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89" w:rsidRPr="003F7578" w:rsidRDefault="00465D89" w:rsidP="00465D89">
      <w:pPr>
        <w:pStyle w:val="Nagwek1"/>
        <w:spacing w:before="0"/>
        <w:jc w:val="both"/>
        <w:rPr>
          <w:rFonts w:ascii="Times New Roman" w:hAnsi="Times New Roman"/>
          <w:sz w:val="24"/>
          <w:szCs w:val="24"/>
        </w:rPr>
      </w:pPr>
      <w:bookmarkStart w:id="0" w:name="_Toc409183190"/>
      <w:bookmarkStart w:id="1" w:name="_Toc486405638"/>
      <w:bookmarkStart w:id="2" w:name="_Toc354554668"/>
      <w:r w:rsidRPr="004138B1">
        <w:rPr>
          <w:rFonts w:ascii="Times New Roman" w:hAnsi="Times New Roman"/>
          <w:sz w:val="24"/>
          <w:szCs w:val="24"/>
        </w:rPr>
        <w:t xml:space="preserve">Załącznik nr </w:t>
      </w:r>
      <w:r w:rsidR="00C459C7">
        <w:rPr>
          <w:rFonts w:ascii="Times New Roman" w:hAnsi="Times New Roman"/>
          <w:sz w:val="24"/>
          <w:szCs w:val="24"/>
        </w:rPr>
        <w:t>6</w:t>
      </w:r>
      <w:r w:rsidRPr="004138B1">
        <w:rPr>
          <w:rFonts w:ascii="Times New Roman" w:hAnsi="Times New Roman"/>
          <w:sz w:val="24"/>
          <w:szCs w:val="24"/>
        </w:rPr>
        <w:t xml:space="preserve"> do SIWZ – </w:t>
      </w:r>
      <w:r w:rsidRPr="003F7578">
        <w:rPr>
          <w:rFonts w:ascii="Times New Roman" w:hAnsi="Times New Roman"/>
          <w:sz w:val="24"/>
          <w:szCs w:val="24"/>
        </w:rPr>
        <w:t xml:space="preserve">Wykaz </w:t>
      </w:r>
      <w:r w:rsidR="00362879">
        <w:rPr>
          <w:rFonts w:ascii="Times New Roman" w:hAnsi="Times New Roman"/>
          <w:sz w:val="24"/>
          <w:szCs w:val="24"/>
        </w:rPr>
        <w:t>usług wykonanych, a w przypadku świadczeń okresowych lub ciągłych również wykonywanych</w:t>
      </w:r>
    </w:p>
    <w:p w:rsidR="00465D89" w:rsidRPr="004138B1" w:rsidRDefault="00465D89" w:rsidP="00465D89">
      <w:pPr>
        <w:autoSpaceDE w:val="0"/>
        <w:autoSpaceDN w:val="0"/>
        <w:adjustRightInd w:val="0"/>
        <w:spacing w:after="0"/>
        <w:ind w:right="990"/>
        <w:jc w:val="both"/>
        <w:rPr>
          <w:rFonts w:ascii="Times New Roman" w:eastAsia="MyriadPro-Bold" w:hAnsi="Times New Roman"/>
          <w:color w:val="000000"/>
          <w:sz w:val="24"/>
          <w:szCs w:val="24"/>
        </w:rPr>
      </w:pPr>
    </w:p>
    <w:p w:rsidR="00465D89" w:rsidRPr="004138B1" w:rsidRDefault="00465D89" w:rsidP="00465D89">
      <w:pPr>
        <w:autoSpaceDE w:val="0"/>
        <w:autoSpaceDN w:val="0"/>
        <w:adjustRightInd w:val="0"/>
        <w:spacing w:after="0"/>
        <w:ind w:right="990"/>
        <w:jc w:val="both"/>
        <w:rPr>
          <w:rFonts w:ascii="Times New Roman" w:eastAsia="MyriadPro-Bold" w:hAnsi="Times New Roman"/>
          <w:color w:val="000000"/>
          <w:sz w:val="24"/>
          <w:szCs w:val="24"/>
        </w:rPr>
      </w:pPr>
      <w:r w:rsidRPr="004138B1">
        <w:rPr>
          <w:rFonts w:ascii="Times New Roman" w:eastAsia="MyriadPro-Bold" w:hAnsi="Times New Roman"/>
          <w:color w:val="000000"/>
          <w:sz w:val="24"/>
          <w:szCs w:val="24"/>
        </w:rPr>
        <w:t>........................................................................</w:t>
      </w:r>
    </w:p>
    <w:p w:rsidR="00465D89" w:rsidRPr="004138B1" w:rsidRDefault="00465D89" w:rsidP="00465D89">
      <w:pPr>
        <w:autoSpaceDE w:val="0"/>
        <w:autoSpaceDN w:val="0"/>
        <w:adjustRightInd w:val="0"/>
        <w:spacing w:after="0"/>
        <w:ind w:right="990"/>
        <w:jc w:val="both"/>
        <w:rPr>
          <w:rFonts w:ascii="Times New Roman" w:eastAsia="MyriadPro-Bold" w:hAnsi="Times New Roman"/>
          <w:color w:val="000000"/>
          <w:sz w:val="24"/>
          <w:szCs w:val="24"/>
        </w:rPr>
      </w:pPr>
      <w:r w:rsidRPr="004138B1">
        <w:rPr>
          <w:rFonts w:ascii="Times New Roman" w:eastAsia="MyriadPro-Bold" w:hAnsi="Times New Roman"/>
          <w:color w:val="000000"/>
          <w:sz w:val="24"/>
          <w:szCs w:val="24"/>
        </w:rPr>
        <w:t>........................................................................</w:t>
      </w:r>
    </w:p>
    <w:p w:rsidR="00465D89" w:rsidRPr="004138B1" w:rsidRDefault="00465D89" w:rsidP="00465D89">
      <w:pPr>
        <w:autoSpaceDE w:val="0"/>
        <w:autoSpaceDN w:val="0"/>
        <w:adjustRightInd w:val="0"/>
        <w:spacing w:after="0" w:line="240" w:lineRule="auto"/>
        <w:ind w:right="990"/>
        <w:jc w:val="both"/>
        <w:rPr>
          <w:rFonts w:ascii="Times New Roman" w:eastAsia="MyriadPro-Bold" w:hAnsi="Times New Roman"/>
          <w:color w:val="000000"/>
          <w:sz w:val="24"/>
          <w:szCs w:val="24"/>
        </w:rPr>
      </w:pPr>
      <w:r w:rsidRPr="004138B1">
        <w:rPr>
          <w:rFonts w:ascii="Times New Roman" w:eastAsia="MyriadPro-Bold" w:hAnsi="Times New Roman"/>
          <w:color w:val="000000"/>
          <w:sz w:val="24"/>
          <w:szCs w:val="24"/>
        </w:rPr>
        <w:t>........................................................................</w:t>
      </w:r>
    </w:p>
    <w:p w:rsidR="00465D89" w:rsidRPr="004138B1" w:rsidRDefault="00465D89" w:rsidP="00465D89">
      <w:pPr>
        <w:autoSpaceDE w:val="0"/>
        <w:autoSpaceDN w:val="0"/>
        <w:adjustRightInd w:val="0"/>
        <w:spacing w:after="0" w:line="240" w:lineRule="auto"/>
        <w:ind w:right="990"/>
        <w:jc w:val="both"/>
        <w:rPr>
          <w:rFonts w:ascii="Times New Roman" w:eastAsia="MyriadPro-Bold" w:hAnsi="Times New Roman"/>
          <w:i/>
          <w:iCs/>
          <w:color w:val="000000"/>
        </w:rPr>
      </w:pPr>
      <w:r w:rsidRPr="004138B1">
        <w:rPr>
          <w:rFonts w:ascii="Times New Roman" w:eastAsia="MyriadPro-Bold" w:hAnsi="Times New Roman"/>
          <w:i/>
          <w:iCs/>
          <w:color w:val="000000"/>
        </w:rPr>
        <w:t>(nazwa i adres Wykonawcy)</w:t>
      </w:r>
    </w:p>
    <w:p w:rsidR="0019749E" w:rsidRDefault="00465D89" w:rsidP="00C459C7">
      <w:pPr>
        <w:tabs>
          <w:tab w:val="center" w:pos="4536"/>
          <w:tab w:val="left" w:pos="6945"/>
        </w:tabs>
        <w:spacing w:after="0"/>
        <w:jc w:val="center"/>
        <w:rPr>
          <w:rFonts w:ascii="Times New Roman" w:eastAsia="MyriadPro-Bold" w:hAnsi="Times New Roman"/>
          <w:i/>
          <w:color w:val="000000"/>
          <w:sz w:val="20"/>
          <w:szCs w:val="20"/>
        </w:rPr>
      </w:pPr>
      <w:r w:rsidRPr="004138B1">
        <w:rPr>
          <w:rFonts w:ascii="Times New Roman" w:eastAsia="MyriadPro-Bold" w:hAnsi="Times New Roman"/>
          <w:i/>
          <w:color w:val="000000"/>
          <w:sz w:val="20"/>
          <w:szCs w:val="20"/>
        </w:rPr>
        <w:t xml:space="preserve">Dotyczy: przetargu nieograniczonego na usługi: </w:t>
      </w:r>
    </w:p>
    <w:p w:rsidR="00C459C7" w:rsidRDefault="00465D89" w:rsidP="00C459C7">
      <w:pPr>
        <w:tabs>
          <w:tab w:val="center" w:pos="4536"/>
          <w:tab w:val="left" w:pos="6945"/>
        </w:tabs>
        <w:spacing w:after="0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585907">
        <w:rPr>
          <w:rFonts w:ascii="Times New Roman" w:eastAsia="MyriadPro-Bold" w:hAnsi="Times New Roman"/>
          <w:b/>
          <w:i/>
          <w:color w:val="000000"/>
          <w:sz w:val="20"/>
          <w:szCs w:val="20"/>
        </w:rPr>
        <w:t>„</w:t>
      </w:r>
      <w:r w:rsidR="00C459C7" w:rsidRPr="00D56E6D">
        <w:rPr>
          <w:rFonts w:ascii="Arial" w:hAnsi="Arial" w:cs="Arial"/>
          <w:b/>
          <w:bCs/>
          <w:caps/>
          <w:sz w:val="28"/>
          <w:szCs w:val="28"/>
        </w:rPr>
        <w:t>Zakup biletów miesięcznych dla uczniów dojeżdżających</w:t>
      </w:r>
      <w:r w:rsidR="00C459C7">
        <w:rPr>
          <w:rFonts w:ascii="Arial" w:hAnsi="Arial" w:cs="Arial"/>
          <w:b/>
          <w:bCs/>
          <w:caps/>
          <w:sz w:val="28"/>
          <w:szCs w:val="28"/>
        </w:rPr>
        <w:t xml:space="preserve"> </w:t>
      </w:r>
      <w:r w:rsidR="00C459C7" w:rsidRPr="00D56E6D">
        <w:rPr>
          <w:rFonts w:ascii="Arial" w:hAnsi="Arial" w:cs="Arial"/>
          <w:b/>
          <w:bCs/>
          <w:caps/>
          <w:sz w:val="28"/>
          <w:szCs w:val="28"/>
        </w:rPr>
        <w:t>do szkół oraz biletów ulgowych na terenie Gminy Żurawica w 202</w:t>
      </w:r>
      <w:r w:rsidR="003178F1">
        <w:rPr>
          <w:rFonts w:ascii="Arial" w:hAnsi="Arial" w:cs="Arial"/>
          <w:b/>
          <w:bCs/>
          <w:caps/>
          <w:sz w:val="28"/>
          <w:szCs w:val="28"/>
        </w:rPr>
        <w:t>6</w:t>
      </w:r>
      <w:r w:rsidR="00C459C7" w:rsidRPr="00D56E6D">
        <w:rPr>
          <w:rFonts w:ascii="Arial" w:hAnsi="Arial" w:cs="Arial"/>
          <w:b/>
          <w:bCs/>
          <w:caps/>
          <w:sz w:val="28"/>
          <w:szCs w:val="28"/>
        </w:rPr>
        <w:t xml:space="preserve"> r</w:t>
      </w:r>
      <w:bookmarkStart w:id="3" w:name="_GoBack"/>
      <w:bookmarkEnd w:id="3"/>
      <w:r w:rsidR="00C459C7" w:rsidRPr="00D56E6D">
        <w:rPr>
          <w:rFonts w:ascii="Arial" w:hAnsi="Arial" w:cs="Arial"/>
          <w:b/>
          <w:bCs/>
          <w:caps/>
          <w:sz w:val="28"/>
          <w:szCs w:val="28"/>
        </w:rPr>
        <w:t>oku</w:t>
      </w:r>
    </w:p>
    <w:p w:rsidR="00362879" w:rsidRPr="00362879" w:rsidRDefault="00362879" w:rsidP="00C459C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6"/>
          <w:szCs w:val="24"/>
        </w:rPr>
      </w:pPr>
      <w:r w:rsidRPr="00362879">
        <w:rPr>
          <w:rFonts w:ascii="Times New Roman" w:hAnsi="Times New Roman"/>
          <w:b/>
          <w:sz w:val="36"/>
          <w:szCs w:val="24"/>
        </w:rPr>
        <w:t>Wykaz usług wykonanych, a w przypadku świadczeń</w:t>
      </w:r>
      <w:r>
        <w:rPr>
          <w:rFonts w:ascii="Times New Roman" w:hAnsi="Times New Roman"/>
          <w:b/>
          <w:sz w:val="36"/>
          <w:szCs w:val="24"/>
        </w:rPr>
        <w:t xml:space="preserve"> </w:t>
      </w:r>
      <w:r w:rsidRPr="00362879">
        <w:rPr>
          <w:rFonts w:ascii="Times New Roman" w:hAnsi="Times New Roman"/>
          <w:b/>
          <w:sz w:val="36"/>
          <w:szCs w:val="24"/>
        </w:rPr>
        <w:t>okresowych</w:t>
      </w:r>
      <w:r>
        <w:rPr>
          <w:rFonts w:ascii="Times New Roman" w:hAnsi="Times New Roman"/>
          <w:b/>
          <w:sz w:val="36"/>
          <w:szCs w:val="24"/>
        </w:rPr>
        <w:br/>
      </w:r>
      <w:r w:rsidRPr="00362879">
        <w:rPr>
          <w:rFonts w:ascii="Times New Roman" w:hAnsi="Times New Roman"/>
          <w:b/>
          <w:sz w:val="36"/>
          <w:szCs w:val="24"/>
        </w:rPr>
        <w:t>lub ciągłych również wykonywanych</w:t>
      </w:r>
    </w:p>
    <w:p w:rsidR="00362879" w:rsidRPr="00362879" w:rsidRDefault="00362879" w:rsidP="0036287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sz w:val="36"/>
          <w:szCs w:val="24"/>
        </w:rPr>
      </w:pPr>
    </w:p>
    <w:p w:rsidR="00465D89" w:rsidRPr="004138B1" w:rsidRDefault="00465D89" w:rsidP="00465D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Działając w imieniu Wykonawcy</w:t>
      </w:r>
      <w:r w:rsidRPr="004138B1">
        <w:rPr>
          <w:rFonts w:ascii="Times New Roman" w:hAnsi="Times New Roman"/>
          <w:sz w:val="24"/>
          <w:szCs w:val="20"/>
        </w:rPr>
        <w:t xml:space="preserve"> oświadczam, że do realizacji zamówienia (zgodnie z wymaganiami określonymi w SIWZ): </w:t>
      </w: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909"/>
        <w:gridCol w:w="1843"/>
        <w:gridCol w:w="1559"/>
        <w:gridCol w:w="1843"/>
        <w:gridCol w:w="2835"/>
        <w:gridCol w:w="2835"/>
      </w:tblGrid>
      <w:tr w:rsidR="00CE1B03" w:rsidRPr="00324656" w:rsidTr="00CE1B03">
        <w:tc>
          <w:tcPr>
            <w:tcW w:w="630" w:type="dxa"/>
            <w:shd w:val="pct10" w:color="auto" w:fill="auto"/>
            <w:vAlign w:val="center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24656">
              <w:rPr>
                <w:rFonts w:ascii="Times New Roman" w:hAnsi="Times New Roman"/>
                <w:b/>
                <w:szCs w:val="24"/>
              </w:rPr>
              <w:t>L.p.</w:t>
            </w:r>
          </w:p>
        </w:tc>
        <w:tc>
          <w:tcPr>
            <w:tcW w:w="2909" w:type="dxa"/>
            <w:shd w:val="pct10" w:color="auto" w:fill="auto"/>
            <w:vAlign w:val="center"/>
          </w:tcPr>
          <w:p w:rsidR="00CE1B03" w:rsidRPr="00AD318B" w:rsidRDefault="00CE1B03" w:rsidP="00AD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318B">
              <w:rPr>
                <w:rFonts w:ascii="Times New Roman" w:hAnsi="Times New Roman"/>
                <w:b/>
              </w:rPr>
              <w:t>Nazwa zamówienia (umowy / kontraktu),</w:t>
            </w:r>
          </w:p>
          <w:p w:rsidR="00CE1B03" w:rsidRPr="00AD318B" w:rsidRDefault="00CE1B03" w:rsidP="00AD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318B">
              <w:rPr>
                <w:rFonts w:ascii="Times New Roman" w:hAnsi="Times New Roman"/>
                <w:b/>
              </w:rPr>
              <w:t>krótki opis, zakres, typ, rodzaj itp.,</w:t>
            </w:r>
          </w:p>
          <w:p w:rsidR="00CE1B03" w:rsidRPr="00324656" w:rsidRDefault="00CE1B03" w:rsidP="00CE1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AD318B">
              <w:rPr>
                <w:rFonts w:ascii="Times New Roman" w:hAnsi="Times New Roman"/>
                <w:b/>
              </w:rPr>
              <w:t>(podać wszystkie informacje niezbędne do oceny spełniania warunku, o którym mowa w Rozdział I</w:t>
            </w:r>
            <w:r>
              <w:rPr>
                <w:rFonts w:ascii="Times New Roman" w:hAnsi="Times New Roman"/>
                <w:b/>
              </w:rPr>
              <w:t>X</w:t>
            </w:r>
            <w:r w:rsidRPr="00AD318B">
              <w:rPr>
                <w:rFonts w:ascii="Times New Roman" w:hAnsi="Times New Roman"/>
                <w:b/>
              </w:rPr>
              <w:t xml:space="preserve"> ust. 2 pkt 4 lit. a) SWZ *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CE1B03" w:rsidRPr="00AF1F6C" w:rsidRDefault="00CE1B03" w:rsidP="003B1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Wartość umowy brutto </w:t>
            </w:r>
            <w:r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CE1B03" w:rsidRDefault="00CE1B03" w:rsidP="003B1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24656">
              <w:rPr>
                <w:rFonts w:ascii="Times New Roman" w:hAnsi="Times New Roman"/>
                <w:b/>
                <w:szCs w:val="24"/>
              </w:rPr>
              <w:t>Data wykonania</w:t>
            </w:r>
          </w:p>
          <w:p w:rsidR="00CE1B03" w:rsidRPr="007B461D" w:rsidRDefault="00CE1B03" w:rsidP="003B1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B461D">
              <w:rPr>
                <w:rFonts w:ascii="Times New Roman" w:hAnsi="Times New Roman"/>
                <w:b/>
                <w:sz w:val="16"/>
                <w:szCs w:val="16"/>
              </w:rPr>
              <w:t>(w okresie od do)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24656">
              <w:rPr>
                <w:rFonts w:ascii="Times New Roman" w:hAnsi="Times New Roman"/>
                <w:b/>
                <w:szCs w:val="24"/>
              </w:rPr>
              <w:t xml:space="preserve">Miejsce wykonania </w:t>
            </w:r>
          </w:p>
        </w:tc>
        <w:tc>
          <w:tcPr>
            <w:tcW w:w="2835" w:type="dxa"/>
            <w:shd w:val="pct10" w:color="auto" w:fill="auto"/>
          </w:tcPr>
          <w:p w:rsidR="00CE1B03" w:rsidRPr="00CE1B03" w:rsidRDefault="00CE1B03" w:rsidP="00CE1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E1B03">
              <w:rPr>
                <w:rFonts w:ascii="Times New Roman" w:hAnsi="Times New Roman"/>
                <w:b/>
                <w:szCs w:val="24"/>
              </w:rPr>
              <w:t xml:space="preserve">Doświadczenie </w:t>
            </w:r>
          </w:p>
          <w:p w:rsidR="00CE1B03" w:rsidRPr="00CE1B03" w:rsidRDefault="00CE1B03" w:rsidP="00CE1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E1B03">
              <w:rPr>
                <w:rFonts w:ascii="Times New Roman" w:hAnsi="Times New Roman"/>
                <w:b/>
                <w:szCs w:val="24"/>
              </w:rPr>
              <w:t xml:space="preserve">własne Wykonawcy / Wykonawca polega </w:t>
            </w:r>
          </w:p>
          <w:p w:rsidR="00CE1B03" w:rsidRPr="00324656" w:rsidRDefault="00CE1B03" w:rsidP="00CE1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CE1B03">
              <w:rPr>
                <w:rFonts w:ascii="Times New Roman" w:hAnsi="Times New Roman"/>
                <w:b/>
                <w:szCs w:val="24"/>
              </w:rPr>
              <w:t>na doświadczeniu podmiotów udostępniających zasoby **</w:t>
            </w:r>
          </w:p>
        </w:tc>
        <w:tc>
          <w:tcPr>
            <w:tcW w:w="2835" w:type="dxa"/>
            <w:shd w:val="pct10" w:color="auto" w:fill="auto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24656">
              <w:rPr>
                <w:rFonts w:ascii="Times New Roman" w:hAnsi="Times New Roman"/>
                <w:b/>
                <w:szCs w:val="24"/>
              </w:rPr>
              <w:t>Podmiot,</w:t>
            </w:r>
          </w:p>
          <w:p w:rsidR="00CE1B03" w:rsidRPr="00324656" w:rsidRDefault="00CE1B03" w:rsidP="003B1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324656">
              <w:rPr>
                <w:rFonts w:ascii="Times New Roman" w:hAnsi="Times New Roman"/>
                <w:b/>
                <w:szCs w:val="24"/>
              </w:rPr>
              <w:t xml:space="preserve">na rzecz którego wykonano </w:t>
            </w:r>
            <w:r>
              <w:rPr>
                <w:rFonts w:ascii="Times New Roman" w:hAnsi="Times New Roman"/>
                <w:b/>
                <w:szCs w:val="24"/>
              </w:rPr>
              <w:t>usługi</w:t>
            </w:r>
          </w:p>
        </w:tc>
      </w:tr>
      <w:tr w:rsidR="00CE1B03" w:rsidRPr="00324656" w:rsidTr="00CE1B03">
        <w:tc>
          <w:tcPr>
            <w:tcW w:w="630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9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E1B03" w:rsidRPr="006725CD" w:rsidRDefault="00CE1B03" w:rsidP="003B12A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1B03" w:rsidRPr="00324656" w:rsidTr="00CE1B03">
        <w:tc>
          <w:tcPr>
            <w:tcW w:w="630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9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E1B03" w:rsidRPr="00324656" w:rsidRDefault="00CE1B03" w:rsidP="003B12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50DE3" w:rsidRPr="00324656" w:rsidRDefault="00F50DE3" w:rsidP="00F50DE3">
      <w:pPr>
        <w:jc w:val="both"/>
        <w:rPr>
          <w:rFonts w:ascii="Times New Roman" w:hAnsi="Times New Roman"/>
          <w:sz w:val="20"/>
          <w:szCs w:val="24"/>
        </w:rPr>
      </w:pPr>
    </w:p>
    <w:p w:rsidR="00C43747" w:rsidRDefault="00C43747" w:rsidP="00C43747">
      <w:pPr>
        <w:rPr>
          <w:rFonts w:cs="Calibri"/>
          <w:i/>
        </w:rPr>
      </w:pPr>
    </w:p>
    <w:p w:rsidR="00C43747" w:rsidRDefault="00C43747" w:rsidP="00C43747">
      <w:pPr>
        <w:jc w:val="both"/>
        <w:rPr>
          <w:rFonts w:cs="Calibri"/>
          <w:b/>
          <w:bCs/>
          <w:i/>
        </w:rPr>
      </w:pPr>
      <w:r>
        <w:rPr>
          <w:rFonts w:cs="Calibri"/>
          <w:b/>
          <w:bCs/>
          <w:i/>
        </w:rPr>
        <w:t>Do niniejszego Wykazu załączam/y dowody (dokumenty potwierdzające), czy roboty budowlane przedstawione w Wykazie zostały wykonane należycie.</w:t>
      </w:r>
    </w:p>
    <w:p w:rsidR="00C43747" w:rsidRDefault="00C43747" w:rsidP="00C43747">
      <w:pPr>
        <w:rPr>
          <w:rFonts w:cs="Calibri"/>
          <w:i/>
        </w:rPr>
      </w:pPr>
    </w:p>
    <w:p w:rsidR="00C43747" w:rsidRDefault="00C43747" w:rsidP="00C43747">
      <w:pPr>
        <w:rPr>
          <w:rFonts w:cs="Calibri"/>
          <w:i/>
        </w:rPr>
      </w:pPr>
      <w:r>
        <w:rPr>
          <w:rFonts w:cs="Calibri"/>
          <w:i/>
        </w:rPr>
        <w:t xml:space="preserve">W załączeniu przedkładam/y następujące dokumenty: </w:t>
      </w:r>
    </w:p>
    <w:p w:rsidR="00C43747" w:rsidRDefault="00C43747" w:rsidP="00C43747">
      <w:pPr>
        <w:numPr>
          <w:ilvl w:val="0"/>
          <w:numId w:val="72"/>
        </w:numPr>
        <w:spacing w:line="240" w:lineRule="auto"/>
        <w:jc w:val="both"/>
        <w:rPr>
          <w:rFonts w:cs="Calibri"/>
          <w:i/>
        </w:rPr>
      </w:pPr>
      <w:r>
        <w:rPr>
          <w:rFonts w:cs="Calibri"/>
          <w:i/>
        </w:rPr>
        <w:t>..................................................</w:t>
      </w:r>
    </w:p>
    <w:p w:rsidR="00C43747" w:rsidRDefault="00C43747" w:rsidP="00C43747">
      <w:pPr>
        <w:numPr>
          <w:ilvl w:val="0"/>
          <w:numId w:val="72"/>
        </w:numPr>
        <w:spacing w:line="240" w:lineRule="auto"/>
        <w:jc w:val="both"/>
        <w:rPr>
          <w:rFonts w:cs="Calibri"/>
          <w:i/>
        </w:rPr>
      </w:pPr>
      <w:r>
        <w:rPr>
          <w:rFonts w:cs="Calibri"/>
          <w:i/>
        </w:rPr>
        <w:t>..................................................</w:t>
      </w:r>
    </w:p>
    <w:p w:rsidR="00163ED2" w:rsidRPr="00C43747" w:rsidRDefault="00C43747" w:rsidP="00C43747">
      <w:pPr>
        <w:numPr>
          <w:ilvl w:val="0"/>
          <w:numId w:val="72"/>
        </w:numPr>
        <w:spacing w:line="240" w:lineRule="auto"/>
        <w:jc w:val="both"/>
        <w:rPr>
          <w:rFonts w:cs="Calibri"/>
          <w:i/>
        </w:rPr>
      </w:pPr>
      <w:r>
        <w:rPr>
          <w:rFonts w:cs="Calibri"/>
          <w:i/>
        </w:rPr>
        <w:t>..................................................</w:t>
      </w:r>
    </w:p>
    <w:p w:rsidR="00C43747" w:rsidRDefault="00C43747" w:rsidP="00F50D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747" w:rsidRDefault="00C43747" w:rsidP="00F50D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747" w:rsidRDefault="00C43747" w:rsidP="00F50D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747" w:rsidRDefault="00C43747" w:rsidP="00F50D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747" w:rsidRDefault="00C43747" w:rsidP="00F50D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747" w:rsidRDefault="00C43747" w:rsidP="00F50D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3ED2" w:rsidRDefault="00F50DE3" w:rsidP="00F50D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4656">
        <w:rPr>
          <w:rFonts w:ascii="Times New Roman" w:hAnsi="Times New Roman"/>
          <w:sz w:val="24"/>
          <w:szCs w:val="24"/>
        </w:rPr>
        <w:t>………………………., dnia ………………..</w:t>
      </w:r>
    </w:p>
    <w:p w:rsidR="00163ED2" w:rsidRDefault="00163ED2" w:rsidP="00F50D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0DE3" w:rsidRPr="00163ED2" w:rsidRDefault="00F50DE3" w:rsidP="00163ED2">
      <w:pPr>
        <w:ind w:left="9072" w:hanging="3714"/>
        <w:jc w:val="right"/>
        <w:rPr>
          <w:rFonts w:ascii="Arial" w:hAnsi="Arial" w:cs="Arial"/>
          <w:color w:val="FF0000"/>
          <w:sz w:val="16"/>
          <w:szCs w:val="16"/>
        </w:rPr>
      </w:pPr>
      <w:r w:rsidRPr="00324656">
        <w:rPr>
          <w:rFonts w:ascii="Times New Roman" w:hAnsi="Times New Roman"/>
          <w:sz w:val="24"/>
          <w:szCs w:val="24"/>
        </w:rPr>
        <w:tab/>
      </w:r>
      <w:r w:rsidRPr="00324656">
        <w:rPr>
          <w:rFonts w:ascii="Times New Roman" w:hAnsi="Times New Roman"/>
          <w:sz w:val="24"/>
          <w:szCs w:val="24"/>
        </w:rPr>
        <w:tab/>
      </w:r>
      <w:r w:rsidR="00163ED2" w:rsidRPr="00163ED2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="00163ED2" w:rsidRPr="00163ED2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  <w:r>
        <w:rPr>
          <w:rFonts w:ascii="Times New Roman" w:hAnsi="Times New Roman"/>
          <w:sz w:val="24"/>
          <w:szCs w:val="24"/>
        </w:rPr>
        <w:tab/>
      </w:r>
      <w:bookmarkEnd w:id="0"/>
      <w:bookmarkEnd w:id="1"/>
      <w:bookmarkEnd w:id="2"/>
    </w:p>
    <w:sectPr w:rsidR="00F50DE3" w:rsidRPr="00163ED2" w:rsidSect="003D69D5">
      <w:headerReference w:type="default" r:id="rId8"/>
      <w:headerReference w:type="first" r:id="rId9"/>
      <w:footerReference w:type="first" r:id="rId10"/>
      <w:pgSz w:w="16839" w:h="11907" w:orient="landscape" w:code="9"/>
      <w:pgMar w:top="1417" w:right="1417" w:bottom="1275" w:left="1276" w:header="284" w:footer="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F74" w:rsidRDefault="00283F74">
      <w:r>
        <w:separator/>
      </w:r>
    </w:p>
    <w:p w:rsidR="00283F74" w:rsidRDefault="00283F74"/>
    <w:p w:rsidR="00283F74" w:rsidRDefault="00283F74"/>
  </w:endnote>
  <w:endnote w:type="continuationSeparator" w:id="0">
    <w:p w:rsidR="00283F74" w:rsidRDefault="00283F74">
      <w:pPr>
        <w:spacing w:after="0" w:line="240" w:lineRule="auto"/>
      </w:pPr>
      <w:r>
        <w:continuationSeparator/>
      </w:r>
    </w:p>
    <w:p w:rsidR="00283F74" w:rsidRDefault="00283F74"/>
    <w:p w:rsidR="00283F74" w:rsidRDefault="00283F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747" w:rsidRPr="00A351B8" w:rsidRDefault="00C43747" w:rsidP="00C43747">
    <w:pPr>
      <w:spacing w:after="40"/>
      <w:jc w:val="both"/>
      <w:rPr>
        <w:sz w:val="18"/>
        <w:szCs w:val="18"/>
        <w:lang w:eastAsia="en-US"/>
      </w:rPr>
    </w:pPr>
    <w:r w:rsidRPr="00A351B8">
      <w:rPr>
        <w:sz w:val="18"/>
        <w:szCs w:val="18"/>
        <w:lang w:eastAsia="en-US"/>
      </w:rPr>
      <w:t xml:space="preserve">* Należy podać wszelkie informacje w zakresie potwierdzającym spełnianie </w:t>
    </w:r>
    <w:r>
      <w:rPr>
        <w:sz w:val="18"/>
        <w:szCs w:val="18"/>
        <w:lang w:eastAsia="en-US"/>
      </w:rPr>
      <w:t xml:space="preserve">warunku określonego w Rozdział IX </w:t>
    </w:r>
    <w:r w:rsidRPr="00A351B8">
      <w:rPr>
        <w:sz w:val="18"/>
        <w:szCs w:val="18"/>
        <w:lang w:eastAsia="en-US"/>
      </w:rPr>
      <w:t xml:space="preserve">ust. </w:t>
    </w:r>
    <w:r>
      <w:rPr>
        <w:sz w:val="18"/>
        <w:szCs w:val="18"/>
        <w:lang w:eastAsia="en-US"/>
      </w:rPr>
      <w:t>2</w:t>
    </w:r>
    <w:r w:rsidRPr="00A351B8">
      <w:rPr>
        <w:sz w:val="18"/>
        <w:szCs w:val="18"/>
        <w:lang w:eastAsia="en-US"/>
      </w:rPr>
      <w:t xml:space="preserve"> pkt </w:t>
    </w:r>
    <w:r>
      <w:rPr>
        <w:sz w:val="18"/>
        <w:szCs w:val="18"/>
        <w:lang w:eastAsia="en-US"/>
      </w:rPr>
      <w:t>4</w:t>
    </w:r>
    <w:r w:rsidRPr="00A351B8">
      <w:rPr>
        <w:sz w:val="18"/>
        <w:szCs w:val="18"/>
        <w:lang w:eastAsia="en-US"/>
      </w:rPr>
      <w:t xml:space="preserve"> </w:t>
    </w:r>
    <w:r>
      <w:rPr>
        <w:sz w:val="18"/>
        <w:szCs w:val="18"/>
        <w:lang w:eastAsia="en-US"/>
      </w:rPr>
      <w:t xml:space="preserve">lit. a) </w:t>
    </w:r>
    <w:r w:rsidRPr="00A351B8">
      <w:rPr>
        <w:sz w:val="18"/>
        <w:szCs w:val="18"/>
        <w:lang w:eastAsia="en-US"/>
      </w:rPr>
      <w:t>SWZ.</w:t>
    </w:r>
  </w:p>
  <w:p w:rsidR="00885AB6" w:rsidRDefault="00C43747" w:rsidP="00C43747">
    <w:pPr>
      <w:ind w:left="142" w:hanging="227"/>
      <w:jc w:val="both"/>
    </w:pPr>
    <w:r w:rsidRPr="00A351B8">
      <w:rPr>
        <w:sz w:val="18"/>
        <w:szCs w:val="18"/>
        <w:lang w:eastAsia="en-US"/>
      </w:rPr>
      <w:t xml:space="preserve">**Jeżeli Wykonawca polega na </w:t>
    </w:r>
    <w:r>
      <w:rPr>
        <w:sz w:val="18"/>
        <w:szCs w:val="18"/>
        <w:lang w:eastAsia="en-US"/>
      </w:rPr>
      <w:t xml:space="preserve">własnym </w:t>
    </w:r>
    <w:r w:rsidRPr="00A351B8">
      <w:rPr>
        <w:sz w:val="18"/>
        <w:szCs w:val="18"/>
        <w:lang w:eastAsia="en-US"/>
      </w:rPr>
      <w:t xml:space="preserve">doświadczeniu </w:t>
    </w:r>
    <w:r>
      <w:rPr>
        <w:sz w:val="18"/>
        <w:szCs w:val="18"/>
        <w:lang w:eastAsia="en-US"/>
      </w:rPr>
      <w:t xml:space="preserve">wówczas przy wykazanym zamówieniu </w:t>
    </w:r>
    <w:r w:rsidRPr="00A351B8">
      <w:rPr>
        <w:sz w:val="18"/>
        <w:szCs w:val="18"/>
        <w:lang w:eastAsia="en-US"/>
      </w:rPr>
      <w:t xml:space="preserve">wpisać </w:t>
    </w:r>
    <w:r w:rsidRPr="00A351B8">
      <w:rPr>
        <w:b/>
        <w:bCs/>
        <w:sz w:val="18"/>
        <w:szCs w:val="18"/>
        <w:lang w:eastAsia="en-US"/>
      </w:rPr>
      <w:t>„</w:t>
    </w:r>
    <w:r w:rsidRPr="00A351B8">
      <w:rPr>
        <w:b/>
        <w:bCs/>
        <w:i/>
        <w:iCs/>
        <w:sz w:val="18"/>
        <w:szCs w:val="18"/>
        <w:lang w:eastAsia="en-US"/>
      </w:rPr>
      <w:t>Doświadczenie własne</w:t>
    </w:r>
    <w:r w:rsidRPr="00A351B8">
      <w:rPr>
        <w:b/>
        <w:bCs/>
        <w:sz w:val="18"/>
        <w:szCs w:val="18"/>
        <w:lang w:eastAsia="en-US"/>
      </w:rPr>
      <w:t>”</w:t>
    </w:r>
    <w:r w:rsidRPr="00A351B8">
      <w:rPr>
        <w:sz w:val="18"/>
        <w:szCs w:val="18"/>
        <w:lang w:eastAsia="en-US"/>
      </w:rPr>
      <w:t xml:space="preserve"> / jeżeli Wykonawca polega na doświadczeniu innego podmiotu, </w:t>
    </w:r>
    <w:r>
      <w:rPr>
        <w:sz w:val="18"/>
        <w:szCs w:val="18"/>
        <w:lang w:eastAsia="en-US"/>
      </w:rPr>
      <w:br/>
    </w:r>
    <w:r w:rsidRPr="00A351B8">
      <w:rPr>
        <w:sz w:val="18"/>
        <w:szCs w:val="18"/>
        <w:lang w:eastAsia="en-US"/>
      </w:rPr>
      <w:t>udostępniającego zasoby</w:t>
    </w:r>
    <w:r>
      <w:rPr>
        <w:sz w:val="18"/>
        <w:szCs w:val="18"/>
        <w:lang w:eastAsia="en-US"/>
      </w:rPr>
      <w:t xml:space="preserve">, wówczas przy wykazanym zamówieniu </w:t>
    </w:r>
    <w:r w:rsidRPr="00A351B8">
      <w:rPr>
        <w:sz w:val="18"/>
        <w:szCs w:val="18"/>
        <w:lang w:eastAsia="en-US"/>
      </w:rPr>
      <w:t xml:space="preserve">wpisać </w:t>
    </w:r>
    <w:r w:rsidRPr="00A351B8">
      <w:rPr>
        <w:b/>
        <w:bCs/>
        <w:sz w:val="18"/>
        <w:szCs w:val="18"/>
      </w:rPr>
      <w:t>nazwę i adres podmiotu</w:t>
    </w:r>
    <w:r w:rsidRPr="00A351B8">
      <w:rPr>
        <w:sz w:val="18"/>
        <w:szCs w:val="18"/>
      </w:rPr>
      <w:t xml:space="preserve">, </w:t>
    </w:r>
    <w:r>
      <w:rPr>
        <w:sz w:val="18"/>
        <w:szCs w:val="18"/>
      </w:rPr>
      <w:t xml:space="preserve">który wykonał zamówienia i </w:t>
    </w:r>
    <w:r w:rsidRPr="00A351B8">
      <w:rPr>
        <w:sz w:val="18"/>
        <w:szCs w:val="18"/>
      </w:rPr>
      <w:t>na którego zasobach polega Wykonawca</w:t>
    </w:r>
    <w:r>
      <w:rPr>
        <w:sz w:val="18"/>
        <w:szCs w:val="18"/>
      </w:rPr>
      <w:t>.</w:t>
    </w:r>
    <w:r w:rsidR="001B2D5A">
      <w:tab/>
    </w:r>
  </w:p>
  <w:p w:rsidR="00885AB6" w:rsidRDefault="00885AB6" w:rsidP="00E445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F74" w:rsidRDefault="00283F74">
      <w:r>
        <w:separator/>
      </w:r>
    </w:p>
    <w:p w:rsidR="00283F74" w:rsidRDefault="00283F74"/>
    <w:p w:rsidR="00283F74" w:rsidRDefault="00283F74"/>
  </w:footnote>
  <w:footnote w:type="continuationSeparator" w:id="0">
    <w:p w:rsidR="00283F74" w:rsidRDefault="00283F74">
      <w:pPr>
        <w:spacing w:after="0" w:line="240" w:lineRule="auto"/>
      </w:pPr>
      <w:r>
        <w:continuationSeparator/>
      </w:r>
    </w:p>
    <w:p w:rsidR="00283F74" w:rsidRDefault="00283F74"/>
    <w:p w:rsidR="00283F74" w:rsidRDefault="00283F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B6" w:rsidRPr="00D62DFE" w:rsidRDefault="00885AB6" w:rsidP="00D62DFE">
    <w:pPr>
      <w:pStyle w:val="Nagwek"/>
      <w:spacing w:after="0"/>
      <w:jc w:val="center"/>
      <w:rPr>
        <w:rFonts w:ascii="Times New Roman" w:hAnsi="Times New Roman"/>
        <w:i/>
        <w:sz w:val="22"/>
        <w:szCs w:val="22"/>
      </w:rPr>
    </w:pPr>
  </w:p>
  <w:p w:rsidR="00885AB6" w:rsidRDefault="00885AB6" w:rsidP="00E445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B6" w:rsidRPr="00624E0E" w:rsidRDefault="00885AB6" w:rsidP="00624E0E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i/>
        <w:iCs/>
      </w:rPr>
    </w:pPr>
  </w:p>
  <w:p w:rsidR="00885AB6" w:rsidRDefault="00885A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0000005"/>
    <w:multiLevelType w:val="multilevel"/>
    <w:tmpl w:val="CFBE37DE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1"/>
        </w:tabs>
        <w:ind w:left="1474" w:hanging="394"/>
      </w:pPr>
      <w:rPr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sz w:val="22"/>
        <w:szCs w:val="22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5">
    <w:nsid w:val="0000000C"/>
    <w:multiLevelType w:val="multi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5"/>
    <w:multiLevelType w:val="singleLevel"/>
    <w:tmpl w:val="87347FE8"/>
    <w:name w:val="WW8Num27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20"/>
    <w:multiLevelType w:val="singleLevel"/>
    <w:tmpl w:val="00000020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</w:abstractNum>
  <w:abstractNum w:abstractNumId="18">
    <w:nsid w:val="00000024"/>
    <w:multiLevelType w:val="multilevel"/>
    <w:tmpl w:val="DCFE9E4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40"/>
    <w:multiLevelType w:val="singleLevel"/>
    <w:tmpl w:val="00000040"/>
    <w:name w:val="WW8Num6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20">
    <w:nsid w:val="01C77029"/>
    <w:multiLevelType w:val="hybridMultilevel"/>
    <w:tmpl w:val="355C5F36"/>
    <w:lvl w:ilvl="0" w:tplc="E3DAB122">
      <w:start w:val="1"/>
      <w:numFmt w:val="upperRoman"/>
      <w:lvlText w:val="%1."/>
      <w:lvlJc w:val="right"/>
      <w:pPr>
        <w:ind w:left="360" w:hanging="360"/>
      </w:pPr>
      <w:rPr>
        <w:rFonts w:ascii="Cambria" w:hAnsi="Cambria" w:cs="Times New Roman" w:hint="default"/>
        <w:b/>
        <w:i w:val="0"/>
        <w:sz w:val="28"/>
      </w:rPr>
    </w:lvl>
    <w:lvl w:ilvl="1" w:tplc="0415000F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46C2D158">
      <w:start w:val="1"/>
      <w:numFmt w:val="decimal"/>
      <w:lvlText w:val="%3."/>
      <w:lvlJc w:val="left"/>
      <w:pPr>
        <w:ind w:left="2482" w:hanging="720"/>
      </w:pPr>
      <w:rPr>
        <w:rFonts w:cs="Times New Roman" w:hint="default"/>
      </w:rPr>
    </w:lvl>
    <w:lvl w:ilvl="3" w:tplc="FAC04B16">
      <w:numFmt w:val="bullet"/>
      <w:lvlText w:val=""/>
      <w:lvlJc w:val="left"/>
      <w:pPr>
        <w:ind w:left="2662" w:hanging="360"/>
      </w:pPr>
      <w:rPr>
        <w:rFonts w:ascii="Symbol" w:eastAsia="Times New Roman" w:hAnsi="Symbol" w:cs="Times New Roman" w:hint="default"/>
      </w:rPr>
    </w:lvl>
    <w:lvl w:ilvl="4" w:tplc="85ACA028">
      <w:start w:val="1"/>
      <w:numFmt w:val="decimal"/>
      <w:lvlText w:val="%5)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081365B1"/>
    <w:multiLevelType w:val="hybridMultilevel"/>
    <w:tmpl w:val="942E34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0B8B0C91"/>
    <w:multiLevelType w:val="hybridMultilevel"/>
    <w:tmpl w:val="1DACD486"/>
    <w:lvl w:ilvl="0" w:tplc="AA3091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46C2D158">
      <w:start w:val="1"/>
      <w:numFmt w:val="decimal"/>
      <w:lvlText w:val="%3."/>
      <w:lvlJc w:val="left"/>
      <w:pPr>
        <w:ind w:left="2482" w:hanging="720"/>
      </w:pPr>
      <w:rPr>
        <w:rFonts w:cs="Times New Roman" w:hint="default"/>
      </w:rPr>
    </w:lvl>
    <w:lvl w:ilvl="3" w:tplc="FAC04B16">
      <w:numFmt w:val="bullet"/>
      <w:lvlText w:val=""/>
      <w:lvlJc w:val="left"/>
      <w:pPr>
        <w:ind w:left="2662" w:hanging="360"/>
      </w:pPr>
      <w:rPr>
        <w:rFonts w:ascii="Symbol" w:eastAsia="Times New Roman" w:hAnsi="Symbol" w:cs="Times New Roman" w:hint="default"/>
      </w:rPr>
    </w:lvl>
    <w:lvl w:ilvl="4" w:tplc="85ACA028">
      <w:start w:val="1"/>
      <w:numFmt w:val="decimal"/>
      <w:lvlText w:val="%5)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5">
    <w:nsid w:val="0DED6A73"/>
    <w:multiLevelType w:val="hybridMultilevel"/>
    <w:tmpl w:val="32CAC66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10274E80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E06061C"/>
    <w:multiLevelType w:val="hybridMultilevel"/>
    <w:tmpl w:val="2258D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25C81F4A"/>
    <w:multiLevelType w:val="hybridMultilevel"/>
    <w:tmpl w:val="3A86B966"/>
    <w:lvl w:ilvl="0" w:tplc="F39EB150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6540D03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931ED1"/>
    <w:multiLevelType w:val="multilevel"/>
    <w:tmpl w:val="90B6439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262"/>
        </w:tabs>
        <w:ind w:left="17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>
    <w:nsid w:val="2A50024C"/>
    <w:multiLevelType w:val="hybridMultilevel"/>
    <w:tmpl w:val="843EB79E"/>
    <w:lvl w:ilvl="0" w:tplc="C9F8E406">
      <w:start w:val="6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D392A5C"/>
    <w:multiLevelType w:val="hybridMultilevel"/>
    <w:tmpl w:val="D116B754"/>
    <w:lvl w:ilvl="0" w:tplc="9E56C1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2D8F7EC2"/>
    <w:multiLevelType w:val="hybridMultilevel"/>
    <w:tmpl w:val="4866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91029A"/>
    <w:multiLevelType w:val="hybridMultilevel"/>
    <w:tmpl w:val="B34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>
    <w:nsid w:val="33D2372B"/>
    <w:multiLevelType w:val="hybridMultilevel"/>
    <w:tmpl w:val="D940F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3D3822"/>
    <w:multiLevelType w:val="hybridMultilevel"/>
    <w:tmpl w:val="F1EA644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90A7E0D"/>
    <w:multiLevelType w:val="hybridMultilevel"/>
    <w:tmpl w:val="69EE6140"/>
    <w:lvl w:ilvl="0" w:tplc="6352B3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379395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8">
    <w:nsid w:val="48896C2A"/>
    <w:multiLevelType w:val="hybridMultilevel"/>
    <w:tmpl w:val="96F80EE6"/>
    <w:lvl w:ilvl="0" w:tplc="2C0C1DB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A63338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CCF6FFD"/>
    <w:multiLevelType w:val="hybridMultilevel"/>
    <w:tmpl w:val="D2827E8A"/>
    <w:lvl w:ilvl="0" w:tplc="0BA661E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4FBE60C0"/>
    <w:multiLevelType w:val="multilevel"/>
    <w:tmpl w:val="DAD47A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65">
    <w:nsid w:val="564E3C09"/>
    <w:multiLevelType w:val="hybridMultilevel"/>
    <w:tmpl w:val="A6C4466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7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9">
    <w:nsid w:val="5DCF2A9A"/>
    <w:multiLevelType w:val="hybridMultilevel"/>
    <w:tmpl w:val="7EA02F7E"/>
    <w:lvl w:ilvl="0" w:tplc="5436328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)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0">
    <w:nsid w:val="5F797AB5"/>
    <w:multiLevelType w:val="hybridMultilevel"/>
    <w:tmpl w:val="D382A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1DE4679"/>
    <w:multiLevelType w:val="hybridMultilevel"/>
    <w:tmpl w:val="2B62C0F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2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8DE583F"/>
    <w:multiLevelType w:val="hybridMultilevel"/>
    <w:tmpl w:val="E9C246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91059EF"/>
    <w:multiLevelType w:val="hybridMultilevel"/>
    <w:tmpl w:val="00AAF5E0"/>
    <w:lvl w:ilvl="0" w:tplc="210C4C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A2559F1"/>
    <w:multiLevelType w:val="hybridMultilevel"/>
    <w:tmpl w:val="D116B754"/>
    <w:lvl w:ilvl="0" w:tplc="9E56C1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6A4065C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7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8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9">
    <w:nsid w:val="711F78D1"/>
    <w:multiLevelType w:val="hybridMultilevel"/>
    <w:tmpl w:val="93A24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62B2933"/>
    <w:multiLevelType w:val="hybridMultilevel"/>
    <w:tmpl w:val="90C20B4C"/>
    <w:lvl w:ilvl="0" w:tplc="0F0492A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8FF0E7B"/>
    <w:multiLevelType w:val="hybridMultilevel"/>
    <w:tmpl w:val="65364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A7C2964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4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1"/>
  </w:num>
  <w:num w:numId="3">
    <w:abstractNumId w:val="69"/>
  </w:num>
  <w:num w:numId="4">
    <w:abstractNumId w:val="37"/>
  </w:num>
  <w:num w:numId="5">
    <w:abstractNumId w:val="65"/>
  </w:num>
  <w:num w:numId="6">
    <w:abstractNumId w:val="44"/>
  </w:num>
  <w:num w:numId="7">
    <w:abstractNumId w:val="25"/>
  </w:num>
  <w:num w:numId="8">
    <w:abstractNumId w:val="36"/>
  </w:num>
  <w:num w:numId="9">
    <w:abstractNumId w:val="74"/>
  </w:num>
  <w:num w:numId="10">
    <w:abstractNumId w:val="46"/>
  </w:num>
  <w:num w:numId="11">
    <w:abstractNumId w:val="28"/>
  </w:num>
  <w:num w:numId="12">
    <w:abstractNumId w:val="23"/>
  </w:num>
  <w:num w:numId="13">
    <w:abstractNumId w:val="31"/>
  </w:num>
  <w:num w:numId="14">
    <w:abstractNumId w:val="50"/>
  </w:num>
  <w:num w:numId="15">
    <w:abstractNumId w:val="55"/>
  </w:num>
  <w:num w:numId="16">
    <w:abstractNumId w:val="68"/>
    <w:lvlOverride w:ilvl="0">
      <w:startOverride w:val="1"/>
    </w:lvlOverride>
  </w:num>
  <w:num w:numId="17">
    <w:abstractNumId w:val="52"/>
    <w:lvlOverride w:ilvl="0">
      <w:startOverride w:val="1"/>
    </w:lvlOverride>
  </w:num>
  <w:num w:numId="18">
    <w:abstractNumId w:val="34"/>
  </w:num>
  <w:num w:numId="19">
    <w:abstractNumId w:val="3"/>
  </w:num>
  <w:num w:numId="20">
    <w:abstractNumId w:val="41"/>
  </w:num>
  <w:num w:numId="21">
    <w:abstractNumId w:val="77"/>
  </w:num>
  <w:num w:numId="22">
    <w:abstractNumId w:val="24"/>
  </w:num>
  <w:num w:numId="23">
    <w:abstractNumId w:val="62"/>
  </w:num>
  <w:num w:numId="24">
    <w:abstractNumId w:val="21"/>
  </w:num>
  <w:num w:numId="25">
    <w:abstractNumId w:val="51"/>
  </w:num>
  <w:num w:numId="26">
    <w:abstractNumId w:val="7"/>
  </w:num>
  <w:num w:numId="27">
    <w:abstractNumId w:val="8"/>
  </w:num>
  <w:num w:numId="28">
    <w:abstractNumId w:val="9"/>
  </w:num>
  <w:num w:numId="29">
    <w:abstractNumId w:val="10"/>
  </w:num>
  <w:num w:numId="30">
    <w:abstractNumId w:val="83"/>
  </w:num>
  <w:num w:numId="31">
    <w:abstractNumId w:val="70"/>
  </w:num>
  <w:num w:numId="32">
    <w:abstractNumId w:val="54"/>
  </w:num>
  <w:num w:numId="33">
    <w:abstractNumId w:val="39"/>
  </w:num>
  <w:num w:numId="34">
    <w:abstractNumId w:val="60"/>
  </w:num>
  <w:num w:numId="35">
    <w:abstractNumId w:val="35"/>
  </w:num>
  <w:num w:numId="36">
    <w:abstractNumId w:val="84"/>
  </w:num>
  <w:num w:numId="37">
    <w:abstractNumId w:val="56"/>
  </w:num>
  <w:num w:numId="38">
    <w:abstractNumId w:val="57"/>
  </w:num>
  <w:num w:numId="39">
    <w:abstractNumId w:val="33"/>
  </w:num>
  <w:num w:numId="40">
    <w:abstractNumId w:val="63"/>
  </w:num>
  <w:num w:numId="41">
    <w:abstractNumId w:val="48"/>
  </w:num>
  <w:num w:numId="42">
    <w:abstractNumId w:val="58"/>
  </w:num>
  <w:num w:numId="43">
    <w:abstractNumId w:val="73"/>
  </w:num>
  <w:num w:numId="44">
    <w:abstractNumId w:val="82"/>
  </w:num>
  <w:num w:numId="45">
    <w:abstractNumId w:val="78"/>
  </w:num>
  <w:num w:numId="46">
    <w:abstractNumId w:val="78"/>
    <w:lvlOverride w:ilvl="0">
      <w:startOverride w:val="1"/>
    </w:lvlOverride>
  </w:num>
  <w:num w:numId="47">
    <w:abstractNumId w:val="26"/>
  </w:num>
  <w:num w:numId="48">
    <w:abstractNumId w:val="27"/>
  </w:num>
  <w:num w:numId="49">
    <w:abstractNumId w:val="85"/>
  </w:num>
  <w:num w:numId="50">
    <w:abstractNumId w:val="22"/>
  </w:num>
  <w:num w:numId="51">
    <w:abstractNumId w:val="42"/>
  </w:num>
  <w:num w:numId="52">
    <w:abstractNumId w:val="49"/>
  </w:num>
  <w:num w:numId="53">
    <w:abstractNumId w:val="45"/>
  </w:num>
  <w:num w:numId="54">
    <w:abstractNumId w:val="67"/>
  </w:num>
  <w:num w:numId="55">
    <w:abstractNumId w:val="72"/>
  </w:num>
  <w:num w:numId="56">
    <w:abstractNumId w:val="79"/>
  </w:num>
  <w:num w:numId="57">
    <w:abstractNumId w:val="81"/>
  </w:num>
  <w:num w:numId="58">
    <w:abstractNumId w:val="76"/>
  </w:num>
  <w:num w:numId="59">
    <w:abstractNumId w:val="59"/>
  </w:num>
  <w:num w:numId="60">
    <w:abstractNumId w:val="29"/>
  </w:num>
  <w:num w:numId="61">
    <w:abstractNumId w:val="66"/>
  </w:num>
  <w:num w:numId="62">
    <w:abstractNumId w:val="61"/>
  </w:num>
  <w:num w:numId="63">
    <w:abstractNumId w:val="38"/>
  </w:num>
  <w:num w:numId="64">
    <w:abstractNumId w:val="30"/>
  </w:num>
  <w:num w:numId="65">
    <w:abstractNumId w:val="47"/>
  </w:num>
  <w:num w:numId="66">
    <w:abstractNumId w:val="32"/>
  </w:num>
  <w:num w:numId="67">
    <w:abstractNumId w:val="80"/>
  </w:num>
  <w:num w:numId="68">
    <w:abstractNumId w:val="75"/>
  </w:num>
  <w:num w:numId="69">
    <w:abstractNumId w:val="40"/>
  </w:num>
  <w:num w:numId="70">
    <w:abstractNumId w:val="64"/>
  </w:num>
  <w:num w:numId="71">
    <w:abstractNumId w:val="43"/>
  </w:num>
  <w:num w:numId="72">
    <w:abstractNumId w:val="5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3C"/>
    <w:rsid w:val="000001C4"/>
    <w:rsid w:val="00000323"/>
    <w:rsid w:val="00000FF0"/>
    <w:rsid w:val="0000135C"/>
    <w:rsid w:val="000016F9"/>
    <w:rsid w:val="00001832"/>
    <w:rsid w:val="0000191D"/>
    <w:rsid w:val="0000232E"/>
    <w:rsid w:val="00002C21"/>
    <w:rsid w:val="00002F28"/>
    <w:rsid w:val="00002FAD"/>
    <w:rsid w:val="00002FE8"/>
    <w:rsid w:val="000036F4"/>
    <w:rsid w:val="00003762"/>
    <w:rsid w:val="00003C0F"/>
    <w:rsid w:val="00003D00"/>
    <w:rsid w:val="000049F0"/>
    <w:rsid w:val="00004C7E"/>
    <w:rsid w:val="00005202"/>
    <w:rsid w:val="00005646"/>
    <w:rsid w:val="000058CE"/>
    <w:rsid w:val="00005CE8"/>
    <w:rsid w:val="00006A5E"/>
    <w:rsid w:val="0000721F"/>
    <w:rsid w:val="000078A5"/>
    <w:rsid w:val="00011429"/>
    <w:rsid w:val="0001157F"/>
    <w:rsid w:val="00011B6C"/>
    <w:rsid w:val="00012B81"/>
    <w:rsid w:val="000130B7"/>
    <w:rsid w:val="00013133"/>
    <w:rsid w:val="000138B0"/>
    <w:rsid w:val="00013F2C"/>
    <w:rsid w:val="00014723"/>
    <w:rsid w:val="0001490B"/>
    <w:rsid w:val="00014CCC"/>
    <w:rsid w:val="00014F3E"/>
    <w:rsid w:val="000158BB"/>
    <w:rsid w:val="000159ED"/>
    <w:rsid w:val="00015A9A"/>
    <w:rsid w:val="00015D81"/>
    <w:rsid w:val="00015E26"/>
    <w:rsid w:val="000161A9"/>
    <w:rsid w:val="0001645C"/>
    <w:rsid w:val="000172B7"/>
    <w:rsid w:val="00017666"/>
    <w:rsid w:val="000178AD"/>
    <w:rsid w:val="00017997"/>
    <w:rsid w:val="000201C7"/>
    <w:rsid w:val="000203CE"/>
    <w:rsid w:val="0002079D"/>
    <w:rsid w:val="000208A6"/>
    <w:rsid w:val="00020D19"/>
    <w:rsid w:val="00020E11"/>
    <w:rsid w:val="000210A4"/>
    <w:rsid w:val="00021344"/>
    <w:rsid w:val="00021B65"/>
    <w:rsid w:val="00021C0C"/>
    <w:rsid w:val="00021EAB"/>
    <w:rsid w:val="0002211D"/>
    <w:rsid w:val="0002234A"/>
    <w:rsid w:val="00022C8F"/>
    <w:rsid w:val="00022FA6"/>
    <w:rsid w:val="000231E1"/>
    <w:rsid w:val="000236E3"/>
    <w:rsid w:val="00024212"/>
    <w:rsid w:val="000250D3"/>
    <w:rsid w:val="0002567B"/>
    <w:rsid w:val="000258D4"/>
    <w:rsid w:val="00025CDE"/>
    <w:rsid w:val="00025E9B"/>
    <w:rsid w:val="00025F4F"/>
    <w:rsid w:val="000260E8"/>
    <w:rsid w:val="0002622E"/>
    <w:rsid w:val="000265DF"/>
    <w:rsid w:val="00026B0C"/>
    <w:rsid w:val="00027118"/>
    <w:rsid w:val="000274AD"/>
    <w:rsid w:val="00027554"/>
    <w:rsid w:val="00030178"/>
    <w:rsid w:val="00030556"/>
    <w:rsid w:val="00030963"/>
    <w:rsid w:val="00031980"/>
    <w:rsid w:val="00031EC5"/>
    <w:rsid w:val="0003262F"/>
    <w:rsid w:val="000329F3"/>
    <w:rsid w:val="000330D4"/>
    <w:rsid w:val="0003311D"/>
    <w:rsid w:val="000345DC"/>
    <w:rsid w:val="000352DB"/>
    <w:rsid w:val="00035688"/>
    <w:rsid w:val="000363E9"/>
    <w:rsid w:val="00036644"/>
    <w:rsid w:val="00036AE8"/>
    <w:rsid w:val="0003741B"/>
    <w:rsid w:val="00037741"/>
    <w:rsid w:val="00037EF8"/>
    <w:rsid w:val="00040284"/>
    <w:rsid w:val="0004040D"/>
    <w:rsid w:val="000417F3"/>
    <w:rsid w:val="000418EC"/>
    <w:rsid w:val="00041930"/>
    <w:rsid w:val="00041C87"/>
    <w:rsid w:val="00042D21"/>
    <w:rsid w:val="00042EE7"/>
    <w:rsid w:val="00042FD7"/>
    <w:rsid w:val="000434DB"/>
    <w:rsid w:val="00043C42"/>
    <w:rsid w:val="00044B92"/>
    <w:rsid w:val="00045216"/>
    <w:rsid w:val="00046FB1"/>
    <w:rsid w:val="0004714E"/>
    <w:rsid w:val="0004761F"/>
    <w:rsid w:val="00050F32"/>
    <w:rsid w:val="0005161E"/>
    <w:rsid w:val="00051BCC"/>
    <w:rsid w:val="00051F58"/>
    <w:rsid w:val="000525B1"/>
    <w:rsid w:val="00052F58"/>
    <w:rsid w:val="0005300D"/>
    <w:rsid w:val="000531F9"/>
    <w:rsid w:val="000533B3"/>
    <w:rsid w:val="00053448"/>
    <w:rsid w:val="00053898"/>
    <w:rsid w:val="000540E2"/>
    <w:rsid w:val="000540E6"/>
    <w:rsid w:val="00054102"/>
    <w:rsid w:val="00054C69"/>
    <w:rsid w:val="00055146"/>
    <w:rsid w:val="00056020"/>
    <w:rsid w:val="00056267"/>
    <w:rsid w:val="0005629C"/>
    <w:rsid w:val="00056AAD"/>
    <w:rsid w:val="00056D82"/>
    <w:rsid w:val="00057731"/>
    <w:rsid w:val="000606D7"/>
    <w:rsid w:val="000606E3"/>
    <w:rsid w:val="00060D76"/>
    <w:rsid w:val="00061059"/>
    <w:rsid w:val="00061AFC"/>
    <w:rsid w:val="00061E9A"/>
    <w:rsid w:val="00061F72"/>
    <w:rsid w:val="000622D0"/>
    <w:rsid w:val="00062DA8"/>
    <w:rsid w:val="00062F73"/>
    <w:rsid w:val="000634E4"/>
    <w:rsid w:val="000641F4"/>
    <w:rsid w:val="00064433"/>
    <w:rsid w:val="00064AC3"/>
    <w:rsid w:val="00065117"/>
    <w:rsid w:val="00065354"/>
    <w:rsid w:val="0006648B"/>
    <w:rsid w:val="0006668D"/>
    <w:rsid w:val="000670EE"/>
    <w:rsid w:val="0006792E"/>
    <w:rsid w:val="00070322"/>
    <w:rsid w:val="00070A5F"/>
    <w:rsid w:val="00070D18"/>
    <w:rsid w:val="000710FF"/>
    <w:rsid w:val="00071843"/>
    <w:rsid w:val="00071880"/>
    <w:rsid w:val="00071C4F"/>
    <w:rsid w:val="00071F5C"/>
    <w:rsid w:val="00072272"/>
    <w:rsid w:val="0007260F"/>
    <w:rsid w:val="0007351C"/>
    <w:rsid w:val="00073613"/>
    <w:rsid w:val="00073698"/>
    <w:rsid w:val="00073B2A"/>
    <w:rsid w:val="00073C26"/>
    <w:rsid w:val="00074B20"/>
    <w:rsid w:val="00074D07"/>
    <w:rsid w:val="00074EFF"/>
    <w:rsid w:val="00075194"/>
    <w:rsid w:val="00075D7D"/>
    <w:rsid w:val="00076C71"/>
    <w:rsid w:val="0008062C"/>
    <w:rsid w:val="0008118A"/>
    <w:rsid w:val="00081D56"/>
    <w:rsid w:val="00081F39"/>
    <w:rsid w:val="00081FC3"/>
    <w:rsid w:val="000842F7"/>
    <w:rsid w:val="0008498C"/>
    <w:rsid w:val="00085370"/>
    <w:rsid w:val="000865AB"/>
    <w:rsid w:val="000866D5"/>
    <w:rsid w:val="00086EA4"/>
    <w:rsid w:val="00086F3E"/>
    <w:rsid w:val="00087D4F"/>
    <w:rsid w:val="000900E3"/>
    <w:rsid w:val="0009017A"/>
    <w:rsid w:val="000914A5"/>
    <w:rsid w:val="0009161C"/>
    <w:rsid w:val="0009179B"/>
    <w:rsid w:val="0009203A"/>
    <w:rsid w:val="0009213A"/>
    <w:rsid w:val="000921FE"/>
    <w:rsid w:val="0009328C"/>
    <w:rsid w:val="0009346E"/>
    <w:rsid w:val="000943AD"/>
    <w:rsid w:val="000948C6"/>
    <w:rsid w:val="00094CA1"/>
    <w:rsid w:val="00094F08"/>
    <w:rsid w:val="000950D0"/>
    <w:rsid w:val="00095CA0"/>
    <w:rsid w:val="000961DB"/>
    <w:rsid w:val="00096260"/>
    <w:rsid w:val="00096AE7"/>
    <w:rsid w:val="00097547"/>
    <w:rsid w:val="000A00FE"/>
    <w:rsid w:val="000A0958"/>
    <w:rsid w:val="000A1191"/>
    <w:rsid w:val="000A1FE2"/>
    <w:rsid w:val="000A22DB"/>
    <w:rsid w:val="000A2A73"/>
    <w:rsid w:val="000A40A0"/>
    <w:rsid w:val="000A49B9"/>
    <w:rsid w:val="000A4ED9"/>
    <w:rsid w:val="000A5486"/>
    <w:rsid w:val="000A5B81"/>
    <w:rsid w:val="000A6A1C"/>
    <w:rsid w:val="000A6B7F"/>
    <w:rsid w:val="000A6E00"/>
    <w:rsid w:val="000A7721"/>
    <w:rsid w:val="000A7CBE"/>
    <w:rsid w:val="000A7E9F"/>
    <w:rsid w:val="000A7FD7"/>
    <w:rsid w:val="000B010D"/>
    <w:rsid w:val="000B12D4"/>
    <w:rsid w:val="000B16CB"/>
    <w:rsid w:val="000B1F9F"/>
    <w:rsid w:val="000B29D8"/>
    <w:rsid w:val="000B2C2D"/>
    <w:rsid w:val="000B3382"/>
    <w:rsid w:val="000B3AEB"/>
    <w:rsid w:val="000B3C43"/>
    <w:rsid w:val="000B41EE"/>
    <w:rsid w:val="000B4381"/>
    <w:rsid w:val="000B4DD5"/>
    <w:rsid w:val="000B4F81"/>
    <w:rsid w:val="000B5CB0"/>
    <w:rsid w:val="000B6482"/>
    <w:rsid w:val="000B7977"/>
    <w:rsid w:val="000B7B06"/>
    <w:rsid w:val="000C01E3"/>
    <w:rsid w:val="000C1EE3"/>
    <w:rsid w:val="000C2391"/>
    <w:rsid w:val="000C2D05"/>
    <w:rsid w:val="000C3575"/>
    <w:rsid w:val="000C3BCB"/>
    <w:rsid w:val="000C3D29"/>
    <w:rsid w:val="000C482A"/>
    <w:rsid w:val="000C4CF7"/>
    <w:rsid w:val="000C5606"/>
    <w:rsid w:val="000C58F4"/>
    <w:rsid w:val="000C5A67"/>
    <w:rsid w:val="000C62EF"/>
    <w:rsid w:val="000C65C6"/>
    <w:rsid w:val="000C7516"/>
    <w:rsid w:val="000C79ED"/>
    <w:rsid w:val="000C7BFD"/>
    <w:rsid w:val="000D02F0"/>
    <w:rsid w:val="000D0760"/>
    <w:rsid w:val="000D1244"/>
    <w:rsid w:val="000D12E2"/>
    <w:rsid w:val="000D13D8"/>
    <w:rsid w:val="000D1CBC"/>
    <w:rsid w:val="000D1CF8"/>
    <w:rsid w:val="000D1FA0"/>
    <w:rsid w:val="000D2573"/>
    <w:rsid w:val="000D265C"/>
    <w:rsid w:val="000D2AAF"/>
    <w:rsid w:val="000D30DB"/>
    <w:rsid w:val="000D35FE"/>
    <w:rsid w:val="000D3EF9"/>
    <w:rsid w:val="000D42EF"/>
    <w:rsid w:val="000D50F7"/>
    <w:rsid w:val="000D5327"/>
    <w:rsid w:val="000D5D07"/>
    <w:rsid w:val="000D5EFA"/>
    <w:rsid w:val="000D68AD"/>
    <w:rsid w:val="000D7845"/>
    <w:rsid w:val="000D7CED"/>
    <w:rsid w:val="000D7D49"/>
    <w:rsid w:val="000D7E10"/>
    <w:rsid w:val="000E03F9"/>
    <w:rsid w:val="000E06C7"/>
    <w:rsid w:val="000E0902"/>
    <w:rsid w:val="000E095A"/>
    <w:rsid w:val="000E0CA7"/>
    <w:rsid w:val="000E0FD3"/>
    <w:rsid w:val="000E1653"/>
    <w:rsid w:val="000E1DFC"/>
    <w:rsid w:val="000E1E37"/>
    <w:rsid w:val="000E2530"/>
    <w:rsid w:val="000E307B"/>
    <w:rsid w:val="000E3558"/>
    <w:rsid w:val="000E3A54"/>
    <w:rsid w:val="000E3C8A"/>
    <w:rsid w:val="000E4232"/>
    <w:rsid w:val="000E4259"/>
    <w:rsid w:val="000E4569"/>
    <w:rsid w:val="000E4BA0"/>
    <w:rsid w:val="000E5583"/>
    <w:rsid w:val="000E55CD"/>
    <w:rsid w:val="000E5631"/>
    <w:rsid w:val="000E5BF8"/>
    <w:rsid w:val="000E6053"/>
    <w:rsid w:val="000E634E"/>
    <w:rsid w:val="000E64EF"/>
    <w:rsid w:val="000E6622"/>
    <w:rsid w:val="000E693E"/>
    <w:rsid w:val="000E756F"/>
    <w:rsid w:val="000E7B04"/>
    <w:rsid w:val="000E7E27"/>
    <w:rsid w:val="000F0045"/>
    <w:rsid w:val="000F040A"/>
    <w:rsid w:val="000F0521"/>
    <w:rsid w:val="000F1238"/>
    <w:rsid w:val="000F1647"/>
    <w:rsid w:val="000F187E"/>
    <w:rsid w:val="000F228B"/>
    <w:rsid w:val="000F2627"/>
    <w:rsid w:val="000F3394"/>
    <w:rsid w:val="000F4CCE"/>
    <w:rsid w:val="000F4D78"/>
    <w:rsid w:val="000F4DE1"/>
    <w:rsid w:val="000F4ED8"/>
    <w:rsid w:val="000F5CF1"/>
    <w:rsid w:val="000F5DF4"/>
    <w:rsid w:val="000F64A6"/>
    <w:rsid w:val="000F7D97"/>
    <w:rsid w:val="001002BE"/>
    <w:rsid w:val="0010068B"/>
    <w:rsid w:val="00101071"/>
    <w:rsid w:val="001013FD"/>
    <w:rsid w:val="00101726"/>
    <w:rsid w:val="00102555"/>
    <w:rsid w:val="0010299F"/>
    <w:rsid w:val="001029E3"/>
    <w:rsid w:val="00102A1D"/>
    <w:rsid w:val="00102E90"/>
    <w:rsid w:val="001036B0"/>
    <w:rsid w:val="00103A19"/>
    <w:rsid w:val="001048AE"/>
    <w:rsid w:val="00104927"/>
    <w:rsid w:val="00104A30"/>
    <w:rsid w:val="00104AF2"/>
    <w:rsid w:val="00105AFC"/>
    <w:rsid w:val="00105CD9"/>
    <w:rsid w:val="00105FA8"/>
    <w:rsid w:val="00106205"/>
    <w:rsid w:val="0010633C"/>
    <w:rsid w:val="001066E9"/>
    <w:rsid w:val="00106AD0"/>
    <w:rsid w:val="00107120"/>
    <w:rsid w:val="0010763E"/>
    <w:rsid w:val="00107DF8"/>
    <w:rsid w:val="00110BD3"/>
    <w:rsid w:val="00111652"/>
    <w:rsid w:val="00111864"/>
    <w:rsid w:val="00111B7D"/>
    <w:rsid w:val="00111C6E"/>
    <w:rsid w:val="00111DD5"/>
    <w:rsid w:val="00112927"/>
    <w:rsid w:val="00112AAC"/>
    <w:rsid w:val="00112D0D"/>
    <w:rsid w:val="001132C8"/>
    <w:rsid w:val="0011377A"/>
    <w:rsid w:val="001137B4"/>
    <w:rsid w:val="00113811"/>
    <w:rsid w:val="00113E87"/>
    <w:rsid w:val="00114D7A"/>
    <w:rsid w:val="00114F47"/>
    <w:rsid w:val="001152E1"/>
    <w:rsid w:val="00115544"/>
    <w:rsid w:val="00115713"/>
    <w:rsid w:val="00116252"/>
    <w:rsid w:val="00116684"/>
    <w:rsid w:val="001170FD"/>
    <w:rsid w:val="00117520"/>
    <w:rsid w:val="00117D4B"/>
    <w:rsid w:val="00117D4F"/>
    <w:rsid w:val="00117F9C"/>
    <w:rsid w:val="00120ACA"/>
    <w:rsid w:val="00120B00"/>
    <w:rsid w:val="00120D27"/>
    <w:rsid w:val="00120F51"/>
    <w:rsid w:val="001227AD"/>
    <w:rsid w:val="00122910"/>
    <w:rsid w:val="001234D2"/>
    <w:rsid w:val="00124348"/>
    <w:rsid w:val="001243C4"/>
    <w:rsid w:val="00124B6D"/>
    <w:rsid w:val="00124B79"/>
    <w:rsid w:val="00124BAD"/>
    <w:rsid w:val="00124C14"/>
    <w:rsid w:val="00124F9E"/>
    <w:rsid w:val="0012520E"/>
    <w:rsid w:val="001259BD"/>
    <w:rsid w:val="001263C8"/>
    <w:rsid w:val="00126B53"/>
    <w:rsid w:val="00127B02"/>
    <w:rsid w:val="00127C02"/>
    <w:rsid w:val="001300A0"/>
    <w:rsid w:val="00130319"/>
    <w:rsid w:val="001304D6"/>
    <w:rsid w:val="0013076E"/>
    <w:rsid w:val="00130842"/>
    <w:rsid w:val="00130A90"/>
    <w:rsid w:val="00130B96"/>
    <w:rsid w:val="00130C0C"/>
    <w:rsid w:val="00131A1B"/>
    <w:rsid w:val="00132747"/>
    <w:rsid w:val="00132860"/>
    <w:rsid w:val="001337DD"/>
    <w:rsid w:val="0013435D"/>
    <w:rsid w:val="0013441C"/>
    <w:rsid w:val="00134D1E"/>
    <w:rsid w:val="001359F2"/>
    <w:rsid w:val="00135FE0"/>
    <w:rsid w:val="0013676E"/>
    <w:rsid w:val="00136B7E"/>
    <w:rsid w:val="00136F65"/>
    <w:rsid w:val="0013748C"/>
    <w:rsid w:val="001378A3"/>
    <w:rsid w:val="0014052F"/>
    <w:rsid w:val="001410BC"/>
    <w:rsid w:val="00141813"/>
    <w:rsid w:val="00141E95"/>
    <w:rsid w:val="0014208A"/>
    <w:rsid w:val="00142506"/>
    <w:rsid w:val="00142D54"/>
    <w:rsid w:val="00142E14"/>
    <w:rsid w:val="00143084"/>
    <w:rsid w:val="001437CB"/>
    <w:rsid w:val="00143804"/>
    <w:rsid w:val="00143A1A"/>
    <w:rsid w:val="00143D37"/>
    <w:rsid w:val="00144084"/>
    <w:rsid w:val="0014409E"/>
    <w:rsid w:val="001440B9"/>
    <w:rsid w:val="00144BCC"/>
    <w:rsid w:val="00144ED2"/>
    <w:rsid w:val="00145390"/>
    <w:rsid w:val="00146080"/>
    <w:rsid w:val="00146620"/>
    <w:rsid w:val="00146AF8"/>
    <w:rsid w:val="001474AD"/>
    <w:rsid w:val="001474CF"/>
    <w:rsid w:val="00147A8E"/>
    <w:rsid w:val="00150E5D"/>
    <w:rsid w:val="00151084"/>
    <w:rsid w:val="00151F65"/>
    <w:rsid w:val="00152EA6"/>
    <w:rsid w:val="00152F2E"/>
    <w:rsid w:val="00152F52"/>
    <w:rsid w:val="001536FC"/>
    <w:rsid w:val="00153F31"/>
    <w:rsid w:val="00154A2D"/>
    <w:rsid w:val="00154DCC"/>
    <w:rsid w:val="00155209"/>
    <w:rsid w:val="0015543F"/>
    <w:rsid w:val="001554F7"/>
    <w:rsid w:val="00155B21"/>
    <w:rsid w:val="0015667A"/>
    <w:rsid w:val="00156ABA"/>
    <w:rsid w:val="00156F55"/>
    <w:rsid w:val="00156FB3"/>
    <w:rsid w:val="001572EF"/>
    <w:rsid w:val="00157F9E"/>
    <w:rsid w:val="00160273"/>
    <w:rsid w:val="001605E2"/>
    <w:rsid w:val="00161C4B"/>
    <w:rsid w:val="001627E3"/>
    <w:rsid w:val="00162D49"/>
    <w:rsid w:val="00162F22"/>
    <w:rsid w:val="00162F4F"/>
    <w:rsid w:val="00162FD1"/>
    <w:rsid w:val="00163207"/>
    <w:rsid w:val="0016341C"/>
    <w:rsid w:val="00163BD1"/>
    <w:rsid w:val="00163ED2"/>
    <w:rsid w:val="00163F5A"/>
    <w:rsid w:val="00165092"/>
    <w:rsid w:val="00165189"/>
    <w:rsid w:val="001651B1"/>
    <w:rsid w:val="00165ECE"/>
    <w:rsid w:val="001660FD"/>
    <w:rsid w:val="00166142"/>
    <w:rsid w:val="001663BA"/>
    <w:rsid w:val="0016697C"/>
    <w:rsid w:val="00167157"/>
    <w:rsid w:val="00167234"/>
    <w:rsid w:val="00167812"/>
    <w:rsid w:val="00167B97"/>
    <w:rsid w:val="0017030A"/>
    <w:rsid w:val="00170709"/>
    <w:rsid w:val="00170B24"/>
    <w:rsid w:val="00170DA2"/>
    <w:rsid w:val="00170DF6"/>
    <w:rsid w:val="00170F19"/>
    <w:rsid w:val="00171505"/>
    <w:rsid w:val="0017162A"/>
    <w:rsid w:val="00171CE8"/>
    <w:rsid w:val="00172726"/>
    <w:rsid w:val="00173027"/>
    <w:rsid w:val="00173266"/>
    <w:rsid w:val="0017356B"/>
    <w:rsid w:val="0017399C"/>
    <w:rsid w:val="00173D9F"/>
    <w:rsid w:val="001743DC"/>
    <w:rsid w:val="001747B8"/>
    <w:rsid w:val="00174BC6"/>
    <w:rsid w:val="00174E80"/>
    <w:rsid w:val="0017510F"/>
    <w:rsid w:val="00175AFF"/>
    <w:rsid w:val="001767DE"/>
    <w:rsid w:val="00176AE4"/>
    <w:rsid w:val="001776FA"/>
    <w:rsid w:val="00177798"/>
    <w:rsid w:val="0017799D"/>
    <w:rsid w:val="00177D10"/>
    <w:rsid w:val="00177ECA"/>
    <w:rsid w:val="0018023D"/>
    <w:rsid w:val="00180617"/>
    <w:rsid w:val="001809BF"/>
    <w:rsid w:val="00180C9A"/>
    <w:rsid w:val="00180D20"/>
    <w:rsid w:val="00181E6E"/>
    <w:rsid w:val="0018277D"/>
    <w:rsid w:val="00182AE7"/>
    <w:rsid w:val="00182C5B"/>
    <w:rsid w:val="00182E0B"/>
    <w:rsid w:val="001831D6"/>
    <w:rsid w:val="0018334D"/>
    <w:rsid w:val="00183791"/>
    <w:rsid w:val="00183D02"/>
    <w:rsid w:val="0018402E"/>
    <w:rsid w:val="001840C4"/>
    <w:rsid w:val="0018459B"/>
    <w:rsid w:val="00184B0A"/>
    <w:rsid w:val="00184E3D"/>
    <w:rsid w:val="001857EA"/>
    <w:rsid w:val="00185993"/>
    <w:rsid w:val="00185DFF"/>
    <w:rsid w:val="00186808"/>
    <w:rsid w:val="00186897"/>
    <w:rsid w:val="00186EA4"/>
    <w:rsid w:val="00187026"/>
    <w:rsid w:val="001873DF"/>
    <w:rsid w:val="001874EA"/>
    <w:rsid w:val="00187624"/>
    <w:rsid w:val="00187B4A"/>
    <w:rsid w:val="00187BB9"/>
    <w:rsid w:val="00187CB6"/>
    <w:rsid w:val="00190D40"/>
    <w:rsid w:val="00190E05"/>
    <w:rsid w:val="00190FC0"/>
    <w:rsid w:val="0019172D"/>
    <w:rsid w:val="00191E1A"/>
    <w:rsid w:val="00193041"/>
    <w:rsid w:val="001934A3"/>
    <w:rsid w:val="0019435F"/>
    <w:rsid w:val="00194597"/>
    <w:rsid w:val="00194815"/>
    <w:rsid w:val="001951A8"/>
    <w:rsid w:val="0019550D"/>
    <w:rsid w:val="00196869"/>
    <w:rsid w:val="00196919"/>
    <w:rsid w:val="00196CDA"/>
    <w:rsid w:val="00196F9D"/>
    <w:rsid w:val="0019749E"/>
    <w:rsid w:val="00197860"/>
    <w:rsid w:val="001A001A"/>
    <w:rsid w:val="001A0C02"/>
    <w:rsid w:val="001A0E29"/>
    <w:rsid w:val="001A26C0"/>
    <w:rsid w:val="001A28DF"/>
    <w:rsid w:val="001A2C17"/>
    <w:rsid w:val="001A2D05"/>
    <w:rsid w:val="001A3C4B"/>
    <w:rsid w:val="001A3EFE"/>
    <w:rsid w:val="001A415F"/>
    <w:rsid w:val="001A47E3"/>
    <w:rsid w:val="001A4AD1"/>
    <w:rsid w:val="001A5A66"/>
    <w:rsid w:val="001A5D39"/>
    <w:rsid w:val="001A65F2"/>
    <w:rsid w:val="001A6727"/>
    <w:rsid w:val="001A7D67"/>
    <w:rsid w:val="001B0023"/>
    <w:rsid w:val="001B00C3"/>
    <w:rsid w:val="001B03EF"/>
    <w:rsid w:val="001B0A0A"/>
    <w:rsid w:val="001B138E"/>
    <w:rsid w:val="001B20C1"/>
    <w:rsid w:val="001B2885"/>
    <w:rsid w:val="001B2D5A"/>
    <w:rsid w:val="001B317D"/>
    <w:rsid w:val="001B341F"/>
    <w:rsid w:val="001B39D7"/>
    <w:rsid w:val="001B39DB"/>
    <w:rsid w:val="001B429D"/>
    <w:rsid w:val="001B4643"/>
    <w:rsid w:val="001B4C0D"/>
    <w:rsid w:val="001B4EAC"/>
    <w:rsid w:val="001B562A"/>
    <w:rsid w:val="001B5B30"/>
    <w:rsid w:val="001B5D75"/>
    <w:rsid w:val="001B611D"/>
    <w:rsid w:val="001B6401"/>
    <w:rsid w:val="001B6F40"/>
    <w:rsid w:val="001B6FAF"/>
    <w:rsid w:val="001B7892"/>
    <w:rsid w:val="001B7CA7"/>
    <w:rsid w:val="001C0360"/>
    <w:rsid w:val="001C042E"/>
    <w:rsid w:val="001C058C"/>
    <w:rsid w:val="001C08A1"/>
    <w:rsid w:val="001C1687"/>
    <w:rsid w:val="001C1F5A"/>
    <w:rsid w:val="001C25BB"/>
    <w:rsid w:val="001C26F1"/>
    <w:rsid w:val="001C2EC3"/>
    <w:rsid w:val="001C2F04"/>
    <w:rsid w:val="001C3395"/>
    <w:rsid w:val="001C33E0"/>
    <w:rsid w:val="001C35C3"/>
    <w:rsid w:val="001C3843"/>
    <w:rsid w:val="001C3A40"/>
    <w:rsid w:val="001C49D5"/>
    <w:rsid w:val="001C5007"/>
    <w:rsid w:val="001C54D7"/>
    <w:rsid w:val="001C5A7F"/>
    <w:rsid w:val="001C7790"/>
    <w:rsid w:val="001C7E13"/>
    <w:rsid w:val="001D0C5E"/>
    <w:rsid w:val="001D16E8"/>
    <w:rsid w:val="001D1B0E"/>
    <w:rsid w:val="001D1B8C"/>
    <w:rsid w:val="001D1D33"/>
    <w:rsid w:val="001D1DA5"/>
    <w:rsid w:val="001D2907"/>
    <w:rsid w:val="001D2CA7"/>
    <w:rsid w:val="001D2CF0"/>
    <w:rsid w:val="001D2F3F"/>
    <w:rsid w:val="001D30E1"/>
    <w:rsid w:val="001D313A"/>
    <w:rsid w:val="001D33B4"/>
    <w:rsid w:val="001D3679"/>
    <w:rsid w:val="001D3AAC"/>
    <w:rsid w:val="001D3FFB"/>
    <w:rsid w:val="001D45D7"/>
    <w:rsid w:val="001D4891"/>
    <w:rsid w:val="001D564C"/>
    <w:rsid w:val="001D6210"/>
    <w:rsid w:val="001D622E"/>
    <w:rsid w:val="001D6C6B"/>
    <w:rsid w:val="001D73DC"/>
    <w:rsid w:val="001D78AA"/>
    <w:rsid w:val="001E0308"/>
    <w:rsid w:val="001E119E"/>
    <w:rsid w:val="001E13AF"/>
    <w:rsid w:val="001E1E7C"/>
    <w:rsid w:val="001E212F"/>
    <w:rsid w:val="001E2DDC"/>
    <w:rsid w:val="001E30DC"/>
    <w:rsid w:val="001E3746"/>
    <w:rsid w:val="001E3D4A"/>
    <w:rsid w:val="001E43BF"/>
    <w:rsid w:val="001E47AE"/>
    <w:rsid w:val="001E4D04"/>
    <w:rsid w:val="001E4E22"/>
    <w:rsid w:val="001E4E47"/>
    <w:rsid w:val="001E564A"/>
    <w:rsid w:val="001E5A4F"/>
    <w:rsid w:val="001E5DF1"/>
    <w:rsid w:val="001E68CC"/>
    <w:rsid w:val="001E6999"/>
    <w:rsid w:val="001E6EBF"/>
    <w:rsid w:val="001E73C7"/>
    <w:rsid w:val="001E73DD"/>
    <w:rsid w:val="001E7863"/>
    <w:rsid w:val="001E7B05"/>
    <w:rsid w:val="001E7E03"/>
    <w:rsid w:val="001E7FA9"/>
    <w:rsid w:val="001F0F91"/>
    <w:rsid w:val="001F1364"/>
    <w:rsid w:val="001F1497"/>
    <w:rsid w:val="001F184A"/>
    <w:rsid w:val="001F1999"/>
    <w:rsid w:val="001F1E31"/>
    <w:rsid w:val="001F24A9"/>
    <w:rsid w:val="001F297C"/>
    <w:rsid w:val="001F29A5"/>
    <w:rsid w:val="001F328E"/>
    <w:rsid w:val="001F3491"/>
    <w:rsid w:val="001F380C"/>
    <w:rsid w:val="001F3E2A"/>
    <w:rsid w:val="001F4334"/>
    <w:rsid w:val="001F444C"/>
    <w:rsid w:val="001F47C1"/>
    <w:rsid w:val="001F4CA2"/>
    <w:rsid w:val="001F4CDC"/>
    <w:rsid w:val="001F5DB3"/>
    <w:rsid w:val="001F72CB"/>
    <w:rsid w:val="001F734C"/>
    <w:rsid w:val="001F78E2"/>
    <w:rsid w:val="001F7B2D"/>
    <w:rsid w:val="001F7C6F"/>
    <w:rsid w:val="001F7D7F"/>
    <w:rsid w:val="001F7E7F"/>
    <w:rsid w:val="001F7FB6"/>
    <w:rsid w:val="00200282"/>
    <w:rsid w:val="00200A3E"/>
    <w:rsid w:val="00200B38"/>
    <w:rsid w:val="00200BCD"/>
    <w:rsid w:val="002010BA"/>
    <w:rsid w:val="00201292"/>
    <w:rsid w:val="002019B2"/>
    <w:rsid w:val="002019D1"/>
    <w:rsid w:val="00201BF7"/>
    <w:rsid w:val="00201FC5"/>
    <w:rsid w:val="00202653"/>
    <w:rsid w:val="002029B0"/>
    <w:rsid w:val="00202FCB"/>
    <w:rsid w:val="00203C17"/>
    <w:rsid w:val="00203D9E"/>
    <w:rsid w:val="00203EA9"/>
    <w:rsid w:val="0020450E"/>
    <w:rsid w:val="00204B68"/>
    <w:rsid w:val="0020525A"/>
    <w:rsid w:val="0020554F"/>
    <w:rsid w:val="002055D5"/>
    <w:rsid w:val="00205A93"/>
    <w:rsid w:val="00207D7B"/>
    <w:rsid w:val="00210E83"/>
    <w:rsid w:val="00211FB5"/>
    <w:rsid w:val="00212310"/>
    <w:rsid w:val="0021248C"/>
    <w:rsid w:val="00212B58"/>
    <w:rsid w:val="00213059"/>
    <w:rsid w:val="0021412D"/>
    <w:rsid w:val="002141FF"/>
    <w:rsid w:val="00214335"/>
    <w:rsid w:val="00214391"/>
    <w:rsid w:val="00214C69"/>
    <w:rsid w:val="002155F3"/>
    <w:rsid w:val="002163EE"/>
    <w:rsid w:val="00216EF3"/>
    <w:rsid w:val="0021759B"/>
    <w:rsid w:val="002200D9"/>
    <w:rsid w:val="0022039D"/>
    <w:rsid w:val="00220498"/>
    <w:rsid w:val="00220552"/>
    <w:rsid w:val="002205DF"/>
    <w:rsid w:val="0022068F"/>
    <w:rsid w:val="00220C72"/>
    <w:rsid w:val="00221117"/>
    <w:rsid w:val="002214A2"/>
    <w:rsid w:val="00222180"/>
    <w:rsid w:val="00222386"/>
    <w:rsid w:val="0022240C"/>
    <w:rsid w:val="002225DC"/>
    <w:rsid w:val="002225FA"/>
    <w:rsid w:val="00222A45"/>
    <w:rsid w:val="00223617"/>
    <w:rsid w:val="00223BEB"/>
    <w:rsid w:val="00223C2B"/>
    <w:rsid w:val="00223DD9"/>
    <w:rsid w:val="00223E7A"/>
    <w:rsid w:val="00223F6A"/>
    <w:rsid w:val="00224442"/>
    <w:rsid w:val="00224964"/>
    <w:rsid w:val="00224A9D"/>
    <w:rsid w:val="00224DC7"/>
    <w:rsid w:val="00224E2D"/>
    <w:rsid w:val="00225068"/>
    <w:rsid w:val="0022543C"/>
    <w:rsid w:val="002261C0"/>
    <w:rsid w:val="00226859"/>
    <w:rsid w:val="0022757E"/>
    <w:rsid w:val="00227639"/>
    <w:rsid w:val="0023029F"/>
    <w:rsid w:val="002307A1"/>
    <w:rsid w:val="00230934"/>
    <w:rsid w:val="00230B38"/>
    <w:rsid w:val="00230C88"/>
    <w:rsid w:val="00230D7C"/>
    <w:rsid w:val="00231105"/>
    <w:rsid w:val="00231694"/>
    <w:rsid w:val="0023184C"/>
    <w:rsid w:val="00231C2E"/>
    <w:rsid w:val="00231D0D"/>
    <w:rsid w:val="00232D6C"/>
    <w:rsid w:val="00232E27"/>
    <w:rsid w:val="00233114"/>
    <w:rsid w:val="002331BB"/>
    <w:rsid w:val="002333A5"/>
    <w:rsid w:val="0023360F"/>
    <w:rsid w:val="00233E0C"/>
    <w:rsid w:val="00233F05"/>
    <w:rsid w:val="00233FDB"/>
    <w:rsid w:val="00234048"/>
    <w:rsid w:val="002349A9"/>
    <w:rsid w:val="00234C49"/>
    <w:rsid w:val="00234FF6"/>
    <w:rsid w:val="00235830"/>
    <w:rsid w:val="0023585C"/>
    <w:rsid w:val="00235EC1"/>
    <w:rsid w:val="002370B9"/>
    <w:rsid w:val="002370BE"/>
    <w:rsid w:val="00237159"/>
    <w:rsid w:val="00237282"/>
    <w:rsid w:val="002379CB"/>
    <w:rsid w:val="002403A2"/>
    <w:rsid w:val="00240E28"/>
    <w:rsid w:val="00241809"/>
    <w:rsid w:val="00241D27"/>
    <w:rsid w:val="002426C8"/>
    <w:rsid w:val="00242791"/>
    <w:rsid w:val="00243901"/>
    <w:rsid w:val="00243BAC"/>
    <w:rsid w:val="00243E1D"/>
    <w:rsid w:val="002441FE"/>
    <w:rsid w:val="00244402"/>
    <w:rsid w:val="00245096"/>
    <w:rsid w:val="00245F2E"/>
    <w:rsid w:val="00246002"/>
    <w:rsid w:val="002469D8"/>
    <w:rsid w:val="00246EB0"/>
    <w:rsid w:val="00246F38"/>
    <w:rsid w:val="00247CDF"/>
    <w:rsid w:val="00250043"/>
    <w:rsid w:val="00250094"/>
    <w:rsid w:val="00250399"/>
    <w:rsid w:val="00250A60"/>
    <w:rsid w:val="00250E8D"/>
    <w:rsid w:val="002512F5"/>
    <w:rsid w:val="00251351"/>
    <w:rsid w:val="0025162F"/>
    <w:rsid w:val="00251858"/>
    <w:rsid w:val="00251EC7"/>
    <w:rsid w:val="002520CB"/>
    <w:rsid w:val="0025243E"/>
    <w:rsid w:val="002528FC"/>
    <w:rsid w:val="00252B10"/>
    <w:rsid w:val="00253314"/>
    <w:rsid w:val="002533CE"/>
    <w:rsid w:val="00253519"/>
    <w:rsid w:val="00253B69"/>
    <w:rsid w:val="00253F0B"/>
    <w:rsid w:val="00254229"/>
    <w:rsid w:val="00254550"/>
    <w:rsid w:val="00254804"/>
    <w:rsid w:val="002549C6"/>
    <w:rsid w:val="00254FB2"/>
    <w:rsid w:val="0025595E"/>
    <w:rsid w:val="00255FE9"/>
    <w:rsid w:val="00256FE2"/>
    <w:rsid w:val="002570E6"/>
    <w:rsid w:val="0025777D"/>
    <w:rsid w:val="00260492"/>
    <w:rsid w:val="00260A79"/>
    <w:rsid w:val="002615BA"/>
    <w:rsid w:val="00262177"/>
    <w:rsid w:val="00262275"/>
    <w:rsid w:val="002622DE"/>
    <w:rsid w:val="00262388"/>
    <w:rsid w:val="002627D0"/>
    <w:rsid w:val="00262CCE"/>
    <w:rsid w:val="002631B5"/>
    <w:rsid w:val="00263561"/>
    <w:rsid w:val="00263DD2"/>
    <w:rsid w:val="002640C4"/>
    <w:rsid w:val="0026427B"/>
    <w:rsid w:val="0026452E"/>
    <w:rsid w:val="00264E5F"/>
    <w:rsid w:val="00265224"/>
    <w:rsid w:val="00265969"/>
    <w:rsid w:val="00267B6C"/>
    <w:rsid w:val="0027005D"/>
    <w:rsid w:val="00270237"/>
    <w:rsid w:val="00270533"/>
    <w:rsid w:val="0027059B"/>
    <w:rsid w:val="00270795"/>
    <w:rsid w:val="002707A4"/>
    <w:rsid w:val="002709D3"/>
    <w:rsid w:val="00271734"/>
    <w:rsid w:val="002717B2"/>
    <w:rsid w:val="00271A98"/>
    <w:rsid w:val="00271E39"/>
    <w:rsid w:val="00272285"/>
    <w:rsid w:val="002728FA"/>
    <w:rsid w:val="002729AD"/>
    <w:rsid w:val="00272D26"/>
    <w:rsid w:val="00273123"/>
    <w:rsid w:val="00273235"/>
    <w:rsid w:val="002739E5"/>
    <w:rsid w:val="00273BCF"/>
    <w:rsid w:val="00273C27"/>
    <w:rsid w:val="00274DD5"/>
    <w:rsid w:val="0027503C"/>
    <w:rsid w:val="00275247"/>
    <w:rsid w:val="0027570C"/>
    <w:rsid w:val="0027598D"/>
    <w:rsid w:val="00275C17"/>
    <w:rsid w:val="00275DA9"/>
    <w:rsid w:val="00275F1B"/>
    <w:rsid w:val="00276554"/>
    <w:rsid w:val="0027687E"/>
    <w:rsid w:val="00276FA2"/>
    <w:rsid w:val="002773B6"/>
    <w:rsid w:val="0027779C"/>
    <w:rsid w:val="002805F8"/>
    <w:rsid w:val="0028157C"/>
    <w:rsid w:val="0028166D"/>
    <w:rsid w:val="00281740"/>
    <w:rsid w:val="00281F57"/>
    <w:rsid w:val="00283CAF"/>
    <w:rsid w:val="00283F74"/>
    <w:rsid w:val="002846AE"/>
    <w:rsid w:val="002846BF"/>
    <w:rsid w:val="00284928"/>
    <w:rsid w:val="00284EF0"/>
    <w:rsid w:val="00285333"/>
    <w:rsid w:val="0028591D"/>
    <w:rsid w:val="00285AC8"/>
    <w:rsid w:val="00285B18"/>
    <w:rsid w:val="00285DAC"/>
    <w:rsid w:val="002867A8"/>
    <w:rsid w:val="0028728B"/>
    <w:rsid w:val="00287BD6"/>
    <w:rsid w:val="00290664"/>
    <w:rsid w:val="00290E42"/>
    <w:rsid w:val="00290E6F"/>
    <w:rsid w:val="002910E5"/>
    <w:rsid w:val="00291985"/>
    <w:rsid w:val="00291A6E"/>
    <w:rsid w:val="00291A88"/>
    <w:rsid w:val="00291D28"/>
    <w:rsid w:val="00291DA1"/>
    <w:rsid w:val="00291F9E"/>
    <w:rsid w:val="002920DA"/>
    <w:rsid w:val="002924F1"/>
    <w:rsid w:val="00292686"/>
    <w:rsid w:val="00292982"/>
    <w:rsid w:val="00292F97"/>
    <w:rsid w:val="00293C6A"/>
    <w:rsid w:val="00293E00"/>
    <w:rsid w:val="00294A52"/>
    <w:rsid w:val="00294E79"/>
    <w:rsid w:val="00295769"/>
    <w:rsid w:val="00295A9B"/>
    <w:rsid w:val="00295EB1"/>
    <w:rsid w:val="0029755A"/>
    <w:rsid w:val="002976F7"/>
    <w:rsid w:val="0029793B"/>
    <w:rsid w:val="002A0C6B"/>
    <w:rsid w:val="002A1F00"/>
    <w:rsid w:val="002A2405"/>
    <w:rsid w:val="002A2D1E"/>
    <w:rsid w:val="002A34CE"/>
    <w:rsid w:val="002A3DA2"/>
    <w:rsid w:val="002A4A93"/>
    <w:rsid w:val="002A4D3E"/>
    <w:rsid w:val="002A4E27"/>
    <w:rsid w:val="002A5D5C"/>
    <w:rsid w:val="002A655F"/>
    <w:rsid w:val="002A6D94"/>
    <w:rsid w:val="002A745D"/>
    <w:rsid w:val="002A760B"/>
    <w:rsid w:val="002B0059"/>
    <w:rsid w:val="002B039A"/>
    <w:rsid w:val="002B039D"/>
    <w:rsid w:val="002B0C47"/>
    <w:rsid w:val="002B0F1C"/>
    <w:rsid w:val="002B1520"/>
    <w:rsid w:val="002B1B3E"/>
    <w:rsid w:val="002B1ECF"/>
    <w:rsid w:val="002B2E83"/>
    <w:rsid w:val="002B35E1"/>
    <w:rsid w:val="002B3BA8"/>
    <w:rsid w:val="002B40EE"/>
    <w:rsid w:val="002B4C33"/>
    <w:rsid w:val="002B53ED"/>
    <w:rsid w:val="002B58CE"/>
    <w:rsid w:val="002B5E3F"/>
    <w:rsid w:val="002B74AD"/>
    <w:rsid w:val="002B760E"/>
    <w:rsid w:val="002B795E"/>
    <w:rsid w:val="002C04D4"/>
    <w:rsid w:val="002C04F3"/>
    <w:rsid w:val="002C08BE"/>
    <w:rsid w:val="002C09D1"/>
    <w:rsid w:val="002C0EC4"/>
    <w:rsid w:val="002C1E79"/>
    <w:rsid w:val="002C2174"/>
    <w:rsid w:val="002C24A5"/>
    <w:rsid w:val="002C296A"/>
    <w:rsid w:val="002C2B19"/>
    <w:rsid w:val="002C2E32"/>
    <w:rsid w:val="002C3B39"/>
    <w:rsid w:val="002C3C1E"/>
    <w:rsid w:val="002C3D7D"/>
    <w:rsid w:val="002C3D89"/>
    <w:rsid w:val="002C3DFB"/>
    <w:rsid w:val="002C41AA"/>
    <w:rsid w:val="002C43B4"/>
    <w:rsid w:val="002C4711"/>
    <w:rsid w:val="002C471A"/>
    <w:rsid w:val="002C4796"/>
    <w:rsid w:val="002C48C4"/>
    <w:rsid w:val="002C4993"/>
    <w:rsid w:val="002C58B3"/>
    <w:rsid w:val="002C5FAA"/>
    <w:rsid w:val="002C6051"/>
    <w:rsid w:val="002C606E"/>
    <w:rsid w:val="002C614F"/>
    <w:rsid w:val="002C666A"/>
    <w:rsid w:val="002C6B1D"/>
    <w:rsid w:val="002C6DB7"/>
    <w:rsid w:val="002C78A0"/>
    <w:rsid w:val="002C7F59"/>
    <w:rsid w:val="002D0AFD"/>
    <w:rsid w:val="002D0EEB"/>
    <w:rsid w:val="002D1038"/>
    <w:rsid w:val="002D14BA"/>
    <w:rsid w:val="002D1AA4"/>
    <w:rsid w:val="002D33A0"/>
    <w:rsid w:val="002D3717"/>
    <w:rsid w:val="002D3B96"/>
    <w:rsid w:val="002D3D2B"/>
    <w:rsid w:val="002D456A"/>
    <w:rsid w:val="002D4581"/>
    <w:rsid w:val="002D4A81"/>
    <w:rsid w:val="002D4E84"/>
    <w:rsid w:val="002D5326"/>
    <w:rsid w:val="002D5CF6"/>
    <w:rsid w:val="002D5D81"/>
    <w:rsid w:val="002D5F62"/>
    <w:rsid w:val="002D65D2"/>
    <w:rsid w:val="002D69DF"/>
    <w:rsid w:val="002D6C6B"/>
    <w:rsid w:val="002D6CF3"/>
    <w:rsid w:val="002E06F3"/>
    <w:rsid w:val="002E0C73"/>
    <w:rsid w:val="002E0D95"/>
    <w:rsid w:val="002E1039"/>
    <w:rsid w:val="002E10E9"/>
    <w:rsid w:val="002E114E"/>
    <w:rsid w:val="002E1D87"/>
    <w:rsid w:val="002E317D"/>
    <w:rsid w:val="002E351C"/>
    <w:rsid w:val="002E3BCF"/>
    <w:rsid w:val="002E552A"/>
    <w:rsid w:val="002E57F6"/>
    <w:rsid w:val="002E62BF"/>
    <w:rsid w:val="002E64E6"/>
    <w:rsid w:val="002E6B6E"/>
    <w:rsid w:val="002E76EF"/>
    <w:rsid w:val="002F0006"/>
    <w:rsid w:val="002F0321"/>
    <w:rsid w:val="002F0383"/>
    <w:rsid w:val="002F0B9C"/>
    <w:rsid w:val="002F16E4"/>
    <w:rsid w:val="002F1703"/>
    <w:rsid w:val="002F1EE8"/>
    <w:rsid w:val="002F1FD5"/>
    <w:rsid w:val="002F2DCE"/>
    <w:rsid w:val="002F2F8C"/>
    <w:rsid w:val="002F4131"/>
    <w:rsid w:val="002F46EE"/>
    <w:rsid w:val="002F4A94"/>
    <w:rsid w:val="002F4D31"/>
    <w:rsid w:val="002F5F38"/>
    <w:rsid w:val="002F6A39"/>
    <w:rsid w:val="002F6DD1"/>
    <w:rsid w:val="002F708E"/>
    <w:rsid w:val="002F7186"/>
    <w:rsid w:val="0030005E"/>
    <w:rsid w:val="003004BA"/>
    <w:rsid w:val="00300562"/>
    <w:rsid w:val="00300678"/>
    <w:rsid w:val="00301251"/>
    <w:rsid w:val="003016BC"/>
    <w:rsid w:val="00302493"/>
    <w:rsid w:val="003029D7"/>
    <w:rsid w:val="00303170"/>
    <w:rsid w:val="00303775"/>
    <w:rsid w:val="003037C6"/>
    <w:rsid w:val="00303928"/>
    <w:rsid w:val="00303A71"/>
    <w:rsid w:val="00304280"/>
    <w:rsid w:val="00304B37"/>
    <w:rsid w:val="00304C94"/>
    <w:rsid w:val="00305174"/>
    <w:rsid w:val="00305188"/>
    <w:rsid w:val="003051DA"/>
    <w:rsid w:val="003063A3"/>
    <w:rsid w:val="00306E9B"/>
    <w:rsid w:val="00307AF7"/>
    <w:rsid w:val="00310031"/>
    <w:rsid w:val="00310320"/>
    <w:rsid w:val="003104A2"/>
    <w:rsid w:val="00310775"/>
    <w:rsid w:val="00310BFA"/>
    <w:rsid w:val="00310EC1"/>
    <w:rsid w:val="00310EE5"/>
    <w:rsid w:val="00310F0A"/>
    <w:rsid w:val="00311364"/>
    <w:rsid w:val="00311ECF"/>
    <w:rsid w:val="00312B15"/>
    <w:rsid w:val="00313042"/>
    <w:rsid w:val="0031349E"/>
    <w:rsid w:val="003137B1"/>
    <w:rsid w:val="00313F26"/>
    <w:rsid w:val="00313F99"/>
    <w:rsid w:val="003143A0"/>
    <w:rsid w:val="003145EF"/>
    <w:rsid w:val="00314B08"/>
    <w:rsid w:val="00314C3F"/>
    <w:rsid w:val="00314C4A"/>
    <w:rsid w:val="00315216"/>
    <w:rsid w:val="00315413"/>
    <w:rsid w:val="0031548C"/>
    <w:rsid w:val="00315EB7"/>
    <w:rsid w:val="003166FD"/>
    <w:rsid w:val="00316C28"/>
    <w:rsid w:val="003178F1"/>
    <w:rsid w:val="00317D9A"/>
    <w:rsid w:val="00317EEB"/>
    <w:rsid w:val="003208D4"/>
    <w:rsid w:val="00320DA4"/>
    <w:rsid w:val="00321172"/>
    <w:rsid w:val="003217C5"/>
    <w:rsid w:val="00322836"/>
    <w:rsid w:val="00322F68"/>
    <w:rsid w:val="003231BA"/>
    <w:rsid w:val="00323C5B"/>
    <w:rsid w:val="00324656"/>
    <w:rsid w:val="00324A4C"/>
    <w:rsid w:val="00324C1C"/>
    <w:rsid w:val="00324FB2"/>
    <w:rsid w:val="003255AD"/>
    <w:rsid w:val="00325A3A"/>
    <w:rsid w:val="00327AF7"/>
    <w:rsid w:val="00330350"/>
    <w:rsid w:val="003303C4"/>
    <w:rsid w:val="003304F0"/>
    <w:rsid w:val="00331170"/>
    <w:rsid w:val="00332925"/>
    <w:rsid w:val="00332BB6"/>
    <w:rsid w:val="0033388E"/>
    <w:rsid w:val="00333E3B"/>
    <w:rsid w:val="00334C73"/>
    <w:rsid w:val="00334EA0"/>
    <w:rsid w:val="003350A4"/>
    <w:rsid w:val="00335B35"/>
    <w:rsid w:val="0033625B"/>
    <w:rsid w:val="00337646"/>
    <w:rsid w:val="00337F5F"/>
    <w:rsid w:val="003409DA"/>
    <w:rsid w:val="00341C62"/>
    <w:rsid w:val="0034239C"/>
    <w:rsid w:val="0034249C"/>
    <w:rsid w:val="00342BB6"/>
    <w:rsid w:val="00343B87"/>
    <w:rsid w:val="0034408A"/>
    <w:rsid w:val="00344CF3"/>
    <w:rsid w:val="00346237"/>
    <w:rsid w:val="00346524"/>
    <w:rsid w:val="0034798C"/>
    <w:rsid w:val="00347AB2"/>
    <w:rsid w:val="00347F7E"/>
    <w:rsid w:val="00350267"/>
    <w:rsid w:val="003505AE"/>
    <w:rsid w:val="0035133A"/>
    <w:rsid w:val="00351896"/>
    <w:rsid w:val="00351BF6"/>
    <w:rsid w:val="00351E0C"/>
    <w:rsid w:val="00351F7B"/>
    <w:rsid w:val="00352417"/>
    <w:rsid w:val="00353431"/>
    <w:rsid w:val="00354DAD"/>
    <w:rsid w:val="00354F3C"/>
    <w:rsid w:val="003554BF"/>
    <w:rsid w:val="00355697"/>
    <w:rsid w:val="003558C1"/>
    <w:rsid w:val="00355D31"/>
    <w:rsid w:val="00355EBB"/>
    <w:rsid w:val="003560FF"/>
    <w:rsid w:val="00356155"/>
    <w:rsid w:val="00356DA7"/>
    <w:rsid w:val="003572A2"/>
    <w:rsid w:val="00357417"/>
    <w:rsid w:val="0035764F"/>
    <w:rsid w:val="00357F01"/>
    <w:rsid w:val="00360F23"/>
    <w:rsid w:val="003611C2"/>
    <w:rsid w:val="00361AD7"/>
    <w:rsid w:val="00361F4E"/>
    <w:rsid w:val="00362879"/>
    <w:rsid w:val="00362ACB"/>
    <w:rsid w:val="003632AB"/>
    <w:rsid w:val="0036334E"/>
    <w:rsid w:val="00363594"/>
    <w:rsid w:val="00363A80"/>
    <w:rsid w:val="00364297"/>
    <w:rsid w:val="00364635"/>
    <w:rsid w:val="0036513D"/>
    <w:rsid w:val="00365A81"/>
    <w:rsid w:val="00365AF7"/>
    <w:rsid w:val="0036642C"/>
    <w:rsid w:val="0036684C"/>
    <w:rsid w:val="00367203"/>
    <w:rsid w:val="00367286"/>
    <w:rsid w:val="00367321"/>
    <w:rsid w:val="00367EC1"/>
    <w:rsid w:val="003701CA"/>
    <w:rsid w:val="00370366"/>
    <w:rsid w:val="003703B7"/>
    <w:rsid w:val="00370739"/>
    <w:rsid w:val="00370A2D"/>
    <w:rsid w:val="00370A69"/>
    <w:rsid w:val="00371DDF"/>
    <w:rsid w:val="00372133"/>
    <w:rsid w:val="00372383"/>
    <w:rsid w:val="003724F1"/>
    <w:rsid w:val="003729DB"/>
    <w:rsid w:val="00372AD0"/>
    <w:rsid w:val="00372AE3"/>
    <w:rsid w:val="00372E0E"/>
    <w:rsid w:val="00373160"/>
    <w:rsid w:val="00373327"/>
    <w:rsid w:val="00373725"/>
    <w:rsid w:val="00373726"/>
    <w:rsid w:val="003741EB"/>
    <w:rsid w:val="00374BCB"/>
    <w:rsid w:val="00374F43"/>
    <w:rsid w:val="0037589C"/>
    <w:rsid w:val="00375A03"/>
    <w:rsid w:val="00375CE7"/>
    <w:rsid w:val="00375E07"/>
    <w:rsid w:val="00376465"/>
    <w:rsid w:val="00376BDA"/>
    <w:rsid w:val="00377073"/>
    <w:rsid w:val="003771EE"/>
    <w:rsid w:val="00377975"/>
    <w:rsid w:val="00377986"/>
    <w:rsid w:val="00377A69"/>
    <w:rsid w:val="00377D04"/>
    <w:rsid w:val="00380E02"/>
    <w:rsid w:val="00381AEC"/>
    <w:rsid w:val="0038283A"/>
    <w:rsid w:val="00382A80"/>
    <w:rsid w:val="00382AFE"/>
    <w:rsid w:val="00383436"/>
    <w:rsid w:val="00384988"/>
    <w:rsid w:val="00384FB6"/>
    <w:rsid w:val="003851A2"/>
    <w:rsid w:val="00385694"/>
    <w:rsid w:val="00386698"/>
    <w:rsid w:val="00386706"/>
    <w:rsid w:val="0038686A"/>
    <w:rsid w:val="00387049"/>
    <w:rsid w:val="0038775F"/>
    <w:rsid w:val="0039045B"/>
    <w:rsid w:val="003904F8"/>
    <w:rsid w:val="003906F6"/>
    <w:rsid w:val="00390A67"/>
    <w:rsid w:val="00390C6F"/>
    <w:rsid w:val="00390D18"/>
    <w:rsid w:val="0039150B"/>
    <w:rsid w:val="0039183D"/>
    <w:rsid w:val="00391E29"/>
    <w:rsid w:val="00391F5F"/>
    <w:rsid w:val="00392764"/>
    <w:rsid w:val="00392E1C"/>
    <w:rsid w:val="003936BB"/>
    <w:rsid w:val="00393784"/>
    <w:rsid w:val="0039444F"/>
    <w:rsid w:val="00394CCE"/>
    <w:rsid w:val="00394E23"/>
    <w:rsid w:val="00394FEF"/>
    <w:rsid w:val="003952E0"/>
    <w:rsid w:val="0039569F"/>
    <w:rsid w:val="00395C29"/>
    <w:rsid w:val="00395EFE"/>
    <w:rsid w:val="00396444"/>
    <w:rsid w:val="00396588"/>
    <w:rsid w:val="00396C14"/>
    <w:rsid w:val="0039712F"/>
    <w:rsid w:val="00397A8F"/>
    <w:rsid w:val="00397BE5"/>
    <w:rsid w:val="003A0045"/>
    <w:rsid w:val="003A07F5"/>
    <w:rsid w:val="003A101E"/>
    <w:rsid w:val="003A13A5"/>
    <w:rsid w:val="003A17EA"/>
    <w:rsid w:val="003A1ED0"/>
    <w:rsid w:val="003A2A02"/>
    <w:rsid w:val="003A2F29"/>
    <w:rsid w:val="003A309E"/>
    <w:rsid w:val="003A34FF"/>
    <w:rsid w:val="003A39F4"/>
    <w:rsid w:val="003A3C84"/>
    <w:rsid w:val="003A3EFE"/>
    <w:rsid w:val="003A4217"/>
    <w:rsid w:val="003A53D7"/>
    <w:rsid w:val="003A5B2E"/>
    <w:rsid w:val="003A6172"/>
    <w:rsid w:val="003A69D7"/>
    <w:rsid w:val="003A6A5C"/>
    <w:rsid w:val="003A6A9B"/>
    <w:rsid w:val="003B02FE"/>
    <w:rsid w:val="003B0ADD"/>
    <w:rsid w:val="003B0EBA"/>
    <w:rsid w:val="003B0FE1"/>
    <w:rsid w:val="003B12A6"/>
    <w:rsid w:val="003B24B5"/>
    <w:rsid w:val="003B259F"/>
    <w:rsid w:val="003B2E95"/>
    <w:rsid w:val="003B3473"/>
    <w:rsid w:val="003B3485"/>
    <w:rsid w:val="003B3FE4"/>
    <w:rsid w:val="003B43C1"/>
    <w:rsid w:val="003B4540"/>
    <w:rsid w:val="003B4D70"/>
    <w:rsid w:val="003B54D0"/>
    <w:rsid w:val="003B5E9F"/>
    <w:rsid w:val="003B6416"/>
    <w:rsid w:val="003B6AA1"/>
    <w:rsid w:val="003B6ACC"/>
    <w:rsid w:val="003B72B5"/>
    <w:rsid w:val="003B78C5"/>
    <w:rsid w:val="003B7ABF"/>
    <w:rsid w:val="003B7C20"/>
    <w:rsid w:val="003C1045"/>
    <w:rsid w:val="003C14B7"/>
    <w:rsid w:val="003C2B20"/>
    <w:rsid w:val="003C2E09"/>
    <w:rsid w:val="003C33FF"/>
    <w:rsid w:val="003C349C"/>
    <w:rsid w:val="003C370D"/>
    <w:rsid w:val="003C37E7"/>
    <w:rsid w:val="003C3E4A"/>
    <w:rsid w:val="003C4505"/>
    <w:rsid w:val="003C50D3"/>
    <w:rsid w:val="003C598B"/>
    <w:rsid w:val="003C62F8"/>
    <w:rsid w:val="003C64D5"/>
    <w:rsid w:val="003C7395"/>
    <w:rsid w:val="003C798D"/>
    <w:rsid w:val="003D01C7"/>
    <w:rsid w:val="003D0DA7"/>
    <w:rsid w:val="003D1704"/>
    <w:rsid w:val="003D1CA8"/>
    <w:rsid w:val="003D269E"/>
    <w:rsid w:val="003D2A0C"/>
    <w:rsid w:val="003D3220"/>
    <w:rsid w:val="003D361A"/>
    <w:rsid w:val="003D40EA"/>
    <w:rsid w:val="003D45ED"/>
    <w:rsid w:val="003D5B07"/>
    <w:rsid w:val="003D6649"/>
    <w:rsid w:val="003D69D5"/>
    <w:rsid w:val="003D6DA5"/>
    <w:rsid w:val="003D6EFF"/>
    <w:rsid w:val="003D74F6"/>
    <w:rsid w:val="003D750D"/>
    <w:rsid w:val="003E0597"/>
    <w:rsid w:val="003E0BE6"/>
    <w:rsid w:val="003E109D"/>
    <w:rsid w:val="003E10BD"/>
    <w:rsid w:val="003E17AC"/>
    <w:rsid w:val="003E2391"/>
    <w:rsid w:val="003E23E1"/>
    <w:rsid w:val="003E2B5F"/>
    <w:rsid w:val="003E3209"/>
    <w:rsid w:val="003E3271"/>
    <w:rsid w:val="003E3289"/>
    <w:rsid w:val="003E3537"/>
    <w:rsid w:val="003E3FD3"/>
    <w:rsid w:val="003E4601"/>
    <w:rsid w:val="003E4C44"/>
    <w:rsid w:val="003E5188"/>
    <w:rsid w:val="003E525D"/>
    <w:rsid w:val="003E53EC"/>
    <w:rsid w:val="003E565B"/>
    <w:rsid w:val="003E5FF7"/>
    <w:rsid w:val="003E62E7"/>
    <w:rsid w:val="003E643A"/>
    <w:rsid w:val="003E645E"/>
    <w:rsid w:val="003E6655"/>
    <w:rsid w:val="003E6A1D"/>
    <w:rsid w:val="003E7273"/>
    <w:rsid w:val="003E7977"/>
    <w:rsid w:val="003F054A"/>
    <w:rsid w:val="003F0B9A"/>
    <w:rsid w:val="003F0E35"/>
    <w:rsid w:val="003F189D"/>
    <w:rsid w:val="003F1D33"/>
    <w:rsid w:val="003F2941"/>
    <w:rsid w:val="003F366B"/>
    <w:rsid w:val="003F388A"/>
    <w:rsid w:val="003F3AC7"/>
    <w:rsid w:val="003F4370"/>
    <w:rsid w:val="003F46BA"/>
    <w:rsid w:val="003F5C14"/>
    <w:rsid w:val="003F5CA7"/>
    <w:rsid w:val="003F5E84"/>
    <w:rsid w:val="003F6149"/>
    <w:rsid w:val="003F6DE7"/>
    <w:rsid w:val="003F7578"/>
    <w:rsid w:val="00400098"/>
    <w:rsid w:val="00400B6D"/>
    <w:rsid w:val="004017F6"/>
    <w:rsid w:val="00402058"/>
    <w:rsid w:val="0040239A"/>
    <w:rsid w:val="00402C35"/>
    <w:rsid w:val="004033D1"/>
    <w:rsid w:val="004037AF"/>
    <w:rsid w:val="00403A75"/>
    <w:rsid w:val="00403C53"/>
    <w:rsid w:val="00403CA1"/>
    <w:rsid w:val="00403E40"/>
    <w:rsid w:val="00404512"/>
    <w:rsid w:val="0040471F"/>
    <w:rsid w:val="0040492D"/>
    <w:rsid w:val="00404D05"/>
    <w:rsid w:val="00404E21"/>
    <w:rsid w:val="0040532D"/>
    <w:rsid w:val="0040541C"/>
    <w:rsid w:val="00405F75"/>
    <w:rsid w:val="00406526"/>
    <w:rsid w:val="00406C6B"/>
    <w:rsid w:val="00406C88"/>
    <w:rsid w:val="00406F21"/>
    <w:rsid w:val="0040751E"/>
    <w:rsid w:val="00407A2E"/>
    <w:rsid w:val="00410B1C"/>
    <w:rsid w:val="00410EAD"/>
    <w:rsid w:val="00411D45"/>
    <w:rsid w:val="004128D5"/>
    <w:rsid w:val="00412A88"/>
    <w:rsid w:val="00412C39"/>
    <w:rsid w:val="00413189"/>
    <w:rsid w:val="00413333"/>
    <w:rsid w:val="004133BA"/>
    <w:rsid w:val="004138B1"/>
    <w:rsid w:val="00413F67"/>
    <w:rsid w:val="00414246"/>
    <w:rsid w:val="00414454"/>
    <w:rsid w:val="0041451C"/>
    <w:rsid w:val="00414673"/>
    <w:rsid w:val="004147D8"/>
    <w:rsid w:val="00414BDA"/>
    <w:rsid w:val="0041518F"/>
    <w:rsid w:val="00415470"/>
    <w:rsid w:val="004154E5"/>
    <w:rsid w:val="0041564F"/>
    <w:rsid w:val="004157E2"/>
    <w:rsid w:val="00415FD6"/>
    <w:rsid w:val="004174B6"/>
    <w:rsid w:val="00417582"/>
    <w:rsid w:val="004178A8"/>
    <w:rsid w:val="00417B01"/>
    <w:rsid w:val="00417EEE"/>
    <w:rsid w:val="00420631"/>
    <w:rsid w:val="00420839"/>
    <w:rsid w:val="00420857"/>
    <w:rsid w:val="004209C6"/>
    <w:rsid w:val="00421124"/>
    <w:rsid w:val="004215ED"/>
    <w:rsid w:val="00421A01"/>
    <w:rsid w:val="00422209"/>
    <w:rsid w:val="004228EC"/>
    <w:rsid w:val="00422A2C"/>
    <w:rsid w:val="00422BBE"/>
    <w:rsid w:val="00423161"/>
    <w:rsid w:val="004238B7"/>
    <w:rsid w:val="00423D76"/>
    <w:rsid w:val="00423F1C"/>
    <w:rsid w:val="00424291"/>
    <w:rsid w:val="0042494F"/>
    <w:rsid w:val="0042497C"/>
    <w:rsid w:val="00424A04"/>
    <w:rsid w:val="00424B59"/>
    <w:rsid w:val="00424BE4"/>
    <w:rsid w:val="00424FDD"/>
    <w:rsid w:val="00425233"/>
    <w:rsid w:val="004252A0"/>
    <w:rsid w:val="00425709"/>
    <w:rsid w:val="00425E89"/>
    <w:rsid w:val="0042776A"/>
    <w:rsid w:val="004278D8"/>
    <w:rsid w:val="004278D9"/>
    <w:rsid w:val="00427B61"/>
    <w:rsid w:val="00427CE4"/>
    <w:rsid w:val="00427D18"/>
    <w:rsid w:val="00427E79"/>
    <w:rsid w:val="00427F2C"/>
    <w:rsid w:val="00430226"/>
    <w:rsid w:val="004307AC"/>
    <w:rsid w:val="00431990"/>
    <w:rsid w:val="00431B70"/>
    <w:rsid w:val="00431FCF"/>
    <w:rsid w:val="00432208"/>
    <w:rsid w:val="00432440"/>
    <w:rsid w:val="00433158"/>
    <w:rsid w:val="0043315B"/>
    <w:rsid w:val="004335B4"/>
    <w:rsid w:val="00433E5D"/>
    <w:rsid w:val="00433F55"/>
    <w:rsid w:val="004340B6"/>
    <w:rsid w:val="004346B3"/>
    <w:rsid w:val="0043495C"/>
    <w:rsid w:val="00434A25"/>
    <w:rsid w:val="004350FA"/>
    <w:rsid w:val="00435206"/>
    <w:rsid w:val="00435DA0"/>
    <w:rsid w:val="0043648C"/>
    <w:rsid w:val="004365B8"/>
    <w:rsid w:val="00436F29"/>
    <w:rsid w:val="0043791D"/>
    <w:rsid w:val="00437AAD"/>
    <w:rsid w:val="004402FB"/>
    <w:rsid w:val="00440869"/>
    <w:rsid w:val="004410AD"/>
    <w:rsid w:val="00441576"/>
    <w:rsid w:val="004418FB"/>
    <w:rsid w:val="00442204"/>
    <w:rsid w:val="0044286C"/>
    <w:rsid w:val="004428B5"/>
    <w:rsid w:val="00442A23"/>
    <w:rsid w:val="004438E4"/>
    <w:rsid w:val="00443DBF"/>
    <w:rsid w:val="00444A46"/>
    <w:rsid w:val="00444FC7"/>
    <w:rsid w:val="00445C3A"/>
    <w:rsid w:val="00447053"/>
    <w:rsid w:val="00447269"/>
    <w:rsid w:val="004477EE"/>
    <w:rsid w:val="00447E3E"/>
    <w:rsid w:val="00447F10"/>
    <w:rsid w:val="00447F84"/>
    <w:rsid w:val="0045025E"/>
    <w:rsid w:val="004516A0"/>
    <w:rsid w:val="004520F8"/>
    <w:rsid w:val="004522F3"/>
    <w:rsid w:val="00452719"/>
    <w:rsid w:val="004541AC"/>
    <w:rsid w:val="004545CD"/>
    <w:rsid w:val="004545D4"/>
    <w:rsid w:val="00455384"/>
    <w:rsid w:val="0045574B"/>
    <w:rsid w:val="00455CFA"/>
    <w:rsid w:val="00456AB3"/>
    <w:rsid w:val="00456D19"/>
    <w:rsid w:val="00456D2D"/>
    <w:rsid w:val="00457243"/>
    <w:rsid w:val="00457AAB"/>
    <w:rsid w:val="00457FC7"/>
    <w:rsid w:val="0046010B"/>
    <w:rsid w:val="0046032C"/>
    <w:rsid w:val="00460C1A"/>
    <w:rsid w:val="00460C98"/>
    <w:rsid w:val="00461525"/>
    <w:rsid w:val="00461CCA"/>
    <w:rsid w:val="00461DDB"/>
    <w:rsid w:val="004622B5"/>
    <w:rsid w:val="004639B2"/>
    <w:rsid w:val="00463A2A"/>
    <w:rsid w:val="00463AC4"/>
    <w:rsid w:val="00463F85"/>
    <w:rsid w:val="004640CE"/>
    <w:rsid w:val="00464C78"/>
    <w:rsid w:val="00464FAA"/>
    <w:rsid w:val="00465161"/>
    <w:rsid w:val="00465804"/>
    <w:rsid w:val="004658EF"/>
    <w:rsid w:val="00465C59"/>
    <w:rsid w:val="00465D89"/>
    <w:rsid w:val="004669B5"/>
    <w:rsid w:val="00466E95"/>
    <w:rsid w:val="0046744A"/>
    <w:rsid w:val="00467C0B"/>
    <w:rsid w:val="0047000D"/>
    <w:rsid w:val="0047007D"/>
    <w:rsid w:val="004705AC"/>
    <w:rsid w:val="00471248"/>
    <w:rsid w:val="004716EA"/>
    <w:rsid w:val="00471B33"/>
    <w:rsid w:val="00471E4D"/>
    <w:rsid w:val="00472ABF"/>
    <w:rsid w:val="00472B7F"/>
    <w:rsid w:val="00472BBF"/>
    <w:rsid w:val="0047380B"/>
    <w:rsid w:val="00474185"/>
    <w:rsid w:val="00474819"/>
    <w:rsid w:val="00474D42"/>
    <w:rsid w:val="00475568"/>
    <w:rsid w:val="004756BF"/>
    <w:rsid w:val="00475FFA"/>
    <w:rsid w:val="00476269"/>
    <w:rsid w:val="00476FFB"/>
    <w:rsid w:val="00477133"/>
    <w:rsid w:val="004777AF"/>
    <w:rsid w:val="00480759"/>
    <w:rsid w:val="00480A40"/>
    <w:rsid w:val="0048145E"/>
    <w:rsid w:val="00481C22"/>
    <w:rsid w:val="004828BD"/>
    <w:rsid w:val="00482977"/>
    <w:rsid w:val="00482DA2"/>
    <w:rsid w:val="00483276"/>
    <w:rsid w:val="00483308"/>
    <w:rsid w:val="00483BCC"/>
    <w:rsid w:val="00483DA0"/>
    <w:rsid w:val="00484382"/>
    <w:rsid w:val="00484A67"/>
    <w:rsid w:val="00484B46"/>
    <w:rsid w:val="00484D1F"/>
    <w:rsid w:val="00485109"/>
    <w:rsid w:val="00485CCE"/>
    <w:rsid w:val="00485DEB"/>
    <w:rsid w:val="00485F92"/>
    <w:rsid w:val="00485FD8"/>
    <w:rsid w:val="004863D5"/>
    <w:rsid w:val="00486B67"/>
    <w:rsid w:val="00486DC2"/>
    <w:rsid w:val="004872E8"/>
    <w:rsid w:val="00487A4B"/>
    <w:rsid w:val="00487CAF"/>
    <w:rsid w:val="00490353"/>
    <w:rsid w:val="004903F8"/>
    <w:rsid w:val="00490984"/>
    <w:rsid w:val="00490A37"/>
    <w:rsid w:val="00490A83"/>
    <w:rsid w:val="00490EC5"/>
    <w:rsid w:val="00491058"/>
    <w:rsid w:val="00491582"/>
    <w:rsid w:val="00491F88"/>
    <w:rsid w:val="00492BA5"/>
    <w:rsid w:val="00492C6A"/>
    <w:rsid w:val="0049436B"/>
    <w:rsid w:val="004948CB"/>
    <w:rsid w:val="00494B8B"/>
    <w:rsid w:val="0049553C"/>
    <w:rsid w:val="004955A4"/>
    <w:rsid w:val="0049599D"/>
    <w:rsid w:val="004961ED"/>
    <w:rsid w:val="00496302"/>
    <w:rsid w:val="00496695"/>
    <w:rsid w:val="00497240"/>
    <w:rsid w:val="004972A0"/>
    <w:rsid w:val="00497F87"/>
    <w:rsid w:val="004A0907"/>
    <w:rsid w:val="004A0B07"/>
    <w:rsid w:val="004A1042"/>
    <w:rsid w:val="004A13DD"/>
    <w:rsid w:val="004A160D"/>
    <w:rsid w:val="004A16A7"/>
    <w:rsid w:val="004A16F3"/>
    <w:rsid w:val="004A1E5E"/>
    <w:rsid w:val="004A2329"/>
    <w:rsid w:val="004A2575"/>
    <w:rsid w:val="004A2AAE"/>
    <w:rsid w:val="004A3CFA"/>
    <w:rsid w:val="004A3F9C"/>
    <w:rsid w:val="004A4321"/>
    <w:rsid w:val="004A6000"/>
    <w:rsid w:val="004A64B9"/>
    <w:rsid w:val="004A7837"/>
    <w:rsid w:val="004B0751"/>
    <w:rsid w:val="004B124C"/>
    <w:rsid w:val="004B1C97"/>
    <w:rsid w:val="004B25C3"/>
    <w:rsid w:val="004B2C5C"/>
    <w:rsid w:val="004B316A"/>
    <w:rsid w:val="004B3617"/>
    <w:rsid w:val="004B4160"/>
    <w:rsid w:val="004B4402"/>
    <w:rsid w:val="004B6DA5"/>
    <w:rsid w:val="004B6E13"/>
    <w:rsid w:val="004B7268"/>
    <w:rsid w:val="004B7454"/>
    <w:rsid w:val="004B7498"/>
    <w:rsid w:val="004B764F"/>
    <w:rsid w:val="004B79AB"/>
    <w:rsid w:val="004B7E41"/>
    <w:rsid w:val="004C01DA"/>
    <w:rsid w:val="004C0595"/>
    <w:rsid w:val="004C0658"/>
    <w:rsid w:val="004C0788"/>
    <w:rsid w:val="004C1865"/>
    <w:rsid w:val="004C1CA3"/>
    <w:rsid w:val="004C1D54"/>
    <w:rsid w:val="004C1E9D"/>
    <w:rsid w:val="004C35E4"/>
    <w:rsid w:val="004C37A9"/>
    <w:rsid w:val="004C4487"/>
    <w:rsid w:val="004C449F"/>
    <w:rsid w:val="004C4E1D"/>
    <w:rsid w:val="004C5278"/>
    <w:rsid w:val="004C69E1"/>
    <w:rsid w:val="004C6E1A"/>
    <w:rsid w:val="004C7255"/>
    <w:rsid w:val="004D000F"/>
    <w:rsid w:val="004D0121"/>
    <w:rsid w:val="004D0883"/>
    <w:rsid w:val="004D08FF"/>
    <w:rsid w:val="004D0F16"/>
    <w:rsid w:val="004D1A8C"/>
    <w:rsid w:val="004D1B48"/>
    <w:rsid w:val="004D2528"/>
    <w:rsid w:val="004D2758"/>
    <w:rsid w:val="004D30A2"/>
    <w:rsid w:val="004D3167"/>
    <w:rsid w:val="004D35BE"/>
    <w:rsid w:val="004D3A74"/>
    <w:rsid w:val="004D3F1C"/>
    <w:rsid w:val="004D48C2"/>
    <w:rsid w:val="004D49CC"/>
    <w:rsid w:val="004D4A73"/>
    <w:rsid w:val="004D4BBC"/>
    <w:rsid w:val="004D4FCB"/>
    <w:rsid w:val="004D6364"/>
    <w:rsid w:val="004D6621"/>
    <w:rsid w:val="004D6EEF"/>
    <w:rsid w:val="004D7C63"/>
    <w:rsid w:val="004E0921"/>
    <w:rsid w:val="004E0F7B"/>
    <w:rsid w:val="004E10D9"/>
    <w:rsid w:val="004E1864"/>
    <w:rsid w:val="004E1D63"/>
    <w:rsid w:val="004E1F53"/>
    <w:rsid w:val="004E21A4"/>
    <w:rsid w:val="004E26A5"/>
    <w:rsid w:val="004E28E1"/>
    <w:rsid w:val="004E30D4"/>
    <w:rsid w:val="004E3687"/>
    <w:rsid w:val="004E370A"/>
    <w:rsid w:val="004E388F"/>
    <w:rsid w:val="004E3C16"/>
    <w:rsid w:val="004E3CE8"/>
    <w:rsid w:val="004E4338"/>
    <w:rsid w:val="004E4998"/>
    <w:rsid w:val="004E4C05"/>
    <w:rsid w:val="004E4D33"/>
    <w:rsid w:val="004E4EF2"/>
    <w:rsid w:val="004E4F9B"/>
    <w:rsid w:val="004E5326"/>
    <w:rsid w:val="004E6337"/>
    <w:rsid w:val="004E6417"/>
    <w:rsid w:val="004E651A"/>
    <w:rsid w:val="004E68F6"/>
    <w:rsid w:val="004E702E"/>
    <w:rsid w:val="004E7344"/>
    <w:rsid w:val="004E7B61"/>
    <w:rsid w:val="004E7F2F"/>
    <w:rsid w:val="004F0339"/>
    <w:rsid w:val="004F04FF"/>
    <w:rsid w:val="004F0DF0"/>
    <w:rsid w:val="004F275D"/>
    <w:rsid w:val="004F3792"/>
    <w:rsid w:val="004F44BD"/>
    <w:rsid w:val="004F4FB2"/>
    <w:rsid w:val="004F5217"/>
    <w:rsid w:val="004F5DE2"/>
    <w:rsid w:val="004F6366"/>
    <w:rsid w:val="004F668D"/>
    <w:rsid w:val="004F720E"/>
    <w:rsid w:val="004F74CE"/>
    <w:rsid w:val="004F75CA"/>
    <w:rsid w:val="004F77C7"/>
    <w:rsid w:val="004F7D45"/>
    <w:rsid w:val="00500734"/>
    <w:rsid w:val="005007A7"/>
    <w:rsid w:val="00500999"/>
    <w:rsid w:val="00500EF1"/>
    <w:rsid w:val="005020A8"/>
    <w:rsid w:val="005028BF"/>
    <w:rsid w:val="00502A39"/>
    <w:rsid w:val="00502E78"/>
    <w:rsid w:val="0050301D"/>
    <w:rsid w:val="00504BCF"/>
    <w:rsid w:val="00505DD3"/>
    <w:rsid w:val="0050677C"/>
    <w:rsid w:val="005068FD"/>
    <w:rsid w:val="00507812"/>
    <w:rsid w:val="00507C90"/>
    <w:rsid w:val="00507C9F"/>
    <w:rsid w:val="00507FFB"/>
    <w:rsid w:val="005109B1"/>
    <w:rsid w:val="00510EC0"/>
    <w:rsid w:val="00512370"/>
    <w:rsid w:val="00512701"/>
    <w:rsid w:val="00512A06"/>
    <w:rsid w:val="00512C91"/>
    <w:rsid w:val="00512ED6"/>
    <w:rsid w:val="00512F7D"/>
    <w:rsid w:val="00513186"/>
    <w:rsid w:val="00514D85"/>
    <w:rsid w:val="005152DE"/>
    <w:rsid w:val="00515308"/>
    <w:rsid w:val="0051535C"/>
    <w:rsid w:val="00515A82"/>
    <w:rsid w:val="00516435"/>
    <w:rsid w:val="0051647C"/>
    <w:rsid w:val="00516506"/>
    <w:rsid w:val="005167DA"/>
    <w:rsid w:val="0051691A"/>
    <w:rsid w:val="0051761F"/>
    <w:rsid w:val="00517B02"/>
    <w:rsid w:val="00517B2A"/>
    <w:rsid w:val="005205B9"/>
    <w:rsid w:val="005205F1"/>
    <w:rsid w:val="005207C2"/>
    <w:rsid w:val="00520F90"/>
    <w:rsid w:val="00521009"/>
    <w:rsid w:val="005218D5"/>
    <w:rsid w:val="00521C14"/>
    <w:rsid w:val="005220BB"/>
    <w:rsid w:val="00522379"/>
    <w:rsid w:val="00522D6B"/>
    <w:rsid w:val="005233A9"/>
    <w:rsid w:val="00523866"/>
    <w:rsid w:val="005239A5"/>
    <w:rsid w:val="00524506"/>
    <w:rsid w:val="0052528C"/>
    <w:rsid w:val="00525689"/>
    <w:rsid w:val="00525E98"/>
    <w:rsid w:val="00526068"/>
    <w:rsid w:val="00526186"/>
    <w:rsid w:val="0052781F"/>
    <w:rsid w:val="0053018C"/>
    <w:rsid w:val="005306DA"/>
    <w:rsid w:val="00530E07"/>
    <w:rsid w:val="005319F0"/>
    <w:rsid w:val="00531AB9"/>
    <w:rsid w:val="0053272D"/>
    <w:rsid w:val="00532BC3"/>
    <w:rsid w:val="00532E24"/>
    <w:rsid w:val="005332DC"/>
    <w:rsid w:val="005333D4"/>
    <w:rsid w:val="0053343B"/>
    <w:rsid w:val="00533F6A"/>
    <w:rsid w:val="0053483D"/>
    <w:rsid w:val="005348DA"/>
    <w:rsid w:val="00535044"/>
    <w:rsid w:val="005350D6"/>
    <w:rsid w:val="0053512B"/>
    <w:rsid w:val="00535358"/>
    <w:rsid w:val="0053548E"/>
    <w:rsid w:val="00535C7E"/>
    <w:rsid w:val="00535F41"/>
    <w:rsid w:val="00535FB5"/>
    <w:rsid w:val="00537177"/>
    <w:rsid w:val="005374F8"/>
    <w:rsid w:val="00537639"/>
    <w:rsid w:val="00537EDA"/>
    <w:rsid w:val="00540C50"/>
    <w:rsid w:val="00540FE4"/>
    <w:rsid w:val="00541949"/>
    <w:rsid w:val="00541D73"/>
    <w:rsid w:val="00542239"/>
    <w:rsid w:val="005422B1"/>
    <w:rsid w:val="005423A2"/>
    <w:rsid w:val="00542616"/>
    <w:rsid w:val="00542EF2"/>
    <w:rsid w:val="00542F23"/>
    <w:rsid w:val="005432B1"/>
    <w:rsid w:val="005432B9"/>
    <w:rsid w:val="005434ED"/>
    <w:rsid w:val="00543B73"/>
    <w:rsid w:val="00544622"/>
    <w:rsid w:val="00544F5F"/>
    <w:rsid w:val="005452CA"/>
    <w:rsid w:val="005454A6"/>
    <w:rsid w:val="00545B45"/>
    <w:rsid w:val="00545F38"/>
    <w:rsid w:val="00546072"/>
    <w:rsid w:val="0054618A"/>
    <w:rsid w:val="005479C5"/>
    <w:rsid w:val="00547A1F"/>
    <w:rsid w:val="00547C40"/>
    <w:rsid w:val="00550708"/>
    <w:rsid w:val="005509D4"/>
    <w:rsid w:val="00550BF1"/>
    <w:rsid w:val="005517FC"/>
    <w:rsid w:val="00552075"/>
    <w:rsid w:val="0055242F"/>
    <w:rsid w:val="0055269A"/>
    <w:rsid w:val="005529B6"/>
    <w:rsid w:val="00552BAD"/>
    <w:rsid w:val="00552C5D"/>
    <w:rsid w:val="00552FA6"/>
    <w:rsid w:val="00552FED"/>
    <w:rsid w:val="0055310E"/>
    <w:rsid w:val="00553240"/>
    <w:rsid w:val="00553367"/>
    <w:rsid w:val="00554275"/>
    <w:rsid w:val="0055500A"/>
    <w:rsid w:val="005558DC"/>
    <w:rsid w:val="0055641A"/>
    <w:rsid w:val="00556660"/>
    <w:rsid w:val="00556873"/>
    <w:rsid w:val="005570C7"/>
    <w:rsid w:val="00557B0F"/>
    <w:rsid w:val="00557C40"/>
    <w:rsid w:val="005602C4"/>
    <w:rsid w:val="005610F7"/>
    <w:rsid w:val="00561255"/>
    <w:rsid w:val="0056166A"/>
    <w:rsid w:val="005617C0"/>
    <w:rsid w:val="0056181A"/>
    <w:rsid w:val="00561F29"/>
    <w:rsid w:val="005630DF"/>
    <w:rsid w:val="0056359E"/>
    <w:rsid w:val="005638F5"/>
    <w:rsid w:val="00563D35"/>
    <w:rsid w:val="00564002"/>
    <w:rsid w:val="005642EF"/>
    <w:rsid w:val="00565743"/>
    <w:rsid w:val="005661F9"/>
    <w:rsid w:val="0056635E"/>
    <w:rsid w:val="00566CA0"/>
    <w:rsid w:val="005673D1"/>
    <w:rsid w:val="005677A1"/>
    <w:rsid w:val="005677CE"/>
    <w:rsid w:val="00567EE3"/>
    <w:rsid w:val="005707A5"/>
    <w:rsid w:val="00571B2D"/>
    <w:rsid w:val="00571C00"/>
    <w:rsid w:val="00571DA0"/>
    <w:rsid w:val="0057222B"/>
    <w:rsid w:val="0057227A"/>
    <w:rsid w:val="00572A39"/>
    <w:rsid w:val="00572FE8"/>
    <w:rsid w:val="00573588"/>
    <w:rsid w:val="005752C5"/>
    <w:rsid w:val="0057603B"/>
    <w:rsid w:val="00577486"/>
    <w:rsid w:val="00577510"/>
    <w:rsid w:val="005803F6"/>
    <w:rsid w:val="00580749"/>
    <w:rsid w:val="00580ABE"/>
    <w:rsid w:val="0058195F"/>
    <w:rsid w:val="00581A6A"/>
    <w:rsid w:val="00581BF9"/>
    <w:rsid w:val="005820FD"/>
    <w:rsid w:val="0058233C"/>
    <w:rsid w:val="00582E6C"/>
    <w:rsid w:val="005833B4"/>
    <w:rsid w:val="0058347A"/>
    <w:rsid w:val="005834D6"/>
    <w:rsid w:val="00583702"/>
    <w:rsid w:val="00583F9F"/>
    <w:rsid w:val="00585087"/>
    <w:rsid w:val="00585651"/>
    <w:rsid w:val="00585907"/>
    <w:rsid w:val="00585BCD"/>
    <w:rsid w:val="00585E2E"/>
    <w:rsid w:val="0058603A"/>
    <w:rsid w:val="00586968"/>
    <w:rsid w:val="00586D67"/>
    <w:rsid w:val="00586FB4"/>
    <w:rsid w:val="0058727D"/>
    <w:rsid w:val="005874E9"/>
    <w:rsid w:val="00587B55"/>
    <w:rsid w:val="00587C63"/>
    <w:rsid w:val="00587D35"/>
    <w:rsid w:val="00590008"/>
    <w:rsid w:val="0059017C"/>
    <w:rsid w:val="005902F1"/>
    <w:rsid w:val="00590744"/>
    <w:rsid w:val="00590923"/>
    <w:rsid w:val="00590CF1"/>
    <w:rsid w:val="00590E70"/>
    <w:rsid w:val="0059127C"/>
    <w:rsid w:val="005913DD"/>
    <w:rsid w:val="005925F5"/>
    <w:rsid w:val="00592843"/>
    <w:rsid w:val="00592FCC"/>
    <w:rsid w:val="005937EA"/>
    <w:rsid w:val="00593FD0"/>
    <w:rsid w:val="00593FF3"/>
    <w:rsid w:val="0059487E"/>
    <w:rsid w:val="0059516E"/>
    <w:rsid w:val="00595C0F"/>
    <w:rsid w:val="00596C29"/>
    <w:rsid w:val="0059760F"/>
    <w:rsid w:val="00597800"/>
    <w:rsid w:val="005A007A"/>
    <w:rsid w:val="005A0110"/>
    <w:rsid w:val="005A031C"/>
    <w:rsid w:val="005A0358"/>
    <w:rsid w:val="005A05AE"/>
    <w:rsid w:val="005A0D42"/>
    <w:rsid w:val="005A0FBA"/>
    <w:rsid w:val="005A111D"/>
    <w:rsid w:val="005A24CA"/>
    <w:rsid w:val="005A2600"/>
    <w:rsid w:val="005A26F6"/>
    <w:rsid w:val="005A2D7F"/>
    <w:rsid w:val="005A32A1"/>
    <w:rsid w:val="005A411A"/>
    <w:rsid w:val="005A416D"/>
    <w:rsid w:val="005A44FE"/>
    <w:rsid w:val="005A450E"/>
    <w:rsid w:val="005A4666"/>
    <w:rsid w:val="005A4C1C"/>
    <w:rsid w:val="005A5091"/>
    <w:rsid w:val="005A5277"/>
    <w:rsid w:val="005A52BF"/>
    <w:rsid w:val="005A53E0"/>
    <w:rsid w:val="005A5483"/>
    <w:rsid w:val="005A6273"/>
    <w:rsid w:val="005A6974"/>
    <w:rsid w:val="005A7A5E"/>
    <w:rsid w:val="005A7D20"/>
    <w:rsid w:val="005A7DC9"/>
    <w:rsid w:val="005B020E"/>
    <w:rsid w:val="005B08D3"/>
    <w:rsid w:val="005B0943"/>
    <w:rsid w:val="005B1B34"/>
    <w:rsid w:val="005B1D7E"/>
    <w:rsid w:val="005B264E"/>
    <w:rsid w:val="005B2EB0"/>
    <w:rsid w:val="005B357D"/>
    <w:rsid w:val="005B399C"/>
    <w:rsid w:val="005B3EBC"/>
    <w:rsid w:val="005B41B2"/>
    <w:rsid w:val="005B4959"/>
    <w:rsid w:val="005B4997"/>
    <w:rsid w:val="005B4DA4"/>
    <w:rsid w:val="005B513B"/>
    <w:rsid w:val="005B53B3"/>
    <w:rsid w:val="005B5437"/>
    <w:rsid w:val="005B5646"/>
    <w:rsid w:val="005B6C95"/>
    <w:rsid w:val="005B72C5"/>
    <w:rsid w:val="005C0480"/>
    <w:rsid w:val="005C0885"/>
    <w:rsid w:val="005C0E43"/>
    <w:rsid w:val="005C137D"/>
    <w:rsid w:val="005C1727"/>
    <w:rsid w:val="005C17C2"/>
    <w:rsid w:val="005C3250"/>
    <w:rsid w:val="005C350E"/>
    <w:rsid w:val="005C4B94"/>
    <w:rsid w:val="005C59FA"/>
    <w:rsid w:val="005C5B7E"/>
    <w:rsid w:val="005C5DA1"/>
    <w:rsid w:val="005C7539"/>
    <w:rsid w:val="005C79CF"/>
    <w:rsid w:val="005D0174"/>
    <w:rsid w:val="005D0E10"/>
    <w:rsid w:val="005D1097"/>
    <w:rsid w:val="005D12E0"/>
    <w:rsid w:val="005D1360"/>
    <w:rsid w:val="005D1962"/>
    <w:rsid w:val="005D2150"/>
    <w:rsid w:val="005D2271"/>
    <w:rsid w:val="005D2707"/>
    <w:rsid w:val="005D2740"/>
    <w:rsid w:val="005D2A2E"/>
    <w:rsid w:val="005D2A6E"/>
    <w:rsid w:val="005D2BE5"/>
    <w:rsid w:val="005D355A"/>
    <w:rsid w:val="005D3AB9"/>
    <w:rsid w:val="005D456D"/>
    <w:rsid w:val="005D476A"/>
    <w:rsid w:val="005D4BF0"/>
    <w:rsid w:val="005D4DF4"/>
    <w:rsid w:val="005D4DFA"/>
    <w:rsid w:val="005D664B"/>
    <w:rsid w:val="005D69CE"/>
    <w:rsid w:val="005D6BDB"/>
    <w:rsid w:val="005D6D43"/>
    <w:rsid w:val="005E00A6"/>
    <w:rsid w:val="005E02ED"/>
    <w:rsid w:val="005E0672"/>
    <w:rsid w:val="005E099E"/>
    <w:rsid w:val="005E185D"/>
    <w:rsid w:val="005E2751"/>
    <w:rsid w:val="005E27FE"/>
    <w:rsid w:val="005E3279"/>
    <w:rsid w:val="005E3AB8"/>
    <w:rsid w:val="005E3B6D"/>
    <w:rsid w:val="005E4064"/>
    <w:rsid w:val="005E40BF"/>
    <w:rsid w:val="005E4A11"/>
    <w:rsid w:val="005E4C4F"/>
    <w:rsid w:val="005E52B1"/>
    <w:rsid w:val="005E67F5"/>
    <w:rsid w:val="005E6D9F"/>
    <w:rsid w:val="005E6EA1"/>
    <w:rsid w:val="005E6F3B"/>
    <w:rsid w:val="005E77F7"/>
    <w:rsid w:val="005E78FD"/>
    <w:rsid w:val="005F0400"/>
    <w:rsid w:val="005F05E1"/>
    <w:rsid w:val="005F0A56"/>
    <w:rsid w:val="005F15DB"/>
    <w:rsid w:val="005F2065"/>
    <w:rsid w:val="005F29B7"/>
    <w:rsid w:val="005F30E5"/>
    <w:rsid w:val="005F32C6"/>
    <w:rsid w:val="005F33BB"/>
    <w:rsid w:val="005F358B"/>
    <w:rsid w:val="005F3D70"/>
    <w:rsid w:val="005F3FF1"/>
    <w:rsid w:val="005F419E"/>
    <w:rsid w:val="005F4A0D"/>
    <w:rsid w:val="005F5AF6"/>
    <w:rsid w:val="005F622C"/>
    <w:rsid w:val="005F6232"/>
    <w:rsid w:val="005F68C1"/>
    <w:rsid w:val="005F69D8"/>
    <w:rsid w:val="005F77E0"/>
    <w:rsid w:val="005F7AD1"/>
    <w:rsid w:val="0060040E"/>
    <w:rsid w:val="00600B10"/>
    <w:rsid w:val="006013BF"/>
    <w:rsid w:val="006019CD"/>
    <w:rsid w:val="00601A5E"/>
    <w:rsid w:val="00601ABE"/>
    <w:rsid w:val="00601EBF"/>
    <w:rsid w:val="006020F9"/>
    <w:rsid w:val="00602745"/>
    <w:rsid w:val="00603091"/>
    <w:rsid w:val="006035A0"/>
    <w:rsid w:val="0060397D"/>
    <w:rsid w:val="00604586"/>
    <w:rsid w:val="00604715"/>
    <w:rsid w:val="00604D66"/>
    <w:rsid w:val="0060520E"/>
    <w:rsid w:val="00605517"/>
    <w:rsid w:val="00605FEC"/>
    <w:rsid w:val="00606033"/>
    <w:rsid w:val="00606C7A"/>
    <w:rsid w:val="006070BD"/>
    <w:rsid w:val="00607A49"/>
    <w:rsid w:val="00607CE9"/>
    <w:rsid w:val="00610A16"/>
    <w:rsid w:val="00610CBD"/>
    <w:rsid w:val="006111B1"/>
    <w:rsid w:val="0061165A"/>
    <w:rsid w:val="006118EC"/>
    <w:rsid w:val="00612501"/>
    <w:rsid w:val="00612A40"/>
    <w:rsid w:val="006130B7"/>
    <w:rsid w:val="00613405"/>
    <w:rsid w:val="006137B1"/>
    <w:rsid w:val="00613A18"/>
    <w:rsid w:val="00613A49"/>
    <w:rsid w:val="00614453"/>
    <w:rsid w:val="006147A8"/>
    <w:rsid w:val="00615357"/>
    <w:rsid w:val="006155BB"/>
    <w:rsid w:val="00615B63"/>
    <w:rsid w:val="00615CBA"/>
    <w:rsid w:val="00615CD2"/>
    <w:rsid w:val="00615D7B"/>
    <w:rsid w:val="00616745"/>
    <w:rsid w:val="00616F1E"/>
    <w:rsid w:val="00617A03"/>
    <w:rsid w:val="00620072"/>
    <w:rsid w:val="00621639"/>
    <w:rsid w:val="006219C5"/>
    <w:rsid w:val="006225C2"/>
    <w:rsid w:val="00622C4B"/>
    <w:rsid w:val="00623860"/>
    <w:rsid w:val="00623B26"/>
    <w:rsid w:val="00623DC1"/>
    <w:rsid w:val="0062458F"/>
    <w:rsid w:val="00624DA8"/>
    <w:rsid w:val="00624E0E"/>
    <w:rsid w:val="00626013"/>
    <w:rsid w:val="00626817"/>
    <w:rsid w:val="00626B20"/>
    <w:rsid w:val="006276D9"/>
    <w:rsid w:val="0062785B"/>
    <w:rsid w:val="00627ED3"/>
    <w:rsid w:val="006308F7"/>
    <w:rsid w:val="00630DD5"/>
    <w:rsid w:val="006313C6"/>
    <w:rsid w:val="00631882"/>
    <w:rsid w:val="00631955"/>
    <w:rsid w:val="00632CFB"/>
    <w:rsid w:val="00633887"/>
    <w:rsid w:val="0063427F"/>
    <w:rsid w:val="00634371"/>
    <w:rsid w:val="006343AF"/>
    <w:rsid w:val="0063481F"/>
    <w:rsid w:val="006349FD"/>
    <w:rsid w:val="00634A63"/>
    <w:rsid w:val="00634F26"/>
    <w:rsid w:val="00635F91"/>
    <w:rsid w:val="00640191"/>
    <w:rsid w:val="00640984"/>
    <w:rsid w:val="00641635"/>
    <w:rsid w:val="00641AA5"/>
    <w:rsid w:val="00641F4E"/>
    <w:rsid w:val="00642049"/>
    <w:rsid w:val="00642379"/>
    <w:rsid w:val="0064260E"/>
    <w:rsid w:val="006435EC"/>
    <w:rsid w:val="00643829"/>
    <w:rsid w:val="00643948"/>
    <w:rsid w:val="006443C8"/>
    <w:rsid w:val="00644509"/>
    <w:rsid w:val="006445BE"/>
    <w:rsid w:val="006455D5"/>
    <w:rsid w:val="00645757"/>
    <w:rsid w:val="006465B7"/>
    <w:rsid w:val="00646D03"/>
    <w:rsid w:val="00646E32"/>
    <w:rsid w:val="00647123"/>
    <w:rsid w:val="0064743E"/>
    <w:rsid w:val="006474F1"/>
    <w:rsid w:val="00647EEF"/>
    <w:rsid w:val="006506D3"/>
    <w:rsid w:val="00650A66"/>
    <w:rsid w:val="00650ABD"/>
    <w:rsid w:val="00650B77"/>
    <w:rsid w:val="00650C35"/>
    <w:rsid w:val="00650D6A"/>
    <w:rsid w:val="006515F6"/>
    <w:rsid w:val="00651632"/>
    <w:rsid w:val="00651B13"/>
    <w:rsid w:val="00651C1B"/>
    <w:rsid w:val="00651CD0"/>
    <w:rsid w:val="0065203D"/>
    <w:rsid w:val="006524F1"/>
    <w:rsid w:val="006528F5"/>
    <w:rsid w:val="0065290A"/>
    <w:rsid w:val="006529F4"/>
    <w:rsid w:val="00652A6F"/>
    <w:rsid w:val="0065327E"/>
    <w:rsid w:val="006537F5"/>
    <w:rsid w:val="00653BAB"/>
    <w:rsid w:val="00653F56"/>
    <w:rsid w:val="00654119"/>
    <w:rsid w:val="00655024"/>
    <w:rsid w:val="006555B4"/>
    <w:rsid w:val="006558B4"/>
    <w:rsid w:val="006559FB"/>
    <w:rsid w:val="00655BD3"/>
    <w:rsid w:val="00655D2E"/>
    <w:rsid w:val="00655F23"/>
    <w:rsid w:val="006564F5"/>
    <w:rsid w:val="006569B1"/>
    <w:rsid w:val="00656BC4"/>
    <w:rsid w:val="00657086"/>
    <w:rsid w:val="00657472"/>
    <w:rsid w:val="006578A7"/>
    <w:rsid w:val="006601D7"/>
    <w:rsid w:val="006604EC"/>
    <w:rsid w:val="00660936"/>
    <w:rsid w:val="00660A1C"/>
    <w:rsid w:val="00661E4D"/>
    <w:rsid w:val="00661FA5"/>
    <w:rsid w:val="00662368"/>
    <w:rsid w:val="006623C1"/>
    <w:rsid w:val="0066284B"/>
    <w:rsid w:val="00662BE2"/>
    <w:rsid w:val="00662F1B"/>
    <w:rsid w:val="00663001"/>
    <w:rsid w:val="00663233"/>
    <w:rsid w:val="00663740"/>
    <w:rsid w:val="00663AE8"/>
    <w:rsid w:val="00663B09"/>
    <w:rsid w:val="00663E76"/>
    <w:rsid w:val="00664136"/>
    <w:rsid w:val="00665326"/>
    <w:rsid w:val="00665540"/>
    <w:rsid w:val="006662D6"/>
    <w:rsid w:val="0066686A"/>
    <w:rsid w:val="00667572"/>
    <w:rsid w:val="00667FEA"/>
    <w:rsid w:val="006702F4"/>
    <w:rsid w:val="006718E6"/>
    <w:rsid w:val="00671985"/>
    <w:rsid w:val="00671E11"/>
    <w:rsid w:val="00671F86"/>
    <w:rsid w:val="006722C3"/>
    <w:rsid w:val="006727F8"/>
    <w:rsid w:val="00672874"/>
    <w:rsid w:val="0067297C"/>
    <w:rsid w:val="00672D9C"/>
    <w:rsid w:val="006731F9"/>
    <w:rsid w:val="00674AC5"/>
    <w:rsid w:val="00674C2A"/>
    <w:rsid w:val="00674DAC"/>
    <w:rsid w:val="00674F17"/>
    <w:rsid w:val="006754EE"/>
    <w:rsid w:val="006756A9"/>
    <w:rsid w:val="0067583A"/>
    <w:rsid w:val="0067634C"/>
    <w:rsid w:val="006767A5"/>
    <w:rsid w:val="0067690B"/>
    <w:rsid w:val="00676F4D"/>
    <w:rsid w:val="00677581"/>
    <w:rsid w:val="00677BC4"/>
    <w:rsid w:val="00677EAE"/>
    <w:rsid w:val="006803D9"/>
    <w:rsid w:val="00680961"/>
    <w:rsid w:val="006817F9"/>
    <w:rsid w:val="00682320"/>
    <w:rsid w:val="00682D8A"/>
    <w:rsid w:val="00683F73"/>
    <w:rsid w:val="00684579"/>
    <w:rsid w:val="00684F5A"/>
    <w:rsid w:val="00684F5B"/>
    <w:rsid w:val="00685474"/>
    <w:rsid w:val="006855BC"/>
    <w:rsid w:val="00685A7A"/>
    <w:rsid w:val="00685BAE"/>
    <w:rsid w:val="006860CC"/>
    <w:rsid w:val="00686204"/>
    <w:rsid w:val="006863D1"/>
    <w:rsid w:val="00686DE2"/>
    <w:rsid w:val="00686F2A"/>
    <w:rsid w:val="0068728B"/>
    <w:rsid w:val="006875CB"/>
    <w:rsid w:val="00687612"/>
    <w:rsid w:val="00687B69"/>
    <w:rsid w:val="00687DFA"/>
    <w:rsid w:val="00687E18"/>
    <w:rsid w:val="006904E8"/>
    <w:rsid w:val="0069096D"/>
    <w:rsid w:val="00690B32"/>
    <w:rsid w:val="0069119C"/>
    <w:rsid w:val="00692343"/>
    <w:rsid w:val="006926E8"/>
    <w:rsid w:val="00692C9F"/>
    <w:rsid w:val="00694D5F"/>
    <w:rsid w:val="006951B1"/>
    <w:rsid w:val="00695795"/>
    <w:rsid w:val="006964D0"/>
    <w:rsid w:val="00696E49"/>
    <w:rsid w:val="006972FE"/>
    <w:rsid w:val="006A0031"/>
    <w:rsid w:val="006A0FBA"/>
    <w:rsid w:val="006A146B"/>
    <w:rsid w:val="006A1BB5"/>
    <w:rsid w:val="006A1DCC"/>
    <w:rsid w:val="006A24CF"/>
    <w:rsid w:val="006A3462"/>
    <w:rsid w:val="006A3721"/>
    <w:rsid w:val="006A47C9"/>
    <w:rsid w:val="006A5041"/>
    <w:rsid w:val="006A5895"/>
    <w:rsid w:val="006A631D"/>
    <w:rsid w:val="006A6499"/>
    <w:rsid w:val="006A6950"/>
    <w:rsid w:val="006A70E1"/>
    <w:rsid w:val="006A7AC6"/>
    <w:rsid w:val="006A7C04"/>
    <w:rsid w:val="006B07D0"/>
    <w:rsid w:val="006B0F19"/>
    <w:rsid w:val="006B168D"/>
    <w:rsid w:val="006B1A68"/>
    <w:rsid w:val="006B1CF0"/>
    <w:rsid w:val="006B21AE"/>
    <w:rsid w:val="006B2338"/>
    <w:rsid w:val="006B2600"/>
    <w:rsid w:val="006B283D"/>
    <w:rsid w:val="006B2D78"/>
    <w:rsid w:val="006B2E9E"/>
    <w:rsid w:val="006B2FE8"/>
    <w:rsid w:val="006B39B7"/>
    <w:rsid w:val="006B3D8B"/>
    <w:rsid w:val="006B5AA5"/>
    <w:rsid w:val="006B63D4"/>
    <w:rsid w:val="006B755A"/>
    <w:rsid w:val="006B7B34"/>
    <w:rsid w:val="006C005F"/>
    <w:rsid w:val="006C042C"/>
    <w:rsid w:val="006C08B4"/>
    <w:rsid w:val="006C09B0"/>
    <w:rsid w:val="006C0FCF"/>
    <w:rsid w:val="006C1092"/>
    <w:rsid w:val="006C1B4E"/>
    <w:rsid w:val="006C1D53"/>
    <w:rsid w:val="006C25FF"/>
    <w:rsid w:val="006C31B6"/>
    <w:rsid w:val="006C3D6A"/>
    <w:rsid w:val="006C3E36"/>
    <w:rsid w:val="006C4A9A"/>
    <w:rsid w:val="006C4AA9"/>
    <w:rsid w:val="006C4C99"/>
    <w:rsid w:val="006C53E2"/>
    <w:rsid w:val="006C5426"/>
    <w:rsid w:val="006C5A2B"/>
    <w:rsid w:val="006C629A"/>
    <w:rsid w:val="006C62EA"/>
    <w:rsid w:val="006C64FE"/>
    <w:rsid w:val="006C6583"/>
    <w:rsid w:val="006C6E3F"/>
    <w:rsid w:val="006C6FC8"/>
    <w:rsid w:val="006C7C04"/>
    <w:rsid w:val="006C7CC1"/>
    <w:rsid w:val="006C7DC8"/>
    <w:rsid w:val="006D0BB7"/>
    <w:rsid w:val="006D13DA"/>
    <w:rsid w:val="006D1792"/>
    <w:rsid w:val="006D2D72"/>
    <w:rsid w:val="006D3742"/>
    <w:rsid w:val="006D38A5"/>
    <w:rsid w:val="006D38CA"/>
    <w:rsid w:val="006D3995"/>
    <w:rsid w:val="006D3A73"/>
    <w:rsid w:val="006D4377"/>
    <w:rsid w:val="006D4444"/>
    <w:rsid w:val="006D482F"/>
    <w:rsid w:val="006D4D89"/>
    <w:rsid w:val="006D50FF"/>
    <w:rsid w:val="006D54A7"/>
    <w:rsid w:val="006D54D9"/>
    <w:rsid w:val="006D58C0"/>
    <w:rsid w:val="006D5E4A"/>
    <w:rsid w:val="006D6078"/>
    <w:rsid w:val="006D67D2"/>
    <w:rsid w:val="006D79BE"/>
    <w:rsid w:val="006D7C73"/>
    <w:rsid w:val="006D7C8F"/>
    <w:rsid w:val="006E0D90"/>
    <w:rsid w:val="006E1861"/>
    <w:rsid w:val="006E1B37"/>
    <w:rsid w:val="006E1EE0"/>
    <w:rsid w:val="006E24D1"/>
    <w:rsid w:val="006E2509"/>
    <w:rsid w:val="006E26E1"/>
    <w:rsid w:val="006E28C8"/>
    <w:rsid w:val="006E2D67"/>
    <w:rsid w:val="006E2E52"/>
    <w:rsid w:val="006E3291"/>
    <w:rsid w:val="006E3713"/>
    <w:rsid w:val="006E384D"/>
    <w:rsid w:val="006E3E6D"/>
    <w:rsid w:val="006E4124"/>
    <w:rsid w:val="006E4FB9"/>
    <w:rsid w:val="006E5303"/>
    <w:rsid w:val="006E5DED"/>
    <w:rsid w:val="006E652A"/>
    <w:rsid w:val="006E6737"/>
    <w:rsid w:val="006E67C6"/>
    <w:rsid w:val="006F007D"/>
    <w:rsid w:val="006F04F0"/>
    <w:rsid w:val="006F09AB"/>
    <w:rsid w:val="006F0DFA"/>
    <w:rsid w:val="006F0E51"/>
    <w:rsid w:val="006F1326"/>
    <w:rsid w:val="006F1FD5"/>
    <w:rsid w:val="006F25BD"/>
    <w:rsid w:val="006F2A65"/>
    <w:rsid w:val="006F2F4C"/>
    <w:rsid w:val="006F3252"/>
    <w:rsid w:val="006F3528"/>
    <w:rsid w:val="006F3DEF"/>
    <w:rsid w:val="006F4391"/>
    <w:rsid w:val="006F4439"/>
    <w:rsid w:val="006F4B62"/>
    <w:rsid w:val="006F4B9E"/>
    <w:rsid w:val="006F5F04"/>
    <w:rsid w:val="006F6712"/>
    <w:rsid w:val="006F6872"/>
    <w:rsid w:val="006F7647"/>
    <w:rsid w:val="006F7A8A"/>
    <w:rsid w:val="006F7BD7"/>
    <w:rsid w:val="006F7D76"/>
    <w:rsid w:val="006F7D7F"/>
    <w:rsid w:val="00700A6F"/>
    <w:rsid w:val="007018D5"/>
    <w:rsid w:val="00701C7D"/>
    <w:rsid w:val="007022F6"/>
    <w:rsid w:val="007026FF"/>
    <w:rsid w:val="00702DC2"/>
    <w:rsid w:val="00702EFD"/>
    <w:rsid w:val="0070351B"/>
    <w:rsid w:val="00703811"/>
    <w:rsid w:val="007043C8"/>
    <w:rsid w:val="007045B0"/>
    <w:rsid w:val="0070466F"/>
    <w:rsid w:val="007048CD"/>
    <w:rsid w:val="00704EFE"/>
    <w:rsid w:val="00705BD2"/>
    <w:rsid w:val="00706140"/>
    <w:rsid w:val="0070699A"/>
    <w:rsid w:val="0070704E"/>
    <w:rsid w:val="007079F8"/>
    <w:rsid w:val="0071157A"/>
    <w:rsid w:val="00711743"/>
    <w:rsid w:val="00712634"/>
    <w:rsid w:val="0071343A"/>
    <w:rsid w:val="00713C3E"/>
    <w:rsid w:val="00714896"/>
    <w:rsid w:val="00714D5C"/>
    <w:rsid w:val="00714F69"/>
    <w:rsid w:val="00715C45"/>
    <w:rsid w:val="00715DD3"/>
    <w:rsid w:val="00716162"/>
    <w:rsid w:val="0071624B"/>
    <w:rsid w:val="00716390"/>
    <w:rsid w:val="00716695"/>
    <w:rsid w:val="00717530"/>
    <w:rsid w:val="00717AB5"/>
    <w:rsid w:val="00717E94"/>
    <w:rsid w:val="0072003B"/>
    <w:rsid w:val="0072019B"/>
    <w:rsid w:val="00720265"/>
    <w:rsid w:val="00720788"/>
    <w:rsid w:val="00720836"/>
    <w:rsid w:val="00720C9B"/>
    <w:rsid w:val="00721505"/>
    <w:rsid w:val="00722749"/>
    <w:rsid w:val="00722BEC"/>
    <w:rsid w:val="00723414"/>
    <w:rsid w:val="00724354"/>
    <w:rsid w:val="0072452A"/>
    <w:rsid w:val="00725429"/>
    <w:rsid w:val="00725502"/>
    <w:rsid w:val="007255EC"/>
    <w:rsid w:val="007258FA"/>
    <w:rsid w:val="00726241"/>
    <w:rsid w:val="007267ED"/>
    <w:rsid w:val="007269B4"/>
    <w:rsid w:val="007272C1"/>
    <w:rsid w:val="0072788D"/>
    <w:rsid w:val="00727AF4"/>
    <w:rsid w:val="00727EEF"/>
    <w:rsid w:val="007300F4"/>
    <w:rsid w:val="00730547"/>
    <w:rsid w:val="00730919"/>
    <w:rsid w:val="0073101C"/>
    <w:rsid w:val="007312C3"/>
    <w:rsid w:val="00731A0A"/>
    <w:rsid w:val="00731DCD"/>
    <w:rsid w:val="00731DFC"/>
    <w:rsid w:val="00731F76"/>
    <w:rsid w:val="007322FB"/>
    <w:rsid w:val="0073239A"/>
    <w:rsid w:val="00732530"/>
    <w:rsid w:val="007328FD"/>
    <w:rsid w:val="00732942"/>
    <w:rsid w:val="00732A34"/>
    <w:rsid w:val="00732F95"/>
    <w:rsid w:val="007332BC"/>
    <w:rsid w:val="00733730"/>
    <w:rsid w:val="007337AE"/>
    <w:rsid w:val="007347AB"/>
    <w:rsid w:val="0073532C"/>
    <w:rsid w:val="007361CA"/>
    <w:rsid w:val="00736CF1"/>
    <w:rsid w:val="007375B0"/>
    <w:rsid w:val="00737852"/>
    <w:rsid w:val="00737B13"/>
    <w:rsid w:val="00737C43"/>
    <w:rsid w:val="007400C2"/>
    <w:rsid w:val="00740912"/>
    <w:rsid w:val="00740B70"/>
    <w:rsid w:val="00740D99"/>
    <w:rsid w:val="007422C9"/>
    <w:rsid w:val="0074263C"/>
    <w:rsid w:val="007426A0"/>
    <w:rsid w:val="00742F47"/>
    <w:rsid w:val="00742F88"/>
    <w:rsid w:val="00743075"/>
    <w:rsid w:val="00743800"/>
    <w:rsid w:val="00744AC8"/>
    <w:rsid w:val="007451B3"/>
    <w:rsid w:val="00745682"/>
    <w:rsid w:val="0074573C"/>
    <w:rsid w:val="007458E2"/>
    <w:rsid w:val="007466ED"/>
    <w:rsid w:val="007478E7"/>
    <w:rsid w:val="00747987"/>
    <w:rsid w:val="00750019"/>
    <w:rsid w:val="0075014A"/>
    <w:rsid w:val="0075016F"/>
    <w:rsid w:val="007508AE"/>
    <w:rsid w:val="0075157C"/>
    <w:rsid w:val="007515B7"/>
    <w:rsid w:val="00751CA6"/>
    <w:rsid w:val="00751FB1"/>
    <w:rsid w:val="00752545"/>
    <w:rsid w:val="007525F4"/>
    <w:rsid w:val="00752741"/>
    <w:rsid w:val="007529E9"/>
    <w:rsid w:val="00752B8D"/>
    <w:rsid w:val="00754D8A"/>
    <w:rsid w:val="00755154"/>
    <w:rsid w:val="00755492"/>
    <w:rsid w:val="00755867"/>
    <w:rsid w:val="00755AF6"/>
    <w:rsid w:val="00756164"/>
    <w:rsid w:val="00756191"/>
    <w:rsid w:val="007565BE"/>
    <w:rsid w:val="00760384"/>
    <w:rsid w:val="00760834"/>
    <w:rsid w:val="00760932"/>
    <w:rsid w:val="007613FA"/>
    <w:rsid w:val="00762B19"/>
    <w:rsid w:val="00764565"/>
    <w:rsid w:val="0076459B"/>
    <w:rsid w:val="0076468C"/>
    <w:rsid w:val="007653D1"/>
    <w:rsid w:val="007657A1"/>
    <w:rsid w:val="00765899"/>
    <w:rsid w:val="00765E5E"/>
    <w:rsid w:val="007666ED"/>
    <w:rsid w:val="007667E0"/>
    <w:rsid w:val="00766946"/>
    <w:rsid w:val="00766CBB"/>
    <w:rsid w:val="0076779D"/>
    <w:rsid w:val="007679C7"/>
    <w:rsid w:val="00767E30"/>
    <w:rsid w:val="007700FC"/>
    <w:rsid w:val="00770389"/>
    <w:rsid w:val="00770550"/>
    <w:rsid w:val="007707C1"/>
    <w:rsid w:val="00770A81"/>
    <w:rsid w:val="007714B6"/>
    <w:rsid w:val="00771574"/>
    <w:rsid w:val="0077195C"/>
    <w:rsid w:val="00771B1C"/>
    <w:rsid w:val="00771FBC"/>
    <w:rsid w:val="00772F50"/>
    <w:rsid w:val="00773376"/>
    <w:rsid w:val="00773396"/>
    <w:rsid w:val="00773F38"/>
    <w:rsid w:val="00773FD6"/>
    <w:rsid w:val="0077470A"/>
    <w:rsid w:val="007758F9"/>
    <w:rsid w:val="00775F79"/>
    <w:rsid w:val="00777BD8"/>
    <w:rsid w:val="00777DF4"/>
    <w:rsid w:val="00780072"/>
    <w:rsid w:val="00780476"/>
    <w:rsid w:val="0078055D"/>
    <w:rsid w:val="00780682"/>
    <w:rsid w:val="00781363"/>
    <w:rsid w:val="0078243B"/>
    <w:rsid w:val="007826C6"/>
    <w:rsid w:val="007827BE"/>
    <w:rsid w:val="00782CDA"/>
    <w:rsid w:val="00783531"/>
    <w:rsid w:val="0078385D"/>
    <w:rsid w:val="00783F04"/>
    <w:rsid w:val="00783F58"/>
    <w:rsid w:val="007843A5"/>
    <w:rsid w:val="00784617"/>
    <w:rsid w:val="00784F88"/>
    <w:rsid w:val="00785135"/>
    <w:rsid w:val="0078547C"/>
    <w:rsid w:val="007854EA"/>
    <w:rsid w:val="007857C4"/>
    <w:rsid w:val="007860FC"/>
    <w:rsid w:val="007867BF"/>
    <w:rsid w:val="00786AD1"/>
    <w:rsid w:val="0078703A"/>
    <w:rsid w:val="007871C3"/>
    <w:rsid w:val="00787677"/>
    <w:rsid w:val="0079140E"/>
    <w:rsid w:val="007916F6"/>
    <w:rsid w:val="00791B44"/>
    <w:rsid w:val="00791C06"/>
    <w:rsid w:val="00791C5E"/>
    <w:rsid w:val="007926CD"/>
    <w:rsid w:val="007929F4"/>
    <w:rsid w:val="00793D86"/>
    <w:rsid w:val="00794184"/>
    <w:rsid w:val="007941E2"/>
    <w:rsid w:val="00794604"/>
    <w:rsid w:val="007949DD"/>
    <w:rsid w:val="00794CFE"/>
    <w:rsid w:val="00794E19"/>
    <w:rsid w:val="00795211"/>
    <w:rsid w:val="00796536"/>
    <w:rsid w:val="00796621"/>
    <w:rsid w:val="00796635"/>
    <w:rsid w:val="00796A19"/>
    <w:rsid w:val="0079713D"/>
    <w:rsid w:val="0079734A"/>
    <w:rsid w:val="0079742E"/>
    <w:rsid w:val="00797502"/>
    <w:rsid w:val="00797693"/>
    <w:rsid w:val="007976A8"/>
    <w:rsid w:val="007977AA"/>
    <w:rsid w:val="00797B4E"/>
    <w:rsid w:val="007A0464"/>
    <w:rsid w:val="007A11D6"/>
    <w:rsid w:val="007A1BE5"/>
    <w:rsid w:val="007A22F3"/>
    <w:rsid w:val="007A2A1E"/>
    <w:rsid w:val="007A2C86"/>
    <w:rsid w:val="007A3AFF"/>
    <w:rsid w:val="007A44DA"/>
    <w:rsid w:val="007A45FA"/>
    <w:rsid w:val="007A4F8C"/>
    <w:rsid w:val="007A54AA"/>
    <w:rsid w:val="007A5521"/>
    <w:rsid w:val="007A5D75"/>
    <w:rsid w:val="007A6009"/>
    <w:rsid w:val="007A62AB"/>
    <w:rsid w:val="007A6B8B"/>
    <w:rsid w:val="007A6C8C"/>
    <w:rsid w:val="007A6EED"/>
    <w:rsid w:val="007A7058"/>
    <w:rsid w:val="007A711B"/>
    <w:rsid w:val="007A71C3"/>
    <w:rsid w:val="007A71EF"/>
    <w:rsid w:val="007A727A"/>
    <w:rsid w:val="007A7437"/>
    <w:rsid w:val="007A78B1"/>
    <w:rsid w:val="007B0762"/>
    <w:rsid w:val="007B16FA"/>
    <w:rsid w:val="007B1810"/>
    <w:rsid w:val="007B245E"/>
    <w:rsid w:val="007B285E"/>
    <w:rsid w:val="007B29BB"/>
    <w:rsid w:val="007B2D54"/>
    <w:rsid w:val="007B2F6D"/>
    <w:rsid w:val="007B37EA"/>
    <w:rsid w:val="007B38F8"/>
    <w:rsid w:val="007B3AAC"/>
    <w:rsid w:val="007B3E3F"/>
    <w:rsid w:val="007B49C1"/>
    <w:rsid w:val="007B50AC"/>
    <w:rsid w:val="007B5773"/>
    <w:rsid w:val="007B58F4"/>
    <w:rsid w:val="007B5A54"/>
    <w:rsid w:val="007B5BD7"/>
    <w:rsid w:val="007B637A"/>
    <w:rsid w:val="007B6E5D"/>
    <w:rsid w:val="007B7014"/>
    <w:rsid w:val="007B7285"/>
    <w:rsid w:val="007B7763"/>
    <w:rsid w:val="007B78A8"/>
    <w:rsid w:val="007B78C1"/>
    <w:rsid w:val="007B7A1E"/>
    <w:rsid w:val="007B7F3E"/>
    <w:rsid w:val="007C01CE"/>
    <w:rsid w:val="007C114B"/>
    <w:rsid w:val="007C28DD"/>
    <w:rsid w:val="007C31C1"/>
    <w:rsid w:val="007C38CB"/>
    <w:rsid w:val="007C3AE1"/>
    <w:rsid w:val="007C435F"/>
    <w:rsid w:val="007C480D"/>
    <w:rsid w:val="007C50D6"/>
    <w:rsid w:val="007C5C48"/>
    <w:rsid w:val="007C600C"/>
    <w:rsid w:val="007C64A3"/>
    <w:rsid w:val="007C6FE6"/>
    <w:rsid w:val="007C71E7"/>
    <w:rsid w:val="007C7AAF"/>
    <w:rsid w:val="007C7F28"/>
    <w:rsid w:val="007D0346"/>
    <w:rsid w:val="007D06E8"/>
    <w:rsid w:val="007D0F37"/>
    <w:rsid w:val="007D10D5"/>
    <w:rsid w:val="007D1B3F"/>
    <w:rsid w:val="007D285C"/>
    <w:rsid w:val="007D28C2"/>
    <w:rsid w:val="007D2FC0"/>
    <w:rsid w:val="007D3513"/>
    <w:rsid w:val="007D3AB0"/>
    <w:rsid w:val="007D4140"/>
    <w:rsid w:val="007D43F6"/>
    <w:rsid w:val="007D45FE"/>
    <w:rsid w:val="007D47B0"/>
    <w:rsid w:val="007D47FA"/>
    <w:rsid w:val="007D4CCC"/>
    <w:rsid w:val="007D5084"/>
    <w:rsid w:val="007D54C7"/>
    <w:rsid w:val="007D6263"/>
    <w:rsid w:val="007D6954"/>
    <w:rsid w:val="007D7043"/>
    <w:rsid w:val="007D70EE"/>
    <w:rsid w:val="007D74AD"/>
    <w:rsid w:val="007D7860"/>
    <w:rsid w:val="007D7A4D"/>
    <w:rsid w:val="007E02D9"/>
    <w:rsid w:val="007E041C"/>
    <w:rsid w:val="007E0429"/>
    <w:rsid w:val="007E05B0"/>
    <w:rsid w:val="007E06F7"/>
    <w:rsid w:val="007E0E47"/>
    <w:rsid w:val="007E153A"/>
    <w:rsid w:val="007E21EA"/>
    <w:rsid w:val="007E2454"/>
    <w:rsid w:val="007E32BD"/>
    <w:rsid w:val="007E3A90"/>
    <w:rsid w:val="007E3E08"/>
    <w:rsid w:val="007E4754"/>
    <w:rsid w:val="007E4904"/>
    <w:rsid w:val="007E4DC4"/>
    <w:rsid w:val="007E4E3A"/>
    <w:rsid w:val="007E4F95"/>
    <w:rsid w:val="007E5708"/>
    <w:rsid w:val="007E6357"/>
    <w:rsid w:val="007E6756"/>
    <w:rsid w:val="007E7267"/>
    <w:rsid w:val="007E757A"/>
    <w:rsid w:val="007E7600"/>
    <w:rsid w:val="007E7809"/>
    <w:rsid w:val="007E78EA"/>
    <w:rsid w:val="007F05A8"/>
    <w:rsid w:val="007F0FB4"/>
    <w:rsid w:val="007F12DB"/>
    <w:rsid w:val="007F18E8"/>
    <w:rsid w:val="007F1F8B"/>
    <w:rsid w:val="007F247F"/>
    <w:rsid w:val="007F2DE6"/>
    <w:rsid w:val="007F3529"/>
    <w:rsid w:val="007F37C5"/>
    <w:rsid w:val="007F3C15"/>
    <w:rsid w:val="007F4304"/>
    <w:rsid w:val="007F4573"/>
    <w:rsid w:val="007F45CA"/>
    <w:rsid w:val="007F47AF"/>
    <w:rsid w:val="007F49D4"/>
    <w:rsid w:val="007F4D7C"/>
    <w:rsid w:val="007F526B"/>
    <w:rsid w:val="007F58ED"/>
    <w:rsid w:val="007F6205"/>
    <w:rsid w:val="007F716A"/>
    <w:rsid w:val="007F7383"/>
    <w:rsid w:val="0080032B"/>
    <w:rsid w:val="008003BB"/>
    <w:rsid w:val="0080066D"/>
    <w:rsid w:val="00800C26"/>
    <w:rsid w:val="008017B2"/>
    <w:rsid w:val="00801C92"/>
    <w:rsid w:val="00801F7E"/>
    <w:rsid w:val="00802343"/>
    <w:rsid w:val="0080296E"/>
    <w:rsid w:val="00802B36"/>
    <w:rsid w:val="0080338D"/>
    <w:rsid w:val="00803616"/>
    <w:rsid w:val="00803767"/>
    <w:rsid w:val="00803B42"/>
    <w:rsid w:val="00804029"/>
    <w:rsid w:val="0080442A"/>
    <w:rsid w:val="00804ADD"/>
    <w:rsid w:val="00804CE7"/>
    <w:rsid w:val="00804FCF"/>
    <w:rsid w:val="0080541D"/>
    <w:rsid w:val="008059F8"/>
    <w:rsid w:val="00805B47"/>
    <w:rsid w:val="00806706"/>
    <w:rsid w:val="00806BEF"/>
    <w:rsid w:val="00807703"/>
    <w:rsid w:val="00807830"/>
    <w:rsid w:val="00807DB7"/>
    <w:rsid w:val="008108A8"/>
    <w:rsid w:val="008109E3"/>
    <w:rsid w:val="00810A01"/>
    <w:rsid w:val="00810ED0"/>
    <w:rsid w:val="008119DB"/>
    <w:rsid w:val="00811A49"/>
    <w:rsid w:val="00812510"/>
    <w:rsid w:val="00814680"/>
    <w:rsid w:val="00815223"/>
    <w:rsid w:val="008157B4"/>
    <w:rsid w:val="00815BF4"/>
    <w:rsid w:val="00815CB8"/>
    <w:rsid w:val="00815D8A"/>
    <w:rsid w:val="00815F97"/>
    <w:rsid w:val="0081611A"/>
    <w:rsid w:val="008171A3"/>
    <w:rsid w:val="00817EF1"/>
    <w:rsid w:val="008202FB"/>
    <w:rsid w:val="00820306"/>
    <w:rsid w:val="008204DF"/>
    <w:rsid w:val="00821600"/>
    <w:rsid w:val="008223FF"/>
    <w:rsid w:val="00822427"/>
    <w:rsid w:val="00822957"/>
    <w:rsid w:val="00822DA5"/>
    <w:rsid w:val="00823819"/>
    <w:rsid w:val="008238E8"/>
    <w:rsid w:val="008239B7"/>
    <w:rsid w:val="00824391"/>
    <w:rsid w:val="008243E7"/>
    <w:rsid w:val="00825045"/>
    <w:rsid w:val="008250B9"/>
    <w:rsid w:val="0082532E"/>
    <w:rsid w:val="0082559D"/>
    <w:rsid w:val="0082581C"/>
    <w:rsid w:val="00825902"/>
    <w:rsid w:val="00826BE3"/>
    <w:rsid w:val="00827070"/>
    <w:rsid w:val="0082775B"/>
    <w:rsid w:val="00827B52"/>
    <w:rsid w:val="008308E5"/>
    <w:rsid w:val="00830EE8"/>
    <w:rsid w:val="00830F60"/>
    <w:rsid w:val="008310F1"/>
    <w:rsid w:val="00831D3B"/>
    <w:rsid w:val="00832029"/>
    <w:rsid w:val="00832164"/>
    <w:rsid w:val="00832260"/>
    <w:rsid w:val="0083253D"/>
    <w:rsid w:val="00832655"/>
    <w:rsid w:val="0083278F"/>
    <w:rsid w:val="00833843"/>
    <w:rsid w:val="0083398F"/>
    <w:rsid w:val="00833A47"/>
    <w:rsid w:val="00834602"/>
    <w:rsid w:val="0083494E"/>
    <w:rsid w:val="008350FD"/>
    <w:rsid w:val="00835A1B"/>
    <w:rsid w:val="00836443"/>
    <w:rsid w:val="00836869"/>
    <w:rsid w:val="008368E6"/>
    <w:rsid w:val="0083696A"/>
    <w:rsid w:val="00836EB7"/>
    <w:rsid w:val="00837F09"/>
    <w:rsid w:val="00840213"/>
    <w:rsid w:val="0084065B"/>
    <w:rsid w:val="00840C1B"/>
    <w:rsid w:val="00840CF9"/>
    <w:rsid w:val="00841378"/>
    <w:rsid w:val="00841466"/>
    <w:rsid w:val="00841A14"/>
    <w:rsid w:val="00841A40"/>
    <w:rsid w:val="00842141"/>
    <w:rsid w:val="00842339"/>
    <w:rsid w:val="0084261E"/>
    <w:rsid w:val="00842BBE"/>
    <w:rsid w:val="00843927"/>
    <w:rsid w:val="00843B68"/>
    <w:rsid w:val="00844981"/>
    <w:rsid w:val="008451E9"/>
    <w:rsid w:val="008454FB"/>
    <w:rsid w:val="00845C45"/>
    <w:rsid w:val="00845FDE"/>
    <w:rsid w:val="00847298"/>
    <w:rsid w:val="0084738C"/>
    <w:rsid w:val="008479B3"/>
    <w:rsid w:val="00847E88"/>
    <w:rsid w:val="008504C7"/>
    <w:rsid w:val="00850DAE"/>
    <w:rsid w:val="008518F3"/>
    <w:rsid w:val="00851A48"/>
    <w:rsid w:val="00851C6B"/>
    <w:rsid w:val="00851FF6"/>
    <w:rsid w:val="0085284A"/>
    <w:rsid w:val="00852BF3"/>
    <w:rsid w:val="00852E5E"/>
    <w:rsid w:val="00852F9A"/>
    <w:rsid w:val="008539FC"/>
    <w:rsid w:val="008543FC"/>
    <w:rsid w:val="008548EC"/>
    <w:rsid w:val="008554A5"/>
    <w:rsid w:val="00855632"/>
    <w:rsid w:val="00855903"/>
    <w:rsid w:val="0085617C"/>
    <w:rsid w:val="00856493"/>
    <w:rsid w:val="008564C7"/>
    <w:rsid w:val="00856813"/>
    <w:rsid w:val="00856B8C"/>
    <w:rsid w:val="00860138"/>
    <w:rsid w:val="0086028E"/>
    <w:rsid w:val="008602DB"/>
    <w:rsid w:val="00861130"/>
    <w:rsid w:val="00861B7C"/>
    <w:rsid w:val="00861F9B"/>
    <w:rsid w:val="008624AC"/>
    <w:rsid w:val="0086255B"/>
    <w:rsid w:val="00862603"/>
    <w:rsid w:val="00862C94"/>
    <w:rsid w:val="00863AEC"/>
    <w:rsid w:val="00863C62"/>
    <w:rsid w:val="00864AD3"/>
    <w:rsid w:val="0086658B"/>
    <w:rsid w:val="00866A6D"/>
    <w:rsid w:val="00866CA3"/>
    <w:rsid w:val="008677CF"/>
    <w:rsid w:val="00867D08"/>
    <w:rsid w:val="00870588"/>
    <w:rsid w:val="008705DE"/>
    <w:rsid w:val="008706D1"/>
    <w:rsid w:val="00870890"/>
    <w:rsid w:val="008714D8"/>
    <w:rsid w:val="0087182A"/>
    <w:rsid w:val="00871C00"/>
    <w:rsid w:val="00872569"/>
    <w:rsid w:val="00872975"/>
    <w:rsid w:val="00872C25"/>
    <w:rsid w:val="00872DD9"/>
    <w:rsid w:val="008734D7"/>
    <w:rsid w:val="008737E4"/>
    <w:rsid w:val="00873A65"/>
    <w:rsid w:val="008740DA"/>
    <w:rsid w:val="008742E1"/>
    <w:rsid w:val="008754A4"/>
    <w:rsid w:val="0087626C"/>
    <w:rsid w:val="008763F4"/>
    <w:rsid w:val="00877456"/>
    <w:rsid w:val="0087785E"/>
    <w:rsid w:val="008779B5"/>
    <w:rsid w:val="008801C2"/>
    <w:rsid w:val="00880282"/>
    <w:rsid w:val="00880F15"/>
    <w:rsid w:val="00881AB5"/>
    <w:rsid w:val="00882839"/>
    <w:rsid w:val="00882A2A"/>
    <w:rsid w:val="00883642"/>
    <w:rsid w:val="00883C55"/>
    <w:rsid w:val="00884006"/>
    <w:rsid w:val="00884883"/>
    <w:rsid w:val="00884ACA"/>
    <w:rsid w:val="00884FB9"/>
    <w:rsid w:val="00885AB6"/>
    <w:rsid w:val="00886441"/>
    <w:rsid w:val="0088679A"/>
    <w:rsid w:val="00886BC8"/>
    <w:rsid w:val="00886C49"/>
    <w:rsid w:val="00886CE3"/>
    <w:rsid w:val="00886EEE"/>
    <w:rsid w:val="008872D8"/>
    <w:rsid w:val="00887481"/>
    <w:rsid w:val="00887D17"/>
    <w:rsid w:val="00887E72"/>
    <w:rsid w:val="0089023F"/>
    <w:rsid w:val="00890AE2"/>
    <w:rsid w:val="00890C6F"/>
    <w:rsid w:val="00890F50"/>
    <w:rsid w:val="00891802"/>
    <w:rsid w:val="00891931"/>
    <w:rsid w:val="008922B9"/>
    <w:rsid w:val="00892C17"/>
    <w:rsid w:val="008932B5"/>
    <w:rsid w:val="00893515"/>
    <w:rsid w:val="008935E5"/>
    <w:rsid w:val="00893CCB"/>
    <w:rsid w:val="00894DAB"/>
    <w:rsid w:val="00895006"/>
    <w:rsid w:val="00895290"/>
    <w:rsid w:val="00895694"/>
    <w:rsid w:val="008958D7"/>
    <w:rsid w:val="00895AD8"/>
    <w:rsid w:val="00896252"/>
    <w:rsid w:val="00896302"/>
    <w:rsid w:val="008973C5"/>
    <w:rsid w:val="008978F9"/>
    <w:rsid w:val="00897FDD"/>
    <w:rsid w:val="008A0F4F"/>
    <w:rsid w:val="008A10D5"/>
    <w:rsid w:val="008A12FF"/>
    <w:rsid w:val="008A2360"/>
    <w:rsid w:val="008A3188"/>
    <w:rsid w:val="008A325B"/>
    <w:rsid w:val="008A349C"/>
    <w:rsid w:val="008A3853"/>
    <w:rsid w:val="008A3A49"/>
    <w:rsid w:val="008A3A99"/>
    <w:rsid w:val="008A41D1"/>
    <w:rsid w:val="008A47A0"/>
    <w:rsid w:val="008A497B"/>
    <w:rsid w:val="008A4C0D"/>
    <w:rsid w:val="008A5D82"/>
    <w:rsid w:val="008A5DCE"/>
    <w:rsid w:val="008A66F1"/>
    <w:rsid w:val="008A66F2"/>
    <w:rsid w:val="008A68A9"/>
    <w:rsid w:val="008A6B64"/>
    <w:rsid w:val="008A713A"/>
    <w:rsid w:val="008A772B"/>
    <w:rsid w:val="008A7857"/>
    <w:rsid w:val="008A78AF"/>
    <w:rsid w:val="008A7BC5"/>
    <w:rsid w:val="008A7D69"/>
    <w:rsid w:val="008A7E0A"/>
    <w:rsid w:val="008B1256"/>
    <w:rsid w:val="008B1FEB"/>
    <w:rsid w:val="008B2236"/>
    <w:rsid w:val="008B228C"/>
    <w:rsid w:val="008B2A4F"/>
    <w:rsid w:val="008B30A0"/>
    <w:rsid w:val="008B3216"/>
    <w:rsid w:val="008B33C5"/>
    <w:rsid w:val="008B38A8"/>
    <w:rsid w:val="008B3B96"/>
    <w:rsid w:val="008B3CC4"/>
    <w:rsid w:val="008B41A7"/>
    <w:rsid w:val="008B49CC"/>
    <w:rsid w:val="008B4AC2"/>
    <w:rsid w:val="008B5048"/>
    <w:rsid w:val="008B52D6"/>
    <w:rsid w:val="008B5A2E"/>
    <w:rsid w:val="008B5B64"/>
    <w:rsid w:val="008B67D8"/>
    <w:rsid w:val="008B68A8"/>
    <w:rsid w:val="008B6A80"/>
    <w:rsid w:val="008B6F6D"/>
    <w:rsid w:val="008B6FFA"/>
    <w:rsid w:val="008B7427"/>
    <w:rsid w:val="008B7837"/>
    <w:rsid w:val="008B7B19"/>
    <w:rsid w:val="008B7C23"/>
    <w:rsid w:val="008C0750"/>
    <w:rsid w:val="008C1F70"/>
    <w:rsid w:val="008C21BE"/>
    <w:rsid w:val="008C2504"/>
    <w:rsid w:val="008C48E8"/>
    <w:rsid w:val="008C5845"/>
    <w:rsid w:val="008C5E51"/>
    <w:rsid w:val="008C5F36"/>
    <w:rsid w:val="008C626D"/>
    <w:rsid w:val="008C6577"/>
    <w:rsid w:val="008C67C9"/>
    <w:rsid w:val="008C6CDB"/>
    <w:rsid w:val="008C783F"/>
    <w:rsid w:val="008C7D72"/>
    <w:rsid w:val="008D04BE"/>
    <w:rsid w:val="008D0F92"/>
    <w:rsid w:val="008D103C"/>
    <w:rsid w:val="008D1267"/>
    <w:rsid w:val="008D1643"/>
    <w:rsid w:val="008D17E7"/>
    <w:rsid w:val="008D1918"/>
    <w:rsid w:val="008D1C89"/>
    <w:rsid w:val="008D1CB7"/>
    <w:rsid w:val="008D1D4F"/>
    <w:rsid w:val="008D1E02"/>
    <w:rsid w:val="008D2007"/>
    <w:rsid w:val="008D2178"/>
    <w:rsid w:val="008D24D1"/>
    <w:rsid w:val="008D37C0"/>
    <w:rsid w:val="008D389D"/>
    <w:rsid w:val="008D4031"/>
    <w:rsid w:val="008D43F3"/>
    <w:rsid w:val="008D4ADC"/>
    <w:rsid w:val="008D4ADD"/>
    <w:rsid w:val="008D58B1"/>
    <w:rsid w:val="008D5BD1"/>
    <w:rsid w:val="008D66AE"/>
    <w:rsid w:val="008D6911"/>
    <w:rsid w:val="008D770C"/>
    <w:rsid w:val="008D7A40"/>
    <w:rsid w:val="008E0F11"/>
    <w:rsid w:val="008E0FB5"/>
    <w:rsid w:val="008E1161"/>
    <w:rsid w:val="008E1631"/>
    <w:rsid w:val="008E1B95"/>
    <w:rsid w:val="008E2AC4"/>
    <w:rsid w:val="008E328C"/>
    <w:rsid w:val="008E368A"/>
    <w:rsid w:val="008E3EEE"/>
    <w:rsid w:val="008E4733"/>
    <w:rsid w:val="008E47EF"/>
    <w:rsid w:val="008E524E"/>
    <w:rsid w:val="008E52D7"/>
    <w:rsid w:val="008E5668"/>
    <w:rsid w:val="008E5846"/>
    <w:rsid w:val="008E5D95"/>
    <w:rsid w:val="008E5EF7"/>
    <w:rsid w:val="008E6221"/>
    <w:rsid w:val="008E6376"/>
    <w:rsid w:val="008E660E"/>
    <w:rsid w:val="008E6953"/>
    <w:rsid w:val="008E70A0"/>
    <w:rsid w:val="008E70DF"/>
    <w:rsid w:val="008E7408"/>
    <w:rsid w:val="008E7A9C"/>
    <w:rsid w:val="008E7E67"/>
    <w:rsid w:val="008F04D4"/>
    <w:rsid w:val="008F0845"/>
    <w:rsid w:val="008F151E"/>
    <w:rsid w:val="008F1EAB"/>
    <w:rsid w:val="008F2200"/>
    <w:rsid w:val="008F2248"/>
    <w:rsid w:val="008F2275"/>
    <w:rsid w:val="008F30D4"/>
    <w:rsid w:val="008F335D"/>
    <w:rsid w:val="008F37C8"/>
    <w:rsid w:val="008F3938"/>
    <w:rsid w:val="008F3F35"/>
    <w:rsid w:val="008F44ED"/>
    <w:rsid w:val="008F44EE"/>
    <w:rsid w:val="008F45B2"/>
    <w:rsid w:val="008F4784"/>
    <w:rsid w:val="008F4D4C"/>
    <w:rsid w:val="008F52E8"/>
    <w:rsid w:val="008F53FC"/>
    <w:rsid w:val="008F553B"/>
    <w:rsid w:val="008F574C"/>
    <w:rsid w:val="008F5810"/>
    <w:rsid w:val="008F59B2"/>
    <w:rsid w:val="008F5BB9"/>
    <w:rsid w:val="008F6313"/>
    <w:rsid w:val="008F6536"/>
    <w:rsid w:val="008F6672"/>
    <w:rsid w:val="008F6FA6"/>
    <w:rsid w:val="008F7093"/>
    <w:rsid w:val="008F78E8"/>
    <w:rsid w:val="008F7C86"/>
    <w:rsid w:val="008F7CD7"/>
    <w:rsid w:val="008F7EDD"/>
    <w:rsid w:val="008F7EEE"/>
    <w:rsid w:val="00900974"/>
    <w:rsid w:val="00900CFC"/>
    <w:rsid w:val="00901170"/>
    <w:rsid w:val="009012FD"/>
    <w:rsid w:val="00901512"/>
    <w:rsid w:val="00901745"/>
    <w:rsid w:val="00901BCA"/>
    <w:rsid w:val="00901E77"/>
    <w:rsid w:val="00902767"/>
    <w:rsid w:val="00903478"/>
    <w:rsid w:val="009036C3"/>
    <w:rsid w:val="009036FB"/>
    <w:rsid w:val="0090371C"/>
    <w:rsid w:val="009040EA"/>
    <w:rsid w:val="009053A6"/>
    <w:rsid w:val="00905AFC"/>
    <w:rsid w:val="00905ED6"/>
    <w:rsid w:val="009064C8"/>
    <w:rsid w:val="00906AB3"/>
    <w:rsid w:val="00906AC8"/>
    <w:rsid w:val="0090702C"/>
    <w:rsid w:val="00907179"/>
    <w:rsid w:val="009072A4"/>
    <w:rsid w:val="009073ED"/>
    <w:rsid w:val="00907A5A"/>
    <w:rsid w:val="00907B6D"/>
    <w:rsid w:val="00910E51"/>
    <w:rsid w:val="00910F00"/>
    <w:rsid w:val="009113EA"/>
    <w:rsid w:val="009117D6"/>
    <w:rsid w:val="00912F0A"/>
    <w:rsid w:val="00913413"/>
    <w:rsid w:val="009136A3"/>
    <w:rsid w:val="00914E1D"/>
    <w:rsid w:val="00915E2B"/>
    <w:rsid w:val="00915FCE"/>
    <w:rsid w:val="00916362"/>
    <w:rsid w:val="009167AD"/>
    <w:rsid w:val="00916F2A"/>
    <w:rsid w:val="0091729D"/>
    <w:rsid w:val="009208D7"/>
    <w:rsid w:val="0092227C"/>
    <w:rsid w:val="009225B9"/>
    <w:rsid w:val="009226ED"/>
    <w:rsid w:val="00922872"/>
    <w:rsid w:val="009228F5"/>
    <w:rsid w:val="00922F5D"/>
    <w:rsid w:val="0092300C"/>
    <w:rsid w:val="00923B50"/>
    <w:rsid w:val="00923C67"/>
    <w:rsid w:val="00925182"/>
    <w:rsid w:val="00925453"/>
    <w:rsid w:val="00925B3C"/>
    <w:rsid w:val="00925BF5"/>
    <w:rsid w:val="00926397"/>
    <w:rsid w:val="0092639D"/>
    <w:rsid w:val="009265C7"/>
    <w:rsid w:val="0092666C"/>
    <w:rsid w:val="0092694D"/>
    <w:rsid w:val="009279C0"/>
    <w:rsid w:val="00927F89"/>
    <w:rsid w:val="00930975"/>
    <w:rsid w:val="0093097A"/>
    <w:rsid w:val="00930B35"/>
    <w:rsid w:val="00930C3D"/>
    <w:rsid w:val="009318BE"/>
    <w:rsid w:val="00931C98"/>
    <w:rsid w:val="00932396"/>
    <w:rsid w:val="00932556"/>
    <w:rsid w:val="00932AA3"/>
    <w:rsid w:val="00932CC4"/>
    <w:rsid w:val="009331B7"/>
    <w:rsid w:val="009332C2"/>
    <w:rsid w:val="00935475"/>
    <w:rsid w:val="00935685"/>
    <w:rsid w:val="009359BE"/>
    <w:rsid w:val="009359CB"/>
    <w:rsid w:val="0093688B"/>
    <w:rsid w:val="0093728C"/>
    <w:rsid w:val="00937DE5"/>
    <w:rsid w:val="00940861"/>
    <w:rsid w:val="00940AE2"/>
    <w:rsid w:val="00940C0C"/>
    <w:rsid w:val="0094148D"/>
    <w:rsid w:val="009416EB"/>
    <w:rsid w:val="00941BC0"/>
    <w:rsid w:val="00941CC0"/>
    <w:rsid w:val="009423D4"/>
    <w:rsid w:val="0094251E"/>
    <w:rsid w:val="009427D3"/>
    <w:rsid w:val="0094299A"/>
    <w:rsid w:val="00942A4A"/>
    <w:rsid w:val="00943665"/>
    <w:rsid w:val="009437E1"/>
    <w:rsid w:val="00943BCD"/>
    <w:rsid w:val="00943CB5"/>
    <w:rsid w:val="0094442E"/>
    <w:rsid w:val="00944545"/>
    <w:rsid w:val="009445D5"/>
    <w:rsid w:val="00944757"/>
    <w:rsid w:val="00944919"/>
    <w:rsid w:val="00944FAC"/>
    <w:rsid w:val="00945445"/>
    <w:rsid w:val="00945A52"/>
    <w:rsid w:val="00946B1E"/>
    <w:rsid w:val="00946CDC"/>
    <w:rsid w:val="0094751C"/>
    <w:rsid w:val="00947593"/>
    <w:rsid w:val="00947C0C"/>
    <w:rsid w:val="00950643"/>
    <w:rsid w:val="0095089C"/>
    <w:rsid w:val="00950B75"/>
    <w:rsid w:val="00950F33"/>
    <w:rsid w:val="00951158"/>
    <w:rsid w:val="009516F2"/>
    <w:rsid w:val="00951E95"/>
    <w:rsid w:val="0095224E"/>
    <w:rsid w:val="00952DAC"/>
    <w:rsid w:val="0095300A"/>
    <w:rsid w:val="00953ED3"/>
    <w:rsid w:val="009549B9"/>
    <w:rsid w:val="009556A3"/>
    <w:rsid w:val="00955886"/>
    <w:rsid w:val="00955AF0"/>
    <w:rsid w:val="00955BFA"/>
    <w:rsid w:val="00955F24"/>
    <w:rsid w:val="009563B8"/>
    <w:rsid w:val="009566E0"/>
    <w:rsid w:val="009569C8"/>
    <w:rsid w:val="00957522"/>
    <w:rsid w:val="00957E9D"/>
    <w:rsid w:val="0096147B"/>
    <w:rsid w:val="00961778"/>
    <w:rsid w:val="00961C16"/>
    <w:rsid w:val="00961DBD"/>
    <w:rsid w:val="009621CF"/>
    <w:rsid w:val="00962AF0"/>
    <w:rsid w:val="00963317"/>
    <w:rsid w:val="009639D7"/>
    <w:rsid w:val="00963C83"/>
    <w:rsid w:val="00963E39"/>
    <w:rsid w:val="00963EA4"/>
    <w:rsid w:val="00963EE0"/>
    <w:rsid w:val="00963F87"/>
    <w:rsid w:val="009656FE"/>
    <w:rsid w:val="00965B50"/>
    <w:rsid w:val="00965BA2"/>
    <w:rsid w:val="00966632"/>
    <w:rsid w:val="009667EB"/>
    <w:rsid w:val="00966CEC"/>
    <w:rsid w:val="009670FF"/>
    <w:rsid w:val="00967238"/>
    <w:rsid w:val="009701B2"/>
    <w:rsid w:val="00971863"/>
    <w:rsid w:val="00971EE7"/>
    <w:rsid w:val="00971FF1"/>
    <w:rsid w:val="0097213C"/>
    <w:rsid w:val="009723A6"/>
    <w:rsid w:val="00972772"/>
    <w:rsid w:val="00972DB8"/>
    <w:rsid w:val="00973528"/>
    <w:rsid w:val="0097381E"/>
    <w:rsid w:val="00973865"/>
    <w:rsid w:val="00973D5E"/>
    <w:rsid w:val="009742AC"/>
    <w:rsid w:val="00974629"/>
    <w:rsid w:val="00974E36"/>
    <w:rsid w:val="00974FE0"/>
    <w:rsid w:val="00976610"/>
    <w:rsid w:val="009768D5"/>
    <w:rsid w:val="00977722"/>
    <w:rsid w:val="0097774C"/>
    <w:rsid w:val="00977853"/>
    <w:rsid w:val="009778F3"/>
    <w:rsid w:val="00977DE4"/>
    <w:rsid w:val="00977E9F"/>
    <w:rsid w:val="009802F7"/>
    <w:rsid w:val="0098054E"/>
    <w:rsid w:val="00980F5C"/>
    <w:rsid w:val="009819FE"/>
    <w:rsid w:val="00981CDF"/>
    <w:rsid w:val="00982BA0"/>
    <w:rsid w:val="00983694"/>
    <w:rsid w:val="009845A7"/>
    <w:rsid w:val="00985CC3"/>
    <w:rsid w:val="00985D27"/>
    <w:rsid w:val="009864C9"/>
    <w:rsid w:val="00986B7E"/>
    <w:rsid w:val="00986BD6"/>
    <w:rsid w:val="00986D48"/>
    <w:rsid w:val="00986E4C"/>
    <w:rsid w:val="00987017"/>
    <w:rsid w:val="00987406"/>
    <w:rsid w:val="00987D3C"/>
    <w:rsid w:val="00990299"/>
    <w:rsid w:val="00990484"/>
    <w:rsid w:val="00990EB4"/>
    <w:rsid w:val="009915A2"/>
    <w:rsid w:val="00992083"/>
    <w:rsid w:val="00992222"/>
    <w:rsid w:val="00992C56"/>
    <w:rsid w:val="00993E1D"/>
    <w:rsid w:val="009940CB"/>
    <w:rsid w:val="00994702"/>
    <w:rsid w:val="009948E7"/>
    <w:rsid w:val="0099491C"/>
    <w:rsid w:val="00994E88"/>
    <w:rsid w:val="00995061"/>
    <w:rsid w:val="009955CD"/>
    <w:rsid w:val="00995DAB"/>
    <w:rsid w:val="00995E12"/>
    <w:rsid w:val="009963CF"/>
    <w:rsid w:val="0099718F"/>
    <w:rsid w:val="00997A3C"/>
    <w:rsid w:val="009A0CD4"/>
    <w:rsid w:val="009A0DC8"/>
    <w:rsid w:val="009A18D7"/>
    <w:rsid w:val="009A21B0"/>
    <w:rsid w:val="009A282D"/>
    <w:rsid w:val="009A2A94"/>
    <w:rsid w:val="009A2CB2"/>
    <w:rsid w:val="009A3687"/>
    <w:rsid w:val="009A37AA"/>
    <w:rsid w:val="009A3816"/>
    <w:rsid w:val="009A438A"/>
    <w:rsid w:val="009A59C8"/>
    <w:rsid w:val="009A642F"/>
    <w:rsid w:val="009A6F60"/>
    <w:rsid w:val="009A6FA7"/>
    <w:rsid w:val="009A7734"/>
    <w:rsid w:val="009A7959"/>
    <w:rsid w:val="009B00B9"/>
    <w:rsid w:val="009B0764"/>
    <w:rsid w:val="009B07B5"/>
    <w:rsid w:val="009B0B16"/>
    <w:rsid w:val="009B101F"/>
    <w:rsid w:val="009B136F"/>
    <w:rsid w:val="009B14EA"/>
    <w:rsid w:val="009B1D08"/>
    <w:rsid w:val="009B2426"/>
    <w:rsid w:val="009B28A8"/>
    <w:rsid w:val="009B2958"/>
    <w:rsid w:val="009B30BE"/>
    <w:rsid w:val="009B3193"/>
    <w:rsid w:val="009B391F"/>
    <w:rsid w:val="009B3994"/>
    <w:rsid w:val="009B446D"/>
    <w:rsid w:val="009B44AF"/>
    <w:rsid w:val="009B4DB8"/>
    <w:rsid w:val="009B4F30"/>
    <w:rsid w:val="009B551A"/>
    <w:rsid w:val="009B5C8D"/>
    <w:rsid w:val="009B61D8"/>
    <w:rsid w:val="009B6204"/>
    <w:rsid w:val="009B6622"/>
    <w:rsid w:val="009B6A86"/>
    <w:rsid w:val="009B6AC8"/>
    <w:rsid w:val="009B6B28"/>
    <w:rsid w:val="009B6F07"/>
    <w:rsid w:val="009B7ECE"/>
    <w:rsid w:val="009B7FC3"/>
    <w:rsid w:val="009C0100"/>
    <w:rsid w:val="009C035C"/>
    <w:rsid w:val="009C0CB2"/>
    <w:rsid w:val="009C158F"/>
    <w:rsid w:val="009C1812"/>
    <w:rsid w:val="009C1D5C"/>
    <w:rsid w:val="009C2006"/>
    <w:rsid w:val="009C2151"/>
    <w:rsid w:val="009C385C"/>
    <w:rsid w:val="009C4539"/>
    <w:rsid w:val="009C4900"/>
    <w:rsid w:val="009C4AFE"/>
    <w:rsid w:val="009C5023"/>
    <w:rsid w:val="009C50E8"/>
    <w:rsid w:val="009C5B34"/>
    <w:rsid w:val="009C5C1A"/>
    <w:rsid w:val="009C5DEA"/>
    <w:rsid w:val="009C5E36"/>
    <w:rsid w:val="009C5FAB"/>
    <w:rsid w:val="009C5FF7"/>
    <w:rsid w:val="009C7045"/>
    <w:rsid w:val="009D2CA9"/>
    <w:rsid w:val="009D3028"/>
    <w:rsid w:val="009D31AF"/>
    <w:rsid w:val="009D32F1"/>
    <w:rsid w:val="009D3585"/>
    <w:rsid w:val="009D39FB"/>
    <w:rsid w:val="009D3A6C"/>
    <w:rsid w:val="009D3EED"/>
    <w:rsid w:val="009D4219"/>
    <w:rsid w:val="009D4D30"/>
    <w:rsid w:val="009D53A6"/>
    <w:rsid w:val="009D5938"/>
    <w:rsid w:val="009D62C1"/>
    <w:rsid w:val="009D6DD2"/>
    <w:rsid w:val="009D7486"/>
    <w:rsid w:val="009D7AAD"/>
    <w:rsid w:val="009E007A"/>
    <w:rsid w:val="009E0996"/>
    <w:rsid w:val="009E1609"/>
    <w:rsid w:val="009E1DEF"/>
    <w:rsid w:val="009E23E3"/>
    <w:rsid w:val="009E2C22"/>
    <w:rsid w:val="009E33C7"/>
    <w:rsid w:val="009E371F"/>
    <w:rsid w:val="009E3F62"/>
    <w:rsid w:val="009E47BC"/>
    <w:rsid w:val="009E4A7E"/>
    <w:rsid w:val="009E4C3F"/>
    <w:rsid w:val="009E4D42"/>
    <w:rsid w:val="009E4E8C"/>
    <w:rsid w:val="009E53CF"/>
    <w:rsid w:val="009E59F6"/>
    <w:rsid w:val="009E6084"/>
    <w:rsid w:val="009E6195"/>
    <w:rsid w:val="009E6299"/>
    <w:rsid w:val="009E6494"/>
    <w:rsid w:val="009E6F42"/>
    <w:rsid w:val="009E7439"/>
    <w:rsid w:val="009E7FFE"/>
    <w:rsid w:val="009F0039"/>
    <w:rsid w:val="009F0518"/>
    <w:rsid w:val="009F07FD"/>
    <w:rsid w:val="009F0C02"/>
    <w:rsid w:val="009F0D8F"/>
    <w:rsid w:val="009F0F99"/>
    <w:rsid w:val="009F1284"/>
    <w:rsid w:val="009F1ADE"/>
    <w:rsid w:val="009F23B5"/>
    <w:rsid w:val="009F2AEB"/>
    <w:rsid w:val="009F2D96"/>
    <w:rsid w:val="009F3201"/>
    <w:rsid w:val="009F366A"/>
    <w:rsid w:val="009F3AE2"/>
    <w:rsid w:val="009F450F"/>
    <w:rsid w:val="009F457F"/>
    <w:rsid w:val="009F4761"/>
    <w:rsid w:val="009F4C98"/>
    <w:rsid w:val="009F5195"/>
    <w:rsid w:val="009F65FA"/>
    <w:rsid w:val="009F73F8"/>
    <w:rsid w:val="009F78F2"/>
    <w:rsid w:val="009F7CF1"/>
    <w:rsid w:val="00A00838"/>
    <w:rsid w:val="00A0093F"/>
    <w:rsid w:val="00A0095A"/>
    <w:rsid w:val="00A00E1B"/>
    <w:rsid w:val="00A00E64"/>
    <w:rsid w:val="00A014FF"/>
    <w:rsid w:val="00A016A4"/>
    <w:rsid w:val="00A01DEC"/>
    <w:rsid w:val="00A02829"/>
    <w:rsid w:val="00A030E1"/>
    <w:rsid w:val="00A0336C"/>
    <w:rsid w:val="00A047F9"/>
    <w:rsid w:val="00A04B28"/>
    <w:rsid w:val="00A04D42"/>
    <w:rsid w:val="00A04D7B"/>
    <w:rsid w:val="00A051D1"/>
    <w:rsid w:val="00A05281"/>
    <w:rsid w:val="00A0560B"/>
    <w:rsid w:val="00A06850"/>
    <w:rsid w:val="00A06BCD"/>
    <w:rsid w:val="00A079C9"/>
    <w:rsid w:val="00A07C5B"/>
    <w:rsid w:val="00A11025"/>
    <w:rsid w:val="00A11048"/>
    <w:rsid w:val="00A11846"/>
    <w:rsid w:val="00A11A3E"/>
    <w:rsid w:val="00A1210D"/>
    <w:rsid w:val="00A123A5"/>
    <w:rsid w:val="00A129D3"/>
    <w:rsid w:val="00A131E4"/>
    <w:rsid w:val="00A135E5"/>
    <w:rsid w:val="00A13656"/>
    <w:rsid w:val="00A13CC7"/>
    <w:rsid w:val="00A14184"/>
    <w:rsid w:val="00A14974"/>
    <w:rsid w:val="00A14AFD"/>
    <w:rsid w:val="00A15153"/>
    <w:rsid w:val="00A1597A"/>
    <w:rsid w:val="00A16032"/>
    <w:rsid w:val="00A1629E"/>
    <w:rsid w:val="00A16C1F"/>
    <w:rsid w:val="00A16E44"/>
    <w:rsid w:val="00A1765C"/>
    <w:rsid w:val="00A1773D"/>
    <w:rsid w:val="00A1795A"/>
    <w:rsid w:val="00A17A87"/>
    <w:rsid w:val="00A20A4C"/>
    <w:rsid w:val="00A20F43"/>
    <w:rsid w:val="00A21040"/>
    <w:rsid w:val="00A21963"/>
    <w:rsid w:val="00A22217"/>
    <w:rsid w:val="00A223E3"/>
    <w:rsid w:val="00A22E8E"/>
    <w:rsid w:val="00A22F98"/>
    <w:rsid w:val="00A23631"/>
    <w:rsid w:val="00A23D84"/>
    <w:rsid w:val="00A244BC"/>
    <w:rsid w:val="00A24667"/>
    <w:rsid w:val="00A2501B"/>
    <w:rsid w:val="00A2504A"/>
    <w:rsid w:val="00A25396"/>
    <w:rsid w:val="00A2575B"/>
    <w:rsid w:val="00A2587D"/>
    <w:rsid w:val="00A25C9E"/>
    <w:rsid w:val="00A25E75"/>
    <w:rsid w:val="00A262DA"/>
    <w:rsid w:val="00A26C23"/>
    <w:rsid w:val="00A26FD0"/>
    <w:rsid w:val="00A2735B"/>
    <w:rsid w:val="00A277E0"/>
    <w:rsid w:val="00A2790F"/>
    <w:rsid w:val="00A27E0B"/>
    <w:rsid w:val="00A30457"/>
    <w:rsid w:val="00A307CE"/>
    <w:rsid w:val="00A30B13"/>
    <w:rsid w:val="00A30B33"/>
    <w:rsid w:val="00A30CEB"/>
    <w:rsid w:val="00A31899"/>
    <w:rsid w:val="00A318C0"/>
    <w:rsid w:val="00A31EDE"/>
    <w:rsid w:val="00A320B1"/>
    <w:rsid w:val="00A32385"/>
    <w:rsid w:val="00A32494"/>
    <w:rsid w:val="00A32B58"/>
    <w:rsid w:val="00A33214"/>
    <w:rsid w:val="00A3344E"/>
    <w:rsid w:val="00A33771"/>
    <w:rsid w:val="00A3396C"/>
    <w:rsid w:val="00A33A63"/>
    <w:rsid w:val="00A33C7E"/>
    <w:rsid w:val="00A33CFB"/>
    <w:rsid w:val="00A33DB3"/>
    <w:rsid w:val="00A3471C"/>
    <w:rsid w:val="00A34D24"/>
    <w:rsid w:val="00A34DBD"/>
    <w:rsid w:val="00A3666A"/>
    <w:rsid w:val="00A36687"/>
    <w:rsid w:val="00A36918"/>
    <w:rsid w:val="00A36DF8"/>
    <w:rsid w:val="00A379DE"/>
    <w:rsid w:val="00A40267"/>
    <w:rsid w:val="00A41081"/>
    <w:rsid w:val="00A41200"/>
    <w:rsid w:val="00A4122F"/>
    <w:rsid w:val="00A419B8"/>
    <w:rsid w:val="00A42179"/>
    <w:rsid w:val="00A421AC"/>
    <w:rsid w:val="00A42D3C"/>
    <w:rsid w:val="00A42E78"/>
    <w:rsid w:val="00A42F7E"/>
    <w:rsid w:val="00A42FF4"/>
    <w:rsid w:val="00A436E8"/>
    <w:rsid w:val="00A44833"/>
    <w:rsid w:val="00A448AE"/>
    <w:rsid w:val="00A44920"/>
    <w:rsid w:val="00A44C04"/>
    <w:rsid w:val="00A44DFE"/>
    <w:rsid w:val="00A450AF"/>
    <w:rsid w:val="00A451DF"/>
    <w:rsid w:val="00A453CE"/>
    <w:rsid w:val="00A460B2"/>
    <w:rsid w:val="00A4619F"/>
    <w:rsid w:val="00A4620A"/>
    <w:rsid w:val="00A462D1"/>
    <w:rsid w:val="00A46F29"/>
    <w:rsid w:val="00A47269"/>
    <w:rsid w:val="00A475E2"/>
    <w:rsid w:val="00A47B82"/>
    <w:rsid w:val="00A47E14"/>
    <w:rsid w:val="00A47E52"/>
    <w:rsid w:val="00A50343"/>
    <w:rsid w:val="00A5036C"/>
    <w:rsid w:val="00A50767"/>
    <w:rsid w:val="00A508CF"/>
    <w:rsid w:val="00A5146D"/>
    <w:rsid w:val="00A5164E"/>
    <w:rsid w:val="00A51AC7"/>
    <w:rsid w:val="00A51AEC"/>
    <w:rsid w:val="00A526BC"/>
    <w:rsid w:val="00A52AC9"/>
    <w:rsid w:val="00A52ED3"/>
    <w:rsid w:val="00A52F32"/>
    <w:rsid w:val="00A5303B"/>
    <w:rsid w:val="00A53504"/>
    <w:rsid w:val="00A538E2"/>
    <w:rsid w:val="00A53F07"/>
    <w:rsid w:val="00A540AB"/>
    <w:rsid w:val="00A548B9"/>
    <w:rsid w:val="00A54CEE"/>
    <w:rsid w:val="00A55786"/>
    <w:rsid w:val="00A55846"/>
    <w:rsid w:val="00A55A8D"/>
    <w:rsid w:val="00A55DCB"/>
    <w:rsid w:val="00A56C8A"/>
    <w:rsid w:val="00A56D52"/>
    <w:rsid w:val="00A6064E"/>
    <w:rsid w:val="00A608C7"/>
    <w:rsid w:val="00A60C7B"/>
    <w:rsid w:val="00A60D6C"/>
    <w:rsid w:val="00A61363"/>
    <w:rsid w:val="00A6171C"/>
    <w:rsid w:val="00A6198A"/>
    <w:rsid w:val="00A61A1E"/>
    <w:rsid w:val="00A61F29"/>
    <w:rsid w:val="00A63737"/>
    <w:rsid w:val="00A63B40"/>
    <w:rsid w:val="00A64607"/>
    <w:rsid w:val="00A64737"/>
    <w:rsid w:val="00A64C26"/>
    <w:rsid w:val="00A65430"/>
    <w:rsid w:val="00A658A1"/>
    <w:rsid w:val="00A66720"/>
    <w:rsid w:val="00A66B08"/>
    <w:rsid w:val="00A676A0"/>
    <w:rsid w:val="00A7048F"/>
    <w:rsid w:val="00A721BF"/>
    <w:rsid w:val="00A721D6"/>
    <w:rsid w:val="00A72416"/>
    <w:rsid w:val="00A72BA6"/>
    <w:rsid w:val="00A732CB"/>
    <w:rsid w:val="00A744A9"/>
    <w:rsid w:val="00A74B4E"/>
    <w:rsid w:val="00A7510F"/>
    <w:rsid w:val="00A76000"/>
    <w:rsid w:val="00A762F0"/>
    <w:rsid w:val="00A7698C"/>
    <w:rsid w:val="00A770D4"/>
    <w:rsid w:val="00A771EF"/>
    <w:rsid w:val="00A7787B"/>
    <w:rsid w:val="00A778CD"/>
    <w:rsid w:val="00A80762"/>
    <w:rsid w:val="00A80BF2"/>
    <w:rsid w:val="00A80E41"/>
    <w:rsid w:val="00A81150"/>
    <w:rsid w:val="00A81257"/>
    <w:rsid w:val="00A81886"/>
    <w:rsid w:val="00A81A37"/>
    <w:rsid w:val="00A81A8C"/>
    <w:rsid w:val="00A8287C"/>
    <w:rsid w:val="00A828FB"/>
    <w:rsid w:val="00A83051"/>
    <w:rsid w:val="00A836C9"/>
    <w:rsid w:val="00A8385F"/>
    <w:rsid w:val="00A83BB3"/>
    <w:rsid w:val="00A83CAE"/>
    <w:rsid w:val="00A84C17"/>
    <w:rsid w:val="00A84CFD"/>
    <w:rsid w:val="00A84EBC"/>
    <w:rsid w:val="00A84EEF"/>
    <w:rsid w:val="00A850EF"/>
    <w:rsid w:val="00A852DD"/>
    <w:rsid w:val="00A85C72"/>
    <w:rsid w:val="00A85C7B"/>
    <w:rsid w:val="00A860FC"/>
    <w:rsid w:val="00A86428"/>
    <w:rsid w:val="00A86923"/>
    <w:rsid w:val="00A86F39"/>
    <w:rsid w:val="00A87882"/>
    <w:rsid w:val="00A87E85"/>
    <w:rsid w:val="00A90679"/>
    <w:rsid w:val="00A90885"/>
    <w:rsid w:val="00A9095F"/>
    <w:rsid w:val="00A90F94"/>
    <w:rsid w:val="00A91BDC"/>
    <w:rsid w:val="00A92AE2"/>
    <w:rsid w:val="00A92C4A"/>
    <w:rsid w:val="00A937BE"/>
    <w:rsid w:val="00A93A6A"/>
    <w:rsid w:val="00A93CDF"/>
    <w:rsid w:val="00A944A1"/>
    <w:rsid w:val="00A947FF"/>
    <w:rsid w:val="00A94916"/>
    <w:rsid w:val="00A951A4"/>
    <w:rsid w:val="00A95761"/>
    <w:rsid w:val="00A95A0B"/>
    <w:rsid w:val="00A9615D"/>
    <w:rsid w:val="00A9648A"/>
    <w:rsid w:val="00A96567"/>
    <w:rsid w:val="00A96C93"/>
    <w:rsid w:val="00A97244"/>
    <w:rsid w:val="00A976EB"/>
    <w:rsid w:val="00A97871"/>
    <w:rsid w:val="00A97D66"/>
    <w:rsid w:val="00AA03AE"/>
    <w:rsid w:val="00AA08BC"/>
    <w:rsid w:val="00AA0C33"/>
    <w:rsid w:val="00AA1520"/>
    <w:rsid w:val="00AA1578"/>
    <w:rsid w:val="00AA19F9"/>
    <w:rsid w:val="00AA1AAF"/>
    <w:rsid w:val="00AA2C02"/>
    <w:rsid w:val="00AA3236"/>
    <w:rsid w:val="00AA3556"/>
    <w:rsid w:val="00AA3D00"/>
    <w:rsid w:val="00AA4B79"/>
    <w:rsid w:val="00AA4C75"/>
    <w:rsid w:val="00AA4D09"/>
    <w:rsid w:val="00AA4EA5"/>
    <w:rsid w:val="00AA52CF"/>
    <w:rsid w:val="00AA5451"/>
    <w:rsid w:val="00AA54B6"/>
    <w:rsid w:val="00AA57DD"/>
    <w:rsid w:val="00AA59F6"/>
    <w:rsid w:val="00AA5D47"/>
    <w:rsid w:val="00AA5F67"/>
    <w:rsid w:val="00AA65B5"/>
    <w:rsid w:val="00AA6775"/>
    <w:rsid w:val="00AA730E"/>
    <w:rsid w:val="00AA7D1B"/>
    <w:rsid w:val="00AA7F41"/>
    <w:rsid w:val="00AB056D"/>
    <w:rsid w:val="00AB093E"/>
    <w:rsid w:val="00AB0974"/>
    <w:rsid w:val="00AB09FA"/>
    <w:rsid w:val="00AB15F7"/>
    <w:rsid w:val="00AB1684"/>
    <w:rsid w:val="00AB180A"/>
    <w:rsid w:val="00AB1CA1"/>
    <w:rsid w:val="00AB26B8"/>
    <w:rsid w:val="00AB28D2"/>
    <w:rsid w:val="00AB2A24"/>
    <w:rsid w:val="00AB2F59"/>
    <w:rsid w:val="00AB38EE"/>
    <w:rsid w:val="00AB3B09"/>
    <w:rsid w:val="00AB3C04"/>
    <w:rsid w:val="00AB473E"/>
    <w:rsid w:val="00AB487A"/>
    <w:rsid w:val="00AB4A43"/>
    <w:rsid w:val="00AB62EF"/>
    <w:rsid w:val="00AB6661"/>
    <w:rsid w:val="00AB6FDB"/>
    <w:rsid w:val="00AB74DD"/>
    <w:rsid w:val="00AB7858"/>
    <w:rsid w:val="00AB78ED"/>
    <w:rsid w:val="00AC0381"/>
    <w:rsid w:val="00AC08C3"/>
    <w:rsid w:val="00AC146A"/>
    <w:rsid w:val="00AC14A1"/>
    <w:rsid w:val="00AC2924"/>
    <w:rsid w:val="00AC29D7"/>
    <w:rsid w:val="00AC2A0C"/>
    <w:rsid w:val="00AC4709"/>
    <w:rsid w:val="00AC497D"/>
    <w:rsid w:val="00AC4FD3"/>
    <w:rsid w:val="00AC5325"/>
    <w:rsid w:val="00AC58F4"/>
    <w:rsid w:val="00AC5C78"/>
    <w:rsid w:val="00AC61E0"/>
    <w:rsid w:val="00AC63BF"/>
    <w:rsid w:val="00AC640C"/>
    <w:rsid w:val="00AC6F68"/>
    <w:rsid w:val="00AC74A3"/>
    <w:rsid w:val="00AC75F9"/>
    <w:rsid w:val="00AD0797"/>
    <w:rsid w:val="00AD0D4B"/>
    <w:rsid w:val="00AD1D27"/>
    <w:rsid w:val="00AD2A09"/>
    <w:rsid w:val="00AD2B5B"/>
    <w:rsid w:val="00AD318B"/>
    <w:rsid w:val="00AD40EE"/>
    <w:rsid w:val="00AD410A"/>
    <w:rsid w:val="00AD43C2"/>
    <w:rsid w:val="00AD4757"/>
    <w:rsid w:val="00AD494F"/>
    <w:rsid w:val="00AD504F"/>
    <w:rsid w:val="00AD5E7A"/>
    <w:rsid w:val="00AD6775"/>
    <w:rsid w:val="00AD6965"/>
    <w:rsid w:val="00AD6BD6"/>
    <w:rsid w:val="00AD7222"/>
    <w:rsid w:val="00AD74FE"/>
    <w:rsid w:val="00AD796E"/>
    <w:rsid w:val="00AE10FA"/>
    <w:rsid w:val="00AE145D"/>
    <w:rsid w:val="00AE15C7"/>
    <w:rsid w:val="00AE172D"/>
    <w:rsid w:val="00AE21F9"/>
    <w:rsid w:val="00AE24D6"/>
    <w:rsid w:val="00AE2F1B"/>
    <w:rsid w:val="00AE331A"/>
    <w:rsid w:val="00AE405D"/>
    <w:rsid w:val="00AE4884"/>
    <w:rsid w:val="00AE4EA4"/>
    <w:rsid w:val="00AE4FA7"/>
    <w:rsid w:val="00AE5118"/>
    <w:rsid w:val="00AE517F"/>
    <w:rsid w:val="00AE57B4"/>
    <w:rsid w:val="00AE6E7F"/>
    <w:rsid w:val="00AF0527"/>
    <w:rsid w:val="00AF0745"/>
    <w:rsid w:val="00AF0D35"/>
    <w:rsid w:val="00AF0E33"/>
    <w:rsid w:val="00AF18B8"/>
    <w:rsid w:val="00AF1AA2"/>
    <w:rsid w:val="00AF1C39"/>
    <w:rsid w:val="00AF207D"/>
    <w:rsid w:val="00AF2145"/>
    <w:rsid w:val="00AF3A2F"/>
    <w:rsid w:val="00AF408A"/>
    <w:rsid w:val="00AF4338"/>
    <w:rsid w:val="00AF4444"/>
    <w:rsid w:val="00AF4D7E"/>
    <w:rsid w:val="00AF5268"/>
    <w:rsid w:val="00AF5600"/>
    <w:rsid w:val="00AF5C2E"/>
    <w:rsid w:val="00AF60E8"/>
    <w:rsid w:val="00AF6298"/>
    <w:rsid w:val="00AF6334"/>
    <w:rsid w:val="00AF69CE"/>
    <w:rsid w:val="00AF6B9A"/>
    <w:rsid w:val="00AF6EFD"/>
    <w:rsid w:val="00AF7076"/>
    <w:rsid w:val="00B005BD"/>
    <w:rsid w:val="00B01AE0"/>
    <w:rsid w:val="00B01C04"/>
    <w:rsid w:val="00B03DEB"/>
    <w:rsid w:val="00B04539"/>
    <w:rsid w:val="00B04DA8"/>
    <w:rsid w:val="00B050A5"/>
    <w:rsid w:val="00B05169"/>
    <w:rsid w:val="00B051B9"/>
    <w:rsid w:val="00B05638"/>
    <w:rsid w:val="00B057EC"/>
    <w:rsid w:val="00B064BB"/>
    <w:rsid w:val="00B064DD"/>
    <w:rsid w:val="00B0757A"/>
    <w:rsid w:val="00B07A74"/>
    <w:rsid w:val="00B07E9C"/>
    <w:rsid w:val="00B07FAD"/>
    <w:rsid w:val="00B107B9"/>
    <w:rsid w:val="00B1106D"/>
    <w:rsid w:val="00B11607"/>
    <w:rsid w:val="00B1177E"/>
    <w:rsid w:val="00B11843"/>
    <w:rsid w:val="00B11A02"/>
    <w:rsid w:val="00B1255D"/>
    <w:rsid w:val="00B12B20"/>
    <w:rsid w:val="00B12C24"/>
    <w:rsid w:val="00B13256"/>
    <w:rsid w:val="00B1328E"/>
    <w:rsid w:val="00B137BC"/>
    <w:rsid w:val="00B1387E"/>
    <w:rsid w:val="00B1419D"/>
    <w:rsid w:val="00B14440"/>
    <w:rsid w:val="00B15131"/>
    <w:rsid w:val="00B1598B"/>
    <w:rsid w:val="00B16016"/>
    <w:rsid w:val="00B2003D"/>
    <w:rsid w:val="00B20F3D"/>
    <w:rsid w:val="00B218C8"/>
    <w:rsid w:val="00B2243D"/>
    <w:rsid w:val="00B2270D"/>
    <w:rsid w:val="00B227F6"/>
    <w:rsid w:val="00B2280E"/>
    <w:rsid w:val="00B22E89"/>
    <w:rsid w:val="00B23086"/>
    <w:rsid w:val="00B230A4"/>
    <w:rsid w:val="00B23131"/>
    <w:rsid w:val="00B23597"/>
    <w:rsid w:val="00B23ADE"/>
    <w:rsid w:val="00B23C14"/>
    <w:rsid w:val="00B241B1"/>
    <w:rsid w:val="00B2426C"/>
    <w:rsid w:val="00B24748"/>
    <w:rsid w:val="00B24962"/>
    <w:rsid w:val="00B249F6"/>
    <w:rsid w:val="00B24A91"/>
    <w:rsid w:val="00B24E9C"/>
    <w:rsid w:val="00B25548"/>
    <w:rsid w:val="00B257D2"/>
    <w:rsid w:val="00B25E10"/>
    <w:rsid w:val="00B25EF1"/>
    <w:rsid w:val="00B25F51"/>
    <w:rsid w:val="00B267E0"/>
    <w:rsid w:val="00B26CC6"/>
    <w:rsid w:val="00B26E6D"/>
    <w:rsid w:val="00B27776"/>
    <w:rsid w:val="00B277EE"/>
    <w:rsid w:val="00B279A5"/>
    <w:rsid w:val="00B27DEC"/>
    <w:rsid w:val="00B300E0"/>
    <w:rsid w:val="00B301E5"/>
    <w:rsid w:val="00B308F4"/>
    <w:rsid w:val="00B3211B"/>
    <w:rsid w:val="00B321A0"/>
    <w:rsid w:val="00B322F7"/>
    <w:rsid w:val="00B33D93"/>
    <w:rsid w:val="00B3402B"/>
    <w:rsid w:val="00B3490E"/>
    <w:rsid w:val="00B351E4"/>
    <w:rsid w:val="00B364D7"/>
    <w:rsid w:val="00B3698F"/>
    <w:rsid w:val="00B36C47"/>
    <w:rsid w:val="00B36D9C"/>
    <w:rsid w:val="00B373C6"/>
    <w:rsid w:val="00B37905"/>
    <w:rsid w:val="00B37F50"/>
    <w:rsid w:val="00B413AF"/>
    <w:rsid w:val="00B4168B"/>
    <w:rsid w:val="00B417C0"/>
    <w:rsid w:val="00B41D1F"/>
    <w:rsid w:val="00B42B40"/>
    <w:rsid w:val="00B4316F"/>
    <w:rsid w:val="00B436DA"/>
    <w:rsid w:val="00B43C3F"/>
    <w:rsid w:val="00B440A8"/>
    <w:rsid w:val="00B4473F"/>
    <w:rsid w:val="00B44A9B"/>
    <w:rsid w:val="00B45BFE"/>
    <w:rsid w:val="00B45C05"/>
    <w:rsid w:val="00B460EA"/>
    <w:rsid w:val="00B46947"/>
    <w:rsid w:val="00B47033"/>
    <w:rsid w:val="00B4727F"/>
    <w:rsid w:val="00B474C0"/>
    <w:rsid w:val="00B47922"/>
    <w:rsid w:val="00B47E17"/>
    <w:rsid w:val="00B47F92"/>
    <w:rsid w:val="00B508BF"/>
    <w:rsid w:val="00B50BC4"/>
    <w:rsid w:val="00B50ED9"/>
    <w:rsid w:val="00B5100B"/>
    <w:rsid w:val="00B51EA0"/>
    <w:rsid w:val="00B525CC"/>
    <w:rsid w:val="00B52768"/>
    <w:rsid w:val="00B527FC"/>
    <w:rsid w:val="00B5299A"/>
    <w:rsid w:val="00B52B5A"/>
    <w:rsid w:val="00B53503"/>
    <w:rsid w:val="00B53690"/>
    <w:rsid w:val="00B536B3"/>
    <w:rsid w:val="00B53805"/>
    <w:rsid w:val="00B540FF"/>
    <w:rsid w:val="00B54192"/>
    <w:rsid w:val="00B541A4"/>
    <w:rsid w:val="00B54AD1"/>
    <w:rsid w:val="00B55D2C"/>
    <w:rsid w:val="00B560E2"/>
    <w:rsid w:val="00B56689"/>
    <w:rsid w:val="00B5677C"/>
    <w:rsid w:val="00B568F0"/>
    <w:rsid w:val="00B570FE"/>
    <w:rsid w:val="00B571BE"/>
    <w:rsid w:val="00B57423"/>
    <w:rsid w:val="00B578C4"/>
    <w:rsid w:val="00B60CAF"/>
    <w:rsid w:val="00B60E3F"/>
    <w:rsid w:val="00B60EBF"/>
    <w:rsid w:val="00B60F0D"/>
    <w:rsid w:val="00B61507"/>
    <w:rsid w:val="00B61BD2"/>
    <w:rsid w:val="00B628AD"/>
    <w:rsid w:val="00B6292B"/>
    <w:rsid w:val="00B62F5C"/>
    <w:rsid w:val="00B63065"/>
    <w:rsid w:val="00B634AF"/>
    <w:rsid w:val="00B63ACF"/>
    <w:rsid w:val="00B6435B"/>
    <w:rsid w:val="00B6476D"/>
    <w:rsid w:val="00B64B1E"/>
    <w:rsid w:val="00B64BE3"/>
    <w:rsid w:val="00B64ECD"/>
    <w:rsid w:val="00B65409"/>
    <w:rsid w:val="00B66EEC"/>
    <w:rsid w:val="00B673FA"/>
    <w:rsid w:val="00B67F4A"/>
    <w:rsid w:val="00B70F7E"/>
    <w:rsid w:val="00B71640"/>
    <w:rsid w:val="00B71B15"/>
    <w:rsid w:val="00B720CA"/>
    <w:rsid w:val="00B728E8"/>
    <w:rsid w:val="00B72D31"/>
    <w:rsid w:val="00B72D74"/>
    <w:rsid w:val="00B739CA"/>
    <w:rsid w:val="00B742A2"/>
    <w:rsid w:val="00B7450E"/>
    <w:rsid w:val="00B74EDE"/>
    <w:rsid w:val="00B7571C"/>
    <w:rsid w:val="00B75AB8"/>
    <w:rsid w:val="00B75E46"/>
    <w:rsid w:val="00B75FA1"/>
    <w:rsid w:val="00B76871"/>
    <w:rsid w:val="00B76EE7"/>
    <w:rsid w:val="00B7718D"/>
    <w:rsid w:val="00B771FA"/>
    <w:rsid w:val="00B7777A"/>
    <w:rsid w:val="00B7793D"/>
    <w:rsid w:val="00B77D5C"/>
    <w:rsid w:val="00B80D0E"/>
    <w:rsid w:val="00B8138F"/>
    <w:rsid w:val="00B81416"/>
    <w:rsid w:val="00B821A9"/>
    <w:rsid w:val="00B82B35"/>
    <w:rsid w:val="00B8389E"/>
    <w:rsid w:val="00B83A5C"/>
    <w:rsid w:val="00B83CAF"/>
    <w:rsid w:val="00B83E18"/>
    <w:rsid w:val="00B84681"/>
    <w:rsid w:val="00B8499C"/>
    <w:rsid w:val="00B84B55"/>
    <w:rsid w:val="00B85777"/>
    <w:rsid w:val="00B85CDD"/>
    <w:rsid w:val="00B8627C"/>
    <w:rsid w:val="00B8658E"/>
    <w:rsid w:val="00B868A0"/>
    <w:rsid w:val="00B871DA"/>
    <w:rsid w:val="00B87224"/>
    <w:rsid w:val="00B87C39"/>
    <w:rsid w:val="00B9010B"/>
    <w:rsid w:val="00B90392"/>
    <w:rsid w:val="00B90922"/>
    <w:rsid w:val="00B90ABD"/>
    <w:rsid w:val="00B912C4"/>
    <w:rsid w:val="00B9181B"/>
    <w:rsid w:val="00B91C85"/>
    <w:rsid w:val="00B92DD8"/>
    <w:rsid w:val="00B9303B"/>
    <w:rsid w:val="00B93198"/>
    <w:rsid w:val="00B9335B"/>
    <w:rsid w:val="00B93427"/>
    <w:rsid w:val="00B93671"/>
    <w:rsid w:val="00B9390D"/>
    <w:rsid w:val="00B93C4B"/>
    <w:rsid w:val="00B94077"/>
    <w:rsid w:val="00B94163"/>
    <w:rsid w:val="00B943A0"/>
    <w:rsid w:val="00B95561"/>
    <w:rsid w:val="00B957E2"/>
    <w:rsid w:val="00B961D1"/>
    <w:rsid w:val="00B963EF"/>
    <w:rsid w:val="00B96465"/>
    <w:rsid w:val="00B96921"/>
    <w:rsid w:val="00B96D43"/>
    <w:rsid w:val="00B96E8B"/>
    <w:rsid w:val="00B9716E"/>
    <w:rsid w:val="00B9720B"/>
    <w:rsid w:val="00B9729A"/>
    <w:rsid w:val="00BA0337"/>
    <w:rsid w:val="00BA0348"/>
    <w:rsid w:val="00BA073C"/>
    <w:rsid w:val="00BA0B0D"/>
    <w:rsid w:val="00BA0B7F"/>
    <w:rsid w:val="00BA0C3A"/>
    <w:rsid w:val="00BA10AC"/>
    <w:rsid w:val="00BA14BB"/>
    <w:rsid w:val="00BA1CB7"/>
    <w:rsid w:val="00BA203E"/>
    <w:rsid w:val="00BA21F0"/>
    <w:rsid w:val="00BA23AE"/>
    <w:rsid w:val="00BA2598"/>
    <w:rsid w:val="00BA2C14"/>
    <w:rsid w:val="00BA2D59"/>
    <w:rsid w:val="00BA3213"/>
    <w:rsid w:val="00BA3FA3"/>
    <w:rsid w:val="00BA4887"/>
    <w:rsid w:val="00BA4D76"/>
    <w:rsid w:val="00BA5103"/>
    <w:rsid w:val="00BA5E8F"/>
    <w:rsid w:val="00BA6B2F"/>
    <w:rsid w:val="00BA6D9E"/>
    <w:rsid w:val="00BA7BBE"/>
    <w:rsid w:val="00BA7FD3"/>
    <w:rsid w:val="00BB0A47"/>
    <w:rsid w:val="00BB0CF2"/>
    <w:rsid w:val="00BB13BF"/>
    <w:rsid w:val="00BB1529"/>
    <w:rsid w:val="00BB29A9"/>
    <w:rsid w:val="00BB315A"/>
    <w:rsid w:val="00BB35C9"/>
    <w:rsid w:val="00BB3BF6"/>
    <w:rsid w:val="00BB4451"/>
    <w:rsid w:val="00BB45D1"/>
    <w:rsid w:val="00BB5BEB"/>
    <w:rsid w:val="00BB5CF2"/>
    <w:rsid w:val="00BB6695"/>
    <w:rsid w:val="00BB66C4"/>
    <w:rsid w:val="00BB6B40"/>
    <w:rsid w:val="00BB6DFF"/>
    <w:rsid w:val="00BB7151"/>
    <w:rsid w:val="00BB77C8"/>
    <w:rsid w:val="00BC0C75"/>
    <w:rsid w:val="00BC1643"/>
    <w:rsid w:val="00BC2264"/>
    <w:rsid w:val="00BC242A"/>
    <w:rsid w:val="00BC28E1"/>
    <w:rsid w:val="00BC29D7"/>
    <w:rsid w:val="00BC32D5"/>
    <w:rsid w:val="00BC4A33"/>
    <w:rsid w:val="00BC4BD1"/>
    <w:rsid w:val="00BC4D35"/>
    <w:rsid w:val="00BC52A8"/>
    <w:rsid w:val="00BC5B5D"/>
    <w:rsid w:val="00BC5D16"/>
    <w:rsid w:val="00BC6403"/>
    <w:rsid w:val="00BC7289"/>
    <w:rsid w:val="00BC75D6"/>
    <w:rsid w:val="00BC7D78"/>
    <w:rsid w:val="00BC7DF3"/>
    <w:rsid w:val="00BD03ED"/>
    <w:rsid w:val="00BD0642"/>
    <w:rsid w:val="00BD0C81"/>
    <w:rsid w:val="00BD0D5C"/>
    <w:rsid w:val="00BD11E1"/>
    <w:rsid w:val="00BD1A3B"/>
    <w:rsid w:val="00BD1CFB"/>
    <w:rsid w:val="00BD1D88"/>
    <w:rsid w:val="00BD1EB6"/>
    <w:rsid w:val="00BD2399"/>
    <w:rsid w:val="00BD25BF"/>
    <w:rsid w:val="00BD3732"/>
    <w:rsid w:val="00BD3B39"/>
    <w:rsid w:val="00BD3E09"/>
    <w:rsid w:val="00BD4583"/>
    <w:rsid w:val="00BD6C89"/>
    <w:rsid w:val="00BD7569"/>
    <w:rsid w:val="00BD7A1D"/>
    <w:rsid w:val="00BD7AE3"/>
    <w:rsid w:val="00BD7B70"/>
    <w:rsid w:val="00BD7DF4"/>
    <w:rsid w:val="00BE03EC"/>
    <w:rsid w:val="00BE0424"/>
    <w:rsid w:val="00BE0708"/>
    <w:rsid w:val="00BE08F4"/>
    <w:rsid w:val="00BE09D9"/>
    <w:rsid w:val="00BE0BCC"/>
    <w:rsid w:val="00BE12F7"/>
    <w:rsid w:val="00BE1CF6"/>
    <w:rsid w:val="00BE280A"/>
    <w:rsid w:val="00BE2E83"/>
    <w:rsid w:val="00BE369C"/>
    <w:rsid w:val="00BE388C"/>
    <w:rsid w:val="00BE3F62"/>
    <w:rsid w:val="00BE40C9"/>
    <w:rsid w:val="00BE4A9C"/>
    <w:rsid w:val="00BE5659"/>
    <w:rsid w:val="00BE6AF7"/>
    <w:rsid w:val="00BE73AA"/>
    <w:rsid w:val="00BE7801"/>
    <w:rsid w:val="00BE797B"/>
    <w:rsid w:val="00BE7A27"/>
    <w:rsid w:val="00BE7E4C"/>
    <w:rsid w:val="00BF03E2"/>
    <w:rsid w:val="00BF0607"/>
    <w:rsid w:val="00BF0862"/>
    <w:rsid w:val="00BF0C45"/>
    <w:rsid w:val="00BF0E36"/>
    <w:rsid w:val="00BF1092"/>
    <w:rsid w:val="00BF156D"/>
    <w:rsid w:val="00BF19C3"/>
    <w:rsid w:val="00BF1BC7"/>
    <w:rsid w:val="00BF20EB"/>
    <w:rsid w:val="00BF32F5"/>
    <w:rsid w:val="00BF3FD7"/>
    <w:rsid w:val="00BF432C"/>
    <w:rsid w:val="00BF5C6F"/>
    <w:rsid w:val="00BF5CE7"/>
    <w:rsid w:val="00BF67AF"/>
    <w:rsid w:val="00BF70E9"/>
    <w:rsid w:val="00BF715C"/>
    <w:rsid w:val="00BF71A9"/>
    <w:rsid w:val="00BF74BA"/>
    <w:rsid w:val="00BF7C3C"/>
    <w:rsid w:val="00BF7C65"/>
    <w:rsid w:val="00BF7F76"/>
    <w:rsid w:val="00C00439"/>
    <w:rsid w:val="00C00EEF"/>
    <w:rsid w:val="00C02C52"/>
    <w:rsid w:val="00C03660"/>
    <w:rsid w:val="00C042C8"/>
    <w:rsid w:val="00C04CC9"/>
    <w:rsid w:val="00C04E3C"/>
    <w:rsid w:val="00C05132"/>
    <w:rsid w:val="00C05446"/>
    <w:rsid w:val="00C058D8"/>
    <w:rsid w:val="00C05E26"/>
    <w:rsid w:val="00C061C3"/>
    <w:rsid w:val="00C0655B"/>
    <w:rsid w:val="00C071C3"/>
    <w:rsid w:val="00C0790A"/>
    <w:rsid w:val="00C10612"/>
    <w:rsid w:val="00C109EF"/>
    <w:rsid w:val="00C10CC9"/>
    <w:rsid w:val="00C10EC1"/>
    <w:rsid w:val="00C10F8C"/>
    <w:rsid w:val="00C1115D"/>
    <w:rsid w:val="00C11857"/>
    <w:rsid w:val="00C11BDA"/>
    <w:rsid w:val="00C121DE"/>
    <w:rsid w:val="00C12578"/>
    <w:rsid w:val="00C1288A"/>
    <w:rsid w:val="00C12C9F"/>
    <w:rsid w:val="00C12FDC"/>
    <w:rsid w:val="00C1380F"/>
    <w:rsid w:val="00C13A64"/>
    <w:rsid w:val="00C13BE3"/>
    <w:rsid w:val="00C13CD3"/>
    <w:rsid w:val="00C1409B"/>
    <w:rsid w:val="00C1420C"/>
    <w:rsid w:val="00C14547"/>
    <w:rsid w:val="00C146EE"/>
    <w:rsid w:val="00C14906"/>
    <w:rsid w:val="00C15190"/>
    <w:rsid w:val="00C1555C"/>
    <w:rsid w:val="00C15A2A"/>
    <w:rsid w:val="00C1642A"/>
    <w:rsid w:val="00C1672F"/>
    <w:rsid w:val="00C16ACA"/>
    <w:rsid w:val="00C17022"/>
    <w:rsid w:val="00C17CD9"/>
    <w:rsid w:val="00C17D50"/>
    <w:rsid w:val="00C20054"/>
    <w:rsid w:val="00C204B5"/>
    <w:rsid w:val="00C2069E"/>
    <w:rsid w:val="00C20889"/>
    <w:rsid w:val="00C220CD"/>
    <w:rsid w:val="00C225EE"/>
    <w:rsid w:val="00C2284C"/>
    <w:rsid w:val="00C22A27"/>
    <w:rsid w:val="00C23A4E"/>
    <w:rsid w:val="00C23C99"/>
    <w:rsid w:val="00C240B8"/>
    <w:rsid w:val="00C2474B"/>
    <w:rsid w:val="00C2495E"/>
    <w:rsid w:val="00C24C63"/>
    <w:rsid w:val="00C25C06"/>
    <w:rsid w:val="00C25D3B"/>
    <w:rsid w:val="00C25E4D"/>
    <w:rsid w:val="00C264AE"/>
    <w:rsid w:val="00C267AF"/>
    <w:rsid w:val="00C27CD2"/>
    <w:rsid w:val="00C27FC8"/>
    <w:rsid w:val="00C305F5"/>
    <w:rsid w:val="00C30632"/>
    <w:rsid w:val="00C30BD4"/>
    <w:rsid w:val="00C30ECB"/>
    <w:rsid w:val="00C30F7E"/>
    <w:rsid w:val="00C3133A"/>
    <w:rsid w:val="00C31954"/>
    <w:rsid w:val="00C320E8"/>
    <w:rsid w:val="00C326C3"/>
    <w:rsid w:val="00C34581"/>
    <w:rsid w:val="00C34A55"/>
    <w:rsid w:val="00C363E8"/>
    <w:rsid w:val="00C365E5"/>
    <w:rsid w:val="00C3677E"/>
    <w:rsid w:val="00C36950"/>
    <w:rsid w:val="00C36D47"/>
    <w:rsid w:val="00C37551"/>
    <w:rsid w:val="00C376B7"/>
    <w:rsid w:val="00C379F4"/>
    <w:rsid w:val="00C41131"/>
    <w:rsid w:val="00C4223E"/>
    <w:rsid w:val="00C42B05"/>
    <w:rsid w:val="00C42B21"/>
    <w:rsid w:val="00C4333A"/>
    <w:rsid w:val="00C43458"/>
    <w:rsid w:val="00C43747"/>
    <w:rsid w:val="00C43874"/>
    <w:rsid w:val="00C43AA0"/>
    <w:rsid w:val="00C43F8F"/>
    <w:rsid w:val="00C44226"/>
    <w:rsid w:val="00C44590"/>
    <w:rsid w:val="00C448DD"/>
    <w:rsid w:val="00C44930"/>
    <w:rsid w:val="00C459C7"/>
    <w:rsid w:val="00C45ADC"/>
    <w:rsid w:val="00C45B0C"/>
    <w:rsid w:val="00C46174"/>
    <w:rsid w:val="00C464AF"/>
    <w:rsid w:val="00C466D8"/>
    <w:rsid w:val="00C472A4"/>
    <w:rsid w:val="00C47424"/>
    <w:rsid w:val="00C4752A"/>
    <w:rsid w:val="00C503B9"/>
    <w:rsid w:val="00C50BAF"/>
    <w:rsid w:val="00C50E84"/>
    <w:rsid w:val="00C51225"/>
    <w:rsid w:val="00C5131B"/>
    <w:rsid w:val="00C5159F"/>
    <w:rsid w:val="00C5164A"/>
    <w:rsid w:val="00C51CB0"/>
    <w:rsid w:val="00C52630"/>
    <w:rsid w:val="00C52783"/>
    <w:rsid w:val="00C53994"/>
    <w:rsid w:val="00C54449"/>
    <w:rsid w:val="00C545B5"/>
    <w:rsid w:val="00C5466D"/>
    <w:rsid w:val="00C54ED7"/>
    <w:rsid w:val="00C54F2B"/>
    <w:rsid w:val="00C553F8"/>
    <w:rsid w:val="00C55D7A"/>
    <w:rsid w:val="00C561D7"/>
    <w:rsid w:val="00C568EB"/>
    <w:rsid w:val="00C56E5B"/>
    <w:rsid w:val="00C56E85"/>
    <w:rsid w:val="00C57730"/>
    <w:rsid w:val="00C6139E"/>
    <w:rsid w:val="00C616ED"/>
    <w:rsid w:val="00C617B6"/>
    <w:rsid w:val="00C6183C"/>
    <w:rsid w:val="00C61A81"/>
    <w:rsid w:val="00C61DC0"/>
    <w:rsid w:val="00C61EE3"/>
    <w:rsid w:val="00C62227"/>
    <w:rsid w:val="00C63106"/>
    <w:rsid w:val="00C63226"/>
    <w:rsid w:val="00C633DD"/>
    <w:rsid w:val="00C63560"/>
    <w:rsid w:val="00C64245"/>
    <w:rsid w:val="00C646AA"/>
    <w:rsid w:val="00C6518C"/>
    <w:rsid w:val="00C65889"/>
    <w:rsid w:val="00C665E9"/>
    <w:rsid w:val="00C669AF"/>
    <w:rsid w:val="00C67880"/>
    <w:rsid w:val="00C7088C"/>
    <w:rsid w:val="00C70F1E"/>
    <w:rsid w:val="00C70F7A"/>
    <w:rsid w:val="00C70F94"/>
    <w:rsid w:val="00C70FAF"/>
    <w:rsid w:val="00C717C2"/>
    <w:rsid w:val="00C7214A"/>
    <w:rsid w:val="00C722D0"/>
    <w:rsid w:val="00C72540"/>
    <w:rsid w:val="00C728A4"/>
    <w:rsid w:val="00C728A6"/>
    <w:rsid w:val="00C72A59"/>
    <w:rsid w:val="00C72E15"/>
    <w:rsid w:val="00C734E3"/>
    <w:rsid w:val="00C73BBC"/>
    <w:rsid w:val="00C73F6F"/>
    <w:rsid w:val="00C74893"/>
    <w:rsid w:val="00C74BB2"/>
    <w:rsid w:val="00C74DB5"/>
    <w:rsid w:val="00C74E7F"/>
    <w:rsid w:val="00C76096"/>
    <w:rsid w:val="00C76FEC"/>
    <w:rsid w:val="00C770D2"/>
    <w:rsid w:val="00C7786C"/>
    <w:rsid w:val="00C77B60"/>
    <w:rsid w:val="00C8021E"/>
    <w:rsid w:val="00C804AF"/>
    <w:rsid w:val="00C8057A"/>
    <w:rsid w:val="00C8065E"/>
    <w:rsid w:val="00C80F8F"/>
    <w:rsid w:val="00C81969"/>
    <w:rsid w:val="00C81C7F"/>
    <w:rsid w:val="00C8216E"/>
    <w:rsid w:val="00C82649"/>
    <w:rsid w:val="00C82D3F"/>
    <w:rsid w:val="00C830AB"/>
    <w:rsid w:val="00C8357F"/>
    <w:rsid w:val="00C847BD"/>
    <w:rsid w:val="00C84C8B"/>
    <w:rsid w:val="00C84E43"/>
    <w:rsid w:val="00C84F1B"/>
    <w:rsid w:val="00C8551B"/>
    <w:rsid w:val="00C86FD8"/>
    <w:rsid w:val="00C87AD1"/>
    <w:rsid w:val="00C9020F"/>
    <w:rsid w:val="00C903F1"/>
    <w:rsid w:val="00C9040E"/>
    <w:rsid w:val="00C90CCA"/>
    <w:rsid w:val="00C91BE6"/>
    <w:rsid w:val="00C91F88"/>
    <w:rsid w:val="00C9216F"/>
    <w:rsid w:val="00C92171"/>
    <w:rsid w:val="00C92F4B"/>
    <w:rsid w:val="00C92F64"/>
    <w:rsid w:val="00C934DB"/>
    <w:rsid w:val="00C94BD0"/>
    <w:rsid w:val="00C95578"/>
    <w:rsid w:val="00C9582F"/>
    <w:rsid w:val="00C95E03"/>
    <w:rsid w:val="00C962F2"/>
    <w:rsid w:val="00C96741"/>
    <w:rsid w:val="00C96A01"/>
    <w:rsid w:val="00C96AFB"/>
    <w:rsid w:val="00C9711D"/>
    <w:rsid w:val="00C971B5"/>
    <w:rsid w:val="00C972D1"/>
    <w:rsid w:val="00C97842"/>
    <w:rsid w:val="00C97BF3"/>
    <w:rsid w:val="00CA07E8"/>
    <w:rsid w:val="00CA0820"/>
    <w:rsid w:val="00CA0A11"/>
    <w:rsid w:val="00CA1B48"/>
    <w:rsid w:val="00CA1E82"/>
    <w:rsid w:val="00CA24DE"/>
    <w:rsid w:val="00CA2505"/>
    <w:rsid w:val="00CA2C0B"/>
    <w:rsid w:val="00CA2FDE"/>
    <w:rsid w:val="00CA38C9"/>
    <w:rsid w:val="00CA395F"/>
    <w:rsid w:val="00CA42F7"/>
    <w:rsid w:val="00CA4BE9"/>
    <w:rsid w:val="00CA4D73"/>
    <w:rsid w:val="00CA520B"/>
    <w:rsid w:val="00CA5880"/>
    <w:rsid w:val="00CA5C70"/>
    <w:rsid w:val="00CA614D"/>
    <w:rsid w:val="00CA62B0"/>
    <w:rsid w:val="00CA6DD7"/>
    <w:rsid w:val="00CA7AA6"/>
    <w:rsid w:val="00CA7B58"/>
    <w:rsid w:val="00CA7E45"/>
    <w:rsid w:val="00CB0098"/>
    <w:rsid w:val="00CB1409"/>
    <w:rsid w:val="00CB148C"/>
    <w:rsid w:val="00CB20D5"/>
    <w:rsid w:val="00CB2EB8"/>
    <w:rsid w:val="00CB2EFA"/>
    <w:rsid w:val="00CB3948"/>
    <w:rsid w:val="00CB3B40"/>
    <w:rsid w:val="00CB425B"/>
    <w:rsid w:val="00CB4858"/>
    <w:rsid w:val="00CB4912"/>
    <w:rsid w:val="00CB5413"/>
    <w:rsid w:val="00CB5612"/>
    <w:rsid w:val="00CB5D2E"/>
    <w:rsid w:val="00CB5DB0"/>
    <w:rsid w:val="00CB5DDE"/>
    <w:rsid w:val="00CB5FEA"/>
    <w:rsid w:val="00CB62B3"/>
    <w:rsid w:val="00CB7372"/>
    <w:rsid w:val="00CC004E"/>
    <w:rsid w:val="00CC010F"/>
    <w:rsid w:val="00CC0777"/>
    <w:rsid w:val="00CC1A6D"/>
    <w:rsid w:val="00CC1B57"/>
    <w:rsid w:val="00CC1FAA"/>
    <w:rsid w:val="00CC1FEE"/>
    <w:rsid w:val="00CC2203"/>
    <w:rsid w:val="00CC2447"/>
    <w:rsid w:val="00CC38B5"/>
    <w:rsid w:val="00CC38DB"/>
    <w:rsid w:val="00CC3CE9"/>
    <w:rsid w:val="00CC3FFE"/>
    <w:rsid w:val="00CC41B0"/>
    <w:rsid w:val="00CC41C9"/>
    <w:rsid w:val="00CC4804"/>
    <w:rsid w:val="00CC4830"/>
    <w:rsid w:val="00CC4E48"/>
    <w:rsid w:val="00CC5A19"/>
    <w:rsid w:val="00CC5ECD"/>
    <w:rsid w:val="00CC683A"/>
    <w:rsid w:val="00CC6C19"/>
    <w:rsid w:val="00CC7775"/>
    <w:rsid w:val="00CC793F"/>
    <w:rsid w:val="00CD0A6B"/>
    <w:rsid w:val="00CD0C60"/>
    <w:rsid w:val="00CD1207"/>
    <w:rsid w:val="00CD1EE8"/>
    <w:rsid w:val="00CD21EA"/>
    <w:rsid w:val="00CD2C14"/>
    <w:rsid w:val="00CD3656"/>
    <w:rsid w:val="00CD3957"/>
    <w:rsid w:val="00CD3D54"/>
    <w:rsid w:val="00CD404C"/>
    <w:rsid w:val="00CD426B"/>
    <w:rsid w:val="00CD437E"/>
    <w:rsid w:val="00CD4965"/>
    <w:rsid w:val="00CD4B41"/>
    <w:rsid w:val="00CD4F44"/>
    <w:rsid w:val="00CD50B8"/>
    <w:rsid w:val="00CD5C89"/>
    <w:rsid w:val="00CD624D"/>
    <w:rsid w:val="00CD6C05"/>
    <w:rsid w:val="00CD6D1D"/>
    <w:rsid w:val="00CD7E9B"/>
    <w:rsid w:val="00CE0101"/>
    <w:rsid w:val="00CE04F2"/>
    <w:rsid w:val="00CE069B"/>
    <w:rsid w:val="00CE0774"/>
    <w:rsid w:val="00CE07FF"/>
    <w:rsid w:val="00CE0855"/>
    <w:rsid w:val="00CE1436"/>
    <w:rsid w:val="00CE178A"/>
    <w:rsid w:val="00CE192D"/>
    <w:rsid w:val="00CE1B03"/>
    <w:rsid w:val="00CE1DCC"/>
    <w:rsid w:val="00CE245B"/>
    <w:rsid w:val="00CE29D7"/>
    <w:rsid w:val="00CE2F38"/>
    <w:rsid w:val="00CE3281"/>
    <w:rsid w:val="00CE344A"/>
    <w:rsid w:val="00CE3FE5"/>
    <w:rsid w:val="00CE43CE"/>
    <w:rsid w:val="00CE44FE"/>
    <w:rsid w:val="00CE4709"/>
    <w:rsid w:val="00CE4AD2"/>
    <w:rsid w:val="00CE5113"/>
    <w:rsid w:val="00CE6031"/>
    <w:rsid w:val="00CE680A"/>
    <w:rsid w:val="00CE6859"/>
    <w:rsid w:val="00CE6BE7"/>
    <w:rsid w:val="00CE7165"/>
    <w:rsid w:val="00CE7432"/>
    <w:rsid w:val="00CF02F3"/>
    <w:rsid w:val="00CF0486"/>
    <w:rsid w:val="00CF056E"/>
    <w:rsid w:val="00CF06F8"/>
    <w:rsid w:val="00CF0C29"/>
    <w:rsid w:val="00CF0C8A"/>
    <w:rsid w:val="00CF1207"/>
    <w:rsid w:val="00CF1BAA"/>
    <w:rsid w:val="00CF1FCB"/>
    <w:rsid w:val="00CF2246"/>
    <w:rsid w:val="00CF286D"/>
    <w:rsid w:val="00CF329A"/>
    <w:rsid w:val="00CF33F4"/>
    <w:rsid w:val="00CF37EF"/>
    <w:rsid w:val="00CF3AE7"/>
    <w:rsid w:val="00CF3CAB"/>
    <w:rsid w:val="00CF414D"/>
    <w:rsid w:val="00CF45ED"/>
    <w:rsid w:val="00CF478A"/>
    <w:rsid w:val="00CF52B5"/>
    <w:rsid w:val="00CF54A1"/>
    <w:rsid w:val="00CF54A6"/>
    <w:rsid w:val="00CF560D"/>
    <w:rsid w:val="00CF595E"/>
    <w:rsid w:val="00CF6805"/>
    <w:rsid w:val="00CF6D0F"/>
    <w:rsid w:val="00CF705D"/>
    <w:rsid w:val="00CF7086"/>
    <w:rsid w:val="00CF7279"/>
    <w:rsid w:val="00CF74F2"/>
    <w:rsid w:val="00CF7656"/>
    <w:rsid w:val="00D01C8C"/>
    <w:rsid w:val="00D02193"/>
    <w:rsid w:val="00D02C79"/>
    <w:rsid w:val="00D03148"/>
    <w:rsid w:val="00D03440"/>
    <w:rsid w:val="00D04696"/>
    <w:rsid w:val="00D046B1"/>
    <w:rsid w:val="00D04BB4"/>
    <w:rsid w:val="00D04BCA"/>
    <w:rsid w:val="00D04E57"/>
    <w:rsid w:val="00D0510C"/>
    <w:rsid w:val="00D05FC6"/>
    <w:rsid w:val="00D06023"/>
    <w:rsid w:val="00D0614E"/>
    <w:rsid w:val="00D06207"/>
    <w:rsid w:val="00D06F68"/>
    <w:rsid w:val="00D076E0"/>
    <w:rsid w:val="00D07793"/>
    <w:rsid w:val="00D07E1F"/>
    <w:rsid w:val="00D100E6"/>
    <w:rsid w:val="00D10AD1"/>
    <w:rsid w:val="00D10DA2"/>
    <w:rsid w:val="00D10E4E"/>
    <w:rsid w:val="00D10EE6"/>
    <w:rsid w:val="00D10F25"/>
    <w:rsid w:val="00D11287"/>
    <w:rsid w:val="00D11A77"/>
    <w:rsid w:val="00D11B0E"/>
    <w:rsid w:val="00D12391"/>
    <w:rsid w:val="00D13B62"/>
    <w:rsid w:val="00D1685B"/>
    <w:rsid w:val="00D16CA8"/>
    <w:rsid w:val="00D16CF4"/>
    <w:rsid w:val="00D1715E"/>
    <w:rsid w:val="00D20710"/>
    <w:rsid w:val="00D207A8"/>
    <w:rsid w:val="00D20870"/>
    <w:rsid w:val="00D20A4C"/>
    <w:rsid w:val="00D20DDE"/>
    <w:rsid w:val="00D213E1"/>
    <w:rsid w:val="00D21BDB"/>
    <w:rsid w:val="00D21EA8"/>
    <w:rsid w:val="00D22C5B"/>
    <w:rsid w:val="00D22FAD"/>
    <w:rsid w:val="00D23AFE"/>
    <w:rsid w:val="00D23B48"/>
    <w:rsid w:val="00D23EB8"/>
    <w:rsid w:val="00D2444C"/>
    <w:rsid w:val="00D24513"/>
    <w:rsid w:val="00D2475D"/>
    <w:rsid w:val="00D24CAB"/>
    <w:rsid w:val="00D251A6"/>
    <w:rsid w:val="00D25763"/>
    <w:rsid w:val="00D2580B"/>
    <w:rsid w:val="00D25D48"/>
    <w:rsid w:val="00D262B1"/>
    <w:rsid w:val="00D26779"/>
    <w:rsid w:val="00D26BB2"/>
    <w:rsid w:val="00D26BBF"/>
    <w:rsid w:val="00D270B2"/>
    <w:rsid w:val="00D270BE"/>
    <w:rsid w:val="00D27DE2"/>
    <w:rsid w:val="00D3071C"/>
    <w:rsid w:val="00D30BF5"/>
    <w:rsid w:val="00D31126"/>
    <w:rsid w:val="00D311D6"/>
    <w:rsid w:val="00D311DF"/>
    <w:rsid w:val="00D31CAA"/>
    <w:rsid w:val="00D32F43"/>
    <w:rsid w:val="00D33017"/>
    <w:rsid w:val="00D34AB8"/>
    <w:rsid w:val="00D3547F"/>
    <w:rsid w:val="00D35A4C"/>
    <w:rsid w:val="00D36092"/>
    <w:rsid w:val="00D3620B"/>
    <w:rsid w:val="00D366AE"/>
    <w:rsid w:val="00D36755"/>
    <w:rsid w:val="00D3676A"/>
    <w:rsid w:val="00D36F0E"/>
    <w:rsid w:val="00D36FDC"/>
    <w:rsid w:val="00D376D6"/>
    <w:rsid w:val="00D402CC"/>
    <w:rsid w:val="00D40518"/>
    <w:rsid w:val="00D40F2E"/>
    <w:rsid w:val="00D4138C"/>
    <w:rsid w:val="00D414AC"/>
    <w:rsid w:val="00D416E1"/>
    <w:rsid w:val="00D41ACF"/>
    <w:rsid w:val="00D4219D"/>
    <w:rsid w:val="00D42286"/>
    <w:rsid w:val="00D42980"/>
    <w:rsid w:val="00D433BF"/>
    <w:rsid w:val="00D441C2"/>
    <w:rsid w:val="00D44ED7"/>
    <w:rsid w:val="00D45964"/>
    <w:rsid w:val="00D45D12"/>
    <w:rsid w:val="00D46436"/>
    <w:rsid w:val="00D46809"/>
    <w:rsid w:val="00D469B0"/>
    <w:rsid w:val="00D46F8D"/>
    <w:rsid w:val="00D47B3D"/>
    <w:rsid w:val="00D47DE8"/>
    <w:rsid w:val="00D47F5A"/>
    <w:rsid w:val="00D5014A"/>
    <w:rsid w:val="00D505BF"/>
    <w:rsid w:val="00D50687"/>
    <w:rsid w:val="00D518D2"/>
    <w:rsid w:val="00D51E17"/>
    <w:rsid w:val="00D51FA6"/>
    <w:rsid w:val="00D522CC"/>
    <w:rsid w:val="00D522EE"/>
    <w:rsid w:val="00D52EA7"/>
    <w:rsid w:val="00D53AE7"/>
    <w:rsid w:val="00D53CE1"/>
    <w:rsid w:val="00D55211"/>
    <w:rsid w:val="00D55FA6"/>
    <w:rsid w:val="00D571E5"/>
    <w:rsid w:val="00D57658"/>
    <w:rsid w:val="00D57ACF"/>
    <w:rsid w:val="00D57D23"/>
    <w:rsid w:val="00D6037E"/>
    <w:rsid w:val="00D6057C"/>
    <w:rsid w:val="00D60A49"/>
    <w:rsid w:val="00D61172"/>
    <w:rsid w:val="00D617EE"/>
    <w:rsid w:val="00D61B2B"/>
    <w:rsid w:val="00D61D62"/>
    <w:rsid w:val="00D62321"/>
    <w:rsid w:val="00D629CE"/>
    <w:rsid w:val="00D62DFE"/>
    <w:rsid w:val="00D62F9A"/>
    <w:rsid w:val="00D63093"/>
    <w:rsid w:val="00D63D8A"/>
    <w:rsid w:val="00D63DFE"/>
    <w:rsid w:val="00D64170"/>
    <w:rsid w:val="00D64300"/>
    <w:rsid w:val="00D645AA"/>
    <w:rsid w:val="00D65042"/>
    <w:rsid w:val="00D65334"/>
    <w:rsid w:val="00D65399"/>
    <w:rsid w:val="00D65A37"/>
    <w:rsid w:val="00D66059"/>
    <w:rsid w:val="00D6666D"/>
    <w:rsid w:val="00D66B7F"/>
    <w:rsid w:val="00D670AE"/>
    <w:rsid w:val="00D677AC"/>
    <w:rsid w:val="00D67917"/>
    <w:rsid w:val="00D706EB"/>
    <w:rsid w:val="00D707AD"/>
    <w:rsid w:val="00D71448"/>
    <w:rsid w:val="00D71D69"/>
    <w:rsid w:val="00D72961"/>
    <w:rsid w:val="00D73267"/>
    <w:rsid w:val="00D73463"/>
    <w:rsid w:val="00D734A1"/>
    <w:rsid w:val="00D737F0"/>
    <w:rsid w:val="00D73AFA"/>
    <w:rsid w:val="00D73DA0"/>
    <w:rsid w:val="00D74016"/>
    <w:rsid w:val="00D74137"/>
    <w:rsid w:val="00D74399"/>
    <w:rsid w:val="00D743B7"/>
    <w:rsid w:val="00D75111"/>
    <w:rsid w:val="00D752F2"/>
    <w:rsid w:val="00D7551B"/>
    <w:rsid w:val="00D7566F"/>
    <w:rsid w:val="00D756BF"/>
    <w:rsid w:val="00D75974"/>
    <w:rsid w:val="00D759E5"/>
    <w:rsid w:val="00D75CBB"/>
    <w:rsid w:val="00D75D50"/>
    <w:rsid w:val="00D769CB"/>
    <w:rsid w:val="00D76D55"/>
    <w:rsid w:val="00D771FD"/>
    <w:rsid w:val="00D77FC4"/>
    <w:rsid w:val="00D80ADE"/>
    <w:rsid w:val="00D80B98"/>
    <w:rsid w:val="00D82CF8"/>
    <w:rsid w:val="00D83AFA"/>
    <w:rsid w:val="00D84178"/>
    <w:rsid w:val="00D8430B"/>
    <w:rsid w:val="00D84432"/>
    <w:rsid w:val="00D84698"/>
    <w:rsid w:val="00D84741"/>
    <w:rsid w:val="00D859DB"/>
    <w:rsid w:val="00D85B37"/>
    <w:rsid w:val="00D8613C"/>
    <w:rsid w:val="00D8658A"/>
    <w:rsid w:val="00D86A5C"/>
    <w:rsid w:val="00D86BC1"/>
    <w:rsid w:val="00D86C75"/>
    <w:rsid w:val="00D871E2"/>
    <w:rsid w:val="00D873F1"/>
    <w:rsid w:val="00D87E76"/>
    <w:rsid w:val="00D909F0"/>
    <w:rsid w:val="00D90A5E"/>
    <w:rsid w:val="00D90B3C"/>
    <w:rsid w:val="00D90D48"/>
    <w:rsid w:val="00D9109E"/>
    <w:rsid w:val="00D914E0"/>
    <w:rsid w:val="00D91B60"/>
    <w:rsid w:val="00D92639"/>
    <w:rsid w:val="00D93041"/>
    <w:rsid w:val="00D93A4D"/>
    <w:rsid w:val="00D93B0C"/>
    <w:rsid w:val="00D93CC0"/>
    <w:rsid w:val="00D94524"/>
    <w:rsid w:val="00D94F95"/>
    <w:rsid w:val="00D955EC"/>
    <w:rsid w:val="00D9572D"/>
    <w:rsid w:val="00D95F91"/>
    <w:rsid w:val="00D96865"/>
    <w:rsid w:val="00D968AA"/>
    <w:rsid w:val="00D96F8B"/>
    <w:rsid w:val="00D97A85"/>
    <w:rsid w:val="00DA0146"/>
    <w:rsid w:val="00DA06F8"/>
    <w:rsid w:val="00DA16B1"/>
    <w:rsid w:val="00DA25AE"/>
    <w:rsid w:val="00DA26F2"/>
    <w:rsid w:val="00DA3058"/>
    <w:rsid w:val="00DA3241"/>
    <w:rsid w:val="00DA3725"/>
    <w:rsid w:val="00DA47F8"/>
    <w:rsid w:val="00DA5121"/>
    <w:rsid w:val="00DA54D3"/>
    <w:rsid w:val="00DA5629"/>
    <w:rsid w:val="00DA6054"/>
    <w:rsid w:val="00DA61FA"/>
    <w:rsid w:val="00DA6438"/>
    <w:rsid w:val="00DA65C8"/>
    <w:rsid w:val="00DA689B"/>
    <w:rsid w:val="00DB0615"/>
    <w:rsid w:val="00DB130E"/>
    <w:rsid w:val="00DB183F"/>
    <w:rsid w:val="00DB1B91"/>
    <w:rsid w:val="00DB1DD1"/>
    <w:rsid w:val="00DB2195"/>
    <w:rsid w:val="00DB3611"/>
    <w:rsid w:val="00DB36C7"/>
    <w:rsid w:val="00DB472D"/>
    <w:rsid w:val="00DB4DAF"/>
    <w:rsid w:val="00DB503E"/>
    <w:rsid w:val="00DB5459"/>
    <w:rsid w:val="00DB607C"/>
    <w:rsid w:val="00DB6D66"/>
    <w:rsid w:val="00DB716E"/>
    <w:rsid w:val="00DB7224"/>
    <w:rsid w:val="00DB764F"/>
    <w:rsid w:val="00DB7C97"/>
    <w:rsid w:val="00DB7F99"/>
    <w:rsid w:val="00DC0655"/>
    <w:rsid w:val="00DC0AAB"/>
    <w:rsid w:val="00DC11B1"/>
    <w:rsid w:val="00DC1580"/>
    <w:rsid w:val="00DC19AA"/>
    <w:rsid w:val="00DC1BEF"/>
    <w:rsid w:val="00DC203C"/>
    <w:rsid w:val="00DC20D3"/>
    <w:rsid w:val="00DC23EB"/>
    <w:rsid w:val="00DC2F41"/>
    <w:rsid w:val="00DC33FE"/>
    <w:rsid w:val="00DC3DC9"/>
    <w:rsid w:val="00DC428A"/>
    <w:rsid w:val="00DC4B70"/>
    <w:rsid w:val="00DC540B"/>
    <w:rsid w:val="00DC6284"/>
    <w:rsid w:val="00DC6871"/>
    <w:rsid w:val="00DC6B2A"/>
    <w:rsid w:val="00DC72EC"/>
    <w:rsid w:val="00DC7903"/>
    <w:rsid w:val="00DD056E"/>
    <w:rsid w:val="00DD0D8B"/>
    <w:rsid w:val="00DD0E8D"/>
    <w:rsid w:val="00DD1325"/>
    <w:rsid w:val="00DD1E4B"/>
    <w:rsid w:val="00DD2369"/>
    <w:rsid w:val="00DD3D17"/>
    <w:rsid w:val="00DD451B"/>
    <w:rsid w:val="00DD4721"/>
    <w:rsid w:val="00DD5685"/>
    <w:rsid w:val="00DD5894"/>
    <w:rsid w:val="00DD6619"/>
    <w:rsid w:val="00DD6C58"/>
    <w:rsid w:val="00DD6D53"/>
    <w:rsid w:val="00DD70EB"/>
    <w:rsid w:val="00DD71A6"/>
    <w:rsid w:val="00DD7713"/>
    <w:rsid w:val="00DD777D"/>
    <w:rsid w:val="00DE027D"/>
    <w:rsid w:val="00DE05ED"/>
    <w:rsid w:val="00DE05F7"/>
    <w:rsid w:val="00DE08F8"/>
    <w:rsid w:val="00DE0C69"/>
    <w:rsid w:val="00DE1416"/>
    <w:rsid w:val="00DE152C"/>
    <w:rsid w:val="00DE1978"/>
    <w:rsid w:val="00DE1B8D"/>
    <w:rsid w:val="00DE1CFF"/>
    <w:rsid w:val="00DE2C1F"/>
    <w:rsid w:val="00DE2CCE"/>
    <w:rsid w:val="00DE3D60"/>
    <w:rsid w:val="00DE3E71"/>
    <w:rsid w:val="00DE41B2"/>
    <w:rsid w:val="00DE46C7"/>
    <w:rsid w:val="00DE4C9C"/>
    <w:rsid w:val="00DE4DFA"/>
    <w:rsid w:val="00DE5096"/>
    <w:rsid w:val="00DE54DC"/>
    <w:rsid w:val="00DE55C6"/>
    <w:rsid w:val="00DE5BE5"/>
    <w:rsid w:val="00DE61BA"/>
    <w:rsid w:val="00DE64B6"/>
    <w:rsid w:val="00DE64F3"/>
    <w:rsid w:val="00DE6BF1"/>
    <w:rsid w:val="00DE6E77"/>
    <w:rsid w:val="00DE7209"/>
    <w:rsid w:val="00DE7671"/>
    <w:rsid w:val="00DE7732"/>
    <w:rsid w:val="00DE78C6"/>
    <w:rsid w:val="00DE7F6C"/>
    <w:rsid w:val="00DF11D4"/>
    <w:rsid w:val="00DF152A"/>
    <w:rsid w:val="00DF1B4F"/>
    <w:rsid w:val="00DF1CBF"/>
    <w:rsid w:val="00DF2EDB"/>
    <w:rsid w:val="00DF2F71"/>
    <w:rsid w:val="00DF354A"/>
    <w:rsid w:val="00DF376E"/>
    <w:rsid w:val="00DF390C"/>
    <w:rsid w:val="00DF4247"/>
    <w:rsid w:val="00DF458A"/>
    <w:rsid w:val="00DF4736"/>
    <w:rsid w:val="00DF483E"/>
    <w:rsid w:val="00DF4CC8"/>
    <w:rsid w:val="00DF4CF8"/>
    <w:rsid w:val="00DF50CD"/>
    <w:rsid w:val="00DF52F1"/>
    <w:rsid w:val="00DF684E"/>
    <w:rsid w:val="00DF6DED"/>
    <w:rsid w:val="00DF6E80"/>
    <w:rsid w:val="00DF6F72"/>
    <w:rsid w:val="00DF712C"/>
    <w:rsid w:val="00DF7256"/>
    <w:rsid w:val="00DF775E"/>
    <w:rsid w:val="00E001C3"/>
    <w:rsid w:val="00E002CF"/>
    <w:rsid w:val="00E006BC"/>
    <w:rsid w:val="00E00712"/>
    <w:rsid w:val="00E013F2"/>
    <w:rsid w:val="00E0162C"/>
    <w:rsid w:val="00E01DD6"/>
    <w:rsid w:val="00E01E86"/>
    <w:rsid w:val="00E023C1"/>
    <w:rsid w:val="00E02CC2"/>
    <w:rsid w:val="00E0312A"/>
    <w:rsid w:val="00E03A60"/>
    <w:rsid w:val="00E03A87"/>
    <w:rsid w:val="00E03E68"/>
    <w:rsid w:val="00E03F40"/>
    <w:rsid w:val="00E0430B"/>
    <w:rsid w:val="00E047F4"/>
    <w:rsid w:val="00E048A3"/>
    <w:rsid w:val="00E04EB1"/>
    <w:rsid w:val="00E065F4"/>
    <w:rsid w:val="00E06A42"/>
    <w:rsid w:val="00E0720B"/>
    <w:rsid w:val="00E0727B"/>
    <w:rsid w:val="00E0748D"/>
    <w:rsid w:val="00E07560"/>
    <w:rsid w:val="00E07CEF"/>
    <w:rsid w:val="00E106C3"/>
    <w:rsid w:val="00E10759"/>
    <w:rsid w:val="00E10788"/>
    <w:rsid w:val="00E10859"/>
    <w:rsid w:val="00E10897"/>
    <w:rsid w:val="00E10D62"/>
    <w:rsid w:val="00E11217"/>
    <w:rsid w:val="00E11456"/>
    <w:rsid w:val="00E1167C"/>
    <w:rsid w:val="00E11C71"/>
    <w:rsid w:val="00E12151"/>
    <w:rsid w:val="00E124E6"/>
    <w:rsid w:val="00E1287C"/>
    <w:rsid w:val="00E12931"/>
    <w:rsid w:val="00E1410C"/>
    <w:rsid w:val="00E14172"/>
    <w:rsid w:val="00E15D1B"/>
    <w:rsid w:val="00E1641A"/>
    <w:rsid w:val="00E167D2"/>
    <w:rsid w:val="00E172BE"/>
    <w:rsid w:val="00E173D0"/>
    <w:rsid w:val="00E17888"/>
    <w:rsid w:val="00E17FAD"/>
    <w:rsid w:val="00E2062C"/>
    <w:rsid w:val="00E20E9E"/>
    <w:rsid w:val="00E218C3"/>
    <w:rsid w:val="00E21F12"/>
    <w:rsid w:val="00E241D6"/>
    <w:rsid w:val="00E24464"/>
    <w:rsid w:val="00E246FE"/>
    <w:rsid w:val="00E251F6"/>
    <w:rsid w:val="00E25348"/>
    <w:rsid w:val="00E25DBD"/>
    <w:rsid w:val="00E264FF"/>
    <w:rsid w:val="00E26549"/>
    <w:rsid w:val="00E26678"/>
    <w:rsid w:val="00E266FE"/>
    <w:rsid w:val="00E26798"/>
    <w:rsid w:val="00E26F22"/>
    <w:rsid w:val="00E27338"/>
    <w:rsid w:val="00E2733D"/>
    <w:rsid w:val="00E277AB"/>
    <w:rsid w:val="00E278BA"/>
    <w:rsid w:val="00E30F34"/>
    <w:rsid w:val="00E310F7"/>
    <w:rsid w:val="00E31726"/>
    <w:rsid w:val="00E317B1"/>
    <w:rsid w:val="00E31DB6"/>
    <w:rsid w:val="00E31E2F"/>
    <w:rsid w:val="00E3203C"/>
    <w:rsid w:val="00E32816"/>
    <w:rsid w:val="00E3396C"/>
    <w:rsid w:val="00E33DFE"/>
    <w:rsid w:val="00E34437"/>
    <w:rsid w:val="00E3482C"/>
    <w:rsid w:val="00E3489F"/>
    <w:rsid w:val="00E34C8C"/>
    <w:rsid w:val="00E353E0"/>
    <w:rsid w:val="00E3576E"/>
    <w:rsid w:val="00E36109"/>
    <w:rsid w:val="00E3639D"/>
    <w:rsid w:val="00E366E3"/>
    <w:rsid w:val="00E37254"/>
    <w:rsid w:val="00E37910"/>
    <w:rsid w:val="00E37A68"/>
    <w:rsid w:val="00E37EC2"/>
    <w:rsid w:val="00E400E2"/>
    <w:rsid w:val="00E40592"/>
    <w:rsid w:val="00E4126F"/>
    <w:rsid w:val="00E413DE"/>
    <w:rsid w:val="00E41682"/>
    <w:rsid w:val="00E4300F"/>
    <w:rsid w:val="00E4311B"/>
    <w:rsid w:val="00E432A6"/>
    <w:rsid w:val="00E43734"/>
    <w:rsid w:val="00E43907"/>
    <w:rsid w:val="00E4410A"/>
    <w:rsid w:val="00E44242"/>
    <w:rsid w:val="00E4458A"/>
    <w:rsid w:val="00E44749"/>
    <w:rsid w:val="00E44969"/>
    <w:rsid w:val="00E44E36"/>
    <w:rsid w:val="00E4572A"/>
    <w:rsid w:val="00E46304"/>
    <w:rsid w:val="00E46BF7"/>
    <w:rsid w:val="00E46D81"/>
    <w:rsid w:val="00E47255"/>
    <w:rsid w:val="00E5010C"/>
    <w:rsid w:val="00E50464"/>
    <w:rsid w:val="00E51A57"/>
    <w:rsid w:val="00E5270F"/>
    <w:rsid w:val="00E527C3"/>
    <w:rsid w:val="00E536AC"/>
    <w:rsid w:val="00E53C6C"/>
    <w:rsid w:val="00E54088"/>
    <w:rsid w:val="00E540E3"/>
    <w:rsid w:val="00E5418D"/>
    <w:rsid w:val="00E54289"/>
    <w:rsid w:val="00E54983"/>
    <w:rsid w:val="00E5499B"/>
    <w:rsid w:val="00E54B0A"/>
    <w:rsid w:val="00E5527F"/>
    <w:rsid w:val="00E55936"/>
    <w:rsid w:val="00E55B01"/>
    <w:rsid w:val="00E55B35"/>
    <w:rsid w:val="00E55D7B"/>
    <w:rsid w:val="00E5715D"/>
    <w:rsid w:val="00E573B9"/>
    <w:rsid w:val="00E574B9"/>
    <w:rsid w:val="00E57AEA"/>
    <w:rsid w:val="00E60392"/>
    <w:rsid w:val="00E6157B"/>
    <w:rsid w:val="00E617FF"/>
    <w:rsid w:val="00E61C4B"/>
    <w:rsid w:val="00E61F3F"/>
    <w:rsid w:val="00E625CA"/>
    <w:rsid w:val="00E62A20"/>
    <w:rsid w:val="00E62FFC"/>
    <w:rsid w:val="00E63935"/>
    <w:rsid w:val="00E63C15"/>
    <w:rsid w:val="00E63EBF"/>
    <w:rsid w:val="00E63FA7"/>
    <w:rsid w:val="00E6474E"/>
    <w:rsid w:val="00E6480A"/>
    <w:rsid w:val="00E64E5F"/>
    <w:rsid w:val="00E65070"/>
    <w:rsid w:val="00E65566"/>
    <w:rsid w:val="00E658C0"/>
    <w:rsid w:val="00E65C3C"/>
    <w:rsid w:val="00E65E32"/>
    <w:rsid w:val="00E65EC6"/>
    <w:rsid w:val="00E66540"/>
    <w:rsid w:val="00E66C7F"/>
    <w:rsid w:val="00E67EEE"/>
    <w:rsid w:val="00E702B7"/>
    <w:rsid w:val="00E70983"/>
    <w:rsid w:val="00E70B3C"/>
    <w:rsid w:val="00E70CAD"/>
    <w:rsid w:val="00E71243"/>
    <w:rsid w:val="00E717B4"/>
    <w:rsid w:val="00E719F8"/>
    <w:rsid w:val="00E72309"/>
    <w:rsid w:val="00E7291F"/>
    <w:rsid w:val="00E73588"/>
    <w:rsid w:val="00E739C1"/>
    <w:rsid w:val="00E73A26"/>
    <w:rsid w:val="00E73C13"/>
    <w:rsid w:val="00E74479"/>
    <w:rsid w:val="00E750D1"/>
    <w:rsid w:val="00E75499"/>
    <w:rsid w:val="00E759B5"/>
    <w:rsid w:val="00E75EC3"/>
    <w:rsid w:val="00E7623E"/>
    <w:rsid w:val="00E76EE6"/>
    <w:rsid w:val="00E7759F"/>
    <w:rsid w:val="00E77CF4"/>
    <w:rsid w:val="00E77ED9"/>
    <w:rsid w:val="00E80478"/>
    <w:rsid w:val="00E80B61"/>
    <w:rsid w:val="00E80FAB"/>
    <w:rsid w:val="00E81577"/>
    <w:rsid w:val="00E818E9"/>
    <w:rsid w:val="00E81CEA"/>
    <w:rsid w:val="00E820AD"/>
    <w:rsid w:val="00E82D38"/>
    <w:rsid w:val="00E8449A"/>
    <w:rsid w:val="00E85536"/>
    <w:rsid w:val="00E857A0"/>
    <w:rsid w:val="00E862BB"/>
    <w:rsid w:val="00E86577"/>
    <w:rsid w:val="00E86610"/>
    <w:rsid w:val="00E867E0"/>
    <w:rsid w:val="00E86B7A"/>
    <w:rsid w:val="00E86EAA"/>
    <w:rsid w:val="00E87624"/>
    <w:rsid w:val="00E87705"/>
    <w:rsid w:val="00E8771C"/>
    <w:rsid w:val="00E87983"/>
    <w:rsid w:val="00E909F8"/>
    <w:rsid w:val="00E90B40"/>
    <w:rsid w:val="00E919A5"/>
    <w:rsid w:val="00E91D57"/>
    <w:rsid w:val="00E92A25"/>
    <w:rsid w:val="00E9313E"/>
    <w:rsid w:val="00E936A3"/>
    <w:rsid w:val="00E93CB7"/>
    <w:rsid w:val="00E93F7A"/>
    <w:rsid w:val="00E94A59"/>
    <w:rsid w:val="00E96569"/>
    <w:rsid w:val="00E96622"/>
    <w:rsid w:val="00E96B56"/>
    <w:rsid w:val="00E9779E"/>
    <w:rsid w:val="00E97D4D"/>
    <w:rsid w:val="00EA095A"/>
    <w:rsid w:val="00EA1D9F"/>
    <w:rsid w:val="00EA2013"/>
    <w:rsid w:val="00EA2214"/>
    <w:rsid w:val="00EA2366"/>
    <w:rsid w:val="00EA243C"/>
    <w:rsid w:val="00EA2472"/>
    <w:rsid w:val="00EA33BA"/>
    <w:rsid w:val="00EA4078"/>
    <w:rsid w:val="00EA46F2"/>
    <w:rsid w:val="00EA5364"/>
    <w:rsid w:val="00EA56F3"/>
    <w:rsid w:val="00EA5755"/>
    <w:rsid w:val="00EA5C2F"/>
    <w:rsid w:val="00EA5F79"/>
    <w:rsid w:val="00EA646B"/>
    <w:rsid w:val="00EA6E1C"/>
    <w:rsid w:val="00EA733E"/>
    <w:rsid w:val="00EA76BC"/>
    <w:rsid w:val="00EB0658"/>
    <w:rsid w:val="00EB0A80"/>
    <w:rsid w:val="00EB0D3F"/>
    <w:rsid w:val="00EB179C"/>
    <w:rsid w:val="00EB1CC1"/>
    <w:rsid w:val="00EB250A"/>
    <w:rsid w:val="00EB27DB"/>
    <w:rsid w:val="00EB2D56"/>
    <w:rsid w:val="00EB2E65"/>
    <w:rsid w:val="00EB2F7C"/>
    <w:rsid w:val="00EB35AB"/>
    <w:rsid w:val="00EB3701"/>
    <w:rsid w:val="00EB3A9F"/>
    <w:rsid w:val="00EB3F2A"/>
    <w:rsid w:val="00EB4164"/>
    <w:rsid w:val="00EB43F2"/>
    <w:rsid w:val="00EB4713"/>
    <w:rsid w:val="00EB4A8D"/>
    <w:rsid w:val="00EB54ED"/>
    <w:rsid w:val="00EB5FA1"/>
    <w:rsid w:val="00EB61F2"/>
    <w:rsid w:val="00EB6E0E"/>
    <w:rsid w:val="00EB726E"/>
    <w:rsid w:val="00EB7791"/>
    <w:rsid w:val="00EB7882"/>
    <w:rsid w:val="00EB7C0A"/>
    <w:rsid w:val="00EC052D"/>
    <w:rsid w:val="00EC0D39"/>
    <w:rsid w:val="00EC103E"/>
    <w:rsid w:val="00EC34DC"/>
    <w:rsid w:val="00EC3C95"/>
    <w:rsid w:val="00EC3F5D"/>
    <w:rsid w:val="00EC48C3"/>
    <w:rsid w:val="00EC4963"/>
    <w:rsid w:val="00EC4B1A"/>
    <w:rsid w:val="00EC5EE9"/>
    <w:rsid w:val="00EC5FE5"/>
    <w:rsid w:val="00EC65C2"/>
    <w:rsid w:val="00EC6C88"/>
    <w:rsid w:val="00EC6DC1"/>
    <w:rsid w:val="00EC7026"/>
    <w:rsid w:val="00EC7166"/>
    <w:rsid w:val="00EC71D8"/>
    <w:rsid w:val="00ED0057"/>
    <w:rsid w:val="00ED07C3"/>
    <w:rsid w:val="00ED1BFD"/>
    <w:rsid w:val="00ED1D97"/>
    <w:rsid w:val="00ED1F38"/>
    <w:rsid w:val="00ED2029"/>
    <w:rsid w:val="00ED2A30"/>
    <w:rsid w:val="00ED2E82"/>
    <w:rsid w:val="00ED37AF"/>
    <w:rsid w:val="00ED41B6"/>
    <w:rsid w:val="00ED43AE"/>
    <w:rsid w:val="00ED4C45"/>
    <w:rsid w:val="00ED4D1E"/>
    <w:rsid w:val="00ED4E53"/>
    <w:rsid w:val="00ED520D"/>
    <w:rsid w:val="00ED5732"/>
    <w:rsid w:val="00ED5E1D"/>
    <w:rsid w:val="00ED60E3"/>
    <w:rsid w:val="00ED623B"/>
    <w:rsid w:val="00ED64D3"/>
    <w:rsid w:val="00ED65EB"/>
    <w:rsid w:val="00ED6F1D"/>
    <w:rsid w:val="00ED764E"/>
    <w:rsid w:val="00ED77D6"/>
    <w:rsid w:val="00ED7842"/>
    <w:rsid w:val="00EE0F54"/>
    <w:rsid w:val="00EE19FE"/>
    <w:rsid w:val="00EE1B1F"/>
    <w:rsid w:val="00EE1E88"/>
    <w:rsid w:val="00EE25E8"/>
    <w:rsid w:val="00EE2732"/>
    <w:rsid w:val="00EE28F4"/>
    <w:rsid w:val="00EE29F1"/>
    <w:rsid w:val="00EE2BBF"/>
    <w:rsid w:val="00EE2F19"/>
    <w:rsid w:val="00EE36CC"/>
    <w:rsid w:val="00EE44C9"/>
    <w:rsid w:val="00EE455D"/>
    <w:rsid w:val="00EE4ADA"/>
    <w:rsid w:val="00EE5AA8"/>
    <w:rsid w:val="00EE5D7A"/>
    <w:rsid w:val="00EE6C20"/>
    <w:rsid w:val="00EE6FB1"/>
    <w:rsid w:val="00EE7450"/>
    <w:rsid w:val="00EE758D"/>
    <w:rsid w:val="00EE7636"/>
    <w:rsid w:val="00EE7C75"/>
    <w:rsid w:val="00EF0247"/>
    <w:rsid w:val="00EF1193"/>
    <w:rsid w:val="00EF1B69"/>
    <w:rsid w:val="00EF1CF8"/>
    <w:rsid w:val="00EF1DA8"/>
    <w:rsid w:val="00EF23B4"/>
    <w:rsid w:val="00EF2433"/>
    <w:rsid w:val="00EF2BCC"/>
    <w:rsid w:val="00EF2BE1"/>
    <w:rsid w:val="00EF2C02"/>
    <w:rsid w:val="00EF2E2C"/>
    <w:rsid w:val="00EF4530"/>
    <w:rsid w:val="00EF47C4"/>
    <w:rsid w:val="00EF56E1"/>
    <w:rsid w:val="00EF59F4"/>
    <w:rsid w:val="00EF5C57"/>
    <w:rsid w:val="00EF6E43"/>
    <w:rsid w:val="00EF6FD2"/>
    <w:rsid w:val="00EF77DA"/>
    <w:rsid w:val="00EF7B68"/>
    <w:rsid w:val="00EF7F4C"/>
    <w:rsid w:val="00EF7F9D"/>
    <w:rsid w:val="00F0016F"/>
    <w:rsid w:val="00F00348"/>
    <w:rsid w:val="00F003C3"/>
    <w:rsid w:val="00F00424"/>
    <w:rsid w:val="00F0090D"/>
    <w:rsid w:val="00F00936"/>
    <w:rsid w:val="00F0094D"/>
    <w:rsid w:val="00F00D71"/>
    <w:rsid w:val="00F0151F"/>
    <w:rsid w:val="00F0155D"/>
    <w:rsid w:val="00F01598"/>
    <w:rsid w:val="00F01A86"/>
    <w:rsid w:val="00F02011"/>
    <w:rsid w:val="00F0220D"/>
    <w:rsid w:val="00F02B6F"/>
    <w:rsid w:val="00F031BA"/>
    <w:rsid w:val="00F03294"/>
    <w:rsid w:val="00F0381A"/>
    <w:rsid w:val="00F03A10"/>
    <w:rsid w:val="00F03EEE"/>
    <w:rsid w:val="00F04116"/>
    <w:rsid w:val="00F041DA"/>
    <w:rsid w:val="00F04936"/>
    <w:rsid w:val="00F05204"/>
    <w:rsid w:val="00F05E41"/>
    <w:rsid w:val="00F067F0"/>
    <w:rsid w:val="00F06994"/>
    <w:rsid w:val="00F06B81"/>
    <w:rsid w:val="00F073CC"/>
    <w:rsid w:val="00F100A4"/>
    <w:rsid w:val="00F103BE"/>
    <w:rsid w:val="00F1041F"/>
    <w:rsid w:val="00F104CD"/>
    <w:rsid w:val="00F11061"/>
    <w:rsid w:val="00F11525"/>
    <w:rsid w:val="00F126F1"/>
    <w:rsid w:val="00F13F41"/>
    <w:rsid w:val="00F13F98"/>
    <w:rsid w:val="00F141CD"/>
    <w:rsid w:val="00F14876"/>
    <w:rsid w:val="00F151B1"/>
    <w:rsid w:val="00F15C1D"/>
    <w:rsid w:val="00F16023"/>
    <w:rsid w:val="00F16038"/>
    <w:rsid w:val="00F16257"/>
    <w:rsid w:val="00F16546"/>
    <w:rsid w:val="00F166B0"/>
    <w:rsid w:val="00F16D44"/>
    <w:rsid w:val="00F16FCC"/>
    <w:rsid w:val="00F1701D"/>
    <w:rsid w:val="00F1730B"/>
    <w:rsid w:val="00F1755E"/>
    <w:rsid w:val="00F17AB4"/>
    <w:rsid w:val="00F17B0A"/>
    <w:rsid w:val="00F17B1F"/>
    <w:rsid w:val="00F20822"/>
    <w:rsid w:val="00F20D39"/>
    <w:rsid w:val="00F21A3B"/>
    <w:rsid w:val="00F21BBB"/>
    <w:rsid w:val="00F21CD4"/>
    <w:rsid w:val="00F21FF4"/>
    <w:rsid w:val="00F22189"/>
    <w:rsid w:val="00F22435"/>
    <w:rsid w:val="00F228F9"/>
    <w:rsid w:val="00F233DC"/>
    <w:rsid w:val="00F2348A"/>
    <w:rsid w:val="00F23513"/>
    <w:rsid w:val="00F237C3"/>
    <w:rsid w:val="00F2446E"/>
    <w:rsid w:val="00F2451C"/>
    <w:rsid w:val="00F24B06"/>
    <w:rsid w:val="00F251DD"/>
    <w:rsid w:val="00F2550A"/>
    <w:rsid w:val="00F25A00"/>
    <w:rsid w:val="00F25B9C"/>
    <w:rsid w:val="00F2651E"/>
    <w:rsid w:val="00F26B25"/>
    <w:rsid w:val="00F26C41"/>
    <w:rsid w:val="00F27221"/>
    <w:rsid w:val="00F27587"/>
    <w:rsid w:val="00F27968"/>
    <w:rsid w:val="00F305B3"/>
    <w:rsid w:val="00F307E0"/>
    <w:rsid w:val="00F30D68"/>
    <w:rsid w:val="00F317DA"/>
    <w:rsid w:val="00F31829"/>
    <w:rsid w:val="00F31C35"/>
    <w:rsid w:val="00F31C47"/>
    <w:rsid w:val="00F321E7"/>
    <w:rsid w:val="00F321F2"/>
    <w:rsid w:val="00F323F7"/>
    <w:rsid w:val="00F32E8C"/>
    <w:rsid w:val="00F32F93"/>
    <w:rsid w:val="00F34610"/>
    <w:rsid w:val="00F34857"/>
    <w:rsid w:val="00F34AF4"/>
    <w:rsid w:val="00F34C56"/>
    <w:rsid w:val="00F350AE"/>
    <w:rsid w:val="00F35168"/>
    <w:rsid w:val="00F351D4"/>
    <w:rsid w:val="00F36313"/>
    <w:rsid w:val="00F36885"/>
    <w:rsid w:val="00F36995"/>
    <w:rsid w:val="00F36C18"/>
    <w:rsid w:val="00F370FE"/>
    <w:rsid w:val="00F37A03"/>
    <w:rsid w:val="00F4049B"/>
    <w:rsid w:val="00F41CBB"/>
    <w:rsid w:val="00F41ED1"/>
    <w:rsid w:val="00F421B2"/>
    <w:rsid w:val="00F424A2"/>
    <w:rsid w:val="00F42A7A"/>
    <w:rsid w:val="00F42A7F"/>
    <w:rsid w:val="00F43AB9"/>
    <w:rsid w:val="00F43C14"/>
    <w:rsid w:val="00F45478"/>
    <w:rsid w:val="00F4566F"/>
    <w:rsid w:val="00F463B5"/>
    <w:rsid w:val="00F47575"/>
    <w:rsid w:val="00F4794B"/>
    <w:rsid w:val="00F50375"/>
    <w:rsid w:val="00F50712"/>
    <w:rsid w:val="00F50893"/>
    <w:rsid w:val="00F5094D"/>
    <w:rsid w:val="00F50DE3"/>
    <w:rsid w:val="00F51582"/>
    <w:rsid w:val="00F52263"/>
    <w:rsid w:val="00F52264"/>
    <w:rsid w:val="00F526EA"/>
    <w:rsid w:val="00F5278A"/>
    <w:rsid w:val="00F529B3"/>
    <w:rsid w:val="00F52BF8"/>
    <w:rsid w:val="00F52DDE"/>
    <w:rsid w:val="00F53A37"/>
    <w:rsid w:val="00F53E5B"/>
    <w:rsid w:val="00F54C51"/>
    <w:rsid w:val="00F55657"/>
    <w:rsid w:val="00F55B58"/>
    <w:rsid w:val="00F55BA8"/>
    <w:rsid w:val="00F56EDB"/>
    <w:rsid w:val="00F56F01"/>
    <w:rsid w:val="00F571B8"/>
    <w:rsid w:val="00F603ED"/>
    <w:rsid w:val="00F60739"/>
    <w:rsid w:val="00F60C18"/>
    <w:rsid w:val="00F61DAD"/>
    <w:rsid w:val="00F61F87"/>
    <w:rsid w:val="00F6226A"/>
    <w:rsid w:val="00F62416"/>
    <w:rsid w:val="00F62AEB"/>
    <w:rsid w:val="00F631D5"/>
    <w:rsid w:val="00F632DA"/>
    <w:rsid w:val="00F63876"/>
    <w:rsid w:val="00F639EE"/>
    <w:rsid w:val="00F63F09"/>
    <w:rsid w:val="00F63F16"/>
    <w:rsid w:val="00F63F3D"/>
    <w:rsid w:val="00F64AA6"/>
    <w:rsid w:val="00F64FA1"/>
    <w:rsid w:val="00F659C3"/>
    <w:rsid w:val="00F65E71"/>
    <w:rsid w:val="00F667BB"/>
    <w:rsid w:val="00F667D8"/>
    <w:rsid w:val="00F67838"/>
    <w:rsid w:val="00F67BC2"/>
    <w:rsid w:val="00F67D3D"/>
    <w:rsid w:val="00F7011C"/>
    <w:rsid w:val="00F701EE"/>
    <w:rsid w:val="00F70DD9"/>
    <w:rsid w:val="00F70DE6"/>
    <w:rsid w:val="00F70F64"/>
    <w:rsid w:val="00F71CA8"/>
    <w:rsid w:val="00F71FE8"/>
    <w:rsid w:val="00F72389"/>
    <w:rsid w:val="00F72F85"/>
    <w:rsid w:val="00F74945"/>
    <w:rsid w:val="00F74E9C"/>
    <w:rsid w:val="00F74F1F"/>
    <w:rsid w:val="00F75262"/>
    <w:rsid w:val="00F75E8A"/>
    <w:rsid w:val="00F80114"/>
    <w:rsid w:val="00F805BC"/>
    <w:rsid w:val="00F8072D"/>
    <w:rsid w:val="00F80FFD"/>
    <w:rsid w:val="00F8160F"/>
    <w:rsid w:val="00F82054"/>
    <w:rsid w:val="00F82093"/>
    <w:rsid w:val="00F8219E"/>
    <w:rsid w:val="00F82804"/>
    <w:rsid w:val="00F8296F"/>
    <w:rsid w:val="00F833AD"/>
    <w:rsid w:val="00F83C00"/>
    <w:rsid w:val="00F8452C"/>
    <w:rsid w:val="00F84AC9"/>
    <w:rsid w:val="00F85433"/>
    <w:rsid w:val="00F8617A"/>
    <w:rsid w:val="00F86B91"/>
    <w:rsid w:val="00F87727"/>
    <w:rsid w:val="00F879F6"/>
    <w:rsid w:val="00F87AD4"/>
    <w:rsid w:val="00F90007"/>
    <w:rsid w:val="00F904CD"/>
    <w:rsid w:val="00F905A4"/>
    <w:rsid w:val="00F907DF"/>
    <w:rsid w:val="00F90E6B"/>
    <w:rsid w:val="00F916C7"/>
    <w:rsid w:val="00F917A6"/>
    <w:rsid w:val="00F9194A"/>
    <w:rsid w:val="00F91C5F"/>
    <w:rsid w:val="00F923C6"/>
    <w:rsid w:val="00F932DC"/>
    <w:rsid w:val="00F937ED"/>
    <w:rsid w:val="00F9409C"/>
    <w:rsid w:val="00F9451B"/>
    <w:rsid w:val="00F94C89"/>
    <w:rsid w:val="00F95183"/>
    <w:rsid w:val="00F95572"/>
    <w:rsid w:val="00F9570E"/>
    <w:rsid w:val="00F968DE"/>
    <w:rsid w:val="00F97975"/>
    <w:rsid w:val="00F97AAB"/>
    <w:rsid w:val="00F97D44"/>
    <w:rsid w:val="00F97F02"/>
    <w:rsid w:val="00FA0C73"/>
    <w:rsid w:val="00FA1AD9"/>
    <w:rsid w:val="00FA26C6"/>
    <w:rsid w:val="00FA2A88"/>
    <w:rsid w:val="00FA30BE"/>
    <w:rsid w:val="00FA368F"/>
    <w:rsid w:val="00FA3BE3"/>
    <w:rsid w:val="00FA41FD"/>
    <w:rsid w:val="00FA4E3B"/>
    <w:rsid w:val="00FA4F2E"/>
    <w:rsid w:val="00FA56FF"/>
    <w:rsid w:val="00FA579E"/>
    <w:rsid w:val="00FA5BE6"/>
    <w:rsid w:val="00FA5FBA"/>
    <w:rsid w:val="00FA604E"/>
    <w:rsid w:val="00FA661B"/>
    <w:rsid w:val="00FA675E"/>
    <w:rsid w:val="00FA70EC"/>
    <w:rsid w:val="00FA79B7"/>
    <w:rsid w:val="00FA7B13"/>
    <w:rsid w:val="00FA7D40"/>
    <w:rsid w:val="00FB00BD"/>
    <w:rsid w:val="00FB029F"/>
    <w:rsid w:val="00FB03D7"/>
    <w:rsid w:val="00FB0472"/>
    <w:rsid w:val="00FB0B44"/>
    <w:rsid w:val="00FB10B7"/>
    <w:rsid w:val="00FB1A9A"/>
    <w:rsid w:val="00FB1FB6"/>
    <w:rsid w:val="00FB2178"/>
    <w:rsid w:val="00FB2337"/>
    <w:rsid w:val="00FB374D"/>
    <w:rsid w:val="00FB4335"/>
    <w:rsid w:val="00FB4442"/>
    <w:rsid w:val="00FB509A"/>
    <w:rsid w:val="00FB59C1"/>
    <w:rsid w:val="00FB617B"/>
    <w:rsid w:val="00FB656D"/>
    <w:rsid w:val="00FB6F69"/>
    <w:rsid w:val="00FB757F"/>
    <w:rsid w:val="00FB76B3"/>
    <w:rsid w:val="00FB7F29"/>
    <w:rsid w:val="00FC029B"/>
    <w:rsid w:val="00FC0326"/>
    <w:rsid w:val="00FC0642"/>
    <w:rsid w:val="00FC0725"/>
    <w:rsid w:val="00FC09CA"/>
    <w:rsid w:val="00FC0D96"/>
    <w:rsid w:val="00FC13CB"/>
    <w:rsid w:val="00FC1E35"/>
    <w:rsid w:val="00FC2435"/>
    <w:rsid w:val="00FC29A7"/>
    <w:rsid w:val="00FC2A00"/>
    <w:rsid w:val="00FC2A51"/>
    <w:rsid w:val="00FC2E9A"/>
    <w:rsid w:val="00FC3062"/>
    <w:rsid w:val="00FC3A93"/>
    <w:rsid w:val="00FC3CA4"/>
    <w:rsid w:val="00FC3F9C"/>
    <w:rsid w:val="00FC422D"/>
    <w:rsid w:val="00FC460B"/>
    <w:rsid w:val="00FC472F"/>
    <w:rsid w:val="00FC484A"/>
    <w:rsid w:val="00FC594A"/>
    <w:rsid w:val="00FC5AA4"/>
    <w:rsid w:val="00FC5B71"/>
    <w:rsid w:val="00FC63F2"/>
    <w:rsid w:val="00FC6C5A"/>
    <w:rsid w:val="00FC6DC4"/>
    <w:rsid w:val="00FC7237"/>
    <w:rsid w:val="00FC79B6"/>
    <w:rsid w:val="00FC7ACD"/>
    <w:rsid w:val="00FD0479"/>
    <w:rsid w:val="00FD04E1"/>
    <w:rsid w:val="00FD083D"/>
    <w:rsid w:val="00FD0AF3"/>
    <w:rsid w:val="00FD0F9F"/>
    <w:rsid w:val="00FD2720"/>
    <w:rsid w:val="00FD2934"/>
    <w:rsid w:val="00FD29B2"/>
    <w:rsid w:val="00FD2AE4"/>
    <w:rsid w:val="00FD3E8E"/>
    <w:rsid w:val="00FD45AA"/>
    <w:rsid w:val="00FD49C2"/>
    <w:rsid w:val="00FD4F7A"/>
    <w:rsid w:val="00FD53C1"/>
    <w:rsid w:val="00FD6B44"/>
    <w:rsid w:val="00FD7B90"/>
    <w:rsid w:val="00FE0027"/>
    <w:rsid w:val="00FE00BE"/>
    <w:rsid w:val="00FE0866"/>
    <w:rsid w:val="00FE0EAA"/>
    <w:rsid w:val="00FE14E7"/>
    <w:rsid w:val="00FE197A"/>
    <w:rsid w:val="00FE1E94"/>
    <w:rsid w:val="00FE27D3"/>
    <w:rsid w:val="00FE29C6"/>
    <w:rsid w:val="00FE309C"/>
    <w:rsid w:val="00FE317C"/>
    <w:rsid w:val="00FE3616"/>
    <w:rsid w:val="00FE36DA"/>
    <w:rsid w:val="00FE37C5"/>
    <w:rsid w:val="00FE3F41"/>
    <w:rsid w:val="00FE42BB"/>
    <w:rsid w:val="00FE4EFA"/>
    <w:rsid w:val="00FE5063"/>
    <w:rsid w:val="00FE50BF"/>
    <w:rsid w:val="00FE51E3"/>
    <w:rsid w:val="00FE5594"/>
    <w:rsid w:val="00FE55D5"/>
    <w:rsid w:val="00FE5698"/>
    <w:rsid w:val="00FE5856"/>
    <w:rsid w:val="00FE5C45"/>
    <w:rsid w:val="00FE613A"/>
    <w:rsid w:val="00FE66C0"/>
    <w:rsid w:val="00FE679A"/>
    <w:rsid w:val="00FE6FA3"/>
    <w:rsid w:val="00FE709A"/>
    <w:rsid w:val="00FF07AE"/>
    <w:rsid w:val="00FF0ABE"/>
    <w:rsid w:val="00FF0B32"/>
    <w:rsid w:val="00FF0CD1"/>
    <w:rsid w:val="00FF0CE5"/>
    <w:rsid w:val="00FF14DC"/>
    <w:rsid w:val="00FF1677"/>
    <w:rsid w:val="00FF1AAC"/>
    <w:rsid w:val="00FF2557"/>
    <w:rsid w:val="00FF3C32"/>
    <w:rsid w:val="00FF4A95"/>
    <w:rsid w:val="00FF589D"/>
    <w:rsid w:val="00FF5E52"/>
    <w:rsid w:val="00FF71CB"/>
    <w:rsid w:val="00FF744A"/>
    <w:rsid w:val="00FF7533"/>
    <w:rsid w:val="00FF7A2D"/>
    <w:rsid w:val="00FF7A56"/>
    <w:rsid w:val="00FF7B3A"/>
    <w:rsid w:val="00FF7B41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CF56F4E-075C-4632-ADEF-853ECB84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217"/>
    <w:pPr>
      <w:spacing w:after="120" w:line="276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14D8"/>
    <w:pPr>
      <w:keepNext/>
      <w:keepLines/>
      <w:spacing w:before="480" w:after="0"/>
      <w:outlineLvl w:val="0"/>
    </w:pPr>
    <w:rPr>
      <w:rFonts w:ascii="Cambria" w:hAnsi="Cambria"/>
      <w:b/>
      <w:color w:val="21798E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714D8"/>
    <w:pPr>
      <w:keepNext/>
      <w:keepLines/>
      <w:spacing w:before="200" w:after="0"/>
      <w:outlineLvl w:val="1"/>
    </w:pPr>
    <w:rPr>
      <w:rFonts w:ascii="Cambria" w:hAnsi="Cambria"/>
      <w:b/>
      <w:color w:val="2DA2BF"/>
      <w:sz w:val="26"/>
      <w:szCs w:val="2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714D8"/>
    <w:pPr>
      <w:keepNext/>
      <w:keepLines/>
      <w:spacing w:before="200" w:after="0"/>
      <w:outlineLvl w:val="2"/>
    </w:pPr>
    <w:rPr>
      <w:rFonts w:ascii="Cambria" w:hAnsi="Cambria"/>
      <w:b/>
      <w:color w:val="2DA2BF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714D8"/>
    <w:pPr>
      <w:keepNext/>
      <w:keepLines/>
      <w:spacing w:before="200" w:after="0"/>
      <w:outlineLvl w:val="3"/>
    </w:pPr>
    <w:rPr>
      <w:rFonts w:ascii="Cambria" w:hAnsi="Cambria"/>
      <w:b/>
      <w:i/>
      <w:color w:val="2DA2BF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714D8"/>
    <w:pPr>
      <w:keepNext/>
      <w:keepLines/>
      <w:spacing w:before="200" w:after="0"/>
      <w:outlineLvl w:val="4"/>
    </w:pPr>
    <w:rPr>
      <w:rFonts w:ascii="Cambria" w:hAnsi="Cambria"/>
      <w:color w:val="16505E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14D8"/>
    <w:pPr>
      <w:keepNext/>
      <w:keepLines/>
      <w:spacing w:before="200" w:after="0"/>
      <w:outlineLvl w:val="5"/>
    </w:pPr>
    <w:rPr>
      <w:rFonts w:ascii="Cambria" w:hAnsi="Cambria"/>
      <w:i/>
      <w:color w:val="16505E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14D8"/>
    <w:pPr>
      <w:keepNext/>
      <w:keepLines/>
      <w:spacing w:before="200" w:after="0"/>
      <w:outlineLvl w:val="6"/>
    </w:pPr>
    <w:rPr>
      <w:rFonts w:ascii="Cambria" w:hAnsi="Cambria"/>
      <w:i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714D8"/>
    <w:pPr>
      <w:keepNext/>
      <w:keepLines/>
      <w:spacing w:before="200" w:after="0"/>
      <w:outlineLvl w:val="7"/>
    </w:pPr>
    <w:rPr>
      <w:rFonts w:ascii="Cambria" w:hAnsi="Cambria"/>
      <w:color w:val="2DA2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714D8"/>
    <w:pPr>
      <w:keepNext/>
      <w:keepLines/>
      <w:spacing w:before="200" w:after="0"/>
      <w:outlineLvl w:val="8"/>
    </w:pPr>
    <w:rPr>
      <w:rFonts w:ascii="Cambria" w:hAnsi="Cambria"/>
      <w:i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8714D8"/>
    <w:rPr>
      <w:rFonts w:ascii="Cambria" w:hAnsi="Cambria"/>
      <w:b/>
      <w:color w:val="21798E"/>
      <w:sz w:val="28"/>
    </w:rPr>
  </w:style>
  <w:style w:type="character" w:customStyle="1" w:styleId="Nagwek2Znak">
    <w:name w:val="Nagłówek 2 Znak"/>
    <w:link w:val="Nagwek2"/>
    <w:uiPriority w:val="9"/>
    <w:locked/>
    <w:rsid w:val="008714D8"/>
    <w:rPr>
      <w:rFonts w:ascii="Cambria" w:hAnsi="Cambria"/>
      <w:b/>
      <w:color w:val="2DA2BF"/>
      <w:sz w:val="26"/>
    </w:rPr>
  </w:style>
  <w:style w:type="character" w:customStyle="1" w:styleId="Nagwek3Znak">
    <w:name w:val="Nagłówek 3 Znak"/>
    <w:link w:val="Nagwek3"/>
    <w:uiPriority w:val="9"/>
    <w:semiHidden/>
    <w:locked/>
    <w:rsid w:val="008714D8"/>
    <w:rPr>
      <w:rFonts w:ascii="Cambria" w:hAnsi="Cambria"/>
      <w:b/>
      <w:color w:val="2DA2BF"/>
    </w:rPr>
  </w:style>
  <w:style w:type="character" w:customStyle="1" w:styleId="Nagwek4Znak">
    <w:name w:val="Nagłówek 4 Znak"/>
    <w:link w:val="Nagwek4"/>
    <w:uiPriority w:val="9"/>
    <w:semiHidden/>
    <w:locked/>
    <w:rsid w:val="008714D8"/>
    <w:rPr>
      <w:rFonts w:ascii="Cambria" w:hAnsi="Cambria"/>
      <w:b/>
      <w:i/>
      <w:color w:val="2DA2BF"/>
    </w:rPr>
  </w:style>
  <w:style w:type="character" w:customStyle="1" w:styleId="Nagwek5Znak">
    <w:name w:val="Nagłówek 5 Znak"/>
    <w:link w:val="Nagwek5"/>
    <w:uiPriority w:val="9"/>
    <w:semiHidden/>
    <w:locked/>
    <w:rsid w:val="008714D8"/>
    <w:rPr>
      <w:rFonts w:ascii="Cambria" w:hAnsi="Cambria"/>
      <w:color w:val="16505E"/>
    </w:rPr>
  </w:style>
  <w:style w:type="character" w:customStyle="1" w:styleId="Nagwek6Znak">
    <w:name w:val="Nagłówek 6 Znak"/>
    <w:link w:val="Nagwek6"/>
    <w:uiPriority w:val="9"/>
    <w:semiHidden/>
    <w:locked/>
    <w:rsid w:val="008714D8"/>
    <w:rPr>
      <w:rFonts w:ascii="Cambria" w:hAnsi="Cambria"/>
      <w:i/>
      <w:color w:val="16505E"/>
    </w:rPr>
  </w:style>
  <w:style w:type="character" w:customStyle="1" w:styleId="Nagwek7Znak">
    <w:name w:val="Nagłówek 7 Znak"/>
    <w:link w:val="Nagwek7"/>
    <w:uiPriority w:val="9"/>
    <w:semiHidden/>
    <w:locked/>
    <w:rsid w:val="008714D8"/>
    <w:rPr>
      <w:rFonts w:ascii="Cambria" w:hAnsi="Cambria"/>
      <w:i/>
      <w:color w:val="404040"/>
    </w:rPr>
  </w:style>
  <w:style w:type="character" w:customStyle="1" w:styleId="Nagwek8Znak">
    <w:name w:val="Nagłówek 8 Znak"/>
    <w:link w:val="Nagwek8"/>
    <w:uiPriority w:val="9"/>
    <w:semiHidden/>
    <w:locked/>
    <w:rsid w:val="008714D8"/>
    <w:rPr>
      <w:rFonts w:ascii="Cambria" w:hAnsi="Cambria"/>
      <w:color w:val="2DA2BF"/>
      <w:sz w:val="20"/>
    </w:rPr>
  </w:style>
  <w:style w:type="character" w:customStyle="1" w:styleId="Nagwek9Znak">
    <w:name w:val="Nagłówek 9 Znak"/>
    <w:link w:val="Nagwek9"/>
    <w:uiPriority w:val="9"/>
    <w:semiHidden/>
    <w:locked/>
    <w:rsid w:val="008714D8"/>
    <w:rPr>
      <w:rFonts w:ascii="Cambria" w:hAnsi="Cambria"/>
      <w:i/>
      <w:color w:val="404040"/>
      <w:sz w:val="20"/>
    </w:rPr>
  </w:style>
  <w:style w:type="paragraph" w:customStyle="1" w:styleId="Style1">
    <w:name w:val="Style1"/>
    <w:basedOn w:val="Normalny"/>
    <w:uiPriority w:val="99"/>
    <w:rsid w:val="005A32A1"/>
  </w:style>
  <w:style w:type="paragraph" w:customStyle="1" w:styleId="Style2">
    <w:name w:val="Style2"/>
    <w:basedOn w:val="Normalny"/>
    <w:uiPriority w:val="99"/>
    <w:rsid w:val="005A32A1"/>
  </w:style>
  <w:style w:type="paragraph" w:customStyle="1" w:styleId="Style3">
    <w:name w:val="Style3"/>
    <w:basedOn w:val="Normalny"/>
    <w:uiPriority w:val="99"/>
    <w:rsid w:val="005A32A1"/>
  </w:style>
  <w:style w:type="paragraph" w:customStyle="1" w:styleId="Style4">
    <w:name w:val="Style4"/>
    <w:basedOn w:val="Normalny"/>
    <w:uiPriority w:val="99"/>
    <w:rsid w:val="005A32A1"/>
  </w:style>
  <w:style w:type="paragraph" w:customStyle="1" w:styleId="Style5">
    <w:name w:val="Style5"/>
    <w:basedOn w:val="Normalny"/>
    <w:uiPriority w:val="99"/>
    <w:rsid w:val="005A32A1"/>
  </w:style>
  <w:style w:type="paragraph" w:customStyle="1" w:styleId="Style6">
    <w:name w:val="Style6"/>
    <w:basedOn w:val="Normalny"/>
    <w:uiPriority w:val="99"/>
    <w:rsid w:val="005A32A1"/>
  </w:style>
  <w:style w:type="paragraph" w:customStyle="1" w:styleId="Style7">
    <w:name w:val="Style7"/>
    <w:basedOn w:val="Normalny"/>
    <w:uiPriority w:val="99"/>
    <w:rsid w:val="005A32A1"/>
  </w:style>
  <w:style w:type="paragraph" w:customStyle="1" w:styleId="Style8">
    <w:name w:val="Style8"/>
    <w:basedOn w:val="Normalny"/>
    <w:uiPriority w:val="99"/>
    <w:rsid w:val="005A32A1"/>
  </w:style>
  <w:style w:type="paragraph" w:customStyle="1" w:styleId="Style9">
    <w:name w:val="Style9"/>
    <w:basedOn w:val="Normalny"/>
    <w:uiPriority w:val="99"/>
    <w:rsid w:val="005A32A1"/>
  </w:style>
  <w:style w:type="paragraph" w:customStyle="1" w:styleId="Style10">
    <w:name w:val="Style10"/>
    <w:basedOn w:val="Normalny"/>
    <w:uiPriority w:val="99"/>
    <w:rsid w:val="005A32A1"/>
  </w:style>
  <w:style w:type="paragraph" w:customStyle="1" w:styleId="Style11">
    <w:name w:val="Style11"/>
    <w:basedOn w:val="Normalny"/>
    <w:uiPriority w:val="99"/>
    <w:rsid w:val="005A32A1"/>
  </w:style>
  <w:style w:type="paragraph" w:customStyle="1" w:styleId="Style12">
    <w:name w:val="Style12"/>
    <w:basedOn w:val="Normalny"/>
    <w:uiPriority w:val="99"/>
    <w:rsid w:val="005A32A1"/>
  </w:style>
  <w:style w:type="paragraph" w:customStyle="1" w:styleId="Style13">
    <w:name w:val="Style13"/>
    <w:basedOn w:val="Normalny"/>
    <w:uiPriority w:val="99"/>
    <w:rsid w:val="005A32A1"/>
  </w:style>
  <w:style w:type="paragraph" w:customStyle="1" w:styleId="Style14">
    <w:name w:val="Style14"/>
    <w:basedOn w:val="Normalny"/>
    <w:uiPriority w:val="99"/>
    <w:rsid w:val="005A32A1"/>
  </w:style>
  <w:style w:type="paragraph" w:customStyle="1" w:styleId="Style15">
    <w:name w:val="Style15"/>
    <w:basedOn w:val="Normalny"/>
    <w:uiPriority w:val="99"/>
    <w:rsid w:val="005A32A1"/>
  </w:style>
  <w:style w:type="paragraph" w:customStyle="1" w:styleId="Style16">
    <w:name w:val="Style16"/>
    <w:basedOn w:val="Normalny"/>
    <w:uiPriority w:val="99"/>
    <w:rsid w:val="005A32A1"/>
  </w:style>
  <w:style w:type="paragraph" w:customStyle="1" w:styleId="Style17">
    <w:name w:val="Style17"/>
    <w:basedOn w:val="Normalny"/>
    <w:uiPriority w:val="99"/>
    <w:rsid w:val="005A32A1"/>
  </w:style>
  <w:style w:type="paragraph" w:customStyle="1" w:styleId="Style18">
    <w:name w:val="Style18"/>
    <w:basedOn w:val="Normalny"/>
    <w:uiPriority w:val="99"/>
    <w:rsid w:val="005A32A1"/>
  </w:style>
  <w:style w:type="paragraph" w:customStyle="1" w:styleId="Style19">
    <w:name w:val="Style19"/>
    <w:basedOn w:val="Normalny"/>
    <w:uiPriority w:val="99"/>
    <w:rsid w:val="005A32A1"/>
  </w:style>
  <w:style w:type="paragraph" w:customStyle="1" w:styleId="Style20">
    <w:name w:val="Style20"/>
    <w:basedOn w:val="Normalny"/>
    <w:uiPriority w:val="99"/>
    <w:rsid w:val="005A32A1"/>
  </w:style>
  <w:style w:type="paragraph" w:customStyle="1" w:styleId="Style21">
    <w:name w:val="Style21"/>
    <w:basedOn w:val="Normalny"/>
    <w:uiPriority w:val="99"/>
    <w:rsid w:val="005A32A1"/>
  </w:style>
  <w:style w:type="paragraph" w:customStyle="1" w:styleId="Style22">
    <w:name w:val="Style22"/>
    <w:basedOn w:val="Normalny"/>
    <w:uiPriority w:val="99"/>
    <w:rsid w:val="005A32A1"/>
  </w:style>
  <w:style w:type="paragraph" w:customStyle="1" w:styleId="Style23">
    <w:name w:val="Style23"/>
    <w:basedOn w:val="Normalny"/>
    <w:uiPriority w:val="99"/>
    <w:rsid w:val="005A32A1"/>
  </w:style>
  <w:style w:type="paragraph" w:customStyle="1" w:styleId="Style24">
    <w:name w:val="Style24"/>
    <w:basedOn w:val="Normalny"/>
    <w:uiPriority w:val="99"/>
    <w:rsid w:val="005A32A1"/>
  </w:style>
  <w:style w:type="paragraph" w:customStyle="1" w:styleId="Style25">
    <w:name w:val="Style25"/>
    <w:basedOn w:val="Normalny"/>
    <w:uiPriority w:val="99"/>
    <w:rsid w:val="005A32A1"/>
  </w:style>
  <w:style w:type="paragraph" w:customStyle="1" w:styleId="Style26">
    <w:name w:val="Style26"/>
    <w:basedOn w:val="Normalny"/>
    <w:uiPriority w:val="99"/>
    <w:rsid w:val="005A32A1"/>
  </w:style>
  <w:style w:type="paragraph" w:customStyle="1" w:styleId="Style27">
    <w:name w:val="Style27"/>
    <w:basedOn w:val="Normalny"/>
    <w:uiPriority w:val="99"/>
    <w:rsid w:val="005A32A1"/>
  </w:style>
  <w:style w:type="paragraph" w:customStyle="1" w:styleId="Style28">
    <w:name w:val="Style28"/>
    <w:basedOn w:val="Normalny"/>
    <w:uiPriority w:val="99"/>
    <w:rsid w:val="005A32A1"/>
  </w:style>
  <w:style w:type="paragraph" w:customStyle="1" w:styleId="Style29">
    <w:name w:val="Style29"/>
    <w:basedOn w:val="Normalny"/>
    <w:uiPriority w:val="99"/>
    <w:rsid w:val="005A32A1"/>
  </w:style>
  <w:style w:type="paragraph" w:customStyle="1" w:styleId="Style30">
    <w:name w:val="Style30"/>
    <w:basedOn w:val="Normalny"/>
    <w:uiPriority w:val="99"/>
    <w:rsid w:val="005A32A1"/>
  </w:style>
  <w:style w:type="paragraph" w:customStyle="1" w:styleId="Style31">
    <w:name w:val="Style31"/>
    <w:basedOn w:val="Normalny"/>
    <w:uiPriority w:val="99"/>
    <w:rsid w:val="005A32A1"/>
  </w:style>
  <w:style w:type="paragraph" w:customStyle="1" w:styleId="Style32">
    <w:name w:val="Style32"/>
    <w:basedOn w:val="Normalny"/>
    <w:uiPriority w:val="99"/>
    <w:rsid w:val="005A32A1"/>
  </w:style>
  <w:style w:type="paragraph" w:customStyle="1" w:styleId="Style33">
    <w:name w:val="Style33"/>
    <w:basedOn w:val="Normalny"/>
    <w:uiPriority w:val="99"/>
    <w:rsid w:val="005A32A1"/>
  </w:style>
  <w:style w:type="paragraph" w:customStyle="1" w:styleId="Style34">
    <w:name w:val="Style34"/>
    <w:basedOn w:val="Normalny"/>
    <w:uiPriority w:val="99"/>
    <w:rsid w:val="005A32A1"/>
  </w:style>
  <w:style w:type="paragraph" w:customStyle="1" w:styleId="Style35">
    <w:name w:val="Style35"/>
    <w:basedOn w:val="Normalny"/>
    <w:uiPriority w:val="99"/>
    <w:rsid w:val="005A32A1"/>
  </w:style>
  <w:style w:type="paragraph" w:customStyle="1" w:styleId="Style36">
    <w:name w:val="Style36"/>
    <w:basedOn w:val="Normalny"/>
    <w:uiPriority w:val="99"/>
    <w:rsid w:val="005A32A1"/>
  </w:style>
  <w:style w:type="paragraph" w:customStyle="1" w:styleId="Style37">
    <w:name w:val="Style37"/>
    <w:basedOn w:val="Normalny"/>
    <w:uiPriority w:val="99"/>
    <w:rsid w:val="005A32A1"/>
  </w:style>
  <w:style w:type="character" w:customStyle="1" w:styleId="FontStyle39">
    <w:name w:val="Font Style39"/>
    <w:uiPriority w:val="99"/>
    <w:rsid w:val="005A32A1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5A32A1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5A32A1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5A32A1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5A32A1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5A32A1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5A32A1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5A32A1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5A32A1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5A32A1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5A32A1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5A32A1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5A32A1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5A32A1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5A32A1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5A32A1"/>
    <w:rPr>
      <w:rFonts w:ascii="Arial" w:hAnsi="Arial"/>
      <w:b/>
      <w:color w:val="000000"/>
      <w:sz w:val="10"/>
    </w:rPr>
  </w:style>
  <w:style w:type="character" w:styleId="Hipercze">
    <w:name w:val="Hyperlink"/>
    <w:uiPriority w:val="99"/>
    <w:rsid w:val="005A32A1"/>
    <w:rPr>
      <w:color w:val="0066CC"/>
      <w:u w:val="single"/>
    </w:rPr>
  </w:style>
  <w:style w:type="paragraph" w:customStyle="1" w:styleId="Bezodstpw1">
    <w:name w:val="Bez odstępów1"/>
    <w:link w:val="BezodstpwZnak"/>
    <w:uiPriority w:val="1"/>
    <w:qFormat/>
    <w:rsid w:val="008714D8"/>
    <w:rPr>
      <w:rFonts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BA073C"/>
    <w:rPr>
      <w:rFonts w:cs="Times New Roman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73C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BA073C"/>
    <w:rPr>
      <w:rFonts w:ascii="Tahoma" w:hAnsi="Tahoma"/>
      <w:sz w:val="16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8714D8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3A07F5"/>
    <w:pPr>
      <w:spacing w:before="240"/>
    </w:pPr>
    <w:rPr>
      <w:rFonts w:cs="Calibri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BB6B40"/>
    <w:pPr>
      <w:tabs>
        <w:tab w:val="left" w:pos="567"/>
        <w:tab w:val="right" w:pos="9019"/>
      </w:tabs>
      <w:ind w:right="688"/>
    </w:pPr>
    <w:rPr>
      <w:rFonts w:ascii="Cambria" w:hAnsi="Cambria"/>
      <w:b/>
      <w:bCs/>
      <w:caps/>
    </w:rPr>
  </w:style>
  <w:style w:type="paragraph" w:styleId="Spistreci3">
    <w:name w:val="toc 3"/>
    <w:basedOn w:val="Normalny"/>
    <w:next w:val="Normalny"/>
    <w:autoRedefine/>
    <w:uiPriority w:val="39"/>
    <w:unhideWhenUsed/>
    <w:rsid w:val="003A07F5"/>
    <w:pPr>
      <w:ind w:left="240"/>
    </w:pPr>
    <w:rPr>
      <w:rFonts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A07F5"/>
    <w:pPr>
      <w:ind w:left="48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A07F5"/>
    <w:pPr>
      <w:ind w:left="72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A07F5"/>
    <w:pPr>
      <w:ind w:left="96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A07F5"/>
    <w:pPr>
      <w:ind w:left="120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A07F5"/>
    <w:pPr>
      <w:ind w:left="14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A07F5"/>
    <w:pPr>
      <w:ind w:left="1680"/>
    </w:pPr>
    <w:rPr>
      <w:rFonts w:cs="Calibri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8714D8"/>
    <w:pPr>
      <w:pBdr>
        <w:bottom w:val="single" w:sz="8" w:space="4" w:color="2DA2BF"/>
      </w:pBdr>
      <w:spacing w:after="300" w:line="240" w:lineRule="auto"/>
      <w:contextualSpacing/>
    </w:pPr>
    <w:rPr>
      <w:rFonts w:ascii="Cambria" w:hAnsi="Cambria"/>
      <w:color w:val="343434"/>
      <w:spacing w:val="5"/>
      <w:kern w:val="28"/>
      <w:sz w:val="52"/>
      <w:szCs w:val="20"/>
    </w:rPr>
  </w:style>
  <w:style w:type="character" w:customStyle="1" w:styleId="TytuZnak">
    <w:name w:val="Tytuł Znak"/>
    <w:link w:val="Tytu"/>
    <w:locked/>
    <w:rsid w:val="008714D8"/>
    <w:rPr>
      <w:rFonts w:ascii="Cambria" w:hAnsi="Cambria"/>
      <w:color w:val="343434"/>
      <w:spacing w:val="5"/>
      <w:kern w:val="28"/>
      <w:sz w:val="52"/>
    </w:rPr>
  </w:style>
  <w:style w:type="paragraph" w:styleId="Legenda">
    <w:name w:val="caption"/>
    <w:basedOn w:val="Normalny"/>
    <w:next w:val="Normalny"/>
    <w:qFormat/>
    <w:rsid w:val="008714D8"/>
    <w:pPr>
      <w:spacing w:line="240" w:lineRule="auto"/>
    </w:pPr>
    <w:rPr>
      <w:b/>
      <w:bCs/>
      <w:color w:val="2DA2BF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14D8"/>
    <w:pPr>
      <w:numPr>
        <w:ilvl w:val="1"/>
      </w:numPr>
    </w:pPr>
    <w:rPr>
      <w:rFonts w:ascii="Cambria" w:hAnsi="Cambria"/>
      <w:i/>
      <w:color w:val="2DA2BF"/>
      <w:spacing w:val="15"/>
      <w:sz w:val="24"/>
      <w:szCs w:val="20"/>
    </w:rPr>
  </w:style>
  <w:style w:type="character" w:customStyle="1" w:styleId="PodtytuZnak">
    <w:name w:val="Podtytuł Znak"/>
    <w:link w:val="Podtytu"/>
    <w:uiPriority w:val="11"/>
    <w:locked/>
    <w:rsid w:val="008714D8"/>
    <w:rPr>
      <w:rFonts w:ascii="Cambria" w:hAnsi="Cambria"/>
      <w:i/>
      <w:color w:val="2DA2BF"/>
      <w:spacing w:val="15"/>
      <w:sz w:val="24"/>
    </w:rPr>
  </w:style>
  <w:style w:type="character" w:styleId="Pogrubienie">
    <w:name w:val="Strong"/>
    <w:uiPriority w:val="22"/>
    <w:qFormat/>
    <w:rsid w:val="008714D8"/>
    <w:rPr>
      <w:b/>
    </w:rPr>
  </w:style>
  <w:style w:type="character" w:styleId="Uwydatnienie">
    <w:name w:val="Emphasis"/>
    <w:uiPriority w:val="20"/>
    <w:qFormat/>
    <w:rsid w:val="008714D8"/>
    <w:rPr>
      <w:i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8714D8"/>
    <w:pPr>
      <w:ind w:left="720"/>
      <w:contextualSpacing/>
    </w:p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8714D8"/>
    <w:rPr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8714D8"/>
    <w:rPr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8714D8"/>
    <w:pPr>
      <w:pBdr>
        <w:bottom w:val="single" w:sz="4" w:space="4" w:color="2DA2BF"/>
      </w:pBdr>
      <w:spacing w:before="200" w:after="280"/>
      <w:ind w:left="936" w:right="936"/>
    </w:pPr>
    <w:rPr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8714D8"/>
    <w:rPr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8714D8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8714D8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8714D8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8714D8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8714D8"/>
    <w:rPr>
      <w:b/>
      <w:smallCaps/>
      <w:spacing w:val="5"/>
    </w:rPr>
  </w:style>
  <w:style w:type="paragraph" w:customStyle="1" w:styleId="Default">
    <w:name w:val="Default"/>
    <w:qFormat/>
    <w:rsid w:val="00C61EE3"/>
    <w:pPr>
      <w:widowControl w:val="0"/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C61EE3"/>
    <w:pPr>
      <w:overflowPunct w:val="0"/>
      <w:autoSpaceDE w:val="0"/>
      <w:autoSpaceDN w:val="0"/>
      <w:adjustRightInd w:val="0"/>
      <w:spacing w:after="0" w:line="240" w:lineRule="auto"/>
      <w:ind w:left="284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5A32A1"/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rsid w:val="0072452A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C65C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0C65C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C65C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C65C6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8067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67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0670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67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06706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rsid w:val="00AD796E"/>
    <w:pPr>
      <w:spacing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AD796E"/>
    <w:rPr>
      <w:rFonts w:ascii="Times New Roman" w:hAnsi="Times New Roman" w:cs="Times New Roman"/>
      <w:sz w:val="24"/>
      <w:szCs w:val="24"/>
    </w:rPr>
  </w:style>
  <w:style w:type="paragraph" w:customStyle="1" w:styleId="Tekstpodstawowy24">
    <w:name w:val="Tekst podstawowy 24"/>
    <w:basedOn w:val="Normalny"/>
    <w:uiPriority w:val="99"/>
    <w:rsid w:val="00535C7E"/>
    <w:pPr>
      <w:suppressAutoHyphens/>
      <w:spacing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7A49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07A49"/>
    <w:rPr>
      <w:rFonts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B64BE3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64BE3"/>
    <w:rPr>
      <w:rFonts w:cs="Times New Roman"/>
      <w:sz w:val="16"/>
      <w:szCs w:val="16"/>
    </w:rPr>
  </w:style>
  <w:style w:type="paragraph" w:styleId="Lista">
    <w:name w:val="List"/>
    <w:basedOn w:val="Normalny"/>
    <w:rsid w:val="00B64BE3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pkt">
    <w:name w:val="pkt"/>
    <w:basedOn w:val="Normalny"/>
    <w:rsid w:val="00B64BE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apple-style-span">
    <w:name w:val="apple-style-span"/>
    <w:basedOn w:val="Domylnaczcionkaakapitu"/>
    <w:rsid w:val="00B64BE3"/>
  </w:style>
  <w:style w:type="paragraph" w:styleId="Zwykytekst">
    <w:name w:val="Plain Text"/>
    <w:basedOn w:val="Normalny"/>
    <w:link w:val="ZwykytekstZnak"/>
    <w:rsid w:val="00B64BE3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B64BE3"/>
    <w:rPr>
      <w:rFonts w:ascii="Courier New" w:hAnsi="Courier New" w:cs="Courier New"/>
    </w:rPr>
  </w:style>
  <w:style w:type="paragraph" w:styleId="Tekstpodstawowy2">
    <w:name w:val="Body Text 2"/>
    <w:basedOn w:val="Normalny"/>
    <w:link w:val="Tekstpodstawowy2Znak"/>
    <w:uiPriority w:val="99"/>
    <w:unhideWhenUsed/>
    <w:rsid w:val="00CD21EA"/>
    <w:pPr>
      <w:spacing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D21EA"/>
    <w:rPr>
      <w:rFonts w:cs="Times New Roman"/>
      <w:sz w:val="22"/>
      <w:szCs w:val="22"/>
    </w:rPr>
  </w:style>
  <w:style w:type="paragraph" w:styleId="Lista2">
    <w:name w:val="List 2"/>
    <w:basedOn w:val="Normalny"/>
    <w:rsid w:val="00CD21EA"/>
    <w:pPr>
      <w:spacing w:after="0" w:line="240" w:lineRule="auto"/>
      <w:ind w:left="566" w:hanging="283"/>
      <w:contextualSpacing/>
    </w:pPr>
    <w:rPr>
      <w:rFonts w:ascii="Times New Roman" w:hAnsi="Times New Roman"/>
      <w:sz w:val="20"/>
      <w:szCs w:val="20"/>
    </w:rPr>
  </w:style>
  <w:style w:type="paragraph" w:customStyle="1" w:styleId="WW-Tekstpodstawowy3">
    <w:name w:val="WW-Tekst podstawowy 3"/>
    <w:basedOn w:val="Normalny"/>
    <w:rsid w:val="00CD21EA"/>
    <w:pPr>
      <w:tabs>
        <w:tab w:val="left" w:pos="1134"/>
      </w:tabs>
      <w:suppressAutoHyphens/>
      <w:spacing w:after="0" w:line="240" w:lineRule="auto"/>
      <w:jc w:val="both"/>
    </w:pPr>
    <w:rPr>
      <w:rFonts w:ascii="Times New Roman" w:hAnsi="Times New Roman"/>
      <w:b/>
      <w:kern w:val="1"/>
      <w:szCs w:val="24"/>
      <w:lang w:eastAsia="ar-SA"/>
    </w:rPr>
  </w:style>
  <w:style w:type="paragraph" w:customStyle="1" w:styleId="Tekstpodstawowy21">
    <w:name w:val="Tekst podstawowy 21"/>
    <w:basedOn w:val="Normalny"/>
    <w:rsid w:val="00CD21EA"/>
    <w:pPr>
      <w:suppressAutoHyphens/>
      <w:spacing w:line="48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danka1">
    <w:name w:val="danka1"/>
    <w:basedOn w:val="Normalny"/>
    <w:uiPriority w:val="99"/>
    <w:rsid w:val="002349A9"/>
    <w:pPr>
      <w:keepNext/>
      <w:tabs>
        <w:tab w:val="left" w:pos="567"/>
      </w:tabs>
      <w:spacing w:after="0"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paragraph" w:customStyle="1" w:styleId="Tekstpodstawowy32">
    <w:name w:val="Tekst podstawowy 32"/>
    <w:basedOn w:val="Normalny"/>
    <w:rsid w:val="002349A9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104A3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84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84B"/>
    <w:rPr>
      <w:rFonts w:cs="Times New Roman"/>
    </w:rPr>
  </w:style>
  <w:style w:type="character" w:styleId="Odwoanieprzypisukocowego">
    <w:name w:val="endnote reference"/>
    <w:uiPriority w:val="99"/>
    <w:semiHidden/>
    <w:unhideWhenUsed/>
    <w:rsid w:val="0066284B"/>
    <w:rPr>
      <w:vertAlign w:val="superscript"/>
    </w:rPr>
  </w:style>
  <w:style w:type="character" w:customStyle="1" w:styleId="Tekstzastpczy1">
    <w:name w:val="Tekst zastępczy1"/>
    <w:uiPriority w:val="99"/>
    <w:semiHidden/>
    <w:rsid w:val="002379CB"/>
    <w:rPr>
      <w:color w:val="808080"/>
    </w:rPr>
  </w:style>
  <w:style w:type="character" w:customStyle="1" w:styleId="skypepnhcontainer">
    <w:name w:val="skype_pnh_container"/>
    <w:rsid w:val="00D21EA8"/>
    <w:rPr>
      <w:rtl w:val="0"/>
    </w:rPr>
  </w:style>
  <w:style w:type="paragraph" w:styleId="NormalnyWeb">
    <w:name w:val="Normal (Web)"/>
    <w:basedOn w:val="Normalny"/>
    <w:uiPriority w:val="99"/>
    <w:unhideWhenUsed/>
    <w:rsid w:val="0040239A"/>
    <w:pPr>
      <w:spacing w:after="0" w:line="240" w:lineRule="auto"/>
      <w:ind w:left="188"/>
    </w:pPr>
    <w:rPr>
      <w:rFonts w:ascii="Times New Roman" w:hAnsi="Times New Roman"/>
      <w:sz w:val="24"/>
      <w:szCs w:val="24"/>
    </w:rPr>
  </w:style>
  <w:style w:type="table" w:customStyle="1" w:styleId="rednialista21">
    <w:name w:val="Średnia lista 21"/>
    <w:basedOn w:val="Standardowy"/>
    <w:uiPriority w:val="66"/>
    <w:rsid w:val="003B0ADD"/>
    <w:rPr>
      <w:rFonts w:ascii="Cambria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3B0AD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ekstprzypisudolnego">
    <w:name w:val="footnote text"/>
    <w:basedOn w:val="Normalny"/>
    <w:link w:val="TekstprzypisudolnegoZnak"/>
    <w:semiHidden/>
    <w:rsid w:val="001E47A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1E47AE"/>
    <w:rPr>
      <w:rFonts w:cs="Times New Roman"/>
    </w:rPr>
  </w:style>
  <w:style w:type="character" w:styleId="Odwoanieprzypisudolnego">
    <w:name w:val="footnote reference"/>
    <w:rsid w:val="001E47AE"/>
    <w:rPr>
      <w:vertAlign w:val="superscript"/>
    </w:rPr>
  </w:style>
  <w:style w:type="paragraph" w:customStyle="1" w:styleId="tekwzpod">
    <w:name w:val="tekwzpod"/>
    <w:rsid w:val="000D7E10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CB0098"/>
  </w:style>
  <w:style w:type="paragraph" w:customStyle="1" w:styleId="Kolorowecieniowanieakcent11">
    <w:name w:val="Kolorowe cieniowanie — akcent 11"/>
    <w:hidden/>
    <w:uiPriority w:val="99"/>
    <w:semiHidden/>
    <w:rsid w:val="00144BCC"/>
    <w:rPr>
      <w:rFonts w:cs="Times New Roman"/>
      <w:sz w:val="22"/>
      <w:szCs w:val="22"/>
    </w:rPr>
  </w:style>
  <w:style w:type="paragraph" w:customStyle="1" w:styleId="NormalBold">
    <w:name w:val="NormalBold"/>
    <w:basedOn w:val="Normalny"/>
    <w:link w:val="NormalBoldChar"/>
    <w:rsid w:val="00716695"/>
    <w:pPr>
      <w:widowControl w:val="0"/>
      <w:spacing w:after="0" w:line="240" w:lineRule="auto"/>
    </w:pPr>
    <w:rPr>
      <w:rFonts w:ascii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locked/>
    <w:rsid w:val="00716695"/>
    <w:rPr>
      <w:rFonts w:ascii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716695"/>
    <w:rPr>
      <w:b/>
      <w:i/>
      <w:spacing w:val="0"/>
    </w:rPr>
  </w:style>
  <w:style w:type="paragraph" w:customStyle="1" w:styleId="Text1">
    <w:name w:val="Text 1"/>
    <w:basedOn w:val="Normalny"/>
    <w:rsid w:val="00716695"/>
    <w:pPr>
      <w:spacing w:before="120" w:line="240" w:lineRule="auto"/>
      <w:ind w:left="850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ormalLeft">
    <w:name w:val="Normal Left"/>
    <w:basedOn w:val="Normalny"/>
    <w:rsid w:val="00716695"/>
    <w:pPr>
      <w:spacing w:before="120" w:line="240" w:lineRule="auto"/>
    </w:pPr>
    <w:rPr>
      <w:rFonts w:ascii="Times New Roman" w:eastAsia="Calibri" w:hAnsi="Times New Roman"/>
      <w:sz w:val="24"/>
      <w:lang w:eastAsia="en-GB"/>
    </w:rPr>
  </w:style>
  <w:style w:type="paragraph" w:customStyle="1" w:styleId="Tiret0">
    <w:name w:val="Tiret 0"/>
    <w:basedOn w:val="Normalny"/>
    <w:rsid w:val="00716695"/>
    <w:pPr>
      <w:numPr>
        <w:numId w:val="16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716695"/>
    <w:pPr>
      <w:numPr>
        <w:numId w:val="17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716695"/>
    <w:pPr>
      <w:numPr>
        <w:numId w:val="18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16695"/>
    <w:pPr>
      <w:numPr>
        <w:ilvl w:val="1"/>
        <w:numId w:val="18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16695"/>
    <w:pPr>
      <w:numPr>
        <w:ilvl w:val="2"/>
        <w:numId w:val="18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16695"/>
    <w:pPr>
      <w:numPr>
        <w:ilvl w:val="3"/>
        <w:numId w:val="18"/>
      </w:numPr>
      <w:spacing w:before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16695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716695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lang w:eastAsia="en-GB"/>
    </w:rPr>
  </w:style>
  <w:style w:type="paragraph" w:customStyle="1" w:styleId="Kolorowalistaakcent11">
    <w:name w:val="Kolorowa lista — akcent 11"/>
    <w:basedOn w:val="Normalny"/>
    <w:qFormat/>
    <w:rsid w:val="00124348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customStyle="1" w:styleId="dane1">
    <w:name w:val="dane1"/>
    <w:rsid w:val="005F30E5"/>
    <w:rPr>
      <w:color w:val="auto"/>
    </w:rPr>
  </w:style>
  <w:style w:type="character" w:customStyle="1" w:styleId="fn-ref">
    <w:name w:val="fn-ref"/>
    <w:basedOn w:val="Domylnaczcionkaakapitu"/>
    <w:rsid w:val="00D44ED7"/>
  </w:style>
  <w:style w:type="character" w:customStyle="1" w:styleId="alb-s">
    <w:name w:val="a_lb-s"/>
    <w:basedOn w:val="Domylnaczcionkaakapitu"/>
    <w:rsid w:val="00D44ED7"/>
  </w:style>
  <w:style w:type="character" w:customStyle="1" w:styleId="FontStyle36">
    <w:name w:val="Font Style36"/>
    <w:uiPriority w:val="99"/>
    <w:qFormat/>
    <w:rsid w:val="00E10788"/>
    <w:rPr>
      <w:rFonts w:ascii="Arial" w:hAnsi="Arial" w:cs="Arial"/>
      <w:color w:val="000000"/>
      <w:sz w:val="18"/>
      <w:szCs w:val="18"/>
    </w:rPr>
  </w:style>
  <w:style w:type="paragraph" w:customStyle="1" w:styleId="Annexetitre">
    <w:name w:val="Annexe titre"/>
    <w:basedOn w:val="Normalny"/>
    <w:next w:val="Normalny"/>
    <w:rsid w:val="00D51FA6"/>
    <w:pPr>
      <w:spacing w:before="120" w:line="240" w:lineRule="auto"/>
      <w:jc w:val="center"/>
    </w:pPr>
    <w:rPr>
      <w:rFonts w:ascii="Times New Roman" w:eastAsia="Calibri" w:hAnsi="Times New Roman"/>
      <w:b/>
      <w:sz w:val="24"/>
      <w:u w:val="single"/>
      <w:lang w:eastAsia="en-GB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EA56F3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Bezodstpw2">
    <w:name w:val="Bez odstępów2"/>
    <w:uiPriority w:val="1"/>
    <w:qFormat/>
    <w:rsid w:val="00251858"/>
    <w:rPr>
      <w:rFonts w:cs="Times New Roman"/>
      <w:sz w:val="22"/>
      <w:szCs w:val="22"/>
    </w:rPr>
  </w:style>
  <w:style w:type="paragraph" w:customStyle="1" w:styleId="Standard">
    <w:name w:val="Standard"/>
    <w:rsid w:val="00FA0C73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 w:val="22"/>
      <w:szCs w:val="24"/>
      <w:lang w:eastAsia="ar-SA"/>
    </w:rPr>
  </w:style>
  <w:style w:type="character" w:customStyle="1" w:styleId="FontStyle12">
    <w:name w:val="Font Style12"/>
    <w:basedOn w:val="Domylnaczcionkaakapitu"/>
    <w:rsid w:val="00FA0C73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3F7578"/>
    <w:pPr>
      <w:widowControl w:val="0"/>
      <w:suppressAutoHyphens/>
      <w:spacing w:line="240" w:lineRule="auto"/>
    </w:pPr>
    <w:rPr>
      <w:rFonts w:ascii="Times New Roman" w:eastAsia="Lucida Sans Unicode" w:hAnsi="Times New Roman"/>
      <w:sz w:val="16"/>
      <w:szCs w:val="16"/>
      <w:lang w:eastAsia="ar-SA"/>
    </w:rPr>
  </w:style>
  <w:style w:type="paragraph" w:customStyle="1" w:styleId="Tekstpodstawowy22">
    <w:name w:val="Tekst podstawowy 22"/>
    <w:basedOn w:val="Normalny"/>
    <w:rsid w:val="003F7578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4D0883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sz w:val="24"/>
      <w:szCs w:val="20"/>
      <w:lang w:eastAsia="ar-SA"/>
    </w:rPr>
  </w:style>
  <w:style w:type="paragraph" w:customStyle="1" w:styleId="Nagwektabeli">
    <w:name w:val="Nagłówek tabeli"/>
    <w:basedOn w:val="Normalny"/>
    <w:rsid w:val="001F1999"/>
    <w:pPr>
      <w:widowControl w:val="0"/>
      <w:suppressLineNumbers/>
      <w:suppressAutoHyphens/>
      <w:spacing w:line="240" w:lineRule="auto"/>
      <w:jc w:val="center"/>
    </w:pPr>
    <w:rPr>
      <w:rFonts w:ascii="Times New Roman" w:eastAsia="Calibri" w:hAnsi="Times New Roman"/>
      <w:b/>
      <w:bCs/>
      <w:i/>
      <w:iCs/>
      <w:sz w:val="24"/>
      <w:szCs w:val="24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1F1999"/>
    <w:rPr>
      <w:rFonts w:ascii="Times New Roman" w:hAnsi="Times New Roman" w:cs="Times New Roman"/>
      <w:sz w:val="24"/>
      <w:szCs w:val="24"/>
    </w:rPr>
  </w:style>
  <w:style w:type="numbering" w:customStyle="1" w:styleId="aaaaa">
    <w:name w:val="aaaaa"/>
    <w:basedOn w:val="Bezlisty"/>
    <w:rsid w:val="00783F04"/>
    <w:pPr>
      <w:numPr>
        <w:numId w:val="45"/>
      </w:numPr>
    </w:pPr>
  </w:style>
  <w:style w:type="table" w:customStyle="1" w:styleId="TableGrid">
    <w:name w:val="TableGrid"/>
    <w:rsid w:val="00DF152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00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11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3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3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43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84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585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1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7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21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0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273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375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7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47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8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60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0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39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3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2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1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7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79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4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24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16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3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9735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5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3446F-A565-446C-A93B-3A7BBEF2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1683</CharactersWithSpaces>
  <SharedDoc>false</SharedDoc>
  <HLinks>
    <vt:vector size="234" baseType="variant">
      <vt:variant>
        <vt:i4>3866742</vt:i4>
      </vt:variant>
      <vt:variant>
        <vt:i4>213</vt:i4>
      </vt:variant>
      <vt:variant>
        <vt:i4>0</vt:i4>
      </vt:variant>
      <vt:variant>
        <vt:i4>5</vt:i4>
      </vt:variant>
      <vt:variant>
        <vt:lpwstr>http://isap.sejm.gov.pl/DetailsServlet?id=WDU20160001666&amp;min=1</vt:lpwstr>
      </vt:variant>
      <vt:variant>
        <vt:lpwstr/>
      </vt:variant>
      <vt:variant>
        <vt:i4>2883637</vt:i4>
      </vt:variant>
      <vt:variant>
        <vt:i4>210</vt:i4>
      </vt:variant>
      <vt:variant>
        <vt:i4>0</vt:i4>
      </vt:variant>
      <vt:variant>
        <vt:i4>5</vt:i4>
      </vt:variant>
      <vt:variant>
        <vt:lpwstr>https://pl.wikipedia.org/wiki/Stan_kl%C4%99ski_%C5%BCywio%C5%82owej</vt:lpwstr>
      </vt:variant>
      <vt:variant>
        <vt:lpwstr/>
      </vt:variant>
      <vt:variant>
        <vt:i4>4653159</vt:i4>
      </vt:variant>
      <vt:variant>
        <vt:i4>207</vt:i4>
      </vt:variant>
      <vt:variant>
        <vt:i4>0</vt:i4>
      </vt:variant>
      <vt:variant>
        <vt:i4>5</vt:i4>
      </vt:variant>
      <vt:variant>
        <vt:lpwstr>https://pl.wikipedia.org/wiki/Stan_wyj%C4%85tkowy</vt:lpwstr>
      </vt:variant>
      <vt:variant>
        <vt:lpwstr/>
      </vt:variant>
      <vt:variant>
        <vt:i4>4128840</vt:i4>
      </vt:variant>
      <vt:variant>
        <vt:i4>204</vt:i4>
      </vt:variant>
      <vt:variant>
        <vt:i4>0</vt:i4>
      </vt:variant>
      <vt:variant>
        <vt:i4>5</vt:i4>
      </vt:variant>
      <vt:variant>
        <vt:lpwstr>https://pl.wikipedia.org/wiki/Stan_wojenny</vt:lpwstr>
      </vt:variant>
      <vt:variant>
        <vt:lpwstr/>
      </vt:variant>
      <vt:variant>
        <vt:i4>2883697</vt:i4>
      </vt:variant>
      <vt:variant>
        <vt:i4>201</vt:i4>
      </vt:variant>
      <vt:variant>
        <vt:i4>0</vt:i4>
      </vt:variant>
      <vt:variant>
        <vt:i4>5</vt:i4>
      </vt:variant>
      <vt:variant>
        <vt:lpwstr>https://gwkroczyce.peup.pl/</vt:lpwstr>
      </vt:variant>
      <vt:variant>
        <vt:lpwstr/>
      </vt:variant>
      <vt:variant>
        <vt:i4>5767270</vt:i4>
      </vt:variant>
      <vt:variant>
        <vt:i4>198</vt:i4>
      </vt:variant>
      <vt:variant>
        <vt:i4>0</vt:i4>
      </vt:variant>
      <vt:variant>
        <vt:i4>5</vt:i4>
      </vt:variant>
      <vt:variant>
        <vt:lpwstr>mailto:przetargi@kroczyce.pl</vt:lpwstr>
      </vt:variant>
      <vt:variant>
        <vt:lpwstr/>
      </vt:variant>
      <vt:variant>
        <vt:i4>7602221</vt:i4>
      </vt:variant>
      <vt:variant>
        <vt:i4>195</vt:i4>
      </vt:variant>
      <vt:variant>
        <vt:i4>0</vt:i4>
      </vt:variant>
      <vt:variant>
        <vt:i4>5</vt:i4>
      </vt:variant>
      <vt:variant>
        <vt:lpwstr>http://www.kroczyce.pl/</vt:lpwstr>
      </vt:variant>
      <vt:variant>
        <vt:lpwstr/>
      </vt:variant>
      <vt:variant>
        <vt:i4>1245233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_Toc469653974</vt:lpwstr>
      </vt:variant>
      <vt:variant>
        <vt:i4>1245233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_Toc469653973</vt:lpwstr>
      </vt:variant>
      <vt:variant>
        <vt:i4>1245233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_Toc469653972</vt:lpwstr>
      </vt:variant>
      <vt:variant>
        <vt:i4>1245233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_Toc469653971</vt:lpwstr>
      </vt:variant>
      <vt:variant>
        <vt:i4>1245233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_Toc469653970</vt:lpwstr>
      </vt:variant>
      <vt:variant>
        <vt:i4>1179697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_Toc469653969</vt:lpwstr>
      </vt:variant>
      <vt:variant>
        <vt:i4>1179697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_Toc469653968</vt:lpwstr>
      </vt:variant>
      <vt:variant>
        <vt:i4>1179697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_Toc469653967</vt:lpwstr>
      </vt:variant>
      <vt:variant>
        <vt:i4>1179697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_Toc469653966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_Toc469653965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_Toc469653964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_Toc469653963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_Toc469653962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_Toc469653961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_Toc469653960</vt:lpwstr>
      </vt:variant>
      <vt:variant>
        <vt:i4>1114161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_Toc469653959</vt:lpwstr>
      </vt:variant>
      <vt:variant>
        <vt:i4>1114161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_Toc469653958</vt:lpwstr>
      </vt:variant>
      <vt:variant>
        <vt:i4>1114161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_Toc469653957</vt:lpwstr>
      </vt:variant>
      <vt:variant>
        <vt:i4>1114161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_Toc469653956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_Toc469653955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_Toc469653954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_Toc469653953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_Toc469653952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_Toc469653951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_Toc469653950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_Toc469653949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_Toc469653948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_Toc469653947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_Toc469653946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_Toc469653945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_Toc469653944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_Toc469653943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Żurawica</dc:creator>
  <cp:keywords/>
  <cp:lastModifiedBy>uzytkownik</cp:lastModifiedBy>
  <cp:revision>2</cp:revision>
  <cp:lastPrinted>2020-11-16T07:34:00Z</cp:lastPrinted>
  <dcterms:created xsi:type="dcterms:W3CDTF">2025-12-04T10:42:00Z</dcterms:created>
  <dcterms:modified xsi:type="dcterms:W3CDTF">2025-12-04T10:42:00Z</dcterms:modified>
</cp:coreProperties>
</file>