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BE95A" w14:textId="14569126" w:rsidR="00C42792" w:rsidRPr="007D0DA4" w:rsidRDefault="00C42792" w:rsidP="00C42792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7D0DA4">
        <w:rPr>
          <w:rFonts w:ascii="Arial" w:hAnsi="Arial" w:cs="Arial"/>
          <w:sz w:val="20"/>
          <w:szCs w:val="20"/>
        </w:rPr>
        <w:t xml:space="preserve"> do SWZ </w:t>
      </w:r>
    </w:p>
    <w:p w14:paraId="5BD482E2" w14:textId="77777777" w:rsidR="00FD22C0" w:rsidRPr="000B43E6" w:rsidRDefault="00FD22C0" w:rsidP="00FD22C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</w:p>
    <w:p w14:paraId="02AE11B7" w14:textId="77777777" w:rsidR="00FD22C0" w:rsidRPr="000B43E6" w:rsidRDefault="00FD22C0" w:rsidP="00FD22C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B43E6">
        <w:rPr>
          <w:rFonts w:ascii="Arial" w:hAnsi="Arial" w:cs="Arial"/>
          <w:b/>
          <w:bCs/>
          <w:color w:val="000000"/>
        </w:rPr>
        <w:t>Oświadczenie</w:t>
      </w:r>
      <w:r w:rsidR="001F240F" w:rsidRPr="001F240F">
        <w:rPr>
          <w:rFonts w:ascii="Arial" w:hAnsi="Arial" w:cs="Arial"/>
          <w:b/>
          <w:bCs/>
          <w:color w:val="000000"/>
        </w:rPr>
        <w:t xml:space="preserve"> </w:t>
      </w:r>
      <w:r w:rsidRPr="000B43E6">
        <w:rPr>
          <w:rFonts w:ascii="Arial" w:hAnsi="Arial" w:cs="Arial"/>
          <w:b/>
          <w:bCs/>
          <w:color w:val="000000"/>
        </w:rPr>
        <w:t>podmiotu udostępniającego zasoby do oddania Wykonawcy do dyspozycji niezbędnych zasobów na potrzeby realizacji zamówienia*</w:t>
      </w:r>
    </w:p>
    <w:p w14:paraId="6AEA4563" w14:textId="77777777" w:rsidR="00220B6A" w:rsidRPr="000B43E6" w:rsidRDefault="00220B6A" w:rsidP="00220B6A">
      <w:pPr>
        <w:pStyle w:val="Nagwek5"/>
        <w:keepNext/>
        <w:spacing w:before="120" w:after="0" w:line="360" w:lineRule="auto"/>
        <w:ind w:right="198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 xml:space="preserve">Podmiot udostępniający zasoby: </w:t>
      </w:r>
    </w:p>
    <w:p w14:paraId="3874D1BE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749F2A48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1925F835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14:paraId="60AFBA08" w14:textId="77777777" w:rsidR="00F95A9B" w:rsidRPr="000B43E6" w:rsidRDefault="00220B6A" w:rsidP="00220B6A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) </w:t>
      </w:r>
    </w:p>
    <w:p w14:paraId="72C3E6A2" w14:textId="77777777" w:rsidR="00F95A9B" w:rsidRDefault="001F240F" w:rsidP="00A46CA0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Gmina Żurawica</w:t>
      </w:r>
    </w:p>
    <w:p w14:paraId="6073BBF4" w14:textId="77777777" w:rsidR="00AB31F7" w:rsidRP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>ul. Ojca Św. Jana Pawła II 1</w:t>
      </w:r>
    </w:p>
    <w:p w14:paraId="52FE5715" w14:textId="77777777" w:rsid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  <w:t>37-710 Żurawica</w:t>
      </w:r>
    </w:p>
    <w:p w14:paraId="289060F3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58853D69" w14:textId="274F3BF4" w:rsidR="00943F3C" w:rsidRPr="00943F3C" w:rsidRDefault="00220B6A" w:rsidP="00943F3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  <w:r w:rsidRPr="000B43E6">
        <w:rPr>
          <w:rFonts w:ascii="Arial" w:hAnsi="Arial" w:cs="Arial"/>
          <w:color w:val="000000"/>
          <w:sz w:val="20"/>
        </w:rPr>
        <w:t xml:space="preserve">Na potrzeby postępowania o udzielenie zamówienia pn.: </w:t>
      </w:r>
      <w:r w:rsidR="00943F3C" w:rsidRPr="00943F3C">
        <w:rPr>
          <w:rFonts w:ascii="Arial" w:hAnsi="Arial" w:cs="Arial"/>
          <w:b/>
          <w:caps/>
          <w:sz w:val="20"/>
        </w:rPr>
        <w:t>„ZAKUP BILETÓW MIESIĘCZNYCH DLA UCZNIÓW DOJEŻDŻAJĄCYCH DO SZKÓŁ ORAZ BILETÓW ULGOWYCH NA TERENIE GMINY ŻURAWICA W 202</w:t>
      </w:r>
      <w:r w:rsidR="00EE2C79">
        <w:rPr>
          <w:rFonts w:ascii="Arial" w:hAnsi="Arial" w:cs="Arial"/>
          <w:b/>
          <w:caps/>
          <w:sz w:val="20"/>
        </w:rPr>
        <w:t>6</w:t>
      </w:r>
      <w:r w:rsidR="00943F3C" w:rsidRPr="00943F3C">
        <w:rPr>
          <w:rFonts w:ascii="Arial" w:hAnsi="Arial" w:cs="Arial"/>
          <w:b/>
          <w:caps/>
          <w:sz w:val="20"/>
        </w:rPr>
        <w:t xml:space="preserve"> ROKU”</w:t>
      </w:r>
    </w:p>
    <w:p w14:paraId="5F4AB5F2" w14:textId="74C74601" w:rsidR="00F45352" w:rsidRDefault="00F45352" w:rsidP="00F45352">
      <w:pPr>
        <w:ind w:left="57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7687CE2" w14:textId="77777777" w:rsidR="00EC1DF9" w:rsidRPr="005F3A8B" w:rsidRDefault="00EC1DF9" w:rsidP="00EC1DF9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. </w:t>
      </w:r>
    </w:p>
    <w:p w14:paraId="34A66090" w14:textId="77777777" w:rsidR="00EC1DF9" w:rsidRPr="003A4199" w:rsidRDefault="00EC1DF9" w:rsidP="00EC1DF9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52F99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w Rozdziale </w:t>
      </w:r>
      <w:r>
        <w:rPr>
          <w:rFonts w:ascii="Arial" w:hAnsi="Arial" w:cs="Arial"/>
          <w:sz w:val="20"/>
          <w:szCs w:val="20"/>
        </w:rPr>
        <w:t>IX</w:t>
      </w:r>
      <w:r w:rsidRPr="00752F99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752F99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2</w:t>
      </w:r>
      <w:r w:rsidRPr="00752F99">
        <w:rPr>
          <w:rFonts w:ascii="Arial" w:hAnsi="Arial" w:cs="Arial"/>
          <w:sz w:val="20"/>
          <w:szCs w:val="20"/>
        </w:rPr>
        <w:t>)*</w:t>
      </w:r>
      <w:r>
        <w:rPr>
          <w:rFonts w:ascii="Arial" w:hAnsi="Arial" w:cs="Arial"/>
          <w:sz w:val="20"/>
          <w:szCs w:val="20"/>
        </w:rPr>
        <w:t xml:space="preserve"> </w:t>
      </w:r>
      <w:r w:rsidRPr="003A4199">
        <w:rPr>
          <w:rFonts w:ascii="Arial" w:hAnsi="Arial" w:cs="Arial"/>
          <w:sz w:val="20"/>
          <w:szCs w:val="20"/>
        </w:rPr>
        <w:t>(uprawnień do prowadzenia określonej działalności gospodarczej lub zawodowej, o ile wynika to z odrębnych przepisów)</w:t>
      </w:r>
    </w:p>
    <w:p w14:paraId="6DD35651" w14:textId="77777777" w:rsidR="00EC1DF9" w:rsidRDefault="00EC1DF9" w:rsidP="00EC1DF9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52F99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w Rozdziale </w:t>
      </w:r>
      <w:r>
        <w:rPr>
          <w:rFonts w:ascii="Arial" w:hAnsi="Arial" w:cs="Arial"/>
          <w:sz w:val="20"/>
          <w:szCs w:val="20"/>
        </w:rPr>
        <w:t>IX</w:t>
      </w:r>
      <w:r w:rsidRPr="00752F99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752F99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3</w:t>
      </w:r>
      <w:r w:rsidRPr="00752F99">
        <w:rPr>
          <w:rFonts w:ascii="Arial" w:hAnsi="Arial" w:cs="Arial"/>
          <w:sz w:val="20"/>
          <w:szCs w:val="20"/>
        </w:rPr>
        <w:t>)*</w:t>
      </w:r>
      <w:r>
        <w:rPr>
          <w:rFonts w:ascii="Arial" w:hAnsi="Arial" w:cs="Arial"/>
          <w:sz w:val="20"/>
          <w:szCs w:val="20"/>
        </w:rPr>
        <w:t xml:space="preserve"> (</w:t>
      </w:r>
      <w:r w:rsidRPr="003A4199">
        <w:rPr>
          <w:rFonts w:ascii="Arial" w:hAnsi="Arial" w:cs="Arial"/>
          <w:sz w:val="20"/>
          <w:szCs w:val="20"/>
        </w:rPr>
        <w:tab/>
        <w:t>sytuacji ekonomicznej lub finansowej</w:t>
      </w:r>
      <w:r>
        <w:rPr>
          <w:rFonts w:ascii="Arial" w:hAnsi="Arial" w:cs="Arial"/>
          <w:sz w:val="20"/>
          <w:szCs w:val="20"/>
        </w:rPr>
        <w:t>)</w:t>
      </w:r>
    </w:p>
    <w:p w14:paraId="5FA351BE" w14:textId="77777777" w:rsidR="00EC1DF9" w:rsidRDefault="00EC1DF9" w:rsidP="00EC1DF9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52F99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w Rozdziale </w:t>
      </w:r>
      <w:r>
        <w:rPr>
          <w:rFonts w:ascii="Arial" w:hAnsi="Arial" w:cs="Arial"/>
          <w:sz w:val="20"/>
          <w:szCs w:val="20"/>
        </w:rPr>
        <w:t>IX</w:t>
      </w:r>
      <w:r w:rsidRPr="00752F99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752F99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4 lit. a</w:t>
      </w:r>
      <w:r w:rsidRPr="00752F99">
        <w:rPr>
          <w:rFonts w:ascii="Arial" w:hAnsi="Arial" w:cs="Arial"/>
          <w:sz w:val="20"/>
          <w:szCs w:val="20"/>
        </w:rPr>
        <w:t>)*</w:t>
      </w:r>
      <w:r>
        <w:rPr>
          <w:rFonts w:ascii="Arial" w:hAnsi="Arial" w:cs="Arial"/>
          <w:sz w:val="20"/>
          <w:szCs w:val="20"/>
        </w:rPr>
        <w:t xml:space="preserve"> (</w:t>
      </w:r>
      <w:r w:rsidRPr="003B562B">
        <w:rPr>
          <w:rFonts w:ascii="Arial" w:hAnsi="Arial" w:cs="Arial"/>
          <w:sz w:val="20"/>
          <w:szCs w:val="20"/>
        </w:rPr>
        <w:tab/>
        <w:t>zdolności technicznej</w:t>
      </w:r>
      <w:r>
        <w:rPr>
          <w:rFonts w:ascii="Arial" w:hAnsi="Arial" w:cs="Arial"/>
          <w:sz w:val="20"/>
          <w:szCs w:val="20"/>
        </w:rPr>
        <w:t>)</w:t>
      </w:r>
    </w:p>
    <w:p w14:paraId="1783CAA8" w14:textId="77777777" w:rsidR="00EC1DF9" w:rsidRDefault="00EC1DF9" w:rsidP="00EC1DF9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52F99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w Rozdziale </w:t>
      </w:r>
      <w:r>
        <w:rPr>
          <w:rFonts w:ascii="Arial" w:hAnsi="Arial" w:cs="Arial"/>
          <w:sz w:val="20"/>
          <w:szCs w:val="20"/>
        </w:rPr>
        <w:t>IX</w:t>
      </w:r>
      <w:r w:rsidRPr="00752F99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752F99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4 lit. b</w:t>
      </w:r>
      <w:r w:rsidRPr="00752F99">
        <w:rPr>
          <w:rFonts w:ascii="Arial" w:hAnsi="Arial" w:cs="Arial"/>
          <w:sz w:val="20"/>
          <w:szCs w:val="20"/>
        </w:rPr>
        <w:t>)*</w:t>
      </w:r>
      <w:r>
        <w:rPr>
          <w:rFonts w:ascii="Arial" w:hAnsi="Arial" w:cs="Arial"/>
          <w:sz w:val="20"/>
          <w:szCs w:val="20"/>
        </w:rPr>
        <w:t xml:space="preserve"> (</w:t>
      </w:r>
      <w:r w:rsidRPr="003B562B">
        <w:rPr>
          <w:rFonts w:ascii="Arial" w:hAnsi="Arial" w:cs="Arial"/>
          <w:sz w:val="20"/>
          <w:szCs w:val="20"/>
        </w:rPr>
        <w:t>zdolności zawodowej</w:t>
      </w:r>
      <w:r>
        <w:rPr>
          <w:rFonts w:ascii="Arial" w:hAnsi="Arial" w:cs="Arial"/>
          <w:sz w:val="20"/>
          <w:szCs w:val="20"/>
        </w:rPr>
        <w:t>)</w:t>
      </w:r>
    </w:p>
    <w:p w14:paraId="188760BB" w14:textId="77777777" w:rsidR="00C42792" w:rsidRPr="005F3A8B" w:rsidRDefault="00C42792" w:rsidP="00C42792">
      <w:pPr>
        <w:spacing w:after="16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</w:p>
    <w:p w14:paraId="1C96A985" w14:textId="77777777" w:rsidR="00C42792" w:rsidRPr="0044544A" w:rsidRDefault="00C42792" w:rsidP="00A2262D">
      <w:pPr>
        <w:numPr>
          <w:ilvl w:val="3"/>
          <w:numId w:val="38"/>
        </w:numPr>
        <w:tabs>
          <w:tab w:val="clear" w:pos="2662"/>
        </w:tabs>
        <w:suppressAutoHyphens/>
        <w:autoSpaceDE w:val="0"/>
        <w:ind w:left="142" w:right="-153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44544A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4544A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44544A">
        <w:rPr>
          <w:rFonts w:ascii="Arial" w:hAnsi="Arial" w:cs="Arial"/>
          <w:color w:val="000000"/>
          <w:sz w:val="20"/>
          <w:szCs w:val="20"/>
        </w:rPr>
        <w:t xml:space="preserve"> (podać mającą zastosowanie podstawę wykluczenia spośród wymienionych w art. 108 ust. 1 pkt 1, 2, 5 ustawy </w:t>
      </w:r>
      <w:proofErr w:type="spellStart"/>
      <w:r w:rsidRPr="0044544A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44544A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art.110 ust. 2 ustawy </w:t>
      </w:r>
      <w:proofErr w:type="spellStart"/>
      <w:r w:rsidRPr="0044544A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44544A">
        <w:rPr>
          <w:rFonts w:ascii="Arial" w:hAnsi="Arial" w:cs="Arial"/>
          <w:color w:val="000000"/>
          <w:sz w:val="20"/>
          <w:szCs w:val="20"/>
        </w:rPr>
        <w:t xml:space="preserve"> podjąłem następujące środki naprawcze:  </w:t>
      </w:r>
    </w:p>
    <w:p w14:paraId="5AF22703" w14:textId="77777777" w:rsidR="00C42792" w:rsidRPr="005F3A8B" w:rsidRDefault="00C42792" w:rsidP="00C42792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16CF73D0" w14:textId="77777777" w:rsidR="00C42792" w:rsidRPr="005F3A8B" w:rsidRDefault="00C42792" w:rsidP="00C42792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 …………………………………………………………………………………………..………………….............</w:t>
      </w:r>
    </w:p>
    <w:p w14:paraId="2F9A9E3F" w14:textId="77777777" w:rsidR="00C42792" w:rsidRPr="005F3A8B" w:rsidRDefault="00C42792" w:rsidP="00C42792">
      <w:pPr>
        <w:rPr>
          <w:rFonts w:ascii="Arial" w:hAnsi="Arial" w:cs="Arial"/>
          <w:sz w:val="20"/>
          <w:szCs w:val="20"/>
        </w:rPr>
      </w:pPr>
    </w:p>
    <w:p w14:paraId="3DB64628" w14:textId="77777777" w:rsidR="00683815" w:rsidRDefault="00683815" w:rsidP="00A2262D">
      <w:pPr>
        <w:numPr>
          <w:ilvl w:val="3"/>
          <w:numId w:val="38"/>
        </w:numPr>
        <w:tabs>
          <w:tab w:val="clear" w:pos="2662"/>
        </w:tabs>
        <w:suppressAutoHyphens/>
        <w:autoSpaceDE w:val="0"/>
        <w:ind w:left="142" w:right="-153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4D213C">
        <w:rPr>
          <w:rFonts w:ascii="Arial" w:hAnsi="Arial" w:cs="Arial"/>
          <w:color w:val="000000"/>
          <w:sz w:val="20"/>
          <w:szCs w:val="20"/>
        </w:rPr>
        <w:t xml:space="preserve">Wskazuje że aktualny dokument potwierdzający umocowanie do reprezentacji podmiotu udostępniającego zasoby Zamawiający może pobrać za pomocą bezpłatnych baz dostępnych pod adresem: </w:t>
      </w:r>
    </w:p>
    <w:p w14:paraId="14AE53A3" w14:textId="77777777" w:rsidR="003B5565" w:rsidRPr="000B43E6" w:rsidRDefault="003B5565" w:rsidP="003B5565">
      <w:pPr>
        <w:suppressAutoHyphens/>
        <w:autoSpaceDE w:val="0"/>
        <w:ind w:right="-153"/>
        <w:jc w:val="both"/>
        <w:rPr>
          <w:rFonts w:ascii="Arial" w:hAnsi="Arial" w:cs="Arial"/>
          <w:color w:val="000000"/>
          <w:sz w:val="20"/>
          <w:szCs w:val="20"/>
        </w:rPr>
      </w:pPr>
    </w:p>
    <w:p w14:paraId="7ECB454A" w14:textId="77777777" w:rsidR="00683815" w:rsidRPr="000B43E6" w:rsidRDefault="00B24FEE" w:rsidP="006F207C">
      <w:pPr>
        <w:ind w:left="357"/>
        <w:jc w:val="both"/>
        <w:rPr>
          <w:rFonts w:ascii="Arial" w:hAnsi="Arial" w:cs="Arial"/>
        </w:rPr>
      </w:pPr>
      <w:sdt>
        <w:sdtPr>
          <w:id w:val="-1639248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8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(CEIDG)</w:t>
      </w:r>
    </w:p>
    <w:p w14:paraId="572E271C" w14:textId="77777777" w:rsidR="00683815" w:rsidRPr="000B43E6" w:rsidRDefault="00B24FEE" w:rsidP="006F207C">
      <w:pPr>
        <w:ind w:left="357"/>
        <w:jc w:val="both"/>
        <w:rPr>
          <w:rFonts w:ascii="Arial" w:hAnsi="Arial" w:cs="Arial"/>
          <w:sz w:val="20"/>
          <w:szCs w:val="20"/>
        </w:rPr>
      </w:pPr>
      <w:sdt>
        <w:sdtPr>
          <w:id w:val="-106965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9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https://ekrs.ms.gov.pl/web/wyszukiwarka-krs/strona-glowna/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(KRS)</w:t>
      </w:r>
    </w:p>
    <w:p w14:paraId="209F477F" w14:textId="77777777" w:rsidR="00683815" w:rsidRPr="000B43E6" w:rsidRDefault="00B24FEE" w:rsidP="00683815">
      <w:pPr>
        <w:ind w:left="35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-133089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sz w:val="20"/>
          <w:szCs w:val="20"/>
        </w:rPr>
        <w:t>inny właściwy rejestr</w:t>
      </w:r>
      <w:r w:rsidR="00683815" w:rsidRPr="000B43E6">
        <w:rPr>
          <w:rFonts w:ascii="Arial" w:hAnsi="Arial" w:cs="Arial"/>
        </w:rPr>
        <w:t>…………………………..      …………………………………..</w:t>
      </w:r>
    </w:p>
    <w:p w14:paraId="1986A350" w14:textId="77777777" w:rsidR="00683815" w:rsidRPr="000B43E6" w:rsidRDefault="006F207C" w:rsidP="00683815">
      <w:pPr>
        <w:ind w:left="357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 xml:space="preserve">           </w:t>
      </w:r>
      <w:r w:rsidR="00683815" w:rsidRPr="000B43E6">
        <w:rPr>
          <w:rFonts w:ascii="Arial" w:hAnsi="Arial" w:cs="Arial"/>
          <w:color w:val="FF0000"/>
          <w:sz w:val="16"/>
          <w:szCs w:val="16"/>
        </w:rPr>
        <w:t xml:space="preserve">             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  <w:t xml:space="preserve">  </w:t>
      </w:r>
      <w:r w:rsidR="004D213C">
        <w:rPr>
          <w:rFonts w:ascii="Arial" w:hAnsi="Arial" w:cs="Arial"/>
          <w:color w:val="000000"/>
          <w:sz w:val="16"/>
          <w:szCs w:val="16"/>
        </w:rPr>
        <w:t xml:space="preserve">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>(wpisać adres internetowy bazy)</w:t>
      </w:r>
    </w:p>
    <w:p w14:paraId="5D33F52C" w14:textId="77777777" w:rsidR="00683815" w:rsidRPr="000B43E6" w:rsidRDefault="00B24FEE" w:rsidP="00683815">
      <w:pPr>
        <w:ind w:left="357"/>
        <w:jc w:val="both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40384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14:paraId="7675F984" w14:textId="77777777" w:rsidR="003B5565" w:rsidRPr="000B43E6" w:rsidRDefault="003B5565" w:rsidP="00683815">
      <w:pPr>
        <w:ind w:left="357"/>
        <w:jc w:val="both"/>
        <w:rPr>
          <w:rFonts w:ascii="Arial" w:hAnsi="Arial" w:cs="Arial"/>
          <w:color w:val="000000"/>
        </w:rPr>
      </w:pPr>
    </w:p>
    <w:p w14:paraId="26F238BD" w14:textId="77777777" w:rsidR="00F95A9B" w:rsidRDefault="00683815" w:rsidP="00683815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000000"/>
          <w:sz w:val="16"/>
          <w:szCs w:val="16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0B43E6">
        <w:rPr>
          <w:rFonts w:ascii="Arial" w:hAnsi="Arial" w:cs="Arial"/>
          <w:color w:val="000000"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18DFDB28" w14:textId="25F617EF" w:rsidR="00F72861" w:rsidRDefault="00144C5C" w:rsidP="00144C5C">
      <w:pPr>
        <w:ind w:left="708" w:hanging="708"/>
        <w:rPr>
          <w:rFonts w:ascii="Arial" w:hAnsi="Arial" w:cs="Arial"/>
          <w:color w:val="000000"/>
          <w:sz w:val="16"/>
          <w:szCs w:val="16"/>
        </w:rPr>
      </w:pPr>
      <w:r w:rsidRPr="00366294">
        <w:rPr>
          <w:sz w:val="18"/>
          <w:szCs w:val="18"/>
        </w:rPr>
        <w:t>*</w:t>
      </w:r>
      <w:r w:rsidRPr="00366294">
        <w:rPr>
          <w:b/>
          <w:bCs/>
          <w:sz w:val="18"/>
          <w:szCs w:val="18"/>
        </w:rPr>
        <w:t xml:space="preserve"> - </w:t>
      </w:r>
      <w:r w:rsidRPr="00366294">
        <w:rPr>
          <w:b/>
          <w:bCs/>
          <w:i/>
          <w:iCs/>
          <w:sz w:val="18"/>
          <w:szCs w:val="18"/>
        </w:rPr>
        <w:t>niepotrzebne skreślić</w:t>
      </w:r>
    </w:p>
    <w:p w14:paraId="73C658D6" w14:textId="77777777" w:rsidR="00F72861" w:rsidRPr="004D6C57" w:rsidRDefault="00F72861" w:rsidP="00F72861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</w:rPr>
      </w:pPr>
      <w:r w:rsidRPr="004D6C57">
        <w:rPr>
          <w:rFonts w:ascii="Arial" w:hAnsi="Arial" w:cs="Arial"/>
          <w:b/>
          <w:bCs/>
        </w:rPr>
        <w:lastRenderedPageBreak/>
        <w:t xml:space="preserve">Oświadczenie o braku podstaw do wykluczenia </w:t>
      </w:r>
      <w:r w:rsidRPr="004D6C57">
        <w:rPr>
          <w:rFonts w:ascii="Arial" w:hAnsi="Arial" w:cs="Arial"/>
          <w:b/>
          <w:bCs/>
        </w:rPr>
        <w:br/>
        <w:t>z art. 5k rozporządzenia 833/2014</w:t>
      </w:r>
      <w:r w:rsidRPr="004D6C57">
        <w:rPr>
          <w:rFonts w:ascii="Arial" w:hAnsi="Arial" w:cs="Arial"/>
          <w:bCs/>
          <w:color w:val="000000" w:themeColor="text1"/>
        </w:rPr>
        <w:t xml:space="preserve"> </w:t>
      </w:r>
      <w:r w:rsidRPr="004D6C57">
        <w:rPr>
          <w:rFonts w:ascii="Arial" w:hAnsi="Arial" w:cs="Arial"/>
          <w:b/>
          <w:bCs/>
          <w:color w:val="000000" w:themeColor="text1"/>
        </w:rPr>
        <w:t xml:space="preserve">oraz </w:t>
      </w:r>
      <w:r w:rsidRPr="004D6C57">
        <w:rPr>
          <w:rFonts w:ascii="Arial" w:hAnsi="Arial" w:cs="Arial"/>
          <w:b/>
          <w:bCs/>
        </w:rPr>
        <w:t>na podstawie art. 7 ust. 1 ustawy z dnia 13 kwietnia 2022 r. o szczególnych rozwiązaniach w zakresie przeciwdziałania wspieraniu agresji na Ukrainę oraz służących ochronie bezpieczeństwa narodowego (Dz. U. poz. 835)</w:t>
      </w:r>
    </w:p>
    <w:p w14:paraId="2B9BDF00" w14:textId="0318B61B" w:rsidR="00F72861" w:rsidRPr="000B43E6" w:rsidRDefault="00F72861" w:rsidP="00F7286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B43E6">
        <w:rPr>
          <w:rFonts w:ascii="Arial" w:hAnsi="Arial" w:cs="Arial"/>
          <w:b/>
          <w:bCs/>
          <w:color w:val="000000"/>
        </w:rPr>
        <w:t>podmiotu udostępniającego zasoby do oddania Wykonawcy do dyspozycji niezbędnych zasobów na</w:t>
      </w:r>
      <w:r>
        <w:rPr>
          <w:rFonts w:ascii="Arial" w:hAnsi="Arial" w:cs="Arial"/>
          <w:b/>
          <w:bCs/>
          <w:color w:val="000000"/>
        </w:rPr>
        <w:t xml:space="preserve"> potrzeby realizacji zamówienia</w:t>
      </w:r>
    </w:p>
    <w:p w14:paraId="1B4B012E" w14:textId="77777777" w:rsidR="00F72861" w:rsidRPr="004D6C57" w:rsidRDefault="00F72861" w:rsidP="00F72861">
      <w:pPr>
        <w:rPr>
          <w:rFonts w:ascii="Arial" w:hAnsi="Arial" w:cs="Arial"/>
          <w:sz w:val="20"/>
          <w:szCs w:val="20"/>
        </w:rPr>
      </w:pPr>
    </w:p>
    <w:p w14:paraId="277909DE" w14:textId="77777777" w:rsidR="00F72861" w:rsidRPr="004D6C57" w:rsidRDefault="00F72861" w:rsidP="00F72861">
      <w:pPr>
        <w:rPr>
          <w:rFonts w:ascii="Arial" w:hAnsi="Arial" w:cs="Arial"/>
          <w:sz w:val="20"/>
          <w:szCs w:val="20"/>
        </w:rPr>
      </w:pPr>
    </w:p>
    <w:p w14:paraId="697C606A" w14:textId="77777777" w:rsidR="00F72861" w:rsidRPr="004D6C57" w:rsidRDefault="00F72861" w:rsidP="00F72861">
      <w:pPr>
        <w:rPr>
          <w:rFonts w:ascii="Arial" w:hAnsi="Arial" w:cs="Arial"/>
          <w:sz w:val="20"/>
          <w:szCs w:val="20"/>
        </w:rPr>
      </w:pPr>
    </w:p>
    <w:p w14:paraId="638BA962" w14:textId="77777777" w:rsidR="00F72861" w:rsidRPr="004D6C57" w:rsidRDefault="00F72861" w:rsidP="00F72861">
      <w:pPr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7FEDFD7F" w14:textId="2F90B804" w:rsidR="00F72861" w:rsidRDefault="00F72861" w:rsidP="00F72861">
      <w:pPr>
        <w:rPr>
          <w:rFonts w:ascii="Arial" w:hAnsi="Arial" w:cs="Arial"/>
          <w:sz w:val="20"/>
          <w:szCs w:val="20"/>
        </w:rPr>
      </w:pPr>
      <w:r w:rsidRPr="00BF7904">
        <w:rPr>
          <w:rFonts w:ascii="Arial" w:hAnsi="Arial" w:cs="Arial"/>
          <w:b/>
          <w:caps/>
          <w:sz w:val="20"/>
          <w:szCs w:val="20"/>
        </w:rPr>
        <w:t>„ZAKUP BILETÓW MIESIĘCZNYCH DLA UCZNIÓW DOJEŻDŻAJĄCYCH DO SZKÓŁ ORAZ BILETÓW ULGOWYCH NA TERENIE GMINY ŻURAWICA W 202</w:t>
      </w:r>
      <w:r w:rsidR="00EE2C79">
        <w:rPr>
          <w:rFonts w:ascii="Arial" w:hAnsi="Arial" w:cs="Arial"/>
          <w:b/>
          <w:caps/>
          <w:sz w:val="20"/>
          <w:szCs w:val="20"/>
        </w:rPr>
        <w:t>6</w:t>
      </w:r>
      <w:r w:rsidRPr="00BF7904">
        <w:rPr>
          <w:rFonts w:ascii="Arial" w:hAnsi="Arial" w:cs="Arial"/>
          <w:b/>
          <w:caps/>
          <w:sz w:val="20"/>
          <w:szCs w:val="20"/>
        </w:rPr>
        <w:t xml:space="preserve"> ROKU”</w:t>
      </w:r>
    </w:p>
    <w:p w14:paraId="6822FCBA" w14:textId="77777777" w:rsidR="00F72861" w:rsidRPr="004D6C57" w:rsidRDefault="00F72861" w:rsidP="00F72861">
      <w:pPr>
        <w:rPr>
          <w:rFonts w:ascii="Arial" w:hAnsi="Arial" w:cs="Arial"/>
          <w:sz w:val="20"/>
          <w:szCs w:val="20"/>
        </w:rPr>
      </w:pPr>
    </w:p>
    <w:p w14:paraId="214654B2" w14:textId="77777777" w:rsidR="00F72861" w:rsidRPr="004D6C57" w:rsidRDefault="00F72861" w:rsidP="00F72861">
      <w:pPr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>prowadzonego przez</w:t>
      </w:r>
      <w:r w:rsidRPr="004D6C57">
        <w:rPr>
          <w:rFonts w:ascii="Arial" w:hAnsi="Arial" w:cs="Arial"/>
          <w:b/>
          <w:sz w:val="20"/>
          <w:szCs w:val="20"/>
        </w:rPr>
        <w:t xml:space="preserve"> Gminę Żurawica </w:t>
      </w:r>
      <w:r w:rsidRPr="004D6C57">
        <w:rPr>
          <w:rFonts w:ascii="Arial" w:hAnsi="Arial" w:cs="Arial"/>
          <w:sz w:val="20"/>
          <w:szCs w:val="20"/>
        </w:rPr>
        <w:t xml:space="preserve">oświadczam, co następuje: </w:t>
      </w:r>
    </w:p>
    <w:p w14:paraId="222C0470" w14:textId="77777777" w:rsidR="00F72861" w:rsidRPr="004D6C57" w:rsidRDefault="00F72861" w:rsidP="00F72861">
      <w:pPr>
        <w:rPr>
          <w:rFonts w:ascii="Arial" w:hAnsi="Arial" w:cs="Arial"/>
          <w:sz w:val="20"/>
          <w:szCs w:val="20"/>
        </w:rPr>
      </w:pPr>
    </w:p>
    <w:p w14:paraId="0DB2F304" w14:textId="77777777" w:rsidR="00F72861" w:rsidRPr="004D6C57" w:rsidRDefault="00F72861" w:rsidP="00F72861">
      <w:pPr>
        <w:rPr>
          <w:rFonts w:ascii="Arial" w:hAnsi="Arial" w:cs="Arial"/>
          <w:sz w:val="20"/>
          <w:szCs w:val="20"/>
        </w:rPr>
      </w:pPr>
    </w:p>
    <w:p w14:paraId="25218804" w14:textId="77777777" w:rsidR="00F72861" w:rsidRPr="004D6C57" w:rsidRDefault="00F72861" w:rsidP="00F72861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126BD7B3" w14:textId="77777777" w:rsidR="00F72861" w:rsidRPr="004D6C57" w:rsidRDefault="00F72861" w:rsidP="00F72861">
      <w:pPr>
        <w:spacing w:after="13"/>
        <w:ind w:left="6373"/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 xml:space="preserve"> </w:t>
      </w:r>
      <w:r w:rsidRPr="004D6C57">
        <w:rPr>
          <w:rFonts w:ascii="Arial" w:hAnsi="Arial" w:cs="Arial"/>
          <w:sz w:val="20"/>
          <w:szCs w:val="20"/>
        </w:rPr>
        <w:tab/>
        <w:t xml:space="preserve"> </w:t>
      </w:r>
      <w:r w:rsidRPr="004D6C57">
        <w:rPr>
          <w:rFonts w:ascii="Arial" w:hAnsi="Arial" w:cs="Arial"/>
          <w:sz w:val="20"/>
          <w:szCs w:val="20"/>
        </w:rPr>
        <w:tab/>
        <w:t xml:space="preserve"> </w:t>
      </w:r>
    </w:p>
    <w:p w14:paraId="4E3EA420" w14:textId="77777777" w:rsidR="00F72861" w:rsidRPr="004D6C57" w:rsidRDefault="00F72861" w:rsidP="00F72861">
      <w:p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542B3F02" w14:textId="77777777" w:rsidR="00F72861" w:rsidRPr="004D6C57" w:rsidRDefault="00F72861" w:rsidP="00F72861">
      <w:p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A1D1256" w14:textId="5DF042C0" w:rsidR="00F72861" w:rsidRPr="004D6C57" w:rsidRDefault="00F72861" w:rsidP="00F72861">
      <w:pPr>
        <w:spacing w:before="120" w:line="276" w:lineRule="auto"/>
        <w:ind w:left="99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D6C57">
        <w:rPr>
          <w:rFonts w:ascii="Arial" w:hAnsi="Arial" w:cs="Arial"/>
          <w:bCs/>
          <w:color w:val="000000" w:themeColor="text1"/>
          <w:sz w:val="20"/>
          <w:szCs w:val="20"/>
        </w:rPr>
        <w:t xml:space="preserve">Oświadczam, że nie zachodzą w stosunku do mnie przesłanki wykluczenia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br/>
      </w:r>
      <w:r w:rsidRPr="004D6C57">
        <w:rPr>
          <w:rFonts w:ascii="Arial" w:hAnsi="Arial" w:cs="Arial"/>
          <w:bCs/>
          <w:color w:val="000000" w:themeColor="text1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4D6C57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</w:p>
    <w:p w14:paraId="68552237" w14:textId="77777777" w:rsidR="00F72861" w:rsidRPr="004D6C57" w:rsidRDefault="00F72861" w:rsidP="00F72861">
      <w:p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50E81EE" w14:textId="653D9CA9" w:rsidR="00F72861" w:rsidRPr="004D6C57" w:rsidRDefault="00F72861" w:rsidP="00F72861">
      <w:pPr>
        <w:spacing w:before="120" w:line="276" w:lineRule="auto"/>
        <w:ind w:left="99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4D6C57">
        <w:rPr>
          <w:rFonts w:ascii="Arial" w:hAnsi="Arial" w:cs="Arial"/>
          <w:bCs/>
          <w:color w:val="000000" w:themeColor="text1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D6C57">
        <w:rPr>
          <w:rFonts w:ascii="Arial" w:hAnsi="Arial" w:cs="Arial"/>
          <w:sz w:val="20"/>
          <w:szCs w:val="20"/>
        </w:rPr>
        <w:tab/>
      </w:r>
    </w:p>
    <w:p w14:paraId="389B5B28" w14:textId="77777777" w:rsidR="00F72861" w:rsidRPr="004D6C57" w:rsidRDefault="00F72861" w:rsidP="00F72861">
      <w:pPr>
        <w:spacing w:before="120" w:line="276" w:lineRule="auto"/>
        <w:ind w:left="993"/>
        <w:jc w:val="both"/>
        <w:rPr>
          <w:rFonts w:ascii="Arial" w:hAnsi="Arial" w:cs="Arial"/>
          <w:b/>
          <w:bCs/>
          <w:color w:val="000000" w:themeColor="text1"/>
        </w:rPr>
      </w:pPr>
    </w:p>
    <w:p w14:paraId="3B04E340" w14:textId="77777777" w:rsidR="00F72861" w:rsidRPr="004D6C57" w:rsidRDefault="00F72861" w:rsidP="00F72861">
      <w:pPr>
        <w:jc w:val="right"/>
        <w:rPr>
          <w:rFonts w:ascii="Arial" w:hAnsi="Arial" w:cs="Arial"/>
          <w:sz w:val="20"/>
          <w:szCs w:val="20"/>
        </w:rPr>
      </w:pPr>
    </w:p>
    <w:p w14:paraId="458EE04C" w14:textId="77777777" w:rsidR="00F72861" w:rsidRPr="004D6C57" w:rsidRDefault="00F72861" w:rsidP="00F72861">
      <w:pPr>
        <w:jc w:val="right"/>
        <w:rPr>
          <w:rFonts w:ascii="Arial" w:hAnsi="Arial" w:cs="Arial"/>
          <w:sz w:val="20"/>
          <w:szCs w:val="20"/>
        </w:rPr>
      </w:pPr>
    </w:p>
    <w:p w14:paraId="153F997B" w14:textId="77777777" w:rsidR="00F72861" w:rsidRPr="004D6C57" w:rsidRDefault="00F72861" w:rsidP="00F72861">
      <w:pPr>
        <w:jc w:val="right"/>
        <w:rPr>
          <w:rFonts w:ascii="Arial" w:hAnsi="Arial" w:cs="Arial"/>
          <w:sz w:val="20"/>
          <w:szCs w:val="20"/>
        </w:rPr>
      </w:pPr>
    </w:p>
    <w:p w14:paraId="43EFBD4E" w14:textId="77777777" w:rsidR="00F72861" w:rsidRPr="004D6C57" w:rsidRDefault="00F72861" w:rsidP="00F72861">
      <w:pPr>
        <w:jc w:val="right"/>
        <w:rPr>
          <w:rFonts w:ascii="Arial" w:hAnsi="Arial" w:cs="Arial"/>
          <w:sz w:val="20"/>
          <w:szCs w:val="20"/>
        </w:rPr>
      </w:pPr>
    </w:p>
    <w:p w14:paraId="5F3E26F6" w14:textId="77777777" w:rsidR="00F72861" w:rsidRPr="004D6C57" w:rsidRDefault="00F72861" w:rsidP="00F72861">
      <w:pPr>
        <w:jc w:val="right"/>
        <w:rPr>
          <w:rFonts w:ascii="Arial" w:hAnsi="Arial" w:cs="Arial"/>
          <w:sz w:val="20"/>
          <w:szCs w:val="20"/>
        </w:rPr>
      </w:pPr>
    </w:p>
    <w:p w14:paraId="62308807" w14:textId="77777777" w:rsidR="00F72861" w:rsidRPr="004D6C57" w:rsidRDefault="00F72861" w:rsidP="00F72861">
      <w:pPr>
        <w:jc w:val="right"/>
        <w:rPr>
          <w:rFonts w:ascii="Arial" w:hAnsi="Arial" w:cs="Arial"/>
          <w:sz w:val="20"/>
          <w:szCs w:val="20"/>
        </w:rPr>
      </w:pPr>
    </w:p>
    <w:p w14:paraId="7ADF5293" w14:textId="77777777" w:rsidR="00F72861" w:rsidRPr="004D6C57" w:rsidRDefault="00F72861" w:rsidP="00F72861">
      <w:pPr>
        <w:jc w:val="right"/>
        <w:rPr>
          <w:rFonts w:ascii="Arial" w:hAnsi="Arial" w:cs="Arial"/>
          <w:sz w:val="20"/>
          <w:szCs w:val="20"/>
        </w:rPr>
      </w:pPr>
    </w:p>
    <w:p w14:paraId="646FD007" w14:textId="77777777" w:rsidR="00F72861" w:rsidRPr="004D6C57" w:rsidRDefault="00F72861" w:rsidP="00F72861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08C9BD9" w14:textId="018694F4" w:rsidR="00F72861" w:rsidRPr="004D6C57" w:rsidRDefault="00F72861" w:rsidP="00F72861">
      <w:pPr>
        <w:jc w:val="right"/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>............................  dnia …………….. 202</w:t>
      </w:r>
      <w:r w:rsidR="00EE2C79">
        <w:rPr>
          <w:rFonts w:ascii="Arial" w:hAnsi="Arial" w:cs="Arial"/>
          <w:sz w:val="20"/>
          <w:szCs w:val="20"/>
        </w:rPr>
        <w:t>5</w:t>
      </w:r>
      <w:r w:rsidRPr="004D6C57">
        <w:rPr>
          <w:rFonts w:ascii="Arial" w:hAnsi="Arial" w:cs="Arial"/>
          <w:sz w:val="20"/>
          <w:szCs w:val="20"/>
        </w:rPr>
        <w:t xml:space="preserve"> r. </w:t>
      </w:r>
    </w:p>
    <w:p w14:paraId="1D439E9D" w14:textId="77777777" w:rsidR="00F72861" w:rsidRPr="004D6C57" w:rsidRDefault="00F72861" w:rsidP="00F72861">
      <w:pPr>
        <w:rPr>
          <w:rFonts w:ascii="Arial" w:hAnsi="Arial" w:cs="Arial"/>
          <w:sz w:val="20"/>
          <w:szCs w:val="20"/>
        </w:rPr>
      </w:pPr>
      <w:r w:rsidRPr="004D6C57">
        <w:rPr>
          <w:rFonts w:ascii="Arial" w:hAnsi="Arial" w:cs="Arial"/>
          <w:sz w:val="20"/>
          <w:szCs w:val="20"/>
        </w:rPr>
        <w:t xml:space="preserve"> </w:t>
      </w:r>
    </w:p>
    <w:p w14:paraId="4628AB27" w14:textId="77777777" w:rsidR="00F72861" w:rsidRPr="004D6C57" w:rsidRDefault="00F72861" w:rsidP="00F72861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13AC0E6" w14:textId="77777777" w:rsidR="00F72861" w:rsidRPr="004D6C57" w:rsidRDefault="00F72861" w:rsidP="00F72861">
      <w:pPr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  <w:r w:rsidRPr="004D6C57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4D6C57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14:paraId="5EE73C6F" w14:textId="77777777" w:rsidR="00F72861" w:rsidRPr="000B43E6" w:rsidRDefault="00F72861" w:rsidP="00683815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357760D6" w14:textId="77777777" w:rsidR="00683815" w:rsidRDefault="00683815" w:rsidP="00683815">
      <w:pPr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</w:p>
    <w:p w14:paraId="3FCAB1BB" w14:textId="77777777" w:rsidR="003B5565" w:rsidRPr="000B43E6" w:rsidRDefault="003B5565" w:rsidP="00683815">
      <w:pPr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</w:p>
    <w:p w14:paraId="56BBF1A1" w14:textId="77777777" w:rsidR="00144C5C" w:rsidRPr="004155DF" w:rsidRDefault="00144C5C" w:rsidP="00144C5C">
      <w:pPr>
        <w:ind w:left="708" w:hanging="708"/>
        <w:rPr>
          <w:sz w:val="18"/>
          <w:szCs w:val="18"/>
        </w:rPr>
      </w:pPr>
      <w:r w:rsidRPr="004155DF">
        <w:rPr>
          <w:sz w:val="18"/>
          <w:szCs w:val="18"/>
        </w:rPr>
        <w:t>□ Odpowiednie zaznaczyć</w:t>
      </w:r>
    </w:p>
    <w:p w14:paraId="4C5478A0" w14:textId="10BF9778" w:rsidR="003478F0" w:rsidRPr="00750DB1" w:rsidRDefault="003478F0" w:rsidP="00750DB1">
      <w:pPr>
        <w:jc w:val="center"/>
        <w:rPr>
          <w:rFonts w:ascii="Arial" w:hAnsi="Arial" w:cs="Arial"/>
          <w:sz w:val="20"/>
          <w:szCs w:val="20"/>
        </w:rPr>
      </w:pPr>
    </w:p>
    <w:sectPr w:rsidR="003478F0" w:rsidRPr="00750DB1" w:rsidSect="001B0BDF">
      <w:headerReference w:type="default" r:id="rId10"/>
      <w:footerReference w:type="default" r:id="rId11"/>
      <w:headerReference w:type="first" r:id="rId12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B2F14" w14:textId="77777777" w:rsidR="00B24FEE" w:rsidRDefault="00B24FEE">
      <w:r>
        <w:separator/>
      </w:r>
    </w:p>
  </w:endnote>
  <w:endnote w:type="continuationSeparator" w:id="0">
    <w:p w14:paraId="1584A70C" w14:textId="77777777" w:rsidR="00B24FEE" w:rsidRDefault="00B2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2D16723D" w:rsidR="002827F1" w:rsidRPr="007B17EA" w:rsidRDefault="002827F1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ZPF.I.271.1</w:t>
    </w:r>
    <w:r w:rsidR="00EE2C79">
      <w:rPr>
        <w:rFonts w:ascii="Arial" w:hAnsi="Arial" w:cs="Arial"/>
        <w:sz w:val="16"/>
        <w:szCs w:val="16"/>
      </w:rPr>
      <w:t>7</w:t>
    </w:r>
    <w:r>
      <w:rPr>
        <w:rFonts w:ascii="Arial" w:hAnsi="Arial" w:cs="Arial"/>
        <w:sz w:val="16"/>
        <w:szCs w:val="16"/>
      </w:rPr>
      <w:t>.202</w:t>
    </w:r>
    <w:r w:rsidR="00EE2C79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EE2C79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EE2C79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2827F1" w:rsidRDefault="002827F1"/>
  <w:p w14:paraId="0D23A670" w14:textId="77777777" w:rsidR="002827F1" w:rsidRDefault="00282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5DD40" w14:textId="77777777" w:rsidR="00B24FEE" w:rsidRDefault="00B24FEE">
      <w:r>
        <w:separator/>
      </w:r>
    </w:p>
  </w:footnote>
  <w:footnote w:type="continuationSeparator" w:id="0">
    <w:p w14:paraId="5C32C34A" w14:textId="77777777" w:rsidR="00B24FEE" w:rsidRDefault="00B24F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2827F1" w:rsidRDefault="002827F1">
    <w:pPr>
      <w:pStyle w:val="Nagwek"/>
    </w:pPr>
  </w:p>
  <w:p w14:paraId="624C38E1" w14:textId="77777777" w:rsidR="002827F1" w:rsidRDefault="002827F1"/>
  <w:p w14:paraId="212F06CD" w14:textId="77777777" w:rsidR="002827F1" w:rsidRDefault="002827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2827F1" w:rsidRDefault="002827F1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6"/>
    <w:multiLevelType w:val="hybridMultilevel"/>
    <w:tmpl w:val="614FD4A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4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057008B"/>
    <w:multiLevelType w:val="hybridMultilevel"/>
    <w:tmpl w:val="D2FA43C8"/>
    <w:lvl w:ilvl="0" w:tplc="D650444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6C2B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7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4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B8F463C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1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4">
    <w:nsid w:val="70A66BB4"/>
    <w:multiLevelType w:val="hybridMultilevel"/>
    <w:tmpl w:val="4F422912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7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63B09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80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5"/>
  </w:num>
  <w:num w:numId="5">
    <w:abstractNumId w:val="50"/>
  </w:num>
  <w:num w:numId="6">
    <w:abstractNumId w:val="72"/>
  </w:num>
  <w:num w:numId="7">
    <w:abstractNumId w:val="18"/>
  </w:num>
  <w:num w:numId="8">
    <w:abstractNumId w:val="33"/>
  </w:num>
  <w:num w:numId="9">
    <w:abstractNumId w:val="35"/>
  </w:num>
  <w:num w:numId="10">
    <w:abstractNumId w:val="69"/>
  </w:num>
  <w:num w:numId="11">
    <w:abstractNumId w:val="67"/>
  </w:num>
  <w:num w:numId="12">
    <w:abstractNumId w:val="64"/>
    <w:lvlOverride w:ilvl="0">
      <w:startOverride w:val="1"/>
    </w:lvlOverride>
  </w:num>
  <w:num w:numId="13">
    <w:abstractNumId w:val="48"/>
    <w:lvlOverride w:ilvl="0">
      <w:startOverride w:val="1"/>
    </w:lvlOverride>
  </w:num>
  <w:num w:numId="14">
    <w:abstractNumId w:val="31"/>
  </w:num>
  <w:num w:numId="15">
    <w:abstractNumId w:val="66"/>
  </w:num>
  <w:num w:numId="16">
    <w:abstractNumId w:val="41"/>
  </w:num>
  <w:num w:numId="17">
    <w:abstractNumId w:val="19"/>
  </w:num>
  <w:num w:numId="18">
    <w:abstractNumId w:val="34"/>
  </w:num>
  <w:num w:numId="19">
    <w:abstractNumId w:val="79"/>
  </w:num>
  <w:num w:numId="20">
    <w:abstractNumId w:val="38"/>
  </w:num>
  <w:num w:numId="21">
    <w:abstractNumId w:val="42"/>
  </w:num>
  <w:num w:numId="22">
    <w:abstractNumId w:val="24"/>
  </w:num>
  <w:num w:numId="23">
    <w:abstractNumId w:val="27"/>
  </w:num>
  <w:num w:numId="24">
    <w:abstractNumId w:val="28"/>
  </w:num>
  <w:num w:numId="25">
    <w:abstractNumId w:val="30"/>
  </w:num>
  <w:num w:numId="26">
    <w:abstractNumId w:val="76"/>
  </w:num>
  <w:num w:numId="27">
    <w:abstractNumId w:val="70"/>
  </w:num>
  <w:num w:numId="28">
    <w:abstractNumId w:val="56"/>
  </w:num>
  <w:num w:numId="29">
    <w:abstractNumId w:val="49"/>
  </w:num>
  <w:num w:numId="30">
    <w:abstractNumId w:val="82"/>
  </w:num>
  <w:num w:numId="31">
    <w:abstractNumId w:val="53"/>
  </w:num>
  <w:num w:numId="32">
    <w:abstractNumId w:val="63"/>
  </w:num>
  <w:num w:numId="33">
    <w:abstractNumId w:val="65"/>
  </w:num>
  <w:num w:numId="34">
    <w:abstractNumId w:val="57"/>
  </w:num>
  <w:num w:numId="35">
    <w:abstractNumId w:val="58"/>
  </w:num>
  <w:num w:numId="36">
    <w:abstractNumId w:val="46"/>
  </w:num>
  <w:num w:numId="37">
    <w:abstractNumId w:val="45"/>
  </w:num>
  <w:num w:numId="38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40"/>
  </w:num>
  <w:num w:numId="41">
    <w:abstractNumId w:val="74"/>
  </w:num>
  <w:num w:numId="42">
    <w:abstractNumId w:val="60"/>
  </w:num>
  <w:num w:numId="43">
    <w:abstractNumId w:val="29"/>
  </w:num>
  <w:num w:numId="44">
    <w:abstractNumId w:val="23"/>
  </w:num>
  <w:num w:numId="45">
    <w:abstractNumId w:val="62"/>
  </w:num>
  <w:num w:numId="46">
    <w:abstractNumId w:val="17"/>
  </w:num>
  <w:num w:numId="47">
    <w:abstractNumId w:val="12"/>
  </w:num>
  <w:num w:numId="48">
    <w:abstractNumId w:val="78"/>
  </w:num>
  <w:num w:numId="49">
    <w:abstractNumId w:val="21"/>
  </w:num>
  <w:num w:numId="50">
    <w:abstractNumId w:val="71"/>
  </w:num>
  <w:num w:numId="51">
    <w:abstractNumId w:val="9"/>
  </w:num>
  <w:num w:numId="52">
    <w:abstractNumId w:val="10"/>
  </w:num>
  <w:num w:numId="53">
    <w:abstractNumId w:val="11"/>
  </w:num>
  <w:num w:numId="54">
    <w:abstractNumId w:val="36"/>
  </w:num>
  <w:num w:numId="55">
    <w:abstractNumId w:val="54"/>
  </w:num>
  <w:num w:numId="56">
    <w:abstractNumId w:val="32"/>
  </w:num>
  <w:num w:numId="57">
    <w:abstractNumId w:val="80"/>
  </w:num>
  <w:num w:numId="58">
    <w:abstractNumId w:val="51"/>
  </w:num>
  <w:num w:numId="59">
    <w:abstractNumId w:val="52"/>
  </w:num>
  <w:num w:numId="60">
    <w:abstractNumId w:val="26"/>
  </w:num>
  <w:num w:numId="61">
    <w:abstractNumId w:val="55"/>
  </w:num>
  <w:num w:numId="62">
    <w:abstractNumId w:val="73"/>
  </w:num>
  <w:num w:numId="63">
    <w:abstractNumId w:val="20"/>
  </w:num>
  <w:num w:numId="64">
    <w:abstractNumId w:val="81"/>
  </w:num>
  <w:num w:numId="65">
    <w:abstractNumId w:val="15"/>
  </w:num>
  <w:num w:numId="66">
    <w:abstractNumId w:val="43"/>
  </w:num>
  <w:num w:numId="67">
    <w:abstractNumId w:val="39"/>
  </w:num>
  <w:num w:numId="68">
    <w:abstractNumId w:val="61"/>
  </w:num>
  <w:num w:numId="69">
    <w:abstractNumId w:val="68"/>
  </w:num>
  <w:num w:numId="70">
    <w:abstractNumId w:val="22"/>
  </w:num>
  <w:num w:numId="71">
    <w:abstractNumId w:val="59"/>
  </w:num>
  <w:num w:numId="72">
    <w:abstractNumId w:val="25"/>
  </w:num>
  <w:num w:numId="73">
    <w:abstractNumId w:val="77"/>
  </w:num>
  <w:num w:numId="74">
    <w:abstractNumId w:val="3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1E64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0CA8"/>
    <w:rsid w:val="00011184"/>
    <w:rsid w:val="000118C8"/>
    <w:rsid w:val="00012F69"/>
    <w:rsid w:val="000132C8"/>
    <w:rsid w:val="00014473"/>
    <w:rsid w:val="0001499A"/>
    <w:rsid w:val="00014C1D"/>
    <w:rsid w:val="000160AE"/>
    <w:rsid w:val="0001765B"/>
    <w:rsid w:val="00020A39"/>
    <w:rsid w:val="00020F71"/>
    <w:rsid w:val="00021070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4DAB"/>
    <w:rsid w:val="00026B3C"/>
    <w:rsid w:val="00026EA2"/>
    <w:rsid w:val="00027597"/>
    <w:rsid w:val="00027DDB"/>
    <w:rsid w:val="000300D3"/>
    <w:rsid w:val="00030A96"/>
    <w:rsid w:val="0003110F"/>
    <w:rsid w:val="0003160E"/>
    <w:rsid w:val="00031A67"/>
    <w:rsid w:val="00032740"/>
    <w:rsid w:val="00032937"/>
    <w:rsid w:val="00032C3E"/>
    <w:rsid w:val="00032FCA"/>
    <w:rsid w:val="00033137"/>
    <w:rsid w:val="00033A87"/>
    <w:rsid w:val="00033AAD"/>
    <w:rsid w:val="00034629"/>
    <w:rsid w:val="000348A7"/>
    <w:rsid w:val="00035151"/>
    <w:rsid w:val="00035886"/>
    <w:rsid w:val="00036141"/>
    <w:rsid w:val="0003628A"/>
    <w:rsid w:val="000364B3"/>
    <w:rsid w:val="00036DEC"/>
    <w:rsid w:val="0003711D"/>
    <w:rsid w:val="00037300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26D3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1E9D"/>
    <w:rsid w:val="00063AD7"/>
    <w:rsid w:val="00063AF1"/>
    <w:rsid w:val="00063E22"/>
    <w:rsid w:val="00064253"/>
    <w:rsid w:val="00064343"/>
    <w:rsid w:val="000645C5"/>
    <w:rsid w:val="000645D9"/>
    <w:rsid w:val="00065317"/>
    <w:rsid w:val="0006592F"/>
    <w:rsid w:val="00065EDF"/>
    <w:rsid w:val="0006614B"/>
    <w:rsid w:val="00070706"/>
    <w:rsid w:val="00070A7B"/>
    <w:rsid w:val="0007161D"/>
    <w:rsid w:val="00071642"/>
    <w:rsid w:val="00071C2A"/>
    <w:rsid w:val="000731B3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3B2"/>
    <w:rsid w:val="000775A9"/>
    <w:rsid w:val="0008034A"/>
    <w:rsid w:val="00080477"/>
    <w:rsid w:val="000806C5"/>
    <w:rsid w:val="00080702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4B6C"/>
    <w:rsid w:val="0009536F"/>
    <w:rsid w:val="00096149"/>
    <w:rsid w:val="000A0A5C"/>
    <w:rsid w:val="000A1069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7CB3"/>
    <w:rsid w:val="000B0D34"/>
    <w:rsid w:val="000B1831"/>
    <w:rsid w:val="000B2B61"/>
    <w:rsid w:val="000B2D78"/>
    <w:rsid w:val="000B34D5"/>
    <w:rsid w:val="000B3997"/>
    <w:rsid w:val="000B3BB8"/>
    <w:rsid w:val="000B43E6"/>
    <w:rsid w:val="000B4D0E"/>
    <w:rsid w:val="000B59C0"/>
    <w:rsid w:val="000B62D1"/>
    <w:rsid w:val="000B6412"/>
    <w:rsid w:val="000B6DE4"/>
    <w:rsid w:val="000B735C"/>
    <w:rsid w:val="000B7FC9"/>
    <w:rsid w:val="000C057B"/>
    <w:rsid w:val="000C09A6"/>
    <w:rsid w:val="000C16C8"/>
    <w:rsid w:val="000C2284"/>
    <w:rsid w:val="000C2618"/>
    <w:rsid w:val="000C2BF8"/>
    <w:rsid w:val="000C314D"/>
    <w:rsid w:val="000C393D"/>
    <w:rsid w:val="000C3C65"/>
    <w:rsid w:val="000C402A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721"/>
    <w:rsid w:val="000D6D7F"/>
    <w:rsid w:val="000D76BE"/>
    <w:rsid w:val="000E1148"/>
    <w:rsid w:val="000E262C"/>
    <w:rsid w:val="000E3E7A"/>
    <w:rsid w:val="000E4619"/>
    <w:rsid w:val="000E4E22"/>
    <w:rsid w:val="000E5611"/>
    <w:rsid w:val="000E692B"/>
    <w:rsid w:val="000E6BF2"/>
    <w:rsid w:val="000E6D8E"/>
    <w:rsid w:val="000E75C0"/>
    <w:rsid w:val="000E7A06"/>
    <w:rsid w:val="000F19B7"/>
    <w:rsid w:val="000F1AC3"/>
    <w:rsid w:val="000F26EE"/>
    <w:rsid w:val="000F27FF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C16"/>
    <w:rsid w:val="0010020C"/>
    <w:rsid w:val="001021B2"/>
    <w:rsid w:val="00102861"/>
    <w:rsid w:val="00103259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46A4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0EEC"/>
    <w:rsid w:val="00121581"/>
    <w:rsid w:val="001215B6"/>
    <w:rsid w:val="00121CD6"/>
    <w:rsid w:val="00122F19"/>
    <w:rsid w:val="00123018"/>
    <w:rsid w:val="00124024"/>
    <w:rsid w:val="001241E9"/>
    <w:rsid w:val="001244E9"/>
    <w:rsid w:val="00125258"/>
    <w:rsid w:val="00125FC0"/>
    <w:rsid w:val="00125FE6"/>
    <w:rsid w:val="001262BD"/>
    <w:rsid w:val="0012640A"/>
    <w:rsid w:val="0012761E"/>
    <w:rsid w:val="00127FA2"/>
    <w:rsid w:val="00130159"/>
    <w:rsid w:val="00130A66"/>
    <w:rsid w:val="00131087"/>
    <w:rsid w:val="001321DA"/>
    <w:rsid w:val="0013231E"/>
    <w:rsid w:val="001335E7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BE6"/>
    <w:rsid w:val="00141D3A"/>
    <w:rsid w:val="00141FCB"/>
    <w:rsid w:val="0014203C"/>
    <w:rsid w:val="0014210C"/>
    <w:rsid w:val="00142A1E"/>
    <w:rsid w:val="00142D70"/>
    <w:rsid w:val="00143484"/>
    <w:rsid w:val="001444FF"/>
    <w:rsid w:val="00144904"/>
    <w:rsid w:val="00144C5C"/>
    <w:rsid w:val="00144E6B"/>
    <w:rsid w:val="00145A35"/>
    <w:rsid w:val="001462EF"/>
    <w:rsid w:val="00146B9B"/>
    <w:rsid w:val="00146CFB"/>
    <w:rsid w:val="00147229"/>
    <w:rsid w:val="0014758A"/>
    <w:rsid w:val="0015002F"/>
    <w:rsid w:val="00151FF3"/>
    <w:rsid w:val="00152961"/>
    <w:rsid w:val="00152A5C"/>
    <w:rsid w:val="00152B93"/>
    <w:rsid w:val="00153325"/>
    <w:rsid w:val="0015422F"/>
    <w:rsid w:val="00154542"/>
    <w:rsid w:val="001555D4"/>
    <w:rsid w:val="001560B9"/>
    <w:rsid w:val="0016235D"/>
    <w:rsid w:val="001638E5"/>
    <w:rsid w:val="00163AFA"/>
    <w:rsid w:val="0016407A"/>
    <w:rsid w:val="0016416A"/>
    <w:rsid w:val="00164E83"/>
    <w:rsid w:val="00165569"/>
    <w:rsid w:val="001661E4"/>
    <w:rsid w:val="0016636B"/>
    <w:rsid w:val="00166665"/>
    <w:rsid w:val="001667A2"/>
    <w:rsid w:val="00167270"/>
    <w:rsid w:val="001708DF"/>
    <w:rsid w:val="0017107A"/>
    <w:rsid w:val="00171760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3E9B"/>
    <w:rsid w:val="0018473E"/>
    <w:rsid w:val="001850E0"/>
    <w:rsid w:val="0018673B"/>
    <w:rsid w:val="00190F7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066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779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0C"/>
    <w:rsid w:val="001B5E3D"/>
    <w:rsid w:val="001B602E"/>
    <w:rsid w:val="001B6BA3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1E6"/>
    <w:rsid w:val="001C521C"/>
    <w:rsid w:val="001C562E"/>
    <w:rsid w:val="001C705C"/>
    <w:rsid w:val="001C7503"/>
    <w:rsid w:val="001D01F3"/>
    <w:rsid w:val="001D1107"/>
    <w:rsid w:val="001D1310"/>
    <w:rsid w:val="001D1713"/>
    <w:rsid w:val="001D1F70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0F5C"/>
    <w:rsid w:val="001E117E"/>
    <w:rsid w:val="001E1653"/>
    <w:rsid w:val="001E178D"/>
    <w:rsid w:val="001E281E"/>
    <w:rsid w:val="001E29ED"/>
    <w:rsid w:val="001E32D0"/>
    <w:rsid w:val="001E3F17"/>
    <w:rsid w:val="001E49FD"/>
    <w:rsid w:val="001E4BE8"/>
    <w:rsid w:val="001E5246"/>
    <w:rsid w:val="001E59F3"/>
    <w:rsid w:val="001E5E9F"/>
    <w:rsid w:val="001E6206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56F9"/>
    <w:rsid w:val="001F6615"/>
    <w:rsid w:val="002005B9"/>
    <w:rsid w:val="00200608"/>
    <w:rsid w:val="0020093A"/>
    <w:rsid w:val="00201637"/>
    <w:rsid w:val="0020198F"/>
    <w:rsid w:val="00202C44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0868"/>
    <w:rsid w:val="002122D1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B6A"/>
    <w:rsid w:val="0022144E"/>
    <w:rsid w:val="0022155B"/>
    <w:rsid w:val="00221A62"/>
    <w:rsid w:val="00222BA4"/>
    <w:rsid w:val="00222D05"/>
    <w:rsid w:val="002231FA"/>
    <w:rsid w:val="002240A5"/>
    <w:rsid w:val="00225683"/>
    <w:rsid w:val="00225774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D02"/>
    <w:rsid w:val="00231019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BDF"/>
    <w:rsid w:val="00237BF5"/>
    <w:rsid w:val="00237E0C"/>
    <w:rsid w:val="002400F4"/>
    <w:rsid w:val="00240181"/>
    <w:rsid w:val="00240346"/>
    <w:rsid w:val="0024081B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6CB3"/>
    <w:rsid w:val="002477EC"/>
    <w:rsid w:val="00251319"/>
    <w:rsid w:val="002514F3"/>
    <w:rsid w:val="00251BA5"/>
    <w:rsid w:val="00251D09"/>
    <w:rsid w:val="00252A62"/>
    <w:rsid w:val="002535F8"/>
    <w:rsid w:val="00253AD9"/>
    <w:rsid w:val="0025493A"/>
    <w:rsid w:val="00255489"/>
    <w:rsid w:val="00255966"/>
    <w:rsid w:val="00255CB2"/>
    <w:rsid w:val="00257D98"/>
    <w:rsid w:val="00260072"/>
    <w:rsid w:val="00261A20"/>
    <w:rsid w:val="002621EA"/>
    <w:rsid w:val="00262728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42A3"/>
    <w:rsid w:val="002753BE"/>
    <w:rsid w:val="00276478"/>
    <w:rsid w:val="00276E9A"/>
    <w:rsid w:val="00277A6B"/>
    <w:rsid w:val="00277E45"/>
    <w:rsid w:val="00277E82"/>
    <w:rsid w:val="0028009C"/>
    <w:rsid w:val="0028068E"/>
    <w:rsid w:val="002806B6"/>
    <w:rsid w:val="0028089F"/>
    <w:rsid w:val="00280AFD"/>
    <w:rsid w:val="0028252F"/>
    <w:rsid w:val="002827F1"/>
    <w:rsid w:val="0028293C"/>
    <w:rsid w:val="00283291"/>
    <w:rsid w:val="00283E83"/>
    <w:rsid w:val="00283E89"/>
    <w:rsid w:val="002843BE"/>
    <w:rsid w:val="002848BA"/>
    <w:rsid w:val="00284F57"/>
    <w:rsid w:val="00284FAE"/>
    <w:rsid w:val="0029090D"/>
    <w:rsid w:val="00290AE2"/>
    <w:rsid w:val="00290B56"/>
    <w:rsid w:val="00291857"/>
    <w:rsid w:val="00291C20"/>
    <w:rsid w:val="00292068"/>
    <w:rsid w:val="0029218B"/>
    <w:rsid w:val="00292291"/>
    <w:rsid w:val="002932F2"/>
    <w:rsid w:val="0029367E"/>
    <w:rsid w:val="00294658"/>
    <w:rsid w:val="00294FEF"/>
    <w:rsid w:val="0029658D"/>
    <w:rsid w:val="002967F6"/>
    <w:rsid w:val="0029741A"/>
    <w:rsid w:val="00297735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4F44"/>
    <w:rsid w:val="002C52F2"/>
    <w:rsid w:val="002C5C8C"/>
    <w:rsid w:val="002C6F05"/>
    <w:rsid w:val="002C710A"/>
    <w:rsid w:val="002D036C"/>
    <w:rsid w:val="002D0646"/>
    <w:rsid w:val="002D0FB7"/>
    <w:rsid w:val="002D106D"/>
    <w:rsid w:val="002D1191"/>
    <w:rsid w:val="002D145B"/>
    <w:rsid w:val="002D1F86"/>
    <w:rsid w:val="002D2CE7"/>
    <w:rsid w:val="002D2ED1"/>
    <w:rsid w:val="002D3292"/>
    <w:rsid w:val="002D34DA"/>
    <w:rsid w:val="002D4D8B"/>
    <w:rsid w:val="002D4F05"/>
    <w:rsid w:val="002D537D"/>
    <w:rsid w:val="002D5AE2"/>
    <w:rsid w:val="002D71C6"/>
    <w:rsid w:val="002D71E8"/>
    <w:rsid w:val="002D7424"/>
    <w:rsid w:val="002E09FB"/>
    <w:rsid w:val="002E1578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3B13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2BD"/>
    <w:rsid w:val="00327889"/>
    <w:rsid w:val="003279B3"/>
    <w:rsid w:val="00327DA5"/>
    <w:rsid w:val="00330F23"/>
    <w:rsid w:val="003326B3"/>
    <w:rsid w:val="00332C8B"/>
    <w:rsid w:val="00332FB2"/>
    <w:rsid w:val="003330F6"/>
    <w:rsid w:val="00333440"/>
    <w:rsid w:val="003342F4"/>
    <w:rsid w:val="00334FF0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8F0"/>
    <w:rsid w:val="00347D9F"/>
    <w:rsid w:val="00347DD0"/>
    <w:rsid w:val="0035029F"/>
    <w:rsid w:val="00350ABA"/>
    <w:rsid w:val="0035192E"/>
    <w:rsid w:val="00352310"/>
    <w:rsid w:val="003528D4"/>
    <w:rsid w:val="003529D7"/>
    <w:rsid w:val="00352BD0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3D65"/>
    <w:rsid w:val="00374B10"/>
    <w:rsid w:val="00374B1F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3F19"/>
    <w:rsid w:val="00384AE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E4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C0209"/>
    <w:rsid w:val="003C082E"/>
    <w:rsid w:val="003C08C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4F33"/>
    <w:rsid w:val="003D4F5C"/>
    <w:rsid w:val="003D52C8"/>
    <w:rsid w:val="003D5635"/>
    <w:rsid w:val="003D590C"/>
    <w:rsid w:val="003D5D70"/>
    <w:rsid w:val="003D6AA5"/>
    <w:rsid w:val="003D6C33"/>
    <w:rsid w:val="003D6DFA"/>
    <w:rsid w:val="003D70C8"/>
    <w:rsid w:val="003D7430"/>
    <w:rsid w:val="003E04EC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4A0"/>
    <w:rsid w:val="00413BD0"/>
    <w:rsid w:val="00414422"/>
    <w:rsid w:val="0041512D"/>
    <w:rsid w:val="0041518F"/>
    <w:rsid w:val="00415C7E"/>
    <w:rsid w:val="00415F17"/>
    <w:rsid w:val="00416030"/>
    <w:rsid w:val="00416330"/>
    <w:rsid w:val="00417230"/>
    <w:rsid w:val="0042046C"/>
    <w:rsid w:val="004211C3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220"/>
    <w:rsid w:val="00452684"/>
    <w:rsid w:val="00452BFA"/>
    <w:rsid w:val="00452E12"/>
    <w:rsid w:val="00453DE4"/>
    <w:rsid w:val="0045589E"/>
    <w:rsid w:val="00457068"/>
    <w:rsid w:val="00460559"/>
    <w:rsid w:val="00460A0B"/>
    <w:rsid w:val="004620B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B7A"/>
    <w:rsid w:val="004702DC"/>
    <w:rsid w:val="00470B96"/>
    <w:rsid w:val="00470F41"/>
    <w:rsid w:val="0047184C"/>
    <w:rsid w:val="0047234C"/>
    <w:rsid w:val="0047236E"/>
    <w:rsid w:val="00472911"/>
    <w:rsid w:val="00473A38"/>
    <w:rsid w:val="0047496E"/>
    <w:rsid w:val="00475359"/>
    <w:rsid w:val="00475743"/>
    <w:rsid w:val="004762E7"/>
    <w:rsid w:val="00476BAA"/>
    <w:rsid w:val="00477134"/>
    <w:rsid w:val="004772B7"/>
    <w:rsid w:val="00477B9B"/>
    <w:rsid w:val="00477D23"/>
    <w:rsid w:val="00477E5F"/>
    <w:rsid w:val="004802D4"/>
    <w:rsid w:val="00480716"/>
    <w:rsid w:val="00480B57"/>
    <w:rsid w:val="00480BB4"/>
    <w:rsid w:val="00480DDF"/>
    <w:rsid w:val="00481216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96B"/>
    <w:rsid w:val="00493C9F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27A1"/>
    <w:rsid w:val="004D3174"/>
    <w:rsid w:val="004D3314"/>
    <w:rsid w:val="004D3758"/>
    <w:rsid w:val="004D3E13"/>
    <w:rsid w:val="004D42B2"/>
    <w:rsid w:val="004D554E"/>
    <w:rsid w:val="004D6053"/>
    <w:rsid w:val="004D6190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152"/>
    <w:rsid w:val="004F14B9"/>
    <w:rsid w:val="004F14E5"/>
    <w:rsid w:val="004F1E8D"/>
    <w:rsid w:val="004F1EC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4F7F63"/>
    <w:rsid w:val="00500650"/>
    <w:rsid w:val="00500704"/>
    <w:rsid w:val="00500F4C"/>
    <w:rsid w:val="0050164D"/>
    <w:rsid w:val="00502278"/>
    <w:rsid w:val="00502400"/>
    <w:rsid w:val="00502A82"/>
    <w:rsid w:val="00502C21"/>
    <w:rsid w:val="00503CCA"/>
    <w:rsid w:val="00504757"/>
    <w:rsid w:val="00505F53"/>
    <w:rsid w:val="00506E08"/>
    <w:rsid w:val="00507370"/>
    <w:rsid w:val="00507491"/>
    <w:rsid w:val="00507771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17470"/>
    <w:rsid w:val="00522604"/>
    <w:rsid w:val="00523540"/>
    <w:rsid w:val="00523995"/>
    <w:rsid w:val="00523A86"/>
    <w:rsid w:val="00523E3F"/>
    <w:rsid w:val="00524128"/>
    <w:rsid w:val="00525B5A"/>
    <w:rsid w:val="00526EC7"/>
    <w:rsid w:val="00527521"/>
    <w:rsid w:val="00527C53"/>
    <w:rsid w:val="00530903"/>
    <w:rsid w:val="00530E43"/>
    <w:rsid w:val="00531067"/>
    <w:rsid w:val="0053121E"/>
    <w:rsid w:val="005314DC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73C9"/>
    <w:rsid w:val="00537D80"/>
    <w:rsid w:val="0054168E"/>
    <w:rsid w:val="00541DD9"/>
    <w:rsid w:val="0054266E"/>
    <w:rsid w:val="00542AA6"/>
    <w:rsid w:val="00542B4C"/>
    <w:rsid w:val="00542C1E"/>
    <w:rsid w:val="00543AC9"/>
    <w:rsid w:val="00543FAE"/>
    <w:rsid w:val="00545627"/>
    <w:rsid w:val="00545858"/>
    <w:rsid w:val="005470C6"/>
    <w:rsid w:val="005475E8"/>
    <w:rsid w:val="00547D88"/>
    <w:rsid w:val="00550606"/>
    <w:rsid w:val="0055145F"/>
    <w:rsid w:val="00551F2C"/>
    <w:rsid w:val="00551F98"/>
    <w:rsid w:val="0055240B"/>
    <w:rsid w:val="00552584"/>
    <w:rsid w:val="00552639"/>
    <w:rsid w:val="00552FBA"/>
    <w:rsid w:val="0055387B"/>
    <w:rsid w:val="00554BC6"/>
    <w:rsid w:val="00555602"/>
    <w:rsid w:val="00556184"/>
    <w:rsid w:val="005563DC"/>
    <w:rsid w:val="005567E6"/>
    <w:rsid w:val="00556E93"/>
    <w:rsid w:val="00560E5E"/>
    <w:rsid w:val="005613E7"/>
    <w:rsid w:val="00562142"/>
    <w:rsid w:val="005626E8"/>
    <w:rsid w:val="00562913"/>
    <w:rsid w:val="00563BF6"/>
    <w:rsid w:val="00564742"/>
    <w:rsid w:val="005648FA"/>
    <w:rsid w:val="005653C9"/>
    <w:rsid w:val="005662EF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E5B"/>
    <w:rsid w:val="00573ED4"/>
    <w:rsid w:val="00574042"/>
    <w:rsid w:val="0057418F"/>
    <w:rsid w:val="0057488A"/>
    <w:rsid w:val="005762D9"/>
    <w:rsid w:val="00576AEC"/>
    <w:rsid w:val="0057744A"/>
    <w:rsid w:val="00577560"/>
    <w:rsid w:val="005807BA"/>
    <w:rsid w:val="00580FD3"/>
    <w:rsid w:val="00581096"/>
    <w:rsid w:val="00581E46"/>
    <w:rsid w:val="00582794"/>
    <w:rsid w:val="00582B9B"/>
    <w:rsid w:val="00582C38"/>
    <w:rsid w:val="0058369C"/>
    <w:rsid w:val="00583BC6"/>
    <w:rsid w:val="005840A0"/>
    <w:rsid w:val="00584B7F"/>
    <w:rsid w:val="00584D8B"/>
    <w:rsid w:val="005851F8"/>
    <w:rsid w:val="005878E1"/>
    <w:rsid w:val="00590043"/>
    <w:rsid w:val="00590C70"/>
    <w:rsid w:val="00591927"/>
    <w:rsid w:val="005919F8"/>
    <w:rsid w:val="00592248"/>
    <w:rsid w:val="00593800"/>
    <w:rsid w:val="00594719"/>
    <w:rsid w:val="00594C62"/>
    <w:rsid w:val="005959B1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6D27"/>
    <w:rsid w:val="005B759D"/>
    <w:rsid w:val="005B7AD0"/>
    <w:rsid w:val="005C0ADD"/>
    <w:rsid w:val="005C10A7"/>
    <w:rsid w:val="005C1197"/>
    <w:rsid w:val="005C1897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411B"/>
    <w:rsid w:val="005E5709"/>
    <w:rsid w:val="005E5C2B"/>
    <w:rsid w:val="005E5FE3"/>
    <w:rsid w:val="005E7E01"/>
    <w:rsid w:val="005E7E59"/>
    <w:rsid w:val="005F08A7"/>
    <w:rsid w:val="005F2AF5"/>
    <w:rsid w:val="005F310A"/>
    <w:rsid w:val="005F34F1"/>
    <w:rsid w:val="005F3A8B"/>
    <w:rsid w:val="005F3F7D"/>
    <w:rsid w:val="005F44C8"/>
    <w:rsid w:val="005F4504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40A3"/>
    <w:rsid w:val="00604D75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6CB"/>
    <w:rsid w:val="00610CA2"/>
    <w:rsid w:val="006110C7"/>
    <w:rsid w:val="006113FA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57E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3B6E"/>
    <w:rsid w:val="00624CFA"/>
    <w:rsid w:val="00625AF0"/>
    <w:rsid w:val="006263BF"/>
    <w:rsid w:val="00626520"/>
    <w:rsid w:val="00626C2A"/>
    <w:rsid w:val="00626D39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BE7"/>
    <w:rsid w:val="00640E5A"/>
    <w:rsid w:val="0064177E"/>
    <w:rsid w:val="006418E5"/>
    <w:rsid w:val="00641CB4"/>
    <w:rsid w:val="00641EB7"/>
    <w:rsid w:val="0064415A"/>
    <w:rsid w:val="00644944"/>
    <w:rsid w:val="00645449"/>
    <w:rsid w:val="00645D97"/>
    <w:rsid w:val="0064790D"/>
    <w:rsid w:val="00647C5B"/>
    <w:rsid w:val="00647F7F"/>
    <w:rsid w:val="006510A3"/>
    <w:rsid w:val="00651132"/>
    <w:rsid w:val="006514AB"/>
    <w:rsid w:val="00651CF4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D08"/>
    <w:rsid w:val="00657F2B"/>
    <w:rsid w:val="00660083"/>
    <w:rsid w:val="006611FC"/>
    <w:rsid w:val="00661B51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3C92"/>
    <w:rsid w:val="00675D76"/>
    <w:rsid w:val="006761EE"/>
    <w:rsid w:val="006763AB"/>
    <w:rsid w:val="00676CA4"/>
    <w:rsid w:val="00677806"/>
    <w:rsid w:val="00677C65"/>
    <w:rsid w:val="00677F7C"/>
    <w:rsid w:val="006803CF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4CF"/>
    <w:rsid w:val="006875A6"/>
    <w:rsid w:val="006907DF"/>
    <w:rsid w:val="00690982"/>
    <w:rsid w:val="00691857"/>
    <w:rsid w:val="00692224"/>
    <w:rsid w:val="00692D60"/>
    <w:rsid w:val="006937E6"/>
    <w:rsid w:val="0069408C"/>
    <w:rsid w:val="006945C4"/>
    <w:rsid w:val="00694AD8"/>
    <w:rsid w:val="00694D31"/>
    <w:rsid w:val="00695B91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EAA"/>
    <w:rsid w:val="006A717B"/>
    <w:rsid w:val="006A7D52"/>
    <w:rsid w:val="006B07A7"/>
    <w:rsid w:val="006B0A1C"/>
    <w:rsid w:val="006B0D48"/>
    <w:rsid w:val="006B1037"/>
    <w:rsid w:val="006B130E"/>
    <w:rsid w:val="006B1516"/>
    <w:rsid w:val="006B19AC"/>
    <w:rsid w:val="006B20F3"/>
    <w:rsid w:val="006B2954"/>
    <w:rsid w:val="006B2A47"/>
    <w:rsid w:val="006B2B2D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27AD"/>
    <w:rsid w:val="006C45B7"/>
    <w:rsid w:val="006C4B7E"/>
    <w:rsid w:val="006C50CA"/>
    <w:rsid w:val="006C62B7"/>
    <w:rsid w:val="006C67C3"/>
    <w:rsid w:val="006D054B"/>
    <w:rsid w:val="006D0B26"/>
    <w:rsid w:val="006D1356"/>
    <w:rsid w:val="006D16F2"/>
    <w:rsid w:val="006D2C3E"/>
    <w:rsid w:val="006D2EE8"/>
    <w:rsid w:val="006D3AD6"/>
    <w:rsid w:val="006D4F14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C4A"/>
    <w:rsid w:val="006E0C21"/>
    <w:rsid w:val="006E0CBC"/>
    <w:rsid w:val="006E31B0"/>
    <w:rsid w:val="006E325B"/>
    <w:rsid w:val="006E3494"/>
    <w:rsid w:val="006E5BC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443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A1F"/>
    <w:rsid w:val="006F4C4C"/>
    <w:rsid w:val="006F59A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2F29"/>
    <w:rsid w:val="0070345D"/>
    <w:rsid w:val="0070353C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709"/>
    <w:rsid w:val="007225D0"/>
    <w:rsid w:val="00722693"/>
    <w:rsid w:val="00722BCD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D3E"/>
    <w:rsid w:val="007410E8"/>
    <w:rsid w:val="00741152"/>
    <w:rsid w:val="0074168D"/>
    <w:rsid w:val="00741942"/>
    <w:rsid w:val="00741949"/>
    <w:rsid w:val="007420EB"/>
    <w:rsid w:val="007423E3"/>
    <w:rsid w:val="0074251D"/>
    <w:rsid w:val="007438F8"/>
    <w:rsid w:val="00743CF6"/>
    <w:rsid w:val="00744F93"/>
    <w:rsid w:val="007452DC"/>
    <w:rsid w:val="00745856"/>
    <w:rsid w:val="007472AE"/>
    <w:rsid w:val="00747581"/>
    <w:rsid w:val="00747FD8"/>
    <w:rsid w:val="00750AE6"/>
    <w:rsid w:val="00750DB1"/>
    <w:rsid w:val="00750E11"/>
    <w:rsid w:val="007511BF"/>
    <w:rsid w:val="00751997"/>
    <w:rsid w:val="00752FF9"/>
    <w:rsid w:val="007539A3"/>
    <w:rsid w:val="00753C91"/>
    <w:rsid w:val="00753F0D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779"/>
    <w:rsid w:val="00760AAB"/>
    <w:rsid w:val="00761760"/>
    <w:rsid w:val="00761BA8"/>
    <w:rsid w:val="00762784"/>
    <w:rsid w:val="00762CDB"/>
    <w:rsid w:val="007634CE"/>
    <w:rsid w:val="00763CFB"/>
    <w:rsid w:val="007645FF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90653"/>
    <w:rsid w:val="00793D82"/>
    <w:rsid w:val="00793DDA"/>
    <w:rsid w:val="007953D0"/>
    <w:rsid w:val="00795A4B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D8F"/>
    <w:rsid w:val="007A684F"/>
    <w:rsid w:val="007A6DC8"/>
    <w:rsid w:val="007B0124"/>
    <w:rsid w:val="007B091C"/>
    <w:rsid w:val="007B1160"/>
    <w:rsid w:val="007B17EA"/>
    <w:rsid w:val="007B198A"/>
    <w:rsid w:val="007B2096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1C95"/>
    <w:rsid w:val="007C2ADD"/>
    <w:rsid w:val="007C2C6B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63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2BC"/>
    <w:rsid w:val="007E3BBB"/>
    <w:rsid w:val="007E44C8"/>
    <w:rsid w:val="007E48EB"/>
    <w:rsid w:val="007E49BC"/>
    <w:rsid w:val="007E59ED"/>
    <w:rsid w:val="007E5C29"/>
    <w:rsid w:val="007E5DA6"/>
    <w:rsid w:val="007E6172"/>
    <w:rsid w:val="007E6247"/>
    <w:rsid w:val="007E637B"/>
    <w:rsid w:val="007E7645"/>
    <w:rsid w:val="007F08B8"/>
    <w:rsid w:val="007F092E"/>
    <w:rsid w:val="007F0A42"/>
    <w:rsid w:val="007F17D0"/>
    <w:rsid w:val="007F2B2E"/>
    <w:rsid w:val="007F329E"/>
    <w:rsid w:val="007F44A6"/>
    <w:rsid w:val="007F4D13"/>
    <w:rsid w:val="007F74D4"/>
    <w:rsid w:val="007F751D"/>
    <w:rsid w:val="007F7834"/>
    <w:rsid w:val="007F7933"/>
    <w:rsid w:val="007F79BD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454"/>
    <w:rsid w:val="00806A82"/>
    <w:rsid w:val="00807141"/>
    <w:rsid w:val="00807324"/>
    <w:rsid w:val="008075AD"/>
    <w:rsid w:val="008108FA"/>
    <w:rsid w:val="00810956"/>
    <w:rsid w:val="0081190F"/>
    <w:rsid w:val="00812443"/>
    <w:rsid w:val="00812BB3"/>
    <w:rsid w:val="00815B5E"/>
    <w:rsid w:val="008174DC"/>
    <w:rsid w:val="00817983"/>
    <w:rsid w:val="0082075A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759D"/>
    <w:rsid w:val="00831743"/>
    <w:rsid w:val="00831776"/>
    <w:rsid w:val="00832226"/>
    <w:rsid w:val="008325B2"/>
    <w:rsid w:val="00832858"/>
    <w:rsid w:val="0083361B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10E"/>
    <w:rsid w:val="00847630"/>
    <w:rsid w:val="00847898"/>
    <w:rsid w:val="0085061D"/>
    <w:rsid w:val="00850A75"/>
    <w:rsid w:val="008516D9"/>
    <w:rsid w:val="00851B8E"/>
    <w:rsid w:val="0085256C"/>
    <w:rsid w:val="00852BC2"/>
    <w:rsid w:val="008539CF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3FA3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3937"/>
    <w:rsid w:val="0087429D"/>
    <w:rsid w:val="00875114"/>
    <w:rsid w:val="008756CA"/>
    <w:rsid w:val="00876BEA"/>
    <w:rsid w:val="0087701F"/>
    <w:rsid w:val="008775DC"/>
    <w:rsid w:val="00877C35"/>
    <w:rsid w:val="00877C98"/>
    <w:rsid w:val="00880038"/>
    <w:rsid w:val="008804AF"/>
    <w:rsid w:val="0088173C"/>
    <w:rsid w:val="008818CA"/>
    <w:rsid w:val="00881CE8"/>
    <w:rsid w:val="00882225"/>
    <w:rsid w:val="00882988"/>
    <w:rsid w:val="00882A70"/>
    <w:rsid w:val="00883AC4"/>
    <w:rsid w:val="00883BF5"/>
    <w:rsid w:val="008840FC"/>
    <w:rsid w:val="008846A9"/>
    <w:rsid w:val="008854A7"/>
    <w:rsid w:val="00886B90"/>
    <w:rsid w:val="00890390"/>
    <w:rsid w:val="008910EF"/>
    <w:rsid w:val="00891B79"/>
    <w:rsid w:val="00892C4D"/>
    <w:rsid w:val="00892F9B"/>
    <w:rsid w:val="008931CD"/>
    <w:rsid w:val="00893225"/>
    <w:rsid w:val="008934D7"/>
    <w:rsid w:val="008936B6"/>
    <w:rsid w:val="00894A47"/>
    <w:rsid w:val="0089511D"/>
    <w:rsid w:val="008955B1"/>
    <w:rsid w:val="00895B40"/>
    <w:rsid w:val="00895C82"/>
    <w:rsid w:val="00896316"/>
    <w:rsid w:val="008965CF"/>
    <w:rsid w:val="008970C5"/>
    <w:rsid w:val="00897432"/>
    <w:rsid w:val="008975A8"/>
    <w:rsid w:val="008977BC"/>
    <w:rsid w:val="00897CAC"/>
    <w:rsid w:val="00897F85"/>
    <w:rsid w:val="008A00A1"/>
    <w:rsid w:val="008A1362"/>
    <w:rsid w:val="008A2FF7"/>
    <w:rsid w:val="008A30E1"/>
    <w:rsid w:val="008A3106"/>
    <w:rsid w:val="008A37A5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0B5"/>
    <w:rsid w:val="008B1696"/>
    <w:rsid w:val="008B1B61"/>
    <w:rsid w:val="008B2178"/>
    <w:rsid w:val="008B2A03"/>
    <w:rsid w:val="008B2A38"/>
    <w:rsid w:val="008B2DB6"/>
    <w:rsid w:val="008B36BC"/>
    <w:rsid w:val="008B3881"/>
    <w:rsid w:val="008B4B6D"/>
    <w:rsid w:val="008B5BA0"/>
    <w:rsid w:val="008B5EE1"/>
    <w:rsid w:val="008B671E"/>
    <w:rsid w:val="008B698C"/>
    <w:rsid w:val="008B6E02"/>
    <w:rsid w:val="008B768D"/>
    <w:rsid w:val="008B7862"/>
    <w:rsid w:val="008B7E6A"/>
    <w:rsid w:val="008C0CF7"/>
    <w:rsid w:val="008C0D27"/>
    <w:rsid w:val="008C1977"/>
    <w:rsid w:val="008C1F24"/>
    <w:rsid w:val="008C2128"/>
    <w:rsid w:val="008C2FE2"/>
    <w:rsid w:val="008C3006"/>
    <w:rsid w:val="008C374C"/>
    <w:rsid w:val="008C3826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D0261"/>
    <w:rsid w:val="008D0593"/>
    <w:rsid w:val="008D246E"/>
    <w:rsid w:val="008D258F"/>
    <w:rsid w:val="008D283A"/>
    <w:rsid w:val="008D2D73"/>
    <w:rsid w:val="008D36F1"/>
    <w:rsid w:val="008D38B1"/>
    <w:rsid w:val="008D3F0E"/>
    <w:rsid w:val="008D43DD"/>
    <w:rsid w:val="008D6659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10B6"/>
    <w:rsid w:val="008F10D2"/>
    <w:rsid w:val="008F1282"/>
    <w:rsid w:val="008F3E4D"/>
    <w:rsid w:val="008F5AD2"/>
    <w:rsid w:val="008F62E3"/>
    <w:rsid w:val="008F6F74"/>
    <w:rsid w:val="008F76BA"/>
    <w:rsid w:val="008F7F19"/>
    <w:rsid w:val="009008F0"/>
    <w:rsid w:val="00900D3D"/>
    <w:rsid w:val="0090146D"/>
    <w:rsid w:val="0090208B"/>
    <w:rsid w:val="009025BB"/>
    <w:rsid w:val="00902B62"/>
    <w:rsid w:val="00902C51"/>
    <w:rsid w:val="009030A7"/>
    <w:rsid w:val="00903205"/>
    <w:rsid w:val="00904A26"/>
    <w:rsid w:val="009051D6"/>
    <w:rsid w:val="0090565C"/>
    <w:rsid w:val="0090688A"/>
    <w:rsid w:val="00906A78"/>
    <w:rsid w:val="00907881"/>
    <w:rsid w:val="009105BA"/>
    <w:rsid w:val="00910AD9"/>
    <w:rsid w:val="00910E98"/>
    <w:rsid w:val="009112A5"/>
    <w:rsid w:val="009114EB"/>
    <w:rsid w:val="00912E21"/>
    <w:rsid w:val="00913AF1"/>
    <w:rsid w:val="00913E0F"/>
    <w:rsid w:val="00914A63"/>
    <w:rsid w:val="00914B75"/>
    <w:rsid w:val="00914E89"/>
    <w:rsid w:val="00915F98"/>
    <w:rsid w:val="00916C3E"/>
    <w:rsid w:val="0091711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E3"/>
    <w:rsid w:val="00923CF4"/>
    <w:rsid w:val="00924160"/>
    <w:rsid w:val="009245B7"/>
    <w:rsid w:val="00924BE5"/>
    <w:rsid w:val="00924C10"/>
    <w:rsid w:val="00924EA3"/>
    <w:rsid w:val="00924F4B"/>
    <w:rsid w:val="00925875"/>
    <w:rsid w:val="00926989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9D8"/>
    <w:rsid w:val="00932EE9"/>
    <w:rsid w:val="00933EC0"/>
    <w:rsid w:val="00934383"/>
    <w:rsid w:val="00935786"/>
    <w:rsid w:val="00935A35"/>
    <w:rsid w:val="00935AA4"/>
    <w:rsid w:val="00935B11"/>
    <w:rsid w:val="009376DE"/>
    <w:rsid w:val="0094103C"/>
    <w:rsid w:val="00941972"/>
    <w:rsid w:val="00942B7E"/>
    <w:rsid w:val="00943F3C"/>
    <w:rsid w:val="00944163"/>
    <w:rsid w:val="00944B06"/>
    <w:rsid w:val="009451AA"/>
    <w:rsid w:val="0094542A"/>
    <w:rsid w:val="0094649E"/>
    <w:rsid w:val="00946A3B"/>
    <w:rsid w:val="00947543"/>
    <w:rsid w:val="0094784B"/>
    <w:rsid w:val="009479A1"/>
    <w:rsid w:val="00950A03"/>
    <w:rsid w:val="00951550"/>
    <w:rsid w:val="009520E6"/>
    <w:rsid w:val="00952895"/>
    <w:rsid w:val="00952EDE"/>
    <w:rsid w:val="009538F6"/>
    <w:rsid w:val="00955514"/>
    <w:rsid w:val="00955A1D"/>
    <w:rsid w:val="009563B7"/>
    <w:rsid w:val="00956493"/>
    <w:rsid w:val="00956506"/>
    <w:rsid w:val="009565F7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6A31"/>
    <w:rsid w:val="0097023C"/>
    <w:rsid w:val="0097047C"/>
    <w:rsid w:val="0097185B"/>
    <w:rsid w:val="00971C34"/>
    <w:rsid w:val="00971D64"/>
    <w:rsid w:val="00972413"/>
    <w:rsid w:val="009732B2"/>
    <w:rsid w:val="009739CD"/>
    <w:rsid w:val="00973A61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5E7B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6A3"/>
    <w:rsid w:val="00994D3A"/>
    <w:rsid w:val="009952A9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E46"/>
    <w:rsid w:val="009A4712"/>
    <w:rsid w:val="009A4FB9"/>
    <w:rsid w:val="009A6A4F"/>
    <w:rsid w:val="009A7AC1"/>
    <w:rsid w:val="009B0E3D"/>
    <w:rsid w:val="009B1709"/>
    <w:rsid w:val="009B2BE1"/>
    <w:rsid w:val="009B2BFA"/>
    <w:rsid w:val="009B31B1"/>
    <w:rsid w:val="009B3BAD"/>
    <w:rsid w:val="009B48E2"/>
    <w:rsid w:val="009B580E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71D6"/>
    <w:rsid w:val="009C7867"/>
    <w:rsid w:val="009C7B93"/>
    <w:rsid w:val="009D0189"/>
    <w:rsid w:val="009D03E5"/>
    <w:rsid w:val="009D091E"/>
    <w:rsid w:val="009D0941"/>
    <w:rsid w:val="009D0BE1"/>
    <w:rsid w:val="009D15DD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5788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74E"/>
    <w:rsid w:val="00A017A3"/>
    <w:rsid w:val="00A01EDB"/>
    <w:rsid w:val="00A02D04"/>
    <w:rsid w:val="00A03611"/>
    <w:rsid w:val="00A04592"/>
    <w:rsid w:val="00A04D8B"/>
    <w:rsid w:val="00A05264"/>
    <w:rsid w:val="00A05BBF"/>
    <w:rsid w:val="00A05F0B"/>
    <w:rsid w:val="00A060A0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7D4"/>
    <w:rsid w:val="00A13A6E"/>
    <w:rsid w:val="00A13ECF"/>
    <w:rsid w:val="00A1404E"/>
    <w:rsid w:val="00A14CEA"/>
    <w:rsid w:val="00A156E9"/>
    <w:rsid w:val="00A1696E"/>
    <w:rsid w:val="00A16ADB"/>
    <w:rsid w:val="00A179EB"/>
    <w:rsid w:val="00A2033E"/>
    <w:rsid w:val="00A209DE"/>
    <w:rsid w:val="00A21D5F"/>
    <w:rsid w:val="00A22288"/>
    <w:rsid w:val="00A222FF"/>
    <w:rsid w:val="00A2262D"/>
    <w:rsid w:val="00A23336"/>
    <w:rsid w:val="00A23CD1"/>
    <w:rsid w:val="00A2440F"/>
    <w:rsid w:val="00A244A1"/>
    <w:rsid w:val="00A24DCA"/>
    <w:rsid w:val="00A24ED8"/>
    <w:rsid w:val="00A25459"/>
    <w:rsid w:val="00A2564D"/>
    <w:rsid w:val="00A27051"/>
    <w:rsid w:val="00A27366"/>
    <w:rsid w:val="00A2795F"/>
    <w:rsid w:val="00A27BED"/>
    <w:rsid w:val="00A27CCD"/>
    <w:rsid w:val="00A301E9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40096"/>
    <w:rsid w:val="00A40145"/>
    <w:rsid w:val="00A403FC"/>
    <w:rsid w:val="00A405DE"/>
    <w:rsid w:val="00A40C98"/>
    <w:rsid w:val="00A41043"/>
    <w:rsid w:val="00A42091"/>
    <w:rsid w:val="00A4268A"/>
    <w:rsid w:val="00A42860"/>
    <w:rsid w:val="00A42DC1"/>
    <w:rsid w:val="00A435F0"/>
    <w:rsid w:val="00A43B26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857"/>
    <w:rsid w:val="00A51902"/>
    <w:rsid w:val="00A524F7"/>
    <w:rsid w:val="00A525AB"/>
    <w:rsid w:val="00A52DBF"/>
    <w:rsid w:val="00A52ED6"/>
    <w:rsid w:val="00A5340C"/>
    <w:rsid w:val="00A5463B"/>
    <w:rsid w:val="00A56985"/>
    <w:rsid w:val="00A57172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559"/>
    <w:rsid w:val="00A64598"/>
    <w:rsid w:val="00A647AD"/>
    <w:rsid w:val="00A650E4"/>
    <w:rsid w:val="00A66443"/>
    <w:rsid w:val="00A66892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747"/>
    <w:rsid w:val="00A752C2"/>
    <w:rsid w:val="00A75A99"/>
    <w:rsid w:val="00A768FB"/>
    <w:rsid w:val="00A76ADE"/>
    <w:rsid w:val="00A7734C"/>
    <w:rsid w:val="00A804CC"/>
    <w:rsid w:val="00A80D8B"/>
    <w:rsid w:val="00A810C3"/>
    <w:rsid w:val="00A816A6"/>
    <w:rsid w:val="00A81A75"/>
    <w:rsid w:val="00A82086"/>
    <w:rsid w:val="00A828C4"/>
    <w:rsid w:val="00A839AD"/>
    <w:rsid w:val="00A8575D"/>
    <w:rsid w:val="00A86448"/>
    <w:rsid w:val="00A86899"/>
    <w:rsid w:val="00A86A13"/>
    <w:rsid w:val="00A86E78"/>
    <w:rsid w:val="00A877AA"/>
    <w:rsid w:val="00A90349"/>
    <w:rsid w:val="00A934E5"/>
    <w:rsid w:val="00A93D70"/>
    <w:rsid w:val="00A94A99"/>
    <w:rsid w:val="00A95718"/>
    <w:rsid w:val="00A957F5"/>
    <w:rsid w:val="00A95998"/>
    <w:rsid w:val="00A959A7"/>
    <w:rsid w:val="00A9795E"/>
    <w:rsid w:val="00AA1630"/>
    <w:rsid w:val="00AA1BA3"/>
    <w:rsid w:val="00AA273F"/>
    <w:rsid w:val="00AA2AAE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3C5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445"/>
    <w:rsid w:val="00AD6CF4"/>
    <w:rsid w:val="00AD6DF3"/>
    <w:rsid w:val="00AD6E06"/>
    <w:rsid w:val="00AD7245"/>
    <w:rsid w:val="00AD7AEF"/>
    <w:rsid w:val="00AE0454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2BF9"/>
    <w:rsid w:val="00AF3102"/>
    <w:rsid w:val="00AF42F7"/>
    <w:rsid w:val="00AF4A0D"/>
    <w:rsid w:val="00AF6DB0"/>
    <w:rsid w:val="00AF7093"/>
    <w:rsid w:val="00B00D39"/>
    <w:rsid w:val="00B010B2"/>
    <w:rsid w:val="00B011C3"/>
    <w:rsid w:val="00B01AEF"/>
    <w:rsid w:val="00B0229A"/>
    <w:rsid w:val="00B026F0"/>
    <w:rsid w:val="00B02AE5"/>
    <w:rsid w:val="00B02C6B"/>
    <w:rsid w:val="00B04572"/>
    <w:rsid w:val="00B049BA"/>
    <w:rsid w:val="00B07FC3"/>
    <w:rsid w:val="00B10046"/>
    <w:rsid w:val="00B11876"/>
    <w:rsid w:val="00B11E28"/>
    <w:rsid w:val="00B11FD6"/>
    <w:rsid w:val="00B13234"/>
    <w:rsid w:val="00B147BA"/>
    <w:rsid w:val="00B14D2F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2C3A"/>
    <w:rsid w:val="00B23599"/>
    <w:rsid w:val="00B23F80"/>
    <w:rsid w:val="00B24842"/>
    <w:rsid w:val="00B24A34"/>
    <w:rsid w:val="00B24A42"/>
    <w:rsid w:val="00B24DA2"/>
    <w:rsid w:val="00B24EBF"/>
    <w:rsid w:val="00B24FEE"/>
    <w:rsid w:val="00B258B6"/>
    <w:rsid w:val="00B25940"/>
    <w:rsid w:val="00B2614F"/>
    <w:rsid w:val="00B26BE1"/>
    <w:rsid w:val="00B272FB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124"/>
    <w:rsid w:val="00B5063F"/>
    <w:rsid w:val="00B508A7"/>
    <w:rsid w:val="00B50E47"/>
    <w:rsid w:val="00B51865"/>
    <w:rsid w:val="00B519BE"/>
    <w:rsid w:val="00B51D52"/>
    <w:rsid w:val="00B52AA6"/>
    <w:rsid w:val="00B5367F"/>
    <w:rsid w:val="00B53FB6"/>
    <w:rsid w:val="00B54B3C"/>
    <w:rsid w:val="00B55574"/>
    <w:rsid w:val="00B558B7"/>
    <w:rsid w:val="00B56CB1"/>
    <w:rsid w:val="00B574EB"/>
    <w:rsid w:val="00B600FB"/>
    <w:rsid w:val="00B602E3"/>
    <w:rsid w:val="00B607B8"/>
    <w:rsid w:val="00B60894"/>
    <w:rsid w:val="00B61655"/>
    <w:rsid w:val="00B62083"/>
    <w:rsid w:val="00B630CA"/>
    <w:rsid w:val="00B630CF"/>
    <w:rsid w:val="00B632C7"/>
    <w:rsid w:val="00B6338E"/>
    <w:rsid w:val="00B6381E"/>
    <w:rsid w:val="00B63DF5"/>
    <w:rsid w:val="00B63FB7"/>
    <w:rsid w:val="00B6538A"/>
    <w:rsid w:val="00B671DB"/>
    <w:rsid w:val="00B67701"/>
    <w:rsid w:val="00B7046B"/>
    <w:rsid w:val="00B7082A"/>
    <w:rsid w:val="00B70B68"/>
    <w:rsid w:val="00B716F6"/>
    <w:rsid w:val="00B72B74"/>
    <w:rsid w:val="00B736B7"/>
    <w:rsid w:val="00B73CDA"/>
    <w:rsid w:val="00B73D01"/>
    <w:rsid w:val="00B7511A"/>
    <w:rsid w:val="00B75692"/>
    <w:rsid w:val="00B75F4C"/>
    <w:rsid w:val="00B76352"/>
    <w:rsid w:val="00B808E4"/>
    <w:rsid w:val="00B80C89"/>
    <w:rsid w:val="00B81BF1"/>
    <w:rsid w:val="00B81C52"/>
    <w:rsid w:val="00B81FE7"/>
    <w:rsid w:val="00B82CE8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CDB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1FEF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8EC"/>
    <w:rsid w:val="00BC2C61"/>
    <w:rsid w:val="00BC2F67"/>
    <w:rsid w:val="00BC2FBE"/>
    <w:rsid w:val="00BC3AA6"/>
    <w:rsid w:val="00BC4324"/>
    <w:rsid w:val="00BC473F"/>
    <w:rsid w:val="00BC47F3"/>
    <w:rsid w:val="00BC48E4"/>
    <w:rsid w:val="00BC4A1C"/>
    <w:rsid w:val="00BC4D8B"/>
    <w:rsid w:val="00BC5DAD"/>
    <w:rsid w:val="00BC5FC0"/>
    <w:rsid w:val="00BC605A"/>
    <w:rsid w:val="00BC6ADC"/>
    <w:rsid w:val="00BC70F7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DF"/>
    <w:rsid w:val="00BF72E9"/>
    <w:rsid w:val="00BF75A0"/>
    <w:rsid w:val="00BF7904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2E16"/>
    <w:rsid w:val="00C12ED8"/>
    <w:rsid w:val="00C131E6"/>
    <w:rsid w:val="00C135CB"/>
    <w:rsid w:val="00C138F1"/>
    <w:rsid w:val="00C14757"/>
    <w:rsid w:val="00C14827"/>
    <w:rsid w:val="00C14C8E"/>
    <w:rsid w:val="00C14DCC"/>
    <w:rsid w:val="00C15290"/>
    <w:rsid w:val="00C15ADC"/>
    <w:rsid w:val="00C15F45"/>
    <w:rsid w:val="00C160BE"/>
    <w:rsid w:val="00C16503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59D9"/>
    <w:rsid w:val="00C26AD4"/>
    <w:rsid w:val="00C26DD4"/>
    <w:rsid w:val="00C270B9"/>
    <w:rsid w:val="00C27F59"/>
    <w:rsid w:val="00C30359"/>
    <w:rsid w:val="00C31ED0"/>
    <w:rsid w:val="00C3334A"/>
    <w:rsid w:val="00C33625"/>
    <w:rsid w:val="00C34CF2"/>
    <w:rsid w:val="00C35211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7375"/>
    <w:rsid w:val="00C475F7"/>
    <w:rsid w:val="00C47668"/>
    <w:rsid w:val="00C47B45"/>
    <w:rsid w:val="00C47EC5"/>
    <w:rsid w:val="00C503F6"/>
    <w:rsid w:val="00C50702"/>
    <w:rsid w:val="00C50737"/>
    <w:rsid w:val="00C510C5"/>
    <w:rsid w:val="00C53CBA"/>
    <w:rsid w:val="00C54873"/>
    <w:rsid w:val="00C54A96"/>
    <w:rsid w:val="00C54FCF"/>
    <w:rsid w:val="00C554FC"/>
    <w:rsid w:val="00C55F03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47D8"/>
    <w:rsid w:val="00C754B7"/>
    <w:rsid w:val="00C75741"/>
    <w:rsid w:val="00C76864"/>
    <w:rsid w:val="00C76D87"/>
    <w:rsid w:val="00C76FEF"/>
    <w:rsid w:val="00C77164"/>
    <w:rsid w:val="00C77E29"/>
    <w:rsid w:val="00C80F47"/>
    <w:rsid w:val="00C822DB"/>
    <w:rsid w:val="00C8244F"/>
    <w:rsid w:val="00C8245F"/>
    <w:rsid w:val="00C82F64"/>
    <w:rsid w:val="00C83A15"/>
    <w:rsid w:val="00C83BC8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4289"/>
    <w:rsid w:val="00CA4CEB"/>
    <w:rsid w:val="00CA5EEE"/>
    <w:rsid w:val="00CA6508"/>
    <w:rsid w:val="00CA6530"/>
    <w:rsid w:val="00CA6B78"/>
    <w:rsid w:val="00CA7739"/>
    <w:rsid w:val="00CA7996"/>
    <w:rsid w:val="00CA7F62"/>
    <w:rsid w:val="00CB06F2"/>
    <w:rsid w:val="00CB0DAF"/>
    <w:rsid w:val="00CB250E"/>
    <w:rsid w:val="00CB2717"/>
    <w:rsid w:val="00CB28E0"/>
    <w:rsid w:val="00CB2A26"/>
    <w:rsid w:val="00CB2C57"/>
    <w:rsid w:val="00CB2D6E"/>
    <w:rsid w:val="00CB3CDB"/>
    <w:rsid w:val="00CB457F"/>
    <w:rsid w:val="00CB4679"/>
    <w:rsid w:val="00CB46A5"/>
    <w:rsid w:val="00CB4A37"/>
    <w:rsid w:val="00CB57DF"/>
    <w:rsid w:val="00CB629C"/>
    <w:rsid w:val="00CB6303"/>
    <w:rsid w:val="00CB6F08"/>
    <w:rsid w:val="00CB739D"/>
    <w:rsid w:val="00CB7A60"/>
    <w:rsid w:val="00CC047F"/>
    <w:rsid w:val="00CC08F2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1DC"/>
    <w:rsid w:val="00CC6256"/>
    <w:rsid w:val="00CC66D0"/>
    <w:rsid w:val="00CC6FFA"/>
    <w:rsid w:val="00CC7ABB"/>
    <w:rsid w:val="00CD00BF"/>
    <w:rsid w:val="00CD1065"/>
    <w:rsid w:val="00CD121C"/>
    <w:rsid w:val="00CD1EA3"/>
    <w:rsid w:val="00CD302E"/>
    <w:rsid w:val="00CD307F"/>
    <w:rsid w:val="00CD393F"/>
    <w:rsid w:val="00CD4BCA"/>
    <w:rsid w:val="00CD6A24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2BD"/>
    <w:rsid w:val="00CE37B5"/>
    <w:rsid w:val="00CE39DF"/>
    <w:rsid w:val="00CE3E5B"/>
    <w:rsid w:val="00CE44C8"/>
    <w:rsid w:val="00CE4A05"/>
    <w:rsid w:val="00CE4B66"/>
    <w:rsid w:val="00CE4E49"/>
    <w:rsid w:val="00CE4F65"/>
    <w:rsid w:val="00CE645A"/>
    <w:rsid w:val="00CE7B02"/>
    <w:rsid w:val="00CF0AA9"/>
    <w:rsid w:val="00CF0BA5"/>
    <w:rsid w:val="00CF1026"/>
    <w:rsid w:val="00CF13B1"/>
    <w:rsid w:val="00CF2213"/>
    <w:rsid w:val="00CF3309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6518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361"/>
    <w:rsid w:val="00D15901"/>
    <w:rsid w:val="00D159E6"/>
    <w:rsid w:val="00D15FEC"/>
    <w:rsid w:val="00D16134"/>
    <w:rsid w:val="00D16593"/>
    <w:rsid w:val="00D16894"/>
    <w:rsid w:val="00D16C55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84E"/>
    <w:rsid w:val="00D22ABF"/>
    <w:rsid w:val="00D23AC8"/>
    <w:rsid w:val="00D24628"/>
    <w:rsid w:val="00D25251"/>
    <w:rsid w:val="00D25A0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B2"/>
    <w:rsid w:val="00D36A2C"/>
    <w:rsid w:val="00D36AE2"/>
    <w:rsid w:val="00D3796B"/>
    <w:rsid w:val="00D40DEE"/>
    <w:rsid w:val="00D41A97"/>
    <w:rsid w:val="00D433DA"/>
    <w:rsid w:val="00D43A22"/>
    <w:rsid w:val="00D43BFA"/>
    <w:rsid w:val="00D44F6E"/>
    <w:rsid w:val="00D45A97"/>
    <w:rsid w:val="00D46648"/>
    <w:rsid w:val="00D47368"/>
    <w:rsid w:val="00D503B2"/>
    <w:rsid w:val="00D50C95"/>
    <w:rsid w:val="00D51F8B"/>
    <w:rsid w:val="00D52F06"/>
    <w:rsid w:val="00D536B4"/>
    <w:rsid w:val="00D54CB9"/>
    <w:rsid w:val="00D554F8"/>
    <w:rsid w:val="00D55929"/>
    <w:rsid w:val="00D55A2E"/>
    <w:rsid w:val="00D56368"/>
    <w:rsid w:val="00D56E6D"/>
    <w:rsid w:val="00D57F25"/>
    <w:rsid w:val="00D60108"/>
    <w:rsid w:val="00D6014F"/>
    <w:rsid w:val="00D620CD"/>
    <w:rsid w:val="00D62267"/>
    <w:rsid w:val="00D62767"/>
    <w:rsid w:val="00D62851"/>
    <w:rsid w:val="00D62B87"/>
    <w:rsid w:val="00D62DD3"/>
    <w:rsid w:val="00D62DF2"/>
    <w:rsid w:val="00D638EC"/>
    <w:rsid w:val="00D6429E"/>
    <w:rsid w:val="00D64374"/>
    <w:rsid w:val="00D6565C"/>
    <w:rsid w:val="00D65F98"/>
    <w:rsid w:val="00D665DF"/>
    <w:rsid w:val="00D66B56"/>
    <w:rsid w:val="00D66C61"/>
    <w:rsid w:val="00D67675"/>
    <w:rsid w:val="00D71BB9"/>
    <w:rsid w:val="00D7286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990"/>
    <w:rsid w:val="00D91A13"/>
    <w:rsid w:val="00D91D06"/>
    <w:rsid w:val="00D91D29"/>
    <w:rsid w:val="00D937BA"/>
    <w:rsid w:val="00D94DF6"/>
    <w:rsid w:val="00D9570E"/>
    <w:rsid w:val="00D95B71"/>
    <w:rsid w:val="00D966C1"/>
    <w:rsid w:val="00D96EFA"/>
    <w:rsid w:val="00D97669"/>
    <w:rsid w:val="00DA00D7"/>
    <w:rsid w:val="00DA0333"/>
    <w:rsid w:val="00DA08A9"/>
    <w:rsid w:val="00DA11EB"/>
    <w:rsid w:val="00DA124F"/>
    <w:rsid w:val="00DA1905"/>
    <w:rsid w:val="00DA22E2"/>
    <w:rsid w:val="00DA232D"/>
    <w:rsid w:val="00DA29EC"/>
    <w:rsid w:val="00DA3001"/>
    <w:rsid w:val="00DA4DA3"/>
    <w:rsid w:val="00DA709E"/>
    <w:rsid w:val="00DA712F"/>
    <w:rsid w:val="00DA7698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5A7B"/>
    <w:rsid w:val="00DC602E"/>
    <w:rsid w:val="00DC6AA9"/>
    <w:rsid w:val="00DC707E"/>
    <w:rsid w:val="00DC7293"/>
    <w:rsid w:val="00DC738D"/>
    <w:rsid w:val="00DC7816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447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E005C"/>
    <w:rsid w:val="00DE0665"/>
    <w:rsid w:val="00DE0782"/>
    <w:rsid w:val="00DE21CB"/>
    <w:rsid w:val="00DE2294"/>
    <w:rsid w:val="00DE22F3"/>
    <w:rsid w:val="00DE366E"/>
    <w:rsid w:val="00DE3EAE"/>
    <w:rsid w:val="00DE4C02"/>
    <w:rsid w:val="00DE4C0A"/>
    <w:rsid w:val="00DE4E2F"/>
    <w:rsid w:val="00DE5612"/>
    <w:rsid w:val="00DE5D0D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7BB6"/>
    <w:rsid w:val="00E0054E"/>
    <w:rsid w:val="00E00E8A"/>
    <w:rsid w:val="00E01085"/>
    <w:rsid w:val="00E011C2"/>
    <w:rsid w:val="00E017E5"/>
    <w:rsid w:val="00E0183A"/>
    <w:rsid w:val="00E02A19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ABB"/>
    <w:rsid w:val="00E23AAA"/>
    <w:rsid w:val="00E23D63"/>
    <w:rsid w:val="00E2480E"/>
    <w:rsid w:val="00E248BB"/>
    <w:rsid w:val="00E24FC7"/>
    <w:rsid w:val="00E2502C"/>
    <w:rsid w:val="00E26154"/>
    <w:rsid w:val="00E26E1D"/>
    <w:rsid w:val="00E27F6E"/>
    <w:rsid w:val="00E3032A"/>
    <w:rsid w:val="00E30E47"/>
    <w:rsid w:val="00E30FC2"/>
    <w:rsid w:val="00E332AE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433E"/>
    <w:rsid w:val="00E5482A"/>
    <w:rsid w:val="00E5529E"/>
    <w:rsid w:val="00E552BD"/>
    <w:rsid w:val="00E563D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6E79"/>
    <w:rsid w:val="00E67150"/>
    <w:rsid w:val="00E67A00"/>
    <w:rsid w:val="00E67BCA"/>
    <w:rsid w:val="00E67D27"/>
    <w:rsid w:val="00E70D2E"/>
    <w:rsid w:val="00E70FF8"/>
    <w:rsid w:val="00E714C4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6E0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63"/>
    <w:rsid w:val="00E86E89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2D25"/>
    <w:rsid w:val="00EA3501"/>
    <w:rsid w:val="00EA3642"/>
    <w:rsid w:val="00EA3A95"/>
    <w:rsid w:val="00EA5959"/>
    <w:rsid w:val="00EA6260"/>
    <w:rsid w:val="00EA6E3D"/>
    <w:rsid w:val="00EB03F0"/>
    <w:rsid w:val="00EB0B79"/>
    <w:rsid w:val="00EB0F44"/>
    <w:rsid w:val="00EB1474"/>
    <w:rsid w:val="00EB14A8"/>
    <w:rsid w:val="00EB1AA5"/>
    <w:rsid w:val="00EB203B"/>
    <w:rsid w:val="00EB2044"/>
    <w:rsid w:val="00EB3CD5"/>
    <w:rsid w:val="00EB520F"/>
    <w:rsid w:val="00EB57DA"/>
    <w:rsid w:val="00EB58D6"/>
    <w:rsid w:val="00EB72AD"/>
    <w:rsid w:val="00EB7F03"/>
    <w:rsid w:val="00EC0285"/>
    <w:rsid w:val="00EC07CE"/>
    <w:rsid w:val="00EC103D"/>
    <w:rsid w:val="00EC181E"/>
    <w:rsid w:val="00EC1DF9"/>
    <w:rsid w:val="00EC23D9"/>
    <w:rsid w:val="00EC2436"/>
    <w:rsid w:val="00EC2888"/>
    <w:rsid w:val="00EC2FBF"/>
    <w:rsid w:val="00EC3479"/>
    <w:rsid w:val="00EC3982"/>
    <w:rsid w:val="00EC4097"/>
    <w:rsid w:val="00EC51AD"/>
    <w:rsid w:val="00EC6200"/>
    <w:rsid w:val="00EC634C"/>
    <w:rsid w:val="00EC63D3"/>
    <w:rsid w:val="00EC688F"/>
    <w:rsid w:val="00EC736A"/>
    <w:rsid w:val="00EC79FC"/>
    <w:rsid w:val="00ED07C7"/>
    <w:rsid w:val="00ED07DC"/>
    <w:rsid w:val="00ED0946"/>
    <w:rsid w:val="00ED0A03"/>
    <w:rsid w:val="00ED1068"/>
    <w:rsid w:val="00ED1AE0"/>
    <w:rsid w:val="00ED30DD"/>
    <w:rsid w:val="00ED312F"/>
    <w:rsid w:val="00ED3A92"/>
    <w:rsid w:val="00ED3D3F"/>
    <w:rsid w:val="00ED3E47"/>
    <w:rsid w:val="00ED42DB"/>
    <w:rsid w:val="00ED5945"/>
    <w:rsid w:val="00ED62D8"/>
    <w:rsid w:val="00ED6D33"/>
    <w:rsid w:val="00ED7F4F"/>
    <w:rsid w:val="00EE0357"/>
    <w:rsid w:val="00EE03C4"/>
    <w:rsid w:val="00EE0A98"/>
    <w:rsid w:val="00EE18C6"/>
    <w:rsid w:val="00EE1DB2"/>
    <w:rsid w:val="00EE29B0"/>
    <w:rsid w:val="00EE2C79"/>
    <w:rsid w:val="00EE2CC4"/>
    <w:rsid w:val="00EE2E5C"/>
    <w:rsid w:val="00EE32A2"/>
    <w:rsid w:val="00EE3B72"/>
    <w:rsid w:val="00EE4BD8"/>
    <w:rsid w:val="00EE4D5E"/>
    <w:rsid w:val="00EE59EC"/>
    <w:rsid w:val="00EE6206"/>
    <w:rsid w:val="00EE6727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3E9B"/>
    <w:rsid w:val="00EF47B2"/>
    <w:rsid w:val="00EF4D9B"/>
    <w:rsid w:val="00EF5166"/>
    <w:rsid w:val="00EF5BD3"/>
    <w:rsid w:val="00EF5E2F"/>
    <w:rsid w:val="00EF68D8"/>
    <w:rsid w:val="00F004B0"/>
    <w:rsid w:val="00F00958"/>
    <w:rsid w:val="00F00C08"/>
    <w:rsid w:val="00F00CA0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713C"/>
    <w:rsid w:val="00F10817"/>
    <w:rsid w:val="00F10A2E"/>
    <w:rsid w:val="00F11717"/>
    <w:rsid w:val="00F12440"/>
    <w:rsid w:val="00F1295D"/>
    <w:rsid w:val="00F139BC"/>
    <w:rsid w:val="00F1413D"/>
    <w:rsid w:val="00F146D1"/>
    <w:rsid w:val="00F1480B"/>
    <w:rsid w:val="00F14D62"/>
    <w:rsid w:val="00F14D99"/>
    <w:rsid w:val="00F14ECE"/>
    <w:rsid w:val="00F16185"/>
    <w:rsid w:val="00F16B58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979"/>
    <w:rsid w:val="00F27540"/>
    <w:rsid w:val="00F2795C"/>
    <w:rsid w:val="00F27C4C"/>
    <w:rsid w:val="00F30409"/>
    <w:rsid w:val="00F306D2"/>
    <w:rsid w:val="00F30881"/>
    <w:rsid w:val="00F309ED"/>
    <w:rsid w:val="00F314B5"/>
    <w:rsid w:val="00F314FA"/>
    <w:rsid w:val="00F31E92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23C"/>
    <w:rsid w:val="00F45352"/>
    <w:rsid w:val="00F45751"/>
    <w:rsid w:val="00F4610A"/>
    <w:rsid w:val="00F46741"/>
    <w:rsid w:val="00F47204"/>
    <w:rsid w:val="00F47CF5"/>
    <w:rsid w:val="00F50489"/>
    <w:rsid w:val="00F51B9D"/>
    <w:rsid w:val="00F52153"/>
    <w:rsid w:val="00F5314F"/>
    <w:rsid w:val="00F534BC"/>
    <w:rsid w:val="00F5434E"/>
    <w:rsid w:val="00F55714"/>
    <w:rsid w:val="00F55A65"/>
    <w:rsid w:val="00F5600C"/>
    <w:rsid w:val="00F56513"/>
    <w:rsid w:val="00F57A30"/>
    <w:rsid w:val="00F57D3F"/>
    <w:rsid w:val="00F57D56"/>
    <w:rsid w:val="00F60276"/>
    <w:rsid w:val="00F6114E"/>
    <w:rsid w:val="00F620E1"/>
    <w:rsid w:val="00F629D3"/>
    <w:rsid w:val="00F639B0"/>
    <w:rsid w:val="00F63E65"/>
    <w:rsid w:val="00F645AB"/>
    <w:rsid w:val="00F646F1"/>
    <w:rsid w:val="00F64E52"/>
    <w:rsid w:val="00F65CE5"/>
    <w:rsid w:val="00F66587"/>
    <w:rsid w:val="00F66D00"/>
    <w:rsid w:val="00F66D30"/>
    <w:rsid w:val="00F7042F"/>
    <w:rsid w:val="00F70501"/>
    <w:rsid w:val="00F708A9"/>
    <w:rsid w:val="00F70CB2"/>
    <w:rsid w:val="00F7123F"/>
    <w:rsid w:val="00F71EBE"/>
    <w:rsid w:val="00F72861"/>
    <w:rsid w:val="00F72EFC"/>
    <w:rsid w:val="00F74F25"/>
    <w:rsid w:val="00F757A9"/>
    <w:rsid w:val="00F76115"/>
    <w:rsid w:val="00F7689B"/>
    <w:rsid w:val="00F76FCA"/>
    <w:rsid w:val="00F77D05"/>
    <w:rsid w:val="00F8009E"/>
    <w:rsid w:val="00F8117E"/>
    <w:rsid w:val="00F81934"/>
    <w:rsid w:val="00F81AD4"/>
    <w:rsid w:val="00F82107"/>
    <w:rsid w:val="00F83073"/>
    <w:rsid w:val="00F83806"/>
    <w:rsid w:val="00F8468A"/>
    <w:rsid w:val="00F8487B"/>
    <w:rsid w:val="00F85EE9"/>
    <w:rsid w:val="00F86F50"/>
    <w:rsid w:val="00F87093"/>
    <w:rsid w:val="00F87442"/>
    <w:rsid w:val="00F874CB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C30"/>
    <w:rsid w:val="00F97D5C"/>
    <w:rsid w:val="00FA1062"/>
    <w:rsid w:val="00FA16EA"/>
    <w:rsid w:val="00FA2819"/>
    <w:rsid w:val="00FA2A6B"/>
    <w:rsid w:val="00FA2E83"/>
    <w:rsid w:val="00FA3063"/>
    <w:rsid w:val="00FA3840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BDF"/>
    <w:rsid w:val="00FB408F"/>
    <w:rsid w:val="00FB429F"/>
    <w:rsid w:val="00FB4332"/>
    <w:rsid w:val="00FB4880"/>
    <w:rsid w:val="00FB4CBB"/>
    <w:rsid w:val="00FB4DF7"/>
    <w:rsid w:val="00FB5045"/>
    <w:rsid w:val="00FB7037"/>
    <w:rsid w:val="00FB77D0"/>
    <w:rsid w:val="00FC087C"/>
    <w:rsid w:val="00FC19DD"/>
    <w:rsid w:val="00FC1B76"/>
    <w:rsid w:val="00FC1B7F"/>
    <w:rsid w:val="00FC3968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7112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CD"/>
    <w:rsid w:val="00FD34E5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0420"/>
    <w:rsid w:val="00FE21AB"/>
    <w:rsid w:val="00FE3553"/>
    <w:rsid w:val="00FE4554"/>
    <w:rsid w:val="00FE5636"/>
    <w:rsid w:val="00FF0E2D"/>
    <w:rsid w:val="00FF12F5"/>
    <w:rsid w:val="00FF156C"/>
    <w:rsid w:val="00FF1677"/>
    <w:rsid w:val="00FF2AB9"/>
    <w:rsid w:val="00FF2C63"/>
    <w:rsid w:val="00FF34DD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93324582-04C7-4B3A-BF56-B7B539B3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4D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Akapit z listą11,Akapit z listą11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table" w:customStyle="1" w:styleId="TableGrid">
    <w:name w:val="TableGrid"/>
    <w:rsid w:val="006113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2">
    <w:name w:val="Tekst podstawowy 32"/>
    <w:basedOn w:val="Normalny"/>
    <w:rsid w:val="00F00CA0"/>
    <w:pPr>
      <w:suppressAutoHyphens/>
    </w:pPr>
    <w:rPr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3B6E"/>
  </w:style>
  <w:style w:type="paragraph" w:customStyle="1" w:styleId="Style1">
    <w:name w:val="Style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">
    <w:name w:val="Style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6">
    <w:name w:val="Style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9">
    <w:name w:val="Style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0">
    <w:name w:val="Style1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1">
    <w:name w:val="Style1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3">
    <w:name w:val="Style1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4">
    <w:name w:val="Style1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5">
    <w:name w:val="Style1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6">
    <w:name w:val="Style1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7">
    <w:name w:val="Style1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8">
    <w:name w:val="Style1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9">
    <w:name w:val="Style1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0">
    <w:name w:val="Style2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1">
    <w:name w:val="Style2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2">
    <w:name w:val="Style2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3">
    <w:name w:val="Style2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4">
    <w:name w:val="Style2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5">
    <w:name w:val="Style2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7">
    <w:name w:val="Style2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8">
    <w:name w:val="Style2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9">
    <w:name w:val="Style2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0">
    <w:name w:val="Style3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1">
    <w:name w:val="Style3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2">
    <w:name w:val="Style3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3">
    <w:name w:val="Style3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4">
    <w:name w:val="Style3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5">
    <w:name w:val="Style3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7">
    <w:name w:val="Style3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FontStyle39">
    <w:name w:val="Font Style39"/>
    <w:uiPriority w:val="99"/>
    <w:rsid w:val="00623B6E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623B6E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623B6E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623B6E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623B6E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623B6E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623B6E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623B6E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623B6E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623B6E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623B6E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623B6E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623B6E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623B6E"/>
    <w:rPr>
      <w:rFonts w:ascii="Arial" w:hAnsi="Arial"/>
      <w:b/>
      <w:color w:val="000000"/>
      <w:sz w:val="10"/>
    </w:rPr>
  </w:style>
  <w:style w:type="paragraph" w:customStyle="1" w:styleId="Bezodstpw1">
    <w:name w:val="Bez odstępów1"/>
    <w:link w:val="BezodstpwZnak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623B6E"/>
    <w:rPr>
      <w:rFonts w:ascii="Calibri" w:hAnsi="Calibri" w:cs="Times New Roman"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23B6E"/>
    <w:pPr>
      <w:keepLines/>
      <w:spacing w:before="480" w:after="0" w:line="276" w:lineRule="auto"/>
      <w:outlineLvl w:val="9"/>
    </w:pPr>
    <w:rPr>
      <w:rFonts w:ascii="Cambria" w:hAnsi="Cambria" w:cs="Times New Roman"/>
      <w:bCs w:val="0"/>
      <w:color w:val="21798E"/>
      <w:kern w:val="0"/>
      <w:sz w:val="2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23B6E"/>
    <w:pPr>
      <w:spacing w:before="240" w:after="120" w:line="276" w:lineRule="auto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3B6E"/>
    <w:pPr>
      <w:spacing w:after="120" w:line="276" w:lineRule="auto"/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23B6E"/>
    <w:pPr>
      <w:spacing w:after="120" w:line="276" w:lineRule="auto"/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23B6E"/>
    <w:pPr>
      <w:spacing w:after="120" w:line="276" w:lineRule="auto"/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23B6E"/>
    <w:pPr>
      <w:spacing w:after="120" w:line="276" w:lineRule="auto"/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23B6E"/>
    <w:pPr>
      <w:spacing w:after="120" w:line="276" w:lineRule="auto"/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23B6E"/>
    <w:pPr>
      <w:spacing w:after="120" w:line="276" w:lineRule="auto"/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23B6E"/>
    <w:pPr>
      <w:spacing w:after="120" w:line="276" w:lineRule="auto"/>
      <w:ind w:left="1680"/>
    </w:pPr>
    <w:rPr>
      <w:rFonts w:ascii="Calibri" w:hAnsi="Calibri" w:cs="Calibri"/>
      <w:sz w:val="20"/>
      <w:szCs w:val="20"/>
    </w:rPr>
  </w:style>
  <w:style w:type="paragraph" w:styleId="Legenda">
    <w:name w:val="caption"/>
    <w:basedOn w:val="Normalny"/>
    <w:next w:val="Normalny"/>
    <w:qFormat/>
    <w:rsid w:val="00623B6E"/>
    <w:pPr>
      <w:spacing w:after="120"/>
    </w:pPr>
    <w:rPr>
      <w:rFonts w:ascii="Calibri" w:hAnsi="Calibri"/>
      <w:b/>
      <w:bCs/>
      <w:color w:val="2DA2BF"/>
      <w:sz w:val="18"/>
      <w:szCs w:val="18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623B6E"/>
    <w:pPr>
      <w:spacing w:after="120" w:line="276" w:lineRule="auto"/>
    </w:pPr>
    <w:rPr>
      <w:rFonts w:ascii="Calibri" w:hAnsi="Calibri"/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623B6E"/>
    <w:rPr>
      <w:rFonts w:ascii="Calibri" w:hAnsi="Calibri" w:cs="Times New Roman"/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623B6E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623B6E"/>
    <w:rPr>
      <w:rFonts w:ascii="Calibri" w:hAnsi="Calibri" w:cs="Times New Roman"/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623B6E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623B6E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623B6E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623B6E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623B6E"/>
    <w:rPr>
      <w:b/>
      <w:smallCaps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623B6E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uiPriority w:val="99"/>
    <w:rsid w:val="00623B6E"/>
    <w:pPr>
      <w:suppressAutoHyphens/>
      <w:spacing w:after="120"/>
      <w:jc w:val="both"/>
    </w:pPr>
    <w:rPr>
      <w:lang w:eastAsia="ar-SA"/>
    </w:rPr>
  </w:style>
  <w:style w:type="paragraph" w:customStyle="1" w:styleId="WW-Tekstpodstawowy3">
    <w:name w:val="WW-Tekst podstawowy 3"/>
    <w:basedOn w:val="Normalny"/>
    <w:rsid w:val="00623B6E"/>
    <w:pPr>
      <w:tabs>
        <w:tab w:val="left" w:pos="1134"/>
      </w:tabs>
      <w:suppressAutoHyphens/>
      <w:jc w:val="both"/>
    </w:pPr>
    <w:rPr>
      <w:b/>
      <w:kern w:val="1"/>
      <w:sz w:val="22"/>
      <w:lang w:eastAsia="ar-SA"/>
    </w:rPr>
  </w:style>
  <w:style w:type="paragraph" w:customStyle="1" w:styleId="danka1">
    <w:name w:val="danka1"/>
    <w:basedOn w:val="Normalny"/>
    <w:uiPriority w:val="99"/>
    <w:rsid w:val="00623B6E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character" w:customStyle="1" w:styleId="Tekstzastpczy1">
    <w:name w:val="Tekst zastępczy1"/>
    <w:uiPriority w:val="99"/>
    <w:semiHidden/>
    <w:rsid w:val="00623B6E"/>
    <w:rPr>
      <w:color w:val="808080"/>
    </w:rPr>
  </w:style>
  <w:style w:type="character" w:customStyle="1" w:styleId="skypepnhcontainer">
    <w:name w:val="skype_pnh_container"/>
    <w:rsid w:val="00623B6E"/>
    <w:rPr>
      <w:rtl w:val="0"/>
    </w:rPr>
  </w:style>
  <w:style w:type="table" w:customStyle="1" w:styleId="rednialista21">
    <w:name w:val="Średnia lista 21"/>
    <w:basedOn w:val="Standardowy"/>
    <w:uiPriority w:val="66"/>
    <w:rsid w:val="00623B6E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623B6E"/>
    <w:rPr>
      <w:rFonts w:ascii="Calibri" w:hAnsi="Calibri" w:cs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ekwzpod">
    <w:name w:val="tekwzpod"/>
    <w:rsid w:val="00623B6E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623B6E"/>
  </w:style>
  <w:style w:type="paragraph" w:customStyle="1" w:styleId="Kolorowecieniowanieakcent11">
    <w:name w:val="Kolorowe cieniowanie — akcent 11"/>
    <w:hidden/>
    <w:uiPriority w:val="99"/>
    <w:semiHidden/>
    <w:rsid w:val="00623B6E"/>
    <w:rPr>
      <w:rFonts w:ascii="Calibri" w:hAnsi="Calibri" w:cs="Times New Roman"/>
      <w:sz w:val="22"/>
      <w:szCs w:val="22"/>
    </w:rPr>
  </w:style>
  <w:style w:type="character" w:customStyle="1" w:styleId="dane1">
    <w:name w:val="dane1"/>
    <w:rsid w:val="00623B6E"/>
    <w:rPr>
      <w:color w:val="auto"/>
    </w:rPr>
  </w:style>
  <w:style w:type="character" w:customStyle="1" w:styleId="fn-ref">
    <w:name w:val="fn-ref"/>
    <w:basedOn w:val="Domylnaczcionkaakapitu"/>
    <w:rsid w:val="00623B6E"/>
  </w:style>
  <w:style w:type="character" w:customStyle="1" w:styleId="alb-s">
    <w:name w:val="a_lb-s"/>
    <w:basedOn w:val="Domylnaczcionkaakapitu"/>
    <w:rsid w:val="00623B6E"/>
  </w:style>
  <w:style w:type="character" w:customStyle="1" w:styleId="FontStyle36">
    <w:name w:val="Font Style36"/>
    <w:uiPriority w:val="99"/>
    <w:qFormat/>
    <w:rsid w:val="00623B6E"/>
    <w:rPr>
      <w:rFonts w:ascii="Arial" w:hAnsi="Arial" w:cs="Arial"/>
      <w:color w:val="000000"/>
      <w:sz w:val="18"/>
      <w:szCs w:val="18"/>
    </w:rPr>
  </w:style>
  <w:style w:type="paragraph" w:customStyle="1" w:styleId="Bezodstpw2">
    <w:name w:val="Bez odstępów2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FontStyle12">
    <w:name w:val="Font Style12"/>
    <w:basedOn w:val="Domylnaczcionkaakapitu"/>
    <w:rsid w:val="00623B6E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623B6E"/>
    <w:pPr>
      <w:widowControl w:val="0"/>
      <w:suppressAutoHyphens/>
      <w:spacing w:after="120"/>
    </w:pPr>
    <w:rPr>
      <w:rFonts w:eastAsia="Lucida Sans Unicode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23B6E"/>
    <w:pPr>
      <w:widowControl w:val="0"/>
      <w:suppressAutoHyphens/>
    </w:pPr>
    <w:rPr>
      <w:rFonts w:ascii="Courier New" w:eastAsia="Lucida Sans Unicode" w:hAnsi="Courier New" w:cs="Courier New"/>
      <w:szCs w:val="20"/>
      <w:lang w:eastAsia="ar-SA"/>
    </w:rPr>
  </w:style>
  <w:style w:type="paragraph" w:customStyle="1" w:styleId="Nagwektabeli">
    <w:name w:val="Nagłówek tabeli"/>
    <w:basedOn w:val="Normalny"/>
    <w:rsid w:val="00623B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numbering" w:customStyle="1" w:styleId="aaaaa">
    <w:name w:val="aaaaa"/>
    <w:basedOn w:val="Bezlisty"/>
    <w:rsid w:val="00623B6E"/>
    <w:pPr>
      <w:numPr>
        <w:numId w:val="62"/>
      </w:numPr>
    </w:pPr>
  </w:style>
  <w:style w:type="table" w:customStyle="1" w:styleId="TableGrid1">
    <w:name w:val="TableGrid1"/>
    <w:rsid w:val="00623B6E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8E341-0E2B-4C28-AE03-45D750562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</vt:lpstr>
    </vt:vector>
  </TitlesOfParts>
  <Company/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/>
  <cp:lastModifiedBy>uzytkownik</cp:lastModifiedBy>
  <cp:revision>2</cp:revision>
  <cp:lastPrinted>2021-12-03T09:16:00Z</cp:lastPrinted>
  <dcterms:created xsi:type="dcterms:W3CDTF">2025-12-04T10:41:00Z</dcterms:created>
  <dcterms:modified xsi:type="dcterms:W3CDTF">2025-12-04T10:41:00Z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