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20A96" w14:textId="7030C5E2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7D0DA4">
        <w:rPr>
          <w:rFonts w:ascii="Arial" w:hAnsi="Arial" w:cs="Arial"/>
          <w:sz w:val="20"/>
          <w:szCs w:val="20"/>
        </w:rPr>
        <w:t xml:space="preserve"> do SWZ  </w:t>
      </w:r>
    </w:p>
    <w:p w14:paraId="7983FDE3" w14:textId="77777777" w:rsidR="00F95A9B" w:rsidRPr="000B43E6" w:rsidRDefault="00F95A9B" w:rsidP="00F95A9B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57AFF216" w14:textId="77777777" w:rsidR="00F95A9B" w:rsidRPr="000B43E6" w:rsidRDefault="00F95A9B" w:rsidP="00F95A9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bCs/>
          <w:color w:val="000000"/>
          <w:u w:val="single"/>
        </w:rPr>
        <w:t>Zobowiązanie podmiotu udostępniającego zasoby do oddania Wykonawcy do dyspozycji niezbędnych zasobów na potrzeby realizacji zamówienia</w:t>
      </w:r>
    </w:p>
    <w:p w14:paraId="13E72351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25428E6E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55EC7B0" w14:textId="77777777" w:rsidR="001A5C4E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Ja(/My) niżej podpisany(/ni) ………………….……………………..………………………….. </w:t>
      </w:r>
    </w:p>
    <w:p w14:paraId="201F677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będąc upoważnionym(/mi) do reprezentowania: </w:t>
      </w:r>
    </w:p>
    <w:p w14:paraId="6FD1AA8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…………………………….………………………………….………………………………………</w:t>
      </w:r>
    </w:p>
    <w:p w14:paraId="5987FCD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0B43E6">
        <w:rPr>
          <w:rFonts w:ascii="Arial" w:hAnsi="Arial" w:cs="Arial"/>
          <w:color w:val="000000"/>
          <w:sz w:val="22"/>
          <w:szCs w:val="22"/>
        </w:rPr>
        <w:t>………………………</w:t>
      </w:r>
      <w:r w:rsidR="001A5C4E" w:rsidRPr="000B43E6">
        <w:rPr>
          <w:rFonts w:ascii="Arial" w:hAnsi="Arial" w:cs="Arial"/>
          <w:color w:val="000000"/>
          <w:sz w:val="22"/>
          <w:szCs w:val="22"/>
        </w:rPr>
        <w:t>…….………………………………….……………………………</w:t>
      </w:r>
    </w:p>
    <w:p w14:paraId="50FCCC5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podmiotu udostępniającego zasoby) </w:t>
      </w:r>
    </w:p>
    <w:p w14:paraId="0D3894A1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EAAA899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/>
          <w:bCs/>
          <w:color w:val="000000"/>
          <w:sz w:val="20"/>
          <w:szCs w:val="20"/>
        </w:rPr>
        <w:t>oświadczam(/y)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0412D3B2" w14:textId="3BD01C15" w:rsidR="00F95A9B" w:rsidRPr="000B43E6" w:rsidRDefault="00F95A9B" w:rsidP="00F95A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że stosunek łączący nas z Wykonawcą gwarantuje rzeczywisty dostęp do udostępnionych/ wskazanych zasobów oraz oświadczamy że, stosownie do art. 118 ustawy z dnia 11 września 2019 Prawo zamówień publicznych </w:t>
      </w:r>
      <w:r w:rsidRPr="000B43E6">
        <w:rPr>
          <w:rFonts w:ascii="Arial" w:hAnsi="Arial" w:cs="Arial"/>
          <w:color w:val="000000"/>
          <w:sz w:val="20"/>
          <w:szCs w:val="20"/>
        </w:rPr>
        <w:t>(Dz.</w:t>
      </w:r>
      <w:r w:rsidR="001040DA">
        <w:rPr>
          <w:rFonts w:ascii="Arial" w:hAnsi="Arial" w:cs="Arial"/>
          <w:color w:val="000000"/>
          <w:sz w:val="20"/>
          <w:szCs w:val="20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>U. z 20</w:t>
      </w:r>
      <w:r w:rsidR="005D322F">
        <w:rPr>
          <w:rFonts w:ascii="Arial" w:hAnsi="Arial" w:cs="Arial"/>
          <w:color w:val="000000"/>
          <w:sz w:val="20"/>
          <w:szCs w:val="20"/>
        </w:rPr>
        <w:t>22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r. poz. </w:t>
      </w:r>
      <w:r w:rsidR="005D322F">
        <w:rPr>
          <w:rFonts w:ascii="Arial" w:hAnsi="Arial" w:cs="Arial"/>
          <w:color w:val="000000"/>
          <w:sz w:val="20"/>
          <w:szCs w:val="20"/>
        </w:rPr>
        <w:t>1710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z późn. zm.) </w:t>
      </w: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udostępnimy Wykonawcy </w:t>
      </w:r>
    </w:p>
    <w:p w14:paraId="61500C8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…………………………………………………………………....…………………………….………………</w:t>
      </w:r>
    </w:p>
    <w:p w14:paraId="56FDB870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 i adres Wykonawcy składającego ofertę) </w:t>
      </w:r>
    </w:p>
    <w:p w14:paraId="5E9984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2740D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niezbędne zasoby, tj.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14"/>
          <w:szCs w:val="14"/>
        </w:rPr>
        <w:t>1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 </w:t>
      </w:r>
    </w:p>
    <w:p w14:paraId="794631A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(zakres dostępnych wykonawcy zasobów podmiotu udostępniającego zasoby) </w:t>
      </w:r>
    </w:p>
    <w:p w14:paraId="14EBD299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5FB060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na okres korzystania z nich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 </w:t>
      </w:r>
    </w:p>
    <w:p w14:paraId="7A23418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(podać okres udostępnienia zasobów) </w:t>
      </w:r>
    </w:p>
    <w:p w14:paraId="3597174A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2BBFC1CF" w14:textId="4B5F7B5F" w:rsidR="00943F3C" w:rsidRPr="00943F3C" w:rsidRDefault="00F95A9B" w:rsidP="00943F3C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  <w:r w:rsidRPr="000B43E6">
        <w:rPr>
          <w:rFonts w:ascii="Arial" w:hAnsi="Arial" w:cs="Arial"/>
          <w:color w:val="000000"/>
          <w:sz w:val="20"/>
        </w:rPr>
        <w:t>p</w:t>
      </w:r>
      <w:r w:rsidR="00BC4A1C" w:rsidRPr="000B43E6">
        <w:rPr>
          <w:rFonts w:ascii="Arial" w:hAnsi="Arial" w:cs="Arial"/>
          <w:color w:val="000000"/>
          <w:sz w:val="20"/>
        </w:rPr>
        <w:t xml:space="preserve">rzy wykonywaniu zamówienia pn.: </w:t>
      </w:r>
      <w:r w:rsidR="00943F3C" w:rsidRPr="00943F3C">
        <w:rPr>
          <w:rFonts w:ascii="Arial" w:hAnsi="Arial" w:cs="Arial"/>
          <w:b/>
          <w:caps/>
          <w:sz w:val="20"/>
        </w:rPr>
        <w:t>„ZAKUP BILETÓW MIESIĘCZNYCH DLA UCZNIÓW DOJEŻDŻAJĄCYCH DO SZKÓŁ ORAZ BILETÓW ULGOWYCH NA TERENIE GMINY ŻURAWICA W 202</w:t>
      </w:r>
      <w:r w:rsidR="00985C19">
        <w:rPr>
          <w:rFonts w:ascii="Arial" w:hAnsi="Arial" w:cs="Arial"/>
          <w:b/>
          <w:caps/>
          <w:sz w:val="20"/>
        </w:rPr>
        <w:t>6</w:t>
      </w:r>
      <w:r w:rsidR="00943F3C" w:rsidRPr="00943F3C">
        <w:rPr>
          <w:rFonts w:ascii="Arial" w:hAnsi="Arial" w:cs="Arial"/>
          <w:b/>
          <w:caps/>
          <w:sz w:val="20"/>
        </w:rPr>
        <w:t xml:space="preserve"> ROKU”</w:t>
      </w:r>
    </w:p>
    <w:p w14:paraId="006553F8" w14:textId="767AF272" w:rsidR="00F95A9B" w:rsidRPr="000B43E6" w:rsidRDefault="00F95A9B" w:rsidP="000F27F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na potrzeby realizacji ww. zamówienia. </w:t>
      </w:r>
    </w:p>
    <w:p w14:paraId="4A52FBA7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6C8D161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Sposób udostępnienia wykonawcy i wykorzystania przez wykonawcę ww. zasobów przy wykonywaniu zamówienia to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……………………………………..……………………………………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………………….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…. </w:t>
      </w:r>
    </w:p>
    <w:p w14:paraId="7B95C2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……... </w:t>
      </w:r>
    </w:p>
    <w:p w14:paraId="3B6301A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Zakres zamówienia, który zamierzam realizować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 </w:t>
      </w:r>
    </w:p>
    <w:p w14:paraId="6042D5CE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………………... </w:t>
      </w:r>
    </w:p>
    <w:p w14:paraId="7F1128E2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Charakter stosunku, jaki będzie łączył nas z wykonawcą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……………………. </w:t>
      </w:r>
    </w:p>
    <w:p w14:paraId="505A59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351F6696" w14:textId="77777777" w:rsidR="001A5C4E" w:rsidRPr="000B43E6" w:rsidRDefault="001A5C4E" w:rsidP="001A5C4E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0B43E6">
        <w:rPr>
          <w:rFonts w:ascii="Arial" w:hAnsi="Arial" w:cs="Arial"/>
          <w:i/>
          <w:iCs/>
          <w:sz w:val="16"/>
          <w:szCs w:val="16"/>
        </w:rPr>
        <w:t xml:space="preserve">Zobowiązując się do udostępnienia zasobów w zakresie zdolności technicznych lub zawodowych, w odniesieniu do warunków dotyczących wykształcenia, kwalifikacji zawodowych lub doświadczenia, zgodnie z art. 118 ust. 2  </w:t>
      </w:r>
      <w:proofErr w:type="spellStart"/>
      <w:r w:rsidRPr="000B43E6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i/>
          <w:iCs/>
          <w:sz w:val="16"/>
          <w:szCs w:val="16"/>
        </w:rPr>
        <w:t>, oświadczam, że będę realizował usługi, do realizacji których te zdolności są wymagane lub których wskazane zdolności dotyczą.</w:t>
      </w:r>
    </w:p>
    <w:p w14:paraId="10AF5D04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29011BC" w14:textId="77777777" w:rsidR="00EB203B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065B530" w14:textId="77777777" w:rsidR="00A01EDB" w:rsidRDefault="00A01ED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8E4A709" w14:textId="77777777" w:rsidR="00A01EDB" w:rsidRPr="000B43E6" w:rsidRDefault="00A01ED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C052460" w14:textId="77777777" w:rsidR="00EB203B" w:rsidRPr="000B43E6" w:rsidRDefault="00EB203B" w:rsidP="00EB203B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14:paraId="4C5150DD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66980DE4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7259DB56" w14:textId="77777777" w:rsidR="00E43BFF" w:rsidRPr="000B43E6" w:rsidRDefault="00E43BFF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724CE14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1. zakres udostępnianych zasobów niezbędnych do potwierdzenia spełniania warunku zdolności techniczne lub zawodowe (np. doświadczenie, osoby zdolne do wykonania zamówienia) </w:t>
      </w:r>
    </w:p>
    <w:p w14:paraId="6A02A98F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2. </w:t>
      </w:r>
      <w:r w:rsidR="00EB203B" w:rsidRPr="000B43E6">
        <w:rPr>
          <w:rFonts w:ascii="Arial" w:hAnsi="Arial" w:cs="Arial"/>
          <w:i/>
          <w:iCs/>
          <w:color w:val="000000"/>
          <w:sz w:val="16"/>
          <w:szCs w:val="16"/>
        </w:rPr>
        <w:t>np. udostępnienie osób,</w:t>
      </w: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</w:t>
      </w:r>
      <w:bookmarkStart w:id="0" w:name="_GoBack"/>
      <w:bookmarkEnd w:id="0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dwykonawstwo, co najmniej na czas realizacji zamówienia. </w:t>
      </w:r>
    </w:p>
    <w:p w14:paraId="032FBA0E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3. 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59015C2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4. np. umowa cywilno-prawna, umowa o współpracy. </w:t>
      </w:r>
    </w:p>
    <w:p w14:paraId="4C5478A0" w14:textId="10BF9778" w:rsidR="003478F0" w:rsidRPr="00750DB1" w:rsidRDefault="003478F0" w:rsidP="00750DB1">
      <w:pPr>
        <w:jc w:val="center"/>
        <w:rPr>
          <w:rFonts w:ascii="Arial" w:hAnsi="Arial" w:cs="Arial"/>
          <w:sz w:val="20"/>
          <w:szCs w:val="20"/>
        </w:rPr>
      </w:pPr>
    </w:p>
    <w:sectPr w:rsidR="003478F0" w:rsidRPr="00750DB1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EFEAE" w14:textId="77777777" w:rsidR="00BE003B" w:rsidRDefault="00BE003B">
      <w:r>
        <w:separator/>
      </w:r>
    </w:p>
  </w:endnote>
  <w:endnote w:type="continuationSeparator" w:id="0">
    <w:p w14:paraId="006592E6" w14:textId="77777777" w:rsidR="00BE003B" w:rsidRDefault="00BE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32935D43" w:rsidR="002827F1" w:rsidRPr="007B17EA" w:rsidRDefault="002827F1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ZPF.I.271.1</w:t>
    </w:r>
    <w:r w:rsidR="00985C19">
      <w:rPr>
        <w:rFonts w:ascii="Arial" w:hAnsi="Arial" w:cs="Arial"/>
        <w:sz w:val="16"/>
        <w:szCs w:val="16"/>
      </w:rPr>
      <w:t>7</w:t>
    </w:r>
    <w:r>
      <w:rPr>
        <w:rFonts w:ascii="Arial" w:hAnsi="Arial" w:cs="Arial"/>
        <w:sz w:val="16"/>
        <w:szCs w:val="16"/>
      </w:rPr>
      <w:t>.202</w:t>
    </w:r>
    <w:r w:rsidR="00985C19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85C19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985C19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2827F1" w:rsidRDefault="002827F1"/>
  <w:p w14:paraId="0D23A670" w14:textId="77777777" w:rsidR="002827F1" w:rsidRDefault="00282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637C9" w14:textId="77777777" w:rsidR="00BE003B" w:rsidRDefault="00BE003B">
      <w:r>
        <w:separator/>
      </w:r>
    </w:p>
  </w:footnote>
  <w:footnote w:type="continuationSeparator" w:id="0">
    <w:p w14:paraId="212ABEB5" w14:textId="77777777" w:rsidR="00BE003B" w:rsidRDefault="00BE0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2827F1" w:rsidRDefault="002827F1">
    <w:pPr>
      <w:pStyle w:val="Nagwek"/>
    </w:pPr>
  </w:p>
  <w:p w14:paraId="624C38E1" w14:textId="77777777" w:rsidR="002827F1" w:rsidRDefault="002827F1"/>
  <w:p w14:paraId="212F06CD" w14:textId="77777777" w:rsidR="002827F1" w:rsidRDefault="002827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2827F1" w:rsidRDefault="002827F1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6"/>
    <w:multiLevelType w:val="hybridMultilevel"/>
    <w:tmpl w:val="614FD4A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4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057008B"/>
    <w:multiLevelType w:val="hybridMultilevel"/>
    <w:tmpl w:val="D2FA43C8"/>
    <w:lvl w:ilvl="0" w:tplc="D650444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6C2B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7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4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B8F463C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1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4">
    <w:nsid w:val="70A66BB4"/>
    <w:multiLevelType w:val="hybridMultilevel"/>
    <w:tmpl w:val="4F422912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7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63B09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80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5"/>
  </w:num>
  <w:num w:numId="5">
    <w:abstractNumId w:val="50"/>
  </w:num>
  <w:num w:numId="6">
    <w:abstractNumId w:val="72"/>
  </w:num>
  <w:num w:numId="7">
    <w:abstractNumId w:val="18"/>
  </w:num>
  <w:num w:numId="8">
    <w:abstractNumId w:val="33"/>
  </w:num>
  <w:num w:numId="9">
    <w:abstractNumId w:val="35"/>
  </w:num>
  <w:num w:numId="10">
    <w:abstractNumId w:val="69"/>
  </w:num>
  <w:num w:numId="11">
    <w:abstractNumId w:val="67"/>
  </w:num>
  <w:num w:numId="12">
    <w:abstractNumId w:val="64"/>
    <w:lvlOverride w:ilvl="0">
      <w:startOverride w:val="1"/>
    </w:lvlOverride>
  </w:num>
  <w:num w:numId="13">
    <w:abstractNumId w:val="48"/>
    <w:lvlOverride w:ilvl="0">
      <w:startOverride w:val="1"/>
    </w:lvlOverride>
  </w:num>
  <w:num w:numId="14">
    <w:abstractNumId w:val="31"/>
  </w:num>
  <w:num w:numId="15">
    <w:abstractNumId w:val="66"/>
  </w:num>
  <w:num w:numId="16">
    <w:abstractNumId w:val="41"/>
  </w:num>
  <w:num w:numId="17">
    <w:abstractNumId w:val="19"/>
  </w:num>
  <w:num w:numId="18">
    <w:abstractNumId w:val="34"/>
  </w:num>
  <w:num w:numId="19">
    <w:abstractNumId w:val="79"/>
  </w:num>
  <w:num w:numId="20">
    <w:abstractNumId w:val="38"/>
  </w:num>
  <w:num w:numId="21">
    <w:abstractNumId w:val="42"/>
  </w:num>
  <w:num w:numId="22">
    <w:abstractNumId w:val="24"/>
  </w:num>
  <w:num w:numId="23">
    <w:abstractNumId w:val="27"/>
  </w:num>
  <w:num w:numId="24">
    <w:abstractNumId w:val="28"/>
  </w:num>
  <w:num w:numId="25">
    <w:abstractNumId w:val="30"/>
  </w:num>
  <w:num w:numId="26">
    <w:abstractNumId w:val="76"/>
  </w:num>
  <w:num w:numId="27">
    <w:abstractNumId w:val="70"/>
  </w:num>
  <w:num w:numId="28">
    <w:abstractNumId w:val="56"/>
  </w:num>
  <w:num w:numId="29">
    <w:abstractNumId w:val="49"/>
  </w:num>
  <w:num w:numId="30">
    <w:abstractNumId w:val="82"/>
  </w:num>
  <w:num w:numId="31">
    <w:abstractNumId w:val="53"/>
  </w:num>
  <w:num w:numId="32">
    <w:abstractNumId w:val="63"/>
  </w:num>
  <w:num w:numId="33">
    <w:abstractNumId w:val="65"/>
  </w:num>
  <w:num w:numId="34">
    <w:abstractNumId w:val="57"/>
  </w:num>
  <w:num w:numId="35">
    <w:abstractNumId w:val="58"/>
  </w:num>
  <w:num w:numId="36">
    <w:abstractNumId w:val="46"/>
  </w:num>
  <w:num w:numId="37">
    <w:abstractNumId w:val="45"/>
  </w:num>
  <w:num w:numId="38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40"/>
  </w:num>
  <w:num w:numId="41">
    <w:abstractNumId w:val="74"/>
  </w:num>
  <w:num w:numId="42">
    <w:abstractNumId w:val="60"/>
  </w:num>
  <w:num w:numId="43">
    <w:abstractNumId w:val="29"/>
  </w:num>
  <w:num w:numId="44">
    <w:abstractNumId w:val="23"/>
  </w:num>
  <w:num w:numId="45">
    <w:abstractNumId w:val="62"/>
  </w:num>
  <w:num w:numId="46">
    <w:abstractNumId w:val="17"/>
  </w:num>
  <w:num w:numId="47">
    <w:abstractNumId w:val="12"/>
  </w:num>
  <w:num w:numId="48">
    <w:abstractNumId w:val="78"/>
  </w:num>
  <w:num w:numId="49">
    <w:abstractNumId w:val="21"/>
  </w:num>
  <w:num w:numId="50">
    <w:abstractNumId w:val="71"/>
  </w:num>
  <w:num w:numId="51">
    <w:abstractNumId w:val="9"/>
  </w:num>
  <w:num w:numId="52">
    <w:abstractNumId w:val="10"/>
  </w:num>
  <w:num w:numId="53">
    <w:abstractNumId w:val="11"/>
  </w:num>
  <w:num w:numId="54">
    <w:abstractNumId w:val="36"/>
  </w:num>
  <w:num w:numId="55">
    <w:abstractNumId w:val="54"/>
  </w:num>
  <w:num w:numId="56">
    <w:abstractNumId w:val="32"/>
  </w:num>
  <w:num w:numId="57">
    <w:abstractNumId w:val="80"/>
  </w:num>
  <w:num w:numId="58">
    <w:abstractNumId w:val="51"/>
  </w:num>
  <w:num w:numId="59">
    <w:abstractNumId w:val="52"/>
  </w:num>
  <w:num w:numId="60">
    <w:abstractNumId w:val="26"/>
  </w:num>
  <w:num w:numId="61">
    <w:abstractNumId w:val="55"/>
  </w:num>
  <w:num w:numId="62">
    <w:abstractNumId w:val="73"/>
  </w:num>
  <w:num w:numId="63">
    <w:abstractNumId w:val="20"/>
  </w:num>
  <w:num w:numId="64">
    <w:abstractNumId w:val="81"/>
  </w:num>
  <w:num w:numId="65">
    <w:abstractNumId w:val="15"/>
  </w:num>
  <w:num w:numId="66">
    <w:abstractNumId w:val="43"/>
  </w:num>
  <w:num w:numId="67">
    <w:abstractNumId w:val="39"/>
  </w:num>
  <w:num w:numId="68">
    <w:abstractNumId w:val="61"/>
  </w:num>
  <w:num w:numId="69">
    <w:abstractNumId w:val="68"/>
  </w:num>
  <w:num w:numId="70">
    <w:abstractNumId w:val="22"/>
  </w:num>
  <w:num w:numId="71">
    <w:abstractNumId w:val="59"/>
  </w:num>
  <w:num w:numId="72">
    <w:abstractNumId w:val="25"/>
  </w:num>
  <w:num w:numId="73">
    <w:abstractNumId w:val="77"/>
  </w:num>
  <w:num w:numId="74">
    <w:abstractNumId w:val="3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1E64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184"/>
    <w:rsid w:val="000118C8"/>
    <w:rsid w:val="00012F69"/>
    <w:rsid w:val="000132C8"/>
    <w:rsid w:val="00014473"/>
    <w:rsid w:val="0001499A"/>
    <w:rsid w:val="00014C1D"/>
    <w:rsid w:val="000160AE"/>
    <w:rsid w:val="0001765B"/>
    <w:rsid w:val="00020A39"/>
    <w:rsid w:val="00020F71"/>
    <w:rsid w:val="00021070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4DAB"/>
    <w:rsid w:val="00026B3C"/>
    <w:rsid w:val="00026EA2"/>
    <w:rsid w:val="00027597"/>
    <w:rsid w:val="00027DDB"/>
    <w:rsid w:val="000300D3"/>
    <w:rsid w:val="00030A96"/>
    <w:rsid w:val="0003110F"/>
    <w:rsid w:val="0003160E"/>
    <w:rsid w:val="00031A67"/>
    <w:rsid w:val="00032740"/>
    <w:rsid w:val="00032937"/>
    <w:rsid w:val="00032C3E"/>
    <w:rsid w:val="00032FCA"/>
    <w:rsid w:val="00033137"/>
    <w:rsid w:val="00033A87"/>
    <w:rsid w:val="00033AAD"/>
    <w:rsid w:val="00034629"/>
    <w:rsid w:val="000348A7"/>
    <w:rsid w:val="00035151"/>
    <w:rsid w:val="00035886"/>
    <w:rsid w:val="00036141"/>
    <w:rsid w:val="0003628A"/>
    <w:rsid w:val="000364B3"/>
    <w:rsid w:val="00036DEC"/>
    <w:rsid w:val="0003711D"/>
    <w:rsid w:val="00037300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26D3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1E9D"/>
    <w:rsid w:val="00063AD7"/>
    <w:rsid w:val="00063AF1"/>
    <w:rsid w:val="00063E22"/>
    <w:rsid w:val="00064253"/>
    <w:rsid w:val="00064343"/>
    <w:rsid w:val="000645C5"/>
    <w:rsid w:val="000645D9"/>
    <w:rsid w:val="00065317"/>
    <w:rsid w:val="0006592F"/>
    <w:rsid w:val="00065EDF"/>
    <w:rsid w:val="0006614B"/>
    <w:rsid w:val="00070706"/>
    <w:rsid w:val="00070A7B"/>
    <w:rsid w:val="0007161D"/>
    <w:rsid w:val="00071642"/>
    <w:rsid w:val="00071C2A"/>
    <w:rsid w:val="000731B3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3B2"/>
    <w:rsid w:val="000775A9"/>
    <w:rsid w:val="0008034A"/>
    <w:rsid w:val="00080477"/>
    <w:rsid w:val="000806C5"/>
    <w:rsid w:val="00080702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4B6C"/>
    <w:rsid w:val="0009536F"/>
    <w:rsid w:val="00096149"/>
    <w:rsid w:val="000A0A5C"/>
    <w:rsid w:val="000A1069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7CB3"/>
    <w:rsid w:val="000B0D34"/>
    <w:rsid w:val="000B1831"/>
    <w:rsid w:val="000B2B61"/>
    <w:rsid w:val="000B2D78"/>
    <w:rsid w:val="000B34D5"/>
    <w:rsid w:val="000B3997"/>
    <w:rsid w:val="000B3BB8"/>
    <w:rsid w:val="000B43E6"/>
    <w:rsid w:val="000B4D0E"/>
    <w:rsid w:val="000B59C0"/>
    <w:rsid w:val="000B62D1"/>
    <w:rsid w:val="000B6412"/>
    <w:rsid w:val="000B6DE4"/>
    <w:rsid w:val="000B735C"/>
    <w:rsid w:val="000B7FC9"/>
    <w:rsid w:val="000C057B"/>
    <w:rsid w:val="000C09A6"/>
    <w:rsid w:val="000C16C8"/>
    <w:rsid w:val="000C2284"/>
    <w:rsid w:val="000C2618"/>
    <w:rsid w:val="000C2BF8"/>
    <w:rsid w:val="000C314D"/>
    <w:rsid w:val="000C393D"/>
    <w:rsid w:val="000C3C65"/>
    <w:rsid w:val="000C402A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721"/>
    <w:rsid w:val="000D6D7F"/>
    <w:rsid w:val="000D76BE"/>
    <w:rsid w:val="000E1148"/>
    <w:rsid w:val="000E262C"/>
    <w:rsid w:val="000E3E7A"/>
    <w:rsid w:val="000E4619"/>
    <w:rsid w:val="000E4E22"/>
    <w:rsid w:val="000E5611"/>
    <w:rsid w:val="000E692B"/>
    <w:rsid w:val="000E6BF2"/>
    <w:rsid w:val="000E6D8E"/>
    <w:rsid w:val="000E75C0"/>
    <w:rsid w:val="000E7A06"/>
    <w:rsid w:val="000F19B7"/>
    <w:rsid w:val="000F1AC3"/>
    <w:rsid w:val="000F26EE"/>
    <w:rsid w:val="000F27FF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C16"/>
    <w:rsid w:val="0010020C"/>
    <w:rsid w:val="001021B2"/>
    <w:rsid w:val="00102861"/>
    <w:rsid w:val="00103259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46A4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0EEC"/>
    <w:rsid w:val="00121581"/>
    <w:rsid w:val="001215B6"/>
    <w:rsid w:val="00121CD6"/>
    <w:rsid w:val="00122F19"/>
    <w:rsid w:val="00123018"/>
    <w:rsid w:val="00124024"/>
    <w:rsid w:val="001241E9"/>
    <w:rsid w:val="001244E9"/>
    <w:rsid w:val="00125258"/>
    <w:rsid w:val="00125FC0"/>
    <w:rsid w:val="00125FE6"/>
    <w:rsid w:val="001262BD"/>
    <w:rsid w:val="0012640A"/>
    <w:rsid w:val="0012761E"/>
    <w:rsid w:val="00127FA2"/>
    <w:rsid w:val="00130159"/>
    <w:rsid w:val="00130A66"/>
    <w:rsid w:val="00131087"/>
    <w:rsid w:val="001321DA"/>
    <w:rsid w:val="0013231E"/>
    <w:rsid w:val="001335E7"/>
    <w:rsid w:val="00135041"/>
    <w:rsid w:val="001357A2"/>
    <w:rsid w:val="00135A59"/>
    <w:rsid w:val="00135ACE"/>
    <w:rsid w:val="00135F2D"/>
    <w:rsid w:val="001361EB"/>
    <w:rsid w:val="00136838"/>
    <w:rsid w:val="00137624"/>
    <w:rsid w:val="0014065C"/>
    <w:rsid w:val="00140DB0"/>
    <w:rsid w:val="00141BE6"/>
    <w:rsid w:val="00141D3A"/>
    <w:rsid w:val="00141FCB"/>
    <w:rsid w:val="0014203C"/>
    <w:rsid w:val="0014210C"/>
    <w:rsid w:val="00142A1E"/>
    <w:rsid w:val="00142D70"/>
    <w:rsid w:val="00143484"/>
    <w:rsid w:val="001444FF"/>
    <w:rsid w:val="00144904"/>
    <w:rsid w:val="00144E6B"/>
    <w:rsid w:val="00145A35"/>
    <w:rsid w:val="001462EF"/>
    <w:rsid w:val="00146B9B"/>
    <w:rsid w:val="00146CFB"/>
    <w:rsid w:val="00147229"/>
    <w:rsid w:val="0014758A"/>
    <w:rsid w:val="0015002F"/>
    <w:rsid w:val="00151FF3"/>
    <w:rsid w:val="00152961"/>
    <w:rsid w:val="00152A5C"/>
    <w:rsid w:val="00152B93"/>
    <w:rsid w:val="00153325"/>
    <w:rsid w:val="0015422F"/>
    <w:rsid w:val="00154542"/>
    <w:rsid w:val="001555D4"/>
    <w:rsid w:val="001560B9"/>
    <w:rsid w:val="0016235D"/>
    <w:rsid w:val="001638E5"/>
    <w:rsid w:val="00163AFA"/>
    <w:rsid w:val="0016407A"/>
    <w:rsid w:val="0016416A"/>
    <w:rsid w:val="00164E83"/>
    <w:rsid w:val="00165569"/>
    <w:rsid w:val="001661E4"/>
    <w:rsid w:val="0016636B"/>
    <w:rsid w:val="00166665"/>
    <w:rsid w:val="001667A2"/>
    <w:rsid w:val="00167270"/>
    <w:rsid w:val="001708DF"/>
    <w:rsid w:val="0017107A"/>
    <w:rsid w:val="00171760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3E9B"/>
    <w:rsid w:val="0018473E"/>
    <w:rsid w:val="001850E0"/>
    <w:rsid w:val="0018673B"/>
    <w:rsid w:val="00190F7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066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0C"/>
    <w:rsid w:val="001B5E3D"/>
    <w:rsid w:val="001B602E"/>
    <w:rsid w:val="001B6BA3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1E6"/>
    <w:rsid w:val="001C521C"/>
    <w:rsid w:val="001C562E"/>
    <w:rsid w:val="001C705C"/>
    <w:rsid w:val="001C7503"/>
    <w:rsid w:val="001D01F3"/>
    <w:rsid w:val="001D1107"/>
    <w:rsid w:val="001D1310"/>
    <w:rsid w:val="001D1713"/>
    <w:rsid w:val="001D1F70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2D0"/>
    <w:rsid w:val="001E3F17"/>
    <w:rsid w:val="001E49FD"/>
    <w:rsid w:val="001E4BE8"/>
    <w:rsid w:val="001E5246"/>
    <w:rsid w:val="001E59F3"/>
    <w:rsid w:val="001E5E9F"/>
    <w:rsid w:val="001E6206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56F9"/>
    <w:rsid w:val="001F6615"/>
    <w:rsid w:val="002005B9"/>
    <w:rsid w:val="00200608"/>
    <w:rsid w:val="0020093A"/>
    <w:rsid w:val="00201637"/>
    <w:rsid w:val="0020198F"/>
    <w:rsid w:val="00202C44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0868"/>
    <w:rsid w:val="002122D1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B6A"/>
    <w:rsid w:val="0022144E"/>
    <w:rsid w:val="0022155B"/>
    <w:rsid w:val="00221A62"/>
    <w:rsid w:val="00222BA4"/>
    <w:rsid w:val="00222D05"/>
    <w:rsid w:val="002231FA"/>
    <w:rsid w:val="002240A5"/>
    <w:rsid w:val="00225683"/>
    <w:rsid w:val="00225774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D02"/>
    <w:rsid w:val="00231019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BDF"/>
    <w:rsid w:val="00237BF5"/>
    <w:rsid w:val="00237E0C"/>
    <w:rsid w:val="002400F4"/>
    <w:rsid w:val="00240181"/>
    <w:rsid w:val="00240346"/>
    <w:rsid w:val="0024081B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6CB3"/>
    <w:rsid w:val="002477EC"/>
    <w:rsid w:val="00251319"/>
    <w:rsid w:val="002514F3"/>
    <w:rsid w:val="00251BA5"/>
    <w:rsid w:val="00251D09"/>
    <w:rsid w:val="00252A62"/>
    <w:rsid w:val="002535F8"/>
    <w:rsid w:val="00253AD9"/>
    <w:rsid w:val="0025493A"/>
    <w:rsid w:val="00255489"/>
    <w:rsid w:val="00255966"/>
    <w:rsid w:val="00255CB2"/>
    <w:rsid w:val="00257D98"/>
    <w:rsid w:val="00260072"/>
    <w:rsid w:val="00261A20"/>
    <w:rsid w:val="002621EA"/>
    <w:rsid w:val="00262728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42A3"/>
    <w:rsid w:val="002753BE"/>
    <w:rsid w:val="00276478"/>
    <w:rsid w:val="00276E9A"/>
    <w:rsid w:val="00277A6B"/>
    <w:rsid w:val="00277E45"/>
    <w:rsid w:val="00277E82"/>
    <w:rsid w:val="0028009C"/>
    <w:rsid w:val="0028068E"/>
    <w:rsid w:val="002806B6"/>
    <w:rsid w:val="0028089F"/>
    <w:rsid w:val="00280AFD"/>
    <w:rsid w:val="0028252F"/>
    <w:rsid w:val="002827F1"/>
    <w:rsid w:val="0028293C"/>
    <w:rsid w:val="00283291"/>
    <w:rsid w:val="00283E83"/>
    <w:rsid w:val="00283E89"/>
    <w:rsid w:val="002843BE"/>
    <w:rsid w:val="002848BA"/>
    <w:rsid w:val="00284F57"/>
    <w:rsid w:val="00284FAE"/>
    <w:rsid w:val="0029090D"/>
    <w:rsid w:val="00290AE2"/>
    <w:rsid w:val="00290B56"/>
    <w:rsid w:val="00291857"/>
    <w:rsid w:val="00291C20"/>
    <w:rsid w:val="00292068"/>
    <w:rsid w:val="0029218B"/>
    <w:rsid w:val="00292291"/>
    <w:rsid w:val="002932F2"/>
    <w:rsid w:val="0029367E"/>
    <w:rsid w:val="00294658"/>
    <w:rsid w:val="00294FEF"/>
    <w:rsid w:val="0029658D"/>
    <w:rsid w:val="002967F6"/>
    <w:rsid w:val="0029741A"/>
    <w:rsid w:val="00297735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57F3"/>
    <w:rsid w:val="002A5CBB"/>
    <w:rsid w:val="002A5DA5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4F44"/>
    <w:rsid w:val="002C52F2"/>
    <w:rsid w:val="002C5C8C"/>
    <w:rsid w:val="002C6F05"/>
    <w:rsid w:val="002C710A"/>
    <w:rsid w:val="002D036C"/>
    <w:rsid w:val="002D0646"/>
    <w:rsid w:val="002D0FB7"/>
    <w:rsid w:val="002D106D"/>
    <w:rsid w:val="002D1191"/>
    <w:rsid w:val="002D145B"/>
    <w:rsid w:val="002D1F86"/>
    <w:rsid w:val="002D2CE7"/>
    <w:rsid w:val="002D2ED1"/>
    <w:rsid w:val="002D3292"/>
    <w:rsid w:val="002D34DA"/>
    <w:rsid w:val="002D4D8B"/>
    <w:rsid w:val="002D4F05"/>
    <w:rsid w:val="002D537D"/>
    <w:rsid w:val="002D5AE2"/>
    <w:rsid w:val="002D71C6"/>
    <w:rsid w:val="002D71E8"/>
    <w:rsid w:val="002D7424"/>
    <w:rsid w:val="002E09FB"/>
    <w:rsid w:val="002E1578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3B13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2BD"/>
    <w:rsid w:val="00327889"/>
    <w:rsid w:val="003279B3"/>
    <w:rsid w:val="00327DA5"/>
    <w:rsid w:val="00330F23"/>
    <w:rsid w:val="003326B3"/>
    <w:rsid w:val="00332C8B"/>
    <w:rsid w:val="00332FB2"/>
    <w:rsid w:val="003330F6"/>
    <w:rsid w:val="00333440"/>
    <w:rsid w:val="003342F4"/>
    <w:rsid w:val="00334FF0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8F0"/>
    <w:rsid w:val="00347D9F"/>
    <w:rsid w:val="00347DD0"/>
    <w:rsid w:val="0035029F"/>
    <w:rsid w:val="00350ABA"/>
    <w:rsid w:val="0035192E"/>
    <w:rsid w:val="00352310"/>
    <w:rsid w:val="003528D4"/>
    <w:rsid w:val="003529D7"/>
    <w:rsid w:val="00352BD0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3D65"/>
    <w:rsid w:val="00374B10"/>
    <w:rsid w:val="00374B1F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3F19"/>
    <w:rsid w:val="00384AE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E4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C0209"/>
    <w:rsid w:val="003C082E"/>
    <w:rsid w:val="003C08C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4F33"/>
    <w:rsid w:val="003D4F5C"/>
    <w:rsid w:val="003D52C8"/>
    <w:rsid w:val="003D5635"/>
    <w:rsid w:val="003D590C"/>
    <w:rsid w:val="003D5D70"/>
    <w:rsid w:val="003D6AA5"/>
    <w:rsid w:val="003D6C33"/>
    <w:rsid w:val="003D6DFA"/>
    <w:rsid w:val="003D70C8"/>
    <w:rsid w:val="003D7430"/>
    <w:rsid w:val="003E04EC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4A0"/>
    <w:rsid w:val="00413BD0"/>
    <w:rsid w:val="00414422"/>
    <w:rsid w:val="0041512D"/>
    <w:rsid w:val="0041518F"/>
    <w:rsid w:val="00415C7E"/>
    <w:rsid w:val="00415F17"/>
    <w:rsid w:val="00416030"/>
    <w:rsid w:val="00416330"/>
    <w:rsid w:val="00417230"/>
    <w:rsid w:val="0042046C"/>
    <w:rsid w:val="004211C3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220"/>
    <w:rsid w:val="00452684"/>
    <w:rsid w:val="00452BFA"/>
    <w:rsid w:val="00452E12"/>
    <w:rsid w:val="00453DE4"/>
    <w:rsid w:val="0045589E"/>
    <w:rsid w:val="00457068"/>
    <w:rsid w:val="00460559"/>
    <w:rsid w:val="00460A0B"/>
    <w:rsid w:val="004620B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B7A"/>
    <w:rsid w:val="004702DC"/>
    <w:rsid w:val="00470B96"/>
    <w:rsid w:val="00470F41"/>
    <w:rsid w:val="0047184C"/>
    <w:rsid w:val="0047234C"/>
    <w:rsid w:val="0047236E"/>
    <w:rsid w:val="00472911"/>
    <w:rsid w:val="00473A38"/>
    <w:rsid w:val="0047496E"/>
    <w:rsid w:val="00475359"/>
    <w:rsid w:val="00475743"/>
    <w:rsid w:val="004762E7"/>
    <w:rsid w:val="00476BAA"/>
    <w:rsid w:val="00477134"/>
    <w:rsid w:val="004772B7"/>
    <w:rsid w:val="00477B9B"/>
    <w:rsid w:val="00477D23"/>
    <w:rsid w:val="00477E5F"/>
    <w:rsid w:val="004802D4"/>
    <w:rsid w:val="00480716"/>
    <w:rsid w:val="00480B57"/>
    <w:rsid w:val="00480BB4"/>
    <w:rsid w:val="00480DDF"/>
    <w:rsid w:val="00481216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96B"/>
    <w:rsid w:val="00493C9F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575E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27A1"/>
    <w:rsid w:val="004D3174"/>
    <w:rsid w:val="004D3314"/>
    <w:rsid w:val="004D3758"/>
    <w:rsid w:val="004D3E13"/>
    <w:rsid w:val="004D42B2"/>
    <w:rsid w:val="004D554E"/>
    <w:rsid w:val="004D6053"/>
    <w:rsid w:val="004D6190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152"/>
    <w:rsid w:val="004F14B9"/>
    <w:rsid w:val="004F14E5"/>
    <w:rsid w:val="004F1E8D"/>
    <w:rsid w:val="004F1EC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4F7F63"/>
    <w:rsid w:val="00500650"/>
    <w:rsid w:val="00500704"/>
    <w:rsid w:val="00500F4C"/>
    <w:rsid w:val="0050164D"/>
    <w:rsid w:val="00502278"/>
    <w:rsid w:val="00502400"/>
    <w:rsid w:val="00502A82"/>
    <w:rsid w:val="00502C21"/>
    <w:rsid w:val="00503CCA"/>
    <w:rsid w:val="00504757"/>
    <w:rsid w:val="00505F53"/>
    <w:rsid w:val="00506E08"/>
    <w:rsid w:val="00507370"/>
    <w:rsid w:val="00507491"/>
    <w:rsid w:val="00507771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17470"/>
    <w:rsid w:val="0051779A"/>
    <w:rsid w:val="00522604"/>
    <w:rsid w:val="00523540"/>
    <w:rsid w:val="00523995"/>
    <w:rsid w:val="00523A86"/>
    <w:rsid w:val="00523E3F"/>
    <w:rsid w:val="00524128"/>
    <w:rsid w:val="00525B5A"/>
    <w:rsid w:val="00526EC7"/>
    <w:rsid w:val="00527521"/>
    <w:rsid w:val="00527C53"/>
    <w:rsid w:val="00530903"/>
    <w:rsid w:val="00530E43"/>
    <w:rsid w:val="00531067"/>
    <w:rsid w:val="0053121E"/>
    <w:rsid w:val="005314DC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73C9"/>
    <w:rsid w:val="00537D80"/>
    <w:rsid w:val="0054168E"/>
    <w:rsid w:val="00541DD9"/>
    <w:rsid w:val="0054266E"/>
    <w:rsid w:val="00542AA6"/>
    <w:rsid w:val="00542B4C"/>
    <w:rsid w:val="00542C1E"/>
    <w:rsid w:val="00543AC9"/>
    <w:rsid w:val="00543FAE"/>
    <w:rsid w:val="00545627"/>
    <w:rsid w:val="00545858"/>
    <w:rsid w:val="005470C6"/>
    <w:rsid w:val="005475E8"/>
    <w:rsid w:val="00547D88"/>
    <w:rsid w:val="00550606"/>
    <w:rsid w:val="0055145F"/>
    <w:rsid w:val="00551F2C"/>
    <w:rsid w:val="00551F98"/>
    <w:rsid w:val="0055240B"/>
    <w:rsid w:val="00552584"/>
    <w:rsid w:val="00552639"/>
    <w:rsid w:val="00552FBA"/>
    <w:rsid w:val="0055387B"/>
    <w:rsid w:val="00554BC6"/>
    <w:rsid w:val="00555602"/>
    <w:rsid w:val="00556184"/>
    <w:rsid w:val="005563DC"/>
    <w:rsid w:val="005567E6"/>
    <w:rsid w:val="00556E93"/>
    <w:rsid w:val="00560E5E"/>
    <w:rsid w:val="005613E7"/>
    <w:rsid w:val="00562142"/>
    <w:rsid w:val="005626E8"/>
    <w:rsid w:val="00562913"/>
    <w:rsid w:val="00563BF6"/>
    <w:rsid w:val="00564742"/>
    <w:rsid w:val="005648FA"/>
    <w:rsid w:val="005653C9"/>
    <w:rsid w:val="005662EF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E5B"/>
    <w:rsid w:val="00573ED4"/>
    <w:rsid w:val="00574042"/>
    <w:rsid w:val="0057488A"/>
    <w:rsid w:val="005762D9"/>
    <w:rsid w:val="00576AEC"/>
    <w:rsid w:val="0057744A"/>
    <w:rsid w:val="00577560"/>
    <w:rsid w:val="005807BA"/>
    <w:rsid w:val="00580FD3"/>
    <w:rsid w:val="00581096"/>
    <w:rsid w:val="00581E46"/>
    <w:rsid w:val="00582794"/>
    <w:rsid w:val="00582B9B"/>
    <w:rsid w:val="00582C38"/>
    <w:rsid w:val="0058369C"/>
    <w:rsid w:val="00583BC6"/>
    <w:rsid w:val="005840A0"/>
    <w:rsid w:val="00584B7F"/>
    <w:rsid w:val="00584D8B"/>
    <w:rsid w:val="005851F8"/>
    <w:rsid w:val="005878E1"/>
    <w:rsid w:val="00590043"/>
    <w:rsid w:val="00590C70"/>
    <w:rsid w:val="00591927"/>
    <w:rsid w:val="005919F8"/>
    <w:rsid w:val="00592248"/>
    <w:rsid w:val="00593800"/>
    <w:rsid w:val="00594719"/>
    <w:rsid w:val="00594C62"/>
    <w:rsid w:val="005959B1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5A"/>
    <w:rsid w:val="005B2B74"/>
    <w:rsid w:val="005B2C58"/>
    <w:rsid w:val="005B472B"/>
    <w:rsid w:val="005B5095"/>
    <w:rsid w:val="005B51F7"/>
    <w:rsid w:val="005B53F9"/>
    <w:rsid w:val="005B6D27"/>
    <w:rsid w:val="005B759D"/>
    <w:rsid w:val="005B7AD0"/>
    <w:rsid w:val="005C0ADD"/>
    <w:rsid w:val="005C10A7"/>
    <w:rsid w:val="005C1197"/>
    <w:rsid w:val="005C1897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322F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411B"/>
    <w:rsid w:val="005E5709"/>
    <w:rsid w:val="005E5C2B"/>
    <w:rsid w:val="005E5FE3"/>
    <w:rsid w:val="005E7E01"/>
    <w:rsid w:val="005E7E59"/>
    <w:rsid w:val="005F08A7"/>
    <w:rsid w:val="005F2AF5"/>
    <w:rsid w:val="005F310A"/>
    <w:rsid w:val="005F34F1"/>
    <w:rsid w:val="005F3A8B"/>
    <w:rsid w:val="005F3F7D"/>
    <w:rsid w:val="005F44C8"/>
    <w:rsid w:val="005F4504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40A3"/>
    <w:rsid w:val="00604D75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6CB"/>
    <w:rsid w:val="00610CA2"/>
    <w:rsid w:val="006110C7"/>
    <w:rsid w:val="006113FA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57E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3B6E"/>
    <w:rsid w:val="00624CFA"/>
    <w:rsid w:val="00625AF0"/>
    <w:rsid w:val="006263BF"/>
    <w:rsid w:val="00626520"/>
    <w:rsid w:val="00626C2A"/>
    <w:rsid w:val="00626D39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BE7"/>
    <w:rsid w:val="00640E5A"/>
    <w:rsid w:val="0064177E"/>
    <w:rsid w:val="006418E5"/>
    <w:rsid w:val="00641CB4"/>
    <w:rsid w:val="00641EB7"/>
    <w:rsid w:val="0064415A"/>
    <w:rsid w:val="00644944"/>
    <w:rsid w:val="00645449"/>
    <w:rsid w:val="00645D97"/>
    <w:rsid w:val="0064790D"/>
    <w:rsid w:val="00647C5B"/>
    <w:rsid w:val="00647F7F"/>
    <w:rsid w:val="006510A3"/>
    <w:rsid w:val="00651132"/>
    <w:rsid w:val="006514AB"/>
    <w:rsid w:val="00651CF4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D08"/>
    <w:rsid w:val="00657F2B"/>
    <w:rsid w:val="00660083"/>
    <w:rsid w:val="006611FC"/>
    <w:rsid w:val="00661B51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3C92"/>
    <w:rsid w:val="00675D76"/>
    <w:rsid w:val="006761EE"/>
    <w:rsid w:val="006763AB"/>
    <w:rsid w:val="00676CA4"/>
    <w:rsid w:val="00677806"/>
    <w:rsid w:val="00677C65"/>
    <w:rsid w:val="00677F7C"/>
    <w:rsid w:val="006803CF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4CF"/>
    <w:rsid w:val="006875A6"/>
    <w:rsid w:val="006907DF"/>
    <w:rsid w:val="00690982"/>
    <w:rsid w:val="00691857"/>
    <w:rsid w:val="00692224"/>
    <w:rsid w:val="00692D60"/>
    <w:rsid w:val="006937E6"/>
    <w:rsid w:val="0069408C"/>
    <w:rsid w:val="006945C4"/>
    <w:rsid w:val="00694AD8"/>
    <w:rsid w:val="00694D31"/>
    <w:rsid w:val="00695B91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EAA"/>
    <w:rsid w:val="006A717B"/>
    <w:rsid w:val="006A7D52"/>
    <w:rsid w:val="006B07A7"/>
    <w:rsid w:val="006B0A1C"/>
    <w:rsid w:val="006B0D48"/>
    <w:rsid w:val="006B1037"/>
    <w:rsid w:val="006B130E"/>
    <w:rsid w:val="006B1516"/>
    <w:rsid w:val="006B19AC"/>
    <w:rsid w:val="006B20F3"/>
    <w:rsid w:val="006B2954"/>
    <w:rsid w:val="006B2A47"/>
    <w:rsid w:val="006B2B2D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27AD"/>
    <w:rsid w:val="006C45B7"/>
    <w:rsid w:val="006C4B7E"/>
    <w:rsid w:val="006C50CA"/>
    <w:rsid w:val="006C62B7"/>
    <w:rsid w:val="006C67C3"/>
    <w:rsid w:val="006D054B"/>
    <w:rsid w:val="006D0B26"/>
    <w:rsid w:val="006D1356"/>
    <w:rsid w:val="006D16F2"/>
    <w:rsid w:val="006D2C3E"/>
    <w:rsid w:val="006D2EE8"/>
    <w:rsid w:val="006D3AD6"/>
    <w:rsid w:val="006D4F14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C4A"/>
    <w:rsid w:val="006E0C21"/>
    <w:rsid w:val="006E0CBC"/>
    <w:rsid w:val="006E31B0"/>
    <w:rsid w:val="006E325B"/>
    <w:rsid w:val="006E3494"/>
    <w:rsid w:val="006E5BC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443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A1F"/>
    <w:rsid w:val="006F4C4C"/>
    <w:rsid w:val="006F59A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2F29"/>
    <w:rsid w:val="0070345D"/>
    <w:rsid w:val="0070353C"/>
    <w:rsid w:val="00704176"/>
    <w:rsid w:val="0070502E"/>
    <w:rsid w:val="00705B2F"/>
    <w:rsid w:val="00705C6B"/>
    <w:rsid w:val="007071F8"/>
    <w:rsid w:val="0070746D"/>
    <w:rsid w:val="00707F46"/>
    <w:rsid w:val="007103BB"/>
    <w:rsid w:val="00710865"/>
    <w:rsid w:val="00710F19"/>
    <w:rsid w:val="00711310"/>
    <w:rsid w:val="00711D0C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709"/>
    <w:rsid w:val="007225D0"/>
    <w:rsid w:val="00722693"/>
    <w:rsid w:val="00722BCD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D3E"/>
    <w:rsid w:val="007410E8"/>
    <w:rsid w:val="00741152"/>
    <w:rsid w:val="0074168D"/>
    <w:rsid w:val="00741942"/>
    <w:rsid w:val="00741949"/>
    <w:rsid w:val="007420EB"/>
    <w:rsid w:val="007423E3"/>
    <w:rsid w:val="0074251D"/>
    <w:rsid w:val="007438F8"/>
    <w:rsid w:val="00743CF6"/>
    <w:rsid w:val="00744F93"/>
    <w:rsid w:val="007452DC"/>
    <w:rsid w:val="00745856"/>
    <w:rsid w:val="007472AE"/>
    <w:rsid w:val="00747581"/>
    <w:rsid w:val="00747FD8"/>
    <w:rsid w:val="00750AE6"/>
    <w:rsid w:val="00750DB1"/>
    <w:rsid w:val="00750E11"/>
    <w:rsid w:val="007511BF"/>
    <w:rsid w:val="00751997"/>
    <w:rsid w:val="00752FF9"/>
    <w:rsid w:val="007539A3"/>
    <w:rsid w:val="00753C91"/>
    <w:rsid w:val="00753F0D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779"/>
    <w:rsid w:val="00760AAB"/>
    <w:rsid w:val="00761760"/>
    <w:rsid w:val="00761BA8"/>
    <w:rsid w:val="00762784"/>
    <w:rsid w:val="00762CDB"/>
    <w:rsid w:val="007634CE"/>
    <w:rsid w:val="00763CFB"/>
    <w:rsid w:val="007645FF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90653"/>
    <w:rsid w:val="00793D82"/>
    <w:rsid w:val="00793DDA"/>
    <w:rsid w:val="007953D0"/>
    <w:rsid w:val="00795A4B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D8F"/>
    <w:rsid w:val="007A684F"/>
    <w:rsid w:val="007A6DC8"/>
    <w:rsid w:val="007B0124"/>
    <w:rsid w:val="007B091C"/>
    <w:rsid w:val="007B1160"/>
    <w:rsid w:val="007B17EA"/>
    <w:rsid w:val="007B198A"/>
    <w:rsid w:val="007B2096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1C95"/>
    <w:rsid w:val="007C2ADD"/>
    <w:rsid w:val="007C2C6B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2BC"/>
    <w:rsid w:val="007E3BBB"/>
    <w:rsid w:val="007E44C8"/>
    <w:rsid w:val="007E48EB"/>
    <w:rsid w:val="007E49BC"/>
    <w:rsid w:val="007E59ED"/>
    <w:rsid w:val="007E5C29"/>
    <w:rsid w:val="007E5DA6"/>
    <w:rsid w:val="007E6172"/>
    <w:rsid w:val="007E6247"/>
    <w:rsid w:val="007E637B"/>
    <w:rsid w:val="007E7645"/>
    <w:rsid w:val="007F08B8"/>
    <w:rsid w:val="007F092E"/>
    <w:rsid w:val="007F0A42"/>
    <w:rsid w:val="007F17D0"/>
    <w:rsid w:val="007F2B2E"/>
    <w:rsid w:val="007F329E"/>
    <w:rsid w:val="007F44A6"/>
    <w:rsid w:val="007F4D13"/>
    <w:rsid w:val="007F74D4"/>
    <w:rsid w:val="007F751D"/>
    <w:rsid w:val="007F7834"/>
    <w:rsid w:val="007F7933"/>
    <w:rsid w:val="007F79BD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454"/>
    <w:rsid w:val="00806A82"/>
    <w:rsid w:val="00807141"/>
    <w:rsid w:val="00807324"/>
    <w:rsid w:val="008075AD"/>
    <w:rsid w:val="008108FA"/>
    <w:rsid w:val="00810956"/>
    <w:rsid w:val="0081190F"/>
    <w:rsid w:val="00812443"/>
    <w:rsid w:val="00812BB3"/>
    <w:rsid w:val="00815B5E"/>
    <w:rsid w:val="008174DC"/>
    <w:rsid w:val="00817983"/>
    <w:rsid w:val="0082075A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31743"/>
    <w:rsid w:val="00831776"/>
    <w:rsid w:val="00832226"/>
    <w:rsid w:val="008325B2"/>
    <w:rsid w:val="00832858"/>
    <w:rsid w:val="0083361B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10E"/>
    <w:rsid w:val="00847630"/>
    <w:rsid w:val="00847898"/>
    <w:rsid w:val="0085061D"/>
    <w:rsid w:val="00850A75"/>
    <w:rsid w:val="008516D9"/>
    <w:rsid w:val="00851B8E"/>
    <w:rsid w:val="0085256C"/>
    <w:rsid w:val="00852BC2"/>
    <w:rsid w:val="008539CF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3FA3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3937"/>
    <w:rsid w:val="0087429D"/>
    <w:rsid w:val="00875114"/>
    <w:rsid w:val="008756CA"/>
    <w:rsid w:val="00876BEA"/>
    <w:rsid w:val="0087701F"/>
    <w:rsid w:val="008775DC"/>
    <w:rsid w:val="00877C35"/>
    <w:rsid w:val="00877C98"/>
    <w:rsid w:val="00880038"/>
    <w:rsid w:val="008804AF"/>
    <w:rsid w:val="0088173C"/>
    <w:rsid w:val="008818CA"/>
    <w:rsid w:val="00881CE8"/>
    <w:rsid w:val="00882225"/>
    <w:rsid w:val="00882988"/>
    <w:rsid w:val="00882A70"/>
    <w:rsid w:val="00883AC4"/>
    <w:rsid w:val="00883BF5"/>
    <w:rsid w:val="008840FC"/>
    <w:rsid w:val="008846A9"/>
    <w:rsid w:val="008854A7"/>
    <w:rsid w:val="00886B90"/>
    <w:rsid w:val="00890390"/>
    <w:rsid w:val="008910EF"/>
    <w:rsid w:val="00891B79"/>
    <w:rsid w:val="00892C4D"/>
    <w:rsid w:val="00892F9B"/>
    <w:rsid w:val="008931CD"/>
    <w:rsid w:val="00893225"/>
    <w:rsid w:val="008934D7"/>
    <w:rsid w:val="008936B6"/>
    <w:rsid w:val="00894A47"/>
    <w:rsid w:val="0089511D"/>
    <w:rsid w:val="008955B1"/>
    <w:rsid w:val="00895B40"/>
    <w:rsid w:val="00895C82"/>
    <w:rsid w:val="00896316"/>
    <w:rsid w:val="008965CF"/>
    <w:rsid w:val="008970C5"/>
    <w:rsid w:val="00897432"/>
    <w:rsid w:val="008975A8"/>
    <w:rsid w:val="008977BC"/>
    <w:rsid w:val="00897CAC"/>
    <w:rsid w:val="00897F85"/>
    <w:rsid w:val="008A00A1"/>
    <w:rsid w:val="008A1362"/>
    <w:rsid w:val="008A2FF7"/>
    <w:rsid w:val="008A30E1"/>
    <w:rsid w:val="008A3106"/>
    <w:rsid w:val="008A37A5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0B5"/>
    <w:rsid w:val="008B1696"/>
    <w:rsid w:val="008B1B61"/>
    <w:rsid w:val="008B2178"/>
    <w:rsid w:val="008B2A03"/>
    <w:rsid w:val="008B2A38"/>
    <w:rsid w:val="008B2DB6"/>
    <w:rsid w:val="008B36BC"/>
    <w:rsid w:val="008B3881"/>
    <w:rsid w:val="008B4B6D"/>
    <w:rsid w:val="008B5BA0"/>
    <w:rsid w:val="008B5EE1"/>
    <w:rsid w:val="008B671E"/>
    <w:rsid w:val="008B698C"/>
    <w:rsid w:val="008B6E02"/>
    <w:rsid w:val="008B768D"/>
    <w:rsid w:val="008B7862"/>
    <w:rsid w:val="008B7E0A"/>
    <w:rsid w:val="008B7E6A"/>
    <w:rsid w:val="008C0CF7"/>
    <w:rsid w:val="008C0D27"/>
    <w:rsid w:val="008C1977"/>
    <w:rsid w:val="008C1F24"/>
    <w:rsid w:val="008C2128"/>
    <w:rsid w:val="008C2FE2"/>
    <w:rsid w:val="008C3006"/>
    <w:rsid w:val="008C374C"/>
    <w:rsid w:val="008C3826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D0261"/>
    <w:rsid w:val="008D0593"/>
    <w:rsid w:val="008D246E"/>
    <w:rsid w:val="008D258F"/>
    <w:rsid w:val="008D283A"/>
    <w:rsid w:val="008D2D73"/>
    <w:rsid w:val="008D36F1"/>
    <w:rsid w:val="008D38B1"/>
    <w:rsid w:val="008D3F0E"/>
    <w:rsid w:val="008D43DD"/>
    <w:rsid w:val="008D6659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10B6"/>
    <w:rsid w:val="008F10D2"/>
    <w:rsid w:val="008F1282"/>
    <w:rsid w:val="008F3E4D"/>
    <w:rsid w:val="008F5AD2"/>
    <w:rsid w:val="008F62E3"/>
    <w:rsid w:val="008F6F74"/>
    <w:rsid w:val="008F76BA"/>
    <w:rsid w:val="008F7F19"/>
    <w:rsid w:val="009008F0"/>
    <w:rsid w:val="00900D3D"/>
    <w:rsid w:val="0090146D"/>
    <w:rsid w:val="0090208B"/>
    <w:rsid w:val="009025BB"/>
    <w:rsid w:val="00902B62"/>
    <w:rsid w:val="00902C51"/>
    <w:rsid w:val="009030A7"/>
    <w:rsid w:val="00903205"/>
    <w:rsid w:val="00904A26"/>
    <w:rsid w:val="009051D6"/>
    <w:rsid w:val="0090565C"/>
    <w:rsid w:val="0090688A"/>
    <w:rsid w:val="00906A78"/>
    <w:rsid w:val="00907881"/>
    <w:rsid w:val="009105BA"/>
    <w:rsid w:val="00910AD9"/>
    <w:rsid w:val="00910E98"/>
    <w:rsid w:val="009112A5"/>
    <w:rsid w:val="009114EB"/>
    <w:rsid w:val="00912E21"/>
    <w:rsid w:val="00913AF1"/>
    <w:rsid w:val="00913E0F"/>
    <w:rsid w:val="00914A63"/>
    <w:rsid w:val="00914B75"/>
    <w:rsid w:val="00914E89"/>
    <w:rsid w:val="00915F98"/>
    <w:rsid w:val="00916C3E"/>
    <w:rsid w:val="0091711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E3"/>
    <w:rsid w:val="00923CF4"/>
    <w:rsid w:val="00924160"/>
    <w:rsid w:val="009245B7"/>
    <w:rsid w:val="00924BE5"/>
    <w:rsid w:val="00924C10"/>
    <w:rsid w:val="00924EA3"/>
    <w:rsid w:val="00924F4B"/>
    <w:rsid w:val="00925875"/>
    <w:rsid w:val="00926989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9D8"/>
    <w:rsid w:val="00932EE9"/>
    <w:rsid w:val="00933EC0"/>
    <w:rsid w:val="00934383"/>
    <w:rsid w:val="00935786"/>
    <w:rsid w:val="00935A35"/>
    <w:rsid w:val="00935AA4"/>
    <w:rsid w:val="00935B11"/>
    <w:rsid w:val="009376DE"/>
    <w:rsid w:val="0094103C"/>
    <w:rsid w:val="00941972"/>
    <w:rsid w:val="00942B7E"/>
    <w:rsid w:val="00943F3C"/>
    <w:rsid w:val="00944163"/>
    <w:rsid w:val="00944B06"/>
    <w:rsid w:val="009451AA"/>
    <w:rsid w:val="0094542A"/>
    <w:rsid w:val="0094649E"/>
    <w:rsid w:val="00946A3B"/>
    <w:rsid w:val="00947543"/>
    <w:rsid w:val="0094784B"/>
    <w:rsid w:val="009479A1"/>
    <w:rsid w:val="00950A03"/>
    <w:rsid w:val="00951550"/>
    <w:rsid w:val="009520E6"/>
    <w:rsid w:val="00952895"/>
    <w:rsid w:val="00952EDE"/>
    <w:rsid w:val="009538F6"/>
    <w:rsid w:val="00955514"/>
    <w:rsid w:val="00955A1D"/>
    <w:rsid w:val="009563B7"/>
    <w:rsid w:val="00956493"/>
    <w:rsid w:val="00956506"/>
    <w:rsid w:val="009565F7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6A31"/>
    <w:rsid w:val="0097023C"/>
    <w:rsid w:val="0097047C"/>
    <w:rsid w:val="0097185B"/>
    <w:rsid w:val="00971C34"/>
    <w:rsid w:val="00971D64"/>
    <w:rsid w:val="00972413"/>
    <w:rsid w:val="009732B2"/>
    <w:rsid w:val="009739CD"/>
    <w:rsid w:val="00973A61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5C19"/>
    <w:rsid w:val="00985E7B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6A3"/>
    <w:rsid w:val="00994D3A"/>
    <w:rsid w:val="009952A9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E46"/>
    <w:rsid w:val="009A4712"/>
    <w:rsid w:val="009A4FB9"/>
    <w:rsid w:val="009A6A4F"/>
    <w:rsid w:val="009A7AC1"/>
    <w:rsid w:val="009B0E3D"/>
    <w:rsid w:val="009B1709"/>
    <w:rsid w:val="009B2BE1"/>
    <w:rsid w:val="009B2BFA"/>
    <w:rsid w:val="009B31B1"/>
    <w:rsid w:val="009B3BAD"/>
    <w:rsid w:val="009B48E2"/>
    <w:rsid w:val="009B580E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71D6"/>
    <w:rsid w:val="009C7867"/>
    <w:rsid w:val="009C7B93"/>
    <w:rsid w:val="009D0189"/>
    <w:rsid w:val="009D03E5"/>
    <w:rsid w:val="009D091E"/>
    <w:rsid w:val="009D0941"/>
    <w:rsid w:val="009D0BE1"/>
    <w:rsid w:val="009D15DD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5788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74E"/>
    <w:rsid w:val="00A017A3"/>
    <w:rsid w:val="00A01EDB"/>
    <w:rsid w:val="00A02D04"/>
    <w:rsid w:val="00A03611"/>
    <w:rsid w:val="00A04592"/>
    <w:rsid w:val="00A04D8B"/>
    <w:rsid w:val="00A05264"/>
    <w:rsid w:val="00A05BBF"/>
    <w:rsid w:val="00A05F0B"/>
    <w:rsid w:val="00A060A0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7D4"/>
    <w:rsid w:val="00A13A6E"/>
    <w:rsid w:val="00A13ECF"/>
    <w:rsid w:val="00A1404E"/>
    <w:rsid w:val="00A14CEA"/>
    <w:rsid w:val="00A156E9"/>
    <w:rsid w:val="00A1696E"/>
    <w:rsid w:val="00A16ADB"/>
    <w:rsid w:val="00A179EB"/>
    <w:rsid w:val="00A2033E"/>
    <w:rsid w:val="00A209DE"/>
    <w:rsid w:val="00A21D5F"/>
    <w:rsid w:val="00A22288"/>
    <w:rsid w:val="00A222FF"/>
    <w:rsid w:val="00A2262D"/>
    <w:rsid w:val="00A23336"/>
    <w:rsid w:val="00A23CD1"/>
    <w:rsid w:val="00A2440F"/>
    <w:rsid w:val="00A244A1"/>
    <w:rsid w:val="00A24DCA"/>
    <w:rsid w:val="00A24ED8"/>
    <w:rsid w:val="00A25459"/>
    <w:rsid w:val="00A2564D"/>
    <w:rsid w:val="00A27051"/>
    <w:rsid w:val="00A27366"/>
    <w:rsid w:val="00A2795F"/>
    <w:rsid w:val="00A27BED"/>
    <w:rsid w:val="00A27CCD"/>
    <w:rsid w:val="00A301E9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40096"/>
    <w:rsid w:val="00A40145"/>
    <w:rsid w:val="00A403FC"/>
    <w:rsid w:val="00A405DE"/>
    <w:rsid w:val="00A40C98"/>
    <w:rsid w:val="00A41043"/>
    <w:rsid w:val="00A42091"/>
    <w:rsid w:val="00A4268A"/>
    <w:rsid w:val="00A42860"/>
    <w:rsid w:val="00A42DC1"/>
    <w:rsid w:val="00A435F0"/>
    <w:rsid w:val="00A43B26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857"/>
    <w:rsid w:val="00A51902"/>
    <w:rsid w:val="00A524F7"/>
    <w:rsid w:val="00A525AB"/>
    <w:rsid w:val="00A52DBF"/>
    <w:rsid w:val="00A52ED6"/>
    <w:rsid w:val="00A5340C"/>
    <w:rsid w:val="00A5463B"/>
    <w:rsid w:val="00A56985"/>
    <w:rsid w:val="00A57172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559"/>
    <w:rsid w:val="00A64598"/>
    <w:rsid w:val="00A647AD"/>
    <w:rsid w:val="00A650E4"/>
    <w:rsid w:val="00A66443"/>
    <w:rsid w:val="00A66892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747"/>
    <w:rsid w:val="00A752C2"/>
    <w:rsid w:val="00A75A99"/>
    <w:rsid w:val="00A768FB"/>
    <w:rsid w:val="00A76ADE"/>
    <w:rsid w:val="00A7734C"/>
    <w:rsid w:val="00A804CC"/>
    <w:rsid w:val="00A80D8B"/>
    <w:rsid w:val="00A810C3"/>
    <w:rsid w:val="00A816A6"/>
    <w:rsid w:val="00A81A75"/>
    <w:rsid w:val="00A82086"/>
    <w:rsid w:val="00A828C4"/>
    <w:rsid w:val="00A839AD"/>
    <w:rsid w:val="00A8575D"/>
    <w:rsid w:val="00A86448"/>
    <w:rsid w:val="00A86899"/>
    <w:rsid w:val="00A86A13"/>
    <w:rsid w:val="00A86E78"/>
    <w:rsid w:val="00A877AA"/>
    <w:rsid w:val="00A90349"/>
    <w:rsid w:val="00A934E5"/>
    <w:rsid w:val="00A93D70"/>
    <w:rsid w:val="00A94A99"/>
    <w:rsid w:val="00A95718"/>
    <w:rsid w:val="00A957F5"/>
    <w:rsid w:val="00A95998"/>
    <w:rsid w:val="00A959A7"/>
    <w:rsid w:val="00A9795E"/>
    <w:rsid w:val="00AA1630"/>
    <w:rsid w:val="00AA1BA3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3C5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445"/>
    <w:rsid w:val="00AD6CF4"/>
    <w:rsid w:val="00AD6DF3"/>
    <w:rsid w:val="00AD6E06"/>
    <w:rsid w:val="00AD7245"/>
    <w:rsid w:val="00AD7AEF"/>
    <w:rsid w:val="00AE0454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2BF9"/>
    <w:rsid w:val="00AF3102"/>
    <w:rsid w:val="00AF42F7"/>
    <w:rsid w:val="00AF4A0D"/>
    <w:rsid w:val="00AF6DB0"/>
    <w:rsid w:val="00AF7093"/>
    <w:rsid w:val="00B00D39"/>
    <w:rsid w:val="00B010B2"/>
    <w:rsid w:val="00B011C3"/>
    <w:rsid w:val="00B01AEF"/>
    <w:rsid w:val="00B0229A"/>
    <w:rsid w:val="00B026F0"/>
    <w:rsid w:val="00B02AE5"/>
    <w:rsid w:val="00B02C6B"/>
    <w:rsid w:val="00B04572"/>
    <w:rsid w:val="00B049BA"/>
    <w:rsid w:val="00B07FC3"/>
    <w:rsid w:val="00B10046"/>
    <w:rsid w:val="00B11876"/>
    <w:rsid w:val="00B11E28"/>
    <w:rsid w:val="00B11FD6"/>
    <w:rsid w:val="00B13234"/>
    <w:rsid w:val="00B147BA"/>
    <w:rsid w:val="00B14D2F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2C3A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124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CB1"/>
    <w:rsid w:val="00B574EB"/>
    <w:rsid w:val="00B600FB"/>
    <w:rsid w:val="00B602E3"/>
    <w:rsid w:val="00B607B8"/>
    <w:rsid w:val="00B60894"/>
    <w:rsid w:val="00B61655"/>
    <w:rsid w:val="00B62083"/>
    <w:rsid w:val="00B630CA"/>
    <w:rsid w:val="00B630CF"/>
    <w:rsid w:val="00B632C7"/>
    <w:rsid w:val="00B6338E"/>
    <w:rsid w:val="00B6381E"/>
    <w:rsid w:val="00B63DF5"/>
    <w:rsid w:val="00B63FB7"/>
    <w:rsid w:val="00B6538A"/>
    <w:rsid w:val="00B671DB"/>
    <w:rsid w:val="00B67701"/>
    <w:rsid w:val="00B7046B"/>
    <w:rsid w:val="00B7082A"/>
    <w:rsid w:val="00B70B68"/>
    <w:rsid w:val="00B716F6"/>
    <w:rsid w:val="00B72B74"/>
    <w:rsid w:val="00B736B7"/>
    <w:rsid w:val="00B73CDA"/>
    <w:rsid w:val="00B73D01"/>
    <w:rsid w:val="00B7511A"/>
    <w:rsid w:val="00B75692"/>
    <w:rsid w:val="00B75F4C"/>
    <w:rsid w:val="00B76352"/>
    <w:rsid w:val="00B808E4"/>
    <w:rsid w:val="00B80C89"/>
    <w:rsid w:val="00B81BF1"/>
    <w:rsid w:val="00B81C52"/>
    <w:rsid w:val="00B81FE7"/>
    <w:rsid w:val="00B82CE8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CDB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1FEF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8EC"/>
    <w:rsid w:val="00BC2C61"/>
    <w:rsid w:val="00BC2F67"/>
    <w:rsid w:val="00BC2FBE"/>
    <w:rsid w:val="00BC3AA6"/>
    <w:rsid w:val="00BC4324"/>
    <w:rsid w:val="00BC473F"/>
    <w:rsid w:val="00BC47F3"/>
    <w:rsid w:val="00BC48E4"/>
    <w:rsid w:val="00BC4A1C"/>
    <w:rsid w:val="00BC4D8B"/>
    <w:rsid w:val="00BC5DAD"/>
    <w:rsid w:val="00BC5FC0"/>
    <w:rsid w:val="00BC605A"/>
    <w:rsid w:val="00BC6ADC"/>
    <w:rsid w:val="00BC70F7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7C8A"/>
    <w:rsid w:val="00BD7E28"/>
    <w:rsid w:val="00BE003B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DF"/>
    <w:rsid w:val="00BF72E9"/>
    <w:rsid w:val="00BF75A0"/>
    <w:rsid w:val="00BF7904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2E16"/>
    <w:rsid w:val="00C12ED8"/>
    <w:rsid w:val="00C131E6"/>
    <w:rsid w:val="00C135CB"/>
    <w:rsid w:val="00C138F1"/>
    <w:rsid w:val="00C14757"/>
    <w:rsid w:val="00C14827"/>
    <w:rsid w:val="00C14C8E"/>
    <w:rsid w:val="00C14DCC"/>
    <w:rsid w:val="00C15290"/>
    <w:rsid w:val="00C15ADC"/>
    <w:rsid w:val="00C15F45"/>
    <w:rsid w:val="00C160BE"/>
    <w:rsid w:val="00C16503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59D9"/>
    <w:rsid w:val="00C26AD4"/>
    <w:rsid w:val="00C26DD4"/>
    <w:rsid w:val="00C270B9"/>
    <w:rsid w:val="00C27F59"/>
    <w:rsid w:val="00C30359"/>
    <w:rsid w:val="00C31ED0"/>
    <w:rsid w:val="00C3334A"/>
    <w:rsid w:val="00C33625"/>
    <w:rsid w:val="00C34CF2"/>
    <w:rsid w:val="00C35211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7375"/>
    <w:rsid w:val="00C475F7"/>
    <w:rsid w:val="00C47668"/>
    <w:rsid w:val="00C47B45"/>
    <w:rsid w:val="00C47EC5"/>
    <w:rsid w:val="00C503F6"/>
    <w:rsid w:val="00C50702"/>
    <w:rsid w:val="00C50737"/>
    <w:rsid w:val="00C510C5"/>
    <w:rsid w:val="00C53CBA"/>
    <w:rsid w:val="00C54873"/>
    <w:rsid w:val="00C54A96"/>
    <w:rsid w:val="00C54FCF"/>
    <w:rsid w:val="00C554FC"/>
    <w:rsid w:val="00C55F03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47D8"/>
    <w:rsid w:val="00C754B7"/>
    <w:rsid w:val="00C75741"/>
    <w:rsid w:val="00C76864"/>
    <w:rsid w:val="00C76D87"/>
    <w:rsid w:val="00C76FEF"/>
    <w:rsid w:val="00C77164"/>
    <w:rsid w:val="00C77E29"/>
    <w:rsid w:val="00C80F47"/>
    <w:rsid w:val="00C822DB"/>
    <w:rsid w:val="00C8244F"/>
    <w:rsid w:val="00C8245F"/>
    <w:rsid w:val="00C82F64"/>
    <w:rsid w:val="00C83A15"/>
    <w:rsid w:val="00C83BC8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4289"/>
    <w:rsid w:val="00CA4CEB"/>
    <w:rsid w:val="00CA5EEE"/>
    <w:rsid w:val="00CA6508"/>
    <w:rsid w:val="00CA6530"/>
    <w:rsid w:val="00CA6B78"/>
    <w:rsid w:val="00CA7739"/>
    <w:rsid w:val="00CA7996"/>
    <w:rsid w:val="00CA7F62"/>
    <w:rsid w:val="00CB06F2"/>
    <w:rsid w:val="00CB0DAF"/>
    <w:rsid w:val="00CB250E"/>
    <w:rsid w:val="00CB2717"/>
    <w:rsid w:val="00CB28E0"/>
    <w:rsid w:val="00CB2A26"/>
    <w:rsid w:val="00CB2C57"/>
    <w:rsid w:val="00CB2D6E"/>
    <w:rsid w:val="00CB3CDB"/>
    <w:rsid w:val="00CB457F"/>
    <w:rsid w:val="00CB4679"/>
    <w:rsid w:val="00CB46A5"/>
    <w:rsid w:val="00CB4A37"/>
    <w:rsid w:val="00CB57DF"/>
    <w:rsid w:val="00CB629C"/>
    <w:rsid w:val="00CB6303"/>
    <w:rsid w:val="00CB6F08"/>
    <w:rsid w:val="00CB739D"/>
    <w:rsid w:val="00CB7A60"/>
    <w:rsid w:val="00CC047F"/>
    <w:rsid w:val="00CC08F2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1DC"/>
    <w:rsid w:val="00CC6256"/>
    <w:rsid w:val="00CC66D0"/>
    <w:rsid w:val="00CC6FFA"/>
    <w:rsid w:val="00CC7ABB"/>
    <w:rsid w:val="00CD00BF"/>
    <w:rsid w:val="00CD1065"/>
    <w:rsid w:val="00CD121C"/>
    <w:rsid w:val="00CD1EA3"/>
    <w:rsid w:val="00CD302E"/>
    <w:rsid w:val="00CD307F"/>
    <w:rsid w:val="00CD393F"/>
    <w:rsid w:val="00CD4BCA"/>
    <w:rsid w:val="00CD6A24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2BD"/>
    <w:rsid w:val="00CE37B5"/>
    <w:rsid w:val="00CE39DF"/>
    <w:rsid w:val="00CE3E5B"/>
    <w:rsid w:val="00CE44C8"/>
    <w:rsid w:val="00CE4A05"/>
    <w:rsid w:val="00CE4B66"/>
    <w:rsid w:val="00CE4E49"/>
    <w:rsid w:val="00CE4F65"/>
    <w:rsid w:val="00CE645A"/>
    <w:rsid w:val="00CE7B02"/>
    <w:rsid w:val="00CF0AA9"/>
    <w:rsid w:val="00CF0BA5"/>
    <w:rsid w:val="00CF1026"/>
    <w:rsid w:val="00CF13B1"/>
    <w:rsid w:val="00CF2213"/>
    <w:rsid w:val="00CF3309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361"/>
    <w:rsid w:val="00D15901"/>
    <w:rsid w:val="00D15FEC"/>
    <w:rsid w:val="00D16134"/>
    <w:rsid w:val="00D16593"/>
    <w:rsid w:val="00D16894"/>
    <w:rsid w:val="00D16C55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84E"/>
    <w:rsid w:val="00D22ABF"/>
    <w:rsid w:val="00D23AC8"/>
    <w:rsid w:val="00D24628"/>
    <w:rsid w:val="00D25251"/>
    <w:rsid w:val="00D25A0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B2"/>
    <w:rsid w:val="00D36A2C"/>
    <w:rsid w:val="00D36AE2"/>
    <w:rsid w:val="00D3796B"/>
    <w:rsid w:val="00D40DEE"/>
    <w:rsid w:val="00D41A97"/>
    <w:rsid w:val="00D433DA"/>
    <w:rsid w:val="00D43A22"/>
    <w:rsid w:val="00D43BFA"/>
    <w:rsid w:val="00D44F6E"/>
    <w:rsid w:val="00D45A97"/>
    <w:rsid w:val="00D46648"/>
    <w:rsid w:val="00D47368"/>
    <w:rsid w:val="00D503B2"/>
    <w:rsid w:val="00D50C95"/>
    <w:rsid w:val="00D51F8B"/>
    <w:rsid w:val="00D52F06"/>
    <w:rsid w:val="00D536B4"/>
    <w:rsid w:val="00D54CB9"/>
    <w:rsid w:val="00D554F8"/>
    <w:rsid w:val="00D55929"/>
    <w:rsid w:val="00D55A2E"/>
    <w:rsid w:val="00D56368"/>
    <w:rsid w:val="00D56E6D"/>
    <w:rsid w:val="00D57F25"/>
    <w:rsid w:val="00D60108"/>
    <w:rsid w:val="00D6014F"/>
    <w:rsid w:val="00D620CD"/>
    <w:rsid w:val="00D62267"/>
    <w:rsid w:val="00D62767"/>
    <w:rsid w:val="00D62851"/>
    <w:rsid w:val="00D62B87"/>
    <w:rsid w:val="00D62DD3"/>
    <w:rsid w:val="00D62DF2"/>
    <w:rsid w:val="00D638EC"/>
    <w:rsid w:val="00D6429E"/>
    <w:rsid w:val="00D64374"/>
    <w:rsid w:val="00D6565C"/>
    <w:rsid w:val="00D65F98"/>
    <w:rsid w:val="00D665DF"/>
    <w:rsid w:val="00D66B56"/>
    <w:rsid w:val="00D66C61"/>
    <w:rsid w:val="00D67675"/>
    <w:rsid w:val="00D71BB9"/>
    <w:rsid w:val="00D7286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990"/>
    <w:rsid w:val="00D91A13"/>
    <w:rsid w:val="00D91D06"/>
    <w:rsid w:val="00D91D29"/>
    <w:rsid w:val="00D937BA"/>
    <w:rsid w:val="00D94DF6"/>
    <w:rsid w:val="00D9570E"/>
    <w:rsid w:val="00D95B71"/>
    <w:rsid w:val="00D966C1"/>
    <w:rsid w:val="00D96EFA"/>
    <w:rsid w:val="00D97669"/>
    <w:rsid w:val="00DA00D7"/>
    <w:rsid w:val="00DA0333"/>
    <w:rsid w:val="00DA08A9"/>
    <w:rsid w:val="00DA11EB"/>
    <w:rsid w:val="00DA124F"/>
    <w:rsid w:val="00DA1905"/>
    <w:rsid w:val="00DA22E2"/>
    <w:rsid w:val="00DA232D"/>
    <w:rsid w:val="00DA29EC"/>
    <w:rsid w:val="00DA3001"/>
    <w:rsid w:val="00DA4DA3"/>
    <w:rsid w:val="00DA709E"/>
    <w:rsid w:val="00DA712F"/>
    <w:rsid w:val="00DA7698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5A7B"/>
    <w:rsid w:val="00DC602E"/>
    <w:rsid w:val="00DC6AA9"/>
    <w:rsid w:val="00DC707E"/>
    <w:rsid w:val="00DC7293"/>
    <w:rsid w:val="00DC738D"/>
    <w:rsid w:val="00DC7816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447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E005C"/>
    <w:rsid w:val="00DE0665"/>
    <w:rsid w:val="00DE0782"/>
    <w:rsid w:val="00DE21CB"/>
    <w:rsid w:val="00DE2294"/>
    <w:rsid w:val="00DE22F3"/>
    <w:rsid w:val="00DE366E"/>
    <w:rsid w:val="00DE3EAE"/>
    <w:rsid w:val="00DE4C02"/>
    <w:rsid w:val="00DE4C0A"/>
    <w:rsid w:val="00DE4E2F"/>
    <w:rsid w:val="00DE5612"/>
    <w:rsid w:val="00DE5D0D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7BB6"/>
    <w:rsid w:val="00E0054E"/>
    <w:rsid w:val="00E00E8A"/>
    <w:rsid w:val="00E01085"/>
    <w:rsid w:val="00E011C2"/>
    <w:rsid w:val="00E017E5"/>
    <w:rsid w:val="00E0183A"/>
    <w:rsid w:val="00E02A19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ABB"/>
    <w:rsid w:val="00E23AAA"/>
    <w:rsid w:val="00E23D63"/>
    <w:rsid w:val="00E2480E"/>
    <w:rsid w:val="00E248BB"/>
    <w:rsid w:val="00E24FC7"/>
    <w:rsid w:val="00E2502C"/>
    <w:rsid w:val="00E26154"/>
    <w:rsid w:val="00E26E1D"/>
    <w:rsid w:val="00E27F6E"/>
    <w:rsid w:val="00E3032A"/>
    <w:rsid w:val="00E30E47"/>
    <w:rsid w:val="00E30FC2"/>
    <w:rsid w:val="00E332AE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433E"/>
    <w:rsid w:val="00E5482A"/>
    <w:rsid w:val="00E5529E"/>
    <w:rsid w:val="00E552BD"/>
    <w:rsid w:val="00E563D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6E79"/>
    <w:rsid w:val="00E67150"/>
    <w:rsid w:val="00E67A00"/>
    <w:rsid w:val="00E67BCA"/>
    <w:rsid w:val="00E67D27"/>
    <w:rsid w:val="00E70D2E"/>
    <w:rsid w:val="00E70FF8"/>
    <w:rsid w:val="00E714C4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6E0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63"/>
    <w:rsid w:val="00E86E89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2D25"/>
    <w:rsid w:val="00EA3501"/>
    <w:rsid w:val="00EA3642"/>
    <w:rsid w:val="00EA3A95"/>
    <w:rsid w:val="00EA5959"/>
    <w:rsid w:val="00EA6260"/>
    <w:rsid w:val="00EA6E3D"/>
    <w:rsid w:val="00EB03F0"/>
    <w:rsid w:val="00EB0B79"/>
    <w:rsid w:val="00EB0F44"/>
    <w:rsid w:val="00EB1474"/>
    <w:rsid w:val="00EB14A8"/>
    <w:rsid w:val="00EB1AA5"/>
    <w:rsid w:val="00EB203B"/>
    <w:rsid w:val="00EB2044"/>
    <w:rsid w:val="00EB3CD5"/>
    <w:rsid w:val="00EB520F"/>
    <w:rsid w:val="00EB57DA"/>
    <w:rsid w:val="00EB58D6"/>
    <w:rsid w:val="00EB72AD"/>
    <w:rsid w:val="00EB7F03"/>
    <w:rsid w:val="00EC0285"/>
    <w:rsid w:val="00EC07CE"/>
    <w:rsid w:val="00EC103D"/>
    <w:rsid w:val="00EC181E"/>
    <w:rsid w:val="00EC23D9"/>
    <w:rsid w:val="00EC2436"/>
    <w:rsid w:val="00EC2888"/>
    <w:rsid w:val="00EC2FBF"/>
    <w:rsid w:val="00EC3479"/>
    <w:rsid w:val="00EC3982"/>
    <w:rsid w:val="00EC4097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727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3E9B"/>
    <w:rsid w:val="00EF47B2"/>
    <w:rsid w:val="00EF4D9B"/>
    <w:rsid w:val="00EF5166"/>
    <w:rsid w:val="00EF5BD3"/>
    <w:rsid w:val="00EF5E2F"/>
    <w:rsid w:val="00EF68D8"/>
    <w:rsid w:val="00F004B0"/>
    <w:rsid w:val="00F00958"/>
    <w:rsid w:val="00F00C08"/>
    <w:rsid w:val="00F00CA0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713C"/>
    <w:rsid w:val="00F10817"/>
    <w:rsid w:val="00F10A2E"/>
    <w:rsid w:val="00F11717"/>
    <w:rsid w:val="00F12440"/>
    <w:rsid w:val="00F1295D"/>
    <w:rsid w:val="00F139BC"/>
    <w:rsid w:val="00F1413D"/>
    <w:rsid w:val="00F146D1"/>
    <w:rsid w:val="00F1480B"/>
    <w:rsid w:val="00F14B6E"/>
    <w:rsid w:val="00F14D62"/>
    <w:rsid w:val="00F14D99"/>
    <w:rsid w:val="00F14ECE"/>
    <w:rsid w:val="00F16185"/>
    <w:rsid w:val="00F16B58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979"/>
    <w:rsid w:val="00F27540"/>
    <w:rsid w:val="00F2795C"/>
    <w:rsid w:val="00F27C4C"/>
    <w:rsid w:val="00F30409"/>
    <w:rsid w:val="00F306D2"/>
    <w:rsid w:val="00F30881"/>
    <w:rsid w:val="00F309ED"/>
    <w:rsid w:val="00F314B5"/>
    <w:rsid w:val="00F314FA"/>
    <w:rsid w:val="00F31E92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23C"/>
    <w:rsid w:val="00F45352"/>
    <w:rsid w:val="00F45751"/>
    <w:rsid w:val="00F4610A"/>
    <w:rsid w:val="00F46741"/>
    <w:rsid w:val="00F47204"/>
    <w:rsid w:val="00F47CF5"/>
    <w:rsid w:val="00F50489"/>
    <w:rsid w:val="00F51B9D"/>
    <w:rsid w:val="00F52153"/>
    <w:rsid w:val="00F5314F"/>
    <w:rsid w:val="00F534BC"/>
    <w:rsid w:val="00F54261"/>
    <w:rsid w:val="00F5434E"/>
    <w:rsid w:val="00F55714"/>
    <w:rsid w:val="00F55A65"/>
    <w:rsid w:val="00F5600C"/>
    <w:rsid w:val="00F56513"/>
    <w:rsid w:val="00F57A30"/>
    <w:rsid w:val="00F57D3F"/>
    <w:rsid w:val="00F57D56"/>
    <w:rsid w:val="00F60276"/>
    <w:rsid w:val="00F6114E"/>
    <w:rsid w:val="00F620E1"/>
    <w:rsid w:val="00F629D3"/>
    <w:rsid w:val="00F639B0"/>
    <w:rsid w:val="00F63E65"/>
    <w:rsid w:val="00F645AB"/>
    <w:rsid w:val="00F646F1"/>
    <w:rsid w:val="00F64E52"/>
    <w:rsid w:val="00F65CE5"/>
    <w:rsid w:val="00F66587"/>
    <w:rsid w:val="00F66D00"/>
    <w:rsid w:val="00F66D30"/>
    <w:rsid w:val="00F7042F"/>
    <w:rsid w:val="00F70501"/>
    <w:rsid w:val="00F708A9"/>
    <w:rsid w:val="00F70CB2"/>
    <w:rsid w:val="00F7123F"/>
    <w:rsid w:val="00F71EBE"/>
    <w:rsid w:val="00F72EFC"/>
    <w:rsid w:val="00F74F25"/>
    <w:rsid w:val="00F757A9"/>
    <w:rsid w:val="00F76115"/>
    <w:rsid w:val="00F7689B"/>
    <w:rsid w:val="00F76FCA"/>
    <w:rsid w:val="00F77D05"/>
    <w:rsid w:val="00F8009E"/>
    <w:rsid w:val="00F8117E"/>
    <w:rsid w:val="00F81934"/>
    <w:rsid w:val="00F81AD4"/>
    <w:rsid w:val="00F82107"/>
    <w:rsid w:val="00F83073"/>
    <w:rsid w:val="00F83806"/>
    <w:rsid w:val="00F8468A"/>
    <w:rsid w:val="00F8487B"/>
    <w:rsid w:val="00F85EE9"/>
    <w:rsid w:val="00F86F50"/>
    <w:rsid w:val="00F87093"/>
    <w:rsid w:val="00F87442"/>
    <w:rsid w:val="00F874CB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C30"/>
    <w:rsid w:val="00F97D5C"/>
    <w:rsid w:val="00FA1062"/>
    <w:rsid w:val="00FA16EA"/>
    <w:rsid w:val="00FA2819"/>
    <w:rsid w:val="00FA2A6B"/>
    <w:rsid w:val="00FA2E83"/>
    <w:rsid w:val="00FA3063"/>
    <w:rsid w:val="00FA3840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BDF"/>
    <w:rsid w:val="00FB408F"/>
    <w:rsid w:val="00FB429F"/>
    <w:rsid w:val="00FB4332"/>
    <w:rsid w:val="00FB4880"/>
    <w:rsid w:val="00FB4DF7"/>
    <w:rsid w:val="00FB5045"/>
    <w:rsid w:val="00FB7037"/>
    <w:rsid w:val="00FB77D0"/>
    <w:rsid w:val="00FC087C"/>
    <w:rsid w:val="00FC19DD"/>
    <w:rsid w:val="00FC1B76"/>
    <w:rsid w:val="00FC1B7F"/>
    <w:rsid w:val="00FC3968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7112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CD"/>
    <w:rsid w:val="00FD34E5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0420"/>
    <w:rsid w:val="00FE21AB"/>
    <w:rsid w:val="00FE3553"/>
    <w:rsid w:val="00FE4554"/>
    <w:rsid w:val="00FE5636"/>
    <w:rsid w:val="00FF0E2D"/>
    <w:rsid w:val="00FF12F5"/>
    <w:rsid w:val="00FF156C"/>
    <w:rsid w:val="00FF1677"/>
    <w:rsid w:val="00FF2AB9"/>
    <w:rsid w:val="00FF2C63"/>
    <w:rsid w:val="00FF34DD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93324582-04C7-4B3A-BF56-B7B539B3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4D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Akapit z listą11,Akapit z listą11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table" w:customStyle="1" w:styleId="TableGrid">
    <w:name w:val="TableGrid"/>
    <w:rsid w:val="006113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2">
    <w:name w:val="Tekst podstawowy 32"/>
    <w:basedOn w:val="Normalny"/>
    <w:rsid w:val="00F00CA0"/>
    <w:pPr>
      <w:suppressAutoHyphens/>
    </w:pPr>
    <w:rPr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3B6E"/>
  </w:style>
  <w:style w:type="paragraph" w:customStyle="1" w:styleId="Style1">
    <w:name w:val="Style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">
    <w:name w:val="Style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6">
    <w:name w:val="Style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9">
    <w:name w:val="Style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0">
    <w:name w:val="Style1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1">
    <w:name w:val="Style1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3">
    <w:name w:val="Style1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4">
    <w:name w:val="Style1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5">
    <w:name w:val="Style1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6">
    <w:name w:val="Style1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7">
    <w:name w:val="Style1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8">
    <w:name w:val="Style1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9">
    <w:name w:val="Style1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0">
    <w:name w:val="Style2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1">
    <w:name w:val="Style2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2">
    <w:name w:val="Style2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3">
    <w:name w:val="Style2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4">
    <w:name w:val="Style2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5">
    <w:name w:val="Style2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7">
    <w:name w:val="Style2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8">
    <w:name w:val="Style2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9">
    <w:name w:val="Style2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0">
    <w:name w:val="Style3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1">
    <w:name w:val="Style3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2">
    <w:name w:val="Style3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3">
    <w:name w:val="Style3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4">
    <w:name w:val="Style3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5">
    <w:name w:val="Style3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7">
    <w:name w:val="Style3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FontStyle39">
    <w:name w:val="Font Style39"/>
    <w:uiPriority w:val="99"/>
    <w:rsid w:val="00623B6E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623B6E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623B6E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623B6E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623B6E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623B6E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623B6E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623B6E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623B6E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623B6E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623B6E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623B6E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623B6E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623B6E"/>
    <w:rPr>
      <w:rFonts w:ascii="Arial" w:hAnsi="Arial"/>
      <w:b/>
      <w:color w:val="000000"/>
      <w:sz w:val="10"/>
    </w:rPr>
  </w:style>
  <w:style w:type="paragraph" w:customStyle="1" w:styleId="Bezodstpw1">
    <w:name w:val="Bez odstępów1"/>
    <w:link w:val="BezodstpwZnak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623B6E"/>
    <w:rPr>
      <w:rFonts w:ascii="Calibri" w:hAnsi="Calibri" w:cs="Times New Roman"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23B6E"/>
    <w:pPr>
      <w:keepLines/>
      <w:spacing w:before="480" w:after="0" w:line="276" w:lineRule="auto"/>
      <w:outlineLvl w:val="9"/>
    </w:pPr>
    <w:rPr>
      <w:rFonts w:ascii="Cambria" w:hAnsi="Cambria" w:cs="Times New Roman"/>
      <w:bCs w:val="0"/>
      <w:color w:val="21798E"/>
      <w:kern w:val="0"/>
      <w:sz w:val="2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23B6E"/>
    <w:pPr>
      <w:spacing w:before="240" w:after="120" w:line="276" w:lineRule="auto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3B6E"/>
    <w:pPr>
      <w:spacing w:after="120" w:line="276" w:lineRule="auto"/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23B6E"/>
    <w:pPr>
      <w:spacing w:after="120" w:line="276" w:lineRule="auto"/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23B6E"/>
    <w:pPr>
      <w:spacing w:after="120" w:line="276" w:lineRule="auto"/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23B6E"/>
    <w:pPr>
      <w:spacing w:after="120" w:line="276" w:lineRule="auto"/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23B6E"/>
    <w:pPr>
      <w:spacing w:after="120" w:line="276" w:lineRule="auto"/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23B6E"/>
    <w:pPr>
      <w:spacing w:after="120" w:line="276" w:lineRule="auto"/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23B6E"/>
    <w:pPr>
      <w:spacing w:after="120" w:line="276" w:lineRule="auto"/>
      <w:ind w:left="1680"/>
    </w:pPr>
    <w:rPr>
      <w:rFonts w:ascii="Calibri" w:hAnsi="Calibri" w:cs="Calibri"/>
      <w:sz w:val="20"/>
      <w:szCs w:val="20"/>
    </w:rPr>
  </w:style>
  <w:style w:type="paragraph" w:styleId="Legenda">
    <w:name w:val="caption"/>
    <w:basedOn w:val="Normalny"/>
    <w:next w:val="Normalny"/>
    <w:qFormat/>
    <w:rsid w:val="00623B6E"/>
    <w:pPr>
      <w:spacing w:after="120"/>
    </w:pPr>
    <w:rPr>
      <w:rFonts w:ascii="Calibri" w:hAnsi="Calibri"/>
      <w:b/>
      <w:bCs/>
      <w:color w:val="2DA2BF"/>
      <w:sz w:val="18"/>
      <w:szCs w:val="18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623B6E"/>
    <w:pPr>
      <w:spacing w:after="120" w:line="276" w:lineRule="auto"/>
    </w:pPr>
    <w:rPr>
      <w:rFonts w:ascii="Calibri" w:hAnsi="Calibri"/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623B6E"/>
    <w:rPr>
      <w:rFonts w:ascii="Calibri" w:hAnsi="Calibri" w:cs="Times New Roman"/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623B6E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623B6E"/>
    <w:rPr>
      <w:rFonts w:ascii="Calibri" w:hAnsi="Calibri" w:cs="Times New Roman"/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623B6E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623B6E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623B6E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623B6E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623B6E"/>
    <w:rPr>
      <w:b/>
      <w:smallCaps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623B6E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uiPriority w:val="99"/>
    <w:rsid w:val="00623B6E"/>
    <w:pPr>
      <w:suppressAutoHyphens/>
      <w:spacing w:after="120"/>
      <w:jc w:val="both"/>
    </w:pPr>
    <w:rPr>
      <w:lang w:eastAsia="ar-SA"/>
    </w:rPr>
  </w:style>
  <w:style w:type="paragraph" w:customStyle="1" w:styleId="WW-Tekstpodstawowy3">
    <w:name w:val="WW-Tekst podstawowy 3"/>
    <w:basedOn w:val="Normalny"/>
    <w:rsid w:val="00623B6E"/>
    <w:pPr>
      <w:tabs>
        <w:tab w:val="left" w:pos="1134"/>
      </w:tabs>
      <w:suppressAutoHyphens/>
      <w:jc w:val="both"/>
    </w:pPr>
    <w:rPr>
      <w:b/>
      <w:kern w:val="1"/>
      <w:sz w:val="22"/>
      <w:lang w:eastAsia="ar-SA"/>
    </w:rPr>
  </w:style>
  <w:style w:type="paragraph" w:customStyle="1" w:styleId="danka1">
    <w:name w:val="danka1"/>
    <w:basedOn w:val="Normalny"/>
    <w:uiPriority w:val="99"/>
    <w:rsid w:val="00623B6E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character" w:customStyle="1" w:styleId="Tekstzastpczy1">
    <w:name w:val="Tekst zastępczy1"/>
    <w:uiPriority w:val="99"/>
    <w:semiHidden/>
    <w:rsid w:val="00623B6E"/>
    <w:rPr>
      <w:color w:val="808080"/>
    </w:rPr>
  </w:style>
  <w:style w:type="character" w:customStyle="1" w:styleId="skypepnhcontainer">
    <w:name w:val="skype_pnh_container"/>
    <w:rsid w:val="00623B6E"/>
    <w:rPr>
      <w:rtl w:val="0"/>
    </w:rPr>
  </w:style>
  <w:style w:type="table" w:customStyle="1" w:styleId="rednialista21">
    <w:name w:val="Średnia lista 21"/>
    <w:basedOn w:val="Standardowy"/>
    <w:uiPriority w:val="66"/>
    <w:rsid w:val="00623B6E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623B6E"/>
    <w:rPr>
      <w:rFonts w:ascii="Calibri" w:hAnsi="Calibri" w:cs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ekwzpod">
    <w:name w:val="tekwzpod"/>
    <w:rsid w:val="00623B6E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623B6E"/>
  </w:style>
  <w:style w:type="paragraph" w:customStyle="1" w:styleId="Kolorowecieniowanieakcent11">
    <w:name w:val="Kolorowe cieniowanie — akcent 11"/>
    <w:hidden/>
    <w:uiPriority w:val="99"/>
    <w:semiHidden/>
    <w:rsid w:val="00623B6E"/>
    <w:rPr>
      <w:rFonts w:ascii="Calibri" w:hAnsi="Calibri" w:cs="Times New Roman"/>
      <w:sz w:val="22"/>
      <w:szCs w:val="22"/>
    </w:rPr>
  </w:style>
  <w:style w:type="character" w:customStyle="1" w:styleId="dane1">
    <w:name w:val="dane1"/>
    <w:rsid w:val="00623B6E"/>
    <w:rPr>
      <w:color w:val="auto"/>
    </w:rPr>
  </w:style>
  <w:style w:type="character" w:customStyle="1" w:styleId="fn-ref">
    <w:name w:val="fn-ref"/>
    <w:basedOn w:val="Domylnaczcionkaakapitu"/>
    <w:rsid w:val="00623B6E"/>
  </w:style>
  <w:style w:type="character" w:customStyle="1" w:styleId="alb-s">
    <w:name w:val="a_lb-s"/>
    <w:basedOn w:val="Domylnaczcionkaakapitu"/>
    <w:rsid w:val="00623B6E"/>
  </w:style>
  <w:style w:type="character" w:customStyle="1" w:styleId="FontStyle36">
    <w:name w:val="Font Style36"/>
    <w:uiPriority w:val="99"/>
    <w:qFormat/>
    <w:rsid w:val="00623B6E"/>
    <w:rPr>
      <w:rFonts w:ascii="Arial" w:hAnsi="Arial" w:cs="Arial"/>
      <w:color w:val="000000"/>
      <w:sz w:val="18"/>
      <w:szCs w:val="18"/>
    </w:rPr>
  </w:style>
  <w:style w:type="paragraph" w:customStyle="1" w:styleId="Bezodstpw2">
    <w:name w:val="Bez odstępów2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FontStyle12">
    <w:name w:val="Font Style12"/>
    <w:basedOn w:val="Domylnaczcionkaakapitu"/>
    <w:rsid w:val="00623B6E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623B6E"/>
    <w:pPr>
      <w:widowControl w:val="0"/>
      <w:suppressAutoHyphens/>
      <w:spacing w:after="120"/>
    </w:pPr>
    <w:rPr>
      <w:rFonts w:eastAsia="Lucida Sans Unicode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23B6E"/>
    <w:pPr>
      <w:widowControl w:val="0"/>
      <w:suppressAutoHyphens/>
    </w:pPr>
    <w:rPr>
      <w:rFonts w:ascii="Courier New" w:eastAsia="Lucida Sans Unicode" w:hAnsi="Courier New" w:cs="Courier New"/>
      <w:szCs w:val="20"/>
      <w:lang w:eastAsia="ar-SA"/>
    </w:rPr>
  </w:style>
  <w:style w:type="paragraph" w:customStyle="1" w:styleId="Nagwektabeli">
    <w:name w:val="Nagłówek tabeli"/>
    <w:basedOn w:val="Normalny"/>
    <w:rsid w:val="00623B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numbering" w:customStyle="1" w:styleId="aaaaa">
    <w:name w:val="aaaaa"/>
    <w:basedOn w:val="Bezlisty"/>
    <w:rsid w:val="00623B6E"/>
    <w:pPr>
      <w:numPr>
        <w:numId w:val="62"/>
      </w:numPr>
    </w:pPr>
  </w:style>
  <w:style w:type="table" w:customStyle="1" w:styleId="TableGrid1">
    <w:name w:val="TableGrid1"/>
    <w:rsid w:val="00623B6E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39705-849A-42D6-8D22-BBC9E6376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</vt:lpstr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/>
  <cp:lastModifiedBy>uzytkownik</cp:lastModifiedBy>
  <cp:revision>2</cp:revision>
  <cp:lastPrinted>2021-12-03T09:16:00Z</cp:lastPrinted>
  <dcterms:created xsi:type="dcterms:W3CDTF">2025-12-04T10:37:00Z</dcterms:created>
  <dcterms:modified xsi:type="dcterms:W3CDTF">2025-12-04T10:37:00Z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