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80764" w14:textId="3B0B69B3" w:rsidR="007D0DA4" w:rsidRPr="007D0DA4" w:rsidRDefault="007D0DA4" w:rsidP="008174DC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7D0DA4">
        <w:rPr>
          <w:rFonts w:ascii="Arial" w:hAnsi="Arial" w:cs="Arial"/>
          <w:sz w:val="20"/>
          <w:szCs w:val="20"/>
        </w:rPr>
        <w:t xml:space="preserve"> do SWZ - Oświadczenie </w:t>
      </w:r>
    </w:p>
    <w:p w14:paraId="3DA88B72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05FA741A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 xml:space="preserve">OŚWIADCZENIE WYKONAWCÓW </w:t>
      </w:r>
    </w:p>
    <w:p w14:paraId="7444BB32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>WSPÓL</w:t>
      </w:r>
      <w:r w:rsidR="00C24A07" w:rsidRPr="000B43E6">
        <w:rPr>
          <w:rFonts w:ascii="Arial" w:hAnsi="Arial" w:cs="Arial"/>
          <w:b/>
          <w:u w:val="single"/>
        </w:rPr>
        <w:t>NIE UBIEGAJĄCYCH SIĘ O UDZIELEN</w:t>
      </w:r>
      <w:r w:rsidRPr="000B43E6">
        <w:rPr>
          <w:rFonts w:ascii="Arial" w:hAnsi="Arial" w:cs="Arial"/>
          <w:b/>
          <w:u w:val="single"/>
        </w:rPr>
        <w:t>IE ZAMÓWIENIA*</w:t>
      </w:r>
    </w:p>
    <w:p w14:paraId="0BCE5E62" w14:textId="350A88DA" w:rsidR="008325B2" w:rsidRPr="000B43E6" w:rsidRDefault="008325B2" w:rsidP="008325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składane na podstawie art. 117 ust. 4 ustawy z dnia 11 września 201</w:t>
      </w:r>
      <w:r w:rsidR="00E969B7">
        <w:rPr>
          <w:rFonts w:ascii="Arial" w:hAnsi="Arial" w:cs="Arial"/>
          <w:b/>
          <w:sz w:val="20"/>
          <w:szCs w:val="20"/>
        </w:rPr>
        <w:t>9 r.</w:t>
      </w:r>
      <w:r w:rsidR="00E969B7">
        <w:rPr>
          <w:rFonts w:ascii="Arial" w:hAnsi="Arial" w:cs="Arial"/>
          <w:b/>
          <w:sz w:val="20"/>
          <w:szCs w:val="20"/>
        </w:rPr>
        <w:br/>
        <w:t>Prawo zamówień publicznych</w:t>
      </w:r>
    </w:p>
    <w:p w14:paraId="07079AC4" w14:textId="77777777" w:rsidR="00C6467C" w:rsidRPr="000B43E6" w:rsidRDefault="00C6467C" w:rsidP="00C6467C">
      <w:pPr>
        <w:spacing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9C8F76B" w14:textId="77777777" w:rsidR="00A66FC6" w:rsidRPr="000B43E6" w:rsidRDefault="00A66FC6" w:rsidP="00C6467C">
      <w:pPr>
        <w:spacing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14:paraId="3DC88FC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Lider konsorcjum:</w:t>
      </w:r>
    </w:p>
    <w:p w14:paraId="524078D8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……………………………………….</w:t>
      </w:r>
    </w:p>
    <w:p w14:paraId="0E68CF1D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………………………………………</w:t>
      </w:r>
    </w:p>
    <w:p w14:paraId="65DE3A70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</w:rPr>
        <w:t xml:space="preserve"> (pełna nazwa/firma, adres, w zależności od podmiotu: NIP/PESEL)</w:t>
      </w:r>
    </w:p>
    <w:p w14:paraId="1974CFA7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</w:p>
    <w:p w14:paraId="314F01E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członek konsorcjum:</w:t>
      </w:r>
    </w:p>
    <w:p w14:paraId="3F08B24A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…………………………………………</w:t>
      </w:r>
    </w:p>
    <w:p w14:paraId="4BACA3A3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…………………………………………</w:t>
      </w:r>
    </w:p>
    <w:p w14:paraId="390E8D7D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</w:rPr>
        <w:t xml:space="preserve"> (pełna nazwa/firma, adres, w zależności od podmiotu: NIP/PESEL)</w:t>
      </w:r>
    </w:p>
    <w:p w14:paraId="7E56D61D" w14:textId="77777777" w:rsidR="00C6467C" w:rsidRPr="000B43E6" w:rsidRDefault="00C6467C" w:rsidP="00C6467C">
      <w:pPr>
        <w:spacing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461115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>GMINA ŻURAWICA</w:t>
      </w:r>
    </w:p>
    <w:p w14:paraId="7AE32BB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ul. Ojca Św. Jana Pawła II 1</w:t>
      </w:r>
    </w:p>
    <w:p w14:paraId="78110802" w14:textId="77777777" w:rsidR="00C6467C" w:rsidRPr="000B43E6" w:rsidRDefault="006135B9" w:rsidP="006135B9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37-710 Żurawica</w:t>
      </w:r>
    </w:p>
    <w:p w14:paraId="406D30BC" w14:textId="77777777" w:rsidR="00C6467C" w:rsidRPr="000B43E6" w:rsidRDefault="00C6467C" w:rsidP="008325B2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2E3877BB" w14:textId="40D6B9C0" w:rsidR="00225774" w:rsidRPr="00225774" w:rsidRDefault="00C6467C" w:rsidP="00225774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Na potrzeby postępowania o udzielenie zamówienia pn.:</w:t>
      </w:r>
      <w:r w:rsidRPr="000B43E6">
        <w:rPr>
          <w:rFonts w:ascii="Arial" w:hAnsi="Arial" w:cs="Arial"/>
          <w:b/>
          <w:color w:val="000000"/>
          <w:sz w:val="20"/>
        </w:rPr>
        <w:t xml:space="preserve"> </w:t>
      </w:r>
      <w:r w:rsidR="00943F3C" w:rsidRPr="00943F3C">
        <w:rPr>
          <w:rFonts w:ascii="Arial" w:hAnsi="Arial" w:cs="Arial"/>
          <w:b/>
          <w:caps/>
          <w:sz w:val="20"/>
        </w:rPr>
        <w:t>„ZAKUP BILETÓW MIESIĘCZNYCH DLA UCZNIÓW DOJEŻDŻAJĄCYCH DO SZKÓŁ ORAZ BILETÓW ULGOWYCH NA TERENIE GMINY ŻURAWICA W 202</w:t>
      </w:r>
      <w:r w:rsidR="004E61EA">
        <w:rPr>
          <w:rFonts w:ascii="Arial" w:hAnsi="Arial" w:cs="Arial"/>
          <w:b/>
          <w:caps/>
          <w:sz w:val="20"/>
        </w:rPr>
        <w:t>6</w:t>
      </w:r>
      <w:r w:rsidR="00943F3C" w:rsidRPr="00943F3C">
        <w:rPr>
          <w:rFonts w:ascii="Arial" w:hAnsi="Arial" w:cs="Arial"/>
          <w:b/>
          <w:caps/>
          <w:sz w:val="20"/>
        </w:rPr>
        <w:t xml:space="preserve"> ROKU”</w:t>
      </w:r>
    </w:p>
    <w:p w14:paraId="37F36773" w14:textId="66C4FD5B" w:rsidR="00C6467C" w:rsidRPr="000B43E6" w:rsidRDefault="00C6467C" w:rsidP="00225774">
      <w:pPr>
        <w:spacing w:line="276" w:lineRule="auto"/>
        <w:ind w:left="57" w:firstLine="652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prowadzonego przez </w:t>
      </w:r>
      <w:r w:rsidR="00135F2D">
        <w:rPr>
          <w:rFonts w:ascii="Arial" w:hAnsi="Arial" w:cs="Arial"/>
          <w:b/>
          <w:color w:val="000000"/>
          <w:sz w:val="20"/>
          <w:szCs w:val="20"/>
        </w:rPr>
        <w:t>Gminę Żurawica</w:t>
      </w:r>
      <w:r w:rsidRPr="000B43E6">
        <w:rPr>
          <w:rFonts w:ascii="Arial" w:hAnsi="Arial" w:cs="Arial"/>
          <w:i/>
          <w:sz w:val="20"/>
          <w:szCs w:val="20"/>
        </w:rPr>
        <w:t xml:space="preserve">, </w:t>
      </w:r>
      <w:r w:rsidRPr="000B43E6">
        <w:rPr>
          <w:rFonts w:ascii="Arial" w:hAnsi="Arial" w:cs="Arial"/>
          <w:sz w:val="20"/>
          <w:szCs w:val="20"/>
        </w:rPr>
        <w:t xml:space="preserve">jako Wykonawcy ubiegający się wspólnie o udzielnie zamówienia zgodnie </w:t>
      </w:r>
      <w:r w:rsidR="00A66FC6" w:rsidRPr="000B43E6">
        <w:rPr>
          <w:rFonts w:ascii="Arial" w:hAnsi="Arial" w:cs="Arial"/>
          <w:sz w:val="20"/>
          <w:szCs w:val="20"/>
        </w:rPr>
        <w:t xml:space="preserve">z art. 117 </w:t>
      </w:r>
      <w:proofErr w:type="spellStart"/>
      <w:r w:rsidR="00A66FC6" w:rsidRPr="000B43E6">
        <w:rPr>
          <w:rFonts w:ascii="Arial" w:hAnsi="Arial" w:cs="Arial"/>
          <w:sz w:val="20"/>
          <w:szCs w:val="20"/>
        </w:rPr>
        <w:t>Pzp</w:t>
      </w:r>
      <w:proofErr w:type="spellEnd"/>
      <w:r w:rsidR="00A66FC6" w:rsidRPr="000B43E6">
        <w:rPr>
          <w:rFonts w:ascii="Arial" w:hAnsi="Arial" w:cs="Arial"/>
          <w:sz w:val="20"/>
          <w:szCs w:val="20"/>
        </w:rPr>
        <w:t xml:space="preserve"> oświadczamy, że dokonaliśmy następującego podziału dostaw/usług objętych przedmiotem postępowania:</w:t>
      </w:r>
    </w:p>
    <w:p w14:paraId="0FD487BD" w14:textId="77777777" w:rsidR="00C6467C" w:rsidRPr="000B43E6" w:rsidRDefault="00C6467C" w:rsidP="00C6467C">
      <w:pPr>
        <w:spacing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76812C8" w14:textId="77777777" w:rsidR="00A66FC6" w:rsidRPr="000B43E6" w:rsidRDefault="00A66FC6" w:rsidP="00A66FC6">
      <w:pPr>
        <w:rPr>
          <w:rFonts w:ascii="Arial" w:hAnsi="Arial" w:cs="Arial"/>
        </w:rPr>
      </w:pPr>
      <w:bookmarkStart w:id="0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A66FC6" w:rsidRPr="000B43E6" w14:paraId="7AE1E363" w14:textId="77777777" w:rsidTr="00F95A9B">
        <w:tc>
          <w:tcPr>
            <w:tcW w:w="516" w:type="dxa"/>
          </w:tcPr>
          <w:p w14:paraId="1EA57A8B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8" w:type="dxa"/>
          </w:tcPr>
          <w:p w14:paraId="4D5AF1F3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643" w:type="dxa"/>
          </w:tcPr>
          <w:p w14:paraId="3500CDBF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Zakres usług/dostaw</w:t>
            </w:r>
          </w:p>
        </w:tc>
      </w:tr>
      <w:tr w:rsidR="00A66FC6" w:rsidRPr="000B43E6" w14:paraId="0F19D2FE" w14:textId="77777777" w:rsidTr="00F95A9B">
        <w:trPr>
          <w:trHeight w:val="516"/>
        </w:trPr>
        <w:tc>
          <w:tcPr>
            <w:tcW w:w="516" w:type="dxa"/>
            <w:vAlign w:val="center"/>
          </w:tcPr>
          <w:p w14:paraId="46DD465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8" w:type="dxa"/>
          </w:tcPr>
          <w:p w14:paraId="31E0A810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129C3E97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FC6" w:rsidRPr="000B43E6" w14:paraId="3ED82ECD" w14:textId="77777777" w:rsidTr="00F95A9B">
        <w:trPr>
          <w:trHeight w:val="552"/>
        </w:trPr>
        <w:tc>
          <w:tcPr>
            <w:tcW w:w="516" w:type="dxa"/>
            <w:vAlign w:val="center"/>
          </w:tcPr>
          <w:p w14:paraId="6CC00D3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8" w:type="dxa"/>
          </w:tcPr>
          <w:p w14:paraId="1EC83154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01193378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84EC3" w14:textId="77777777" w:rsidR="00C6467C" w:rsidRPr="000B43E6" w:rsidRDefault="00C6467C" w:rsidP="00C6467C">
      <w:pPr>
        <w:tabs>
          <w:tab w:val="right" w:pos="9638"/>
        </w:tabs>
        <w:spacing w:line="276" w:lineRule="auto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0"/>
    <w:p w14:paraId="36423714" w14:textId="77777777" w:rsidR="00C6467C" w:rsidRPr="000B43E6" w:rsidRDefault="00C6467C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547C280" w14:textId="77777777" w:rsidR="00C6467C" w:rsidRPr="000B43E6" w:rsidRDefault="00C6467C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CFD5FDF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..............................., dn. ...................................</w:t>
      </w:r>
    </w:p>
    <w:p w14:paraId="2F53D0C5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7CD87A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7989A206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019BAFD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0B43E6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66274AA8" w14:textId="77777777" w:rsidR="00C6467C" w:rsidRPr="000B43E6" w:rsidRDefault="00C6467C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C680B91" w14:textId="77777777" w:rsidR="00C6467C" w:rsidRDefault="00C6467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E9068CF" w14:textId="77777777" w:rsidR="00C6467C" w:rsidRDefault="00C6467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3DC6A904" w14:textId="77777777" w:rsidR="008174DC" w:rsidRPr="000B43E6" w:rsidRDefault="008174D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55118A57" w14:textId="77777777" w:rsidR="00F95A9B" w:rsidRPr="000B43E6" w:rsidRDefault="00F95A9B" w:rsidP="00F95A9B">
      <w:pPr>
        <w:ind w:left="4254" w:hanging="3714"/>
        <w:jc w:val="right"/>
        <w:rPr>
          <w:rFonts w:ascii="Arial" w:hAnsi="Arial" w:cs="Arial"/>
          <w:sz w:val="16"/>
          <w:szCs w:val="16"/>
        </w:rPr>
      </w:pPr>
      <w:bookmarkStart w:id="1" w:name="_GoBack"/>
      <w:bookmarkEnd w:id="1"/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1CF50DD7" w14:textId="77777777" w:rsidR="00C6467C" w:rsidRPr="000B43E6" w:rsidRDefault="00C6467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4CEDC2E6" w14:textId="77777777" w:rsidR="00943F3C" w:rsidRDefault="00943F3C" w:rsidP="007D0DA4">
      <w:pPr>
        <w:jc w:val="right"/>
        <w:rPr>
          <w:rFonts w:ascii="Arial" w:hAnsi="Arial" w:cs="Arial"/>
          <w:sz w:val="20"/>
          <w:szCs w:val="20"/>
        </w:rPr>
      </w:pPr>
    </w:p>
    <w:sectPr w:rsidR="00943F3C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77A77" w14:textId="77777777" w:rsidR="00924FFD" w:rsidRDefault="00924FFD">
      <w:r>
        <w:separator/>
      </w:r>
    </w:p>
  </w:endnote>
  <w:endnote w:type="continuationSeparator" w:id="0">
    <w:p w14:paraId="06C31C5B" w14:textId="77777777" w:rsidR="00924FFD" w:rsidRDefault="0092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6894DE4A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ZPF.I.271.1</w:t>
    </w:r>
    <w:r w:rsidR="004E61EA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>.202</w:t>
    </w:r>
    <w:r w:rsidR="004E61EA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E61EA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4E61EA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47F1C" w14:textId="77777777" w:rsidR="00924FFD" w:rsidRDefault="00924FFD">
      <w:r>
        <w:separator/>
      </w:r>
    </w:p>
  </w:footnote>
  <w:footnote w:type="continuationSeparator" w:id="0">
    <w:p w14:paraId="16FAA397" w14:textId="77777777" w:rsidR="00924FFD" w:rsidRDefault="00924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4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B8F463C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1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4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7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0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5"/>
  </w:num>
  <w:num w:numId="5">
    <w:abstractNumId w:val="50"/>
  </w:num>
  <w:num w:numId="6">
    <w:abstractNumId w:val="72"/>
  </w:num>
  <w:num w:numId="7">
    <w:abstractNumId w:val="18"/>
  </w:num>
  <w:num w:numId="8">
    <w:abstractNumId w:val="33"/>
  </w:num>
  <w:num w:numId="9">
    <w:abstractNumId w:val="35"/>
  </w:num>
  <w:num w:numId="10">
    <w:abstractNumId w:val="69"/>
  </w:num>
  <w:num w:numId="11">
    <w:abstractNumId w:val="67"/>
  </w:num>
  <w:num w:numId="12">
    <w:abstractNumId w:val="64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6"/>
  </w:num>
  <w:num w:numId="16">
    <w:abstractNumId w:val="41"/>
  </w:num>
  <w:num w:numId="17">
    <w:abstractNumId w:val="19"/>
  </w:num>
  <w:num w:numId="18">
    <w:abstractNumId w:val="34"/>
  </w:num>
  <w:num w:numId="19">
    <w:abstractNumId w:val="79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76"/>
  </w:num>
  <w:num w:numId="27">
    <w:abstractNumId w:val="70"/>
  </w:num>
  <w:num w:numId="28">
    <w:abstractNumId w:val="56"/>
  </w:num>
  <w:num w:numId="29">
    <w:abstractNumId w:val="49"/>
  </w:num>
  <w:num w:numId="30">
    <w:abstractNumId w:val="82"/>
  </w:num>
  <w:num w:numId="31">
    <w:abstractNumId w:val="53"/>
  </w:num>
  <w:num w:numId="32">
    <w:abstractNumId w:val="63"/>
  </w:num>
  <w:num w:numId="33">
    <w:abstractNumId w:val="65"/>
  </w:num>
  <w:num w:numId="34">
    <w:abstractNumId w:val="57"/>
  </w:num>
  <w:num w:numId="35">
    <w:abstractNumId w:val="58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4"/>
  </w:num>
  <w:num w:numId="42">
    <w:abstractNumId w:val="60"/>
  </w:num>
  <w:num w:numId="43">
    <w:abstractNumId w:val="29"/>
  </w:num>
  <w:num w:numId="44">
    <w:abstractNumId w:val="23"/>
  </w:num>
  <w:num w:numId="45">
    <w:abstractNumId w:val="62"/>
  </w:num>
  <w:num w:numId="46">
    <w:abstractNumId w:val="17"/>
  </w:num>
  <w:num w:numId="47">
    <w:abstractNumId w:val="12"/>
  </w:num>
  <w:num w:numId="48">
    <w:abstractNumId w:val="78"/>
  </w:num>
  <w:num w:numId="49">
    <w:abstractNumId w:val="21"/>
  </w:num>
  <w:num w:numId="50">
    <w:abstractNumId w:val="71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4"/>
  </w:num>
  <w:num w:numId="56">
    <w:abstractNumId w:val="32"/>
  </w:num>
  <w:num w:numId="57">
    <w:abstractNumId w:val="80"/>
  </w:num>
  <w:num w:numId="58">
    <w:abstractNumId w:val="51"/>
  </w:num>
  <w:num w:numId="59">
    <w:abstractNumId w:val="52"/>
  </w:num>
  <w:num w:numId="60">
    <w:abstractNumId w:val="26"/>
  </w:num>
  <w:num w:numId="61">
    <w:abstractNumId w:val="55"/>
  </w:num>
  <w:num w:numId="62">
    <w:abstractNumId w:val="73"/>
  </w:num>
  <w:num w:numId="63">
    <w:abstractNumId w:val="20"/>
  </w:num>
  <w:num w:numId="64">
    <w:abstractNumId w:val="81"/>
  </w:num>
  <w:num w:numId="65">
    <w:abstractNumId w:val="15"/>
  </w:num>
  <w:num w:numId="66">
    <w:abstractNumId w:val="43"/>
  </w:num>
  <w:num w:numId="67">
    <w:abstractNumId w:val="39"/>
  </w:num>
  <w:num w:numId="68">
    <w:abstractNumId w:val="61"/>
  </w:num>
  <w:num w:numId="69">
    <w:abstractNumId w:val="68"/>
  </w:num>
  <w:num w:numId="70">
    <w:abstractNumId w:val="22"/>
  </w:num>
  <w:num w:numId="71">
    <w:abstractNumId w:val="59"/>
  </w:num>
  <w:num w:numId="72">
    <w:abstractNumId w:val="25"/>
  </w:num>
  <w:num w:numId="73">
    <w:abstractNumId w:val="77"/>
  </w:num>
  <w:num w:numId="74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94D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A5C"/>
    <w:rsid w:val="000A1069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2630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512D"/>
    <w:rsid w:val="0041518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220"/>
    <w:rsid w:val="00452684"/>
    <w:rsid w:val="00452BFA"/>
    <w:rsid w:val="00452E12"/>
    <w:rsid w:val="00453DE4"/>
    <w:rsid w:val="0045589E"/>
    <w:rsid w:val="00457068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1EA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57F9D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B7F"/>
    <w:rsid w:val="00584D8B"/>
    <w:rsid w:val="005851F8"/>
    <w:rsid w:val="005878E1"/>
    <w:rsid w:val="00590043"/>
    <w:rsid w:val="00590C70"/>
    <w:rsid w:val="00591927"/>
    <w:rsid w:val="005919F8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5065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4CAD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8F7F19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4FFD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AE6"/>
    <w:rsid w:val="00982C23"/>
    <w:rsid w:val="00982C62"/>
    <w:rsid w:val="00983932"/>
    <w:rsid w:val="009852EB"/>
    <w:rsid w:val="00985901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7FC3"/>
    <w:rsid w:val="00B10046"/>
    <w:rsid w:val="00B11876"/>
    <w:rsid w:val="00B11E28"/>
    <w:rsid w:val="00B11FD6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33C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509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969B7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EF6BA2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00C"/>
    <w:rsid w:val="00F56513"/>
    <w:rsid w:val="00F57A30"/>
    <w:rsid w:val="00F57D3F"/>
    <w:rsid w:val="00F57D56"/>
    <w:rsid w:val="00F60276"/>
    <w:rsid w:val="00F6114E"/>
    <w:rsid w:val="00F620E1"/>
    <w:rsid w:val="00F629D3"/>
    <w:rsid w:val="00F63464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89E"/>
    <w:rsid w:val="00F71EBE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BB751-C9F4-4C4B-A2A4-F804B8BB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</vt:lpstr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2</cp:revision>
  <cp:lastPrinted>2021-12-03T09:16:00Z</cp:lastPrinted>
  <dcterms:created xsi:type="dcterms:W3CDTF">2025-12-04T10:31:00Z</dcterms:created>
  <dcterms:modified xsi:type="dcterms:W3CDTF">2025-12-04T10:31:00Z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