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0EB4EF23" w14:textId="464FA3B6" w:rsidR="005F3A8B" w:rsidRPr="005F3A8B" w:rsidRDefault="005F3A8B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ZPF.I.271.1</w:t>
      </w:r>
      <w:r w:rsidR="0099022F">
        <w:rPr>
          <w:rFonts w:ascii="Arial" w:hAnsi="Arial" w:cs="Arial"/>
          <w:caps/>
          <w:sz w:val="20"/>
          <w:szCs w:val="20"/>
        </w:rPr>
        <w:t>7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99022F">
        <w:rPr>
          <w:rFonts w:ascii="Arial" w:hAnsi="Arial" w:cs="Arial"/>
          <w:caps/>
          <w:sz w:val="20"/>
          <w:szCs w:val="20"/>
        </w:rPr>
        <w:t>5</w:t>
      </w:r>
    </w:p>
    <w:p w14:paraId="4E46CCAF" w14:textId="77777777" w:rsidR="005F3A8B" w:rsidRPr="005F3A8B" w:rsidRDefault="005F3A8B" w:rsidP="005F3A8B">
      <w:pPr>
        <w:jc w:val="center"/>
        <w:rPr>
          <w:rFonts w:ascii="Arial" w:hAnsi="Arial" w:cs="Arial"/>
          <w:b/>
          <w:sz w:val="20"/>
          <w:szCs w:val="20"/>
        </w:rPr>
      </w:pPr>
    </w:p>
    <w:p w14:paraId="0D272D8B" w14:textId="77777777" w:rsidR="005F3A8B" w:rsidRPr="005F3A8B" w:rsidRDefault="000A4C55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8B" w:rsidRPr="005F3A8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1358C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  <w:u w:val="single" w:color="000000"/>
        </w:rPr>
      </w:pPr>
    </w:p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68BDCF3D" w14:textId="77777777" w:rsidR="005F3A8B" w:rsidRPr="005F3A8B" w:rsidRDefault="005F3A8B" w:rsidP="005F3A8B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54C44D19" w14:textId="77777777" w:rsid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1507970C" w14:textId="77777777" w:rsidR="00943F3C" w:rsidRPr="005F3A8B" w:rsidRDefault="00943F3C" w:rsidP="005F3A8B">
      <w:pPr>
        <w:rPr>
          <w:rFonts w:ascii="Arial" w:hAnsi="Arial" w:cs="Arial"/>
          <w:sz w:val="20"/>
          <w:szCs w:val="20"/>
        </w:rPr>
      </w:pPr>
    </w:p>
    <w:p w14:paraId="56044ECD" w14:textId="6B2F76C4" w:rsidR="00225774" w:rsidRDefault="00BF7904" w:rsidP="00D452D2">
      <w:pPr>
        <w:rPr>
          <w:rFonts w:ascii="Arial" w:hAnsi="Arial" w:cs="Arial"/>
          <w:sz w:val="20"/>
          <w:szCs w:val="20"/>
        </w:rPr>
      </w:pPr>
      <w:r w:rsidRPr="00BF7904">
        <w:rPr>
          <w:rFonts w:ascii="Arial" w:hAnsi="Arial" w:cs="Arial"/>
          <w:b/>
          <w:caps/>
          <w:sz w:val="20"/>
          <w:szCs w:val="20"/>
        </w:rPr>
        <w:t>„</w:t>
      </w:r>
      <w:r w:rsidR="00D452D2" w:rsidRPr="00D452D2">
        <w:rPr>
          <w:rFonts w:ascii="Arial" w:hAnsi="Arial" w:cs="Arial"/>
          <w:b/>
          <w:caps/>
          <w:sz w:val="20"/>
          <w:szCs w:val="20"/>
        </w:rPr>
        <w:t>ZAKUP BILETÓW MIESIĘCZNYCH DLA UCZNIÓW DOJEŻDŻAJĄCYCH DO SZKÓŁ ORAZ BILETÓW ULGOWYCH NA TERENIE GMINY ŻURAWICA W 202</w:t>
      </w:r>
      <w:r w:rsidR="0099022F">
        <w:rPr>
          <w:rFonts w:ascii="Arial" w:hAnsi="Arial" w:cs="Arial"/>
          <w:b/>
          <w:caps/>
          <w:sz w:val="20"/>
          <w:szCs w:val="20"/>
        </w:rPr>
        <w:t>6</w:t>
      </w:r>
      <w:r w:rsidR="00D452D2" w:rsidRPr="00D452D2">
        <w:rPr>
          <w:rFonts w:ascii="Arial" w:hAnsi="Arial" w:cs="Arial"/>
          <w:b/>
          <w:caps/>
          <w:sz w:val="20"/>
          <w:szCs w:val="20"/>
        </w:rPr>
        <w:t xml:space="preserve"> ROKU</w:t>
      </w:r>
      <w:r w:rsidRPr="00BF7904">
        <w:rPr>
          <w:rFonts w:ascii="Arial" w:hAnsi="Arial" w:cs="Arial"/>
          <w:b/>
          <w:caps/>
          <w:sz w:val="20"/>
          <w:szCs w:val="20"/>
        </w:rPr>
        <w:t>”</w:t>
      </w:r>
    </w:p>
    <w:p w14:paraId="5F3A7429" w14:textId="77777777" w:rsidR="00943F3C" w:rsidRDefault="00943F3C" w:rsidP="005F3A8B">
      <w:pPr>
        <w:rPr>
          <w:rFonts w:ascii="Arial" w:hAnsi="Arial" w:cs="Arial"/>
          <w:sz w:val="20"/>
          <w:szCs w:val="20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77777777" w:rsidR="005F3A8B" w:rsidRPr="005F3A8B" w:rsidRDefault="005F3A8B" w:rsidP="006937E6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32384FD4" w14:textId="5E514B53" w:rsidR="00E42E67" w:rsidRPr="003A4199" w:rsidRDefault="00E42E67" w:rsidP="00752F9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 w:rsidR="000F643A"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 w:rsidR="000F643A"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 w:rsidR="000F643A"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>)*</w:t>
      </w:r>
      <w:r w:rsidR="000F643A">
        <w:rPr>
          <w:rFonts w:ascii="Arial" w:hAnsi="Arial" w:cs="Arial"/>
          <w:sz w:val="20"/>
          <w:szCs w:val="20"/>
        </w:rPr>
        <w:t xml:space="preserve"> </w:t>
      </w:r>
      <w:r w:rsidR="000F643A" w:rsidRPr="003A4199">
        <w:rPr>
          <w:rFonts w:ascii="Arial" w:hAnsi="Arial" w:cs="Arial"/>
          <w:sz w:val="20"/>
          <w:szCs w:val="20"/>
        </w:rPr>
        <w:t>(</w:t>
      </w:r>
      <w:r w:rsidR="003A4199" w:rsidRPr="003A4199">
        <w:rPr>
          <w:rFonts w:ascii="Arial" w:hAnsi="Arial" w:cs="Arial"/>
          <w:sz w:val="20"/>
          <w:szCs w:val="20"/>
        </w:rPr>
        <w:t>uprawnień do prowadzenia określonej działalności gospodarczej lub zawodowej, o ile wynika to z odrębnych przepisów</w:t>
      </w:r>
      <w:r w:rsidR="000F643A" w:rsidRPr="003A4199">
        <w:rPr>
          <w:rFonts w:ascii="Arial" w:hAnsi="Arial" w:cs="Arial"/>
          <w:sz w:val="20"/>
          <w:szCs w:val="20"/>
        </w:rPr>
        <w:t>)</w:t>
      </w:r>
    </w:p>
    <w:p w14:paraId="3300F9EC" w14:textId="04F67908" w:rsidR="000F643A" w:rsidRDefault="000F643A" w:rsidP="003A419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 w:rsidR="003A4199">
        <w:rPr>
          <w:rFonts w:ascii="Arial" w:hAnsi="Arial" w:cs="Arial"/>
          <w:sz w:val="20"/>
          <w:szCs w:val="20"/>
        </w:rPr>
        <w:t>3</w:t>
      </w:r>
      <w:r w:rsidRPr="00752F99">
        <w:rPr>
          <w:rFonts w:ascii="Arial" w:hAnsi="Arial" w:cs="Arial"/>
          <w:sz w:val="20"/>
          <w:szCs w:val="20"/>
        </w:rPr>
        <w:t>)*</w:t>
      </w:r>
      <w:r w:rsidR="003A4199">
        <w:rPr>
          <w:rFonts w:ascii="Arial" w:hAnsi="Arial" w:cs="Arial"/>
          <w:sz w:val="20"/>
          <w:szCs w:val="20"/>
        </w:rPr>
        <w:t xml:space="preserve"> (</w:t>
      </w:r>
      <w:r w:rsidR="003A4199" w:rsidRPr="003A4199">
        <w:rPr>
          <w:rFonts w:ascii="Arial" w:hAnsi="Arial" w:cs="Arial"/>
          <w:sz w:val="20"/>
          <w:szCs w:val="20"/>
        </w:rPr>
        <w:tab/>
        <w:t>sytuacji ekonomicznej lub finansowej</w:t>
      </w:r>
      <w:r w:rsidR="003A4199">
        <w:rPr>
          <w:rFonts w:ascii="Arial" w:hAnsi="Arial" w:cs="Arial"/>
          <w:sz w:val="20"/>
          <w:szCs w:val="20"/>
        </w:rPr>
        <w:t>)</w:t>
      </w:r>
    </w:p>
    <w:p w14:paraId="41956732" w14:textId="4F3416F3" w:rsidR="003A4199" w:rsidRDefault="003A4199" w:rsidP="003B562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 w:rsidR="003B562B">
        <w:rPr>
          <w:rFonts w:ascii="Arial" w:hAnsi="Arial" w:cs="Arial"/>
          <w:sz w:val="20"/>
          <w:szCs w:val="20"/>
        </w:rPr>
        <w:t>4 lit. a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</w:t>
      </w:r>
      <w:r w:rsidR="003B562B">
        <w:rPr>
          <w:rFonts w:ascii="Arial" w:hAnsi="Arial" w:cs="Arial"/>
          <w:sz w:val="20"/>
          <w:szCs w:val="20"/>
        </w:rPr>
        <w:t>(</w:t>
      </w:r>
      <w:r w:rsidR="003B562B" w:rsidRPr="003B562B">
        <w:rPr>
          <w:rFonts w:ascii="Arial" w:hAnsi="Arial" w:cs="Arial"/>
          <w:sz w:val="20"/>
          <w:szCs w:val="20"/>
        </w:rPr>
        <w:tab/>
        <w:t>zdolności technicznej</w:t>
      </w:r>
      <w:r>
        <w:rPr>
          <w:rFonts w:ascii="Arial" w:hAnsi="Arial" w:cs="Arial"/>
          <w:sz w:val="20"/>
          <w:szCs w:val="20"/>
        </w:rPr>
        <w:t>)</w:t>
      </w:r>
    </w:p>
    <w:p w14:paraId="69EFBF97" w14:textId="64CC942C" w:rsidR="003B562B" w:rsidRDefault="003B562B" w:rsidP="003B562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 lit. b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(</w:t>
      </w:r>
      <w:r w:rsidRPr="003B562B">
        <w:rPr>
          <w:rFonts w:ascii="Arial" w:hAnsi="Arial" w:cs="Arial"/>
          <w:sz w:val="20"/>
          <w:szCs w:val="20"/>
        </w:rPr>
        <w:t>zdolności zawodowej</w:t>
      </w:r>
      <w:r>
        <w:rPr>
          <w:rFonts w:ascii="Arial" w:hAnsi="Arial" w:cs="Arial"/>
          <w:sz w:val="20"/>
          <w:szCs w:val="20"/>
        </w:rPr>
        <w:t>)</w:t>
      </w:r>
    </w:p>
    <w:p w14:paraId="492AAB32" w14:textId="77777777" w:rsidR="003A4199" w:rsidRPr="00752F99" w:rsidRDefault="003A4199" w:rsidP="003B562B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0A24AF3" w14:textId="1061584E" w:rsidR="005F3A8B" w:rsidRPr="005F3A8B" w:rsidRDefault="005F3A8B" w:rsidP="005F3A8B">
      <w:pPr>
        <w:ind w:left="720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    </w:t>
      </w:r>
    </w:p>
    <w:p w14:paraId="1D2246CA" w14:textId="501E3626" w:rsidR="005F3A8B" w:rsidRPr="005F3A8B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</w:t>
      </w:r>
    </w:p>
    <w:p w14:paraId="46F77BFA" w14:textId="77777777" w:rsidR="00D452D2" w:rsidRDefault="00D452D2" w:rsidP="005F3A8B">
      <w:pPr>
        <w:rPr>
          <w:rFonts w:ascii="Arial" w:hAnsi="Arial" w:cs="Arial"/>
          <w:sz w:val="20"/>
          <w:szCs w:val="20"/>
        </w:rPr>
      </w:pPr>
    </w:p>
    <w:p w14:paraId="16869C47" w14:textId="20ED54BB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5F3A8B">
        <w:rPr>
          <w:rFonts w:ascii="Arial" w:hAnsi="Arial" w:cs="Arial"/>
          <w:i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i/>
          <w:sz w:val="20"/>
          <w:szCs w:val="20"/>
        </w:rPr>
        <w:t>).</w:t>
      </w:r>
      <w:r w:rsidRPr="005F3A8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art.110 ust. 2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4155DF">
        <w:rPr>
          <w:rFonts w:ascii="Arial" w:hAnsi="Arial" w:cs="Arial"/>
          <w:sz w:val="20"/>
          <w:szCs w:val="20"/>
        </w:rPr>
        <w:t>*</w:t>
      </w:r>
      <w:r w:rsidRPr="005F3A8B">
        <w:rPr>
          <w:rFonts w:ascii="Arial" w:hAnsi="Arial" w:cs="Arial"/>
          <w:sz w:val="20"/>
          <w:szCs w:val="20"/>
        </w:rPr>
        <w:t xml:space="preserve">:  </w:t>
      </w:r>
    </w:p>
    <w:p w14:paraId="4526115B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6074A76C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…………………………………………………………………………………………..………………….............</w:t>
      </w:r>
    </w:p>
    <w:p w14:paraId="7647D27E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p w14:paraId="7FCB3EC0" w14:textId="77777777" w:rsidR="004155DF" w:rsidRPr="009C3731" w:rsidRDefault="004155DF" w:rsidP="004155DF">
      <w:pPr>
        <w:ind w:left="708" w:hanging="708"/>
        <w:rPr>
          <w:sz w:val="18"/>
          <w:szCs w:val="18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</w:p>
    <w:p w14:paraId="75AF1684" w14:textId="77777777" w:rsidR="009A162C" w:rsidRDefault="009A162C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1901B880" w14:textId="16EC33E4" w:rsidR="004D6C57" w:rsidRPr="004D6C57" w:rsidRDefault="004D6C57" w:rsidP="004D6C57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4D6C57">
        <w:rPr>
          <w:rFonts w:ascii="Arial" w:hAnsi="Arial" w:cs="Arial"/>
          <w:b/>
          <w:bCs/>
        </w:rPr>
        <w:lastRenderedPageBreak/>
        <w:t xml:space="preserve">Oświadczenie o braku podstaw do wykluczenia </w:t>
      </w:r>
      <w:r w:rsidRPr="004D6C57">
        <w:rPr>
          <w:rFonts w:ascii="Arial" w:hAnsi="Arial" w:cs="Arial"/>
          <w:b/>
          <w:bCs/>
        </w:rPr>
        <w:br/>
        <w:t>na podstawie art. 7 ust. 1 ustawy z dnia 13 kwietnia 2022 r. o szczególnych rozwiązaniach w zakresie przeciwdziałania wspieraniu agresji na Ukrainę oraz służących ochronie bezpieczeństwa narodowego (Dz. U. poz. 835)</w:t>
      </w:r>
    </w:p>
    <w:p w14:paraId="720FB986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604D3E44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0E5AA8D3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470B4C44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341D269E" w14:textId="5A1F80B5" w:rsidR="004D6C57" w:rsidRDefault="004D6C57" w:rsidP="004D6C57">
      <w:pPr>
        <w:rPr>
          <w:rFonts w:ascii="Arial" w:hAnsi="Arial" w:cs="Arial"/>
          <w:sz w:val="20"/>
          <w:szCs w:val="20"/>
        </w:rPr>
      </w:pPr>
      <w:r w:rsidRPr="00BF7904">
        <w:rPr>
          <w:rFonts w:ascii="Arial" w:hAnsi="Arial" w:cs="Arial"/>
          <w:b/>
          <w:caps/>
          <w:sz w:val="20"/>
          <w:szCs w:val="20"/>
        </w:rPr>
        <w:t>„ZAKUP BILETÓW MIESIĘCZNYCH DLA UCZNIÓW DOJEŻDŻAJĄCYCH DO SZKÓŁ ORAZ BILETÓW ULGOWYCH NA TERENIE GMINY ŻURAWICA W 202</w:t>
      </w:r>
      <w:r w:rsidR="00F57409">
        <w:rPr>
          <w:rFonts w:ascii="Arial" w:hAnsi="Arial" w:cs="Arial"/>
          <w:b/>
          <w:caps/>
          <w:sz w:val="20"/>
          <w:szCs w:val="20"/>
        </w:rPr>
        <w:t>5</w:t>
      </w:r>
      <w:r w:rsidRPr="00BF7904">
        <w:rPr>
          <w:rFonts w:ascii="Arial" w:hAnsi="Arial" w:cs="Arial"/>
          <w:b/>
          <w:caps/>
          <w:sz w:val="20"/>
          <w:szCs w:val="20"/>
        </w:rPr>
        <w:t xml:space="preserve"> ROKU”</w:t>
      </w:r>
    </w:p>
    <w:p w14:paraId="32052803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0ADCD0BD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prowadzonego przez</w:t>
      </w:r>
      <w:r w:rsidRPr="004D6C57">
        <w:rPr>
          <w:rFonts w:ascii="Arial" w:hAnsi="Arial" w:cs="Arial"/>
          <w:b/>
          <w:sz w:val="20"/>
          <w:szCs w:val="20"/>
        </w:rPr>
        <w:t xml:space="preserve"> Gminę Żurawica </w:t>
      </w:r>
      <w:r w:rsidRPr="004D6C57">
        <w:rPr>
          <w:rFonts w:ascii="Arial" w:hAnsi="Arial" w:cs="Arial"/>
          <w:sz w:val="20"/>
          <w:szCs w:val="20"/>
        </w:rPr>
        <w:t xml:space="preserve">oświadczam, co następuje: </w:t>
      </w:r>
    </w:p>
    <w:p w14:paraId="54408760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4A9647DD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</w:p>
    <w:p w14:paraId="024FC8E6" w14:textId="77777777" w:rsidR="004D6C57" w:rsidRPr="004D6C57" w:rsidRDefault="004D6C57" w:rsidP="004D6C57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9DACA57" w14:textId="77777777" w:rsidR="004D6C57" w:rsidRPr="004D6C57" w:rsidRDefault="004D6C57" w:rsidP="004D6C57">
      <w:pPr>
        <w:spacing w:after="13"/>
        <w:ind w:left="6373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 xml:space="preserve"> </w:t>
      </w:r>
      <w:r w:rsidRPr="004D6C57">
        <w:rPr>
          <w:rFonts w:ascii="Arial" w:hAnsi="Arial" w:cs="Arial"/>
          <w:sz w:val="20"/>
          <w:szCs w:val="20"/>
        </w:rPr>
        <w:tab/>
        <w:t xml:space="preserve"> </w:t>
      </w:r>
      <w:r w:rsidRPr="004D6C57">
        <w:rPr>
          <w:rFonts w:ascii="Arial" w:hAnsi="Arial" w:cs="Arial"/>
          <w:sz w:val="20"/>
          <w:szCs w:val="20"/>
        </w:rPr>
        <w:tab/>
        <w:t xml:space="preserve"> </w:t>
      </w:r>
    </w:p>
    <w:p w14:paraId="69913A94" w14:textId="77777777" w:rsidR="004D6C57" w:rsidRPr="004D6C57" w:rsidRDefault="004D6C57" w:rsidP="004D6C57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038141D8" w14:textId="77777777" w:rsidR="004D6C57" w:rsidRPr="004D6C57" w:rsidRDefault="004D6C57" w:rsidP="004D6C57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0C7BB89" w14:textId="44B096B9" w:rsidR="004D6C57" w:rsidRPr="004D6C57" w:rsidRDefault="004D6C57" w:rsidP="004D6C57">
      <w:pPr>
        <w:spacing w:before="120" w:line="276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B55D13"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D6C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597235DC" w14:textId="0732EFE6" w:rsidR="004D6C57" w:rsidRPr="004D6C57" w:rsidRDefault="004D6C57" w:rsidP="004D6C57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891084" w14:textId="6F4F4FC7" w:rsidR="004D6C57" w:rsidRPr="004D6C57" w:rsidRDefault="004D6C57" w:rsidP="004D6C57">
      <w:pPr>
        <w:spacing w:before="120" w:line="276" w:lineRule="auto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D6C57">
        <w:rPr>
          <w:rFonts w:ascii="Arial" w:hAnsi="Arial" w:cs="Arial"/>
          <w:sz w:val="20"/>
          <w:szCs w:val="20"/>
        </w:rPr>
        <w:tab/>
      </w:r>
    </w:p>
    <w:p w14:paraId="5E4B5864" w14:textId="77777777" w:rsidR="004D6C57" w:rsidRPr="004D6C57" w:rsidRDefault="004D6C57" w:rsidP="004D6C57">
      <w:pPr>
        <w:spacing w:before="120" w:line="276" w:lineRule="auto"/>
        <w:ind w:left="993"/>
        <w:jc w:val="both"/>
        <w:rPr>
          <w:rFonts w:ascii="Arial" w:hAnsi="Arial" w:cs="Arial"/>
          <w:b/>
          <w:bCs/>
          <w:color w:val="000000" w:themeColor="text1"/>
        </w:rPr>
      </w:pPr>
    </w:p>
    <w:p w14:paraId="0B8AD643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684A8B53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0ECFD7D5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5697B056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60FC2B20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450F4FA1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776EA7A1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6B21CB04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0A76384A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745A2EA5" w14:textId="33AF61B8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............................  dnia …………….. 202</w:t>
      </w:r>
      <w:r w:rsidR="000F7F43">
        <w:rPr>
          <w:rFonts w:ascii="Arial" w:hAnsi="Arial" w:cs="Arial"/>
          <w:sz w:val="20"/>
          <w:szCs w:val="20"/>
        </w:rPr>
        <w:t>5</w:t>
      </w:r>
      <w:r w:rsidRPr="004D6C57">
        <w:rPr>
          <w:rFonts w:ascii="Arial" w:hAnsi="Arial" w:cs="Arial"/>
          <w:sz w:val="20"/>
          <w:szCs w:val="20"/>
        </w:rPr>
        <w:t xml:space="preserve"> r. </w:t>
      </w:r>
    </w:p>
    <w:p w14:paraId="42BC5FE2" w14:textId="77777777" w:rsidR="004D6C57" w:rsidRPr="004D6C57" w:rsidRDefault="004D6C57" w:rsidP="004D6C57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 xml:space="preserve"> </w:t>
      </w:r>
    </w:p>
    <w:p w14:paraId="4FB74954" w14:textId="77777777" w:rsidR="004D6C57" w:rsidRPr="004D6C57" w:rsidRDefault="004D6C57" w:rsidP="004D6C57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584E864" w14:textId="77777777" w:rsidR="004D6C57" w:rsidRPr="004D6C57" w:rsidRDefault="004D6C57" w:rsidP="004D6C57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4D6C57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16D42C1B" w14:textId="77777777" w:rsidR="004D6C57" w:rsidRPr="004D6C57" w:rsidRDefault="004D6C57" w:rsidP="004D6C57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64ACD13D" w14:textId="77777777" w:rsidR="004D6C57" w:rsidRPr="004D6C57" w:rsidRDefault="004D6C57" w:rsidP="004D6C57">
      <w:pPr>
        <w:jc w:val="right"/>
        <w:rPr>
          <w:rFonts w:ascii="Arial" w:hAnsi="Arial" w:cs="Arial"/>
          <w:sz w:val="20"/>
          <w:szCs w:val="20"/>
        </w:rPr>
      </w:pPr>
    </w:p>
    <w:p w14:paraId="54E3EB4C" w14:textId="77777777" w:rsidR="004D6C57" w:rsidRPr="004D6C57" w:rsidRDefault="004D6C57" w:rsidP="004D6C57">
      <w:pPr>
        <w:jc w:val="center"/>
        <w:rPr>
          <w:rFonts w:ascii="Arial" w:hAnsi="Arial" w:cs="Arial"/>
          <w:sz w:val="20"/>
          <w:szCs w:val="20"/>
        </w:rPr>
      </w:pPr>
    </w:p>
    <w:p w14:paraId="77310012" w14:textId="77777777" w:rsidR="004D6C57" w:rsidRDefault="004D6C5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53F4BF37" w14:textId="659DB2C9" w:rsidR="00A56985" w:rsidRPr="004155DF" w:rsidRDefault="004155DF" w:rsidP="004155DF">
      <w:pPr>
        <w:ind w:left="708" w:hanging="708"/>
        <w:rPr>
          <w:sz w:val="18"/>
          <w:szCs w:val="18"/>
        </w:rPr>
      </w:pPr>
      <w:r w:rsidRPr="004155DF">
        <w:rPr>
          <w:sz w:val="18"/>
          <w:szCs w:val="18"/>
        </w:rPr>
        <w:t>□ Odpowiednie zaznaczyć</w:t>
      </w:r>
    </w:p>
    <w:sectPr w:rsidR="00A56985" w:rsidRPr="004155DF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A454D" w14:textId="77777777" w:rsidR="000A4C55" w:rsidRDefault="000A4C55">
      <w:r>
        <w:separator/>
      </w:r>
    </w:p>
  </w:endnote>
  <w:endnote w:type="continuationSeparator" w:id="0">
    <w:p w14:paraId="79CC8190" w14:textId="77777777" w:rsidR="000A4C55" w:rsidRDefault="000A4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0BAB4632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0F7F43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.202</w:t>
    </w:r>
    <w:r w:rsidR="000F7F43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F7F43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F7F43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78003" w14:textId="77777777" w:rsidR="000A4C55" w:rsidRDefault="000A4C55">
      <w:r>
        <w:separator/>
      </w:r>
    </w:p>
  </w:footnote>
  <w:footnote w:type="continuationSeparator" w:id="0">
    <w:p w14:paraId="07059B2F" w14:textId="77777777" w:rsidR="000A4C55" w:rsidRDefault="000A4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7802F7A"/>
    <w:multiLevelType w:val="hybridMultilevel"/>
    <w:tmpl w:val="274E2B0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5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8F463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7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2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3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6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9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2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7"/>
  </w:num>
  <w:num w:numId="5">
    <w:abstractNumId w:val="50"/>
  </w:num>
  <w:num w:numId="6">
    <w:abstractNumId w:val="74"/>
  </w:num>
  <w:num w:numId="7">
    <w:abstractNumId w:val="18"/>
  </w:num>
  <w:num w:numId="8">
    <w:abstractNumId w:val="33"/>
  </w:num>
  <w:num w:numId="9">
    <w:abstractNumId w:val="35"/>
  </w:num>
  <w:num w:numId="10">
    <w:abstractNumId w:val="71"/>
  </w:num>
  <w:num w:numId="11">
    <w:abstractNumId w:val="68"/>
  </w:num>
  <w:num w:numId="12">
    <w:abstractNumId w:val="65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7"/>
  </w:num>
  <w:num w:numId="16">
    <w:abstractNumId w:val="41"/>
  </w:num>
  <w:num w:numId="17">
    <w:abstractNumId w:val="19"/>
  </w:num>
  <w:num w:numId="18">
    <w:abstractNumId w:val="34"/>
  </w:num>
  <w:num w:numId="19">
    <w:abstractNumId w:val="81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8"/>
  </w:num>
  <w:num w:numId="27">
    <w:abstractNumId w:val="72"/>
  </w:num>
  <w:num w:numId="28">
    <w:abstractNumId w:val="57"/>
  </w:num>
  <w:num w:numId="29">
    <w:abstractNumId w:val="49"/>
  </w:num>
  <w:num w:numId="30">
    <w:abstractNumId w:val="84"/>
  </w:num>
  <w:num w:numId="31">
    <w:abstractNumId w:val="54"/>
  </w:num>
  <w:num w:numId="32">
    <w:abstractNumId w:val="64"/>
  </w:num>
  <w:num w:numId="33">
    <w:abstractNumId w:val="66"/>
  </w:num>
  <w:num w:numId="34">
    <w:abstractNumId w:val="58"/>
  </w:num>
  <w:num w:numId="35">
    <w:abstractNumId w:val="59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6"/>
  </w:num>
  <w:num w:numId="42">
    <w:abstractNumId w:val="61"/>
  </w:num>
  <w:num w:numId="43">
    <w:abstractNumId w:val="29"/>
  </w:num>
  <w:num w:numId="44">
    <w:abstractNumId w:val="23"/>
  </w:num>
  <w:num w:numId="45">
    <w:abstractNumId w:val="63"/>
  </w:num>
  <w:num w:numId="46">
    <w:abstractNumId w:val="17"/>
  </w:num>
  <w:num w:numId="47">
    <w:abstractNumId w:val="12"/>
  </w:num>
  <w:num w:numId="48">
    <w:abstractNumId w:val="80"/>
  </w:num>
  <w:num w:numId="49">
    <w:abstractNumId w:val="21"/>
  </w:num>
  <w:num w:numId="50">
    <w:abstractNumId w:val="73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5"/>
  </w:num>
  <w:num w:numId="56">
    <w:abstractNumId w:val="32"/>
  </w:num>
  <w:num w:numId="57">
    <w:abstractNumId w:val="82"/>
  </w:num>
  <w:num w:numId="58">
    <w:abstractNumId w:val="51"/>
  </w:num>
  <w:num w:numId="59">
    <w:abstractNumId w:val="52"/>
  </w:num>
  <w:num w:numId="60">
    <w:abstractNumId w:val="26"/>
  </w:num>
  <w:num w:numId="61">
    <w:abstractNumId w:val="56"/>
  </w:num>
  <w:num w:numId="62">
    <w:abstractNumId w:val="75"/>
  </w:num>
  <w:num w:numId="63">
    <w:abstractNumId w:val="20"/>
  </w:num>
  <w:num w:numId="64">
    <w:abstractNumId w:val="83"/>
  </w:num>
  <w:num w:numId="65">
    <w:abstractNumId w:val="15"/>
  </w:num>
  <w:num w:numId="66">
    <w:abstractNumId w:val="43"/>
  </w:num>
  <w:num w:numId="67">
    <w:abstractNumId w:val="39"/>
  </w:num>
  <w:num w:numId="68">
    <w:abstractNumId w:val="62"/>
  </w:num>
  <w:num w:numId="69">
    <w:abstractNumId w:val="70"/>
  </w:num>
  <w:num w:numId="70">
    <w:abstractNumId w:val="22"/>
  </w:num>
  <w:num w:numId="71">
    <w:abstractNumId w:val="60"/>
  </w:num>
  <w:num w:numId="72">
    <w:abstractNumId w:val="25"/>
  </w:num>
  <w:num w:numId="73">
    <w:abstractNumId w:val="79"/>
  </w:num>
  <w:num w:numId="74">
    <w:abstractNumId w:val="37"/>
  </w:num>
  <w:num w:numId="75">
    <w:abstractNumId w:val="69"/>
  </w:num>
  <w:num w:numId="76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37BC1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5D4"/>
    <w:rsid w:val="000A0A5C"/>
    <w:rsid w:val="000A1069"/>
    <w:rsid w:val="000A2336"/>
    <w:rsid w:val="000A3ECD"/>
    <w:rsid w:val="000A4C55"/>
    <w:rsid w:val="000A4D1B"/>
    <w:rsid w:val="000A4D25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43A"/>
    <w:rsid w:val="000F6C16"/>
    <w:rsid w:val="000F7F43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B9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5BE6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99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62B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475E"/>
    <w:rsid w:val="0041512D"/>
    <w:rsid w:val="0041518F"/>
    <w:rsid w:val="004155D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59A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6C5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107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99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52E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A94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116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22F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DDA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6F07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5605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5D13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1F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D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2D2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2E67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65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409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3FE2-CD95-49EF-A489-ACA1E9F5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2025-12-04T10:30:00Z</dcterms:created>
  <dcterms:modified xsi:type="dcterms:W3CDTF">2025-12-04T10:30:00Z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