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121159" w14:textId="77777777" w:rsidR="00F96CAC" w:rsidRPr="002E5BB4" w:rsidRDefault="00F96CAC" w:rsidP="00F96CAC">
      <w:pPr>
        <w:spacing w:after="11"/>
        <w:ind w:left="10"/>
        <w:jc w:val="right"/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Załącznik nr 1 do SWZ – Formularz Ofertowy </w:t>
      </w:r>
    </w:p>
    <w:p w14:paraId="18308483" w14:textId="77777777" w:rsidR="00F96CAC" w:rsidRPr="002E5BB4" w:rsidRDefault="00F96CAC" w:rsidP="00F96CAC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i/>
          <w:sz w:val="20"/>
          <w:szCs w:val="20"/>
        </w:rPr>
        <w:t xml:space="preserve"> </w:t>
      </w:r>
    </w:p>
    <w:p w14:paraId="18584EC3" w14:textId="77777777" w:rsidR="00F96CAC" w:rsidRPr="002E5BB4" w:rsidRDefault="00F96CAC" w:rsidP="00F96CAC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i/>
          <w:sz w:val="20"/>
          <w:szCs w:val="20"/>
        </w:rPr>
        <w:t xml:space="preserve"> </w:t>
      </w:r>
    </w:p>
    <w:p w14:paraId="0ED25906" w14:textId="076E75A8" w:rsidR="00F96CAC" w:rsidRPr="002E5BB4" w:rsidRDefault="00F96CAC" w:rsidP="00F96CAC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sz w:val="20"/>
          <w:szCs w:val="20"/>
        </w:rPr>
        <w:t xml:space="preserve">Oznaczenie sprawy: </w:t>
      </w:r>
      <w:r w:rsidRPr="002E5BB4">
        <w:rPr>
          <w:rFonts w:ascii="Arial" w:hAnsi="Arial" w:cs="Arial"/>
          <w:caps/>
          <w:sz w:val="20"/>
          <w:szCs w:val="20"/>
        </w:rPr>
        <w:t>ZPF.I.271.</w:t>
      </w:r>
      <w:r w:rsidR="00F00CA0">
        <w:rPr>
          <w:rFonts w:ascii="Arial" w:hAnsi="Arial" w:cs="Arial"/>
          <w:caps/>
          <w:sz w:val="20"/>
          <w:szCs w:val="20"/>
        </w:rPr>
        <w:t>1</w:t>
      </w:r>
      <w:r w:rsidR="00AD5CDC">
        <w:rPr>
          <w:rFonts w:ascii="Arial" w:hAnsi="Arial" w:cs="Arial"/>
          <w:caps/>
          <w:sz w:val="20"/>
          <w:szCs w:val="20"/>
        </w:rPr>
        <w:t>7</w:t>
      </w:r>
      <w:r w:rsidRPr="002E5BB4">
        <w:rPr>
          <w:rFonts w:ascii="Arial" w:hAnsi="Arial" w:cs="Arial"/>
          <w:caps/>
          <w:sz w:val="20"/>
          <w:szCs w:val="20"/>
        </w:rPr>
        <w:t>.202</w:t>
      </w:r>
      <w:r w:rsidR="00AD5CDC">
        <w:rPr>
          <w:rFonts w:ascii="Arial" w:hAnsi="Arial" w:cs="Arial"/>
          <w:caps/>
          <w:sz w:val="20"/>
          <w:szCs w:val="20"/>
        </w:rPr>
        <w:t>5</w:t>
      </w:r>
    </w:p>
    <w:p w14:paraId="36ADE7EA" w14:textId="77777777" w:rsidR="00F96CAC" w:rsidRPr="002E5BB4" w:rsidRDefault="00F96CAC" w:rsidP="00F96CAC">
      <w:pPr>
        <w:jc w:val="center"/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sz w:val="20"/>
          <w:szCs w:val="20"/>
        </w:rPr>
        <w:t xml:space="preserve"> </w:t>
      </w:r>
    </w:p>
    <w:p w14:paraId="48A6C058" w14:textId="07D3C530" w:rsidR="00F96CAC" w:rsidRPr="002E5BB4" w:rsidRDefault="00F96CAC" w:rsidP="00AB18F1">
      <w:pPr>
        <w:pStyle w:val="Nagwek1"/>
        <w:jc w:val="center"/>
        <w:rPr>
          <w:b w:val="0"/>
          <w:sz w:val="20"/>
          <w:szCs w:val="20"/>
        </w:rPr>
      </w:pPr>
      <w:r w:rsidRPr="002E5BB4">
        <w:rPr>
          <w:b w:val="0"/>
          <w:sz w:val="20"/>
          <w:szCs w:val="20"/>
        </w:rPr>
        <w:t>FORMULARZ OFERTOWY</w:t>
      </w:r>
    </w:p>
    <w:p w14:paraId="402DBC9F" w14:textId="77777777" w:rsidR="00F96CAC" w:rsidRPr="002E5BB4" w:rsidRDefault="00F96CAC" w:rsidP="00F96CAC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sz w:val="20"/>
          <w:szCs w:val="20"/>
        </w:rPr>
        <w:t xml:space="preserve"> </w:t>
      </w:r>
    </w:p>
    <w:p w14:paraId="539AACB3" w14:textId="77777777" w:rsidR="00D15FEC" w:rsidRDefault="00D15FEC" w:rsidP="00F96CAC">
      <w:pPr>
        <w:rPr>
          <w:rFonts w:ascii="Arial" w:hAnsi="Arial" w:cs="Arial"/>
          <w:b/>
          <w:sz w:val="20"/>
          <w:szCs w:val="20"/>
        </w:rPr>
      </w:pPr>
    </w:p>
    <w:p w14:paraId="21E1C0F5" w14:textId="77777777" w:rsidR="00F96CAC" w:rsidRPr="002E5BB4" w:rsidRDefault="00F96CAC" w:rsidP="00F96CAC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b/>
          <w:sz w:val="20"/>
          <w:szCs w:val="20"/>
        </w:rPr>
        <w:t>Dane dotyczące Wykonawcy</w:t>
      </w:r>
      <w:r w:rsidRPr="002E5BB4">
        <w:rPr>
          <w:rFonts w:ascii="Arial" w:hAnsi="Arial" w:cs="Arial"/>
          <w:sz w:val="20"/>
          <w:szCs w:val="20"/>
        </w:rPr>
        <w:t xml:space="preserve"> </w:t>
      </w:r>
    </w:p>
    <w:p w14:paraId="6CB448C0" w14:textId="77777777" w:rsidR="00F96CAC" w:rsidRPr="002E5BB4" w:rsidRDefault="00F96CAC" w:rsidP="00F96CAC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4528"/>
      </w:tblGrid>
      <w:tr w:rsidR="00F96CAC" w:rsidRPr="002E5BB4" w14:paraId="32B779AA" w14:textId="77777777" w:rsidTr="00141BE6">
        <w:trPr>
          <w:trHeight w:val="444"/>
        </w:trPr>
        <w:tc>
          <w:tcPr>
            <w:tcW w:w="4537" w:type="dxa"/>
            <w:vAlign w:val="center"/>
          </w:tcPr>
          <w:p w14:paraId="5B57CE1B" w14:textId="77777777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vAlign w:val="center"/>
          </w:tcPr>
          <w:p w14:paraId="528AD26D" w14:textId="77777777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CAC" w:rsidRPr="002E5BB4" w14:paraId="0BD70B66" w14:textId="77777777" w:rsidTr="00141BE6">
        <w:trPr>
          <w:trHeight w:val="422"/>
        </w:trPr>
        <w:tc>
          <w:tcPr>
            <w:tcW w:w="4537" w:type="dxa"/>
            <w:vAlign w:val="center"/>
          </w:tcPr>
          <w:p w14:paraId="43C32EF9" w14:textId="77777777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vAlign w:val="center"/>
          </w:tcPr>
          <w:p w14:paraId="31EDD37C" w14:textId="77777777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CAC" w:rsidRPr="002E5BB4" w14:paraId="093565AA" w14:textId="77777777" w:rsidTr="00141BE6">
        <w:trPr>
          <w:trHeight w:val="407"/>
        </w:trPr>
        <w:tc>
          <w:tcPr>
            <w:tcW w:w="4537" w:type="dxa"/>
            <w:vAlign w:val="center"/>
          </w:tcPr>
          <w:p w14:paraId="2AA5BA5D" w14:textId="77777777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Adres poczty elektronicznej:</w:t>
            </w:r>
          </w:p>
        </w:tc>
        <w:tc>
          <w:tcPr>
            <w:tcW w:w="4528" w:type="dxa"/>
            <w:vAlign w:val="center"/>
          </w:tcPr>
          <w:p w14:paraId="32EB5555" w14:textId="77777777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CAC" w:rsidRPr="002E5BB4" w14:paraId="7B90D153" w14:textId="77777777" w:rsidTr="00141BE6">
        <w:trPr>
          <w:trHeight w:val="412"/>
        </w:trPr>
        <w:tc>
          <w:tcPr>
            <w:tcW w:w="4537" w:type="dxa"/>
            <w:vAlign w:val="center"/>
          </w:tcPr>
          <w:p w14:paraId="6089DEAE" w14:textId="77777777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4528" w:type="dxa"/>
            <w:vAlign w:val="center"/>
          </w:tcPr>
          <w:p w14:paraId="2430B4B2" w14:textId="77777777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CAC" w:rsidRPr="002E5BB4" w14:paraId="776613CE" w14:textId="77777777" w:rsidTr="00141BE6">
        <w:trPr>
          <w:trHeight w:val="418"/>
        </w:trPr>
        <w:tc>
          <w:tcPr>
            <w:tcW w:w="4537" w:type="dxa"/>
            <w:vAlign w:val="center"/>
          </w:tcPr>
          <w:p w14:paraId="7DBB53FC" w14:textId="77777777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REGON:</w:t>
            </w:r>
          </w:p>
        </w:tc>
        <w:tc>
          <w:tcPr>
            <w:tcW w:w="4528" w:type="dxa"/>
            <w:vAlign w:val="center"/>
          </w:tcPr>
          <w:p w14:paraId="1691EE0D" w14:textId="77777777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CAC" w:rsidRPr="002E5BB4" w14:paraId="21DF49A1" w14:textId="77777777" w:rsidTr="00141BE6">
        <w:trPr>
          <w:trHeight w:val="411"/>
        </w:trPr>
        <w:tc>
          <w:tcPr>
            <w:tcW w:w="4537" w:type="dxa"/>
            <w:vAlign w:val="center"/>
          </w:tcPr>
          <w:p w14:paraId="2212B0B0" w14:textId="77777777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vAlign w:val="center"/>
          </w:tcPr>
          <w:p w14:paraId="42110450" w14:textId="77777777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1873CB" w14:textId="77777777" w:rsidR="00F96CAC" w:rsidRPr="002E5BB4" w:rsidRDefault="00F96CAC" w:rsidP="00F96CAC">
      <w:pPr>
        <w:rPr>
          <w:rFonts w:ascii="Arial" w:hAnsi="Arial" w:cs="Arial"/>
          <w:sz w:val="20"/>
          <w:szCs w:val="20"/>
        </w:rPr>
      </w:pPr>
    </w:p>
    <w:p w14:paraId="4A61D6AA" w14:textId="439D9889" w:rsidR="00F96CAC" w:rsidRPr="002E5BB4" w:rsidRDefault="00F96CAC" w:rsidP="00F96CAC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sz w:val="20"/>
          <w:szCs w:val="20"/>
        </w:rPr>
        <w:tab/>
      </w:r>
      <w:r w:rsidRPr="002E5BB4">
        <w:rPr>
          <w:rFonts w:ascii="Arial" w:hAnsi="Arial" w:cs="Arial"/>
          <w:sz w:val="20"/>
          <w:szCs w:val="20"/>
        </w:rPr>
        <w:tab/>
        <w:t xml:space="preserve"> </w:t>
      </w:r>
      <w:r w:rsidRPr="002E5BB4">
        <w:rPr>
          <w:rFonts w:ascii="Arial" w:hAnsi="Arial" w:cs="Arial"/>
          <w:sz w:val="20"/>
          <w:szCs w:val="20"/>
        </w:rPr>
        <w:tab/>
        <w:t xml:space="preserve"> </w:t>
      </w:r>
    </w:p>
    <w:p w14:paraId="26751904" w14:textId="77777777" w:rsidR="00F96CAC" w:rsidRPr="002E5BB4" w:rsidRDefault="00F96CAC" w:rsidP="00F96CAC">
      <w:pPr>
        <w:spacing w:line="237" w:lineRule="auto"/>
        <w:ind w:right="5"/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b/>
          <w:sz w:val="20"/>
          <w:szCs w:val="20"/>
        </w:rPr>
        <w:t xml:space="preserve">Zobowiązania Wykonawcy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776"/>
        <w:gridCol w:w="3289"/>
      </w:tblGrid>
      <w:tr w:rsidR="00F96CAC" w:rsidRPr="002E5BB4" w14:paraId="7FD41FA9" w14:textId="77777777" w:rsidTr="008B0AE3">
        <w:trPr>
          <w:trHeight w:val="728"/>
        </w:trPr>
        <w:tc>
          <w:tcPr>
            <w:tcW w:w="5812" w:type="dxa"/>
            <w:vAlign w:val="center"/>
          </w:tcPr>
          <w:p w14:paraId="754D7F73" w14:textId="77777777" w:rsidR="00F96CAC" w:rsidRPr="002E5BB4" w:rsidRDefault="00F96CAC" w:rsidP="008B0AE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Nawiązując do ogłoszenia o zamówieniu publicznym </w:t>
            </w:r>
            <w:r w:rsidRPr="002E5BB4">
              <w:rPr>
                <w:rFonts w:ascii="Arial" w:hAnsi="Arial" w:cs="Arial"/>
                <w:b/>
                <w:sz w:val="20"/>
                <w:szCs w:val="20"/>
              </w:rPr>
              <w:t>BZP nr:</w:t>
            </w:r>
          </w:p>
        </w:tc>
        <w:tc>
          <w:tcPr>
            <w:tcW w:w="3313" w:type="dxa"/>
            <w:vAlign w:val="center"/>
          </w:tcPr>
          <w:p w14:paraId="391F462E" w14:textId="77777777" w:rsidR="00F96CAC" w:rsidRPr="002E5BB4" w:rsidRDefault="00F96CAC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CF8524" w14:textId="77777777" w:rsidR="00F96CAC" w:rsidRPr="002E5BB4" w:rsidRDefault="00F96CAC" w:rsidP="00F96CAC">
      <w:pPr>
        <w:rPr>
          <w:rFonts w:ascii="Arial" w:hAnsi="Arial" w:cs="Arial"/>
          <w:sz w:val="20"/>
          <w:szCs w:val="20"/>
        </w:rPr>
      </w:pPr>
    </w:p>
    <w:p w14:paraId="3F337B89" w14:textId="77777777" w:rsidR="00F96CAC" w:rsidRPr="002E5BB4" w:rsidRDefault="00F96CAC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2E5BB4">
        <w:rPr>
          <w:rFonts w:ascii="Arial" w:hAnsi="Arial" w:cs="Arial"/>
          <w:b/>
          <w:sz w:val="20"/>
          <w:szCs w:val="20"/>
        </w:rPr>
        <w:t xml:space="preserve">na zadanie:  </w:t>
      </w:r>
    </w:p>
    <w:p w14:paraId="2A9D9383" w14:textId="77777777" w:rsidR="00AB18F1" w:rsidRPr="002E5BB4" w:rsidRDefault="00AB18F1" w:rsidP="00F96CAC">
      <w:pPr>
        <w:spacing w:line="237" w:lineRule="auto"/>
        <w:ind w:right="5"/>
        <w:rPr>
          <w:rFonts w:ascii="Arial" w:hAnsi="Arial" w:cs="Arial"/>
          <w:sz w:val="20"/>
          <w:szCs w:val="20"/>
        </w:rPr>
      </w:pPr>
    </w:p>
    <w:p w14:paraId="215C6EFD" w14:textId="362E0550" w:rsidR="00AB18F1" w:rsidRDefault="002D2CE7" w:rsidP="00F96CAC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  <w:r w:rsidRPr="002D2CE7">
        <w:rPr>
          <w:rFonts w:ascii="Arial" w:hAnsi="Arial" w:cs="Arial"/>
          <w:b/>
          <w:caps/>
          <w:sz w:val="20"/>
        </w:rPr>
        <w:t>„</w:t>
      </w:r>
      <w:r w:rsidR="00F00CA0" w:rsidRPr="00F00CA0">
        <w:rPr>
          <w:rFonts w:ascii="Arial" w:hAnsi="Arial" w:cs="Arial"/>
          <w:b/>
          <w:caps/>
          <w:sz w:val="20"/>
        </w:rPr>
        <w:t>ZAKUP BILETÓW MIESIĘCZNYCH DLA UCZNIÓW DOJEŻDŻAJĄCYCH DO SZKÓŁ ORAZ BILETÓW ULGOWYCH NA TERENIE GMINY ŻURAWICA W 202</w:t>
      </w:r>
      <w:r w:rsidR="00CC3F85">
        <w:rPr>
          <w:rFonts w:ascii="Arial" w:hAnsi="Arial" w:cs="Arial"/>
          <w:b/>
          <w:caps/>
          <w:sz w:val="20"/>
        </w:rPr>
        <w:t>6</w:t>
      </w:r>
      <w:r w:rsidR="00F00CA0" w:rsidRPr="00F00CA0">
        <w:rPr>
          <w:rFonts w:ascii="Arial" w:hAnsi="Arial" w:cs="Arial"/>
          <w:b/>
          <w:caps/>
          <w:sz w:val="20"/>
        </w:rPr>
        <w:t xml:space="preserve"> ROKU</w:t>
      </w:r>
      <w:r w:rsidRPr="002D2CE7">
        <w:rPr>
          <w:rFonts w:ascii="Arial" w:hAnsi="Arial" w:cs="Arial"/>
          <w:b/>
          <w:caps/>
          <w:sz w:val="20"/>
        </w:rPr>
        <w:t>”</w:t>
      </w:r>
    </w:p>
    <w:p w14:paraId="7C3A6C09" w14:textId="5002592F" w:rsidR="00F96CAC" w:rsidRDefault="00F96CAC" w:rsidP="00F96CAC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  <w:r w:rsidRPr="00AB18F1">
        <w:rPr>
          <w:rFonts w:ascii="Arial" w:hAnsi="Arial" w:cs="Arial"/>
          <w:sz w:val="20"/>
        </w:rPr>
        <w:t xml:space="preserve">Oferujemy wykonanie zamówienia zgodnie z wymogami SWZ: </w:t>
      </w:r>
    </w:p>
    <w:p w14:paraId="08E8C028" w14:textId="77777777" w:rsidR="00F00CA0" w:rsidRPr="004138B1" w:rsidRDefault="00F00CA0" w:rsidP="00F00CA0">
      <w:pPr>
        <w:pStyle w:val="Tekstpodstawowy32"/>
        <w:shd w:val="clear" w:color="auto" w:fill="E0E0E0"/>
        <w:spacing w:line="276" w:lineRule="auto"/>
        <w:ind w:right="-2"/>
        <w:jc w:val="both"/>
        <w:rPr>
          <w:rFonts w:eastAsia="MyriadPro-Bold"/>
          <w:b/>
          <w:color w:val="000000"/>
          <w:szCs w:val="24"/>
          <w:lang w:eastAsia="en-US"/>
        </w:rPr>
      </w:pPr>
      <w:r w:rsidRPr="004138B1">
        <w:rPr>
          <w:rFonts w:eastAsia="MyriadPro-Bold"/>
          <w:b/>
          <w:color w:val="000000"/>
          <w:sz w:val="22"/>
          <w:szCs w:val="24"/>
          <w:lang w:eastAsia="en-US"/>
        </w:rPr>
        <w:t xml:space="preserve">CENA </w:t>
      </w:r>
      <w:r w:rsidRPr="004138B1">
        <w:rPr>
          <w:rFonts w:eastAsia="MyriadPro-Bold"/>
          <w:b/>
          <w:color w:val="000000"/>
          <w:szCs w:val="24"/>
          <w:lang w:eastAsia="en-US"/>
        </w:rPr>
        <w:t>OFERTOWA …………………………….……………………….. PLN brutto</w:t>
      </w:r>
    </w:p>
    <w:p w14:paraId="6420650B" w14:textId="77777777" w:rsidR="00F00CA0" w:rsidRPr="004138B1" w:rsidRDefault="00F00CA0" w:rsidP="00F00CA0">
      <w:pPr>
        <w:pStyle w:val="Tekstpodstawowy32"/>
        <w:shd w:val="clear" w:color="auto" w:fill="E0E0E0"/>
        <w:spacing w:line="276" w:lineRule="auto"/>
        <w:ind w:right="-2"/>
        <w:jc w:val="both"/>
        <w:rPr>
          <w:rFonts w:eastAsia="MyriadPro-Bold"/>
          <w:b/>
          <w:color w:val="000000"/>
          <w:szCs w:val="24"/>
          <w:lang w:eastAsia="en-US"/>
        </w:rPr>
      </w:pPr>
      <w:r w:rsidRPr="004138B1">
        <w:rPr>
          <w:rFonts w:eastAsia="MyriadPro-Bold"/>
          <w:b/>
          <w:color w:val="000000"/>
          <w:szCs w:val="24"/>
          <w:lang w:eastAsia="en-US"/>
        </w:rPr>
        <w:t>Słownie złotych:………………............................................................................................</w:t>
      </w:r>
    </w:p>
    <w:p w14:paraId="49D13EC6" w14:textId="77777777" w:rsidR="00F00CA0" w:rsidRPr="004138B1" w:rsidRDefault="00F00CA0" w:rsidP="00F00CA0">
      <w:pPr>
        <w:pStyle w:val="Tekstpodstawowy32"/>
        <w:shd w:val="clear" w:color="auto" w:fill="E0E0E0"/>
        <w:spacing w:line="276" w:lineRule="auto"/>
        <w:ind w:right="-2"/>
        <w:jc w:val="both"/>
        <w:rPr>
          <w:rFonts w:eastAsia="MyriadPro-Bold"/>
          <w:b/>
          <w:color w:val="000000"/>
          <w:sz w:val="22"/>
          <w:szCs w:val="22"/>
          <w:lang w:eastAsia="en-US"/>
        </w:rPr>
      </w:pPr>
      <w:r w:rsidRPr="004138B1">
        <w:rPr>
          <w:rFonts w:eastAsia="MyriadPro-Bold"/>
          <w:color w:val="000000"/>
          <w:sz w:val="22"/>
          <w:szCs w:val="22"/>
          <w:lang w:eastAsia="en-US"/>
        </w:rPr>
        <w:t>Powyższa cena zawiera, doliczony zgodnie z obowiązującymi przepisami, podatek VAT, który w dniu złożenia oferty wynosi:</w:t>
      </w:r>
      <w:r w:rsidRPr="004138B1">
        <w:rPr>
          <w:rFonts w:eastAsia="MyriadPro-Bold"/>
          <w:b/>
          <w:color w:val="000000"/>
          <w:sz w:val="22"/>
          <w:szCs w:val="22"/>
          <w:lang w:eastAsia="en-US"/>
        </w:rPr>
        <w:t xml:space="preserve">.............%, </w:t>
      </w:r>
      <w:r w:rsidRPr="004138B1">
        <w:rPr>
          <w:rFonts w:eastAsia="MyriadPro-Bold"/>
          <w:color w:val="000000"/>
          <w:sz w:val="22"/>
          <w:szCs w:val="22"/>
          <w:lang w:eastAsia="en-US"/>
        </w:rPr>
        <w:t>tj.</w:t>
      </w:r>
      <w:r w:rsidRPr="004138B1">
        <w:rPr>
          <w:rFonts w:eastAsia="MyriadPro-Bold"/>
          <w:b/>
          <w:color w:val="000000"/>
          <w:sz w:val="22"/>
          <w:szCs w:val="22"/>
          <w:lang w:eastAsia="en-US"/>
        </w:rPr>
        <w:t xml:space="preserve">..........................................zł, </w:t>
      </w:r>
    </w:p>
    <w:p w14:paraId="7B61FB5B" w14:textId="77777777" w:rsidR="00F00CA0" w:rsidRPr="004138B1" w:rsidRDefault="00F00CA0" w:rsidP="00F00CA0">
      <w:pPr>
        <w:pStyle w:val="Tekstpodstawowy32"/>
        <w:shd w:val="clear" w:color="auto" w:fill="E0E0E0"/>
        <w:spacing w:line="276" w:lineRule="auto"/>
        <w:ind w:right="-2"/>
        <w:jc w:val="both"/>
        <w:rPr>
          <w:rFonts w:eastAsia="MyriadPro-Bold"/>
          <w:b/>
          <w:color w:val="000000"/>
          <w:sz w:val="22"/>
          <w:szCs w:val="22"/>
          <w:lang w:eastAsia="en-US"/>
        </w:rPr>
      </w:pPr>
      <w:r w:rsidRPr="004138B1">
        <w:rPr>
          <w:rFonts w:eastAsia="MyriadPro-Bold"/>
          <w:color w:val="000000"/>
          <w:sz w:val="22"/>
          <w:szCs w:val="22"/>
          <w:lang w:eastAsia="en-US"/>
        </w:rPr>
        <w:t>(słownie: …………………………………………………………………………………..złotych).</w:t>
      </w:r>
    </w:p>
    <w:p w14:paraId="78F4D28F" w14:textId="77777777" w:rsidR="00F00CA0" w:rsidRDefault="00F00CA0" w:rsidP="00F00CA0">
      <w:pPr>
        <w:pStyle w:val="Tekstpodstawowy32"/>
        <w:shd w:val="clear" w:color="auto" w:fill="E0E0E0"/>
        <w:spacing w:line="276" w:lineRule="auto"/>
        <w:ind w:right="-2"/>
        <w:jc w:val="both"/>
        <w:rPr>
          <w:b/>
          <w:bCs/>
          <w:i/>
          <w:iCs/>
          <w:sz w:val="18"/>
          <w:szCs w:val="24"/>
        </w:rPr>
      </w:pPr>
    </w:p>
    <w:p w14:paraId="633EA591" w14:textId="56F305DB" w:rsidR="00F00CA0" w:rsidRDefault="00F00CA0" w:rsidP="00F00CA0">
      <w:pPr>
        <w:pStyle w:val="Tekstpodstawowy32"/>
        <w:shd w:val="clear" w:color="auto" w:fill="E0E0E0"/>
        <w:spacing w:line="276" w:lineRule="auto"/>
        <w:ind w:right="-2"/>
        <w:jc w:val="both"/>
        <w:rPr>
          <w:b/>
          <w:bCs/>
          <w:i/>
          <w:iCs/>
          <w:sz w:val="18"/>
          <w:szCs w:val="24"/>
        </w:rPr>
      </w:pPr>
      <w:r w:rsidRPr="004138B1">
        <w:rPr>
          <w:b/>
          <w:bCs/>
          <w:i/>
          <w:iCs/>
          <w:sz w:val="18"/>
          <w:szCs w:val="24"/>
        </w:rPr>
        <w:t xml:space="preserve">*Cena oferty brutto  </w:t>
      </w:r>
      <w:r>
        <w:rPr>
          <w:b/>
          <w:bCs/>
          <w:i/>
          <w:iCs/>
          <w:sz w:val="18"/>
          <w:szCs w:val="24"/>
        </w:rPr>
        <w:t xml:space="preserve">stanowi </w:t>
      </w:r>
      <w:r w:rsidRPr="00A36687">
        <w:rPr>
          <w:b/>
          <w:bCs/>
          <w:i/>
          <w:iCs/>
          <w:sz w:val="18"/>
          <w:szCs w:val="24"/>
        </w:rPr>
        <w:t>sum</w:t>
      </w:r>
      <w:r>
        <w:rPr>
          <w:b/>
          <w:bCs/>
          <w:i/>
          <w:iCs/>
          <w:sz w:val="18"/>
          <w:szCs w:val="24"/>
        </w:rPr>
        <w:t>ę</w:t>
      </w:r>
      <w:r w:rsidRPr="00A36687">
        <w:rPr>
          <w:b/>
          <w:bCs/>
          <w:i/>
          <w:iCs/>
          <w:sz w:val="18"/>
          <w:szCs w:val="24"/>
        </w:rPr>
        <w:t xml:space="preserve"> łącznego kosztu wykonania usługi za rok 20</w:t>
      </w:r>
      <w:r>
        <w:rPr>
          <w:b/>
          <w:bCs/>
          <w:i/>
          <w:iCs/>
          <w:sz w:val="18"/>
          <w:szCs w:val="24"/>
        </w:rPr>
        <w:t>2</w:t>
      </w:r>
      <w:r w:rsidR="009B2C95">
        <w:rPr>
          <w:b/>
          <w:bCs/>
          <w:i/>
          <w:iCs/>
          <w:sz w:val="18"/>
          <w:szCs w:val="24"/>
        </w:rPr>
        <w:t>6</w:t>
      </w:r>
      <w:r>
        <w:rPr>
          <w:b/>
          <w:bCs/>
          <w:i/>
          <w:iCs/>
          <w:sz w:val="18"/>
          <w:szCs w:val="24"/>
        </w:rPr>
        <w:t xml:space="preserve"> wyliczoną zgodnie z poniższą kalkulacją </w:t>
      </w:r>
      <w:r w:rsidRPr="00BC605A">
        <w:rPr>
          <w:b/>
          <w:bCs/>
          <w:i/>
          <w:iCs/>
          <w:color w:val="FF0000"/>
          <w:sz w:val="18"/>
          <w:szCs w:val="24"/>
        </w:rPr>
        <w:t>poz. 3</w:t>
      </w:r>
      <w:r w:rsidR="00BF7904">
        <w:rPr>
          <w:b/>
          <w:bCs/>
          <w:i/>
          <w:iCs/>
          <w:color w:val="FF0000"/>
          <w:sz w:val="18"/>
          <w:szCs w:val="24"/>
        </w:rPr>
        <w:t>7</w:t>
      </w:r>
      <w:r w:rsidRPr="00BC605A">
        <w:rPr>
          <w:b/>
          <w:bCs/>
          <w:i/>
          <w:iCs/>
          <w:color w:val="FF0000"/>
          <w:sz w:val="18"/>
          <w:szCs w:val="24"/>
        </w:rPr>
        <w:t xml:space="preserve">), </w:t>
      </w:r>
      <w:r>
        <w:rPr>
          <w:b/>
          <w:bCs/>
          <w:i/>
          <w:iCs/>
          <w:sz w:val="18"/>
          <w:szCs w:val="24"/>
        </w:rPr>
        <w:t>ceny jednostkowe brutto biletów jednorazowych i miesięcznych pochodzą z obowiązujących cenników stanowiących załącznik nr ………….. do niniejszej oferty.</w:t>
      </w:r>
    </w:p>
    <w:p w14:paraId="7562A1FC" w14:textId="77777777" w:rsidR="00F00CA0" w:rsidRDefault="00F00CA0" w:rsidP="00F00CA0">
      <w:pPr>
        <w:pStyle w:val="Tekstpodstawowy32"/>
        <w:shd w:val="clear" w:color="auto" w:fill="E0E0E0"/>
        <w:spacing w:line="276" w:lineRule="auto"/>
        <w:ind w:right="-2"/>
        <w:jc w:val="both"/>
        <w:rPr>
          <w:b/>
          <w:bCs/>
          <w:i/>
          <w:iCs/>
          <w:sz w:val="18"/>
          <w:szCs w:val="24"/>
        </w:rPr>
      </w:pP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34"/>
        <w:gridCol w:w="2410"/>
        <w:gridCol w:w="1179"/>
        <w:gridCol w:w="455"/>
        <w:gridCol w:w="209"/>
        <w:gridCol w:w="925"/>
        <w:gridCol w:w="350"/>
        <w:gridCol w:w="784"/>
        <w:gridCol w:w="776"/>
        <w:gridCol w:w="1209"/>
      </w:tblGrid>
      <w:tr w:rsidR="00F00CA0" w:rsidRPr="004A16A7" w14:paraId="1EC3041E" w14:textId="77777777" w:rsidTr="00BC605A">
        <w:tc>
          <w:tcPr>
            <w:tcW w:w="8931" w:type="dxa"/>
            <w:gridSpan w:val="10"/>
            <w:tcBorders>
              <w:top w:val="single" w:sz="4" w:space="0" w:color="auto"/>
            </w:tcBorders>
            <w:shd w:val="clear" w:color="auto" w:fill="FFC000"/>
          </w:tcPr>
          <w:p w14:paraId="63ED397B" w14:textId="61A3DC66" w:rsidR="00F00CA0" w:rsidRPr="004A16A7" w:rsidRDefault="00F00CA0" w:rsidP="00CC3F85">
            <w:pPr>
              <w:pStyle w:val="Lista"/>
              <w:spacing w:line="276" w:lineRule="auto"/>
              <w:ind w:left="0" w:firstLine="0"/>
              <w:jc w:val="both"/>
              <w:rPr>
                <w:b/>
              </w:rPr>
            </w:pPr>
            <w:r w:rsidRPr="004A16A7">
              <w:rPr>
                <w:b/>
              </w:rPr>
              <w:t xml:space="preserve">Kalkulacja ceny wykonania usługi </w:t>
            </w:r>
            <w:r w:rsidR="00930D04">
              <w:rPr>
                <w:b/>
              </w:rPr>
              <w:t>n</w:t>
            </w:r>
            <w:r w:rsidRPr="004A16A7">
              <w:rPr>
                <w:b/>
              </w:rPr>
              <w:t xml:space="preserve">a rok </w:t>
            </w:r>
            <w:r>
              <w:rPr>
                <w:b/>
              </w:rPr>
              <w:t>2</w:t>
            </w:r>
            <w:r w:rsidRPr="004A16A7">
              <w:rPr>
                <w:b/>
              </w:rPr>
              <w:t>0</w:t>
            </w:r>
            <w:r>
              <w:rPr>
                <w:b/>
              </w:rPr>
              <w:t>2</w:t>
            </w:r>
            <w:r w:rsidR="00CC3F85">
              <w:rPr>
                <w:b/>
              </w:rPr>
              <w:t>6</w:t>
            </w:r>
            <w:r>
              <w:rPr>
                <w:b/>
              </w:rPr>
              <w:t xml:space="preserve"> (dopłaty do biletów szkolnych)</w:t>
            </w:r>
          </w:p>
        </w:tc>
      </w:tr>
      <w:tr w:rsidR="00F00CA0" w:rsidRPr="004A16A7" w14:paraId="12948460" w14:textId="77777777" w:rsidTr="00EE6727">
        <w:tc>
          <w:tcPr>
            <w:tcW w:w="634" w:type="dxa"/>
            <w:shd w:val="clear" w:color="auto" w:fill="EEECE1" w:themeFill="background2"/>
            <w:vAlign w:val="center"/>
          </w:tcPr>
          <w:p w14:paraId="3A81C3F9" w14:textId="77777777" w:rsidR="00F00CA0" w:rsidRPr="004A16A7" w:rsidRDefault="00F00CA0" w:rsidP="00BC605A">
            <w:pPr>
              <w:pStyle w:val="Lista"/>
              <w:ind w:left="0" w:firstLine="0"/>
              <w:jc w:val="both"/>
              <w:rPr>
                <w:b/>
              </w:rPr>
            </w:pPr>
            <w:r w:rsidRPr="004A16A7">
              <w:rPr>
                <w:b/>
              </w:rPr>
              <w:t>L.p.</w:t>
            </w:r>
          </w:p>
        </w:tc>
        <w:tc>
          <w:tcPr>
            <w:tcW w:w="3589" w:type="dxa"/>
            <w:gridSpan w:val="2"/>
            <w:shd w:val="clear" w:color="auto" w:fill="EEECE1" w:themeFill="background2"/>
            <w:vAlign w:val="center"/>
          </w:tcPr>
          <w:p w14:paraId="1F47EF77" w14:textId="77777777" w:rsidR="00F00CA0" w:rsidRPr="004A16A7" w:rsidRDefault="00F00CA0" w:rsidP="00BC605A">
            <w:pPr>
              <w:pStyle w:val="Lista"/>
              <w:ind w:left="0" w:firstLine="0"/>
              <w:jc w:val="center"/>
              <w:rPr>
                <w:b/>
              </w:rPr>
            </w:pPr>
            <w:r w:rsidRPr="004A16A7">
              <w:rPr>
                <w:b/>
              </w:rPr>
              <w:t>Nazwa trasy</w:t>
            </w:r>
          </w:p>
        </w:tc>
        <w:tc>
          <w:tcPr>
            <w:tcW w:w="664" w:type="dxa"/>
            <w:gridSpan w:val="2"/>
            <w:shd w:val="clear" w:color="auto" w:fill="EEECE1" w:themeFill="background2"/>
            <w:vAlign w:val="center"/>
          </w:tcPr>
          <w:p w14:paraId="25BA7110" w14:textId="77777777" w:rsidR="00F00CA0" w:rsidRPr="00B7450E" w:rsidRDefault="00F00CA0" w:rsidP="00BC605A">
            <w:pPr>
              <w:pStyle w:val="Lista"/>
              <w:ind w:left="0" w:firstLine="0"/>
              <w:jc w:val="center"/>
              <w:rPr>
                <w:b/>
                <w:sz w:val="16"/>
                <w:szCs w:val="16"/>
              </w:rPr>
            </w:pPr>
            <w:r w:rsidRPr="00B7450E">
              <w:rPr>
                <w:b/>
                <w:sz w:val="16"/>
                <w:szCs w:val="16"/>
              </w:rPr>
              <w:t>Kilometraż</w:t>
            </w:r>
          </w:p>
        </w:tc>
        <w:tc>
          <w:tcPr>
            <w:tcW w:w="1275" w:type="dxa"/>
            <w:gridSpan w:val="2"/>
            <w:shd w:val="clear" w:color="auto" w:fill="EEECE1" w:themeFill="background2"/>
            <w:vAlign w:val="center"/>
          </w:tcPr>
          <w:p w14:paraId="7C903B91" w14:textId="77777777" w:rsidR="00F00CA0" w:rsidRPr="00B7450E" w:rsidRDefault="00F00CA0" w:rsidP="00BC605A">
            <w:pPr>
              <w:pStyle w:val="Lista"/>
              <w:ind w:left="0" w:firstLine="0"/>
              <w:jc w:val="center"/>
              <w:rPr>
                <w:b/>
                <w:sz w:val="16"/>
                <w:szCs w:val="16"/>
              </w:rPr>
            </w:pPr>
            <w:r w:rsidRPr="00B7450E">
              <w:rPr>
                <w:b/>
                <w:sz w:val="16"/>
                <w:szCs w:val="16"/>
              </w:rPr>
              <w:t>Ilość biletów miesięcznych</w:t>
            </w:r>
          </w:p>
        </w:tc>
        <w:tc>
          <w:tcPr>
            <w:tcW w:w="784" w:type="dxa"/>
            <w:shd w:val="clear" w:color="auto" w:fill="EEECE1" w:themeFill="background2"/>
            <w:vAlign w:val="center"/>
          </w:tcPr>
          <w:p w14:paraId="444A11D4" w14:textId="77777777" w:rsidR="00F00CA0" w:rsidRPr="00AD7245" w:rsidRDefault="00F00CA0" w:rsidP="00BC605A">
            <w:pPr>
              <w:pStyle w:val="Lista"/>
              <w:ind w:left="0" w:firstLine="0"/>
              <w:jc w:val="center"/>
              <w:rPr>
                <w:b/>
                <w:sz w:val="16"/>
                <w:szCs w:val="16"/>
              </w:rPr>
            </w:pPr>
            <w:r w:rsidRPr="00AD7245">
              <w:rPr>
                <w:b/>
                <w:sz w:val="16"/>
                <w:szCs w:val="16"/>
              </w:rPr>
              <w:t>Cena jednostkowa brutto</w:t>
            </w:r>
          </w:p>
        </w:tc>
        <w:tc>
          <w:tcPr>
            <w:tcW w:w="1985" w:type="dxa"/>
            <w:gridSpan w:val="2"/>
            <w:shd w:val="clear" w:color="auto" w:fill="EEECE1" w:themeFill="background2"/>
            <w:vAlign w:val="center"/>
          </w:tcPr>
          <w:p w14:paraId="689AB812" w14:textId="77777777" w:rsidR="00F00CA0" w:rsidRPr="004A16A7" w:rsidRDefault="00F00CA0" w:rsidP="00BC605A">
            <w:pPr>
              <w:pStyle w:val="Lista"/>
              <w:ind w:left="0" w:firstLine="0"/>
              <w:jc w:val="center"/>
              <w:rPr>
                <w:b/>
              </w:rPr>
            </w:pPr>
            <w:r w:rsidRPr="004A16A7">
              <w:rPr>
                <w:b/>
              </w:rPr>
              <w:t>Wartość brutto</w:t>
            </w:r>
          </w:p>
        </w:tc>
      </w:tr>
      <w:tr w:rsidR="00F00CA0" w:rsidRPr="004A16A7" w14:paraId="17BBC688" w14:textId="77777777" w:rsidTr="00EE6727">
        <w:tc>
          <w:tcPr>
            <w:tcW w:w="634" w:type="dxa"/>
            <w:shd w:val="clear" w:color="auto" w:fill="EEECE1" w:themeFill="background2"/>
            <w:vAlign w:val="center"/>
          </w:tcPr>
          <w:p w14:paraId="66A717B0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rPr>
                <w:b/>
              </w:rPr>
            </w:pPr>
            <w:r w:rsidRPr="004A16A7">
              <w:rPr>
                <w:b/>
              </w:rPr>
              <w:t>1.</w:t>
            </w:r>
          </w:p>
        </w:tc>
        <w:tc>
          <w:tcPr>
            <w:tcW w:w="3589" w:type="dxa"/>
            <w:gridSpan w:val="2"/>
          </w:tcPr>
          <w:p w14:paraId="33449959" w14:textId="77777777" w:rsidR="00F00CA0" w:rsidRPr="00020F71" w:rsidRDefault="00F00CA0" w:rsidP="00BC605A">
            <w:pPr>
              <w:pStyle w:val="Lista"/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  <w:r w:rsidRPr="00020F71">
              <w:rPr>
                <w:color w:val="000000"/>
                <w:sz w:val="22"/>
                <w:szCs w:val="22"/>
                <w:lang w:bidi="pl-PL"/>
              </w:rPr>
              <w:t xml:space="preserve">Buszkowice </w:t>
            </w:r>
            <w:proofErr w:type="spellStart"/>
            <w:r w:rsidRPr="00020F71">
              <w:rPr>
                <w:color w:val="000000"/>
                <w:sz w:val="22"/>
                <w:szCs w:val="22"/>
                <w:lang w:bidi="pl-PL"/>
              </w:rPr>
              <w:t>Ceg</w:t>
            </w:r>
            <w:proofErr w:type="spellEnd"/>
            <w:r w:rsidRPr="00020F71">
              <w:rPr>
                <w:color w:val="000000"/>
                <w:sz w:val="22"/>
                <w:szCs w:val="22"/>
                <w:lang w:bidi="pl-PL"/>
              </w:rPr>
              <w:t xml:space="preserve">. – Wyszatyce Pocz. </w:t>
            </w:r>
          </w:p>
        </w:tc>
        <w:tc>
          <w:tcPr>
            <w:tcW w:w="664" w:type="dxa"/>
            <w:gridSpan w:val="2"/>
          </w:tcPr>
          <w:p w14:paraId="69BBC013" w14:textId="77777777" w:rsidR="00F00CA0" w:rsidRDefault="00F00CA0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5" w:type="dxa"/>
            <w:gridSpan w:val="2"/>
          </w:tcPr>
          <w:p w14:paraId="62C48373" w14:textId="77777777" w:rsidR="00F00CA0" w:rsidRPr="009A2A94" w:rsidRDefault="00F00CA0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84" w:type="dxa"/>
          </w:tcPr>
          <w:p w14:paraId="27F3B7DB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  <w:tc>
          <w:tcPr>
            <w:tcW w:w="1985" w:type="dxa"/>
            <w:gridSpan w:val="2"/>
          </w:tcPr>
          <w:p w14:paraId="4BE127AC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4A16A7" w14:paraId="70AB3D35" w14:textId="77777777" w:rsidTr="00EE6727">
        <w:tc>
          <w:tcPr>
            <w:tcW w:w="634" w:type="dxa"/>
            <w:shd w:val="clear" w:color="auto" w:fill="EEECE1" w:themeFill="background2"/>
            <w:vAlign w:val="center"/>
          </w:tcPr>
          <w:p w14:paraId="19BC091B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rPr>
                <w:b/>
              </w:rPr>
            </w:pPr>
            <w:r w:rsidRPr="004A16A7">
              <w:rPr>
                <w:b/>
              </w:rPr>
              <w:t>2.</w:t>
            </w:r>
          </w:p>
        </w:tc>
        <w:tc>
          <w:tcPr>
            <w:tcW w:w="3589" w:type="dxa"/>
            <w:gridSpan w:val="2"/>
          </w:tcPr>
          <w:p w14:paraId="5DB5FF0A" w14:textId="77777777" w:rsidR="00F00CA0" w:rsidRPr="00020F71" w:rsidRDefault="00F00CA0" w:rsidP="00BC605A">
            <w:pPr>
              <w:pStyle w:val="Lista"/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  <w:r w:rsidRPr="00020F71">
              <w:rPr>
                <w:color w:val="000000"/>
                <w:sz w:val="22"/>
                <w:szCs w:val="22"/>
                <w:lang w:bidi="pl-PL"/>
              </w:rPr>
              <w:t>Buszkowice DL. – Wyszatyce Pocz.</w:t>
            </w:r>
          </w:p>
        </w:tc>
        <w:tc>
          <w:tcPr>
            <w:tcW w:w="664" w:type="dxa"/>
            <w:gridSpan w:val="2"/>
          </w:tcPr>
          <w:p w14:paraId="2A05FF3F" w14:textId="77777777" w:rsidR="00F00CA0" w:rsidRDefault="00F00CA0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5" w:type="dxa"/>
            <w:gridSpan w:val="2"/>
          </w:tcPr>
          <w:p w14:paraId="431DDAD8" w14:textId="77777777" w:rsidR="00F00CA0" w:rsidRPr="009A2A94" w:rsidRDefault="00F00CA0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84" w:type="dxa"/>
          </w:tcPr>
          <w:p w14:paraId="6B616AD4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  <w:tc>
          <w:tcPr>
            <w:tcW w:w="1985" w:type="dxa"/>
            <w:gridSpan w:val="2"/>
          </w:tcPr>
          <w:p w14:paraId="134C4978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4A16A7" w14:paraId="27729113" w14:textId="77777777" w:rsidTr="00EE6727">
        <w:tc>
          <w:tcPr>
            <w:tcW w:w="634" w:type="dxa"/>
            <w:shd w:val="clear" w:color="auto" w:fill="EEECE1" w:themeFill="background2"/>
            <w:vAlign w:val="center"/>
          </w:tcPr>
          <w:p w14:paraId="7458186E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rPr>
                <w:b/>
              </w:rPr>
            </w:pPr>
            <w:r w:rsidRPr="004A16A7">
              <w:rPr>
                <w:b/>
              </w:rPr>
              <w:t>3.</w:t>
            </w:r>
          </w:p>
        </w:tc>
        <w:tc>
          <w:tcPr>
            <w:tcW w:w="3589" w:type="dxa"/>
            <w:gridSpan w:val="2"/>
          </w:tcPr>
          <w:p w14:paraId="72AE2FAA" w14:textId="77777777" w:rsidR="00F00CA0" w:rsidRPr="00020F71" w:rsidRDefault="00F00CA0" w:rsidP="00BC605A">
            <w:pPr>
              <w:pStyle w:val="Lista"/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  <w:r w:rsidRPr="00020F71">
              <w:rPr>
                <w:color w:val="000000"/>
                <w:sz w:val="22"/>
                <w:szCs w:val="22"/>
                <w:lang w:bidi="pl-PL"/>
              </w:rPr>
              <w:t>Bolestraszyce Most.–Wyszatyce Pocz.</w:t>
            </w:r>
          </w:p>
        </w:tc>
        <w:tc>
          <w:tcPr>
            <w:tcW w:w="664" w:type="dxa"/>
            <w:gridSpan w:val="2"/>
          </w:tcPr>
          <w:p w14:paraId="1F6788C4" w14:textId="77777777" w:rsidR="00F00CA0" w:rsidRDefault="00F00CA0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75" w:type="dxa"/>
            <w:gridSpan w:val="2"/>
          </w:tcPr>
          <w:p w14:paraId="61F6925B" w14:textId="77777777" w:rsidR="00F00CA0" w:rsidRPr="009A2A94" w:rsidRDefault="00F00CA0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84" w:type="dxa"/>
          </w:tcPr>
          <w:p w14:paraId="4B598E04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  <w:tc>
          <w:tcPr>
            <w:tcW w:w="1985" w:type="dxa"/>
            <w:gridSpan w:val="2"/>
          </w:tcPr>
          <w:p w14:paraId="45AA0AF1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4A16A7" w14:paraId="2E6EA316" w14:textId="77777777" w:rsidTr="00EE6727">
        <w:tc>
          <w:tcPr>
            <w:tcW w:w="634" w:type="dxa"/>
            <w:shd w:val="clear" w:color="auto" w:fill="EEECE1" w:themeFill="background2"/>
            <w:vAlign w:val="center"/>
          </w:tcPr>
          <w:p w14:paraId="7134515A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rPr>
                <w:b/>
              </w:rPr>
            </w:pPr>
            <w:r w:rsidRPr="004A16A7">
              <w:rPr>
                <w:b/>
              </w:rPr>
              <w:t>4.</w:t>
            </w:r>
          </w:p>
        </w:tc>
        <w:tc>
          <w:tcPr>
            <w:tcW w:w="3589" w:type="dxa"/>
            <w:gridSpan w:val="2"/>
          </w:tcPr>
          <w:p w14:paraId="7F21E686" w14:textId="77777777" w:rsidR="00F00CA0" w:rsidRPr="00020F71" w:rsidRDefault="00F00CA0" w:rsidP="00BC605A">
            <w:pPr>
              <w:pStyle w:val="Lista"/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  <w:r w:rsidRPr="00020F71">
              <w:rPr>
                <w:color w:val="000000"/>
                <w:sz w:val="22"/>
                <w:szCs w:val="22"/>
                <w:lang w:bidi="pl-PL"/>
              </w:rPr>
              <w:t xml:space="preserve">Bolestraszyce </w:t>
            </w:r>
            <w:proofErr w:type="spellStart"/>
            <w:r w:rsidRPr="00020F71">
              <w:rPr>
                <w:color w:val="000000"/>
                <w:sz w:val="22"/>
                <w:szCs w:val="22"/>
                <w:lang w:bidi="pl-PL"/>
              </w:rPr>
              <w:t>Skrz</w:t>
            </w:r>
            <w:proofErr w:type="spellEnd"/>
            <w:r w:rsidRPr="00020F71">
              <w:rPr>
                <w:color w:val="000000"/>
                <w:sz w:val="22"/>
                <w:szCs w:val="22"/>
                <w:lang w:bidi="pl-PL"/>
              </w:rPr>
              <w:t>.–Wyszatyce Pocz.</w:t>
            </w:r>
          </w:p>
        </w:tc>
        <w:tc>
          <w:tcPr>
            <w:tcW w:w="664" w:type="dxa"/>
            <w:gridSpan w:val="2"/>
          </w:tcPr>
          <w:p w14:paraId="52959432" w14:textId="77777777" w:rsidR="00F00CA0" w:rsidRDefault="00F00CA0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75" w:type="dxa"/>
            <w:gridSpan w:val="2"/>
          </w:tcPr>
          <w:p w14:paraId="4F632332" w14:textId="77777777" w:rsidR="00F00CA0" w:rsidRPr="009A2A94" w:rsidRDefault="00F00CA0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84" w:type="dxa"/>
          </w:tcPr>
          <w:p w14:paraId="294A179F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  <w:tc>
          <w:tcPr>
            <w:tcW w:w="1985" w:type="dxa"/>
            <w:gridSpan w:val="2"/>
          </w:tcPr>
          <w:p w14:paraId="1A78FC2A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4A16A7" w14:paraId="0AB81AFD" w14:textId="77777777" w:rsidTr="00EE6727">
        <w:tc>
          <w:tcPr>
            <w:tcW w:w="634" w:type="dxa"/>
            <w:shd w:val="clear" w:color="auto" w:fill="EEECE1" w:themeFill="background2"/>
            <w:vAlign w:val="center"/>
          </w:tcPr>
          <w:p w14:paraId="657355F0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rPr>
                <w:b/>
              </w:rPr>
            </w:pPr>
            <w:r w:rsidRPr="004A16A7">
              <w:rPr>
                <w:b/>
              </w:rPr>
              <w:lastRenderedPageBreak/>
              <w:t>5.</w:t>
            </w:r>
          </w:p>
        </w:tc>
        <w:tc>
          <w:tcPr>
            <w:tcW w:w="3589" w:type="dxa"/>
            <w:gridSpan w:val="2"/>
          </w:tcPr>
          <w:p w14:paraId="14B4B4F4" w14:textId="484986C4" w:rsidR="00F00CA0" w:rsidRPr="00020F71" w:rsidRDefault="00F00CA0" w:rsidP="00020F71">
            <w:pPr>
              <w:pStyle w:val="Lista"/>
              <w:spacing w:line="276" w:lineRule="auto"/>
              <w:ind w:left="0" w:firstLine="0"/>
              <w:jc w:val="both"/>
              <w:rPr>
                <w:sz w:val="20"/>
                <w:szCs w:val="20"/>
              </w:rPr>
            </w:pPr>
            <w:r w:rsidRPr="00020F71">
              <w:rPr>
                <w:color w:val="000000"/>
                <w:sz w:val="20"/>
                <w:szCs w:val="20"/>
                <w:lang w:bidi="pl-PL"/>
              </w:rPr>
              <w:t>Bolestraszyce</w:t>
            </w:r>
            <w:r w:rsidR="00020F71" w:rsidRPr="00020F71">
              <w:rPr>
                <w:color w:val="000000"/>
                <w:sz w:val="20"/>
                <w:szCs w:val="20"/>
                <w:lang w:bidi="pl-PL"/>
              </w:rPr>
              <w:t xml:space="preserve"> </w:t>
            </w:r>
            <w:r w:rsidRPr="00020F71">
              <w:rPr>
                <w:color w:val="000000"/>
                <w:sz w:val="20"/>
                <w:szCs w:val="20"/>
                <w:lang w:bidi="pl-PL"/>
              </w:rPr>
              <w:t>Wola.</w:t>
            </w:r>
            <w:r w:rsidR="00C12E16">
              <w:rPr>
                <w:color w:val="000000"/>
                <w:sz w:val="20"/>
                <w:szCs w:val="20"/>
                <w:lang w:bidi="pl-PL"/>
              </w:rPr>
              <w:t xml:space="preserve"> </w:t>
            </w:r>
            <w:r w:rsidRPr="00020F71">
              <w:rPr>
                <w:color w:val="000000"/>
                <w:sz w:val="20"/>
                <w:szCs w:val="20"/>
                <w:lang w:bidi="pl-PL"/>
              </w:rPr>
              <w:t>–</w:t>
            </w:r>
            <w:r w:rsidR="00C12E16">
              <w:rPr>
                <w:color w:val="000000"/>
                <w:sz w:val="20"/>
                <w:szCs w:val="20"/>
                <w:lang w:bidi="pl-PL"/>
              </w:rPr>
              <w:t xml:space="preserve"> </w:t>
            </w:r>
            <w:r w:rsidRPr="00020F71">
              <w:rPr>
                <w:color w:val="000000"/>
                <w:sz w:val="20"/>
                <w:szCs w:val="20"/>
                <w:lang w:bidi="pl-PL"/>
              </w:rPr>
              <w:t>Wyszatyce Pocz.</w:t>
            </w:r>
          </w:p>
        </w:tc>
        <w:tc>
          <w:tcPr>
            <w:tcW w:w="664" w:type="dxa"/>
            <w:gridSpan w:val="2"/>
          </w:tcPr>
          <w:p w14:paraId="738EA32B" w14:textId="59B33771" w:rsidR="00F00CA0" w:rsidRDefault="00AD7245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gridSpan w:val="2"/>
          </w:tcPr>
          <w:p w14:paraId="4216A11B" w14:textId="77777777" w:rsidR="00F00CA0" w:rsidRPr="009A2A94" w:rsidRDefault="00F00CA0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84" w:type="dxa"/>
          </w:tcPr>
          <w:p w14:paraId="792F65A4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  <w:tc>
          <w:tcPr>
            <w:tcW w:w="1985" w:type="dxa"/>
            <w:gridSpan w:val="2"/>
          </w:tcPr>
          <w:p w14:paraId="2A5B46CE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5A53E0" w14:paraId="5CED5C97" w14:textId="77777777" w:rsidTr="00EE6727">
        <w:tc>
          <w:tcPr>
            <w:tcW w:w="634" w:type="dxa"/>
            <w:shd w:val="clear" w:color="auto" w:fill="EEECE1" w:themeFill="background2"/>
            <w:vAlign w:val="center"/>
          </w:tcPr>
          <w:p w14:paraId="53F020B2" w14:textId="77777777" w:rsidR="00F00CA0" w:rsidRPr="005A53E0" w:rsidRDefault="00F00CA0" w:rsidP="00BC605A">
            <w:pPr>
              <w:pStyle w:val="Lista"/>
              <w:spacing w:line="276" w:lineRule="auto"/>
              <w:ind w:left="0" w:firstLine="0"/>
              <w:rPr>
                <w:b/>
              </w:rPr>
            </w:pPr>
            <w:r w:rsidRPr="005A53E0">
              <w:rPr>
                <w:b/>
              </w:rPr>
              <w:t>6.</w:t>
            </w:r>
          </w:p>
        </w:tc>
        <w:tc>
          <w:tcPr>
            <w:tcW w:w="3589" w:type="dxa"/>
            <w:gridSpan w:val="2"/>
          </w:tcPr>
          <w:p w14:paraId="3E231CC3" w14:textId="77777777" w:rsidR="00F00CA0" w:rsidRPr="00C12E16" w:rsidRDefault="00F00CA0" w:rsidP="00BC605A">
            <w:pPr>
              <w:pStyle w:val="Lista"/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  <w:r w:rsidRPr="00C12E16">
              <w:rPr>
                <w:rFonts w:cs="Tahoma"/>
                <w:sz w:val="22"/>
                <w:szCs w:val="22"/>
                <w:lang w:bidi="pl-PL"/>
              </w:rPr>
              <w:t xml:space="preserve">Buszkowice </w:t>
            </w:r>
            <w:proofErr w:type="spellStart"/>
            <w:r w:rsidRPr="00C12E16">
              <w:rPr>
                <w:rFonts w:cs="Tahoma"/>
                <w:sz w:val="22"/>
                <w:szCs w:val="22"/>
                <w:lang w:bidi="pl-PL"/>
              </w:rPr>
              <w:t>Kuź</w:t>
            </w:r>
            <w:proofErr w:type="spellEnd"/>
            <w:r w:rsidRPr="00C12E16">
              <w:rPr>
                <w:rFonts w:cs="Tahoma"/>
                <w:sz w:val="22"/>
                <w:szCs w:val="22"/>
                <w:lang w:bidi="pl-PL"/>
              </w:rPr>
              <w:t>.</w:t>
            </w:r>
            <w:r w:rsidRPr="00C12E16">
              <w:rPr>
                <w:rFonts w:cs="Tahoma"/>
                <w:sz w:val="22"/>
                <w:szCs w:val="22"/>
                <w:lang w:bidi="pl-PL"/>
              </w:rPr>
              <w:tab/>
              <w:t>– Żurawica Szkła</w:t>
            </w:r>
          </w:p>
        </w:tc>
        <w:tc>
          <w:tcPr>
            <w:tcW w:w="664" w:type="dxa"/>
            <w:gridSpan w:val="2"/>
          </w:tcPr>
          <w:p w14:paraId="64134558" w14:textId="77777777" w:rsidR="00F00CA0" w:rsidRPr="005A53E0" w:rsidRDefault="00F00CA0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 w:rsidRPr="005A53E0">
              <w:rPr>
                <w:b/>
              </w:rPr>
              <w:t>17</w:t>
            </w:r>
          </w:p>
        </w:tc>
        <w:tc>
          <w:tcPr>
            <w:tcW w:w="1275" w:type="dxa"/>
            <w:gridSpan w:val="2"/>
          </w:tcPr>
          <w:p w14:paraId="52583F5F" w14:textId="77777777" w:rsidR="00F00CA0" w:rsidRPr="005A53E0" w:rsidRDefault="00F00CA0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84" w:type="dxa"/>
          </w:tcPr>
          <w:p w14:paraId="1E8409C3" w14:textId="77777777" w:rsidR="00F00CA0" w:rsidRPr="005A53E0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  <w:tc>
          <w:tcPr>
            <w:tcW w:w="1985" w:type="dxa"/>
            <w:gridSpan w:val="2"/>
          </w:tcPr>
          <w:p w14:paraId="4A77470B" w14:textId="77777777" w:rsidR="00F00CA0" w:rsidRPr="005A53E0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5A53E0" w14:paraId="6205519B" w14:textId="77777777" w:rsidTr="00EE6727">
        <w:tc>
          <w:tcPr>
            <w:tcW w:w="634" w:type="dxa"/>
            <w:shd w:val="clear" w:color="auto" w:fill="EEECE1" w:themeFill="background2"/>
            <w:vAlign w:val="center"/>
          </w:tcPr>
          <w:p w14:paraId="190606C4" w14:textId="77777777" w:rsidR="00F00CA0" w:rsidRPr="005A53E0" w:rsidRDefault="00F00CA0" w:rsidP="00BC605A">
            <w:pPr>
              <w:pStyle w:val="Lista"/>
              <w:spacing w:line="276" w:lineRule="auto"/>
              <w:ind w:left="0" w:firstLine="0"/>
              <w:rPr>
                <w:b/>
              </w:rPr>
            </w:pPr>
            <w:r w:rsidRPr="005A53E0">
              <w:rPr>
                <w:b/>
              </w:rPr>
              <w:t>7.</w:t>
            </w:r>
          </w:p>
        </w:tc>
        <w:tc>
          <w:tcPr>
            <w:tcW w:w="3589" w:type="dxa"/>
            <w:gridSpan w:val="2"/>
          </w:tcPr>
          <w:p w14:paraId="173E54FD" w14:textId="714B250C" w:rsidR="00F00CA0" w:rsidRPr="00C12E16" w:rsidRDefault="00F00CA0" w:rsidP="00C12E16">
            <w:pPr>
              <w:pStyle w:val="Lista"/>
              <w:spacing w:line="276" w:lineRule="auto"/>
              <w:ind w:left="0" w:firstLine="0"/>
              <w:jc w:val="both"/>
              <w:rPr>
                <w:sz w:val="20"/>
                <w:szCs w:val="20"/>
              </w:rPr>
            </w:pPr>
            <w:r w:rsidRPr="00C12E16">
              <w:rPr>
                <w:rFonts w:cs="Tahoma"/>
                <w:sz w:val="20"/>
                <w:szCs w:val="20"/>
                <w:lang w:bidi="pl-PL"/>
              </w:rPr>
              <w:t xml:space="preserve">Buszkowiczki DL.– </w:t>
            </w:r>
            <w:r w:rsidR="00C12E16" w:rsidRPr="00C12E16">
              <w:rPr>
                <w:rFonts w:cs="Tahoma"/>
                <w:sz w:val="20"/>
                <w:szCs w:val="20"/>
                <w:lang w:bidi="pl-PL"/>
              </w:rPr>
              <w:t>Bolestraszyce Szkoła</w:t>
            </w:r>
          </w:p>
        </w:tc>
        <w:tc>
          <w:tcPr>
            <w:tcW w:w="664" w:type="dxa"/>
            <w:gridSpan w:val="2"/>
          </w:tcPr>
          <w:p w14:paraId="4D4F21D6" w14:textId="04B991BE" w:rsidR="00F00CA0" w:rsidRPr="005A53E0" w:rsidRDefault="00C12E16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gridSpan w:val="2"/>
          </w:tcPr>
          <w:p w14:paraId="6FD1E3DC" w14:textId="782F2E42" w:rsidR="00F00CA0" w:rsidRPr="005A53E0" w:rsidRDefault="00C12E16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84" w:type="dxa"/>
          </w:tcPr>
          <w:p w14:paraId="621F55F2" w14:textId="77777777" w:rsidR="00F00CA0" w:rsidRPr="005A53E0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  <w:tc>
          <w:tcPr>
            <w:tcW w:w="1985" w:type="dxa"/>
            <w:gridSpan w:val="2"/>
          </w:tcPr>
          <w:p w14:paraId="67311BD3" w14:textId="77777777" w:rsidR="00F00CA0" w:rsidRPr="005A53E0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5A53E0" w14:paraId="7918696D" w14:textId="77777777" w:rsidTr="00EE6727">
        <w:tc>
          <w:tcPr>
            <w:tcW w:w="634" w:type="dxa"/>
            <w:shd w:val="clear" w:color="auto" w:fill="EEECE1" w:themeFill="background2"/>
            <w:vAlign w:val="center"/>
          </w:tcPr>
          <w:p w14:paraId="01188CFE" w14:textId="77777777" w:rsidR="00F00CA0" w:rsidRPr="005A53E0" w:rsidRDefault="00F00CA0" w:rsidP="00BC605A">
            <w:pPr>
              <w:pStyle w:val="Lista"/>
              <w:spacing w:line="276" w:lineRule="auto"/>
              <w:ind w:left="0" w:firstLine="0"/>
              <w:rPr>
                <w:b/>
              </w:rPr>
            </w:pPr>
            <w:r w:rsidRPr="005A53E0">
              <w:rPr>
                <w:b/>
              </w:rPr>
              <w:t>8.</w:t>
            </w:r>
          </w:p>
        </w:tc>
        <w:tc>
          <w:tcPr>
            <w:tcW w:w="3589" w:type="dxa"/>
            <w:gridSpan w:val="2"/>
          </w:tcPr>
          <w:p w14:paraId="25E58C0C" w14:textId="77777777" w:rsidR="00F00CA0" w:rsidRPr="00AE0454" w:rsidRDefault="00F00CA0" w:rsidP="00BC605A">
            <w:pPr>
              <w:pStyle w:val="Lista"/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  <w:r w:rsidRPr="00AE0454">
              <w:rPr>
                <w:rFonts w:cs="Tahoma"/>
                <w:sz w:val="22"/>
                <w:szCs w:val="22"/>
                <w:lang w:bidi="pl-PL"/>
              </w:rPr>
              <w:t>Bolestraszyce SKR.– Żurawica Szkła</w:t>
            </w:r>
          </w:p>
        </w:tc>
        <w:tc>
          <w:tcPr>
            <w:tcW w:w="664" w:type="dxa"/>
            <w:gridSpan w:val="2"/>
          </w:tcPr>
          <w:p w14:paraId="723A5C6F" w14:textId="77777777" w:rsidR="00F00CA0" w:rsidRPr="005A53E0" w:rsidRDefault="00F00CA0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275" w:type="dxa"/>
            <w:gridSpan w:val="2"/>
          </w:tcPr>
          <w:p w14:paraId="43F8FCE2" w14:textId="1FAF7626" w:rsidR="00F00CA0" w:rsidRPr="005A53E0" w:rsidRDefault="00AE0454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84" w:type="dxa"/>
          </w:tcPr>
          <w:p w14:paraId="420A3135" w14:textId="77777777" w:rsidR="00F00CA0" w:rsidRPr="005A53E0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  <w:tc>
          <w:tcPr>
            <w:tcW w:w="1985" w:type="dxa"/>
            <w:gridSpan w:val="2"/>
          </w:tcPr>
          <w:p w14:paraId="1C0EA68E" w14:textId="77777777" w:rsidR="00F00CA0" w:rsidRPr="005A53E0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5A53E0" w14:paraId="1ABA7051" w14:textId="77777777" w:rsidTr="00EE6727">
        <w:tc>
          <w:tcPr>
            <w:tcW w:w="634" w:type="dxa"/>
            <w:shd w:val="clear" w:color="auto" w:fill="EEECE1" w:themeFill="background2"/>
            <w:vAlign w:val="center"/>
          </w:tcPr>
          <w:p w14:paraId="3891849E" w14:textId="77777777" w:rsidR="00F00CA0" w:rsidRPr="005A53E0" w:rsidRDefault="00F00CA0" w:rsidP="00BC605A">
            <w:pPr>
              <w:pStyle w:val="Lista"/>
              <w:spacing w:line="276" w:lineRule="auto"/>
              <w:ind w:left="0" w:firstLine="0"/>
              <w:rPr>
                <w:b/>
              </w:rPr>
            </w:pPr>
            <w:r w:rsidRPr="005A53E0">
              <w:rPr>
                <w:b/>
              </w:rPr>
              <w:t>9.</w:t>
            </w:r>
          </w:p>
        </w:tc>
        <w:tc>
          <w:tcPr>
            <w:tcW w:w="3589" w:type="dxa"/>
            <w:gridSpan w:val="2"/>
          </w:tcPr>
          <w:p w14:paraId="41996B5A" w14:textId="77777777" w:rsidR="00F00CA0" w:rsidRPr="00AE0454" w:rsidRDefault="00F00CA0" w:rsidP="00BC605A">
            <w:pPr>
              <w:pStyle w:val="Lista"/>
              <w:spacing w:line="276" w:lineRule="auto"/>
              <w:ind w:left="0" w:firstLine="0"/>
              <w:jc w:val="both"/>
              <w:rPr>
                <w:sz w:val="20"/>
                <w:szCs w:val="20"/>
              </w:rPr>
            </w:pPr>
            <w:r w:rsidRPr="00AE0454">
              <w:rPr>
                <w:rFonts w:cs="Tahoma"/>
                <w:sz w:val="20"/>
                <w:szCs w:val="20"/>
                <w:lang w:bidi="pl-PL"/>
              </w:rPr>
              <w:t>Bolestraszyce Wol.– Żurawica Szkła</w:t>
            </w:r>
          </w:p>
        </w:tc>
        <w:tc>
          <w:tcPr>
            <w:tcW w:w="664" w:type="dxa"/>
            <w:gridSpan w:val="2"/>
          </w:tcPr>
          <w:p w14:paraId="35B84040" w14:textId="77777777" w:rsidR="00F00CA0" w:rsidRPr="005A53E0" w:rsidRDefault="00F00CA0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 w:rsidRPr="005A53E0">
              <w:rPr>
                <w:b/>
              </w:rPr>
              <w:t>11</w:t>
            </w:r>
          </w:p>
        </w:tc>
        <w:tc>
          <w:tcPr>
            <w:tcW w:w="1275" w:type="dxa"/>
            <w:gridSpan w:val="2"/>
          </w:tcPr>
          <w:p w14:paraId="7885A7F2" w14:textId="4A8DC1B0" w:rsidR="00F00CA0" w:rsidRPr="005A53E0" w:rsidRDefault="00E24888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AE0454">
              <w:rPr>
                <w:b/>
              </w:rPr>
              <w:t>0</w:t>
            </w:r>
          </w:p>
        </w:tc>
        <w:tc>
          <w:tcPr>
            <w:tcW w:w="784" w:type="dxa"/>
          </w:tcPr>
          <w:p w14:paraId="3A88E0CE" w14:textId="77777777" w:rsidR="00F00CA0" w:rsidRPr="005A53E0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  <w:tc>
          <w:tcPr>
            <w:tcW w:w="1985" w:type="dxa"/>
            <w:gridSpan w:val="2"/>
          </w:tcPr>
          <w:p w14:paraId="30251C46" w14:textId="77777777" w:rsidR="00F00CA0" w:rsidRPr="005A53E0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4A16A7" w14:paraId="1AC43765" w14:textId="77777777" w:rsidTr="00EE6727">
        <w:tc>
          <w:tcPr>
            <w:tcW w:w="634" w:type="dxa"/>
            <w:shd w:val="clear" w:color="auto" w:fill="EEECE1" w:themeFill="background2"/>
            <w:vAlign w:val="center"/>
          </w:tcPr>
          <w:p w14:paraId="7D738074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rPr>
                <w:b/>
              </w:rPr>
            </w:pPr>
            <w:r w:rsidRPr="004A16A7">
              <w:rPr>
                <w:b/>
              </w:rPr>
              <w:t>10.</w:t>
            </w:r>
          </w:p>
        </w:tc>
        <w:tc>
          <w:tcPr>
            <w:tcW w:w="3589" w:type="dxa"/>
            <w:gridSpan w:val="2"/>
          </w:tcPr>
          <w:p w14:paraId="5313E8B6" w14:textId="77777777" w:rsidR="00F00CA0" w:rsidRPr="00AE0454" w:rsidRDefault="00F00CA0" w:rsidP="00BC605A">
            <w:pPr>
              <w:pStyle w:val="Lista"/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  <w:r w:rsidRPr="00AE0454">
              <w:rPr>
                <w:rFonts w:cs="Tahoma"/>
                <w:sz w:val="22"/>
                <w:szCs w:val="22"/>
                <w:lang w:bidi="pl-PL"/>
              </w:rPr>
              <w:t>Żurawica Roz.– Żurawica Szkła</w:t>
            </w:r>
          </w:p>
        </w:tc>
        <w:tc>
          <w:tcPr>
            <w:tcW w:w="664" w:type="dxa"/>
            <w:gridSpan w:val="2"/>
          </w:tcPr>
          <w:p w14:paraId="3DD370A6" w14:textId="77777777" w:rsidR="00F00CA0" w:rsidRDefault="00F00CA0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75" w:type="dxa"/>
            <w:gridSpan w:val="2"/>
          </w:tcPr>
          <w:p w14:paraId="739564AC" w14:textId="56F38371" w:rsidR="00F00CA0" w:rsidRPr="009A2A94" w:rsidRDefault="00E24888" w:rsidP="00E24888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31</w:t>
            </w:r>
            <w:r w:rsidR="003C2159">
              <w:rPr>
                <w:b/>
              </w:rPr>
              <w:t>0</w:t>
            </w:r>
          </w:p>
        </w:tc>
        <w:tc>
          <w:tcPr>
            <w:tcW w:w="784" w:type="dxa"/>
          </w:tcPr>
          <w:p w14:paraId="4544088E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  <w:tc>
          <w:tcPr>
            <w:tcW w:w="1985" w:type="dxa"/>
            <w:gridSpan w:val="2"/>
          </w:tcPr>
          <w:p w14:paraId="5E0902FB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4A16A7" w14:paraId="71B46F72" w14:textId="77777777" w:rsidTr="00EE6727">
        <w:tc>
          <w:tcPr>
            <w:tcW w:w="634" w:type="dxa"/>
            <w:shd w:val="clear" w:color="auto" w:fill="EEECE1" w:themeFill="background2"/>
            <w:vAlign w:val="center"/>
          </w:tcPr>
          <w:p w14:paraId="748DD9DB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rPr>
                <w:b/>
              </w:rPr>
            </w:pPr>
            <w:r w:rsidRPr="004A16A7">
              <w:rPr>
                <w:b/>
              </w:rPr>
              <w:t>11.</w:t>
            </w:r>
          </w:p>
        </w:tc>
        <w:tc>
          <w:tcPr>
            <w:tcW w:w="3589" w:type="dxa"/>
            <w:gridSpan w:val="2"/>
          </w:tcPr>
          <w:p w14:paraId="00EBA14C" w14:textId="29772C90" w:rsidR="00F00CA0" w:rsidRPr="00FA368F" w:rsidRDefault="00E24888" w:rsidP="00BC605A">
            <w:pPr>
              <w:pStyle w:val="Lista"/>
              <w:spacing w:line="276" w:lineRule="auto"/>
              <w:ind w:left="0" w:firstLine="0"/>
              <w:jc w:val="both"/>
            </w:pPr>
            <w:r w:rsidRPr="00E24888">
              <w:rPr>
                <w:rFonts w:cs="Tahoma"/>
                <w:sz w:val="22"/>
                <w:szCs w:val="22"/>
                <w:lang w:bidi="pl-PL"/>
              </w:rPr>
              <w:t>Orzechowce Kon</w:t>
            </w:r>
            <w:r w:rsidR="00F00CA0" w:rsidRPr="00E24888">
              <w:rPr>
                <w:rFonts w:cs="Tahoma"/>
                <w:sz w:val="22"/>
                <w:szCs w:val="22"/>
                <w:lang w:bidi="pl-PL"/>
              </w:rPr>
              <w:t>.– Żurawica Szkła</w:t>
            </w:r>
          </w:p>
        </w:tc>
        <w:tc>
          <w:tcPr>
            <w:tcW w:w="664" w:type="dxa"/>
            <w:gridSpan w:val="2"/>
          </w:tcPr>
          <w:p w14:paraId="6A97821A" w14:textId="1D4DC5AF" w:rsidR="00F00CA0" w:rsidRDefault="00E24888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75" w:type="dxa"/>
            <w:gridSpan w:val="2"/>
          </w:tcPr>
          <w:p w14:paraId="516700B4" w14:textId="4BA595BA" w:rsidR="00F00CA0" w:rsidRPr="009A2A94" w:rsidRDefault="00E24888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F00CA0">
              <w:rPr>
                <w:b/>
              </w:rPr>
              <w:t>0</w:t>
            </w:r>
          </w:p>
        </w:tc>
        <w:tc>
          <w:tcPr>
            <w:tcW w:w="784" w:type="dxa"/>
          </w:tcPr>
          <w:p w14:paraId="7792D5D9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  <w:tc>
          <w:tcPr>
            <w:tcW w:w="1985" w:type="dxa"/>
            <w:gridSpan w:val="2"/>
          </w:tcPr>
          <w:p w14:paraId="5722EB94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4A16A7" w14:paraId="1320220D" w14:textId="77777777" w:rsidTr="00EE6727">
        <w:tc>
          <w:tcPr>
            <w:tcW w:w="634" w:type="dxa"/>
            <w:shd w:val="clear" w:color="auto" w:fill="EEECE1" w:themeFill="background2"/>
            <w:vAlign w:val="center"/>
          </w:tcPr>
          <w:p w14:paraId="32244AB9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rPr>
                <w:b/>
              </w:rPr>
            </w:pPr>
            <w:r w:rsidRPr="004A16A7">
              <w:rPr>
                <w:b/>
              </w:rPr>
              <w:t>12.</w:t>
            </w:r>
          </w:p>
        </w:tc>
        <w:tc>
          <w:tcPr>
            <w:tcW w:w="3589" w:type="dxa"/>
            <w:gridSpan w:val="2"/>
          </w:tcPr>
          <w:p w14:paraId="35535AAC" w14:textId="77777777" w:rsidR="00F00CA0" w:rsidRPr="00FA368F" w:rsidRDefault="00F00CA0" w:rsidP="00BC605A">
            <w:pPr>
              <w:widowControl w:val="0"/>
              <w:tabs>
                <w:tab w:val="left" w:pos="720"/>
              </w:tabs>
              <w:suppressAutoHyphens/>
              <w:jc w:val="both"/>
              <w:rPr>
                <w:sz w:val="20"/>
                <w:szCs w:val="20"/>
                <w:lang w:bidi="pl-PL"/>
              </w:rPr>
            </w:pPr>
            <w:r>
              <w:rPr>
                <w:sz w:val="20"/>
                <w:szCs w:val="20"/>
                <w:lang w:bidi="pl-PL"/>
              </w:rPr>
              <w:t xml:space="preserve">Maćkowice Wieś </w:t>
            </w:r>
            <w:r w:rsidRPr="00FA368F">
              <w:rPr>
                <w:sz w:val="20"/>
                <w:szCs w:val="20"/>
                <w:lang w:bidi="pl-PL"/>
              </w:rPr>
              <w:t xml:space="preserve">– Żurawica </w:t>
            </w:r>
            <w:r>
              <w:rPr>
                <w:sz w:val="20"/>
                <w:szCs w:val="20"/>
                <w:lang w:bidi="pl-PL"/>
              </w:rPr>
              <w:t>SKR</w:t>
            </w:r>
          </w:p>
        </w:tc>
        <w:tc>
          <w:tcPr>
            <w:tcW w:w="664" w:type="dxa"/>
            <w:gridSpan w:val="2"/>
          </w:tcPr>
          <w:p w14:paraId="59CA4C8D" w14:textId="77777777" w:rsidR="00F00CA0" w:rsidRDefault="00F00CA0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75" w:type="dxa"/>
            <w:gridSpan w:val="2"/>
          </w:tcPr>
          <w:p w14:paraId="40E7B5C8" w14:textId="0969E7B6" w:rsidR="00F00CA0" w:rsidRPr="009A2A94" w:rsidRDefault="00AE0454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84" w:type="dxa"/>
          </w:tcPr>
          <w:p w14:paraId="14359D77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  <w:tc>
          <w:tcPr>
            <w:tcW w:w="1985" w:type="dxa"/>
            <w:gridSpan w:val="2"/>
          </w:tcPr>
          <w:p w14:paraId="67E68F9B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4A16A7" w14:paraId="39C3DCCA" w14:textId="77777777" w:rsidTr="00EE6727">
        <w:tc>
          <w:tcPr>
            <w:tcW w:w="634" w:type="dxa"/>
            <w:shd w:val="clear" w:color="auto" w:fill="EEECE1" w:themeFill="background2"/>
            <w:vAlign w:val="center"/>
          </w:tcPr>
          <w:p w14:paraId="52C7000C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rPr>
                <w:b/>
              </w:rPr>
            </w:pPr>
            <w:r w:rsidRPr="004A16A7">
              <w:rPr>
                <w:b/>
              </w:rPr>
              <w:t>1</w:t>
            </w:r>
            <w:r>
              <w:rPr>
                <w:b/>
              </w:rPr>
              <w:t>3</w:t>
            </w:r>
            <w:r w:rsidRPr="004A16A7">
              <w:rPr>
                <w:b/>
              </w:rPr>
              <w:t>.</w:t>
            </w:r>
          </w:p>
        </w:tc>
        <w:tc>
          <w:tcPr>
            <w:tcW w:w="3589" w:type="dxa"/>
            <w:gridSpan w:val="2"/>
          </w:tcPr>
          <w:p w14:paraId="3759B675" w14:textId="77777777" w:rsidR="00F00CA0" w:rsidRPr="00AE0454" w:rsidRDefault="00F00CA0" w:rsidP="00BC605A">
            <w:pPr>
              <w:pStyle w:val="Lista"/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  <w:r w:rsidRPr="00AE0454">
              <w:rPr>
                <w:sz w:val="22"/>
                <w:szCs w:val="22"/>
                <w:lang w:bidi="pl-PL"/>
              </w:rPr>
              <w:t xml:space="preserve">Żurawica </w:t>
            </w:r>
            <w:proofErr w:type="spellStart"/>
            <w:r w:rsidRPr="00AE0454">
              <w:rPr>
                <w:sz w:val="22"/>
                <w:szCs w:val="22"/>
                <w:lang w:bidi="pl-PL"/>
              </w:rPr>
              <w:t>Baż</w:t>
            </w:r>
            <w:proofErr w:type="spellEnd"/>
            <w:r w:rsidRPr="00AE0454">
              <w:rPr>
                <w:sz w:val="22"/>
                <w:szCs w:val="22"/>
                <w:lang w:bidi="pl-PL"/>
              </w:rPr>
              <w:t>.– Żurawica SKR</w:t>
            </w:r>
          </w:p>
        </w:tc>
        <w:tc>
          <w:tcPr>
            <w:tcW w:w="664" w:type="dxa"/>
            <w:gridSpan w:val="2"/>
          </w:tcPr>
          <w:p w14:paraId="07B98824" w14:textId="29DED286" w:rsidR="00F00CA0" w:rsidRDefault="00AD7245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gridSpan w:val="2"/>
          </w:tcPr>
          <w:p w14:paraId="73A87430" w14:textId="77EE34D8" w:rsidR="00F00CA0" w:rsidRPr="009A2A94" w:rsidRDefault="003C2159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F00CA0">
              <w:rPr>
                <w:b/>
              </w:rPr>
              <w:t>0</w:t>
            </w:r>
          </w:p>
        </w:tc>
        <w:tc>
          <w:tcPr>
            <w:tcW w:w="784" w:type="dxa"/>
          </w:tcPr>
          <w:p w14:paraId="207E4E99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  <w:tc>
          <w:tcPr>
            <w:tcW w:w="1985" w:type="dxa"/>
            <w:gridSpan w:val="2"/>
          </w:tcPr>
          <w:p w14:paraId="289A127C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4A16A7" w14:paraId="6CA7A711" w14:textId="77777777" w:rsidTr="00EE6727">
        <w:tc>
          <w:tcPr>
            <w:tcW w:w="634" w:type="dxa"/>
            <w:shd w:val="clear" w:color="auto" w:fill="EEECE1" w:themeFill="background2"/>
            <w:vAlign w:val="center"/>
          </w:tcPr>
          <w:p w14:paraId="29F9FEA3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rPr>
                <w:b/>
              </w:rPr>
            </w:pPr>
            <w:r w:rsidRPr="004A16A7">
              <w:rPr>
                <w:b/>
              </w:rPr>
              <w:t>1</w:t>
            </w:r>
            <w:r>
              <w:rPr>
                <w:b/>
              </w:rPr>
              <w:t>4</w:t>
            </w:r>
            <w:r w:rsidRPr="004A16A7">
              <w:rPr>
                <w:b/>
              </w:rPr>
              <w:t>.</w:t>
            </w:r>
          </w:p>
        </w:tc>
        <w:tc>
          <w:tcPr>
            <w:tcW w:w="3589" w:type="dxa"/>
            <w:gridSpan w:val="2"/>
          </w:tcPr>
          <w:p w14:paraId="76AA711A" w14:textId="77777777" w:rsidR="00F00CA0" w:rsidRPr="00AF2BF9" w:rsidRDefault="00F00CA0" w:rsidP="00BC605A">
            <w:pPr>
              <w:pStyle w:val="Lista"/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  <w:r w:rsidRPr="00AF2BF9">
              <w:rPr>
                <w:sz w:val="22"/>
                <w:szCs w:val="22"/>
                <w:lang w:bidi="pl-PL"/>
              </w:rPr>
              <w:t xml:space="preserve">Batycze – Orzechowce </w:t>
            </w:r>
            <w:proofErr w:type="spellStart"/>
            <w:r w:rsidRPr="00AF2BF9">
              <w:rPr>
                <w:sz w:val="22"/>
                <w:szCs w:val="22"/>
                <w:lang w:bidi="pl-PL"/>
              </w:rPr>
              <w:t>Ceg</w:t>
            </w:r>
            <w:proofErr w:type="spellEnd"/>
            <w:r w:rsidRPr="00AF2BF9">
              <w:rPr>
                <w:sz w:val="22"/>
                <w:szCs w:val="22"/>
                <w:lang w:bidi="pl-PL"/>
              </w:rPr>
              <w:t>.</w:t>
            </w:r>
          </w:p>
        </w:tc>
        <w:tc>
          <w:tcPr>
            <w:tcW w:w="664" w:type="dxa"/>
            <w:gridSpan w:val="2"/>
          </w:tcPr>
          <w:p w14:paraId="03C1F400" w14:textId="77777777" w:rsidR="00F00CA0" w:rsidRDefault="00F00CA0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gridSpan w:val="2"/>
          </w:tcPr>
          <w:p w14:paraId="42BA59B9" w14:textId="4FD5AD3D" w:rsidR="00F00CA0" w:rsidRPr="009A2A94" w:rsidRDefault="00AF2BF9" w:rsidP="00EE6A95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EE6A95">
              <w:rPr>
                <w:b/>
              </w:rPr>
              <w:t>10</w:t>
            </w:r>
          </w:p>
        </w:tc>
        <w:tc>
          <w:tcPr>
            <w:tcW w:w="784" w:type="dxa"/>
          </w:tcPr>
          <w:p w14:paraId="0210F11E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  <w:tc>
          <w:tcPr>
            <w:tcW w:w="1985" w:type="dxa"/>
            <w:gridSpan w:val="2"/>
          </w:tcPr>
          <w:p w14:paraId="5EFEB662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AF2BF9" w:rsidRPr="004A16A7" w14:paraId="3B0530EB" w14:textId="77777777" w:rsidTr="00EE6727">
        <w:tc>
          <w:tcPr>
            <w:tcW w:w="634" w:type="dxa"/>
            <w:shd w:val="clear" w:color="auto" w:fill="EEECE1" w:themeFill="background2"/>
            <w:vAlign w:val="center"/>
          </w:tcPr>
          <w:p w14:paraId="2665F0D8" w14:textId="51327033" w:rsidR="00AF2BF9" w:rsidRPr="004A16A7" w:rsidRDefault="00AF2BF9" w:rsidP="00BC605A">
            <w:pPr>
              <w:pStyle w:val="Lista"/>
              <w:spacing w:line="276" w:lineRule="auto"/>
              <w:ind w:left="0" w:firstLine="0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589" w:type="dxa"/>
            <w:gridSpan w:val="2"/>
          </w:tcPr>
          <w:p w14:paraId="2FD54D43" w14:textId="4B0E1B71" w:rsidR="00AF2BF9" w:rsidRPr="00AF2BF9" w:rsidRDefault="00AF2BF9" w:rsidP="00BC605A">
            <w:pPr>
              <w:pStyle w:val="Lista"/>
              <w:spacing w:line="276" w:lineRule="auto"/>
              <w:ind w:left="0" w:firstLine="0"/>
              <w:jc w:val="both"/>
              <w:rPr>
                <w:sz w:val="22"/>
                <w:szCs w:val="22"/>
                <w:lang w:bidi="pl-PL"/>
              </w:rPr>
            </w:pPr>
            <w:r>
              <w:rPr>
                <w:sz w:val="22"/>
                <w:szCs w:val="22"/>
                <w:lang w:bidi="pl-PL"/>
              </w:rPr>
              <w:t xml:space="preserve">Batycze </w:t>
            </w:r>
            <w:r w:rsidRPr="00AF2BF9">
              <w:rPr>
                <w:sz w:val="22"/>
                <w:szCs w:val="22"/>
                <w:lang w:bidi="pl-PL"/>
              </w:rPr>
              <w:t>–</w:t>
            </w:r>
            <w:r>
              <w:rPr>
                <w:sz w:val="22"/>
                <w:szCs w:val="22"/>
                <w:lang w:bidi="pl-PL"/>
              </w:rPr>
              <w:t xml:space="preserve"> Żurawica Szkoła </w:t>
            </w:r>
          </w:p>
        </w:tc>
        <w:tc>
          <w:tcPr>
            <w:tcW w:w="664" w:type="dxa"/>
            <w:gridSpan w:val="2"/>
          </w:tcPr>
          <w:p w14:paraId="2501BF0F" w14:textId="773F9304" w:rsidR="00AF2BF9" w:rsidRDefault="00AF2BF9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75" w:type="dxa"/>
            <w:gridSpan w:val="2"/>
          </w:tcPr>
          <w:p w14:paraId="4F0B735F" w14:textId="5CF7FFE8" w:rsidR="00AF2BF9" w:rsidRDefault="00AF2BF9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84" w:type="dxa"/>
          </w:tcPr>
          <w:p w14:paraId="0555E3F3" w14:textId="77777777" w:rsidR="00AF2BF9" w:rsidRPr="004A16A7" w:rsidRDefault="00AF2BF9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  <w:tc>
          <w:tcPr>
            <w:tcW w:w="1985" w:type="dxa"/>
            <w:gridSpan w:val="2"/>
          </w:tcPr>
          <w:p w14:paraId="4B168BFC" w14:textId="77777777" w:rsidR="00AF2BF9" w:rsidRPr="004A16A7" w:rsidRDefault="00AF2BF9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4A16A7" w14:paraId="579E82A1" w14:textId="77777777" w:rsidTr="00EE6727">
        <w:tc>
          <w:tcPr>
            <w:tcW w:w="634" w:type="dxa"/>
            <w:shd w:val="clear" w:color="auto" w:fill="EEECE1" w:themeFill="background2"/>
            <w:vAlign w:val="center"/>
          </w:tcPr>
          <w:p w14:paraId="76C1235F" w14:textId="63A3D5BE" w:rsidR="00F00CA0" w:rsidRPr="004A16A7" w:rsidRDefault="00AF2BF9" w:rsidP="00BC605A">
            <w:pPr>
              <w:pStyle w:val="Lista"/>
              <w:spacing w:line="276" w:lineRule="auto"/>
              <w:ind w:left="0" w:firstLine="0"/>
              <w:rPr>
                <w:b/>
              </w:rPr>
            </w:pPr>
            <w:r>
              <w:rPr>
                <w:b/>
              </w:rPr>
              <w:t>16</w:t>
            </w:r>
            <w:r w:rsidR="00F00CA0" w:rsidRPr="004A16A7">
              <w:rPr>
                <w:b/>
              </w:rPr>
              <w:t>.</w:t>
            </w:r>
          </w:p>
        </w:tc>
        <w:tc>
          <w:tcPr>
            <w:tcW w:w="3589" w:type="dxa"/>
            <w:gridSpan w:val="2"/>
          </w:tcPr>
          <w:p w14:paraId="6A76D870" w14:textId="77777777" w:rsidR="00F00CA0" w:rsidRPr="00AF2BF9" w:rsidRDefault="00F00CA0" w:rsidP="00BC605A">
            <w:pPr>
              <w:pStyle w:val="Lista"/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  <w:r w:rsidRPr="00AF2BF9">
              <w:rPr>
                <w:sz w:val="22"/>
                <w:szCs w:val="22"/>
                <w:lang w:bidi="pl-PL"/>
              </w:rPr>
              <w:t>Maćkowice Wieś</w:t>
            </w:r>
            <w:r w:rsidRPr="00AF2BF9">
              <w:rPr>
                <w:sz w:val="22"/>
                <w:szCs w:val="22"/>
                <w:lang w:bidi="pl-PL"/>
              </w:rPr>
              <w:tab/>
              <w:t>– Maćkowice Szkoła</w:t>
            </w:r>
          </w:p>
        </w:tc>
        <w:tc>
          <w:tcPr>
            <w:tcW w:w="664" w:type="dxa"/>
            <w:gridSpan w:val="2"/>
          </w:tcPr>
          <w:p w14:paraId="6C5A344D" w14:textId="661512C2" w:rsidR="00F00CA0" w:rsidRDefault="00AD7245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gridSpan w:val="2"/>
          </w:tcPr>
          <w:p w14:paraId="5B95523A" w14:textId="11205EB5" w:rsidR="00F00CA0" w:rsidRPr="009A2A94" w:rsidRDefault="00AF2BF9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784" w:type="dxa"/>
          </w:tcPr>
          <w:p w14:paraId="0A805669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  <w:tc>
          <w:tcPr>
            <w:tcW w:w="1985" w:type="dxa"/>
            <w:gridSpan w:val="2"/>
          </w:tcPr>
          <w:p w14:paraId="787FBDBA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6945C4" w:rsidRPr="004A16A7" w14:paraId="59EAC1F8" w14:textId="77777777" w:rsidTr="00EE6727">
        <w:tc>
          <w:tcPr>
            <w:tcW w:w="634" w:type="dxa"/>
            <w:shd w:val="clear" w:color="auto" w:fill="EEECE1" w:themeFill="background2"/>
            <w:vAlign w:val="center"/>
          </w:tcPr>
          <w:p w14:paraId="0204A4EE" w14:textId="1E203CCF" w:rsidR="006945C4" w:rsidRDefault="006945C4" w:rsidP="00BC605A">
            <w:pPr>
              <w:pStyle w:val="Lista"/>
              <w:spacing w:line="276" w:lineRule="auto"/>
              <w:ind w:left="0" w:firstLine="0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3589" w:type="dxa"/>
            <w:gridSpan w:val="2"/>
          </w:tcPr>
          <w:p w14:paraId="0737EAF9" w14:textId="0E03E969" w:rsidR="006945C4" w:rsidRPr="00AF2BF9" w:rsidRDefault="006945C4" w:rsidP="006945C4">
            <w:pPr>
              <w:pStyle w:val="Lista"/>
              <w:spacing w:line="276" w:lineRule="auto"/>
              <w:ind w:left="0" w:firstLine="0"/>
              <w:jc w:val="both"/>
              <w:rPr>
                <w:sz w:val="22"/>
                <w:szCs w:val="22"/>
                <w:lang w:bidi="pl-PL"/>
              </w:rPr>
            </w:pPr>
            <w:r w:rsidRPr="00AF2BF9">
              <w:rPr>
                <w:sz w:val="22"/>
                <w:szCs w:val="22"/>
                <w:lang w:bidi="pl-PL"/>
              </w:rPr>
              <w:t>Maćkowice Wieś</w:t>
            </w:r>
            <w:r w:rsidRPr="00AF2BF9">
              <w:rPr>
                <w:sz w:val="22"/>
                <w:szCs w:val="22"/>
                <w:lang w:bidi="pl-PL"/>
              </w:rPr>
              <w:tab/>
              <w:t xml:space="preserve">– </w:t>
            </w:r>
            <w:r>
              <w:rPr>
                <w:sz w:val="22"/>
                <w:szCs w:val="22"/>
                <w:lang w:bidi="pl-PL"/>
              </w:rPr>
              <w:t>Żurawica</w:t>
            </w:r>
            <w:r w:rsidRPr="00AF2BF9">
              <w:rPr>
                <w:sz w:val="22"/>
                <w:szCs w:val="22"/>
                <w:lang w:bidi="pl-PL"/>
              </w:rPr>
              <w:t xml:space="preserve"> Szkoła</w:t>
            </w:r>
          </w:p>
        </w:tc>
        <w:tc>
          <w:tcPr>
            <w:tcW w:w="664" w:type="dxa"/>
            <w:gridSpan w:val="2"/>
          </w:tcPr>
          <w:p w14:paraId="073E01E5" w14:textId="471E0F86" w:rsidR="006945C4" w:rsidRDefault="006945C4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75" w:type="dxa"/>
            <w:gridSpan w:val="2"/>
          </w:tcPr>
          <w:p w14:paraId="70DB5178" w14:textId="6746723A" w:rsidR="006945C4" w:rsidRDefault="006945C4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84" w:type="dxa"/>
          </w:tcPr>
          <w:p w14:paraId="28D16EBF" w14:textId="77777777" w:rsidR="006945C4" w:rsidRPr="004A16A7" w:rsidRDefault="006945C4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  <w:tc>
          <w:tcPr>
            <w:tcW w:w="1985" w:type="dxa"/>
            <w:gridSpan w:val="2"/>
          </w:tcPr>
          <w:p w14:paraId="0592559B" w14:textId="77777777" w:rsidR="006945C4" w:rsidRPr="004A16A7" w:rsidRDefault="006945C4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4A16A7" w14:paraId="7F35DC1B" w14:textId="77777777" w:rsidTr="00EE6727">
        <w:tc>
          <w:tcPr>
            <w:tcW w:w="634" w:type="dxa"/>
            <w:shd w:val="clear" w:color="auto" w:fill="EEECE1" w:themeFill="background2"/>
            <w:vAlign w:val="center"/>
          </w:tcPr>
          <w:p w14:paraId="77063047" w14:textId="4CA78CEB" w:rsidR="00F00CA0" w:rsidRPr="004A16A7" w:rsidRDefault="006945C4" w:rsidP="00BC605A">
            <w:pPr>
              <w:pStyle w:val="Lista"/>
              <w:spacing w:line="276" w:lineRule="auto"/>
              <w:ind w:left="0" w:firstLine="0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3589" w:type="dxa"/>
            <w:gridSpan w:val="2"/>
          </w:tcPr>
          <w:p w14:paraId="4377132C" w14:textId="479C3145" w:rsidR="00F00CA0" w:rsidRPr="006945C4" w:rsidRDefault="00F00CA0" w:rsidP="00BC605A">
            <w:pPr>
              <w:pStyle w:val="Lista"/>
              <w:spacing w:line="276" w:lineRule="auto"/>
              <w:ind w:left="0" w:firstLine="0"/>
              <w:jc w:val="both"/>
              <w:rPr>
                <w:sz w:val="20"/>
                <w:szCs w:val="20"/>
                <w:lang w:bidi="pl-PL"/>
              </w:rPr>
            </w:pPr>
            <w:r w:rsidRPr="006945C4">
              <w:rPr>
                <w:sz w:val="20"/>
                <w:szCs w:val="20"/>
                <w:lang w:bidi="pl-PL"/>
              </w:rPr>
              <w:t>Maćkowice Koniec</w:t>
            </w:r>
            <w:r w:rsidR="006945C4" w:rsidRPr="006945C4">
              <w:rPr>
                <w:sz w:val="20"/>
                <w:szCs w:val="20"/>
                <w:lang w:bidi="pl-PL"/>
              </w:rPr>
              <w:t xml:space="preserve"> </w:t>
            </w:r>
            <w:r w:rsidRPr="006945C4">
              <w:rPr>
                <w:sz w:val="20"/>
                <w:szCs w:val="20"/>
                <w:lang w:bidi="pl-PL"/>
              </w:rPr>
              <w:t>– Maćkowice Szkoła</w:t>
            </w:r>
          </w:p>
        </w:tc>
        <w:tc>
          <w:tcPr>
            <w:tcW w:w="664" w:type="dxa"/>
            <w:gridSpan w:val="2"/>
          </w:tcPr>
          <w:p w14:paraId="4A2750BB" w14:textId="77777777" w:rsidR="00F00CA0" w:rsidRDefault="00F00CA0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gridSpan w:val="2"/>
          </w:tcPr>
          <w:p w14:paraId="6150F64A" w14:textId="27F69CFE" w:rsidR="00F00CA0" w:rsidRDefault="006945C4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784" w:type="dxa"/>
          </w:tcPr>
          <w:p w14:paraId="7A056559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  <w:tc>
          <w:tcPr>
            <w:tcW w:w="1985" w:type="dxa"/>
            <w:gridSpan w:val="2"/>
          </w:tcPr>
          <w:p w14:paraId="3C0DF9D3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4A16A7" w14:paraId="653E5A65" w14:textId="77777777" w:rsidTr="00EE6727">
        <w:tc>
          <w:tcPr>
            <w:tcW w:w="634" w:type="dxa"/>
            <w:shd w:val="clear" w:color="auto" w:fill="EEECE1" w:themeFill="background2"/>
            <w:vAlign w:val="center"/>
          </w:tcPr>
          <w:p w14:paraId="5049EA73" w14:textId="60C26C16" w:rsidR="00F00CA0" w:rsidRPr="004A16A7" w:rsidRDefault="006945C4" w:rsidP="00BC605A">
            <w:pPr>
              <w:pStyle w:val="Lista"/>
              <w:spacing w:line="276" w:lineRule="auto"/>
              <w:ind w:left="0" w:firstLine="0"/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3589" w:type="dxa"/>
            <w:gridSpan w:val="2"/>
          </w:tcPr>
          <w:p w14:paraId="3EB41452" w14:textId="77777777" w:rsidR="00F00CA0" w:rsidRPr="006945C4" w:rsidRDefault="00F00CA0" w:rsidP="00BC605A">
            <w:pPr>
              <w:pStyle w:val="Lista"/>
              <w:spacing w:line="276" w:lineRule="auto"/>
              <w:ind w:left="0" w:firstLine="0"/>
              <w:jc w:val="both"/>
              <w:rPr>
                <w:sz w:val="20"/>
                <w:szCs w:val="20"/>
              </w:rPr>
            </w:pPr>
            <w:r w:rsidRPr="006945C4">
              <w:rPr>
                <w:sz w:val="20"/>
                <w:szCs w:val="20"/>
                <w:lang w:bidi="pl-PL"/>
              </w:rPr>
              <w:t>Maćkowice NŻ.I. – Maćkowice Szkoła</w:t>
            </w:r>
          </w:p>
        </w:tc>
        <w:tc>
          <w:tcPr>
            <w:tcW w:w="664" w:type="dxa"/>
            <w:gridSpan w:val="2"/>
          </w:tcPr>
          <w:p w14:paraId="1D7C5FC3" w14:textId="567B6439" w:rsidR="00F00CA0" w:rsidRDefault="00AD7245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gridSpan w:val="2"/>
          </w:tcPr>
          <w:p w14:paraId="47728ABD" w14:textId="606F952D" w:rsidR="00F00CA0" w:rsidRPr="009A2A94" w:rsidRDefault="006945C4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84" w:type="dxa"/>
          </w:tcPr>
          <w:p w14:paraId="104158C5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  <w:tc>
          <w:tcPr>
            <w:tcW w:w="1985" w:type="dxa"/>
            <w:gridSpan w:val="2"/>
          </w:tcPr>
          <w:p w14:paraId="35F72475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4A16A7" w14:paraId="314DC9F6" w14:textId="77777777" w:rsidTr="00EE6727">
        <w:tc>
          <w:tcPr>
            <w:tcW w:w="634" w:type="dxa"/>
            <w:shd w:val="clear" w:color="auto" w:fill="EEECE1" w:themeFill="background2"/>
            <w:vAlign w:val="center"/>
          </w:tcPr>
          <w:p w14:paraId="241EAFE2" w14:textId="36A2D6EB" w:rsidR="00F00CA0" w:rsidRPr="004A16A7" w:rsidRDefault="003272BD" w:rsidP="00BC605A">
            <w:pPr>
              <w:pStyle w:val="Lista"/>
              <w:spacing w:line="276" w:lineRule="auto"/>
              <w:ind w:left="0" w:firstLine="0"/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3589" w:type="dxa"/>
            <w:gridSpan w:val="2"/>
          </w:tcPr>
          <w:p w14:paraId="484E26C0" w14:textId="77777777" w:rsidR="00F00CA0" w:rsidRPr="00FA368F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  <w:r w:rsidRPr="00E257FC">
              <w:rPr>
                <w:sz w:val="20"/>
                <w:szCs w:val="20"/>
                <w:lang w:bidi="pl-PL"/>
              </w:rPr>
              <w:t>Kosienice – Maćkowice Szkoła</w:t>
            </w:r>
          </w:p>
        </w:tc>
        <w:tc>
          <w:tcPr>
            <w:tcW w:w="664" w:type="dxa"/>
            <w:gridSpan w:val="2"/>
          </w:tcPr>
          <w:p w14:paraId="79316FAF" w14:textId="77777777" w:rsidR="00F00CA0" w:rsidRDefault="00F00CA0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5" w:type="dxa"/>
            <w:gridSpan w:val="2"/>
          </w:tcPr>
          <w:p w14:paraId="789687E7" w14:textId="77777777" w:rsidR="00F00CA0" w:rsidRPr="009A2A94" w:rsidRDefault="00F00CA0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84" w:type="dxa"/>
          </w:tcPr>
          <w:p w14:paraId="41E8A885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  <w:tc>
          <w:tcPr>
            <w:tcW w:w="1985" w:type="dxa"/>
            <w:gridSpan w:val="2"/>
          </w:tcPr>
          <w:p w14:paraId="1595DD0C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4A16A7" w14:paraId="00832304" w14:textId="77777777" w:rsidTr="00EE6727">
        <w:tc>
          <w:tcPr>
            <w:tcW w:w="634" w:type="dxa"/>
            <w:shd w:val="clear" w:color="auto" w:fill="EEECE1" w:themeFill="background2"/>
            <w:vAlign w:val="center"/>
          </w:tcPr>
          <w:p w14:paraId="1049A97A" w14:textId="658760AF" w:rsidR="00F00CA0" w:rsidRDefault="003272BD" w:rsidP="00BC605A">
            <w:pPr>
              <w:pStyle w:val="Lista"/>
              <w:spacing w:line="276" w:lineRule="auto"/>
              <w:ind w:left="0" w:firstLine="0"/>
              <w:rPr>
                <w:b/>
              </w:rPr>
            </w:pPr>
            <w:r>
              <w:rPr>
                <w:b/>
              </w:rPr>
              <w:t>21.</w:t>
            </w:r>
          </w:p>
        </w:tc>
        <w:tc>
          <w:tcPr>
            <w:tcW w:w="3589" w:type="dxa"/>
            <w:gridSpan w:val="2"/>
            <w:shd w:val="clear" w:color="auto" w:fill="BFBFBF" w:themeFill="background1" w:themeFillShade="BF"/>
          </w:tcPr>
          <w:p w14:paraId="74F76F41" w14:textId="77777777" w:rsidR="00F00CA0" w:rsidRPr="00C14547" w:rsidRDefault="00F00CA0" w:rsidP="00BC605A">
            <w:pPr>
              <w:pStyle w:val="Lista"/>
              <w:ind w:left="0" w:firstLine="0"/>
              <w:jc w:val="center"/>
              <w:rPr>
                <w:b/>
              </w:rPr>
            </w:pPr>
          </w:p>
        </w:tc>
        <w:tc>
          <w:tcPr>
            <w:tcW w:w="664" w:type="dxa"/>
            <w:gridSpan w:val="2"/>
            <w:shd w:val="clear" w:color="auto" w:fill="BFBFBF" w:themeFill="background1" w:themeFillShade="BF"/>
          </w:tcPr>
          <w:p w14:paraId="53740AD2" w14:textId="77777777" w:rsidR="00F00CA0" w:rsidRPr="00C14547" w:rsidRDefault="00F00CA0" w:rsidP="00BC605A">
            <w:pPr>
              <w:pStyle w:val="Lista"/>
              <w:ind w:left="0" w:firstLine="0"/>
              <w:jc w:val="center"/>
              <w:rPr>
                <w:b/>
              </w:rPr>
            </w:pPr>
          </w:p>
        </w:tc>
        <w:tc>
          <w:tcPr>
            <w:tcW w:w="1275" w:type="dxa"/>
            <w:gridSpan w:val="2"/>
          </w:tcPr>
          <w:p w14:paraId="25CFFE05" w14:textId="78ED5167" w:rsidR="00F00CA0" w:rsidRDefault="00E257FC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 w:rsidRPr="00D2231C">
              <w:rPr>
                <w:b/>
              </w:rPr>
              <w:t>860</w:t>
            </w:r>
          </w:p>
        </w:tc>
        <w:tc>
          <w:tcPr>
            <w:tcW w:w="784" w:type="dxa"/>
            <w:shd w:val="clear" w:color="auto" w:fill="BFBFBF" w:themeFill="background1" w:themeFillShade="BF"/>
          </w:tcPr>
          <w:p w14:paraId="3750D697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  <w:tc>
          <w:tcPr>
            <w:tcW w:w="1985" w:type="dxa"/>
            <w:gridSpan w:val="2"/>
            <w:shd w:val="clear" w:color="auto" w:fill="BFBFBF" w:themeFill="background1" w:themeFillShade="BF"/>
          </w:tcPr>
          <w:p w14:paraId="3345315A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4A16A7" w14:paraId="0243EBD8" w14:textId="77777777" w:rsidTr="00EE6727">
        <w:tc>
          <w:tcPr>
            <w:tcW w:w="634" w:type="dxa"/>
            <w:shd w:val="clear" w:color="auto" w:fill="EEECE1" w:themeFill="background2"/>
            <w:vAlign w:val="center"/>
          </w:tcPr>
          <w:p w14:paraId="41E2F159" w14:textId="72658F2D" w:rsidR="00F00CA0" w:rsidRPr="004A16A7" w:rsidRDefault="003272BD" w:rsidP="00BC605A">
            <w:pPr>
              <w:pStyle w:val="Lista"/>
              <w:ind w:left="0" w:firstLine="0"/>
              <w:rPr>
                <w:b/>
              </w:rPr>
            </w:pPr>
            <w:r>
              <w:rPr>
                <w:b/>
              </w:rPr>
              <w:t>22.</w:t>
            </w:r>
          </w:p>
        </w:tc>
        <w:tc>
          <w:tcPr>
            <w:tcW w:w="6312" w:type="dxa"/>
            <w:gridSpan w:val="7"/>
            <w:shd w:val="clear" w:color="auto" w:fill="EEECE1" w:themeFill="background2"/>
          </w:tcPr>
          <w:p w14:paraId="3A51B335" w14:textId="6B5B9845" w:rsidR="00F00CA0" w:rsidRPr="004A16A7" w:rsidRDefault="00F00CA0" w:rsidP="00BC605A">
            <w:pPr>
              <w:pStyle w:val="Lista"/>
              <w:ind w:left="0" w:firstLine="0"/>
              <w:jc w:val="center"/>
              <w:rPr>
                <w:b/>
              </w:rPr>
            </w:pPr>
            <w:r w:rsidRPr="004A16A7">
              <w:rPr>
                <w:b/>
              </w:rPr>
              <w:t>Łączn</w:t>
            </w:r>
            <w:r>
              <w:rPr>
                <w:b/>
              </w:rPr>
              <w:t>a</w:t>
            </w:r>
            <w:r w:rsidRPr="004A16A7">
              <w:rPr>
                <w:b/>
              </w:rPr>
              <w:t xml:space="preserve"> </w:t>
            </w:r>
            <w:r>
              <w:rPr>
                <w:b/>
              </w:rPr>
              <w:t>przewidywana sprzedaż biletów szkolnych</w:t>
            </w:r>
            <w:r w:rsidR="00F7241A">
              <w:rPr>
                <w:b/>
              </w:rPr>
              <w:br/>
            </w:r>
            <w:r>
              <w:rPr>
                <w:b/>
              </w:rPr>
              <w:t xml:space="preserve">w </w:t>
            </w:r>
            <w:r w:rsidRPr="004A16A7">
              <w:rPr>
                <w:b/>
              </w:rPr>
              <w:t>20</w:t>
            </w:r>
            <w:r>
              <w:rPr>
                <w:b/>
              </w:rPr>
              <w:t>2</w:t>
            </w:r>
            <w:r w:rsidR="00CC3F85">
              <w:rPr>
                <w:b/>
              </w:rPr>
              <w:t>6</w:t>
            </w:r>
            <w:r>
              <w:rPr>
                <w:b/>
              </w:rPr>
              <w:t xml:space="preserve"> roku</w:t>
            </w:r>
          </w:p>
          <w:p w14:paraId="6B54CF51" w14:textId="5FA1D3C5" w:rsidR="00F00CA0" w:rsidRPr="004A16A7" w:rsidRDefault="00F00CA0" w:rsidP="003272BD">
            <w:pPr>
              <w:pStyle w:val="Lista"/>
              <w:ind w:left="0" w:firstLine="0"/>
              <w:jc w:val="center"/>
            </w:pPr>
            <w:r w:rsidRPr="004A16A7">
              <w:t xml:space="preserve">(suma wartości brutto poz. 1 – </w:t>
            </w:r>
            <w:r w:rsidR="003272BD">
              <w:t>20</w:t>
            </w:r>
            <w:r w:rsidRPr="004A16A7">
              <w:t>)</w:t>
            </w:r>
          </w:p>
        </w:tc>
        <w:tc>
          <w:tcPr>
            <w:tcW w:w="1985" w:type="dxa"/>
            <w:gridSpan w:val="2"/>
            <w:shd w:val="clear" w:color="auto" w:fill="FFFFFF" w:themeFill="background1"/>
          </w:tcPr>
          <w:p w14:paraId="2FA2592D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4A16A7" w14:paraId="5F69221D" w14:textId="77777777" w:rsidTr="00EE6727">
        <w:tc>
          <w:tcPr>
            <w:tcW w:w="634" w:type="dxa"/>
            <w:shd w:val="clear" w:color="auto" w:fill="EEECE1" w:themeFill="background2"/>
            <w:vAlign w:val="center"/>
          </w:tcPr>
          <w:p w14:paraId="02BB5E71" w14:textId="3FAFD29C" w:rsidR="00F00CA0" w:rsidRPr="004A16A7" w:rsidRDefault="003272BD" w:rsidP="00BC605A">
            <w:pPr>
              <w:pStyle w:val="Lista"/>
              <w:ind w:left="0" w:firstLine="0"/>
              <w:rPr>
                <w:b/>
              </w:rPr>
            </w:pPr>
            <w:r>
              <w:rPr>
                <w:b/>
              </w:rPr>
              <w:t>23</w:t>
            </w:r>
            <w:r w:rsidR="00F00CA0">
              <w:rPr>
                <w:b/>
              </w:rPr>
              <w:t>.</w:t>
            </w:r>
          </w:p>
        </w:tc>
        <w:tc>
          <w:tcPr>
            <w:tcW w:w="6312" w:type="dxa"/>
            <w:gridSpan w:val="7"/>
            <w:shd w:val="clear" w:color="auto" w:fill="EEECE1" w:themeFill="background2"/>
          </w:tcPr>
          <w:p w14:paraId="6922C588" w14:textId="3B25613F" w:rsidR="00F00CA0" w:rsidRPr="004A16A7" w:rsidRDefault="00F00CA0" w:rsidP="00BC605A">
            <w:pPr>
              <w:pStyle w:val="Lista"/>
              <w:ind w:left="0" w:firstLine="0"/>
              <w:jc w:val="center"/>
              <w:rPr>
                <w:b/>
              </w:rPr>
            </w:pPr>
            <w:r w:rsidRPr="004A16A7">
              <w:t xml:space="preserve"> </w:t>
            </w:r>
            <w:r w:rsidRPr="004A16A7">
              <w:rPr>
                <w:b/>
              </w:rPr>
              <w:t>Łączn</w:t>
            </w:r>
            <w:r>
              <w:rPr>
                <w:b/>
              </w:rPr>
              <w:t>a</w:t>
            </w:r>
            <w:r w:rsidRPr="004A16A7">
              <w:rPr>
                <w:b/>
              </w:rPr>
              <w:t xml:space="preserve"> </w:t>
            </w:r>
            <w:r>
              <w:rPr>
                <w:b/>
              </w:rPr>
              <w:t>przewidywana dopłata do biletów szkolnych</w:t>
            </w:r>
            <w:r w:rsidR="00F7241A">
              <w:rPr>
                <w:b/>
              </w:rPr>
              <w:br/>
            </w:r>
            <w:r>
              <w:rPr>
                <w:b/>
              </w:rPr>
              <w:t xml:space="preserve">w </w:t>
            </w:r>
            <w:r w:rsidRPr="004A16A7">
              <w:rPr>
                <w:b/>
              </w:rPr>
              <w:t>20</w:t>
            </w:r>
            <w:r w:rsidR="003272BD">
              <w:rPr>
                <w:b/>
              </w:rPr>
              <w:t>2</w:t>
            </w:r>
            <w:r w:rsidR="00CC3F85">
              <w:rPr>
                <w:b/>
              </w:rPr>
              <w:t>6</w:t>
            </w:r>
            <w:r>
              <w:rPr>
                <w:b/>
              </w:rPr>
              <w:t xml:space="preserve"> roku</w:t>
            </w:r>
          </w:p>
          <w:p w14:paraId="7600D0E2" w14:textId="0C5E033B" w:rsidR="00F00CA0" w:rsidRPr="004A16A7" w:rsidRDefault="00F00CA0" w:rsidP="003272BD">
            <w:pPr>
              <w:pStyle w:val="Lista"/>
              <w:ind w:left="0" w:firstLine="0"/>
              <w:jc w:val="center"/>
            </w:pPr>
            <w:r w:rsidRPr="004A16A7">
              <w:t xml:space="preserve">(wartości </w:t>
            </w:r>
            <w:r>
              <w:t xml:space="preserve">poz. </w:t>
            </w:r>
            <w:r w:rsidR="003272BD">
              <w:t>22</w:t>
            </w:r>
            <w:r>
              <w:t xml:space="preserve"> x 0,51</w:t>
            </w:r>
            <w:r w:rsidRPr="004A16A7">
              <w:t>)</w:t>
            </w:r>
            <w:r>
              <w:t xml:space="preserve"> </w:t>
            </w:r>
          </w:p>
        </w:tc>
        <w:tc>
          <w:tcPr>
            <w:tcW w:w="1985" w:type="dxa"/>
            <w:gridSpan w:val="2"/>
            <w:shd w:val="clear" w:color="auto" w:fill="FFFFFF" w:themeFill="background1"/>
          </w:tcPr>
          <w:p w14:paraId="185A688A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4A16A7" w14:paraId="6701074A" w14:textId="77777777" w:rsidTr="00BC605A">
        <w:tc>
          <w:tcPr>
            <w:tcW w:w="8931" w:type="dxa"/>
            <w:gridSpan w:val="10"/>
            <w:shd w:val="clear" w:color="auto" w:fill="FFC000"/>
          </w:tcPr>
          <w:p w14:paraId="5F4EA446" w14:textId="1C7A4626" w:rsidR="00F00CA0" w:rsidRPr="004A16A7" w:rsidRDefault="00F00CA0" w:rsidP="009A643D">
            <w:pPr>
              <w:pStyle w:val="Lista"/>
              <w:spacing w:line="276" w:lineRule="auto"/>
              <w:ind w:left="0" w:firstLine="0"/>
              <w:jc w:val="both"/>
            </w:pPr>
            <w:r w:rsidRPr="004A16A7">
              <w:rPr>
                <w:b/>
              </w:rPr>
              <w:t xml:space="preserve">Kalkulacja ceny wykonania usługi </w:t>
            </w:r>
            <w:r w:rsidR="00474765">
              <w:rPr>
                <w:b/>
              </w:rPr>
              <w:t>n</w:t>
            </w:r>
            <w:r w:rsidRPr="004A16A7">
              <w:rPr>
                <w:b/>
              </w:rPr>
              <w:t xml:space="preserve">a rok </w:t>
            </w:r>
            <w:r>
              <w:rPr>
                <w:b/>
              </w:rPr>
              <w:t>2</w:t>
            </w:r>
            <w:r w:rsidRPr="004A16A7">
              <w:rPr>
                <w:b/>
              </w:rPr>
              <w:t>0</w:t>
            </w:r>
            <w:r>
              <w:rPr>
                <w:b/>
              </w:rPr>
              <w:t>2</w:t>
            </w:r>
            <w:r w:rsidR="009A643D">
              <w:rPr>
                <w:b/>
              </w:rPr>
              <w:t>6</w:t>
            </w:r>
            <w:r>
              <w:rPr>
                <w:b/>
              </w:rPr>
              <w:t xml:space="preserve"> (dopłaty do biletów ulgowych jednorazowych)</w:t>
            </w:r>
          </w:p>
        </w:tc>
      </w:tr>
      <w:tr w:rsidR="00F00CA0" w:rsidRPr="004A16A7" w14:paraId="013BCBC1" w14:textId="77777777" w:rsidTr="00BC605A">
        <w:tc>
          <w:tcPr>
            <w:tcW w:w="634" w:type="dxa"/>
            <w:shd w:val="clear" w:color="auto" w:fill="EEECE1" w:themeFill="background2"/>
            <w:vAlign w:val="center"/>
          </w:tcPr>
          <w:p w14:paraId="2D81975F" w14:textId="77777777" w:rsidR="00F00CA0" w:rsidRPr="004A16A7" w:rsidRDefault="00F00CA0" w:rsidP="00BC605A">
            <w:pPr>
              <w:pStyle w:val="Lista"/>
              <w:ind w:left="0" w:firstLine="0"/>
              <w:jc w:val="both"/>
              <w:rPr>
                <w:b/>
              </w:rPr>
            </w:pPr>
            <w:r w:rsidRPr="004A16A7">
              <w:rPr>
                <w:b/>
              </w:rPr>
              <w:t>L.p.</w:t>
            </w:r>
          </w:p>
        </w:tc>
        <w:tc>
          <w:tcPr>
            <w:tcW w:w="3589" w:type="dxa"/>
            <w:gridSpan w:val="2"/>
            <w:shd w:val="clear" w:color="auto" w:fill="EEECE1" w:themeFill="background2"/>
            <w:vAlign w:val="center"/>
          </w:tcPr>
          <w:p w14:paraId="5F98EA28" w14:textId="77777777" w:rsidR="00F00CA0" w:rsidRPr="004A16A7" w:rsidRDefault="00F00CA0" w:rsidP="00BC605A">
            <w:pPr>
              <w:pStyle w:val="Lista"/>
              <w:ind w:left="0" w:firstLine="0"/>
              <w:jc w:val="center"/>
              <w:rPr>
                <w:b/>
              </w:rPr>
            </w:pPr>
            <w:r w:rsidRPr="004A16A7">
              <w:rPr>
                <w:b/>
              </w:rPr>
              <w:t>Nazwa trasy</w:t>
            </w:r>
          </w:p>
        </w:tc>
        <w:tc>
          <w:tcPr>
            <w:tcW w:w="664" w:type="dxa"/>
            <w:gridSpan w:val="2"/>
            <w:shd w:val="clear" w:color="auto" w:fill="EEECE1" w:themeFill="background2"/>
            <w:vAlign w:val="center"/>
          </w:tcPr>
          <w:p w14:paraId="085BE7C9" w14:textId="77777777" w:rsidR="00F00CA0" w:rsidRPr="00B7450E" w:rsidRDefault="00F00CA0" w:rsidP="00BC605A">
            <w:pPr>
              <w:pStyle w:val="Lista"/>
              <w:ind w:left="0" w:firstLine="0"/>
              <w:jc w:val="center"/>
              <w:rPr>
                <w:b/>
                <w:sz w:val="16"/>
                <w:szCs w:val="16"/>
              </w:rPr>
            </w:pPr>
            <w:r w:rsidRPr="00B7450E">
              <w:rPr>
                <w:b/>
                <w:sz w:val="16"/>
                <w:szCs w:val="16"/>
              </w:rPr>
              <w:t>Kilometraż</w:t>
            </w:r>
          </w:p>
        </w:tc>
        <w:tc>
          <w:tcPr>
            <w:tcW w:w="4044" w:type="dxa"/>
            <w:gridSpan w:val="5"/>
            <w:shd w:val="clear" w:color="auto" w:fill="EEECE1" w:themeFill="background2"/>
            <w:vAlign w:val="center"/>
          </w:tcPr>
          <w:p w14:paraId="48D7C909" w14:textId="77777777" w:rsidR="00F00CA0" w:rsidRDefault="00F00CA0" w:rsidP="00BC605A">
            <w:pPr>
              <w:pStyle w:val="Lista"/>
              <w:ind w:left="0" w:firstLine="0"/>
              <w:jc w:val="center"/>
              <w:rPr>
                <w:b/>
              </w:rPr>
            </w:pPr>
            <w:r w:rsidRPr="004A16A7">
              <w:rPr>
                <w:b/>
              </w:rPr>
              <w:t xml:space="preserve">Cena </w:t>
            </w:r>
            <w:r>
              <w:rPr>
                <w:b/>
              </w:rPr>
              <w:t>biletu</w:t>
            </w:r>
          </w:p>
          <w:p w14:paraId="19482EE5" w14:textId="77777777" w:rsidR="00F00CA0" w:rsidRPr="004A16A7" w:rsidRDefault="00F00CA0" w:rsidP="00BC605A">
            <w:pPr>
              <w:pStyle w:val="Lista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jednorazowego</w:t>
            </w:r>
          </w:p>
        </w:tc>
      </w:tr>
      <w:tr w:rsidR="00F00CA0" w:rsidRPr="004A16A7" w14:paraId="69AD0D08" w14:textId="77777777" w:rsidTr="00BC605A">
        <w:tc>
          <w:tcPr>
            <w:tcW w:w="634" w:type="dxa"/>
            <w:shd w:val="clear" w:color="auto" w:fill="EEECE1" w:themeFill="background2"/>
            <w:vAlign w:val="center"/>
          </w:tcPr>
          <w:p w14:paraId="6E04664E" w14:textId="1B78C7EB" w:rsidR="00F00CA0" w:rsidRPr="004A16A7" w:rsidRDefault="00F00CA0" w:rsidP="003272BD">
            <w:pPr>
              <w:pStyle w:val="Lista"/>
              <w:spacing w:line="276" w:lineRule="auto"/>
              <w:ind w:left="0" w:firstLine="0"/>
              <w:rPr>
                <w:b/>
              </w:rPr>
            </w:pPr>
            <w:r>
              <w:rPr>
                <w:b/>
              </w:rPr>
              <w:t>2</w:t>
            </w:r>
            <w:r w:rsidR="003272BD">
              <w:rPr>
                <w:b/>
              </w:rPr>
              <w:t>4</w:t>
            </w:r>
            <w:r w:rsidRPr="004A16A7">
              <w:rPr>
                <w:b/>
              </w:rPr>
              <w:t>.</w:t>
            </w:r>
          </w:p>
        </w:tc>
        <w:tc>
          <w:tcPr>
            <w:tcW w:w="3589" w:type="dxa"/>
            <w:gridSpan w:val="2"/>
          </w:tcPr>
          <w:p w14:paraId="39D5AB35" w14:textId="77777777" w:rsidR="00F00CA0" w:rsidRPr="00EE6727" w:rsidRDefault="00F00CA0" w:rsidP="00BC605A">
            <w:pPr>
              <w:pStyle w:val="Lista"/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  <w:r w:rsidRPr="00EE6727">
              <w:rPr>
                <w:color w:val="000000"/>
                <w:sz w:val="22"/>
                <w:szCs w:val="22"/>
                <w:lang w:bidi="pl-PL"/>
              </w:rPr>
              <w:t>Przemyśl - Żurawica</w:t>
            </w:r>
          </w:p>
        </w:tc>
        <w:tc>
          <w:tcPr>
            <w:tcW w:w="664" w:type="dxa"/>
            <w:gridSpan w:val="2"/>
            <w:vAlign w:val="center"/>
          </w:tcPr>
          <w:p w14:paraId="5515F2C9" w14:textId="77777777" w:rsidR="00F00CA0" w:rsidRPr="009A2A94" w:rsidRDefault="00F00CA0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044" w:type="dxa"/>
            <w:gridSpan w:val="5"/>
          </w:tcPr>
          <w:p w14:paraId="460FDD64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4A16A7" w14:paraId="7F19E431" w14:textId="77777777" w:rsidTr="00BC605A">
        <w:tc>
          <w:tcPr>
            <w:tcW w:w="634" w:type="dxa"/>
            <w:shd w:val="clear" w:color="auto" w:fill="EEECE1" w:themeFill="background2"/>
            <w:vAlign w:val="center"/>
          </w:tcPr>
          <w:p w14:paraId="2ED9E597" w14:textId="52BF4193" w:rsidR="00F00CA0" w:rsidRPr="004A16A7" w:rsidRDefault="00F00CA0" w:rsidP="003272BD">
            <w:pPr>
              <w:pStyle w:val="Lista"/>
              <w:spacing w:line="276" w:lineRule="auto"/>
              <w:ind w:left="0" w:firstLine="0"/>
              <w:rPr>
                <w:b/>
              </w:rPr>
            </w:pPr>
            <w:r>
              <w:rPr>
                <w:b/>
              </w:rPr>
              <w:t>2</w:t>
            </w:r>
            <w:r w:rsidR="003272BD">
              <w:rPr>
                <w:b/>
              </w:rPr>
              <w:t>5</w:t>
            </w:r>
            <w:r w:rsidRPr="004A16A7">
              <w:rPr>
                <w:b/>
              </w:rPr>
              <w:t>.</w:t>
            </w:r>
          </w:p>
        </w:tc>
        <w:tc>
          <w:tcPr>
            <w:tcW w:w="3589" w:type="dxa"/>
            <w:gridSpan w:val="2"/>
          </w:tcPr>
          <w:p w14:paraId="7849AB18" w14:textId="77777777" w:rsidR="00F00CA0" w:rsidRPr="00EE6727" w:rsidRDefault="00F00CA0" w:rsidP="00BC605A">
            <w:pPr>
              <w:pStyle w:val="Lista"/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  <w:r w:rsidRPr="00EE6727">
              <w:rPr>
                <w:color w:val="000000"/>
                <w:sz w:val="22"/>
                <w:szCs w:val="22"/>
                <w:lang w:bidi="pl-PL"/>
              </w:rPr>
              <w:t>Przemyśl - Wyszatyce</w:t>
            </w:r>
          </w:p>
        </w:tc>
        <w:tc>
          <w:tcPr>
            <w:tcW w:w="664" w:type="dxa"/>
            <w:gridSpan w:val="2"/>
            <w:vAlign w:val="center"/>
          </w:tcPr>
          <w:p w14:paraId="3D359E5F" w14:textId="77777777" w:rsidR="00F00CA0" w:rsidRPr="009A2A94" w:rsidRDefault="00F00CA0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044" w:type="dxa"/>
            <w:gridSpan w:val="5"/>
          </w:tcPr>
          <w:p w14:paraId="4D0976A8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4A16A7" w14:paraId="32AE9180" w14:textId="77777777" w:rsidTr="00BC605A">
        <w:tc>
          <w:tcPr>
            <w:tcW w:w="634" w:type="dxa"/>
            <w:shd w:val="clear" w:color="auto" w:fill="EEECE1" w:themeFill="background2"/>
            <w:vAlign w:val="center"/>
          </w:tcPr>
          <w:p w14:paraId="1F5431DA" w14:textId="4F6B7564" w:rsidR="00F00CA0" w:rsidRPr="004A16A7" w:rsidRDefault="00F00CA0" w:rsidP="003272BD">
            <w:pPr>
              <w:pStyle w:val="Lista"/>
              <w:spacing w:line="276" w:lineRule="auto"/>
              <w:ind w:left="0" w:firstLine="0"/>
              <w:rPr>
                <w:b/>
              </w:rPr>
            </w:pPr>
            <w:r>
              <w:rPr>
                <w:b/>
              </w:rPr>
              <w:t>2</w:t>
            </w:r>
            <w:r w:rsidR="003272BD">
              <w:rPr>
                <w:b/>
              </w:rPr>
              <w:t>6</w:t>
            </w:r>
            <w:r w:rsidRPr="004A16A7">
              <w:rPr>
                <w:b/>
              </w:rPr>
              <w:t>.</w:t>
            </w:r>
          </w:p>
        </w:tc>
        <w:tc>
          <w:tcPr>
            <w:tcW w:w="3589" w:type="dxa"/>
            <w:gridSpan w:val="2"/>
          </w:tcPr>
          <w:p w14:paraId="7C092A05" w14:textId="77777777" w:rsidR="00F00CA0" w:rsidRPr="00EE6727" w:rsidRDefault="00F00CA0" w:rsidP="00BC605A">
            <w:pPr>
              <w:pStyle w:val="Lista"/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  <w:r w:rsidRPr="00EE6727">
              <w:rPr>
                <w:color w:val="000000"/>
                <w:sz w:val="22"/>
                <w:szCs w:val="22"/>
                <w:lang w:bidi="pl-PL"/>
              </w:rPr>
              <w:t>Przemyśl - Batycze przez Orzechowce</w:t>
            </w:r>
          </w:p>
        </w:tc>
        <w:tc>
          <w:tcPr>
            <w:tcW w:w="664" w:type="dxa"/>
            <w:gridSpan w:val="2"/>
            <w:vAlign w:val="center"/>
          </w:tcPr>
          <w:p w14:paraId="069DFA01" w14:textId="77777777" w:rsidR="00F00CA0" w:rsidRPr="009A2A94" w:rsidRDefault="00F00CA0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4044" w:type="dxa"/>
            <w:gridSpan w:val="5"/>
          </w:tcPr>
          <w:p w14:paraId="758CB953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4A16A7" w14:paraId="01471E91" w14:textId="77777777" w:rsidTr="00BC605A">
        <w:tc>
          <w:tcPr>
            <w:tcW w:w="634" w:type="dxa"/>
            <w:shd w:val="clear" w:color="auto" w:fill="EEECE1" w:themeFill="background2"/>
            <w:vAlign w:val="center"/>
          </w:tcPr>
          <w:p w14:paraId="6E10A826" w14:textId="13BC26E3" w:rsidR="00F00CA0" w:rsidRPr="004A16A7" w:rsidRDefault="00F00CA0" w:rsidP="003272BD">
            <w:pPr>
              <w:pStyle w:val="Lista"/>
              <w:spacing w:line="276" w:lineRule="auto"/>
              <w:ind w:left="0" w:firstLine="0"/>
              <w:rPr>
                <w:b/>
              </w:rPr>
            </w:pPr>
            <w:r>
              <w:rPr>
                <w:b/>
              </w:rPr>
              <w:t>2</w:t>
            </w:r>
            <w:r w:rsidR="003272BD">
              <w:rPr>
                <w:b/>
              </w:rPr>
              <w:t>7</w:t>
            </w:r>
            <w:r w:rsidRPr="004A16A7">
              <w:rPr>
                <w:b/>
              </w:rPr>
              <w:t>.</w:t>
            </w:r>
          </w:p>
        </w:tc>
        <w:tc>
          <w:tcPr>
            <w:tcW w:w="3589" w:type="dxa"/>
            <w:gridSpan w:val="2"/>
          </w:tcPr>
          <w:p w14:paraId="100FB30B" w14:textId="77777777" w:rsidR="00F00CA0" w:rsidRPr="00EE6727" w:rsidRDefault="00F00CA0" w:rsidP="00BC605A">
            <w:pPr>
              <w:pStyle w:val="Lista"/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  <w:r w:rsidRPr="00EE6727">
              <w:rPr>
                <w:color w:val="000000"/>
                <w:sz w:val="22"/>
                <w:szCs w:val="22"/>
                <w:lang w:bidi="pl-PL"/>
              </w:rPr>
              <w:t>Przemyśl ul. Lwowska - Maćkowice</w:t>
            </w:r>
          </w:p>
        </w:tc>
        <w:tc>
          <w:tcPr>
            <w:tcW w:w="664" w:type="dxa"/>
            <w:gridSpan w:val="2"/>
            <w:vAlign w:val="center"/>
          </w:tcPr>
          <w:p w14:paraId="45545C93" w14:textId="77777777" w:rsidR="00F00CA0" w:rsidRPr="009A2A94" w:rsidRDefault="00F00CA0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4044" w:type="dxa"/>
            <w:gridSpan w:val="5"/>
          </w:tcPr>
          <w:p w14:paraId="50705A5A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4A16A7" w14:paraId="112C3C7C" w14:textId="77777777" w:rsidTr="00BC605A">
        <w:tc>
          <w:tcPr>
            <w:tcW w:w="634" w:type="dxa"/>
            <w:shd w:val="clear" w:color="auto" w:fill="EEECE1" w:themeFill="background2"/>
            <w:vAlign w:val="center"/>
          </w:tcPr>
          <w:p w14:paraId="206C5B6C" w14:textId="2E3D3C24" w:rsidR="00F00CA0" w:rsidRPr="004A16A7" w:rsidRDefault="00F00CA0" w:rsidP="003272BD">
            <w:pPr>
              <w:pStyle w:val="Lista"/>
              <w:spacing w:line="276" w:lineRule="auto"/>
              <w:ind w:left="0" w:firstLine="0"/>
              <w:rPr>
                <w:b/>
              </w:rPr>
            </w:pPr>
            <w:r>
              <w:rPr>
                <w:b/>
              </w:rPr>
              <w:t>2</w:t>
            </w:r>
            <w:r w:rsidR="003272BD">
              <w:rPr>
                <w:b/>
              </w:rPr>
              <w:t>8</w:t>
            </w:r>
            <w:r>
              <w:rPr>
                <w:b/>
              </w:rPr>
              <w:t>.</w:t>
            </w:r>
          </w:p>
        </w:tc>
        <w:tc>
          <w:tcPr>
            <w:tcW w:w="3589" w:type="dxa"/>
            <w:gridSpan w:val="2"/>
          </w:tcPr>
          <w:p w14:paraId="77FC014B" w14:textId="77777777" w:rsidR="00F00CA0" w:rsidRPr="00EE6727" w:rsidRDefault="00F00CA0" w:rsidP="00BC605A">
            <w:pPr>
              <w:pStyle w:val="Lista"/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  <w:r w:rsidRPr="00EE6727">
              <w:rPr>
                <w:color w:val="000000"/>
                <w:sz w:val="22"/>
                <w:szCs w:val="22"/>
                <w:lang w:bidi="pl-PL"/>
              </w:rPr>
              <w:t>Przemyśl ul. Słowackiego - Maćkowice</w:t>
            </w:r>
          </w:p>
        </w:tc>
        <w:tc>
          <w:tcPr>
            <w:tcW w:w="664" w:type="dxa"/>
            <w:gridSpan w:val="2"/>
            <w:vAlign w:val="center"/>
          </w:tcPr>
          <w:p w14:paraId="19CA9565" w14:textId="77777777" w:rsidR="00F00CA0" w:rsidRPr="009A2A94" w:rsidRDefault="00F00CA0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4044" w:type="dxa"/>
            <w:gridSpan w:val="5"/>
          </w:tcPr>
          <w:p w14:paraId="0BD1F838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4A16A7" w14:paraId="54A09D9B" w14:textId="77777777" w:rsidTr="00BC605A">
        <w:tc>
          <w:tcPr>
            <w:tcW w:w="634" w:type="dxa"/>
            <w:shd w:val="clear" w:color="auto" w:fill="EEECE1" w:themeFill="background2"/>
            <w:vAlign w:val="center"/>
          </w:tcPr>
          <w:p w14:paraId="6919271A" w14:textId="6D7E89E0" w:rsidR="00F00CA0" w:rsidRPr="004A16A7" w:rsidRDefault="00F00CA0" w:rsidP="003272BD">
            <w:pPr>
              <w:pStyle w:val="Lista"/>
              <w:spacing w:line="276" w:lineRule="auto"/>
              <w:ind w:left="0" w:firstLine="0"/>
              <w:rPr>
                <w:b/>
              </w:rPr>
            </w:pPr>
            <w:r>
              <w:rPr>
                <w:b/>
              </w:rPr>
              <w:t>2</w:t>
            </w:r>
            <w:r w:rsidR="003272BD">
              <w:rPr>
                <w:b/>
              </w:rPr>
              <w:t>9</w:t>
            </w:r>
            <w:r w:rsidRPr="004A16A7">
              <w:rPr>
                <w:b/>
              </w:rPr>
              <w:t>.</w:t>
            </w:r>
          </w:p>
        </w:tc>
        <w:tc>
          <w:tcPr>
            <w:tcW w:w="3589" w:type="dxa"/>
            <w:gridSpan w:val="2"/>
          </w:tcPr>
          <w:p w14:paraId="04FE0A48" w14:textId="77777777" w:rsidR="00F00CA0" w:rsidRPr="00EE6727" w:rsidRDefault="00F00CA0" w:rsidP="00BC605A">
            <w:pPr>
              <w:pStyle w:val="Lista"/>
              <w:spacing w:line="276" w:lineRule="auto"/>
              <w:ind w:left="0" w:firstLine="0"/>
              <w:jc w:val="both"/>
              <w:rPr>
                <w:sz w:val="22"/>
                <w:szCs w:val="22"/>
              </w:rPr>
            </w:pPr>
            <w:r w:rsidRPr="00EE6727">
              <w:rPr>
                <w:color w:val="000000"/>
                <w:sz w:val="22"/>
                <w:szCs w:val="22"/>
                <w:lang w:bidi="pl-PL"/>
              </w:rPr>
              <w:t xml:space="preserve">Przemyśl ul. Słowackiego – Kosienice przez Maćkowice </w:t>
            </w:r>
          </w:p>
        </w:tc>
        <w:tc>
          <w:tcPr>
            <w:tcW w:w="664" w:type="dxa"/>
            <w:gridSpan w:val="2"/>
            <w:vAlign w:val="center"/>
          </w:tcPr>
          <w:p w14:paraId="20DD2CF9" w14:textId="77777777" w:rsidR="00F00CA0" w:rsidRPr="009A2A94" w:rsidRDefault="00F00CA0" w:rsidP="00BC605A">
            <w:pPr>
              <w:pStyle w:val="Lista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4044" w:type="dxa"/>
            <w:gridSpan w:val="5"/>
          </w:tcPr>
          <w:p w14:paraId="60130480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4A16A7" w14:paraId="3CBD0002" w14:textId="77777777" w:rsidTr="00BC605A">
        <w:tc>
          <w:tcPr>
            <w:tcW w:w="634" w:type="dxa"/>
            <w:shd w:val="clear" w:color="auto" w:fill="EEECE1" w:themeFill="background2"/>
            <w:vAlign w:val="center"/>
          </w:tcPr>
          <w:p w14:paraId="30CB2DDC" w14:textId="7F34BBF5" w:rsidR="00F00CA0" w:rsidRPr="004A16A7" w:rsidRDefault="003272BD" w:rsidP="00BC605A">
            <w:pPr>
              <w:pStyle w:val="Lista"/>
              <w:ind w:left="0" w:firstLine="0"/>
              <w:rPr>
                <w:b/>
              </w:rPr>
            </w:pPr>
            <w:r>
              <w:rPr>
                <w:b/>
              </w:rPr>
              <w:t>30</w:t>
            </w:r>
            <w:r w:rsidR="00F00CA0">
              <w:rPr>
                <w:b/>
              </w:rPr>
              <w:t>.</w:t>
            </w:r>
          </w:p>
        </w:tc>
        <w:tc>
          <w:tcPr>
            <w:tcW w:w="4253" w:type="dxa"/>
            <w:gridSpan w:val="4"/>
            <w:shd w:val="clear" w:color="auto" w:fill="EEECE1" w:themeFill="background2"/>
          </w:tcPr>
          <w:p w14:paraId="7DAB0FA2" w14:textId="77777777" w:rsidR="00F00CA0" w:rsidRPr="00AD7245" w:rsidRDefault="00F00CA0" w:rsidP="00BC605A">
            <w:pPr>
              <w:pStyle w:val="Lista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D7245">
              <w:rPr>
                <w:b/>
                <w:sz w:val="20"/>
                <w:szCs w:val="20"/>
              </w:rPr>
              <w:t xml:space="preserve">Ustalenie średniej ceny biletów jednorazowych </w:t>
            </w:r>
          </w:p>
          <w:p w14:paraId="2683BB54" w14:textId="7667ACFA" w:rsidR="00F00CA0" w:rsidRPr="00AD7245" w:rsidRDefault="00F00CA0" w:rsidP="00EE6727">
            <w:pPr>
              <w:pStyle w:val="Lista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D7245">
              <w:rPr>
                <w:sz w:val="20"/>
                <w:szCs w:val="20"/>
              </w:rPr>
              <w:t>(suma wartości brutto poz. 2</w:t>
            </w:r>
            <w:r w:rsidR="00EE6727" w:rsidRPr="00AD7245">
              <w:rPr>
                <w:sz w:val="20"/>
                <w:szCs w:val="20"/>
              </w:rPr>
              <w:t>4</w:t>
            </w:r>
            <w:r w:rsidRPr="00AD7245">
              <w:rPr>
                <w:sz w:val="20"/>
                <w:szCs w:val="20"/>
              </w:rPr>
              <w:t xml:space="preserve"> – 2</w:t>
            </w:r>
            <w:r w:rsidR="00EE6727" w:rsidRPr="00AD7245">
              <w:rPr>
                <w:sz w:val="20"/>
                <w:szCs w:val="20"/>
              </w:rPr>
              <w:t>9</w:t>
            </w:r>
            <w:r w:rsidRPr="00AD7245">
              <w:rPr>
                <w:sz w:val="20"/>
                <w:szCs w:val="20"/>
              </w:rPr>
              <w:t>)</w:t>
            </w:r>
          </w:p>
        </w:tc>
        <w:tc>
          <w:tcPr>
            <w:tcW w:w="4044" w:type="dxa"/>
            <w:gridSpan w:val="5"/>
            <w:shd w:val="clear" w:color="auto" w:fill="FFFFFF" w:themeFill="background1"/>
          </w:tcPr>
          <w:p w14:paraId="26B65A90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4A16A7" w14:paraId="6A333E3F" w14:textId="77777777" w:rsidTr="00BC605A">
        <w:tc>
          <w:tcPr>
            <w:tcW w:w="634" w:type="dxa"/>
            <w:shd w:val="clear" w:color="auto" w:fill="EEECE1" w:themeFill="background2"/>
            <w:vAlign w:val="center"/>
          </w:tcPr>
          <w:p w14:paraId="39B62152" w14:textId="3014B8F7" w:rsidR="00F00CA0" w:rsidRPr="004A16A7" w:rsidRDefault="003272BD" w:rsidP="00BC605A">
            <w:pPr>
              <w:pStyle w:val="Lista"/>
              <w:ind w:left="0" w:firstLine="0"/>
              <w:rPr>
                <w:b/>
              </w:rPr>
            </w:pPr>
            <w:r>
              <w:rPr>
                <w:b/>
              </w:rPr>
              <w:t>31</w:t>
            </w:r>
            <w:r w:rsidR="00F00CA0">
              <w:rPr>
                <w:b/>
              </w:rPr>
              <w:t>.</w:t>
            </w:r>
          </w:p>
        </w:tc>
        <w:tc>
          <w:tcPr>
            <w:tcW w:w="4253" w:type="dxa"/>
            <w:gridSpan w:val="4"/>
            <w:shd w:val="clear" w:color="auto" w:fill="EEECE1" w:themeFill="background2"/>
          </w:tcPr>
          <w:p w14:paraId="1B292367" w14:textId="77777777" w:rsidR="00F00CA0" w:rsidRPr="00AD7245" w:rsidRDefault="00F00CA0" w:rsidP="00BC605A">
            <w:pPr>
              <w:pStyle w:val="Lista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AD7245">
              <w:rPr>
                <w:b/>
                <w:sz w:val="20"/>
                <w:szCs w:val="20"/>
              </w:rPr>
              <w:t xml:space="preserve">Ustalenie średniej ceny biletów jednorazowych </w:t>
            </w:r>
          </w:p>
          <w:p w14:paraId="143FED61" w14:textId="6C008FD7" w:rsidR="00F00CA0" w:rsidRPr="00AD7245" w:rsidRDefault="00F00CA0" w:rsidP="00EE6727">
            <w:pPr>
              <w:pStyle w:val="Lista"/>
              <w:ind w:left="0" w:firstLine="0"/>
              <w:jc w:val="center"/>
              <w:rPr>
                <w:sz w:val="20"/>
                <w:szCs w:val="20"/>
              </w:rPr>
            </w:pPr>
            <w:r w:rsidRPr="00AD7245">
              <w:rPr>
                <w:sz w:val="20"/>
                <w:szCs w:val="20"/>
              </w:rPr>
              <w:t xml:space="preserve"> (wartości poz. </w:t>
            </w:r>
            <w:r w:rsidR="00EE6727" w:rsidRPr="00AD7245">
              <w:rPr>
                <w:sz w:val="20"/>
                <w:szCs w:val="20"/>
              </w:rPr>
              <w:t>30</w:t>
            </w:r>
            <w:r w:rsidRPr="00AD7245">
              <w:rPr>
                <w:sz w:val="20"/>
                <w:szCs w:val="20"/>
              </w:rPr>
              <w:t xml:space="preserve"> ÷ 6)</w:t>
            </w:r>
          </w:p>
        </w:tc>
        <w:tc>
          <w:tcPr>
            <w:tcW w:w="4044" w:type="dxa"/>
            <w:gridSpan w:val="5"/>
            <w:shd w:val="clear" w:color="auto" w:fill="FFFFFF" w:themeFill="background1"/>
          </w:tcPr>
          <w:p w14:paraId="7382563C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4A16A7" w14:paraId="54E17CBC" w14:textId="77777777" w:rsidTr="00EE6727">
        <w:tc>
          <w:tcPr>
            <w:tcW w:w="634" w:type="dxa"/>
            <w:shd w:val="clear" w:color="auto" w:fill="EEECE1" w:themeFill="background2"/>
            <w:vAlign w:val="center"/>
          </w:tcPr>
          <w:p w14:paraId="4AE7D9DE" w14:textId="77777777" w:rsidR="00F00CA0" w:rsidRDefault="00F00CA0" w:rsidP="00BC605A">
            <w:pPr>
              <w:pStyle w:val="Lista"/>
              <w:ind w:left="0" w:firstLine="0"/>
              <w:rPr>
                <w:b/>
              </w:rPr>
            </w:pPr>
          </w:p>
        </w:tc>
        <w:tc>
          <w:tcPr>
            <w:tcW w:w="2410" w:type="dxa"/>
            <w:shd w:val="clear" w:color="auto" w:fill="EEECE1" w:themeFill="background2"/>
            <w:vAlign w:val="center"/>
          </w:tcPr>
          <w:p w14:paraId="3B9DF177" w14:textId="77777777" w:rsidR="00F00CA0" w:rsidRDefault="00F00CA0" w:rsidP="00BC605A">
            <w:pPr>
              <w:pStyle w:val="Lista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Rodzaj ulgi</w:t>
            </w:r>
          </w:p>
        </w:tc>
        <w:tc>
          <w:tcPr>
            <w:tcW w:w="1843" w:type="dxa"/>
            <w:gridSpan w:val="3"/>
            <w:shd w:val="clear" w:color="auto" w:fill="EEECE1" w:themeFill="background2"/>
            <w:vAlign w:val="center"/>
          </w:tcPr>
          <w:p w14:paraId="35453793" w14:textId="77777777" w:rsidR="00F00CA0" w:rsidRPr="00B7450E" w:rsidRDefault="00F00CA0" w:rsidP="00BC605A">
            <w:pPr>
              <w:pStyle w:val="Lista"/>
              <w:ind w:left="0" w:firstLine="0"/>
              <w:jc w:val="center"/>
              <w:rPr>
                <w:b/>
                <w:sz w:val="16"/>
                <w:szCs w:val="16"/>
              </w:rPr>
            </w:pPr>
            <w:r w:rsidRPr="00B7450E">
              <w:rPr>
                <w:b/>
                <w:sz w:val="16"/>
                <w:szCs w:val="16"/>
              </w:rPr>
              <w:t>Średnia cena biletu</w:t>
            </w:r>
          </w:p>
          <w:p w14:paraId="3B71D7F9" w14:textId="77777777" w:rsidR="00F00CA0" w:rsidRDefault="00F00CA0" w:rsidP="00BC605A">
            <w:pPr>
              <w:pStyle w:val="Lista"/>
              <w:ind w:left="0" w:firstLine="0"/>
              <w:jc w:val="center"/>
              <w:rPr>
                <w:b/>
              </w:rPr>
            </w:pPr>
            <w:r w:rsidRPr="00B7450E">
              <w:rPr>
                <w:b/>
                <w:sz w:val="16"/>
                <w:szCs w:val="16"/>
              </w:rPr>
              <w:t>(wartość pozycji 3</w:t>
            </w:r>
            <w:r>
              <w:rPr>
                <w:b/>
                <w:sz w:val="16"/>
                <w:szCs w:val="16"/>
              </w:rPr>
              <w:t>0</w:t>
            </w:r>
            <w:r w:rsidRPr="00B7450E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925" w:type="dxa"/>
            <w:shd w:val="clear" w:color="auto" w:fill="FFFFFF" w:themeFill="background1"/>
            <w:vAlign w:val="center"/>
          </w:tcPr>
          <w:p w14:paraId="19772F92" w14:textId="77777777" w:rsidR="00F00CA0" w:rsidRPr="00C62227" w:rsidRDefault="00F00CA0" w:rsidP="00BC605A">
            <w:pPr>
              <w:pStyle w:val="Lista"/>
              <w:ind w:left="0" w:firstLine="0"/>
              <w:jc w:val="center"/>
              <w:rPr>
                <w:sz w:val="16"/>
                <w:szCs w:val="16"/>
              </w:rPr>
            </w:pPr>
            <w:r w:rsidRPr="00C62227">
              <w:rPr>
                <w:sz w:val="16"/>
                <w:szCs w:val="16"/>
              </w:rPr>
              <w:t>Przewidywana ilość sprzedaży biletów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14:paraId="0C68ABCA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center"/>
            </w:pPr>
            <w:r>
              <w:t>Kwota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26931D41" w14:textId="77777777" w:rsidR="00F00CA0" w:rsidRPr="004A16A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  <w:r>
              <w:t>% ulgi</w:t>
            </w:r>
          </w:p>
        </w:tc>
        <w:tc>
          <w:tcPr>
            <w:tcW w:w="1209" w:type="dxa"/>
            <w:shd w:val="clear" w:color="auto" w:fill="FFFFFF" w:themeFill="background1"/>
            <w:vAlign w:val="center"/>
          </w:tcPr>
          <w:p w14:paraId="74D61B48" w14:textId="77777777" w:rsidR="00F00CA0" w:rsidRPr="00011184" w:rsidRDefault="00F00CA0" w:rsidP="00BC605A">
            <w:pPr>
              <w:pStyle w:val="Lista"/>
              <w:spacing w:line="276" w:lineRule="auto"/>
              <w:ind w:left="0" w:firstLine="0"/>
              <w:jc w:val="both"/>
              <w:rPr>
                <w:sz w:val="16"/>
                <w:szCs w:val="16"/>
              </w:rPr>
            </w:pPr>
            <w:r w:rsidRPr="00011184">
              <w:rPr>
                <w:sz w:val="16"/>
                <w:szCs w:val="16"/>
              </w:rPr>
              <w:t xml:space="preserve">Dopłata po </w:t>
            </w:r>
            <w:proofErr w:type="spellStart"/>
            <w:r w:rsidRPr="00011184">
              <w:rPr>
                <w:sz w:val="16"/>
                <w:szCs w:val="16"/>
              </w:rPr>
              <w:t>uwzgl</w:t>
            </w:r>
            <w:proofErr w:type="spellEnd"/>
            <w:r w:rsidRPr="00011184">
              <w:rPr>
                <w:sz w:val="16"/>
                <w:szCs w:val="16"/>
              </w:rPr>
              <w:t>. ulgi</w:t>
            </w:r>
          </w:p>
        </w:tc>
      </w:tr>
      <w:tr w:rsidR="00F00CA0" w:rsidRPr="004A16A7" w14:paraId="15573DD8" w14:textId="77777777" w:rsidTr="00EE6727">
        <w:tc>
          <w:tcPr>
            <w:tcW w:w="634" w:type="dxa"/>
            <w:shd w:val="clear" w:color="auto" w:fill="EEECE1" w:themeFill="background2"/>
            <w:vAlign w:val="center"/>
          </w:tcPr>
          <w:p w14:paraId="697B2192" w14:textId="175DACEF" w:rsidR="00F00CA0" w:rsidRDefault="00F00CA0" w:rsidP="00EE6727">
            <w:pPr>
              <w:pStyle w:val="Lista"/>
              <w:ind w:left="0" w:firstLine="0"/>
              <w:rPr>
                <w:b/>
              </w:rPr>
            </w:pPr>
            <w:r>
              <w:rPr>
                <w:b/>
              </w:rPr>
              <w:t>3</w:t>
            </w:r>
            <w:r w:rsidR="00EE6727">
              <w:rPr>
                <w:b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2410" w:type="dxa"/>
            <w:shd w:val="clear" w:color="auto" w:fill="EEECE1" w:themeFill="background2"/>
            <w:vAlign w:val="center"/>
          </w:tcPr>
          <w:p w14:paraId="33C3BFBF" w14:textId="77777777" w:rsidR="00F00CA0" w:rsidRDefault="00F00CA0" w:rsidP="00BC605A">
            <w:pPr>
              <w:pStyle w:val="Lista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Honorowy obywatele Gminy Żurawica</w:t>
            </w:r>
          </w:p>
        </w:tc>
        <w:tc>
          <w:tcPr>
            <w:tcW w:w="1843" w:type="dxa"/>
            <w:gridSpan w:val="3"/>
            <w:shd w:val="clear" w:color="auto" w:fill="FFFFFF" w:themeFill="background1"/>
            <w:vAlign w:val="center"/>
          </w:tcPr>
          <w:p w14:paraId="779FD6D4" w14:textId="77777777" w:rsidR="00F00CA0" w:rsidRDefault="00F00CA0" w:rsidP="00BC605A">
            <w:pPr>
              <w:pStyle w:val="Lista"/>
              <w:ind w:left="0" w:firstLine="0"/>
              <w:jc w:val="center"/>
              <w:rPr>
                <w:b/>
              </w:rPr>
            </w:pPr>
          </w:p>
        </w:tc>
        <w:tc>
          <w:tcPr>
            <w:tcW w:w="925" w:type="dxa"/>
            <w:shd w:val="clear" w:color="auto" w:fill="FFFFFF" w:themeFill="background1"/>
            <w:vAlign w:val="center"/>
          </w:tcPr>
          <w:p w14:paraId="4A01780E" w14:textId="2FA5DB68" w:rsidR="00F00CA0" w:rsidRPr="00D2231C" w:rsidRDefault="00CC63A2" w:rsidP="00BC605A">
            <w:pPr>
              <w:pStyle w:val="Lista"/>
              <w:ind w:left="0" w:firstLine="0"/>
              <w:jc w:val="center"/>
            </w:pPr>
            <w:r w:rsidRPr="00D2231C">
              <w:t>5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14:paraId="35678070" w14:textId="77777777" w:rsidR="00F00CA0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5EB709E0" w14:textId="77777777" w:rsidR="00F00CA0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  <w:r>
              <w:t>100</w:t>
            </w:r>
          </w:p>
        </w:tc>
        <w:tc>
          <w:tcPr>
            <w:tcW w:w="1209" w:type="dxa"/>
            <w:shd w:val="clear" w:color="auto" w:fill="FFFFFF" w:themeFill="background1"/>
            <w:vAlign w:val="center"/>
          </w:tcPr>
          <w:p w14:paraId="2F02B144" w14:textId="77777777" w:rsidR="00F00CA0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4A16A7" w14:paraId="2BB13630" w14:textId="77777777" w:rsidTr="00EE6727">
        <w:tc>
          <w:tcPr>
            <w:tcW w:w="634" w:type="dxa"/>
            <w:shd w:val="clear" w:color="auto" w:fill="EEECE1" w:themeFill="background2"/>
            <w:vAlign w:val="center"/>
          </w:tcPr>
          <w:p w14:paraId="4EEC4D87" w14:textId="0759334C" w:rsidR="00F00CA0" w:rsidRDefault="00F00CA0" w:rsidP="00EE6727">
            <w:pPr>
              <w:pStyle w:val="Lista"/>
              <w:ind w:left="0" w:firstLine="0"/>
              <w:rPr>
                <w:b/>
              </w:rPr>
            </w:pPr>
            <w:r>
              <w:rPr>
                <w:b/>
              </w:rPr>
              <w:t>3</w:t>
            </w:r>
            <w:r w:rsidR="00EE6727">
              <w:rPr>
                <w:b/>
              </w:rPr>
              <w:t>3</w:t>
            </w:r>
            <w:r>
              <w:rPr>
                <w:b/>
              </w:rPr>
              <w:t>.</w:t>
            </w:r>
          </w:p>
        </w:tc>
        <w:tc>
          <w:tcPr>
            <w:tcW w:w="2410" w:type="dxa"/>
            <w:shd w:val="clear" w:color="auto" w:fill="EEECE1" w:themeFill="background2"/>
            <w:vAlign w:val="center"/>
          </w:tcPr>
          <w:p w14:paraId="5A670783" w14:textId="77777777" w:rsidR="00F00CA0" w:rsidRDefault="00F00CA0" w:rsidP="00BC605A">
            <w:pPr>
              <w:pStyle w:val="Lista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O</w:t>
            </w:r>
            <w:r w:rsidRPr="00E8771C">
              <w:rPr>
                <w:b/>
              </w:rPr>
              <w:t>s</w:t>
            </w:r>
            <w:r>
              <w:rPr>
                <w:b/>
              </w:rPr>
              <w:t>o</w:t>
            </w:r>
            <w:r w:rsidRPr="00E8771C">
              <w:rPr>
                <w:b/>
              </w:rPr>
              <w:t>b</w:t>
            </w:r>
            <w:r>
              <w:rPr>
                <w:b/>
              </w:rPr>
              <w:t>y</w:t>
            </w:r>
            <w:r w:rsidRPr="00E8771C">
              <w:rPr>
                <w:b/>
              </w:rPr>
              <w:t xml:space="preserve"> które znalazły się na wykazie osób </w:t>
            </w:r>
            <w:r w:rsidRPr="00E8771C">
              <w:rPr>
                <w:b/>
              </w:rPr>
              <w:lastRenderedPageBreak/>
              <w:t>uprawnionych do darmowych przejazdów prowadzonym przez Wójta Gminy Żurawica</w:t>
            </w:r>
          </w:p>
        </w:tc>
        <w:tc>
          <w:tcPr>
            <w:tcW w:w="1843" w:type="dxa"/>
            <w:gridSpan w:val="3"/>
            <w:shd w:val="clear" w:color="auto" w:fill="FFFFFF" w:themeFill="background1"/>
            <w:vAlign w:val="center"/>
          </w:tcPr>
          <w:p w14:paraId="3D9813C4" w14:textId="77777777" w:rsidR="00F00CA0" w:rsidRDefault="00F00CA0" w:rsidP="00BC605A">
            <w:pPr>
              <w:pStyle w:val="Lista"/>
              <w:ind w:left="0" w:firstLine="0"/>
              <w:jc w:val="center"/>
              <w:rPr>
                <w:b/>
              </w:rPr>
            </w:pPr>
          </w:p>
        </w:tc>
        <w:tc>
          <w:tcPr>
            <w:tcW w:w="925" w:type="dxa"/>
            <w:shd w:val="clear" w:color="auto" w:fill="FFFFFF" w:themeFill="background1"/>
            <w:vAlign w:val="center"/>
          </w:tcPr>
          <w:p w14:paraId="0E3B249E" w14:textId="6C9EB9A8" w:rsidR="00F00CA0" w:rsidRPr="00D2231C" w:rsidRDefault="00CC63A2" w:rsidP="00BC605A">
            <w:pPr>
              <w:pStyle w:val="Lista"/>
              <w:ind w:left="0" w:firstLine="0"/>
              <w:jc w:val="center"/>
            </w:pPr>
            <w:r w:rsidRPr="00D2231C">
              <w:t>3 660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14:paraId="0DF86FC8" w14:textId="77777777" w:rsidR="00F00CA0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0EE50FD8" w14:textId="77777777" w:rsidR="00F00CA0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  <w:r>
              <w:t>100</w:t>
            </w:r>
          </w:p>
        </w:tc>
        <w:tc>
          <w:tcPr>
            <w:tcW w:w="1209" w:type="dxa"/>
            <w:shd w:val="clear" w:color="auto" w:fill="FFFFFF" w:themeFill="background1"/>
            <w:vAlign w:val="center"/>
          </w:tcPr>
          <w:p w14:paraId="049D9030" w14:textId="77777777" w:rsidR="00F00CA0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4A16A7" w14:paraId="46A7BE27" w14:textId="77777777" w:rsidTr="00EE6727">
        <w:tc>
          <w:tcPr>
            <w:tcW w:w="634" w:type="dxa"/>
            <w:shd w:val="clear" w:color="auto" w:fill="EEECE1" w:themeFill="background2"/>
            <w:vAlign w:val="center"/>
          </w:tcPr>
          <w:p w14:paraId="4878A47B" w14:textId="35A7E41C" w:rsidR="00F00CA0" w:rsidRDefault="00F00CA0" w:rsidP="00EE6727">
            <w:pPr>
              <w:pStyle w:val="Lista"/>
              <w:ind w:left="0" w:firstLine="0"/>
              <w:rPr>
                <w:b/>
              </w:rPr>
            </w:pPr>
            <w:r>
              <w:rPr>
                <w:b/>
              </w:rPr>
              <w:lastRenderedPageBreak/>
              <w:t>3</w:t>
            </w:r>
            <w:r w:rsidR="00EE6727">
              <w:rPr>
                <w:b/>
              </w:rPr>
              <w:t>4</w:t>
            </w:r>
            <w:r>
              <w:rPr>
                <w:b/>
              </w:rPr>
              <w:t>.</w:t>
            </w:r>
          </w:p>
        </w:tc>
        <w:tc>
          <w:tcPr>
            <w:tcW w:w="2410" w:type="dxa"/>
            <w:shd w:val="clear" w:color="auto" w:fill="EEECE1" w:themeFill="background2"/>
            <w:vAlign w:val="center"/>
          </w:tcPr>
          <w:p w14:paraId="574AE2BE" w14:textId="77777777" w:rsidR="00F00CA0" w:rsidRDefault="00F00CA0" w:rsidP="00BC605A">
            <w:pPr>
              <w:pStyle w:val="Lista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O</w:t>
            </w:r>
            <w:r w:rsidRPr="00E8771C">
              <w:rPr>
                <w:b/>
              </w:rPr>
              <w:t>s</w:t>
            </w:r>
            <w:r>
              <w:rPr>
                <w:b/>
              </w:rPr>
              <w:t>o</w:t>
            </w:r>
            <w:r w:rsidRPr="00E8771C">
              <w:rPr>
                <w:b/>
              </w:rPr>
              <w:t>b</w:t>
            </w:r>
            <w:r>
              <w:rPr>
                <w:b/>
              </w:rPr>
              <w:t>y</w:t>
            </w:r>
            <w:r w:rsidRPr="00E8771C">
              <w:rPr>
                <w:b/>
              </w:rPr>
              <w:t xml:space="preserve"> zamieszkałych na terenie gminy Żurawica, które ukończyły 70 rok życia</w:t>
            </w:r>
          </w:p>
        </w:tc>
        <w:tc>
          <w:tcPr>
            <w:tcW w:w="1843" w:type="dxa"/>
            <w:gridSpan w:val="3"/>
            <w:shd w:val="clear" w:color="auto" w:fill="FFFFFF" w:themeFill="background1"/>
            <w:vAlign w:val="center"/>
          </w:tcPr>
          <w:p w14:paraId="6EE9679D" w14:textId="77777777" w:rsidR="00F00CA0" w:rsidRDefault="00F00CA0" w:rsidP="00BC605A">
            <w:pPr>
              <w:pStyle w:val="Lista"/>
              <w:ind w:left="0" w:firstLine="0"/>
              <w:jc w:val="center"/>
              <w:rPr>
                <w:b/>
              </w:rPr>
            </w:pPr>
          </w:p>
        </w:tc>
        <w:tc>
          <w:tcPr>
            <w:tcW w:w="925" w:type="dxa"/>
            <w:shd w:val="clear" w:color="auto" w:fill="FFFFFF" w:themeFill="background1"/>
            <w:vAlign w:val="center"/>
          </w:tcPr>
          <w:p w14:paraId="0B38F503" w14:textId="1FB6F67B" w:rsidR="00F00CA0" w:rsidRPr="00D2231C" w:rsidRDefault="00CC63A2" w:rsidP="00011184">
            <w:pPr>
              <w:pStyle w:val="Lista"/>
              <w:ind w:left="0" w:firstLine="0"/>
              <w:jc w:val="center"/>
            </w:pPr>
            <w:r w:rsidRPr="00D2231C">
              <w:t>14 789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14:paraId="231C3B0D" w14:textId="77777777" w:rsidR="00F00CA0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0D1215BA" w14:textId="77777777" w:rsidR="00F00CA0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  <w:r>
              <w:t>50</w:t>
            </w:r>
          </w:p>
        </w:tc>
        <w:tc>
          <w:tcPr>
            <w:tcW w:w="1209" w:type="dxa"/>
            <w:shd w:val="clear" w:color="auto" w:fill="FFFFFF" w:themeFill="background1"/>
            <w:vAlign w:val="center"/>
          </w:tcPr>
          <w:p w14:paraId="09D8364C" w14:textId="77777777" w:rsidR="00F00CA0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4A16A7" w14:paraId="00DCD4CD" w14:textId="77777777" w:rsidTr="00EE6727">
        <w:tc>
          <w:tcPr>
            <w:tcW w:w="634" w:type="dxa"/>
            <w:shd w:val="clear" w:color="auto" w:fill="EEECE1" w:themeFill="background2"/>
            <w:vAlign w:val="center"/>
          </w:tcPr>
          <w:p w14:paraId="2C36AF04" w14:textId="26E4F382" w:rsidR="00F00CA0" w:rsidRDefault="00F00CA0" w:rsidP="00EE6727">
            <w:pPr>
              <w:pStyle w:val="Lista"/>
              <w:ind w:left="0" w:firstLine="0"/>
              <w:rPr>
                <w:b/>
              </w:rPr>
            </w:pPr>
            <w:r>
              <w:rPr>
                <w:b/>
              </w:rPr>
              <w:t>3</w:t>
            </w:r>
            <w:r w:rsidR="00EE6727">
              <w:rPr>
                <w:b/>
              </w:rPr>
              <w:t>5</w:t>
            </w:r>
            <w:r>
              <w:rPr>
                <w:b/>
              </w:rPr>
              <w:t>.</w:t>
            </w:r>
          </w:p>
        </w:tc>
        <w:tc>
          <w:tcPr>
            <w:tcW w:w="2410" w:type="dxa"/>
            <w:shd w:val="clear" w:color="auto" w:fill="EEECE1" w:themeFill="background2"/>
            <w:vAlign w:val="center"/>
          </w:tcPr>
          <w:p w14:paraId="48E505EB" w14:textId="77777777" w:rsidR="00F00CA0" w:rsidRDefault="00F00CA0" w:rsidP="00BC605A">
            <w:pPr>
              <w:pStyle w:val="Lista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Osoby</w:t>
            </w:r>
            <w:r w:rsidRPr="00246002">
              <w:rPr>
                <w:b/>
              </w:rPr>
              <w:t xml:space="preserve"> zamieszkałych na terenie gminy Żurawica, które nabyły prawa emerytalne</w:t>
            </w:r>
          </w:p>
        </w:tc>
        <w:tc>
          <w:tcPr>
            <w:tcW w:w="1843" w:type="dxa"/>
            <w:gridSpan w:val="3"/>
            <w:shd w:val="clear" w:color="auto" w:fill="FFFFFF" w:themeFill="background1"/>
            <w:vAlign w:val="center"/>
          </w:tcPr>
          <w:p w14:paraId="1520DD91" w14:textId="77777777" w:rsidR="00F00CA0" w:rsidRDefault="00F00CA0" w:rsidP="00BC605A">
            <w:pPr>
              <w:pStyle w:val="Lista"/>
              <w:ind w:left="0" w:firstLine="0"/>
              <w:jc w:val="center"/>
              <w:rPr>
                <w:b/>
              </w:rPr>
            </w:pPr>
          </w:p>
        </w:tc>
        <w:tc>
          <w:tcPr>
            <w:tcW w:w="925" w:type="dxa"/>
            <w:shd w:val="clear" w:color="auto" w:fill="FFFFFF" w:themeFill="background1"/>
            <w:vAlign w:val="center"/>
          </w:tcPr>
          <w:p w14:paraId="28E0CB4F" w14:textId="18321C64" w:rsidR="00F00CA0" w:rsidRPr="00D2231C" w:rsidRDefault="00CC63A2" w:rsidP="00BC605A">
            <w:pPr>
              <w:pStyle w:val="Lista"/>
              <w:ind w:left="0" w:firstLine="0"/>
              <w:jc w:val="center"/>
            </w:pPr>
            <w:r w:rsidRPr="00D2231C">
              <w:t>74 454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14:paraId="52E4620D" w14:textId="77777777" w:rsidR="00F00CA0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1E926A16" w14:textId="77777777" w:rsidR="00F00CA0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  <w:r>
              <w:t>50</w:t>
            </w:r>
          </w:p>
        </w:tc>
        <w:tc>
          <w:tcPr>
            <w:tcW w:w="1209" w:type="dxa"/>
            <w:shd w:val="clear" w:color="auto" w:fill="FFFFFF" w:themeFill="background1"/>
            <w:vAlign w:val="center"/>
          </w:tcPr>
          <w:p w14:paraId="71FC8DE7" w14:textId="77777777" w:rsidR="00F00CA0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4A16A7" w14:paraId="312A418E" w14:textId="77777777" w:rsidTr="00EE6727">
        <w:tc>
          <w:tcPr>
            <w:tcW w:w="634" w:type="dxa"/>
            <w:shd w:val="clear" w:color="auto" w:fill="EEECE1" w:themeFill="background2"/>
            <w:vAlign w:val="center"/>
          </w:tcPr>
          <w:p w14:paraId="32DC75F2" w14:textId="1C2F3C8C" w:rsidR="00F00CA0" w:rsidRDefault="00F00CA0" w:rsidP="00EE6727">
            <w:pPr>
              <w:pStyle w:val="Lista"/>
              <w:ind w:left="0" w:firstLine="0"/>
              <w:rPr>
                <w:b/>
              </w:rPr>
            </w:pPr>
            <w:r>
              <w:rPr>
                <w:b/>
              </w:rPr>
              <w:t>3</w:t>
            </w:r>
            <w:r w:rsidR="00EE6727">
              <w:rPr>
                <w:b/>
              </w:rPr>
              <w:t>6</w:t>
            </w:r>
            <w:r>
              <w:rPr>
                <w:b/>
              </w:rPr>
              <w:t>.</w:t>
            </w:r>
          </w:p>
        </w:tc>
        <w:tc>
          <w:tcPr>
            <w:tcW w:w="6312" w:type="dxa"/>
            <w:gridSpan w:val="7"/>
            <w:shd w:val="clear" w:color="auto" w:fill="EEECE1" w:themeFill="background2"/>
            <w:vAlign w:val="center"/>
          </w:tcPr>
          <w:p w14:paraId="4EA5849B" w14:textId="77777777" w:rsidR="00F00CA0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  <w:p w14:paraId="3EDCFC6C" w14:textId="77777777" w:rsidR="00F00CA0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  <w:r>
              <w:t xml:space="preserve">Łącznie (dopłata po uwzględnieniu ulg) </w:t>
            </w:r>
          </w:p>
          <w:p w14:paraId="3ECC8FC1" w14:textId="77777777" w:rsidR="00F00CA0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  <w:tc>
          <w:tcPr>
            <w:tcW w:w="1985" w:type="dxa"/>
            <w:gridSpan w:val="2"/>
            <w:shd w:val="clear" w:color="auto" w:fill="FFFFFF" w:themeFill="background1"/>
            <w:vAlign w:val="center"/>
          </w:tcPr>
          <w:p w14:paraId="48B3B4C2" w14:textId="77777777" w:rsidR="00F00CA0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4A16A7" w14:paraId="5298ED03" w14:textId="77777777" w:rsidTr="00BC605A">
        <w:tc>
          <w:tcPr>
            <w:tcW w:w="8931" w:type="dxa"/>
            <w:gridSpan w:val="10"/>
            <w:shd w:val="clear" w:color="auto" w:fill="FFC000"/>
          </w:tcPr>
          <w:p w14:paraId="3D21BE93" w14:textId="08A11541" w:rsidR="00F00CA0" w:rsidRPr="004A16A7" w:rsidRDefault="00F00CA0" w:rsidP="009A643D">
            <w:pPr>
              <w:pStyle w:val="Lista"/>
              <w:spacing w:line="276" w:lineRule="auto"/>
              <w:ind w:left="0" w:firstLine="0"/>
              <w:jc w:val="both"/>
            </w:pPr>
            <w:r w:rsidRPr="004A16A7">
              <w:rPr>
                <w:b/>
              </w:rPr>
              <w:t xml:space="preserve">Kalkulacja ceny wykonania usługi </w:t>
            </w:r>
            <w:r w:rsidR="00011184">
              <w:rPr>
                <w:b/>
              </w:rPr>
              <w:t>na</w:t>
            </w:r>
            <w:r w:rsidRPr="004A16A7">
              <w:rPr>
                <w:b/>
              </w:rPr>
              <w:t xml:space="preserve"> rok </w:t>
            </w:r>
            <w:r>
              <w:rPr>
                <w:b/>
              </w:rPr>
              <w:t>2</w:t>
            </w:r>
            <w:r w:rsidRPr="004A16A7">
              <w:rPr>
                <w:b/>
              </w:rPr>
              <w:t>0</w:t>
            </w:r>
            <w:r>
              <w:rPr>
                <w:b/>
              </w:rPr>
              <w:t>2</w:t>
            </w:r>
            <w:r w:rsidR="009A643D">
              <w:rPr>
                <w:b/>
              </w:rPr>
              <w:t>6</w:t>
            </w:r>
            <w:r>
              <w:rPr>
                <w:b/>
              </w:rPr>
              <w:t xml:space="preserve"> (obliczenie ceny oferty)</w:t>
            </w:r>
          </w:p>
        </w:tc>
      </w:tr>
      <w:tr w:rsidR="00F00CA0" w:rsidRPr="00C62227" w14:paraId="4FA49112" w14:textId="77777777" w:rsidTr="00BC605A">
        <w:trPr>
          <w:trHeight w:val="822"/>
        </w:trPr>
        <w:tc>
          <w:tcPr>
            <w:tcW w:w="634" w:type="dxa"/>
            <w:vAlign w:val="center"/>
          </w:tcPr>
          <w:p w14:paraId="4FC95D3D" w14:textId="3B1BC073" w:rsidR="00F00CA0" w:rsidRPr="00C62227" w:rsidRDefault="00F00CA0" w:rsidP="00EE6727">
            <w:pPr>
              <w:pStyle w:val="Lista"/>
              <w:ind w:left="0" w:firstLine="0"/>
              <w:rPr>
                <w:b/>
                <w:sz w:val="28"/>
              </w:rPr>
            </w:pPr>
            <w:r w:rsidRPr="00C62227">
              <w:rPr>
                <w:b/>
                <w:sz w:val="28"/>
              </w:rPr>
              <w:t>3</w:t>
            </w:r>
            <w:r w:rsidR="00EE6727">
              <w:rPr>
                <w:b/>
                <w:sz w:val="28"/>
              </w:rPr>
              <w:t>7</w:t>
            </w:r>
            <w:r w:rsidRPr="00C62227">
              <w:rPr>
                <w:b/>
                <w:sz w:val="28"/>
              </w:rPr>
              <w:t>.</w:t>
            </w:r>
          </w:p>
        </w:tc>
        <w:tc>
          <w:tcPr>
            <w:tcW w:w="4044" w:type="dxa"/>
            <w:gridSpan w:val="3"/>
            <w:vAlign w:val="center"/>
          </w:tcPr>
          <w:p w14:paraId="7B0ABC22" w14:textId="77777777" w:rsidR="00F00CA0" w:rsidRPr="00C62227" w:rsidRDefault="00F00CA0" w:rsidP="00BC605A">
            <w:pPr>
              <w:pStyle w:val="Lista"/>
              <w:ind w:left="0" w:firstLine="0"/>
              <w:jc w:val="center"/>
              <w:rPr>
                <w:b/>
                <w:sz w:val="28"/>
              </w:rPr>
            </w:pPr>
            <w:r w:rsidRPr="00C62227">
              <w:rPr>
                <w:b/>
                <w:sz w:val="28"/>
              </w:rPr>
              <w:t>Cena ofertowa</w:t>
            </w:r>
          </w:p>
          <w:p w14:paraId="65E04F6C" w14:textId="7C0B425E" w:rsidR="00F00CA0" w:rsidRPr="00C62227" w:rsidRDefault="00F00CA0" w:rsidP="00AD7245">
            <w:pPr>
              <w:pStyle w:val="Lista"/>
              <w:ind w:left="0" w:firstLine="0"/>
              <w:jc w:val="center"/>
              <w:rPr>
                <w:b/>
                <w:sz w:val="28"/>
              </w:rPr>
            </w:pPr>
            <w:r w:rsidRPr="00C62227">
              <w:rPr>
                <w:i/>
              </w:rPr>
              <w:t>(Wartość pozycji 2</w:t>
            </w:r>
            <w:r w:rsidR="00AD7245">
              <w:rPr>
                <w:i/>
              </w:rPr>
              <w:t>3</w:t>
            </w:r>
            <w:r>
              <w:rPr>
                <w:i/>
              </w:rPr>
              <w:t xml:space="preserve"> +</w:t>
            </w:r>
            <w:r w:rsidRPr="00C62227">
              <w:rPr>
                <w:i/>
              </w:rPr>
              <w:t xml:space="preserve"> 3</w:t>
            </w:r>
            <w:r w:rsidR="00AD7245">
              <w:rPr>
                <w:i/>
              </w:rPr>
              <w:t>6</w:t>
            </w:r>
            <w:r w:rsidRPr="00C62227">
              <w:rPr>
                <w:i/>
              </w:rPr>
              <w:t>)</w:t>
            </w:r>
          </w:p>
        </w:tc>
        <w:tc>
          <w:tcPr>
            <w:tcW w:w="4253" w:type="dxa"/>
            <w:gridSpan w:val="6"/>
          </w:tcPr>
          <w:p w14:paraId="6953D1CD" w14:textId="77777777" w:rsidR="00F00CA0" w:rsidRPr="00C6222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</w:tc>
      </w:tr>
      <w:tr w:rsidR="00F00CA0" w:rsidRPr="00C62227" w14:paraId="21C0368C" w14:textId="77777777" w:rsidTr="00BC605A">
        <w:tc>
          <w:tcPr>
            <w:tcW w:w="4678" w:type="dxa"/>
            <w:gridSpan w:val="4"/>
            <w:shd w:val="clear" w:color="auto" w:fill="DDD9C3" w:themeFill="background2" w:themeFillShade="E6"/>
          </w:tcPr>
          <w:p w14:paraId="775E3315" w14:textId="77777777" w:rsidR="00F00CA0" w:rsidRPr="00C62227" w:rsidRDefault="00F00CA0" w:rsidP="00BC605A">
            <w:pPr>
              <w:pStyle w:val="Lista"/>
              <w:ind w:left="0"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Czas podstawienia autobusu zastępczego na linii obsługującej dowóz dzieci do szkół</w:t>
            </w:r>
          </w:p>
        </w:tc>
        <w:tc>
          <w:tcPr>
            <w:tcW w:w="4253" w:type="dxa"/>
            <w:gridSpan w:val="6"/>
          </w:tcPr>
          <w:p w14:paraId="73DA9AC5" w14:textId="77777777" w:rsidR="00F00CA0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  <w:p w14:paraId="2470785F" w14:textId="77777777" w:rsidR="00F00CA0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  <w:p w14:paraId="09C69148" w14:textId="77777777" w:rsidR="00F00CA0" w:rsidRPr="00C62227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  <w:r>
              <w:t>w ciągu…………………………. godzin</w:t>
            </w:r>
          </w:p>
        </w:tc>
      </w:tr>
      <w:tr w:rsidR="00F00CA0" w:rsidRPr="00C62227" w14:paraId="4F31F31B" w14:textId="77777777" w:rsidTr="00BC605A">
        <w:tc>
          <w:tcPr>
            <w:tcW w:w="4678" w:type="dxa"/>
            <w:gridSpan w:val="4"/>
            <w:shd w:val="clear" w:color="auto" w:fill="DDD9C3" w:themeFill="background2" w:themeFillShade="E6"/>
          </w:tcPr>
          <w:p w14:paraId="65F965F5" w14:textId="77777777" w:rsidR="00F00CA0" w:rsidRDefault="00F00CA0" w:rsidP="00BC605A">
            <w:pPr>
              <w:pStyle w:val="Lista"/>
              <w:ind w:left="0"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Posiadam/dysponuje odpowiednim taborem autobusowym </w:t>
            </w:r>
          </w:p>
          <w:p w14:paraId="3B7397AF" w14:textId="77777777" w:rsidR="00F00CA0" w:rsidRDefault="00F00CA0" w:rsidP="00303B13">
            <w:pPr>
              <w:pStyle w:val="Lista"/>
              <w:ind w:left="0" w:firstLine="0"/>
              <w:jc w:val="center"/>
              <w:rPr>
                <w:b/>
                <w:sz w:val="28"/>
              </w:rPr>
            </w:pPr>
            <w:r w:rsidRPr="003E3FD3">
              <w:rPr>
                <w:sz w:val="16"/>
                <w:szCs w:val="16"/>
              </w:rPr>
              <w:t>(zgodn</w:t>
            </w:r>
            <w:r>
              <w:rPr>
                <w:sz w:val="16"/>
                <w:szCs w:val="16"/>
              </w:rPr>
              <w:t xml:space="preserve">ie z Dz. </w:t>
            </w:r>
            <w:r w:rsidR="00303B13">
              <w:rPr>
                <w:sz w:val="16"/>
                <w:szCs w:val="16"/>
              </w:rPr>
              <w:t>XXI</w:t>
            </w:r>
            <w:r>
              <w:rPr>
                <w:sz w:val="16"/>
                <w:szCs w:val="16"/>
              </w:rPr>
              <w:t xml:space="preserve"> ust.</w:t>
            </w:r>
            <w:r w:rsidR="00303B13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)</w:t>
            </w:r>
            <w:r>
              <w:rPr>
                <w:b/>
                <w:sz w:val="28"/>
              </w:rPr>
              <w:t xml:space="preserve"> </w:t>
            </w:r>
          </w:p>
          <w:p w14:paraId="16478C14" w14:textId="6B8580F8" w:rsidR="008C0D27" w:rsidRPr="003D4F33" w:rsidRDefault="003D4F33" w:rsidP="008C0D27">
            <w:pPr>
              <w:spacing w:line="36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="008C0D27" w:rsidRPr="003D4F33">
              <w:rPr>
                <w:sz w:val="16"/>
                <w:szCs w:val="16"/>
              </w:rPr>
              <w:t>ysponuj</w:t>
            </w:r>
            <w:r>
              <w:rPr>
                <w:sz w:val="16"/>
                <w:szCs w:val="16"/>
              </w:rPr>
              <w:t>ę</w:t>
            </w:r>
            <w:r w:rsidR="008C0D27" w:rsidRPr="003D4F33">
              <w:rPr>
                <w:sz w:val="16"/>
                <w:szCs w:val="16"/>
              </w:rPr>
              <w:t xml:space="preserve"> pojazdami z których każdy:</w:t>
            </w:r>
          </w:p>
          <w:p w14:paraId="4823C5E5" w14:textId="77777777" w:rsidR="003D4F33" w:rsidRDefault="008C0D27" w:rsidP="008C0D27">
            <w:pPr>
              <w:spacing w:line="360" w:lineRule="auto"/>
              <w:contextualSpacing/>
              <w:jc w:val="both"/>
              <w:rPr>
                <w:sz w:val="16"/>
                <w:szCs w:val="16"/>
              </w:rPr>
            </w:pPr>
            <w:r w:rsidRPr="003D4F33">
              <w:rPr>
                <w:sz w:val="16"/>
                <w:szCs w:val="16"/>
              </w:rPr>
              <w:t xml:space="preserve">- </w:t>
            </w:r>
            <w:r w:rsidRPr="003D4F33">
              <w:rPr>
                <w:sz w:val="16"/>
                <w:szCs w:val="16"/>
              </w:rPr>
              <w:tab/>
              <w:t xml:space="preserve">dopuszczony jest do ruchu zgodnie z obowiązującym prawem </w:t>
            </w:r>
          </w:p>
          <w:p w14:paraId="51D590EA" w14:textId="1F6BB49D" w:rsidR="008C0D27" w:rsidRPr="003D4F33" w:rsidRDefault="008C0D27" w:rsidP="008C0D27">
            <w:pPr>
              <w:spacing w:line="360" w:lineRule="auto"/>
              <w:contextualSpacing/>
              <w:jc w:val="both"/>
              <w:rPr>
                <w:sz w:val="16"/>
                <w:szCs w:val="16"/>
              </w:rPr>
            </w:pPr>
            <w:r w:rsidRPr="003D4F33">
              <w:rPr>
                <w:sz w:val="16"/>
                <w:szCs w:val="16"/>
              </w:rPr>
              <w:t>w Polsce,</w:t>
            </w:r>
          </w:p>
          <w:p w14:paraId="09253CF3" w14:textId="77777777" w:rsidR="008C0D27" w:rsidRPr="003D4F33" w:rsidRDefault="008C0D27" w:rsidP="008C0D27">
            <w:pPr>
              <w:spacing w:line="360" w:lineRule="auto"/>
              <w:contextualSpacing/>
              <w:jc w:val="both"/>
              <w:rPr>
                <w:sz w:val="16"/>
                <w:szCs w:val="16"/>
              </w:rPr>
            </w:pPr>
            <w:r w:rsidRPr="003D4F33">
              <w:rPr>
                <w:sz w:val="16"/>
                <w:szCs w:val="16"/>
              </w:rPr>
              <w:t xml:space="preserve">- </w:t>
            </w:r>
            <w:r w:rsidRPr="003D4F33">
              <w:rPr>
                <w:sz w:val="16"/>
                <w:szCs w:val="16"/>
              </w:rPr>
              <w:tab/>
              <w:t>posiada liczbę pełnowymiarowych miejsc siedzących: 30 ÷ 50,</w:t>
            </w:r>
          </w:p>
          <w:p w14:paraId="749FE4E1" w14:textId="77777777" w:rsidR="008C0D27" w:rsidRPr="003D4F33" w:rsidRDefault="008C0D27" w:rsidP="008C0D27">
            <w:pPr>
              <w:spacing w:line="360" w:lineRule="auto"/>
              <w:contextualSpacing/>
              <w:jc w:val="both"/>
              <w:rPr>
                <w:sz w:val="16"/>
                <w:szCs w:val="16"/>
              </w:rPr>
            </w:pPr>
            <w:r w:rsidRPr="003D4F33">
              <w:rPr>
                <w:sz w:val="16"/>
                <w:szCs w:val="16"/>
              </w:rPr>
              <w:t xml:space="preserve">- </w:t>
            </w:r>
            <w:r w:rsidRPr="003D4F33">
              <w:rPr>
                <w:sz w:val="16"/>
                <w:szCs w:val="16"/>
              </w:rPr>
              <w:tab/>
              <w:t>z układem drzwi 2-2 lub 1-2 skrzydłowe rozmieszczone równomiernie po prawej stronie,</w:t>
            </w:r>
          </w:p>
          <w:p w14:paraId="2BC964B0" w14:textId="52A968BC" w:rsidR="00303B13" w:rsidRPr="008C0D27" w:rsidRDefault="008C0D27" w:rsidP="003D4F33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4F33">
              <w:rPr>
                <w:sz w:val="16"/>
                <w:szCs w:val="16"/>
              </w:rPr>
              <w:t xml:space="preserve">- </w:t>
            </w:r>
            <w:r w:rsidRPr="003D4F33">
              <w:rPr>
                <w:sz w:val="16"/>
                <w:szCs w:val="16"/>
              </w:rPr>
              <w:tab/>
              <w:t>całkowicie niskopodłogowy lub częściowo niskopodłogowy</w:t>
            </w:r>
            <w:r w:rsidR="003D4F33">
              <w:rPr>
                <w:sz w:val="16"/>
                <w:szCs w:val="16"/>
              </w:rPr>
              <w:br/>
            </w:r>
            <w:r w:rsidRPr="003D4F33">
              <w:rPr>
                <w:sz w:val="16"/>
                <w:szCs w:val="16"/>
              </w:rPr>
              <w:t>z obniżoną podłogą w przynajmniej jednych drzwiach.</w:t>
            </w:r>
          </w:p>
        </w:tc>
        <w:tc>
          <w:tcPr>
            <w:tcW w:w="4253" w:type="dxa"/>
            <w:gridSpan w:val="6"/>
          </w:tcPr>
          <w:p w14:paraId="68287100" w14:textId="77777777" w:rsidR="00F00CA0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</w:p>
          <w:p w14:paraId="7BB1922A" w14:textId="77777777" w:rsidR="003D4F33" w:rsidRDefault="003D4F33" w:rsidP="00BC605A">
            <w:pPr>
              <w:pStyle w:val="Lista"/>
              <w:spacing w:line="276" w:lineRule="auto"/>
              <w:ind w:left="0" w:firstLine="0"/>
              <w:jc w:val="both"/>
            </w:pPr>
          </w:p>
          <w:p w14:paraId="664160FF" w14:textId="77777777" w:rsidR="003D4F33" w:rsidRDefault="003D4F33" w:rsidP="00BC605A">
            <w:pPr>
              <w:pStyle w:val="Lista"/>
              <w:spacing w:line="276" w:lineRule="auto"/>
              <w:ind w:left="0" w:firstLine="0"/>
              <w:jc w:val="both"/>
            </w:pPr>
          </w:p>
          <w:p w14:paraId="75330DB2" w14:textId="77777777" w:rsidR="003D4F33" w:rsidRDefault="003D4F33" w:rsidP="00BC605A">
            <w:pPr>
              <w:pStyle w:val="Lista"/>
              <w:spacing w:line="276" w:lineRule="auto"/>
              <w:ind w:left="0" w:firstLine="0"/>
              <w:jc w:val="both"/>
            </w:pPr>
          </w:p>
          <w:p w14:paraId="42A1578E" w14:textId="77777777" w:rsidR="003D4F33" w:rsidRDefault="003D4F33" w:rsidP="00BC605A">
            <w:pPr>
              <w:pStyle w:val="Lista"/>
              <w:spacing w:line="276" w:lineRule="auto"/>
              <w:ind w:left="0" w:firstLine="0"/>
              <w:jc w:val="both"/>
            </w:pPr>
          </w:p>
          <w:p w14:paraId="72840EA0" w14:textId="0F86796C" w:rsidR="00F00CA0" w:rsidRDefault="00F00CA0" w:rsidP="00BC605A">
            <w:pPr>
              <w:pStyle w:val="Lista"/>
              <w:spacing w:line="276" w:lineRule="auto"/>
              <w:ind w:left="0" w:firstLine="0"/>
              <w:jc w:val="both"/>
            </w:pPr>
            <w:r>
              <w:t>…………………………….autobusów</w:t>
            </w:r>
          </w:p>
        </w:tc>
      </w:tr>
    </w:tbl>
    <w:p w14:paraId="4CDD4252" w14:textId="77777777" w:rsidR="00141BE6" w:rsidRDefault="00141BE6" w:rsidP="00F96CAC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14:paraId="2C7F4A85" w14:textId="77777777" w:rsidR="009376DE" w:rsidRDefault="009376DE" w:rsidP="00F96CAC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14:paraId="3FE19391" w14:textId="77777777" w:rsidR="00CC63A2" w:rsidRDefault="00CC63A2" w:rsidP="00F96CAC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14:paraId="44062A4D" w14:textId="77777777" w:rsidR="00DC3ED5" w:rsidRDefault="00DC3ED5" w:rsidP="00F96CAC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14:paraId="3B91B65F" w14:textId="77777777" w:rsidR="00DC3ED5" w:rsidRDefault="00DC3ED5" w:rsidP="00F96CAC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14:paraId="4BE6F452" w14:textId="77777777" w:rsidR="00CC63A2" w:rsidRDefault="00CC63A2" w:rsidP="00F96CAC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14:paraId="7637D50A" w14:textId="77777777" w:rsidR="00CC63A2" w:rsidRDefault="00CC63A2" w:rsidP="00F96CAC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14:paraId="2A5A8990" w14:textId="77777777" w:rsidR="009376DE" w:rsidRDefault="009376DE" w:rsidP="00F96CAC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14:paraId="651FE43E" w14:textId="27FDECB3" w:rsidR="00F8487B" w:rsidRDefault="00F8487B" w:rsidP="00F96CAC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Wykaz ulg handlowych</w:t>
      </w:r>
      <w:r w:rsidR="00B67163">
        <w:rPr>
          <w:rFonts w:ascii="Arial" w:hAnsi="Arial" w:cs="Arial"/>
          <w:sz w:val="20"/>
        </w:rPr>
        <w:t xml:space="preserve"> na bilety jednorazowe</w:t>
      </w:r>
      <w:r w:rsidR="00AB6210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które </w:t>
      </w:r>
      <w:r w:rsidR="006D075B">
        <w:rPr>
          <w:rFonts w:ascii="Arial" w:hAnsi="Arial" w:cs="Arial"/>
          <w:sz w:val="20"/>
        </w:rPr>
        <w:t xml:space="preserve">Wykonawca </w:t>
      </w:r>
      <w:r>
        <w:rPr>
          <w:rFonts w:ascii="Arial" w:hAnsi="Arial" w:cs="Arial"/>
          <w:sz w:val="20"/>
        </w:rPr>
        <w:t>wprowadzi</w:t>
      </w:r>
      <w:r w:rsidR="006D075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na liniach autobusowych</w:t>
      </w:r>
      <w:r w:rsidR="00AB6210">
        <w:rPr>
          <w:rFonts w:ascii="Arial" w:hAnsi="Arial" w:cs="Arial"/>
          <w:sz w:val="20"/>
        </w:rPr>
        <w:t xml:space="preserve">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"/>
        <w:gridCol w:w="5543"/>
        <w:gridCol w:w="1842"/>
        <w:gridCol w:w="1351"/>
      </w:tblGrid>
      <w:tr w:rsidR="00075A35" w:rsidRPr="00B36CC4" w14:paraId="4F498BBE" w14:textId="77777777" w:rsidTr="00C61038">
        <w:tc>
          <w:tcPr>
            <w:tcW w:w="481" w:type="dxa"/>
          </w:tcPr>
          <w:p w14:paraId="3CD093AD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 w:rsidRPr="00B36CC4">
              <w:rPr>
                <w:sz w:val="20"/>
                <w:szCs w:val="20"/>
              </w:rPr>
              <w:t>Lp.</w:t>
            </w:r>
          </w:p>
        </w:tc>
        <w:tc>
          <w:tcPr>
            <w:tcW w:w="5923" w:type="dxa"/>
          </w:tcPr>
          <w:p w14:paraId="28BE2047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 w:rsidRPr="00B36CC4">
              <w:rPr>
                <w:sz w:val="20"/>
                <w:szCs w:val="20"/>
              </w:rPr>
              <w:t xml:space="preserve">Opis ulgi </w:t>
            </w:r>
          </w:p>
        </w:tc>
        <w:tc>
          <w:tcPr>
            <w:tcW w:w="1965" w:type="dxa"/>
          </w:tcPr>
          <w:p w14:paraId="20E901C3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 w:rsidRPr="00B36CC4">
              <w:rPr>
                <w:sz w:val="20"/>
                <w:szCs w:val="20"/>
              </w:rPr>
              <w:t>% udzielonej ulgi</w:t>
            </w:r>
          </w:p>
        </w:tc>
        <w:tc>
          <w:tcPr>
            <w:tcW w:w="840" w:type="dxa"/>
          </w:tcPr>
          <w:p w14:paraId="0927430E" w14:textId="77777777" w:rsidR="00075A35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Wprowadzenie</w:t>
            </w:r>
          </w:p>
          <w:p w14:paraId="25F551A2" w14:textId="4B0F5D3E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ulgi</w:t>
            </w:r>
          </w:p>
        </w:tc>
      </w:tr>
      <w:tr w:rsidR="00075A35" w:rsidRPr="00B36CC4" w14:paraId="2D6D524D" w14:textId="77777777" w:rsidTr="00A55548">
        <w:tc>
          <w:tcPr>
            <w:tcW w:w="481" w:type="dxa"/>
            <w:vAlign w:val="center"/>
          </w:tcPr>
          <w:p w14:paraId="5382D456" w14:textId="42442369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 w:rsidRPr="00B36CC4">
              <w:rPr>
                <w:sz w:val="20"/>
                <w:szCs w:val="20"/>
              </w:rPr>
              <w:t>1</w:t>
            </w:r>
          </w:p>
        </w:tc>
        <w:tc>
          <w:tcPr>
            <w:tcW w:w="5923" w:type="dxa"/>
          </w:tcPr>
          <w:p w14:paraId="5D18B8B0" w14:textId="77777777" w:rsidR="00075A35" w:rsidRPr="00B36CC4" w:rsidRDefault="00075A35" w:rsidP="00C61038">
            <w:pPr>
              <w:spacing w:line="260" w:lineRule="atLeast"/>
              <w:rPr>
                <w:sz w:val="20"/>
                <w:szCs w:val="20"/>
              </w:rPr>
            </w:pPr>
            <w:r w:rsidRPr="00B36CC4">
              <w:rPr>
                <w:sz w:val="20"/>
                <w:szCs w:val="20"/>
              </w:rPr>
              <w:t>Osoby, zamieszkałe na terenie gminy Żurawica, które nabyły prawa do renty.</w:t>
            </w:r>
          </w:p>
        </w:tc>
        <w:tc>
          <w:tcPr>
            <w:tcW w:w="1965" w:type="dxa"/>
            <w:vAlign w:val="center"/>
          </w:tcPr>
          <w:p w14:paraId="187222CA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B36CC4">
              <w:rPr>
                <w:sz w:val="20"/>
                <w:szCs w:val="20"/>
              </w:rPr>
              <w:t>%</w:t>
            </w:r>
          </w:p>
        </w:tc>
        <w:tc>
          <w:tcPr>
            <w:tcW w:w="840" w:type="dxa"/>
            <w:vMerge w:val="restart"/>
            <w:vAlign w:val="center"/>
          </w:tcPr>
          <w:p w14:paraId="6DAD539B" w14:textId="51029886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</w:tr>
      <w:tr w:rsidR="00075A35" w:rsidRPr="00B36CC4" w14:paraId="602E6146" w14:textId="77777777" w:rsidTr="00A55548">
        <w:tc>
          <w:tcPr>
            <w:tcW w:w="481" w:type="dxa"/>
            <w:vAlign w:val="center"/>
          </w:tcPr>
          <w:p w14:paraId="55FB2A84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 w:rsidRPr="00B36CC4">
              <w:rPr>
                <w:sz w:val="20"/>
                <w:szCs w:val="20"/>
              </w:rPr>
              <w:t>2</w:t>
            </w:r>
          </w:p>
        </w:tc>
        <w:tc>
          <w:tcPr>
            <w:tcW w:w="5923" w:type="dxa"/>
          </w:tcPr>
          <w:p w14:paraId="1F9ADBED" w14:textId="77777777" w:rsidR="00075A35" w:rsidRPr="00B36CC4" w:rsidRDefault="00075A35" w:rsidP="00C61038">
            <w:pPr>
              <w:spacing w:line="260" w:lineRule="atLeast"/>
              <w:rPr>
                <w:sz w:val="20"/>
                <w:szCs w:val="20"/>
              </w:rPr>
            </w:pPr>
            <w:r w:rsidRPr="00756324">
              <w:rPr>
                <w:sz w:val="20"/>
                <w:szCs w:val="20"/>
              </w:rPr>
              <w:t>Dzieci do lat 4</w:t>
            </w:r>
          </w:p>
        </w:tc>
        <w:tc>
          <w:tcPr>
            <w:tcW w:w="1965" w:type="dxa"/>
            <w:vAlign w:val="center"/>
          </w:tcPr>
          <w:p w14:paraId="12F3E200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 w:rsidRPr="00B36CC4">
              <w:rPr>
                <w:sz w:val="20"/>
                <w:szCs w:val="20"/>
              </w:rPr>
              <w:t>100%</w:t>
            </w:r>
          </w:p>
        </w:tc>
        <w:tc>
          <w:tcPr>
            <w:tcW w:w="840" w:type="dxa"/>
            <w:vMerge/>
            <w:vAlign w:val="center"/>
          </w:tcPr>
          <w:p w14:paraId="3131D7BE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</w:p>
        </w:tc>
      </w:tr>
      <w:tr w:rsidR="00075A35" w:rsidRPr="00B36CC4" w14:paraId="35667836" w14:textId="77777777" w:rsidTr="00A55548">
        <w:tc>
          <w:tcPr>
            <w:tcW w:w="481" w:type="dxa"/>
            <w:vAlign w:val="center"/>
          </w:tcPr>
          <w:p w14:paraId="6E569EAE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 w:rsidRPr="00B36CC4">
              <w:rPr>
                <w:sz w:val="20"/>
                <w:szCs w:val="20"/>
              </w:rPr>
              <w:t>3</w:t>
            </w:r>
          </w:p>
        </w:tc>
        <w:tc>
          <w:tcPr>
            <w:tcW w:w="5923" w:type="dxa"/>
          </w:tcPr>
          <w:p w14:paraId="0C127AC4" w14:textId="77777777" w:rsidR="00075A35" w:rsidRPr="00B36CC4" w:rsidRDefault="00075A35" w:rsidP="00C61038">
            <w:pPr>
              <w:spacing w:line="260" w:lineRule="atLeast"/>
              <w:rPr>
                <w:sz w:val="20"/>
                <w:szCs w:val="20"/>
              </w:rPr>
            </w:pPr>
            <w:r w:rsidRPr="00756324">
              <w:rPr>
                <w:bCs/>
                <w:color w:val="212529"/>
                <w:sz w:val="20"/>
                <w:szCs w:val="20"/>
              </w:rPr>
              <w:t>Dzieci w wieku powyżej 4 lat</w:t>
            </w:r>
            <w:r w:rsidRPr="00756324">
              <w:rPr>
                <w:color w:val="212529"/>
                <w:sz w:val="20"/>
                <w:szCs w:val="20"/>
              </w:rPr>
              <w:t> do rozpoczęcia nauki w szkole podstawowej</w:t>
            </w:r>
          </w:p>
        </w:tc>
        <w:tc>
          <w:tcPr>
            <w:tcW w:w="1965" w:type="dxa"/>
            <w:vAlign w:val="center"/>
          </w:tcPr>
          <w:p w14:paraId="3BFC66ED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 w:rsidRPr="00B36CC4">
              <w:rPr>
                <w:sz w:val="20"/>
                <w:szCs w:val="20"/>
              </w:rPr>
              <w:t>100%</w:t>
            </w:r>
          </w:p>
        </w:tc>
        <w:tc>
          <w:tcPr>
            <w:tcW w:w="840" w:type="dxa"/>
            <w:vMerge/>
            <w:vAlign w:val="center"/>
          </w:tcPr>
          <w:p w14:paraId="5D057500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</w:p>
        </w:tc>
      </w:tr>
      <w:tr w:rsidR="00075A35" w:rsidRPr="00B36CC4" w14:paraId="298C6560" w14:textId="77777777" w:rsidTr="00A55548">
        <w:tc>
          <w:tcPr>
            <w:tcW w:w="481" w:type="dxa"/>
            <w:vAlign w:val="center"/>
          </w:tcPr>
          <w:p w14:paraId="371E8915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 w:rsidRPr="00B36CC4">
              <w:rPr>
                <w:sz w:val="20"/>
                <w:szCs w:val="20"/>
              </w:rPr>
              <w:t>4</w:t>
            </w:r>
          </w:p>
        </w:tc>
        <w:tc>
          <w:tcPr>
            <w:tcW w:w="5923" w:type="dxa"/>
          </w:tcPr>
          <w:p w14:paraId="297DBFD3" w14:textId="0CD92B59" w:rsidR="00075A35" w:rsidRPr="00B36CC4" w:rsidRDefault="00460199" w:rsidP="00C61038">
            <w:pPr>
              <w:spacing w:line="260" w:lineRule="atLeast"/>
              <w:rPr>
                <w:sz w:val="20"/>
                <w:szCs w:val="20"/>
              </w:rPr>
            </w:pPr>
            <w:r w:rsidRPr="00756324">
              <w:rPr>
                <w:color w:val="212529"/>
                <w:sz w:val="20"/>
                <w:szCs w:val="20"/>
              </w:rPr>
              <w:t>Posiadacze odznaki </w:t>
            </w:r>
            <w:r w:rsidRPr="00756324">
              <w:rPr>
                <w:bCs/>
                <w:color w:val="212529"/>
                <w:sz w:val="20"/>
                <w:szCs w:val="20"/>
              </w:rPr>
              <w:t>Honorowy Dawca Krwi – Zasłużony dla Zdrowia Narodu</w:t>
            </w:r>
          </w:p>
        </w:tc>
        <w:tc>
          <w:tcPr>
            <w:tcW w:w="1965" w:type="dxa"/>
            <w:vAlign w:val="center"/>
          </w:tcPr>
          <w:p w14:paraId="5834C948" w14:textId="1C6C2AE1" w:rsidR="00075A35" w:rsidRPr="00B36CC4" w:rsidRDefault="00460199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840" w:type="dxa"/>
            <w:vMerge/>
            <w:vAlign w:val="center"/>
          </w:tcPr>
          <w:p w14:paraId="7C1AC1DE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</w:p>
        </w:tc>
      </w:tr>
      <w:tr w:rsidR="00075A35" w:rsidRPr="00B36CC4" w14:paraId="20629B2B" w14:textId="77777777" w:rsidTr="00A55548">
        <w:tc>
          <w:tcPr>
            <w:tcW w:w="481" w:type="dxa"/>
            <w:vAlign w:val="center"/>
          </w:tcPr>
          <w:p w14:paraId="0A19D3F1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23" w:type="dxa"/>
          </w:tcPr>
          <w:p w14:paraId="1BE483A5" w14:textId="46751235" w:rsidR="00075A35" w:rsidRPr="00756324" w:rsidRDefault="00DC3ED5" w:rsidP="00C61038">
            <w:pPr>
              <w:spacing w:line="260" w:lineRule="atLeast"/>
              <w:rPr>
                <w:bCs/>
                <w:color w:val="212529"/>
                <w:sz w:val="20"/>
                <w:szCs w:val="20"/>
              </w:rPr>
            </w:pPr>
            <w:r w:rsidRPr="00DC3ED5">
              <w:rPr>
                <w:bCs/>
                <w:color w:val="212529"/>
                <w:sz w:val="20"/>
                <w:szCs w:val="20"/>
              </w:rPr>
              <w:t>Dla uczniów zamieszkałych na terenie Gminy Żurawica dojeżdżających do szkół na odległość do 3 km - na bilety jednorazowe w cenie maksymalnie 1 zł.</w:t>
            </w:r>
          </w:p>
        </w:tc>
        <w:tc>
          <w:tcPr>
            <w:tcW w:w="1965" w:type="dxa"/>
            <w:vAlign w:val="center"/>
          </w:tcPr>
          <w:p w14:paraId="289B022C" w14:textId="223D1570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vAlign w:val="center"/>
          </w:tcPr>
          <w:p w14:paraId="5DAF126C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</w:p>
        </w:tc>
      </w:tr>
      <w:tr w:rsidR="00075A35" w:rsidRPr="00B36CC4" w14:paraId="1520C3F1" w14:textId="77777777" w:rsidTr="00A55548">
        <w:tc>
          <w:tcPr>
            <w:tcW w:w="481" w:type="dxa"/>
            <w:vAlign w:val="center"/>
          </w:tcPr>
          <w:p w14:paraId="01E7839C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923" w:type="dxa"/>
          </w:tcPr>
          <w:p w14:paraId="29B0B9FC" w14:textId="0D894E56" w:rsidR="00075A35" w:rsidRPr="00B36CC4" w:rsidRDefault="00460199" w:rsidP="00A55548">
            <w:pPr>
              <w:spacing w:line="260" w:lineRule="atLeast"/>
              <w:rPr>
                <w:sz w:val="20"/>
                <w:szCs w:val="20"/>
              </w:rPr>
            </w:pPr>
            <w:r w:rsidRPr="00460199">
              <w:rPr>
                <w:sz w:val="20"/>
                <w:szCs w:val="20"/>
              </w:rPr>
              <w:t>Dla uczniów zamieszkałych na terenie Gminy Żurawica dojeżdżających do szkół na odległość do 3 km - na bilety miesięczne w cenie ………………. zł maksymalnie (51,00 zł)</w:t>
            </w:r>
          </w:p>
        </w:tc>
        <w:tc>
          <w:tcPr>
            <w:tcW w:w="1965" w:type="dxa"/>
            <w:vAlign w:val="center"/>
          </w:tcPr>
          <w:p w14:paraId="7BDBC8DE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39B5F911" w14:textId="32787330" w:rsidR="00075A35" w:rsidRPr="00B36CC4" w:rsidRDefault="00075A35" w:rsidP="00C61038">
            <w:pPr>
              <w:jc w:val="center"/>
              <w:rPr>
                <w:sz w:val="20"/>
                <w:szCs w:val="20"/>
              </w:rPr>
            </w:pPr>
            <w:r w:rsidRPr="00075A35">
              <w:rPr>
                <w:sz w:val="20"/>
                <w:szCs w:val="20"/>
              </w:rPr>
              <w:t>TAK/NIE</w:t>
            </w:r>
          </w:p>
        </w:tc>
      </w:tr>
      <w:tr w:rsidR="00075A35" w:rsidRPr="00B36CC4" w14:paraId="534D2886" w14:textId="77777777" w:rsidTr="00A55548">
        <w:tc>
          <w:tcPr>
            <w:tcW w:w="481" w:type="dxa"/>
            <w:vAlign w:val="center"/>
          </w:tcPr>
          <w:p w14:paraId="2509A1F6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923" w:type="dxa"/>
          </w:tcPr>
          <w:p w14:paraId="7D9710B0" w14:textId="77777777" w:rsidR="00075A35" w:rsidRPr="00B36CC4" w:rsidRDefault="00075A35" w:rsidP="00C61038">
            <w:pPr>
              <w:spacing w:line="260" w:lineRule="atLeast"/>
              <w:rPr>
                <w:sz w:val="20"/>
                <w:szCs w:val="20"/>
              </w:rPr>
            </w:pPr>
            <w:r w:rsidRPr="00756324">
              <w:rPr>
                <w:bCs/>
                <w:color w:val="212529"/>
                <w:sz w:val="20"/>
                <w:szCs w:val="20"/>
              </w:rPr>
              <w:t>Inwalidzi słuchu</w:t>
            </w:r>
            <w:r w:rsidRPr="00756324">
              <w:rPr>
                <w:color w:val="212529"/>
                <w:sz w:val="20"/>
                <w:szCs w:val="20"/>
              </w:rPr>
              <w:t> ze </w:t>
            </w:r>
            <w:r w:rsidRPr="00756324">
              <w:rPr>
                <w:bCs/>
                <w:color w:val="212529"/>
                <w:sz w:val="20"/>
                <w:szCs w:val="20"/>
              </w:rPr>
              <w:t>znacznym stopniem</w:t>
            </w:r>
            <w:r w:rsidRPr="00756324">
              <w:rPr>
                <w:color w:val="212529"/>
                <w:sz w:val="20"/>
                <w:szCs w:val="20"/>
              </w:rPr>
              <w:t> niepełnosprawności</w:t>
            </w:r>
          </w:p>
        </w:tc>
        <w:tc>
          <w:tcPr>
            <w:tcW w:w="1965" w:type="dxa"/>
            <w:vAlign w:val="center"/>
          </w:tcPr>
          <w:p w14:paraId="2768243A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 w:rsidRPr="00B36CC4">
              <w:rPr>
                <w:sz w:val="20"/>
                <w:szCs w:val="20"/>
              </w:rPr>
              <w:t>100%</w:t>
            </w:r>
          </w:p>
        </w:tc>
        <w:tc>
          <w:tcPr>
            <w:tcW w:w="840" w:type="dxa"/>
            <w:vMerge w:val="restart"/>
            <w:vAlign w:val="center"/>
          </w:tcPr>
          <w:p w14:paraId="61429B50" w14:textId="484718E9" w:rsidR="00075A35" w:rsidRPr="00B36CC4" w:rsidRDefault="00460199" w:rsidP="00C61038">
            <w:pPr>
              <w:jc w:val="center"/>
              <w:rPr>
                <w:sz w:val="20"/>
                <w:szCs w:val="20"/>
              </w:rPr>
            </w:pPr>
            <w:r w:rsidRPr="00460199">
              <w:rPr>
                <w:sz w:val="20"/>
                <w:szCs w:val="20"/>
              </w:rPr>
              <w:t>TAK/NIE</w:t>
            </w:r>
          </w:p>
        </w:tc>
      </w:tr>
      <w:tr w:rsidR="00075A35" w:rsidRPr="00B36CC4" w14:paraId="739AD595" w14:textId="77777777" w:rsidTr="00A55548">
        <w:tc>
          <w:tcPr>
            <w:tcW w:w="481" w:type="dxa"/>
            <w:vAlign w:val="center"/>
          </w:tcPr>
          <w:p w14:paraId="52187C10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923" w:type="dxa"/>
          </w:tcPr>
          <w:p w14:paraId="105C546C" w14:textId="77777777" w:rsidR="00075A35" w:rsidRPr="00B36CC4" w:rsidRDefault="00075A35" w:rsidP="00C61038">
            <w:pPr>
              <w:spacing w:line="260" w:lineRule="atLeast"/>
              <w:rPr>
                <w:bCs/>
                <w:sz w:val="20"/>
                <w:szCs w:val="20"/>
              </w:rPr>
            </w:pPr>
            <w:r w:rsidRPr="00756324">
              <w:rPr>
                <w:bCs/>
                <w:sz w:val="20"/>
                <w:szCs w:val="20"/>
              </w:rPr>
              <w:t>Członkowie Związku Sybiraków</w:t>
            </w:r>
            <w:r w:rsidRPr="00756324">
              <w:rPr>
                <w:sz w:val="20"/>
                <w:szCs w:val="20"/>
              </w:rPr>
              <w:t xml:space="preserve">, o których mowa w §9 pkt 1, </w:t>
            </w:r>
            <w:proofErr w:type="spellStart"/>
            <w:r w:rsidRPr="00756324">
              <w:rPr>
                <w:sz w:val="20"/>
                <w:szCs w:val="20"/>
              </w:rPr>
              <w:t>ppkt</w:t>
            </w:r>
            <w:proofErr w:type="spellEnd"/>
            <w:r w:rsidRPr="00756324">
              <w:rPr>
                <w:sz w:val="20"/>
                <w:szCs w:val="20"/>
              </w:rPr>
              <w:t xml:space="preserve"> 1 i 2 Statutu Związku Sybiraków, po ukończeniu 65 lat</w:t>
            </w:r>
          </w:p>
        </w:tc>
        <w:tc>
          <w:tcPr>
            <w:tcW w:w="1965" w:type="dxa"/>
            <w:vAlign w:val="center"/>
          </w:tcPr>
          <w:p w14:paraId="411F6835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 w:rsidRPr="00B36CC4">
              <w:rPr>
                <w:sz w:val="20"/>
                <w:szCs w:val="20"/>
              </w:rPr>
              <w:t>100%</w:t>
            </w:r>
          </w:p>
        </w:tc>
        <w:tc>
          <w:tcPr>
            <w:tcW w:w="840" w:type="dxa"/>
            <w:vMerge/>
            <w:vAlign w:val="center"/>
          </w:tcPr>
          <w:p w14:paraId="6CEDA333" w14:textId="77777777" w:rsidR="00075A35" w:rsidRPr="00B36CC4" w:rsidRDefault="00075A35" w:rsidP="00C61038">
            <w:pPr>
              <w:jc w:val="center"/>
              <w:rPr>
                <w:sz w:val="20"/>
                <w:szCs w:val="20"/>
              </w:rPr>
            </w:pPr>
          </w:p>
        </w:tc>
      </w:tr>
      <w:tr w:rsidR="00075A35" w:rsidRPr="00B36CC4" w14:paraId="4A5C6E5E" w14:textId="77777777" w:rsidTr="00A55548">
        <w:tc>
          <w:tcPr>
            <w:tcW w:w="481" w:type="dxa"/>
            <w:vAlign w:val="center"/>
          </w:tcPr>
          <w:p w14:paraId="1600B14A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923" w:type="dxa"/>
          </w:tcPr>
          <w:p w14:paraId="339E169C" w14:textId="77777777" w:rsidR="00075A35" w:rsidRPr="00B36CC4" w:rsidRDefault="00075A35" w:rsidP="00C61038">
            <w:pPr>
              <w:spacing w:line="260" w:lineRule="atLeast"/>
              <w:rPr>
                <w:bCs/>
                <w:sz w:val="20"/>
                <w:szCs w:val="20"/>
              </w:rPr>
            </w:pPr>
            <w:r w:rsidRPr="00756324">
              <w:rPr>
                <w:bCs/>
                <w:sz w:val="20"/>
                <w:szCs w:val="20"/>
              </w:rPr>
              <w:t>Członkowie Stowarzyszenia Polaków Poszkodowanych przez III Rzeszę Niemiecką</w:t>
            </w:r>
            <w:r w:rsidRPr="00756324">
              <w:rPr>
                <w:sz w:val="20"/>
                <w:szCs w:val="20"/>
              </w:rPr>
              <w:t>, po ukończeniu 65 lat</w:t>
            </w:r>
          </w:p>
        </w:tc>
        <w:tc>
          <w:tcPr>
            <w:tcW w:w="1965" w:type="dxa"/>
            <w:vAlign w:val="center"/>
          </w:tcPr>
          <w:p w14:paraId="52D63763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 w:rsidRPr="00B36CC4">
              <w:rPr>
                <w:sz w:val="20"/>
                <w:szCs w:val="20"/>
              </w:rPr>
              <w:t>100%</w:t>
            </w:r>
          </w:p>
        </w:tc>
        <w:tc>
          <w:tcPr>
            <w:tcW w:w="840" w:type="dxa"/>
            <w:vMerge/>
            <w:vAlign w:val="center"/>
          </w:tcPr>
          <w:p w14:paraId="7F17AD33" w14:textId="77777777" w:rsidR="00075A35" w:rsidRPr="00B36CC4" w:rsidRDefault="00075A35" w:rsidP="00C61038">
            <w:pPr>
              <w:jc w:val="center"/>
              <w:rPr>
                <w:sz w:val="20"/>
                <w:szCs w:val="20"/>
              </w:rPr>
            </w:pPr>
          </w:p>
        </w:tc>
      </w:tr>
      <w:tr w:rsidR="00075A35" w:rsidRPr="00B36CC4" w14:paraId="24C9CA0C" w14:textId="77777777" w:rsidTr="00A55548">
        <w:tc>
          <w:tcPr>
            <w:tcW w:w="481" w:type="dxa"/>
            <w:vAlign w:val="center"/>
          </w:tcPr>
          <w:p w14:paraId="5702FB44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 w:rsidRPr="00B36CC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923" w:type="dxa"/>
          </w:tcPr>
          <w:p w14:paraId="286E47DB" w14:textId="77777777" w:rsidR="00075A35" w:rsidRPr="00B36CC4" w:rsidRDefault="00075A35" w:rsidP="00C61038">
            <w:pPr>
              <w:spacing w:line="260" w:lineRule="atLeast"/>
              <w:rPr>
                <w:bCs/>
                <w:sz w:val="20"/>
                <w:szCs w:val="20"/>
              </w:rPr>
            </w:pPr>
            <w:r w:rsidRPr="00756324">
              <w:rPr>
                <w:bCs/>
                <w:sz w:val="20"/>
                <w:szCs w:val="20"/>
              </w:rPr>
              <w:t>Osoby, które nie wykonywały pracy</w:t>
            </w:r>
            <w:r w:rsidRPr="00B36CC4">
              <w:rPr>
                <w:bCs/>
                <w:sz w:val="20"/>
                <w:szCs w:val="20"/>
              </w:rPr>
              <w:t xml:space="preserve"> </w:t>
            </w:r>
            <w:r w:rsidRPr="00756324">
              <w:rPr>
                <w:sz w:val="20"/>
                <w:szCs w:val="20"/>
              </w:rPr>
              <w:t>w okresie przed 31 lipca 1990 roku na skutek </w:t>
            </w:r>
            <w:r w:rsidRPr="00756324">
              <w:rPr>
                <w:bCs/>
                <w:sz w:val="20"/>
                <w:szCs w:val="20"/>
              </w:rPr>
              <w:t>represji politycznych</w:t>
            </w:r>
          </w:p>
        </w:tc>
        <w:tc>
          <w:tcPr>
            <w:tcW w:w="1965" w:type="dxa"/>
            <w:vAlign w:val="center"/>
          </w:tcPr>
          <w:p w14:paraId="29C76278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 w:rsidRPr="00B36CC4">
              <w:rPr>
                <w:sz w:val="20"/>
                <w:szCs w:val="20"/>
              </w:rPr>
              <w:t>100%</w:t>
            </w:r>
          </w:p>
        </w:tc>
        <w:tc>
          <w:tcPr>
            <w:tcW w:w="840" w:type="dxa"/>
            <w:vMerge/>
            <w:vAlign w:val="center"/>
          </w:tcPr>
          <w:p w14:paraId="61195B20" w14:textId="77777777" w:rsidR="00075A35" w:rsidRPr="00B36CC4" w:rsidRDefault="00075A35" w:rsidP="00C61038">
            <w:pPr>
              <w:jc w:val="center"/>
              <w:rPr>
                <w:sz w:val="20"/>
                <w:szCs w:val="20"/>
              </w:rPr>
            </w:pPr>
          </w:p>
        </w:tc>
      </w:tr>
      <w:tr w:rsidR="00075A35" w:rsidRPr="00B36CC4" w14:paraId="4DD31A1E" w14:textId="77777777" w:rsidTr="00A55548">
        <w:tc>
          <w:tcPr>
            <w:tcW w:w="481" w:type="dxa"/>
            <w:vAlign w:val="center"/>
          </w:tcPr>
          <w:p w14:paraId="6C58E5A7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 w:rsidRPr="00B36CC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5923" w:type="dxa"/>
          </w:tcPr>
          <w:p w14:paraId="296F39D2" w14:textId="77777777" w:rsidR="00075A35" w:rsidRPr="00B36CC4" w:rsidRDefault="00075A35" w:rsidP="00C61038">
            <w:pPr>
              <w:spacing w:line="260" w:lineRule="atLeast"/>
              <w:rPr>
                <w:bCs/>
                <w:sz w:val="20"/>
                <w:szCs w:val="20"/>
              </w:rPr>
            </w:pPr>
            <w:r w:rsidRPr="00756324">
              <w:rPr>
                <w:bCs/>
                <w:sz w:val="20"/>
                <w:szCs w:val="20"/>
              </w:rPr>
              <w:t>Osoby, które świadczyły pracę po 1956 r. na rzecz organizacji politycznych i związków zawodowych</w:t>
            </w:r>
            <w:r w:rsidRPr="00756324">
              <w:rPr>
                <w:sz w:val="20"/>
                <w:szCs w:val="20"/>
              </w:rPr>
              <w:t>, nielegalnych w rozumieniu przepisów obowiązujących do kwietnia 1989 r.</w:t>
            </w:r>
          </w:p>
        </w:tc>
        <w:tc>
          <w:tcPr>
            <w:tcW w:w="1965" w:type="dxa"/>
            <w:vAlign w:val="center"/>
          </w:tcPr>
          <w:p w14:paraId="2B09F466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 w:rsidRPr="00B36CC4">
              <w:rPr>
                <w:sz w:val="20"/>
                <w:szCs w:val="20"/>
              </w:rPr>
              <w:t>100%</w:t>
            </w:r>
          </w:p>
        </w:tc>
        <w:tc>
          <w:tcPr>
            <w:tcW w:w="840" w:type="dxa"/>
            <w:vMerge/>
            <w:vAlign w:val="center"/>
          </w:tcPr>
          <w:p w14:paraId="37F1AEFE" w14:textId="77777777" w:rsidR="00075A35" w:rsidRPr="00B36CC4" w:rsidRDefault="00075A35" w:rsidP="00C61038">
            <w:pPr>
              <w:jc w:val="center"/>
              <w:rPr>
                <w:sz w:val="20"/>
                <w:szCs w:val="20"/>
              </w:rPr>
            </w:pPr>
          </w:p>
        </w:tc>
      </w:tr>
      <w:tr w:rsidR="00075A35" w:rsidRPr="00B36CC4" w14:paraId="06271357" w14:textId="77777777" w:rsidTr="00A55548">
        <w:tc>
          <w:tcPr>
            <w:tcW w:w="481" w:type="dxa"/>
            <w:vAlign w:val="center"/>
          </w:tcPr>
          <w:p w14:paraId="369DD48E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 w:rsidRPr="00B36CC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923" w:type="dxa"/>
          </w:tcPr>
          <w:p w14:paraId="5FF01564" w14:textId="77777777" w:rsidR="00075A35" w:rsidRPr="00B36CC4" w:rsidRDefault="00075A35" w:rsidP="00C61038">
            <w:pPr>
              <w:spacing w:line="260" w:lineRule="atLeast"/>
              <w:rPr>
                <w:bCs/>
                <w:sz w:val="20"/>
                <w:szCs w:val="20"/>
              </w:rPr>
            </w:pPr>
            <w:r w:rsidRPr="00756324">
              <w:rPr>
                <w:bCs/>
                <w:sz w:val="20"/>
                <w:szCs w:val="20"/>
              </w:rPr>
              <w:t>Weterani </w:t>
            </w:r>
            <w:r w:rsidRPr="00756324">
              <w:rPr>
                <w:sz w:val="20"/>
                <w:szCs w:val="20"/>
              </w:rPr>
              <w:t>działań poza granicami państwa, oraz weterani poszkodowani w  działaniach poza granicami państwa</w:t>
            </w:r>
          </w:p>
        </w:tc>
        <w:tc>
          <w:tcPr>
            <w:tcW w:w="1965" w:type="dxa"/>
            <w:vAlign w:val="center"/>
          </w:tcPr>
          <w:p w14:paraId="187173F3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 w:rsidRPr="00B36CC4">
              <w:rPr>
                <w:sz w:val="20"/>
                <w:szCs w:val="20"/>
              </w:rPr>
              <w:t>100%</w:t>
            </w:r>
          </w:p>
        </w:tc>
        <w:tc>
          <w:tcPr>
            <w:tcW w:w="840" w:type="dxa"/>
            <w:vMerge/>
            <w:vAlign w:val="center"/>
          </w:tcPr>
          <w:p w14:paraId="5379E3DA" w14:textId="77777777" w:rsidR="00075A35" w:rsidRPr="00B36CC4" w:rsidRDefault="00075A35" w:rsidP="00C61038">
            <w:pPr>
              <w:jc w:val="center"/>
              <w:rPr>
                <w:sz w:val="20"/>
                <w:szCs w:val="20"/>
              </w:rPr>
            </w:pPr>
          </w:p>
        </w:tc>
      </w:tr>
      <w:tr w:rsidR="00075A35" w:rsidRPr="00B36CC4" w14:paraId="3BE32D3E" w14:textId="77777777" w:rsidTr="00A55548">
        <w:tc>
          <w:tcPr>
            <w:tcW w:w="481" w:type="dxa"/>
            <w:vAlign w:val="center"/>
          </w:tcPr>
          <w:p w14:paraId="241DAEB9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 w:rsidRPr="00B36CC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5923" w:type="dxa"/>
          </w:tcPr>
          <w:p w14:paraId="21C4B8F0" w14:textId="77777777" w:rsidR="00075A35" w:rsidRPr="00B36CC4" w:rsidRDefault="00075A35" w:rsidP="00C61038">
            <w:pPr>
              <w:spacing w:line="260" w:lineRule="atLeast"/>
              <w:rPr>
                <w:color w:val="212529"/>
                <w:sz w:val="20"/>
                <w:szCs w:val="20"/>
              </w:rPr>
            </w:pPr>
            <w:r w:rsidRPr="00756324">
              <w:rPr>
                <w:bCs/>
                <w:color w:val="212529"/>
                <w:sz w:val="20"/>
                <w:szCs w:val="20"/>
              </w:rPr>
              <w:t>Dzieci do 16 roku życia</w:t>
            </w:r>
            <w:r w:rsidRPr="00756324">
              <w:rPr>
                <w:color w:val="212529"/>
                <w:sz w:val="20"/>
                <w:szCs w:val="20"/>
              </w:rPr>
              <w:t> dotknięte niepełnosprawnością utrudniająca samodzielne poruszanie się </w:t>
            </w:r>
            <w:r w:rsidRPr="00756324">
              <w:rPr>
                <w:bCs/>
                <w:color w:val="212529"/>
                <w:sz w:val="20"/>
                <w:szCs w:val="20"/>
              </w:rPr>
              <w:t>05-R</w:t>
            </w:r>
            <w:r w:rsidRPr="00756324">
              <w:rPr>
                <w:color w:val="212529"/>
                <w:sz w:val="20"/>
                <w:szCs w:val="20"/>
              </w:rPr>
              <w:t> wraz z opiekunem</w:t>
            </w:r>
            <w:r w:rsidRPr="00756324">
              <w:rPr>
                <w:color w:val="212529"/>
                <w:sz w:val="20"/>
                <w:szCs w:val="20"/>
                <w:vertAlign w:val="superscript"/>
              </w:rPr>
              <w:t>2) </w:t>
            </w:r>
            <w:r w:rsidRPr="00756324">
              <w:rPr>
                <w:color w:val="212529"/>
                <w:sz w:val="20"/>
                <w:szCs w:val="20"/>
              </w:rPr>
              <w:t>towarzyszącym uprawnionemu podczas przejazdu oraz jadącym po uprawnionego lub po odwiezieniu uprawnionego</w:t>
            </w:r>
          </w:p>
        </w:tc>
        <w:tc>
          <w:tcPr>
            <w:tcW w:w="1965" w:type="dxa"/>
            <w:vAlign w:val="center"/>
          </w:tcPr>
          <w:p w14:paraId="12F79ED7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 w:rsidRPr="00B36CC4">
              <w:rPr>
                <w:sz w:val="20"/>
                <w:szCs w:val="20"/>
              </w:rPr>
              <w:t>100%</w:t>
            </w:r>
          </w:p>
        </w:tc>
        <w:tc>
          <w:tcPr>
            <w:tcW w:w="840" w:type="dxa"/>
            <w:vMerge w:val="restart"/>
            <w:vAlign w:val="center"/>
          </w:tcPr>
          <w:p w14:paraId="409554CE" w14:textId="58B4C954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</w:tr>
      <w:tr w:rsidR="00075A35" w:rsidRPr="00B36CC4" w14:paraId="7D7EF3B4" w14:textId="77777777" w:rsidTr="00A55548">
        <w:tc>
          <w:tcPr>
            <w:tcW w:w="481" w:type="dxa"/>
            <w:vAlign w:val="center"/>
          </w:tcPr>
          <w:p w14:paraId="154B652A" w14:textId="77777777" w:rsidR="00075A35" w:rsidRPr="00B36CC4" w:rsidRDefault="00075A35" w:rsidP="00C61038">
            <w:pPr>
              <w:spacing w:line="260" w:lineRule="atLeast"/>
              <w:jc w:val="center"/>
              <w:rPr>
                <w:bCs/>
                <w:sz w:val="20"/>
                <w:szCs w:val="20"/>
              </w:rPr>
            </w:pPr>
            <w:r w:rsidRPr="00B36CC4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923" w:type="dxa"/>
          </w:tcPr>
          <w:p w14:paraId="0874B43C" w14:textId="77777777" w:rsidR="00075A35" w:rsidRPr="00B36CC4" w:rsidRDefault="00075A35" w:rsidP="00C61038">
            <w:pPr>
              <w:spacing w:line="260" w:lineRule="atLeast"/>
              <w:rPr>
                <w:sz w:val="20"/>
                <w:szCs w:val="20"/>
              </w:rPr>
            </w:pPr>
            <w:r w:rsidRPr="00756324">
              <w:rPr>
                <w:bCs/>
                <w:color w:val="212529"/>
                <w:sz w:val="20"/>
                <w:szCs w:val="20"/>
              </w:rPr>
              <w:t>Niewidomi ze znacznym lub umiarkowanym stopniem</w:t>
            </w:r>
            <w:r w:rsidRPr="00756324">
              <w:rPr>
                <w:color w:val="212529"/>
                <w:sz w:val="20"/>
                <w:szCs w:val="20"/>
              </w:rPr>
              <w:t> niepełnosprawności wraz z przewodnikiem</w:t>
            </w:r>
            <w:r w:rsidRPr="00756324">
              <w:rPr>
                <w:color w:val="212529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965" w:type="dxa"/>
            <w:vAlign w:val="center"/>
          </w:tcPr>
          <w:p w14:paraId="00330937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</w:p>
          <w:p w14:paraId="40F524EC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 w:rsidRPr="00B36CC4">
              <w:rPr>
                <w:sz w:val="20"/>
                <w:szCs w:val="20"/>
              </w:rPr>
              <w:t>100%</w:t>
            </w:r>
          </w:p>
        </w:tc>
        <w:tc>
          <w:tcPr>
            <w:tcW w:w="840" w:type="dxa"/>
            <w:vMerge/>
          </w:tcPr>
          <w:p w14:paraId="17965671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</w:p>
        </w:tc>
      </w:tr>
      <w:tr w:rsidR="00075A35" w:rsidRPr="00B36CC4" w14:paraId="08583E2F" w14:textId="77777777" w:rsidTr="00A55548">
        <w:trPr>
          <w:trHeight w:val="425"/>
        </w:trPr>
        <w:tc>
          <w:tcPr>
            <w:tcW w:w="481" w:type="dxa"/>
            <w:vAlign w:val="center"/>
          </w:tcPr>
          <w:p w14:paraId="0A584B9C" w14:textId="77777777" w:rsidR="00075A35" w:rsidRPr="00B36CC4" w:rsidRDefault="00075A35" w:rsidP="00C61038">
            <w:pPr>
              <w:spacing w:line="260" w:lineRule="atLeast"/>
              <w:jc w:val="center"/>
              <w:rPr>
                <w:bCs/>
                <w:sz w:val="20"/>
                <w:szCs w:val="20"/>
              </w:rPr>
            </w:pPr>
            <w:r w:rsidRPr="00B36CC4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923" w:type="dxa"/>
          </w:tcPr>
          <w:p w14:paraId="78596607" w14:textId="77777777" w:rsidR="00075A35" w:rsidRPr="00B36CC4" w:rsidRDefault="00075A35" w:rsidP="00C61038">
            <w:pPr>
              <w:spacing w:line="260" w:lineRule="atLeast"/>
              <w:rPr>
                <w:sz w:val="20"/>
                <w:szCs w:val="20"/>
              </w:rPr>
            </w:pPr>
            <w:r w:rsidRPr="00756324">
              <w:rPr>
                <w:color w:val="212529"/>
                <w:sz w:val="20"/>
                <w:szCs w:val="20"/>
              </w:rPr>
              <w:t>Osoby z upośledzeniem umysłowym i psychicznym </w:t>
            </w:r>
            <w:r w:rsidRPr="00756324">
              <w:rPr>
                <w:bCs/>
                <w:color w:val="212529"/>
                <w:sz w:val="20"/>
                <w:szCs w:val="20"/>
              </w:rPr>
              <w:t>01-U, 02-P, 12-C</w:t>
            </w:r>
            <w:r w:rsidRPr="00756324">
              <w:rPr>
                <w:color w:val="212529"/>
                <w:sz w:val="20"/>
                <w:szCs w:val="20"/>
              </w:rPr>
              <w:t>, </w:t>
            </w:r>
            <w:r w:rsidRPr="00756324">
              <w:rPr>
                <w:bCs/>
                <w:color w:val="212529"/>
                <w:sz w:val="20"/>
                <w:szCs w:val="20"/>
              </w:rPr>
              <w:t>w stopniu co najmniej umiarkowanym</w:t>
            </w:r>
            <w:r w:rsidRPr="00756324">
              <w:rPr>
                <w:color w:val="212529"/>
                <w:sz w:val="20"/>
                <w:szCs w:val="20"/>
              </w:rPr>
              <w:t> wraz z opiekunem</w:t>
            </w:r>
            <w:r w:rsidRPr="00756324">
              <w:rPr>
                <w:color w:val="212529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965" w:type="dxa"/>
            <w:vAlign w:val="center"/>
          </w:tcPr>
          <w:p w14:paraId="18AC09E4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 w:rsidRPr="00B36CC4">
              <w:rPr>
                <w:sz w:val="20"/>
                <w:szCs w:val="20"/>
              </w:rPr>
              <w:t>100%</w:t>
            </w:r>
          </w:p>
        </w:tc>
        <w:tc>
          <w:tcPr>
            <w:tcW w:w="840" w:type="dxa"/>
            <w:vMerge/>
          </w:tcPr>
          <w:p w14:paraId="1B04204F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</w:p>
        </w:tc>
      </w:tr>
      <w:tr w:rsidR="00075A35" w:rsidRPr="00B36CC4" w14:paraId="7031D4AF" w14:textId="77777777" w:rsidTr="00A55548">
        <w:tc>
          <w:tcPr>
            <w:tcW w:w="481" w:type="dxa"/>
            <w:vAlign w:val="center"/>
          </w:tcPr>
          <w:p w14:paraId="3C564F7D" w14:textId="77777777" w:rsidR="00075A35" w:rsidRPr="00B36CC4" w:rsidRDefault="00075A35" w:rsidP="00C61038">
            <w:pPr>
              <w:spacing w:line="260" w:lineRule="atLeast"/>
              <w:jc w:val="center"/>
              <w:rPr>
                <w:bCs/>
                <w:sz w:val="20"/>
                <w:szCs w:val="20"/>
              </w:rPr>
            </w:pPr>
            <w:r w:rsidRPr="00B36CC4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5923" w:type="dxa"/>
          </w:tcPr>
          <w:p w14:paraId="56345403" w14:textId="77777777" w:rsidR="00075A35" w:rsidRPr="00B36CC4" w:rsidRDefault="00075A35" w:rsidP="00C61038">
            <w:pPr>
              <w:spacing w:line="260" w:lineRule="atLeast"/>
              <w:rPr>
                <w:bCs/>
                <w:color w:val="212529"/>
                <w:sz w:val="20"/>
                <w:szCs w:val="20"/>
              </w:rPr>
            </w:pPr>
            <w:r w:rsidRPr="00756324">
              <w:rPr>
                <w:color w:val="212529"/>
                <w:sz w:val="20"/>
                <w:szCs w:val="20"/>
              </w:rPr>
              <w:t>Osoby z orzeczeniem ustalającym </w:t>
            </w:r>
            <w:r w:rsidRPr="00756324">
              <w:rPr>
                <w:bCs/>
                <w:color w:val="212529"/>
                <w:sz w:val="20"/>
                <w:szCs w:val="20"/>
              </w:rPr>
              <w:t>znaczny stopień niepełnosprawności</w:t>
            </w:r>
            <w:r w:rsidRPr="00756324">
              <w:rPr>
                <w:color w:val="212529"/>
                <w:sz w:val="20"/>
                <w:szCs w:val="20"/>
              </w:rPr>
              <w:t> lub </w:t>
            </w:r>
            <w:r w:rsidRPr="00756324">
              <w:rPr>
                <w:bCs/>
                <w:color w:val="212529"/>
                <w:sz w:val="20"/>
                <w:szCs w:val="20"/>
              </w:rPr>
              <w:t>całkowitą niezdolność do pracy i niezdolność do samodzielnej egzystencji</w:t>
            </w:r>
            <w:r w:rsidRPr="00756324">
              <w:rPr>
                <w:color w:val="212529"/>
                <w:sz w:val="20"/>
                <w:szCs w:val="20"/>
              </w:rPr>
              <w:t> (dawna I grupa) wraz z opiekunem</w:t>
            </w:r>
            <w:r w:rsidRPr="00756324">
              <w:rPr>
                <w:color w:val="212529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965" w:type="dxa"/>
            <w:vAlign w:val="center"/>
          </w:tcPr>
          <w:p w14:paraId="3087DC9E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 w:rsidRPr="00B36CC4">
              <w:rPr>
                <w:sz w:val="20"/>
                <w:szCs w:val="20"/>
              </w:rPr>
              <w:t>100%</w:t>
            </w:r>
          </w:p>
        </w:tc>
        <w:tc>
          <w:tcPr>
            <w:tcW w:w="840" w:type="dxa"/>
            <w:vMerge/>
          </w:tcPr>
          <w:p w14:paraId="672777F5" w14:textId="77777777" w:rsidR="00075A35" w:rsidRPr="00B36CC4" w:rsidRDefault="00075A35" w:rsidP="00C61038">
            <w:pPr>
              <w:jc w:val="center"/>
              <w:rPr>
                <w:sz w:val="20"/>
                <w:szCs w:val="20"/>
              </w:rPr>
            </w:pPr>
          </w:p>
        </w:tc>
      </w:tr>
      <w:tr w:rsidR="00075A35" w:rsidRPr="00B36CC4" w14:paraId="111B22F0" w14:textId="77777777" w:rsidTr="00A55548">
        <w:tc>
          <w:tcPr>
            <w:tcW w:w="481" w:type="dxa"/>
            <w:vAlign w:val="center"/>
          </w:tcPr>
          <w:p w14:paraId="42B91FE1" w14:textId="77777777" w:rsidR="00075A35" w:rsidRPr="00B36CC4" w:rsidRDefault="00075A35" w:rsidP="00C61038">
            <w:pPr>
              <w:spacing w:line="260" w:lineRule="atLeast"/>
              <w:jc w:val="center"/>
              <w:rPr>
                <w:bCs/>
                <w:sz w:val="20"/>
                <w:szCs w:val="20"/>
              </w:rPr>
            </w:pPr>
            <w:r w:rsidRPr="00B36CC4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5923" w:type="dxa"/>
          </w:tcPr>
          <w:p w14:paraId="5308E091" w14:textId="77777777" w:rsidR="00075A35" w:rsidRPr="00B36CC4" w:rsidRDefault="00075A35" w:rsidP="00C61038">
            <w:pPr>
              <w:spacing w:line="260" w:lineRule="atLeast"/>
              <w:rPr>
                <w:bCs/>
                <w:color w:val="212529"/>
                <w:sz w:val="20"/>
                <w:szCs w:val="20"/>
              </w:rPr>
            </w:pPr>
            <w:r w:rsidRPr="00756324">
              <w:rPr>
                <w:bCs/>
                <w:color w:val="212529"/>
                <w:sz w:val="20"/>
                <w:szCs w:val="20"/>
              </w:rPr>
              <w:t>Dzieci i młodzież niepełnosprawna oraz niedostosowana społecznie</w:t>
            </w:r>
            <w:r w:rsidRPr="00756324">
              <w:rPr>
                <w:color w:val="212529"/>
                <w:sz w:val="20"/>
                <w:szCs w:val="20"/>
              </w:rPr>
              <w:t>, wymagająca kształcenia specjalnego, wraz z opiekunem</w:t>
            </w:r>
            <w:r w:rsidRPr="00756324">
              <w:rPr>
                <w:color w:val="212529"/>
                <w:sz w:val="20"/>
                <w:szCs w:val="20"/>
                <w:vertAlign w:val="superscript"/>
              </w:rPr>
              <w:t>2) </w:t>
            </w:r>
            <w:r w:rsidRPr="00756324">
              <w:rPr>
                <w:color w:val="212529"/>
                <w:sz w:val="20"/>
                <w:szCs w:val="20"/>
              </w:rPr>
              <w:t>towarzyszącym uprawnionemu podczas przejazdu oraz jadącym po uprawnionego lub po odwiezieniu uprawnionego</w:t>
            </w:r>
          </w:p>
        </w:tc>
        <w:tc>
          <w:tcPr>
            <w:tcW w:w="1965" w:type="dxa"/>
            <w:vAlign w:val="center"/>
          </w:tcPr>
          <w:p w14:paraId="169BEEC0" w14:textId="77777777" w:rsidR="00075A35" w:rsidRPr="00B36CC4" w:rsidRDefault="00075A35" w:rsidP="00C61038">
            <w:pPr>
              <w:spacing w:line="260" w:lineRule="atLeast"/>
              <w:jc w:val="center"/>
              <w:rPr>
                <w:sz w:val="20"/>
                <w:szCs w:val="20"/>
              </w:rPr>
            </w:pPr>
            <w:r w:rsidRPr="00B36CC4">
              <w:rPr>
                <w:sz w:val="20"/>
                <w:szCs w:val="20"/>
              </w:rPr>
              <w:t>100%</w:t>
            </w:r>
          </w:p>
        </w:tc>
        <w:tc>
          <w:tcPr>
            <w:tcW w:w="840" w:type="dxa"/>
            <w:vMerge/>
          </w:tcPr>
          <w:p w14:paraId="7722E794" w14:textId="77777777" w:rsidR="00075A35" w:rsidRPr="00B36CC4" w:rsidRDefault="00075A35" w:rsidP="00C61038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68F5071" w14:textId="77777777" w:rsidR="007F17D0" w:rsidRDefault="007F17D0" w:rsidP="007F17D0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036CA25B" w14:textId="77777777" w:rsidR="003A6B91" w:rsidRDefault="003A6B91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57B843A9" w14:textId="77777777" w:rsidR="00B57B8B" w:rsidRDefault="00B57B8B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1F5E7DCE" w14:textId="77777777" w:rsidR="003A6B91" w:rsidRDefault="003A6B91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5B390F07" w14:textId="77777777" w:rsidR="00805508" w:rsidRDefault="00805508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6F5CDDE1" w14:textId="77777777" w:rsidR="00B36CC4" w:rsidRDefault="00B36CC4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58B8EAC3" w14:textId="77777777" w:rsidR="00B36CC4" w:rsidRDefault="00B36CC4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070D079B" w14:textId="77777777" w:rsidR="003A6B91" w:rsidRDefault="003A6B91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7D00E0A0" w14:textId="77777777" w:rsidR="00F96CAC" w:rsidRPr="00E95627" w:rsidRDefault="00F96CAC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E95627">
        <w:rPr>
          <w:rFonts w:ascii="Arial" w:hAnsi="Arial" w:cs="Arial"/>
          <w:b/>
          <w:sz w:val="20"/>
          <w:szCs w:val="20"/>
        </w:rPr>
        <w:lastRenderedPageBreak/>
        <w:t xml:space="preserve">Oświadczenie dotyczące postanowień Specyfikacji Warunków Zamówienia. </w:t>
      </w:r>
    </w:p>
    <w:p w14:paraId="25B64B7E" w14:textId="77777777" w:rsidR="00F96CAC" w:rsidRPr="00E95627" w:rsidRDefault="00F96CAC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14:paraId="5D7AF3DE" w14:textId="77777777" w:rsidR="00F96CAC" w:rsidRPr="00E95627" w:rsidRDefault="00F96CAC" w:rsidP="00F96CAC">
      <w:pPr>
        <w:spacing w:after="13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14:paraId="50EA7658" w14:textId="3DF9D261" w:rsidR="00F96CAC" w:rsidRDefault="00F96CAC" w:rsidP="006937E6">
      <w:pPr>
        <w:numPr>
          <w:ilvl w:val="0"/>
          <w:numId w:val="44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Oświadczamy, że zapoznaliśmy się ze Specyfikacją Warunków Zamówienia</w:t>
      </w:r>
      <w:r w:rsidR="00BC2C61">
        <w:rPr>
          <w:rFonts w:ascii="Arial" w:hAnsi="Arial" w:cs="Arial"/>
          <w:sz w:val="20"/>
          <w:szCs w:val="20"/>
        </w:rPr>
        <w:t xml:space="preserve"> i jej załącznikami</w:t>
      </w:r>
      <w:r w:rsidRPr="00E95627">
        <w:rPr>
          <w:rFonts w:ascii="Arial" w:hAnsi="Arial" w:cs="Arial"/>
          <w:sz w:val="20"/>
          <w:szCs w:val="20"/>
        </w:rPr>
        <w:t xml:space="preserve"> i nie wnosimy do ni</w:t>
      </w:r>
      <w:r w:rsidR="00BC2C61">
        <w:rPr>
          <w:rFonts w:ascii="Arial" w:hAnsi="Arial" w:cs="Arial"/>
          <w:sz w:val="20"/>
          <w:szCs w:val="20"/>
        </w:rPr>
        <w:t>ch</w:t>
      </w:r>
      <w:r w:rsidRPr="00E95627">
        <w:rPr>
          <w:rFonts w:ascii="Arial" w:hAnsi="Arial" w:cs="Arial"/>
          <w:sz w:val="20"/>
          <w:szCs w:val="20"/>
        </w:rPr>
        <w:t xml:space="preserve"> zastrzeżeń, zdobyliśmy konieczne informacje do przygotowania oferty i akceptujemy wszystkie warunki w ni</w:t>
      </w:r>
      <w:r w:rsidR="00BC2C61">
        <w:rPr>
          <w:rFonts w:ascii="Arial" w:hAnsi="Arial" w:cs="Arial"/>
          <w:sz w:val="20"/>
          <w:szCs w:val="20"/>
        </w:rPr>
        <w:t>ch</w:t>
      </w:r>
      <w:r w:rsidRPr="00E95627">
        <w:rPr>
          <w:rFonts w:ascii="Arial" w:hAnsi="Arial" w:cs="Arial"/>
          <w:sz w:val="20"/>
          <w:szCs w:val="20"/>
        </w:rPr>
        <w:t xml:space="preserve"> zawarte. </w:t>
      </w:r>
    </w:p>
    <w:p w14:paraId="13801B00" w14:textId="77777777" w:rsidR="00895C82" w:rsidRPr="00E95627" w:rsidRDefault="00895C82" w:rsidP="00895C82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14:paraId="4DCB00FC" w14:textId="04A6A8AC" w:rsidR="00F96CAC" w:rsidRDefault="00F96CAC" w:rsidP="006937E6">
      <w:pPr>
        <w:numPr>
          <w:ilvl w:val="0"/>
          <w:numId w:val="44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Oświadczamy, że </w:t>
      </w:r>
      <w:r w:rsidR="00D15FEC">
        <w:rPr>
          <w:rFonts w:ascii="Arial" w:hAnsi="Arial" w:cs="Arial"/>
          <w:sz w:val="20"/>
          <w:szCs w:val="20"/>
        </w:rPr>
        <w:t>p</w:t>
      </w:r>
      <w:r w:rsidRPr="00E95627">
        <w:rPr>
          <w:rFonts w:ascii="Arial" w:hAnsi="Arial" w:cs="Arial"/>
          <w:sz w:val="20"/>
          <w:szCs w:val="20"/>
        </w:rPr>
        <w:t xml:space="preserve">ostanowienia Umowy stanowiące załącznik do SWZ zostały przez nas zaakceptowane i zobowiązujemy się w przypadku wyboru naszej oferty do zawarcia umowy na wymienionych w projekcie umowy warunkach w miejscu i terminie wyznaczonym przez Zamawiającego. </w:t>
      </w:r>
    </w:p>
    <w:p w14:paraId="34987849" w14:textId="77777777" w:rsidR="00895C82" w:rsidRPr="00E95627" w:rsidRDefault="00895C82" w:rsidP="00895C82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14:paraId="7FF1966A" w14:textId="77777777" w:rsidR="00F96CAC" w:rsidRDefault="00F96CAC" w:rsidP="006937E6">
      <w:pPr>
        <w:numPr>
          <w:ilvl w:val="0"/>
          <w:numId w:val="44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Oświadczamy, że zaoferowany przedmiot zamówienia spełnia wymogi Zamawiającego określone w SWZ.  </w:t>
      </w:r>
    </w:p>
    <w:p w14:paraId="584B6594" w14:textId="77777777" w:rsidR="00895C82" w:rsidRPr="00E95627" w:rsidRDefault="00895C82" w:rsidP="00895C82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14:paraId="72245CA9" w14:textId="77777777" w:rsidR="00F96CAC" w:rsidRDefault="00F96CAC" w:rsidP="006937E6">
      <w:pPr>
        <w:numPr>
          <w:ilvl w:val="0"/>
          <w:numId w:val="44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Oświadczamy, że przystępując do postępowania przetargowego uzyskaliśmy wszelkie niezbędne informacje co do ryzyka, trudności i wszelkich innych okoliczności jakie mogą mieć wpływ na ofertę przetargową i bierzemy pełną odpowiedzialność za odpowiednie wykonanie przedmiotu umowy.   </w:t>
      </w:r>
    </w:p>
    <w:p w14:paraId="5BFC5334" w14:textId="77777777" w:rsidR="004510B3" w:rsidRPr="00E95627" w:rsidRDefault="004510B3" w:rsidP="004510B3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14:paraId="7803BED8" w14:textId="77777777" w:rsidR="00F96CAC" w:rsidRPr="004510B3" w:rsidRDefault="00F96CAC" w:rsidP="006937E6">
      <w:pPr>
        <w:numPr>
          <w:ilvl w:val="0"/>
          <w:numId w:val="44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Wykonawca informuje, że (zaznaczyć właściwe):</w:t>
      </w:r>
      <w:r w:rsidRPr="00E95627">
        <w:rPr>
          <w:rFonts w:ascii="Arial" w:hAnsi="Arial" w:cs="Arial"/>
          <w:b/>
          <w:sz w:val="20"/>
          <w:szCs w:val="20"/>
        </w:rPr>
        <w:t xml:space="preserve"> </w:t>
      </w:r>
    </w:p>
    <w:p w14:paraId="7A10E34F" w14:textId="77777777" w:rsidR="004510B3" w:rsidRPr="00E95627" w:rsidRDefault="004510B3" w:rsidP="004510B3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14:paraId="42BD639F" w14:textId="77777777" w:rsidR="00F96CAC" w:rsidRPr="00E95627" w:rsidRDefault="00F41C29" w:rsidP="00F96CAC">
      <w:pPr>
        <w:ind w:left="284" w:hanging="284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676565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6CAC" w:rsidRPr="00E95627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96CAC" w:rsidRPr="00E95627">
        <w:rPr>
          <w:rFonts w:ascii="Arial" w:hAnsi="Arial" w:cs="Arial"/>
          <w:sz w:val="20"/>
          <w:szCs w:val="20"/>
        </w:rPr>
        <w:t xml:space="preserve"> </w:t>
      </w:r>
      <w:r w:rsidR="00F96CAC" w:rsidRPr="00E95627">
        <w:rPr>
          <w:rFonts w:ascii="Arial" w:hAnsi="Arial" w:cs="Arial"/>
          <w:sz w:val="20"/>
          <w:szCs w:val="20"/>
        </w:rPr>
        <w:tab/>
        <w:t>wybór oferty nie będzie prowadzić do powstania u Zamawiającego obowiązku podatkowego,</w:t>
      </w:r>
    </w:p>
    <w:p w14:paraId="76A3AE0A" w14:textId="77777777" w:rsidR="00F96CAC" w:rsidRPr="00E95627" w:rsidRDefault="00F96CAC" w:rsidP="00F96CAC">
      <w:pPr>
        <w:ind w:left="851" w:hanging="851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14:paraId="0058A954" w14:textId="142A09EC" w:rsidR="00F96CAC" w:rsidRPr="00E95627" w:rsidRDefault="00F41C29" w:rsidP="00F96CAC">
      <w:pPr>
        <w:ind w:left="284" w:hanging="284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73784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10B3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4510B3">
        <w:rPr>
          <w:rFonts w:ascii="Arial" w:hAnsi="Arial" w:cs="Arial"/>
          <w:sz w:val="20"/>
          <w:szCs w:val="20"/>
        </w:rPr>
        <w:tab/>
      </w:r>
      <w:r w:rsidR="00F96CAC" w:rsidRPr="00E95627">
        <w:rPr>
          <w:rFonts w:ascii="Arial" w:hAnsi="Arial" w:cs="Arial"/>
          <w:sz w:val="20"/>
          <w:szCs w:val="20"/>
        </w:rPr>
        <w:t xml:space="preserve">wybór oferty będzie prowadzić do powstania u Zamawiającego obowiązku podatkowego </w:t>
      </w:r>
      <w:r w:rsidR="00F96CAC" w:rsidRPr="00E95627">
        <w:rPr>
          <w:rFonts w:ascii="Arial" w:hAnsi="Arial" w:cs="Arial"/>
          <w:sz w:val="20"/>
          <w:szCs w:val="20"/>
        </w:rPr>
        <w:br/>
        <w:t>w odniesieniu do następujących towarów lub usług:</w:t>
      </w:r>
    </w:p>
    <w:p w14:paraId="64649A02" w14:textId="77777777" w:rsidR="00F96CAC" w:rsidRPr="00E95627" w:rsidRDefault="00F96CAC" w:rsidP="00F96CAC">
      <w:pPr>
        <w:ind w:left="284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</w:t>
      </w:r>
    </w:p>
    <w:p w14:paraId="02753C29" w14:textId="77777777" w:rsidR="00F96CAC" w:rsidRPr="00E95627" w:rsidRDefault="00F96CAC" w:rsidP="00F96CAC">
      <w:pPr>
        <w:ind w:left="284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których dostawa lub świadczenie będzie prowadzić do jego powstania. Wartość towaru lub usług powodująca obowiązek podatkowy u Zamawiającego to: </w:t>
      </w:r>
    </w:p>
    <w:p w14:paraId="6691B54D" w14:textId="77777777" w:rsidR="00F96CAC" w:rsidRPr="00E95627" w:rsidRDefault="00F96CAC" w:rsidP="00F96CAC">
      <w:pPr>
        <w:ind w:left="284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..................................................................zł netto. Stawka podatku od towarów i usług, która zgodnie z wiedzą wykonawcy, będzie miała zastosowanie: …………………… </w:t>
      </w:r>
    </w:p>
    <w:p w14:paraId="7EE544F4" w14:textId="77777777" w:rsidR="00F96CAC" w:rsidRPr="00E95627" w:rsidRDefault="00F96CAC" w:rsidP="00F96CAC">
      <w:pPr>
        <w:spacing w:after="21"/>
        <w:ind w:left="566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14:paraId="3C9350C2" w14:textId="77777777" w:rsidR="00F96CAC" w:rsidRPr="00E95627" w:rsidRDefault="00F96CAC" w:rsidP="00F96CAC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E95627">
        <w:rPr>
          <w:rFonts w:ascii="Arial" w:hAnsi="Arial" w:cs="Arial"/>
          <w:b/>
          <w:sz w:val="20"/>
          <w:szCs w:val="20"/>
        </w:rPr>
        <w:t xml:space="preserve">Uwaga! W przypadku, gdy Wykonawca nie zaznaczy żadnego z wariantów zamawiający przyjmie, że wybór oferty nie będzie prowadził do powstania obowiązku podatkowego po stronie Zamawiającego. </w:t>
      </w:r>
    </w:p>
    <w:p w14:paraId="7A8DEFB9" w14:textId="77777777" w:rsidR="00F96CAC" w:rsidRPr="00E95627" w:rsidRDefault="00F96CAC" w:rsidP="00F96CAC">
      <w:pPr>
        <w:spacing w:line="237" w:lineRule="auto"/>
        <w:ind w:left="576" w:right="5"/>
        <w:rPr>
          <w:rFonts w:ascii="Arial" w:hAnsi="Arial" w:cs="Arial"/>
          <w:b/>
          <w:sz w:val="20"/>
          <w:szCs w:val="20"/>
        </w:rPr>
      </w:pPr>
    </w:p>
    <w:p w14:paraId="323296D3" w14:textId="77777777" w:rsidR="00F96CAC" w:rsidRDefault="00F96CAC" w:rsidP="006937E6">
      <w:pPr>
        <w:pStyle w:val="Akapitzlist"/>
        <w:numPr>
          <w:ilvl w:val="0"/>
          <w:numId w:val="44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E95627">
        <w:rPr>
          <w:rFonts w:ascii="Arial" w:hAnsi="Arial" w:cs="Arial"/>
          <w:sz w:val="20"/>
          <w:szCs w:val="20"/>
          <w:u w:color="000000"/>
        </w:rPr>
        <w:t>Oświadczam, że  Jestem;</w:t>
      </w:r>
    </w:p>
    <w:p w14:paraId="2BCB6652" w14:textId="77777777" w:rsidR="004510B3" w:rsidRPr="00E95627" w:rsidRDefault="004510B3" w:rsidP="004510B3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</w:p>
    <w:p w14:paraId="4A36EF69" w14:textId="77777777" w:rsidR="00C739D2" w:rsidRDefault="00C739D2" w:rsidP="00F96CAC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14:paraId="79F5698F" w14:textId="37E6DEE2" w:rsidR="00C739D2" w:rsidRPr="00C739D2" w:rsidRDefault="00F41C29" w:rsidP="00C739D2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  <w:sdt>
        <w:sdtPr>
          <w:rPr>
            <w:rFonts w:ascii="Arial" w:hAnsi="Arial" w:cs="Arial"/>
            <w:sz w:val="20"/>
            <w:szCs w:val="20"/>
            <w:u w:color="000000"/>
          </w:rPr>
          <w:id w:val="-960728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39D2">
            <w:rPr>
              <w:rFonts w:ascii="MS Gothic" w:eastAsia="MS Gothic" w:hAnsi="MS Gothic" w:cs="Arial" w:hint="eastAsia"/>
              <w:sz w:val="20"/>
              <w:szCs w:val="20"/>
              <w:u w:color="000000"/>
            </w:rPr>
            <w:t>☐</w:t>
          </w:r>
        </w:sdtContent>
      </w:sdt>
      <w:r w:rsidR="00C739D2" w:rsidRPr="00C739D2">
        <w:rPr>
          <w:rFonts w:ascii="Arial" w:hAnsi="Arial" w:cs="Arial"/>
          <w:sz w:val="20"/>
          <w:szCs w:val="20"/>
          <w:u w:color="000000"/>
        </w:rPr>
        <w:t xml:space="preserve">       </w:t>
      </w:r>
      <w:r w:rsidR="00C739D2">
        <w:rPr>
          <w:rFonts w:ascii="Arial" w:hAnsi="Arial" w:cs="Arial"/>
          <w:sz w:val="20"/>
          <w:szCs w:val="20"/>
          <w:u w:color="000000"/>
        </w:rPr>
        <w:t>m</w:t>
      </w:r>
      <w:r w:rsidR="00C739D2" w:rsidRPr="00C739D2">
        <w:rPr>
          <w:rFonts w:ascii="Arial" w:hAnsi="Arial" w:cs="Arial"/>
          <w:sz w:val="20"/>
          <w:szCs w:val="20"/>
          <w:u w:color="000000"/>
        </w:rPr>
        <w:t>ikro</w:t>
      </w:r>
      <w:r w:rsidR="00C739D2">
        <w:rPr>
          <w:rFonts w:ascii="Arial" w:hAnsi="Arial" w:cs="Arial"/>
          <w:sz w:val="20"/>
          <w:szCs w:val="20"/>
          <w:u w:color="000000"/>
        </w:rPr>
        <w:t xml:space="preserve"> </w:t>
      </w:r>
      <w:proofErr w:type="spellStart"/>
      <w:r w:rsidR="00C739D2" w:rsidRPr="00C739D2">
        <w:rPr>
          <w:rFonts w:ascii="Arial" w:hAnsi="Arial" w:cs="Arial"/>
          <w:sz w:val="20"/>
          <w:szCs w:val="20"/>
          <w:u w:color="000000"/>
        </w:rPr>
        <w:t>proprzesiębiorstwem</w:t>
      </w:r>
      <w:proofErr w:type="spellEnd"/>
      <w:r w:rsidR="00C739D2" w:rsidRPr="00C739D2">
        <w:rPr>
          <w:rFonts w:ascii="Arial" w:hAnsi="Arial" w:cs="Arial"/>
          <w:sz w:val="20"/>
          <w:szCs w:val="20"/>
          <w:u w:color="000000"/>
        </w:rPr>
        <w:t>,</w:t>
      </w:r>
    </w:p>
    <w:p w14:paraId="56DF9A6B" w14:textId="77777777" w:rsidR="00C739D2" w:rsidRPr="00C739D2" w:rsidRDefault="00C739D2" w:rsidP="00C739D2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14:paraId="5B33E44B" w14:textId="5BB74DA0" w:rsidR="00C739D2" w:rsidRPr="00C739D2" w:rsidRDefault="00F41C29" w:rsidP="00C739D2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  <w:sdt>
        <w:sdtPr>
          <w:rPr>
            <w:rFonts w:ascii="Arial" w:hAnsi="Arial" w:cs="Arial"/>
            <w:sz w:val="20"/>
            <w:szCs w:val="20"/>
            <w:u w:color="000000"/>
          </w:rPr>
          <w:id w:val="780841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39D2">
            <w:rPr>
              <w:rFonts w:ascii="MS Gothic" w:eastAsia="MS Gothic" w:hAnsi="MS Gothic" w:cs="Arial" w:hint="eastAsia"/>
              <w:sz w:val="20"/>
              <w:szCs w:val="20"/>
              <w:u w:color="000000"/>
            </w:rPr>
            <w:t>☐</w:t>
          </w:r>
        </w:sdtContent>
      </w:sdt>
      <w:r w:rsidR="00C739D2" w:rsidRPr="00C739D2">
        <w:rPr>
          <w:rFonts w:ascii="Arial" w:hAnsi="Arial" w:cs="Arial"/>
          <w:sz w:val="20"/>
          <w:szCs w:val="20"/>
          <w:u w:color="000000"/>
        </w:rPr>
        <w:t xml:space="preserve">       małym przedsiębiorstwem,</w:t>
      </w:r>
    </w:p>
    <w:p w14:paraId="70CA00E3" w14:textId="77777777" w:rsidR="00C739D2" w:rsidRPr="00C739D2" w:rsidRDefault="00C739D2" w:rsidP="00C739D2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14:paraId="1090F709" w14:textId="304E9370" w:rsidR="00C739D2" w:rsidRPr="00C739D2" w:rsidRDefault="00F41C29" w:rsidP="00C739D2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  <w:sdt>
        <w:sdtPr>
          <w:rPr>
            <w:rFonts w:ascii="Arial" w:hAnsi="Arial" w:cs="Arial"/>
            <w:sz w:val="20"/>
            <w:szCs w:val="20"/>
            <w:u w:color="000000"/>
          </w:rPr>
          <w:id w:val="1631744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39D2">
            <w:rPr>
              <w:rFonts w:ascii="MS Gothic" w:eastAsia="MS Gothic" w:hAnsi="MS Gothic" w:cs="Arial" w:hint="eastAsia"/>
              <w:sz w:val="20"/>
              <w:szCs w:val="20"/>
              <w:u w:color="000000"/>
            </w:rPr>
            <w:t>☐</w:t>
          </w:r>
        </w:sdtContent>
      </w:sdt>
      <w:r w:rsidR="00C739D2" w:rsidRPr="00C739D2">
        <w:rPr>
          <w:rFonts w:ascii="Arial" w:hAnsi="Arial" w:cs="Arial"/>
          <w:sz w:val="20"/>
          <w:szCs w:val="20"/>
          <w:u w:color="000000"/>
        </w:rPr>
        <w:t xml:space="preserve">       średnim przedsiębiorstwem,</w:t>
      </w:r>
    </w:p>
    <w:p w14:paraId="2461BD68" w14:textId="77777777" w:rsidR="00C739D2" w:rsidRPr="00C739D2" w:rsidRDefault="00C739D2" w:rsidP="00C739D2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  <w:r w:rsidRPr="00C739D2">
        <w:rPr>
          <w:rFonts w:ascii="Arial" w:hAnsi="Arial" w:cs="Arial"/>
          <w:sz w:val="20"/>
          <w:szCs w:val="20"/>
          <w:u w:color="000000"/>
        </w:rPr>
        <w:t xml:space="preserve">       </w:t>
      </w:r>
    </w:p>
    <w:p w14:paraId="54AC0DE8" w14:textId="4E0CFC83" w:rsidR="00C739D2" w:rsidRPr="00C739D2" w:rsidRDefault="00F41C29" w:rsidP="00C739D2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  <w:sdt>
        <w:sdtPr>
          <w:rPr>
            <w:rFonts w:ascii="Arial" w:hAnsi="Arial" w:cs="Arial"/>
            <w:sz w:val="20"/>
            <w:szCs w:val="20"/>
            <w:u w:color="000000"/>
          </w:rPr>
          <w:id w:val="-1443755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39D2">
            <w:rPr>
              <w:rFonts w:ascii="MS Gothic" w:eastAsia="MS Gothic" w:hAnsi="MS Gothic" w:cs="Arial" w:hint="eastAsia"/>
              <w:sz w:val="20"/>
              <w:szCs w:val="20"/>
              <w:u w:color="000000"/>
            </w:rPr>
            <w:t>☐</w:t>
          </w:r>
        </w:sdtContent>
      </w:sdt>
      <w:r w:rsidR="00C739D2" w:rsidRPr="00C739D2">
        <w:rPr>
          <w:rFonts w:ascii="Arial" w:hAnsi="Arial" w:cs="Arial"/>
          <w:sz w:val="20"/>
          <w:szCs w:val="20"/>
          <w:u w:color="000000"/>
        </w:rPr>
        <w:t xml:space="preserve">       jednoosobową działalnością gospodarczą,</w:t>
      </w:r>
    </w:p>
    <w:p w14:paraId="679E4FED" w14:textId="77777777" w:rsidR="00C739D2" w:rsidRPr="00C739D2" w:rsidRDefault="00C739D2" w:rsidP="00C739D2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14:paraId="3F6D1E59" w14:textId="45B5DAD4" w:rsidR="00C739D2" w:rsidRPr="00C739D2" w:rsidRDefault="00F41C29" w:rsidP="00C739D2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  <w:sdt>
        <w:sdtPr>
          <w:rPr>
            <w:rFonts w:ascii="Arial" w:hAnsi="Arial" w:cs="Arial"/>
            <w:sz w:val="20"/>
            <w:szCs w:val="20"/>
            <w:u w:color="000000"/>
          </w:rPr>
          <w:id w:val="-252966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39D2">
            <w:rPr>
              <w:rFonts w:ascii="MS Gothic" w:eastAsia="MS Gothic" w:hAnsi="MS Gothic" w:cs="Arial" w:hint="eastAsia"/>
              <w:sz w:val="20"/>
              <w:szCs w:val="20"/>
              <w:u w:color="000000"/>
            </w:rPr>
            <w:t>☐</w:t>
          </w:r>
        </w:sdtContent>
      </w:sdt>
      <w:r w:rsidR="00C739D2" w:rsidRPr="00C739D2">
        <w:rPr>
          <w:rFonts w:ascii="Arial" w:hAnsi="Arial" w:cs="Arial"/>
          <w:sz w:val="20"/>
          <w:szCs w:val="20"/>
          <w:u w:color="000000"/>
        </w:rPr>
        <w:t xml:space="preserve">       osobą fizyczną nieprowadzącą działalności gospodarczej,</w:t>
      </w:r>
    </w:p>
    <w:p w14:paraId="583221B5" w14:textId="77777777" w:rsidR="00C739D2" w:rsidRPr="00C739D2" w:rsidRDefault="00C739D2" w:rsidP="00C739D2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14:paraId="40129DF6" w14:textId="29752486" w:rsidR="00C739D2" w:rsidRDefault="00F41C29" w:rsidP="00C739D2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  <w:sdt>
        <w:sdtPr>
          <w:rPr>
            <w:rFonts w:ascii="Arial" w:hAnsi="Arial" w:cs="Arial"/>
            <w:sz w:val="20"/>
            <w:szCs w:val="20"/>
            <w:u w:color="000000"/>
          </w:rPr>
          <w:id w:val="-659693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39D2">
            <w:rPr>
              <w:rFonts w:ascii="MS Gothic" w:eastAsia="MS Gothic" w:hAnsi="MS Gothic" w:cs="Arial" w:hint="eastAsia"/>
              <w:sz w:val="20"/>
              <w:szCs w:val="20"/>
              <w:u w:color="000000"/>
            </w:rPr>
            <w:t>☐</w:t>
          </w:r>
        </w:sdtContent>
      </w:sdt>
      <w:r w:rsidR="00C739D2" w:rsidRPr="00C739D2">
        <w:rPr>
          <w:rFonts w:ascii="Arial" w:hAnsi="Arial" w:cs="Arial"/>
          <w:sz w:val="20"/>
          <w:szCs w:val="20"/>
          <w:u w:color="000000"/>
        </w:rPr>
        <w:t xml:space="preserve">       inny rodzaj działalności,</w:t>
      </w:r>
    </w:p>
    <w:p w14:paraId="6819763F" w14:textId="77777777" w:rsidR="004510B3" w:rsidRPr="00E95627" w:rsidRDefault="004510B3" w:rsidP="00F96CAC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14:paraId="2BA4C01E" w14:textId="77777777" w:rsidR="00F96CAC" w:rsidRPr="00E95627" w:rsidRDefault="00F96CAC" w:rsidP="006937E6">
      <w:pPr>
        <w:pStyle w:val="Akapitzlist"/>
        <w:numPr>
          <w:ilvl w:val="0"/>
          <w:numId w:val="44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  <w:u w:color="000000"/>
        </w:rPr>
        <w:t>Oświadczam, że wypełniłem obowiązki informacyjne przewidziane w art. 13 lub art. 14</w:t>
      </w:r>
      <w:r w:rsidRPr="00E95627">
        <w:rPr>
          <w:rFonts w:ascii="Arial" w:hAnsi="Arial" w:cs="Arial"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  <w:u w:color="000000"/>
        </w:rPr>
        <w:t>(RODO) wobec osób fizycznych, od których dane osobowe bezpośrednio lub pośrednio</w:t>
      </w:r>
      <w:r w:rsidRPr="00E95627">
        <w:rPr>
          <w:rFonts w:ascii="Arial" w:hAnsi="Arial" w:cs="Arial"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  <w:u w:color="000000"/>
        </w:rPr>
        <w:t>pozyskałem w celu ubiegania się o udzielenie zamówienia publicznego w niniejszym</w:t>
      </w:r>
      <w:r w:rsidRPr="00E95627">
        <w:rPr>
          <w:rFonts w:ascii="Arial" w:hAnsi="Arial" w:cs="Arial"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  <w:u w:color="000000"/>
        </w:rPr>
        <w:t>postępowaniu**</w:t>
      </w:r>
      <w:r w:rsidRPr="00E95627">
        <w:rPr>
          <w:rFonts w:ascii="Arial" w:hAnsi="Arial" w:cs="Arial"/>
          <w:sz w:val="20"/>
          <w:szCs w:val="20"/>
        </w:rPr>
        <w:t xml:space="preserve"> </w:t>
      </w:r>
    </w:p>
    <w:p w14:paraId="6A6B10F1" w14:textId="77777777" w:rsidR="00F96CAC" w:rsidRDefault="00F96CAC" w:rsidP="00F96CAC">
      <w:pPr>
        <w:spacing w:after="18" w:line="235" w:lineRule="auto"/>
        <w:ind w:right="7"/>
        <w:rPr>
          <w:rFonts w:ascii="Arial" w:hAnsi="Arial" w:cs="Arial"/>
          <w:sz w:val="20"/>
          <w:szCs w:val="20"/>
        </w:rPr>
      </w:pPr>
    </w:p>
    <w:p w14:paraId="2875E9C9" w14:textId="77777777" w:rsidR="00F96CAC" w:rsidRDefault="00F96CAC" w:rsidP="006937E6">
      <w:pPr>
        <w:pStyle w:val="Akapitzlist"/>
        <w:numPr>
          <w:ilvl w:val="0"/>
          <w:numId w:val="44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E95627">
        <w:rPr>
          <w:rFonts w:ascii="Arial" w:hAnsi="Arial" w:cs="Arial"/>
          <w:sz w:val="20"/>
          <w:szCs w:val="20"/>
          <w:u w:color="000000"/>
        </w:rPr>
        <w:t xml:space="preserve">Strony ustalają, że wynagrodzenie wykonawcy zostanie przelane na rachunek nr </w:t>
      </w:r>
    </w:p>
    <w:p w14:paraId="5935B4BA" w14:textId="77777777" w:rsidR="004510B3" w:rsidRPr="004510B3" w:rsidRDefault="004510B3" w:rsidP="004510B3">
      <w:pPr>
        <w:suppressAutoHyphens/>
        <w:spacing w:after="18" w:line="235" w:lineRule="auto"/>
        <w:ind w:right="7"/>
        <w:contextualSpacing/>
        <w:rPr>
          <w:rFonts w:ascii="Arial" w:hAnsi="Arial" w:cs="Arial"/>
          <w:sz w:val="20"/>
          <w:szCs w:val="20"/>
          <w:u w:color="000000"/>
        </w:rPr>
      </w:pPr>
    </w:p>
    <w:p w14:paraId="4E967DA4" w14:textId="77777777" w:rsidR="00F96CAC" w:rsidRPr="00E95627" w:rsidRDefault="00F96CAC" w:rsidP="00F96CAC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36"/>
        <w:gridCol w:w="6524"/>
      </w:tblGrid>
      <w:tr w:rsidR="00F96CAC" w:rsidRPr="00E95627" w14:paraId="6C9779C8" w14:textId="77777777" w:rsidTr="008B0AE3">
        <w:trPr>
          <w:trHeight w:val="39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7E5ECA33" w14:textId="77777777" w:rsidR="00F96CAC" w:rsidRPr="00E95627" w:rsidRDefault="00F96CAC" w:rsidP="008B0AE3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E95627">
              <w:rPr>
                <w:rFonts w:ascii="Arial" w:hAnsi="Arial" w:cs="Arial"/>
                <w:sz w:val="20"/>
                <w:szCs w:val="20"/>
                <w:u w:color="000000"/>
              </w:rPr>
              <w:lastRenderedPageBreak/>
              <w:t>nr</w:t>
            </w:r>
          </w:p>
        </w:tc>
        <w:tc>
          <w:tcPr>
            <w:tcW w:w="6578" w:type="dxa"/>
            <w:vAlign w:val="center"/>
          </w:tcPr>
          <w:p w14:paraId="15800DA0" w14:textId="77777777" w:rsidR="00F96CAC" w:rsidRPr="00E95627" w:rsidRDefault="00F96CAC" w:rsidP="008B0AE3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</w:p>
        </w:tc>
      </w:tr>
      <w:tr w:rsidR="00F96CAC" w:rsidRPr="00E95627" w14:paraId="528E8042" w14:textId="77777777" w:rsidTr="008B0AE3">
        <w:trPr>
          <w:trHeight w:val="424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0A27D283" w14:textId="77777777" w:rsidR="00F96CAC" w:rsidRPr="00E95627" w:rsidRDefault="00F96CAC" w:rsidP="008B0AE3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E95627">
              <w:rPr>
                <w:rFonts w:ascii="Arial" w:hAnsi="Arial" w:cs="Arial"/>
                <w:sz w:val="20"/>
                <w:szCs w:val="20"/>
                <w:u w:color="000000"/>
              </w:rPr>
              <w:t>prowadzony przez bank</w:t>
            </w:r>
          </w:p>
        </w:tc>
        <w:tc>
          <w:tcPr>
            <w:tcW w:w="6578" w:type="dxa"/>
            <w:vAlign w:val="center"/>
          </w:tcPr>
          <w:p w14:paraId="34C3B1F3" w14:textId="77777777" w:rsidR="00F96CAC" w:rsidRPr="00E95627" w:rsidRDefault="00F96CAC" w:rsidP="008B0AE3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</w:p>
        </w:tc>
      </w:tr>
    </w:tbl>
    <w:p w14:paraId="3FDB3AAB" w14:textId="77777777" w:rsidR="00F96CAC" w:rsidRPr="00E95627" w:rsidRDefault="00F96CAC" w:rsidP="00F96CAC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14:paraId="58669207" w14:textId="77777777" w:rsidR="00F96CAC" w:rsidRDefault="00F96CAC" w:rsidP="00F96CAC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  <w:r w:rsidRPr="00E95627">
        <w:rPr>
          <w:rFonts w:ascii="Arial" w:hAnsi="Arial" w:cs="Arial"/>
          <w:sz w:val="20"/>
          <w:szCs w:val="20"/>
          <w:u w:color="000000"/>
        </w:rPr>
        <w:t>który znajduje się na tzw. „Białej Liście Podatników VAT” prowadzonej przez Szefa Krajowej Administracji Skarbowej lub inny właściwy w tym zakresie organ administracji.</w:t>
      </w:r>
    </w:p>
    <w:p w14:paraId="541AF0E1" w14:textId="24A4406E" w:rsidR="004510B3" w:rsidRDefault="004510B3" w:rsidP="00F96CAC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14:paraId="41F6452D" w14:textId="77777777" w:rsidR="00A56985" w:rsidRDefault="00A56985" w:rsidP="00F96CAC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14:paraId="4D45D814" w14:textId="77777777" w:rsidR="004E27DA" w:rsidRPr="004E27DA" w:rsidRDefault="004E27DA" w:rsidP="006937E6">
      <w:pPr>
        <w:pStyle w:val="Akapitzlist"/>
        <w:numPr>
          <w:ilvl w:val="0"/>
          <w:numId w:val="44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4E27DA">
        <w:rPr>
          <w:rFonts w:ascii="Arial" w:hAnsi="Arial" w:cs="Arial"/>
          <w:sz w:val="20"/>
          <w:szCs w:val="20"/>
          <w:u w:color="000000"/>
        </w:rPr>
        <w:t>PODWYKONAWSTWO</w:t>
      </w:r>
    </w:p>
    <w:p w14:paraId="0B7F4DBD" w14:textId="77777777" w:rsidR="004E27DA" w:rsidRPr="004E27DA" w:rsidRDefault="004E27DA" w:rsidP="004E27DA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  <w:r w:rsidRPr="004E27DA">
        <w:rPr>
          <w:rFonts w:ascii="Arial" w:hAnsi="Arial" w:cs="Arial"/>
          <w:sz w:val="20"/>
          <w:szCs w:val="20"/>
          <w:u w:color="000000"/>
        </w:rPr>
        <w:t>Oświadczam/y, że zamierzam/y powierzyć podwykonawcom następujące części zamówienia</w:t>
      </w:r>
    </w:p>
    <w:p w14:paraId="2DD5F04D" w14:textId="77777777" w:rsidR="004E27DA" w:rsidRPr="000B43E6" w:rsidRDefault="004E27DA" w:rsidP="004E27DA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2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3"/>
        <w:gridCol w:w="3268"/>
        <w:gridCol w:w="2253"/>
        <w:gridCol w:w="3178"/>
      </w:tblGrid>
      <w:tr w:rsidR="004E27DA" w:rsidRPr="000B43E6" w14:paraId="41891CEF" w14:textId="77777777" w:rsidTr="008B0AE3">
        <w:trPr>
          <w:trHeight w:val="499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3708CFF" w14:textId="77777777" w:rsidR="004E27DA" w:rsidRPr="000B43E6" w:rsidRDefault="004E27DA" w:rsidP="008B0AE3">
            <w:pPr>
              <w:pStyle w:val="Zwykytekst3"/>
              <w:ind w:right="-150" w:hanging="180"/>
              <w:rPr>
                <w:rFonts w:ascii="Arial" w:eastAsia="MS Mincho" w:hAnsi="Arial" w:cs="Arial"/>
                <w:b/>
              </w:rPr>
            </w:pPr>
            <w:r w:rsidRPr="000B43E6">
              <w:rPr>
                <w:rFonts w:ascii="Arial" w:eastAsia="MS Mincho" w:hAnsi="Arial" w:cs="Arial"/>
                <w:b/>
              </w:rPr>
              <w:t>Lp.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FDDD002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eastAsia="MS Mincho" w:hAnsi="Arial" w:cs="Arial"/>
                <w:b/>
              </w:rPr>
            </w:pPr>
            <w:r w:rsidRPr="000B43E6">
              <w:rPr>
                <w:rFonts w:ascii="Arial" w:eastAsia="MS Mincho" w:hAnsi="Arial" w:cs="Arial"/>
                <w:b/>
              </w:rPr>
              <w:t>Zakres powierzonych prac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B818723" w14:textId="77777777" w:rsidR="004E27DA" w:rsidRPr="000B43E6" w:rsidRDefault="004E27DA" w:rsidP="008B0AE3">
            <w:pPr>
              <w:pStyle w:val="Zwykytekst3"/>
              <w:rPr>
                <w:rFonts w:ascii="Arial" w:eastAsia="MS Mincho" w:hAnsi="Arial" w:cs="Arial"/>
                <w:b/>
                <w:iCs/>
              </w:rPr>
            </w:pPr>
            <w:r w:rsidRPr="000B43E6">
              <w:rPr>
                <w:rFonts w:ascii="Arial" w:eastAsia="MS Mincho" w:hAnsi="Arial" w:cs="Arial"/>
                <w:b/>
              </w:rPr>
              <w:t>Wartość brutto (</w:t>
            </w:r>
            <w:r w:rsidRPr="000B43E6">
              <w:rPr>
                <w:rFonts w:ascii="Arial" w:eastAsia="MS Mincho" w:hAnsi="Arial" w:cs="Arial"/>
                <w:b/>
                <w:iCs/>
              </w:rPr>
              <w:t>PLN) lub procentowy udział podwykonawstwa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2A1C36" w14:textId="77777777" w:rsidR="004E27DA" w:rsidRPr="000B43E6" w:rsidRDefault="004E27DA" w:rsidP="008B0AE3">
            <w:pPr>
              <w:pStyle w:val="Zwykytekst3"/>
              <w:rPr>
                <w:rFonts w:ascii="Arial" w:eastAsia="MS Mincho" w:hAnsi="Arial" w:cs="Arial"/>
                <w:b/>
              </w:rPr>
            </w:pPr>
            <w:r w:rsidRPr="000B43E6">
              <w:rPr>
                <w:rFonts w:ascii="Arial" w:eastAsia="MS Mincho" w:hAnsi="Arial" w:cs="Arial"/>
                <w:b/>
              </w:rPr>
              <w:t>Nazwa i adres podwykonawcy</w:t>
            </w:r>
          </w:p>
        </w:tc>
      </w:tr>
      <w:tr w:rsidR="004E27DA" w:rsidRPr="000B43E6" w14:paraId="7AA851F9" w14:textId="77777777" w:rsidTr="008B0AE3">
        <w:trPr>
          <w:trHeight w:val="104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427C415" w14:textId="77777777" w:rsidR="004E27DA" w:rsidRPr="000B43E6" w:rsidRDefault="004E27DA" w:rsidP="008B0AE3">
            <w:pPr>
              <w:pStyle w:val="Zwykytekst3"/>
              <w:snapToGrid w:val="0"/>
              <w:ind w:right="-150" w:hanging="180"/>
              <w:rPr>
                <w:rFonts w:ascii="Arial" w:eastAsia="MS Mincho" w:hAnsi="Arial" w:cs="Arial"/>
              </w:rPr>
            </w:pPr>
            <w:r w:rsidRPr="000B43E6"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49A2981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eastAsia="MS Mincho" w:hAnsi="Arial" w:cs="Arial"/>
              </w:rPr>
            </w:pPr>
            <w:r w:rsidRPr="000B43E6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9370577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eastAsia="MS Mincho" w:hAnsi="Arial" w:cs="Arial"/>
              </w:rPr>
            </w:pPr>
            <w:r w:rsidRPr="000B43E6">
              <w:rPr>
                <w:rFonts w:ascii="Arial" w:eastAsia="MS Mincho" w:hAnsi="Arial" w:cs="Arial"/>
              </w:rPr>
              <w:t>3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ED98AA2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eastAsia="MS Mincho" w:hAnsi="Arial" w:cs="Arial"/>
              </w:rPr>
            </w:pPr>
            <w:r w:rsidRPr="000B43E6">
              <w:rPr>
                <w:rFonts w:ascii="Arial" w:eastAsia="MS Mincho" w:hAnsi="Arial" w:cs="Arial"/>
              </w:rPr>
              <w:t>4</w:t>
            </w:r>
          </w:p>
        </w:tc>
      </w:tr>
      <w:tr w:rsidR="004E27DA" w:rsidRPr="000B43E6" w14:paraId="4E83802D" w14:textId="77777777" w:rsidTr="008B0AE3">
        <w:trPr>
          <w:trHeight w:val="33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5DB7AB" w14:textId="77777777" w:rsidR="004E27DA" w:rsidRPr="000B43E6" w:rsidRDefault="004E27DA" w:rsidP="008B0AE3">
            <w:pPr>
              <w:pStyle w:val="Zwykytekst3"/>
              <w:snapToGrid w:val="0"/>
              <w:ind w:right="-150" w:hanging="180"/>
              <w:rPr>
                <w:rFonts w:ascii="Arial" w:eastAsia="MS Mincho" w:hAnsi="Arial" w:cs="Arial"/>
              </w:rPr>
            </w:pPr>
            <w:r w:rsidRPr="000B43E6">
              <w:rPr>
                <w:rFonts w:ascii="Arial" w:eastAsia="MS Mincho" w:hAnsi="Arial" w:cs="Arial"/>
              </w:rPr>
              <w:t>1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BD87C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hAnsi="Arial" w:cs="Arial"/>
              </w:rPr>
            </w:pPr>
          </w:p>
          <w:p w14:paraId="028D0430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hAnsi="Arial" w:cs="Arial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E651B8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hAnsi="Arial" w:cs="Arial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9E718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hAnsi="Arial" w:cs="Arial"/>
              </w:rPr>
            </w:pPr>
          </w:p>
        </w:tc>
      </w:tr>
      <w:tr w:rsidR="004E27DA" w:rsidRPr="000B43E6" w14:paraId="09CF658E" w14:textId="77777777" w:rsidTr="008B0AE3">
        <w:trPr>
          <w:trHeight w:val="509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D90CF3" w14:textId="77777777" w:rsidR="004E27DA" w:rsidRPr="000B43E6" w:rsidRDefault="004E27DA" w:rsidP="008B0AE3">
            <w:pPr>
              <w:pStyle w:val="Zwykytekst3"/>
              <w:snapToGrid w:val="0"/>
              <w:ind w:right="-150" w:hanging="180"/>
              <w:rPr>
                <w:rFonts w:ascii="Arial" w:eastAsia="MS Mincho" w:hAnsi="Arial" w:cs="Arial"/>
              </w:rPr>
            </w:pPr>
            <w:r w:rsidRPr="000B43E6">
              <w:rPr>
                <w:rFonts w:ascii="Arial" w:eastAsia="MS Mincho" w:hAnsi="Arial" w:cs="Arial"/>
              </w:rPr>
              <w:t>2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D28E83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hAnsi="Arial" w:cs="Arial"/>
              </w:rPr>
            </w:pPr>
          </w:p>
          <w:p w14:paraId="32B1EEF7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hAnsi="Arial" w:cs="Arial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29361F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hAnsi="Arial" w:cs="Arial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E2C8A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hAnsi="Arial" w:cs="Arial"/>
              </w:rPr>
            </w:pPr>
          </w:p>
        </w:tc>
      </w:tr>
      <w:tr w:rsidR="004E27DA" w:rsidRPr="000B43E6" w14:paraId="71658C0A" w14:textId="77777777" w:rsidTr="008B0AE3">
        <w:trPr>
          <w:trHeight w:val="211"/>
        </w:trPr>
        <w:tc>
          <w:tcPr>
            <w:tcW w:w="3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7477ADA2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  <w:r w:rsidRPr="000B43E6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2E4D10C5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5D892537" w14:textId="77777777" w:rsidR="004E27DA" w:rsidRPr="000B43E6" w:rsidRDefault="004E27DA" w:rsidP="008B0AE3">
            <w:pPr>
              <w:pStyle w:val="Zwykytekst3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BA4C66" w14:textId="77777777" w:rsidR="004E27DA" w:rsidRDefault="004E27DA" w:rsidP="004E27DA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14:paraId="051A7C69" w14:textId="77777777" w:rsidR="00895C82" w:rsidRPr="000B43E6" w:rsidRDefault="00895C82" w:rsidP="004E27DA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14:paraId="0911CD22" w14:textId="77777777" w:rsidR="004E27DA" w:rsidRPr="004E27DA" w:rsidRDefault="004E27DA" w:rsidP="006937E6">
      <w:pPr>
        <w:pStyle w:val="Akapitzlist"/>
        <w:numPr>
          <w:ilvl w:val="0"/>
          <w:numId w:val="44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4E27DA">
        <w:rPr>
          <w:rFonts w:ascii="Arial" w:hAnsi="Arial" w:cs="Arial"/>
          <w:sz w:val="20"/>
          <w:szCs w:val="20"/>
          <w:u w:color="000000"/>
        </w:rPr>
        <w:t xml:space="preserve">Wskazuje/my że aktualny dokument potwierdzający umocowanie do reprezentacji Wykonawcy Zamawiający może pobrać za pomocą bezpłatnych baz dostępnych pod adresem: </w:t>
      </w:r>
    </w:p>
    <w:p w14:paraId="0AF7504B" w14:textId="77777777" w:rsidR="004E27DA" w:rsidRPr="000B43E6" w:rsidRDefault="004E27DA" w:rsidP="004E27DA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CD016E6" w14:textId="77777777" w:rsidR="004E27DA" w:rsidRDefault="00F41C29" w:rsidP="004E27DA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sdt>
        <w:sdtPr>
          <w:id w:val="2224160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7DA">
            <w:rPr>
              <w:rFonts w:ascii="MS Gothic" w:eastAsia="MS Gothic" w:hAnsi="MS Gothic" w:hint="eastAsia"/>
            </w:rPr>
            <w:t>☐</w:t>
          </w:r>
        </w:sdtContent>
      </w:sdt>
      <w:hyperlink r:id="rId8" w:history="1">
        <w:r w:rsidR="004E27DA" w:rsidRPr="000B43E6">
          <w:rPr>
            <w:rStyle w:val="Hipercze"/>
            <w:rFonts w:ascii="Arial" w:hAnsi="Arial" w:cs="Arial"/>
            <w:sz w:val="20"/>
            <w:szCs w:val="20"/>
          </w:rPr>
          <w:t>https://prod.ceidg.gov.pl/CEIDG/CEIDG.Public.UI/Search.aspx</w:t>
        </w:r>
      </w:hyperlink>
      <w:r w:rsidR="004E27DA" w:rsidRPr="000B43E6">
        <w:rPr>
          <w:rFonts w:ascii="Arial" w:hAnsi="Arial" w:cs="Arial"/>
          <w:sz w:val="20"/>
          <w:szCs w:val="20"/>
        </w:rPr>
        <w:t xml:space="preserve"> </w:t>
      </w:r>
      <w:r w:rsidR="004E27DA">
        <w:rPr>
          <w:rFonts w:ascii="Arial" w:hAnsi="Arial" w:cs="Arial"/>
          <w:sz w:val="20"/>
          <w:szCs w:val="20"/>
        </w:rPr>
        <w:t>(CIDG)</w:t>
      </w:r>
    </w:p>
    <w:p w14:paraId="660B6499" w14:textId="77777777" w:rsidR="004E27DA" w:rsidRPr="000B43E6" w:rsidRDefault="00F41C29" w:rsidP="004E27DA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</w:rPr>
          <w:id w:val="1664046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7DA">
            <w:rPr>
              <w:rFonts w:ascii="MS Gothic" w:eastAsia="MS Gothic" w:hAnsi="MS Gothic" w:cs="Arial" w:hint="eastAsia"/>
            </w:rPr>
            <w:t>☐</w:t>
          </w:r>
        </w:sdtContent>
      </w:sdt>
      <w:r w:rsidR="004E27DA" w:rsidRPr="000B43E6">
        <w:rPr>
          <w:rFonts w:ascii="Arial" w:hAnsi="Arial" w:cs="Arial"/>
          <w:sz w:val="20"/>
          <w:szCs w:val="20"/>
        </w:rPr>
        <w:t xml:space="preserve"> </w:t>
      </w:r>
      <w:hyperlink r:id="rId9" w:history="1">
        <w:r w:rsidR="004E27DA" w:rsidRPr="000B43E6">
          <w:rPr>
            <w:rStyle w:val="Hipercze"/>
            <w:rFonts w:ascii="Arial" w:hAnsi="Arial" w:cs="Arial"/>
            <w:sz w:val="20"/>
            <w:szCs w:val="20"/>
          </w:rPr>
          <w:t>https://ekrs.ms.gov.pl/web/wyszukiwarka-krs/strona-glowna/</w:t>
        </w:r>
      </w:hyperlink>
      <w:r w:rsidR="004E27DA" w:rsidRPr="000B43E6">
        <w:rPr>
          <w:rFonts w:ascii="Arial" w:hAnsi="Arial" w:cs="Arial"/>
          <w:sz w:val="20"/>
          <w:szCs w:val="20"/>
        </w:rPr>
        <w:t xml:space="preserve"> (KRS)</w:t>
      </w:r>
    </w:p>
    <w:p w14:paraId="5E1F22C3" w14:textId="77777777" w:rsidR="004E27DA" w:rsidRPr="000B43E6" w:rsidRDefault="00F41C29" w:rsidP="004E27DA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</w:rPr>
          <w:id w:val="-12713157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7DA">
            <w:rPr>
              <w:rFonts w:ascii="MS Gothic" w:eastAsia="MS Gothic" w:hAnsi="MS Gothic" w:cs="Arial" w:hint="eastAsia"/>
            </w:rPr>
            <w:t>☐</w:t>
          </w:r>
        </w:sdtContent>
      </w:sdt>
      <w:r w:rsidR="004E27DA" w:rsidRPr="000B43E6">
        <w:rPr>
          <w:rFonts w:ascii="Arial" w:hAnsi="Arial" w:cs="Arial"/>
          <w:sz w:val="20"/>
          <w:szCs w:val="20"/>
        </w:rPr>
        <w:t>inny właściwy rejestr…………………………..**…………………………………..**</w:t>
      </w:r>
    </w:p>
    <w:p w14:paraId="6B85833B" w14:textId="77777777" w:rsidR="004E27DA" w:rsidRPr="000B43E6" w:rsidRDefault="004E27DA" w:rsidP="004E27DA">
      <w:pPr>
        <w:ind w:left="360"/>
        <w:jc w:val="center"/>
        <w:rPr>
          <w:rFonts w:ascii="Arial" w:hAnsi="Arial" w:cs="Arial"/>
          <w:sz w:val="16"/>
          <w:szCs w:val="16"/>
        </w:rPr>
      </w:pPr>
      <w:r w:rsidRPr="000B43E6">
        <w:rPr>
          <w:rFonts w:ascii="Arial" w:hAnsi="Arial" w:cs="Arial"/>
          <w:sz w:val="16"/>
          <w:szCs w:val="16"/>
        </w:rPr>
        <w:t xml:space="preserve">       (wpisać nazwę bazy)  </w:t>
      </w:r>
      <w:r w:rsidRPr="000B43E6">
        <w:rPr>
          <w:rFonts w:ascii="Arial" w:hAnsi="Arial" w:cs="Arial"/>
          <w:sz w:val="16"/>
          <w:szCs w:val="16"/>
        </w:rPr>
        <w:tab/>
      </w:r>
      <w:r w:rsidRPr="000B43E6">
        <w:rPr>
          <w:rFonts w:ascii="Arial" w:hAnsi="Arial" w:cs="Arial"/>
          <w:sz w:val="16"/>
          <w:szCs w:val="16"/>
        </w:rPr>
        <w:tab/>
        <w:t xml:space="preserve">  (wpisać adres internetowy bazy)</w:t>
      </w:r>
    </w:p>
    <w:p w14:paraId="7C0859F4" w14:textId="77777777" w:rsidR="004E27DA" w:rsidRPr="000B43E6" w:rsidRDefault="00F41C29" w:rsidP="004E27DA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</w:rPr>
          <w:id w:val="-539127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7DA" w:rsidRPr="00B306D2">
            <w:rPr>
              <w:rFonts w:ascii="MS Gothic" w:eastAsia="MS Gothic" w:hAnsi="MS Gothic" w:cs="Arial" w:hint="eastAsia"/>
            </w:rPr>
            <w:t>☐</w:t>
          </w:r>
        </w:sdtContent>
      </w:sdt>
      <w:r w:rsidR="004E27DA" w:rsidRPr="000B43E6">
        <w:rPr>
          <w:rFonts w:ascii="Arial" w:hAnsi="Arial" w:cs="Arial"/>
          <w:sz w:val="20"/>
          <w:szCs w:val="20"/>
        </w:rPr>
        <w:t>brak możliwości pobrania online</w:t>
      </w:r>
    </w:p>
    <w:p w14:paraId="676FD8A7" w14:textId="77777777" w:rsidR="004E27DA" w:rsidRPr="000B43E6" w:rsidRDefault="004E27DA" w:rsidP="004E27DA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8D777FA" w14:textId="5F84CF88" w:rsidR="004E27DA" w:rsidRDefault="004E27DA" w:rsidP="004E27DA">
      <w:pPr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0B43E6">
        <w:rPr>
          <w:rFonts w:ascii="Arial" w:hAnsi="Arial" w:cs="Arial"/>
          <w:sz w:val="16"/>
          <w:szCs w:val="16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</w:t>
      </w:r>
      <w:r w:rsidR="00895C82">
        <w:rPr>
          <w:rFonts w:ascii="Arial" w:hAnsi="Arial" w:cs="Arial"/>
          <w:sz w:val="16"/>
          <w:szCs w:val="16"/>
        </w:rPr>
        <w:br/>
      </w:r>
      <w:r w:rsidRPr="000B43E6">
        <w:rPr>
          <w:rFonts w:ascii="Arial" w:hAnsi="Arial" w:cs="Arial"/>
          <w:sz w:val="16"/>
          <w:szCs w:val="16"/>
        </w:rPr>
        <w:t xml:space="preserve">o przedłożenie odpowiedniego dokumentu na podstawie art. 128 </w:t>
      </w:r>
      <w:proofErr w:type="spellStart"/>
      <w:r w:rsidRPr="000B43E6">
        <w:rPr>
          <w:rFonts w:ascii="Arial" w:hAnsi="Arial" w:cs="Arial"/>
          <w:sz w:val="16"/>
          <w:szCs w:val="16"/>
        </w:rPr>
        <w:t>Pzp</w:t>
      </w:r>
      <w:proofErr w:type="spellEnd"/>
      <w:r w:rsidRPr="000B43E6">
        <w:rPr>
          <w:rFonts w:ascii="Arial" w:hAnsi="Arial" w:cs="Arial"/>
          <w:sz w:val="16"/>
          <w:szCs w:val="16"/>
        </w:rPr>
        <w:t xml:space="preserve"> ) </w:t>
      </w:r>
    </w:p>
    <w:p w14:paraId="724D0E2E" w14:textId="77777777" w:rsidR="004E27DA" w:rsidRPr="00E95627" w:rsidRDefault="004E27DA" w:rsidP="00F96CAC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14:paraId="71FD0390" w14:textId="77777777" w:rsidR="00F96CAC" w:rsidRPr="00E95627" w:rsidRDefault="00F96CAC" w:rsidP="00F96CAC">
      <w:pPr>
        <w:rPr>
          <w:rFonts w:ascii="Arial" w:hAnsi="Arial" w:cs="Arial"/>
          <w:sz w:val="20"/>
          <w:szCs w:val="20"/>
        </w:rPr>
      </w:pPr>
    </w:p>
    <w:p w14:paraId="127E902B" w14:textId="77777777" w:rsidR="00F96CAC" w:rsidRPr="00E95627" w:rsidRDefault="00F96CAC" w:rsidP="006937E6">
      <w:pPr>
        <w:pStyle w:val="Akapitzlist"/>
        <w:numPr>
          <w:ilvl w:val="0"/>
          <w:numId w:val="44"/>
        </w:numPr>
        <w:suppressAutoHyphens/>
        <w:ind w:right="7" w:hanging="391"/>
        <w:contextualSpacing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Załącznikami</w:t>
      </w:r>
      <w:r w:rsidRPr="00E95627">
        <w:rPr>
          <w:rFonts w:ascii="Arial" w:hAnsi="Arial" w:cs="Arial"/>
          <w:b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</w:rPr>
        <w:t>do oferty, stanowiącymi jej integralną część są:</w:t>
      </w:r>
      <w:r w:rsidRPr="00E95627">
        <w:rPr>
          <w:rFonts w:ascii="Arial" w:hAnsi="Arial" w:cs="Arial"/>
          <w:b/>
          <w:sz w:val="20"/>
          <w:szCs w:val="20"/>
        </w:rPr>
        <w:t xml:space="preserve"> </w:t>
      </w:r>
    </w:p>
    <w:p w14:paraId="1C6D87FB" w14:textId="77777777" w:rsidR="00F96CAC" w:rsidRPr="00E95627" w:rsidRDefault="00F96CAC" w:rsidP="00F96CAC">
      <w:pPr>
        <w:ind w:right="7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125" w:type="dxa"/>
        <w:tblLook w:val="04A0" w:firstRow="1" w:lastRow="0" w:firstColumn="1" w:lastColumn="0" w:noHBand="0" w:noVBand="1"/>
      </w:tblPr>
      <w:tblGrid>
        <w:gridCol w:w="562"/>
        <w:gridCol w:w="8563"/>
      </w:tblGrid>
      <w:tr w:rsidR="00F96CAC" w:rsidRPr="00E95627" w14:paraId="3E5E89FB" w14:textId="77777777" w:rsidTr="008B0AE3">
        <w:trPr>
          <w:trHeight w:val="390"/>
        </w:trPr>
        <w:sdt>
          <w:sdtPr>
            <w:rPr>
              <w:rFonts w:ascii="Arial" w:hAnsi="Arial" w:cs="Arial"/>
              <w:sz w:val="20"/>
              <w:szCs w:val="20"/>
              <w:u w:color="000000"/>
            </w:rPr>
            <w:id w:val="1785693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14:paraId="45579592" w14:textId="77777777" w:rsidR="00F96CAC" w:rsidRPr="00E95627" w:rsidRDefault="00F96CAC" w:rsidP="008B0AE3">
                <w:pPr>
                  <w:spacing w:after="18" w:line="235" w:lineRule="auto"/>
                  <w:ind w:right="7"/>
                  <w:rPr>
                    <w:rFonts w:ascii="Arial" w:hAnsi="Arial" w:cs="Arial"/>
                    <w:sz w:val="20"/>
                    <w:szCs w:val="20"/>
                    <w:u w:color="000000"/>
                  </w:rPr>
                </w:pPr>
                <w:r w:rsidRPr="00E95627">
                  <w:rPr>
                    <w:rFonts w:ascii="Segoe UI Symbol" w:eastAsia="MS Gothic" w:hAnsi="Segoe UI Symbol" w:cs="Segoe UI Symbol"/>
                    <w:sz w:val="20"/>
                    <w:szCs w:val="20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14:paraId="670177D1" w14:textId="3C126BF1" w:rsidR="00F96CAC" w:rsidRPr="00E95627" w:rsidRDefault="004E27DA" w:rsidP="008B0AE3">
            <w:pPr>
              <w:pStyle w:val="pkt"/>
              <w:spacing w:before="0" w:after="0" w:line="360" w:lineRule="auto"/>
              <w:ind w:left="0" w:firstLine="0"/>
              <w:rPr>
                <w:rFonts w:ascii="Arial" w:eastAsia="Arial" w:hAnsi="Arial" w:cs="Arial"/>
                <w:color w:val="000000"/>
                <w:sz w:val="20"/>
              </w:rPr>
            </w:pPr>
            <w:r w:rsidRPr="00E95627">
              <w:rPr>
                <w:rFonts w:ascii="Arial" w:hAnsi="Arial" w:cs="Arial"/>
                <w:sz w:val="20"/>
              </w:rPr>
              <w:t xml:space="preserve">Oświadczenie o braku podstaw do wykluczenia i o spełnianiu warunków udziału </w:t>
            </w:r>
            <w:r w:rsidRPr="00E95627">
              <w:rPr>
                <w:rFonts w:ascii="Arial" w:hAnsi="Arial" w:cs="Arial"/>
                <w:sz w:val="20"/>
              </w:rPr>
              <w:br/>
              <w:t>w postępowaniu</w:t>
            </w:r>
          </w:p>
        </w:tc>
      </w:tr>
      <w:tr w:rsidR="00F96CAC" w:rsidRPr="00E95627" w14:paraId="4C8A784A" w14:textId="77777777" w:rsidTr="008B0AE3">
        <w:trPr>
          <w:trHeight w:val="390"/>
        </w:trPr>
        <w:sdt>
          <w:sdtPr>
            <w:rPr>
              <w:rFonts w:ascii="Arial" w:hAnsi="Arial" w:cs="Arial"/>
              <w:sz w:val="20"/>
              <w:szCs w:val="20"/>
              <w:u w:color="000000"/>
            </w:rPr>
            <w:id w:val="1107242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14:paraId="4BE04217" w14:textId="77777777" w:rsidR="00F96CAC" w:rsidRPr="00E95627" w:rsidRDefault="00F96CAC" w:rsidP="008B0AE3">
                <w:pPr>
                  <w:spacing w:after="18" w:line="235" w:lineRule="auto"/>
                  <w:ind w:right="7"/>
                  <w:rPr>
                    <w:rFonts w:ascii="Arial" w:hAnsi="Arial" w:cs="Arial"/>
                    <w:sz w:val="20"/>
                    <w:szCs w:val="20"/>
                    <w:u w:color="000000"/>
                  </w:rPr>
                </w:pPr>
                <w:r w:rsidRPr="00E95627">
                  <w:rPr>
                    <w:rFonts w:ascii="Segoe UI Symbol" w:eastAsia="MS Gothic" w:hAnsi="Segoe UI Symbol" w:cs="Segoe UI Symbol"/>
                    <w:sz w:val="20"/>
                    <w:szCs w:val="20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14:paraId="03A11FCA" w14:textId="59C2C283" w:rsidR="004E27DA" w:rsidRPr="00E95627" w:rsidRDefault="004E27DA" w:rsidP="004E27DA">
            <w:pPr>
              <w:suppressAutoHyphen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5627">
              <w:rPr>
                <w:rFonts w:ascii="Arial" w:hAnsi="Arial" w:cs="Arial"/>
                <w:sz w:val="20"/>
                <w:szCs w:val="20"/>
              </w:rPr>
              <w:t>Inne dokumenty</w:t>
            </w:r>
            <w:r w:rsidR="00B36CC4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…………………………………………………………………………………….</w:t>
            </w:r>
          </w:p>
          <w:p w14:paraId="3FF59CBB" w14:textId="586CFCCF" w:rsidR="00F96CAC" w:rsidRPr="00E95627" w:rsidRDefault="00F96CAC" w:rsidP="008B0AE3">
            <w:pPr>
              <w:pStyle w:val="pkt"/>
              <w:spacing w:before="0" w:after="0" w:line="360" w:lineRule="auto"/>
              <w:ind w:left="0" w:firstLine="0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</w:tbl>
    <w:p w14:paraId="1F697117" w14:textId="77777777" w:rsidR="008174DC" w:rsidRDefault="008174DC" w:rsidP="00F96CAC">
      <w:pPr>
        <w:jc w:val="right"/>
        <w:rPr>
          <w:rFonts w:ascii="Arial" w:hAnsi="Arial" w:cs="Arial"/>
          <w:sz w:val="20"/>
          <w:szCs w:val="20"/>
        </w:rPr>
      </w:pPr>
    </w:p>
    <w:p w14:paraId="49131594" w14:textId="77777777" w:rsidR="00B36CC4" w:rsidRDefault="00B36CC4" w:rsidP="00F96CAC">
      <w:pPr>
        <w:jc w:val="right"/>
        <w:rPr>
          <w:rFonts w:ascii="Arial" w:hAnsi="Arial" w:cs="Arial"/>
          <w:sz w:val="20"/>
          <w:szCs w:val="20"/>
        </w:rPr>
      </w:pPr>
    </w:p>
    <w:p w14:paraId="7C2FA754" w14:textId="77777777" w:rsidR="00B36CC4" w:rsidRDefault="00B36CC4" w:rsidP="00F96CAC">
      <w:pPr>
        <w:jc w:val="right"/>
        <w:rPr>
          <w:rFonts w:ascii="Arial" w:hAnsi="Arial" w:cs="Arial"/>
          <w:sz w:val="20"/>
          <w:szCs w:val="20"/>
        </w:rPr>
      </w:pPr>
    </w:p>
    <w:p w14:paraId="4B33362E" w14:textId="77777777" w:rsidR="00B36CC4" w:rsidRDefault="00B36CC4" w:rsidP="00F96CAC">
      <w:pPr>
        <w:jc w:val="right"/>
        <w:rPr>
          <w:rFonts w:ascii="Arial" w:hAnsi="Arial" w:cs="Arial"/>
          <w:sz w:val="20"/>
          <w:szCs w:val="20"/>
        </w:rPr>
      </w:pPr>
    </w:p>
    <w:p w14:paraId="06B25583" w14:textId="77777777" w:rsidR="00B36CC4" w:rsidRDefault="00B36CC4" w:rsidP="00F96CAC">
      <w:pPr>
        <w:jc w:val="right"/>
        <w:rPr>
          <w:rFonts w:ascii="Arial" w:hAnsi="Arial" w:cs="Arial"/>
          <w:sz w:val="20"/>
          <w:szCs w:val="20"/>
        </w:rPr>
      </w:pPr>
    </w:p>
    <w:p w14:paraId="02872B0E" w14:textId="77777777" w:rsidR="00B36CC4" w:rsidRDefault="00B36CC4" w:rsidP="00F96CAC">
      <w:pPr>
        <w:jc w:val="right"/>
        <w:rPr>
          <w:rFonts w:ascii="Arial" w:hAnsi="Arial" w:cs="Arial"/>
          <w:sz w:val="20"/>
          <w:szCs w:val="20"/>
        </w:rPr>
      </w:pPr>
    </w:p>
    <w:p w14:paraId="4C9D38E7" w14:textId="2E83907C" w:rsidR="00F96CAC" w:rsidRPr="00E95627" w:rsidRDefault="00F96CAC" w:rsidP="00F96CAC">
      <w:pPr>
        <w:jc w:val="right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............................  dnia …………….. 202</w:t>
      </w:r>
      <w:r w:rsidR="009B2C95">
        <w:rPr>
          <w:rFonts w:ascii="Arial" w:hAnsi="Arial" w:cs="Arial"/>
          <w:sz w:val="20"/>
          <w:szCs w:val="20"/>
        </w:rPr>
        <w:t>5</w:t>
      </w:r>
      <w:bookmarkStart w:id="0" w:name="_GoBack"/>
      <w:bookmarkEnd w:id="0"/>
      <w:r w:rsidRPr="00E95627">
        <w:rPr>
          <w:rFonts w:ascii="Arial" w:hAnsi="Arial" w:cs="Arial"/>
          <w:sz w:val="20"/>
          <w:szCs w:val="20"/>
        </w:rPr>
        <w:t xml:space="preserve"> r. </w:t>
      </w:r>
    </w:p>
    <w:p w14:paraId="469CD860" w14:textId="77777777" w:rsidR="00F96CAC" w:rsidRPr="00E95627" w:rsidRDefault="00F96CAC" w:rsidP="00F96CAC">
      <w:pPr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14:paraId="155FE522" w14:textId="77777777" w:rsidR="00124024" w:rsidRPr="000B43E6" w:rsidRDefault="00124024" w:rsidP="00124024">
      <w:pPr>
        <w:tabs>
          <w:tab w:val="left" w:pos="284"/>
        </w:tabs>
        <w:suppressAutoHyphens/>
        <w:ind w:left="851"/>
        <w:jc w:val="both"/>
        <w:rPr>
          <w:rFonts w:ascii="Arial" w:hAnsi="Arial" w:cs="Arial"/>
          <w:sz w:val="20"/>
          <w:szCs w:val="20"/>
          <w:lang w:eastAsia="ar-SA"/>
        </w:rPr>
      </w:pPr>
    </w:p>
    <w:p w14:paraId="2B2436E1" w14:textId="2F015600" w:rsidR="008174DC" w:rsidRDefault="001F3C30" w:rsidP="00E921BC">
      <w:pPr>
        <w:ind w:left="4254" w:hanging="3714"/>
        <w:jc w:val="right"/>
        <w:rPr>
          <w:rFonts w:ascii="Arial" w:hAnsi="Arial" w:cs="Arial"/>
          <w:color w:val="FF0000"/>
          <w:sz w:val="16"/>
          <w:szCs w:val="16"/>
        </w:rPr>
      </w:pPr>
      <w:r w:rsidRPr="000B43E6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  <w:r w:rsidRPr="000B43E6">
        <w:rPr>
          <w:rFonts w:ascii="Arial" w:hAnsi="Arial" w:cs="Arial"/>
          <w:color w:val="FF0000"/>
          <w:sz w:val="16"/>
          <w:szCs w:val="16"/>
        </w:rPr>
        <w:br/>
        <w:t>elektronicznym albo podpisem zaufanym albo podpisem osobistym</w:t>
      </w:r>
    </w:p>
    <w:sectPr w:rsidR="008174DC" w:rsidSect="001B0BDF">
      <w:headerReference w:type="default" r:id="rId10"/>
      <w:footerReference w:type="default" r:id="rId11"/>
      <w:headerReference w:type="first" r:id="rId12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202369" w14:textId="77777777" w:rsidR="00F41C29" w:rsidRDefault="00F41C29">
      <w:r>
        <w:separator/>
      </w:r>
    </w:p>
  </w:endnote>
  <w:endnote w:type="continuationSeparator" w:id="0">
    <w:p w14:paraId="77811C3F" w14:textId="77777777" w:rsidR="00F41C29" w:rsidRDefault="00F41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yriadPro-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D8770" w14:textId="1188CF13" w:rsidR="00B36CC4" w:rsidRPr="007B17EA" w:rsidRDefault="00B36CC4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ZPF.I.271.1</w:t>
    </w:r>
    <w:r w:rsidR="009A643D">
      <w:rPr>
        <w:rFonts w:ascii="Arial" w:hAnsi="Arial" w:cs="Arial"/>
        <w:sz w:val="16"/>
        <w:szCs w:val="16"/>
      </w:rPr>
      <w:t>7</w:t>
    </w:r>
    <w:r>
      <w:rPr>
        <w:rFonts w:ascii="Arial" w:hAnsi="Arial" w:cs="Arial"/>
        <w:sz w:val="16"/>
        <w:szCs w:val="16"/>
      </w:rPr>
      <w:t>.202</w:t>
    </w:r>
    <w:r w:rsidR="009A643D">
      <w:rPr>
        <w:rFonts w:ascii="Arial" w:hAnsi="Arial" w:cs="Arial"/>
        <w:sz w:val="16"/>
        <w:szCs w:val="16"/>
      </w:rPr>
      <w:t>5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</w:t>
    </w: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9B2C95">
      <w:rPr>
        <w:rFonts w:ascii="Arial" w:hAnsi="Arial" w:cs="Arial"/>
        <w:b/>
        <w:bCs/>
        <w:noProof/>
        <w:sz w:val="16"/>
        <w:szCs w:val="16"/>
      </w:rPr>
      <w:t>6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9B2C95">
      <w:rPr>
        <w:rFonts w:ascii="Arial" w:hAnsi="Arial" w:cs="Arial"/>
        <w:b/>
        <w:bCs/>
        <w:noProof/>
        <w:sz w:val="16"/>
        <w:szCs w:val="16"/>
      </w:rPr>
      <w:t>6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B36CC4" w:rsidRDefault="00B36CC4"/>
  <w:p w14:paraId="0D23A670" w14:textId="3ADC0C13" w:rsidR="00B36CC4" w:rsidRDefault="00B36CC4" w:rsidP="00E257FC">
    <w:pPr>
      <w:tabs>
        <w:tab w:val="left" w:pos="2579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E375CD" w14:textId="77777777" w:rsidR="00F41C29" w:rsidRDefault="00F41C29">
      <w:r>
        <w:separator/>
      </w:r>
    </w:p>
  </w:footnote>
  <w:footnote w:type="continuationSeparator" w:id="0">
    <w:p w14:paraId="454EEFBB" w14:textId="77777777" w:rsidR="00F41C29" w:rsidRDefault="00F41C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B36CC4" w:rsidRDefault="00B36CC4">
    <w:pPr>
      <w:pStyle w:val="Nagwek"/>
    </w:pPr>
  </w:p>
  <w:p w14:paraId="624C38E1" w14:textId="77777777" w:rsidR="00B36CC4" w:rsidRDefault="00B36CC4"/>
  <w:p w14:paraId="212F06CD" w14:textId="77777777" w:rsidR="00B36CC4" w:rsidRDefault="00B36CC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B36CC4" w:rsidRDefault="00B36CC4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16"/>
    <w:multiLevelType w:val="hybridMultilevel"/>
    <w:tmpl w:val="614FD4A0"/>
    <w:lvl w:ilvl="0" w:tplc="FFFFFFFF">
      <w:start w:val="1"/>
      <w:numFmt w:val="decimal"/>
      <w:lvlText w:val="%1"/>
      <w:lvlJc w:val="left"/>
    </w:lvl>
    <w:lvl w:ilvl="1" w:tplc="FFFFFFFF">
      <w:start w:val="2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4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80608CB"/>
    <w:multiLevelType w:val="hybridMultilevel"/>
    <w:tmpl w:val="01E05E5C"/>
    <w:lvl w:ilvl="0" w:tplc="453ECB28">
      <w:start w:val="1"/>
      <w:numFmt w:val="decimal"/>
      <w:lvlText w:val="%1)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806E3A">
      <w:start w:val="1"/>
      <w:numFmt w:val="lowerLetter"/>
      <w:lvlText w:val="%2"/>
      <w:lvlJc w:val="left"/>
      <w:pPr>
        <w:ind w:left="1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1C4D02">
      <w:start w:val="1"/>
      <w:numFmt w:val="lowerRoman"/>
      <w:lvlText w:val="%3"/>
      <w:lvlJc w:val="left"/>
      <w:pPr>
        <w:ind w:left="2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523D26">
      <w:start w:val="1"/>
      <w:numFmt w:val="decimal"/>
      <w:lvlText w:val="%4"/>
      <w:lvlJc w:val="left"/>
      <w:pPr>
        <w:ind w:left="2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2643CC">
      <w:start w:val="1"/>
      <w:numFmt w:val="lowerLetter"/>
      <w:lvlText w:val="%5"/>
      <w:lvlJc w:val="left"/>
      <w:pPr>
        <w:ind w:left="3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CCDD00">
      <w:start w:val="1"/>
      <w:numFmt w:val="lowerRoman"/>
      <w:lvlText w:val="%6"/>
      <w:lvlJc w:val="left"/>
      <w:pPr>
        <w:ind w:left="4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BED616">
      <w:start w:val="1"/>
      <w:numFmt w:val="decimal"/>
      <w:lvlText w:val="%7"/>
      <w:lvlJc w:val="left"/>
      <w:pPr>
        <w:ind w:left="5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465254">
      <w:start w:val="1"/>
      <w:numFmt w:val="lowerLetter"/>
      <w:lvlText w:val="%8"/>
      <w:lvlJc w:val="left"/>
      <w:pPr>
        <w:ind w:left="5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A47F8C">
      <w:start w:val="1"/>
      <w:numFmt w:val="lowerRoman"/>
      <w:lvlText w:val="%9"/>
      <w:lvlJc w:val="left"/>
      <w:pPr>
        <w:ind w:left="6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096F14DA"/>
    <w:multiLevelType w:val="hybridMultilevel"/>
    <w:tmpl w:val="3BD02074"/>
    <w:lvl w:ilvl="0" w:tplc="89A623A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1057008B"/>
    <w:multiLevelType w:val="hybridMultilevel"/>
    <w:tmpl w:val="D2FA43C8"/>
    <w:lvl w:ilvl="0" w:tplc="D650444E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2434A45"/>
    <w:multiLevelType w:val="hybridMultilevel"/>
    <w:tmpl w:val="EF3A159E"/>
    <w:lvl w:ilvl="0" w:tplc="0724576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181A5AB2"/>
    <w:multiLevelType w:val="hybridMultilevel"/>
    <w:tmpl w:val="548AB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85F1FEE"/>
    <w:multiLevelType w:val="hybridMultilevel"/>
    <w:tmpl w:val="EDC66FBC"/>
    <w:lvl w:ilvl="0" w:tplc="3A681A1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1E334A77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1F1E0876"/>
    <w:multiLevelType w:val="hybridMultilevel"/>
    <w:tmpl w:val="696261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28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3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>
    <w:nsid w:val="23BA54BA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26D15CB6"/>
    <w:multiLevelType w:val="multilevel"/>
    <w:tmpl w:val="AE743F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>
    <w:nsid w:val="28D64D5D"/>
    <w:multiLevelType w:val="hybridMultilevel"/>
    <w:tmpl w:val="4C142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2E552668"/>
    <w:multiLevelType w:val="hybridMultilevel"/>
    <w:tmpl w:val="5C1056C0"/>
    <w:lvl w:ilvl="0" w:tplc="894CA9C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359A03AF"/>
    <w:multiLevelType w:val="hybridMultilevel"/>
    <w:tmpl w:val="E7E0369C"/>
    <w:lvl w:ilvl="0" w:tplc="BD5ADA82">
      <w:start w:val="1"/>
      <w:numFmt w:val="decimal"/>
      <w:lvlText w:val="%1."/>
      <w:lvlJc w:val="left"/>
      <w:pPr>
        <w:ind w:left="11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96C2BBB"/>
    <w:multiLevelType w:val="hybridMultilevel"/>
    <w:tmpl w:val="C6E0F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3B1A2111"/>
    <w:multiLevelType w:val="hybridMultilevel"/>
    <w:tmpl w:val="8950646C"/>
    <w:lvl w:ilvl="0" w:tplc="071299C4">
      <w:start w:val="1"/>
      <w:numFmt w:val="decimal"/>
      <w:lvlText w:val="%1."/>
      <w:lvlJc w:val="left"/>
      <w:pPr>
        <w:ind w:left="1182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46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47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46876C69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>
    <w:nsid w:val="469627CD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53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4">
    <w:nsid w:val="4A0B55D8"/>
    <w:multiLevelType w:val="hybridMultilevel"/>
    <w:tmpl w:val="0C2AF5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4D167D28"/>
    <w:multiLevelType w:val="hybridMultilevel"/>
    <w:tmpl w:val="514A1E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8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9">
    <w:nsid w:val="579A0558"/>
    <w:multiLevelType w:val="hybridMultilevel"/>
    <w:tmpl w:val="7E7499C6"/>
    <w:lvl w:ilvl="0" w:tplc="04150003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5A3F73A6"/>
    <w:multiLevelType w:val="hybridMultilevel"/>
    <w:tmpl w:val="E230DD8C"/>
    <w:lvl w:ilvl="0" w:tplc="EE46B02A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B8F463C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5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6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67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>
    <w:nsid w:val="66371042"/>
    <w:multiLevelType w:val="hybridMultilevel"/>
    <w:tmpl w:val="A052FC1E"/>
    <w:lvl w:ilvl="0" w:tplc="2FE494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70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1">
    <w:nsid w:val="6A8F4B16"/>
    <w:multiLevelType w:val="hybridMultilevel"/>
    <w:tmpl w:val="857E9FCA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2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575632"/>
    <w:multiLevelType w:val="multilevel"/>
    <w:tmpl w:val="E8CA2798"/>
    <w:styleLink w:val="aaaaa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/>
        <w:b w:val="0"/>
        <w:b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340" w:hanging="340"/>
      </w:pPr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680" w:hanging="340"/>
      </w:pPr>
      <w:rPr>
        <w:rFonts w:ascii="Times New Roman" w:hAnsi="Times New Roman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680" w:hanging="340"/>
      </w:pPr>
      <w:rPr>
        <w:rFonts w:ascii="Segoe UI" w:hAnsi="Segoe UI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  <w:b w:val="0"/>
        <w:bCs w:val="0"/>
        <w:sz w:val="24"/>
        <w:szCs w:val="24"/>
      </w:rPr>
    </w:lvl>
  </w:abstractNum>
  <w:abstractNum w:abstractNumId="74">
    <w:nsid w:val="70A66BB4"/>
    <w:multiLevelType w:val="hybridMultilevel"/>
    <w:tmpl w:val="4F422912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77">
    <w:nsid w:val="75E93DC7"/>
    <w:multiLevelType w:val="hybridMultilevel"/>
    <w:tmpl w:val="F030208A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63B09BB"/>
    <w:multiLevelType w:val="hybridMultilevel"/>
    <w:tmpl w:val="C6E0F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80">
    <w:nsid w:val="7C1162C7"/>
    <w:multiLevelType w:val="hybridMultilevel"/>
    <w:tmpl w:val="2256B8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C9E0F30"/>
    <w:multiLevelType w:val="hybridMultilevel"/>
    <w:tmpl w:val="A828B146"/>
    <w:lvl w:ilvl="0" w:tplc="4BE29AD8">
      <w:start w:val="1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5"/>
  </w:num>
  <w:num w:numId="5">
    <w:abstractNumId w:val="50"/>
  </w:num>
  <w:num w:numId="6">
    <w:abstractNumId w:val="72"/>
  </w:num>
  <w:num w:numId="7">
    <w:abstractNumId w:val="18"/>
  </w:num>
  <w:num w:numId="8">
    <w:abstractNumId w:val="33"/>
  </w:num>
  <w:num w:numId="9">
    <w:abstractNumId w:val="35"/>
  </w:num>
  <w:num w:numId="10">
    <w:abstractNumId w:val="69"/>
  </w:num>
  <w:num w:numId="11">
    <w:abstractNumId w:val="67"/>
  </w:num>
  <w:num w:numId="12">
    <w:abstractNumId w:val="64"/>
    <w:lvlOverride w:ilvl="0">
      <w:startOverride w:val="1"/>
    </w:lvlOverride>
  </w:num>
  <w:num w:numId="13">
    <w:abstractNumId w:val="48"/>
    <w:lvlOverride w:ilvl="0">
      <w:startOverride w:val="1"/>
    </w:lvlOverride>
  </w:num>
  <w:num w:numId="14">
    <w:abstractNumId w:val="31"/>
  </w:num>
  <w:num w:numId="15">
    <w:abstractNumId w:val="66"/>
  </w:num>
  <w:num w:numId="16">
    <w:abstractNumId w:val="41"/>
  </w:num>
  <w:num w:numId="17">
    <w:abstractNumId w:val="19"/>
  </w:num>
  <w:num w:numId="18">
    <w:abstractNumId w:val="34"/>
  </w:num>
  <w:num w:numId="19">
    <w:abstractNumId w:val="79"/>
  </w:num>
  <w:num w:numId="20">
    <w:abstractNumId w:val="38"/>
  </w:num>
  <w:num w:numId="21">
    <w:abstractNumId w:val="42"/>
  </w:num>
  <w:num w:numId="22">
    <w:abstractNumId w:val="24"/>
  </w:num>
  <w:num w:numId="23">
    <w:abstractNumId w:val="27"/>
  </w:num>
  <w:num w:numId="24">
    <w:abstractNumId w:val="28"/>
  </w:num>
  <w:num w:numId="25">
    <w:abstractNumId w:val="30"/>
  </w:num>
  <w:num w:numId="26">
    <w:abstractNumId w:val="76"/>
  </w:num>
  <w:num w:numId="27">
    <w:abstractNumId w:val="70"/>
  </w:num>
  <w:num w:numId="28">
    <w:abstractNumId w:val="56"/>
  </w:num>
  <w:num w:numId="29">
    <w:abstractNumId w:val="49"/>
  </w:num>
  <w:num w:numId="30">
    <w:abstractNumId w:val="82"/>
  </w:num>
  <w:num w:numId="31">
    <w:abstractNumId w:val="53"/>
  </w:num>
  <w:num w:numId="32">
    <w:abstractNumId w:val="63"/>
  </w:num>
  <w:num w:numId="33">
    <w:abstractNumId w:val="65"/>
  </w:num>
  <w:num w:numId="34">
    <w:abstractNumId w:val="57"/>
  </w:num>
  <w:num w:numId="35">
    <w:abstractNumId w:val="58"/>
  </w:num>
  <w:num w:numId="36">
    <w:abstractNumId w:val="46"/>
  </w:num>
  <w:num w:numId="37">
    <w:abstractNumId w:val="45"/>
  </w:num>
  <w:num w:numId="38">
    <w:abstractNumId w:val="4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4"/>
  </w:num>
  <w:num w:numId="40">
    <w:abstractNumId w:val="40"/>
  </w:num>
  <w:num w:numId="41">
    <w:abstractNumId w:val="74"/>
  </w:num>
  <w:num w:numId="42">
    <w:abstractNumId w:val="60"/>
  </w:num>
  <w:num w:numId="43">
    <w:abstractNumId w:val="29"/>
  </w:num>
  <w:num w:numId="44">
    <w:abstractNumId w:val="23"/>
  </w:num>
  <w:num w:numId="45">
    <w:abstractNumId w:val="62"/>
  </w:num>
  <w:num w:numId="46">
    <w:abstractNumId w:val="17"/>
  </w:num>
  <w:num w:numId="47">
    <w:abstractNumId w:val="12"/>
  </w:num>
  <w:num w:numId="48">
    <w:abstractNumId w:val="78"/>
  </w:num>
  <w:num w:numId="49">
    <w:abstractNumId w:val="21"/>
  </w:num>
  <w:num w:numId="50">
    <w:abstractNumId w:val="71"/>
  </w:num>
  <w:num w:numId="51">
    <w:abstractNumId w:val="9"/>
  </w:num>
  <w:num w:numId="52">
    <w:abstractNumId w:val="10"/>
  </w:num>
  <w:num w:numId="53">
    <w:abstractNumId w:val="11"/>
  </w:num>
  <w:num w:numId="54">
    <w:abstractNumId w:val="36"/>
  </w:num>
  <w:num w:numId="55">
    <w:abstractNumId w:val="54"/>
  </w:num>
  <w:num w:numId="56">
    <w:abstractNumId w:val="32"/>
  </w:num>
  <w:num w:numId="57">
    <w:abstractNumId w:val="80"/>
  </w:num>
  <w:num w:numId="58">
    <w:abstractNumId w:val="51"/>
  </w:num>
  <w:num w:numId="59">
    <w:abstractNumId w:val="52"/>
  </w:num>
  <w:num w:numId="60">
    <w:abstractNumId w:val="26"/>
  </w:num>
  <w:num w:numId="61">
    <w:abstractNumId w:val="55"/>
  </w:num>
  <w:num w:numId="62">
    <w:abstractNumId w:val="73"/>
  </w:num>
  <w:num w:numId="63">
    <w:abstractNumId w:val="20"/>
  </w:num>
  <w:num w:numId="64">
    <w:abstractNumId w:val="81"/>
  </w:num>
  <w:num w:numId="65">
    <w:abstractNumId w:val="15"/>
  </w:num>
  <w:num w:numId="66">
    <w:abstractNumId w:val="43"/>
  </w:num>
  <w:num w:numId="67">
    <w:abstractNumId w:val="39"/>
  </w:num>
  <w:num w:numId="68">
    <w:abstractNumId w:val="61"/>
  </w:num>
  <w:num w:numId="69">
    <w:abstractNumId w:val="68"/>
  </w:num>
  <w:num w:numId="70">
    <w:abstractNumId w:val="22"/>
  </w:num>
  <w:num w:numId="71">
    <w:abstractNumId w:val="59"/>
  </w:num>
  <w:num w:numId="72">
    <w:abstractNumId w:val="25"/>
  </w:num>
  <w:num w:numId="73">
    <w:abstractNumId w:val="77"/>
  </w:num>
  <w:num w:numId="74">
    <w:abstractNumId w:val="3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1E64"/>
    <w:rsid w:val="00002499"/>
    <w:rsid w:val="00002CCC"/>
    <w:rsid w:val="00002FA6"/>
    <w:rsid w:val="0000407A"/>
    <w:rsid w:val="00004562"/>
    <w:rsid w:val="00005320"/>
    <w:rsid w:val="00005692"/>
    <w:rsid w:val="00006258"/>
    <w:rsid w:val="0000667D"/>
    <w:rsid w:val="00006F1D"/>
    <w:rsid w:val="00007D0C"/>
    <w:rsid w:val="0001031A"/>
    <w:rsid w:val="00011184"/>
    <w:rsid w:val="000118C8"/>
    <w:rsid w:val="00012F69"/>
    <w:rsid w:val="000132C8"/>
    <w:rsid w:val="00014473"/>
    <w:rsid w:val="0001499A"/>
    <w:rsid w:val="00014C1D"/>
    <w:rsid w:val="000160AE"/>
    <w:rsid w:val="0001765B"/>
    <w:rsid w:val="00020A39"/>
    <w:rsid w:val="00020F71"/>
    <w:rsid w:val="00021070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4DAB"/>
    <w:rsid w:val="00026B3C"/>
    <w:rsid w:val="00026EA2"/>
    <w:rsid w:val="00027597"/>
    <w:rsid w:val="00027DDB"/>
    <w:rsid w:val="000300D3"/>
    <w:rsid w:val="00030A96"/>
    <w:rsid w:val="0003110F"/>
    <w:rsid w:val="0003160E"/>
    <w:rsid w:val="00031A67"/>
    <w:rsid w:val="00032740"/>
    <w:rsid w:val="00032937"/>
    <w:rsid w:val="00032C3E"/>
    <w:rsid w:val="00032FCA"/>
    <w:rsid w:val="00033137"/>
    <w:rsid w:val="00033A87"/>
    <w:rsid w:val="00033AAD"/>
    <w:rsid w:val="00034629"/>
    <w:rsid w:val="000348A7"/>
    <w:rsid w:val="00035151"/>
    <w:rsid w:val="00035886"/>
    <w:rsid w:val="00036141"/>
    <w:rsid w:val="0003628A"/>
    <w:rsid w:val="000364B3"/>
    <w:rsid w:val="00036DEC"/>
    <w:rsid w:val="0003711D"/>
    <w:rsid w:val="00037300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26D3"/>
    <w:rsid w:val="0004303A"/>
    <w:rsid w:val="00043D6A"/>
    <w:rsid w:val="0004506E"/>
    <w:rsid w:val="0004518F"/>
    <w:rsid w:val="00045756"/>
    <w:rsid w:val="00045981"/>
    <w:rsid w:val="00045E04"/>
    <w:rsid w:val="00050278"/>
    <w:rsid w:val="000511FC"/>
    <w:rsid w:val="000514C4"/>
    <w:rsid w:val="0005155B"/>
    <w:rsid w:val="00051BF7"/>
    <w:rsid w:val="00052E07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1E9D"/>
    <w:rsid w:val="00063AD7"/>
    <w:rsid w:val="00063AF1"/>
    <w:rsid w:val="00063E22"/>
    <w:rsid w:val="00064253"/>
    <w:rsid w:val="00064343"/>
    <w:rsid w:val="000645C5"/>
    <w:rsid w:val="000645D9"/>
    <w:rsid w:val="00065317"/>
    <w:rsid w:val="0006592F"/>
    <w:rsid w:val="00065EDF"/>
    <w:rsid w:val="0006614B"/>
    <w:rsid w:val="00070706"/>
    <w:rsid w:val="00070A7B"/>
    <w:rsid w:val="0007161D"/>
    <w:rsid w:val="00071642"/>
    <w:rsid w:val="00071C2A"/>
    <w:rsid w:val="000731B3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5A35"/>
    <w:rsid w:val="000773B2"/>
    <w:rsid w:val="000775A9"/>
    <w:rsid w:val="0008034A"/>
    <w:rsid w:val="00080477"/>
    <w:rsid w:val="000806C5"/>
    <w:rsid w:val="00080702"/>
    <w:rsid w:val="00080D46"/>
    <w:rsid w:val="000814B4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4B6C"/>
    <w:rsid w:val="0009536F"/>
    <w:rsid w:val="00096149"/>
    <w:rsid w:val="000A0A5C"/>
    <w:rsid w:val="000A1069"/>
    <w:rsid w:val="000A2336"/>
    <w:rsid w:val="000A3ECD"/>
    <w:rsid w:val="000A4D1B"/>
    <w:rsid w:val="000A500D"/>
    <w:rsid w:val="000A52C2"/>
    <w:rsid w:val="000A52F4"/>
    <w:rsid w:val="000A5D0F"/>
    <w:rsid w:val="000A6233"/>
    <w:rsid w:val="000A626D"/>
    <w:rsid w:val="000A7CB3"/>
    <w:rsid w:val="000B0D34"/>
    <w:rsid w:val="000B1831"/>
    <w:rsid w:val="000B1D69"/>
    <w:rsid w:val="000B2B61"/>
    <w:rsid w:val="000B2D78"/>
    <w:rsid w:val="000B34D5"/>
    <w:rsid w:val="000B3997"/>
    <w:rsid w:val="000B3BB8"/>
    <w:rsid w:val="000B43E6"/>
    <w:rsid w:val="000B4D0E"/>
    <w:rsid w:val="000B59C0"/>
    <w:rsid w:val="000B62D1"/>
    <w:rsid w:val="000B6412"/>
    <w:rsid w:val="000B687A"/>
    <w:rsid w:val="000B6DE4"/>
    <w:rsid w:val="000B735C"/>
    <w:rsid w:val="000B7FC9"/>
    <w:rsid w:val="000C057B"/>
    <w:rsid w:val="000C09A6"/>
    <w:rsid w:val="000C16C8"/>
    <w:rsid w:val="000C2284"/>
    <w:rsid w:val="000C2618"/>
    <w:rsid w:val="000C2BF8"/>
    <w:rsid w:val="000C314D"/>
    <w:rsid w:val="000C393D"/>
    <w:rsid w:val="000C3C65"/>
    <w:rsid w:val="000C402A"/>
    <w:rsid w:val="000C4693"/>
    <w:rsid w:val="000C55F2"/>
    <w:rsid w:val="000C672F"/>
    <w:rsid w:val="000C680F"/>
    <w:rsid w:val="000C68CE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721"/>
    <w:rsid w:val="000D6D7F"/>
    <w:rsid w:val="000D76BE"/>
    <w:rsid w:val="000E1148"/>
    <w:rsid w:val="000E262C"/>
    <w:rsid w:val="000E3E7A"/>
    <w:rsid w:val="000E4619"/>
    <w:rsid w:val="000E4E22"/>
    <w:rsid w:val="000E5611"/>
    <w:rsid w:val="000E692B"/>
    <w:rsid w:val="000E6BF2"/>
    <w:rsid w:val="000E6D8E"/>
    <w:rsid w:val="000E75C0"/>
    <w:rsid w:val="000E7A06"/>
    <w:rsid w:val="000F19B7"/>
    <w:rsid w:val="000F1AC3"/>
    <w:rsid w:val="000F26EE"/>
    <w:rsid w:val="000F27FF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BAA"/>
    <w:rsid w:val="000F5CA8"/>
    <w:rsid w:val="000F6C16"/>
    <w:rsid w:val="0010020C"/>
    <w:rsid w:val="001021B2"/>
    <w:rsid w:val="00102861"/>
    <w:rsid w:val="00103259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46A4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0EEC"/>
    <w:rsid w:val="00121581"/>
    <w:rsid w:val="001215B6"/>
    <w:rsid w:val="00121CD6"/>
    <w:rsid w:val="00122F19"/>
    <w:rsid w:val="00123018"/>
    <w:rsid w:val="00124024"/>
    <w:rsid w:val="001241E9"/>
    <w:rsid w:val="001242E5"/>
    <w:rsid w:val="001244E9"/>
    <w:rsid w:val="00125258"/>
    <w:rsid w:val="00125FC0"/>
    <w:rsid w:val="00125FE6"/>
    <w:rsid w:val="001262BD"/>
    <w:rsid w:val="0012640A"/>
    <w:rsid w:val="0012761E"/>
    <w:rsid w:val="00127FA2"/>
    <w:rsid w:val="00130159"/>
    <w:rsid w:val="00130A66"/>
    <w:rsid w:val="00131087"/>
    <w:rsid w:val="001321DA"/>
    <w:rsid w:val="0013231E"/>
    <w:rsid w:val="001335E7"/>
    <w:rsid w:val="00135041"/>
    <w:rsid w:val="001357A2"/>
    <w:rsid w:val="00135ACE"/>
    <w:rsid w:val="00135F2D"/>
    <w:rsid w:val="001361EB"/>
    <w:rsid w:val="00136838"/>
    <w:rsid w:val="00137624"/>
    <w:rsid w:val="0014065C"/>
    <w:rsid w:val="00140DB0"/>
    <w:rsid w:val="00141BE6"/>
    <w:rsid w:val="00141D3A"/>
    <w:rsid w:val="00141FCB"/>
    <w:rsid w:val="0014203C"/>
    <w:rsid w:val="0014210C"/>
    <w:rsid w:val="00142A1E"/>
    <w:rsid w:val="00142D70"/>
    <w:rsid w:val="00143484"/>
    <w:rsid w:val="001444FF"/>
    <w:rsid w:val="00144904"/>
    <w:rsid w:val="00144E6B"/>
    <w:rsid w:val="00145A35"/>
    <w:rsid w:val="001462EF"/>
    <w:rsid w:val="00146B9B"/>
    <w:rsid w:val="00146CFB"/>
    <w:rsid w:val="00147229"/>
    <w:rsid w:val="0014758A"/>
    <w:rsid w:val="0015002F"/>
    <w:rsid w:val="00151FF3"/>
    <w:rsid w:val="00152961"/>
    <w:rsid w:val="00152A5C"/>
    <w:rsid w:val="00152B93"/>
    <w:rsid w:val="00153325"/>
    <w:rsid w:val="0015422F"/>
    <w:rsid w:val="00154542"/>
    <w:rsid w:val="001555D4"/>
    <w:rsid w:val="001560B9"/>
    <w:rsid w:val="00161589"/>
    <w:rsid w:val="0016205A"/>
    <w:rsid w:val="0016235D"/>
    <w:rsid w:val="001638E5"/>
    <w:rsid w:val="00163AFA"/>
    <w:rsid w:val="0016407A"/>
    <w:rsid w:val="0016416A"/>
    <w:rsid w:val="00164E83"/>
    <w:rsid w:val="00165569"/>
    <w:rsid w:val="001661E4"/>
    <w:rsid w:val="0016636B"/>
    <w:rsid w:val="00166665"/>
    <w:rsid w:val="001667A2"/>
    <w:rsid w:val="00167270"/>
    <w:rsid w:val="001708DF"/>
    <w:rsid w:val="0017107A"/>
    <w:rsid w:val="00171760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3E9B"/>
    <w:rsid w:val="0018473E"/>
    <w:rsid w:val="001850E0"/>
    <w:rsid w:val="0018673B"/>
    <w:rsid w:val="00190F7D"/>
    <w:rsid w:val="001920CC"/>
    <w:rsid w:val="00192D37"/>
    <w:rsid w:val="0019354F"/>
    <w:rsid w:val="00193A2A"/>
    <w:rsid w:val="00193D80"/>
    <w:rsid w:val="00195161"/>
    <w:rsid w:val="00195581"/>
    <w:rsid w:val="00197611"/>
    <w:rsid w:val="00197AE7"/>
    <w:rsid w:val="001A1066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0C"/>
    <w:rsid w:val="001B5E3D"/>
    <w:rsid w:val="001B602E"/>
    <w:rsid w:val="001B6BA3"/>
    <w:rsid w:val="001B7766"/>
    <w:rsid w:val="001B7EF9"/>
    <w:rsid w:val="001C0384"/>
    <w:rsid w:val="001C0E07"/>
    <w:rsid w:val="001C1213"/>
    <w:rsid w:val="001C127E"/>
    <w:rsid w:val="001C17FA"/>
    <w:rsid w:val="001C1DE5"/>
    <w:rsid w:val="001C37CD"/>
    <w:rsid w:val="001C4C7E"/>
    <w:rsid w:val="001C51E6"/>
    <w:rsid w:val="001C521C"/>
    <w:rsid w:val="001C562E"/>
    <w:rsid w:val="001C705C"/>
    <w:rsid w:val="001C7503"/>
    <w:rsid w:val="001D01F3"/>
    <w:rsid w:val="001D1107"/>
    <w:rsid w:val="001D1310"/>
    <w:rsid w:val="001D1713"/>
    <w:rsid w:val="001D1F70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2D0"/>
    <w:rsid w:val="001E3F17"/>
    <w:rsid w:val="001E49FD"/>
    <w:rsid w:val="001E4BE8"/>
    <w:rsid w:val="001E5246"/>
    <w:rsid w:val="001E59F3"/>
    <w:rsid w:val="001E5E9F"/>
    <w:rsid w:val="001E6206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56F9"/>
    <w:rsid w:val="001F6615"/>
    <w:rsid w:val="002005B9"/>
    <w:rsid w:val="00200608"/>
    <w:rsid w:val="0020093A"/>
    <w:rsid w:val="00201637"/>
    <w:rsid w:val="0020198F"/>
    <w:rsid w:val="00202C44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0868"/>
    <w:rsid w:val="002122D1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B6A"/>
    <w:rsid w:val="0022144E"/>
    <w:rsid w:val="0022155B"/>
    <w:rsid w:val="00221A62"/>
    <w:rsid w:val="00222BA4"/>
    <w:rsid w:val="00222D05"/>
    <w:rsid w:val="002231FA"/>
    <w:rsid w:val="002240A5"/>
    <w:rsid w:val="00225683"/>
    <w:rsid w:val="00225774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D02"/>
    <w:rsid w:val="00231019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BDF"/>
    <w:rsid w:val="00237BF5"/>
    <w:rsid w:val="00237E0C"/>
    <w:rsid w:val="002400F4"/>
    <w:rsid w:val="00240181"/>
    <w:rsid w:val="00240346"/>
    <w:rsid w:val="0024081B"/>
    <w:rsid w:val="0024154A"/>
    <w:rsid w:val="00243200"/>
    <w:rsid w:val="00243817"/>
    <w:rsid w:val="0024411C"/>
    <w:rsid w:val="002456E0"/>
    <w:rsid w:val="0024596B"/>
    <w:rsid w:val="00245A99"/>
    <w:rsid w:val="00246039"/>
    <w:rsid w:val="00246096"/>
    <w:rsid w:val="00246562"/>
    <w:rsid w:val="00246692"/>
    <w:rsid w:val="00246C40"/>
    <w:rsid w:val="00246CB3"/>
    <w:rsid w:val="002477EC"/>
    <w:rsid w:val="00251319"/>
    <w:rsid w:val="002514F3"/>
    <w:rsid w:val="00251BA5"/>
    <w:rsid w:val="00251D09"/>
    <w:rsid w:val="00252A62"/>
    <w:rsid w:val="002535F8"/>
    <w:rsid w:val="00253AD9"/>
    <w:rsid w:val="0025493A"/>
    <w:rsid w:val="00255489"/>
    <w:rsid w:val="00255966"/>
    <w:rsid w:val="00255CB2"/>
    <w:rsid w:val="00257D98"/>
    <w:rsid w:val="00260072"/>
    <w:rsid w:val="00261A20"/>
    <w:rsid w:val="002621EA"/>
    <w:rsid w:val="00262728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260C"/>
    <w:rsid w:val="0027296A"/>
    <w:rsid w:val="00272EDB"/>
    <w:rsid w:val="0027322A"/>
    <w:rsid w:val="00273440"/>
    <w:rsid w:val="002742A3"/>
    <w:rsid w:val="002753BE"/>
    <w:rsid w:val="00276478"/>
    <w:rsid w:val="00276E9A"/>
    <w:rsid w:val="00277A6B"/>
    <w:rsid w:val="00277E45"/>
    <w:rsid w:val="00277E82"/>
    <w:rsid w:val="0028009C"/>
    <w:rsid w:val="0028068E"/>
    <w:rsid w:val="002806B6"/>
    <w:rsid w:val="0028089F"/>
    <w:rsid w:val="00280AFD"/>
    <w:rsid w:val="0028252F"/>
    <w:rsid w:val="002827F1"/>
    <w:rsid w:val="0028293C"/>
    <w:rsid w:val="00283291"/>
    <w:rsid w:val="00283E83"/>
    <w:rsid w:val="00283E89"/>
    <w:rsid w:val="002843BE"/>
    <w:rsid w:val="002848BA"/>
    <w:rsid w:val="00284F57"/>
    <w:rsid w:val="00284FAE"/>
    <w:rsid w:val="0029090D"/>
    <w:rsid w:val="00290AE2"/>
    <w:rsid w:val="00290B56"/>
    <w:rsid w:val="00291857"/>
    <w:rsid w:val="00291C20"/>
    <w:rsid w:val="00292068"/>
    <w:rsid w:val="0029218B"/>
    <w:rsid w:val="00292291"/>
    <w:rsid w:val="002932F2"/>
    <w:rsid w:val="0029367E"/>
    <w:rsid w:val="00294658"/>
    <w:rsid w:val="00294FEF"/>
    <w:rsid w:val="0029658D"/>
    <w:rsid w:val="002967F6"/>
    <w:rsid w:val="0029741A"/>
    <w:rsid w:val="00297735"/>
    <w:rsid w:val="00297770"/>
    <w:rsid w:val="002A0777"/>
    <w:rsid w:val="002A08B0"/>
    <w:rsid w:val="002A28FB"/>
    <w:rsid w:val="002A2B9B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4F44"/>
    <w:rsid w:val="002C52F2"/>
    <w:rsid w:val="002C5C8C"/>
    <w:rsid w:val="002C6F05"/>
    <w:rsid w:val="002C710A"/>
    <w:rsid w:val="002D036C"/>
    <w:rsid w:val="002D0646"/>
    <w:rsid w:val="002D0FB7"/>
    <w:rsid w:val="002D106D"/>
    <w:rsid w:val="002D1191"/>
    <w:rsid w:val="002D145B"/>
    <w:rsid w:val="002D1F86"/>
    <w:rsid w:val="002D2CE7"/>
    <w:rsid w:val="002D2ED1"/>
    <w:rsid w:val="002D3292"/>
    <w:rsid w:val="002D34DA"/>
    <w:rsid w:val="002D4D8B"/>
    <w:rsid w:val="002D4F05"/>
    <w:rsid w:val="002D537D"/>
    <w:rsid w:val="002D5AE2"/>
    <w:rsid w:val="002D71C6"/>
    <w:rsid w:val="002D71E8"/>
    <w:rsid w:val="002D7424"/>
    <w:rsid w:val="002E09FB"/>
    <w:rsid w:val="002E1578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306A"/>
    <w:rsid w:val="002F32D7"/>
    <w:rsid w:val="002F33EE"/>
    <w:rsid w:val="002F34F8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3B13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0DF4"/>
    <w:rsid w:val="0031148A"/>
    <w:rsid w:val="00311B0E"/>
    <w:rsid w:val="00312428"/>
    <w:rsid w:val="00313014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3203"/>
    <w:rsid w:val="003249F7"/>
    <w:rsid w:val="003272BD"/>
    <w:rsid w:val="00327889"/>
    <w:rsid w:val="003279B3"/>
    <w:rsid w:val="00327DA5"/>
    <w:rsid w:val="00330F23"/>
    <w:rsid w:val="003326B3"/>
    <w:rsid w:val="00332C8B"/>
    <w:rsid w:val="00332FB2"/>
    <w:rsid w:val="003330F6"/>
    <w:rsid w:val="00333440"/>
    <w:rsid w:val="003342F4"/>
    <w:rsid w:val="00334FF0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BEC"/>
    <w:rsid w:val="00344E8A"/>
    <w:rsid w:val="00345629"/>
    <w:rsid w:val="0034731A"/>
    <w:rsid w:val="0034764B"/>
    <w:rsid w:val="003478F0"/>
    <w:rsid w:val="00347D9F"/>
    <w:rsid w:val="00347DD0"/>
    <w:rsid w:val="0035029F"/>
    <w:rsid w:val="00350ABA"/>
    <w:rsid w:val="0035192E"/>
    <w:rsid w:val="00352310"/>
    <w:rsid w:val="003528D4"/>
    <w:rsid w:val="003529D7"/>
    <w:rsid w:val="00352BD0"/>
    <w:rsid w:val="00354081"/>
    <w:rsid w:val="003544E7"/>
    <w:rsid w:val="00354A0D"/>
    <w:rsid w:val="00355192"/>
    <w:rsid w:val="0035587A"/>
    <w:rsid w:val="00355C2C"/>
    <w:rsid w:val="00356196"/>
    <w:rsid w:val="00356CFB"/>
    <w:rsid w:val="0035799D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35BE"/>
    <w:rsid w:val="00373902"/>
    <w:rsid w:val="00373D65"/>
    <w:rsid w:val="00374B10"/>
    <w:rsid w:val="00374B1F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3F19"/>
    <w:rsid w:val="00384AEF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E4"/>
    <w:rsid w:val="003A6962"/>
    <w:rsid w:val="003A6B91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77FE"/>
    <w:rsid w:val="003C0209"/>
    <w:rsid w:val="003C082E"/>
    <w:rsid w:val="003C08CE"/>
    <w:rsid w:val="003C12EF"/>
    <w:rsid w:val="003C130F"/>
    <w:rsid w:val="003C1E6B"/>
    <w:rsid w:val="003C2115"/>
    <w:rsid w:val="003C2159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4F33"/>
    <w:rsid w:val="003D4F5C"/>
    <w:rsid w:val="003D52C8"/>
    <w:rsid w:val="003D5635"/>
    <w:rsid w:val="003D590C"/>
    <w:rsid w:val="003D5D70"/>
    <w:rsid w:val="003D6AA5"/>
    <w:rsid w:val="003D6C33"/>
    <w:rsid w:val="003D6DFA"/>
    <w:rsid w:val="003D70C8"/>
    <w:rsid w:val="003D7430"/>
    <w:rsid w:val="003E04EC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4A0"/>
    <w:rsid w:val="00413BD0"/>
    <w:rsid w:val="00414422"/>
    <w:rsid w:val="0041512D"/>
    <w:rsid w:val="0041518F"/>
    <w:rsid w:val="00415C7E"/>
    <w:rsid w:val="00415F17"/>
    <w:rsid w:val="00416030"/>
    <w:rsid w:val="00416330"/>
    <w:rsid w:val="00417230"/>
    <w:rsid w:val="0042046C"/>
    <w:rsid w:val="004211C3"/>
    <w:rsid w:val="004212DE"/>
    <w:rsid w:val="004214EF"/>
    <w:rsid w:val="00421B7D"/>
    <w:rsid w:val="00422822"/>
    <w:rsid w:val="00423707"/>
    <w:rsid w:val="00423D42"/>
    <w:rsid w:val="00424E7D"/>
    <w:rsid w:val="00425098"/>
    <w:rsid w:val="0042543F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220"/>
    <w:rsid w:val="00452684"/>
    <w:rsid w:val="00452BFA"/>
    <w:rsid w:val="00452E12"/>
    <w:rsid w:val="00453DE4"/>
    <w:rsid w:val="0045589E"/>
    <w:rsid w:val="00457068"/>
    <w:rsid w:val="00460199"/>
    <w:rsid w:val="00460559"/>
    <w:rsid w:val="00460A0B"/>
    <w:rsid w:val="004620BA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B7A"/>
    <w:rsid w:val="004702DC"/>
    <w:rsid w:val="00470B96"/>
    <w:rsid w:val="00470F41"/>
    <w:rsid w:val="0047184C"/>
    <w:rsid w:val="0047234C"/>
    <w:rsid w:val="0047236E"/>
    <w:rsid w:val="00472911"/>
    <w:rsid w:val="00473A38"/>
    <w:rsid w:val="00474765"/>
    <w:rsid w:val="0047496E"/>
    <w:rsid w:val="00475359"/>
    <w:rsid w:val="00475743"/>
    <w:rsid w:val="004762E7"/>
    <w:rsid w:val="00476BAA"/>
    <w:rsid w:val="00477134"/>
    <w:rsid w:val="004772B7"/>
    <w:rsid w:val="00477B9B"/>
    <w:rsid w:val="00477D23"/>
    <w:rsid w:val="00477E5F"/>
    <w:rsid w:val="004802D4"/>
    <w:rsid w:val="0048031F"/>
    <w:rsid w:val="00480716"/>
    <w:rsid w:val="00480B57"/>
    <w:rsid w:val="00480BB4"/>
    <w:rsid w:val="00480DDF"/>
    <w:rsid w:val="00481216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96B"/>
    <w:rsid w:val="00493C9F"/>
    <w:rsid w:val="00494D6F"/>
    <w:rsid w:val="00494E25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27A1"/>
    <w:rsid w:val="004D3174"/>
    <w:rsid w:val="004D3314"/>
    <w:rsid w:val="004D3758"/>
    <w:rsid w:val="004D3E13"/>
    <w:rsid w:val="004D42B2"/>
    <w:rsid w:val="004D554E"/>
    <w:rsid w:val="004D6053"/>
    <w:rsid w:val="004D6190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152"/>
    <w:rsid w:val="004F14B9"/>
    <w:rsid w:val="004F14E5"/>
    <w:rsid w:val="004F1E8D"/>
    <w:rsid w:val="004F1EC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4F7F63"/>
    <w:rsid w:val="00500650"/>
    <w:rsid w:val="00500704"/>
    <w:rsid w:val="00500F4C"/>
    <w:rsid w:val="0050164D"/>
    <w:rsid w:val="00502278"/>
    <w:rsid w:val="00502400"/>
    <w:rsid w:val="00502A82"/>
    <w:rsid w:val="00502C21"/>
    <w:rsid w:val="00503CCA"/>
    <w:rsid w:val="00504757"/>
    <w:rsid w:val="00505F53"/>
    <w:rsid w:val="00506E08"/>
    <w:rsid w:val="00507370"/>
    <w:rsid w:val="00507491"/>
    <w:rsid w:val="00507771"/>
    <w:rsid w:val="005114EE"/>
    <w:rsid w:val="00511A09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17470"/>
    <w:rsid w:val="00522604"/>
    <w:rsid w:val="00523540"/>
    <w:rsid w:val="00523995"/>
    <w:rsid w:val="00523A86"/>
    <w:rsid w:val="00523E3F"/>
    <w:rsid w:val="00524128"/>
    <w:rsid w:val="00525B5A"/>
    <w:rsid w:val="00526EC7"/>
    <w:rsid w:val="00527521"/>
    <w:rsid w:val="00527C53"/>
    <w:rsid w:val="00530903"/>
    <w:rsid w:val="00530E43"/>
    <w:rsid w:val="00531067"/>
    <w:rsid w:val="0053121D"/>
    <w:rsid w:val="0053121E"/>
    <w:rsid w:val="005314DC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73C9"/>
    <w:rsid w:val="00537D80"/>
    <w:rsid w:val="0054168E"/>
    <w:rsid w:val="00541DD9"/>
    <w:rsid w:val="0054266E"/>
    <w:rsid w:val="00542AA6"/>
    <w:rsid w:val="00542B4C"/>
    <w:rsid w:val="00542C1E"/>
    <w:rsid w:val="00543AC9"/>
    <w:rsid w:val="00543FAE"/>
    <w:rsid w:val="00545627"/>
    <w:rsid w:val="00545858"/>
    <w:rsid w:val="005470C6"/>
    <w:rsid w:val="005475E8"/>
    <w:rsid w:val="00547D88"/>
    <w:rsid w:val="00550606"/>
    <w:rsid w:val="0055145F"/>
    <w:rsid w:val="00551F2C"/>
    <w:rsid w:val="00551F98"/>
    <w:rsid w:val="0055240B"/>
    <w:rsid w:val="00552584"/>
    <w:rsid w:val="00552639"/>
    <w:rsid w:val="00552FBA"/>
    <w:rsid w:val="0055387B"/>
    <w:rsid w:val="00554BC6"/>
    <w:rsid w:val="00555602"/>
    <w:rsid w:val="00556184"/>
    <w:rsid w:val="005563DC"/>
    <w:rsid w:val="005567E6"/>
    <w:rsid w:val="00556E93"/>
    <w:rsid w:val="00560E5E"/>
    <w:rsid w:val="005613E7"/>
    <w:rsid w:val="00562142"/>
    <w:rsid w:val="005626E8"/>
    <w:rsid w:val="00562913"/>
    <w:rsid w:val="00563BF6"/>
    <w:rsid w:val="00564742"/>
    <w:rsid w:val="005648FA"/>
    <w:rsid w:val="005653C9"/>
    <w:rsid w:val="005662EF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E5B"/>
    <w:rsid w:val="00573ED4"/>
    <w:rsid w:val="00574042"/>
    <w:rsid w:val="0057488A"/>
    <w:rsid w:val="005762D9"/>
    <w:rsid w:val="00576AEC"/>
    <w:rsid w:val="0057744A"/>
    <w:rsid w:val="00577560"/>
    <w:rsid w:val="00577CB8"/>
    <w:rsid w:val="005807BA"/>
    <w:rsid w:val="00580FD3"/>
    <w:rsid w:val="00581096"/>
    <w:rsid w:val="00581E46"/>
    <w:rsid w:val="00582794"/>
    <w:rsid w:val="00582B9B"/>
    <w:rsid w:val="00582C38"/>
    <w:rsid w:val="0058369C"/>
    <w:rsid w:val="00583BC6"/>
    <w:rsid w:val="005840A0"/>
    <w:rsid w:val="00584B7F"/>
    <w:rsid w:val="00584D8B"/>
    <w:rsid w:val="005851F8"/>
    <w:rsid w:val="005878E1"/>
    <w:rsid w:val="00590043"/>
    <w:rsid w:val="00590C70"/>
    <w:rsid w:val="005912E8"/>
    <w:rsid w:val="00591927"/>
    <w:rsid w:val="005919F8"/>
    <w:rsid w:val="00592248"/>
    <w:rsid w:val="00593800"/>
    <w:rsid w:val="00594719"/>
    <w:rsid w:val="00594C62"/>
    <w:rsid w:val="005959B1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472B"/>
    <w:rsid w:val="005B5095"/>
    <w:rsid w:val="005B51F7"/>
    <w:rsid w:val="005B53F9"/>
    <w:rsid w:val="005B6D27"/>
    <w:rsid w:val="005B759D"/>
    <w:rsid w:val="005B7AD0"/>
    <w:rsid w:val="005C0ADD"/>
    <w:rsid w:val="005C10A7"/>
    <w:rsid w:val="005C1197"/>
    <w:rsid w:val="005C1897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6C8"/>
    <w:rsid w:val="005D77C8"/>
    <w:rsid w:val="005D7A5F"/>
    <w:rsid w:val="005E1631"/>
    <w:rsid w:val="005E18F3"/>
    <w:rsid w:val="005E2FE6"/>
    <w:rsid w:val="005E3059"/>
    <w:rsid w:val="005E38F1"/>
    <w:rsid w:val="005E3D60"/>
    <w:rsid w:val="005E411B"/>
    <w:rsid w:val="005E5709"/>
    <w:rsid w:val="005E5C2B"/>
    <w:rsid w:val="005E5FE3"/>
    <w:rsid w:val="005E7E01"/>
    <w:rsid w:val="005E7E59"/>
    <w:rsid w:val="005F08A7"/>
    <w:rsid w:val="005F2AF5"/>
    <w:rsid w:val="005F310A"/>
    <w:rsid w:val="005F34F1"/>
    <w:rsid w:val="005F3A8B"/>
    <w:rsid w:val="005F3F7D"/>
    <w:rsid w:val="005F44C8"/>
    <w:rsid w:val="005F4504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40A3"/>
    <w:rsid w:val="00604D75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50A"/>
    <w:rsid w:val="006105C3"/>
    <w:rsid w:val="006106CB"/>
    <w:rsid w:val="00610CA2"/>
    <w:rsid w:val="006110C7"/>
    <w:rsid w:val="006113FA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57E3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33E0"/>
    <w:rsid w:val="0062359F"/>
    <w:rsid w:val="00623B6E"/>
    <w:rsid w:val="00624CFA"/>
    <w:rsid w:val="00625AF0"/>
    <w:rsid w:val="006263BF"/>
    <w:rsid w:val="00626520"/>
    <w:rsid w:val="00626C2A"/>
    <w:rsid w:val="00626D39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BE7"/>
    <w:rsid w:val="00640E5A"/>
    <w:rsid w:val="0064177E"/>
    <w:rsid w:val="006418E5"/>
    <w:rsid w:val="00641CB4"/>
    <w:rsid w:val="00641EB7"/>
    <w:rsid w:val="0064415A"/>
    <w:rsid w:val="00644944"/>
    <w:rsid w:val="00645449"/>
    <w:rsid w:val="00645D97"/>
    <w:rsid w:val="0064790D"/>
    <w:rsid w:val="00647C5B"/>
    <w:rsid w:val="00647F7F"/>
    <w:rsid w:val="006510A3"/>
    <w:rsid w:val="00651132"/>
    <w:rsid w:val="006514AB"/>
    <w:rsid w:val="00651CF4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D08"/>
    <w:rsid w:val="00657F2B"/>
    <w:rsid w:val="00660083"/>
    <w:rsid w:val="006611FC"/>
    <w:rsid w:val="00661B51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3C92"/>
    <w:rsid w:val="00675D76"/>
    <w:rsid w:val="006761EE"/>
    <w:rsid w:val="00676317"/>
    <w:rsid w:val="006763AB"/>
    <w:rsid w:val="00676CA4"/>
    <w:rsid w:val="00677806"/>
    <w:rsid w:val="00677C65"/>
    <w:rsid w:val="00677F7C"/>
    <w:rsid w:val="006803CF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4CF"/>
    <w:rsid w:val="006875A6"/>
    <w:rsid w:val="006907DF"/>
    <w:rsid w:val="00690982"/>
    <w:rsid w:val="00691857"/>
    <w:rsid w:val="00692224"/>
    <w:rsid w:val="00692D60"/>
    <w:rsid w:val="006937E6"/>
    <w:rsid w:val="0069408C"/>
    <w:rsid w:val="006945C4"/>
    <w:rsid w:val="00694AD8"/>
    <w:rsid w:val="00694D31"/>
    <w:rsid w:val="00695B91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EAA"/>
    <w:rsid w:val="006A717B"/>
    <w:rsid w:val="006A7D52"/>
    <w:rsid w:val="006B07A7"/>
    <w:rsid w:val="006B0A1C"/>
    <w:rsid w:val="006B0D48"/>
    <w:rsid w:val="006B1037"/>
    <w:rsid w:val="006B130E"/>
    <w:rsid w:val="006B1516"/>
    <w:rsid w:val="006B19AC"/>
    <w:rsid w:val="006B20F3"/>
    <w:rsid w:val="006B2954"/>
    <w:rsid w:val="006B2A47"/>
    <w:rsid w:val="006B2B2D"/>
    <w:rsid w:val="006B3381"/>
    <w:rsid w:val="006B458C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27AD"/>
    <w:rsid w:val="006C45B7"/>
    <w:rsid w:val="006C4B7E"/>
    <w:rsid w:val="006C50CA"/>
    <w:rsid w:val="006C62B7"/>
    <w:rsid w:val="006C67C3"/>
    <w:rsid w:val="006D054B"/>
    <w:rsid w:val="006D075B"/>
    <w:rsid w:val="006D0B26"/>
    <w:rsid w:val="006D1356"/>
    <w:rsid w:val="006D16F2"/>
    <w:rsid w:val="006D2C3E"/>
    <w:rsid w:val="006D2EE8"/>
    <w:rsid w:val="006D3AD6"/>
    <w:rsid w:val="006D4F14"/>
    <w:rsid w:val="006D5000"/>
    <w:rsid w:val="006D5177"/>
    <w:rsid w:val="006D57BA"/>
    <w:rsid w:val="006D58F6"/>
    <w:rsid w:val="006D5DF6"/>
    <w:rsid w:val="006D692C"/>
    <w:rsid w:val="006D6ABA"/>
    <w:rsid w:val="006D6FB6"/>
    <w:rsid w:val="006D76C8"/>
    <w:rsid w:val="006D7C4A"/>
    <w:rsid w:val="006E0C21"/>
    <w:rsid w:val="006E0CBC"/>
    <w:rsid w:val="006E31B0"/>
    <w:rsid w:val="006E325B"/>
    <w:rsid w:val="006E3494"/>
    <w:rsid w:val="006E5BCE"/>
    <w:rsid w:val="006E6745"/>
    <w:rsid w:val="006E6985"/>
    <w:rsid w:val="006E7DCD"/>
    <w:rsid w:val="006E7ECF"/>
    <w:rsid w:val="006F01B9"/>
    <w:rsid w:val="006F03FE"/>
    <w:rsid w:val="006F075D"/>
    <w:rsid w:val="006F0923"/>
    <w:rsid w:val="006F1397"/>
    <w:rsid w:val="006F1443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A1F"/>
    <w:rsid w:val="006F4C4C"/>
    <w:rsid w:val="006F59AC"/>
    <w:rsid w:val="006F62DF"/>
    <w:rsid w:val="006F6862"/>
    <w:rsid w:val="006F6E1B"/>
    <w:rsid w:val="006F7DEC"/>
    <w:rsid w:val="00700A7E"/>
    <w:rsid w:val="007010F1"/>
    <w:rsid w:val="00701C68"/>
    <w:rsid w:val="00701CA9"/>
    <w:rsid w:val="0070229F"/>
    <w:rsid w:val="00702504"/>
    <w:rsid w:val="00702F17"/>
    <w:rsid w:val="00702F29"/>
    <w:rsid w:val="0070345D"/>
    <w:rsid w:val="0070353C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1709"/>
    <w:rsid w:val="007225D0"/>
    <w:rsid w:val="00722693"/>
    <w:rsid w:val="00722BCD"/>
    <w:rsid w:val="007249DC"/>
    <w:rsid w:val="007259C0"/>
    <w:rsid w:val="0072618B"/>
    <w:rsid w:val="00726AA2"/>
    <w:rsid w:val="0072722D"/>
    <w:rsid w:val="007272ED"/>
    <w:rsid w:val="00727517"/>
    <w:rsid w:val="0073043F"/>
    <w:rsid w:val="007304F7"/>
    <w:rsid w:val="00731BE4"/>
    <w:rsid w:val="00732472"/>
    <w:rsid w:val="00732E2B"/>
    <w:rsid w:val="007331C5"/>
    <w:rsid w:val="00733DCB"/>
    <w:rsid w:val="007347F0"/>
    <w:rsid w:val="007351E0"/>
    <w:rsid w:val="00735A2B"/>
    <w:rsid w:val="00736CC8"/>
    <w:rsid w:val="00736EB2"/>
    <w:rsid w:val="007371F8"/>
    <w:rsid w:val="007372CC"/>
    <w:rsid w:val="0073753E"/>
    <w:rsid w:val="00740603"/>
    <w:rsid w:val="00740620"/>
    <w:rsid w:val="00740D3E"/>
    <w:rsid w:val="007410E8"/>
    <w:rsid w:val="00741152"/>
    <w:rsid w:val="0074168D"/>
    <w:rsid w:val="00741942"/>
    <w:rsid w:val="00741949"/>
    <w:rsid w:val="007420EB"/>
    <w:rsid w:val="007423E3"/>
    <w:rsid w:val="0074251D"/>
    <w:rsid w:val="007438F8"/>
    <w:rsid w:val="00743CF6"/>
    <w:rsid w:val="00744F93"/>
    <w:rsid w:val="007452DC"/>
    <w:rsid w:val="00745856"/>
    <w:rsid w:val="007472AE"/>
    <w:rsid w:val="00747581"/>
    <w:rsid w:val="00747FD8"/>
    <w:rsid w:val="00750AE6"/>
    <w:rsid w:val="00750DB1"/>
    <w:rsid w:val="00750E11"/>
    <w:rsid w:val="007511BF"/>
    <w:rsid w:val="00751997"/>
    <w:rsid w:val="00752FF9"/>
    <w:rsid w:val="007539A3"/>
    <w:rsid w:val="00753C91"/>
    <w:rsid w:val="00753F0D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779"/>
    <w:rsid w:val="00760AAB"/>
    <w:rsid w:val="00761760"/>
    <w:rsid w:val="00761BA8"/>
    <w:rsid w:val="00762784"/>
    <w:rsid w:val="00762CDB"/>
    <w:rsid w:val="007634CE"/>
    <w:rsid w:val="00763CFB"/>
    <w:rsid w:val="007645FF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90653"/>
    <w:rsid w:val="00793D82"/>
    <w:rsid w:val="00793DDA"/>
    <w:rsid w:val="007953D0"/>
    <w:rsid w:val="00795A4B"/>
    <w:rsid w:val="007967D6"/>
    <w:rsid w:val="007976D5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D8F"/>
    <w:rsid w:val="007A684F"/>
    <w:rsid w:val="007A6DC8"/>
    <w:rsid w:val="007B0124"/>
    <w:rsid w:val="007B091C"/>
    <w:rsid w:val="007B1160"/>
    <w:rsid w:val="007B17EA"/>
    <w:rsid w:val="007B198A"/>
    <w:rsid w:val="007B2096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6A2B"/>
    <w:rsid w:val="007B7462"/>
    <w:rsid w:val="007B7530"/>
    <w:rsid w:val="007B7649"/>
    <w:rsid w:val="007B7670"/>
    <w:rsid w:val="007B7B7F"/>
    <w:rsid w:val="007C000E"/>
    <w:rsid w:val="007C1C95"/>
    <w:rsid w:val="007C2ADD"/>
    <w:rsid w:val="007C2C6B"/>
    <w:rsid w:val="007C2FB3"/>
    <w:rsid w:val="007C3A32"/>
    <w:rsid w:val="007C4F30"/>
    <w:rsid w:val="007C554E"/>
    <w:rsid w:val="007C6C35"/>
    <w:rsid w:val="007C7451"/>
    <w:rsid w:val="007D0523"/>
    <w:rsid w:val="007D0DA4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2BC"/>
    <w:rsid w:val="007E3BBB"/>
    <w:rsid w:val="007E44C8"/>
    <w:rsid w:val="007E48EB"/>
    <w:rsid w:val="007E49BC"/>
    <w:rsid w:val="007E59ED"/>
    <w:rsid w:val="007E5C29"/>
    <w:rsid w:val="007E5DA6"/>
    <w:rsid w:val="007E6172"/>
    <w:rsid w:val="007E6247"/>
    <w:rsid w:val="007E637B"/>
    <w:rsid w:val="007E7645"/>
    <w:rsid w:val="007F08B8"/>
    <w:rsid w:val="007F092E"/>
    <w:rsid w:val="007F0A42"/>
    <w:rsid w:val="007F17D0"/>
    <w:rsid w:val="007F2B2E"/>
    <w:rsid w:val="007F329E"/>
    <w:rsid w:val="007F44A6"/>
    <w:rsid w:val="007F4D13"/>
    <w:rsid w:val="007F74D4"/>
    <w:rsid w:val="007F751D"/>
    <w:rsid w:val="007F7834"/>
    <w:rsid w:val="007F7933"/>
    <w:rsid w:val="007F79BD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508"/>
    <w:rsid w:val="00805B42"/>
    <w:rsid w:val="00806454"/>
    <w:rsid w:val="00806A82"/>
    <w:rsid w:val="00807141"/>
    <w:rsid w:val="00807324"/>
    <w:rsid w:val="008075AD"/>
    <w:rsid w:val="008108FA"/>
    <w:rsid w:val="00810956"/>
    <w:rsid w:val="0081190F"/>
    <w:rsid w:val="00812443"/>
    <w:rsid w:val="00812BB3"/>
    <w:rsid w:val="00815B5E"/>
    <w:rsid w:val="008174DC"/>
    <w:rsid w:val="00817983"/>
    <w:rsid w:val="0082075A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31743"/>
    <w:rsid w:val="00831776"/>
    <w:rsid w:val="00832226"/>
    <w:rsid w:val="008325B2"/>
    <w:rsid w:val="00832858"/>
    <w:rsid w:val="0083361B"/>
    <w:rsid w:val="008341FD"/>
    <w:rsid w:val="0083421D"/>
    <w:rsid w:val="00834D6A"/>
    <w:rsid w:val="00835260"/>
    <w:rsid w:val="00836909"/>
    <w:rsid w:val="008376F5"/>
    <w:rsid w:val="00841485"/>
    <w:rsid w:val="008415C4"/>
    <w:rsid w:val="00843532"/>
    <w:rsid w:val="00845950"/>
    <w:rsid w:val="00846775"/>
    <w:rsid w:val="00846A51"/>
    <w:rsid w:val="0084710E"/>
    <w:rsid w:val="00847630"/>
    <w:rsid w:val="00847898"/>
    <w:rsid w:val="0085061D"/>
    <w:rsid w:val="00850A75"/>
    <w:rsid w:val="008516D9"/>
    <w:rsid w:val="00851B8E"/>
    <w:rsid w:val="00851D69"/>
    <w:rsid w:val="0085256C"/>
    <w:rsid w:val="00852BC2"/>
    <w:rsid w:val="008539CF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DB9"/>
    <w:rsid w:val="008639B5"/>
    <w:rsid w:val="00863FA3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3937"/>
    <w:rsid w:val="0087429D"/>
    <w:rsid w:val="00875114"/>
    <w:rsid w:val="008756CA"/>
    <w:rsid w:val="00876BEA"/>
    <w:rsid w:val="0087701F"/>
    <w:rsid w:val="008775DC"/>
    <w:rsid w:val="00877C35"/>
    <w:rsid w:val="00877C98"/>
    <w:rsid w:val="00880038"/>
    <w:rsid w:val="008804AF"/>
    <w:rsid w:val="0088173C"/>
    <w:rsid w:val="008818CA"/>
    <w:rsid w:val="00881CE8"/>
    <w:rsid w:val="00882225"/>
    <w:rsid w:val="00882988"/>
    <w:rsid w:val="00882A70"/>
    <w:rsid w:val="00883AC4"/>
    <w:rsid w:val="00883BF5"/>
    <w:rsid w:val="008840FC"/>
    <w:rsid w:val="008846A9"/>
    <w:rsid w:val="008854A7"/>
    <w:rsid w:val="00886B90"/>
    <w:rsid w:val="0089006D"/>
    <w:rsid w:val="00890390"/>
    <w:rsid w:val="008910EF"/>
    <w:rsid w:val="00891B79"/>
    <w:rsid w:val="00892C4D"/>
    <w:rsid w:val="00892F9B"/>
    <w:rsid w:val="008931CD"/>
    <w:rsid w:val="00893225"/>
    <w:rsid w:val="008934D7"/>
    <w:rsid w:val="008936B6"/>
    <w:rsid w:val="00894A47"/>
    <w:rsid w:val="0089511D"/>
    <w:rsid w:val="008955B1"/>
    <w:rsid w:val="00895B40"/>
    <w:rsid w:val="00895C82"/>
    <w:rsid w:val="00896316"/>
    <w:rsid w:val="008965CF"/>
    <w:rsid w:val="008970C5"/>
    <w:rsid w:val="00897432"/>
    <w:rsid w:val="008975A8"/>
    <w:rsid w:val="008977BC"/>
    <w:rsid w:val="00897CAC"/>
    <w:rsid w:val="00897F85"/>
    <w:rsid w:val="008A00A1"/>
    <w:rsid w:val="008A1362"/>
    <w:rsid w:val="008A2FF7"/>
    <w:rsid w:val="008A30E1"/>
    <w:rsid w:val="008A3106"/>
    <w:rsid w:val="008A37A5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0B5"/>
    <w:rsid w:val="008B1696"/>
    <w:rsid w:val="008B1B61"/>
    <w:rsid w:val="008B2178"/>
    <w:rsid w:val="008B2A03"/>
    <w:rsid w:val="008B2A38"/>
    <w:rsid w:val="008B2DB6"/>
    <w:rsid w:val="008B36BC"/>
    <w:rsid w:val="008B3881"/>
    <w:rsid w:val="008B4B6D"/>
    <w:rsid w:val="008B5BA0"/>
    <w:rsid w:val="008B5EE1"/>
    <w:rsid w:val="008B671E"/>
    <w:rsid w:val="008B698C"/>
    <w:rsid w:val="008B6E02"/>
    <w:rsid w:val="008B768D"/>
    <w:rsid w:val="008B7862"/>
    <w:rsid w:val="008B7E6A"/>
    <w:rsid w:val="008C0CF7"/>
    <w:rsid w:val="008C0D27"/>
    <w:rsid w:val="008C1977"/>
    <w:rsid w:val="008C1F24"/>
    <w:rsid w:val="008C2128"/>
    <w:rsid w:val="008C2FE2"/>
    <w:rsid w:val="008C3006"/>
    <w:rsid w:val="008C3430"/>
    <w:rsid w:val="008C374C"/>
    <w:rsid w:val="008C3826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C7AB1"/>
    <w:rsid w:val="008D0261"/>
    <w:rsid w:val="008D0593"/>
    <w:rsid w:val="008D246E"/>
    <w:rsid w:val="008D258F"/>
    <w:rsid w:val="008D283A"/>
    <w:rsid w:val="008D2D73"/>
    <w:rsid w:val="008D36F1"/>
    <w:rsid w:val="008D38B1"/>
    <w:rsid w:val="008D3F0E"/>
    <w:rsid w:val="008D43DD"/>
    <w:rsid w:val="008D6659"/>
    <w:rsid w:val="008D7505"/>
    <w:rsid w:val="008E0267"/>
    <w:rsid w:val="008E099C"/>
    <w:rsid w:val="008E0A42"/>
    <w:rsid w:val="008E19F4"/>
    <w:rsid w:val="008E1A17"/>
    <w:rsid w:val="008E1F67"/>
    <w:rsid w:val="008E27C4"/>
    <w:rsid w:val="008E316C"/>
    <w:rsid w:val="008E393C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10B6"/>
    <w:rsid w:val="008F10D2"/>
    <w:rsid w:val="008F1282"/>
    <w:rsid w:val="008F3E4D"/>
    <w:rsid w:val="008F5AD2"/>
    <w:rsid w:val="008F62E3"/>
    <w:rsid w:val="008F6F74"/>
    <w:rsid w:val="008F76BA"/>
    <w:rsid w:val="008F7F19"/>
    <w:rsid w:val="009008F0"/>
    <w:rsid w:val="00900D3D"/>
    <w:rsid w:val="0090146D"/>
    <w:rsid w:val="0090208B"/>
    <w:rsid w:val="009025BB"/>
    <w:rsid w:val="00902B62"/>
    <w:rsid w:val="00902C51"/>
    <w:rsid w:val="009030A7"/>
    <w:rsid w:val="00903205"/>
    <w:rsid w:val="00904A26"/>
    <w:rsid w:val="009051D6"/>
    <w:rsid w:val="0090565C"/>
    <w:rsid w:val="0090688A"/>
    <w:rsid w:val="00906A78"/>
    <w:rsid w:val="00907881"/>
    <w:rsid w:val="009105BA"/>
    <w:rsid w:val="00910AD9"/>
    <w:rsid w:val="00910E98"/>
    <w:rsid w:val="009112A5"/>
    <w:rsid w:val="009114EB"/>
    <w:rsid w:val="00912E21"/>
    <w:rsid w:val="00913AF1"/>
    <w:rsid w:val="00913E0F"/>
    <w:rsid w:val="00914A63"/>
    <w:rsid w:val="00914B75"/>
    <w:rsid w:val="00914E89"/>
    <w:rsid w:val="00915F98"/>
    <w:rsid w:val="00916C3E"/>
    <w:rsid w:val="0091711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E3"/>
    <w:rsid w:val="00923CF4"/>
    <w:rsid w:val="00924160"/>
    <w:rsid w:val="009245B7"/>
    <w:rsid w:val="00924BE5"/>
    <w:rsid w:val="00924C10"/>
    <w:rsid w:val="00924EA3"/>
    <w:rsid w:val="00924F4B"/>
    <w:rsid w:val="00925875"/>
    <w:rsid w:val="00926989"/>
    <w:rsid w:val="00927C63"/>
    <w:rsid w:val="00927FE7"/>
    <w:rsid w:val="009300A1"/>
    <w:rsid w:val="00930500"/>
    <w:rsid w:val="00930932"/>
    <w:rsid w:val="00930A41"/>
    <w:rsid w:val="00930D04"/>
    <w:rsid w:val="00930DD9"/>
    <w:rsid w:val="00930EEB"/>
    <w:rsid w:val="0093122A"/>
    <w:rsid w:val="00931E87"/>
    <w:rsid w:val="0093254C"/>
    <w:rsid w:val="009329D8"/>
    <w:rsid w:val="00932EE9"/>
    <w:rsid w:val="00933EC0"/>
    <w:rsid w:val="00934383"/>
    <w:rsid w:val="00935786"/>
    <w:rsid w:val="00935A35"/>
    <w:rsid w:val="00935AA4"/>
    <w:rsid w:val="00935B11"/>
    <w:rsid w:val="009376DE"/>
    <w:rsid w:val="0094103C"/>
    <w:rsid w:val="00941972"/>
    <w:rsid w:val="00942B7E"/>
    <w:rsid w:val="00943F3C"/>
    <w:rsid w:val="00944163"/>
    <w:rsid w:val="00944B06"/>
    <w:rsid w:val="009451AA"/>
    <w:rsid w:val="0094542A"/>
    <w:rsid w:val="0094649E"/>
    <w:rsid w:val="00946A3B"/>
    <w:rsid w:val="00947543"/>
    <w:rsid w:val="0094784B"/>
    <w:rsid w:val="009479A1"/>
    <w:rsid w:val="00950A03"/>
    <w:rsid w:val="00951550"/>
    <w:rsid w:val="009520E6"/>
    <w:rsid w:val="00952895"/>
    <w:rsid w:val="00952EDE"/>
    <w:rsid w:val="009538F6"/>
    <w:rsid w:val="00955514"/>
    <w:rsid w:val="00955A1D"/>
    <w:rsid w:val="009563B7"/>
    <w:rsid w:val="00956493"/>
    <w:rsid w:val="00956506"/>
    <w:rsid w:val="009565F7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66A31"/>
    <w:rsid w:val="0097023C"/>
    <w:rsid w:val="0097047C"/>
    <w:rsid w:val="0097185B"/>
    <w:rsid w:val="00971C34"/>
    <w:rsid w:val="00971D64"/>
    <w:rsid w:val="00972413"/>
    <w:rsid w:val="009732B2"/>
    <w:rsid w:val="009739CD"/>
    <w:rsid w:val="00973A61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5E7B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6A3"/>
    <w:rsid w:val="00994D3A"/>
    <w:rsid w:val="009952A9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E46"/>
    <w:rsid w:val="009A4712"/>
    <w:rsid w:val="009A4FB9"/>
    <w:rsid w:val="009A643D"/>
    <w:rsid w:val="009A6A4F"/>
    <w:rsid w:val="009A7AC1"/>
    <w:rsid w:val="009B0E3D"/>
    <w:rsid w:val="009B1709"/>
    <w:rsid w:val="009B2BE1"/>
    <w:rsid w:val="009B2BFA"/>
    <w:rsid w:val="009B2C95"/>
    <w:rsid w:val="009B31B1"/>
    <w:rsid w:val="009B3BAD"/>
    <w:rsid w:val="009B48E2"/>
    <w:rsid w:val="009B580E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71D6"/>
    <w:rsid w:val="009C7867"/>
    <w:rsid w:val="009C7B93"/>
    <w:rsid w:val="009D0189"/>
    <w:rsid w:val="009D03E5"/>
    <w:rsid w:val="009D091E"/>
    <w:rsid w:val="009D0941"/>
    <w:rsid w:val="009D0BE1"/>
    <w:rsid w:val="009D15DD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5788"/>
    <w:rsid w:val="009E6202"/>
    <w:rsid w:val="009E650C"/>
    <w:rsid w:val="009E66EA"/>
    <w:rsid w:val="009E73AE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74E"/>
    <w:rsid w:val="00A017A3"/>
    <w:rsid w:val="00A01EDB"/>
    <w:rsid w:val="00A02D04"/>
    <w:rsid w:val="00A03611"/>
    <w:rsid w:val="00A04592"/>
    <w:rsid w:val="00A04D8B"/>
    <w:rsid w:val="00A05264"/>
    <w:rsid w:val="00A05BBF"/>
    <w:rsid w:val="00A05F0B"/>
    <w:rsid w:val="00A060A0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C91"/>
    <w:rsid w:val="00A12CC6"/>
    <w:rsid w:val="00A1351C"/>
    <w:rsid w:val="00A137D4"/>
    <w:rsid w:val="00A13A6E"/>
    <w:rsid w:val="00A13ECF"/>
    <w:rsid w:val="00A1404E"/>
    <w:rsid w:val="00A14CEA"/>
    <w:rsid w:val="00A156E9"/>
    <w:rsid w:val="00A1696E"/>
    <w:rsid w:val="00A16ADB"/>
    <w:rsid w:val="00A179EB"/>
    <w:rsid w:val="00A2033E"/>
    <w:rsid w:val="00A209DE"/>
    <w:rsid w:val="00A21D5F"/>
    <w:rsid w:val="00A22288"/>
    <w:rsid w:val="00A222FF"/>
    <w:rsid w:val="00A2262D"/>
    <w:rsid w:val="00A23336"/>
    <w:rsid w:val="00A23CD1"/>
    <w:rsid w:val="00A2440F"/>
    <w:rsid w:val="00A244A1"/>
    <w:rsid w:val="00A24DCA"/>
    <w:rsid w:val="00A24ED8"/>
    <w:rsid w:val="00A25459"/>
    <w:rsid w:val="00A2564D"/>
    <w:rsid w:val="00A27051"/>
    <w:rsid w:val="00A27366"/>
    <w:rsid w:val="00A2795F"/>
    <w:rsid w:val="00A27BED"/>
    <w:rsid w:val="00A27CCD"/>
    <w:rsid w:val="00A301E9"/>
    <w:rsid w:val="00A3063C"/>
    <w:rsid w:val="00A3139A"/>
    <w:rsid w:val="00A318A2"/>
    <w:rsid w:val="00A31B7D"/>
    <w:rsid w:val="00A32FD8"/>
    <w:rsid w:val="00A330B8"/>
    <w:rsid w:val="00A339D1"/>
    <w:rsid w:val="00A343C0"/>
    <w:rsid w:val="00A34889"/>
    <w:rsid w:val="00A35ACC"/>
    <w:rsid w:val="00A35D0C"/>
    <w:rsid w:val="00A40096"/>
    <w:rsid w:val="00A4010E"/>
    <w:rsid w:val="00A40145"/>
    <w:rsid w:val="00A403FC"/>
    <w:rsid w:val="00A405DE"/>
    <w:rsid w:val="00A40C98"/>
    <w:rsid w:val="00A41043"/>
    <w:rsid w:val="00A42091"/>
    <w:rsid w:val="00A4268A"/>
    <w:rsid w:val="00A42860"/>
    <w:rsid w:val="00A42DC1"/>
    <w:rsid w:val="00A435F0"/>
    <w:rsid w:val="00A43B26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857"/>
    <w:rsid w:val="00A51902"/>
    <w:rsid w:val="00A524F7"/>
    <w:rsid w:val="00A525AB"/>
    <w:rsid w:val="00A52DBF"/>
    <w:rsid w:val="00A52ED6"/>
    <w:rsid w:val="00A5340C"/>
    <w:rsid w:val="00A5463B"/>
    <w:rsid w:val="00A55548"/>
    <w:rsid w:val="00A56985"/>
    <w:rsid w:val="00A57172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58"/>
    <w:rsid w:val="00A639DF"/>
    <w:rsid w:val="00A644BA"/>
    <w:rsid w:val="00A64559"/>
    <w:rsid w:val="00A64598"/>
    <w:rsid w:val="00A647AD"/>
    <w:rsid w:val="00A650E4"/>
    <w:rsid w:val="00A6586E"/>
    <w:rsid w:val="00A66443"/>
    <w:rsid w:val="00A66892"/>
    <w:rsid w:val="00A66FC6"/>
    <w:rsid w:val="00A67312"/>
    <w:rsid w:val="00A67B6E"/>
    <w:rsid w:val="00A70612"/>
    <w:rsid w:val="00A70D7C"/>
    <w:rsid w:val="00A710B0"/>
    <w:rsid w:val="00A710F9"/>
    <w:rsid w:val="00A72829"/>
    <w:rsid w:val="00A74134"/>
    <w:rsid w:val="00A74747"/>
    <w:rsid w:val="00A752C2"/>
    <w:rsid w:val="00A75A99"/>
    <w:rsid w:val="00A768FB"/>
    <w:rsid w:val="00A76ADE"/>
    <w:rsid w:val="00A7734C"/>
    <w:rsid w:val="00A804CC"/>
    <w:rsid w:val="00A80D8B"/>
    <w:rsid w:val="00A810C3"/>
    <w:rsid w:val="00A816A6"/>
    <w:rsid w:val="00A81A75"/>
    <w:rsid w:val="00A82086"/>
    <w:rsid w:val="00A828C4"/>
    <w:rsid w:val="00A839AD"/>
    <w:rsid w:val="00A8575D"/>
    <w:rsid w:val="00A86448"/>
    <w:rsid w:val="00A86899"/>
    <w:rsid w:val="00A86A13"/>
    <w:rsid w:val="00A86E78"/>
    <w:rsid w:val="00A877AA"/>
    <w:rsid w:val="00A90349"/>
    <w:rsid w:val="00A934E5"/>
    <w:rsid w:val="00A93D70"/>
    <w:rsid w:val="00A94A99"/>
    <w:rsid w:val="00A95718"/>
    <w:rsid w:val="00A957F5"/>
    <w:rsid w:val="00A95998"/>
    <w:rsid w:val="00A959A7"/>
    <w:rsid w:val="00A9795E"/>
    <w:rsid w:val="00AA1630"/>
    <w:rsid w:val="00AA1BA3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871"/>
    <w:rsid w:val="00AB2950"/>
    <w:rsid w:val="00AB2D36"/>
    <w:rsid w:val="00AB2EA3"/>
    <w:rsid w:val="00AB31F7"/>
    <w:rsid w:val="00AB3F89"/>
    <w:rsid w:val="00AB50DE"/>
    <w:rsid w:val="00AB596A"/>
    <w:rsid w:val="00AB5CD2"/>
    <w:rsid w:val="00AB5D33"/>
    <w:rsid w:val="00AB5E8C"/>
    <w:rsid w:val="00AB6210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344"/>
    <w:rsid w:val="00AC4D0F"/>
    <w:rsid w:val="00AC4DA8"/>
    <w:rsid w:val="00AC4EF0"/>
    <w:rsid w:val="00AC5915"/>
    <w:rsid w:val="00AC686F"/>
    <w:rsid w:val="00AC73C5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DC"/>
    <w:rsid w:val="00AD5CE4"/>
    <w:rsid w:val="00AD6445"/>
    <w:rsid w:val="00AD6CF4"/>
    <w:rsid w:val="00AD6DF3"/>
    <w:rsid w:val="00AD6E06"/>
    <w:rsid w:val="00AD7245"/>
    <w:rsid w:val="00AD7AEF"/>
    <w:rsid w:val="00AE0454"/>
    <w:rsid w:val="00AE0A6E"/>
    <w:rsid w:val="00AE0AA6"/>
    <w:rsid w:val="00AE1404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20C6"/>
    <w:rsid w:val="00AF2751"/>
    <w:rsid w:val="00AF2BF9"/>
    <w:rsid w:val="00AF3102"/>
    <w:rsid w:val="00AF42F7"/>
    <w:rsid w:val="00AF4A0D"/>
    <w:rsid w:val="00AF6DB0"/>
    <w:rsid w:val="00AF7093"/>
    <w:rsid w:val="00B00D39"/>
    <w:rsid w:val="00B010B2"/>
    <w:rsid w:val="00B011C3"/>
    <w:rsid w:val="00B01AEF"/>
    <w:rsid w:val="00B0229A"/>
    <w:rsid w:val="00B026F0"/>
    <w:rsid w:val="00B02AE5"/>
    <w:rsid w:val="00B02C6B"/>
    <w:rsid w:val="00B04572"/>
    <w:rsid w:val="00B049BA"/>
    <w:rsid w:val="00B07FC3"/>
    <w:rsid w:val="00B10046"/>
    <w:rsid w:val="00B11876"/>
    <w:rsid w:val="00B11E28"/>
    <w:rsid w:val="00B11FD6"/>
    <w:rsid w:val="00B13234"/>
    <w:rsid w:val="00B13C52"/>
    <w:rsid w:val="00B147BA"/>
    <w:rsid w:val="00B14D2F"/>
    <w:rsid w:val="00B1541F"/>
    <w:rsid w:val="00B15F19"/>
    <w:rsid w:val="00B1605F"/>
    <w:rsid w:val="00B17223"/>
    <w:rsid w:val="00B2041D"/>
    <w:rsid w:val="00B2083E"/>
    <w:rsid w:val="00B20A2B"/>
    <w:rsid w:val="00B20F54"/>
    <w:rsid w:val="00B20F74"/>
    <w:rsid w:val="00B21997"/>
    <w:rsid w:val="00B2206F"/>
    <w:rsid w:val="00B2217B"/>
    <w:rsid w:val="00B22292"/>
    <w:rsid w:val="00B22C3A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DA3"/>
    <w:rsid w:val="00B30352"/>
    <w:rsid w:val="00B306D2"/>
    <w:rsid w:val="00B31400"/>
    <w:rsid w:val="00B32078"/>
    <w:rsid w:val="00B32B49"/>
    <w:rsid w:val="00B334D5"/>
    <w:rsid w:val="00B33797"/>
    <w:rsid w:val="00B33C8D"/>
    <w:rsid w:val="00B34747"/>
    <w:rsid w:val="00B34C17"/>
    <w:rsid w:val="00B35271"/>
    <w:rsid w:val="00B3534B"/>
    <w:rsid w:val="00B35879"/>
    <w:rsid w:val="00B3666E"/>
    <w:rsid w:val="00B36AD4"/>
    <w:rsid w:val="00B36CC4"/>
    <w:rsid w:val="00B36DED"/>
    <w:rsid w:val="00B37659"/>
    <w:rsid w:val="00B378CB"/>
    <w:rsid w:val="00B37BD6"/>
    <w:rsid w:val="00B4072F"/>
    <w:rsid w:val="00B407F7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124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CB1"/>
    <w:rsid w:val="00B57150"/>
    <w:rsid w:val="00B574EB"/>
    <w:rsid w:val="00B57B8B"/>
    <w:rsid w:val="00B600FB"/>
    <w:rsid w:val="00B602E3"/>
    <w:rsid w:val="00B607B8"/>
    <w:rsid w:val="00B60894"/>
    <w:rsid w:val="00B61655"/>
    <w:rsid w:val="00B62083"/>
    <w:rsid w:val="00B630CA"/>
    <w:rsid w:val="00B630CF"/>
    <w:rsid w:val="00B632C7"/>
    <w:rsid w:val="00B6338E"/>
    <w:rsid w:val="00B6381E"/>
    <w:rsid w:val="00B63DF5"/>
    <w:rsid w:val="00B63FB7"/>
    <w:rsid w:val="00B6538A"/>
    <w:rsid w:val="00B656E8"/>
    <w:rsid w:val="00B67163"/>
    <w:rsid w:val="00B671DB"/>
    <w:rsid w:val="00B67701"/>
    <w:rsid w:val="00B7046B"/>
    <w:rsid w:val="00B7082A"/>
    <w:rsid w:val="00B70B68"/>
    <w:rsid w:val="00B716F6"/>
    <w:rsid w:val="00B72B74"/>
    <w:rsid w:val="00B736B7"/>
    <w:rsid w:val="00B73CDA"/>
    <w:rsid w:val="00B73D01"/>
    <w:rsid w:val="00B7511A"/>
    <w:rsid w:val="00B75692"/>
    <w:rsid w:val="00B75F4C"/>
    <w:rsid w:val="00B76352"/>
    <w:rsid w:val="00B808E4"/>
    <w:rsid w:val="00B80C89"/>
    <w:rsid w:val="00B81BF1"/>
    <w:rsid w:val="00B81C52"/>
    <w:rsid w:val="00B81FE7"/>
    <w:rsid w:val="00B82CE8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CDB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1FEF"/>
    <w:rsid w:val="00BB226D"/>
    <w:rsid w:val="00BB2298"/>
    <w:rsid w:val="00BB22C0"/>
    <w:rsid w:val="00BB26BC"/>
    <w:rsid w:val="00BB2A7E"/>
    <w:rsid w:val="00BB2DD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739"/>
    <w:rsid w:val="00BC1F66"/>
    <w:rsid w:val="00BC2343"/>
    <w:rsid w:val="00BC28EC"/>
    <w:rsid w:val="00BC2C61"/>
    <w:rsid w:val="00BC2F67"/>
    <w:rsid w:val="00BC2FBE"/>
    <w:rsid w:val="00BC3AA6"/>
    <w:rsid w:val="00BC4324"/>
    <w:rsid w:val="00BC473F"/>
    <w:rsid w:val="00BC47F3"/>
    <w:rsid w:val="00BC48E4"/>
    <w:rsid w:val="00BC4A1C"/>
    <w:rsid w:val="00BC4D8B"/>
    <w:rsid w:val="00BC5DAD"/>
    <w:rsid w:val="00BC5FC0"/>
    <w:rsid w:val="00BC605A"/>
    <w:rsid w:val="00BC6ADC"/>
    <w:rsid w:val="00BC70F7"/>
    <w:rsid w:val="00BD11A4"/>
    <w:rsid w:val="00BD1389"/>
    <w:rsid w:val="00BD1590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5B75"/>
    <w:rsid w:val="00BF64B8"/>
    <w:rsid w:val="00BF64E8"/>
    <w:rsid w:val="00BF6EDF"/>
    <w:rsid w:val="00BF72E9"/>
    <w:rsid w:val="00BF75A0"/>
    <w:rsid w:val="00BF7904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2E16"/>
    <w:rsid w:val="00C12ED8"/>
    <w:rsid w:val="00C131E6"/>
    <w:rsid w:val="00C135CB"/>
    <w:rsid w:val="00C138F1"/>
    <w:rsid w:val="00C14757"/>
    <w:rsid w:val="00C14827"/>
    <w:rsid w:val="00C14C8E"/>
    <w:rsid w:val="00C14DCC"/>
    <w:rsid w:val="00C15290"/>
    <w:rsid w:val="00C15ADC"/>
    <w:rsid w:val="00C15F45"/>
    <w:rsid w:val="00C160BE"/>
    <w:rsid w:val="00C16503"/>
    <w:rsid w:val="00C17020"/>
    <w:rsid w:val="00C1770E"/>
    <w:rsid w:val="00C20F18"/>
    <w:rsid w:val="00C20F7E"/>
    <w:rsid w:val="00C22631"/>
    <w:rsid w:val="00C22B87"/>
    <w:rsid w:val="00C234AC"/>
    <w:rsid w:val="00C23F9E"/>
    <w:rsid w:val="00C24865"/>
    <w:rsid w:val="00C24A07"/>
    <w:rsid w:val="00C259D9"/>
    <w:rsid w:val="00C26AD4"/>
    <w:rsid w:val="00C26DD4"/>
    <w:rsid w:val="00C270B9"/>
    <w:rsid w:val="00C27F59"/>
    <w:rsid w:val="00C30359"/>
    <w:rsid w:val="00C31ED0"/>
    <w:rsid w:val="00C3334A"/>
    <w:rsid w:val="00C33625"/>
    <w:rsid w:val="00C34CF2"/>
    <w:rsid w:val="00C35211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B58"/>
    <w:rsid w:val="00C44124"/>
    <w:rsid w:val="00C44899"/>
    <w:rsid w:val="00C458DB"/>
    <w:rsid w:val="00C45D9A"/>
    <w:rsid w:val="00C47375"/>
    <w:rsid w:val="00C475F7"/>
    <w:rsid w:val="00C47668"/>
    <w:rsid w:val="00C47B45"/>
    <w:rsid w:val="00C47EC5"/>
    <w:rsid w:val="00C503F6"/>
    <w:rsid w:val="00C50702"/>
    <w:rsid w:val="00C50737"/>
    <w:rsid w:val="00C510C5"/>
    <w:rsid w:val="00C53CBA"/>
    <w:rsid w:val="00C54873"/>
    <w:rsid w:val="00C54A96"/>
    <w:rsid w:val="00C54FCF"/>
    <w:rsid w:val="00C554FC"/>
    <w:rsid w:val="00C55F03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819"/>
    <w:rsid w:val="00C739D2"/>
    <w:rsid w:val="00C747D8"/>
    <w:rsid w:val="00C754B7"/>
    <w:rsid w:val="00C75741"/>
    <w:rsid w:val="00C76864"/>
    <w:rsid w:val="00C76D87"/>
    <w:rsid w:val="00C76FEF"/>
    <w:rsid w:val="00C77164"/>
    <w:rsid w:val="00C77E29"/>
    <w:rsid w:val="00C80F47"/>
    <w:rsid w:val="00C822DB"/>
    <w:rsid w:val="00C8244F"/>
    <w:rsid w:val="00C8245F"/>
    <w:rsid w:val="00C82F64"/>
    <w:rsid w:val="00C83A15"/>
    <w:rsid w:val="00C83BC8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4289"/>
    <w:rsid w:val="00CA4CEB"/>
    <w:rsid w:val="00CA5EEE"/>
    <w:rsid w:val="00CA6508"/>
    <w:rsid w:val="00CA6530"/>
    <w:rsid w:val="00CA6B78"/>
    <w:rsid w:val="00CA7739"/>
    <w:rsid w:val="00CA7996"/>
    <w:rsid w:val="00CA7F62"/>
    <w:rsid w:val="00CB06F2"/>
    <w:rsid w:val="00CB0DAF"/>
    <w:rsid w:val="00CB250E"/>
    <w:rsid w:val="00CB2717"/>
    <w:rsid w:val="00CB28E0"/>
    <w:rsid w:val="00CB2A26"/>
    <w:rsid w:val="00CB2C57"/>
    <w:rsid w:val="00CB2D6E"/>
    <w:rsid w:val="00CB3CDB"/>
    <w:rsid w:val="00CB457F"/>
    <w:rsid w:val="00CB4679"/>
    <w:rsid w:val="00CB46A5"/>
    <w:rsid w:val="00CB4A37"/>
    <w:rsid w:val="00CB57DF"/>
    <w:rsid w:val="00CB629C"/>
    <w:rsid w:val="00CB6303"/>
    <w:rsid w:val="00CB6F08"/>
    <w:rsid w:val="00CB739D"/>
    <w:rsid w:val="00CB7A60"/>
    <w:rsid w:val="00CC047F"/>
    <w:rsid w:val="00CC08F2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AB8"/>
    <w:rsid w:val="00CC3BFB"/>
    <w:rsid w:val="00CC3F85"/>
    <w:rsid w:val="00CC469D"/>
    <w:rsid w:val="00CC61DC"/>
    <w:rsid w:val="00CC6256"/>
    <w:rsid w:val="00CC63A2"/>
    <w:rsid w:val="00CC66D0"/>
    <w:rsid w:val="00CC6FFA"/>
    <w:rsid w:val="00CC7ABB"/>
    <w:rsid w:val="00CD00BF"/>
    <w:rsid w:val="00CD1065"/>
    <w:rsid w:val="00CD121C"/>
    <w:rsid w:val="00CD1EA3"/>
    <w:rsid w:val="00CD302E"/>
    <w:rsid w:val="00CD307F"/>
    <w:rsid w:val="00CD393F"/>
    <w:rsid w:val="00CD4BCA"/>
    <w:rsid w:val="00CD6A24"/>
    <w:rsid w:val="00CD7EF0"/>
    <w:rsid w:val="00CE09BD"/>
    <w:rsid w:val="00CE0B61"/>
    <w:rsid w:val="00CE1414"/>
    <w:rsid w:val="00CE170E"/>
    <w:rsid w:val="00CE1871"/>
    <w:rsid w:val="00CE1D0B"/>
    <w:rsid w:val="00CE22F4"/>
    <w:rsid w:val="00CE245E"/>
    <w:rsid w:val="00CE32BD"/>
    <w:rsid w:val="00CE37B5"/>
    <w:rsid w:val="00CE39DF"/>
    <w:rsid w:val="00CE3E5B"/>
    <w:rsid w:val="00CE44C8"/>
    <w:rsid w:val="00CE4A05"/>
    <w:rsid w:val="00CE4B66"/>
    <w:rsid w:val="00CE4E49"/>
    <w:rsid w:val="00CE4F65"/>
    <w:rsid w:val="00CE645A"/>
    <w:rsid w:val="00CE7B02"/>
    <w:rsid w:val="00CF0AA9"/>
    <w:rsid w:val="00CF0BA5"/>
    <w:rsid w:val="00CF1026"/>
    <w:rsid w:val="00CF13B1"/>
    <w:rsid w:val="00CF2213"/>
    <w:rsid w:val="00CF3309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3075"/>
    <w:rsid w:val="00D1354B"/>
    <w:rsid w:val="00D136F8"/>
    <w:rsid w:val="00D14361"/>
    <w:rsid w:val="00D15901"/>
    <w:rsid w:val="00D15FEC"/>
    <w:rsid w:val="00D16134"/>
    <w:rsid w:val="00D16593"/>
    <w:rsid w:val="00D16894"/>
    <w:rsid w:val="00D16C55"/>
    <w:rsid w:val="00D16F15"/>
    <w:rsid w:val="00D1796A"/>
    <w:rsid w:val="00D17AD8"/>
    <w:rsid w:val="00D20295"/>
    <w:rsid w:val="00D20301"/>
    <w:rsid w:val="00D20EDA"/>
    <w:rsid w:val="00D2145B"/>
    <w:rsid w:val="00D21A34"/>
    <w:rsid w:val="00D2231C"/>
    <w:rsid w:val="00D2279B"/>
    <w:rsid w:val="00D2284E"/>
    <w:rsid w:val="00D22ABF"/>
    <w:rsid w:val="00D23AC8"/>
    <w:rsid w:val="00D24628"/>
    <w:rsid w:val="00D25251"/>
    <w:rsid w:val="00D25A0E"/>
    <w:rsid w:val="00D30623"/>
    <w:rsid w:val="00D30C9D"/>
    <w:rsid w:val="00D31A98"/>
    <w:rsid w:val="00D31C38"/>
    <w:rsid w:val="00D32541"/>
    <w:rsid w:val="00D3301F"/>
    <w:rsid w:val="00D33292"/>
    <w:rsid w:val="00D33AC1"/>
    <w:rsid w:val="00D33C9D"/>
    <w:rsid w:val="00D33F7F"/>
    <w:rsid w:val="00D34DA8"/>
    <w:rsid w:val="00D35088"/>
    <w:rsid w:val="00D356D8"/>
    <w:rsid w:val="00D3598F"/>
    <w:rsid w:val="00D35BB2"/>
    <w:rsid w:val="00D36A2C"/>
    <w:rsid w:val="00D36AE2"/>
    <w:rsid w:val="00D3796B"/>
    <w:rsid w:val="00D40DEE"/>
    <w:rsid w:val="00D41A97"/>
    <w:rsid w:val="00D433DA"/>
    <w:rsid w:val="00D43A22"/>
    <w:rsid w:val="00D43BFA"/>
    <w:rsid w:val="00D44F6E"/>
    <w:rsid w:val="00D45A97"/>
    <w:rsid w:val="00D46648"/>
    <w:rsid w:val="00D47368"/>
    <w:rsid w:val="00D503B2"/>
    <w:rsid w:val="00D50C95"/>
    <w:rsid w:val="00D51F8B"/>
    <w:rsid w:val="00D52F06"/>
    <w:rsid w:val="00D536B4"/>
    <w:rsid w:val="00D54CB9"/>
    <w:rsid w:val="00D554F8"/>
    <w:rsid w:val="00D55929"/>
    <w:rsid w:val="00D55A2E"/>
    <w:rsid w:val="00D56368"/>
    <w:rsid w:val="00D56E6D"/>
    <w:rsid w:val="00D57F25"/>
    <w:rsid w:val="00D60108"/>
    <w:rsid w:val="00D6014F"/>
    <w:rsid w:val="00D620CD"/>
    <w:rsid w:val="00D62267"/>
    <w:rsid w:val="00D62767"/>
    <w:rsid w:val="00D62851"/>
    <w:rsid w:val="00D62B87"/>
    <w:rsid w:val="00D62DD3"/>
    <w:rsid w:val="00D62DF2"/>
    <w:rsid w:val="00D638EC"/>
    <w:rsid w:val="00D6429E"/>
    <w:rsid w:val="00D64374"/>
    <w:rsid w:val="00D6565C"/>
    <w:rsid w:val="00D65F98"/>
    <w:rsid w:val="00D665DF"/>
    <w:rsid w:val="00D66B56"/>
    <w:rsid w:val="00D66C61"/>
    <w:rsid w:val="00D67675"/>
    <w:rsid w:val="00D71BB9"/>
    <w:rsid w:val="00D7286D"/>
    <w:rsid w:val="00D73270"/>
    <w:rsid w:val="00D73861"/>
    <w:rsid w:val="00D739F4"/>
    <w:rsid w:val="00D7499E"/>
    <w:rsid w:val="00D74A7A"/>
    <w:rsid w:val="00D75C2E"/>
    <w:rsid w:val="00D75C30"/>
    <w:rsid w:val="00D76E00"/>
    <w:rsid w:val="00D77259"/>
    <w:rsid w:val="00D80AAC"/>
    <w:rsid w:val="00D8122E"/>
    <w:rsid w:val="00D8176F"/>
    <w:rsid w:val="00D81BFF"/>
    <w:rsid w:val="00D81E5E"/>
    <w:rsid w:val="00D83EE2"/>
    <w:rsid w:val="00D84276"/>
    <w:rsid w:val="00D84EA7"/>
    <w:rsid w:val="00D86011"/>
    <w:rsid w:val="00D86831"/>
    <w:rsid w:val="00D8710C"/>
    <w:rsid w:val="00D87990"/>
    <w:rsid w:val="00D91A13"/>
    <w:rsid w:val="00D91D06"/>
    <w:rsid w:val="00D91D29"/>
    <w:rsid w:val="00D937BA"/>
    <w:rsid w:val="00D94DF6"/>
    <w:rsid w:val="00D9570E"/>
    <w:rsid w:val="00D95B71"/>
    <w:rsid w:val="00D966C1"/>
    <w:rsid w:val="00D96EFA"/>
    <w:rsid w:val="00D97669"/>
    <w:rsid w:val="00DA00D7"/>
    <w:rsid w:val="00DA0333"/>
    <w:rsid w:val="00DA08A9"/>
    <w:rsid w:val="00DA11EB"/>
    <w:rsid w:val="00DA124F"/>
    <w:rsid w:val="00DA1905"/>
    <w:rsid w:val="00DA22E2"/>
    <w:rsid w:val="00DA232D"/>
    <w:rsid w:val="00DA29EC"/>
    <w:rsid w:val="00DA3001"/>
    <w:rsid w:val="00DA4DA3"/>
    <w:rsid w:val="00DA709E"/>
    <w:rsid w:val="00DA712F"/>
    <w:rsid w:val="00DA7698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05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3ED5"/>
    <w:rsid w:val="00DC41EC"/>
    <w:rsid w:val="00DC5A7B"/>
    <w:rsid w:val="00DC602E"/>
    <w:rsid w:val="00DC6AA9"/>
    <w:rsid w:val="00DC707E"/>
    <w:rsid w:val="00DC7293"/>
    <w:rsid w:val="00DC738D"/>
    <w:rsid w:val="00DC7816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447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E005C"/>
    <w:rsid w:val="00DE0665"/>
    <w:rsid w:val="00DE0782"/>
    <w:rsid w:val="00DE21CB"/>
    <w:rsid w:val="00DE2294"/>
    <w:rsid w:val="00DE22F3"/>
    <w:rsid w:val="00DE366E"/>
    <w:rsid w:val="00DE3EAE"/>
    <w:rsid w:val="00DE4C02"/>
    <w:rsid w:val="00DE4C0A"/>
    <w:rsid w:val="00DE4E2F"/>
    <w:rsid w:val="00DE5612"/>
    <w:rsid w:val="00DE5D0D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7BB6"/>
    <w:rsid w:val="00E0054E"/>
    <w:rsid w:val="00E00E8A"/>
    <w:rsid w:val="00E01085"/>
    <w:rsid w:val="00E011C2"/>
    <w:rsid w:val="00E017E5"/>
    <w:rsid w:val="00E0183A"/>
    <w:rsid w:val="00E02A19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777"/>
    <w:rsid w:val="00E118B1"/>
    <w:rsid w:val="00E11A44"/>
    <w:rsid w:val="00E1416E"/>
    <w:rsid w:val="00E14A75"/>
    <w:rsid w:val="00E14C83"/>
    <w:rsid w:val="00E14DAA"/>
    <w:rsid w:val="00E17096"/>
    <w:rsid w:val="00E174DF"/>
    <w:rsid w:val="00E17E3C"/>
    <w:rsid w:val="00E20460"/>
    <w:rsid w:val="00E20B38"/>
    <w:rsid w:val="00E21323"/>
    <w:rsid w:val="00E21ABB"/>
    <w:rsid w:val="00E23AAA"/>
    <w:rsid w:val="00E23D63"/>
    <w:rsid w:val="00E2480E"/>
    <w:rsid w:val="00E24888"/>
    <w:rsid w:val="00E248BB"/>
    <w:rsid w:val="00E24FC7"/>
    <w:rsid w:val="00E2502C"/>
    <w:rsid w:val="00E257FC"/>
    <w:rsid w:val="00E26154"/>
    <w:rsid w:val="00E26E1D"/>
    <w:rsid w:val="00E27F6E"/>
    <w:rsid w:val="00E3032A"/>
    <w:rsid w:val="00E30E47"/>
    <w:rsid w:val="00E30FC2"/>
    <w:rsid w:val="00E332AE"/>
    <w:rsid w:val="00E352ED"/>
    <w:rsid w:val="00E3530D"/>
    <w:rsid w:val="00E35F27"/>
    <w:rsid w:val="00E36DB6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8E"/>
    <w:rsid w:val="00E50E8E"/>
    <w:rsid w:val="00E50EFA"/>
    <w:rsid w:val="00E52073"/>
    <w:rsid w:val="00E52BAD"/>
    <w:rsid w:val="00E52C3B"/>
    <w:rsid w:val="00E53005"/>
    <w:rsid w:val="00E5433E"/>
    <w:rsid w:val="00E5482A"/>
    <w:rsid w:val="00E5529E"/>
    <w:rsid w:val="00E552BD"/>
    <w:rsid w:val="00E563D7"/>
    <w:rsid w:val="00E60549"/>
    <w:rsid w:val="00E60F47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6CCA"/>
    <w:rsid w:val="00E66E79"/>
    <w:rsid w:val="00E67150"/>
    <w:rsid w:val="00E67A00"/>
    <w:rsid w:val="00E67BCA"/>
    <w:rsid w:val="00E67D27"/>
    <w:rsid w:val="00E70D2E"/>
    <w:rsid w:val="00E70FF8"/>
    <w:rsid w:val="00E714C4"/>
    <w:rsid w:val="00E71BAC"/>
    <w:rsid w:val="00E71DA8"/>
    <w:rsid w:val="00E731AF"/>
    <w:rsid w:val="00E73272"/>
    <w:rsid w:val="00E7379C"/>
    <w:rsid w:val="00E73C53"/>
    <w:rsid w:val="00E7422D"/>
    <w:rsid w:val="00E745E7"/>
    <w:rsid w:val="00E7495C"/>
    <w:rsid w:val="00E75327"/>
    <w:rsid w:val="00E75928"/>
    <w:rsid w:val="00E759BA"/>
    <w:rsid w:val="00E75B94"/>
    <w:rsid w:val="00E766E0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63"/>
    <w:rsid w:val="00E86E89"/>
    <w:rsid w:val="00E87622"/>
    <w:rsid w:val="00E90189"/>
    <w:rsid w:val="00E90539"/>
    <w:rsid w:val="00E908D3"/>
    <w:rsid w:val="00E913F6"/>
    <w:rsid w:val="00E915DF"/>
    <w:rsid w:val="00E9185F"/>
    <w:rsid w:val="00E921BC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19CD"/>
    <w:rsid w:val="00EA1A05"/>
    <w:rsid w:val="00EA2359"/>
    <w:rsid w:val="00EA25E9"/>
    <w:rsid w:val="00EA2D25"/>
    <w:rsid w:val="00EA3501"/>
    <w:rsid w:val="00EA3642"/>
    <w:rsid w:val="00EA3A95"/>
    <w:rsid w:val="00EA5959"/>
    <w:rsid w:val="00EA6260"/>
    <w:rsid w:val="00EA6E3D"/>
    <w:rsid w:val="00EB03F0"/>
    <w:rsid w:val="00EB0B79"/>
    <w:rsid w:val="00EB0F44"/>
    <w:rsid w:val="00EB1474"/>
    <w:rsid w:val="00EB14A8"/>
    <w:rsid w:val="00EB1AA5"/>
    <w:rsid w:val="00EB203B"/>
    <w:rsid w:val="00EB2044"/>
    <w:rsid w:val="00EB3CD5"/>
    <w:rsid w:val="00EB520F"/>
    <w:rsid w:val="00EB57DA"/>
    <w:rsid w:val="00EB58D6"/>
    <w:rsid w:val="00EB72AD"/>
    <w:rsid w:val="00EB7F03"/>
    <w:rsid w:val="00EC0285"/>
    <w:rsid w:val="00EC07CE"/>
    <w:rsid w:val="00EC103D"/>
    <w:rsid w:val="00EC181E"/>
    <w:rsid w:val="00EC23D9"/>
    <w:rsid w:val="00EC2436"/>
    <w:rsid w:val="00EC2888"/>
    <w:rsid w:val="00EC2FBF"/>
    <w:rsid w:val="00EC3479"/>
    <w:rsid w:val="00EC3982"/>
    <w:rsid w:val="00EC4097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30DD"/>
    <w:rsid w:val="00ED3A92"/>
    <w:rsid w:val="00ED3D3F"/>
    <w:rsid w:val="00ED3E47"/>
    <w:rsid w:val="00ED42DB"/>
    <w:rsid w:val="00ED5945"/>
    <w:rsid w:val="00ED62D8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32A2"/>
    <w:rsid w:val="00EE3B72"/>
    <w:rsid w:val="00EE4BD8"/>
    <w:rsid w:val="00EE4D5E"/>
    <w:rsid w:val="00EE59EC"/>
    <w:rsid w:val="00EE6206"/>
    <w:rsid w:val="00EE6727"/>
    <w:rsid w:val="00EE6805"/>
    <w:rsid w:val="00EE6A9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3E9B"/>
    <w:rsid w:val="00EF47B2"/>
    <w:rsid w:val="00EF4D9B"/>
    <w:rsid w:val="00EF4E31"/>
    <w:rsid w:val="00EF5166"/>
    <w:rsid w:val="00EF5BD3"/>
    <w:rsid w:val="00EF5E2F"/>
    <w:rsid w:val="00EF68D8"/>
    <w:rsid w:val="00F004B0"/>
    <w:rsid w:val="00F00958"/>
    <w:rsid w:val="00F00C08"/>
    <w:rsid w:val="00F00CA0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713C"/>
    <w:rsid w:val="00F10817"/>
    <w:rsid w:val="00F10A2E"/>
    <w:rsid w:val="00F11717"/>
    <w:rsid w:val="00F12440"/>
    <w:rsid w:val="00F1295D"/>
    <w:rsid w:val="00F139BC"/>
    <w:rsid w:val="00F1413D"/>
    <w:rsid w:val="00F146D1"/>
    <w:rsid w:val="00F1480B"/>
    <w:rsid w:val="00F14D62"/>
    <w:rsid w:val="00F14D99"/>
    <w:rsid w:val="00F14ECE"/>
    <w:rsid w:val="00F16185"/>
    <w:rsid w:val="00F16B58"/>
    <w:rsid w:val="00F17125"/>
    <w:rsid w:val="00F171C1"/>
    <w:rsid w:val="00F2046F"/>
    <w:rsid w:val="00F20DC3"/>
    <w:rsid w:val="00F2126C"/>
    <w:rsid w:val="00F21617"/>
    <w:rsid w:val="00F21D3C"/>
    <w:rsid w:val="00F235B0"/>
    <w:rsid w:val="00F2474E"/>
    <w:rsid w:val="00F256ED"/>
    <w:rsid w:val="00F25781"/>
    <w:rsid w:val="00F25979"/>
    <w:rsid w:val="00F27540"/>
    <w:rsid w:val="00F2795C"/>
    <w:rsid w:val="00F27C4C"/>
    <w:rsid w:val="00F30409"/>
    <w:rsid w:val="00F306D2"/>
    <w:rsid w:val="00F30881"/>
    <w:rsid w:val="00F309ED"/>
    <w:rsid w:val="00F314B5"/>
    <w:rsid w:val="00F314FA"/>
    <w:rsid w:val="00F31E92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4E9"/>
    <w:rsid w:val="00F37234"/>
    <w:rsid w:val="00F402B5"/>
    <w:rsid w:val="00F40C61"/>
    <w:rsid w:val="00F40D08"/>
    <w:rsid w:val="00F41C29"/>
    <w:rsid w:val="00F41C97"/>
    <w:rsid w:val="00F41CFE"/>
    <w:rsid w:val="00F428BA"/>
    <w:rsid w:val="00F431B9"/>
    <w:rsid w:val="00F433EB"/>
    <w:rsid w:val="00F4348D"/>
    <w:rsid w:val="00F43779"/>
    <w:rsid w:val="00F43F75"/>
    <w:rsid w:val="00F44E8E"/>
    <w:rsid w:val="00F44ED6"/>
    <w:rsid w:val="00F4523C"/>
    <w:rsid w:val="00F45352"/>
    <w:rsid w:val="00F45751"/>
    <w:rsid w:val="00F4610A"/>
    <w:rsid w:val="00F46741"/>
    <w:rsid w:val="00F47204"/>
    <w:rsid w:val="00F47CF5"/>
    <w:rsid w:val="00F50489"/>
    <w:rsid w:val="00F51B9D"/>
    <w:rsid w:val="00F52153"/>
    <w:rsid w:val="00F5314F"/>
    <w:rsid w:val="00F534BC"/>
    <w:rsid w:val="00F5434E"/>
    <w:rsid w:val="00F55714"/>
    <w:rsid w:val="00F55A65"/>
    <w:rsid w:val="00F5600C"/>
    <w:rsid w:val="00F56513"/>
    <w:rsid w:val="00F57A30"/>
    <w:rsid w:val="00F57D3F"/>
    <w:rsid w:val="00F57D56"/>
    <w:rsid w:val="00F60276"/>
    <w:rsid w:val="00F6114E"/>
    <w:rsid w:val="00F620E1"/>
    <w:rsid w:val="00F629D3"/>
    <w:rsid w:val="00F639B0"/>
    <w:rsid w:val="00F63E65"/>
    <w:rsid w:val="00F645AB"/>
    <w:rsid w:val="00F646F1"/>
    <w:rsid w:val="00F64E52"/>
    <w:rsid w:val="00F65CE5"/>
    <w:rsid w:val="00F66587"/>
    <w:rsid w:val="00F66D00"/>
    <w:rsid w:val="00F66D30"/>
    <w:rsid w:val="00F7042F"/>
    <w:rsid w:val="00F70501"/>
    <w:rsid w:val="00F708A9"/>
    <w:rsid w:val="00F70CB2"/>
    <w:rsid w:val="00F7123F"/>
    <w:rsid w:val="00F71EBE"/>
    <w:rsid w:val="00F7241A"/>
    <w:rsid w:val="00F72EFC"/>
    <w:rsid w:val="00F74F25"/>
    <w:rsid w:val="00F757A9"/>
    <w:rsid w:val="00F76115"/>
    <w:rsid w:val="00F7689B"/>
    <w:rsid w:val="00F76FCA"/>
    <w:rsid w:val="00F77D05"/>
    <w:rsid w:val="00F8009E"/>
    <w:rsid w:val="00F8117E"/>
    <w:rsid w:val="00F81934"/>
    <w:rsid w:val="00F81AD4"/>
    <w:rsid w:val="00F82107"/>
    <w:rsid w:val="00F83073"/>
    <w:rsid w:val="00F83806"/>
    <w:rsid w:val="00F8468A"/>
    <w:rsid w:val="00F8487B"/>
    <w:rsid w:val="00F85EE9"/>
    <w:rsid w:val="00F86F50"/>
    <w:rsid w:val="00F87093"/>
    <w:rsid w:val="00F87442"/>
    <w:rsid w:val="00F874CB"/>
    <w:rsid w:val="00F90BE8"/>
    <w:rsid w:val="00F91533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C30"/>
    <w:rsid w:val="00F97D5C"/>
    <w:rsid w:val="00FA1062"/>
    <w:rsid w:val="00FA16EA"/>
    <w:rsid w:val="00FA2819"/>
    <w:rsid w:val="00FA2A6B"/>
    <w:rsid w:val="00FA2E83"/>
    <w:rsid w:val="00FA3063"/>
    <w:rsid w:val="00FA3840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10E3"/>
    <w:rsid w:val="00FB176C"/>
    <w:rsid w:val="00FB1B96"/>
    <w:rsid w:val="00FB1E52"/>
    <w:rsid w:val="00FB1F78"/>
    <w:rsid w:val="00FB226B"/>
    <w:rsid w:val="00FB2BFB"/>
    <w:rsid w:val="00FB3BDF"/>
    <w:rsid w:val="00FB408F"/>
    <w:rsid w:val="00FB429F"/>
    <w:rsid w:val="00FB4332"/>
    <w:rsid w:val="00FB4880"/>
    <w:rsid w:val="00FB4DF7"/>
    <w:rsid w:val="00FB5045"/>
    <w:rsid w:val="00FB7037"/>
    <w:rsid w:val="00FB77D0"/>
    <w:rsid w:val="00FC087C"/>
    <w:rsid w:val="00FC19DD"/>
    <w:rsid w:val="00FC1B76"/>
    <w:rsid w:val="00FC1B7F"/>
    <w:rsid w:val="00FC3968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7112"/>
    <w:rsid w:val="00FC7CC5"/>
    <w:rsid w:val="00FC7DB9"/>
    <w:rsid w:val="00FD0E1C"/>
    <w:rsid w:val="00FD1124"/>
    <w:rsid w:val="00FD1560"/>
    <w:rsid w:val="00FD1C94"/>
    <w:rsid w:val="00FD1EEC"/>
    <w:rsid w:val="00FD1F07"/>
    <w:rsid w:val="00FD22C0"/>
    <w:rsid w:val="00FD2793"/>
    <w:rsid w:val="00FD2CCD"/>
    <w:rsid w:val="00FD34E5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0420"/>
    <w:rsid w:val="00FE21AB"/>
    <w:rsid w:val="00FE3553"/>
    <w:rsid w:val="00FE4554"/>
    <w:rsid w:val="00FE5636"/>
    <w:rsid w:val="00FF0E2D"/>
    <w:rsid w:val="00FF12F5"/>
    <w:rsid w:val="00FF156C"/>
    <w:rsid w:val="00FF1677"/>
    <w:rsid w:val="00FF2AB9"/>
    <w:rsid w:val="00FF2C63"/>
    <w:rsid w:val="00FF34DD"/>
    <w:rsid w:val="00FF3B8A"/>
    <w:rsid w:val="00FF4B98"/>
    <w:rsid w:val="00FF4D1F"/>
    <w:rsid w:val="00FF508A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93324582-04C7-4B3A-BF56-B7B539B36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74DC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aliases w:val="Akapit z listą11,Akapit z listą111"/>
    <w:basedOn w:val="Normalny"/>
    <w:qFormat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  <w:style w:type="table" w:customStyle="1" w:styleId="TableGrid">
    <w:name w:val="TableGrid"/>
    <w:rsid w:val="006113F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podstawowy32">
    <w:name w:val="Tekst podstawowy 32"/>
    <w:basedOn w:val="Normalny"/>
    <w:rsid w:val="00F00CA0"/>
    <w:pPr>
      <w:suppressAutoHyphens/>
    </w:pPr>
    <w:rPr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623B6E"/>
  </w:style>
  <w:style w:type="paragraph" w:customStyle="1" w:styleId="Style1">
    <w:name w:val="Style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">
    <w:name w:val="Style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">
    <w:name w:val="Style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4">
    <w:name w:val="Style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5">
    <w:name w:val="Style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6">
    <w:name w:val="Style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7">
    <w:name w:val="Style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8">
    <w:name w:val="Style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9">
    <w:name w:val="Style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0">
    <w:name w:val="Style1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1">
    <w:name w:val="Style1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2">
    <w:name w:val="Style1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3">
    <w:name w:val="Style1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4">
    <w:name w:val="Style1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5">
    <w:name w:val="Style1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6">
    <w:name w:val="Style1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7">
    <w:name w:val="Style1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8">
    <w:name w:val="Style1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9">
    <w:name w:val="Style1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0">
    <w:name w:val="Style2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1">
    <w:name w:val="Style2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2">
    <w:name w:val="Style2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3">
    <w:name w:val="Style2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4">
    <w:name w:val="Style2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5">
    <w:name w:val="Style2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6">
    <w:name w:val="Style2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7">
    <w:name w:val="Style2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8">
    <w:name w:val="Style2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9">
    <w:name w:val="Style2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0">
    <w:name w:val="Style3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1">
    <w:name w:val="Style3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2">
    <w:name w:val="Style3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3">
    <w:name w:val="Style3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4">
    <w:name w:val="Style3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5">
    <w:name w:val="Style3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6">
    <w:name w:val="Style3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7">
    <w:name w:val="Style3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FontStyle39">
    <w:name w:val="Font Style39"/>
    <w:uiPriority w:val="99"/>
    <w:rsid w:val="00623B6E"/>
    <w:rPr>
      <w:rFonts w:ascii="Candara" w:hAnsi="Candara"/>
      <w:b/>
      <w:color w:val="000000"/>
      <w:sz w:val="124"/>
    </w:rPr>
  </w:style>
  <w:style w:type="character" w:customStyle="1" w:styleId="FontStyle40">
    <w:name w:val="Font Style40"/>
    <w:uiPriority w:val="99"/>
    <w:rsid w:val="00623B6E"/>
    <w:rPr>
      <w:rFonts w:ascii="Times New Roman" w:hAnsi="Times New Roman"/>
      <w:b/>
      <w:color w:val="000000"/>
      <w:spacing w:val="110"/>
      <w:w w:val="120"/>
      <w:sz w:val="34"/>
    </w:rPr>
  </w:style>
  <w:style w:type="character" w:customStyle="1" w:styleId="FontStyle41">
    <w:name w:val="Font Style41"/>
    <w:uiPriority w:val="99"/>
    <w:rsid w:val="00623B6E"/>
    <w:rPr>
      <w:rFonts w:ascii="Times New Roman" w:hAnsi="Times New Roman"/>
      <w:color w:val="000000"/>
      <w:sz w:val="32"/>
    </w:rPr>
  </w:style>
  <w:style w:type="character" w:customStyle="1" w:styleId="FontStyle42">
    <w:name w:val="Font Style42"/>
    <w:uiPriority w:val="99"/>
    <w:rsid w:val="00623B6E"/>
    <w:rPr>
      <w:rFonts w:ascii="Times New Roman" w:hAnsi="Times New Roman"/>
      <w:i/>
      <w:color w:val="000000"/>
      <w:sz w:val="46"/>
    </w:rPr>
  </w:style>
  <w:style w:type="character" w:customStyle="1" w:styleId="FontStyle43">
    <w:name w:val="Font Style43"/>
    <w:uiPriority w:val="99"/>
    <w:rsid w:val="00623B6E"/>
    <w:rPr>
      <w:rFonts w:ascii="Times New Roman" w:hAnsi="Times New Roman"/>
      <w:b/>
      <w:i/>
      <w:color w:val="000000"/>
      <w:sz w:val="22"/>
    </w:rPr>
  </w:style>
  <w:style w:type="character" w:customStyle="1" w:styleId="FontStyle44">
    <w:name w:val="Font Style44"/>
    <w:uiPriority w:val="99"/>
    <w:rsid w:val="00623B6E"/>
    <w:rPr>
      <w:rFonts w:ascii="Times New Roman" w:hAnsi="Times New Roman"/>
      <w:b/>
      <w:i/>
      <w:color w:val="000000"/>
      <w:sz w:val="22"/>
    </w:rPr>
  </w:style>
  <w:style w:type="character" w:customStyle="1" w:styleId="FontStyle45">
    <w:name w:val="Font Style45"/>
    <w:uiPriority w:val="99"/>
    <w:rsid w:val="00623B6E"/>
    <w:rPr>
      <w:rFonts w:ascii="Times New Roman" w:hAnsi="Times New Roman"/>
      <w:b/>
      <w:color w:val="000000"/>
      <w:sz w:val="22"/>
    </w:rPr>
  </w:style>
  <w:style w:type="character" w:customStyle="1" w:styleId="FontStyle46">
    <w:name w:val="Font Style46"/>
    <w:uiPriority w:val="99"/>
    <w:rsid w:val="00623B6E"/>
    <w:rPr>
      <w:rFonts w:ascii="Times New Roman" w:hAnsi="Times New Roman"/>
      <w:color w:val="000000"/>
      <w:sz w:val="22"/>
    </w:rPr>
  </w:style>
  <w:style w:type="character" w:customStyle="1" w:styleId="FontStyle47">
    <w:name w:val="Font Style47"/>
    <w:uiPriority w:val="99"/>
    <w:rsid w:val="00623B6E"/>
    <w:rPr>
      <w:rFonts w:ascii="Times New Roman" w:hAnsi="Times New Roman"/>
      <w:b/>
      <w:color w:val="000000"/>
      <w:sz w:val="20"/>
    </w:rPr>
  </w:style>
  <w:style w:type="character" w:customStyle="1" w:styleId="FontStyle48">
    <w:name w:val="Font Style48"/>
    <w:uiPriority w:val="99"/>
    <w:rsid w:val="00623B6E"/>
    <w:rPr>
      <w:rFonts w:ascii="Times New Roman" w:hAnsi="Times New Roman"/>
      <w:b/>
      <w:color w:val="000000"/>
      <w:sz w:val="18"/>
    </w:rPr>
  </w:style>
  <w:style w:type="character" w:customStyle="1" w:styleId="FontStyle49">
    <w:name w:val="Font Style49"/>
    <w:uiPriority w:val="99"/>
    <w:rsid w:val="00623B6E"/>
    <w:rPr>
      <w:rFonts w:ascii="Arial" w:hAnsi="Arial"/>
      <w:b/>
      <w:color w:val="000000"/>
      <w:spacing w:val="-10"/>
      <w:sz w:val="12"/>
    </w:rPr>
  </w:style>
  <w:style w:type="character" w:customStyle="1" w:styleId="FontStyle50">
    <w:name w:val="Font Style50"/>
    <w:uiPriority w:val="99"/>
    <w:rsid w:val="00623B6E"/>
    <w:rPr>
      <w:rFonts w:ascii="Times New Roman" w:hAnsi="Times New Roman"/>
      <w:b/>
      <w:color w:val="000000"/>
      <w:sz w:val="16"/>
    </w:rPr>
  </w:style>
  <w:style w:type="character" w:customStyle="1" w:styleId="FontStyle51">
    <w:name w:val="Font Style51"/>
    <w:uiPriority w:val="99"/>
    <w:rsid w:val="00623B6E"/>
    <w:rPr>
      <w:rFonts w:ascii="Times New Roman" w:hAnsi="Times New Roman"/>
      <w:b/>
      <w:color w:val="000000"/>
      <w:sz w:val="14"/>
    </w:rPr>
  </w:style>
  <w:style w:type="character" w:customStyle="1" w:styleId="FontStyle52">
    <w:name w:val="Font Style52"/>
    <w:uiPriority w:val="99"/>
    <w:rsid w:val="00623B6E"/>
    <w:rPr>
      <w:rFonts w:ascii="Calibri" w:hAnsi="Calibri"/>
      <w:b/>
      <w:color w:val="000000"/>
      <w:sz w:val="30"/>
    </w:rPr>
  </w:style>
  <w:style w:type="character" w:customStyle="1" w:styleId="FontStyle53">
    <w:name w:val="Font Style53"/>
    <w:uiPriority w:val="99"/>
    <w:rsid w:val="00623B6E"/>
    <w:rPr>
      <w:rFonts w:ascii="Arial" w:hAnsi="Arial"/>
      <w:b/>
      <w:color w:val="000000"/>
      <w:sz w:val="12"/>
    </w:rPr>
  </w:style>
  <w:style w:type="character" w:customStyle="1" w:styleId="FontStyle54">
    <w:name w:val="Font Style54"/>
    <w:uiPriority w:val="99"/>
    <w:rsid w:val="00623B6E"/>
    <w:rPr>
      <w:rFonts w:ascii="Arial" w:hAnsi="Arial"/>
      <w:b/>
      <w:color w:val="000000"/>
      <w:sz w:val="10"/>
    </w:rPr>
  </w:style>
  <w:style w:type="paragraph" w:customStyle="1" w:styleId="Bezodstpw1">
    <w:name w:val="Bez odstępów1"/>
    <w:link w:val="BezodstpwZnak"/>
    <w:uiPriority w:val="1"/>
    <w:qFormat/>
    <w:rsid w:val="00623B6E"/>
    <w:rPr>
      <w:rFonts w:ascii="Calibri" w:hAnsi="Calibri" w:cs="Times New Roman"/>
      <w:sz w:val="22"/>
      <w:szCs w:val="22"/>
    </w:rPr>
  </w:style>
  <w:style w:type="character" w:customStyle="1" w:styleId="BezodstpwZnak">
    <w:name w:val="Bez odstępów Znak"/>
    <w:link w:val="Bezodstpw1"/>
    <w:uiPriority w:val="1"/>
    <w:locked/>
    <w:rsid w:val="00623B6E"/>
    <w:rPr>
      <w:rFonts w:ascii="Calibri" w:hAnsi="Calibri" w:cs="Times New Roman"/>
      <w:sz w:val="22"/>
      <w:szCs w:val="22"/>
    </w:rPr>
  </w:style>
  <w:style w:type="paragraph" w:customStyle="1" w:styleId="Nagwekspisutreci1">
    <w:name w:val="Nagłówek spisu treści1"/>
    <w:basedOn w:val="Nagwek1"/>
    <w:next w:val="Normalny"/>
    <w:uiPriority w:val="39"/>
    <w:qFormat/>
    <w:rsid w:val="00623B6E"/>
    <w:pPr>
      <w:keepLines/>
      <w:spacing w:before="480" w:after="0" w:line="276" w:lineRule="auto"/>
      <w:outlineLvl w:val="9"/>
    </w:pPr>
    <w:rPr>
      <w:rFonts w:ascii="Cambria" w:hAnsi="Cambria" w:cs="Times New Roman"/>
      <w:bCs w:val="0"/>
      <w:color w:val="21798E"/>
      <w:kern w:val="0"/>
      <w:sz w:val="28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623B6E"/>
    <w:pPr>
      <w:spacing w:before="240" w:after="120" w:line="276" w:lineRule="auto"/>
    </w:pPr>
    <w:rPr>
      <w:rFonts w:ascii="Calibri" w:hAnsi="Calibri" w:cs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3B6E"/>
    <w:pPr>
      <w:spacing w:after="120" w:line="276" w:lineRule="auto"/>
      <w:ind w:left="240"/>
    </w:pPr>
    <w:rPr>
      <w:rFonts w:ascii="Calibri" w:hAnsi="Calibri" w:cs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623B6E"/>
    <w:pPr>
      <w:spacing w:after="120" w:line="276" w:lineRule="auto"/>
      <w:ind w:left="480"/>
    </w:pPr>
    <w:rPr>
      <w:rFonts w:ascii="Calibri" w:hAnsi="Calibri" w:cs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623B6E"/>
    <w:pPr>
      <w:spacing w:after="120" w:line="276" w:lineRule="auto"/>
      <w:ind w:left="720"/>
    </w:pPr>
    <w:rPr>
      <w:rFonts w:ascii="Calibri" w:hAnsi="Calibri" w:cs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623B6E"/>
    <w:pPr>
      <w:spacing w:after="120" w:line="276" w:lineRule="auto"/>
      <w:ind w:left="960"/>
    </w:pPr>
    <w:rPr>
      <w:rFonts w:ascii="Calibri" w:hAnsi="Calibri" w:cs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623B6E"/>
    <w:pPr>
      <w:spacing w:after="120" w:line="276" w:lineRule="auto"/>
      <w:ind w:left="1200"/>
    </w:pPr>
    <w:rPr>
      <w:rFonts w:ascii="Calibri" w:hAnsi="Calibri" w:cs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623B6E"/>
    <w:pPr>
      <w:spacing w:after="120" w:line="276" w:lineRule="auto"/>
      <w:ind w:left="1440"/>
    </w:pPr>
    <w:rPr>
      <w:rFonts w:ascii="Calibri" w:hAnsi="Calibri" w:cs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623B6E"/>
    <w:pPr>
      <w:spacing w:after="120" w:line="276" w:lineRule="auto"/>
      <w:ind w:left="1680"/>
    </w:pPr>
    <w:rPr>
      <w:rFonts w:ascii="Calibri" w:hAnsi="Calibri" w:cs="Calibri"/>
      <w:sz w:val="20"/>
      <w:szCs w:val="20"/>
    </w:rPr>
  </w:style>
  <w:style w:type="paragraph" w:styleId="Legenda">
    <w:name w:val="caption"/>
    <w:basedOn w:val="Normalny"/>
    <w:next w:val="Normalny"/>
    <w:qFormat/>
    <w:rsid w:val="00623B6E"/>
    <w:pPr>
      <w:spacing w:after="120"/>
    </w:pPr>
    <w:rPr>
      <w:rFonts w:ascii="Calibri" w:hAnsi="Calibri"/>
      <w:b/>
      <w:bCs/>
      <w:color w:val="2DA2BF"/>
      <w:sz w:val="18"/>
      <w:szCs w:val="18"/>
    </w:rPr>
  </w:style>
  <w:style w:type="paragraph" w:customStyle="1" w:styleId="Kolorowasiatkaakcent11">
    <w:name w:val="Kolorowa siatka — akcent 11"/>
    <w:basedOn w:val="Normalny"/>
    <w:next w:val="Normalny"/>
    <w:link w:val="Kolorowasiatkaakcent1Znak"/>
    <w:uiPriority w:val="29"/>
    <w:qFormat/>
    <w:rsid w:val="00623B6E"/>
    <w:pPr>
      <w:spacing w:after="120" w:line="276" w:lineRule="auto"/>
    </w:pPr>
    <w:rPr>
      <w:rFonts w:ascii="Calibri" w:hAnsi="Calibri"/>
      <w:i/>
      <w:color w:val="000000"/>
      <w:sz w:val="20"/>
      <w:szCs w:val="20"/>
    </w:rPr>
  </w:style>
  <w:style w:type="character" w:customStyle="1" w:styleId="Kolorowasiatkaakcent1Znak">
    <w:name w:val="Kolorowa siatka — akcent 1 Znak"/>
    <w:link w:val="Kolorowasiatkaakcent11"/>
    <w:uiPriority w:val="29"/>
    <w:locked/>
    <w:rsid w:val="00623B6E"/>
    <w:rPr>
      <w:rFonts w:ascii="Calibri" w:hAnsi="Calibri" w:cs="Times New Roman"/>
      <w:i/>
      <w:color w:val="000000"/>
    </w:rPr>
  </w:style>
  <w:style w:type="paragraph" w:customStyle="1" w:styleId="Jasnecieniowanieakcent21">
    <w:name w:val="Jasne cieniowanie — akcent 21"/>
    <w:basedOn w:val="Normalny"/>
    <w:next w:val="Normalny"/>
    <w:link w:val="Jasnecieniowanieakcent2Znak"/>
    <w:uiPriority w:val="30"/>
    <w:qFormat/>
    <w:rsid w:val="00623B6E"/>
    <w:pPr>
      <w:pBdr>
        <w:bottom w:val="single" w:sz="4" w:space="4" w:color="2DA2BF"/>
      </w:pBdr>
      <w:spacing w:before="200" w:after="280" w:line="276" w:lineRule="auto"/>
      <w:ind w:left="936" w:right="936"/>
    </w:pPr>
    <w:rPr>
      <w:rFonts w:ascii="Calibri" w:hAnsi="Calibri"/>
      <w:b/>
      <w:i/>
      <w:color w:val="2DA2BF"/>
      <w:sz w:val="20"/>
      <w:szCs w:val="20"/>
    </w:rPr>
  </w:style>
  <w:style w:type="character" w:customStyle="1" w:styleId="Jasnecieniowanieakcent2Znak">
    <w:name w:val="Jasne cieniowanie — akcent 2 Znak"/>
    <w:link w:val="Jasnecieniowanieakcent21"/>
    <w:uiPriority w:val="30"/>
    <w:locked/>
    <w:rsid w:val="00623B6E"/>
    <w:rPr>
      <w:rFonts w:ascii="Calibri" w:hAnsi="Calibri" w:cs="Times New Roman"/>
      <w:b/>
      <w:i/>
      <w:color w:val="2DA2BF"/>
    </w:rPr>
  </w:style>
  <w:style w:type="character" w:customStyle="1" w:styleId="Wyrnieniedelikatne1">
    <w:name w:val="Wyróżnienie delikatne1"/>
    <w:uiPriority w:val="19"/>
    <w:qFormat/>
    <w:rsid w:val="00623B6E"/>
    <w:rPr>
      <w:i/>
      <w:color w:val="808080"/>
    </w:rPr>
  </w:style>
  <w:style w:type="character" w:customStyle="1" w:styleId="Wyrnienieintensywne1">
    <w:name w:val="Wyróżnienie intensywne1"/>
    <w:uiPriority w:val="21"/>
    <w:qFormat/>
    <w:rsid w:val="00623B6E"/>
    <w:rPr>
      <w:b/>
      <w:i/>
      <w:color w:val="2DA2BF"/>
    </w:rPr>
  </w:style>
  <w:style w:type="character" w:customStyle="1" w:styleId="Odwoaniedelikatne1">
    <w:name w:val="Odwołanie delikatne1"/>
    <w:uiPriority w:val="31"/>
    <w:qFormat/>
    <w:rsid w:val="00623B6E"/>
    <w:rPr>
      <w:smallCaps/>
      <w:color w:val="DA1F28"/>
      <w:u w:val="single"/>
    </w:rPr>
  </w:style>
  <w:style w:type="character" w:customStyle="1" w:styleId="Odwoanieintensywne1">
    <w:name w:val="Odwołanie intensywne1"/>
    <w:uiPriority w:val="32"/>
    <w:qFormat/>
    <w:rsid w:val="00623B6E"/>
    <w:rPr>
      <w:b/>
      <w:smallCaps/>
      <w:color w:val="DA1F28"/>
      <w:spacing w:val="5"/>
      <w:u w:val="single"/>
    </w:rPr>
  </w:style>
  <w:style w:type="character" w:customStyle="1" w:styleId="Tytuksiki1">
    <w:name w:val="Tytuł książki1"/>
    <w:uiPriority w:val="33"/>
    <w:qFormat/>
    <w:rsid w:val="00623B6E"/>
    <w:rPr>
      <w:b/>
      <w:smallCaps/>
      <w:spacing w:val="5"/>
    </w:rPr>
  </w:style>
  <w:style w:type="table" w:customStyle="1" w:styleId="Tabela-Siatka1">
    <w:name w:val="Tabela - Siatka1"/>
    <w:basedOn w:val="Standardowy"/>
    <w:next w:val="Tabela-Siatka"/>
    <w:uiPriority w:val="39"/>
    <w:rsid w:val="00623B6E"/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4">
    <w:name w:val="Tekst podstawowy 24"/>
    <w:basedOn w:val="Normalny"/>
    <w:uiPriority w:val="99"/>
    <w:rsid w:val="00623B6E"/>
    <w:pPr>
      <w:suppressAutoHyphens/>
      <w:spacing w:after="120"/>
      <w:jc w:val="both"/>
    </w:pPr>
    <w:rPr>
      <w:lang w:eastAsia="ar-SA"/>
    </w:rPr>
  </w:style>
  <w:style w:type="paragraph" w:customStyle="1" w:styleId="WW-Tekstpodstawowy3">
    <w:name w:val="WW-Tekst podstawowy 3"/>
    <w:basedOn w:val="Normalny"/>
    <w:rsid w:val="00623B6E"/>
    <w:pPr>
      <w:tabs>
        <w:tab w:val="left" w:pos="1134"/>
      </w:tabs>
      <w:suppressAutoHyphens/>
      <w:jc w:val="both"/>
    </w:pPr>
    <w:rPr>
      <w:b/>
      <w:kern w:val="1"/>
      <w:sz w:val="22"/>
      <w:lang w:eastAsia="ar-SA"/>
    </w:rPr>
  </w:style>
  <w:style w:type="paragraph" w:customStyle="1" w:styleId="danka1">
    <w:name w:val="danka1"/>
    <w:basedOn w:val="Normalny"/>
    <w:uiPriority w:val="99"/>
    <w:rsid w:val="00623B6E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/>
      <w:b/>
      <w:sz w:val="18"/>
      <w:szCs w:val="20"/>
    </w:rPr>
  </w:style>
  <w:style w:type="character" w:customStyle="1" w:styleId="Tekstzastpczy1">
    <w:name w:val="Tekst zastępczy1"/>
    <w:uiPriority w:val="99"/>
    <w:semiHidden/>
    <w:rsid w:val="00623B6E"/>
    <w:rPr>
      <w:color w:val="808080"/>
    </w:rPr>
  </w:style>
  <w:style w:type="character" w:customStyle="1" w:styleId="skypepnhcontainer">
    <w:name w:val="skype_pnh_container"/>
    <w:rsid w:val="00623B6E"/>
    <w:rPr>
      <w:rtl w:val="0"/>
    </w:rPr>
  </w:style>
  <w:style w:type="table" w:customStyle="1" w:styleId="rednialista21">
    <w:name w:val="Średnia lista 21"/>
    <w:basedOn w:val="Standardowy"/>
    <w:uiPriority w:val="66"/>
    <w:rsid w:val="00623B6E"/>
    <w:rPr>
      <w:rFonts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alista1">
    <w:name w:val="Jasna lista1"/>
    <w:basedOn w:val="Standardowy"/>
    <w:uiPriority w:val="61"/>
    <w:rsid w:val="00623B6E"/>
    <w:rPr>
      <w:rFonts w:ascii="Calibri" w:hAnsi="Calibri" w:cs="Calibri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tekwzpod">
    <w:name w:val="tekwzpod"/>
    <w:rsid w:val="00623B6E"/>
    <w:pPr>
      <w:widowControl w:val="0"/>
      <w:tabs>
        <w:tab w:val="left" w:pos="822"/>
        <w:tab w:val="left" w:leader="dot" w:pos="1417"/>
      </w:tabs>
      <w:autoSpaceDE w:val="0"/>
      <w:autoSpaceDN w:val="0"/>
      <w:spacing w:line="220" w:lineRule="atLeast"/>
      <w:ind w:left="822" w:right="567" w:hanging="255"/>
      <w:jc w:val="both"/>
    </w:pPr>
    <w:rPr>
      <w:rFonts w:ascii="Arial" w:hAnsi="Arial" w:cs="Arial"/>
      <w:sz w:val="19"/>
      <w:szCs w:val="19"/>
    </w:rPr>
  </w:style>
  <w:style w:type="character" w:customStyle="1" w:styleId="alb">
    <w:name w:val="a_lb"/>
    <w:basedOn w:val="Domylnaczcionkaakapitu"/>
    <w:rsid w:val="00623B6E"/>
  </w:style>
  <w:style w:type="paragraph" w:customStyle="1" w:styleId="Kolorowecieniowanieakcent11">
    <w:name w:val="Kolorowe cieniowanie — akcent 11"/>
    <w:hidden/>
    <w:uiPriority w:val="99"/>
    <w:semiHidden/>
    <w:rsid w:val="00623B6E"/>
    <w:rPr>
      <w:rFonts w:ascii="Calibri" w:hAnsi="Calibri" w:cs="Times New Roman"/>
      <w:sz w:val="22"/>
      <w:szCs w:val="22"/>
    </w:rPr>
  </w:style>
  <w:style w:type="character" w:customStyle="1" w:styleId="dane1">
    <w:name w:val="dane1"/>
    <w:rsid w:val="00623B6E"/>
    <w:rPr>
      <w:color w:val="auto"/>
    </w:rPr>
  </w:style>
  <w:style w:type="character" w:customStyle="1" w:styleId="fn-ref">
    <w:name w:val="fn-ref"/>
    <w:basedOn w:val="Domylnaczcionkaakapitu"/>
    <w:rsid w:val="00623B6E"/>
  </w:style>
  <w:style w:type="character" w:customStyle="1" w:styleId="alb-s">
    <w:name w:val="a_lb-s"/>
    <w:basedOn w:val="Domylnaczcionkaakapitu"/>
    <w:rsid w:val="00623B6E"/>
  </w:style>
  <w:style w:type="character" w:customStyle="1" w:styleId="FontStyle36">
    <w:name w:val="Font Style36"/>
    <w:uiPriority w:val="99"/>
    <w:qFormat/>
    <w:rsid w:val="00623B6E"/>
    <w:rPr>
      <w:rFonts w:ascii="Arial" w:hAnsi="Arial" w:cs="Arial"/>
      <w:color w:val="000000"/>
      <w:sz w:val="18"/>
      <w:szCs w:val="18"/>
    </w:rPr>
  </w:style>
  <w:style w:type="paragraph" w:customStyle="1" w:styleId="Bezodstpw2">
    <w:name w:val="Bez odstępów2"/>
    <w:uiPriority w:val="1"/>
    <w:qFormat/>
    <w:rsid w:val="00623B6E"/>
    <w:rPr>
      <w:rFonts w:ascii="Calibri" w:hAnsi="Calibri" w:cs="Times New Roman"/>
      <w:sz w:val="22"/>
      <w:szCs w:val="22"/>
    </w:rPr>
  </w:style>
  <w:style w:type="character" w:customStyle="1" w:styleId="FontStyle12">
    <w:name w:val="Font Style12"/>
    <w:basedOn w:val="Domylnaczcionkaakapitu"/>
    <w:rsid w:val="00623B6E"/>
    <w:rPr>
      <w:rFonts w:ascii="Times New Roman" w:hAnsi="Times New Roman" w:cs="Times New Roman"/>
      <w:sz w:val="22"/>
      <w:szCs w:val="22"/>
    </w:rPr>
  </w:style>
  <w:style w:type="paragraph" w:customStyle="1" w:styleId="Tekstpodstawowy31">
    <w:name w:val="Tekst podstawowy 31"/>
    <w:basedOn w:val="Normalny"/>
    <w:rsid w:val="00623B6E"/>
    <w:pPr>
      <w:widowControl w:val="0"/>
      <w:suppressAutoHyphens/>
      <w:spacing w:after="120"/>
    </w:pPr>
    <w:rPr>
      <w:rFonts w:eastAsia="Lucida Sans Unicode"/>
      <w:sz w:val="16"/>
      <w:szCs w:val="16"/>
      <w:lang w:eastAsia="ar-SA"/>
    </w:rPr>
  </w:style>
  <w:style w:type="paragraph" w:customStyle="1" w:styleId="Zwykytekst1">
    <w:name w:val="Zwykły tekst1"/>
    <w:basedOn w:val="Normalny"/>
    <w:rsid w:val="00623B6E"/>
    <w:pPr>
      <w:widowControl w:val="0"/>
      <w:suppressAutoHyphens/>
    </w:pPr>
    <w:rPr>
      <w:rFonts w:ascii="Courier New" w:eastAsia="Lucida Sans Unicode" w:hAnsi="Courier New" w:cs="Courier New"/>
      <w:szCs w:val="20"/>
      <w:lang w:eastAsia="ar-SA"/>
    </w:rPr>
  </w:style>
  <w:style w:type="paragraph" w:customStyle="1" w:styleId="Nagwektabeli">
    <w:name w:val="Nagłówek tabeli"/>
    <w:basedOn w:val="Normalny"/>
    <w:rsid w:val="00623B6E"/>
    <w:pPr>
      <w:widowControl w:val="0"/>
      <w:suppressLineNumbers/>
      <w:suppressAutoHyphens/>
      <w:spacing w:after="120"/>
      <w:jc w:val="center"/>
    </w:pPr>
    <w:rPr>
      <w:rFonts w:eastAsia="Calibri"/>
      <w:b/>
      <w:bCs/>
      <w:i/>
      <w:iCs/>
    </w:rPr>
  </w:style>
  <w:style w:type="numbering" w:customStyle="1" w:styleId="aaaaa">
    <w:name w:val="aaaaa"/>
    <w:basedOn w:val="Bezlisty"/>
    <w:rsid w:val="00623B6E"/>
    <w:pPr>
      <w:numPr>
        <w:numId w:val="62"/>
      </w:numPr>
    </w:pPr>
  </w:style>
  <w:style w:type="table" w:customStyle="1" w:styleId="TableGrid1">
    <w:name w:val="TableGrid1"/>
    <w:rsid w:val="00623B6E"/>
    <w:rPr>
      <w:rFonts w:ascii="Calibri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AD340-F155-4944-B228-5A5AC9E77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1586</Words>
  <Characters>9518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tryb podstawowy</vt:lpstr>
    </vt:vector>
  </TitlesOfParts>
  <Company/>
  <LinksUpToDate>false</LinksUpToDate>
  <CharactersWithSpaces>11082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tryb podstawowy</dc:title>
  <dc:subject/>
  <dc:creator>UG Żurawica</dc:creator>
  <cp:keywords/>
  <dc:description/>
  <cp:lastModifiedBy>uzytkownik</cp:lastModifiedBy>
  <cp:revision>3</cp:revision>
  <cp:lastPrinted>2022-11-21T10:15:00Z</cp:lastPrinted>
  <dcterms:created xsi:type="dcterms:W3CDTF">2025-12-04T10:00:00Z</dcterms:created>
  <dcterms:modified xsi:type="dcterms:W3CDTF">2025-12-04T10:08:00Z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