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BB058B">
        <w:rPr>
          <w:rFonts w:ascii="Arial" w:hAnsi="Arial" w:cs="Arial"/>
          <w:b/>
          <w:bCs/>
          <w:sz w:val="24"/>
          <w:szCs w:val="24"/>
        </w:rPr>
        <w:t>8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75C8C" w:rsidRPr="006B1931" w:rsidRDefault="00975C8C" w:rsidP="00120D80">
      <w:pPr>
        <w:spacing w:after="120" w:line="24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</w:t>
      </w:r>
      <w:r w:rsidR="007464DE">
        <w:rPr>
          <w:rFonts w:ascii="Arial" w:hAnsi="Arial" w:cs="Arial"/>
          <w:bCs/>
          <w:sz w:val="24"/>
          <w:szCs w:val="24"/>
        </w:rPr>
        <w:t>…….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</w:t>
      </w:r>
      <w:r w:rsidR="007464DE">
        <w:rPr>
          <w:rFonts w:ascii="Arial" w:hAnsi="Arial" w:cs="Arial"/>
          <w:bCs/>
          <w:sz w:val="24"/>
          <w:szCs w:val="24"/>
        </w:rPr>
        <w:t>…….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</w:t>
      </w:r>
      <w:r w:rsidR="007464DE">
        <w:rPr>
          <w:rFonts w:ascii="Arial" w:hAnsi="Arial" w:cs="Arial"/>
          <w:bCs/>
          <w:sz w:val="24"/>
          <w:szCs w:val="24"/>
        </w:rPr>
        <w:t>….…</w:t>
      </w:r>
      <w:r w:rsidRPr="006B1931">
        <w:rPr>
          <w:rFonts w:ascii="Arial" w:hAnsi="Arial" w:cs="Arial"/>
          <w:bCs/>
          <w:sz w:val="24"/>
          <w:szCs w:val="24"/>
        </w:rPr>
        <w:t>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</w:t>
      </w:r>
      <w:r w:rsidR="007464DE">
        <w:rPr>
          <w:rFonts w:ascii="Arial" w:hAnsi="Arial" w:cs="Arial"/>
          <w:bCs/>
          <w:sz w:val="24"/>
          <w:szCs w:val="24"/>
        </w:rPr>
        <w:t>………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…………………………………</w:t>
      </w:r>
      <w:r w:rsidR="007464DE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</w:t>
      </w:r>
      <w:r w:rsidR="007464DE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…………………………</w:t>
      </w:r>
      <w:r w:rsidR="007464DE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9506C0" w:rsidRDefault="00564490" w:rsidP="009506C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r w:rsidR="00A10A2E">
        <w:rPr>
          <w:rFonts w:ascii="Arial" w:hAnsi="Arial" w:cs="Arial"/>
          <w:b/>
          <w:bCs/>
          <w:sz w:val="24"/>
          <w:szCs w:val="24"/>
        </w:rPr>
        <w:t>emy</w:t>
      </w:r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402B23">
        <w:rPr>
          <w:rFonts w:ascii="Arial" w:hAnsi="Arial" w:cs="Arial"/>
          <w:b/>
          <w:bCs/>
          <w:sz w:val="24"/>
          <w:szCs w:val="24"/>
        </w:rPr>
        <w:t>Wykon</w:t>
      </w:r>
      <w:r w:rsidR="00D87F6E">
        <w:rPr>
          <w:rFonts w:ascii="Arial" w:hAnsi="Arial" w:cs="Arial"/>
          <w:b/>
          <w:bCs/>
          <w:sz w:val="24"/>
          <w:szCs w:val="24"/>
        </w:rPr>
        <w:t>yw</w:t>
      </w:r>
      <w:r w:rsidR="00402B23">
        <w:rPr>
          <w:rFonts w:ascii="Arial" w:hAnsi="Arial" w:cs="Arial"/>
          <w:b/>
          <w:bCs/>
          <w:sz w:val="24"/>
          <w:szCs w:val="24"/>
        </w:rPr>
        <w:t xml:space="preserve">anie serwisu i konserwacji przystanków autobusowych zarządzanych przez </w:t>
      </w:r>
      <w:proofErr w:type="spellStart"/>
      <w:r w:rsidR="00402B23">
        <w:rPr>
          <w:rFonts w:ascii="Arial" w:hAnsi="Arial" w:cs="Arial"/>
          <w:b/>
          <w:bCs/>
          <w:sz w:val="24"/>
          <w:szCs w:val="24"/>
        </w:rPr>
        <w:t>MZDiK</w:t>
      </w:r>
      <w:proofErr w:type="spellEnd"/>
      <w:r w:rsidR="00D87F6E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CA69FD">
        <w:rPr>
          <w:rFonts w:ascii="Arial" w:hAnsi="Arial" w:cs="Arial"/>
          <w:b/>
          <w:bCs/>
          <w:sz w:val="24"/>
          <w:szCs w:val="24"/>
        </w:rPr>
        <w:t>,</w:t>
      </w:r>
      <w:r w:rsidR="00CA69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D87F6E">
        <w:rPr>
          <w:rFonts w:ascii="Arial" w:hAnsi="Arial" w:cs="Arial"/>
          <w:bCs/>
          <w:sz w:val="24"/>
          <w:szCs w:val="24"/>
        </w:rPr>
        <w:t xml:space="preserve"> </w:t>
      </w:r>
      <w:bookmarkStart w:id="17" w:name="_GoBack"/>
      <w:bookmarkEnd w:id="17"/>
      <w:r w:rsidR="003D703E" w:rsidRPr="006B1931">
        <w:rPr>
          <w:rFonts w:ascii="Arial" w:hAnsi="Arial" w:cs="Arial"/>
          <w:bCs/>
          <w:sz w:val="24"/>
          <w:szCs w:val="24"/>
        </w:rPr>
        <w:t>udziału</w:t>
      </w:r>
      <w:r w:rsidR="00CA69FD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7464DE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7464DE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7464DE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7464DE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7464DE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</w:t>
      </w:r>
    </w:p>
    <w:p w:rsidR="00110681" w:rsidRPr="006B1931" w:rsidRDefault="005840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0681"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7464DE" w:rsidRPr="007464DE" w:rsidRDefault="007464DE" w:rsidP="00A71DF9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7464DE" w:rsidRDefault="007464DE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464DE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</w:p>
    <w:p w:rsidR="00C77DCD" w:rsidRPr="006B1931" w:rsidRDefault="007464DE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5D4E14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1520A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2F73FB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02B23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460C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64DE"/>
    <w:rsid w:val="00747B35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7C5D"/>
    <w:rsid w:val="008D2204"/>
    <w:rsid w:val="008D27CD"/>
    <w:rsid w:val="008E0106"/>
    <w:rsid w:val="008E52BE"/>
    <w:rsid w:val="008F082E"/>
    <w:rsid w:val="008F4242"/>
    <w:rsid w:val="009042DB"/>
    <w:rsid w:val="00927645"/>
    <w:rsid w:val="00930099"/>
    <w:rsid w:val="00934A86"/>
    <w:rsid w:val="009354AE"/>
    <w:rsid w:val="00936C44"/>
    <w:rsid w:val="009506C0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91E66"/>
    <w:rsid w:val="00992A3B"/>
    <w:rsid w:val="009968DD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4602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D12"/>
    <w:rsid w:val="00AC25D0"/>
    <w:rsid w:val="00AC58F8"/>
    <w:rsid w:val="00AD1B95"/>
    <w:rsid w:val="00AD1CA4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058B"/>
    <w:rsid w:val="00BB2D38"/>
    <w:rsid w:val="00BD3AC3"/>
    <w:rsid w:val="00BD48A9"/>
    <w:rsid w:val="00BD6879"/>
    <w:rsid w:val="00BE0301"/>
    <w:rsid w:val="00BE3A3B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A69FD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87F6E"/>
    <w:rsid w:val="00D921AC"/>
    <w:rsid w:val="00D960F4"/>
    <w:rsid w:val="00DA547F"/>
    <w:rsid w:val="00DB51F6"/>
    <w:rsid w:val="00DC6607"/>
    <w:rsid w:val="00DE6C81"/>
    <w:rsid w:val="00DF1B2B"/>
    <w:rsid w:val="00DF2387"/>
    <w:rsid w:val="00DF737D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00F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EF68A2"/>
    <w:rsid w:val="00F018D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69"/>
    <o:shapelayout v:ext="edit">
      <o:idmap v:ext="edit" data="1"/>
    </o:shapelayout>
  </w:shapeDefaults>
  <w:decimalSymbol w:val=","/>
  <w:listSeparator w:val=";"/>
  <w14:docId w14:val="76B4FD30"/>
  <w15:docId w15:val="{0705E34C-955D-47B6-B0AC-99844DA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86130-E507-455E-BB69-6465152B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Justyna Mazan</cp:lastModifiedBy>
  <cp:revision>143</cp:revision>
  <cp:lastPrinted>2023-11-28T09:59:00Z</cp:lastPrinted>
  <dcterms:created xsi:type="dcterms:W3CDTF">2019-01-29T20:11:00Z</dcterms:created>
  <dcterms:modified xsi:type="dcterms:W3CDTF">2023-11-28T10:00:00Z</dcterms:modified>
</cp:coreProperties>
</file>