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D2E2" w14:textId="77777777" w:rsidR="005F3A8B" w:rsidRPr="005F3A8B" w:rsidRDefault="005F3A8B" w:rsidP="005F3A8B">
      <w:pPr>
        <w:jc w:val="right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i/>
          <w:sz w:val="20"/>
          <w:szCs w:val="20"/>
        </w:rPr>
        <w:t>Załącznik nr 2 do SWZ -</w:t>
      </w:r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b/>
          <w:i/>
          <w:sz w:val="20"/>
          <w:szCs w:val="20"/>
        </w:rPr>
        <w:t xml:space="preserve">Oświadczenie </w:t>
      </w:r>
    </w:p>
    <w:p w14:paraId="0EB4EF23" w14:textId="2AA9B46C" w:rsidR="005F3A8B" w:rsidRPr="005F3A8B" w:rsidRDefault="005F3A8B" w:rsidP="005F3A8B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2A372E">
        <w:rPr>
          <w:rFonts w:ascii="Arial" w:hAnsi="Arial" w:cs="Arial"/>
          <w:caps/>
          <w:sz w:val="20"/>
          <w:szCs w:val="20"/>
        </w:rPr>
        <w:t>18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2A372E">
        <w:rPr>
          <w:rFonts w:ascii="Arial" w:hAnsi="Arial" w:cs="Arial"/>
          <w:caps/>
          <w:sz w:val="20"/>
          <w:szCs w:val="20"/>
        </w:rPr>
        <w:t>5</w:t>
      </w:r>
    </w:p>
    <w:p w14:paraId="4E46CCAF" w14:textId="77777777" w:rsidR="005F3A8B" w:rsidRPr="005F3A8B" w:rsidRDefault="005F3A8B" w:rsidP="005F3A8B">
      <w:pPr>
        <w:jc w:val="center"/>
        <w:rPr>
          <w:rFonts w:ascii="Arial" w:hAnsi="Arial" w:cs="Arial"/>
          <w:b/>
          <w:sz w:val="20"/>
          <w:szCs w:val="20"/>
        </w:rPr>
      </w:pPr>
    </w:p>
    <w:p w14:paraId="0D272D8B" w14:textId="77777777" w:rsidR="005F3A8B" w:rsidRPr="005F3A8B" w:rsidRDefault="000D4532" w:rsidP="005F3A8B">
      <w:pPr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66377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A8B" w:rsidRPr="005F3A8B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5F3A8B" w:rsidRPr="005F3A8B">
        <w:rPr>
          <w:rFonts w:ascii="Arial" w:hAnsi="Arial" w:cs="Arial"/>
          <w:b/>
          <w:sz w:val="20"/>
          <w:szCs w:val="20"/>
        </w:rPr>
        <w:tab/>
        <w:t>Wykonawca:</w:t>
      </w:r>
    </w:p>
    <w:p w14:paraId="330AEA6A" w14:textId="091A7A5D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30"/>
      </w:tblGrid>
      <w:tr w:rsidR="005F3A8B" w:rsidRPr="005F3A8B" w14:paraId="0DF0A204" w14:textId="77777777" w:rsidTr="008B0AE3">
        <w:tc>
          <w:tcPr>
            <w:tcW w:w="4562" w:type="dxa"/>
            <w:shd w:val="clear" w:color="auto" w:fill="auto"/>
          </w:tcPr>
          <w:p w14:paraId="44CFB1D5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563" w:type="dxa"/>
            <w:shd w:val="clear" w:color="auto" w:fill="auto"/>
          </w:tcPr>
          <w:p w14:paraId="6EE62399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3CCDB7CE" w14:textId="77777777" w:rsidTr="008B0AE3">
        <w:tc>
          <w:tcPr>
            <w:tcW w:w="4562" w:type="dxa"/>
            <w:shd w:val="clear" w:color="auto" w:fill="auto"/>
          </w:tcPr>
          <w:p w14:paraId="638429A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63" w:type="dxa"/>
            <w:shd w:val="clear" w:color="auto" w:fill="auto"/>
          </w:tcPr>
          <w:p w14:paraId="603DC57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1358C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  <w:u w:val="single" w:color="000000"/>
        </w:rPr>
      </w:pPr>
    </w:p>
    <w:p w14:paraId="1E40224A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  <w:u w:val="single" w:color="000000"/>
        </w:rPr>
        <w:t>reprezentowany przez:</w:t>
      </w:r>
      <w:r w:rsidRPr="005F3A8B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5F3A8B" w:rsidRPr="005F3A8B" w14:paraId="6EFF2229" w14:textId="77777777" w:rsidTr="008B0AE3">
        <w:tc>
          <w:tcPr>
            <w:tcW w:w="4562" w:type="dxa"/>
            <w:shd w:val="clear" w:color="auto" w:fill="auto"/>
          </w:tcPr>
          <w:p w14:paraId="1D702FF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63" w:type="dxa"/>
            <w:shd w:val="clear" w:color="auto" w:fill="auto"/>
          </w:tcPr>
          <w:p w14:paraId="73ED3B0C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6156908B" w14:textId="77777777" w:rsidTr="008B0AE3">
        <w:tc>
          <w:tcPr>
            <w:tcW w:w="4562" w:type="dxa"/>
            <w:shd w:val="clear" w:color="auto" w:fill="auto"/>
          </w:tcPr>
          <w:p w14:paraId="4CCE60D3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63" w:type="dxa"/>
            <w:shd w:val="clear" w:color="auto" w:fill="auto"/>
          </w:tcPr>
          <w:p w14:paraId="24656814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1F1B3C52" w14:textId="77777777" w:rsidTr="008B0AE3">
        <w:tc>
          <w:tcPr>
            <w:tcW w:w="4562" w:type="dxa"/>
            <w:shd w:val="clear" w:color="auto" w:fill="auto"/>
          </w:tcPr>
          <w:p w14:paraId="50F4171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63" w:type="dxa"/>
            <w:shd w:val="clear" w:color="auto" w:fill="auto"/>
          </w:tcPr>
          <w:p w14:paraId="3F25903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064BD1D3" w14:textId="77777777" w:rsidTr="008B0AE3">
        <w:tc>
          <w:tcPr>
            <w:tcW w:w="4562" w:type="dxa"/>
            <w:shd w:val="clear" w:color="auto" w:fill="auto"/>
          </w:tcPr>
          <w:p w14:paraId="72E5C631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Podstawa do  reprezentacji:</w:t>
            </w:r>
          </w:p>
        </w:tc>
        <w:tc>
          <w:tcPr>
            <w:tcW w:w="4563" w:type="dxa"/>
            <w:shd w:val="clear" w:color="auto" w:fill="auto"/>
          </w:tcPr>
          <w:p w14:paraId="73F12CA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EC6D8" w14:textId="09F0E1AF" w:rsidR="005F3A8B" w:rsidRPr="005F3A8B" w:rsidRDefault="005F3A8B" w:rsidP="009A162C">
      <w:pPr>
        <w:spacing w:after="26" w:line="237" w:lineRule="auto"/>
        <w:ind w:right="694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</w:t>
      </w:r>
      <w:r w:rsidRPr="005F3A8B">
        <w:rPr>
          <w:rFonts w:ascii="Arial" w:eastAsia="Cambria" w:hAnsi="Arial" w:cs="Arial"/>
          <w:i/>
          <w:sz w:val="20"/>
          <w:szCs w:val="20"/>
        </w:rPr>
        <w:t xml:space="preserve"> </w:t>
      </w:r>
    </w:p>
    <w:p w14:paraId="654F3BE3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Oświadczenie</w:t>
      </w:r>
      <w:r w:rsidRPr="005F3A8B">
        <w:rPr>
          <w:rFonts w:ascii="Arial" w:hAnsi="Arial" w:cs="Arial"/>
          <w:b/>
          <w:sz w:val="20"/>
          <w:szCs w:val="20"/>
        </w:rPr>
        <w:t xml:space="preserve">  </w:t>
      </w:r>
    </w:p>
    <w:p w14:paraId="2BB95134" w14:textId="77777777" w:rsidR="005F3A8B" w:rsidRPr="005F3A8B" w:rsidRDefault="005F3A8B" w:rsidP="005F3A8B">
      <w:pPr>
        <w:spacing w:after="136" w:line="238" w:lineRule="auto"/>
        <w:ind w:left="879" w:right="818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  Prawo zamówień publicznych (dalej jako: </w:t>
      </w:r>
      <w:proofErr w:type="spellStart"/>
      <w:r w:rsidRPr="005F3A8B">
        <w:rPr>
          <w:rFonts w:ascii="Arial" w:hAnsi="Arial" w:cs="Arial"/>
          <w:b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b/>
          <w:sz w:val="20"/>
          <w:szCs w:val="20"/>
        </w:rPr>
        <w:t xml:space="preserve">)  </w:t>
      </w:r>
    </w:p>
    <w:p w14:paraId="11E4576F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DOTYCZĄCE PODSTAW WYKLUCZENIA Z POSTĘPOWANIA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7FFAF8BD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ORAZ SPEŁNIANIA WARUNKÓW UDZIAŁU W POSTĘPOWANIU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5A256C6F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sz w:val="20"/>
          <w:szCs w:val="20"/>
        </w:rPr>
      </w:pPr>
    </w:p>
    <w:p w14:paraId="68BDCF3D" w14:textId="77777777" w:rsidR="005F3A8B" w:rsidRPr="005F3A8B" w:rsidRDefault="005F3A8B" w:rsidP="005F3A8B">
      <w:pPr>
        <w:spacing w:after="1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16079ABB" w14:textId="77777777" w:rsidR="000577C7" w:rsidRDefault="005F3A8B" w:rsidP="000577C7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71CBCD41" w14:textId="77777777" w:rsidR="001525D0" w:rsidRPr="001525D0" w:rsidRDefault="001525D0" w:rsidP="000577C7">
      <w:pPr>
        <w:rPr>
          <w:rFonts w:ascii="Arial" w:hAnsi="Arial" w:cs="Arial"/>
          <w:sz w:val="16"/>
          <w:szCs w:val="16"/>
        </w:rPr>
      </w:pPr>
    </w:p>
    <w:p w14:paraId="56044ECD" w14:textId="4BCECABD" w:rsidR="00225774" w:rsidRDefault="00451D1C" w:rsidP="00D85C82">
      <w:pPr>
        <w:pStyle w:val="pkt"/>
        <w:spacing w:before="0"/>
        <w:jc w:val="center"/>
        <w:rPr>
          <w:rFonts w:ascii="Arial" w:hAnsi="Arial" w:cs="Arial"/>
          <w:b/>
          <w:bCs/>
          <w:color w:val="000000"/>
          <w:sz w:val="20"/>
        </w:rPr>
      </w:pPr>
      <w:r w:rsidRPr="003360B6">
        <w:rPr>
          <w:rFonts w:ascii="Arial" w:hAnsi="Arial" w:cs="Arial"/>
          <w:b/>
          <w:bCs/>
          <w:color w:val="000000"/>
          <w:sz w:val="20"/>
        </w:rPr>
        <w:t>„</w:t>
      </w:r>
      <w:r w:rsidR="00D85C82" w:rsidRPr="00D85C82">
        <w:rPr>
          <w:rFonts w:ascii="Arial" w:hAnsi="Arial" w:cs="Arial"/>
          <w:b/>
          <w:bCs/>
        </w:rPr>
        <w:t>Zimowe utrzymanie dróg na terenie gminy Żurawica</w:t>
      </w:r>
      <w:r w:rsidR="00D85C82">
        <w:rPr>
          <w:rFonts w:ascii="Arial" w:hAnsi="Arial" w:cs="Arial"/>
          <w:b/>
          <w:bCs/>
        </w:rPr>
        <w:br/>
      </w:r>
      <w:r w:rsidR="00D85C82" w:rsidRPr="00D85C82">
        <w:rPr>
          <w:rFonts w:ascii="Arial" w:hAnsi="Arial" w:cs="Arial"/>
          <w:b/>
          <w:bCs/>
        </w:rPr>
        <w:t>w sezonie zimowym 202</w:t>
      </w:r>
      <w:r w:rsidR="002A372E">
        <w:rPr>
          <w:rFonts w:ascii="Arial" w:hAnsi="Arial" w:cs="Arial"/>
          <w:b/>
          <w:bCs/>
        </w:rPr>
        <w:t>5</w:t>
      </w:r>
      <w:r w:rsidR="00D85C82" w:rsidRPr="00D85C82">
        <w:rPr>
          <w:rFonts w:ascii="Arial" w:hAnsi="Arial" w:cs="Arial"/>
          <w:b/>
          <w:bCs/>
        </w:rPr>
        <w:t>/202</w:t>
      </w:r>
      <w:r w:rsidR="002A372E">
        <w:rPr>
          <w:rFonts w:ascii="Arial" w:hAnsi="Arial" w:cs="Arial"/>
          <w:b/>
          <w:bCs/>
        </w:rPr>
        <w:t>6</w:t>
      </w:r>
      <w:r w:rsidRPr="003360B6">
        <w:rPr>
          <w:rFonts w:ascii="Arial" w:hAnsi="Arial" w:cs="Arial"/>
          <w:b/>
          <w:bCs/>
          <w:color w:val="000000"/>
          <w:sz w:val="20"/>
        </w:rPr>
        <w:t>”</w:t>
      </w:r>
    </w:p>
    <w:p w14:paraId="11CF2DDA" w14:textId="4533B7AC" w:rsidR="00914B68" w:rsidRPr="00914B68" w:rsidRDefault="00914B68" w:rsidP="00914B68">
      <w:pPr>
        <w:pStyle w:val="pkt"/>
        <w:spacing w:line="360" w:lineRule="auto"/>
        <w:ind w:left="0" w:hanging="11"/>
        <w:jc w:val="left"/>
        <w:rPr>
          <w:rFonts w:ascii="Arial" w:hAnsi="Arial" w:cs="Arial"/>
          <w:b/>
          <w:bCs/>
          <w:color w:val="000000"/>
          <w:sz w:val="16"/>
          <w:szCs w:val="16"/>
        </w:rPr>
      </w:pPr>
      <w:r w:rsidRPr="000647B5">
        <w:rPr>
          <w:rFonts w:ascii="Arial" w:hAnsi="Arial" w:cs="Arial"/>
          <w:b/>
          <w:bCs/>
          <w:color w:val="000000"/>
          <w:sz w:val="16"/>
          <w:szCs w:val="16"/>
        </w:rPr>
        <w:t xml:space="preserve">w zakresie części I zamówienia* w zakresie części II zamówienia* w zakresie części III zamówienia* w zakresie części IV </w:t>
      </w:r>
      <w:r>
        <w:rPr>
          <w:rFonts w:ascii="Arial" w:hAnsi="Arial" w:cs="Arial"/>
          <w:b/>
          <w:bCs/>
          <w:color w:val="000000"/>
          <w:sz w:val="16"/>
          <w:szCs w:val="16"/>
        </w:rPr>
        <w:t>zamówienia*</w:t>
      </w:r>
    </w:p>
    <w:p w14:paraId="328E1CD1" w14:textId="77777777" w:rsidR="001525D0" w:rsidRPr="001525D0" w:rsidRDefault="001525D0" w:rsidP="000577C7">
      <w:pPr>
        <w:jc w:val="center"/>
        <w:rPr>
          <w:rFonts w:ascii="Arial" w:hAnsi="Arial" w:cs="Arial"/>
          <w:sz w:val="16"/>
          <w:szCs w:val="16"/>
        </w:rPr>
      </w:pPr>
    </w:p>
    <w:p w14:paraId="7C13ACA2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prowadzonego przez</w:t>
      </w:r>
      <w:r w:rsidRPr="005F3A8B">
        <w:rPr>
          <w:rFonts w:ascii="Arial" w:hAnsi="Arial" w:cs="Arial"/>
          <w:b/>
          <w:sz w:val="20"/>
          <w:szCs w:val="20"/>
        </w:rPr>
        <w:t xml:space="preserve"> Gminę Żurawica </w:t>
      </w:r>
      <w:r w:rsidRPr="005F3A8B">
        <w:rPr>
          <w:rFonts w:ascii="Arial" w:hAnsi="Arial" w:cs="Arial"/>
          <w:sz w:val="20"/>
          <w:szCs w:val="20"/>
        </w:rPr>
        <w:t xml:space="preserve">oświadczam, co następuje: </w:t>
      </w:r>
    </w:p>
    <w:p w14:paraId="19D2CB13" w14:textId="77777777" w:rsidR="005F3A8B" w:rsidRPr="005F3A8B" w:rsidRDefault="005F3A8B" w:rsidP="005F3A8B">
      <w:pPr>
        <w:spacing w:after="31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46C55412" w14:textId="77777777" w:rsidR="005F3A8B" w:rsidRDefault="005F3A8B" w:rsidP="005F3A8B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OŚWIADCZENIA DOTYCZĄCE WYKONAWCY </w:t>
      </w:r>
    </w:p>
    <w:p w14:paraId="61E7AE3E" w14:textId="77777777" w:rsidR="00D85C82" w:rsidRPr="005F3A8B" w:rsidRDefault="00D85C82" w:rsidP="005F3A8B">
      <w:pPr>
        <w:spacing w:line="237" w:lineRule="auto"/>
        <w:ind w:right="5"/>
        <w:rPr>
          <w:rFonts w:ascii="Arial" w:hAnsi="Arial" w:cs="Arial"/>
          <w:sz w:val="20"/>
          <w:szCs w:val="20"/>
        </w:rPr>
      </w:pPr>
    </w:p>
    <w:p w14:paraId="1B370AE9" w14:textId="77777777" w:rsidR="005F3A8B" w:rsidRPr="005F3A8B" w:rsidRDefault="005F3A8B" w:rsidP="005F3A8B">
      <w:pPr>
        <w:spacing w:after="17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29AA545A" w14:textId="6C1A0E22" w:rsidR="005F3A8B" w:rsidRDefault="005F3A8B" w:rsidP="006937E6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5F3A8B">
        <w:rPr>
          <w:rFonts w:ascii="Arial" w:hAnsi="Arial" w:cs="Arial"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sz w:val="20"/>
          <w:szCs w:val="20"/>
        </w:rPr>
        <w:t xml:space="preserve">. </w:t>
      </w:r>
    </w:p>
    <w:p w14:paraId="1D2246CA" w14:textId="5BC87680" w:rsidR="005F3A8B" w:rsidRPr="005F3A8B" w:rsidRDefault="005F3A8B" w:rsidP="00CC1BA5">
      <w:pPr>
        <w:rPr>
          <w:rFonts w:ascii="Arial" w:hAnsi="Arial" w:cs="Arial"/>
          <w:i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                                     </w:t>
      </w:r>
    </w:p>
    <w:p w14:paraId="6074A76C" w14:textId="7AA9BBFF" w:rsidR="005F3A8B" w:rsidRDefault="00914B68" w:rsidP="000F21C3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5F3A8B" w:rsidRPr="0059207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5F3A8B" w:rsidRPr="0059207A">
        <w:rPr>
          <w:rFonts w:ascii="Arial" w:hAnsi="Arial" w:cs="Arial"/>
          <w:sz w:val="20"/>
          <w:szCs w:val="20"/>
        </w:rPr>
        <w:t>Pzp</w:t>
      </w:r>
      <w:proofErr w:type="spellEnd"/>
      <w:r w:rsidR="005F3A8B" w:rsidRPr="0059207A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ustawy </w:t>
      </w:r>
      <w:proofErr w:type="spellStart"/>
      <w:r w:rsidR="005F3A8B" w:rsidRPr="0059207A">
        <w:rPr>
          <w:rFonts w:ascii="Arial" w:hAnsi="Arial" w:cs="Arial"/>
          <w:sz w:val="20"/>
          <w:szCs w:val="20"/>
        </w:rPr>
        <w:t>Pzp</w:t>
      </w:r>
      <w:proofErr w:type="spellEnd"/>
      <w:r w:rsidR="005F3A8B" w:rsidRPr="0059207A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art.110 ust. 2 ustawy </w:t>
      </w:r>
      <w:proofErr w:type="spellStart"/>
      <w:r w:rsidR="005F3A8B" w:rsidRPr="0059207A">
        <w:rPr>
          <w:rFonts w:ascii="Arial" w:hAnsi="Arial" w:cs="Arial"/>
          <w:sz w:val="20"/>
          <w:szCs w:val="20"/>
        </w:rPr>
        <w:t>Pzp</w:t>
      </w:r>
      <w:proofErr w:type="spellEnd"/>
      <w:r w:rsidR="005F3A8B" w:rsidRPr="0059207A">
        <w:rPr>
          <w:rFonts w:ascii="Arial" w:hAnsi="Arial" w:cs="Arial"/>
          <w:sz w:val="20"/>
          <w:szCs w:val="20"/>
        </w:rPr>
        <w:t xml:space="preserve"> podjąłem następujące środki naprawcze</w:t>
      </w:r>
      <w:r w:rsidR="004155DF" w:rsidRPr="0059207A">
        <w:rPr>
          <w:rFonts w:ascii="Arial" w:hAnsi="Arial" w:cs="Arial"/>
          <w:sz w:val="20"/>
          <w:szCs w:val="20"/>
        </w:rPr>
        <w:t>*</w:t>
      </w:r>
      <w:r w:rsidR="0059207A">
        <w:rPr>
          <w:rFonts w:ascii="Arial" w:hAnsi="Arial" w:cs="Arial"/>
          <w:sz w:val="20"/>
          <w:szCs w:val="20"/>
        </w:rPr>
        <w:t>:</w:t>
      </w:r>
      <w:r w:rsidR="005F3A8B" w:rsidRPr="0059207A">
        <w:rPr>
          <w:rFonts w:ascii="Arial" w:hAnsi="Arial" w:cs="Arial"/>
          <w:sz w:val="20"/>
          <w:szCs w:val="20"/>
        </w:rPr>
        <w:t>……………………………………</w:t>
      </w:r>
      <w:r w:rsidR="0059207A">
        <w:rPr>
          <w:rFonts w:ascii="Arial" w:hAnsi="Arial" w:cs="Arial"/>
          <w:sz w:val="20"/>
          <w:szCs w:val="20"/>
        </w:rPr>
        <w:t>…………………………..…………………</w:t>
      </w:r>
    </w:p>
    <w:p w14:paraId="3F748D4F" w14:textId="77777777" w:rsidR="00CC1BA5" w:rsidRDefault="00CC1BA5" w:rsidP="00CC1BA5">
      <w:pPr>
        <w:spacing w:after="15" w:line="231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08DAD21" w14:textId="304627E3" w:rsidR="00CC1BA5" w:rsidRPr="00CC1BA5" w:rsidRDefault="00CC1BA5" w:rsidP="00CC1BA5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B2308C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Pr="00B2308C">
        <w:rPr>
          <w:rFonts w:ascii="Arial" w:hAnsi="Arial" w:cs="Arial"/>
          <w:sz w:val="20"/>
          <w:szCs w:val="20"/>
        </w:rPr>
        <w:br/>
        <w:t>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0"/>
          <w:szCs w:val="20"/>
        </w:rPr>
        <w:t xml:space="preserve"> 2023 r.,</w:t>
      </w:r>
      <w:r w:rsidRPr="00B2308C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1497 z późn. zm.</w:t>
      </w:r>
      <w:r w:rsidRPr="00B2308C">
        <w:rPr>
          <w:rFonts w:ascii="Arial" w:hAnsi="Arial" w:cs="Arial"/>
          <w:sz w:val="20"/>
          <w:szCs w:val="20"/>
        </w:rPr>
        <w:t>).</w:t>
      </w:r>
    </w:p>
    <w:p w14:paraId="7BAC7F1A" w14:textId="77777777" w:rsidR="0059207A" w:rsidRDefault="0059207A" w:rsidP="005F3A8B">
      <w:pPr>
        <w:rPr>
          <w:rFonts w:ascii="Arial" w:hAnsi="Arial" w:cs="Arial"/>
          <w:sz w:val="20"/>
          <w:szCs w:val="20"/>
        </w:rPr>
      </w:pPr>
    </w:p>
    <w:p w14:paraId="2A6B74D0" w14:textId="77777777" w:rsidR="0059207A" w:rsidRDefault="0059207A" w:rsidP="0059207A">
      <w:pPr>
        <w:spacing w:after="15" w:line="231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394FB9D" w14:textId="77777777" w:rsidR="0059207A" w:rsidRPr="005F3A8B" w:rsidRDefault="0059207A" w:rsidP="005F3A8B">
      <w:pPr>
        <w:rPr>
          <w:rFonts w:ascii="Arial" w:hAnsi="Arial" w:cs="Arial"/>
          <w:sz w:val="20"/>
          <w:szCs w:val="20"/>
        </w:rPr>
      </w:pPr>
    </w:p>
    <w:p w14:paraId="7647D27E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p w14:paraId="7FCB3EC0" w14:textId="77777777" w:rsidR="004155DF" w:rsidRPr="009C3731" w:rsidRDefault="004155DF" w:rsidP="004155DF">
      <w:pPr>
        <w:ind w:left="708" w:hanging="708"/>
        <w:rPr>
          <w:sz w:val="18"/>
          <w:szCs w:val="18"/>
        </w:rPr>
      </w:pPr>
      <w:r w:rsidRPr="00366294">
        <w:rPr>
          <w:sz w:val="18"/>
          <w:szCs w:val="18"/>
        </w:rPr>
        <w:t>*</w:t>
      </w:r>
      <w:r w:rsidRPr="00366294">
        <w:rPr>
          <w:b/>
          <w:bCs/>
          <w:sz w:val="18"/>
          <w:szCs w:val="18"/>
        </w:rPr>
        <w:t xml:space="preserve"> - </w:t>
      </w:r>
      <w:r w:rsidRPr="00366294">
        <w:rPr>
          <w:b/>
          <w:bCs/>
          <w:i/>
          <w:iCs/>
          <w:sz w:val="18"/>
          <w:szCs w:val="18"/>
        </w:rPr>
        <w:t>niepotrzebne skreślić</w:t>
      </w:r>
      <w:bookmarkStart w:id="0" w:name="_GoBack"/>
      <w:bookmarkEnd w:id="0"/>
    </w:p>
    <w:p w14:paraId="75AF1684" w14:textId="77777777" w:rsidR="009A162C" w:rsidRDefault="009A162C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4FB74954" w14:textId="77777777" w:rsidR="004D6C57" w:rsidRPr="004D6C57" w:rsidRDefault="004D6C57" w:rsidP="004D6C57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3295C6EB" w14:textId="5C9E1D85" w:rsidR="009E6F12" w:rsidRPr="009E6F12" w:rsidRDefault="004D6C57" w:rsidP="009E6F12">
      <w:pPr>
        <w:ind w:left="4254" w:hanging="4254"/>
        <w:jc w:val="center"/>
        <w:rPr>
          <w:rFonts w:ascii="Arial" w:hAnsi="Arial" w:cs="Arial"/>
          <w:color w:val="FF0000"/>
          <w:sz w:val="16"/>
          <w:szCs w:val="16"/>
        </w:rPr>
      </w:pPr>
      <w:r w:rsidRPr="004D6C57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="000577C7">
        <w:rPr>
          <w:rFonts w:ascii="Arial" w:hAnsi="Arial" w:cs="Arial"/>
          <w:color w:val="FF0000"/>
          <w:sz w:val="16"/>
          <w:szCs w:val="16"/>
        </w:rPr>
        <w:t xml:space="preserve"> </w:t>
      </w:r>
      <w:r w:rsidRPr="004D6C57">
        <w:rPr>
          <w:rFonts w:ascii="Arial" w:hAnsi="Arial" w:cs="Arial"/>
          <w:color w:val="FF0000"/>
          <w:sz w:val="16"/>
          <w:szCs w:val="16"/>
        </w:rPr>
        <w:t>elektronicznym albo podpisem zaufanym albo podpisem osobistym</w:t>
      </w:r>
    </w:p>
    <w:sectPr w:rsidR="009E6F12" w:rsidRPr="009E6F12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800D9" w14:textId="77777777" w:rsidR="000D4532" w:rsidRDefault="000D4532">
      <w:r>
        <w:separator/>
      </w:r>
    </w:p>
  </w:endnote>
  <w:endnote w:type="continuationSeparator" w:id="0">
    <w:p w14:paraId="3CB190A2" w14:textId="77777777" w:rsidR="000D4532" w:rsidRDefault="000D4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17C6329B" w:rsidR="002827F1" w:rsidRPr="007B17EA" w:rsidRDefault="002827F1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</w:t>
    </w:r>
    <w:r w:rsidR="002A372E">
      <w:rPr>
        <w:rFonts w:ascii="Arial" w:hAnsi="Arial" w:cs="Arial"/>
        <w:sz w:val="16"/>
        <w:szCs w:val="16"/>
      </w:rPr>
      <w:t>18</w:t>
    </w:r>
    <w:r>
      <w:rPr>
        <w:rFonts w:ascii="Arial" w:hAnsi="Arial" w:cs="Arial"/>
        <w:sz w:val="16"/>
        <w:szCs w:val="16"/>
      </w:rPr>
      <w:t>.202</w:t>
    </w:r>
    <w:r w:rsidR="002A372E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2A372E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2A372E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2827F1" w:rsidRDefault="002827F1"/>
  <w:p w14:paraId="0D23A670" w14:textId="77777777" w:rsidR="002827F1" w:rsidRDefault="002827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67763" w14:textId="77777777" w:rsidR="000D4532" w:rsidRDefault="000D4532">
      <w:r>
        <w:separator/>
      </w:r>
    </w:p>
  </w:footnote>
  <w:footnote w:type="continuationSeparator" w:id="0">
    <w:p w14:paraId="77010775" w14:textId="77777777" w:rsidR="000D4532" w:rsidRDefault="000D4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2827F1" w:rsidRDefault="002827F1">
    <w:pPr>
      <w:pStyle w:val="Nagwek"/>
    </w:pPr>
  </w:p>
  <w:p w14:paraId="624C38E1" w14:textId="77777777" w:rsidR="002827F1" w:rsidRDefault="002827F1"/>
  <w:p w14:paraId="212F06CD" w14:textId="77777777" w:rsidR="002827F1" w:rsidRDefault="002827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2827F1" w:rsidRDefault="002827F1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6"/>
    <w:multiLevelType w:val="hybridMultilevel"/>
    <w:tmpl w:val="614FD4A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4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0608CB"/>
    <w:multiLevelType w:val="hybridMultilevel"/>
    <w:tmpl w:val="01E05E5C"/>
    <w:lvl w:ilvl="0" w:tplc="453ECB2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806E3A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C4D0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23D2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2643C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CCDD0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ED61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6525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47F8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057008B"/>
    <w:multiLevelType w:val="hybridMultilevel"/>
    <w:tmpl w:val="D2FA43C8"/>
    <w:lvl w:ilvl="0" w:tplc="D650444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2434A45"/>
    <w:multiLevelType w:val="hybridMultilevel"/>
    <w:tmpl w:val="EF3A159E"/>
    <w:lvl w:ilvl="0" w:tplc="072457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81A5AB2"/>
    <w:multiLevelType w:val="hybridMultilevel"/>
    <w:tmpl w:val="548A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5F1FEE"/>
    <w:multiLevelType w:val="hybridMultilevel"/>
    <w:tmpl w:val="EDC66FBC"/>
    <w:lvl w:ilvl="0" w:tplc="3A681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1E334A7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1F1E0876"/>
    <w:multiLevelType w:val="hybridMultilevel"/>
    <w:tmpl w:val="696261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2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>
    <w:nsid w:val="23BA54B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26D15CB6"/>
    <w:multiLevelType w:val="multilevel"/>
    <w:tmpl w:val="AE743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>
    <w:nsid w:val="28D64D5D"/>
    <w:multiLevelType w:val="hybridMultilevel"/>
    <w:tmpl w:val="4C14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E552668"/>
    <w:multiLevelType w:val="hybridMultilevel"/>
    <w:tmpl w:val="5C1056C0"/>
    <w:lvl w:ilvl="0" w:tplc="894CA9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359A03AF"/>
    <w:multiLevelType w:val="hybridMultilevel"/>
    <w:tmpl w:val="E7E0369C"/>
    <w:lvl w:ilvl="0" w:tplc="BD5ADA82">
      <w:start w:val="1"/>
      <w:numFmt w:val="decimal"/>
      <w:lvlText w:val="%1."/>
      <w:lvlJc w:val="left"/>
      <w:pPr>
        <w:ind w:left="11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6C2B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7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31A7DFC"/>
    <w:multiLevelType w:val="hybridMultilevel"/>
    <w:tmpl w:val="5B2AD99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46876C6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>
    <w:nsid w:val="469627C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4">
    <w:nsid w:val="47802F7A"/>
    <w:multiLevelType w:val="hybridMultilevel"/>
    <w:tmpl w:val="274E2B0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6">
    <w:nsid w:val="4A0B55D8"/>
    <w:multiLevelType w:val="hybridMultilevel"/>
    <w:tmpl w:val="0C2AF5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4D167D28"/>
    <w:multiLevelType w:val="hybridMultilevel"/>
    <w:tmpl w:val="514A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0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1">
    <w:nsid w:val="579A0558"/>
    <w:multiLevelType w:val="hybridMultilevel"/>
    <w:tmpl w:val="7E7499C6"/>
    <w:lvl w:ilvl="0" w:tplc="04150003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2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5A3F73A6"/>
    <w:multiLevelType w:val="hybridMultilevel"/>
    <w:tmpl w:val="E230DD8C"/>
    <w:lvl w:ilvl="0" w:tplc="EE46B02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B8F463C"/>
    <w:multiLevelType w:val="hybridMultilevel"/>
    <w:tmpl w:val="E4CE603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8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9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6371042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3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>
    <w:nsid w:val="6A8F4B16"/>
    <w:multiLevelType w:val="hybridMultilevel"/>
    <w:tmpl w:val="857E9FC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5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6D7E3F0C"/>
    <w:multiLevelType w:val="hybridMultilevel"/>
    <w:tmpl w:val="5B2AD99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>
    <w:nsid w:val="6E575632"/>
    <w:multiLevelType w:val="multilevel"/>
    <w:tmpl w:val="E8CA2798"/>
    <w:styleLink w:val="aaaaa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680" w:hanging="34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680" w:hanging="340"/>
      </w:pPr>
      <w:rPr>
        <w:rFonts w:ascii="Segoe UI" w:hAnsi="Segoe UI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8">
    <w:nsid w:val="70A66BB4"/>
    <w:multiLevelType w:val="hybridMultilevel"/>
    <w:tmpl w:val="4F422912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81">
    <w:nsid w:val="75E93DC7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63B09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84">
    <w:nsid w:val="7C1162C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C9E0F30"/>
    <w:multiLevelType w:val="hybridMultilevel"/>
    <w:tmpl w:val="A828B146"/>
    <w:lvl w:ilvl="0" w:tplc="4BE29AD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7EE3162C"/>
    <w:multiLevelType w:val="hybridMultilevel"/>
    <w:tmpl w:val="5B2AD99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9"/>
  </w:num>
  <w:num w:numId="5">
    <w:abstractNumId w:val="51"/>
  </w:num>
  <w:num w:numId="6">
    <w:abstractNumId w:val="75"/>
  </w:num>
  <w:num w:numId="7">
    <w:abstractNumId w:val="18"/>
  </w:num>
  <w:num w:numId="8">
    <w:abstractNumId w:val="33"/>
  </w:num>
  <w:num w:numId="9">
    <w:abstractNumId w:val="35"/>
  </w:num>
  <w:num w:numId="10">
    <w:abstractNumId w:val="72"/>
  </w:num>
  <w:num w:numId="11">
    <w:abstractNumId w:val="69"/>
  </w:num>
  <w:num w:numId="12">
    <w:abstractNumId w:val="66"/>
    <w:lvlOverride w:ilvl="0">
      <w:startOverride w:val="1"/>
    </w:lvlOverride>
  </w:num>
  <w:num w:numId="13">
    <w:abstractNumId w:val="48"/>
    <w:lvlOverride w:ilvl="0">
      <w:startOverride w:val="1"/>
    </w:lvlOverride>
  </w:num>
  <w:num w:numId="14">
    <w:abstractNumId w:val="31"/>
  </w:num>
  <w:num w:numId="15">
    <w:abstractNumId w:val="68"/>
  </w:num>
  <w:num w:numId="16">
    <w:abstractNumId w:val="41"/>
  </w:num>
  <w:num w:numId="17">
    <w:abstractNumId w:val="19"/>
  </w:num>
  <w:num w:numId="18">
    <w:abstractNumId w:val="34"/>
  </w:num>
  <w:num w:numId="19">
    <w:abstractNumId w:val="83"/>
  </w:num>
  <w:num w:numId="20">
    <w:abstractNumId w:val="38"/>
  </w:num>
  <w:num w:numId="21">
    <w:abstractNumId w:val="42"/>
  </w:num>
  <w:num w:numId="22">
    <w:abstractNumId w:val="24"/>
  </w:num>
  <w:num w:numId="23">
    <w:abstractNumId w:val="27"/>
  </w:num>
  <w:num w:numId="24">
    <w:abstractNumId w:val="28"/>
  </w:num>
  <w:num w:numId="25">
    <w:abstractNumId w:val="30"/>
  </w:num>
  <w:num w:numId="26">
    <w:abstractNumId w:val="80"/>
  </w:num>
  <w:num w:numId="27">
    <w:abstractNumId w:val="73"/>
  </w:num>
  <w:num w:numId="28">
    <w:abstractNumId w:val="58"/>
  </w:num>
  <w:num w:numId="29">
    <w:abstractNumId w:val="50"/>
  </w:num>
  <w:num w:numId="30">
    <w:abstractNumId w:val="86"/>
  </w:num>
  <w:num w:numId="31">
    <w:abstractNumId w:val="55"/>
  </w:num>
  <w:num w:numId="32">
    <w:abstractNumId w:val="65"/>
  </w:num>
  <w:num w:numId="33">
    <w:abstractNumId w:val="67"/>
  </w:num>
  <w:num w:numId="34">
    <w:abstractNumId w:val="59"/>
  </w:num>
  <w:num w:numId="35">
    <w:abstractNumId w:val="60"/>
  </w:num>
  <w:num w:numId="36">
    <w:abstractNumId w:val="46"/>
  </w:num>
  <w:num w:numId="37">
    <w:abstractNumId w:val="45"/>
  </w:num>
  <w:num w:numId="38">
    <w:abstractNumId w:val="4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40"/>
  </w:num>
  <w:num w:numId="41">
    <w:abstractNumId w:val="78"/>
  </w:num>
  <w:num w:numId="42">
    <w:abstractNumId w:val="62"/>
  </w:num>
  <w:num w:numId="43">
    <w:abstractNumId w:val="29"/>
  </w:num>
  <w:num w:numId="44">
    <w:abstractNumId w:val="23"/>
  </w:num>
  <w:num w:numId="45">
    <w:abstractNumId w:val="64"/>
  </w:num>
  <w:num w:numId="46">
    <w:abstractNumId w:val="17"/>
  </w:num>
  <w:num w:numId="47">
    <w:abstractNumId w:val="12"/>
  </w:num>
  <w:num w:numId="48">
    <w:abstractNumId w:val="82"/>
  </w:num>
  <w:num w:numId="49">
    <w:abstractNumId w:val="21"/>
  </w:num>
  <w:num w:numId="50">
    <w:abstractNumId w:val="74"/>
  </w:num>
  <w:num w:numId="51">
    <w:abstractNumId w:val="9"/>
  </w:num>
  <w:num w:numId="52">
    <w:abstractNumId w:val="10"/>
  </w:num>
  <w:num w:numId="53">
    <w:abstractNumId w:val="11"/>
  </w:num>
  <w:num w:numId="54">
    <w:abstractNumId w:val="36"/>
  </w:num>
  <w:num w:numId="55">
    <w:abstractNumId w:val="56"/>
  </w:num>
  <w:num w:numId="56">
    <w:abstractNumId w:val="32"/>
  </w:num>
  <w:num w:numId="57">
    <w:abstractNumId w:val="84"/>
  </w:num>
  <w:num w:numId="58">
    <w:abstractNumId w:val="52"/>
  </w:num>
  <w:num w:numId="59">
    <w:abstractNumId w:val="53"/>
  </w:num>
  <w:num w:numId="60">
    <w:abstractNumId w:val="26"/>
  </w:num>
  <w:num w:numId="61">
    <w:abstractNumId w:val="57"/>
  </w:num>
  <w:num w:numId="62">
    <w:abstractNumId w:val="77"/>
  </w:num>
  <w:num w:numId="63">
    <w:abstractNumId w:val="20"/>
  </w:num>
  <w:num w:numId="64">
    <w:abstractNumId w:val="85"/>
  </w:num>
  <w:num w:numId="65">
    <w:abstractNumId w:val="15"/>
  </w:num>
  <w:num w:numId="66">
    <w:abstractNumId w:val="43"/>
  </w:num>
  <w:num w:numId="67">
    <w:abstractNumId w:val="39"/>
  </w:num>
  <w:num w:numId="68">
    <w:abstractNumId w:val="63"/>
  </w:num>
  <w:num w:numId="69">
    <w:abstractNumId w:val="71"/>
  </w:num>
  <w:num w:numId="70">
    <w:abstractNumId w:val="22"/>
  </w:num>
  <w:num w:numId="71">
    <w:abstractNumId w:val="61"/>
  </w:num>
  <w:num w:numId="72">
    <w:abstractNumId w:val="25"/>
  </w:num>
  <w:num w:numId="73">
    <w:abstractNumId w:val="81"/>
  </w:num>
  <w:num w:numId="74">
    <w:abstractNumId w:val="37"/>
  </w:num>
  <w:num w:numId="75">
    <w:abstractNumId w:val="70"/>
  </w:num>
  <w:num w:numId="76">
    <w:abstractNumId w:val="54"/>
  </w:num>
  <w:num w:numId="77">
    <w:abstractNumId w:val="49"/>
  </w:num>
  <w:num w:numId="78">
    <w:abstractNumId w:val="87"/>
  </w:num>
  <w:num w:numId="79">
    <w:abstractNumId w:val="76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1E64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184"/>
    <w:rsid w:val="000118C8"/>
    <w:rsid w:val="00012F69"/>
    <w:rsid w:val="000132C8"/>
    <w:rsid w:val="00014473"/>
    <w:rsid w:val="0001499A"/>
    <w:rsid w:val="00014C1D"/>
    <w:rsid w:val="000160AE"/>
    <w:rsid w:val="0001765B"/>
    <w:rsid w:val="00020A39"/>
    <w:rsid w:val="00020F71"/>
    <w:rsid w:val="00021070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4DAB"/>
    <w:rsid w:val="0002648E"/>
    <w:rsid w:val="00026B3C"/>
    <w:rsid w:val="00026EA2"/>
    <w:rsid w:val="00027597"/>
    <w:rsid w:val="00027DDB"/>
    <w:rsid w:val="000300D3"/>
    <w:rsid w:val="00030A96"/>
    <w:rsid w:val="0003110F"/>
    <w:rsid w:val="0003160E"/>
    <w:rsid w:val="00031A67"/>
    <w:rsid w:val="00032740"/>
    <w:rsid w:val="00032937"/>
    <w:rsid w:val="00032C3E"/>
    <w:rsid w:val="00032FCA"/>
    <w:rsid w:val="00033137"/>
    <w:rsid w:val="00033A87"/>
    <w:rsid w:val="00033AAD"/>
    <w:rsid w:val="00034629"/>
    <w:rsid w:val="000348A7"/>
    <w:rsid w:val="00035151"/>
    <w:rsid w:val="00035886"/>
    <w:rsid w:val="00036141"/>
    <w:rsid w:val="0003628A"/>
    <w:rsid w:val="000364B3"/>
    <w:rsid w:val="00036DEC"/>
    <w:rsid w:val="0003711D"/>
    <w:rsid w:val="00037300"/>
    <w:rsid w:val="00037517"/>
    <w:rsid w:val="00037668"/>
    <w:rsid w:val="00037A32"/>
    <w:rsid w:val="00037BC1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26D3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356A"/>
    <w:rsid w:val="0005369C"/>
    <w:rsid w:val="00053995"/>
    <w:rsid w:val="000550D6"/>
    <w:rsid w:val="00055167"/>
    <w:rsid w:val="00055CF1"/>
    <w:rsid w:val="000561DE"/>
    <w:rsid w:val="00056EE8"/>
    <w:rsid w:val="000577C7"/>
    <w:rsid w:val="000604AE"/>
    <w:rsid w:val="00060B81"/>
    <w:rsid w:val="00060E1E"/>
    <w:rsid w:val="000611DC"/>
    <w:rsid w:val="00061581"/>
    <w:rsid w:val="00061611"/>
    <w:rsid w:val="00061E9D"/>
    <w:rsid w:val="00063AD7"/>
    <w:rsid w:val="00063AF1"/>
    <w:rsid w:val="00063E22"/>
    <w:rsid w:val="00064253"/>
    <w:rsid w:val="00064343"/>
    <w:rsid w:val="000645C5"/>
    <w:rsid w:val="000645D9"/>
    <w:rsid w:val="00065317"/>
    <w:rsid w:val="0006592F"/>
    <w:rsid w:val="00065EDF"/>
    <w:rsid w:val="0006614B"/>
    <w:rsid w:val="00070706"/>
    <w:rsid w:val="00070A7B"/>
    <w:rsid w:val="0007161D"/>
    <w:rsid w:val="00071642"/>
    <w:rsid w:val="00071C2A"/>
    <w:rsid w:val="000731B3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3B2"/>
    <w:rsid w:val="000775A9"/>
    <w:rsid w:val="0008034A"/>
    <w:rsid w:val="00080477"/>
    <w:rsid w:val="000806C5"/>
    <w:rsid w:val="00080702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4B6C"/>
    <w:rsid w:val="0009536F"/>
    <w:rsid w:val="00096149"/>
    <w:rsid w:val="000A05D4"/>
    <w:rsid w:val="000A0A5C"/>
    <w:rsid w:val="000A1069"/>
    <w:rsid w:val="000A2336"/>
    <w:rsid w:val="000A3ECD"/>
    <w:rsid w:val="000A4D1B"/>
    <w:rsid w:val="000A4D25"/>
    <w:rsid w:val="000A500D"/>
    <w:rsid w:val="000A52C2"/>
    <w:rsid w:val="000A52F4"/>
    <w:rsid w:val="000A5D0F"/>
    <w:rsid w:val="000A6233"/>
    <w:rsid w:val="000A626D"/>
    <w:rsid w:val="000A7CB3"/>
    <w:rsid w:val="000B0D34"/>
    <w:rsid w:val="000B1831"/>
    <w:rsid w:val="000B2B61"/>
    <w:rsid w:val="000B2D78"/>
    <w:rsid w:val="000B34D5"/>
    <w:rsid w:val="000B3997"/>
    <w:rsid w:val="000B3BB8"/>
    <w:rsid w:val="000B43E6"/>
    <w:rsid w:val="000B4D0E"/>
    <w:rsid w:val="000B59C0"/>
    <w:rsid w:val="000B62D1"/>
    <w:rsid w:val="000B6412"/>
    <w:rsid w:val="000B6CF9"/>
    <w:rsid w:val="000B6DE4"/>
    <w:rsid w:val="000B735C"/>
    <w:rsid w:val="000B7FC9"/>
    <w:rsid w:val="000C057B"/>
    <w:rsid w:val="000C09A6"/>
    <w:rsid w:val="000C16C8"/>
    <w:rsid w:val="000C2284"/>
    <w:rsid w:val="000C2618"/>
    <w:rsid w:val="000C2BF8"/>
    <w:rsid w:val="000C314D"/>
    <w:rsid w:val="000C393D"/>
    <w:rsid w:val="000C3C65"/>
    <w:rsid w:val="000C402A"/>
    <w:rsid w:val="000C4693"/>
    <w:rsid w:val="000C55F2"/>
    <w:rsid w:val="000C672F"/>
    <w:rsid w:val="000C680F"/>
    <w:rsid w:val="000C68CE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532"/>
    <w:rsid w:val="000D4767"/>
    <w:rsid w:val="000D4BBE"/>
    <w:rsid w:val="000D510C"/>
    <w:rsid w:val="000D51FB"/>
    <w:rsid w:val="000D56F0"/>
    <w:rsid w:val="000D6721"/>
    <w:rsid w:val="000D6D7F"/>
    <w:rsid w:val="000D76BE"/>
    <w:rsid w:val="000E1148"/>
    <w:rsid w:val="000E262C"/>
    <w:rsid w:val="000E3E7A"/>
    <w:rsid w:val="000E4619"/>
    <w:rsid w:val="000E4E22"/>
    <w:rsid w:val="000E5611"/>
    <w:rsid w:val="000E692B"/>
    <w:rsid w:val="000E6BF2"/>
    <w:rsid w:val="000E6D8E"/>
    <w:rsid w:val="000E75C0"/>
    <w:rsid w:val="000E7A06"/>
    <w:rsid w:val="000F19B7"/>
    <w:rsid w:val="000F1AC3"/>
    <w:rsid w:val="000F26EE"/>
    <w:rsid w:val="000F27FF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BAA"/>
    <w:rsid w:val="000F5CA8"/>
    <w:rsid w:val="000F643A"/>
    <w:rsid w:val="000F6C16"/>
    <w:rsid w:val="0010020C"/>
    <w:rsid w:val="001021B2"/>
    <w:rsid w:val="00102861"/>
    <w:rsid w:val="00103259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46A4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0EEC"/>
    <w:rsid w:val="00121581"/>
    <w:rsid w:val="001215B6"/>
    <w:rsid w:val="00121CD6"/>
    <w:rsid w:val="00122F19"/>
    <w:rsid w:val="00123018"/>
    <w:rsid w:val="00124024"/>
    <w:rsid w:val="001241E9"/>
    <w:rsid w:val="001244E9"/>
    <w:rsid w:val="00125258"/>
    <w:rsid w:val="00125FC0"/>
    <w:rsid w:val="00125FE6"/>
    <w:rsid w:val="001262BD"/>
    <w:rsid w:val="0012640A"/>
    <w:rsid w:val="0012761E"/>
    <w:rsid w:val="00127FA2"/>
    <w:rsid w:val="00130159"/>
    <w:rsid w:val="00130A66"/>
    <w:rsid w:val="00131087"/>
    <w:rsid w:val="001321DA"/>
    <w:rsid w:val="0013231E"/>
    <w:rsid w:val="001335E7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BE6"/>
    <w:rsid w:val="00141D3A"/>
    <w:rsid w:val="00141FCB"/>
    <w:rsid w:val="0014203C"/>
    <w:rsid w:val="0014210C"/>
    <w:rsid w:val="00142A1E"/>
    <w:rsid w:val="00142D70"/>
    <w:rsid w:val="00143484"/>
    <w:rsid w:val="001444FF"/>
    <w:rsid w:val="00144904"/>
    <w:rsid w:val="00144E6B"/>
    <w:rsid w:val="00145A35"/>
    <w:rsid w:val="001462EF"/>
    <w:rsid w:val="00146B9B"/>
    <w:rsid w:val="00146CFB"/>
    <w:rsid w:val="00147229"/>
    <w:rsid w:val="0014758A"/>
    <w:rsid w:val="0015002F"/>
    <w:rsid w:val="00151FF3"/>
    <w:rsid w:val="001525D0"/>
    <w:rsid w:val="00152961"/>
    <w:rsid w:val="00152A5C"/>
    <w:rsid w:val="00152B93"/>
    <w:rsid w:val="00153325"/>
    <w:rsid w:val="0015422F"/>
    <w:rsid w:val="00154542"/>
    <w:rsid w:val="001555D4"/>
    <w:rsid w:val="001560B9"/>
    <w:rsid w:val="0016235D"/>
    <w:rsid w:val="001638E5"/>
    <w:rsid w:val="00163AFA"/>
    <w:rsid w:val="0016407A"/>
    <w:rsid w:val="0016416A"/>
    <w:rsid w:val="00164E83"/>
    <w:rsid w:val="00165569"/>
    <w:rsid w:val="001661E4"/>
    <w:rsid w:val="0016636B"/>
    <w:rsid w:val="00166665"/>
    <w:rsid w:val="001667A2"/>
    <w:rsid w:val="00167270"/>
    <w:rsid w:val="001708DF"/>
    <w:rsid w:val="0017107A"/>
    <w:rsid w:val="00171760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3E9B"/>
    <w:rsid w:val="0018473E"/>
    <w:rsid w:val="001850E0"/>
    <w:rsid w:val="0018673B"/>
    <w:rsid w:val="00190F7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066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0C"/>
    <w:rsid w:val="001B5E3D"/>
    <w:rsid w:val="001B602E"/>
    <w:rsid w:val="001B6BA3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1E6"/>
    <w:rsid w:val="001C521C"/>
    <w:rsid w:val="001C562E"/>
    <w:rsid w:val="001C705C"/>
    <w:rsid w:val="001C7503"/>
    <w:rsid w:val="001D01F3"/>
    <w:rsid w:val="001D1107"/>
    <w:rsid w:val="001D1310"/>
    <w:rsid w:val="001D1713"/>
    <w:rsid w:val="001D1F70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2D0"/>
    <w:rsid w:val="001E3F17"/>
    <w:rsid w:val="001E49FD"/>
    <w:rsid w:val="001E4BE8"/>
    <w:rsid w:val="001E5246"/>
    <w:rsid w:val="001E59F3"/>
    <w:rsid w:val="001E5E9F"/>
    <w:rsid w:val="001E6206"/>
    <w:rsid w:val="001E6C7C"/>
    <w:rsid w:val="001E7355"/>
    <w:rsid w:val="001E7574"/>
    <w:rsid w:val="001E78A5"/>
    <w:rsid w:val="001E78F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56F9"/>
    <w:rsid w:val="001F6615"/>
    <w:rsid w:val="002005B9"/>
    <w:rsid w:val="00200608"/>
    <w:rsid w:val="0020093A"/>
    <w:rsid w:val="00201637"/>
    <w:rsid w:val="0020198F"/>
    <w:rsid w:val="00202C44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0868"/>
    <w:rsid w:val="002122D1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B6A"/>
    <w:rsid w:val="0022144E"/>
    <w:rsid w:val="0022155B"/>
    <w:rsid w:val="00221A62"/>
    <w:rsid w:val="00222BA4"/>
    <w:rsid w:val="00222D05"/>
    <w:rsid w:val="002231FA"/>
    <w:rsid w:val="002240A5"/>
    <w:rsid w:val="00225683"/>
    <w:rsid w:val="00225774"/>
    <w:rsid w:val="00225784"/>
    <w:rsid w:val="0022588E"/>
    <w:rsid w:val="00226264"/>
    <w:rsid w:val="00226C84"/>
    <w:rsid w:val="00226EF5"/>
    <w:rsid w:val="002272B0"/>
    <w:rsid w:val="002274DD"/>
    <w:rsid w:val="002278B9"/>
    <w:rsid w:val="002278CC"/>
    <w:rsid w:val="00230691"/>
    <w:rsid w:val="002307A6"/>
    <w:rsid w:val="00230D02"/>
    <w:rsid w:val="00231019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BDF"/>
    <w:rsid w:val="00237BF5"/>
    <w:rsid w:val="00237E0C"/>
    <w:rsid w:val="002400F4"/>
    <w:rsid w:val="00240181"/>
    <w:rsid w:val="00240346"/>
    <w:rsid w:val="0024081B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6CB3"/>
    <w:rsid w:val="002477EC"/>
    <w:rsid w:val="00251319"/>
    <w:rsid w:val="002514F3"/>
    <w:rsid w:val="00251BA5"/>
    <w:rsid w:val="00251D09"/>
    <w:rsid w:val="00252A62"/>
    <w:rsid w:val="002535F8"/>
    <w:rsid w:val="00253AD9"/>
    <w:rsid w:val="0025493A"/>
    <w:rsid w:val="00255489"/>
    <w:rsid w:val="00255966"/>
    <w:rsid w:val="00255CB2"/>
    <w:rsid w:val="00257D98"/>
    <w:rsid w:val="00260072"/>
    <w:rsid w:val="00261A20"/>
    <w:rsid w:val="002621EA"/>
    <w:rsid w:val="00262728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260C"/>
    <w:rsid w:val="0027296A"/>
    <w:rsid w:val="00272EDB"/>
    <w:rsid w:val="0027322A"/>
    <w:rsid w:val="00273440"/>
    <w:rsid w:val="002742A3"/>
    <w:rsid w:val="002753BE"/>
    <w:rsid w:val="00276478"/>
    <w:rsid w:val="00276E9A"/>
    <w:rsid w:val="00277A6B"/>
    <w:rsid w:val="00277E45"/>
    <w:rsid w:val="00277E82"/>
    <w:rsid w:val="0028009C"/>
    <w:rsid w:val="0028068E"/>
    <w:rsid w:val="002806B6"/>
    <w:rsid w:val="0028089F"/>
    <w:rsid w:val="00280AFD"/>
    <w:rsid w:val="0028252F"/>
    <w:rsid w:val="002827F1"/>
    <w:rsid w:val="0028293C"/>
    <w:rsid w:val="00283291"/>
    <w:rsid w:val="00283E83"/>
    <w:rsid w:val="00283E89"/>
    <w:rsid w:val="002843BE"/>
    <w:rsid w:val="002848BA"/>
    <w:rsid w:val="00284F57"/>
    <w:rsid w:val="00284FAE"/>
    <w:rsid w:val="0029090D"/>
    <w:rsid w:val="00290AE2"/>
    <w:rsid w:val="00290B56"/>
    <w:rsid w:val="00291857"/>
    <w:rsid w:val="00291C20"/>
    <w:rsid w:val="00292068"/>
    <w:rsid w:val="0029218B"/>
    <w:rsid w:val="00292291"/>
    <w:rsid w:val="002932F2"/>
    <w:rsid w:val="0029367E"/>
    <w:rsid w:val="00294658"/>
    <w:rsid w:val="00294FEF"/>
    <w:rsid w:val="0029658D"/>
    <w:rsid w:val="002967F6"/>
    <w:rsid w:val="0029741A"/>
    <w:rsid w:val="00297735"/>
    <w:rsid w:val="00297770"/>
    <w:rsid w:val="002A0777"/>
    <w:rsid w:val="002A08B0"/>
    <w:rsid w:val="002A28FB"/>
    <w:rsid w:val="002A305F"/>
    <w:rsid w:val="002A372E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4F44"/>
    <w:rsid w:val="002C52F2"/>
    <w:rsid w:val="002C5C8C"/>
    <w:rsid w:val="002C6F05"/>
    <w:rsid w:val="002C710A"/>
    <w:rsid w:val="002D036C"/>
    <w:rsid w:val="002D0646"/>
    <w:rsid w:val="002D0FB7"/>
    <w:rsid w:val="002D106D"/>
    <w:rsid w:val="002D1191"/>
    <w:rsid w:val="002D145B"/>
    <w:rsid w:val="002D1F86"/>
    <w:rsid w:val="002D2CE7"/>
    <w:rsid w:val="002D2ED1"/>
    <w:rsid w:val="002D3292"/>
    <w:rsid w:val="002D34DA"/>
    <w:rsid w:val="002D4D8B"/>
    <w:rsid w:val="002D4F05"/>
    <w:rsid w:val="002D537D"/>
    <w:rsid w:val="002D5AE2"/>
    <w:rsid w:val="002D71C6"/>
    <w:rsid w:val="002D71E8"/>
    <w:rsid w:val="002D7424"/>
    <w:rsid w:val="002E09FB"/>
    <w:rsid w:val="002E1578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3B13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2BD"/>
    <w:rsid w:val="00327889"/>
    <w:rsid w:val="003279B3"/>
    <w:rsid w:val="00327DA5"/>
    <w:rsid w:val="00330F23"/>
    <w:rsid w:val="003326B3"/>
    <w:rsid w:val="00332C8B"/>
    <w:rsid w:val="00332FB2"/>
    <w:rsid w:val="003330F6"/>
    <w:rsid w:val="00333440"/>
    <w:rsid w:val="003342F4"/>
    <w:rsid w:val="00334FF0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8F0"/>
    <w:rsid w:val="00347D9F"/>
    <w:rsid w:val="00347DD0"/>
    <w:rsid w:val="0035029F"/>
    <w:rsid w:val="00350ABA"/>
    <w:rsid w:val="0035192E"/>
    <w:rsid w:val="00352310"/>
    <w:rsid w:val="003528D4"/>
    <w:rsid w:val="003529D7"/>
    <w:rsid w:val="00352BD0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35BE"/>
    <w:rsid w:val="00373902"/>
    <w:rsid w:val="00373D65"/>
    <w:rsid w:val="00374B10"/>
    <w:rsid w:val="00374B1F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3F19"/>
    <w:rsid w:val="00384AEF"/>
    <w:rsid w:val="00385A3F"/>
    <w:rsid w:val="00385B9F"/>
    <w:rsid w:val="00385BE6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99"/>
    <w:rsid w:val="003A41EF"/>
    <w:rsid w:val="003A4917"/>
    <w:rsid w:val="003A4948"/>
    <w:rsid w:val="003A5CE4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62B"/>
    <w:rsid w:val="003B5878"/>
    <w:rsid w:val="003B5F7C"/>
    <w:rsid w:val="003B6452"/>
    <w:rsid w:val="003B6C52"/>
    <w:rsid w:val="003B77FE"/>
    <w:rsid w:val="003C0209"/>
    <w:rsid w:val="003C082E"/>
    <w:rsid w:val="003C08C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4F33"/>
    <w:rsid w:val="003D4F5C"/>
    <w:rsid w:val="003D52C8"/>
    <w:rsid w:val="003D5635"/>
    <w:rsid w:val="003D590C"/>
    <w:rsid w:val="003D5D70"/>
    <w:rsid w:val="003D6AA5"/>
    <w:rsid w:val="003D6C33"/>
    <w:rsid w:val="003D6DFA"/>
    <w:rsid w:val="003D70C8"/>
    <w:rsid w:val="003D7430"/>
    <w:rsid w:val="003E04EC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2CA2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4A0"/>
    <w:rsid w:val="00413BD0"/>
    <w:rsid w:val="00414422"/>
    <w:rsid w:val="0041475E"/>
    <w:rsid w:val="0041512D"/>
    <w:rsid w:val="0041518F"/>
    <w:rsid w:val="004155DF"/>
    <w:rsid w:val="00415C7E"/>
    <w:rsid w:val="00415F17"/>
    <w:rsid w:val="00416030"/>
    <w:rsid w:val="00416330"/>
    <w:rsid w:val="00417230"/>
    <w:rsid w:val="0042046C"/>
    <w:rsid w:val="004211C3"/>
    <w:rsid w:val="004212DE"/>
    <w:rsid w:val="004214EF"/>
    <w:rsid w:val="00421B7D"/>
    <w:rsid w:val="00422822"/>
    <w:rsid w:val="0042359A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1D1C"/>
    <w:rsid w:val="00452220"/>
    <w:rsid w:val="00452684"/>
    <w:rsid w:val="00452BFA"/>
    <w:rsid w:val="00452E12"/>
    <w:rsid w:val="00453DE4"/>
    <w:rsid w:val="00454270"/>
    <w:rsid w:val="0045589E"/>
    <w:rsid w:val="00457068"/>
    <w:rsid w:val="004604EB"/>
    <w:rsid w:val="00460559"/>
    <w:rsid w:val="00460A0B"/>
    <w:rsid w:val="004620BA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B7A"/>
    <w:rsid w:val="004702DC"/>
    <w:rsid w:val="00470B96"/>
    <w:rsid w:val="00470F41"/>
    <w:rsid w:val="0047184C"/>
    <w:rsid w:val="0047234C"/>
    <w:rsid w:val="0047236E"/>
    <w:rsid w:val="00472911"/>
    <w:rsid w:val="00473A38"/>
    <w:rsid w:val="0047496E"/>
    <w:rsid w:val="00475359"/>
    <w:rsid w:val="00475743"/>
    <w:rsid w:val="004762E7"/>
    <w:rsid w:val="00476BAA"/>
    <w:rsid w:val="00477134"/>
    <w:rsid w:val="004772B7"/>
    <w:rsid w:val="00477B9B"/>
    <w:rsid w:val="00477D23"/>
    <w:rsid w:val="00477E5F"/>
    <w:rsid w:val="004802D4"/>
    <w:rsid w:val="00480716"/>
    <w:rsid w:val="00480B57"/>
    <w:rsid w:val="00480BB4"/>
    <w:rsid w:val="00480DDF"/>
    <w:rsid w:val="00481216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96B"/>
    <w:rsid w:val="00493C9F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27A1"/>
    <w:rsid w:val="004D3174"/>
    <w:rsid w:val="004D3314"/>
    <w:rsid w:val="004D3758"/>
    <w:rsid w:val="004D3E13"/>
    <w:rsid w:val="004D42B2"/>
    <w:rsid w:val="004D554E"/>
    <w:rsid w:val="004D6053"/>
    <w:rsid w:val="004D6190"/>
    <w:rsid w:val="004D6C5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152"/>
    <w:rsid w:val="004F14B9"/>
    <w:rsid w:val="004F14E5"/>
    <w:rsid w:val="004F1E8D"/>
    <w:rsid w:val="004F1EC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4F7F63"/>
    <w:rsid w:val="00500650"/>
    <w:rsid w:val="00500704"/>
    <w:rsid w:val="00500F4C"/>
    <w:rsid w:val="0050164D"/>
    <w:rsid w:val="00502278"/>
    <w:rsid w:val="00502400"/>
    <w:rsid w:val="00502A82"/>
    <w:rsid w:val="00502C21"/>
    <w:rsid w:val="00503CCA"/>
    <w:rsid w:val="00504757"/>
    <w:rsid w:val="00505F53"/>
    <w:rsid w:val="00506E08"/>
    <w:rsid w:val="00507370"/>
    <w:rsid w:val="00507491"/>
    <w:rsid w:val="00507771"/>
    <w:rsid w:val="005114EE"/>
    <w:rsid w:val="00511A09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17470"/>
    <w:rsid w:val="00522604"/>
    <w:rsid w:val="00523540"/>
    <w:rsid w:val="00523995"/>
    <w:rsid w:val="00523A86"/>
    <w:rsid w:val="00523E3F"/>
    <w:rsid w:val="00524128"/>
    <w:rsid w:val="00525B5A"/>
    <w:rsid w:val="00526EC7"/>
    <w:rsid w:val="00527521"/>
    <w:rsid w:val="00527C53"/>
    <w:rsid w:val="00530903"/>
    <w:rsid w:val="00530E43"/>
    <w:rsid w:val="00531067"/>
    <w:rsid w:val="0053121E"/>
    <w:rsid w:val="005314DC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73C9"/>
    <w:rsid w:val="00537D80"/>
    <w:rsid w:val="0054168E"/>
    <w:rsid w:val="00541DD9"/>
    <w:rsid w:val="0054266E"/>
    <w:rsid w:val="00542AA6"/>
    <w:rsid w:val="00542B4C"/>
    <w:rsid w:val="00542C1E"/>
    <w:rsid w:val="00543AC9"/>
    <w:rsid w:val="00543FAE"/>
    <w:rsid w:val="00545627"/>
    <w:rsid w:val="00545858"/>
    <w:rsid w:val="005470C6"/>
    <w:rsid w:val="005475E8"/>
    <w:rsid w:val="00547D88"/>
    <w:rsid w:val="00550606"/>
    <w:rsid w:val="0055145F"/>
    <w:rsid w:val="00551F2C"/>
    <w:rsid w:val="00551F98"/>
    <w:rsid w:val="0055240B"/>
    <w:rsid w:val="00552584"/>
    <w:rsid w:val="00552639"/>
    <w:rsid w:val="00552FBA"/>
    <w:rsid w:val="0055387B"/>
    <w:rsid w:val="00554BC6"/>
    <w:rsid w:val="00555602"/>
    <w:rsid w:val="00556184"/>
    <w:rsid w:val="005563DC"/>
    <w:rsid w:val="005567E6"/>
    <w:rsid w:val="00556E93"/>
    <w:rsid w:val="00560E5E"/>
    <w:rsid w:val="005613E7"/>
    <w:rsid w:val="00562142"/>
    <w:rsid w:val="005626E8"/>
    <w:rsid w:val="00562913"/>
    <w:rsid w:val="00563BF6"/>
    <w:rsid w:val="00564742"/>
    <w:rsid w:val="005648FA"/>
    <w:rsid w:val="005653C9"/>
    <w:rsid w:val="005662EF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E5B"/>
    <w:rsid w:val="00573ED4"/>
    <w:rsid w:val="00574042"/>
    <w:rsid w:val="0057488A"/>
    <w:rsid w:val="005762D9"/>
    <w:rsid w:val="00576AEC"/>
    <w:rsid w:val="0057744A"/>
    <w:rsid w:val="00577560"/>
    <w:rsid w:val="005807BA"/>
    <w:rsid w:val="00580FD3"/>
    <w:rsid w:val="00581096"/>
    <w:rsid w:val="00581E46"/>
    <w:rsid w:val="00582794"/>
    <w:rsid w:val="00582B9B"/>
    <w:rsid w:val="00582C38"/>
    <w:rsid w:val="0058369C"/>
    <w:rsid w:val="00583BC6"/>
    <w:rsid w:val="005840A0"/>
    <w:rsid w:val="00584107"/>
    <w:rsid w:val="00584B7F"/>
    <w:rsid w:val="00584D8B"/>
    <w:rsid w:val="005851F8"/>
    <w:rsid w:val="005878E1"/>
    <w:rsid w:val="00590043"/>
    <w:rsid w:val="00590C70"/>
    <w:rsid w:val="00591927"/>
    <w:rsid w:val="005919F8"/>
    <w:rsid w:val="0059207A"/>
    <w:rsid w:val="00592248"/>
    <w:rsid w:val="00593800"/>
    <w:rsid w:val="00594719"/>
    <w:rsid w:val="00594C62"/>
    <w:rsid w:val="005959B1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6D27"/>
    <w:rsid w:val="005B759D"/>
    <w:rsid w:val="005B7AD0"/>
    <w:rsid w:val="005C0ADD"/>
    <w:rsid w:val="005C10A7"/>
    <w:rsid w:val="005C1197"/>
    <w:rsid w:val="005C1897"/>
    <w:rsid w:val="005C2A6C"/>
    <w:rsid w:val="005C428E"/>
    <w:rsid w:val="005C4355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2FE6"/>
    <w:rsid w:val="005E3059"/>
    <w:rsid w:val="005E38F1"/>
    <w:rsid w:val="005E3D60"/>
    <w:rsid w:val="005E411B"/>
    <w:rsid w:val="005E5709"/>
    <w:rsid w:val="005E5C2B"/>
    <w:rsid w:val="005E5FE3"/>
    <w:rsid w:val="005E7E01"/>
    <w:rsid w:val="005E7E59"/>
    <w:rsid w:val="005F08A7"/>
    <w:rsid w:val="005F2AF5"/>
    <w:rsid w:val="005F310A"/>
    <w:rsid w:val="005F34F1"/>
    <w:rsid w:val="005F3A8B"/>
    <w:rsid w:val="005F3F7D"/>
    <w:rsid w:val="005F44C8"/>
    <w:rsid w:val="005F4504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40A3"/>
    <w:rsid w:val="00604D75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50A"/>
    <w:rsid w:val="006105C3"/>
    <w:rsid w:val="006106CB"/>
    <w:rsid w:val="00610CA2"/>
    <w:rsid w:val="006110C7"/>
    <w:rsid w:val="006113FA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57E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3B6E"/>
    <w:rsid w:val="00624CFA"/>
    <w:rsid w:val="00625AF0"/>
    <w:rsid w:val="006263BF"/>
    <w:rsid w:val="00626520"/>
    <w:rsid w:val="00626C2A"/>
    <w:rsid w:val="00626D39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BE7"/>
    <w:rsid w:val="00640E5A"/>
    <w:rsid w:val="0064177E"/>
    <w:rsid w:val="006418E5"/>
    <w:rsid w:val="00641CB4"/>
    <w:rsid w:val="00641EB7"/>
    <w:rsid w:val="0064415A"/>
    <w:rsid w:val="00644944"/>
    <w:rsid w:val="00645449"/>
    <w:rsid w:val="00645D97"/>
    <w:rsid w:val="0064790D"/>
    <w:rsid w:val="00647C5B"/>
    <w:rsid w:val="00647F7F"/>
    <w:rsid w:val="006510A3"/>
    <w:rsid w:val="00651132"/>
    <w:rsid w:val="006514AB"/>
    <w:rsid w:val="00651CF4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D08"/>
    <w:rsid w:val="00657F2B"/>
    <w:rsid w:val="00660083"/>
    <w:rsid w:val="006611FC"/>
    <w:rsid w:val="00661B51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3C92"/>
    <w:rsid w:val="00675D76"/>
    <w:rsid w:val="006761EE"/>
    <w:rsid w:val="006763AB"/>
    <w:rsid w:val="00676CA4"/>
    <w:rsid w:val="00677806"/>
    <w:rsid w:val="00677C65"/>
    <w:rsid w:val="00677F7C"/>
    <w:rsid w:val="006803CF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4CF"/>
    <w:rsid w:val="006875A6"/>
    <w:rsid w:val="006907DF"/>
    <w:rsid w:val="00690982"/>
    <w:rsid w:val="00691857"/>
    <w:rsid w:val="00692224"/>
    <w:rsid w:val="00692D60"/>
    <w:rsid w:val="006937E6"/>
    <w:rsid w:val="0069408C"/>
    <w:rsid w:val="006945C4"/>
    <w:rsid w:val="00694AD8"/>
    <w:rsid w:val="00694D31"/>
    <w:rsid w:val="00695B91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EAA"/>
    <w:rsid w:val="006A717B"/>
    <w:rsid w:val="006A7D52"/>
    <w:rsid w:val="006B07A7"/>
    <w:rsid w:val="006B0A1C"/>
    <w:rsid w:val="006B0D48"/>
    <w:rsid w:val="006B1037"/>
    <w:rsid w:val="006B130E"/>
    <w:rsid w:val="006B1516"/>
    <w:rsid w:val="006B19AC"/>
    <w:rsid w:val="006B20F3"/>
    <w:rsid w:val="006B2954"/>
    <w:rsid w:val="006B2A47"/>
    <w:rsid w:val="006B2B2D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27AD"/>
    <w:rsid w:val="006C45B7"/>
    <w:rsid w:val="006C4B7E"/>
    <w:rsid w:val="006C50CA"/>
    <w:rsid w:val="006C62B7"/>
    <w:rsid w:val="006C67C3"/>
    <w:rsid w:val="006D054B"/>
    <w:rsid w:val="006D0B26"/>
    <w:rsid w:val="006D1356"/>
    <w:rsid w:val="006D16F2"/>
    <w:rsid w:val="006D2C3E"/>
    <w:rsid w:val="006D2EE8"/>
    <w:rsid w:val="006D3AD6"/>
    <w:rsid w:val="006D4F14"/>
    <w:rsid w:val="006D5000"/>
    <w:rsid w:val="006D5177"/>
    <w:rsid w:val="006D57BA"/>
    <w:rsid w:val="006D58F6"/>
    <w:rsid w:val="006D5DF6"/>
    <w:rsid w:val="006D692C"/>
    <w:rsid w:val="006D6ABA"/>
    <w:rsid w:val="006D6FB6"/>
    <w:rsid w:val="006D76C8"/>
    <w:rsid w:val="006D7C4A"/>
    <w:rsid w:val="006E0C21"/>
    <w:rsid w:val="006E0CBC"/>
    <w:rsid w:val="006E31B0"/>
    <w:rsid w:val="006E325B"/>
    <w:rsid w:val="006E3494"/>
    <w:rsid w:val="006E5BC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443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A1F"/>
    <w:rsid w:val="006F4C4C"/>
    <w:rsid w:val="006F59AC"/>
    <w:rsid w:val="006F62DF"/>
    <w:rsid w:val="006F6862"/>
    <w:rsid w:val="006F6E1B"/>
    <w:rsid w:val="006F7DEC"/>
    <w:rsid w:val="00700A7E"/>
    <w:rsid w:val="007010F1"/>
    <w:rsid w:val="00701C68"/>
    <w:rsid w:val="00701CA9"/>
    <w:rsid w:val="007020CE"/>
    <w:rsid w:val="0070229F"/>
    <w:rsid w:val="00702504"/>
    <w:rsid w:val="00702F17"/>
    <w:rsid w:val="00702F29"/>
    <w:rsid w:val="0070345D"/>
    <w:rsid w:val="0070353C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709"/>
    <w:rsid w:val="007225D0"/>
    <w:rsid w:val="00722693"/>
    <w:rsid w:val="00722BCD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A2B"/>
    <w:rsid w:val="00736CC8"/>
    <w:rsid w:val="00736EB2"/>
    <w:rsid w:val="007371F8"/>
    <w:rsid w:val="007372CC"/>
    <w:rsid w:val="0073753E"/>
    <w:rsid w:val="00740603"/>
    <w:rsid w:val="00740620"/>
    <w:rsid w:val="00740D3E"/>
    <w:rsid w:val="007410E8"/>
    <w:rsid w:val="00741152"/>
    <w:rsid w:val="0074168D"/>
    <w:rsid w:val="00741942"/>
    <w:rsid w:val="00741949"/>
    <w:rsid w:val="007420EB"/>
    <w:rsid w:val="007423E3"/>
    <w:rsid w:val="0074251D"/>
    <w:rsid w:val="007438F8"/>
    <w:rsid w:val="00743CF6"/>
    <w:rsid w:val="00744F93"/>
    <w:rsid w:val="007452DC"/>
    <w:rsid w:val="00745856"/>
    <w:rsid w:val="007472AE"/>
    <w:rsid w:val="00747581"/>
    <w:rsid w:val="00747FD8"/>
    <w:rsid w:val="00750AE6"/>
    <w:rsid w:val="00750DB1"/>
    <w:rsid w:val="00750E11"/>
    <w:rsid w:val="007511BF"/>
    <w:rsid w:val="00751997"/>
    <w:rsid w:val="00752F99"/>
    <w:rsid w:val="00752FF9"/>
    <w:rsid w:val="007539A3"/>
    <w:rsid w:val="00753C91"/>
    <w:rsid w:val="00753F0D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779"/>
    <w:rsid w:val="00760AAB"/>
    <w:rsid w:val="00761760"/>
    <w:rsid w:val="00761BA8"/>
    <w:rsid w:val="00762784"/>
    <w:rsid w:val="00762CDB"/>
    <w:rsid w:val="007634CE"/>
    <w:rsid w:val="00763CFB"/>
    <w:rsid w:val="007645FF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90653"/>
    <w:rsid w:val="00793D82"/>
    <w:rsid w:val="00793DDA"/>
    <w:rsid w:val="007953D0"/>
    <w:rsid w:val="00795A4B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D8F"/>
    <w:rsid w:val="007A684F"/>
    <w:rsid w:val="007A6DC8"/>
    <w:rsid w:val="007B0124"/>
    <w:rsid w:val="007B091C"/>
    <w:rsid w:val="007B1160"/>
    <w:rsid w:val="007B17EA"/>
    <w:rsid w:val="007B198A"/>
    <w:rsid w:val="007B2096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1C95"/>
    <w:rsid w:val="007C2ADD"/>
    <w:rsid w:val="007C2C6B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2BC"/>
    <w:rsid w:val="007E3BBB"/>
    <w:rsid w:val="007E44C8"/>
    <w:rsid w:val="007E48EB"/>
    <w:rsid w:val="007E49BC"/>
    <w:rsid w:val="007E59ED"/>
    <w:rsid w:val="007E5C29"/>
    <w:rsid w:val="007E5DA6"/>
    <w:rsid w:val="007E6172"/>
    <w:rsid w:val="007E6247"/>
    <w:rsid w:val="007E637B"/>
    <w:rsid w:val="007E7645"/>
    <w:rsid w:val="007F08B8"/>
    <w:rsid w:val="007F092E"/>
    <w:rsid w:val="007F0A42"/>
    <w:rsid w:val="007F17D0"/>
    <w:rsid w:val="007F2B2E"/>
    <w:rsid w:val="007F329E"/>
    <w:rsid w:val="007F3DF0"/>
    <w:rsid w:val="007F44A6"/>
    <w:rsid w:val="007F4D13"/>
    <w:rsid w:val="007F74D4"/>
    <w:rsid w:val="007F751D"/>
    <w:rsid w:val="007F7834"/>
    <w:rsid w:val="007F7933"/>
    <w:rsid w:val="007F79BD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454"/>
    <w:rsid w:val="00806A82"/>
    <w:rsid w:val="00807141"/>
    <w:rsid w:val="00807324"/>
    <w:rsid w:val="008075AD"/>
    <w:rsid w:val="008108FA"/>
    <w:rsid w:val="00810956"/>
    <w:rsid w:val="0081190F"/>
    <w:rsid w:val="00812443"/>
    <w:rsid w:val="00812BB3"/>
    <w:rsid w:val="00815B5E"/>
    <w:rsid w:val="008174DC"/>
    <w:rsid w:val="00817983"/>
    <w:rsid w:val="0082075A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31743"/>
    <w:rsid w:val="00831776"/>
    <w:rsid w:val="00832226"/>
    <w:rsid w:val="008325B2"/>
    <w:rsid w:val="00832858"/>
    <w:rsid w:val="0083361B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10E"/>
    <w:rsid w:val="00847630"/>
    <w:rsid w:val="00847898"/>
    <w:rsid w:val="0085061D"/>
    <w:rsid w:val="00850A75"/>
    <w:rsid w:val="008516D9"/>
    <w:rsid w:val="00851B8E"/>
    <w:rsid w:val="0085256C"/>
    <w:rsid w:val="00852BC2"/>
    <w:rsid w:val="008539CF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DB9"/>
    <w:rsid w:val="008639B5"/>
    <w:rsid w:val="00863FA3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3937"/>
    <w:rsid w:val="0087429D"/>
    <w:rsid w:val="00875114"/>
    <w:rsid w:val="0087552E"/>
    <w:rsid w:val="008756CA"/>
    <w:rsid w:val="00876BEA"/>
    <w:rsid w:val="0087701F"/>
    <w:rsid w:val="008775DC"/>
    <w:rsid w:val="00877C35"/>
    <w:rsid w:val="00877C98"/>
    <w:rsid w:val="00880038"/>
    <w:rsid w:val="008804AF"/>
    <w:rsid w:val="0088173C"/>
    <w:rsid w:val="008818CA"/>
    <w:rsid w:val="00881CE8"/>
    <w:rsid w:val="00882225"/>
    <w:rsid w:val="00882988"/>
    <w:rsid w:val="00882A70"/>
    <w:rsid w:val="00883AC4"/>
    <w:rsid w:val="00883BF5"/>
    <w:rsid w:val="008840FC"/>
    <w:rsid w:val="008846A9"/>
    <w:rsid w:val="008854A7"/>
    <w:rsid w:val="00886B90"/>
    <w:rsid w:val="00890390"/>
    <w:rsid w:val="008910EF"/>
    <w:rsid w:val="00891B79"/>
    <w:rsid w:val="008928F2"/>
    <w:rsid w:val="00892C4D"/>
    <w:rsid w:val="00892F9B"/>
    <w:rsid w:val="008931CD"/>
    <w:rsid w:val="00893225"/>
    <w:rsid w:val="008934D7"/>
    <w:rsid w:val="008936B6"/>
    <w:rsid w:val="00894A47"/>
    <w:rsid w:val="0089511D"/>
    <w:rsid w:val="008955B1"/>
    <w:rsid w:val="00895B40"/>
    <w:rsid w:val="00895C82"/>
    <w:rsid w:val="00896316"/>
    <w:rsid w:val="008965CF"/>
    <w:rsid w:val="008970C5"/>
    <w:rsid w:val="00897432"/>
    <w:rsid w:val="008975A8"/>
    <w:rsid w:val="008977BC"/>
    <w:rsid w:val="00897CAC"/>
    <w:rsid w:val="00897F85"/>
    <w:rsid w:val="008A00A1"/>
    <w:rsid w:val="008A1362"/>
    <w:rsid w:val="008A2FF7"/>
    <w:rsid w:val="008A30E1"/>
    <w:rsid w:val="008A3106"/>
    <w:rsid w:val="008A37A5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0B5"/>
    <w:rsid w:val="008B1696"/>
    <w:rsid w:val="008B1B61"/>
    <w:rsid w:val="008B2178"/>
    <w:rsid w:val="008B2A03"/>
    <w:rsid w:val="008B2A38"/>
    <w:rsid w:val="008B2DB6"/>
    <w:rsid w:val="008B36BC"/>
    <w:rsid w:val="008B3881"/>
    <w:rsid w:val="008B4B6D"/>
    <w:rsid w:val="008B5BA0"/>
    <w:rsid w:val="008B5EE1"/>
    <w:rsid w:val="008B671E"/>
    <w:rsid w:val="008B698C"/>
    <w:rsid w:val="008B6E02"/>
    <w:rsid w:val="008B768D"/>
    <w:rsid w:val="008B7862"/>
    <w:rsid w:val="008B7E6A"/>
    <w:rsid w:val="008C0CF7"/>
    <w:rsid w:val="008C0D27"/>
    <w:rsid w:val="008C1977"/>
    <w:rsid w:val="008C1F24"/>
    <w:rsid w:val="008C2128"/>
    <w:rsid w:val="008C2FE2"/>
    <w:rsid w:val="008C3006"/>
    <w:rsid w:val="008C374C"/>
    <w:rsid w:val="008C3826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D0261"/>
    <w:rsid w:val="008D0593"/>
    <w:rsid w:val="008D246E"/>
    <w:rsid w:val="008D258F"/>
    <w:rsid w:val="008D283A"/>
    <w:rsid w:val="008D2D73"/>
    <w:rsid w:val="008D36F1"/>
    <w:rsid w:val="008D38B1"/>
    <w:rsid w:val="008D3F0E"/>
    <w:rsid w:val="008D43DD"/>
    <w:rsid w:val="008D6659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10B6"/>
    <w:rsid w:val="008F10D2"/>
    <w:rsid w:val="008F1282"/>
    <w:rsid w:val="008F3E4D"/>
    <w:rsid w:val="008F5AD2"/>
    <w:rsid w:val="008F62E3"/>
    <w:rsid w:val="008F6F74"/>
    <w:rsid w:val="008F76BA"/>
    <w:rsid w:val="009008F0"/>
    <w:rsid w:val="00900D3D"/>
    <w:rsid w:val="0090146D"/>
    <w:rsid w:val="0090208B"/>
    <w:rsid w:val="009025BB"/>
    <w:rsid w:val="00902B62"/>
    <w:rsid w:val="00902C51"/>
    <w:rsid w:val="009030A7"/>
    <w:rsid w:val="00903205"/>
    <w:rsid w:val="00904A26"/>
    <w:rsid w:val="009051D6"/>
    <w:rsid w:val="0090565C"/>
    <w:rsid w:val="0090688A"/>
    <w:rsid w:val="00906A78"/>
    <w:rsid w:val="00907881"/>
    <w:rsid w:val="009105BA"/>
    <w:rsid w:val="00910AD9"/>
    <w:rsid w:val="00910E98"/>
    <w:rsid w:val="009112A5"/>
    <w:rsid w:val="009114EB"/>
    <w:rsid w:val="00912E21"/>
    <w:rsid w:val="00913AF1"/>
    <w:rsid w:val="00913E0F"/>
    <w:rsid w:val="00914A63"/>
    <w:rsid w:val="00914B68"/>
    <w:rsid w:val="00914B75"/>
    <w:rsid w:val="00914E89"/>
    <w:rsid w:val="00915F98"/>
    <w:rsid w:val="00916C3E"/>
    <w:rsid w:val="0091711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E3"/>
    <w:rsid w:val="00923CF4"/>
    <w:rsid w:val="00924160"/>
    <w:rsid w:val="009245B7"/>
    <w:rsid w:val="00924BE5"/>
    <w:rsid w:val="00924C10"/>
    <w:rsid w:val="00924EA3"/>
    <w:rsid w:val="00924F4B"/>
    <w:rsid w:val="00925875"/>
    <w:rsid w:val="00926989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9D8"/>
    <w:rsid w:val="00932EE9"/>
    <w:rsid w:val="00933EC0"/>
    <w:rsid w:val="00934383"/>
    <w:rsid w:val="00935786"/>
    <w:rsid w:val="00935A35"/>
    <w:rsid w:val="00935AA4"/>
    <w:rsid w:val="00935B11"/>
    <w:rsid w:val="009376DE"/>
    <w:rsid w:val="0094103C"/>
    <w:rsid w:val="00941972"/>
    <w:rsid w:val="00942B7E"/>
    <w:rsid w:val="00943A94"/>
    <w:rsid w:val="00943F3C"/>
    <w:rsid w:val="00944163"/>
    <w:rsid w:val="00944B06"/>
    <w:rsid w:val="009451AA"/>
    <w:rsid w:val="0094542A"/>
    <w:rsid w:val="0094649E"/>
    <w:rsid w:val="00946A3B"/>
    <w:rsid w:val="00947543"/>
    <w:rsid w:val="0094784B"/>
    <w:rsid w:val="009479A1"/>
    <w:rsid w:val="00950A03"/>
    <w:rsid w:val="00951550"/>
    <w:rsid w:val="009520E6"/>
    <w:rsid w:val="00952895"/>
    <w:rsid w:val="00952EDE"/>
    <w:rsid w:val="009538F6"/>
    <w:rsid w:val="00955514"/>
    <w:rsid w:val="00955A1D"/>
    <w:rsid w:val="009563B7"/>
    <w:rsid w:val="00956493"/>
    <w:rsid w:val="00956506"/>
    <w:rsid w:val="009565F7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66A31"/>
    <w:rsid w:val="0097023C"/>
    <w:rsid w:val="0097047C"/>
    <w:rsid w:val="0097185B"/>
    <w:rsid w:val="00971C34"/>
    <w:rsid w:val="00971D64"/>
    <w:rsid w:val="00972413"/>
    <w:rsid w:val="009732B2"/>
    <w:rsid w:val="009739CD"/>
    <w:rsid w:val="00973A61"/>
    <w:rsid w:val="00973C0E"/>
    <w:rsid w:val="00974EE8"/>
    <w:rsid w:val="00975BB4"/>
    <w:rsid w:val="00975CBE"/>
    <w:rsid w:val="009766C2"/>
    <w:rsid w:val="00977116"/>
    <w:rsid w:val="00977ABA"/>
    <w:rsid w:val="00977BF7"/>
    <w:rsid w:val="00980049"/>
    <w:rsid w:val="00980077"/>
    <w:rsid w:val="009809D9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5E7B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6A3"/>
    <w:rsid w:val="00994D3A"/>
    <w:rsid w:val="009952A9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E46"/>
    <w:rsid w:val="009A4712"/>
    <w:rsid w:val="009A4FB9"/>
    <w:rsid w:val="009A6A4F"/>
    <w:rsid w:val="009A7AC1"/>
    <w:rsid w:val="009B0E3D"/>
    <w:rsid w:val="009B1709"/>
    <w:rsid w:val="009B2BE1"/>
    <w:rsid w:val="009B2BFA"/>
    <w:rsid w:val="009B31B1"/>
    <w:rsid w:val="009B3BAD"/>
    <w:rsid w:val="009B48E2"/>
    <w:rsid w:val="009B580E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DDA"/>
    <w:rsid w:val="009C71D6"/>
    <w:rsid w:val="009C7867"/>
    <w:rsid w:val="009C7B93"/>
    <w:rsid w:val="009D0189"/>
    <w:rsid w:val="009D03E5"/>
    <w:rsid w:val="009D091E"/>
    <w:rsid w:val="009D0941"/>
    <w:rsid w:val="009D0BE1"/>
    <w:rsid w:val="009D15DD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5788"/>
    <w:rsid w:val="009E6202"/>
    <w:rsid w:val="009E650C"/>
    <w:rsid w:val="009E66EA"/>
    <w:rsid w:val="009E6F12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74E"/>
    <w:rsid w:val="00A017A3"/>
    <w:rsid w:val="00A01EDB"/>
    <w:rsid w:val="00A02D04"/>
    <w:rsid w:val="00A03611"/>
    <w:rsid w:val="00A04592"/>
    <w:rsid w:val="00A04D8B"/>
    <w:rsid w:val="00A05264"/>
    <w:rsid w:val="00A05BBF"/>
    <w:rsid w:val="00A05F0B"/>
    <w:rsid w:val="00A060A0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C91"/>
    <w:rsid w:val="00A12CC6"/>
    <w:rsid w:val="00A1351C"/>
    <w:rsid w:val="00A137D4"/>
    <w:rsid w:val="00A13A6E"/>
    <w:rsid w:val="00A13ECF"/>
    <w:rsid w:val="00A1404E"/>
    <w:rsid w:val="00A14CEA"/>
    <w:rsid w:val="00A156E9"/>
    <w:rsid w:val="00A1696E"/>
    <w:rsid w:val="00A16ADB"/>
    <w:rsid w:val="00A179EB"/>
    <w:rsid w:val="00A2033E"/>
    <w:rsid w:val="00A209DE"/>
    <w:rsid w:val="00A21D5F"/>
    <w:rsid w:val="00A22288"/>
    <w:rsid w:val="00A222FF"/>
    <w:rsid w:val="00A2262D"/>
    <w:rsid w:val="00A23336"/>
    <w:rsid w:val="00A23CD1"/>
    <w:rsid w:val="00A2440F"/>
    <w:rsid w:val="00A244A1"/>
    <w:rsid w:val="00A24DCA"/>
    <w:rsid w:val="00A24ED8"/>
    <w:rsid w:val="00A25459"/>
    <w:rsid w:val="00A2564D"/>
    <w:rsid w:val="00A27051"/>
    <w:rsid w:val="00A27366"/>
    <w:rsid w:val="00A2795F"/>
    <w:rsid w:val="00A27BED"/>
    <w:rsid w:val="00A27CCD"/>
    <w:rsid w:val="00A301E9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40096"/>
    <w:rsid w:val="00A40145"/>
    <w:rsid w:val="00A403FC"/>
    <w:rsid w:val="00A405DE"/>
    <w:rsid w:val="00A40C98"/>
    <w:rsid w:val="00A41043"/>
    <w:rsid w:val="00A42091"/>
    <w:rsid w:val="00A4268A"/>
    <w:rsid w:val="00A42860"/>
    <w:rsid w:val="00A42DC1"/>
    <w:rsid w:val="00A435F0"/>
    <w:rsid w:val="00A43B26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857"/>
    <w:rsid w:val="00A51902"/>
    <w:rsid w:val="00A524F7"/>
    <w:rsid w:val="00A525AB"/>
    <w:rsid w:val="00A52DBF"/>
    <w:rsid w:val="00A52ED6"/>
    <w:rsid w:val="00A5340C"/>
    <w:rsid w:val="00A5463B"/>
    <w:rsid w:val="00A56985"/>
    <w:rsid w:val="00A57172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559"/>
    <w:rsid w:val="00A64598"/>
    <w:rsid w:val="00A647AD"/>
    <w:rsid w:val="00A650E4"/>
    <w:rsid w:val="00A66443"/>
    <w:rsid w:val="00A66892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747"/>
    <w:rsid w:val="00A752C2"/>
    <w:rsid w:val="00A75A99"/>
    <w:rsid w:val="00A768FB"/>
    <w:rsid w:val="00A76ADE"/>
    <w:rsid w:val="00A76F07"/>
    <w:rsid w:val="00A7734C"/>
    <w:rsid w:val="00A804CC"/>
    <w:rsid w:val="00A80D8B"/>
    <w:rsid w:val="00A810C3"/>
    <w:rsid w:val="00A816A6"/>
    <w:rsid w:val="00A81A75"/>
    <w:rsid w:val="00A82086"/>
    <w:rsid w:val="00A828C4"/>
    <w:rsid w:val="00A839AD"/>
    <w:rsid w:val="00A8575D"/>
    <w:rsid w:val="00A86448"/>
    <w:rsid w:val="00A86899"/>
    <w:rsid w:val="00A86A13"/>
    <w:rsid w:val="00A86E78"/>
    <w:rsid w:val="00A877AA"/>
    <w:rsid w:val="00A90349"/>
    <w:rsid w:val="00A934E5"/>
    <w:rsid w:val="00A93D70"/>
    <w:rsid w:val="00A94A99"/>
    <w:rsid w:val="00A95718"/>
    <w:rsid w:val="00A957F5"/>
    <w:rsid w:val="00A95998"/>
    <w:rsid w:val="00A959A7"/>
    <w:rsid w:val="00A9795E"/>
    <w:rsid w:val="00AA1630"/>
    <w:rsid w:val="00AA1BA3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3C5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445"/>
    <w:rsid w:val="00AD6CF4"/>
    <w:rsid w:val="00AD6DF3"/>
    <w:rsid w:val="00AD6E06"/>
    <w:rsid w:val="00AD7245"/>
    <w:rsid w:val="00AD7AEF"/>
    <w:rsid w:val="00AE0454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20C6"/>
    <w:rsid w:val="00AF2751"/>
    <w:rsid w:val="00AF2BF9"/>
    <w:rsid w:val="00AF3102"/>
    <w:rsid w:val="00AF42F7"/>
    <w:rsid w:val="00AF4A0D"/>
    <w:rsid w:val="00AF6DB0"/>
    <w:rsid w:val="00AF7093"/>
    <w:rsid w:val="00B00D39"/>
    <w:rsid w:val="00B010B2"/>
    <w:rsid w:val="00B011C3"/>
    <w:rsid w:val="00B01AEF"/>
    <w:rsid w:val="00B0229A"/>
    <w:rsid w:val="00B026F0"/>
    <w:rsid w:val="00B02AE5"/>
    <w:rsid w:val="00B02C6B"/>
    <w:rsid w:val="00B04572"/>
    <w:rsid w:val="00B049BA"/>
    <w:rsid w:val="00B05605"/>
    <w:rsid w:val="00B07FC3"/>
    <w:rsid w:val="00B10046"/>
    <w:rsid w:val="00B11876"/>
    <w:rsid w:val="00B11E28"/>
    <w:rsid w:val="00B11FD6"/>
    <w:rsid w:val="00B13234"/>
    <w:rsid w:val="00B147BA"/>
    <w:rsid w:val="00B14D2F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2C3A"/>
    <w:rsid w:val="00B2308C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352"/>
    <w:rsid w:val="00B306D2"/>
    <w:rsid w:val="00B31400"/>
    <w:rsid w:val="00B32078"/>
    <w:rsid w:val="00B32B49"/>
    <w:rsid w:val="00B334D5"/>
    <w:rsid w:val="00B33797"/>
    <w:rsid w:val="00B33C8D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124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5D13"/>
    <w:rsid w:val="00B56CB1"/>
    <w:rsid w:val="00B574EB"/>
    <w:rsid w:val="00B600FB"/>
    <w:rsid w:val="00B602E3"/>
    <w:rsid w:val="00B607B8"/>
    <w:rsid w:val="00B60894"/>
    <w:rsid w:val="00B61655"/>
    <w:rsid w:val="00B62083"/>
    <w:rsid w:val="00B630CA"/>
    <w:rsid w:val="00B630CF"/>
    <w:rsid w:val="00B632C7"/>
    <w:rsid w:val="00B6338E"/>
    <w:rsid w:val="00B6381E"/>
    <w:rsid w:val="00B63DF5"/>
    <w:rsid w:val="00B63FB7"/>
    <w:rsid w:val="00B6538A"/>
    <w:rsid w:val="00B671DB"/>
    <w:rsid w:val="00B67701"/>
    <w:rsid w:val="00B7046B"/>
    <w:rsid w:val="00B7082A"/>
    <w:rsid w:val="00B70B68"/>
    <w:rsid w:val="00B716F6"/>
    <w:rsid w:val="00B72B74"/>
    <w:rsid w:val="00B736B7"/>
    <w:rsid w:val="00B73CDA"/>
    <w:rsid w:val="00B73D01"/>
    <w:rsid w:val="00B7511A"/>
    <w:rsid w:val="00B75692"/>
    <w:rsid w:val="00B75F4C"/>
    <w:rsid w:val="00B76352"/>
    <w:rsid w:val="00B808E4"/>
    <w:rsid w:val="00B80C89"/>
    <w:rsid w:val="00B81BF1"/>
    <w:rsid w:val="00B81C52"/>
    <w:rsid w:val="00B81FE7"/>
    <w:rsid w:val="00B82CE8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CDB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1F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1FEF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8EC"/>
    <w:rsid w:val="00BC2C61"/>
    <w:rsid w:val="00BC2F67"/>
    <w:rsid w:val="00BC2FBE"/>
    <w:rsid w:val="00BC3AA6"/>
    <w:rsid w:val="00BC4324"/>
    <w:rsid w:val="00BC473F"/>
    <w:rsid w:val="00BC47F3"/>
    <w:rsid w:val="00BC48E4"/>
    <w:rsid w:val="00BC4A1C"/>
    <w:rsid w:val="00BC4D8B"/>
    <w:rsid w:val="00BC5DAD"/>
    <w:rsid w:val="00BC5FC0"/>
    <w:rsid w:val="00BC605A"/>
    <w:rsid w:val="00BC6ADC"/>
    <w:rsid w:val="00BC70F7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5B75"/>
    <w:rsid w:val="00BF64B8"/>
    <w:rsid w:val="00BF64E8"/>
    <w:rsid w:val="00BF6EDF"/>
    <w:rsid w:val="00BF72E9"/>
    <w:rsid w:val="00BF75A0"/>
    <w:rsid w:val="00BF7904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2E16"/>
    <w:rsid w:val="00C12ED8"/>
    <w:rsid w:val="00C131E6"/>
    <w:rsid w:val="00C135CB"/>
    <w:rsid w:val="00C13854"/>
    <w:rsid w:val="00C138F1"/>
    <w:rsid w:val="00C14757"/>
    <w:rsid w:val="00C14827"/>
    <w:rsid w:val="00C14C8E"/>
    <w:rsid w:val="00C14DCC"/>
    <w:rsid w:val="00C15290"/>
    <w:rsid w:val="00C15ADC"/>
    <w:rsid w:val="00C15F45"/>
    <w:rsid w:val="00C160BE"/>
    <w:rsid w:val="00C16503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59D9"/>
    <w:rsid w:val="00C26AD4"/>
    <w:rsid w:val="00C26DD4"/>
    <w:rsid w:val="00C270B9"/>
    <w:rsid w:val="00C27F59"/>
    <w:rsid w:val="00C30359"/>
    <w:rsid w:val="00C31ED0"/>
    <w:rsid w:val="00C3334A"/>
    <w:rsid w:val="00C33625"/>
    <w:rsid w:val="00C34CF2"/>
    <w:rsid w:val="00C35211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B58"/>
    <w:rsid w:val="00C44124"/>
    <w:rsid w:val="00C44899"/>
    <w:rsid w:val="00C458DB"/>
    <w:rsid w:val="00C45D9A"/>
    <w:rsid w:val="00C47375"/>
    <w:rsid w:val="00C475F7"/>
    <w:rsid w:val="00C47668"/>
    <w:rsid w:val="00C47B45"/>
    <w:rsid w:val="00C47EC5"/>
    <w:rsid w:val="00C503F6"/>
    <w:rsid w:val="00C50702"/>
    <w:rsid w:val="00C50737"/>
    <w:rsid w:val="00C510C5"/>
    <w:rsid w:val="00C53CBA"/>
    <w:rsid w:val="00C54873"/>
    <w:rsid w:val="00C54A96"/>
    <w:rsid w:val="00C54FCF"/>
    <w:rsid w:val="00C554FC"/>
    <w:rsid w:val="00C55F03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819"/>
    <w:rsid w:val="00C747D8"/>
    <w:rsid w:val="00C754B7"/>
    <w:rsid w:val="00C75741"/>
    <w:rsid w:val="00C76864"/>
    <w:rsid w:val="00C76D87"/>
    <w:rsid w:val="00C76FEF"/>
    <w:rsid w:val="00C77164"/>
    <w:rsid w:val="00C77E29"/>
    <w:rsid w:val="00C80F47"/>
    <w:rsid w:val="00C822DB"/>
    <w:rsid w:val="00C8244F"/>
    <w:rsid w:val="00C8245F"/>
    <w:rsid w:val="00C82F64"/>
    <w:rsid w:val="00C83A15"/>
    <w:rsid w:val="00C83BC8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4289"/>
    <w:rsid w:val="00CA4CEB"/>
    <w:rsid w:val="00CA5EEE"/>
    <w:rsid w:val="00CA6508"/>
    <w:rsid w:val="00CA6530"/>
    <w:rsid w:val="00CA6B78"/>
    <w:rsid w:val="00CA7739"/>
    <w:rsid w:val="00CA7996"/>
    <w:rsid w:val="00CA7F62"/>
    <w:rsid w:val="00CB06F2"/>
    <w:rsid w:val="00CB0DAF"/>
    <w:rsid w:val="00CB250E"/>
    <w:rsid w:val="00CB2717"/>
    <w:rsid w:val="00CB28E0"/>
    <w:rsid w:val="00CB2A26"/>
    <w:rsid w:val="00CB2C57"/>
    <w:rsid w:val="00CB2D6E"/>
    <w:rsid w:val="00CB3CDB"/>
    <w:rsid w:val="00CB457F"/>
    <w:rsid w:val="00CB4679"/>
    <w:rsid w:val="00CB46A5"/>
    <w:rsid w:val="00CB4A37"/>
    <w:rsid w:val="00CB57DF"/>
    <w:rsid w:val="00CB629C"/>
    <w:rsid w:val="00CB6303"/>
    <w:rsid w:val="00CB6F08"/>
    <w:rsid w:val="00CB739D"/>
    <w:rsid w:val="00CB7A60"/>
    <w:rsid w:val="00CC047F"/>
    <w:rsid w:val="00CC08F2"/>
    <w:rsid w:val="00CC174F"/>
    <w:rsid w:val="00CC181A"/>
    <w:rsid w:val="00CC1BA5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1DC"/>
    <w:rsid w:val="00CC6256"/>
    <w:rsid w:val="00CC66D0"/>
    <w:rsid w:val="00CC6FFA"/>
    <w:rsid w:val="00CC7ABB"/>
    <w:rsid w:val="00CD00BD"/>
    <w:rsid w:val="00CD00BF"/>
    <w:rsid w:val="00CD1065"/>
    <w:rsid w:val="00CD121C"/>
    <w:rsid w:val="00CD1EA3"/>
    <w:rsid w:val="00CD302E"/>
    <w:rsid w:val="00CD307F"/>
    <w:rsid w:val="00CD393F"/>
    <w:rsid w:val="00CD4BCA"/>
    <w:rsid w:val="00CD6A24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2BD"/>
    <w:rsid w:val="00CE37B5"/>
    <w:rsid w:val="00CE39DF"/>
    <w:rsid w:val="00CE3E5B"/>
    <w:rsid w:val="00CE44C8"/>
    <w:rsid w:val="00CE4A05"/>
    <w:rsid w:val="00CE4B66"/>
    <w:rsid w:val="00CE4E49"/>
    <w:rsid w:val="00CE4F65"/>
    <w:rsid w:val="00CE645A"/>
    <w:rsid w:val="00CE7B02"/>
    <w:rsid w:val="00CF0AA9"/>
    <w:rsid w:val="00CF0BA5"/>
    <w:rsid w:val="00CF1026"/>
    <w:rsid w:val="00CF13B1"/>
    <w:rsid w:val="00CF2213"/>
    <w:rsid w:val="00CF3309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3075"/>
    <w:rsid w:val="00D1354B"/>
    <w:rsid w:val="00D136F8"/>
    <w:rsid w:val="00D14361"/>
    <w:rsid w:val="00D15901"/>
    <w:rsid w:val="00D15FEC"/>
    <w:rsid w:val="00D16134"/>
    <w:rsid w:val="00D16593"/>
    <w:rsid w:val="00D16894"/>
    <w:rsid w:val="00D16C55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84E"/>
    <w:rsid w:val="00D22ABF"/>
    <w:rsid w:val="00D23AC8"/>
    <w:rsid w:val="00D24628"/>
    <w:rsid w:val="00D25251"/>
    <w:rsid w:val="00D25A0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B2"/>
    <w:rsid w:val="00D36A2C"/>
    <w:rsid w:val="00D36AE2"/>
    <w:rsid w:val="00D3796B"/>
    <w:rsid w:val="00D40DEE"/>
    <w:rsid w:val="00D41A97"/>
    <w:rsid w:val="00D433DA"/>
    <w:rsid w:val="00D43A22"/>
    <w:rsid w:val="00D43BFA"/>
    <w:rsid w:val="00D44F6E"/>
    <w:rsid w:val="00D452D2"/>
    <w:rsid w:val="00D45A97"/>
    <w:rsid w:val="00D46648"/>
    <w:rsid w:val="00D47368"/>
    <w:rsid w:val="00D503B2"/>
    <w:rsid w:val="00D50C95"/>
    <w:rsid w:val="00D51F8B"/>
    <w:rsid w:val="00D52F06"/>
    <w:rsid w:val="00D536B4"/>
    <w:rsid w:val="00D54CB9"/>
    <w:rsid w:val="00D554F8"/>
    <w:rsid w:val="00D55929"/>
    <w:rsid w:val="00D55A2E"/>
    <w:rsid w:val="00D56368"/>
    <w:rsid w:val="00D56E6D"/>
    <w:rsid w:val="00D57F25"/>
    <w:rsid w:val="00D60108"/>
    <w:rsid w:val="00D6014F"/>
    <w:rsid w:val="00D60E80"/>
    <w:rsid w:val="00D620CD"/>
    <w:rsid w:val="00D62267"/>
    <w:rsid w:val="00D62767"/>
    <w:rsid w:val="00D62851"/>
    <w:rsid w:val="00D62B87"/>
    <w:rsid w:val="00D62DD3"/>
    <w:rsid w:val="00D62DF2"/>
    <w:rsid w:val="00D638EC"/>
    <w:rsid w:val="00D6429E"/>
    <w:rsid w:val="00D64374"/>
    <w:rsid w:val="00D6565C"/>
    <w:rsid w:val="00D65F98"/>
    <w:rsid w:val="00D665DF"/>
    <w:rsid w:val="00D66B56"/>
    <w:rsid w:val="00D66C61"/>
    <w:rsid w:val="00D67675"/>
    <w:rsid w:val="00D71BB9"/>
    <w:rsid w:val="00D7286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5C82"/>
    <w:rsid w:val="00D86011"/>
    <w:rsid w:val="00D86831"/>
    <w:rsid w:val="00D8710C"/>
    <w:rsid w:val="00D87990"/>
    <w:rsid w:val="00D917BC"/>
    <w:rsid w:val="00D91A13"/>
    <w:rsid w:val="00D91D06"/>
    <w:rsid w:val="00D91D29"/>
    <w:rsid w:val="00D937BA"/>
    <w:rsid w:val="00D94DF6"/>
    <w:rsid w:val="00D9570E"/>
    <w:rsid w:val="00D95B71"/>
    <w:rsid w:val="00D966C1"/>
    <w:rsid w:val="00D96EFA"/>
    <w:rsid w:val="00D97669"/>
    <w:rsid w:val="00DA00D7"/>
    <w:rsid w:val="00DA0333"/>
    <w:rsid w:val="00DA08A9"/>
    <w:rsid w:val="00DA11EB"/>
    <w:rsid w:val="00DA124F"/>
    <w:rsid w:val="00DA1905"/>
    <w:rsid w:val="00DA22E2"/>
    <w:rsid w:val="00DA232D"/>
    <w:rsid w:val="00DA29EC"/>
    <w:rsid w:val="00DA3001"/>
    <w:rsid w:val="00DA4DA3"/>
    <w:rsid w:val="00DA709E"/>
    <w:rsid w:val="00DA712F"/>
    <w:rsid w:val="00DA7698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5A7B"/>
    <w:rsid w:val="00DC602E"/>
    <w:rsid w:val="00DC6AA9"/>
    <w:rsid w:val="00DC707E"/>
    <w:rsid w:val="00DC7293"/>
    <w:rsid w:val="00DC738D"/>
    <w:rsid w:val="00DC7816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447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E005C"/>
    <w:rsid w:val="00DE0665"/>
    <w:rsid w:val="00DE0782"/>
    <w:rsid w:val="00DE21CB"/>
    <w:rsid w:val="00DE2294"/>
    <w:rsid w:val="00DE22F3"/>
    <w:rsid w:val="00DE366E"/>
    <w:rsid w:val="00DE3EAE"/>
    <w:rsid w:val="00DE4C02"/>
    <w:rsid w:val="00DE4C0A"/>
    <w:rsid w:val="00DE4E2F"/>
    <w:rsid w:val="00DE5612"/>
    <w:rsid w:val="00DE5D0D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7BB6"/>
    <w:rsid w:val="00E0054E"/>
    <w:rsid w:val="00E00E8A"/>
    <w:rsid w:val="00E01085"/>
    <w:rsid w:val="00E011C2"/>
    <w:rsid w:val="00E017E5"/>
    <w:rsid w:val="00E0183A"/>
    <w:rsid w:val="00E02A19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ABB"/>
    <w:rsid w:val="00E23AAA"/>
    <w:rsid w:val="00E23D63"/>
    <w:rsid w:val="00E2480E"/>
    <w:rsid w:val="00E248BB"/>
    <w:rsid w:val="00E24FC7"/>
    <w:rsid w:val="00E2502C"/>
    <w:rsid w:val="00E26154"/>
    <w:rsid w:val="00E26E1D"/>
    <w:rsid w:val="00E27F6E"/>
    <w:rsid w:val="00E3032A"/>
    <w:rsid w:val="00E30E47"/>
    <w:rsid w:val="00E30FC2"/>
    <w:rsid w:val="00E332AE"/>
    <w:rsid w:val="00E352ED"/>
    <w:rsid w:val="00E3530D"/>
    <w:rsid w:val="00E35F27"/>
    <w:rsid w:val="00E36DB6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2E67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65"/>
    <w:rsid w:val="00E50C8E"/>
    <w:rsid w:val="00E50E8E"/>
    <w:rsid w:val="00E50EFA"/>
    <w:rsid w:val="00E52073"/>
    <w:rsid w:val="00E52BAD"/>
    <w:rsid w:val="00E52C3B"/>
    <w:rsid w:val="00E53005"/>
    <w:rsid w:val="00E5433E"/>
    <w:rsid w:val="00E5482A"/>
    <w:rsid w:val="00E5529E"/>
    <w:rsid w:val="00E552BD"/>
    <w:rsid w:val="00E563D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6E79"/>
    <w:rsid w:val="00E67150"/>
    <w:rsid w:val="00E67A00"/>
    <w:rsid w:val="00E67BCA"/>
    <w:rsid w:val="00E67D27"/>
    <w:rsid w:val="00E70D2E"/>
    <w:rsid w:val="00E70FF8"/>
    <w:rsid w:val="00E714C4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6E0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63"/>
    <w:rsid w:val="00E86E89"/>
    <w:rsid w:val="00E87622"/>
    <w:rsid w:val="00E90189"/>
    <w:rsid w:val="00E90539"/>
    <w:rsid w:val="00E908D3"/>
    <w:rsid w:val="00E913F6"/>
    <w:rsid w:val="00E915DF"/>
    <w:rsid w:val="00E9185F"/>
    <w:rsid w:val="00E921BC"/>
    <w:rsid w:val="00E93217"/>
    <w:rsid w:val="00E93362"/>
    <w:rsid w:val="00E934BC"/>
    <w:rsid w:val="00E93AF0"/>
    <w:rsid w:val="00E942C1"/>
    <w:rsid w:val="00E94E15"/>
    <w:rsid w:val="00E95627"/>
    <w:rsid w:val="00E95D90"/>
    <w:rsid w:val="00EA0335"/>
    <w:rsid w:val="00EA0C2A"/>
    <w:rsid w:val="00EA19CD"/>
    <w:rsid w:val="00EA1A05"/>
    <w:rsid w:val="00EA2359"/>
    <w:rsid w:val="00EA25E9"/>
    <w:rsid w:val="00EA2D25"/>
    <w:rsid w:val="00EA3501"/>
    <w:rsid w:val="00EA3642"/>
    <w:rsid w:val="00EA3A95"/>
    <w:rsid w:val="00EA5959"/>
    <w:rsid w:val="00EA6260"/>
    <w:rsid w:val="00EA6E3D"/>
    <w:rsid w:val="00EB03F0"/>
    <w:rsid w:val="00EB0B79"/>
    <w:rsid w:val="00EB0F44"/>
    <w:rsid w:val="00EB1474"/>
    <w:rsid w:val="00EB14A8"/>
    <w:rsid w:val="00EB1AA5"/>
    <w:rsid w:val="00EB203B"/>
    <w:rsid w:val="00EB2044"/>
    <w:rsid w:val="00EB3CD5"/>
    <w:rsid w:val="00EB520F"/>
    <w:rsid w:val="00EB57DA"/>
    <w:rsid w:val="00EB58D6"/>
    <w:rsid w:val="00EB72AD"/>
    <w:rsid w:val="00EB7F03"/>
    <w:rsid w:val="00EC0285"/>
    <w:rsid w:val="00EC07CE"/>
    <w:rsid w:val="00EC103D"/>
    <w:rsid w:val="00EC181E"/>
    <w:rsid w:val="00EC23D9"/>
    <w:rsid w:val="00EC2436"/>
    <w:rsid w:val="00EC2888"/>
    <w:rsid w:val="00EC2FBF"/>
    <w:rsid w:val="00EC3479"/>
    <w:rsid w:val="00EC3982"/>
    <w:rsid w:val="00EC4097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30DD"/>
    <w:rsid w:val="00ED3A92"/>
    <w:rsid w:val="00ED3D3F"/>
    <w:rsid w:val="00ED3E47"/>
    <w:rsid w:val="00ED42DB"/>
    <w:rsid w:val="00ED5945"/>
    <w:rsid w:val="00ED62D8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727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3E9B"/>
    <w:rsid w:val="00EF47B2"/>
    <w:rsid w:val="00EF4D9B"/>
    <w:rsid w:val="00EF5166"/>
    <w:rsid w:val="00EF5BD3"/>
    <w:rsid w:val="00EF5E2F"/>
    <w:rsid w:val="00EF68D8"/>
    <w:rsid w:val="00F004B0"/>
    <w:rsid w:val="00F00958"/>
    <w:rsid w:val="00F00C08"/>
    <w:rsid w:val="00F00CA0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713C"/>
    <w:rsid w:val="00F10817"/>
    <w:rsid w:val="00F10A2E"/>
    <w:rsid w:val="00F11717"/>
    <w:rsid w:val="00F12440"/>
    <w:rsid w:val="00F1295D"/>
    <w:rsid w:val="00F139BC"/>
    <w:rsid w:val="00F1413D"/>
    <w:rsid w:val="00F146D1"/>
    <w:rsid w:val="00F1480B"/>
    <w:rsid w:val="00F14D62"/>
    <w:rsid w:val="00F14D99"/>
    <w:rsid w:val="00F14ECE"/>
    <w:rsid w:val="00F16185"/>
    <w:rsid w:val="00F16B58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5979"/>
    <w:rsid w:val="00F27540"/>
    <w:rsid w:val="00F2795C"/>
    <w:rsid w:val="00F27C4C"/>
    <w:rsid w:val="00F30409"/>
    <w:rsid w:val="00F306D2"/>
    <w:rsid w:val="00F30881"/>
    <w:rsid w:val="00F309ED"/>
    <w:rsid w:val="00F314B5"/>
    <w:rsid w:val="00F314FA"/>
    <w:rsid w:val="00F31E92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4E9"/>
    <w:rsid w:val="00F37234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23C"/>
    <w:rsid w:val="00F45352"/>
    <w:rsid w:val="00F45751"/>
    <w:rsid w:val="00F4610A"/>
    <w:rsid w:val="00F46741"/>
    <w:rsid w:val="00F47204"/>
    <w:rsid w:val="00F47CF5"/>
    <w:rsid w:val="00F50489"/>
    <w:rsid w:val="00F51B9D"/>
    <w:rsid w:val="00F52153"/>
    <w:rsid w:val="00F5314F"/>
    <w:rsid w:val="00F534BC"/>
    <w:rsid w:val="00F5434E"/>
    <w:rsid w:val="00F55714"/>
    <w:rsid w:val="00F55A65"/>
    <w:rsid w:val="00F5600C"/>
    <w:rsid w:val="00F56513"/>
    <w:rsid w:val="00F57409"/>
    <w:rsid w:val="00F57A30"/>
    <w:rsid w:val="00F57D3F"/>
    <w:rsid w:val="00F57D56"/>
    <w:rsid w:val="00F60276"/>
    <w:rsid w:val="00F6114E"/>
    <w:rsid w:val="00F620E1"/>
    <w:rsid w:val="00F629D3"/>
    <w:rsid w:val="00F639B0"/>
    <w:rsid w:val="00F63E65"/>
    <w:rsid w:val="00F645AB"/>
    <w:rsid w:val="00F646F1"/>
    <w:rsid w:val="00F64E52"/>
    <w:rsid w:val="00F65CE5"/>
    <w:rsid w:val="00F66587"/>
    <w:rsid w:val="00F66D00"/>
    <w:rsid w:val="00F66D30"/>
    <w:rsid w:val="00F7042F"/>
    <w:rsid w:val="00F70501"/>
    <w:rsid w:val="00F708A9"/>
    <w:rsid w:val="00F70CB2"/>
    <w:rsid w:val="00F7123F"/>
    <w:rsid w:val="00F71EBE"/>
    <w:rsid w:val="00F72EFC"/>
    <w:rsid w:val="00F74F25"/>
    <w:rsid w:val="00F757A9"/>
    <w:rsid w:val="00F76115"/>
    <w:rsid w:val="00F7689B"/>
    <w:rsid w:val="00F76FCA"/>
    <w:rsid w:val="00F77D05"/>
    <w:rsid w:val="00F8009E"/>
    <w:rsid w:val="00F8117E"/>
    <w:rsid w:val="00F81934"/>
    <w:rsid w:val="00F81AD4"/>
    <w:rsid w:val="00F82107"/>
    <w:rsid w:val="00F83073"/>
    <w:rsid w:val="00F83806"/>
    <w:rsid w:val="00F8468A"/>
    <w:rsid w:val="00F8487B"/>
    <w:rsid w:val="00F85EE9"/>
    <w:rsid w:val="00F86F50"/>
    <w:rsid w:val="00F87093"/>
    <w:rsid w:val="00F87442"/>
    <w:rsid w:val="00F874CB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C30"/>
    <w:rsid w:val="00F97D5C"/>
    <w:rsid w:val="00FA1062"/>
    <w:rsid w:val="00FA16EA"/>
    <w:rsid w:val="00FA2819"/>
    <w:rsid w:val="00FA2A6B"/>
    <w:rsid w:val="00FA2E83"/>
    <w:rsid w:val="00FA3063"/>
    <w:rsid w:val="00FA3840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10E3"/>
    <w:rsid w:val="00FB176C"/>
    <w:rsid w:val="00FB1B96"/>
    <w:rsid w:val="00FB1E52"/>
    <w:rsid w:val="00FB1F78"/>
    <w:rsid w:val="00FB226B"/>
    <w:rsid w:val="00FB2BFB"/>
    <w:rsid w:val="00FB3BDF"/>
    <w:rsid w:val="00FB408F"/>
    <w:rsid w:val="00FB429F"/>
    <w:rsid w:val="00FB4332"/>
    <w:rsid w:val="00FB4880"/>
    <w:rsid w:val="00FB4DF7"/>
    <w:rsid w:val="00FB5045"/>
    <w:rsid w:val="00FB7037"/>
    <w:rsid w:val="00FB77D0"/>
    <w:rsid w:val="00FC087C"/>
    <w:rsid w:val="00FC19DD"/>
    <w:rsid w:val="00FC1B76"/>
    <w:rsid w:val="00FC1B7F"/>
    <w:rsid w:val="00FC3968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7112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CD"/>
    <w:rsid w:val="00FD34E5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0420"/>
    <w:rsid w:val="00FE21AB"/>
    <w:rsid w:val="00FE3553"/>
    <w:rsid w:val="00FE4554"/>
    <w:rsid w:val="00FE5636"/>
    <w:rsid w:val="00FF0E2D"/>
    <w:rsid w:val="00FF12F5"/>
    <w:rsid w:val="00FF156C"/>
    <w:rsid w:val="00FF1677"/>
    <w:rsid w:val="00FF2AB9"/>
    <w:rsid w:val="00FF2C63"/>
    <w:rsid w:val="00FF34DD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93324582-04C7-4B3A-BF56-B7B539B3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74D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Akapit z listą11,Akapit z listą11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  <w:style w:type="table" w:customStyle="1" w:styleId="TableGrid">
    <w:name w:val="TableGrid"/>
    <w:rsid w:val="006113F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32">
    <w:name w:val="Tekst podstawowy 32"/>
    <w:basedOn w:val="Normalny"/>
    <w:rsid w:val="00F00CA0"/>
    <w:pPr>
      <w:suppressAutoHyphens/>
    </w:pPr>
    <w:rPr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23B6E"/>
  </w:style>
  <w:style w:type="paragraph" w:customStyle="1" w:styleId="Style1">
    <w:name w:val="Style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">
    <w:name w:val="Style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">
    <w:name w:val="Style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4">
    <w:name w:val="Style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5">
    <w:name w:val="Style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6">
    <w:name w:val="Style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7">
    <w:name w:val="Style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8">
    <w:name w:val="Style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9">
    <w:name w:val="Style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0">
    <w:name w:val="Style1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1">
    <w:name w:val="Style1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2">
    <w:name w:val="Style1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3">
    <w:name w:val="Style1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4">
    <w:name w:val="Style1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5">
    <w:name w:val="Style1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6">
    <w:name w:val="Style1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7">
    <w:name w:val="Style1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8">
    <w:name w:val="Style1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9">
    <w:name w:val="Style1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0">
    <w:name w:val="Style2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1">
    <w:name w:val="Style2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2">
    <w:name w:val="Style2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3">
    <w:name w:val="Style2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4">
    <w:name w:val="Style2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5">
    <w:name w:val="Style2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6">
    <w:name w:val="Style2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7">
    <w:name w:val="Style2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8">
    <w:name w:val="Style2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9">
    <w:name w:val="Style2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0">
    <w:name w:val="Style3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1">
    <w:name w:val="Style3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2">
    <w:name w:val="Style3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3">
    <w:name w:val="Style3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4">
    <w:name w:val="Style3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5">
    <w:name w:val="Style3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6">
    <w:name w:val="Style3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7">
    <w:name w:val="Style3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FontStyle39">
    <w:name w:val="Font Style39"/>
    <w:uiPriority w:val="99"/>
    <w:rsid w:val="00623B6E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623B6E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623B6E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623B6E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623B6E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623B6E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623B6E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623B6E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623B6E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623B6E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623B6E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623B6E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623B6E"/>
    <w:rPr>
      <w:rFonts w:ascii="Arial" w:hAnsi="Arial"/>
      <w:b/>
      <w:color w:val="000000"/>
      <w:sz w:val="12"/>
    </w:rPr>
  </w:style>
  <w:style w:type="character" w:customStyle="1" w:styleId="FontStyle54">
    <w:name w:val="Font Style54"/>
    <w:uiPriority w:val="99"/>
    <w:rsid w:val="00623B6E"/>
    <w:rPr>
      <w:rFonts w:ascii="Arial" w:hAnsi="Arial"/>
      <w:b/>
      <w:color w:val="000000"/>
      <w:sz w:val="10"/>
    </w:rPr>
  </w:style>
  <w:style w:type="paragraph" w:customStyle="1" w:styleId="Bezodstpw1">
    <w:name w:val="Bez odstępów1"/>
    <w:link w:val="BezodstpwZnak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623B6E"/>
    <w:rPr>
      <w:rFonts w:ascii="Calibri" w:hAnsi="Calibri" w:cs="Times New Roman"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623B6E"/>
    <w:pPr>
      <w:keepLines/>
      <w:spacing w:before="480" w:after="0" w:line="276" w:lineRule="auto"/>
      <w:outlineLvl w:val="9"/>
    </w:pPr>
    <w:rPr>
      <w:rFonts w:ascii="Cambria" w:hAnsi="Cambria" w:cs="Times New Roman"/>
      <w:bCs w:val="0"/>
      <w:color w:val="21798E"/>
      <w:kern w:val="0"/>
      <w:sz w:val="28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23B6E"/>
    <w:pPr>
      <w:spacing w:before="240" w:after="120" w:line="276" w:lineRule="auto"/>
    </w:pPr>
    <w:rPr>
      <w:rFonts w:ascii="Calibri" w:hAnsi="Calibri" w:cs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3B6E"/>
    <w:pPr>
      <w:spacing w:after="120" w:line="276" w:lineRule="auto"/>
      <w:ind w:left="240"/>
    </w:pPr>
    <w:rPr>
      <w:rFonts w:ascii="Calibri" w:hAnsi="Calibri"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23B6E"/>
    <w:pPr>
      <w:spacing w:after="120" w:line="276" w:lineRule="auto"/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23B6E"/>
    <w:pPr>
      <w:spacing w:after="120" w:line="276" w:lineRule="auto"/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23B6E"/>
    <w:pPr>
      <w:spacing w:after="120" w:line="276" w:lineRule="auto"/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23B6E"/>
    <w:pPr>
      <w:spacing w:after="120" w:line="276" w:lineRule="auto"/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23B6E"/>
    <w:pPr>
      <w:spacing w:after="120" w:line="276" w:lineRule="auto"/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23B6E"/>
    <w:pPr>
      <w:spacing w:after="120" w:line="276" w:lineRule="auto"/>
      <w:ind w:left="1680"/>
    </w:pPr>
    <w:rPr>
      <w:rFonts w:ascii="Calibri" w:hAnsi="Calibri" w:cs="Calibri"/>
      <w:sz w:val="20"/>
      <w:szCs w:val="20"/>
    </w:rPr>
  </w:style>
  <w:style w:type="paragraph" w:styleId="Legenda">
    <w:name w:val="caption"/>
    <w:basedOn w:val="Normalny"/>
    <w:next w:val="Normalny"/>
    <w:qFormat/>
    <w:rsid w:val="00623B6E"/>
    <w:pPr>
      <w:spacing w:after="120"/>
    </w:pPr>
    <w:rPr>
      <w:rFonts w:ascii="Calibri" w:hAnsi="Calibri"/>
      <w:b/>
      <w:bCs/>
      <w:color w:val="2DA2BF"/>
      <w:sz w:val="18"/>
      <w:szCs w:val="18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623B6E"/>
    <w:pPr>
      <w:spacing w:after="120" w:line="276" w:lineRule="auto"/>
    </w:pPr>
    <w:rPr>
      <w:rFonts w:ascii="Calibri" w:hAnsi="Calibri"/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623B6E"/>
    <w:rPr>
      <w:rFonts w:ascii="Calibri" w:hAnsi="Calibri" w:cs="Times New Roman"/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623B6E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hAnsi="Calibri"/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623B6E"/>
    <w:rPr>
      <w:rFonts w:ascii="Calibri" w:hAnsi="Calibri" w:cs="Times New Roman"/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623B6E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623B6E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623B6E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623B6E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623B6E"/>
    <w:rPr>
      <w:b/>
      <w:smallCaps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623B6E"/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4">
    <w:name w:val="Tekst podstawowy 24"/>
    <w:basedOn w:val="Normalny"/>
    <w:uiPriority w:val="99"/>
    <w:rsid w:val="00623B6E"/>
    <w:pPr>
      <w:suppressAutoHyphens/>
      <w:spacing w:after="120"/>
      <w:jc w:val="both"/>
    </w:pPr>
    <w:rPr>
      <w:lang w:eastAsia="ar-SA"/>
    </w:rPr>
  </w:style>
  <w:style w:type="paragraph" w:customStyle="1" w:styleId="WW-Tekstpodstawowy3">
    <w:name w:val="WW-Tekst podstawowy 3"/>
    <w:basedOn w:val="Normalny"/>
    <w:rsid w:val="00623B6E"/>
    <w:pPr>
      <w:tabs>
        <w:tab w:val="left" w:pos="1134"/>
      </w:tabs>
      <w:suppressAutoHyphens/>
      <w:jc w:val="both"/>
    </w:pPr>
    <w:rPr>
      <w:b/>
      <w:kern w:val="1"/>
      <w:sz w:val="22"/>
      <w:lang w:eastAsia="ar-SA"/>
    </w:rPr>
  </w:style>
  <w:style w:type="paragraph" w:customStyle="1" w:styleId="danka1">
    <w:name w:val="danka1"/>
    <w:basedOn w:val="Normalny"/>
    <w:uiPriority w:val="99"/>
    <w:rsid w:val="00623B6E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character" w:customStyle="1" w:styleId="Tekstzastpczy1">
    <w:name w:val="Tekst zastępczy1"/>
    <w:uiPriority w:val="99"/>
    <w:semiHidden/>
    <w:rsid w:val="00623B6E"/>
    <w:rPr>
      <w:color w:val="808080"/>
    </w:rPr>
  </w:style>
  <w:style w:type="character" w:customStyle="1" w:styleId="skypepnhcontainer">
    <w:name w:val="skype_pnh_container"/>
    <w:rsid w:val="00623B6E"/>
    <w:rPr>
      <w:rtl w:val="0"/>
    </w:rPr>
  </w:style>
  <w:style w:type="table" w:customStyle="1" w:styleId="rednialista21">
    <w:name w:val="Średnia lista 21"/>
    <w:basedOn w:val="Standardowy"/>
    <w:uiPriority w:val="66"/>
    <w:rsid w:val="00623B6E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623B6E"/>
    <w:rPr>
      <w:rFonts w:ascii="Calibri" w:hAnsi="Calibri" w:cs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ekwzpod">
    <w:name w:val="tekwzpod"/>
    <w:rsid w:val="00623B6E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623B6E"/>
  </w:style>
  <w:style w:type="paragraph" w:customStyle="1" w:styleId="Kolorowecieniowanieakcent11">
    <w:name w:val="Kolorowe cieniowanie — akcent 11"/>
    <w:hidden/>
    <w:uiPriority w:val="99"/>
    <w:semiHidden/>
    <w:rsid w:val="00623B6E"/>
    <w:rPr>
      <w:rFonts w:ascii="Calibri" w:hAnsi="Calibri" w:cs="Times New Roman"/>
      <w:sz w:val="22"/>
      <w:szCs w:val="22"/>
    </w:rPr>
  </w:style>
  <w:style w:type="character" w:customStyle="1" w:styleId="dane1">
    <w:name w:val="dane1"/>
    <w:rsid w:val="00623B6E"/>
    <w:rPr>
      <w:color w:val="auto"/>
    </w:rPr>
  </w:style>
  <w:style w:type="character" w:customStyle="1" w:styleId="fn-ref">
    <w:name w:val="fn-ref"/>
    <w:basedOn w:val="Domylnaczcionkaakapitu"/>
    <w:rsid w:val="00623B6E"/>
  </w:style>
  <w:style w:type="character" w:customStyle="1" w:styleId="alb-s">
    <w:name w:val="a_lb-s"/>
    <w:basedOn w:val="Domylnaczcionkaakapitu"/>
    <w:rsid w:val="00623B6E"/>
  </w:style>
  <w:style w:type="character" w:customStyle="1" w:styleId="FontStyle36">
    <w:name w:val="Font Style36"/>
    <w:uiPriority w:val="99"/>
    <w:qFormat/>
    <w:rsid w:val="00623B6E"/>
    <w:rPr>
      <w:rFonts w:ascii="Arial" w:hAnsi="Arial" w:cs="Arial"/>
      <w:color w:val="000000"/>
      <w:sz w:val="18"/>
      <w:szCs w:val="18"/>
    </w:rPr>
  </w:style>
  <w:style w:type="paragraph" w:customStyle="1" w:styleId="Bezodstpw2">
    <w:name w:val="Bez odstępów2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FontStyle12">
    <w:name w:val="Font Style12"/>
    <w:basedOn w:val="Domylnaczcionkaakapitu"/>
    <w:rsid w:val="00623B6E"/>
    <w:rPr>
      <w:rFonts w:ascii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623B6E"/>
    <w:pPr>
      <w:widowControl w:val="0"/>
      <w:suppressAutoHyphens/>
      <w:spacing w:after="120"/>
    </w:pPr>
    <w:rPr>
      <w:rFonts w:eastAsia="Lucida Sans Unicode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623B6E"/>
    <w:pPr>
      <w:widowControl w:val="0"/>
      <w:suppressAutoHyphens/>
    </w:pPr>
    <w:rPr>
      <w:rFonts w:ascii="Courier New" w:eastAsia="Lucida Sans Unicode" w:hAnsi="Courier New" w:cs="Courier New"/>
      <w:szCs w:val="20"/>
      <w:lang w:eastAsia="ar-SA"/>
    </w:rPr>
  </w:style>
  <w:style w:type="paragraph" w:customStyle="1" w:styleId="Nagwektabeli">
    <w:name w:val="Nagłówek tabeli"/>
    <w:basedOn w:val="Normalny"/>
    <w:rsid w:val="00623B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numbering" w:customStyle="1" w:styleId="aaaaa">
    <w:name w:val="aaaaa"/>
    <w:basedOn w:val="Bezlisty"/>
    <w:rsid w:val="00623B6E"/>
    <w:pPr>
      <w:numPr>
        <w:numId w:val="62"/>
      </w:numPr>
    </w:pPr>
  </w:style>
  <w:style w:type="table" w:customStyle="1" w:styleId="TableGrid1">
    <w:name w:val="TableGrid1"/>
    <w:rsid w:val="00623B6E"/>
    <w:rPr>
      <w:rFonts w:ascii="Calibri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1D0C7-31D4-46AA-9096-78A85639C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</vt:lpstr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/>
  <cp:lastModifiedBy>uzytkownik</cp:lastModifiedBy>
  <cp:revision>2</cp:revision>
  <cp:lastPrinted>2021-12-03T09:16:00Z</cp:lastPrinted>
  <dcterms:created xsi:type="dcterms:W3CDTF">2025-12-03T12:34:00Z</dcterms:created>
  <dcterms:modified xsi:type="dcterms:W3CDTF">2025-12-03T12:34:00Z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