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4E99" w14:textId="1BB3A287" w:rsidR="0050331B" w:rsidRPr="005F4E8D" w:rsidRDefault="00935249" w:rsidP="0050331B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Załącznik</w:t>
      </w:r>
      <w:r w:rsidR="0050331B"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nr </w:t>
      </w:r>
      <w:r w:rsidR="00060335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7</w:t>
      </w:r>
      <w:r w:rsidR="0050331B"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75F334D8" w14:textId="77777777" w:rsidR="00AF702C" w:rsidRPr="005F4E8D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2AC57F7A" w14:textId="77777777" w:rsidR="00AF702C" w:rsidRPr="005F4E8D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41375B35" w14:textId="77777777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2FEAD1BC" w14:textId="77777777" w:rsidR="003A7302" w:rsidRPr="003A7302" w:rsidRDefault="003A7302" w:rsidP="003A7302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  <w:r w:rsidRPr="003A7302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WYKAZ ŚRODKÓW TRANSPORTU</w:t>
      </w:r>
    </w:p>
    <w:p w14:paraId="3F48F8C3" w14:textId="716F8C85" w:rsidR="000B0683" w:rsidRPr="000B0683" w:rsidRDefault="00070F92" w:rsidP="000B0683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  <w:r w:rsidRPr="00070F92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Dotyczy postępowania o udzielenie zamówienia publicznego pn</w:t>
      </w:r>
      <w:r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.</w:t>
      </w:r>
      <w:r w:rsidRPr="00070F92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 xml:space="preserve"> </w:t>
      </w:r>
      <w:r w:rsidR="00600D79" w:rsidRPr="00600D79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 xml:space="preserve">Dostarczanie obiadów do ośrodków wsparcia. Część </w:t>
      </w:r>
      <w:r w:rsidR="00935249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3</w:t>
      </w:r>
      <w:r w:rsidR="00600D79" w:rsidRPr="00600D79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.</w:t>
      </w:r>
    </w:p>
    <w:p w14:paraId="08ED8ED5" w14:textId="6D7C2116" w:rsidR="00060335" w:rsidRDefault="00060335" w:rsidP="00672C76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</w:p>
    <w:p w14:paraId="41431A38" w14:textId="368434E2" w:rsidR="00070F92" w:rsidRPr="00AD18E2" w:rsidRDefault="00070F92" w:rsidP="00672C76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</w:pPr>
      <w:r w:rsidRPr="00AD18E2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Dane Wykonawcy:</w:t>
      </w:r>
    </w:p>
    <w:p w14:paraId="0FC6FE73" w14:textId="55746C85" w:rsidR="009C070E" w:rsidRDefault="009C070E" w:rsidP="00070F92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741D07" w14:textId="77777777" w:rsidR="009C070E" w:rsidRPr="00070F92" w:rsidRDefault="009C070E" w:rsidP="00070F92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775"/>
        <w:gridCol w:w="1198"/>
        <w:gridCol w:w="1179"/>
        <w:gridCol w:w="1398"/>
        <w:gridCol w:w="1288"/>
        <w:gridCol w:w="1662"/>
      </w:tblGrid>
      <w:tr w:rsidR="00070F92" w:rsidRPr="009C070E" w14:paraId="26877A6D" w14:textId="77777777" w:rsidTr="009C070E">
        <w:tc>
          <w:tcPr>
            <w:tcW w:w="562" w:type="dxa"/>
          </w:tcPr>
          <w:p w14:paraId="3C6EA41C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Lp.</w:t>
            </w:r>
          </w:p>
          <w:p w14:paraId="091B0BDF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775" w:type="dxa"/>
          </w:tcPr>
          <w:p w14:paraId="39837067" w14:textId="7DAAF729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Nazwa</w:t>
            </w:r>
            <w:r w:rsidR="009C070E"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/marka</w:t>
            </w:r>
          </w:p>
          <w:p w14:paraId="6DA3129F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198" w:type="dxa"/>
          </w:tcPr>
          <w:p w14:paraId="3FA7A180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Model</w:t>
            </w:r>
          </w:p>
          <w:p w14:paraId="240E48D6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179" w:type="dxa"/>
          </w:tcPr>
          <w:p w14:paraId="178B0683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 xml:space="preserve">Rok </w:t>
            </w:r>
            <w:proofErr w:type="spellStart"/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prod</w:t>
            </w:r>
            <w:proofErr w:type="spellEnd"/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.</w:t>
            </w:r>
          </w:p>
          <w:p w14:paraId="530D02F2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398" w:type="dxa"/>
          </w:tcPr>
          <w:p w14:paraId="37134D95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Nr rejestracyjny</w:t>
            </w:r>
          </w:p>
          <w:p w14:paraId="3536E983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88" w:type="dxa"/>
          </w:tcPr>
          <w:p w14:paraId="59F79717" w14:textId="77777777" w:rsidR="00070F92" w:rsidRDefault="009C070E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P</w:t>
            </w: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ojazd elektryczny lub pojazdów napędzany gazem ziemnym</w:t>
            </w:r>
          </w:p>
          <w:p w14:paraId="16A91A23" w14:textId="2CF23420" w:rsidR="00AD18E2" w:rsidRPr="009C070E" w:rsidRDefault="00AD18E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(tak/nie)</w:t>
            </w:r>
          </w:p>
        </w:tc>
        <w:tc>
          <w:tcPr>
            <w:tcW w:w="1662" w:type="dxa"/>
          </w:tcPr>
          <w:p w14:paraId="134C9DB8" w14:textId="62C66C51" w:rsidR="009C070E" w:rsidRPr="009C070E" w:rsidRDefault="009C070E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  <w:r w:rsidRPr="009C070E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  <w:t>Podstawa dysponowania</w:t>
            </w:r>
          </w:p>
          <w:p w14:paraId="705C787E" w14:textId="77777777" w:rsidR="00070F92" w:rsidRPr="009C070E" w:rsidRDefault="00070F92" w:rsidP="009C070E">
            <w:pPr>
              <w:tabs>
                <w:tab w:val="left" w:leader="dot" w:pos="8820"/>
              </w:tabs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18"/>
                <w:szCs w:val="18"/>
                <w:lang w:val="pl-PL"/>
              </w:rPr>
            </w:pPr>
          </w:p>
        </w:tc>
      </w:tr>
      <w:tr w:rsidR="00070F92" w14:paraId="7196E440" w14:textId="77777777" w:rsidTr="009C070E">
        <w:tc>
          <w:tcPr>
            <w:tcW w:w="562" w:type="dxa"/>
          </w:tcPr>
          <w:p w14:paraId="36707CCB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775" w:type="dxa"/>
          </w:tcPr>
          <w:p w14:paraId="14703F61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198" w:type="dxa"/>
          </w:tcPr>
          <w:p w14:paraId="313C3897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179" w:type="dxa"/>
          </w:tcPr>
          <w:p w14:paraId="6E53D637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398" w:type="dxa"/>
          </w:tcPr>
          <w:p w14:paraId="214DE243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288" w:type="dxa"/>
          </w:tcPr>
          <w:p w14:paraId="43EDD591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662" w:type="dxa"/>
          </w:tcPr>
          <w:p w14:paraId="1627027B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</w:tr>
      <w:tr w:rsidR="00070F92" w14:paraId="738DD34A" w14:textId="77777777" w:rsidTr="009C070E">
        <w:tc>
          <w:tcPr>
            <w:tcW w:w="562" w:type="dxa"/>
          </w:tcPr>
          <w:p w14:paraId="44BF5499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775" w:type="dxa"/>
          </w:tcPr>
          <w:p w14:paraId="7B1D5A67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198" w:type="dxa"/>
          </w:tcPr>
          <w:p w14:paraId="3022260B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179" w:type="dxa"/>
          </w:tcPr>
          <w:p w14:paraId="291A3AF4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398" w:type="dxa"/>
          </w:tcPr>
          <w:p w14:paraId="6E547D00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288" w:type="dxa"/>
          </w:tcPr>
          <w:p w14:paraId="3A4C6B73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662" w:type="dxa"/>
          </w:tcPr>
          <w:p w14:paraId="20C2FDC3" w14:textId="77777777" w:rsidR="00070F92" w:rsidRDefault="00070F92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</w:tr>
      <w:tr w:rsidR="001114EE" w14:paraId="7DF19FCC" w14:textId="77777777" w:rsidTr="009C070E">
        <w:tc>
          <w:tcPr>
            <w:tcW w:w="562" w:type="dxa"/>
          </w:tcPr>
          <w:p w14:paraId="71B167CF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775" w:type="dxa"/>
          </w:tcPr>
          <w:p w14:paraId="3DE8531B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198" w:type="dxa"/>
          </w:tcPr>
          <w:p w14:paraId="14C903A9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179" w:type="dxa"/>
          </w:tcPr>
          <w:p w14:paraId="7E9E1D7E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398" w:type="dxa"/>
          </w:tcPr>
          <w:p w14:paraId="12DE6655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288" w:type="dxa"/>
          </w:tcPr>
          <w:p w14:paraId="79089295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  <w:tc>
          <w:tcPr>
            <w:tcW w:w="1662" w:type="dxa"/>
          </w:tcPr>
          <w:p w14:paraId="58EC57D0" w14:textId="77777777" w:rsidR="001114EE" w:rsidRDefault="001114EE" w:rsidP="003A7302">
            <w:pPr>
              <w:tabs>
                <w:tab w:val="left" w:leader="dot" w:pos="8820"/>
              </w:tabs>
              <w:autoSpaceDE w:val="0"/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val="pl-PL"/>
              </w:rPr>
            </w:pPr>
          </w:p>
        </w:tc>
      </w:tr>
    </w:tbl>
    <w:p w14:paraId="1ECB63A5" w14:textId="0BE3B2C4" w:rsidR="003A7302" w:rsidRDefault="003A7302" w:rsidP="003A7302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</w:p>
    <w:p w14:paraId="394DB0D7" w14:textId="77777777" w:rsidR="009C070E" w:rsidRPr="003A7302" w:rsidRDefault="009C070E" w:rsidP="003A7302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</w:p>
    <w:p w14:paraId="4C87C782" w14:textId="0DB28E65" w:rsidR="005B27D8" w:rsidRDefault="003A7302" w:rsidP="009C070E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</w:pPr>
      <w:r w:rsidRP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Oświadczamy, że wyżej wykazane samochody są dopuszczone do przewozu żywności, zgodnie</w:t>
      </w:r>
      <w:r w:rsid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 xml:space="preserve"> </w:t>
      </w:r>
      <w:r w:rsidRP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z decyzją / zezwoleniem</w:t>
      </w:r>
      <w:r w:rsid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/zaświadczeniem</w:t>
      </w:r>
      <w:r w:rsidRP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 xml:space="preserve"> właściwego Państwowego Inspektora Sanitarnego na </w:t>
      </w:r>
      <w:r w:rsid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p</w:t>
      </w:r>
      <w:r w:rsidRP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odstawie</w:t>
      </w:r>
      <w:r w:rsid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 xml:space="preserve"> </w:t>
      </w:r>
      <w:r w:rsidRP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 xml:space="preserve">Ustawy z dnia 25.08.2006 r. o bezpieczeństwie żywności i żywienia (tj. Dz. U. z </w:t>
      </w:r>
      <w:r w:rsidR="00242175" w:rsidRPr="00242175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2023</w:t>
      </w:r>
      <w:r w:rsidR="00242175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 xml:space="preserve"> poz.</w:t>
      </w:r>
      <w:r w:rsidR="00242175" w:rsidRPr="00242175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1448</w:t>
      </w:r>
      <w:r w:rsidR="00935249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 xml:space="preserve"> ze zm.</w:t>
      </w:r>
      <w:r w:rsidRPr="009C070E"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  <w:t>) oraz posiadają aktualne OC i NW oraz badania techniczne.</w:t>
      </w:r>
    </w:p>
    <w:p w14:paraId="09C48676" w14:textId="377CFDB1" w:rsidR="009C070E" w:rsidRDefault="009C070E" w:rsidP="009C070E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</w:pPr>
    </w:p>
    <w:p w14:paraId="511D40E6" w14:textId="77777777" w:rsidR="009C070E" w:rsidRDefault="009C070E" w:rsidP="009C070E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</w:pPr>
    </w:p>
    <w:p w14:paraId="69EEEC83" w14:textId="77777777" w:rsidR="009C070E" w:rsidRPr="005B27D8" w:rsidRDefault="009C070E" w:rsidP="009C070E">
      <w:pPr>
        <w:widowControl/>
        <w:spacing w:after="60" w:line="360" w:lineRule="auto"/>
        <w:ind w:left="720"/>
        <w:jc w:val="right"/>
        <w:rPr>
          <w:rFonts w:asciiTheme="minorHAnsi" w:hAnsiTheme="minorHAnsi" w:cstheme="minorHAnsi"/>
          <w:i/>
          <w:kern w:val="0"/>
          <w:sz w:val="14"/>
          <w:szCs w:val="14"/>
          <w:lang w:val="pl-PL"/>
        </w:rPr>
      </w:pPr>
      <w:r w:rsidRPr="005B27D8">
        <w:rPr>
          <w:rFonts w:asciiTheme="minorHAnsi" w:hAnsiTheme="minorHAnsi" w:cstheme="minorHAnsi"/>
          <w:i/>
          <w:kern w:val="0"/>
          <w:sz w:val="16"/>
          <w:szCs w:val="16"/>
          <w:lang w:val="pl-PL"/>
        </w:rPr>
        <w:t xml:space="preserve"> 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t xml:space="preserve"> (należy podpisać kwalifikowanym podpisem elektronicznym,, podpisem zaufanym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br/>
        <w:t xml:space="preserve">lub podpisem osobistym elektronicznym z dowodu osobistego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br/>
        <w:t>osoby upoważnionej do składania oświadczeń woli w imieniu Wykonawcy)</w:t>
      </w:r>
    </w:p>
    <w:p w14:paraId="3443EDA2" w14:textId="77777777" w:rsidR="009C070E" w:rsidRPr="009C070E" w:rsidRDefault="009C070E" w:rsidP="009C070E">
      <w:pPr>
        <w:tabs>
          <w:tab w:val="left" w:leader="dot" w:pos="8820"/>
        </w:tabs>
        <w:autoSpaceDE w:val="0"/>
        <w:spacing w:after="120" w:line="264" w:lineRule="auto"/>
        <w:rPr>
          <w:rFonts w:asciiTheme="minorHAnsi" w:hAnsiTheme="minorHAnsi" w:cstheme="minorHAnsi"/>
          <w:i/>
          <w:kern w:val="0"/>
          <w:sz w:val="14"/>
          <w:szCs w:val="14"/>
          <w:lang w:val="pl-PL"/>
        </w:rPr>
      </w:pPr>
    </w:p>
    <w:sectPr w:rsidR="009C070E" w:rsidRPr="009C070E" w:rsidSect="005B27D8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2A392" w14:textId="77777777" w:rsidR="00614A9D" w:rsidRDefault="00614A9D">
      <w:pPr>
        <w:spacing w:line="240" w:lineRule="auto"/>
      </w:pPr>
      <w:r>
        <w:separator/>
      </w:r>
    </w:p>
  </w:endnote>
  <w:endnote w:type="continuationSeparator" w:id="0">
    <w:p w14:paraId="10551A8D" w14:textId="77777777" w:rsidR="00614A9D" w:rsidRDefault="00614A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34B72" w14:textId="77777777" w:rsidR="00614A9D" w:rsidRDefault="00614A9D">
      <w:pPr>
        <w:spacing w:line="240" w:lineRule="auto"/>
      </w:pPr>
      <w:r>
        <w:separator/>
      </w:r>
    </w:p>
  </w:footnote>
  <w:footnote w:type="continuationSeparator" w:id="0">
    <w:p w14:paraId="3B7DC9F1" w14:textId="77777777" w:rsidR="00614A9D" w:rsidRDefault="00614A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lang w:val="pl-P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lang w:val="pl-P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lang w:val="pl-P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lang w:val="pl-PL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lang w:val="pl-PL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lang w:val="pl-PL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lang w:val="pl-P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num w:numId="1" w16cid:durableId="1964339188">
    <w:abstractNumId w:val="0"/>
  </w:num>
  <w:num w:numId="2" w16cid:durableId="2087725142">
    <w:abstractNumId w:val="1"/>
  </w:num>
  <w:num w:numId="3" w16cid:durableId="1186021083">
    <w:abstractNumId w:val="2"/>
  </w:num>
  <w:num w:numId="4" w16cid:durableId="1647666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50"/>
    <w:rsid w:val="000255A7"/>
    <w:rsid w:val="00060335"/>
    <w:rsid w:val="00070F92"/>
    <w:rsid w:val="000B0683"/>
    <w:rsid w:val="000D1D6C"/>
    <w:rsid w:val="001114EE"/>
    <w:rsid w:val="001362E5"/>
    <w:rsid w:val="001A452A"/>
    <w:rsid w:val="00242175"/>
    <w:rsid w:val="00246E1B"/>
    <w:rsid w:val="00257CA5"/>
    <w:rsid w:val="002949E8"/>
    <w:rsid w:val="003A7302"/>
    <w:rsid w:val="00437B50"/>
    <w:rsid w:val="0050331B"/>
    <w:rsid w:val="005A3681"/>
    <w:rsid w:val="005A7DDF"/>
    <w:rsid w:val="005B27D8"/>
    <w:rsid w:val="005C42F9"/>
    <w:rsid w:val="005F4E8D"/>
    <w:rsid w:val="00600D79"/>
    <w:rsid w:val="00614A9D"/>
    <w:rsid w:val="00672C76"/>
    <w:rsid w:val="00722F0A"/>
    <w:rsid w:val="00784DD4"/>
    <w:rsid w:val="00854773"/>
    <w:rsid w:val="00935249"/>
    <w:rsid w:val="00953284"/>
    <w:rsid w:val="009C070E"/>
    <w:rsid w:val="00AC225A"/>
    <w:rsid w:val="00AD18E2"/>
    <w:rsid w:val="00AF3C18"/>
    <w:rsid w:val="00AF702C"/>
    <w:rsid w:val="00BC7D55"/>
    <w:rsid w:val="00BE5EC2"/>
    <w:rsid w:val="00D2178D"/>
    <w:rsid w:val="00DB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CF008"/>
  <w15:chartTrackingRefBased/>
  <w15:docId w15:val="{ADDC9893-B383-495B-A6E0-973348F2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rPr>
      <w:rFonts w:ascii="Arial" w:hAnsi="Arial" w:cs="Times New Roman"/>
      <w:lang w:val="en-US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rPr>
      <w:rFonts w:cs="Times New Roman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BodyTextChar">
    <w:name w:val="Body Text Char"/>
    <w:rPr>
      <w:rFonts w:ascii="Arial" w:hAnsi="Arial"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BalloonTextChar">
    <w:name w:val="Balloon Text Char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2">
    <w:name w:val="Akapit z listą2"/>
    <w:basedOn w:val="Normalny"/>
    <w:rsid w:val="005F4E8D"/>
    <w:pPr>
      <w:ind w:left="720"/>
    </w:pPr>
  </w:style>
  <w:style w:type="paragraph" w:customStyle="1" w:styleId="Bezodstpw2">
    <w:name w:val="Bez odstępów2"/>
    <w:rsid w:val="005F4E8D"/>
    <w:pPr>
      <w:suppressAutoHyphens/>
    </w:pPr>
    <w:rPr>
      <w:sz w:val="24"/>
      <w:szCs w:val="24"/>
      <w:lang w:val="en-US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D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D8"/>
    <w:rPr>
      <w:rFonts w:cs="Tahoma"/>
      <w:kern w:val="1"/>
      <w:lang w:val="en-US" w:eastAsia="ar-SA"/>
    </w:rPr>
  </w:style>
  <w:style w:type="character" w:customStyle="1" w:styleId="Znakiprzypiswdolnych">
    <w:name w:val="Znaki przypisów dolnych"/>
    <w:rsid w:val="005B27D8"/>
  </w:style>
  <w:style w:type="table" w:styleId="Tabela-Siatka">
    <w:name w:val="Table Grid"/>
    <w:basedOn w:val="Standardowy"/>
    <w:uiPriority w:val="39"/>
    <w:rsid w:val="00070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26770-AD8A-4099-808F-1A7737E1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zal_6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zal_6</dc:title>
  <dc:subject/>
  <dc:creator>k.rostworowska</dc:creator>
  <cp:keywords/>
  <cp:lastModifiedBy>Krystyna Rostworowska</cp:lastModifiedBy>
  <cp:revision>5</cp:revision>
  <cp:lastPrinted>2021-01-22T10:33:00Z</cp:lastPrinted>
  <dcterms:created xsi:type="dcterms:W3CDTF">2025-10-17T10:18:00Z</dcterms:created>
  <dcterms:modified xsi:type="dcterms:W3CDTF">2025-12-02T11:19:00Z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