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E4B17D" w14:textId="77777777" w:rsidR="005029B3" w:rsidRDefault="005029B3" w:rsidP="00165F2B"/>
    <w:p w14:paraId="7F79D941" w14:textId="6382B852" w:rsidR="005029B3" w:rsidRPr="006E3DDE" w:rsidRDefault="005029B3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AC7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proofErr w:type="gramStart"/>
      <w:r w:rsidRPr="0044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="007A6C7B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PP</w:t>
      </w:r>
      <w:proofErr w:type="gramEnd"/>
      <w:r w:rsidR="00F54288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3</w:t>
      </w:r>
      <w:r w:rsidR="007A6C7B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.01.</w:t>
      </w:r>
      <w:r w:rsidR="009C4106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2025</w:t>
      </w:r>
      <w:r w:rsidRPr="00335EAF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…...............</w:t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sz w:val="24"/>
          <w:szCs w:val="24"/>
        </w:rPr>
        <w:t>Załącznik 2 do SWZ</w:t>
      </w:r>
    </w:p>
    <w:p w14:paraId="00909272" w14:textId="77777777" w:rsidR="005029B3" w:rsidRPr="006E3DDE" w:rsidRDefault="005029B3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54ECE65" w14:textId="77777777" w:rsidR="005029B3" w:rsidRPr="006E3DDE" w:rsidRDefault="005029B3" w:rsidP="009747C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DDE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6E3DDE">
        <w:rPr>
          <w:rFonts w:ascii="Times New Roman" w:hAnsi="Times New Roman" w:cs="Times New Roman"/>
          <w:b/>
          <w:sz w:val="24"/>
          <w:szCs w:val="24"/>
        </w:rPr>
        <w:tab/>
      </w:r>
    </w:p>
    <w:p w14:paraId="7B50CE42" w14:textId="77777777" w:rsidR="005029B3" w:rsidRDefault="005029B3" w:rsidP="004861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Gmina Ożarow Mazowiecki</w:t>
      </w:r>
    </w:p>
    <w:p w14:paraId="6605AFE9" w14:textId="17B16FCE" w:rsidR="005029B3" w:rsidRDefault="005029B3" w:rsidP="004861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 xml:space="preserve">ul. Kolejowa 2, </w:t>
      </w:r>
    </w:p>
    <w:p w14:paraId="033A7A41" w14:textId="77777777" w:rsidR="005029B3" w:rsidRDefault="005029B3" w:rsidP="004861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5EAF">
        <w:rPr>
          <w:rFonts w:ascii="Times New Roman" w:hAnsi="Times New Roman"/>
          <w:b/>
          <w:noProof/>
          <w:sz w:val="24"/>
          <w:szCs w:val="24"/>
        </w:rPr>
        <w:t>05 – 850 Ożarów Mazowiecki</w:t>
      </w:r>
    </w:p>
    <w:p w14:paraId="7570C5B5" w14:textId="77777777" w:rsidR="005029B3" w:rsidRPr="00F821EC" w:rsidRDefault="005029B3" w:rsidP="004861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025DB682" w14:textId="7B09391E" w:rsidR="005029B3" w:rsidRPr="00165F2B" w:rsidRDefault="005029B3" w:rsidP="007C3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>Dy</w:t>
      </w:r>
      <w:r w:rsidR="00F54288">
        <w:rPr>
          <w:rFonts w:ascii="Times New Roman" w:eastAsia="Times New Roman" w:hAnsi="Times New Roman" w:cs="Times New Roman"/>
          <w:i/>
          <w:noProof/>
          <w:sz w:val="24"/>
          <w:szCs w:val="24"/>
        </w:rPr>
        <w:t>rektor Przedszkola Publicznego n</w:t>
      </w: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>r 3 w Ożaro</w:t>
      </w:r>
      <w:r w:rsidR="00F54288">
        <w:rPr>
          <w:rFonts w:ascii="Times New Roman" w:eastAsia="Times New Roman" w:hAnsi="Times New Roman" w:cs="Times New Roman"/>
          <w:i/>
          <w:noProof/>
          <w:sz w:val="24"/>
          <w:szCs w:val="24"/>
        </w:rPr>
        <w:t>wie Mazowieckim ul. Tęczowa 3</w:t>
      </w: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,</w:t>
      </w:r>
      <w:r w:rsidR="00F54288">
        <w:rPr>
          <w:rFonts w:ascii="Times New Roman" w:eastAsia="Times New Roman" w:hAnsi="Times New Roman" w:cs="Times New Roman"/>
          <w:i/>
          <w:noProof/>
          <w:sz w:val="24"/>
          <w:szCs w:val="24"/>
        </w:rPr>
        <w:br/>
      </w:r>
      <w:r w:rsidRPr="00335EAF">
        <w:rPr>
          <w:rFonts w:ascii="Times New Roman" w:eastAsia="Times New Roman" w:hAnsi="Times New Roman" w:cs="Times New Roman"/>
          <w:i/>
          <w:noProof/>
          <w:sz w:val="24"/>
          <w:szCs w:val="24"/>
        </w:rPr>
        <w:t>05-850 Ożarów Mazowiecki</w:t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602F461B" w14:textId="77777777" w:rsidR="005029B3" w:rsidRDefault="005029B3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0A17273" w14:textId="77777777" w:rsidR="005029B3" w:rsidRDefault="005029B3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CB05AD4" w14:textId="77777777" w:rsidR="005029B3" w:rsidRDefault="005029B3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994192" w14:textId="77777777" w:rsidR="005029B3" w:rsidRDefault="005029B3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6754D9C" w14:textId="77777777" w:rsidR="005029B3" w:rsidRDefault="005029B3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F5622" w14:textId="77777777" w:rsidR="005029B3" w:rsidRDefault="005029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6C07FE96" w14:textId="77777777" w:rsidR="005029B3" w:rsidRDefault="005029B3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14:paraId="09BEAF17" w14:textId="77777777" w:rsidR="005029B3" w:rsidRDefault="005029B3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734FBCBA" w14:textId="77777777" w:rsidR="005029B3" w:rsidRDefault="005029B3" w:rsidP="00CE521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5080E53" w14:textId="77777777" w:rsidR="005029B3" w:rsidRDefault="005029B3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11A6F94" w14:textId="77777777" w:rsidR="005029B3" w:rsidRPr="00A3001C" w:rsidRDefault="005029B3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E374A0B" w14:textId="77777777" w:rsidR="005029B3" w:rsidRDefault="005029B3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0AB5BD" w14:textId="058D63A8" w:rsidR="005029B3" w:rsidRDefault="009432DC" w:rsidP="00CE52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32DC">
        <w:rPr>
          <w:rFonts w:ascii="Times New Roman" w:hAnsi="Times New Roman" w:cs="Times New Roman"/>
          <w:b/>
          <w:sz w:val="24"/>
          <w:szCs w:val="24"/>
          <w:u w:val="single"/>
        </w:rPr>
        <w:t xml:space="preserve">składane na podstawie art. 125 ust. 1 ustawy z dnia 11 września 2019 r. – Prawo zamówień publicznych (Dz.U. z 2024 r. poz. 1320 z </w:t>
      </w:r>
      <w:proofErr w:type="spellStart"/>
      <w:r w:rsidRPr="009432DC">
        <w:rPr>
          <w:rFonts w:ascii="Times New Roman" w:hAnsi="Times New Roman" w:cs="Times New Roman"/>
          <w:b/>
          <w:sz w:val="24"/>
          <w:szCs w:val="24"/>
          <w:u w:val="single"/>
        </w:rPr>
        <w:t>późn</w:t>
      </w:r>
      <w:proofErr w:type="spellEnd"/>
      <w:r w:rsidRPr="009432DC">
        <w:rPr>
          <w:rFonts w:ascii="Times New Roman" w:hAnsi="Times New Roman" w:cs="Times New Roman"/>
          <w:b/>
          <w:sz w:val="24"/>
          <w:szCs w:val="24"/>
          <w:u w:val="single"/>
        </w:rPr>
        <w:t>. zm.).</w:t>
      </w:r>
    </w:p>
    <w:p w14:paraId="04EADBD2" w14:textId="429A24EB" w:rsidR="005029B3" w:rsidRDefault="005029B3" w:rsidP="007C3CEF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>Ubiegając się o udzielenie zamówienia publicznego pn.</w:t>
      </w:r>
      <w:r w:rsidRPr="007C3CEF">
        <w:rPr>
          <w:sz w:val="24"/>
          <w:szCs w:val="24"/>
        </w:rPr>
        <w:t xml:space="preserve">  </w:t>
      </w:r>
      <w:r w:rsidRPr="00335EAF">
        <w:rPr>
          <w:noProof/>
          <w:sz w:val="24"/>
          <w:szCs w:val="24"/>
        </w:rPr>
        <w:t xml:space="preserve">Dostawa artykułów żywnościowych  do Przedszkola </w:t>
      </w:r>
      <w:r w:rsidR="00D02E01">
        <w:rPr>
          <w:noProof/>
          <w:sz w:val="24"/>
          <w:szCs w:val="24"/>
        </w:rPr>
        <w:t xml:space="preserve">Publicznego </w:t>
      </w:r>
      <w:r w:rsidRPr="00335EAF">
        <w:rPr>
          <w:noProof/>
          <w:sz w:val="24"/>
          <w:szCs w:val="24"/>
        </w:rPr>
        <w:t>nr 3  w Ożarowie Mazowieckim od 01.01.</w:t>
      </w:r>
      <w:r w:rsidR="009C4106">
        <w:rPr>
          <w:noProof/>
          <w:sz w:val="24"/>
          <w:szCs w:val="24"/>
        </w:rPr>
        <w:t>2026</w:t>
      </w:r>
      <w:r w:rsidRPr="00335EAF">
        <w:rPr>
          <w:noProof/>
          <w:sz w:val="24"/>
          <w:szCs w:val="24"/>
        </w:rPr>
        <w:t xml:space="preserve"> do 31.12.</w:t>
      </w:r>
      <w:r w:rsidR="009C4106">
        <w:rPr>
          <w:noProof/>
          <w:sz w:val="24"/>
          <w:szCs w:val="24"/>
        </w:rPr>
        <w:t>2026</w:t>
      </w:r>
      <w:proofErr w:type="gramStart"/>
      <w:r w:rsidRPr="00335EAF">
        <w:rPr>
          <w:noProof/>
          <w:sz w:val="24"/>
          <w:szCs w:val="24"/>
        </w:rPr>
        <w:t>r.</w:t>
      </w:r>
      <w:r w:rsidRPr="007C3CEF">
        <w:rPr>
          <w:sz w:val="24"/>
          <w:szCs w:val="24"/>
        </w:rPr>
        <w:t>.</w:t>
      </w:r>
      <w:proofErr w:type="gramEnd"/>
      <w:r w:rsidRPr="007C3C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prowadzonego </w:t>
      </w:r>
      <w:proofErr w:type="gramStart"/>
      <w:r>
        <w:rPr>
          <w:sz w:val="24"/>
          <w:szCs w:val="24"/>
        </w:rPr>
        <w:t xml:space="preserve">przez  </w:t>
      </w:r>
      <w:r w:rsidRPr="00335EAF">
        <w:rPr>
          <w:noProof/>
          <w:sz w:val="24"/>
          <w:szCs w:val="24"/>
        </w:rPr>
        <w:t>Dyrektora</w:t>
      </w:r>
      <w:proofErr w:type="gramEnd"/>
      <w:r w:rsidRPr="00335EAF">
        <w:rPr>
          <w:noProof/>
          <w:sz w:val="24"/>
          <w:szCs w:val="24"/>
        </w:rPr>
        <w:t xml:space="preserve"> Przedszkola Publicznego </w:t>
      </w:r>
      <w:r w:rsidR="00F54288">
        <w:rPr>
          <w:noProof/>
          <w:sz w:val="24"/>
          <w:szCs w:val="24"/>
        </w:rPr>
        <w:t>n</w:t>
      </w:r>
      <w:r w:rsidRPr="00335EAF">
        <w:rPr>
          <w:noProof/>
          <w:sz w:val="24"/>
          <w:szCs w:val="24"/>
        </w:rPr>
        <w:t>r 3 w Ożarowie Mazowieckim ul.</w:t>
      </w:r>
      <w:r w:rsidR="00F54288">
        <w:rPr>
          <w:noProof/>
          <w:sz w:val="24"/>
          <w:szCs w:val="24"/>
        </w:rPr>
        <w:t xml:space="preserve"> Tęczowa 3</w:t>
      </w:r>
      <w:r w:rsidRPr="00335EAF">
        <w:rPr>
          <w:noProof/>
          <w:sz w:val="24"/>
          <w:szCs w:val="24"/>
        </w:rPr>
        <w:t xml:space="preserve"> , 05-850 Ożarów Mazowiecki</w:t>
      </w:r>
      <w:r w:rsidRPr="0023250F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 co następuje</w:t>
      </w:r>
      <w:r>
        <w:rPr>
          <w:sz w:val="24"/>
          <w:szCs w:val="24"/>
        </w:rPr>
        <w:t>:</w:t>
      </w:r>
    </w:p>
    <w:p w14:paraId="40FFB7B1" w14:textId="77777777" w:rsidR="005029B3" w:rsidRDefault="005029B3" w:rsidP="00CE52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36E82E" w14:textId="77777777" w:rsidR="005029B3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75EF40" w14:textId="77777777" w:rsidR="005029B3" w:rsidRPr="001448FB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7D68291D" w14:textId="77777777" w:rsidR="005029B3" w:rsidRPr="00367CC0" w:rsidRDefault="005029B3" w:rsidP="00CE521E">
      <w:pPr>
        <w:ind w:left="360"/>
        <w:jc w:val="both"/>
      </w:pPr>
    </w:p>
    <w:p w14:paraId="20BE40F5" w14:textId="34CF58BB" w:rsidR="0093269C" w:rsidRPr="00E40860" w:rsidRDefault="0093269C" w:rsidP="00CE521E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o</w:t>
      </w:r>
      <w:r w:rsidRPr="0093269C">
        <w:rPr>
          <w:rFonts w:ascii="Times New Roman" w:hAnsi="Times New Roman" w:cs="Times New Roman"/>
          <w:sz w:val="24"/>
          <w:szCs w:val="24"/>
        </w:rPr>
        <w:t xml:space="preserve">świadczam, że nie podlegam wykluczeniu z udziału w postępowaniu na podstawie art. 108 ust. 1 ustawy z dnia 11 września 2019 r. – Prawo zamówień publicznych (Dz.U. z 2024 r. poz. 1320 z </w:t>
      </w:r>
      <w:proofErr w:type="spellStart"/>
      <w:r w:rsidRPr="0093269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3269C">
        <w:rPr>
          <w:rFonts w:ascii="Times New Roman" w:hAnsi="Times New Roman" w:cs="Times New Roman"/>
          <w:sz w:val="24"/>
          <w:szCs w:val="24"/>
        </w:rPr>
        <w:t>. zm.).</w:t>
      </w:r>
    </w:p>
    <w:p w14:paraId="741B1571" w14:textId="63BE14C3" w:rsidR="005029B3" w:rsidRPr="00A605F3" w:rsidRDefault="001F6742" w:rsidP="00CE521E">
      <w:pPr>
        <w:numPr>
          <w:ilvl w:val="0"/>
          <w:numId w:val="1"/>
        </w:numPr>
        <w:jc w:val="both"/>
      </w:pPr>
      <w:r w:rsidRPr="001F6742">
        <w:rPr>
          <w:rFonts w:ascii="Times New Roman" w:hAnsi="Times New Roman" w:cs="Times New Roman"/>
          <w:sz w:val="23"/>
          <w:szCs w:val="23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(Dz.U. 2022 poz. 835).</w:t>
      </w:r>
      <w:r w:rsidR="005029B3" w:rsidRPr="00E40860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14:paraId="4E127ECB" w14:textId="77777777" w:rsidR="005029B3" w:rsidRPr="00C767CF" w:rsidRDefault="005029B3" w:rsidP="00CE521E">
      <w:pPr>
        <w:ind w:left="360"/>
        <w:jc w:val="both"/>
      </w:pPr>
    </w:p>
    <w:p w14:paraId="36971D92" w14:textId="77777777" w:rsidR="005029B3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5E562C20" w14:textId="77777777" w:rsidR="005029B3" w:rsidRPr="001448FB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2AE7A968" w14:textId="77777777" w:rsidR="005029B3" w:rsidRPr="003F551A" w:rsidRDefault="005029B3" w:rsidP="00CE521E">
      <w:pPr>
        <w:jc w:val="both"/>
        <w:rPr>
          <w:sz w:val="24"/>
          <w:szCs w:val="24"/>
        </w:rPr>
      </w:pPr>
    </w:p>
    <w:p w14:paraId="145AD632" w14:textId="77777777" w:rsidR="005029B3" w:rsidRPr="00C767CF" w:rsidRDefault="005029B3" w:rsidP="00CE521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7BD806B7" w14:textId="77777777" w:rsidR="005029B3" w:rsidRDefault="005029B3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986906B" w14:textId="77777777" w:rsidR="005029B3" w:rsidRDefault="005029B3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5F2F1D" w14:textId="77777777" w:rsidR="005029B3" w:rsidRPr="00E31C06" w:rsidRDefault="005029B3" w:rsidP="00CE521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09F4800" w14:textId="77777777" w:rsidR="005029B3" w:rsidRDefault="005029B3" w:rsidP="00CE521E">
      <w:pPr>
        <w:jc w:val="both"/>
      </w:pPr>
    </w:p>
    <w:p w14:paraId="1999E106" w14:textId="77777777" w:rsidR="005029B3" w:rsidRDefault="005029B3" w:rsidP="00CE521E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>spełniam warunki udziału w postępowaniu określone w Części V pkt 1 Specyfikacji Warunków Zamówienia.</w:t>
      </w:r>
    </w:p>
    <w:p w14:paraId="3F5A5F6C" w14:textId="77777777" w:rsidR="005029B3" w:rsidRDefault="005029B3" w:rsidP="00CE521E">
      <w:pPr>
        <w:rPr>
          <w:rFonts w:ascii="Times New Roman" w:hAnsi="Times New Roman" w:cs="Times New Roman"/>
          <w:sz w:val="24"/>
          <w:szCs w:val="24"/>
        </w:rPr>
      </w:pPr>
    </w:p>
    <w:p w14:paraId="090B8D93" w14:textId="77777777" w:rsidR="005029B3" w:rsidRPr="00B15FD3" w:rsidRDefault="005029B3" w:rsidP="00CE521E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B4303FD" w14:textId="77777777" w:rsidR="005029B3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 ……….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 xml:space="preserve">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i/>
          <w:sz w:val="24"/>
          <w:szCs w:val="24"/>
        </w:rPr>
        <w:t>podmiotu/</w:t>
      </w:r>
      <w:proofErr w:type="gramStart"/>
      <w:r w:rsidRPr="00771A16">
        <w:rPr>
          <w:rFonts w:ascii="Times New Roman" w:hAnsi="Times New Roman" w:cs="Times New Roman"/>
          <w:i/>
          <w:sz w:val="24"/>
          <w:szCs w:val="24"/>
        </w:rPr>
        <w:t>ów)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CD49A" w14:textId="77777777" w:rsidR="005029B3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22751407" w14:textId="77777777" w:rsidR="005029B3" w:rsidRPr="00771A16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008E2298" w14:textId="77777777" w:rsidR="005029B3" w:rsidRPr="00A605F3" w:rsidRDefault="005029B3" w:rsidP="00CE521E">
      <w:pPr>
        <w:rPr>
          <w:rFonts w:ascii="Times New Roman" w:hAnsi="Times New Roman" w:cs="Times New Roman"/>
          <w:i/>
          <w:sz w:val="24"/>
          <w:szCs w:val="24"/>
        </w:rPr>
      </w:pPr>
      <w:r w:rsidRPr="00A605F3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</w:p>
    <w:p w14:paraId="67D1D0B9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605F3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stosuje tylko wykonawca, który polega na zdolnościach lub </w:t>
      </w:r>
      <w:proofErr w:type="gramStart"/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sytuacji  podmiotów</w:t>
      </w:r>
      <w:proofErr w:type="gramEnd"/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A605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7412930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>.……………………………………………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>.……………………………………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 xml:space="preserve">. </w:t>
      </w:r>
      <w:r w:rsidRPr="00A605F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605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w  następującym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 xml:space="preserve"> zakresie: </w:t>
      </w:r>
    </w:p>
    <w:p w14:paraId="19D615E5" w14:textId="77777777" w:rsidR="005029B3" w:rsidRDefault="005029B3" w:rsidP="00CE521E">
      <w:pPr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4512A49E" w14:textId="77777777" w:rsidR="005029B3" w:rsidRDefault="005029B3" w:rsidP="00CE5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2B128BB" w14:textId="77777777" w:rsidR="00F54288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</w:p>
    <w:p w14:paraId="08B5EF0C" w14:textId="77777777" w:rsidR="00F54288" w:rsidRDefault="00F54288" w:rsidP="00CE5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2249A" w14:textId="1CE4985D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F8314AB" w14:textId="77777777" w:rsidR="005029B3" w:rsidRPr="00A605F3" w:rsidRDefault="005029B3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22BCAD2E" w14:textId="77777777" w:rsidR="005029B3" w:rsidRPr="00E124D8" w:rsidRDefault="005029B3" w:rsidP="00CE521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124D8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B4C7502" w14:textId="77777777" w:rsidR="005029B3" w:rsidRPr="00A605F3" w:rsidRDefault="005029B3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F31A983" w14:textId="77777777" w:rsidR="005029B3" w:rsidRPr="00E124D8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40F3FD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9DCEBE0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51EEB4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13F52AB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535DD0" w14:textId="77777777" w:rsidR="005029B3" w:rsidRDefault="005029B3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42B96D" w14:textId="77777777" w:rsidR="005029B3" w:rsidRDefault="005029B3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CD03B4D" w14:textId="77777777" w:rsidR="005029B3" w:rsidRDefault="005029B3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B7FD55D" w14:textId="77777777" w:rsidR="005029B3" w:rsidRPr="00A345E9" w:rsidRDefault="005029B3" w:rsidP="00CE52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22902D7" w14:textId="77777777" w:rsidR="005029B3" w:rsidRPr="00CE521E" w:rsidRDefault="005029B3" w:rsidP="00CE521E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4A5EB278" w14:textId="77777777" w:rsidR="005029B3" w:rsidRPr="00CE521E" w:rsidRDefault="005029B3" w:rsidP="00CE521E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2DF1808F" w14:textId="77777777" w:rsidR="005029B3" w:rsidRDefault="005029B3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24DDB50F" w14:textId="77777777" w:rsidR="005029B3" w:rsidRDefault="005029B3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877C262" w14:textId="77777777" w:rsidR="005029B3" w:rsidRDefault="005029B3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56923CF" w14:textId="77777777" w:rsidR="005029B3" w:rsidRDefault="005029B3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D8F9FDB" w14:textId="77777777" w:rsidR="005029B3" w:rsidRPr="00B9516E" w:rsidRDefault="005029B3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14:paraId="49F45E5D" w14:textId="77777777" w:rsidR="005029B3" w:rsidRPr="00A82964" w:rsidRDefault="005029B3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D4EC67" w14:textId="77777777" w:rsidR="005029B3" w:rsidRDefault="005029B3" w:rsidP="00CE521E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7E045D" w14:textId="77777777" w:rsidR="005029B3" w:rsidRPr="00A82964" w:rsidRDefault="005029B3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7A0833" w14:textId="77777777" w:rsidR="005029B3" w:rsidRDefault="005029B3" w:rsidP="00CE521E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5E997101" w14:textId="77777777" w:rsidR="005029B3" w:rsidRDefault="005029B3" w:rsidP="002A59EE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5029B3" w:rsidSect="005029B3">
          <w:footerReference w:type="default" r:id="rId8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3F912375" w14:textId="77777777" w:rsidR="005029B3" w:rsidRDefault="005029B3" w:rsidP="00165F2B"/>
    <w:p w14:paraId="3E0A0F27" w14:textId="07309F7F" w:rsidR="005029B3" w:rsidRPr="006E3DDE" w:rsidRDefault="005029B3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AC7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44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sprawy:</w:t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542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54288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PP3.01.2025</w:t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E3DDE">
        <w:rPr>
          <w:rFonts w:ascii="Times New Roman" w:hAnsi="Times New Roman" w:cs="Times New Roman"/>
          <w:sz w:val="24"/>
          <w:szCs w:val="24"/>
        </w:rPr>
        <w:t>Załącznik 2 do SWZ</w:t>
      </w:r>
    </w:p>
    <w:p w14:paraId="22F4283B" w14:textId="77777777" w:rsidR="005029B3" w:rsidRPr="006E3DDE" w:rsidRDefault="005029B3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BB829D7" w14:textId="77777777" w:rsidR="005029B3" w:rsidRPr="006E3DDE" w:rsidRDefault="005029B3" w:rsidP="009747C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DDE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6E3DDE">
        <w:rPr>
          <w:rFonts w:ascii="Times New Roman" w:hAnsi="Times New Roman" w:cs="Times New Roman"/>
          <w:b/>
          <w:sz w:val="24"/>
          <w:szCs w:val="24"/>
        </w:rPr>
        <w:tab/>
      </w:r>
    </w:p>
    <w:p w14:paraId="3329DEBE" w14:textId="77777777" w:rsidR="005029B3" w:rsidRPr="00F821EC" w:rsidRDefault="005029B3" w:rsidP="004861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21EC">
        <w:rPr>
          <w:rFonts w:ascii="Times New Roman" w:hAnsi="Times New Roman" w:cs="Times New Roman"/>
          <w:b/>
          <w:sz w:val="24"/>
          <w:szCs w:val="24"/>
        </w:rPr>
        <w:t xml:space="preserve">w imieniu której działa </w:t>
      </w:r>
    </w:p>
    <w:p w14:paraId="6852FD5B" w14:textId="77777777" w:rsidR="005029B3" w:rsidRDefault="005029B3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2CE8032" w14:textId="77777777" w:rsidR="005029B3" w:rsidRDefault="005029B3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718ECD5" w14:textId="77777777" w:rsidR="005029B3" w:rsidRDefault="005029B3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2428C14" w14:textId="77777777" w:rsidR="005029B3" w:rsidRDefault="005029B3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E04E043" w14:textId="77777777" w:rsidR="005029B3" w:rsidRDefault="005029B3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C1C5411" w14:textId="77777777" w:rsidR="005029B3" w:rsidRDefault="005029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5D1CF0B" w14:textId="77777777" w:rsidR="005029B3" w:rsidRDefault="005029B3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14:paraId="5D009BAE" w14:textId="77777777" w:rsidR="005029B3" w:rsidRDefault="005029B3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7B61555F" w14:textId="77777777" w:rsidR="005029B3" w:rsidRDefault="005029B3" w:rsidP="00CE521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601524AE" w14:textId="77777777" w:rsidR="005029B3" w:rsidRDefault="005029B3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62D1B20" w14:textId="77777777" w:rsidR="005029B3" w:rsidRPr="00A3001C" w:rsidRDefault="005029B3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B767464" w14:textId="77777777" w:rsidR="005029B3" w:rsidRDefault="005029B3" w:rsidP="00CE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546F6B" w14:textId="2F9289CB" w:rsidR="005029B3" w:rsidRDefault="0011449D" w:rsidP="00CE52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449D">
        <w:rPr>
          <w:rFonts w:ascii="Times New Roman" w:hAnsi="Times New Roman" w:cs="Times New Roman"/>
          <w:b/>
          <w:sz w:val="24"/>
          <w:szCs w:val="24"/>
          <w:u w:val="single"/>
        </w:rPr>
        <w:t xml:space="preserve">składane na podstawie art. 125 ust. 1 ustawy z dnia 11 września 2019 r. – Prawo zamówień publicznych (Dz.U. z 2024 r. poz. 1320 z </w:t>
      </w:r>
      <w:proofErr w:type="spellStart"/>
      <w:r w:rsidRPr="0011449D">
        <w:rPr>
          <w:rFonts w:ascii="Times New Roman" w:hAnsi="Times New Roman" w:cs="Times New Roman"/>
          <w:b/>
          <w:sz w:val="24"/>
          <w:szCs w:val="24"/>
          <w:u w:val="single"/>
        </w:rPr>
        <w:t>późn</w:t>
      </w:r>
      <w:proofErr w:type="spellEnd"/>
      <w:r w:rsidRPr="0011449D">
        <w:rPr>
          <w:rFonts w:ascii="Times New Roman" w:hAnsi="Times New Roman" w:cs="Times New Roman"/>
          <w:b/>
          <w:sz w:val="24"/>
          <w:szCs w:val="24"/>
          <w:u w:val="single"/>
        </w:rPr>
        <w:t>. zm.).</w:t>
      </w:r>
    </w:p>
    <w:p w14:paraId="494329B9" w14:textId="77777777" w:rsidR="005029B3" w:rsidRDefault="005029B3" w:rsidP="007C3CEF">
      <w:pPr>
        <w:pStyle w:val="Tekstpodstawowy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</w:t>
      </w:r>
      <w:proofErr w:type="gramStart"/>
      <w:r>
        <w:rPr>
          <w:sz w:val="24"/>
          <w:szCs w:val="24"/>
        </w:rPr>
        <w:t>pn.</w:t>
      </w:r>
      <w:r w:rsidRPr="007C3CEF">
        <w:rPr>
          <w:sz w:val="24"/>
          <w:szCs w:val="24"/>
        </w:rPr>
        <w:t xml:space="preserve">  .</w:t>
      </w:r>
      <w:proofErr w:type="gramEnd"/>
      <w:r w:rsidRPr="007C3C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prowadzonego przez  </w:t>
      </w:r>
      <w:r w:rsidRPr="0023250F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oświadczam co następuje</w:t>
      </w:r>
      <w:r>
        <w:rPr>
          <w:sz w:val="24"/>
          <w:szCs w:val="24"/>
        </w:rPr>
        <w:t>:</w:t>
      </w:r>
    </w:p>
    <w:p w14:paraId="30A46D7C" w14:textId="77777777" w:rsidR="005029B3" w:rsidRDefault="005029B3" w:rsidP="00CE52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08E844" w14:textId="77777777" w:rsidR="005029B3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3C357B7" w14:textId="77777777" w:rsidR="005029B3" w:rsidRPr="001448FB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7808C73E" w14:textId="77777777" w:rsidR="005029B3" w:rsidRPr="00367CC0" w:rsidRDefault="005029B3" w:rsidP="00CE521E">
      <w:pPr>
        <w:ind w:left="360"/>
        <w:jc w:val="both"/>
      </w:pPr>
    </w:p>
    <w:p w14:paraId="03D08578" w14:textId="77777777" w:rsidR="005029B3" w:rsidRPr="00E40860" w:rsidRDefault="005029B3" w:rsidP="00CE521E">
      <w:pPr>
        <w:numPr>
          <w:ilvl w:val="0"/>
          <w:numId w:val="1"/>
        </w:numPr>
        <w:jc w:val="both"/>
      </w:pPr>
      <w:r w:rsidRPr="00E4086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2022 r. poz. 1710 z </w:t>
      </w:r>
      <w:proofErr w:type="spellStart"/>
      <w:r w:rsidRPr="00E4086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40860">
        <w:rPr>
          <w:rFonts w:ascii="Times New Roman" w:hAnsi="Times New Roman" w:cs="Times New Roman"/>
          <w:sz w:val="24"/>
          <w:szCs w:val="24"/>
        </w:rPr>
        <w:t>. zm.)</w:t>
      </w:r>
    </w:p>
    <w:p w14:paraId="719D0E74" w14:textId="77777777" w:rsidR="005029B3" w:rsidRPr="00A605F3" w:rsidRDefault="005029B3" w:rsidP="00CE521E">
      <w:pPr>
        <w:numPr>
          <w:ilvl w:val="0"/>
          <w:numId w:val="1"/>
        </w:numPr>
        <w:jc w:val="both"/>
      </w:pPr>
      <w:r w:rsidRPr="00E40860">
        <w:rPr>
          <w:rFonts w:ascii="Times New Roman" w:hAnsi="Times New Roman" w:cs="Times New Roman"/>
          <w:sz w:val="23"/>
          <w:szCs w:val="23"/>
        </w:rPr>
        <w:t xml:space="preserve">oświadczam, że nie podlegam wykluczeniu na podstawie w art. 7 ust 1 ustawy z dnia 13 kwietnia </w:t>
      </w:r>
      <w:proofErr w:type="gramStart"/>
      <w:r w:rsidRPr="00E40860">
        <w:rPr>
          <w:rFonts w:ascii="Times New Roman" w:hAnsi="Times New Roman" w:cs="Times New Roman"/>
          <w:sz w:val="23"/>
          <w:szCs w:val="23"/>
        </w:rPr>
        <w:t>2022r.</w:t>
      </w:r>
      <w:proofErr w:type="gramEnd"/>
      <w:r w:rsidRPr="00E40860">
        <w:rPr>
          <w:rFonts w:ascii="Times New Roman" w:hAnsi="Times New Roman" w:cs="Times New Roman"/>
          <w:sz w:val="23"/>
          <w:szCs w:val="23"/>
        </w:rPr>
        <w:t xml:space="preserve"> o szczególnych rozwiązaniach w zakresie przeciwdziałania wspieraniu agresji na Ukrainę oraz służących ochronie bezpieczeństwa narodowego (Dz. U. 2022 poz. 835)</w:t>
      </w:r>
      <w:r w:rsidRPr="00E40860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14:paraId="31406B62" w14:textId="77777777" w:rsidR="005029B3" w:rsidRPr="00C767CF" w:rsidRDefault="005029B3" w:rsidP="00CE521E">
      <w:pPr>
        <w:ind w:left="360"/>
        <w:jc w:val="both"/>
      </w:pPr>
    </w:p>
    <w:p w14:paraId="0F64502B" w14:textId="77777777" w:rsidR="005029B3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14:paraId="166432A1" w14:textId="77777777" w:rsidR="005029B3" w:rsidRPr="001448FB" w:rsidRDefault="005029B3" w:rsidP="00CE52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1CF6F606" w14:textId="77777777" w:rsidR="005029B3" w:rsidRPr="003F551A" w:rsidRDefault="005029B3" w:rsidP="00CE521E">
      <w:pPr>
        <w:jc w:val="both"/>
        <w:rPr>
          <w:sz w:val="24"/>
          <w:szCs w:val="24"/>
        </w:rPr>
      </w:pPr>
    </w:p>
    <w:p w14:paraId="49490C1C" w14:textId="77777777" w:rsidR="005029B3" w:rsidRPr="00C767CF" w:rsidRDefault="005029B3" w:rsidP="00CE521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</w:t>
      </w:r>
      <w:r w:rsidRPr="00C767C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</w:t>
      </w:r>
      <w:r w:rsidRPr="00C767C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spośród wymienionych w art. 108 ust. 1 pkt 1, 2 i 5 ustawy </w:t>
      </w:r>
      <w:proofErr w:type="spellStart"/>
      <w:r w:rsidRPr="00C767C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i/>
          <w:sz w:val="24"/>
          <w:szCs w:val="24"/>
        </w:rPr>
        <w:t>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76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67CF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</w:t>
      </w:r>
    </w:p>
    <w:p w14:paraId="12627666" w14:textId="77777777" w:rsidR="005029B3" w:rsidRDefault="005029B3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664F3EE" w14:textId="77777777" w:rsidR="005029B3" w:rsidRDefault="005029B3" w:rsidP="00CE521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EED93D" w14:textId="77777777" w:rsidR="005029B3" w:rsidRPr="00E31C06" w:rsidRDefault="005029B3" w:rsidP="00CE521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B10C296" w14:textId="77777777" w:rsidR="005029B3" w:rsidRDefault="005029B3" w:rsidP="00CE521E">
      <w:pPr>
        <w:jc w:val="both"/>
      </w:pPr>
    </w:p>
    <w:p w14:paraId="7D05F4FE" w14:textId="77777777" w:rsidR="005029B3" w:rsidRDefault="005029B3" w:rsidP="00CE521E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>spełniam warunki udziału w postępowaniu określone w Części V pkt 1 Specyfikacji Warunków Zamówienia.</w:t>
      </w:r>
    </w:p>
    <w:p w14:paraId="6894A1E4" w14:textId="77777777" w:rsidR="005029B3" w:rsidRDefault="005029B3" w:rsidP="00CE521E">
      <w:pPr>
        <w:rPr>
          <w:rFonts w:ascii="Times New Roman" w:hAnsi="Times New Roman" w:cs="Times New Roman"/>
          <w:sz w:val="24"/>
          <w:szCs w:val="24"/>
        </w:rPr>
      </w:pPr>
    </w:p>
    <w:p w14:paraId="29139E24" w14:textId="77777777" w:rsidR="005029B3" w:rsidRPr="00B15FD3" w:rsidRDefault="005029B3" w:rsidP="00CE521E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0A69DA5" w14:textId="77777777" w:rsidR="005029B3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>w Części V pkt ……….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771A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1A16">
        <w:rPr>
          <w:rFonts w:ascii="Times New Roman" w:hAnsi="Times New Roman" w:cs="Times New Roman"/>
          <w:sz w:val="24"/>
          <w:szCs w:val="24"/>
        </w:rPr>
        <w:t xml:space="preserve"> podmiotu/ów udostępniających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 xml:space="preserve">zasoby: </w:t>
      </w:r>
      <w:r w:rsidRPr="00771A16">
        <w:rPr>
          <w:rFonts w:ascii="Times New Roman" w:hAnsi="Times New Roman" w:cs="Times New Roman"/>
          <w:i/>
          <w:sz w:val="24"/>
          <w:szCs w:val="24"/>
        </w:rPr>
        <w:t>(wskazać nazwę/y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i/>
          <w:sz w:val="24"/>
          <w:szCs w:val="24"/>
        </w:rPr>
        <w:t>podmiotu/</w:t>
      </w:r>
      <w:proofErr w:type="gramStart"/>
      <w:r w:rsidRPr="00771A16">
        <w:rPr>
          <w:rFonts w:ascii="Times New Roman" w:hAnsi="Times New Roman" w:cs="Times New Roman"/>
          <w:i/>
          <w:sz w:val="24"/>
          <w:szCs w:val="24"/>
        </w:rPr>
        <w:t>ów)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FAC996" w14:textId="77777777" w:rsidR="005029B3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14:paraId="2A146911" w14:textId="77777777" w:rsidR="005029B3" w:rsidRPr="00771A16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6C0F8864" w14:textId="77777777" w:rsidR="005029B3" w:rsidRPr="00A605F3" w:rsidRDefault="005029B3" w:rsidP="00CE521E">
      <w:pPr>
        <w:rPr>
          <w:rFonts w:ascii="Times New Roman" w:hAnsi="Times New Roman" w:cs="Times New Roman"/>
          <w:i/>
          <w:sz w:val="24"/>
          <w:szCs w:val="24"/>
        </w:rPr>
      </w:pPr>
      <w:r w:rsidRPr="00A605F3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</w:p>
    <w:p w14:paraId="2AF04EA7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605F3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stosuje tylko wykonawca, który polega na zdolnościach lub </w:t>
      </w:r>
      <w:proofErr w:type="gramStart"/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sytuacji  podmiotów</w:t>
      </w:r>
      <w:proofErr w:type="gramEnd"/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A605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0062CEA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>.……………………………………………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>.……………………………………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 xml:space="preserve">. </w:t>
      </w:r>
      <w:r w:rsidRPr="00A605F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605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05F3">
        <w:rPr>
          <w:rFonts w:ascii="Times New Roman" w:hAnsi="Times New Roman" w:cs="Times New Roman"/>
          <w:sz w:val="24"/>
          <w:szCs w:val="24"/>
        </w:rPr>
        <w:t>w  następującym</w:t>
      </w:r>
      <w:proofErr w:type="gramEnd"/>
      <w:r w:rsidRPr="00A605F3">
        <w:rPr>
          <w:rFonts w:ascii="Times New Roman" w:hAnsi="Times New Roman" w:cs="Times New Roman"/>
          <w:sz w:val="24"/>
          <w:szCs w:val="24"/>
        </w:rPr>
        <w:t xml:space="preserve"> zakresie: </w:t>
      </w:r>
    </w:p>
    <w:p w14:paraId="67F5FB73" w14:textId="77777777" w:rsidR="005029B3" w:rsidRDefault="005029B3" w:rsidP="00CE521E">
      <w:pPr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62BC60F0" w14:textId="77777777" w:rsidR="005029B3" w:rsidRDefault="005029B3" w:rsidP="00CE5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FDFC22F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6296D99" w14:textId="77777777" w:rsidR="005029B3" w:rsidRPr="00A605F3" w:rsidRDefault="005029B3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E5E6F68" w14:textId="77777777" w:rsidR="005029B3" w:rsidRPr="00E124D8" w:rsidRDefault="005029B3" w:rsidP="00CE521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124D8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7E4C71D" w14:textId="77777777" w:rsidR="005029B3" w:rsidRPr="00A605F3" w:rsidRDefault="005029B3" w:rsidP="00CE521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EB797AD" w14:textId="77777777" w:rsidR="005029B3" w:rsidRPr="00E124D8" w:rsidRDefault="005029B3" w:rsidP="00CE521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42904F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lastRenderedPageBreak/>
        <w:t>1) ......................................................................................................................................................</w:t>
      </w:r>
    </w:p>
    <w:p w14:paraId="08A6CC9E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204796E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0B33500" w14:textId="77777777" w:rsidR="005029B3" w:rsidRPr="00A605F3" w:rsidRDefault="005029B3" w:rsidP="00CE521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604F1C7" w14:textId="77777777" w:rsidR="005029B3" w:rsidRDefault="005029B3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6BC59A5" w14:textId="77777777" w:rsidR="005029B3" w:rsidRDefault="005029B3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C7ED6C" w14:textId="77777777" w:rsidR="005029B3" w:rsidRDefault="005029B3" w:rsidP="00CE521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AEC4A4E" w14:textId="77777777" w:rsidR="005029B3" w:rsidRPr="00A345E9" w:rsidRDefault="005029B3" w:rsidP="00CE52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55EB9F20" w14:textId="77777777" w:rsidR="005029B3" w:rsidRPr="00CE521E" w:rsidRDefault="005029B3" w:rsidP="00CE521E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14:paraId="4B447427" w14:textId="77777777" w:rsidR="005029B3" w:rsidRPr="00CE521E" w:rsidRDefault="005029B3" w:rsidP="00CE521E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1C28DABB" w14:textId="77777777" w:rsidR="005029B3" w:rsidRDefault="005029B3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665BF440" w14:textId="77777777" w:rsidR="005029B3" w:rsidRDefault="005029B3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0B61D8E" w14:textId="77777777" w:rsidR="005029B3" w:rsidRDefault="005029B3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598B66B" w14:textId="77777777" w:rsidR="005029B3" w:rsidRDefault="005029B3" w:rsidP="00CE521E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E9AD4A8" w14:textId="77777777" w:rsidR="005029B3" w:rsidRPr="00B9516E" w:rsidRDefault="005029B3" w:rsidP="00CE521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14:paraId="34DCE3D5" w14:textId="77777777" w:rsidR="005029B3" w:rsidRPr="00A82964" w:rsidRDefault="005029B3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91D4211" w14:textId="77777777" w:rsidR="005029B3" w:rsidRDefault="005029B3" w:rsidP="00CE521E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7C37EE" w14:textId="77777777" w:rsidR="005029B3" w:rsidRPr="00A82964" w:rsidRDefault="005029B3" w:rsidP="00CE52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7A7051" w14:textId="77777777" w:rsidR="005029B3" w:rsidRDefault="005029B3" w:rsidP="00CE521E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6E339882" w14:textId="77777777" w:rsidR="005029B3" w:rsidRDefault="005029B3" w:rsidP="002A59EE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5029B3" w:rsidSect="005029B3">
          <w:footerReference w:type="default" r:id="rId9"/>
          <w:pgSz w:w="11906" w:h="16838"/>
          <w:pgMar w:top="993" w:right="1417" w:bottom="993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4C6E9F33" w14:textId="77777777" w:rsidR="005029B3" w:rsidRDefault="005029B3" w:rsidP="002A59EE">
      <w:pPr>
        <w:tabs>
          <w:tab w:val="center" w:pos="7722"/>
        </w:tabs>
        <w:spacing w:after="0" w:line="360" w:lineRule="auto"/>
        <w:ind w:left="5664" w:firstLine="708"/>
        <w:jc w:val="both"/>
      </w:pPr>
    </w:p>
    <w:sectPr w:rsidR="005029B3" w:rsidSect="005029B3">
      <w:footerReference w:type="default" r:id="rId10"/>
      <w:type w:val="continuous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AF5A2" w14:textId="77777777" w:rsidR="00641207" w:rsidRDefault="00641207">
      <w:pPr>
        <w:spacing w:after="0" w:line="240" w:lineRule="auto"/>
      </w:pPr>
      <w:r>
        <w:separator/>
      </w:r>
    </w:p>
  </w:endnote>
  <w:endnote w:type="continuationSeparator" w:id="0">
    <w:p w14:paraId="7DF25FA9" w14:textId="77777777" w:rsidR="00641207" w:rsidRDefault="00641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98389" w14:textId="153A6E37" w:rsidR="005029B3" w:rsidRDefault="005029B3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F54288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1527DBB0" w14:textId="77777777" w:rsidR="005029B3" w:rsidRDefault="005029B3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A4190" w14:textId="6602FBDC" w:rsidR="005029B3" w:rsidRDefault="005029B3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F54288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39B20861" w14:textId="77777777" w:rsidR="005029B3" w:rsidRDefault="005029B3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6CB8B" w14:textId="77777777"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23250F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1A7B53DD" w14:textId="77777777"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96B43" w14:textId="77777777" w:rsidR="00641207" w:rsidRDefault="00641207">
      <w:pPr>
        <w:spacing w:after="0" w:line="240" w:lineRule="auto"/>
      </w:pPr>
      <w:r>
        <w:separator/>
      </w:r>
    </w:p>
  </w:footnote>
  <w:footnote w:type="continuationSeparator" w:id="0">
    <w:p w14:paraId="4DEC6823" w14:textId="77777777" w:rsidR="00641207" w:rsidRDefault="00641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0093041">
    <w:abstractNumId w:val="0"/>
  </w:num>
  <w:num w:numId="2" w16cid:durableId="1514495071">
    <w:abstractNumId w:val="1"/>
  </w:num>
  <w:num w:numId="3" w16cid:durableId="93669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D9"/>
    <w:rsid w:val="00021666"/>
    <w:rsid w:val="000654E0"/>
    <w:rsid w:val="0011449D"/>
    <w:rsid w:val="00123A2E"/>
    <w:rsid w:val="001528EB"/>
    <w:rsid w:val="00153164"/>
    <w:rsid w:val="00165F2B"/>
    <w:rsid w:val="001703BD"/>
    <w:rsid w:val="00170A56"/>
    <w:rsid w:val="001C3FA9"/>
    <w:rsid w:val="001C4DC0"/>
    <w:rsid w:val="001F6742"/>
    <w:rsid w:val="00226C3C"/>
    <w:rsid w:val="0023250F"/>
    <w:rsid w:val="00283A08"/>
    <w:rsid w:val="002A462E"/>
    <w:rsid w:val="002A59EE"/>
    <w:rsid w:val="002B599A"/>
    <w:rsid w:val="002D2ADC"/>
    <w:rsid w:val="002D5ED9"/>
    <w:rsid w:val="002E137B"/>
    <w:rsid w:val="002E44A3"/>
    <w:rsid w:val="00366640"/>
    <w:rsid w:val="00385086"/>
    <w:rsid w:val="004042A9"/>
    <w:rsid w:val="0041060A"/>
    <w:rsid w:val="004353D9"/>
    <w:rsid w:val="00436C25"/>
    <w:rsid w:val="004410D8"/>
    <w:rsid w:val="00466DE2"/>
    <w:rsid w:val="00486185"/>
    <w:rsid w:val="004954CD"/>
    <w:rsid w:val="004B3DF2"/>
    <w:rsid w:val="004D6002"/>
    <w:rsid w:val="004E48FF"/>
    <w:rsid w:val="005029B3"/>
    <w:rsid w:val="0050631C"/>
    <w:rsid w:val="00517E70"/>
    <w:rsid w:val="00540BE9"/>
    <w:rsid w:val="005637A8"/>
    <w:rsid w:val="00594AB0"/>
    <w:rsid w:val="005B6C94"/>
    <w:rsid w:val="005E5515"/>
    <w:rsid w:val="00613E44"/>
    <w:rsid w:val="0062248B"/>
    <w:rsid w:val="00627C2F"/>
    <w:rsid w:val="00633D0B"/>
    <w:rsid w:val="00641207"/>
    <w:rsid w:val="006E3DDE"/>
    <w:rsid w:val="006F7BB7"/>
    <w:rsid w:val="00796C09"/>
    <w:rsid w:val="007A6C7B"/>
    <w:rsid w:val="007B1E03"/>
    <w:rsid w:val="007B5AA2"/>
    <w:rsid w:val="007C3CEF"/>
    <w:rsid w:val="007E74D4"/>
    <w:rsid w:val="008836A7"/>
    <w:rsid w:val="00915771"/>
    <w:rsid w:val="00921C9F"/>
    <w:rsid w:val="0093269C"/>
    <w:rsid w:val="009432DC"/>
    <w:rsid w:val="009747C1"/>
    <w:rsid w:val="009C4106"/>
    <w:rsid w:val="009F3BF3"/>
    <w:rsid w:val="00A86F69"/>
    <w:rsid w:val="00A90A8E"/>
    <w:rsid w:val="00AA7611"/>
    <w:rsid w:val="00AC72D4"/>
    <w:rsid w:val="00B272D9"/>
    <w:rsid w:val="00B309F4"/>
    <w:rsid w:val="00B50C4F"/>
    <w:rsid w:val="00BB7049"/>
    <w:rsid w:val="00C030A7"/>
    <w:rsid w:val="00C06009"/>
    <w:rsid w:val="00CA3D38"/>
    <w:rsid w:val="00CA451A"/>
    <w:rsid w:val="00CD0533"/>
    <w:rsid w:val="00CE0D04"/>
    <w:rsid w:val="00CE521E"/>
    <w:rsid w:val="00D02E01"/>
    <w:rsid w:val="00D21915"/>
    <w:rsid w:val="00D22FD1"/>
    <w:rsid w:val="00D27225"/>
    <w:rsid w:val="00D3741E"/>
    <w:rsid w:val="00D37DD3"/>
    <w:rsid w:val="00D742B9"/>
    <w:rsid w:val="00DB734D"/>
    <w:rsid w:val="00DC3001"/>
    <w:rsid w:val="00DF2A80"/>
    <w:rsid w:val="00E279F1"/>
    <w:rsid w:val="00E40860"/>
    <w:rsid w:val="00E41ADC"/>
    <w:rsid w:val="00E630B5"/>
    <w:rsid w:val="00E64A96"/>
    <w:rsid w:val="00E6798D"/>
    <w:rsid w:val="00E7789D"/>
    <w:rsid w:val="00EE05B0"/>
    <w:rsid w:val="00F42845"/>
    <w:rsid w:val="00F54288"/>
    <w:rsid w:val="00F821EC"/>
    <w:rsid w:val="00F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382274"/>
  <w15:docId w15:val="{BE33008B-5D26-45F7-8131-CF2AC959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CE521E"/>
    <w:rPr>
      <w:vertAlign w:val="superscript"/>
    </w:rPr>
  </w:style>
  <w:style w:type="paragraph" w:customStyle="1" w:styleId="Tekstpodstawowy22">
    <w:name w:val="Tekst podstawowy 22"/>
    <w:basedOn w:val="Normalny"/>
    <w:uiPriority w:val="99"/>
    <w:rsid w:val="00AC72D4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eastAsia="pl-PL"/>
    </w:rPr>
  </w:style>
  <w:style w:type="paragraph" w:styleId="Poprawka">
    <w:name w:val="Revision"/>
    <w:hidden/>
    <w:uiPriority w:val="99"/>
    <w:semiHidden/>
    <w:rsid w:val="00540BE9"/>
    <w:rPr>
      <w:rFonts w:ascii="Calibri" w:eastAsia="Calibri" w:hAnsi="Calibri" w:cs="Calibri"/>
      <w:color w:val="00000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4C6A5-A05A-4275-B183-6C8D3318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1784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j.k-p</dc:creator>
  <cp:lastModifiedBy>Krzysztof Początek</cp:lastModifiedBy>
  <cp:revision>3</cp:revision>
  <cp:lastPrinted>2019-04-02T08:18:00Z</cp:lastPrinted>
  <dcterms:created xsi:type="dcterms:W3CDTF">2025-12-02T10:14:00Z</dcterms:created>
  <dcterms:modified xsi:type="dcterms:W3CDTF">2025-12-02T21:29:00Z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