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B7D" w:rsidRDefault="003F1B7D" w:rsidP="003F1B7D">
      <w:pPr>
        <w:widowControl w:val="0"/>
        <w:autoSpaceDE w:val="0"/>
        <w:jc w:val="right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Załącznik nr 2 do SWZ</w:t>
      </w:r>
    </w:p>
    <w:p w:rsidR="003F1B7D" w:rsidRDefault="003F1B7D" w:rsidP="003F1B7D">
      <w:pPr>
        <w:pStyle w:val="CM38"/>
        <w:spacing w:after="120" w:line="351" w:lineRule="atLeast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sz w:val="20"/>
          <w:szCs w:val="20"/>
        </w:rPr>
        <w:t>FORMULARZ OFERTY</w:t>
      </w:r>
      <w:r>
        <w:rPr>
          <w:rFonts w:ascii="Arial" w:hAnsi="Arial" w:cs="Arial"/>
          <w:b/>
          <w:bCs/>
          <w:i/>
          <w:iCs/>
        </w:rPr>
        <w:t xml:space="preserve">                              </w:t>
      </w:r>
    </w:p>
    <w:p w:rsidR="003F1B7D" w:rsidRDefault="003F1B7D" w:rsidP="003F1B7D">
      <w:pPr>
        <w:pStyle w:val="Nagwek9"/>
        <w:numPr>
          <w:ilvl w:val="0"/>
          <w:numId w:val="0"/>
        </w:numPr>
        <w:spacing w:before="0"/>
        <w:rPr>
          <w:rFonts w:ascii="Arial" w:hAnsi="Arial" w:cs="Arial"/>
          <w:b/>
          <w:i w:val="0"/>
          <w:iCs w:val="0"/>
          <w:color w:val="000000"/>
        </w:rPr>
      </w:pPr>
      <w:r>
        <w:rPr>
          <w:rFonts w:ascii="Arial" w:hAnsi="Arial" w:cs="Arial"/>
          <w:bCs/>
          <w:i w:val="0"/>
          <w:iCs w:val="0"/>
          <w:color w:val="000000"/>
        </w:rPr>
        <w:t>Zamawiający:</w:t>
      </w:r>
      <w:r>
        <w:rPr>
          <w:rFonts w:ascii="Arial" w:hAnsi="Arial" w:cs="Arial"/>
          <w:bCs/>
          <w:i w:val="0"/>
          <w:iCs w:val="0"/>
          <w:color w:val="000000"/>
        </w:rPr>
        <w:tab/>
      </w:r>
      <w:r>
        <w:rPr>
          <w:rFonts w:ascii="Arial" w:hAnsi="Arial" w:cs="Arial"/>
          <w:bCs/>
          <w:i w:val="0"/>
          <w:iCs w:val="0"/>
          <w:color w:val="000000"/>
        </w:rPr>
        <w:tab/>
      </w:r>
      <w:r>
        <w:rPr>
          <w:rFonts w:ascii="Arial" w:hAnsi="Arial" w:cs="Arial"/>
          <w:bCs/>
          <w:i w:val="0"/>
          <w:iCs w:val="0"/>
          <w:color w:val="000000"/>
        </w:rPr>
        <w:tab/>
      </w:r>
      <w:r>
        <w:rPr>
          <w:rFonts w:ascii="Arial" w:hAnsi="Arial" w:cs="Arial"/>
          <w:bCs/>
          <w:i w:val="0"/>
          <w:iCs w:val="0"/>
          <w:color w:val="000000"/>
        </w:rPr>
        <w:tab/>
      </w:r>
    </w:p>
    <w:p w:rsidR="003F1B7D" w:rsidRDefault="003F1B7D" w:rsidP="003F1B7D">
      <w:pPr>
        <w:pStyle w:val="Nagwek9"/>
        <w:numPr>
          <w:ilvl w:val="0"/>
          <w:numId w:val="0"/>
        </w:numPr>
        <w:spacing w:before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i w:val="0"/>
          <w:iCs w:val="0"/>
          <w:color w:val="000000"/>
        </w:rPr>
        <w:t xml:space="preserve">Miasto Zielona Góra – </w:t>
      </w:r>
    </w:p>
    <w:p w:rsidR="003F1B7D" w:rsidRDefault="003F1B7D" w:rsidP="003F1B7D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Bursa</w:t>
      </w:r>
    </w:p>
    <w:p w:rsidR="003F1B7D" w:rsidRDefault="003F1B7D" w:rsidP="003F1B7D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ul. Botaniczna 60</w:t>
      </w:r>
    </w:p>
    <w:p w:rsidR="003F1B7D" w:rsidRDefault="003F1B7D" w:rsidP="003F1B7D">
      <w:pPr>
        <w:pStyle w:val="Default"/>
        <w:rPr>
          <w:rFonts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65- 392 Zielona Góra</w:t>
      </w:r>
    </w:p>
    <w:p w:rsidR="003F1B7D" w:rsidRDefault="003F1B7D" w:rsidP="003F1B7D">
      <w:pPr>
        <w:rPr>
          <w:rFonts w:cs="Arial"/>
          <w:b/>
          <w:bCs/>
          <w:color w:val="000000"/>
          <w:szCs w:val="20"/>
        </w:rPr>
      </w:pPr>
    </w:p>
    <w:p w:rsidR="003F1B7D" w:rsidRDefault="003F1B7D" w:rsidP="003F1B7D">
      <w:pPr>
        <w:rPr>
          <w:rFonts w:cs="Arial"/>
          <w:b/>
          <w:szCs w:val="20"/>
        </w:rPr>
      </w:pPr>
      <w:r>
        <w:rPr>
          <w:b/>
          <w:bCs/>
          <w:szCs w:val="20"/>
          <w:u w:val="single"/>
        </w:rPr>
        <w:t>Nr referencyjny postępowania</w:t>
      </w:r>
      <w:r>
        <w:rPr>
          <w:b/>
          <w:bCs/>
          <w:szCs w:val="20"/>
        </w:rPr>
        <w:t xml:space="preserve">: </w:t>
      </w:r>
      <w:r>
        <w:rPr>
          <w:rFonts w:cs="Arial"/>
          <w:b/>
          <w:bCs/>
          <w:szCs w:val="20"/>
        </w:rPr>
        <w:t>BUR.271.</w:t>
      </w:r>
      <w:r>
        <w:rPr>
          <w:rFonts w:cs="Arial"/>
          <w:b/>
          <w:bCs/>
          <w:szCs w:val="20"/>
        </w:rPr>
        <w:t>3</w:t>
      </w:r>
      <w:r>
        <w:rPr>
          <w:rFonts w:cs="Arial"/>
          <w:b/>
          <w:bCs/>
          <w:szCs w:val="20"/>
        </w:rPr>
        <w:t xml:space="preserve">.2025                                            </w:t>
      </w:r>
    </w:p>
    <w:p w:rsidR="003F1B7D" w:rsidRDefault="003F1B7D" w:rsidP="003F1B7D">
      <w:pPr>
        <w:keepNext/>
        <w:widowControl w:val="0"/>
        <w:numPr>
          <w:ilvl w:val="0"/>
          <w:numId w:val="3"/>
        </w:numPr>
        <w:spacing w:before="120" w:after="120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WYKONAWCA:</w:t>
      </w:r>
    </w:p>
    <w:p w:rsidR="003F1B7D" w:rsidRDefault="003F1B7D" w:rsidP="003F1B7D">
      <w:pPr>
        <w:keepNext/>
        <w:widowControl w:val="0"/>
        <w:spacing w:after="120"/>
        <w:rPr>
          <w:rFonts w:cs="Arial"/>
          <w:bCs/>
          <w:szCs w:val="20"/>
        </w:rPr>
      </w:pPr>
      <w:r>
        <w:rPr>
          <w:rFonts w:cs="Arial"/>
          <w:b/>
          <w:szCs w:val="20"/>
        </w:rPr>
        <w:t>Niniejsza oferta zostaje złożona przez</w:t>
      </w:r>
      <w:r>
        <w:rPr>
          <w:rStyle w:val="Odwoanieprzypisudolnego"/>
          <w:rFonts w:cs="Arial"/>
          <w:b/>
          <w:szCs w:val="20"/>
        </w:rPr>
        <w:footnoteReference w:id="1"/>
      </w:r>
      <w: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49"/>
        <w:gridCol w:w="5679"/>
      </w:tblGrid>
      <w:tr w:rsidR="003F1B7D" w:rsidTr="008046F0"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3F1B7D" w:rsidRDefault="003F1B7D" w:rsidP="008046F0">
            <w:pPr>
              <w:keepNext/>
              <w:spacing w:after="120"/>
            </w:pPr>
            <w:r>
              <w:rPr>
                <w:rFonts w:cs="Arial"/>
                <w:bCs/>
                <w:szCs w:val="20"/>
              </w:rPr>
              <w:t>Nazwa wykonawcy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keepNext/>
              <w:snapToGrid w:val="0"/>
              <w:spacing w:after="120"/>
              <w:rPr>
                <w:rFonts w:cs="Arial"/>
                <w:b/>
                <w:bCs/>
                <w:szCs w:val="20"/>
              </w:rPr>
            </w:pPr>
          </w:p>
        </w:tc>
      </w:tr>
      <w:tr w:rsidR="003F1B7D" w:rsidTr="008046F0"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3F1B7D" w:rsidRDefault="003F1B7D" w:rsidP="008046F0">
            <w:pPr>
              <w:keepNext/>
              <w:spacing w:after="120"/>
            </w:pPr>
            <w:r>
              <w:rPr>
                <w:rFonts w:cs="Arial"/>
                <w:bCs/>
                <w:szCs w:val="20"/>
              </w:rPr>
              <w:t>Adres siedziby wykonawcy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keepNext/>
              <w:snapToGrid w:val="0"/>
              <w:spacing w:after="120"/>
              <w:rPr>
                <w:rFonts w:cs="Arial"/>
                <w:b/>
                <w:bCs/>
                <w:szCs w:val="20"/>
              </w:rPr>
            </w:pPr>
          </w:p>
        </w:tc>
      </w:tr>
      <w:tr w:rsidR="003F1B7D" w:rsidTr="008046F0"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3F1B7D" w:rsidRDefault="003F1B7D" w:rsidP="008046F0">
            <w:pPr>
              <w:keepNext/>
              <w:spacing w:after="120"/>
            </w:pPr>
            <w:r>
              <w:rPr>
                <w:rFonts w:cs="Arial"/>
                <w:bCs/>
                <w:szCs w:val="20"/>
              </w:rPr>
              <w:t>województwo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keepNext/>
              <w:snapToGrid w:val="0"/>
              <w:spacing w:after="120"/>
              <w:rPr>
                <w:rFonts w:cs="Arial"/>
                <w:b/>
                <w:bCs/>
                <w:szCs w:val="20"/>
              </w:rPr>
            </w:pPr>
          </w:p>
        </w:tc>
      </w:tr>
      <w:tr w:rsidR="003F1B7D" w:rsidTr="008046F0"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3F1B7D" w:rsidRDefault="003F1B7D" w:rsidP="008046F0">
            <w:pPr>
              <w:keepNext/>
              <w:spacing w:after="120"/>
            </w:pPr>
            <w:r>
              <w:rPr>
                <w:rFonts w:cs="Arial"/>
                <w:szCs w:val="20"/>
              </w:rPr>
              <w:t>Adres e-mail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keepNext/>
              <w:snapToGrid w:val="0"/>
              <w:spacing w:after="120"/>
              <w:rPr>
                <w:rFonts w:cs="Arial"/>
                <w:b/>
                <w:bCs/>
                <w:szCs w:val="20"/>
              </w:rPr>
            </w:pPr>
          </w:p>
        </w:tc>
      </w:tr>
      <w:tr w:rsidR="003F1B7D" w:rsidTr="008046F0"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3F1B7D" w:rsidRDefault="003F1B7D" w:rsidP="008046F0">
            <w:pPr>
              <w:keepNext/>
              <w:spacing w:after="120"/>
            </w:pPr>
            <w:r>
              <w:rPr>
                <w:rFonts w:cs="Arial"/>
                <w:bCs/>
                <w:szCs w:val="20"/>
              </w:rPr>
              <w:t>NIP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keepNext/>
              <w:snapToGrid w:val="0"/>
              <w:spacing w:after="120"/>
              <w:rPr>
                <w:rFonts w:cs="Arial"/>
                <w:b/>
                <w:bCs/>
                <w:szCs w:val="20"/>
              </w:rPr>
            </w:pPr>
          </w:p>
        </w:tc>
      </w:tr>
      <w:tr w:rsidR="003F1B7D" w:rsidTr="008046F0"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3F1B7D" w:rsidRDefault="003F1B7D" w:rsidP="008046F0">
            <w:pPr>
              <w:keepNext/>
              <w:spacing w:after="120"/>
            </w:pPr>
            <w:r>
              <w:rPr>
                <w:rFonts w:cs="Arial"/>
                <w:bCs/>
                <w:szCs w:val="20"/>
              </w:rPr>
              <w:t>REGON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keepNext/>
              <w:snapToGrid w:val="0"/>
              <w:spacing w:after="120"/>
              <w:rPr>
                <w:rFonts w:cs="Arial"/>
                <w:b/>
                <w:bCs/>
                <w:szCs w:val="20"/>
              </w:rPr>
            </w:pPr>
          </w:p>
        </w:tc>
      </w:tr>
      <w:tr w:rsidR="003F1B7D" w:rsidTr="008046F0"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3F1B7D" w:rsidRDefault="003F1B7D" w:rsidP="008046F0">
            <w:pPr>
              <w:keepNext/>
              <w:spacing w:after="120"/>
            </w:pPr>
            <w:r>
              <w:rPr>
                <w:rFonts w:cs="Arial"/>
                <w:bCs/>
                <w:i/>
                <w:iCs/>
                <w:szCs w:val="20"/>
              </w:rPr>
              <w:t xml:space="preserve">Podać: Nr KRS – jeżeli dotyczy 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keepNext/>
              <w:snapToGrid w:val="0"/>
              <w:spacing w:after="120"/>
              <w:rPr>
                <w:rFonts w:cs="Arial"/>
                <w:b/>
                <w:bCs/>
                <w:szCs w:val="20"/>
              </w:rPr>
            </w:pPr>
          </w:p>
        </w:tc>
      </w:tr>
    </w:tbl>
    <w:p w:rsidR="003F1B7D" w:rsidRDefault="003F1B7D" w:rsidP="003F1B7D">
      <w:pPr>
        <w:keepNext/>
        <w:widowControl w:val="0"/>
        <w:numPr>
          <w:ilvl w:val="0"/>
          <w:numId w:val="3"/>
        </w:numPr>
        <w:spacing w:before="240" w:after="120"/>
        <w:jc w:val="both"/>
      </w:pPr>
      <w:r>
        <w:rPr>
          <w:rFonts w:cs="Arial"/>
          <w:b/>
          <w:szCs w:val="20"/>
        </w:rPr>
        <w:t>DANE KONTAKTOWE WYKONAWCY</w:t>
      </w:r>
      <w:r>
        <w:rPr>
          <w:rStyle w:val="Odwoanieprzypisudolnego"/>
          <w:rFonts w:cs="Arial"/>
          <w:b/>
          <w:szCs w:val="20"/>
        </w:rPr>
        <w:footnoteReference w:id="2"/>
      </w:r>
      <w:r>
        <w:rPr>
          <w:rFonts w:cs="Arial"/>
          <w:b/>
          <w:szCs w:val="20"/>
        </w:rPr>
        <w:t xml:space="preserve"> </w:t>
      </w:r>
      <w:r>
        <w:rPr>
          <w:rFonts w:cs="Arial"/>
          <w:b/>
          <w:i/>
          <w:iCs/>
          <w:color w:val="FF0000"/>
          <w:szCs w:val="20"/>
        </w:rPr>
        <w:t>(uwaga: wypełnia konsorcjum lub s.c.):</w:t>
      </w:r>
      <w:r>
        <w:rPr>
          <w:rFonts w:cs="Arial"/>
          <w:b/>
          <w:szCs w:val="20"/>
        </w:rPr>
        <w:t xml:space="preserve"> </w:t>
      </w:r>
    </w:p>
    <w:p w:rsidR="003F1B7D" w:rsidRDefault="003F1B7D" w:rsidP="003F1B7D">
      <w:pPr>
        <w:keepNext/>
        <w:widowControl w:val="0"/>
        <w:spacing w:before="120" w:after="120"/>
        <w:rPr>
          <w:rFonts w:cs="Arial"/>
          <w:szCs w:val="20"/>
        </w:rPr>
      </w:pPr>
      <w:r>
        <w:t>[wszelka korespondencja prowadzona będzie wyłącznie na n/w adres /faks/e-mail]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9"/>
        <w:gridCol w:w="6139"/>
      </w:tblGrid>
      <w:tr w:rsidR="003F1B7D" w:rsidTr="008046F0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3F1B7D" w:rsidRDefault="003F1B7D" w:rsidP="008046F0">
            <w:pPr>
              <w:keepNext/>
              <w:widowControl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Nazwa wykonawcy</w:t>
            </w:r>
          </w:p>
          <w:p w:rsidR="003F1B7D" w:rsidRDefault="003F1B7D" w:rsidP="008046F0">
            <w:pPr>
              <w:keepNext/>
              <w:widowControl w:val="0"/>
              <w:rPr>
                <w:rFonts w:cs="Arial"/>
                <w:szCs w:val="20"/>
              </w:rPr>
            </w:pP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keepNext/>
              <w:widowControl w:val="0"/>
              <w:snapToGrid w:val="0"/>
              <w:rPr>
                <w:rFonts w:cs="Arial"/>
                <w:szCs w:val="20"/>
              </w:rPr>
            </w:pPr>
          </w:p>
        </w:tc>
      </w:tr>
      <w:tr w:rsidR="003F1B7D" w:rsidTr="008046F0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3F1B7D" w:rsidRDefault="003F1B7D" w:rsidP="008046F0">
            <w:pPr>
              <w:keepNext/>
              <w:widowControl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Osoba do kontaktów</w:t>
            </w:r>
          </w:p>
          <w:p w:rsidR="003F1B7D" w:rsidRDefault="003F1B7D" w:rsidP="008046F0">
            <w:pPr>
              <w:keepNext/>
              <w:widowControl w:val="0"/>
              <w:rPr>
                <w:rFonts w:cs="Arial"/>
                <w:szCs w:val="20"/>
              </w:rPr>
            </w:pP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keepNext/>
              <w:widowControl w:val="0"/>
              <w:snapToGrid w:val="0"/>
              <w:rPr>
                <w:rFonts w:cs="Arial"/>
                <w:szCs w:val="20"/>
              </w:rPr>
            </w:pPr>
          </w:p>
        </w:tc>
      </w:tr>
      <w:tr w:rsidR="003F1B7D" w:rsidTr="008046F0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3F1B7D" w:rsidRDefault="003F1B7D" w:rsidP="008046F0">
            <w:pPr>
              <w:keepNext/>
              <w:widowControl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Adres korespondencyjny</w:t>
            </w:r>
          </w:p>
          <w:p w:rsidR="003F1B7D" w:rsidRDefault="003F1B7D" w:rsidP="008046F0">
            <w:pPr>
              <w:keepNext/>
              <w:widowControl w:val="0"/>
              <w:rPr>
                <w:rFonts w:cs="Arial"/>
                <w:szCs w:val="20"/>
              </w:rPr>
            </w:pP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keepNext/>
              <w:widowControl w:val="0"/>
              <w:snapToGrid w:val="0"/>
              <w:rPr>
                <w:rFonts w:cs="Arial"/>
                <w:szCs w:val="20"/>
              </w:rPr>
            </w:pPr>
          </w:p>
        </w:tc>
      </w:tr>
      <w:tr w:rsidR="003F1B7D" w:rsidTr="008046F0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3F1B7D" w:rsidRDefault="003F1B7D" w:rsidP="008046F0">
            <w:pPr>
              <w:keepNext/>
              <w:widowControl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Nr telefonu</w:t>
            </w:r>
          </w:p>
          <w:p w:rsidR="003F1B7D" w:rsidRDefault="003F1B7D" w:rsidP="008046F0">
            <w:pPr>
              <w:keepNext/>
              <w:widowControl w:val="0"/>
              <w:rPr>
                <w:rFonts w:cs="Arial"/>
                <w:szCs w:val="20"/>
              </w:rPr>
            </w:pP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keepNext/>
              <w:widowControl w:val="0"/>
              <w:snapToGrid w:val="0"/>
              <w:rPr>
                <w:rFonts w:cs="Arial"/>
                <w:szCs w:val="20"/>
              </w:rPr>
            </w:pPr>
          </w:p>
        </w:tc>
      </w:tr>
      <w:tr w:rsidR="003F1B7D" w:rsidTr="008046F0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3F1B7D" w:rsidRDefault="003F1B7D" w:rsidP="008046F0">
            <w:pPr>
              <w:keepNext/>
              <w:widowControl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Adres e-mail</w:t>
            </w:r>
          </w:p>
          <w:p w:rsidR="003F1B7D" w:rsidRDefault="003F1B7D" w:rsidP="008046F0">
            <w:pPr>
              <w:keepNext/>
              <w:widowControl w:val="0"/>
              <w:rPr>
                <w:rFonts w:cs="Arial"/>
                <w:szCs w:val="20"/>
              </w:rPr>
            </w:pP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keepNext/>
              <w:widowControl w:val="0"/>
              <w:snapToGrid w:val="0"/>
              <w:rPr>
                <w:rFonts w:cs="Arial"/>
                <w:szCs w:val="20"/>
              </w:rPr>
            </w:pPr>
          </w:p>
        </w:tc>
      </w:tr>
      <w:tr w:rsidR="003F1B7D" w:rsidTr="008046F0"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3F1B7D" w:rsidRDefault="003F1B7D" w:rsidP="008046F0">
            <w:pPr>
              <w:keepNext/>
              <w:widowControl w:val="0"/>
            </w:pPr>
            <w:r>
              <w:rPr>
                <w:rFonts w:cs="Arial"/>
                <w:szCs w:val="20"/>
              </w:rPr>
              <w:t>NIP</w:t>
            </w:r>
          </w:p>
        </w:tc>
        <w:tc>
          <w:tcPr>
            <w:tcW w:w="6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keepNext/>
              <w:widowControl w:val="0"/>
              <w:snapToGrid w:val="0"/>
              <w:rPr>
                <w:rFonts w:cs="Arial"/>
                <w:szCs w:val="20"/>
              </w:rPr>
            </w:pPr>
          </w:p>
          <w:p w:rsidR="003F1B7D" w:rsidRDefault="003F1B7D" w:rsidP="008046F0">
            <w:pPr>
              <w:keepNext/>
              <w:widowControl w:val="0"/>
              <w:snapToGrid w:val="0"/>
              <w:rPr>
                <w:rFonts w:cs="Arial"/>
                <w:szCs w:val="20"/>
              </w:rPr>
            </w:pPr>
          </w:p>
        </w:tc>
      </w:tr>
    </w:tbl>
    <w:p w:rsidR="003F1B7D" w:rsidRDefault="003F1B7D" w:rsidP="003F1B7D">
      <w:pPr>
        <w:keepNext/>
        <w:keepLines/>
        <w:outlineLvl w:val="8"/>
        <w:rPr>
          <w:rFonts w:cs="Arial"/>
          <w:szCs w:val="20"/>
        </w:rPr>
      </w:pPr>
      <w:r>
        <w:rPr>
          <w:rFonts w:eastAsia="Arial" w:cs="Arial"/>
          <w:b/>
          <w:bCs/>
          <w:szCs w:val="20"/>
        </w:rPr>
        <w:t xml:space="preserve">    </w:t>
      </w:r>
    </w:p>
    <w:p w:rsidR="003F1B7D" w:rsidRDefault="003F1B7D" w:rsidP="003F1B7D">
      <w:pPr>
        <w:spacing w:line="360" w:lineRule="auto"/>
        <w:jc w:val="both"/>
        <w:rPr>
          <w:rFonts w:ascii="MS Gothic" w:eastAsia="MS Gothic" w:hAnsi="MS Gothic" w:cs="Arial"/>
          <w:bCs/>
          <w:szCs w:val="20"/>
        </w:rPr>
      </w:pPr>
      <w:r>
        <w:rPr>
          <w:rFonts w:cs="Arial"/>
          <w:szCs w:val="20"/>
        </w:rPr>
        <w:t>Rodzaj wykonawcy: (</w:t>
      </w:r>
      <w:r>
        <w:rPr>
          <w:rFonts w:cs="Arial"/>
          <w:b/>
          <w:bCs/>
          <w:color w:val="FF0000"/>
          <w:szCs w:val="20"/>
        </w:rPr>
        <w:t xml:space="preserve">zaznaczyć </w:t>
      </w:r>
      <w:r>
        <w:rPr>
          <w:rFonts w:cs="Arial"/>
          <w:szCs w:val="20"/>
        </w:rPr>
        <w:t>)</w:t>
      </w:r>
      <w:r>
        <w:rPr>
          <w:rStyle w:val="Znakiprzypiswdolnych"/>
          <w:rFonts w:cs="Arial"/>
          <w:szCs w:val="20"/>
        </w:rPr>
        <w:footnoteReference w:id="3"/>
      </w:r>
      <w:r>
        <w:rPr>
          <w:rFonts w:cs="Arial"/>
          <w:szCs w:val="20"/>
        </w:rPr>
        <w:t xml:space="preserve"> </w:t>
      </w:r>
    </w:p>
    <w:p w:rsidR="003F1B7D" w:rsidRDefault="003F1B7D" w:rsidP="003F1B7D">
      <w:pPr>
        <w:pStyle w:val="Akapitzlist"/>
        <w:spacing w:line="360" w:lineRule="auto"/>
        <w:ind w:left="567" w:hanging="567"/>
        <w:jc w:val="both"/>
        <w:rPr>
          <w:rFonts w:ascii="MS Gothic" w:eastAsia="MS Gothic" w:hAnsi="MS Gothic" w:cs="Arial"/>
          <w:bCs/>
          <w:sz w:val="20"/>
          <w:szCs w:val="20"/>
          <w:lang w:val="pl-PL"/>
        </w:rPr>
      </w:pPr>
      <w:r>
        <w:rPr>
          <w:rFonts w:ascii="MS Gothic" w:eastAsia="MS Gothic" w:hAnsi="MS Gothic" w:cs="Arial"/>
          <w:bCs/>
          <w:sz w:val="20"/>
          <w:szCs w:val="20"/>
          <w:lang w:val="pl-PL"/>
        </w:rPr>
        <w:t>☐</w:t>
      </w:r>
      <w:r>
        <w:rPr>
          <w:rFonts w:ascii="MS Gothic" w:eastAsia="MS Gothic" w:hAnsi="MS Gothic" w:cs="MS Gothic"/>
          <w:bCs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sz w:val="20"/>
          <w:szCs w:val="20"/>
          <w:lang w:val="pl-PL"/>
        </w:rPr>
        <w:t>mikroprzedsiębiorstwo</w:t>
      </w:r>
    </w:p>
    <w:p w:rsidR="003F1B7D" w:rsidRDefault="003F1B7D" w:rsidP="003F1B7D">
      <w:pPr>
        <w:pStyle w:val="Akapitzlist"/>
        <w:spacing w:line="360" w:lineRule="auto"/>
        <w:ind w:left="567" w:hanging="567"/>
        <w:jc w:val="both"/>
        <w:rPr>
          <w:rFonts w:ascii="MS Gothic" w:eastAsia="MS Gothic" w:hAnsi="MS Gothic" w:cs="Arial"/>
          <w:bCs/>
          <w:sz w:val="20"/>
          <w:szCs w:val="18"/>
          <w:lang w:val="pl-PL"/>
        </w:rPr>
      </w:pPr>
      <w:r>
        <w:rPr>
          <w:rFonts w:ascii="MS Gothic" w:eastAsia="MS Gothic" w:hAnsi="MS Gothic" w:cs="Arial"/>
          <w:bCs/>
          <w:sz w:val="20"/>
          <w:szCs w:val="20"/>
          <w:lang w:val="pl-PL"/>
        </w:rPr>
        <w:t>☐</w:t>
      </w:r>
      <w:r>
        <w:rPr>
          <w:rFonts w:ascii="MS Gothic" w:eastAsia="MS Gothic" w:hAnsi="MS Gothic" w:cs="MS Gothic"/>
          <w:bCs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sz w:val="20"/>
          <w:szCs w:val="20"/>
          <w:lang w:val="pl-PL"/>
        </w:rPr>
        <w:t>małe przedsiębiorstwo</w:t>
      </w:r>
    </w:p>
    <w:p w:rsidR="003F1B7D" w:rsidRDefault="003F1B7D" w:rsidP="003F1B7D">
      <w:pPr>
        <w:pStyle w:val="Akapitzlist"/>
        <w:spacing w:line="360" w:lineRule="auto"/>
        <w:ind w:left="567" w:hanging="567"/>
        <w:jc w:val="both"/>
        <w:rPr>
          <w:rFonts w:ascii="MS Gothic" w:eastAsia="MS Gothic" w:hAnsi="MS Gothic" w:cs="Arial"/>
          <w:bCs/>
          <w:sz w:val="20"/>
          <w:szCs w:val="18"/>
          <w:lang w:val="pl-PL"/>
        </w:rPr>
      </w:pPr>
      <w:r>
        <w:rPr>
          <w:rFonts w:ascii="MS Gothic" w:eastAsia="MS Gothic" w:hAnsi="MS Gothic" w:cs="Arial"/>
          <w:bCs/>
          <w:sz w:val="20"/>
          <w:szCs w:val="18"/>
          <w:lang w:val="pl-PL"/>
        </w:rPr>
        <w:t>☐</w:t>
      </w:r>
      <w:r>
        <w:rPr>
          <w:rFonts w:ascii="MS Gothic" w:eastAsia="MS Gothic" w:hAnsi="MS Gothic" w:cs="MS Gothic"/>
          <w:bCs/>
          <w:sz w:val="20"/>
          <w:szCs w:val="18"/>
          <w:lang w:val="pl-PL"/>
        </w:rPr>
        <w:t xml:space="preserve"> </w:t>
      </w:r>
      <w:r>
        <w:rPr>
          <w:rFonts w:ascii="Arial" w:hAnsi="Arial" w:cs="Arial"/>
          <w:bCs/>
          <w:sz w:val="20"/>
          <w:szCs w:val="18"/>
          <w:lang w:val="pl-PL"/>
        </w:rPr>
        <w:t xml:space="preserve">średnie </w:t>
      </w:r>
      <w:r>
        <w:rPr>
          <w:rFonts w:ascii="Arial" w:hAnsi="Arial" w:cs="Arial"/>
          <w:bCs/>
          <w:sz w:val="20"/>
          <w:szCs w:val="20"/>
          <w:lang w:val="pl-PL"/>
        </w:rPr>
        <w:t>przedsiębiorstwo</w:t>
      </w:r>
    </w:p>
    <w:p w:rsidR="003F1B7D" w:rsidRDefault="003F1B7D" w:rsidP="003F1B7D">
      <w:pPr>
        <w:pStyle w:val="Akapitzlist"/>
        <w:spacing w:line="360" w:lineRule="auto"/>
        <w:ind w:left="567" w:hanging="567"/>
        <w:jc w:val="both"/>
        <w:rPr>
          <w:rFonts w:ascii="MS Gothic" w:eastAsia="MS Gothic" w:hAnsi="MS Gothic" w:cs="Arial"/>
          <w:bCs/>
          <w:sz w:val="20"/>
          <w:szCs w:val="18"/>
          <w:lang w:val="pl-PL"/>
        </w:rPr>
      </w:pPr>
      <w:r>
        <w:rPr>
          <w:rFonts w:ascii="MS Gothic" w:eastAsia="MS Gothic" w:hAnsi="MS Gothic" w:cs="Arial"/>
          <w:bCs/>
          <w:sz w:val="20"/>
          <w:szCs w:val="18"/>
          <w:lang w:val="pl-PL"/>
        </w:rPr>
        <w:t>☐</w:t>
      </w:r>
      <w:r>
        <w:rPr>
          <w:rFonts w:ascii="MS Gothic" w:eastAsia="MS Gothic" w:hAnsi="MS Gothic" w:cs="MS Gothic"/>
          <w:bCs/>
          <w:sz w:val="20"/>
          <w:szCs w:val="18"/>
          <w:lang w:val="pl-PL"/>
        </w:rPr>
        <w:t xml:space="preserve"> </w:t>
      </w:r>
      <w:r>
        <w:rPr>
          <w:rFonts w:ascii="Arial" w:hAnsi="Arial" w:cs="Arial"/>
          <w:bCs/>
          <w:sz w:val="20"/>
          <w:szCs w:val="18"/>
          <w:lang w:val="pl-PL"/>
        </w:rPr>
        <w:t>jednoosobowa działalność gospodarcza</w:t>
      </w:r>
    </w:p>
    <w:p w:rsidR="003F1B7D" w:rsidRDefault="003F1B7D" w:rsidP="003F1B7D">
      <w:pPr>
        <w:pStyle w:val="Akapitzlist"/>
        <w:spacing w:line="360" w:lineRule="auto"/>
        <w:ind w:left="567" w:hanging="567"/>
        <w:rPr>
          <w:rFonts w:ascii="MS Gothic" w:eastAsia="MS Gothic" w:hAnsi="MS Gothic" w:cs="Arial"/>
          <w:bCs/>
          <w:sz w:val="20"/>
          <w:szCs w:val="18"/>
          <w:lang w:val="pl-PL"/>
        </w:rPr>
      </w:pPr>
      <w:r>
        <w:rPr>
          <w:rFonts w:ascii="MS Gothic" w:eastAsia="MS Gothic" w:hAnsi="MS Gothic" w:cs="Arial"/>
          <w:bCs/>
          <w:sz w:val="20"/>
          <w:szCs w:val="18"/>
          <w:lang w:val="pl-PL"/>
        </w:rPr>
        <w:t>☐</w:t>
      </w:r>
      <w:r>
        <w:rPr>
          <w:rFonts w:ascii="MS Gothic" w:eastAsia="MS Gothic" w:hAnsi="MS Gothic" w:cs="MS Gothic"/>
          <w:bCs/>
          <w:sz w:val="20"/>
          <w:szCs w:val="18"/>
          <w:lang w:val="pl-PL"/>
        </w:rPr>
        <w:t xml:space="preserve"> </w:t>
      </w:r>
      <w:r>
        <w:rPr>
          <w:rFonts w:ascii="Arial" w:hAnsi="Arial" w:cs="Arial"/>
          <w:bCs/>
          <w:sz w:val="20"/>
          <w:szCs w:val="18"/>
          <w:lang w:val="pl-PL"/>
        </w:rPr>
        <w:t>osoba fizyczna nieprowadząca działalności gospodarczej</w:t>
      </w:r>
    </w:p>
    <w:p w:rsidR="003F1B7D" w:rsidRDefault="003F1B7D" w:rsidP="003F1B7D">
      <w:pPr>
        <w:pStyle w:val="Akapitzlist"/>
        <w:spacing w:line="360" w:lineRule="auto"/>
        <w:ind w:left="567" w:hanging="567"/>
        <w:jc w:val="both"/>
        <w:rPr>
          <w:rFonts w:cs="Arial"/>
          <w:bCs/>
          <w:sz w:val="20"/>
          <w:szCs w:val="20"/>
          <w:lang w:val="pl-PL"/>
        </w:rPr>
      </w:pPr>
      <w:r>
        <w:rPr>
          <w:rFonts w:ascii="MS Gothic" w:eastAsia="MS Gothic" w:hAnsi="MS Gothic" w:cs="Arial"/>
          <w:bCs/>
          <w:sz w:val="20"/>
          <w:szCs w:val="18"/>
          <w:lang w:val="pl-PL"/>
        </w:rPr>
        <w:t>☐</w:t>
      </w:r>
      <w:r>
        <w:rPr>
          <w:rFonts w:ascii="MS Gothic" w:eastAsia="MS Gothic" w:hAnsi="MS Gothic" w:cs="MS Gothic"/>
          <w:bCs/>
          <w:sz w:val="20"/>
          <w:szCs w:val="18"/>
          <w:lang w:val="pl-PL"/>
        </w:rPr>
        <w:t xml:space="preserve"> </w:t>
      </w:r>
      <w:r>
        <w:rPr>
          <w:rFonts w:ascii="Arial" w:hAnsi="Arial" w:cs="Arial"/>
          <w:bCs/>
          <w:sz w:val="20"/>
          <w:szCs w:val="18"/>
          <w:lang w:val="pl-PL"/>
        </w:rPr>
        <w:t xml:space="preserve">inny rodzaj </w:t>
      </w:r>
    </w:p>
    <w:p w:rsidR="003F1B7D" w:rsidRDefault="003F1B7D" w:rsidP="003F1B7D">
      <w:pPr>
        <w:rPr>
          <w:rFonts w:cs="Arial"/>
          <w:bCs/>
          <w:szCs w:val="20"/>
        </w:rPr>
      </w:pPr>
    </w:p>
    <w:p w:rsidR="003F1B7D" w:rsidRDefault="003F1B7D" w:rsidP="003F1B7D">
      <w:pPr>
        <w:pStyle w:val="Nagwek1"/>
        <w:jc w:val="both"/>
        <w:rPr>
          <w:rFonts w:ascii="Arial" w:hAnsi="Arial" w:cs="Arial"/>
          <w:b w:val="0"/>
          <w:bCs w:val="0"/>
          <w:sz w:val="20"/>
          <w:szCs w:val="20"/>
          <w:lang w:val="pl-PL"/>
        </w:rPr>
      </w:pPr>
      <w:r>
        <w:rPr>
          <w:rFonts w:ascii="Arial" w:hAnsi="Arial" w:cs="Arial"/>
          <w:b w:val="0"/>
          <w:sz w:val="20"/>
          <w:szCs w:val="20"/>
          <w:lang w:val="pl-PL"/>
        </w:rPr>
        <w:lastRenderedPageBreak/>
        <w:t>Niniejszym składam/-y ofertę w postępowaniu o udzielenie zamówienia publicznego prowadzonym w trybie podstawowym, bez przeprowadzenia negocjacji dla zadania p.n.:</w:t>
      </w:r>
      <w:r>
        <w:rPr>
          <w:rFonts w:ascii="Arial" w:hAnsi="Arial" w:cs="Arial"/>
          <w:sz w:val="20"/>
          <w:szCs w:val="20"/>
          <w:lang w:val="pl-PL"/>
        </w:rPr>
        <w:t xml:space="preserve"> Dostawa </w:t>
      </w:r>
      <w:r>
        <w:rPr>
          <w:rFonts w:ascii="Arial" w:hAnsi="Arial" w:cs="Arial"/>
          <w:sz w:val="20"/>
          <w:szCs w:val="20"/>
          <w:lang w:val="pl-PL"/>
        </w:rPr>
        <w:t xml:space="preserve">warzyw i owoców </w:t>
      </w:r>
      <w:bookmarkStart w:id="0" w:name="_GoBack"/>
      <w:bookmarkEnd w:id="0"/>
      <w:r>
        <w:rPr>
          <w:rFonts w:ascii="Arial" w:hAnsi="Arial" w:cs="Arial"/>
          <w:sz w:val="20"/>
          <w:szCs w:val="20"/>
          <w:lang w:val="pl-PL"/>
        </w:rPr>
        <w:t xml:space="preserve">do stołówki Bursy  w Zielonej Górze. </w:t>
      </w:r>
    </w:p>
    <w:p w:rsidR="003F1B7D" w:rsidRDefault="003F1B7D" w:rsidP="003F1B7D">
      <w:pPr>
        <w:pStyle w:val="Tekstpodstawowy39"/>
        <w:jc w:val="center"/>
        <w:rPr>
          <w:rFonts w:ascii="Arial" w:hAnsi="Arial" w:cs="Arial"/>
          <w:b w:val="0"/>
          <w:bCs w:val="0"/>
          <w:lang w:val="pl-PL"/>
        </w:rPr>
      </w:pPr>
    </w:p>
    <w:p w:rsidR="003F1B7D" w:rsidRDefault="003F1B7D" w:rsidP="003F1B7D">
      <w:pPr>
        <w:pStyle w:val="Akapitzlist"/>
        <w:numPr>
          <w:ilvl w:val="0"/>
          <w:numId w:val="3"/>
        </w:numPr>
        <w:spacing w:before="120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</w:rPr>
        <w:t>Oferuję/-</w:t>
      </w:r>
      <w:proofErr w:type="spellStart"/>
      <w:r>
        <w:rPr>
          <w:rFonts w:ascii="Arial" w:hAnsi="Arial" w:cs="Arial"/>
          <w:sz w:val="20"/>
          <w:szCs w:val="20"/>
        </w:rPr>
        <w:t>emy</w:t>
      </w:r>
      <w:proofErr w:type="spellEnd"/>
      <w:r>
        <w:rPr>
          <w:rFonts w:ascii="Arial" w:hAnsi="Arial" w:cs="Arial"/>
          <w:sz w:val="20"/>
          <w:szCs w:val="20"/>
        </w:rPr>
        <w:t xml:space="preserve"> wykonanie przedmiotu </w:t>
      </w:r>
      <w:r>
        <w:rPr>
          <w:rFonts w:ascii="Arial" w:hAnsi="Arial" w:cs="Arial"/>
          <w:sz w:val="20"/>
          <w:szCs w:val="20"/>
          <w:lang w:val="pl-PL"/>
        </w:rPr>
        <w:t>z</w:t>
      </w:r>
      <w:proofErr w:type="spellStart"/>
      <w:r>
        <w:rPr>
          <w:rFonts w:ascii="Arial" w:hAnsi="Arial" w:cs="Arial"/>
          <w:sz w:val="20"/>
          <w:szCs w:val="20"/>
        </w:rPr>
        <w:t>amówienia</w:t>
      </w:r>
      <w:proofErr w:type="spellEnd"/>
      <w:r>
        <w:rPr>
          <w:rFonts w:ascii="Arial" w:hAnsi="Arial" w:cs="Arial"/>
          <w:sz w:val="20"/>
          <w:szCs w:val="20"/>
        </w:rPr>
        <w:t xml:space="preserve"> za cenę</w:t>
      </w:r>
      <w:r>
        <w:rPr>
          <w:rFonts w:ascii="Arial" w:hAnsi="Arial" w:cs="Arial"/>
          <w:sz w:val="20"/>
          <w:szCs w:val="20"/>
          <w:lang w:val="pl-PL"/>
        </w:rPr>
        <w:t>:</w:t>
      </w:r>
    </w:p>
    <w:p w:rsidR="003F1B7D" w:rsidRDefault="003F1B7D" w:rsidP="003F1B7D">
      <w:pPr>
        <w:pStyle w:val="Akapitzlist"/>
        <w:spacing w:before="120"/>
        <w:contextualSpacing/>
        <w:jc w:val="both"/>
        <w:rPr>
          <w:rFonts w:ascii="Arial" w:hAnsi="Arial" w:cs="Arial"/>
          <w:sz w:val="20"/>
          <w:szCs w:val="20"/>
          <w:lang w:val="pl-PL"/>
        </w:rPr>
      </w:pPr>
    </w:p>
    <w:p w:rsidR="003F1B7D" w:rsidRDefault="003F1B7D" w:rsidP="003F1B7D">
      <w:pPr>
        <w:tabs>
          <w:tab w:val="left" w:pos="2914"/>
        </w:tabs>
        <w:spacing w:after="240"/>
        <w:rPr>
          <w:rFonts w:cs="Arial"/>
          <w:bCs/>
          <w:i/>
          <w:szCs w:val="20"/>
        </w:rPr>
      </w:pPr>
      <w:r>
        <w:rPr>
          <w:rFonts w:cs="Arial"/>
          <w:b/>
          <w:i/>
          <w:szCs w:val="20"/>
          <w:u w:val="single"/>
        </w:rPr>
        <w:t>Zamówienie podstawowe:</w:t>
      </w:r>
    </w:p>
    <w:p w:rsidR="003F1B7D" w:rsidRDefault="003F1B7D" w:rsidP="003F1B7D">
      <w:pPr>
        <w:tabs>
          <w:tab w:val="left" w:pos="2914"/>
        </w:tabs>
        <w:spacing w:after="120"/>
        <w:rPr>
          <w:rFonts w:cs="Arial"/>
          <w:bCs/>
          <w:i/>
          <w:szCs w:val="20"/>
        </w:rPr>
      </w:pPr>
      <w:r>
        <w:rPr>
          <w:rFonts w:cs="Arial"/>
          <w:bCs/>
          <w:i/>
          <w:szCs w:val="20"/>
        </w:rPr>
        <w:t>Wartość netto:  ......................... zł</w:t>
      </w:r>
    </w:p>
    <w:p w:rsidR="003F1B7D" w:rsidRDefault="003F1B7D" w:rsidP="003F1B7D">
      <w:pPr>
        <w:spacing w:before="120"/>
        <w:rPr>
          <w:rFonts w:cs="Arial"/>
          <w:bCs/>
          <w:i/>
          <w:szCs w:val="20"/>
        </w:rPr>
      </w:pPr>
      <w:r>
        <w:rPr>
          <w:rFonts w:cs="Arial"/>
          <w:bCs/>
          <w:i/>
          <w:szCs w:val="20"/>
        </w:rPr>
        <w:t>stawka podatku VAT: ........................ %, wartość podatku VAT ……zł</w:t>
      </w:r>
    </w:p>
    <w:p w:rsidR="003F1B7D" w:rsidRDefault="003F1B7D" w:rsidP="003F1B7D">
      <w:pPr>
        <w:tabs>
          <w:tab w:val="left" w:pos="2914"/>
        </w:tabs>
        <w:spacing w:before="120" w:after="120"/>
      </w:pPr>
      <w:r>
        <w:rPr>
          <w:rFonts w:cs="Arial"/>
          <w:bCs/>
          <w:i/>
          <w:szCs w:val="20"/>
        </w:rPr>
        <w:t>Wartość brutto:  ................................ zł (CENA OFERTOWA)</w:t>
      </w:r>
    </w:p>
    <w:p w:rsidR="003F1B7D" w:rsidRDefault="003F1B7D" w:rsidP="003F1B7D">
      <w:pPr>
        <w:pStyle w:val="Nagwek4"/>
        <w:keepNext w:val="0"/>
        <w:spacing w:line="360" w:lineRule="auto"/>
      </w:pPr>
    </w:p>
    <w:p w:rsidR="003F1B7D" w:rsidRDefault="003F1B7D" w:rsidP="003F1B7D">
      <w:pPr>
        <w:spacing w:before="240"/>
        <w:jc w:val="both"/>
        <w:rPr>
          <w:rFonts w:cs="Arial"/>
          <w:b/>
          <w:i/>
          <w:szCs w:val="20"/>
          <w:u w:val="single"/>
        </w:rPr>
      </w:pPr>
      <w:r>
        <w:rPr>
          <w:rFonts w:cs="Arial"/>
          <w:b/>
          <w:i/>
          <w:szCs w:val="20"/>
          <w:u w:val="single"/>
        </w:rPr>
        <w:t xml:space="preserve">Zamówienie w ramach prawa opcji: </w:t>
      </w:r>
    </w:p>
    <w:p w:rsidR="003F1B7D" w:rsidRDefault="003F1B7D" w:rsidP="003F1B7D">
      <w:pPr>
        <w:tabs>
          <w:tab w:val="left" w:pos="2914"/>
        </w:tabs>
        <w:spacing w:after="120"/>
        <w:rPr>
          <w:rFonts w:cs="Arial"/>
          <w:b/>
          <w:i/>
          <w:szCs w:val="20"/>
          <w:u w:val="single"/>
        </w:rPr>
      </w:pPr>
    </w:p>
    <w:p w:rsidR="003F1B7D" w:rsidRDefault="003F1B7D" w:rsidP="003F1B7D">
      <w:pPr>
        <w:tabs>
          <w:tab w:val="left" w:pos="2914"/>
        </w:tabs>
        <w:spacing w:after="120"/>
        <w:rPr>
          <w:rFonts w:cs="Arial"/>
          <w:bCs/>
          <w:i/>
          <w:szCs w:val="20"/>
        </w:rPr>
      </w:pPr>
      <w:r>
        <w:rPr>
          <w:rFonts w:cs="Arial"/>
          <w:bCs/>
          <w:i/>
          <w:szCs w:val="20"/>
        </w:rPr>
        <w:t>Wartość netto: ................................. zł</w:t>
      </w:r>
    </w:p>
    <w:p w:rsidR="003F1B7D" w:rsidRDefault="003F1B7D" w:rsidP="003F1B7D">
      <w:pPr>
        <w:spacing w:before="120"/>
        <w:rPr>
          <w:rFonts w:cs="Arial"/>
          <w:bCs/>
          <w:i/>
          <w:szCs w:val="20"/>
        </w:rPr>
      </w:pPr>
      <w:r>
        <w:rPr>
          <w:rFonts w:cs="Arial"/>
          <w:bCs/>
          <w:i/>
          <w:szCs w:val="20"/>
        </w:rPr>
        <w:t>Stawka podatku VAT: ........................ %, wartość podatku VAT ………….zł</w:t>
      </w:r>
    </w:p>
    <w:p w:rsidR="003F1B7D" w:rsidRDefault="003F1B7D" w:rsidP="003F1B7D">
      <w:pPr>
        <w:tabs>
          <w:tab w:val="left" w:pos="2914"/>
        </w:tabs>
        <w:spacing w:before="120" w:after="120"/>
      </w:pPr>
      <w:r>
        <w:rPr>
          <w:rFonts w:cs="Arial"/>
          <w:bCs/>
          <w:i/>
          <w:szCs w:val="20"/>
        </w:rPr>
        <w:t xml:space="preserve">Wartość brutto:  ............................... zł  </w:t>
      </w:r>
    </w:p>
    <w:p w:rsidR="003F1B7D" w:rsidRDefault="003F1B7D" w:rsidP="003F1B7D">
      <w:pPr>
        <w:pStyle w:val="Nagwek4"/>
        <w:keepNext w:val="0"/>
        <w:spacing w:line="360" w:lineRule="auto"/>
      </w:pPr>
    </w:p>
    <w:p w:rsidR="003F1B7D" w:rsidRDefault="003F1B7D" w:rsidP="003F1B7D">
      <w:pPr>
        <w:spacing w:before="240"/>
        <w:jc w:val="both"/>
        <w:rPr>
          <w:rFonts w:cs="Arial"/>
          <w:b/>
          <w:i/>
          <w:szCs w:val="20"/>
          <w:u w:val="single"/>
        </w:rPr>
      </w:pPr>
      <w:r>
        <w:rPr>
          <w:rFonts w:cs="Arial"/>
          <w:b/>
          <w:i/>
          <w:szCs w:val="20"/>
          <w:u w:val="single"/>
        </w:rPr>
        <w:t xml:space="preserve">Zamówienie podstawowe + opcja: </w:t>
      </w:r>
    </w:p>
    <w:p w:rsidR="003F1B7D" w:rsidRDefault="003F1B7D" w:rsidP="003F1B7D">
      <w:pPr>
        <w:tabs>
          <w:tab w:val="left" w:pos="2914"/>
        </w:tabs>
        <w:spacing w:after="120"/>
        <w:rPr>
          <w:rFonts w:cs="Arial"/>
          <w:b/>
          <w:i/>
          <w:szCs w:val="20"/>
          <w:u w:val="single"/>
        </w:rPr>
      </w:pPr>
    </w:p>
    <w:p w:rsidR="003F1B7D" w:rsidRDefault="003F1B7D" w:rsidP="003F1B7D">
      <w:pPr>
        <w:tabs>
          <w:tab w:val="left" w:pos="2914"/>
        </w:tabs>
        <w:spacing w:after="120"/>
        <w:rPr>
          <w:rFonts w:cs="Arial"/>
          <w:bCs/>
          <w:i/>
          <w:szCs w:val="20"/>
        </w:rPr>
      </w:pPr>
      <w:r>
        <w:rPr>
          <w:rFonts w:cs="Arial"/>
          <w:bCs/>
          <w:i/>
          <w:szCs w:val="20"/>
        </w:rPr>
        <w:t>Wartość netto: ................................. zł</w:t>
      </w:r>
    </w:p>
    <w:p w:rsidR="003F1B7D" w:rsidRDefault="003F1B7D" w:rsidP="003F1B7D">
      <w:pPr>
        <w:spacing w:before="120"/>
        <w:rPr>
          <w:rFonts w:cs="Arial"/>
          <w:bCs/>
          <w:i/>
          <w:szCs w:val="20"/>
        </w:rPr>
      </w:pPr>
      <w:r>
        <w:rPr>
          <w:rFonts w:cs="Arial"/>
          <w:bCs/>
          <w:i/>
          <w:szCs w:val="20"/>
        </w:rPr>
        <w:t>Stawka podatku VAT: ........................ %, wartość podatku VAT ………….zł</w:t>
      </w:r>
    </w:p>
    <w:p w:rsidR="003F1B7D" w:rsidRDefault="003F1B7D" w:rsidP="003F1B7D">
      <w:pPr>
        <w:tabs>
          <w:tab w:val="left" w:pos="2914"/>
        </w:tabs>
        <w:spacing w:before="120" w:after="120"/>
      </w:pPr>
      <w:r>
        <w:rPr>
          <w:rFonts w:cs="Arial"/>
          <w:bCs/>
          <w:i/>
          <w:szCs w:val="20"/>
        </w:rPr>
        <w:t xml:space="preserve">Wartość brutto:  ................................ zł  </w:t>
      </w:r>
    </w:p>
    <w:p w:rsidR="003F1B7D" w:rsidRDefault="003F1B7D" w:rsidP="003F1B7D">
      <w:pPr>
        <w:pStyle w:val="Nagwek4"/>
        <w:keepNext w:val="0"/>
        <w:spacing w:line="360" w:lineRule="auto"/>
      </w:pPr>
    </w:p>
    <w:p w:rsidR="003F1B7D" w:rsidRDefault="003F1B7D" w:rsidP="003F1B7D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before="240"/>
        <w:jc w:val="both"/>
        <w:rPr>
          <w:rFonts w:cs="Arial"/>
          <w:b/>
          <w:szCs w:val="20"/>
        </w:rPr>
      </w:pPr>
      <w:r>
        <w:rPr>
          <w:rFonts w:cs="Arial"/>
          <w:b/>
          <w:i/>
          <w:szCs w:val="20"/>
        </w:rPr>
        <w:t xml:space="preserve">Kalkulacja ceny ofertowej przedstawiona została w załączniku nr 2A </w:t>
      </w:r>
    </w:p>
    <w:p w:rsidR="003F1B7D" w:rsidRPr="00511CAA" w:rsidRDefault="003F1B7D" w:rsidP="003F1B7D">
      <w:pPr>
        <w:pStyle w:val="NoSpacing"/>
        <w:numPr>
          <w:ilvl w:val="0"/>
          <w:numId w:val="3"/>
        </w:numPr>
        <w:spacing w:after="60" w:line="276" w:lineRule="auto"/>
        <w:jc w:val="both"/>
        <w:rPr>
          <w:lang w:val="pl-PL"/>
        </w:rPr>
      </w:pPr>
      <w:r>
        <w:rPr>
          <w:rFonts w:ascii="Arial" w:hAnsi="Arial" w:cs="Arial"/>
          <w:b/>
          <w:szCs w:val="20"/>
          <w:lang w:val="pl-PL"/>
        </w:rPr>
        <w:t>Oświadczam/y, że złożona oferta</w:t>
      </w:r>
      <w:r>
        <w:rPr>
          <w:rFonts w:ascii="Arial" w:hAnsi="Arial" w:cs="Arial"/>
          <w:szCs w:val="20"/>
          <w:lang w:val="pl-PL"/>
        </w:rPr>
        <w:t xml:space="preserve"> (zaznaczyć właściwe)</w:t>
      </w:r>
    </w:p>
    <w:bookmarkStart w:id="1" w:name="Unnamed"/>
    <w:p w:rsidR="003F1B7D" w:rsidRPr="00690173" w:rsidRDefault="003F1B7D" w:rsidP="003F1B7D">
      <w:pPr>
        <w:pStyle w:val="Akapitzlist"/>
        <w:spacing w:before="60" w:line="276" w:lineRule="auto"/>
        <w:ind w:left="397"/>
        <w:jc w:val="both"/>
        <w:rPr>
          <w:rFonts w:ascii="Arial" w:hAnsi="Arial" w:cs="Arial"/>
        </w:rPr>
      </w:pPr>
      <w:r>
        <w:fldChar w:fldCharType="begin">
          <w:ffData>
            <w:name w:val="Unnamed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rPr>
          <w:rFonts w:ascii="Arial" w:hAnsi="Arial" w:cs="Arial"/>
          <w:b/>
          <w:sz w:val="20"/>
          <w:lang w:val="pl-PL"/>
        </w:rPr>
        <w:fldChar w:fldCharType="end"/>
      </w:r>
      <w:bookmarkEnd w:id="1"/>
      <w:r>
        <w:rPr>
          <w:rFonts w:ascii="Arial" w:hAnsi="Arial" w:cs="Arial"/>
          <w:b/>
          <w:sz w:val="20"/>
          <w:lang w:val="pl-PL"/>
        </w:rPr>
        <w:t xml:space="preserve"> </w:t>
      </w:r>
      <w:r w:rsidRPr="00690173">
        <w:rPr>
          <w:rFonts w:ascii="Arial" w:hAnsi="Arial" w:cs="Arial"/>
          <w:b/>
          <w:bCs/>
          <w:sz w:val="20"/>
          <w:lang w:val="pl-PL"/>
        </w:rPr>
        <w:t>nie</w:t>
      </w:r>
      <w:r w:rsidRPr="00690173">
        <w:rPr>
          <w:rFonts w:ascii="Arial" w:hAnsi="Arial" w:cs="Arial"/>
          <w:b/>
          <w:sz w:val="20"/>
          <w:lang w:val="pl-PL"/>
        </w:rPr>
        <w:t xml:space="preserve"> prowadzi</w:t>
      </w:r>
      <w:r w:rsidRPr="00690173">
        <w:rPr>
          <w:rFonts w:ascii="Arial" w:hAnsi="Arial" w:cs="Arial"/>
          <w:sz w:val="20"/>
          <w:lang w:val="pl-PL"/>
        </w:rPr>
        <w:t xml:space="preserve"> do powstania u zamawiającego obowiązku podatkowego zgodnie z przepisami o podatku od towarów i usług;</w:t>
      </w:r>
    </w:p>
    <w:bookmarkStart w:id="2" w:name="Unnamed kopia 1"/>
    <w:p w:rsidR="003F1B7D" w:rsidRPr="00690173" w:rsidRDefault="003F1B7D" w:rsidP="003F1B7D">
      <w:pPr>
        <w:pStyle w:val="Akapitzlist"/>
        <w:spacing w:before="60" w:after="60" w:line="276" w:lineRule="auto"/>
        <w:ind w:left="397"/>
        <w:jc w:val="both"/>
        <w:rPr>
          <w:rFonts w:ascii="Arial" w:hAnsi="Arial" w:cs="Arial"/>
          <w:szCs w:val="20"/>
        </w:rPr>
      </w:pPr>
      <w:r w:rsidRPr="00690173">
        <w:rPr>
          <w:rFonts w:ascii="Arial" w:hAnsi="Arial" w:cs="Arial"/>
        </w:rPr>
        <w:fldChar w:fldCharType="begin">
          <w:ffData>
            <w:name w:val="Unnamed kopia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0173">
        <w:rPr>
          <w:rFonts w:ascii="Arial" w:hAnsi="Arial" w:cs="Arial"/>
        </w:rPr>
        <w:instrText xml:space="preserve"> FORMCHECKBOX </w:instrText>
      </w:r>
      <w:r w:rsidRPr="00690173">
        <w:rPr>
          <w:rFonts w:ascii="Arial" w:hAnsi="Arial" w:cs="Arial"/>
        </w:rPr>
      </w:r>
      <w:r w:rsidRPr="00690173">
        <w:rPr>
          <w:rFonts w:ascii="Arial" w:hAnsi="Arial" w:cs="Arial"/>
        </w:rPr>
        <w:fldChar w:fldCharType="separate"/>
      </w:r>
      <w:r w:rsidRPr="00690173">
        <w:rPr>
          <w:rFonts w:ascii="Arial" w:hAnsi="Arial" w:cs="Arial"/>
          <w:b/>
          <w:sz w:val="20"/>
          <w:lang w:val="pl-PL"/>
        </w:rPr>
        <w:fldChar w:fldCharType="end"/>
      </w:r>
      <w:bookmarkEnd w:id="2"/>
      <w:r w:rsidRPr="00690173">
        <w:rPr>
          <w:rFonts w:ascii="Arial" w:hAnsi="Arial" w:cs="Arial"/>
          <w:b/>
          <w:sz w:val="20"/>
          <w:lang w:val="pl-PL"/>
        </w:rPr>
        <w:t xml:space="preserve">  </w:t>
      </w:r>
      <w:r w:rsidRPr="00690173">
        <w:rPr>
          <w:rFonts w:ascii="Arial" w:hAnsi="Arial" w:cs="Arial"/>
          <w:b/>
          <w:sz w:val="20"/>
          <w:szCs w:val="20"/>
          <w:lang w:val="pl-PL"/>
        </w:rPr>
        <w:t>prowadzi</w:t>
      </w:r>
      <w:r w:rsidRPr="00690173">
        <w:rPr>
          <w:rFonts w:ascii="Arial" w:hAnsi="Arial" w:cs="Arial"/>
          <w:sz w:val="20"/>
          <w:szCs w:val="20"/>
          <w:lang w:val="pl-PL"/>
        </w:rPr>
        <w:t xml:space="preserve"> do powstania u zamawiającego obowiązku podatkowego zgodnie z przepisami o podatku od towarów i usług. W przypadku, gdy wybór oferty </w:t>
      </w:r>
      <w:r w:rsidRPr="00690173">
        <w:rPr>
          <w:rFonts w:ascii="Arial" w:hAnsi="Arial" w:cs="Arial"/>
          <w:b/>
          <w:sz w:val="20"/>
          <w:szCs w:val="20"/>
          <w:lang w:val="pl-PL"/>
        </w:rPr>
        <w:t>będzie prowadzić*</w:t>
      </w:r>
      <w:r w:rsidRPr="00690173">
        <w:rPr>
          <w:rFonts w:ascii="Arial" w:hAnsi="Arial" w:cs="Arial"/>
          <w:sz w:val="20"/>
          <w:szCs w:val="20"/>
        </w:rPr>
        <w:t xml:space="preserve"> do powstania u zamawiającego obowiązku podatkowego należy wskazać nazwę (rodzaj) towarów, których dostawa lub świadczenie będzie prowadzić do jego powstania oraz wskazać ich wartość bez kwoty podatku:</w:t>
      </w: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50"/>
        <w:gridCol w:w="3452"/>
        <w:gridCol w:w="1383"/>
        <w:gridCol w:w="3615"/>
      </w:tblGrid>
      <w:tr w:rsidR="003F1B7D" w:rsidTr="008046F0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F1B7D" w:rsidRDefault="003F1B7D" w:rsidP="008046F0">
            <w:pPr>
              <w:spacing w:line="360" w:lineRule="auto"/>
              <w:jc w:val="both"/>
            </w:pPr>
            <w:r>
              <w:rPr>
                <w:rFonts w:cs="Arial"/>
                <w:szCs w:val="20"/>
              </w:rPr>
              <w:t>L.p.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F1B7D" w:rsidRDefault="003F1B7D" w:rsidP="008046F0">
            <w:pPr>
              <w:jc w:val="both"/>
            </w:pPr>
            <w:r>
              <w:rPr>
                <w:rFonts w:cs="Arial"/>
                <w:szCs w:val="20"/>
              </w:rPr>
              <w:t>Nazwa (rodzaj) towaru lub usługi, których dostawa będzie prowadzić do jego powstania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F1B7D" w:rsidRDefault="003F1B7D" w:rsidP="008046F0">
            <w:pPr>
              <w:jc w:val="both"/>
            </w:pPr>
            <w:r>
              <w:rPr>
                <w:rFonts w:cs="Arial"/>
                <w:szCs w:val="20"/>
              </w:rPr>
              <w:t>Wartość bez kwoty podatku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F1B7D" w:rsidRDefault="003F1B7D" w:rsidP="008046F0">
            <w:pPr>
              <w:jc w:val="both"/>
            </w:pPr>
            <w:r>
              <w:rPr>
                <w:rFonts w:cs="Arial"/>
                <w:szCs w:val="20"/>
              </w:rPr>
              <w:t>Kwota podatku, jaka musi być doliczona do ceny złożonej oferty, o ile nie wynika to z treści złożonej oferty.</w:t>
            </w:r>
          </w:p>
        </w:tc>
      </w:tr>
      <w:tr w:rsidR="003F1B7D" w:rsidTr="008046F0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numPr>
                <w:ilvl w:val="0"/>
                <w:numId w:val="2"/>
              </w:numPr>
              <w:snapToGrid w:val="0"/>
              <w:spacing w:line="360" w:lineRule="auto"/>
              <w:ind w:left="0" w:firstLine="0"/>
              <w:jc w:val="both"/>
              <w:rPr>
                <w:rFonts w:cs="Arial"/>
                <w:szCs w:val="20"/>
              </w:rPr>
            </w:pP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snapToGrid w:val="0"/>
              <w:spacing w:line="360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snapToGrid w:val="0"/>
              <w:spacing w:line="360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snapToGrid w:val="0"/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3F1B7D" w:rsidTr="008046F0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numPr>
                <w:ilvl w:val="0"/>
                <w:numId w:val="2"/>
              </w:numPr>
              <w:snapToGrid w:val="0"/>
              <w:spacing w:line="360" w:lineRule="auto"/>
              <w:ind w:left="0" w:firstLine="0"/>
              <w:jc w:val="both"/>
              <w:rPr>
                <w:rFonts w:cs="Arial"/>
                <w:szCs w:val="20"/>
              </w:rPr>
            </w:pP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snapToGrid w:val="0"/>
              <w:spacing w:line="360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snapToGrid w:val="0"/>
              <w:spacing w:line="360" w:lineRule="auto"/>
              <w:jc w:val="both"/>
              <w:rPr>
                <w:rFonts w:cs="Arial"/>
                <w:szCs w:val="20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1B7D" w:rsidRDefault="003F1B7D" w:rsidP="008046F0">
            <w:pPr>
              <w:snapToGrid w:val="0"/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</w:tbl>
    <w:p w:rsidR="003F1B7D" w:rsidRDefault="003F1B7D" w:rsidP="003F1B7D">
      <w:pPr>
        <w:pStyle w:val="Default"/>
        <w:ind w:left="397"/>
        <w:jc w:val="both"/>
        <w:rPr>
          <w:rFonts w:ascii="Arial" w:hAnsi="Arial" w:cs="Arial"/>
          <w:sz w:val="20"/>
          <w:szCs w:val="20"/>
        </w:rPr>
      </w:pPr>
    </w:p>
    <w:p w:rsidR="003F1B7D" w:rsidRDefault="003F1B7D" w:rsidP="003F1B7D">
      <w:pPr>
        <w:pStyle w:val="Akapitzlist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Oferuję/</w:t>
      </w:r>
      <w:proofErr w:type="spellStart"/>
      <w:r>
        <w:rPr>
          <w:rFonts w:ascii="Arial" w:hAnsi="Arial" w:cs="Arial"/>
          <w:sz w:val="20"/>
          <w:lang w:val="pl-PL"/>
        </w:rPr>
        <w:t>emy</w:t>
      </w:r>
      <w:proofErr w:type="spellEnd"/>
      <w:r>
        <w:rPr>
          <w:rFonts w:ascii="Arial" w:hAnsi="Arial" w:cs="Arial"/>
          <w:sz w:val="20"/>
          <w:lang w:val="pl-PL"/>
        </w:rPr>
        <w:t xml:space="preserve"> wykonanie przedmiotu zamówienia, zgodnie z warunkami określonymi w załączniku nr 4 do SWZ - </w:t>
      </w:r>
      <w:r>
        <w:rPr>
          <w:rFonts w:ascii="Arial" w:hAnsi="Arial" w:cs="Arial"/>
          <w:sz w:val="20"/>
          <w:szCs w:val="20"/>
          <w:lang w:val="pl-PL"/>
        </w:rPr>
        <w:t>wzór umowy</w:t>
      </w:r>
      <w:r>
        <w:rPr>
          <w:rFonts w:ascii="Arial" w:hAnsi="Arial" w:cs="Arial"/>
          <w:sz w:val="20"/>
          <w:lang w:val="pl-PL"/>
        </w:rPr>
        <w:t>.</w:t>
      </w:r>
    </w:p>
    <w:p w:rsidR="003F1B7D" w:rsidRDefault="003F1B7D" w:rsidP="003F1B7D">
      <w:pPr>
        <w:pStyle w:val="Akapitzlist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lang w:val="pl-PL"/>
        </w:rPr>
        <w:t>Oświadczam/y, że uważam/y się za związanego/</w:t>
      </w:r>
      <w:proofErr w:type="spellStart"/>
      <w:r>
        <w:rPr>
          <w:rFonts w:ascii="Arial" w:hAnsi="Arial" w:cs="Arial"/>
          <w:sz w:val="20"/>
          <w:lang w:val="pl-PL"/>
        </w:rPr>
        <w:t>ych</w:t>
      </w:r>
      <w:proofErr w:type="spellEnd"/>
      <w:r>
        <w:rPr>
          <w:rFonts w:ascii="Arial" w:hAnsi="Arial" w:cs="Arial"/>
          <w:sz w:val="20"/>
          <w:lang w:val="pl-PL"/>
        </w:rPr>
        <w:t xml:space="preserve"> niniejszą ofertą na czas wskazany w SWZ.</w:t>
      </w:r>
    </w:p>
    <w:p w:rsidR="003F1B7D" w:rsidRDefault="003F1B7D" w:rsidP="003F1B7D">
      <w:pPr>
        <w:pStyle w:val="Akapitzlist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Oświadczam/y, że akceptuję/</w:t>
      </w:r>
      <w:proofErr w:type="spellStart"/>
      <w:r>
        <w:rPr>
          <w:rFonts w:ascii="Arial" w:hAnsi="Arial" w:cs="Arial"/>
          <w:sz w:val="20"/>
          <w:szCs w:val="20"/>
          <w:lang w:val="pl-PL"/>
        </w:rPr>
        <w:t>emy</w:t>
      </w:r>
      <w:proofErr w:type="spellEnd"/>
      <w:r>
        <w:rPr>
          <w:rFonts w:ascii="Arial" w:hAnsi="Arial" w:cs="Arial"/>
          <w:sz w:val="20"/>
          <w:szCs w:val="20"/>
          <w:lang w:val="pl-PL"/>
        </w:rPr>
        <w:t xml:space="preserve"> wzór umowy – załącznik nr 4 do SWZ, a w przypadku wybrania naszej oferty zobowiązuję/</w:t>
      </w:r>
      <w:proofErr w:type="spellStart"/>
      <w:r>
        <w:rPr>
          <w:rFonts w:ascii="Arial" w:hAnsi="Arial" w:cs="Arial"/>
          <w:sz w:val="20"/>
          <w:szCs w:val="20"/>
          <w:lang w:val="pl-PL"/>
        </w:rPr>
        <w:t>emy</w:t>
      </w:r>
      <w:proofErr w:type="spellEnd"/>
      <w:r>
        <w:rPr>
          <w:rFonts w:ascii="Arial" w:hAnsi="Arial" w:cs="Arial"/>
          <w:sz w:val="20"/>
          <w:szCs w:val="20"/>
          <w:lang w:val="pl-PL"/>
        </w:rPr>
        <w:t xml:space="preserve"> się do ich podpisania na warunkach określonych w tym załączniku oraz w miejscu i terminie wskazanym przez zamawiającego.</w:t>
      </w:r>
    </w:p>
    <w:p w:rsidR="003F1B7D" w:rsidRDefault="003F1B7D" w:rsidP="003F1B7D">
      <w:pPr>
        <w:pStyle w:val="Akapitzlist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lastRenderedPageBreak/>
        <w:t>Oświadczam, że wypełniłem obowiązki informacyjne przewidziane w art. 13 lub 14 RODO</w:t>
      </w:r>
      <w:r>
        <w:rPr>
          <w:rStyle w:val="Znakiprzypiswdolnych"/>
          <w:rFonts w:ascii="Arial" w:hAnsi="Arial" w:cs="Arial"/>
          <w:sz w:val="20"/>
          <w:lang w:val="pl-PL"/>
        </w:rPr>
        <w:footnoteReference w:id="4"/>
      </w:r>
      <w:r>
        <w:rPr>
          <w:rFonts w:ascii="Arial" w:hAnsi="Arial" w:cs="Arial"/>
          <w:sz w:val="20"/>
          <w:lang w:val="pl-PL"/>
        </w:rPr>
        <w:t xml:space="preserve"> wobec osób fizycznych, od których dane osobowe bezpośrednio lub pośrednio pozyskał w celu ubiegania się o udzielenie zamówienia publicznego w niniejszym postępowaniu</w:t>
      </w:r>
      <w:r>
        <w:rPr>
          <w:rStyle w:val="Znakiprzypiswdolnych"/>
          <w:rFonts w:ascii="Arial" w:hAnsi="Arial" w:cs="Arial"/>
          <w:sz w:val="20"/>
          <w:szCs w:val="20"/>
        </w:rPr>
        <w:footnoteReference w:id="5"/>
      </w:r>
      <w:r>
        <w:rPr>
          <w:rFonts w:ascii="Arial" w:hAnsi="Arial" w:cs="Arial"/>
          <w:sz w:val="20"/>
          <w:szCs w:val="20"/>
        </w:rPr>
        <w:t>.</w:t>
      </w:r>
    </w:p>
    <w:p w:rsidR="003F1B7D" w:rsidRDefault="003F1B7D" w:rsidP="003F1B7D">
      <w:pPr>
        <w:pStyle w:val="Akapitzlist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Oświadczamy, że dostarczany towar objęty zamówieniem będzie zgodny z obowiązującymi zasadami w systemie HACCP oraz wymogami sanitarno-epidemiologicznymi.</w:t>
      </w:r>
    </w:p>
    <w:p w:rsidR="003F1B7D" w:rsidRDefault="003F1B7D" w:rsidP="003F1B7D">
      <w:pPr>
        <w:pStyle w:val="Akapitzlist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Arial" w:hAnsi="Arial" w:cs="Arial"/>
          <w:bCs/>
          <w:iCs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Informujemy, że podlegamy stałemu nadzorowi właściwej miejscowo Państwowej Powiatowej Inspekcji Sanitarnej-Epidemiologicznej i Inspekcji Weterynaryjnej, zgodnie z ustawą z dnia 25 sierpnia 2006 r. o </w:t>
      </w:r>
      <w:r>
        <w:rPr>
          <w:rFonts w:ascii="Arial" w:hAnsi="Arial" w:cs="Arial"/>
          <w:i/>
          <w:sz w:val="20"/>
          <w:szCs w:val="20"/>
          <w:lang w:val="pl-PL"/>
        </w:rPr>
        <w:t>bezpieczeństwie żywności i żywienia</w:t>
      </w:r>
      <w:r>
        <w:rPr>
          <w:rFonts w:ascii="Arial" w:hAnsi="Arial" w:cs="Arial"/>
          <w:sz w:val="20"/>
          <w:szCs w:val="20"/>
          <w:lang w:val="pl-PL"/>
        </w:rPr>
        <w:t xml:space="preserve"> (Dz. U. z 2023 r., poz. 1448 z późn. zm.).</w:t>
      </w:r>
    </w:p>
    <w:p w:rsidR="003F1B7D" w:rsidRDefault="003F1B7D" w:rsidP="003F1B7D">
      <w:pPr>
        <w:pStyle w:val="Akapitzlist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bCs/>
          <w:iCs/>
          <w:sz w:val="20"/>
          <w:szCs w:val="20"/>
          <w:lang w:val="pl-PL"/>
        </w:rPr>
        <w:t>Oświadczam/-my że dysponujemy środkiem/środkami transportu spełniającymi warunki wymagane do przewozu żywności, zgodnie z obowiązującymi przepisami prawa.</w:t>
      </w:r>
    </w:p>
    <w:p w:rsidR="003F1B7D" w:rsidRDefault="003F1B7D" w:rsidP="003F1B7D">
      <w:pPr>
        <w:pStyle w:val="Akapitzlist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Oświadczam/y, że zapoznałem/zapoznaliśmy się z SWZ (wraz z wyjaśnieniami i jej zmianami) oraz zdobyłem/zdobyliśmy informacje konieczne do przygotowania i złożenia oferty.</w:t>
      </w:r>
    </w:p>
    <w:p w:rsidR="003F1B7D" w:rsidRDefault="003F1B7D" w:rsidP="003F1B7D">
      <w:pPr>
        <w:pStyle w:val="Akapitzlist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 xml:space="preserve">Oświadczamy, że niżej wymienione dokumenty składające się na ofertę, stanowiące tajemnicę przedsiębiorstwa w rozumieniu przepisów o zwalczaniu nieuczciwej konkurencji, nie mogą być ogólnie udostępnione. </w:t>
      </w:r>
      <w:r>
        <w:rPr>
          <w:rFonts w:ascii="Arial" w:hAnsi="Arial" w:cs="Arial"/>
          <w:sz w:val="20"/>
          <w:szCs w:val="20"/>
          <w:lang w:val="pl-PL" w:eastAsia="ar-SA"/>
        </w:rPr>
        <w:t xml:space="preserve">Dokumenty te zawarte są w odrębnym, stosownie oznaczonym i nazwanym </w:t>
      </w:r>
      <w:r>
        <w:rPr>
          <w:rFonts w:ascii="Arial" w:hAnsi="Arial" w:cs="Arial"/>
          <w:b/>
          <w:sz w:val="20"/>
          <w:szCs w:val="20"/>
          <w:lang w:val="pl-PL" w:eastAsia="ar-SA"/>
        </w:rPr>
        <w:t xml:space="preserve">załączniku (pliku) nr ….. </w:t>
      </w:r>
      <w:r>
        <w:rPr>
          <w:rFonts w:ascii="Arial" w:hAnsi="Arial" w:cs="Arial"/>
          <w:i/>
          <w:sz w:val="20"/>
          <w:szCs w:val="20"/>
          <w:lang w:val="pl-PL" w:eastAsia="ar-SA"/>
        </w:rPr>
        <w:t>(należy podać nazwę załącznika)</w:t>
      </w:r>
      <w:r>
        <w:rPr>
          <w:rFonts w:ascii="Arial" w:hAnsi="Arial" w:cs="Arial"/>
          <w:sz w:val="20"/>
          <w:szCs w:val="20"/>
          <w:lang w:val="pl-PL" w:eastAsia="ar-SA"/>
        </w:rPr>
        <w:t xml:space="preserve">. </w:t>
      </w:r>
      <w:r>
        <w:rPr>
          <w:rFonts w:ascii="Arial" w:hAnsi="Arial" w:cs="Arial"/>
          <w:sz w:val="20"/>
          <w:szCs w:val="20"/>
          <w:lang w:val="pl-PL"/>
        </w:rPr>
        <w:t xml:space="preserve">Wykonawca zobowiązany jest załączyć wykazać, iż zastrzeżone informacje stanowią tajemnicę przedsiębiorstwa, poprzez załączenie do oferty stosownego uzasadnienia. </w:t>
      </w:r>
      <w:r>
        <w:rPr>
          <w:rFonts w:ascii="Arial" w:hAnsi="Arial" w:cs="Arial"/>
          <w:b/>
          <w:sz w:val="20"/>
          <w:szCs w:val="20"/>
          <w:lang w:val="pl-PL"/>
        </w:rPr>
        <w:t>UWAGA: załącznik nr 2A nie stanowi tajemnicy przedsiębiorstwa.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3F1B7D" w:rsidRDefault="003F1B7D" w:rsidP="003F1B7D">
      <w:pPr>
        <w:pStyle w:val="Akapitzlist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  <w:lang w:val="pl-PL"/>
        </w:rPr>
        <w:t>/-my</w:t>
      </w:r>
      <w:r>
        <w:rPr>
          <w:rFonts w:ascii="Arial" w:hAnsi="Arial" w:cs="Arial"/>
          <w:sz w:val="20"/>
          <w:szCs w:val="20"/>
        </w:rPr>
        <w:t xml:space="preserve">, że wszystkie informacje podane w powyższym oświadczeniu są aktualne i zgodne z prawdą oraz zostały przedstawione z pełną świadomością konsekwencji wprowadzenia zamawiającego w błąd przy przedstawianiu informacji. </w:t>
      </w:r>
    </w:p>
    <w:p w:rsidR="003F1B7D" w:rsidRDefault="003F1B7D" w:rsidP="003F1B7D">
      <w:pPr>
        <w:pStyle w:val="Akapitzlist"/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cs="Arial"/>
          <w:sz w:val="20"/>
          <w:szCs w:val="20"/>
          <w:lang w:val="pl-PL"/>
        </w:rPr>
      </w:pPr>
      <w:r>
        <w:rPr>
          <w:rFonts w:ascii="Arial" w:hAnsi="Arial" w:cs="Arial"/>
          <w:sz w:val="20"/>
          <w:lang w:val="pl-PL"/>
        </w:rPr>
        <w:t>Integralną część oferty stanowią następujące dokumenty:</w:t>
      </w:r>
    </w:p>
    <w:p w:rsidR="003F1B7D" w:rsidRDefault="003F1B7D" w:rsidP="003F1B7D">
      <w:pPr>
        <w:rPr>
          <w:rFonts w:cs="Arial"/>
          <w:szCs w:val="20"/>
        </w:rPr>
      </w:pPr>
    </w:p>
    <w:p w:rsidR="003F1B7D" w:rsidRDefault="003F1B7D" w:rsidP="003F1B7D">
      <w:pPr>
        <w:pStyle w:val="Tekstpodstawowy"/>
        <w:numPr>
          <w:ilvl w:val="0"/>
          <w:numId w:val="5"/>
        </w:numPr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Wypełniony </w:t>
      </w:r>
      <w:r>
        <w:rPr>
          <w:rFonts w:ascii="Arial" w:hAnsi="Arial" w:cs="Arial"/>
          <w:b/>
          <w:bCs/>
          <w:sz w:val="20"/>
          <w:szCs w:val="20"/>
          <w:lang w:val="pl-PL"/>
        </w:rPr>
        <w:t>załącznik nr 2A</w:t>
      </w:r>
      <w:r>
        <w:rPr>
          <w:rFonts w:ascii="Arial" w:hAnsi="Arial" w:cs="Arial"/>
          <w:sz w:val="20"/>
          <w:szCs w:val="20"/>
          <w:lang w:val="pl-PL"/>
        </w:rPr>
        <w:t xml:space="preserve"> do SWZ- kalkulacja ceny ofertowej.</w:t>
      </w:r>
    </w:p>
    <w:p w:rsidR="003F1B7D" w:rsidRDefault="003F1B7D" w:rsidP="003F1B7D">
      <w:pPr>
        <w:pStyle w:val="Tekstpodstawowy"/>
        <w:numPr>
          <w:ilvl w:val="0"/>
          <w:numId w:val="5"/>
        </w:numPr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Załącznik nr 3 - Oświadczenie z art. 125 ust. 1 ustawy o niepodleganiu wykluczeniu </w:t>
      </w:r>
    </w:p>
    <w:p w:rsidR="003F1B7D" w:rsidRDefault="003F1B7D" w:rsidP="003F1B7D">
      <w:pPr>
        <w:pStyle w:val="Tekstpodstawowy"/>
        <w:numPr>
          <w:ilvl w:val="0"/>
          <w:numId w:val="5"/>
        </w:numPr>
        <w:rPr>
          <w:rFonts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Inne, </w:t>
      </w:r>
      <w:r>
        <w:rPr>
          <w:rFonts w:ascii="Arial" w:hAnsi="Arial" w:cs="Arial"/>
          <w:i/>
          <w:iCs/>
          <w:sz w:val="20"/>
          <w:szCs w:val="20"/>
          <w:lang w:val="pl-PL"/>
        </w:rPr>
        <w:t>np. pełnomocnictwo podpisane przez upoważnioną osobę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3F1B7D" w:rsidRDefault="003F1B7D" w:rsidP="003F1B7D">
      <w:pPr>
        <w:rPr>
          <w:rFonts w:cs="Arial"/>
          <w:szCs w:val="20"/>
        </w:rPr>
      </w:pPr>
    </w:p>
    <w:p w:rsidR="003F1B7D" w:rsidRDefault="003F1B7D" w:rsidP="003F1B7D">
      <w:pPr>
        <w:rPr>
          <w:rFonts w:cs="Arial"/>
          <w:szCs w:val="20"/>
        </w:rPr>
      </w:pPr>
    </w:p>
    <w:p w:rsidR="003F1B7D" w:rsidRDefault="003F1B7D" w:rsidP="003F1B7D">
      <w:pPr>
        <w:rPr>
          <w:rFonts w:cs="Arial"/>
          <w:szCs w:val="20"/>
        </w:rPr>
      </w:pPr>
    </w:p>
    <w:p w:rsidR="003F1B7D" w:rsidRDefault="003F1B7D" w:rsidP="003F1B7D">
      <w:pPr>
        <w:rPr>
          <w:rFonts w:cs="Arial"/>
          <w:szCs w:val="20"/>
        </w:rPr>
      </w:pPr>
    </w:p>
    <w:p w:rsidR="003F1B7D" w:rsidRDefault="003F1B7D" w:rsidP="003F1B7D">
      <w:pPr>
        <w:rPr>
          <w:rFonts w:cs="Arial"/>
          <w:szCs w:val="20"/>
        </w:rPr>
      </w:pPr>
    </w:p>
    <w:p w:rsidR="003F1B7D" w:rsidRDefault="003F1B7D" w:rsidP="003F1B7D">
      <w:pPr>
        <w:rPr>
          <w:rFonts w:cs="Arial"/>
          <w:szCs w:val="20"/>
        </w:rPr>
      </w:pPr>
    </w:p>
    <w:p w:rsidR="003F1B7D" w:rsidRDefault="003F1B7D" w:rsidP="003F1B7D">
      <w:pPr>
        <w:rPr>
          <w:rFonts w:cs="Arial"/>
          <w:szCs w:val="20"/>
        </w:rPr>
      </w:pPr>
    </w:p>
    <w:p w:rsidR="003F1B7D" w:rsidRDefault="003F1B7D" w:rsidP="003F1B7D">
      <w:pPr>
        <w:rPr>
          <w:rFonts w:cs="Arial"/>
          <w:sz w:val="16"/>
          <w:szCs w:val="16"/>
        </w:rPr>
      </w:pPr>
      <w:r>
        <w:rPr>
          <w:rFonts w:cs="Arial"/>
          <w:szCs w:val="20"/>
        </w:rPr>
        <w:t>dnia ..........................</w:t>
      </w:r>
    </w:p>
    <w:p w:rsidR="003F1B7D" w:rsidRDefault="003F1B7D" w:rsidP="003F1B7D">
      <w:pPr>
        <w:spacing w:after="160" w:line="276" w:lineRule="auto"/>
        <w:ind w:left="5245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Podpis kwalifikowany, podpis zaufany lub podpis osobisty osoby uprawnionej do reprezentowania wykonawcy</w:t>
      </w:r>
    </w:p>
    <w:p w:rsidR="003F1B7D" w:rsidRDefault="003F1B7D" w:rsidP="003F1B7D">
      <w:pPr>
        <w:spacing w:after="160" w:line="276" w:lineRule="auto"/>
        <w:ind w:left="5245"/>
        <w:jc w:val="both"/>
        <w:rPr>
          <w:rFonts w:cs="Arial"/>
          <w:sz w:val="16"/>
          <w:szCs w:val="16"/>
        </w:rPr>
      </w:pPr>
    </w:p>
    <w:p w:rsidR="003F1B7D" w:rsidRDefault="003F1B7D" w:rsidP="003F1B7D">
      <w:pPr>
        <w:spacing w:after="160" w:line="276" w:lineRule="auto"/>
        <w:jc w:val="both"/>
      </w:pPr>
    </w:p>
    <w:p w:rsidR="003F1B7D" w:rsidRDefault="003F1B7D" w:rsidP="003F1B7D"/>
    <w:p w:rsidR="003F1B7D" w:rsidRDefault="003F1B7D"/>
    <w:sectPr w:rsidR="003F1B7D">
      <w:pgSz w:w="11906" w:h="16838"/>
      <w:pgMar w:top="96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6D6" w:rsidRDefault="00A916D6" w:rsidP="003F1B7D">
      <w:r>
        <w:separator/>
      </w:r>
    </w:p>
  </w:endnote>
  <w:endnote w:type="continuationSeparator" w:id="0">
    <w:p w:rsidR="00A916D6" w:rsidRDefault="00A916D6" w:rsidP="003F1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6D6" w:rsidRDefault="00A916D6" w:rsidP="003F1B7D">
      <w:r>
        <w:separator/>
      </w:r>
    </w:p>
  </w:footnote>
  <w:footnote w:type="continuationSeparator" w:id="0">
    <w:p w:rsidR="00A916D6" w:rsidRDefault="00A916D6" w:rsidP="003F1B7D">
      <w:r>
        <w:continuationSeparator/>
      </w:r>
    </w:p>
  </w:footnote>
  <w:footnote w:id="1">
    <w:p w:rsidR="003F1B7D" w:rsidRDefault="003F1B7D" w:rsidP="003F1B7D">
      <w:pPr>
        <w:pStyle w:val="Tekstprzypisudolnego"/>
        <w:jc w:val="both"/>
      </w:pPr>
      <w:r>
        <w:rPr>
          <w:rStyle w:val="Znakiprzypiswdolnych"/>
          <w:rFonts w:ascii="Liberation Serif" w:hAnsi="Liberation Serif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W</w:t>
      </w:r>
      <w:r>
        <w:rPr>
          <w:rFonts w:ascii="Arial" w:hAnsi="Arial" w:cs="Arial"/>
          <w:sz w:val="16"/>
          <w:szCs w:val="16"/>
        </w:rPr>
        <w:t xml:space="preserve"> przypadku oferty składnej przez wykonawców wspólnie ubiegających się o udzielenia zamówienia, należy podać dane wszystkich wspólników </w:t>
      </w:r>
      <w:r>
        <w:rPr>
          <w:rFonts w:ascii="Arial" w:hAnsi="Arial" w:cs="Arial"/>
          <w:sz w:val="16"/>
          <w:szCs w:val="16"/>
          <w:lang w:val="pl-PL"/>
        </w:rPr>
        <w:t>wraz z podaniem ich roli</w:t>
      </w:r>
    </w:p>
  </w:footnote>
  <w:footnote w:id="2">
    <w:p w:rsidR="003F1B7D" w:rsidRDefault="003F1B7D" w:rsidP="003F1B7D">
      <w:pPr>
        <w:pStyle w:val="Tekstprzypisudolnego"/>
        <w:jc w:val="both"/>
      </w:pPr>
      <w:r>
        <w:rPr>
          <w:rStyle w:val="Znakiprzypiswdolnych"/>
          <w:rFonts w:ascii="Liberation Serif" w:hAnsi="Liberation Serif"/>
        </w:rPr>
        <w:footnoteRef/>
      </w:r>
      <w:r>
        <w:rPr>
          <w:rFonts w:ascii="Arial" w:hAnsi="Arial" w:cs="Arial"/>
          <w:sz w:val="16"/>
          <w:szCs w:val="16"/>
        </w:rPr>
        <w:t xml:space="preserve"> Wykonawcy wspólnie ubiegający się o udzielenie zamówienia wskazują dane pełnomocnika (lidera), z którym prowadzona będzie wszelka korespondencj</w:t>
      </w:r>
      <w:r>
        <w:rPr>
          <w:rFonts w:ascii="Arial" w:hAnsi="Arial" w:cs="Arial"/>
          <w:sz w:val="16"/>
          <w:szCs w:val="16"/>
          <w:lang w:val="pl-PL"/>
        </w:rPr>
        <w:t>a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3">
    <w:p w:rsidR="003F1B7D" w:rsidRDefault="003F1B7D" w:rsidP="003F1B7D">
      <w:pPr>
        <w:pStyle w:val="Tekstprzypisudolnego"/>
        <w:jc w:val="both"/>
      </w:pPr>
      <w:r>
        <w:rPr>
          <w:rStyle w:val="Znakiprzypiswdolnych"/>
          <w:rFonts w:ascii="Liberation Serif" w:hAnsi="Liberation Serif"/>
        </w:rPr>
        <w:footnoteRef/>
      </w:r>
      <w:r>
        <w:rPr>
          <w:rFonts w:ascii="Arial" w:hAnsi="Arial" w:cs="Arial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4">
    <w:p w:rsidR="003F1B7D" w:rsidRDefault="003F1B7D" w:rsidP="003F1B7D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:rsidR="003F1B7D" w:rsidRDefault="003F1B7D" w:rsidP="003F1B7D">
      <w:pPr>
        <w:pStyle w:val="Tekstprzypisudolnego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 xml:space="preserve"> Skreślić w przypadku, gdy wykonawca nie przekazuje danych osobowych innych niż bezpośrednio jego dotyczących lub zachodzi wyłączenie stosowania obowiązku informacyjnego, stosownie do art. 13 ust. 4 lub art. 14 ust. 5 RODO (treści oświadczenia Wykonawca nie składa)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7"/>
    <w:multiLevelType w:val="single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Arial" w:hAnsi="Arial" w:cs="Arial" w:hint="default"/>
        <w:b w:val="0"/>
        <w:sz w:val="20"/>
        <w:szCs w:val="20"/>
      </w:rPr>
    </w:lvl>
  </w:abstractNum>
  <w:abstractNum w:abstractNumId="4" w15:restartNumberingAfterBreak="0">
    <w:nsid w:val="20B9197C"/>
    <w:multiLevelType w:val="hybridMultilevel"/>
    <w:tmpl w:val="C5F4A700"/>
    <w:lvl w:ilvl="0" w:tplc="B87ACB36">
      <w:start w:val="1"/>
      <w:numFmt w:val="decimal"/>
      <w:lvlText w:val="%1)"/>
      <w:lvlJc w:val="left"/>
      <w:pPr>
        <w:ind w:left="21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B7D"/>
    <w:rsid w:val="003F1B7D"/>
    <w:rsid w:val="00A9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76039"/>
  <w15:chartTrackingRefBased/>
  <w15:docId w15:val="{B8A594BB-CDD2-4763-AE04-66CD2C4E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1B7D"/>
    <w:pPr>
      <w:suppressAutoHyphens/>
      <w:spacing w:after="0" w:line="240" w:lineRule="auto"/>
    </w:pPr>
    <w:rPr>
      <w:rFonts w:ascii="Arial" w:eastAsia="Calibri" w:hAnsi="Arial" w:cs="Times New Roman"/>
      <w:sz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F1B7D"/>
    <w:pPr>
      <w:keepNext/>
      <w:numPr>
        <w:numId w:val="1"/>
      </w:numPr>
      <w:overflowPunct w:val="0"/>
      <w:autoSpaceDE w:val="0"/>
      <w:jc w:val="center"/>
      <w:textAlignment w:val="baseline"/>
      <w:outlineLvl w:val="0"/>
    </w:pPr>
    <w:rPr>
      <w:rFonts w:ascii="Times New Roman" w:hAnsi="Times New Roman"/>
      <w:b/>
      <w:bCs/>
      <w:sz w:val="24"/>
      <w:szCs w:val="24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3F1B7D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Cambria"/>
      <w:b/>
      <w:bCs/>
      <w:i/>
      <w:iCs/>
      <w:color w:val="4F81BD"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3F1B7D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Cambria"/>
      <w:i/>
      <w:iCs/>
      <w:color w:val="40404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1B7D"/>
    <w:rPr>
      <w:rFonts w:ascii="Times New Roman" w:eastAsia="Calibri" w:hAnsi="Times New Roman" w:cs="Times New Roman"/>
      <w:b/>
      <w:bCs/>
      <w:sz w:val="24"/>
      <w:szCs w:val="24"/>
      <w:lang w:val="x-none" w:eastAsia="zh-CN"/>
    </w:rPr>
  </w:style>
  <w:style w:type="character" w:customStyle="1" w:styleId="Nagwek4Znak">
    <w:name w:val="Nagłówek 4 Znak"/>
    <w:basedOn w:val="Domylnaczcionkaakapitu"/>
    <w:link w:val="Nagwek4"/>
    <w:rsid w:val="003F1B7D"/>
    <w:rPr>
      <w:rFonts w:ascii="Cambria" w:eastAsia="Calibri" w:hAnsi="Cambria" w:cs="Cambria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gwek9Znak">
    <w:name w:val="Nagłówek 9 Znak"/>
    <w:basedOn w:val="Domylnaczcionkaakapitu"/>
    <w:link w:val="Nagwek9"/>
    <w:rsid w:val="003F1B7D"/>
    <w:rPr>
      <w:rFonts w:ascii="Cambria" w:eastAsia="Calibri" w:hAnsi="Cambria" w:cs="Cambria"/>
      <w:i/>
      <w:iCs/>
      <w:color w:val="404040"/>
      <w:sz w:val="20"/>
      <w:szCs w:val="20"/>
      <w:lang w:val="x-none" w:eastAsia="zh-CN"/>
    </w:rPr>
  </w:style>
  <w:style w:type="character" w:customStyle="1" w:styleId="Znakiprzypiswdolnych">
    <w:name w:val="Znaki przypisów dolnych"/>
    <w:rsid w:val="003F1B7D"/>
    <w:rPr>
      <w:vertAlign w:val="superscript"/>
    </w:rPr>
  </w:style>
  <w:style w:type="character" w:styleId="Odwoanieprzypisudolnego">
    <w:name w:val="footnote reference"/>
    <w:rsid w:val="003F1B7D"/>
    <w:rPr>
      <w:vertAlign w:val="superscript"/>
    </w:rPr>
  </w:style>
  <w:style w:type="paragraph" w:styleId="Tekstpodstawowy">
    <w:name w:val="Body Text"/>
    <w:basedOn w:val="Normalny"/>
    <w:link w:val="TekstpodstawowyZnak"/>
    <w:rsid w:val="003F1B7D"/>
    <w:pPr>
      <w:jc w:val="both"/>
    </w:pPr>
    <w:rPr>
      <w:rFonts w:ascii="Times New Roman" w:hAnsi="Times New Roman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3F1B7D"/>
    <w:rPr>
      <w:rFonts w:ascii="Times New Roman" w:eastAsia="Calibri" w:hAnsi="Times New Roman" w:cs="Times New Roman"/>
      <w:sz w:val="24"/>
      <w:szCs w:val="24"/>
      <w:lang w:val="x-none" w:eastAsia="zh-CN"/>
    </w:rPr>
  </w:style>
  <w:style w:type="paragraph" w:customStyle="1" w:styleId="Tekstpodstawowy39">
    <w:name w:val="Tekst podstawowy 39"/>
    <w:basedOn w:val="Normalny"/>
    <w:rsid w:val="003F1B7D"/>
    <w:pPr>
      <w:jc w:val="both"/>
    </w:pPr>
    <w:rPr>
      <w:rFonts w:ascii="Times New Roman" w:hAnsi="Times New Roman"/>
      <w:b/>
      <w:bCs/>
      <w:szCs w:val="20"/>
      <w:lang w:val="x-none"/>
    </w:rPr>
  </w:style>
  <w:style w:type="paragraph" w:customStyle="1" w:styleId="Default">
    <w:name w:val="Default"/>
    <w:rsid w:val="003F1B7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3F1B7D"/>
    <w:pPr>
      <w:ind w:left="720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CM38">
    <w:name w:val="CM38"/>
    <w:basedOn w:val="Default"/>
    <w:next w:val="Default"/>
    <w:rsid w:val="003F1B7D"/>
    <w:pPr>
      <w:spacing w:after="468"/>
    </w:pPr>
  </w:style>
  <w:style w:type="paragraph" w:styleId="Tekstprzypisudolnego">
    <w:name w:val="footnote text"/>
    <w:basedOn w:val="Normalny"/>
    <w:link w:val="TekstprzypisudolnegoZnak"/>
    <w:rsid w:val="003F1B7D"/>
    <w:rPr>
      <w:rFonts w:ascii="Times New Roman" w:hAnsi="Times New Roman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3F1B7D"/>
    <w:rPr>
      <w:rFonts w:ascii="Times New Roman" w:eastAsia="Calibri" w:hAnsi="Times New Roman" w:cs="Times New Roman"/>
      <w:sz w:val="20"/>
      <w:szCs w:val="20"/>
      <w:lang w:val="x-none" w:eastAsia="zh-CN"/>
    </w:rPr>
  </w:style>
  <w:style w:type="paragraph" w:customStyle="1" w:styleId="NoSpacing">
    <w:name w:val="No Spacing"/>
    <w:rsid w:val="003F1B7D"/>
    <w:pPr>
      <w:suppressAutoHyphens/>
      <w:spacing w:after="0" w:line="240" w:lineRule="auto"/>
    </w:pPr>
    <w:rPr>
      <w:rFonts w:ascii="Verdana" w:eastAsia="Times New Roman" w:hAnsi="Verdana" w:cs="Verdana"/>
      <w:sz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Bursa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cp:lastPrinted>2025-12-01T15:16:00Z</cp:lastPrinted>
  <dcterms:created xsi:type="dcterms:W3CDTF">2025-12-01T15:13:00Z</dcterms:created>
  <dcterms:modified xsi:type="dcterms:W3CDTF">2025-12-01T15:19:00Z</dcterms:modified>
</cp:coreProperties>
</file>