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B78BA" w14:textId="77777777" w:rsidR="00AB0C48" w:rsidRPr="002F1794" w:rsidRDefault="00AB0C48" w:rsidP="00587195">
      <w:pPr>
        <w:rPr>
          <w:rFonts w:asciiTheme="minorHAnsi" w:hAnsiTheme="minorHAnsi" w:cstheme="minorHAnsi"/>
          <w:sz w:val="22"/>
          <w:szCs w:val="22"/>
        </w:rPr>
      </w:pPr>
    </w:p>
    <w:p w14:paraId="0B9AD53B" w14:textId="15FEDDD0" w:rsidR="0019402F" w:rsidRDefault="004B7CCD" w:rsidP="0019402F">
      <w:pPr>
        <w:pStyle w:val="Nagwek2"/>
        <w:jc w:val="right"/>
        <w:rPr>
          <w:rFonts w:asciiTheme="minorHAnsi" w:hAnsiTheme="minorHAnsi" w:cstheme="minorHAnsi"/>
          <w:color w:val="auto"/>
          <w:sz w:val="22"/>
          <w:szCs w:val="22"/>
        </w:rPr>
      </w:pPr>
      <w:r w:rsidRPr="002F1794">
        <w:rPr>
          <w:rFonts w:asciiTheme="minorHAnsi" w:hAnsiTheme="minorHAnsi" w:cstheme="minorHAnsi"/>
          <w:color w:val="auto"/>
          <w:sz w:val="22"/>
          <w:szCs w:val="22"/>
        </w:rPr>
        <w:t>Załącznik nr 2</w:t>
      </w:r>
      <w:r w:rsidR="009B2086" w:rsidRPr="002F1794">
        <w:rPr>
          <w:rFonts w:asciiTheme="minorHAnsi" w:hAnsiTheme="minorHAnsi" w:cstheme="minorHAnsi"/>
          <w:color w:val="auto"/>
          <w:sz w:val="22"/>
          <w:szCs w:val="22"/>
        </w:rPr>
        <w:t xml:space="preserve"> do S</w:t>
      </w:r>
      <w:r w:rsidR="0019402F" w:rsidRPr="002F1794">
        <w:rPr>
          <w:rFonts w:asciiTheme="minorHAnsi" w:hAnsiTheme="minorHAnsi" w:cstheme="minorHAnsi"/>
          <w:color w:val="auto"/>
          <w:sz w:val="22"/>
          <w:szCs w:val="22"/>
        </w:rPr>
        <w:t>WZ – Formularz Ofertowy</w:t>
      </w:r>
    </w:p>
    <w:p w14:paraId="4DF302B0" w14:textId="77777777" w:rsidR="00F64199" w:rsidRPr="002F1794" w:rsidRDefault="00F64199" w:rsidP="00F64199">
      <w:pPr>
        <w:tabs>
          <w:tab w:val="left" w:pos="1206"/>
        </w:tabs>
        <w:rPr>
          <w:rFonts w:asciiTheme="minorHAnsi" w:hAnsiTheme="minorHAnsi" w:cstheme="minorHAnsi"/>
          <w:sz w:val="22"/>
          <w:szCs w:val="22"/>
          <w:lang w:eastAsia="zh-CN"/>
        </w:rPr>
      </w:pP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8"/>
      </w:tblGrid>
      <w:tr w:rsidR="00262066" w:rsidRPr="002F1794" w14:paraId="55935529" w14:textId="77777777" w:rsidTr="00565461">
        <w:trPr>
          <w:trHeight w:val="2233"/>
          <w:jc w:val="center"/>
        </w:trPr>
        <w:tc>
          <w:tcPr>
            <w:tcW w:w="9928" w:type="dxa"/>
            <w:vAlign w:val="center"/>
            <w:hideMark/>
          </w:tcPr>
          <w:p w14:paraId="652F8A93" w14:textId="20A24075" w:rsidR="00262066" w:rsidRPr="00325377" w:rsidRDefault="00262066" w:rsidP="00325377">
            <w:pPr>
              <w:spacing w:line="276" w:lineRule="auto"/>
              <w:jc w:val="both"/>
              <w:rPr>
                <w:rFonts w:asciiTheme="minorHAnsi" w:eastAsiaTheme="minorHAnsi" w:hAnsiTheme="minorHAnsi" w:cstheme="minorHAnsi"/>
                <w:b/>
                <w:sz w:val="22"/>
                <w:szCs w:val="22"/>
                <w:lang w:eastAsia="en-US"/>
              </w:rPr>
            </w:pPr>
            <w:r w:rsidRPr="002F1794">
              <w:rPr>
                <w:rFonts w:asciiTheme="minorHAnsi" w:hAnsiTheme="minorHAnsi" w:cstheme="minorHAnsi"/>
                <w:sz w:val="22"/>
                <w:szCs w:val="22"/>
              </w:rPr>
              <w:br w:type="page"/>
              <w:t xml:space="preserve">Nr sprawy </w:t>
            </w:r>
            <w:r w:rsidR="002A1587">
              <w:rPr>
                <w:rFonts w:asciiTheme="minorHAnsi" w:eastAsiaTheme="minorHAnsi" w:hAnsiTheme="minorHAnsi" w:cstheme="minorHAnsi"/>
                <w:b/>
                <w:sz w:val="22"/>
                <w:szCs w:val="22"/>
                <w:lang w:eastAsia="en-US"/>
              </w:rPr>
              <w:t>DZP.26.3.202</w:t>
            </w:r>
            <w:r w:rsidR="00A02515">
              <w:rPr>
                <w:rFonts w:asciiTheme="minorHAnsi" w:eastAsiaTheme="minorHAnsi" w:hAnsiTheme="minorHAnsi" w:cstheme="minorHAnsi"/>
                <w:b/>
                <w:sz w:val="22"/>
                <w:szCs w:val="22"/>
                <w:lang w:eastAsia="en-US"/>
              </w:rPr>
              <w:t>5</w:t>
            </w:r>
            <w:r w:rsidR="008B20B3">
              <w:rPr>
                <w:rFonts w:asciiTheme="minorHAnsi" w:eastAsiaTheme="minorHAnsi" w:hAnsiTheme="minorHAnsi" w:cstheme="minorHAnsi"/>
                <w:b/>
                <w:sz w:val="22"/>
                <w:szCs w:val="22"/>
                <w:lang w:eastAsia="en-US"/>
              </w:rPr>
              <w:t>.</w:t>
            </w:r>
            <w:r w:rsidR="00A02515">
              <w:rPr>
                <w:rFonts w:asciiTheme="minorHAnsi" w:eastAsiaTheme="minorHAnsi" w:hAnsiTheme="minorHAnsi" w:cstheme="minorHAnsi"/>
                <w:b/>
                <w:sz w:val="22"/>
                <w:szCs w:val="22"/>
                <w:lang w:eastAsia="en-US"/>
              </w:rPr>
              <w:t>DW</w:t>
            </w:r>
            <w:r w:rsidRPr="002F1794">
              <w:rPr>
                <w:rFonts w:asciiTheme="minorHAnsi" w:hAnsiTheme="minorHAnsi" w:cstheme="minorHAnsi"/>
                <w:b/>
                <w:sz w:val="22"/>
                <w:szCs w:val="22"/>
              </w:rPr>
              <w:t xml:space="preserve">                                           </w:t>
            </w:r>
          </w:p>
          <w:p w14:paraId="6BE41CDD" w14:textId="5E946DA6" w:rsidR="00262066" w:rsidRPr="002F1794" w:rsidRDefault="00262066" w:rsidP="00325377">
            <w:pPr>
              <w:pStyle w:val="Nagwek1"/>
              <w:keepNext w:val="0"/>
              <w:keepLines w:val="0"/>
              <w:tabs>
                <w:tab w:val="num" w:pos="0"/>
                <w:tab w:val="left" w:pos="9000"/>
              </w:tabs>
              <w:suppressAutoHyphens/>
              <w:spacing w:before="240" w:line="276" w:lineRule="auto"/>
              <w:ind w:left="431" w:hanging="431"/>
              <w:jc w:val="center"/>
              <w:rPr>
                <w:rFonts w:asciiTheme="minorHAnsi" w:hAnsiTheme="minorHAnsi" w:cstheme="minorHAnsi"/>
                <w:color w:val="auto"/>
                <w:sz w:val="22"/>
              </w:rPr>
            </w:pPr>
            <w:r w:rsidRPr="002F1794">
              <w:rPr>
                <w:rFonts w:asciiTheme="minorHAnsi" w:hAnsiTheme="minorHAnsi" w:cstheme="minorHAnsi"/>
                <w:color w:val="auto"/>
                <w:sz w:val="22"/>
              </w:rPr>
              <w:t>FORMULARZ OFERTOWY</w:t>
            </w:r>
            <w:r w:rsidR="003A143A" w:rsidRPr="002F1794">
              <w:rPr>
                <w:rFonts w:asciiTheme="minorHAnsi" w:hAnsiTheme="minorHAnsi" w:cstheme="minorHAnsi"/>
                <w:color w:val="auto"/>
                <w:sz w:val="22"/>
              </w:rPr>
              <w:t xml:space="preserve"> (dla Części nr 1 i Części nr 2)</w:t>
            </w:r>
          </w:p>
          <w:p w14:paraId="293446F8" w14:textId="7A1603E0" w:rsidR="00262066" w:rsidRPr="002F1794" w:rsidRDefault="00262066" w:rsidP="00325377">
            <w:pPr>
              <w:pStyle w:val="Nagwek1"/>
              <w:tabs>
                <w:tab w:val="num" w:pos="0"/>
                <w:tab w:val="left" w:pos="9000"/>
              </w:tabs>
              <w:suppressAutoHyphens/>
              <w:spacing w:before="120" w:line="276" w:lineRule="auto"/>
              <w:ind w:left="431" w:hanging="431"/>
              <w:jc w:val="center"/>
              <w:rPr>
                <w:rFonts w:asciiTheme="minorHAnsi" w:eastAsia="Times New Roman" w:hAnsiTheme="minorHAnsi" w:cstheme="minorHAnsi"/>
                <w:bCs w:val="0"/>
                <w:color w:val="auto"/>
                <w:sz w:val="22"/>
                <w:szCs w:val="22"/>
              </w:rPr>
            </w:pPr>
            <w:r w:rsidRPr="002F1794">
              <w:rPr>
                <w:rFonts w:asciiTheme="minorHAnsi" w:hAnsiTheme="minorHAnsi" w:cstheme="minorHAnsi"/>
                <w:color w:val="auto"/>
                <w:sz w:val="22"/>
              </w:rPr>
              <w:t xml:space="preserve">W postępowaniu o udzielenie zamówienia publicznego na </w:t>
            </w:r>
            <w:r w:rsidRPr="002F1794">
              <w:rPr>
                <w:rFonts w:asciiTheme="minorHAnsi" w:eastAsia="Lucida Sans Unicode" w:hAnsiTheme="minorHAnsi" w:cstheme="minorHAnsi"/>
                <w:color w:val="auto"/>
                <w:sz w:val="22"/>
                <w:szCs w:val="22"/>
              </w:rPr>
              <w:t xml:space="preserve">Przygotowanie i dostarczanie posiłków </w:t>
            </w:r>
            <w:r w:rsidR="00325377">
              <w:rPr>
                <w:rFonts w:asciiTheme="minorHAnsi" w:eastAsia="Lucida Sans Unicode" w:hAnsiTheme="minorHAnsi" w:cstheme="minorHAnsi"/>
                <w:color w:val="auto"/>
                <w:sz w:val="22"/>
                <w:szCs w:val="22"/>
              </w:rPr>
              <w:t>n</w:t>
            </w:r>
            <w:r w:rsidR="00325377" w:rsidRPr="00325377">
              <w:rPr>
                <w:rFonts w:asciiTheme="minorHAnsi" w:eastAsia="Lucida Sans Unicode" w:hAnsiTheme="minorHAnsi" w:cstheme="minorHAnsi"/>
                <w:color w:val="auto"/>
                <w:sz w:val="22"/>
                <w:szCs w:val="22"/>
              </w:rPr>
              <w:t xml:space="preserve">a </w:t>
            </w:r>
            <w:r w:rsidR="00325377">
              <w:rPr>
                <w:rFonts w:asciiTheme="minorHAnsi" w:eastAsia="Lucida Sans Unicode" w:hAnsiTheme="minorHAnsi" w:cstheme="minorHAnsi"/>
                <w:color w:val="auto"/>
                <w:sz w:val="22"/>
                <w:szCs w:val="22"/>
              </w:rPr>
              <w:t>p</w:t>
            </w:r>
            <w:r w:rsidR="00325377" w:rsidRPr="00325377">
              <w:rPr>
                <w:rFonts w:asciiTheme="minorHAnsi" w:eastAsia="Lucida Sans Unicode" w:hAnsiTheme="minorHAnsi" w:cstheme="minorHAnsi"/>
                <w:color w:val="auto"/>
                <w:sz w:val="22"/>
                <w:szCs w:val="22"/>
              </w:rPr>
              <w:t>otrzeby Środowiskowych Domów Samopomocy: Wąsowicza 3 I Maciejewicza 11 W Gdyni</w:t>
            </w:r>
          </w:p>
        </w:tc>
      </w:tr>
      <w:tr w:rsidR="00262066" w:rsidRPr="002F1794" w14:paraId="1AA02A48" w14:textId="77777777" w:rsidTr="00565461">
        <w:trPr>
          <w:trHeight w:val="1502"/>
          <w:jc w:val="center"/>
        </w:trPr>
        <w:tc>
          <w:tcPr>
            <w:tcW w:w="9928" w:type="dxa"/>
            <w:tcBorders>
              <w:bottom w:val="single" w:sz="4" w:space="0" w:color="auto"/>
            </w:tcBorders>
            <w:hideMark/>
          </w:tcPr>
          <w:p w14:paraId="1036E129" w14:textId="77777777" w:rsidR="00262066" w:rsidRPr="002F1794" w:rsidRDefault="00262066">
            <w:pPr>
              <w:pStyle w:val="Akapitzlist"/>
              <w:numPr>
                <w:ilvl w:val="0"/>
                <w:numId w:val="53"/>
              </w:numPr>
              <w:tabs>
                <w:tab w:val="left" w:pos="360"/>
              </w:tabs>
              <w:suppressAutoHyphens/>
              <w:ind w:left="453" w:hanging="357"/>
              <w:rPr>
                <w:rFonts w:asciiTheme="minorHAnsi" w:hAnsiTheme="minorHAnsi" w:cstheme="minorHAnsi"/>
                <w:b/>
                <w:sz w:val="22"/>
                <w:szCs w:val="22"/>
              </w:rPr>
            </w:pPr>
            <w:r w:rsidRPr="002F1794">
              <w:rPr>
                <w:rFonts w:asciiTheme="minorHAnsi" w:hAnsiTheme="minorHAnsi" w:cstheme="minorHAnsi"/>
                <w:b/>
                <w:sz w:val="22"/>
                <w:szCs w:val="22"/>
              </w:rPr>
              <w:t xml:space="preserve">DANE WYKONAWCY: </w:t>
            </w:r>
          </w:p>
          <w:p w14:paraId="24689E83" w14:textId="77777777" w:rsidR="00262066" w:rsidRPr="002F1794" w:rsidRDefault="00262066" w:rsidP="00565461">
            <w:pPr>
              <w:rPr>
                <w:rFonts w:asciiTheme="minorHAnsi" w:hAnsiTheme="minorHAnsi" w:cstheme="minorHAnsi"/>
                <w:sz w:val="22"/>
                <w:szCs w:val="22"/>
              </w:rPr>
            </w:pPr>
            <w:r w:rsidRPr="002F1794">
              <w:rPr>
                <w:rFonts w:asciiTheme="minorHAnsi" w:hAnsiTheme="minorHAnsi" w:cstheme="minorHAnsi"/>
                <w:sz w:val="22"/>
                <w:szCs w:val="22"/>
              </w:rPr>
              <w:t>Wykonawca/Wykonawcy:……………..……………..………………………………………….……….……..………...….………...............................................................................................................................................................................................</w:t>
            </w:r>
          </w:p>
          <w:p w14:paraId="5C95DF68" w14:textId="77777777" w:rsidR="00262066" w:rsidRPr="002F1794" w:rsidRDefault="00262066" w:rsidP="00565461">
            <w:pPr>
              <w:rPr>
                <w:rFonts w:asciiTheme="minorHAnsi" w:hAnsiTheme="minorHAnsi" w:cstheme="minorHAnsi"/>
                <w:sz w:val="22"/>
                <w:szCs w:val="22"/>
              </w:rPr>
            </w:pPr>
            <w:r w:rsidRPr="002F1794">
              <w:rPr>
                <w:rFonts w:asciiTheme="minorHAnsi" w:hAnsiTheme="minorHAnsi" w:cstheme="minorHAnsi"/>
                <w:sz w:val="22"/>
                <w:szCs w:val="22"/>
              </w:rPr>
              <w:t>Adres:…………………………………………………………………………………………..…….…………………..……………………..……..….………...</w:t>
            </w:r>
            <w:r w:rsidRPr="002F1794">
              <w:rPr>
                <w:rFonts w:asciiTheme="minorHAnsi" w:hAnsiTheme="minorHAnsi" w:cstheme="minorHAnsi"/>
                <w:vanish/>
                <w:sz w:val="22"/>
                <w:szCs w:val="22"/>
              </w:rPr>
              <w:t xml:space="preserve"> …….………………………………</w:t>
            </w:r>
            <w:r w:rsidRPr="002F1794">
              <w:rPr>
                <w:rFonts w:asciiTheme="minorHAnsi" w:hAnsiTheme="minorHAnsi" w:cstheme="minorHAnsi"/>
                <w:sz w:val="22"/>
                <w:szCs w:val="22"/>
              </w:rPr>
              <w:t>.………………………………………………………………………………………..……………………………………………………………………….</w:t>
            </w:r>
          </w:p>
          <w:p w14:paraId="7CA86E1F" w14:textId="77777777" w:rsidR="00262066" w:rsidRPr="002F1794" w:rsidRDefault="00262066" w:rsidP="00565461">
            <w:pPr>
              <w:rPr>
                <w:rFonts w:asciiTheme="minorHAnsi" w:hAnsiTheme="minorHAnsi" w:cstheme="minorHAnsi"/>
                <w:sz w:val="22"/>
                <w:szCs w:val="22"/>
              </w:rPr>
            </w:pPr>
            <w:r w:rsidRPr="002F1794">
              <w:rPr>
                <w:rFonts w:asciiTheme="minorHAnsi" w:hAnsiTheme="minorHAnsi" w:cstheme="minorHAnsi"/>
                <w:sz w:val="22"/>
                <w:szCs w:val="22"/>
              </w:rPr>
              <w:t>Osoba odpowiedzialna za kontakty z Zamawiającym: .…………………………………………..…………………………………………………………………………………………………………………………..</w:t>
            </w:r>
          </w:p>
          <w:p w14:paraId="64959731" w14:textId="77777777" w:rsidR="00262066" w:rsidRPr="002F1794" w:rsidRDefault="00262066" w:rsidP="00565461">
            <w:pPr>
              <w:jc w:val="both"/>
              <w:rPr>
                <w:rFonts w:asciiTheme="minorHAnsi" w:hAnsiTheme="minorHAnsi" w:cstheme="minorHAnsi"/>
                <w:sz w:val="22"/>
                <w:szCs w:val="22"/>
              </w:rPr>
            </w:pPr>
            <w:r w:rsidRPr="002F1794">
              <w:rPr>
                <w:rFonts w:asciiTheme="minorHAnsi" w:hAnsiTheme="minorHAnsi" w:cstheme="minorHAnsi"/>
                <w:sz w:val="22"/>
                <w:szCs w:val="22"/>
              </w:rPr>
              <w:t>Dane teleadresowe na które należy przekazywać korespondencję związaną z niniejszym postępowaniem:</w:t>
            </w:r>
          </w:p>
          <w:p w14:paraId="59D61D6C" w14:textId="77777777" w:rsidR="00262066" w:rsidRPr="002F1794" w:rsidRDefault="00262066" w:rsidP="00565461">
            <w:pPr>
              <w:rPr>
                <w:rFonts w:asciiTheme="minorHAnsi" w:hAnsiTheme="minorHAnsi" w:cstheme="minorHAnsi"/>
                <w:sz w:val="22"/>
                <w:szCs w:val="22"/>
              </w:rPr>
            </w:pPr>
            <w:r w:rsidRPr="002F1794">
              <w:rPr>
                <w:rFonts w:asciiTheme="minorHAnsi" w:hAnsiTheme="minorHAnsi" w:cstheme="minorHAnsi"/>
                <w:sz w:val="22"/>
                <w:szCs w:val="22"/>
              </w:rPr>
              <w:t>e-mail: …………………….…………</w:t>
            </w:r>
            <w:r w:rsidRPr="002F1794">
              <w:rPr>
                <w:rFonts w:asciiTheme="minorHAnsi" w:hAnsiTheme="minorHAnsi" w:cstheme="minorHAnsi"/>
                <w:vanish/>
                <w:sz w:val="22"/>
                <w:szCs w:val="22"/>
              </w:rPr>
              <w:t xml:space="preserve">………………………………………………ji o </w:t>
            </w:r>
            <w:r w:rsidRPr="002F1794">
              <w:rPr>
                <w:rFonts w:asciiTheme="minorHAnsi" w:hAnsiTheme="minorHAnsi" w:cstheme="minorHAnsi"/>
                <w:sz w:val="22"/>
                <w:szCs w:val="22"/>
              </w:rPr>
              <w:t>…………………..………………………………………………………………………………………………..…….</w:t>
            </w:r>
          </w:p>
          <w:p w14:paraId="0633A449" w14:textId="77777777" w:rsidR="00262066" w:rsidRPr="002F1794" w:rsidRDefault="00262066" w:rsidP="00565461">
            <w:pPr>
              <w:rPr>
                <w:rFonts w:asciiTheme="minorHAnsi" w:hAnsiTheme="minorHAnsi" w:cstheme="minorHAnsi"/>
                <w:b/>
                <w:sz w:val="22"/>
                <w:szCs w:val="22"/>
              </w:rPr>
            </w:pPr>
            <w:r w:rsidRPr="002F1794">
              <w:rPr>
                <w:rFonts w:asciiTheme="minorHAnsi" w:hAnsiTheme="minorHAnsi" w:cstheme="minorHAnsi"/>
                <w:b/>
                <w:bCs/>
                <w:i/>
                <w:iCs/>
                <w:sz w:val="22"/>
                <w:szCs w:val="22"/>
              </w:rPr>
              <w:t xml:space="preserve">Rodzaj Wykonawcy (zaznaczyć właściwe): </w:t>
            </w:r>
          </w:p>
          <w:p w14:paraId="06323527" w14:textId="77777777" w:rsidR="00262066" w:rsidRPr="002F1794" w:rsidRDefault="00262066" w:rsidP="00565461">
            <w:pPr>
              <w:rPr>
                <w:rFonts w:asciiTheme="minorHAnsi" w:hAnsiTheme="minorHAnsi" w:cstheme="minorHAnsi"/>
                <w:sz w:val="22"/>
                <w:szCs w:val="22"/>
              </w:rPr>
            </w:pPr>
            <w:r w:rsidRPr="002F1794">
              <w:rPr>
                <w:rFonts w:asciiTheme="minorHAnsi" w:hAnsiTheme="minorHAnsi" w:cstheme="minorHAnsi"/>
                <w:sz w:val="22"/>
                <w:szCs w:val="22"/>
              </w:rPr>
              <w:sym w:font="Courier New" w:char="007F"/>
            </w:r>
            <w:r w:rsidRPr="002F1794">
              <w:rPr>
                <w:rFonts w:asciiTheme="minorHAnsi" w:hAnsiTheme="minorHAnsi" w:cstheme="minorHAnsi"/>
                <w:sz w:val="22"/>
                <w:szCs w:val="22"/>
              </w:rPr>
              <w:t xml:space="preserve"> mikroprzedsiębiorstwo </w:t>
            </w:r>
          </w:p>
          <w:p w14:paraId="4F2DC839" w14:textId="77777777" w:rsidR="00262066" w:rsidRPr="002F1794" w:rsidRDefault="00262066" w:rsidP="00565461">
            <w:pPr>
              <w:rPr>
                <w:rFonts w:asciiTheme="minorHAnsi" w:hAnsiTheme="minorHAnsi" w:cstheme="minorHAnsi"/>
                <w:sz w:val="22"/>
                <w:szCs w:val="22"/>
              </w:rPr>
            </w:pPr>
            <w:r w:rsidRPr="002F1794">
              <w:rPr>
                <w:rFonts w:asciiTheme="minorHAnsi" w:hAnsiTheme="minorHAnsi" w:cstheme="minorHAnsi"/>
                <w:sz w:val="22"/>
                <w:szCs w:val="22"/>
              </w:rPr>
              <w:sym w:font="Courier New" w:char="007F"/>
            </w:r>
            <w:r w:rsidRPr="002F1794">
              <w:rPr>
                <w:rFonts w:asciiTheme="minorHAnsi" w:hAnsiTheme="minorHAnsi" w:cstheme="minorHAnsi"/>
                <w:sz w:val="22"/>
                <w:szCs w:val="22"/>
              </w:rPr>
              <w:t xml:space="preserve"> małe przedsiębiorstwo </w:t>
            </w:r>
          </w:p>
          <w:p w14:paraId="2A670F3F" w14:textId="77777777" w:rsidR="00262066" w:rsidRPr="002F1794" w:rsidRDefault="00262066" w:rsidP="00565461">
            <w:pPr>
              <w:rPr>
                <w:rFonts w:asciiTheme="minorHAnsi" w:hAnsiTheme="minorHAnsi" w:cstheme="minorHAnsi"/>
                <w:sz w:val="22"/>
                <w:szCs w:val="22"/>
              </w:rPr>
            </w:pPr>
            <w:r w:rsidRPr="002F1794">
              <w:rPr>
                <w:rFonts w:asciiTheme="minorHAnsi" w:hAnsiTheme="minorHAnsi" w:cstheme="minorHAnsi"/>
                <w:sz w:val="22"/>
                <w:szCs w:val="22"/>
              </w:rPr>
              <w:sym w:font="Courier New" w:char="007F"/>
            </w:r>
            <w:r w:rsidRPr="002F1794">
              <w:rPr>
                <w:rFonts w:asciiTheme="minorHAnsi" w:hAnsiTheme="minorHAnsi" w:cstheme="minorHAnsi"/>
                <w:sz w:val="22"/>
                <w:szCs w:val="22"/>
              </w:rPr>
              <w:t xml:space="preserve"> średnie przedsiębiorstwo </w:t>
            </w:r>
          </w:p>
          <w:p w14:paraId="4EC0A3E0" w14:textId="77777777" w:rsidR="00262066" w:rsidRPr="002F1794" w:rsidRDefault="00262066" w:rsidP="00565461">
            <w:pPr>
              <w:rPr>
                <w:rFonts w:asciiTheme="minorHAnsi" w:hAnsiTheme="minorHAnsi" w:cstheme="minorHAnsi"/>
                <w:sz w:val="22"/>
                <w:szCs w:val="22"/>
              </w:rPr>
            </w:pPr>
            <w:r w:rsidRPr="002F1794">
              <w:rPr>
                <w:rFonts w:asciiTheme="minorHAnsi" w:hAnsiTheme="minorHAnsi" w:cstheme="minorHAnsi"/>
                <w:sz w:val="22"/>
                <w:szCs w:val="22"/>
              </w:rPr>
              <w:sym w:font="Courier New" w:char="007F"/>
            </w:r>
            <w:r w:rsidRPr="002F1794">
              <w:rPr>
                <w:rFonts w:asciiTheme="minorHAnsi" w:hAnsiTheme="minorHAnsi" w:cstheme="minorHAnsi"/>
                <w:sz w:val="22"/>
                <w:szCs w:val="22"/>
              </w:rPr>
              <w:t xml:space="preserve"> </w:t>
            </w:r>
            <w:r w:rsidRPr="002F1794">
              <w:rPr>
                <w:rFonts w:asciiTheme="minorHAnsi" w:hAnsiTheme="minorHAnsi" w:cstheme="minorHAnsi"/>
                <w:iCs/>
                <w:sz w:val="22"/>
                <w:szCs w:val="22"/>
              </w:rPr>
              <w:t xml:space="preserve">jednoosobowa działalność gospodarcza </w:t>
            </w:r>
          </w:p>
          <w:p w14:paraId="4F5BA6DC" w14:textId="77777777" w:rsidR="00262066" w:rsidRPr="002F1794" w:rsidRDefault="00262066" w:rsidP="00565461">
            <w:pPr>
              <w:rPr>
                <w:rFonts w:asciiTheme="minorHAnsi" w:hAnsiTheme="minorHAnsi" w:cstheme="minorHAnsi"/>
                <w:sz w:val="22"/>
                <w:szCs w:val="22"/>
              </w:rPr>
            </w:pPr>
            <w:r w:rsidRPr="002F1794">
              <w:rPr>
                <w:rFonts w:asciiTheme="minorHAnsi" w:hAnsiTheme="minorHAnsi" w:cstheme="minorHAnsi"/>
                <w:sz w:val="22"/>
                <w:szCs w:val="22"/>
              </w:rPr>
              <w:sym w:font="Courier New" w:char="007F"/>
            </w:r>
            <w:r w:rsidRPr="002F1794">
              <w:rPr>
                <w:rFonts w:asciiTheme="minorHAnsi" w:hAnsiTheme="minorHAnsi" w:cstheme="minorHAnsi"/>
                <w:sz w:val="22"/>
                <w:szCs w:val="22"/>
              </w:rPr>
              <w:t xml:space="preserve"> osoba fizyczna nieprowadząca działalności gospodarczej </w:t>
            </w:r>
          </w:p>
          <w:p w14:paraId="0A1D21A3" w14:textId="77777777" w:rsidR="00262066" w:rsidRPr="002F1794" w:rsidRDefault="00262066" w:rsidP="00565461">
            <w:pPr>
              <w:rPr>
                <w:rFonts w:asciiTheme="minorHAnsi" w:hAnsiTheme="minorHAnsi" w:cstheme="minorHAnsi"/>
                <w:b/>
                <w:sz w:val="22"/>
                <w:szCs w:val="22"/>
              </w:rPr>
            </w:pPr>
            <w:r w:rsidRPr="002F1794">
              <w:rPr>
                <w:rFonts w:asciiTheme="minorHAnsi" w:hAnsiTheme="minorHAnsi" w:cstheme="minorHAnsi"/>
                <w:sz w:val="22"/>
                <w:szCs w:val="22"/>
              </w:rPr>
              <w:sym w:font="Courier New" w:char="007F"/>
            </w:r>
            <w:r w:rsidRPr="002F1794">
              <w:rPr>
                <w:rFonts w:asciiTheme="minorHAnsi" w:hAnsiTheme="minorHAnsi" w:cstheme="minorHAnsi"/>
                <w:sz w:val="22"/>
                <w:szCs w:val="22"/>
              </w:rPr>
              <w:t xml:space="preserve"> inny rodzaj</w:t>
            </w:r>
          </w:p>
        </w:tc>
      </w:tr>
      <w:tr w:rsidR="00262066" w:rsidRPr="002F1794" w14:paraId="6DBC077A" w14:textId="77777777" w:rsidTr="00565461">
        <w:trPr>
          <w:trHeight w:val="341"/>
          <w:jc w:val="center"/>
        </w:trPr>
        <w:tc>
          <w:tcPr>
            <w:tcW w:w="9928" w:type="dxa"/>
            <w:shd w:val="clear" w:color="auto" w:fill="EEECE1" w:themeFill="background2"/>
          </w:tcPr>
          <w:p w14:paraId="0D82CB40" w14:textId="77777777" w:rsidR="00262066" w:rsidRPr="002F1794" w:rsidRDefault="00262066" w:rsidP="00565461">
            <w:pPr>
              <w:pStyle w:val="Akapitzlist"/>
              <w:ind w:left="315"/>
              <w:contextualSpacing/>
              <w:rPr>
                <w:rFonts w:asciiTheme="minorHAnsi" w:hAnsiTheme="minorHAnsi" w:cstheme="minorHAnsi"/>
                <w:b/>
                <w:sz w:val="22"/>
                <w:szCs w:val="22"/>
              </w:rPr>
            </w:pPr>
            <w:r w:rsidRPr="002F1794">
              <w:rPr>
                <w:rFonts w:asciiTheme="minorHAnsi" w:hAnsiTheme="minorHAnsi" w:cstheme="minorHAnsi"/>
                <w:b/>
                <w:sz w:val="22"/>
                <w:szCs w:val="22"/>
              </w:rPr>
              <w:t xml:space="preserve">OFERTA NA CZĘŚĆ NR 1 ZAMÓWIENIA - </w:t>
            </w:r>
          </w:p>
        </w:tc>
      </w:tr>
      <w:tr w:rsidR="00262066" w:rsidRPr="002F1794" w14:paraId="7CFEBC45" w14:textId="77777777" w:rsidTr="00B96623">
        <w:trPr>
          <w:trHeight w:val="1831"/>
          <w:jc w:val="center"/>
        </w:trPr>
        <w:tc>
          <w:tcPr>
            <w:tcW w:w="9928" w:type="dxa"/>
          </w:tcPr>
          <w:p w14:paraId="6177BA1F" w14:textId="77777777" w:rsidR="00262066" w:rsidRPr="002F1794" w:rsidRDefault="00262066">
            <w:pPr>
              <w:pStyle w:val="Akapitzlist"/>
              <w:numPr>
                <w:ilvl w:val="0"/>
                <w:numId w:val="53"/>
              </w:numPr>
              <w:suppressAutoHyphens/>
              <w:ind w:left="315" w:hanging="284"/>
              <w:contextualSpacing/>
              <w:rPr>
                <w:rFonts w:asciiTheme="minorHAnsi" w:hAnsiTheme="minorHAnsi" w:cstheme="minorHAnsi"/>
                <w:b/>
                <w:sz w:val="22"/>
                <w:szCs w:val="22"/>
              </w:rPr>
            </w:pPr>
            <w:r w:rsidRPr="002F1794">
              <w:rPr>
                <w:rFonts w:asciiTheme="minorHAnsi" w:hAnsiTheme="minorHAnsi" w:cstheme="minorHAnsi"/>
                <w:b/>
                <w:sz w:val="22"/>
                <w:szCs w:val="22"/>
              </w:rPr>
              <w:t>ŁĄCZNA CENA OFERTOWA NA CZĘŚĆ NR 1:</w:t>
            </w:r>
          </w:p>
          <w:p w14:paraId="500E5538" w14:textId="0FCAECC6" w:rsidR="00D26F1B" w:rsidRPr="002F1794" w:rsidRDefault="00262066" w:rsidP="00D26F1B">
            <w:pPr>
              <w:pStyle w:val="Akapitzlist"/>
              <w:ind w:left="315"/>
              <w:contextualSpacing/>
              <w:rPr>
                <w:rFonts w:asciiTheme="minorHAnsi" w:hAnsiTheme="minorHAnsi" w:cstheme="minorHAnsi"/>
                <w:sz w:val="22"/>
                <w:szCs w:val="22"/>
              </w:rPr>
            </w:pPr>
            <w:r w:rsidRPr="002F1794">
              <w:rPr>
                <w:rFonts w:asciiTheme="minorHAnsi" w:hAnsiTheme="minorHAnsi" w:cstheme="minorHAnsi"/>
                <w:sz w:val="22"/>
                <w:szCs w:val="22"/>
              </w:rPr>
              <w:t xml:space="preserve">Niniejszym oferuję/oferujemy realizację przedmiotu zamówienia </w:t>
            </w:r>
            <w:r w:rsidRPr="002F1794">
              <w:rPr>
                <w:rFonts w:asciiTheme="minorHAnsi" w:hAnsiTheme="minorHAnsi" w:cstheme="minorHAnsi"/>
                <w:b/>
                <w:sz w:val="22"/>
                <w:szCs w:val="22"/>
              </w:rPr>
              <w:t xml:space="preserve"> za ŁĄCZNĄ CENĘ OFERTOWĄ NA CZĘŚĆ NR 1</w:t>
            </w:r>
            <w:r w:rsidRPr="002F1794">
              <w:rPr>
                <w:rStyle w:val="Odwoanieprzypisudolnego"/>
                <w:rFonts w:asciiTheme="minorHAnsi" w:hAnsiTheme="minorHAnsi" w:cstheme="minorHAnsi"/>
                <w:b/>
                <w:sz w:val="22"/>
                <w:szCs w:val="22"/>
              </w:rPr>
              <w:footnoteReference w:id="2"/>
            </w:r>
            <w:r w:rsidRPr="002F1794">
              <w:rPr>
                <w:rFonts w:asciiTheme="minorHAnsi" w:hAnsiTheme="minorHAnsi" w:cstheme="minorHAnsi"/>
                <w:sz w:val="22"/>
                <w:szCs w:val="22"/>
              </w:rPr>
              <w:t xml:space="preserve">   </w:t>
            </w:r>
            <w:r w:rsidR="00D26F1B" w:rsidRPr="002F1794">
              <w:rPr>
                <w:rFonts w:asciiTheme="minorHAnsi" w:hAnsiTheme="minorHAnsi" w:cstheme="minorHAnsi"/>
                <w:sz w:val="22"/>
                <w:szCs w:val="22"/>
              </w:rPr>
              <w:t>(Przygotowanie i dostarczanie posiłków na potrzeby Środowiskowego Domu Samopomocy Wąsowicza 3, ul.  S. Wąsowicza 3, 81-230 Gdynia ):</w:t>
            </w:r>
          </w:p>
          <w:p w14:paraId="492C1931" w14:textId="5DADA4C3" w:rsidR="00262066" w:rsidRPr="002F1794" w:rsidRDefault="00262066" w:rsidP="00D26F1B">
            <w:pPr>
              <w:pStyle w:val="Akapitzlist"/>
              <w:ind w:left="315"/>
              <w:contextualSpacing/>
              <w:rPr>
                <w:rFonts w:asciiTheme="minorHAnsi" w:hAnsiTheme="minorHAnsi" w:cstheme="minorHAnsi"/>
                <w:sz w:val="22"/>
                <w:szCs w:val="22"/>
              </w:rPr>
            </w:pPr>
          </w:p>
          <w:tbl>
            <w:tblPr>
              <w:tblpPr w:leftFromText="141" w:rightFromText="141" w:vertAnchor="text" w:horzAnchor="page" w:tblpXSpec="center" w:tblpY="12"/>
              <w:tblOverlap w:val="never"/>
              <w:tblW w:w="9209" w:type="dxa"/>
              <w:jc w:val="center"/>
              <w:tblLayout w:type="fixed"/>
              <w:tblCellMar>
                <w:left w:w="70" w:type="dxa"/>
                <w:right w:w="70" w:type="dxa"/>
              </w:tblCellMar>
              <w:tblLook w:val="04A0" w:firstRow="1" w:lastRow="0" w:firstColumn="1" w:lastColumn="0" w:noHBand="0" w:noVBand="1"/>
            </w:tblPr>
            <w:tblGrid>
              <w:gridCol w:w="562"/>
              <w:gridCol w:w="2410"/>
              <w:gridCol w:w="2694"/>
              <w:gridCol w:w="1559"/>
              <w:gridCol w:w="1984"/>
            </w:tblGrid>
            <w:tr w:rsidR="00262066" w:rsidRPr="002F1794" w14:paraId="0D2261B8" w14:textId="77777777" w:rsidTr="00CB586B">
              <w:trPr>
                <w:trHeight w:val="508"/>
                <w:jc w:val="center"/>
              </w:trPr>
              <w:tc>
                <w:tcPr>
                  <w:tcW w:w="5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BCF5627" w14:textId="77777777" w:rsidR="00262066" w:rsidRPr="002F1794" w:rsidRDefault="00262066" w:rsidP="00565461">
                  <w:pPr>
                    <w:ind w:left="352" w:hanging="352"/>
                    <w:jc w:val="center"/>
                    <w:rPr>
                      <w:rFonts w:asciiTheme="minorHAnsi" w:hAnsiTheme="minorHAnsi" w:cstheme="minorHAnsi"/>
                      <w:sz w:val="18"/>
                      <w:szCs w:val="18"/>
                    </w:rPr>
                  </w:pPr>
                  <w:r w:rsidRPr="002F1794">
                    <w:rPr>
                      <w:rFonts w:asciiTheme="minorHAnsi" w:hAnsiTheme="minorHAnsi" w:cstheme="minorHAnsi"/>
                      <w:sz w:val="18"/>
                      <w:szCs w:val="18"/>
                    </w:rPr>
                    <w:t>Lp.</w:t>
                  </w:r>
                </w:p>
              </w:tc>
              <w:tc>
                <w:tcPr>
                  <w:tcW w:w="2410"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C28D87B" w14:textId="36ADF2DA"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 xml:space="preserve">Opis przedmiotu zamówienia </w:t>
                  </w:r>
                </w:p>
              </w:tc>
              <w:tc>
                <w:tcPr>
                  <w:tcW w:w="269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605B701" w14:textId="02C10F24" w:rsidR="00262066" w:rsidRPr="002F1794" w:rsidRDefault="00262066" w:rsidP="00565461">
                  <w:pPr>
                    <w:rPr>
                      <w:rFonts w:asciiTheme="minorHAnsi" w:hAnsiTheme="minorHAnsi" w:cstheme="minorHAnsi"/>
                      <w:sz w:val="18"/>
                      <w:szCs w:val="18"/>
                    </w:rPr>
                  </w:pPr>
                  <w:r w:rsidRPr="002F1794">
                    <w:rPr>
                      <w:rFonts w:asciiTheme="minorHAnsi" w:hAnsiTheme="minorHAnsi" w:cstheme="minorHAnsi"/>
                      <w:sz w:val="18"/>
                      <w:szCs w:val="18"/>
                    </w:rPr>
                    <w:t>Cena jednostkowa brutto</w:t>
                  </w:r>
                  <w:r w:rsidRPr="002F1794">
                    <w:rPr>
                      <w:rStyle w:val="Odwoanieprzypisudolnego"/>
                      <w:rFonts w:asciiTheme="minorHAnsi" w:hAnsiTheme="minorHAnsi" w:cstheme="minorHAnsi"/>
                      <w:sz w:val="18"/>
                      <w:szCs w:val="18"/>
                    </w:rPr>
                    <w:footnoteReference w:id="3"/>
                  </w:r>
                  <w:r w:rsidRPr="002F1794">
                    <w:rPr>
                      <w:rFonts w:asciiTheme="minorHAnsi" w:hAnsiTheme="minorHAnsi" w:cstheme="minorHAnsi"/>
                      <w:sz w:val="18"/>
                      <w:szCs w:val="18"/>
                    </w:rPr>
                    <w:t xml:space="preserve"> przyjęta jako Stawka dzienna za jedną osobę ( w wierszu 1 łącznie śniadanie i obiad, w wierszu 2 </w:t>
                  </w:r>
                  <w:r w:rsidR="00CB586B">
                    <w:rPr>
                      <w:rFonts w:asciiTheme="minorHAnsi" w:hAnsiTheme="minorHAnsi" w:cstheme="minorHAnsi"/>
                      <w:sz w:val="18"/>
                      <w:szCs w:val="18"/>
                    </w:rPr>
                    <w:t xml:space="preserve">– jeden kawałek </w:t>
                  </w:r>
                  <w:r w:rsidRPr="002F1794">
                    <w:rPr>
                      <w:rFonts w:asciiTheme="minorHAnsi" w:hAnsiTheme="minorHAnsi" w:cstheme="minorHAnsi"/>
                      <w:sz w:val="18"/>
                      <w:szCs w:val="18"/>
                    </w:rPr>
                    <w:t>ciasta</w:t>
                  </w:r>
                  <w:r w:rsidR="00CB586B">
                    <w:rPr>
                      <w:rFonts w:asciiTheme="minorHAnsi" w:hAnsiTheme="minorHAnsi" w:cstheme="minorHAnsi"/>
                      <w:sz w:val="18"/>
                      <w:szCs w:val="18"/>
                    </w:rPr>
                    <w:t>, w wierszu 3 – posiłek okolicznościowy za jedną osobę</w:t>
                  </w:r>
                  <w:r w:rsidRPr="002F1794">
                    <w:rPr>
                      <w:rFonts w:asciiTheme="minorHAnsi" w:hAnsiTheme="minorHAnsi" w:cstheme="minorHAnsi"/>
                      <w:sz w:val="18"/>
                      <w:szCs w:val="18"/>
                    </w:rPr>
                    <w:t>)</w:t>
                  </w:r>
                </w:p>
                <w:p w14:paraId="044A96C8"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 xml:space="preserve">(w złotych) </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C871BF9"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Maksymalna szacunkowa ilość  posiłków (wiersz 1 - śniadanie i obiad, wiersz 2 – ciasta) (sztuki)</w:t>
                  </w:r>
                </w:p>
              </w:tc>
              <w:tc>
                <w:tcPr>
                  <w:tcW w:w="198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2648E478"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Wartość brutto</w:t>
                  </w:r>
                </w:p>
                <w:p w14:paraId="55718E3C"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Szacunkowa Ilość osób x cena jednostkowa  brutto  x Szacunkowa ilość posiłków</w:t>
                  </w:r>
                </w:p>
                <w:p w14:paraId="006A67F2"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(kol 2 x kol 3)</w:t>
                  </w:r>
                  <w:r w:rsidRPr="002F1794">
                    <w:rPr>
                      <w:rStyle w:val="Odwoanieprzypisudolnego"/>
                      <w:rFonts w:asciiTheme="minorHAnsi" w:hAnsiTheme="minorHAnsi" w:cstheme="minorHAnsi"/>
                      <w:sz w:val="18"/>
                      <w:szCs w:val="18"/>
                    </w:rPr>
                    <w:footnoteReference w:id="4"/>
                  </w:r>
                </w:p>
              </w:tc>
            </w:tr>
            <w:tr w:rsidR="00262066" w:rsidRPr="002F1794" w14:paraId="09367113" w14:textId="77777777" w:rsidTr="00B96623">
              <w:trPr>
                <w:trHeight w:val="351"/>
                <w:jc w:val="center"/>
              </w:trPr>
              <w:tc>
                <w:tcPr>
                  <w:tcW w:w="562" w:type="dxa"/>
                  <w:tcBorders>
                    <w:top w:val="single" w:sz="4" w:space="0" w:color="auto"/>
                    <w:left w:val="single" w:sz="4" w:space="0" w:color="auto"/>
                    <w:bottom w:val="single" w:sz="4" w:space="0" w:color="auto"/>
                    <w:right w:val="single" w:sz="4" w:space="0" w:color="auto"/>
                  </w:tcBorders>
                </w:tcPr>
                <w:p w14:paraId="7B0B8929" w14:textId="77777777" w:rsidR="00262066" w:rsidRPr="002F1794" w:rsidRDefault="00262066" w:rsidP="00565461">
                  <w:pPr>
                    <w:ind w:left="352" w:hanging="352"/>
                    <w:jc w:val="center"/>
                    <w:rPr>
                      <w:rFonts w:asciiTheme="minorHAnsi" w:hAnsiTheme="minorHAnsi" w:cstheme="minorHAnsi"/>
                      <w:bCs/>
                      <w:sz w:val="18"/>
                      <w:szCs w:val="18"/>
                    </w:rPr>
                  </w:pPr>
                </w:p>
              </w:tc>
              <w:tc>
                <w:tcPr>
                  <w:tcW w:w="2410" w:type="dxa"/>
                  <w:tcBorders>
                    <w:top w:val="single" w:sz="4" w:space="0" w:color="auto"/>
                    <w:left w:val="single" w:sz="4" w:space="0" w:color="auto"/>
                    <w:bottom w:val="single" w:sz="4" w:space="0" w:color="auto"/>
                    <w:right w:val="single" w:sz="4" w:space="0" w:color="auto"/>
                  </w:tcBorders>
                  <w:vAlign w:val="bottom"/>
                </w:tcPr>
                <w:p w14:paraId="0499F3E1" w14:textId="77777777" w:rsidR="00262066" w:rsidRPr="002F1794" w:rsidRDefault="00262066" w:rsidP="00565461">
                  <w:pPr>
                    <w:jc w:val="center"/>
                    <w:rPr>
                      <w:rFonts w:asciiTheme="minorHAnsi" w:hAnsiTheme="minorHAnsi" w:cstheme="minorHAnsi"/>
                      <w:bCs/>
                      <w:sz w:val="18"/>
                      <w:szCs w:val="18"/>
                    </w:rPr>
                  </w:pPr>
                  <w:r w:rsidRPr="002F1794">
                    <w:rPr>
                      <w:rFonts w:asciiTheme="minorHAnsi" w:hAnsiTheme="minorHAnsi" w:cstheme="minorHAnsi"/>
                      <w:bCs/>
                      <w:sz w:val="18"/>
                      <w:szCs w:val="18"/>
                    </w:rPr>
                    <w:t>1</w:t>
                  </w:r>
                </w:p>
              </w:tc>
              <w:tc>
                <w:tcPr>
                  <w:tcW w:w="2694" w:type="dxa"/>
                  <w:tcBorders>
                    <w:top w:val="single" w:sz="4" w:space="0" w:color="auto"/>
                    <w:left w:val="single" w:sz="4" w:space="0" w:color="auto"/>
                    <w:bottom w:val="single" w:sz="4" w:space="0" w:color="auto"/>
                    <w:right w:val="single" w:sz="4" w:space="0" w:color="auto"/>
                  </w:tcBorders>
                  <w:vAlign w:val="bottom"/>
                </w:tcPr>
                <w:p w14:paraId="212DB1EB"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2</w:t>
                  </w:r>
                </w:p>
              </w:tc>
              <w:tc>
                <w:tcPr>
                  <w:tcW w:w="1559" w:type="dxa"/>
                  <w:tcBorders>
                    <w:top w:val="single" w:sz="4" w:space="0" w:color="auto"/>
                    <w:left w:val="single" w:sz="4" w:space="0" w:color="auto"/>
                    <w:bottom w:val="single" w:sz="4" w:space="0" w:color="auto"/>
                    <w:right w:val="single" w:sz="4" w:space="0" w:color="auto"/>
                  </w:tcBorders>
                </w:tcPr>
                <w:p w14:paraId="710F3A2B" w14:textId="77777777" w:rsidR="00262066" w:rsidRPr="002F1794" w:rsidRDefault="00262066" w:rsidP="00565461">
                  <w:pPr>
                    <w:jc w:val="center"/>
                    <w:rPr>
                      <w:rFonts w:asciiTheme="minorHAnsi" w:hAnsiTheme="minorHAnsi" w:cstheme="minorHAnsi"/>
                      <w:sz w:val="18"/>
                      <w:szCs w:val="18"/>
                    </w:rPr>
                  </w:pPr>
                </w:p>
                <w:p w14:paraId="70376D7E"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14:paraId="19706DF1"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 xml:space="preserve">4 ( kol 2 x kol 3) </w:t>
                  </w:r>
                </w:p>
              </w:tc>
            </w:tr>
            <w:tr w:rsidR="00262066" w:rsidRPr="002F1794" w14:paraId="0F54218F" w14:textId="77777777" w:rsidTr="00CB586B">
              <w:trPr>
                <w:trHeight w:val="508"/>
                <w:jc w:val="center"/>
              </w:trPr>
              <w:tc>
                <w:tcPr>
                  <w:tcW w:w="562" w:type="dxa"/>
                  <w:tcBorders>
                    <w:top w:val="single" w:sz="4" w:space="0" w:color="auto"/>
                    <w:left w:val="single" w:sz="4" w:space="0" w:color="auto"/>
                    <w:bottom w:val="single" w:sz="4" w:space="0" w:color="auto"/>
                    <w:right w:val="single" w:sz="4" w:space="0" w:color="auto"/>
                  </w:tcBorders>
                </w:tcPr>
                <w:p w14:paraId="089C9410" w14:textId="77777777" w:rsidR="00262066" w:rsidRPr="002F1794" w:rsidRDefault="00262066" w:rsidP="00565461">
                  <w:pPr>
                    <w:spacing w:before="240"/>
                    <w:ind w:left="352" w:hanging="352"/>
                    <w:contextualSpacing/>
                    <w:jc w:val="center"/>
                    <w:rPr>
                      <w:rFonts w:asciiTheme="minorHAnsi" w:hAnsiTheme="minorHAnsi" w:cstheme="minorHAnsi"/>
                      <w:sz w:val="18"/>
                      <w:szCs w:val="18"/>
                    </w:rPr>
                  </w:pPr>
                </w:p>
                <w:p w14:paraId="79E8D917" w14:textId="77777777" w:rsidR="00262066" w:rsidRPr="002F1794" w:rsidRDefault="00262066" w:rsidP="00565461">
                  <w:pPr>
                    <w:spacing w:before="240"/>
                    <w:ind w:left="352" w:hanging="352"/>
                    <w:contextualSpacing/>
                    <w:jc w:val="center"/>
                    <w:rPr>
                      <w:rFonts w:asciiTheme="minorHAnsi" w:hAnsiTheme="minorHAnsi" w:cstheme="minorHAnsi"/>
                      <w:sz w:val="18"/>
                      <w:szCs w:val="18"/>
                    </w:rPr>
                  </w:pPr>
                </w:p>
                <w:p w14:paraId="74DD38CB" w14:textId="77777777" w:rsidR="00262066" w:rsidRPr="002F1794" w:rsidRDefault="00262066" w:rsidP="00565461">
                  <w:pPr>
                    <w:spacing w:before="240"/>
                    <w:ind w:left="352" w:hanging="352"/>
                    <w:contextualSpacing/>
                    <w:jc w:val="center"/>
                    <w:rPr>
                      <w:rFonts w:asciiTheme="minorHAnsi" w:hAnsiTheme="minorHAnsi" w:cstheme="minorHAnsi"/>
                      <w:sz w:val="18"/>
                      <w:szCs w:val="18"/>
                    </w:rPr>
                  </w:pPr>
                </w:p>
                <w:p w14:paraId="65D8C43F" w14:textId="77777777" w:rsidR="00262066" w:rsidRPr="002F1794" w:rsidRDefault="00262066" w:rsidP="00565461">
                  <w:pPr>
                    <w:spacing w:before="240"/>
                    <w:ind w:left="352" w:hanging="352"/>
                    <w:contextualSpacing/>
                    <w:jc w:val="center"/>
                    <w:rPr>
                      <w:rFonts w:asciiTheme="minorHAnsi" w:hAnsiTheme="minorHAnsi" w:cstheme="minorHAnsi"/>
                      <w:sz w:val="18"/>
                      <w:szCs w:val="18"/>
                    </w:rPr>
                  </w:pPr>
                </w:p>
                <w:p w14:paraId="47ED9282" w14:textId="77777777" w:rsidR="00262066" w:rsidRPr="002F1794" w:rsidRDefault="00262066" w:rsidP="00565461">
                  <w:pPr>
                    <w:spacing w:before="240"/>
                    <w:ind w:left="352" w:hanging="352"/>
                    <w:contextualSpacing/>
                    <w:jc w:val="center"/>
                    <w:rPr>
                      <w:rFonts w:asciiTheme="minorHAnsi" w:hAnsiTheme="minorHAnsi" w:cstheme="minorHAnsi"/>
                      <w:sz w:val="18"/>
                      <w:szCs w:val="18"/>
                    </w:rPr>
                  </w:pPr>
                  <w:r w:rsidRPr="002F1794">
                    <w:rPr>
                      <w:rFonts w:asciiTheme="minorHAnsi" w:hAnsiTheme="minorHAnsi" w:cstheme="minorHAnsi"/>
                      <w:sz w:val="18"/>
                      <w:szCs w:val="18"/>
                    </w:rPr>
                    <w:t>1</w:t>
                  </w:r>
                </w:p>
              </w:tc>
              <w:tc>
                <w:tcPr>
                  <w:tcW w:w="2410" w:type="dxa"/>
                  <w:tcBorders>
                    <w:top w:val="single" w:sz="4" w:space="0" w:color="auto"/>
                    <w:left w:val="single" w:sz="4" w:space="0" w:color="auto"/>
                    <w:bottom w:val="single" w:sz="4" w:space="0" w:color="auto"/>
                    <w:right w:val="single" w:sz="4" w:space="0" w:color="auto"/>
                  </w:tcBorders>
                  <w:vAlign w:val="bottom"/>
                  <w:hideMark/>
                </w:tcPr>
                <w:p w14:paraId="001A551B" w14:textId="54E0F6E3" w:rsidR="00262066" w:rsidRPr="002F1794" w:rsidRDefault="00262066" w:rsidP="00565461">
                  <w:pPr>
                    <w:spacing w:before="240"/>
                    <w:contextualSpacing/>
                    <w:jc w:val="both"/>
                    <w:rPr>
                      <w:rFonts w:asciiTheme="minorHAnsi" w:hAnsiTheme="minorHAnsi" w:cstheme="minorHAnsi"/>
                      <w:sz w:val="18"/>
                      <w:szCs w:val="18"/>
                    </w:rPr>
                  </w:pPr>
                  <w:r w:rsidRPr="002F1794">
                    <w:rPr>
                      <w:rFonts w:asciiTheme="minorHAnsi" w:hAnsiTheme="minorHAnsi" w:cstheme="minorHAnsi"/>
                      <w:sz w:val="18"/>
                      <w:szCs w:val="18"/>
                    </w:rPr>
                    <w:t>Cen</w:t>
                  </w:r>
                  <w:r w:rsidR="00325377">
                    <w:rPr>
                      <w:rFonts w:asciiTheme="minorHAnsi" w:hAnsiTheme="minorHAnsi" w:cstheme="minorHAnsi"/>
                      <w:sz w:val="18"/>
                      <w:szCs w:val="18"/>
                    </w:rPr>
                    <w:t>a</w:t>
                  </w:r>
                  <w:r w:rsidRPr="002F1794">
                    <w:rPr>
                      <w:rFonts w:asciiTheme="minorHAnsi" w:hAnsiTheme="minorHAnsi" w:cstheme="minorHAnsi"/>
                      <w:sz w:val="18"/>
                      <w:szCs w:val="18"/>
                    </w:rPr>
                    <w:t xml:space="preserve"> jednostkow</w:t>
                  </w:r>
                  <w:r w:rsidR="00325377">
                    <w:rPr>
                      <w:rFonts w:asciiTheme="minorHAnsi" w:hAnsiTheme="minorHAnsi" w:cstheme="minorHAnsi"/>
                      <w:sz w:val="18"/>
                      <w:szCs w:val="18"/>
                    </w:rPr>
                    <w:t>a</w:t>
                  </w:r>
                  <w:r w:rsidRPr="002F1794">
                    <w:rPr>
                      <w:rFonts w:asciiTheme="minorHAnsi" w:hAnsiTheme="minorHAnsi" w:cstheme="minorHAnsi"/>
                      <w:sz w:val="18"/>
                      <w:szCs w:val="18"/>
                    </w:rPr>
                    <w:t>, przyjęt</w:t>
                  </w:r>
                  <w:r w:rsidR="00325377">
                    <w:rPr>
                      <w:rFonts w:asciiTheme="minorHAnsi" w:hAnsiTheme="minorHAnsi" w:cstheme="minorHAnsi"/>
                      <w:sz w:val="18"/>
                      <w:szCs w:val="18"/>
                    </w:rPr>
                    <w:t>a</w:t>
                  </w:r>
                  <w:r w:rsidRPr="002F1794">
                    <w:rPr>
                      <w:rFonts w:asciiTheme="minorHAnsi" w:hAnsiTheme="minorHAnsi" w:cstheme="minorHAnsi"/>
                      <w:sz w:val="18"/>
                      <w:szCs w:val="18"/>
                    </w:rPr>
                    <w:t xml:space="preserve"> jako Stawka dzienna za jedną osobę (łącznie śniadanie i obiad) wskazan</w:t>
                  </w:r>
                  <w:r w:rsidR="00325377">
                    <w:rPr>
                      <w:rFonts w:asciiTheme="minorHAnsi" w:hAnsiTheme="minorHAnsi" w:cstheme="minorHAnsi"/>
                      <w:sz w:val="18"/>
                      <w:szCs w:val="18"/>
                    </w:rPr>
                    <w:t>a</w:t>
                  </w:r>
                  <w:r w:rsidRPr="002F1794">
                    <w:rPr>
                      <w:rFonts w:asciiTheme="minorHAnsi" w:hAnsiTheme="minorHAnsi" w:cstheme="minorHAnsi"/>
                      <w:sz w:val="18"/>
                      <w:szCs w:val="18"/>
                    </w:rPr>
                    <w:t xml:space="preserve"> w kolumnie 2, w tym:</w:t>
                  </w:r>
                </w:p>
                <w:p w14:paraId="0D3F920D" w14:textId="77777777" w:rsidR="00262066" w:rsidRPr="002F1794" w:rsidRDefault="00262066" w:rsidP="00565461">
                  <w:pPr>
                    <w:tabs>
                      <w:tab w:val="left" w:pos="851"/>
                    </w:tabs>
                    <w:jc w:val="both"/>
                    <w:rPr>
                      <w:rFonts w:asciiTheme="minorHAnsi" w:hAnsiTheme="minorHAnsi" w:cstheme="minorHAnsi"/>
                      <w:sz w:val="18"/>
                      <w:szCs w:val="18"/>
                    </w:rPr>
                  </w:pPr>
                  <w:r w:rsidRPr="002F1794">
                    <w:rPr>
                      <w:rFonts w:asciiTheme="minorHAnsi" w:hAnsiTheme="minorHAnsi" w:cstheme="minorHAnsi"/>
                      <w:sz w:val="18"/>
                      <w:szCs w:val="18"/>
                    </w:rPr>
                    <w:lastRenderedPageBreak/>
                    <w:t>………………………..……. zł brutto – cena śniadania dla jednej osoby</w:t>
                  </w:r>
                  <w:r w:rsidRPr="002F1794">
                    <w:rPr>
                      <w:rStyle w:val="Odwoanieprzypisudolnego"/>
                      <w:rFonts w:asciiTheme="minorHAnsi" w:hAnsiTheme="minorHAnsi" w:cstheme="minorHAnsi"/>
                      <w:sz w:val="18"/>
                      <w:szCs w:val="18"/>
                    </w:rPr>
                    <w:footnoteReference w:id="5"/>
                  </w:r>
                  <w:r w:rsidRPr="002F1794">
                    <w:rPr>
                      <w:rFonts w:asciiTheme="minorHAnsi" w:hAnsiTheme="minorHAnsi" w:cstheme="minorHAnsi"/>
                      <w:sz w:val="18"/>
                      <w:szCs w:val="18"/>
                    </w:rPr>
                    <w:t>,</w:t>
                  </w:r>
                </w:p>
                <w:p w14:paraId="5AD2BAC3" w14:textId="77777777" w:rsidR="00262066" w:rsidRPr="002F1794" w:rsidRDefault="00262066" w:rsidP="00565461">
                  <w:pPr>
                    <w:tabs>
                      <w:tab w:val="left" w:pos="851"/>
                    </w:tabs>
                    <w:jc w:val="both"/>
                    <w:rPr>
                      <w:rFonts w:asciiTheme="minorHAnsi" w:hAnsiTheme="minorHAnsi" w:cstheme="minorHAnsi"/>
                      <w:sz w:val="18"/>
                      <w:szCs w:val="18"/>
                    </w:rPr>
                  </w:pPr>
                  <w:r w:rsidRPr="002F1794">
                    <w:rPr>
                      <w:rFonts w:asciiTheme="minorHAnsi" w:hAnsiTheme="minorHAnsi" w:cstheme="minorHAnsi"/>
                      <w:sz w:val="18"/>
                      <w:szCs w:val="18"/>
                    </w:rPr>
                    <w:t>…………………………..……...zł brutto – cena obiadu dla jednej osoby</w:t>
                  </w:r>
                  <w:r w:rsidRPr="002F1794">
                    <w:rPr>
                      <w:rStyle w:val="Odwoanieprzypisudolnego"/>
                      <w:rFonts w:asciiTheme="minorHAnsi" w:hAnsiTheme="minorHAnsi" w:cstheme="minorHAnsi"/>
                      <w:sz w:val="18"/>
                      <w:szCs w:val="18"/>
                    </w:rPr>
                    <w:footnoteReference w:id="6"/>
                  </w:r>
                  <w:r w:rsidRPr="002F1794">
                    <w:rPr>
                      <w:rFonts w:asciiTheme="minorHAnsi" w:hAnsiTheme="minorHAnsi" w:cstheme="minorHAnsi"/>
                      <w:sz w:val="18"/>
                      <w:szCs w:val="18"/>
                    </w:rPr>
                    <w:t>.</w:t>
                  </w:r>
                </w:p>
                <w:p w14:paraId="6153C257" w14:textId="77777777" w:rsidR="00262066" w:rsidRPr="002F1794" w:rsidRDefault="00262066" w:rsidP="00565461">
                  <w:pPr>
                    <w:rPr>
                      <w:rFonts w:asciiTheme="minorHAnsi" w:hAnsiTheme="minorHAnsi" w:cstheme="minorHAnsi"/>
                      <w:bCs/>
                      <w:sz w:val="18"/>
                      <w:szCs w:val="18"/>
                    </w:rPr>
                  </w:pPr>
                </w:p>
              </w:tc>
              <w:tc>
                <w:tcPr>
                  <w:tcW w:w="2694" w:type="dxa"/>
                  <w:tcBorders>
                    <w:top w:val="single" w:sz="4" w:space="0" w:color="auto"/>
                    <w:left w:val="single" w:sz="4" w:space="0" w:color="auto"/>
                    <w:bottom w:val="single" w:sz="4" w:space="0" w:color="auto"/>
                    <w:right w:val="single" w:sz="4" w:space="0" w:color="auto"/>
                  </w:tcBorders>
                  <w:vAlign w:val="bottom"/>
                </w:tcPr>
                <w:p w14:paraId="655369A8" w14:textId="77777777" w:rsidR="00262066" w:rsidRPr="002F1794" w:rsidRDefault="00262066" w:rsidP="00565461">
                  <w:pPr>
                    <w:jc w:val="center"/>
                    <w:rPr>
                      <w:rFonts w:asciiTheme="minorHAnsi" w:hAnsiTheme="minorHAnsi"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C093B01" w14:textId="77777777" w:rsidR="00262066" w:rsidRPr="002F1794" w:rsidRDefault="00262066" w:rsidP="00565461">
                  <w:pPr>
                    <w:jc w:val="center"/>
                    <w:rPr>
                      <w:rFonts w:asciiTheme="minorHAnsi" w:hAnsiTheme="minorHAnsi" w:cstheme="minorHAnsi"/>
                      <w:sz w:val="18"/>
                      <w:szCs w:val="18"/>
                    </w:rPr>
                  </w:pPr>
                </w:p>
                <w:p w14:paraId="19298190" w14:textId="77777777" w:rsidR="00262066" w:rsidRPr="002F1794" w:rsidRDefault="00262066" w:rsidP="00565461">
                  <w:pPr>
                    <w:jc w:val="center"/>
                    <w:rPr>
                      <w:rFonts w:asciiTheme="minorHAnsi" w:hAnsiTheme="minorHAnsi" w:cstheme="minorHAnsi"/>
                      <w:sz w:val="18"/>
                      <w:szCs w:val="18"/>
                    </w:rPr>
                  </w:pPr>
                </w:p>
                <w:p w14:paraId="685C2FE0" w14:textId="77777777" w:rsidR="00262066" w:rsidRPr="002F1794" w:rsidRDefault="00262066" w:rsidP="00565461">
                  <w:pPr>
                    <w:jc w:val="center"/>
                    <w:rPr>
                      <w:rFonts w:asciiTheme="minorHAnsi" w:hAnsiTheme="minorHAnsi" w:cstheme="minorHAnsi"/>
                      <w:sz w:val="18"/>
                      <w:szCs w:val="18"/>
                    </w:rPr>
                  </w:pPr>
                </w:p>
                <w:p w14:paraId="33A597EA" w14:textId="38F10049" w:rsidR="00262066" w:rsidRPr="002F1794" w:rsidRDefault="00AC6E7B" w:rsidP="00565461">
                  <w:pPr>
                    <w:jc w:val="center"/>
                    <w:rPr>
                      <w:rFonts w:asciiTheme="minorHAnsi" w:hAnsiTheme="minorHAnsi" w:cstheme="minorHAnsi"/>
                      <w:sz w:val="18"/>
                      <w:szCs w:val="18"/>
                    </w:rPr>
                  </w:pPr>
                  <w:r>
                    <w:rPr>
                      <w:rFonts w:asciiTheme="minorHAnsi" w:hAnsiTheme="minorHAnsi" w:cstheme="minorHAnsi"/>
                      <w:sz w:val="18"/>
                      <w:szCs w:val="18"/>
                    </w:rPr>
                    <w:t>12 6</w:t>
                  </w:r>
                  <w:r w:rsidR="00262066" w:rsidRPr="002F1794">
                    <w:rPr>
                      <w:rFonts w:asciiTheme="minorHAnsi" w:hAnsiTheme="minorHAnsi" w:cstheme="minorHAnsi"/>
                      <w:sz w:val="18"/>
                      <w:szCs w:val="18"/>
                    </w:rPr>
                    <w:t>00</w:t>
                  </w:r>
                </w:p>
              </w:tc>
              <w:tc>
                <w:tcPr>
                  <w:tcW w:w="1984" w:type="dxa"/>
                  <w:tcBorders>
                    <w:top w:val="single" w:sz="4" w:space="0" w:color="auto"/>
                    <w:left w:val="single" w:sz="4" w:space="0" w:color="auto"/>
                    <w:bottom w:val="single" w:sz="4" w:space="0" w:color="auto"/>
                    <w:right w:val="single" w:sz="4" w:space="0" w:color="auto"/>
                  </w:tcBorders>
                  <w:vAlign w:val="bottom"/>
                  <w:hideMark/>
                </w:tcPr>
                <w:p w14:paraId="72C1C94A"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 </w:t>
                  </w:r>
                </w:p>
              </w:tc>
            </w:tr>
            <w:tr w:rsidR="00262066" w:rsidRPr="002F1794" w14:paraId="580CEF64" w14:textId="77777777" w:rsidTr="00CB586B">
              <w:trPr>
                <w:trHeight w:val="508"/>
                <w:jc w:val="center"/>
              </w:trPr>
              <w:tc>
                <w:tcPr>
                  <w:tcW w:w="562" w:type="dxa"/>
                  <w:tcBorders>
                    <w:top w:val="single" w:sz="4" w:space="0" w:color="auto"/>
                    <w:left w:val="single" w:sz="4" w:space="0" w:color="auto"/>
                    <w:bottom w:val="single" w:sz="4" w:space="0" w:color="auto"/>
                    <w:right w:val="single" w:sz="4" w:space="0" w:color="auto"/>
                  </w:tcBorders>
                </w:tcPr>
                <w:p w14:paraId="2998203A" w14:textId="77777777" w:rsidR="00262066" w:rsidRPr="002F1794" w:rsidRDefault="00262066" w:rsidP="00565461">
                  <w:pPr>
                    <w:spacing w:before="240"/>
                    <w:ind w:left="352" w:hanging="352"/>
                    <w:contextualSpacing/>
                    <w:jc w:val="center"/>
                    <w:rPr>
                      <w:rFonts w:asciiTheme="minorHAnsi" w:hAnsiTheme="minorHAnsi" w:cstheme="minorHAnsi"/>
                      <w:b/>
                      <w:sz w:val="18"/>
                      <w:szCs w:val="18"/>
                    </w:rPr>
                  </w:pPr>
                </w:p>
                <w:p w14:paraId="4C190A2A" w14:textId="77777777" w:rsidR="00262066" w:rsidRPr="002F1794" w:rsidRDefault="00262066" w:rsidP="00565461">
                  <w:pPr>
                    <w:spacing w:before="240"/>
                    <w:ind w:left="352" w:hanging="352"/>
                    <w:contextualSpacing/>
                    <w:jc w:val="center"/>
                    <w:rPr>
                      <w:rFonts w:asciiTheme="minorHAnsi" w:hAnsiTheme="minorHAnsi" w:cstheme="minorHAnsi"/>
                      <w:b/>
                      <w:sz w:val="18"/>
                      <w:szCs w:val="18"/>
                    </w:rPr>
                  </w:pPr>
                  <w:r w:rsidRPr="002F1794">
                    <w:rPr>
                      <w:rFonts w:asciiTheme="minorHAnsi" w:hAnsiTheme="minorHAnsi" w:cstheme="minorHAnsi"/>
                      <w:b/>
                      <w:sz w:val="18"/>
                      <w:szCs w:val="18"/>
                    </w:rPr>
                    <w:t>2</w:t>
                  </w:r>
                </w:p>
              </w:tc>
              <w:tc>
                <w:tcPr>
                  <w:tcW w:w="2410" w:type="dxa"/>
                  <w:tcBorders>
                    <w:top w:val="single" w:sz="4" w:space="0" w:color="auto"/>
                    <w:left w:val="single" w:sz="4" w:space="0" w:color="auto"/>
                    <w:bottom w:val="single" w:sz="4" w:space="0" w:color="auto"/>
                    <w:right w:val="single" w:sz="4" w:space="0" w:color="auto"/>
                  </w:tcBorders>
                  <w:vAlign w:val="bottom"/>
                </w:tcPr>
                <w:p w14:paraId="77A7D6D4" w14:textId="38E71985" w:rsidR="00262066" w:rsidRPr="002F1794" w:rsidRDefault="00AC6E7B" w:rsidP="00AC6E7B">
                  <w:pPr>
                    <w:spacing w:before="240"/>
                    <w:contextualSpacing/>
                    <w:jc w:val="both"/>
                    <w:rPr>
                      <w:rFonts w:asciiTheme="minorHAnsi" w:hAnsiTheme="minorHAnsi" w:cstheme="minorHAnsi"/>
                      <w:b/>
                      <w:sz w:val="18"/>
                      <w:szCs w:val="18"/>
                    </w:rPr>
                  </w:pPr>
                  <w:r>
                    <w:rPr>
                      <w:rFonts w:asciiTheme="minorHAnsi" w:hAnsiTheme="minorHAnsi" w:cstheme="minorHAnsi"/>
                      <w:b/>
                      <w:sz w:val="18"/>
                      <w:szCs w:val="18"/>
                      <w:lang w:eastAsia="ar-SA"/>
                    </w:rPr>
                    <w:t xml:space="preserve"> ciasto w ilości 1 kawałka</w:t>
                  </w:r>
                  <w:r w:rsidR="00262066" w:rsidRPr="002F1794">
                    <w:rPr>
                      <w:rFonts w:asciiTheme="minorHAnsi" w:hAnsiTheme="minorHAnsi" w:cstheme="minorHAnsi"/>
                      <w:b/>
                      <w:sz w:val="18"/>
                      <w:szCs w:val="18"/>
                      <w:lang w:eastAsia="ar-SA"/>
                    </w:rPr>
                    <w:t xml:space="preserve"> (</w:t>
                  </w:r>
                  <w:r>
                    <w:rPr>
                      <w:rFonts w:asciiTheme="minorHAnsi" w:hAnsiTheme="minorHAnsi" w:cstheme="minorHAnsi"/>
                      <w:b/>
                      <w:sz w:val="18"/>
                      <w:szCs w:val="18"/>
                      <w:lang w:eastAsia="ar-SA"/>
                    </w:rPr>
                    <w:t xml:space="preserve">1 kawałek </w:t>
                  </w:r>
                  <w:r w:rsidR="00262066" w:rsidRPr="002F1794">
                    <w:rPr>
                      <w:rFonts w:asciiTheme="minorHAnsi" w:hAnsiTheme="minorHAnsi" w:cstheme="minorHAnsi"/>
                      <w:b/>
                      <w:sz w:val="18"/>
                      <w:szCs w:val="18"/>
                      <w:lang w:eastAsia="ar-SA"/>
                    </w:rPr>
                    <w:t>o wadze minimum 150 g)</w:t>
                  </w:r>
                </w:p>
              </w:tc>
              <w:tc>
                <w:tcPr>
                  <w:tcW w:w="2694" w:type="dxa"/>
                  <w:tcBorders>
                    <w:top w:val="single" w:sz="4" w:space="0" w:color="auto"/>
                    <w:left w:val="single" w:sz="4" w:space="0" w:color="auto"/>
                    <w:bottom w:val="single" w:sz="4" w:space="0" w:color="auto"/>
                    <w:right w:val="single" w:sz="4" w:space="0" w:color="auto"/>
                  </w:tcBorders>
                  <w:vAlign w:val="bottom"/>
                </w:tcPr>
                <w:p w14:paraId="7CE98098" w14:textId="77777777" w:rsidR="00262066" w:rsidRPr="002F1794" w:rsidRDefault="00262066" w:rsidP="00565461">
                  <w:pPr>
                    <w:jc w:val="center"/>
                    <w:rPr>
                      <w:rFonts w:asciiTheme="minorHAnsi" w:hAnsiTheme="minorHAnsi"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4F7318B" w14:textId="77777777" w:rsidR="00262066" w:rsidRPr="002F1794" w:rsidRDefault="00262066" w:rsidP="00565461">
                  <w:pPr>
                    <w:jc w:val="center"/>
                    <w:rPr>
                      <w:rFonts w:asciiTheme="minorHAnsi" w:hAnsiTheme="minorHAnsi" w:cstheme="minorHAnsi"/>
                      <w:sz w:val="18"/>
                      <w:szCs w:val="18"/>
                    </w:rPr>
                  </w:pPr>
                </w:p>
                <w:p w14:paraId="3A3471BF" w14:textId="5B53A27A" w:rsidR="00262066" w:rsidRPr="002F1794" w:rsidRDefault="00CB586B" w:rsidP="00565461">
                  <w:pPr>
                    <w:jc w:val="center"/>
                    <w:rPr>
                      <w:rFonts w:asciiTheme="minorHAnsi" w:hAnsiTheme="minorHAnsi" w:cstheme="minorHAnsi"/>
                      <w:sz w:val="18"/>
                      <w:szCs w:val="18"/>
                    </w:rPr>
                  </w:pPr>
                  <w:r>
                    <w:rPr>
                      <w:rFonts w:asciiTheme="minorHAnsi" w:hAnsiTheme="minorHAnsi" w:cstheme="minorHAnsi"/>
                      <w:sz w:val="18"/>
                      <w:szCs w:val="18"/>
                    </w:rPr>
                    <w:t>2</w:t>
                  </w:r>
                  <w:r w:rsidR="0090095C" w:rsidRPr="002F1794">
                    <w:rPr>
                      <w:rFonts w:asciiTheme="minorHAnsi" w:hAnsiTheme="minorHAnsi" w:cstheme="minorHAnsi"/>
                      <w:sz w:val="18"/>
                      <w:szCs w:val="18"/>
                    </w:rPr>
                    <w:t>00</w:t>
                  </w:r>
                </w:p>
              </w:tc>
              <w:tc>
                <w:tcPr>
                  <w:tcW w:w="1984" w:type="dxa"/>
                  <w:tcBorders>
                    <w:top w:val="single" w:sz="4" w:space="0" w:color="auto"/>
                    <w:left w:val="single" w:sz="4" w:space="0" w:color="auto"/>
                    <w:bottom w:val="single" w:sz="4" w:space="0" w:color="auto"/>
                    <w:right w:val="single" w:sz="4" w:space="0" w:color="auto"/>
                  </w:tcBorders>
                  <w:vAlign w:val="bottom"/>
                </w:tcPr>
                <w:p w14:paraId="08FC7479" w14:textId="77777777" w:rsidR="00262066" w:rsidRPr="002F1794" w:rsidRDefault="00262066" w:rsidP="00565461">
                  <w:pPr>
                    <w:jc w:val="center"/>
                    <w:rPr>
                      <w:rFonts w:asciiTheme="minorHAnsi" w:hAnsiTheme="minorHAnsi" w:cstheme="minorHAnsi"/>
                      <w:sz w:val="18"/>
                      <w:szCs w:val="18"/>
                    </w:rPr>
                  </w:pPr>
                </w:p>
              </w:tc>
            </w:tr>
            <w:tr w:rsidR="00AC6E7B" w:rsidRPr="002F1794" w14:paraId="378A2375" w14:textId="77777777" w:rsidTr="00CB586B">
              <w:trPr>
                <w:trHeight w:val="508"/>
                <w:jc w:val="center"/>
              </w:trPr>
              <w:tc>
                <w:tcPr>
                  <w:tcW w:w="562" w:type="dxa"/>
                  <w:tcBorders>
                    <w:top w:val="single" w:sz="4" w:space="0" w:color="auto"/>
                    <w:left w:val="single" w:sz="4" w:space="0" w:color="auto"/>
                    <w:bottom w:val="single" w:sz="4" w:space="0" w:color="auto"/>
                    <w:right w:val="single" w:sz="4" w:space="0" w:color="auto"/>
                  </w:tcBorders>
                </w:tcPr>
                <w:p w14:paraId="76BF38C2" w14:textId="497F203C" w:rsidR="00AC6E7B" w:rsidRPr="002F1794" w:rsidRDefault="00AC6E7B" w:rsidP="00565461">
                  <w:pPr>
                    <w:spacing w:before="240"/>
                    <w:ind w:left="352" w:hanging="352"/>
                    <w:contextualSpacing/>
                    <w:jc w:val="center"/>
                    <w:rPr>
                      <w:rFonts w:asciiTheme="minorHAnsi" w:hAnsiTheme="minorHAnsi" w:cstheme="minorHAnsi"/>
                      <w:b/>
                      <w:sz w:val="18"/>
                      <w:szCs w:val="18"/>
                    </w:rPr>
                  </w:pPr>
                  <w:r>
                    <w:rPr>
                      <w:rFonts w:asciiTheme="minorHAnsi" w:hAnsiTheme="minorHAnsi" w:cstheme="minorHAnsi"/>
                      <w:b/>
                      <w:sz w:val="18"/>
                      <w:szCs w:val="18"/>
                    </w:rPr>
                    <w:t>3</w:t>
                  </w:r>
                </w:p>
              </w:tc>
              <w:tc>
                <w:tcPr>
                  <w:tcW w:w="2410" w:type="dxa"/>
                  <w:tcBorders>
                    <w:top w:val="single" w:sz="4" w:space="0" w:color="auto"/>
                    <w:left w:val="single" w:sz="4" w:space="0" w:color="auto"/>
                    <w:bottom w:val="single" w:sz="4" w:space="0" w:color="auto"/>
                    <w:right w:val="single" w:sz="4" w:space="0" w:color="auto"/>
                  </w:tcBorders>
                </w:tcPr>
                <w:p w14:paraId="20F1668F" w14:textId="0ED29ED0" w:rsidR="00AC6E7B" w:rsidRDefault="00AC6E7B" w:rsidP="00AC6E7B">
                  <w:pPr>
                    <w:spacing w:before="240"/>
                    <w:contextualSpacing/>
                    <w:rPr>
                      <w:rFonts w:asciiTheme="minorHAnsi" w:hAnsiTheme="minorHAnsi" w:cstheme="minorHAnsi"/>
                      <w:b/>
                      <w:sz w:val="18"/>
                      <w:szCs w:val="18"/>
                      <w:lang w:eastAsia="ar-SA"/>
                    </w:rPr>
                  </w:pPr>
                  <w:r>
                    <w:rPr>
                      <w:rFonts w:asciiTheme="minorHAnsi" w:hAnsiTheme="minorHAnsi" w:cstheme="minorHAnsi"/>
                      <w:b/>
                      <w:sz w:val="18"/>
                      <w:szCs w:val="18"/>
                      <w:lang w:eastAsia="ar-SA"/>
                    </w:rPr>
                    <w:t>Posiłek okolicznościowy</w:t>
                  </w:r>
                  <w:r w:rsidR="00CB586B">
                    <w:rPr>
                      <w:rFonts w:asciiTheme="minorHAnsi" w:hAnsiTheme="minorHAnsi" w:cstheme="minorHAnsi"/>
                      <w:b/>
                      <w:sz w:val="18"/>
                      <w:szCs w:val="18"/>
                      <w:lang w:eastAsia="ar-SA"/>
                    </w:rPr>
                    <w:t xml:space="preserve"> </w:t>
                  </w:r>
                </w:p>
              </w:tc>
              <w:tc>
                <w:tcPr>
                  <w:tcW w:w="2694" w:type="dxa"/>
                  <w:tcBorders>
                    <w:top w:val="single" w:sz="4" w:space="0" w:color="auto"/>
                    <w:left w:val="single" w:sz="4" w:space="0" w:color="auto"/>
                    <w:bottom w:val="single" w:sz="4" w:space="0" w:color="auto"/>
                    <w:right w:val="single" w:sz="4" w:space="0" w:color="auto"/>
                  </w:tcBorders>
                  <w:vAlign w:val="bottom"/>
                </w:tcPr>
                <w:p w14:paraId="67F84DFE" w14:textId="77777777" w:rsidR="00AC6E7B" w:rsidRPr="002F1794" w:rsidRDefault="00AC6E7B" w:rsidP="00565461">
                  <w:pPr>
                    <w:jc w:val="center"/>
                    <w:rPr>
                      <w:rFonts w:asciiTheme="minorHAnsi" w:hAnsiTheme="minorHAnsi"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84A9BB1" w14:textId="77777777" w:rsidR="00AC6E7B" w:rsidRDefault="00AC6E7B" w:rsidP="00565461">
                  <w:pPr>
                    <w:jc w:val="center"/>
                    <w:rPr>
                      <w:rFonts w:asciiTheme="minorHAnsi" w:hAnsiTheme="minorHAnsi" w:cstheme="minorHAnsi"/>
                      <w:sz w:val="18"/>
                      <w:szCs w:val="18"/>
                    </w:rPr>
                  </w:pPr>
                </w:p>
                <w:p w14:paraId="3BD50581" w14:textId="1DBFF392" w:rsidR="00CB586B" w:rsidRPr="002F1794" w:rsidRDefault="00CB586B" w:rsidP="00565461">
                  <w:pPr>
                    <w:jc w:val="center"/>
                    <w:rPr>
                      <w:rFonts w:asciiTheme="minorHAnsi" w:hAnsiTheme="minorHAnsi" w:cstheme="minorHAnsi"/>
                      <w:sz w:val="18"/>
                      <w:szCs w:val="18"/>
                    </w:rPr>
                  </w:pPr>
                  <w:r>
                    <w:rPr>
                      <w:rFonts w:asciiTheme="minorHAnsi" w:hAnsiTheme="minorHAnsi" w:cstheme="minorHAnsi"/>
                      <w:sz w:val="18"/>
                      <w:szCs w:val="18"/>
                    </w:rPr>
                    <w:t>1</w:t>
                  </w:r>
                  <w:r w:rsidR="00325377">
                    <w:rPr>
                      <w:rFonts w:asciiTheme="minorHAnsi" w:hAnsiTheme="minorHAnsi" w:cstheme="minorHAnsi"/>
                      <w:sz w:val="18"/>
                      <w:szCs w:val="18"/>
                    </w:rPr>
                    <w:t>0</w:t>
                  </w:r>
                  <w:r>
                    <w:rPr>
                      <w:rFonts w:asciiTheme="minorHAnsi" w:hAnsiTheme="minorHAnsi" w:cstheme="minorHAnsi"/>
                      <w:sz w:val="18"/>
                      <w:szCs w:val="18"/>
                    </w:rPr>
                    <w:t>0</w:t>
                  </w:r>
                </w:p>
              </w:tc>
              <w:tc>
                <w:tcPr>
                  <w:tcW w:w="1984" w:type="dxa"/>
                  <w:tcBorders>
                    <w:top w:val="single" w:sz="4" w:space="0" w:color="auto"/>
                    <w:left w:val="single" w:sz="4" w:space="0" w:color="auto"/>
                    <w:bottom w:val="single" w:sz="4" w:space="0" w:color="auto"/>
                    <w:right w:val="single" w:sz="4" w:space="0" w:color="auto"/>
                  </w:tcBorders>
                  <w:vAlign w:val="bottom"/>
                </w:tcPr>
                <w:p w14:paraId="764105D8" w14:textId="77777777" w:rsidR="00AC6E7B" w:rsidRPr="002F1794" w:rsidRDefault="00AC6E7B" w:rsidP="00565461">
                  <w:pPr>
                    <w:jc w:val="center"/>
                    <w:rPr>
                      <w:rFonts w:asciiTheme="minorHAnsi" w:hAnsiTheme="minorHAnsi" w:cstheme="minorHAnsi"/>
                      <w:sz w:val="18"/>
                      <w:szCs w:val="18"/>
                    </w:rPr>
                  </w:pPr>
                </w:p>
              </w:tc>
            </w:tr>
            <w:tr w:rsidR="00262066" w:rsidRPr="002F1794" w14:paraId="1076F6E1" w14:textId="77777777" w:rsidTr="00CB586B">
              <w:trPr>
                <w:trHeight w:val="508"/>
                <w:jc w:val="center"/>
              </w:trPr>
              <w:tc>
                <w:tcPr>
                  <w:tcW w:w="7225" w:type="dxa"/>
                  <w:gridSpan w:val="4"/>
                  <w:tcBorders>
                    <w:top w:val="single" w:sz="4" w:space="0" w:color="auto"/>
                    <w:left w:val="single" w:sz="4" w:space="0" w:color="auto"/>
                    <w:bottom w:val="single" w:sz="4" w:space="0" w:color="auto"/>
                    <w:right w:val="single" w:sz="4" w:space="0" w:color="auto"/>
                  </w:tcBorders>
                </w:tcPr>
                <w:p w14:paraId="0348BA54" w14:textId="77777777" w:rsidR="00262066" w:rsidRPr="002F1794" w:rsidRDefault="00262066" w:rsidP="00A02515">
                  <w:pPr>
                    <w:jc w:val="right"/>
                    <w:rPr>
                      <w:rFonts w:asciiTheme="minorHAnsi" w:hAnsiTheme="minorHAnsi" w:cstheme="minorHAnsi"/>
                      <w:b/>
                      <w:sz w:val="22"/>
                      <w:szCs w:val="22"/>
                    </w:rPr>
                  </w:pPr>
                </w:p>
                <w:p w14:paraId="1820EAAE" w14:textId="360FEC2A" w:rsidR="00262066" w:rsidRPr="002F1794" w:rsidRDefault="00262066" w:rsidP="00A02515">
                  <w:pPr>
                    <w:jc w:val="right"/>
                    <w:rPr>
                      <w:rFonts w:asciiTheme="minorHAnsi" w:hAnsiTheme="minorHAnsi" w:cstheme="minorHAnsi"/>
                      <w:sz w:val="22"/>
                      <w:szCs w:val="22"/>
                    </w:rPr>
                  </w:pPr>
                  <w:r w:rsidRPr="002F1794">
                    <w:rPr>
                      <w:rFonts w:asciiTheme="minorHAnsi" w:hAnsiTheme="minorHAnsi" w:cstheme="minorHAnsi"/>
                      <w:b/>
                      <w:sz w:val="22"/>
                      <w:szCs w:val="22"/>
                    </w:rPr>
                    <w:t>Łącznie  cena ofertowa w złotych brutto (suma kolumny 4)</w:t>
                  </w:r>
                  <w:r w:rsidRPr="002F1794">
                    <w:rPr>
                      <w:rStyle w:val="Odwoanieprzypisudolnego"/>
                      <w:rFonts w:asciiTheme="minorHAnsi" w:hAnsiTheme="minorHAnsi" w:cstheme="minorHAnsi"/>
                      <w:b/>
                      <w:sz w:val="22"/>
                      <w:szCs w:val="22"/>
                    </w:rPr>
                    <w:footnoteReference w:id="7"/>
                  </w:r>
                  <w:r w:rsidR="00A02515">
                    <w:rPr>
                      <w:rFonts w:asciiTheme="minorHAnsi" w:hAnsiTheme="minorHAnsi" w:cstheme="minorHAnsi"/>
                      <w:b/>
                      <w:sz w:val="22"/>
                      <w:szCs w:val="22"/>
                    </w:rPr>
                    <w:t>:</w:t>
                  </w:r>
                </w:p>
              </w:tc>
              <w:tc>
                <w:tcPr>
                  <w:tcW w:w="1984" w:type="dxa"/>
                  <w:tcBorders>
                    <w:top w:val="single" w:sz="4" w:space="0" w:color="auto"/>
                    <w:left w:val="single" w:sz="4" w:space="0" w:color="auto"/>
                    <w:bottom w:val="single" w:sz="4" w:space="0" w:color="auto"/>
                    <w:right w:val="single" w:sz="4" w:space="0" w:color="auto"/>
                  </w:tcBorders>
                  <w:vAlign w:val="bottom"/>
                </w:tcPr>
                <w:p w14:paraId="41D7D79A" w14:textId="77777777" w:rsidR="00262066" w:rsidRPr="002F1794" w:rsidRDefault="00262066" w:rsidP="00565461">
                  <w:pPr>
                    <w:jc w:val="center"/>
                    <w:rPr>
                      <w:rFonts w:asciiTheme="minorHAnsi" w:hAnsiTheme="minorHAnsi" w:cstheme="minorHAnsi"/>
                      <w:sz w:val="22"/>
                      <w:szCs w:val="22"/>
                    </w:rPr>
                  </w:pPr>
                </w:p>
              </w:tc>
            </w:tr>
            <w:tr w:rsidR="00A02515" w:rsidRPr="002F1794" w14:paraId="2EEB99AB" w14:textId="77777777" w:rsidTr="00CB586B">
              <w:trPr>
                <w:trHeight w:val="508"/>
                <w:jc w:val="center"/>
              </w:trPr>
              <w:tc>
                <w:tcPr>
                  <w:tcW w:w="7225" w:type="dxa"/>
                  <w:gridSpan w:val="4"/>
                  <w:tcBorders>
                    <w:top w:val="single" w:sz="4" w:space="0" w:color="auto"/>
                    <w:left w:val="single" w:sz="4" w:space="0" w:color="auto"/>
                    <w:bottom w:val="single" w:sz="4" w:space="0" w:color="auto"/>
                    <w:right w:val="single" w:sz="4" w:space="0" w:color="auto"/>
                  </w:tcBorders>
                </w:tcPr>
                <w:p w14:paraId="2440A52F" w14:textId="5382C9EE" w:rsidR="00A02515" w:rsidRPr="002F1794" w:rsidRDefault="00A02515" w:rsidP="00A02515">
                  <w:pPr>
                    <w:jc w:val="right"/>
                    <w:rPr>
                      <w:rFonts w:asciiTheme="minorHAnsi" w:hAnsiTheme="minorHAnsi" w:cstheme="minorHAnsi"/>
                      <w:b/>
                      <w:sz w:val="22"/>
                      <w:szCs w:val="22"/>
                    </w:rPr>
                  </w:pPr>
                  <w:r>
                    <w:rPr>
                      <w:rFonts w:asciiTheme="minorHAnsi" w:hAnsiTheme="minorHAnsi" w:cstheme="minorHAnsi"/>
                      <w:b/>
                      <w:sz w:val="22"/>
                      <w:szCs w:val="22"/>
                    </w:rPr>
                    <w:t>w tym netto zł:</w:t>
                  </w:r>
                </w:p>
              </w:tc>
              <w:tc>
                <w:tcPr>
                  <w:tcW w:w="1984" w:type="dxa"/>
                  <w:tcBorders>
                    <w:top w:val="single" w:sz="4" w:space="0" w:color="auto"/>
                    <w:left w:val="single" w:sz="4" w:space="0" w:color="auto"/>
                    <w:bottom w:val="single" w:sz="4" w:space="0" w:color="auto"/>
                    <w:right w:val="single" w:sz="4" w:space="0" w:color="auto"/>
                  </w:tcBorders>
                  <w:vAlign w:val="bottom"/>
                </w:tcPr>
                <w:p w14:paraId="5F0DC92D" w14:textId="77777777" w:rsidR="00A02515" w:rsidRPr="002F1794" w:rsidRDefault="00A02515" w:rsidP="00565461">
                  <w:pPr>
                    <w:jc w:val="center"/>
                    <w:rPr>
                      <w:rFonts w:asciiTheme="minorHAnsi" w:hAnsiTheme="minorHAnsi" w:cstheme="minorHAnsi"/>
                      <w:sz w:val="22"/>
                      <w:szCs w:val="22"/>
                    </w:rPr>
                  </w:pPr>
                </w:p>
              </w:tc>
            </w:tr>
            <w:tr w:rsidR="00A02515" w:rsidRPr="002F1794" w14:paraId="59E4EA5A" w14:textId="77777777" w:rsidTr="00CB586B">
              <w:trPr>
                <w:trHeight w:val="508"/>
                <w:jc w:val="center"/>
              </w:trPr>
              <w:tc>
                <w:tcPr>
                  <w:tcW w:w="7225" w:type="dxa"/>
                  <w:gridSpan w:val="4"/>
                  <w:tcBorders>
                    <w:top w:val="single" w:sz="4" w:space="0" w:color="auto"/>
                    <w:left w:val="single" w:sz="4" w:space="0" w:color="auto"/>
                    <w:bottom w:val="single" w:sz="4" w:space="0" w:color="auto"/>
                    <w:right w:val="single" w:sz="4" w:space="0" w:color="auto"/>
                  </w:tcBorders>
                </w:tcPr>
                <w:p w14:paraId="45CBFB95" w14:textId="660D2FDF" w:rsidR="00A02515" w:rsidRDefault="00A02515" w:rsidP="00A02515">
                  <w:pPr>
                    <w:jc w:val="right"/>
                    <w:rPr>
                      <w:rFonts w:asciiTheme="minorHAnsi" w:hAnsiTheme="minorHAnsi" w:cstheme="minorHAnsi"/>
                      <w:b/>
                      <w:sz w:val="22"/>
                      <w:szCs w:val="22"/>
                    </w:rPr>
                  </w:pPr>
                  <w:r>
                    <w:rPr>
                      <w:rFonts w:asciiTheme="minorHAnsi" w:hAnsiTheme="minorHAnsi" w:cstheme="minorHAnsi"/>
                      <w:b/>
                      <w:sz w:val="22"/>
                      <w:szCs w:val="22"/>
                    </w:rPr>
                    <w:t>VAT %:</w:t>
                  </w:r>
                </w:p>
              </w:tc>
              <w:tc>
                <w:tcPr>
                  <w:tcW w:w="1984" w:type="dxa"/>
                  <w:tcBorders>
                    <w:top w:val="single" w:sz="4" w:space="0" w:color="auto"/>
                    <w:left w:val="single" w:sz="4" w:space="0" w:color="auto"/>
                    <w:bottom w:val="single" w:sz="4" w:space="0" w:color="auto"/>
                    <w:right w:val="single" w:sz="4" w:space="0" w:color="auto"/>
                  </w:tcBorders>
                  <w:vAlign w:val="bottom"/>
                </w:tcPr>
                <w:p w14:paraId="3D7F5B78" w14:textId="77777777" w:rsidR="00A02515" w:rsidRPr="002F1794" w:rsidRDefault="00A02515" w:rsidP="00565461">
                  <w:pPr>
                    <w:jc w:val="center"/>
                    <w:rPr>
                      <w:rFonts w:asciiTheme="minorHAnsi" w:hAnsiTheme="minorHAnsi" w:cstheme="minorHAnsi"/>
                      <w:sz w:val="22"/>
                      <w:szCs w:val="22"/>
                    </w:rPr>
                  </w:pPr>
                </w:p>
              </w:tc>
            </w:tr>
            <w:tr w:rsidR="00262066" w:rsidRPr="002F1794" w14:paraId="3CC98F11" w14:textId="77777777" w:rsidTr="00B96623">
              <w:trPr>
                <w:trHeight w:val="232"/>
                <w:jc w:val="center"/>
              </w:trPr>
              <w:tc>
                <w:tcPr>
                  <w:tcW w:w="7225" w:type="dxa"/>
                  <w:gridSpan w:val="4"/>
                  <w:tcBorders>
                    <w:top w:val="single" w:sz="4" w:space="0" w:color="auto"/>
                  </w:tcBorders>
                </w:tcPr>
                <w:p w14:paraId="3EE9D79A" w14:textId="77777777" w:rsidR="00262066" w:rsidRPr="002F1794" w:rsidRDefault="00262066" w:rsidP="00B96623">
                  <w:pPr>
                    <w:rPr>
                      <w:rFonts w:asciiTheme="minorHAnsi" w:hAnsiTheme="minorHAnsi" w:cstheme="minorHAnsi"/>
                      <w:b/>
                      <w:sz w:val="18"/>
                      <w:szCs w:val="18"/>
                    </w:rPr>
                  </w:pPr>
                </w:p>
              </w:tc>
              <w:tc>
                <w:tcPr>
                  <w:tcW w:w="1984" w:type="dxa"/>
                  <w:tcBorders>
                    <w:top w:val="single" w:sz="4" w:space="0" w:color="auto"/>
                  </w:tcBorders>
                  <w:vAlign w:val="bottom"/>
                </w:tcPr>
                <w:p w14:paraId="2C00FBD3" w14:textId="77777777" w:rsidR="00262066" w:rsidRPr="002F1794" w:rsidRDefault="00262066" w:rsidP="00565461">
                  <w:pPr>
                    <w:jc w:val="center"/>
                    <w:rPr>
                      <w:rFonts w:asciiTheme="minorHAnsi" w:hAnsiTheme="minorHAnsi" w:cstheme="minorHAnsi"/>
                      <w:sz w:val="18"/>
                      <w:szCs w:val="18"/>
                    </w:rPr>
                  </w:pPr>
                </w:p>
              </w:tc>
            </w:tr>
          </w:tbl>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8"/>
            </w:tblGrid>
            <w:tr w:rsidR="00262066" w:rsidRPr="002F1794" w14:paraId="70283C72" w14:textId="77777777" w:rsidTr="00565461">
              <w:trPr>
                <w:trHeight w:val="341"/>
                <w:jc w:val="center"/>
              </w:trPr>
              <w:tc>
                <w:tcPr>
                  <w:tcW w:w="9928" w:type="dxa"/>
                  <w:shd w:val="clear" w:color="auto" w:fill="EEECE1" w:themeFill="background2"/>
                </w:tcPr>
                <w:p w14:paraId="1B82489C" w14:textId="77777777" w:rsidR="00262066" w:rsidRPr="002F1794" w:rsidRDefault="00262066" w:rsidP="00565461">
                  <w:pPr>
                    <w:pStyle w:val="Akapitzlist"/>
                    <w:ind w:left="315"/>
                    <w:contextualSpacing/>
                    <w:rPr>
                      <w:rFonts w:asciiTheme="minorHAnsi" w:hAnsiTheme="minorHAnsi" w:cstheme="minorHAnsi"/>
                      <w:b/>
                      <w:sz w:val="22"/>
                      <w:szCs w:val="22"/>
                    </w:rPr>
                  </w:pPr>
                  <w:r w:rsidRPr="002F1794">
                    <w:rPr>
                      <w:rFonts w:asciiTheme="minorHAnsi" w:hAnsiTheme="minorHAnsi" w:cstheme="minorHAnsi"/>
                      <w:b/>
                      <w:sz w:val="22"/>
                      <w:szCs w:val="22"/>
                    </w:rPr>
                    <w:t>OFERTA NA CZĘŚĆ NR 2 ZAMÓWIENIA</w:t>
                  </w:r>
                </w:p>
              </w:tc>
            </w:tr>
            <w:tr w:rsidR="00262066" w:rsidRPr="002F1794" w14:paraId="26D34BA6" w14:textId="77777777" w:rsidTr="00B96623">
              <w:trPr>
                <w:trHeight w:val="258"/>
                <w:jc w:val="center"/>
              </w:trPr>
              <w:tc>
                <w:tcPr>
                  <w:tcW w:w="9928" w:type="dxa"/>
                </w:tcPr>
                <w:p w14:paraId="52A3CEF5" w14:textId="77777777" w:rsidR="00262066" w:rsidRPr="002F1794" w:rsidRDefault="00262066">
                  <w:pPr>
                    <w:pStyle w:val="Akapitzlist"/>
                    <w:numPr>
                      <w:ilvl w:val="0"/>
                      <w:numId w:val="55"/>
                    </w:numPr>
                    <w:suppressAutoHyphens/>
                    <w:ind w:left="741" w:hanging="425"/>
                    <w:contextualSpacing/>
                    <w:rPr>
                      <w:rFonts w:asciiTheme="minorHAnsi" w:hAnsiTheme="minorHAnsi" w:cstheme="minorHAnsi"/>
                      <w:b/>
                      <w:sz w:val="22"/>
                      <w:szCs w:val="22"/>
                    </w:rPr>
                  </w:pPr>
                  <w:r w:rsidRPr="002F1794">
                    <w:rPr>
                      <w:rFonts w:asciiTheme="minorHAnsi" w:hAnsiTheme="minorHAnsi" w:cstheme="minorHAnsi"/>
                      <w:b/>
                      <w:sz w:val="22"/>
                      <w:szCs w:val="22"/>
                    </w:rPr>
                    <w:t>ŁĄCZNA CENA OFERTOWA NA CZĘŚĆ NR 2:</w:t>
                  </w:r>
                </w:p>
                <w:p w14:paraId="71477C6B" w14:textId="6E56D93D" w:rsidR="00262066" w:rsidRPr="002F1794" w:rsidRDefault="00262066" w:rsidP="00565461">
                  <w:pPr>
                    <w:pStyle w:val="Akapitzlist"/>
                    <w:ind w:left="315"/>
                    <w:contextualSpacing/>
                    <w:rPr>
                      <w:rFonts w:asciiTheme="minorHAnsi" w:hAnsiTheme="minorHAnsi" w:cstheme="minorHAnsi"/>
                      <w:b/>
                      <w:sz w:val="22"/>
                      <w:szCs w:val="22"/>
                    </w:rPr>
                  </w:pPr>
                  <w:r w:rsidRPr="002F1794">
                    <w:rPr>
                      <w:rFonts w:asciiTheme="minorHAnsi" w:hAnsiTheme="minorHAnsi" w:cstheme="minorHAnsi"/>
                      <w:sz w:val="22"/>
                      <w:szCs w:val="22"/>
                    </w:rPr>
                    <w:t xml:space="preserve">Niniejszym oferuję/oferujemy realizację przedmiotu zamówienia </w:t>
                  </w:r>
                  <w:r w:rsidRPr="002F1794">
                    <w:rPr>
                      <w:rFonts w:asciiTheme="minorHAnsi" w:hAnsiTheme="minorHAnsi" w:cstheme="minorHAnsi"/>
                      <w:b/>
                      <w:sz w:val="22"/>
                      <w:szCs w:val="22"/>
                    </w:rPr>
                    <w:t xml:space="preserve"> za ŁĄCZNĄ CENĘ OFERTOWĄ NA CZĘŚĆ NR 2 </w:t>
                  </w:r>
                  <w:r w:rsidRPr="002F1794">
                    <w:rPr>
                      <w:rStyle w:val="Odwoanieprzypisudolnego"/>
                      <w:rFonts w:asciiTheme="minorHAnsi" w:hAnsiTheme="minorHAnsi" w:cstheme="minorHAnsi"/>
                      <w:b/>
                      <w:sz w:val="22"/>
                      <w:szCs w:val="22"/>
                    </w:rPr>
                    <w:footnoteReference w:id="8"/>
                  </w:r>
                  <w:r w:rsidR="00D26F1B" w:rsidRPr="002F1794">
                    <w:rPr>
                      <w:rFonts w:asciiTheme="minorHAnsi" w:hAnsiTheme="minorHAnsi" w:cstheme="minorHAnsi"/>
                      <w:sz w:val="22"/>
                      <w:szCs w:val="22"/>
                    </w:rPr>
                    <w:t xml:space="preserve"> Przygotowanie i dostarczanie posiłków na potrzeby Środowiskowego Domu Samopomocy Maciejewicza 11 :</w:t>
                  </w:r>
                </w:p>
                <w:tbl>
                  <w:tblPr>
                    <w:tblpPr w:leftFromText="141" w:rightFromText="141" w:vertAnchor="text" w:horzAnchor="page" w:tblpX="133" w:tblpY="12"/>
                    <w:tblOverlap w:val="never"/>
                    <w:tblW w:w="9209" w:type="dxa"/>
                    <w:tblLayout w:type="fixed"/>
                    <w:tblCellMar>
                      <w:left w:w="70" w:type="dxa"/>
                      <w:right w:w="70" w:type="dxa"/>
                    </w:tblCellMar>
                    <w:tblLook w:val="04A0" w:firstRow="1" w:lastRow="0" w:firstColumn="1" w:lastColumn="0" w:noHBand="0" w:noVBand="1"/>
                  </w:tblPr>
                  <w:tblGrid>
                    <w:gridCol w:w="562"/>
                    <w:gridCol w:w="2410"/>
                    <w:gridCol w:w="2694"/>
                    <w:gridCol w:w="1559"/>
                    <w:gridCol w:w="1984"/>
                  </w:tblGrid>
                  <w:tr w:rsidR="002F1794" w:rsidRPr="002F1794" w14:paraId="7161DFBC" w14:textId="77777777" w:rsidTr="00565461">
                    <w:trPr>
                      <w:trHeight w:val="508"/>
                    </w:trPr>
                    <w:tc>
                      <w:tcPr>
                        <w:tcW w:w="5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030E522" w14:textId="77777777" w:rsidR="00262066" w:rsidRPr="002F1794" w:rsidRDefault="00262066" w:rsidP="00565461">
                        <w:pPr>
                          <w:ind w:left="352" w:hanging="352"/>
                          <w:jc w:val="center"/>
                          <w:rPr>
                            <w:rFonts w:asciiTheme="minorHAnsi" w:hAnsiTheme="minorHAnsi" w:cstheme="minorHAnsi"/>
                            <w:sz w:val="18"/>
                            <w:szCs w:val="18"/>
                          </w:rPr>
                        </w:pPr>
                        <w:r w:rsidRPr="002F1794">
                          <w:rPr>
                            <w:rFonts w:asciiTheme="minorHAnsi" w:hAnsiTheme="minorHAnsi" w:cstheme="minorHAnsi"/>
                            <w:sz w:val="18"/>
                            <w:szCs w:val="18"/>
                          </w:rPr>
                          <w:t>Lp.</w:t>
                        </w:r>
                      </w:p>
                    </w:tc>
                    <w:tc>
                      <w:tcPr>
                        <w:tcW w:w="2410"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ED2F7F4"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 xml:space="preserve">Opis przedmiotu zamówienia </w:t>
                        </w:r>
                      </w:p>
                    </w:tc>
                    <w:tc>
                      <w:tcPr>
                        <w:tcW w:w="269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470BEE5" w14:textId="065524A3" w:rsidR="00262066" w:rsidRPr="002F1794" w:rsidRDefault="00262066" w:rsidP="00CB586B">
                        <w:pPr>
                          <w:rPr>
                            <w:rFonts w:asciiTheme="minorHAnsi" w:hAnsiTheme="minorHAnsi" w:cstheme="minorHAnsi"/>
                            <w:sz w:val="18"/>
                            <w:szCs w:val="18"/>
                          </w:rPr>
                        </w:pPr>
                        <w:r w:rsidRPr="002F1794">
                          <w:rPr>
                            <w:rFonts w:asciiTheme="minorHAnsi" w:hAnsiTheme="minorHAnsi" w:cstheme="minorHAnsi"/>
                            <w:sz w:val="18"/>
                            <w:szCs w:val="18"/>
                          </w:rPr>
                          <w:t>Cena jednostkowa brutto</w:t>
                        </w:r>
                        <w:r w:rsidRPr="002F1794">
                          <w:rPr>
                            <w:rStyle w:val="Odwoanieprzypisudolnego"/>
                            <w:rFonts w:asciiTheme="minorHAnsi" w:hAnsiTheme="minorHAnsi" w:cstheme="minorHAnsi"/>
                            <w:sz w:val="18"/>
                            <w:szCs w:val="18"/>
                          </w:rPr>
                          <w:footnoteReference w:id="9"/>
                        </w:r>
                        <w:r w:rsidRPr="002F1794">
                          <w:rPr>
                            <w:rFonts w:asciiTheme="minorHAnsi" w:hAnsiTheme="minorHAnsi" w:cstheme="minorHAnsi"/>
                            <w:sz w:val="18"/>
                            <w:szCs w:val="18"/>
                          </w:rPr>
                          <w:t xml:space="preserve"> przyjęta jako Stawka dzienna za jedną osobę ( w wierszu 1 łącznie śnia</w:t>
                        </w:r>
                        <w:r w:rsidR="00CB586B">
                          <w:rPr>
                            <w:rFonts w:asciiTheme="minorHAnsi" w:hAnsiTheme="minorHAnsi" w:cstheme="minorHAnsi"/>
                            <w:sz w:val="18"/>
                            <w:szCs w:val="18"/>
                          </w:rPr>
                          <w:t>danie i obiad, w wierszu 2 – jeden kawałek ciasta, w wierszu 3 – posiłek okolicznościowy za jedną osobę</w:t>
                        </w:r>
                        <w:r w:rsidR="00CB586B" w:rsidRPr="002F1794">
                          <w:rPr>
                            <w:rFonts w:asciiTheme="minorHAnsi" w:hAnsiTheme="minorHAnsi" w:cstheme="minorHAnsi"/>
                            <w:sz w:val="18"/>
                            <w:szCs w:val="18"/>
                          </w:rPr>
                          <w:t>)</w:t>
                        </w:r>
                        <w:r w:rsidR="00CB586B">
                          <w:rPr>
                            <w:rFonts w:asciiTheme="minorHAnsi" w:hAnsiTheme="minorHAnsi" w:cstheme="minorHAnsi"/>
                            <w:sz w:val="18"/>
                            <w:szCs w:val="18"/>
                          </w:rPr>
                          <w:t xml:space="preserve"> (</w:t>
                        </w:r>
                        <w:r w:rsidRPr="002F1794">
                          <w:rPr>
                            <w:rFonts w:asciiTheme="minorHAnsi" w:hAnsiTheme="minorHAnsi" w:cstheme="minorHAnsi"/>
                            <w:sz w:val="18"/>
                            <w:szCs w:val="18"/>
                          </w:rPr>
                          <w:t xml:space="preserve">w złotych) </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458359A"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Maksymalna szacunkowa ilość  posiłków (wiersz 1 - śniadanie i obiad, wiersz 2 – ciasta) (sztuki)</w:t>
                        </w:r>
                      </w:p>
                    </w:tc>
                    <w:tc>
                      <w:tcPr>
                        <w:tcW w:w="198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70D29B0"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Wartość brutto</w:t>
                        </w:r>
                      </w:p>
                      <w:p w14:paraId="2F052F7D"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Szacunkowa Ilość osób x cena jednostkowa  brutto  x Szacunkowa ilość posiłków</w:t>
                        </w:r>
                      </w:p>
                      <w:p w14:paraId="74FB8D1F"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(kol 2 x kol 3)</w:t>
                        </w:r>
                        <w:r w:rsidRPr="002F1794">
                          <w:rPr>
                            <w:rStyle w:val="Odwoanieprzypisudolnego"/>
                            <w:rFonts w:asciiTheme="minorHAnsi" w:hAnsiTheme="minorHAnsi" w:cstheme="minorHAnsi"/>
                            <w:sz w:val="18"/>
                            <w:szCs w:val="18"/>
                          </w:rPr>
                          <w:footnoteReference w:id="10"/>
                        </w:r>
                      </w:p>
                    </w:tc>
                  </w:tr>
                  <w:tr w:rsidR="002F1794" w:rsidRPr="002F1794" w14:paraId="698EE4D7" w14:textId="77777777" w:rsidTr="00565461">
                    <w:trPr>
                      <w:trHeight w:val="139"/>
                    </w:trPr>
                    <w:tc>
                      <w:tcPr>
                        <w:tcW w:w="562" w:type="dxa"/>
                        <w:tcBorders>
                          <w:top w:val="single" w:sz="4" w:space="0" w:color="auto"/>
                          <w:left w:val="single" w:sz="4" w:space="0" w:color="auto"/>
                          <w:bottom w:val="single" w:sz="4" w:space="0" w:color="auto"/>
                          <w:right w:val="single" w:sz="4" w:space="0" w:color="auto"/>
                        </w:tcBorders>
                      </w:tcPr>
                      <w:p w14:paraId="52D12AB4" w14:textId="77777777" w:rsidR="00262066" w:rsidRPr="002F1794" w:rsidRDefault="00262066" w:rsidP="00565461">
                        <w:pPr>
                          <w:ind w:left="352" w:hanging="352"/>
                          <w:jc w:val="center"/>
                          <w:rPr>
                            <w:rFonts w:asciiTheme="minorHAnsi" w:hAnsiTheme="minorHAnsi" w:cstheme="minorHAnsi"/>
                            <w:bCs/>
                            <w:sz w:val="18"/>
                            <w:szCs w:val="18"/>
                          </w:rPr>
                        </w:pPr>
                      </w:p>
                    </w:tc>
                    <w:tc>
                      <w:tcPr>
                        <w:tcW w:w="2410" w:type="dxa"/>
                        <w:tcBorders>
                          <w:top w:val="single" w:sz="4" w:space="0" w:color="auto"/>
                          <w:left w:val="single" w:sz="4" w:space="0" w:color="auto"/>
                          <w:bottom w:val="single" w:sz="4" w:space="0" w:color="auto"/>
                          <w:right w:val="single" w:sz="4" w:space="0" w:color="auto"/>
                        </w:tcBorders>
                        <w:vAlign w:val="bottom"/>
                      </w:tcPr>
                      <w:p w14:paraId="3D601B86" w14:textId="77777777" w:rsidR="00262066" w:rsidRPr="002F1794" w:rsidRDefault="00262066" w:rsidP="00565461">
                        <w:pPr>
                          <w:jc w:val="center"/>
                          <w:rPr>
                            <w:rFonts w:asciiTheme="minorHAnsi" w:hAnsiTheme="minorHAnsi" w:cstheme="minorHAnsi"/>
                            <w:bCs/>
                            <w:sz w:val="18"/>
                            <w:szCs w:val="18"/>
                          </w:rPr>
                        </w:pPr>
                        <w:r w:rsidRPr="002F1794">
                          <w:rPr>
                            <w:rFonts w:asciiTheme="minorHAnsi" w:hAnsiTheme="minorHAnsi" w:cstheme="minorHAnsi"/>
                            <w:bCs/>
                            <w:sz w:val="18"/>
                            <w:szCs w:val="18"/>
                          </w:rPr>
                          <w:t>1</w:t>
                        </w:r>
                      </w:p>
                    </w:tc>
                    <w:tc>
                      <w:tcPr>
                        <w:tcW w:w="2694" w:type="dxa"/>
                        <w:tcBorders>
                          <w:top w:val="single" w:sz="4" w:space="0" w:color="auto"/>
                          <w:left w:val="single" w:sz="4" w:space="0" w:color="auto"/>
                          <w:bottom w:val="single" w:sz="4" w:space="0" w:color="auto"/>
                          <w:right w:val="single" w:sz="4" w:space="0" w:color="auto"/>
                        </w:tcBorders>
                        <w:vAlign w:val="bottom"/>
                      </w:tcPr>
                      <w:p w14:paraId="2B0CBF3E"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2</w:t>
                        </w:r>
                      </w:p>
                    </w:tc>
                    <w:tc>
                      <w:tcPr>
                        <w:tcW w:w="1559" w:type="dxa"/>
                        <w:tcBorders>
                          <w:top w:val="single" w:sz="4" w:space="0" w:color="auto"/>
                          <w:left w:val="single" w:sz="4" w:space="0" w:color="auto"/>
                          <w:bottom w:val="single" w:sz="4" w:space="0" w:color="auto"/>
                          <w:right w:val="single" w:sz="4" w:space="0" w:color="auto"/>
                        </w:tcBorders>
                      </w:tcPr>
                      <w:p w14:paraId="23118604" w14:textId="77777777" w:rsidR="00262066" w:rsidRPr="002F1794" w:rsidRDefault="00262066" w:rsidP="00565461">
                        <w:pPr>
                          <w:jc w:val="center"/>
                          <w:rPr>
                            <w:rFonts w:asciiTheme="minorHAnsi" w:hAnsiTheme="minorHAnsi" w:cstheme="minorHAnsi"/>
                            <w:sz w:val="18"/>
                            <w:szCs w:val="18"/>
                          </w:rPr>
                        </w:pPr>
                      </w:p>
                      <w:p w14:paraId="724F0EC8"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14:paraId="5DF70BDC"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 xml:space="preserve">4 ( kol 2 x kol 3) </w:t>
                        </w:r>
                      </w:p>
                    </w:tc>
                  </w:tr>
                  <w:tr w:rsidR="002F1794" w:rsidRPr="002F1794" w14:paraId="12E32DCB" w14:textId="77777777" w:rsidTr="00565461">
                    <w:trPr>
                      <w:trHeight w:val="508"/>
                    </w:trPr>
                    <w:tc>
                      <w:tcPr>
                        <w:tcW w:w="562" w:type="dxa"/>
                        <w:tcBorders>
                          <w:top w:val="single" w:sz="4" w:space="0" w:color="auto"/>
                          <w:left w:val="single" w:sz="4" w:space="0" w:color="auto"/>
                          <w:bottom w:val="single" w:sz="4" w:space="0" w:color="auto"/>
                          <w:right w:val="single" w:sz="4" w:space="0" w:color="auto"/>
                        </w:tcBorders>
                      </w:tcPr>
                      <w:p w14:paraId="29EDF7DB" w14:textId="77777777" w:rsidR="00262066" w:rsidRPr="002F1794" w:rsidRDefault="00262066" w:rsidP="00565461">
                        <w:pPr>
                          <w:spacing w:before="240"/>
                          <w:ind w:left="352" w:hanging="352"/>
                          <w:contextualSpacing/>
                          <w:jc w:val="center"/>
                          <w:rPr>
                            <w:rFonts w:asciiTheme="minorHAnsi" w:hAnsiTheme="minorHAnsi" w:cstheme="minorHAnsi"/>
                            <w:sz w:val="18"/>
                            <w:szCs w:val="18"/>
                          </w:rPr>
                        </w:pPr>
                      </w:p>
                      <w:p w14:paraId="294A47AE" w14:textId="77777777" w:rsidR="00262066" w:rsidRPr="002F1794" w:rsidRDefault="00262066" w:rsidP="00565461">
                        <w:pPr>
                          <w:spacing w:before="240"/>
                          <w:ind w:left="352" w:hanging="352"/>
                          <w:contextualSpacing/>
                          <w:jc w:val="center"/>
                          <w:rPr>
                            <w:rFonts w:asciiTheme="minorHAnsi" w:hAnsiTheme="minorHAnsi" w:cstheme="minorHAnsi"/>
                            <w:sz w:val="18"/>
                            <w:szCs w:val="18"/>
                          </w:rPr>
                        </w:pPr>
                      </w:p>
                      <w:p w14:paraId="21AC9DC1" w14:textId="77777777" w:rsidR="00262066" w:rsidRPr="002F1794" w:rsidRDefault="00262066" w:rsidP="00565461">
                        <w:pPr>
                          <w:spacing w:before="240"/>
                          <w:ind w:left="352" w:hanging="352"/>
                          <w:contextualSpacing/>
                          <w:jc w:val="center"/>
                          <w:rPr>
                            <w:rFonts w:asciiTheme="minorHAnsi" w:hAnsiTheme="minorHAnsi" w:cstheme="minorHAnsi"/>
                            <w:sz w:val="18"/>
                            <w:szCs w:val="18"/>
                          </w:rPr>
                        </w:pPr>
                      </w:p>
                      <w:p w14:paraId="762CA9C9" w14:textId="77777777" w:rsidR="00262066" w:rsidRPr="002F1794" w:rsidRDefault="00262066" w:rsidP="00565461">
                        <w:pPr>
                          <w:spacing w:before="240"/>
                          <w:ind w:left="352" w:hanging="352"/>
                          <w:contextualSpacing/>
                          <w:jc w:val="center"/>
                          <w:rPr>
                            <w:rFonts w:asciiTheme="minorHAnsi" w:hAnsiTheme="minorHAnsi" w:cstheme="minorHAnsi"/>
                            <w:sz w:val="18"/>
                            <w:szCs w:val="18"/>
                          </w:rPr>
                        </w:pPr>
                      </w:p>
                      <w:p w14:paraId="2A7A7876" w14:textId="77777777" w:rsidR="00262066" w:rsidRPr="002F1794" w:rsidRDefault="00262066" w:rsidP="00565461">
                        <w:pPr>
                          <w:spacing w:before="240"/>
                          <w:ind w:left="352" w:hanging="352"/>
                          <w:contextualSpacing/>
                          <w:jc w:val="center"/>
                          <w:rPr>
                            <w:rFonts w:asciiTheme="minorHAnsi" w:hAnsiTheme="minorHAnsi" w:cstheme="minorHAnsi"/>
                            <w:sz w:val="18"/>
                            <w:szCs w:val="18"/>
                          </w:rPr>
                        </w:pPr>
                        <w:r w:rsidRPr="002F1794">
                          <w:rPr>
                            <w:rFonts w:asciiTheme="minorHAnsi" w:hAnsiTheme="minorHAnsi" w:cstheme="minorHAnsi"/>
                            <w:sz w:val="18"/>
                            <w:szCs w:val="18"/>
                          </w:rPr>
                          <w:t>1</w:t>
                        </w:r>
                      </w:p>
                    </w:tc>
                    <w:tc>
                      <w:tcPr>
                        <w:tcW w:w="2410" w:type="dxa"/>
                        <w:tcBorders>
                          <w:top w:val="single" w:sz="4" w:space="0" w:color="auto"/>
                          <w:left w:val="single" w:sz="4" w:space="0" w:color="auto"/>
                          <w:bottom w:val="single" w:sz="4" w:space="0" w:color="auto"/>
                          <w:right w:val="single" w:sz="4" w:space="0" w:color="auto"/>
                        </w:tcBorders>
                        <w:vAlign w:val="bottom"/>
                        <w:hideMark/>
                      </w:tcPr>
                      <w:p w14:paraId="376C04D5" w14:textId="41EDD2AC" w:rsidR="00262066" w:rsidRPr="002F1794" w:rsidRDefault="00262066" w:rsidP="00565461">
                        <w:pPr>
                          <w:spacing w:before="240"/>
                          <w:contextualSpacing/>
                          <w:jc w:val="both"/>
                          <w:rPr>
                            <w:rFonts w:asciiTheme="minorHAnsi" w:hAnsiTheme="minorHAnsi" w:cstheme="minorHAnsi"/>
                            <w:sz w:val="18"/>
                            <w:szCs w:val="18"/>
                          </w:rPr>
                        </w:pPr>
                        <w:r w:rsidRPr="002F1794">
                          <w:rPr>
                            <w:rFonts w:asciiTheme="minorHAnsi" w:hAnsiTheme="minorHAnsi" w:cstheme="minorHAnsi"/>
                            <w:sz w:val="18"/>
                            <w:szCs w:val="18"/>
                          </w:rPr>
                          <w:t>Cen</w:t>
                        </w:r>
                        <w:r w:rsidR="00325377">
                          <w:rPr>
                            <w:rFonts w:asciiTheme="minorHAnsi" w:hAnsiTheme="minorHAnsi" w:cstheme="minorHAnsi"/>
                            <w:sz w:val="18"/>
                            <w:szCs w:val="18"/>
                          </w:rPr>
                          <w:t>a</w:t>
                        </w:r>
                        <w:r w:rsidRPr="002F1794">
                          <w:rPr>
                            <w:rFonts w:asciiTheme="minorHAnsi" w:hAnsiTheme="minorHAnsi" w:cstheme="minorHAnsi"/>
                            <w:sz w:val="18"/>
                            <w:szCs w:val="18"/>
                          </w:rPr>
                          <w:t xml:space="preserve"> jednostkow</w:t>
                        </w:r>
                        <w:r w:rsidR="00325377">
                          <w:rPr>
                            <w:rFonts w:asciiTheme="minorHAnsi" w:hAnsiTheme="minorHAnsi" w:cstheme="minorHAnsi"/>
                            <w:sz w:val="18"/>
                            <w:szCs w:val="18"/>
                          </w:rPr>
                          <w:t>a</w:t>
                        </w:r>
                        <w:r w:rsidRPr="002F1794">
                          <w:rPr>
                            <w:rFonts w:asciiTheme="minorHAnsi" w:hAnsiTheme="minorHAnsi" w:cstheme="minorHAnsi"/>
                            <w:sz w:val="18"/>
                            <w:szCs w:val="18"/>
                          </w:rPr>
                          <w:t>, przyjętą jako Stawka dzienna za jedną osobę (łącznie śniadanie i obiad) wskazano w kolumnie 2, w tym:</w:t>
                        </w:r>
                      </w:p>
                      <w:p w14:paraId="46024189" w14:textId="77777777" w:rsidR="00262066" w:rsidRPr="002F1794" w:rsidRDefault="00262066" w:rsidP="00565461">
                        <w:pPr>
                          <w:tabs>
                            <w:tab w:val="left" w:pos="851"/>
                          </w:tabs>
                          <w:jc w:val="both"/>
                          <w:rPr>
                            <w:rFonts w:asciiTheme="minorHAnsi" w:hAnsiTheme="minorHAnsi" w:cstheme="minorHAnsi"/>
                            <w:sz w:val="18"/>
                            <w:szCs w:val="18"/>
                          </w:rPr>
                        </w:pPr>
                        <w:r w:rsidRPr="002F1794">
                          <w:rPr>
                            <w:rFonts w:asciiTheme="minorHAnsi" w:hAnsiTheme="minorHAnsi" w:cstheme="minorHAnsi"/>
                            <w:sz w:val="18"/>
                            <w:szCs w:val="18"/>
                          </w:rPr>
                          <w:t>………………………..……. zł brutto – cena śniadania dla jednej osoby</w:t>
                        </w:r>
                        <w:r w:rsidRPr="002F1794">
                          <w:rPr>
                            <w:rStyle w:val="Odwoanieprzypisudolnego"/>
                            <w:rFonts w:asciiTheme="minorHAnsi" w:hAnsiTheme="minorHAnsi" w:cstheme="minorHAnsi"/>
                            <w:sz w:val="18"/>
                            <w:szCs w:val="18"/>
                          </w:rPr>
                          <w:footnoteReference w:id="11"/>
                        </w:r>
                        <w:r w:rsidRPr="002F1794">
                          <w:rPr>
                            <w:rFonts w:asciiTheme="minorHAnsi" w:hAnsiTheme="minorHAnsi" w:cstheme="minorHAnsi"/>
                            <w:sz w:val="18"/>
                            <w:szCs w:val="18"/>
                          </w:rPr>
                          <w:t>,</w:t>
                        </w:r>
                      </w:p>
                      <w:p w14:paraId="5F98FCA9" w14:textId="77777777" w:rsidR="00262066" w:rsidRPr="002F1794" w:rsidRDefault="00262066" w:rsidP="00565461">
                        <w:pPr>
                          <w:tabs>
                            <w:tab w:val="left" w:pos="851"/>
                          </w:tabs>
                          <w:jc w:val="both"/>
                          <w:rPr>
                            <w:rFonts w:asciiTheme="minorHAnsi" w:hAnsiTheme="minorHAnsi" w:cstheme="minorHAnsi"/>
                            <w:sz w:val="18"/>
                            <w:szCs w:val="18"/>
                          </w:rPr>
                        </w:pPr>
                        <w:r w:rsidRPr="002F1794">
                          <w:rPr>
                            <w:rFonts w:asciiTheme="minorHAnsi" w:hAnsiTheme="minorHAnsi" w:cstheme="minorHAnsi"/>
                            <w:sz w:val="18"/>
                            <w:szCs w:val="18"/>
                          </w:rPr>
                          <w:t>…………………………..……...zł brutto – cena obiadu dla jednej osoby</w:t>
                        </w:r>
                        <w:r w:rsidRPr="002F1794">
                          <w:rPr>
                            <w:rStyle w:val="Odwoanieprzypisudolnego"/>
                            <w:rFonts w:asciiTheme="minorHAnsi" w:hAnsiTheme="minorHAnsi" w:cstheme="minorHAnsi"/>
                            <w:sz w:val="18"/>
                            <w:szCs w:val="18"/>
                          </w:rPr>
                          <w:footnoteReference w:id="12"/>
                        </w:r>
                        <w:r w:rsidRPr="002F1794">
                          <w:rPr>
                            <w:rFonts w:asciiTheme="minorHAnsi" w:hAnsiTheme="minorHAnsi" w:cstheme="minorHAnsi"/>
                            <w:sz w:val="18"/>
                            <w:szCs w:val="18"/>
                          </w:rPr>
                          <w:t>.</w:t>
                        </w:r>
                      </w:p>
                      <w:p w14:paraId="0B21BBB6" w14:textId="77777777" w:rsidR="00262066" w:rsidRPr="002F1794" w:rsidRDefault="00262066" w:rsidP="00565461">
                        <w:pPr>
                          <w:rPr>
                            <w:rFonts w:asciiTheme="minorHAnsi" w:hAnsiTheme="minorHAnsi" w:cstheme="minorHAnsi"/>
                            <w:bCs/>
                            <w:sz w:val="18"/>
                            <w:szCs w:val="18"/>
                          </w:rPr>
                        </w:pPr>
                      </w:p>
                    </w:tc>
                    <w:tc>
                      <w:tcPr>
                        <w:tcW w:w="2694" w:type="dxa"/>
                        <w:tcBorders>
                          <w:top w:val="single" w:sz="4" w:space="0" w:color="auto"/>
                          <w:left w:val="single" w:sz="4" w:space="0" w:color="auto"/>
                          <w:bottom w:val="single" w:sz="4" w:space="0" w:color="auto"/>
                          <w:right w:val="single" w:sz="4" w:space="0" w:color="auto"/>
                        </w:tcBorders>
                        <w:vAlign w:val="bottom"/>
                      </w:tcPr>
                      <w:p w14:paraId="282AE034" w14:textId="77777777" w:rsidR="00262066" w:rsidRPr="002F1794" w:rsidRDefault="00262066" w:rsidP="00565461">
                        <w:pPr>
                          <w:jc w:val="center"/>
                          <w:rPr>
                            <w:rFonts w:asciiTheme="minorHAnsi" w:hAnsiTheme="minorHAnsi"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FE7EF61" w14:textId="77777777" w:rsidR="00262066" w:rsidRPr="002F1794" w:rsidRDefault="00262066" w:rsidP="00565461">
                        <w:pPr>
                          <w:jc w:val="center"/>
                          <w:rPr>
                            <w:rFonts w:asciiTheme="minorHAnsi" w:hAnsiTheme="minorHAnsi" w:cstheme="minorHAnsi"/>
                            <w:sz w:val="18"/>
                            <w:szCs w:val="18"/>
                          </w:rPr>
                        </w:pPr>
                      </w:p>
                      <w:p w14:paraId="4FD71076" w14:textId="77777777" w:rsidR="00262066" w:rsidRPr="002F1794" w:rsidRDefault="00262066" w:rsidP="00565461">
                        <w:pPr>
                          <w:jc w:val="center"/>
                          <w:rPr>
                            <w:rFonts w:asciiTheme="minorHAnsi" w:hAnsiTheme="minorHAnsi" w:cstheme="minorHAnsi"/>
                            <w:sz w:val="18"/>
                            <w:szCs w:val="18"/>
                          </w:rPr>
                        </w:pPr>
                      </w:p>
                      <w:p w14:paraId="089F6FDD" w14:textId="77777777" w:rsidR="00262066" w:rsidRPr="002F1794" w:rsidRDefault="00262066" w:rsidP="00565461">
                        <w:pPr>
                          <w:jc w:val="center"/>
                          <w:rPr>
                            <w:rFonts w:asciiTheme="minorHAnsi" w:hAnsiTheme="minorHAnsi" w:cstheme="minorHAnsi"/>
                            <w:sz w:val="18"/>
                            <w:szCs w:val="18"/>
                          </w:rPr>
                        </w:pPr>
                      </w:p>
                      <w:p w14:paraId="67932176" w14:textId="5E786220" w:rsidR="00262066" w:rsidRPr="002F1794" w:rsidRDefault="00CB586B" w:rsidP="00565461">
                        <w:pPr>
                          <w:jc w:val="center"/>
                          <w:rPr>
                            <w:rFonts w:asciiTheme="minorHAnsi" w:hAnsiTheme="minorHAnsi" w:cstheme="minorHAnsi"/>
                            <w:sz w:val="18"/>
                            <w:szCs w:val="18"/>
                          </w:rPr>
                        </w:pPr>
                        <w:r>
                          <w:rPr>
                            <w:rFonts w:asciiTheme="minorHAnsi" w:hAnsiTheme="minorHAnsi" w:cstheme="minorHAnsi"/>
                            <w:sz w:val="18"/>
                            <w:szCs w:val="18"/>
                          </w:rPr>
                          <w:t>15120</w:t>
                        </w:r>
                      </w:p>
                    </w:tc>
                    <w:tc>
                      <w:tcPr>
                        <w:tcW w:w="1984" w:type="dxa"/>
                        <w:tcBorders>
                          <w:top w:val="single" w:sz="4" w:space="0" w:color="auto"/>
                          <w:left w:val="single" w:sz="4" w:space="0" w:color="auto"/>
                          <w:bottom w:val="single" w:sz="4" w:space="0" w:color="auto"/>
                          <w:right w:val="single" w:sz="4" w:space="0" w:color="auto"/>
                        </w:tcBorders>
                        <w:vAlign w:val="bottom"/>
                        <w:hideMark/>
                      </w:tcPr>
                      <w:p w14:paraId="1277A435"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 </w:t>
                        </w:r>
                      </w:p>
                    </w:tc>
                  </w:tr>
                  <w:tr w:rsidR="002F1794" w:rsidRPr="002F1794" w14:paraId="78731AA4" w14:textId="77777777" w:rsidTr="00565461">
                    <w:trPr>
                      <w:trHeight w:val="508"/>
                    </w:trPr>
                    <w:tc>
                      <w:tcPr>
                        <w:tcW w:w="562" w:type="dxa"/>
                        <w:tcBorders>
                          <w:top w:val="single" w:sz="4" w:space="0" w:color="auto"/>
                          <w:left w:val="single" w:sz="4" w:space="0" w:color="auto"/>
                          <w:bottom w:val="single" w:sz="4" w:space="0" w:color="auto"/>
                          <w:right w:val="single" w:sz="4" w:space="0" w:color="auto"/>
                        </w:tcBorders>
                      </w:tcPr>
                      <w:p w14:paraId="3060827D" w14:textId="77777777" w:rsidR="00262066" w:rsidRPr="002F1794" w:rsidRDefault="00262066" w:rsidP="00565461">
                        <w:pPr>
                          <w:spacing w:before="240"/>
                          <w:ind w:left="352" w:hanging="352"/>
                          <w:contextualSpacing/>
                          <w:jc w:val="center"/>
                          <w:rPr>
                            <w:rFonts w:asciiTheme="minorHAnsi" w:hAnsiTheme="minorHAnsi" w:cstheme="minorHAnsi"/>
                            <w:b/>
                            <w:sz w:val="18"/>
                            <w:szCs w:val="18"/>
                          </w:rPr>
                        </w:pPr>
                      </w:p>
                      <w:p w14:paraId="017AC2AA" w14:textId="77777777" w:rsidR="00262066" w:rsidRPr="002F1794" w:rsidRDefault="00262066" w:rsidP="00565461">
                        <w:pPr>
                          <w:spacing w:before="240"/>
                          <w:ind w:left="352" w:hanging="352"/>
                          <w:contextualSpacing/>
                          <w:jc w:val="center"/>
                          <w:rPr>
                            <w:rFonts w:asciiTheme="minorHAnsi" w:hAnsiTheme="minorHAnsi" w:cstheme="minorHAnsi"/>
                            <w:b/>
                            <w:sz w:val="18"/>
                            <w:szCs w:val="18"/>
                          </w:rPr>
                        </w:pPr>
                        <w:r w:rsidRPr="002F1794">
                          <w:rPr>
                            <w:rFonts w:asciiTheme="minorHAnsi" w:hAnsiTheme="minorHAnsi" w:cstheme="minorHAnsi"/>
                            <w:b/>
                            <w:sz w:val="18"/>
                            <w:szCs w:val="18"/>
                          </w:rPr>
                          <w:t>2</w:t>
                        </w:r>
                      </w:p>
                    </w:tc>
                    <w:tc>
                      <w:tcPr>
                        <w:tcW w:w="2410" w:type="dxa"/>
                        <w:tcBorders>
                          <w:top w:val="single" w:sz="4" w:space="0" w:color="auto"/>
                          <w:left w:val="single" w:sz="4" w:space="0" w:color="auto"/>
                          <w:bottom w:val="single" w:sz="4" w:space="0" w:color="auto"/>
                          <w:right w:val="single" w:sz="4" w:space="0" w:color="auto"/>
                        </w:tcBorders>
                        <w:vAlign w:val="bottom"/>
                      </w:tcPr>
                      <w:p w14:paraId="5D8AB1A6" w14:textId="7B251372" w:rsidR="00262066" w:rsidRPr="002F1794" w:rsidRDefault="00262066" w:rsidP="00CB586B">
                        <w:pPr>
                          <w:spacing w:before="240"/>
                          <w:contextualSpacing/>
                          <w:jc w:val="both"/>
                          <w:rPr>
                            <w:rFonts w:asciiTheme="minorHAnsi" w:hAnsiTheme="minorHAnsi" w:cstheme="minorHAnsi"/>
                            <w:b/>
                            <w:sz w:val="18"/>
                            <w:szCs w:val="18"/>
                          </w:rPr>
                        </w:pPr>
                        <w:r w:rsidRPr="002F1794">
                          <w:rPr>
                            <w:rFonts w:asciiTheme="minorHAnsi" w:hAnsiTheme="minorHAnsi" w:cstheme="minorHAnsi"/>
                            <w:b/>
                            <w:sz w:val="18"/>
                            <w:szCs w:val="18"/>
                            <w:lang w:eastAsia="ar-SA"/>
                          </w:rPr>
                          <w:t xml:space="preserve"> ciasto w ilości </w:t>
                        </w:r>
                        <w:r w:rsidR="00CB586B">
                          <w:rPr>
                            <w:rFonts w:asciiTheme="minorHAnsi" w:hAnsiTheme="minorHAnsi" w:cstheme="minorHAnsi"/>
                            <w:b/>
                            <w:sz w:val="18"/>
                            <w:szCs w:val="18"/>
                            <w:lang w:eastAsia="ar-SA"/>
                          </w:rPr>
                          <w:t xml:space="preserve">1 kawałka </w:t>
                        </w:r>
                        <w:r w:rsidR="00CB586B">
                          <w:rPr>
                            <w:rFonts w:asciiTheme="minorHAnsi" w:hAnsiTheme="minorHAnsi" w:cstheme="minorHAnsi"/>
                            <w:b/>
                            <w:sz w:val="18"/>
                            <w:szCs w:val="18"/>
                            <w:lang w:eastAsia="ar-SA"/>
                          </w:rPr>
                          <w:br/>
                          <w:t>(</w:t>
                        </w:r>
                        <w:r w:rsidRPr="002F1794">
                          <w:rPr>
                            <w:rFonts w:asciiTheme="minorHAnsi" w:hAnsiTheme="minorHAnsi" w:cstheme="minorHAnsi"/>
                            <w:b/>
                            <w:sz w:val="18"/>
                            <w:szCs w:val="18"/>
                            <w:lang w:eastAsia="ar-SA"/>
                          </w:rPr>
                          <w:t xml:space="preserve">o wadze minimum 150 g) </w:t>
                        </w:r>
                      </w:p>
                    </w:tc>
                    <w:tc>
                      <w:tcPr>
                        <w:tcW w:w="2694" w:type="dxa"/>
                        <w:tcBorders>
                          <w:top w:val="single" w:sz="4" w:space="0" w:color="auto"/>
                          <w:left w:val="single" w:sz="4" w:space="0" w:color="auto"/>
                          <w:bottom w:val="single" w:sz="4" w:space="0" w:color="auto"/>
                          <w:right w:val="single" w:sz="4" w:space="0" w:color="auto"/>
                        </w:tcBorders>
                        <w:vAlign w:val="bottom"/>
                      </w:tcPr>
                      <w:p w14:paraId="2CCE087F" w14:textId="77777777" w:rsidR="00262066" w:rsidRPr="002F1794" w:rsidRDefault="00262066" w:rsidP="00565461">
                        <w:pPr>
                          <w:jc w:val="center"/>
                          <w:rPr>
                            <w:rFonts w:asciiTheme="minorHAnsi" w:hAnsiTheme="minorHAnsi"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728B13F" w14:textId="77777777" w:rsidR="00262066" w:rsidRPr="002F1794" w:rsidRDefault="00262066" w:rsidP="00565461">
                        <w:pPr>
                          <w:jc w:val="center"/>
                          <w:rPr>
                            <w:rFonts w:asciiTheme="minorHAnsi" w:hAnsiTheme="minorHAnsi" w:cstheme="minorHAnsi"/>
                            <w:sz w:val="18"/>
                            <w:szCs w:val="18"/>
                          </w:rPr>
                        </w:pPr>
                      </w:p>
                      <w:p w14:paraId="6F24B82B" w14:textId="4577F0CA" w:rsidR="00262066" w:rsidRPr="002F1794" w:rsidRDefault="00CB586B" w:rsidP="00565461">
                        <w:pPr>
                          <w:jc w:val="center"/>
                          <w:rPr>
                            <w:rFonts w:asciiTheme="minorHAnsi" w:hAnsiTheme="minorHAnsi" w:cstheme="minorHAnsi"/>
                            <w:sz w:val="18"/>
                            <w:szCs w:val="18"/>
                          </w:rPr>
                        </w:pPr>
                        <w:r>
                          <w:rPr>
                            <w:rFonts w:asciiTheme="minorHAnsi" w:hAnsiTheme="minorHAnsi" w:cstheme="minorHAnsi"/>
                            <w:sz w:val="18"/>
                            <w:szCs w:val="18"/>
                          </w:rPr>
                          <w:t>240</w:t>
                        </w:r>
                      </w:p>
                    </w:tc>
                    <w:tc>
                      <w:tcPr>
                        <w:tcW w:w="1984" w:type="dxa"/>
                        <w:tcBorders>
                          <w:top w:val="single" w:sz="4" w:space="0" w:color="auto"/>
                          <w:left w:val="single" w:sz="4" w:space="0" w:color="auto"/>
                          <w:bottom w:val="single" w:sz="4" w:space="0" w:color="auto"/>
                          <w:right w:val="single" w:sz="4" w:space="0" w:color="auto"/>
                        </w:tcBorders>
                        <w:vAlign w:val="bottom"/>
                      </w:tcPr>
                      <w:p w14:paraId="6EBA343E" w14:textId="77777777" w:rsidR="00262066" w:rsidRPr="002F1794" w:rsidRDefault="00262066" w:rsidP="00565461">
                        <w:pPr>
                          <w:jc w:val="center"/>
                          <w:rPr>
                            <w:rFonts w:asciiTheme="minorHAnsi" w:hAnsiTheme="minorHAnsi" w:cstheme="minorHAnsi"/>
                            <w:sz w:val="18"/>
                            <w:szCs w:val="18"/>
                          </w:rPr>
                        </w:pPr>
                      </w:p>
                    </w:tc>
                  </w:tr>
                  <w:tr w:rsidR="00CB586B" w:rsidRPr="002F1794" w14:paraId="06B5B020" w14:textId="77777777" w:rsidTr="00565461">
                    <w:trPr>
                      <w:trHeight w:val="508"/>
                    </w:trPr>
                    <w:tc>
                      <w:tcPr>
                        <w:tcW w:w="562" w:type="dxa"/>
                        <w:tcBorders>
                          <w:top w:val="single" w:sz="4" w:space="0" w:color="auto"/>
                          <w:left w:val="single" w:sz="4" w:space="0" w:color="auto"/>
                          <w:bottom w:val="single" w:sz="4" w:space="0" w:color="auto"/>
                          <w:right w:val="single" w:sz="4" w:space="0" w:color="auto"/>
                        </w:tcBorders>
                      </w:tcPr>
                      <w:p w14:paraId="055A8A4E" w14:textId="03325DB9" w:rsidR="00CB586B" w:rsidRPr="002F1794" w:rsidRDefault="00CB586B" w:rsidP="00565461">
                        <w:pPr>
                          <w:spacing w:before="240"/>
                          <w:ind w:left="352" w:hanging="352"/>
                          <w:contextualSpacing/>
                          <w:jc w:val="center"/>
                          <w:rPr>
                            <w:rFonts w:asciiTheme="minorHAnsi" w:hAnsiTheme="minorHAnsi" w:cstheme="minorHAnsi"/>
                            <w:b/>
                            <w:sz w:val="18"/>
                            <w:szCs w:val="18"/>
                          </w:rPr>
                        </w:pPr>
                        <w:r>
                          <w:rPr>
                            <w:rFonts w:asciiTheme="minorHAnsi" w:hAnsiTheme="minorHAnsi" w:cstheme="minorHAnsi"/>
                            <w:b/>
                            <w:sz w:val="18"/>
                            <w:szCs w:val="18"/>
                          </w:rPr>
                          <w:t>3</w:t>
                        </w:r>
                      </w:p>
                    </w:tc>
                    <w:tc>
                      <w:tcPr>
                        <w:tcW w:w="2410" w:type="dxa"/>
                        <w:tcBorders>
                          <w:top w:val="single" w:sz="4" w:space="0" w:color="auto"/>
                          <w:left w:val="single" w:sz="4" w:space="0" w:color="auto"/>
                          <w:bottom w:val="single" w:sz="4" w:space="0" w:color="auto"/>
                          <w:right w:val="single" w:sz="4" w:space="0" w:color="auto"/>
                        </w:tcBorders>
                        <w:vAlign w:val="bottom"/>
                      </w:tcPr>
                      <w:p w14:paraId="7D78911F" w14:textId="4A2D7345" w:rsidR="00CB586B" w:rsidRPr="002F1794" w:rsidRDefault="00CB586B" w:rsidP="00CB586B">
                        <w:pPr>
                          <w:spacing w:before="240"/>
                          <w:contextualSpacing/>
                          <w:jc w:val="both"/>
                          <w:rPr>
                            <w:rFonts w:asciiTheme="minorHAnsi" w:hAnsiTheme="minorHAnsi" w:cstheme="minorHAnsi"/>
                            <w:b/>
                            <w:sz w:val="18"/>
                            <w:szCs w:val="18"/>
                            <w:lang w:eastAsia="ar-SA"/>
                          </w:rPr>
                        </w:pPr>
                        <w:r>
                          <w:rPr>
                            <w:rFonts w:asciiTheme="minorHAnsi" w:hAnsiTheme="minorHAnsi" w:cstheme="minorHAnsi"/>
                            <w:b/>
                            <w:sz w:val="18"/>
                            <w:szCs w:val="18"/>
                            <w:lang w:eastAsia="ar-SA"/>
                          </w:rPr>
                          <w:t>Posiłek okolicznościowy</w:t>
                        </w:r>
                      </w:p>
                    </w:tc>
                    <w:tc>
                      <w:tcPr>
                        <w:tcW w:w="2694" w:type="dxa"/>
                        <w:tcBorders>
                          <w:top w:val="single" w:sz="4" w:space="0" w:color="auto"/>
                          <w:left w:val="single" w:sz="4" w:space="0" w:color="auto"/>
                          <w:bottom w:val="single" w:sz="4" w:space="0" w:color="auto"/>
                          <w:right w:val="single" w:sz="4" w:space="0" w:color="auto"/>
                        </w:tcBorders>
                        <w:vAlign w:val="bottom"/>
                      </w:tcPr>
                      <w:p w14:paraId="15645AB6" w14:textId="77777777" w:rsidR="00CB586B" w:rsidRPr="002F1794" w:rsidRDefault="00CB586B" w:rsidP="00565461">
                        <w:pPr>
                          <w:jc w:val="center"/>
                          <w:rPr>
                            <w:rFonts w:asciiTheme="minorHAnsi" w:hAnsiTheme="minorHAnsi"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BDC7641" w14:textId="77777777" w:rsidR="00CB586B" w:rsidRDefault="00CB586B" w:rsidP="00565461">
                        <w:pPr>
                          <w:jc w:val="center"/>
                          <w:rPr>
                            <w:rFonts w:asciiTheme="minorHAnsi" w:hAnsiTheme="minorHAnsi" w:cstheme="minorHAnsi"/>
                            <w:sz w:val="18"/>
                            <w:szCs w:val="18"/>
                          </w:rPr>
                        </w:pPr>
                      </w:p>
                      <w:p w14:paraId="45F8A2C0" w14:textId="0AB58CFB" w:rsidR="00CB586B" w:rsidRPr="002F1794" w:rsidRDefault="00CB586B" w:rsidP="00565461">
                        <w:pPr>
                          <w:jc w:val="center"/>
                          <w:rPr>
                            <w:rFonts w:asciiTheme="minorHAnsi" w:hAnsiTheme="minorHAnsi" w:cstheme="minorHAnsi"/>
                            <w:sz w:val="18"/>
                            <w:szCs w:val="18"/>
                          </w:rPr>
                        </w:pPr>
                        <w:r>
                          <w:rPr>
                            <w:rFonts w:asciiTheme="minorHAnsi" w:hAnsiTheme="minorHAnsi" w:cstheme="minorHAnsi"/>
                            <w:sz w:val="18"/>
                            <w:szCs w:val="18"/>
                          </w:rPr>
                          <w:t>120</w:t>
                        </w:r>
                      </w:p>
                    </w:tc>
                    <w:tc>
                      <w:tcPr>
                        <w:tcW w:w="1984" w:type="dxa"/>
                        <w:tcBorders>
                          <w:top w:val="single" w:sz="4" w:space="0" w:color="auto"/>
                          <w:left w:val="single" w:sz="4" w:space="0" w:color="auto"/>
                          <w:bottom w:val="single" w:sz="4" w:space="0" w:color="auto"/>
                          <w:right w:val="single" w:sz="4" w:space="0" w:color="auto"/>
                        </w:tcBorders>
                        <w:vAlign w:val="bottom"/>
                      </w:tcPr>
                      <w:p w14:paraId="6E888726" w14:textId="77777777" w:rsidR="00CB586B" w:rsidRPr="002F1794" w:rsidRDefault="00CB586B" w:rsidP="00565461">
                        <w:pPr>
                          <w:jc w:val="center"/>
                          <w:rPr>
                            <w:rFonts w:asciiTheme="minorHAnsi" w:hAnsiTheme="minorHAnsi" w:cstheme="minorHAnsi"/>
                            <w:sz w:val="18"/>
                            <w:szCs w:val="18"/>
                          </w:rPr>
                        </w:pPr>
                      </w:p>
                    </w:tc>
                  </w:tr>
                  <w:tr w:rsidR="002F1794" w:rsidRPr="002F1794" w14:paraId="739E6DB2" w14:textId="77777777" w:rsidTr="00565461">
                    <w:trPr>
                      <w:trHeight w:val="508"/>
                    </w:trPr>
                    <w:tc>
                      <w:tcPr>
                        <w:tcW w:w="7225" w:type="dxa"/>
                        <w:gridSpan w:val="4"/>
                        <w:tcBorders>
                          <w:top w:val="single" w:sz="4" w:space="0" w:color="auto"/>
                          <w:left w:val="single" w:sz="4" w:space="0" w:color="auto"/>
                          <w:bottom w:val="single" w:sz="4" w:space="0" w:color="auto"/>
                          <w:right w:val="single" w:sz="4" w:space="0" w:color="auto"/>
                        </w:tcBorders>
                      </w:tcPr>
                      <w:p w14:paraId="72D209F9" w14:textId="77777777" w:rsidR="00262066" w:rsidRPr="002F1794" w:rsidRDefault="00262066" w:rsidP="00A02515">
                        <w:pPr>
                          <w:jc w:val="right"/>
                          <w:rPr>
                            <w:rFonts w:asciiTheme="minorHAnsi" w:hAnsiTheme="minorHAnsi" w:cstheme="minorHAnsi"/>
                            <w:b/>
                            <w:sz w:val="22"/>
                            <w:szCs w:val="22"/>
                          </w:rPr>
                        </w:pPr>
                      </w:p>
                      <w:p w14:paraId="7ED59428" w14:textId="5AF9624D" w:rsidR="00262066" w:rsidRPr="002F1794" w:rsidRDefault="00262066" w:rsidP="00A02515">
                        <w:pPr>
                          <w:jc w:val="right"/>
                          <w:rPr>
                            <w:rFonts w:asciiTheme="minorHAnsi" w:hAnsiTheme="minorHAnsi" w:cstheme="minorHAnsi"/>
                            <w:sz w:val="22"/>
                            <w:szCs w:val="22"/>
                          </w:rPr>
                        </w:pPr>
                        <w:r w:rsidRPr="002F1794">
                          <w:rPr>
                            <w:rFonts w:asciiTheme="minorHAnsi" w:hAnsiTheme="minorHAnsi" w:cstheme="minorHAnsi"/>
                            <w:b/>
                            <w:sz w:val="22"/>
                            <w:szCs w:val="22"/>
                          </w:rPr>
                          <w:t>Łącznie  cena ofertowa w złotych brutto (suma kolumny 4)</w:t>
                        </w:r>
                        <w:r w:rsidRPr="002F1794">
                          <w:rPr>
                            <w:rStyle w:val="Odwoanieprzypisudolnego"/>
                            <w:rFonts w:asciiTheme="minorHAnsi" w:hAnsiTheme="minorHAnsi" w:cstheme="minorHAnsi"/>
                            <w:b/>
                            <w:sz w:val="22"/>
                            <w:szCs w:val="22"/>
                          </w:rPr>
                          <w:footnoteReference w:id="13"/>
                        </w:r>
                        <w:r w:rsidR="00A02515">
                          <w:rPr>
                            <w:rFonts w:asciiTheme="minorHAnsi" w:hAnsiTheme="minorHAnsi" w:cstheme="minorHAnsi"/>
                            <w:b/>
                            <w:sz w:val="22"/>
                            <w:szCs w:val="22"/>
                          </w:rPr>
                          <w:t>:</w:t>
                        </w:r>
                      </w:p>
                    </w:tc>
                    <w:tc>
                      <w:tcPr>
                        <w:tcW w:w="1984" w:type="dxa"/>
                        <w:tcBorders>
                          <w:top w:val="single" w:sz="4" w:space="0" w:color="auto"/>
                          <w:left w:val="single" w:sz="4" w:space="0" w:color="auto"/>
                          <w:bottom w:val="single" w:sz="4" w:space="0" w:color="auto"/>
                          <w:right w:val="single" w:sz="4" w:space="0" w:color="auto"/>
                        </w:tcBorders>
                        <w:vAlign w:val="bottom"/>
                      </w:tcPr>
                      <w:p w14:paraId="62A1C8BA" w14:textId="77777777" w:rsidR="00262066" w:rsidRPr="002F1794" w:rsidRDefault="00262066" w:rsidP="00565461">
                        <w:pPr>
                          <w:jc w:val="center"/>
                          <w:rPr>
                            <w:rFonts w:asciiTheme="minorHAnsi" w:hAnsiTheme="minorHAnsi" w:cstheme="minorHAnsi"/>
                            <w:sz w:val="22"/>
                            <w:szCs w:val="22"/>
                          </w:rPr>
                        </w:pPr>
                      </w:p>
                    </w:tc>
                  </w:tr>
                  <w:tr w:rsidR="00A02515" w:rsidRPr="002F1794" w14:paraId="2A429D40" w14:textId="77777777" w:rsidTr="00565461">
                    <w:trPr>
                      <w:trHeight w:val="508"/>
                    </w:trPr>
                    <w:tc>
                      <w:tcPr>
                        <w:tcW w:w="7225" w:type="dxa"/>
                        <w:gridSpan w:val="4"/>
                        <w:tcBorders>
                          <w:top w:val="single" w:sz="4" w:space="0" w:color="auto"/>
                          <w:left w:val="single" w:sz="4" w:space="0" w:color="auto"/>
                          <w:bottom w:val="single" w:sz="4" w:space="0" w:color="auto"/>
                          <w:right w:val="single" w:sz="4" w:space="0" w:color="auto"/>
                        </w:tcBorders>
                      </w:tcPr>
                      <w:p w14:paraId="40178FF1" w14:textId="24E9C81C" w:rsidR="00A02515" w:rsidRPr="002F1794" w:rsidRDefault="00A02515" w:rsidP="00A02515">
                        <w:pPr>
                          <w:jc w:val="right"/>
                          <w:rPr>
                            <w:rFonts w:asciiTheme="minorHAnsi" w:hAnsiTheme="minorHAnsi" w:cstheme="minorHAnsi"/>
                            <w:b/>
                            <w:sz w:val="22"/>
                            <w:szCs w:val="22"/>
                          </w:rPr>
                        </w:pPr>
                        <w:r>
                          <w:rPr>
                            <w:rFonts w:asciiTheme="minorHAnsi" w:hAnsiTheme="minorHAnsi" w:cstheme="minorHAnsi"/>
                            <w:b/>
                            <w:sz w:val="22"/>
                            <w:szCs w:val="22"/>
                          </w:rPr>
                          <w:lastRenderedPageBreak/>
                          <w:t>w tym netto zł:</w:t>
                        </w:r>
                      </w:p>
                    </w:tc>
                    <w:tc>
                      <w:tcPr>
                        <w:tcW w:w="1984" w:type="dxa"/>
                        <w:tcBorders>
                          <w:top w:val="single" w:sz="4" w:space="0" w:color="auto"/>
                          <w:left w:val="single" w:sz="4" w:space="0" w:color="auto"/>
                          <w:bottom w:val="single" w:sz="4" w:space="0" w:color="auto"/>
                          <w:right w:val="single" w:sz="4" w:space="0" w:color="auto"/>
                        </w:tcBorders>
                        <w:vAlign w:val="bottom"/>
                      </w:tcPr>
                      <w:p w14:paraId="62F9F541" w14:textId="77777777" w:rsidR="00A02515" w:rsidRPr="002F1794" w:rsidRDefault="00A02515" w:rsidP="00565461">
                        <w:pPr>
                          <w:jc w:val="center"/>
                          <w:rPr>
                            <w:rFonts w:asciiTheme="minorHAnsi" w:hAnsiTheme="minorHAnsi" w:cstheme="minorHAnsi"/>
                            <w:sz w:val="22"/>
                            <w:szCs w:val="22"/>
                          </w:rPr>
                        </w:pPr>
                      </w:p>
                    </w:tc>
                  </w:tr>
                  <w:tr w:rsidR="00A02515" w:rsidRPr="002F1794" w14:paraId="2CDF1413" w14:textId="77777777" w:rsidTr="00565461">
                    <w:trPr>
                      <w:trHeight w:val="508"/>
                    </w:trPr>
                    <w:tc>
                      <w:tcPr>
                        <w:tcW w:w="7225" w:type="dxa"/>
                        <w:gridSpan w:val="4"/>
                        <w:tcBorders>
                          <w:top w:val="single" w:sz="4" w:space="0" w:color="auto"/>
                          <w:left w:val="single" w:sz="4" w:space="0" w:color="auto"/>
                          <w:bottom w:val="single" w:sz="4" w:space="0" w:color="auto"/>
                          <w:right w:val="single" w:sz="4" w:space="0" w:color="auto"/>
                        </w:tcBorders>
                      </w:tcPr>
                      <w:p w14:paraId="2012283F" w14:textId="5B5EB2AC" w:rsidR="00A02515" w:rsidRDefault="00A02515" w:rsidP="00A02515">
                        <w:pPr>
                          <w:jc w:val="right"/>
                          <w:rPr>
                            <w:rFonts w:asciiTheme="minorHAnsi" w:hAnsiTheme="minorHAnsi" w:cstheme="minorHAnsi"/>
                            <w:b/>
                            <w:sz w:val="22"/>
                            <w:szCs w:val="22"/>
                          </w:rPr>
                        </w:pPr>
                        <w:r>
                          <w:rPr>
                            <w:rFonts w:asciiTheme="minorHAnsi" w:hAnsiTheme="minorHAnsi" w:cstheme="minorHAnsi"/>
                            <w:b/>
                            <w:sz w:val="22"/>
                            <w:szCs w:val="22"/>
                          </w:rPr>
                          <w:t>VAT %:</w:t>
                        </w:r>
                      </w:p>
                    </w:tc>
                    <w:tc>
                      <w:tcPr>
                        <w:tcW w:w="1984" w:type="dxa"/>
                        <w:tcBorders>
                          <w:top w:val="single" w:sz="4" w:space="0" w:color="auto"/>
                          <w:left w:val="single" w:sz="4" w:space="0" w:color="auto"/>
                          <w:bottom w:val="single" w:sz="4" w:space="0" w:color="auto"/>
                          <w:right w:val="single" w:sz="4" w:space="0" w:color="auto"/>
                        </w:tcBorders>
                        <w:vAlign w:val="bottom"/>
                      </w:tcPr>
                      <w:p w14:paraId="739EC456" w14:textId="77777777" w:rsidR="00A02515" w:rsidRPr="002F1794" w:rsidRDefault="00A02515" w:rsidP="00565461">
                        <w:pPr>
                          <w:jc w:val="center"/>
                          <w:rPr>
                            <w:rFonts w:asciiTheme="minorHAnsi" w:hAnsiTheme="minorHAnsi" w:cstheme="minorHAnsi"/>
                            <w:sz w:val="22"/>
                            <w:szCs w:val="22"/>
                          </w:rPr>
                        </w:pPr>
                      </w:p>
                    </w:tc>
                  </w:tr>
                </w:tbl>
                <w:p w14:paraId="5DBE2FB4" w14:textId="77777777" w:rsidR="00A02515" w:rsidRPr="002F1794" w:rsidRDefault="00A02515" w:rsidP="00565461">
                  <w:pPr>
                    <w:pStyle w:val="NormalnyWeb"/>
                    <w:rPr>
                      <w:rFonts w:asciiTheme="minorHAnsi" w:hAnsiTheme="minorHAnsi" w:cstheme="minorHAnsi"/>
                      <w:b/>
                      <w:szCs w:val="22"/>
                    </w:rPr>
                  </w:pPr>
                </w:p>
                <w:p w14:paraId="6A8C6388" w14:textId="77777777" w:rsidR="00262066" w:rsidRPr="002F1794" w:rsidRDefault="00262066" w:rsidP="00B96623">
                  <w:pPr>
                    <w:suppressAutoHyphens/>
                    <w:autoSpaceDE w:val="0"/>
                    <w:autoSpaceDN w:val="0"/>
                    <w:adjustRightInd w:val="0"/>
                    <w:spacing w:line="276" w:lineRule="auto"/>
                    <w:jc w:val="both"/>
                    <w:rPr>
                      <w:rFonts w:asciiTheme="minorHAnsi" w:hAnsiTheme="minorHAnsi" w:cstheme="minorHAnsi"/>
                      <w:b/>
                      <w:bCs/>
                      <w:sz w:val="22"/>
                      <w:szCs w:val="22"/>
                      <w:u w:val="single"/>
                    </w:rPr>
                  </w:pPr>
                </w:p>
              </w:tc>
            </w:tr>
          </w:tbl>
          <w:p w14:paraId="1309E0B8" w14:textId="77777777" w:rsidR="00262066" w:rsidRPr="002F1794" w:rsidRDefault="00262066" w:rsidP="00565461">
            <w:pPr>
              <w:suppressAutoHyphens/>
              <w:autoSpaceDE w:val="0"/>
              <w:autoSpaceDN w:val="0"/>
              <w:adjustRightInd w:val="0"/>
              <w:spacing w:line="276" w:lineRule="auto"/>
              <w:ind w:left="425"/>
              <w:jc w:val="both"/>
              <w:rPr>
                <w:rFonts w:asciiTheme="minorHAnsi" w:hAnsiTheme="minorHAnsi" w:cstheme="minorHAnsi"/>
                <w:b/>
                <w:bCs/>
                <w:sz w:val="22"/>
                <w:szCs w:val="22"/>
                <w:u w:val="single"/>
              </w:rPr>
            </w:pPr>
          </w:p>
        </w:tc>
      </w:tr>
      <w:tr w:rsidR="00262066" w:rsidRPr="002F1794" w14:paraId="3C9BF44D" w14:textId="77777777" w:rsidTr="00565461">
        <w:trPr>
          <w:trHeight w:val="2125"/>
          <w:jc w:val="center"/>
        </w:trPr>
        <w:tc>
          <w:tcPr>
            <w:tcW w:w="9928" w:type="dxa"/>
          </w:tcPr>
          <w:p w14:paraId="5389A391" w14:textId="77777777" w:rsidR="00262066" w:rsidRPr="002F1794" w:rsidRDefault="00262066">
            <w:pPr>
              <w:pStyle w:val="Akapitzlist"/>
              <w:numPr>
                <w:ilvl w:val="0"/>
                <w:numId w:val="55"/>
              </w:numPr>
              <w:suppressAutoHyphens/>
              <w:spacing w:before="120" w:line="276" w:lineRule="auto"/>
              <w:ind w:left="312" w:hanging="284"/>
              <w:rPr>
                <w:rFonts w:asciiTheme="minorHAnsi" w:hAnsiTheme="minorHAnsi" w:cstheme="minorHAnsi"/>
                <w:b/>
                <w:sz w:val="22"/>
                <w:szCs w:val="22"/>
                <w:u w:val="single"/>
              </w:rPr>
            </w:pPr>
            <w:r w:rsidRPr="002F1794">
              <w:rPr>
                <w:rFonts w:asciiTheme="minorHAnsi" w:hAnsiTheme="minorHAnsi" w:cstheme="minorHAnsi"/>
                <w:b/>
                <w:sz w:val="22"/>
                <w:szCs w:val="22"/>
                <w:u w:val="single"/>
              </w:rPr>
              <w:lastRenderedPageBreak/>
              <w:t>OŚWIADCZAMY, ŻE (dotyczy Części nr 1 i części nr 2):</w:t>
            </w:r>
          </w:p>
          <w:p w14:paraId="6254DF4B" w14:textId="77777777" w:rsidR="00262066" w:rsidRPr="002F1794" w:rsidRDefault="00262066">
            <w:pPr>
              <w:pStyle w:val="Akapitzlist"/>
              <w:numPr>
                <w:ilvl w:val="0"/>
                <w:numId w:val="54"/>
              </w:numPr>
              <w:suppressAutoHyphens/>
              <w:spacing w:line="276" w:lineRule="auto"/>
              <w:ind w:left="315" w:hanging="142"/>
              <w:contextualSpacing/>
              <w:jc w:val="both"/>
              <w:rPr>
                <w:rFonts w:asciiTheme="minorHAnsi" w:hAnsiTheme="minorHAnsi" w:cstheme="minorHAnsi"/>
                <w:sz w:val="22"/>
                <w:szCs w:val="22"/>
              </w:rPr>
            </w:pPr>
            <w:r w:rsidRPr="002F1794">
              <w:rPr>
                <w:rFonts w:asciiTheme="minorHAnsi" w:hAnsiTheme="minorHAnsi" w:cstheme="minorHAnsi"/>
                <w:sz w:val="22"/>
                <w:szCs w:val="22"/>
              </w:rPr>
              <w:t>wskazana cena w Formularzu Ofertowym obejmuje cały zakres przedmiotu zamówienia wskazanego przez Zamawiającego w SWZ, uwzględnia wszystkie wymagane opłaty i koszty niezbędne do zrealizowania całości przedmiotu zamówienia, bez względu na okoliczności i źródła ich powstania.</w:t>
            </w:r>
          </w:p>
          <w:p w14:paraId="6D07367B" w14:textId="77777777" w:rsidR="00262066" w:rsidRPr="002F1794" w:rsidRDefault="00262066">
            <w:pPr>
              <w:pStyle w:val="Akapitzlist"/>
              <w:numPr>
                <w:ilvl w:val="0"/>
                <w:numId w:val="54"/>
              </w:numPr>
              <w:suppressAutoHyphens/>
              <w:spacing w:line="276" w:lineRule="auto"/>
              <w:ind w:left="318" w:hanging="142"/>
              <w:contextualSpacing/>
              <w:jc w:val="both"/>
              <w:rPr>
                <w:rFonts w:asciiTheme="minorHAnsi" w:hAnsiTheme="minorHAnsi" w:cstheme="minorHAnsi"/>
                <w:sz w:val="22"/>
                <w:szCs w:val="22"/>
              </w:rPr>
            </w:pPr>
            <w:r w:rsidRPr="002F1794">
              <w:rPr>
                <w:rFonts w:asciiTheme="minorHAnsi" w:hAnsiTheme="minorHAnsi" w:cstheme="minorHAnsi"/>
                <w:sz w:val="22"/>
                <w:szCs w:val="22"/>
              </w:rPr>
              <w:t>zgodnie z treścią art. 225 ustawy Pzp oświadczamy, że wybór przedmiotowej oferty będzie prowadzić do powstania u zamawiającego obowiązku podatkowego w zakresie i wartości:</w:t>
            </w:r>
          </w:p>
          <w:p w14:paraId="48C1FEA6" w14:textId="77777777" w:rsidR="00262066" w:rsidRPr="002F1794" w:rsidRDefault="00262066" w:rsidP="00565461">
            <w:pPr>
              <w:spacing w:line="276" w:lineRule="auto"/>
              <w:contextualSpacing/>
              <w:jc w:val="both"/>
              <w:rPr>
                <w:rFonts w:asciiTheme="minorHAnsi" w:hAnsiTheme="minorHAnsi" w:cstheme="minorHAnsi"/>
                <w:sz w:val="22"/>
                <w:szCs w:val="22"/>
              </w:rPr>
            </w:pPr>
            <w:r w:rsidRPr="002F1794">
              <w:rPr>
                <w:rFonts w:asciiTheme="minorHAnsi" w:hAnsiTheme="minorHAnsi" w:cstheme="minorHAnsi"/>
                <w:sz w:val="22"/>
                <w:szCs w:val="22"/>
              </w:rPr>
              <w:t>………………………………………………………………………………………………………………………………………………………………..………</w:t>
            </w:r>
          </w:p>
          <w:p w14:paraId="55530AC8" w14:textId="77777777" w:rsidR="00262066" w:rsidRPr="002F1794" w:rsidRDefault="00262066" w:rsidP="00565461">
            <w:pPr>
              <w:spacing w:line="276" w:lineRule="auto"/>
              <w:jc w:val="center"/>
              <w:rPr>
                <w:rFonts w:asciiTheme="minorHAnsi" w:hAnsiTheme="minorHAnsi" w:cstheme="minorHAnsi"/>
                <w:sz w:val="18"/>
                <w:szCs w:val="18"/>
              </w:rPr>
            </w:pPr>
            <w:r w:rsidRPr="002F1794">
              <w:rPr>
                <w:rFonts w:asciiTheme="minorHAnsi" w:hAnsiTheme="minorHAnsi" w:cstheme="minorHAnsi"/>
                <w:sz w:val="18"/>
                <w:szCs w:val="18"/>
              </w:rPr>
              <w:t xml:space="preserve">(należy wskazać: nazwę (rodzaj) towaru/usługi, których dostawa/świadczenie będzie </w:t>
            </w:r>
            <w:r w:rsidRPr="002F1794">
              <w:rPr>
                <w:rFonts w:asciiTheme="minorHAnsi" w:hAnsiTheme="minorHAnsi" w:cstheme="minorHAnsi"/>
                <w:sz w:val="18"/>
                <w:szCs w:val="18"/>
              </w:rPr>
              <w:br/>
              <w:t>prowadzić do jego powstania oraz ich wartość bez kwoty podatku od towarów i usług)</w:t>
            </w:r>
          </w:p>
          <w:p w14:paraId="6DD18ABF" w14:textId="77777777" w:rsidR="00262066" w:rsidRPr="002F1794" w:rsidRDefault="00262066" w:rsidP="00565461">
            <w:pPr>
              <w:spacing w:line="276" w:lineRule="auto"/>
              <w:contextualSpacing/>
              <w:jc w:val="both"/>
              <w:rPr>
                <w:rFonts w:asciiTheme="minorHAnsi" w:hAnsiTheme="minorHAnsi" w:cstheme="minorHAnsi"/>
                <w:b/>
                <w:sz w:val="22"/>
                <w:szCs w:val="22"/>
              </w:rPr>
            </w:pPr>
            <w:r w:rsidRPr="002F1794">
              <w:rPr>
                <w:rFonts w:asciiTheme="minorHAnsi" w:hAnsiTheme="minorHAnsi" w:cstheme="minorHAnsi"/>
                <w:b/>
                <w:sz w:val="22"/>
                <w:szCs w:val="22"/>
              </w:rPr>
              <w:t>Uwaga: Uzupełnić jeżeli dotyczy. Brak uzupełnienia oznacza, iż wybór przedmiotowej oferty nie będzie prowadzić do powstania u zamawiającego obowiązku podatkowego.</w:t>
            </w:r>
          </w:p>
          <w:p w14:paraId="1AC4B767" w14:textId="77777777" w:rsidR="00262066" w:rsidRPr="002F1794" w:rsidRDefault="00262066">
            <w:pPr>
              <w:pStyle w:val="Akapitzlist"/>
              <w:numPr>
                <w:ilvl w:val="0"/>
                <w:numId w:val="54"/>
              </w:numPr>
              <w:suppressAutoHyphens/>
              <w:spacing w:line="276" w:lineRule="auto"/>
              <w:ind w:left="315" w:hanging="142"/>
              <w:contextualSpacing/>
              <w:jc w:val="both"/>
              <w:rPr>
                <w:rFonts w:asciiTheme="minorHAnsi" w:hAnsiTheme="minorHAnsi" w:cstheme="minorHAnsi"/>
                <w:sz w:val="22"/>
                <w:szCs w:val="22"/>
              </w:rPr>
            </w:pPr>
            <w:r w:rsidRPr="002F1794">
              <w:rPr>
                <w:rFonts w:asciiTheme="minorHAnsi" w:hAnsiTheme="minorHAnsi" w:cstheme="minorHAnsi"/>
                <w:sz w:val="22"/>
                <w:szCs w:val="22"/>
              </w:rPr>
              <w:t>akceptuję/-emy* warunki wskazane w SWZ wraz z projektem umowy.</w:t>
            </w:r>
          </w:p>
          <w:p w14:paraId="07BCA132" w14:textId="77777777" w:rsidR="00262066" w:rsidRPr="002F1794" w:rsidRDefault="00262066">
            <w:pPr>
              <w:pStyle w:val="Akapitzlist"/>
              <w:numPr>
                <w:ilvl w:val="0"/>
                <w:numId w:val="54"/>
              </w:numPr>
              <w:suppressAutoHyphens/>
              <w:spacing w:line="276" w:lineRule="auto"/>
              <w:ind w:left="315" w:hanging="142"/>
              <w:contextualSpacing/>
              <w:jc w:val="both"/>
              <w:rPr>
                <w:rFonts w:asciiTheme="minorHAnsi" w:hAnsiTheme="minorHAnsi" w:cstheme="minorHAnsi"/>
                <w:sz w:val="22"/>
                <w:szCs w:val="22"/>
              </w:rPr>
            </w:pPr>
            <w:r w:rsidRPr="002F1794">
              <w:rPr>
                <w:rFonts w:asciiTheme="minorHAnsi" w:hAnsiTheme="minorHAnsi" w:cstheme="minorHAnsi"/>
                <w:sz w:val="22"/>
                <w:szCs w:val="22"/>
              </w:rPr>
              <w:t>zapoznałem/-liśmy* się ze SWZ i nie wnosimy do niej zastrzeżeń oraz zdobyliśmy konieczne informacje do przygotowania oferty.</w:t>
            </w:r>
          </w:p>
          <w:p w14:paraId="6A80A62C" w14:textId="77777777" w:rsidR="00262066" w:rsidRPr="002F1794" w:rsidRDefault="00262066">
            <w:pPr>
              <w:pStyle w:val="Akapitzlist"/>
              <w:numPr>
                <w:ilvl w:val="0"/>
                <w:numId w:val="54"/>
              </w:numPr>
              <w:suppressAutoHyphens/>
              <w:spacing w:line="276" w:lineRule="auto"/>
              <w:ind w:left="315" w:hanging="142"/>
              <w:contextualSpacing/>
              <w:jc w:val="both"/>
              <w:rPr>
                <w:rFonts w:asciiTheme="minorHAnsi" w:hAnsiTheme="minorHAnsi" w:cstheme="minorHAnsi"/>
                <w:sz w:val="22"/>
                <w:szCs w:val="22"/>
              </w:rPr>
            </w:pPr>
            <w:r w:rsidRPr="002F1794">
              <w:rPr>
                <w:rFonts w:asciiTheme="minorHAnsi" w:hAnsiTheme="minorHAnsi" w:cstheme="minorHAnsi"/>
                <w:sz w:val="22"/>
                <w:szCs w:val="22"/>
              </w:rPr>
              <w:t>jestem/-eśmy*  związani złożoną ofertą przez okres 30 dni - bieg terminu związania ofertą rozpoczyna się wraz z upływem terminu składania ofert.</w:t>
            </w:r>
          </w:p>
          <w:p w14:paraId="6473C9DD" w14:textId="77777777" w:rsidR="00262066" w:rsidRPr="002F1794" w:rsidRDefault="00262066">
            <w:pPr>
              <w:pStyle w:val="Akapitzlist"/>
              <w:numPr>
                <w:ilvl w:val="0"/>
                <w:numId w:val="54"/>
              </w:numPr>
              <w:suppressAutoHyphens/>
              <w:spacing w:line="276" w:lineRule="auto"/>
              <w:ind w:left="315" w:hanging="142"/>
              <w:contextualSpacing/>
              <w:jc w:val="both"/>
              <w:rPr>
                <w:rFonts w:asciiTheme="minorHAnsi" w:hAnsiTheme="minorHAnsi" w:cstheme="minorHAnsi"/>
                <w:sz w:val="22"/>
                <w:szCs w:val="22"/>
              </w:rPr>
            </w:pPr>
            <w:r w:rsidRPr="002F1794">
              <w:rPr>
                <w:rFonts w:asciiTheme="minorHAnsi" w:hAnsiTheme="minorHAnsi" w:cstheme="minorHAnsi"/>
                <w:sz w:val="22"/>
                <w:szCs w:val="22"/>
              </w:rPr>
              <w:t>akceptuję/-emy* przedstawione w SWZ postanowienia umowy i we wskazanym przez Zamawiającego terminie zobowiązuje/-emy* się do podpisania umowy, na określonych w SWZ warunkach, w miejscu i terminie wyznaczonym przez Zamawiającego.</w:t>
            </w:r>
          </w:p>
          <w:p w14:paraId="491401FF" w14:textId="77777777" w:rsidR="00262066" w:rsidRPr="002F1794" w:rsidRDefault="00262066">
            <w:pPr>
              <w:pStyle w:val="Akapitzlist"/>
              <w:numPr>
                <w:ilvl w:val="0"/>
                <w:numId w:val="54"/>
              </w:numPr>
              <w:suppressAutoHyphens/>
              <w:spacing w:line="276" w:lineRule="auto"/>
              <w:ind w:left="315" w:hanging="142"/>
              <w:contextualSpacing/>
              <w:jc w:val="both"/>
              <w:rPr>
                <w:rFonts w:asciiTheme="minorHAnsi" w:hAnsiTheme="minorHAnsi" w:cstheme="minorHAnsi"/>
                <w:sz w:val="22"/>
                <w:szCs w:val="22"/>
              </w:rPr>
            </w:pPr>
            <w:r w:rsidRPr="002F1794">
              <w:rPr>
                <w:rFonts w:asciiTheme="minorHAnsi" w:hAnsiTheme="minorHAnsi" w:cstheme="minorHAnsi"/>
                <w:sz w:val="22"/>
                <w:szCs w:val="22"/>
              </w:rPr>
              <w:t>zapoznałem/-liśmy* się ze wszystkimi warunkami zamówienia oraz dokumentami dotyczącymi przedmiotu zamówienia i akceptujemy je bez zastrzeżeń.</w:t>
            </w:r>
          </w:p>
          <w:p w14:paraId="1F9D5DE5" w14:textId="77777777" w:rsidR="00262066" w:rsidRPr="002F1794" w:rsidRDefault="00262066">
            <w:pPr>
              <w:pStyle w:val="Akapitzlist"/>
              <w:numPr>
                <w:ilvl w:val="0"/>
                <w:numId w:val="54"/>
              </w:numPr>
              <w:suppressAutoHyphens/>
              <w:spacing w:line="276" w:lineRule="auto"/>
              <w:ind w:left="315" w:hanging="142"/>
              <w:contextualSpacing/>
              <w:jc w:val="both"/>
              <w:rPr>
                <w:rFonts w:asciiTheme="minorHAnsi" w:hAnsiTheme="minorHAnsi" w:cstheme="minorHAnsi"/>
                <w:sz w:val="22"/>
                <w:szCs w:val="22"/>
              </w:rPr>
            </w:pPr>
            <w:r w:rsidRPr="002F1794">
              <w:rPr>
                <w:rFonts w:asciiTheme="minorHAnsi" w:hAnsiTheme="minorHAnsi" w:cstheme="minorHAnsi"/>
                <w:sz w:val="22"/>
                <w:szCs w:val="22"/>
              </w:rPr>
              <w:t>zapewnię/zapewnimy*  łączny udział pojazdów elektrycznych lub pojazdów napędzanych gazem ziemnym we flocie pojazdów samochodowych używanych przy wykonywaniu przedmiotu zamówienia wynoszący co najmniej 10%, zgodnie z przepisem art. 68 ust. 3 ustawy z dnia 11 stycznia 2018 r. o elektromobilności i paliwach alternatywnych</w:t>
            </w:r>
          </w:p>
          <w:p w14:paraId="7327CDE4" w14:textId="77777777" w:rsidR="00262066" w:rsidRPr="002F1794" w:rsidRDefault="00262066">
            <w:pPr>
              <w:pStyle w:val="Akapitzlist"/>
              <w:numPr>
                <w:ilvl w:val="0"/>
                <w:numId w:val="54"/>
              </w:numPr>
              <w:suppressAutoHyphens/>
              <w:spacing w:line="276" w:lineRule="auto"/>
              <w:ind w:left="315" w:hanging="142"/>
              <w:contextualSpacing/>
              <w:jc w:val="both"/>
              <w:rPr>
                <w:rFonts w:asciiTheme="minorHAnsi" w:hAnsiTheme="minorHAnsi" w:cstheme="minorHAnsi"/>
                <w:sz w:val="22"/>
                <w:szCs w:val="22"/>
              </w:rPr>
            </w:pPr>
            <w:r w:rsidRPr="002F1794">
              <w:rPr>
                <w:rFonts w:asciiTheme="minorHAnsi" w:hAnsiTheme="minorHAnsi" w:cstheme="minorHAnsi"/>
                <w:sz w:val="22"/>
                <w:szCs w:val="22"/>
              </w:rPr>
              <w:t xml:space="preserve">w cenie oferty zostały uwzględnione wszystkie koszty wykonania zamówienia i realizacji przyszłego świadczenia umownego. Ponadto w ofercie nie została zastosowana cena dumpingowa i oferta nie stanowi czynu nieuczciwej konkurencji, zgodnie z art. 5-17 ustawy z dnia 16 kwietnia 1993 r. o zwalczaniu nieuczciwej konkurencji. </w:t>
            </w:r>
          </w:p>
          <w:p w14:paraId="59128A67" w14:textId="77777777" w:rsidR="00262066" w:rsidRPr="002F1794" w:rsidRDefault="00262066">
            <w:pPr>
              <w:pStyle w:val="Akapitzlist"/>
              <w:numPr>
                <w:ilvl w:val="0"/>
                <w:numId w:val="54"/>
              </w:numPr>
              <w:suppressAutoHyphens/>
              <w:spacing w:line="276" w:lineRule="auto"/>
              <w:ind w:left="315" w:hanging="142"/>
              <w:contextualSpacing/>
              <w:jc w:val="both"/>
              <w:rPr>
                <w:rFonts w:asciiTheme="minorHAnsi" w:hAnsiTheme="minorHAnsi" w:cstheme="minorHAnsi"/>
                <w:sz w:val="22"/>
                <w:szCs w:val="22"/>
              </w:rPr>
            </w:pPr>
            <w:r w:rsidRPr="002F1794">
              <w:rPr>
                <w:rFonts w:asciiTheme="minorHAnsi" w:hAnsiTheme="minorHAnsi" w:cstheme="minorHAnsi"/>
                <w:sz w:val="22"/>
                <w:szCs w:val="22"/>
              </w:rPr>
              <w:t>zostałem/-liśmy* poinformowani, że możemy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375484E2" w14:textId="77777777" w:rsidR="00262066" w:rsidRPr="002F1794" w:rsidRDefault="00262066">
            <w:pPr>
              <w:pStyle w:val="Akapitzlist"/>
              <w:numPr>
                <w:ilvl w:val="0"/>
                <w:numId w:val="54"/>
              </w:numPr>
              <w:suppressAutoHyphens/>
              <w:spacing w:line="276" w:lineRule="auto"/>
              <w:ind w:left="318" w:hanging="142"/>
              <w:jc w:val="both"/>
              <w:rPr>
                <w:rFonts w:asciiTheme="minorHAnsi" w:hAnsiTheme="minorHAnsi" w:cstheme="minorHAnsi"/>
                <w:sz w:val="22"/>
                <w:szCs w:val="22"/>
              </w:rPr>
            </w:pPr>
            <w:r w:rsidRPr="002F1794">
              <w:rPr>
                <w:rFonts w:asciiTheme="minorHAnsi" w:hAnsiTheme="minorHAnsi" w:cstheme="minorHAnsi"/>
                <w:sz w:val="22"/>
                <w:szCs w:val="22"/>
              </w:rPr>
              <w:t>Oświadczam/-y, że wypełniłem/-liśmy obowiązki informacyjne przewidziane w art. 13 lub art. 14 RODO[1] wobec osób fizycznych, od których dane osobowe bezpośrednio lub pośrednio pozyskałem w celu ubiegania się o udzielenie zamówienia publicznego w niniejszym postępowaniu.</w:t>
            </w:r>
            <w:r w:rsidRPr="002F1794">
              <w:rPr>
                <w:rStyle w:val="Odwoanieprzypisudolnego"/>
                <w:rFonts w:asciiTheme="minorHAnsi" w:hAnsiTheme="minorHAnsi" w:cstheme="minorHAnsi"/>
                <w:sz w:val="22"/>
                <w:szCs w:val="22"/>
              </w:rPr>
              <w:footnoteReference w:id="14"/>
            </w:r>
          </w:p>
          <w:p w14:paraId="407AA86B" w14:textId="77777777" w:rsidR="00262066" w:rsidRPr="002F1794" w:rsidRDefault="00262066" w:rsidP="00565461">
            <w:pPr>
              <w:pStyle w:val="Akapitzlist"/>
              <w:spacing w:line="276" w:lineRule="auto"/>
              <w:ind w:left="315"/>
              <w:contextualSpacing/>
              <w:rPr>
                <w:rFonts w:asciiTheme="minorHAnsi" w:hAnsiTheme="minorHAnsi" w:cstheme="minorHAnsi"/>
                <w:sz w:val="22"/>
                <w:szCs w:val="22"/>
              </w:rPr>
            </w:pPr>
            <w:r w:rsidRPr="002F1794">
              <w:rPr>
                <w:rFonts w:asciiTheme="minorHAnsi" w:hAnsiTheme="minorHAnsi" w:cstheme="minorHAnsi"/>
                <w:i/>
                <w:sz w:val="22"/>
                <w:szCs w:val="22"/>
                <w:u w:val="single"/>
              </w:rPr>
              <w:t>*  niepotrzebne skreślić</w:t>
            </w:r>
          </w:p>
        </w:tc>
      </w:tr>
      <w:tr w:rsidR="00262066" w:rsidRPr="002F1794" w14:paraId="38E3E7B9" w14:textId="77777777" w:rsidTr="00565461">
        <w:tblPrEx>
          <w:jc w:val="left"/>
        </w:tblPrEx>
        <w:trPr>
          <w:trHeight w:val="1502"/>
        </w:trPr>
        <w:tc>
          <w:tcPr>
            <w:tcW w:w="9928" w:type="dxa"/>
          </w:tcPr>
          <w:p w14:paraId="45F8093C" w14:textId="2A3622CE" w:rsidR="00262066" w:rsidRPr="002F1794" w:rsidRDefault="00262066">
            <w:pPr>
              <w:pStyle w:val="Akapitzlist"/>
              <w:numPr>
                <w:ilvl w:val="0"/>
                <w:numId w:val="55"/>
              </w:numPr>
              <w:suppressAutoHyphens/>
              <w:spacing w:before="120"/>
              <w:ind w:left="456"/>
              <w:rPr>
                <w:rFonts w:asciiTheme="minorHAnsi" w:hAnsiTheme="minorHAnsi" w:cstheme="minorHAnsi"/>
                <w:b/>
                <w:bCs/>
                <w:sz w:val="22"/>
                <w:szCs w:val="22"/>
              </w:rPr>
            </w:pPr>
            <w:r w:rsidRPr="002F1794">
              <w:rPr>
                <w:rFonts w:asciiTheme="minorHAnsi" w:hAnsiTheme="minorHAnsi" w:cstheme="minorHAnsi"/>
                <w:b/>
                <w:sz w:val="22"/>
                <w:szCs w:val="22"/>
              </w:rPr>
              <w:lastRenderedPageBreak/>
              <w:t xml:space="preserve">PODWYKONAWCY </w:t>
            </w:r>
            <w:r w:rsidRPr="002F1794">
              <w:rPr>
                <w:rFonts w:asciiTheme="minorHAnsi" w:hAnsiTheme="minorHAnsi" w:cstheme="minorHAnsi"/>
                <w:i/>
                <w:iCs/>
                <w:sz w:val="22"/>
                <w:szCs w:val="22"/>
              </w:rPr>
              <w:t>(wypełnić, jeżeli dotyczy)*składając ofertę na Część 1</w:t>
            </w:r>
            <w:r w:rsidR="00B96623">
              <w:rPr>
                <w:rFonts w:asciiTheme="minorHAnsi" w:hAnsiTheme="minorHAnsi" w:cstheme="minorHAnsi"/>
                <w:i/>
                <w:iCs/>
                <w:sz w:val="22"/>
                <w:szCs w:val="22"/>
              </w:rPr>
              <w:t xml:space="preserve"> </w:t>
            </w:r>
            <w:r w:rsidRPr="002F1794">
              <w:rPr>
                <w:rFonts w:asciiTheme="minorHAnsi" w:hAnsiTheme="minorHAnsi" w:cstheme="minorHAnsi"/>
                <w:i/>
                <w:iCs/>
                <w:sz w:val="22"/>
                <w:szCs w:val="22"/>
              </w:rPr>
              <w:t>zamówienia albo Część 2 zamówienia</w:t>
            </w:r>
            <w:r w:rsidRPr="002F1794">
              <w:rPr>
                <w:rStyle w:val="Odwoanieprzypisudolnego"/>
                <w:rFonts w:asciiTheme="minorHAnsi" w:hAnsiTheme="minorHAnsi" w:cstheme="minorHAnsi"/>
                <w:i/>
                <w:iCs/>
                <w:sz w:val="22"/>
                <w:szCs w:val="22"/>
              </w:rPr>
              <w:footnoteReference w:id="15"/>
            </w:r>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6"/>
              <w:gridCol w:w="4731"/>
            </w:tblGrid>
            <w:tr w:rsidR="00262066" w:rsidRPr="002F1794" w14:paraId="6939D683" w14:textId="77777777" w:rsidTr="00565461">
              <w:tc>
                <w:tcPr>
                  <w:tcW w:w="5196" w:type="dxa"/>
                </w:tcPr>
                <w:p w14:paraId="578725C7" w14:textId="77777777" w:rsidR="00262066" w:rsidRPr="002F1794" w:rsidRDefault="00262066" w:rsidP="00565461">
                  <w:pPr>
                    <w:tabs>
                      <w:tab w:val="left" w:pos="962"/>
                    </w:tabs>
                    <w:spacing w:line="276" w:lineRule="auto"/>
                    <w:rPr>
                      <w:rFonts w:asciiTheme="minorHAnsi" w:hAnsiTheme="minorHAnsi" w:cstheme="minorHAnsi"/>
                      <w:sz w:val="22"/>
                      <w:szCs w:val="22"/>
                    </w:rPr>
                  </w:pPr>
                  <w:r w:rsidRPr="002F1794">
                    <w:rPr>
                      <w:rFonts w:asciiTheme="minorHAnsi" w:hAnsiTheme="minorHAnsi" w:cstheme="minorHAnsi"/>
                      <w:sz w:val="22"/>
                      <w:szCs w:val="22"/>
                    </w:rPr>
                    <w:t>Części zamówienia (chodzi o część zamówienia w danej Części zamówienia)</w:t>
                  </w:r>
                </w:p>
              </w:tc>
              <w:tc>
                <w:tcPr>
                  <w:tcW w:w="4731" w:type="dxa"/>
                </w:tcPr>
                <w:p w14:paraId="76C11B1B" w14:textId="77777777" w:rsidR="00262066" w:rsidRPr="002F1794" w:rsidRDefault="00262066" w:rsidP="00565461">
                  <w:pPr>
                    <w:tabs>
                      <w:tab w:val="left" w:pos="962"/>
                    </w:tabs>
                    <w:spacing w:line="276" w:lineRule="auto"/>
                    <w:rPr>
                      <w:rFonts w:asciiTheme="minorHAnsi" w:hAnsiTheme="minorHAnsi" w:cstheme="minorHAnsi"/>
                      <w:sz w:val="22"/>
                      <w:szCs w:val="22"/>
                    </w:rPr>
                  </w:pPr>
                  <w:r w:rsidRPr="002F1794">
                    <w:rPr>
                      <w:rFonts w:asciiTheme="minorHAnsi" w:hAnsiTheme="minorHAnsi" w:cstheme="minorHAnsi"/>
                      <w:sz w:val="22"/>
                      <w:szCs w:val="22"/>
                    </w:rPr>
                    <w:t>Nazwa firmy podwykonawcy</w:t>
                  </w:r>
                </w:p>
              </w:tc>
            </w:tr>
            <w:tr w:rsidR="00262066" w:rsidRPr="002F1794" w14:paraId="67457888" w14:textId="77777777" w:rsidTr="00565461">
              <w:tc>
                <w:tcPr>
                  <w:tcW w:w="5196" w:type="dxa"/>
                </w:tcPr>
                <w:p w14:paraId="6AE75B98" w14:textId="77777777" w:rsidR="00262066" w:rsidRPr="002F1794" w:rsidRDefault="00262066" w:rsidP="00565461">
                  <w:pPr>
                    <w:tabs>
                      <w:tab w:val="left" w:pos="962"/>
                    </w:tabs>
                    <w:spacing w:line="276" w:lineRule="auto"/>
                    <w:rPr>
                      <w:rFonts w:asciiTheme="minorHAnsi" w:hAnsiTheme="minorHAnsi" w:cstheme="minorHAnsi"/>
                      <w:sz w:val="22"/>
                      <w:szCs w:val="22"/>
                    </w:rPr>
                  </w:pPr>
                  <w:r w:rsidRPr="002F1794">
                    <w:rPr>
                      <w:rFonts w:asciiTheme="minorHAnsi" w:hAnsiTheme="minorHAnsi" w:cstheme="minorHAnsi"/>
                      <w:sz w:val="22"/>
                      <w:szCs w:val="22"/>
                    </w:rPr>
                    <w:t>1.</w:t>
                  </w:r>
                </w:p>
              </w:tc>
              <w:tc>
                <w:tcPr>
                  <w:tcW w:w="4731" w:type="dxa"/>
                </w:tcPr>
                <w:p w14:paraId="48B1C7A9" w14:textId="77777777" w:rsidR="00262066" w:rsidRPr="002F1794" w:rsidRDefault="00262066" w:rsidP="00565461">
                  <w:pPr>
                    <w:tabs>
                      <w:tab w:val="left" w:pos="962"/>
                    </w:tabs>
                    <w:spacing w:line="276" w:lineRule="auto"/>
                    <w:rPr>
                      <w:rFonts w:asciiTheme="minorHAnsi" w:hAnsiTheme="minorHAnsi" w:cstheme="minorHAnsi"/>
                      <w:sz w:val="22"/>
                      <w:szCs w:val="22"/>
                    </w:rPr>
                  </w:pPr>
                </w:p>
              </w:tc>
            </w:tr>
            <w:tr w:rsidR="00262066" w:rsidRPr="002F1794" w14:paraId="171CB5A9" w14:textId="77777777" w:rsidTr="00565461">
              <w:tc>
                <w:tcPr>
                  <w:tcW w:w="5196" w:type="dxa"/>
                </w:tcPr>
                <w:p w14:paraId="6F2DE6F3" w14:textId="77777777" w:rsidR="00262066" w:rsidRPr="002F1794" w:rsidRDefault="00262066" w:rsidP="00565461">
                  <w:pPr>
                    <w:tabs>
                      <w:tab w:val="left" w:pos="962"/>
                    </w:tabs>
                    <w:spacing w:line="276" w:lineRule="auto"/>
                    <w:rPr>
                      <w:rFonts w:asciiTheme="minorHAnsi" w:hAnsiTheme="minorHAnsi" w:cstheme="minorHAnsi"/>
                      <w:sz w:val="22"/>
                      <w:szCs w:val="22"/>
                    </w:rPr>
                  </w:pPr>
                  <w:r w:rsidRPr="002F1794">
                    <w:rPr>
                      <w:rFonts w:asciiTheme="minorHAnsi" w:hAnsiTheme="minorHAnsi" w:cstheme="minorHAnsi"/>
                      <w:sz w:val="22"/>
                      <w:szCs w:val="22"/>
                    </w:rPr>
                    <w:t>2.</w:t>
                  </w:r>
                </w:p>
              </w:tc>
              <w:tc>
                <w:tcPr>
                  <w:tcW w:w="4731" w:type="dxa"/>
                </w:tcPr>
                <w:p w14:paraId="4F01E78C" w14:textId="77777777" w:rsidR="00262066" w:rsidRPr="002F1794" w:rsidRDefault="00262066" w:rsidP="00565461">
                  <w:pPr>
                    <w:tabs>
                      <w:tab w:val="left" w:pos="962"/>
                    </w:tabs>
                    <w:spacing w:line="276" w:lineRule="auto"/>
                    <w:rPr>
                      <w:rFonts w:asciiTheme="minorHAnsi" w:hAnsiTheme="minorHAnsi" w:cstheme="minorHAnsi"/>
                      <w:sz w:val="22"/>
                      <w:szCs w:val="22"/>
                    </w:rPr>
                  </w:pPr>
                </w:p>
              </w:tc>
            </w:tr>
            <w:tr w:rsidR="00262066" w:rsidRPr="002F1794" w14:paraId="6A17D6EC" w14:textId="77777777" w:rsidTr="00565461">
              <w:tc>
                <w:tcPr>
                  <w:tcW w:w="5196" w:type="dxa"/>
                </w:tcPr>
                <w:p w14:paraId="4371D907" w14:textId="77777777" w:rsidR="00262066" w:rsidRPr="002F1794" w:rsidRDefault="00262066" w:rsidP="00565461">
                  <w:pPr>
                    <w:tabs>
                      <w:tab w:val="left" w:pos="962"/>
                    </w:tabs>
                    <w:spacing w:line="276" w:lineRule="auto"/>
                    <w:rPr>
                      <w:rFonts w:asciiTheme="minorHAnsi" w:hAnsiTheme="minorHAnsi" w:cstheme="minorHAnsi"/>
                      <w:sz w:val="22"/>
                      <w:szCs w:val="22"/>
                    </w:rPr>
                  </w:pPr>
                  <w:r w:rsidRPr="002F1794">
                    <w:rPr>
                      <w:rFonts w:asciiTheme="minorHAnsi" w:hAnsiTheme="minorHAnsi" w:cstheme="minorHAnsi"/>
                      <w:sz w:val="22"/>
                      <w:szCs w:val="22"/>
                    </w:rPr>
                    <w:t>3</w:t>
                  </w:r>
                </w:p>
              </w:tc>
              <w:tc>
                <w:tcPr>
                  <w:tcW w:w="4731" w:type="dxa"/>
                </w:tcPr>
                <w:p w14:paraId="019FCA12" w14:textId="77777777" w:rsidR="00262066" w:rsidRPr="002F1794" w:rsidRDefault="00262066" w:rsidP="00565461">
                  <w:pPr>
                    <w:tabs>
                      <w:tab w:val="left" w:pos="962"/>
                    </w:tabs>
                    <w:spacing w:line="276" w:lineRule="auto"/>
                    <w:rPr>
                      <w:rFonts w:asciiTheme="minorHAnsi" w:hAnsiTheme="minorHAnsi" w:cstheme="minorHAnsi"/>
                      <w:sz w:val="22"/>
                      <w:szCs w:val="22"/>
                    </w:rPr>
                  </w:pPr>
                </w:p>
              </w:tc>
            </w:tr>
          </w:tbl>
          <w:p w14:paraId="2F9D1964" w14:textId="77777777" w:rsidR="00262066" w:rsidRPr="002F1794" w:rsidRDefault="00262066" w:rsidP="00565461">
            <w:pPr>
              <w:widowControl w:val="0"/>
              <w:tabs>
                <w:tab w:val="left" w:pos="962"/>
              </w:tabs>
              <w:rPr>
                <w:rFonts w:asciiTheme="minorHAnsi" w:hAnsiTheme="minorHAnsi" w:cstheme="minorHAnsi"/>
                <w:bCs/>
                <w:i/>
                <w:sz w:val="22"/>
                <w:szCs w:val="22"/>
              </w:rPr>
            </w:pPr>
            <w:r w:rsidRPr="002F1794">
              <w:rPr>
                <w:rFonts w:asciiTheme="minorHAnsi" w:hAnsiTheme="minorHAnsi" w:cstheme="minorHAnsi"/>
                <w:bCs/>
                <w:i/>
                <w:sz w:val="22"/>
                <w:szCs w:val="22"/>
              </w:rPr>
              <w:t>*  W przypadku powierzenia części zamówienia podwykonawcom, należy podać nazwy firm podwykonawców (o ile są znane)</w:t>
            </w:r>
          </w:p>
        </w:tc>
      </w:tr>
      <w:tr w:rsidR="00262066" w:rsidRPr="002F1794" w14:paraId="1A0FA7C5" w14:textId="77777777" w:rsidTr="00565461">
        <w:tblPrEx>
          <w:jc w:val="left"/>
        </w:tblPrEx>
        <w:trPr>
          <w:trHeight w:val="241"/>
        </w:trPr>
        <w:tc>
          <w:tcPr>
            <w:tcW w:w="9928" w:type="dxa"/>
          </w:tcPr>
          <w:p w14:paraId="1A3D683F" w14:textId="77777777" w:rsidR="00262066" w:rsidRPr="002F1794" w:rsidRDefault="00262066">
            <w:pPr>
              <w:numPr>
                <w:ilvl w:val="0"/>
                <w:numId w:val="55"/>
              </w:numPr>
              <w:ind w:left="456"/>
              <w:contextualSpacing/>
              <w:rPr>
                <w:rFonts w:asciiTheme="minorHAnsi" w:hAnsiTheme="minorHAnsi" w:cstheme="minorHAnsi"/>
                <w:b/>
                <w:sz w:val="22"/>
                <w:szCs w:val="22"/>
              </w:rPr>
            </w:pPr>
            <w:r w:rsidRPr="002F1794">
              <w:rPr>
                <w:rFonts w:asciiTheme="minorHAnsi" w:hAnsiTheme="minorHAnsi" w:cstheme="minorHAnsi"/>
                <w:b/>
                <w:sz w:val="22"/>
                <w:szCs w:val="22"/>
              </w:rPr>
              <w:t>SPIS TREŚCI:</w:t>
            </w:r>
          </w:p>
          <w:p w14:paraId="40D4E9AA" w14:textId="77777777" w:rsidR="00262066" w:rsidRPr="002F1794" w:rsidRDefault="00262066" w:rsidP="00565461">
            <w:pPr>
              <w:jc w:val="both"/>
              <w:rPr>
                <w:rFonts w:asciiTheme="minorHAnsi" w:hAnsiTheme="minorHAnsi" w:cstheme="minorHAnsi"/>
                <w:sz w:val="22"/>
                <w:szCs w:val="22"/>
              </w:rPr>
            </w:pPr>
            <w:r w:rsidRPr="002F1794">
              <w:rPr>
                <w:rFonts w:asciiTheme="minorHAnsi" w:hAnsiTheme="minorHAnsi" w:cstheme="minorHAnsi"/>
                <w:sz w:val="22"/>
                <w:szCs w:val="22"/>
              </w:rPr>
              <w:t>Integralną część oferty stanowią następujące dokumenty:</w:t>
            </w:r>
          </w:p>
          <w:p w14:paraId="4315021D" w14:textId="77777777" w:rsidR="00262066" w:rsidRPr="002F1794" w:rsidRDefault="00262066">
            <w:pPr>
              <w:numPr>
                <w:ilvl w:val="0"/>
                <w:numId w:val="20"/>
              </w:numPr>
              <w:ind w:left="459" w:hanging="425"/>
              <w:rPr>
                <w:rFonts w:asciiTheme="minorHAnsi" w:hAnsiTheme="minorHAnsi" w:cstheme="minorHAnsi"/>
                <w:sz w:val="22"/>
                <w:szCs w:val="22"/>
              </w:rPr>
            </w:pPr>
            <w:r w:rsidRPr="002F1794">
              <w:rPr>
                <w:rFonts w:asciiTheme="minorHAnsi" w:hAnsiTheme="minorHAnsi" w:cstheme="minorHAnsi"/>
                <w:sz w:val="22"/>
                <w:szCs w:val="22"/>
              </w:rPr>
              <w:t>……………………………………………………………………………………………………………………………………………………</w:t>
            </w:r>
          </w:p>
          <w:p w14:paraId="17FEE6D5" w14:textId="77777777" w:rsidR="00262066" w:rsidRPr="002F1794" w:rsidRDefault="00262066">
            <w:pPr>
              <w:numPr>
                <w:ilvl w:val="0"/>
                <w:numId w:val="20"/>
              </w:numPr>
              <w:ind w:left="459" w:hanging="425"/>
              <w:rPr>
                <w:rFonts w:asciiTheme="minorHAnsi" w:hAnsiTheme="minorHAnsi" w:cstheme="minorHAnsi"/>
                <w:sz w:val="22"/>
                <w:szCs w:val="22"/>
              </w:rPr>
            </w:pPr>
            <w:r w:rsidRPr="002F1794">
              <w:rPr>
                <w:rFonts w:asciiTheme="minorHAnsi" w:hAnsiTheme="minorHAnsi" w:cstheme="minorHAnsi"/>
                <w:sz w:val="22"/>
                <w:szCs w:val="22"/>
              </w:rPr>
              <w:t>.........................................................................................................................................................</w:t>
            </w:r>
          </w:p>
          <w:p w14:paraId="28EA3A1E" w14:textId="77777777" w:rsidR="00262066" w:rsidRPr="002F1794" w:rsidRDefault="00FA062B" w:rsidP="00FA062B">
            <w:pPr>
              <w:jc w:val="center"/>
              <w:rPr>
                <w:rFonts w:asciiTheme="minorHAnsi" w:hAnsiTheme="minorHAnsi" w:cstheme="minorHAnsi"/>
                <w:i/>
                <w:sz w:val="22"/>
                <w:szCs w:val="22"/>
              </w:rPr>
            </w:pPr>
            <w:r w:rsidRPr="002F1794">
              <w:rPr>
                <w:rFonts w:asciiTheme="minorHAnsi" w:hAnsiTheme="minorHAnsi" w:cstheme="minorHAnsi"/>
                <w:i/>
                <w:sz w:val="22"/>
                <w:szCs w:val="22"/>
              </w:rPr>
              <w:t>Kwalifikowany podpis elektroniczny/podpis zaufany/podpis osobisty osoby upoważnionej do reprezentowania Wykonawcy</w:t>
            </w:r>
          </w:p>
          <w:p w14:paraId="3CC46857" w14:textId="77777777" w:rsidR="00262066" w:rsidRPr="002F1794" w:rsidRDefault="00262066" w:rsidP="00565461">
            <w:pPr>
              <w:contextualSpacing/>
              <w:rPr>
                <w:rFonts w:asciiTheme="minorHAnsi" w:hAnsiTheme="minorHAnsi" w:cstheme="minorHAnsi"/>
                <w:i/>
                <w:sz w:val="22"/>
                <w:szCs w:val="22"/>
              </w:rPr>
            </w:pPr>
          </w:p>
          <w:p w14:paraId="55E3AA78" w14:textId="77777777" w:rsidR="00262066" w:rsidRPr="002F1794" w:rsidRDefault="00262066" w:rsidP="00FA062B">
            <w:pPr>
              <w:ind w:left="318"/>
              <w:contextualSpacing/>
              <w:rPr>
                <w:rFonts w:asciiTheme="minorHAnsi" w:hAnsiTheme="minorHAnsi" w:cstheme="minorHAnsi"/>
                <w:sz w:val="22"/>
                <w:szCs w:val="22"/>
              </w:rPr>
            </w:pPr>
          </w:p>
        </w:tc>
      </w:tr>
    </w:tbl>
    <w:p w14:paraId="65A3F2CD" w14:textId="77777777" w:rsidR="00262066" w:rsidRPr="002F1794" w:rsidRDefault="00262066" w:rsidP="00262066">
      <w:pPr>
        <w:rPr>
          <w:rFonts w:asciiTheme="minorHAnsi" w:hAnsiTheme="minorHAnsi" w:cstheme="minorHAnsi"/>
        </w:rPr>
      </w:pPr>
    </w:p>
    <w:p w14:paraId="5DA69230" w14:textId="77777777" w:rsidR="00A57544" w:rsidRPr="002F1794" w:rsidRDefault="00A57544" w:rsidP="00A57544">
      <w:pPr>
        <w:rPr>
          <w:rFonts w:asciiTheme="minorHAnsi" w:hAnsiTheme="minorHAnsi" w:cstheme="minorHAnsi"/>
          <w:i/>
          <w:sz w:val="20"/>
          <w:szCs w:val="20"/>
        </w:rPr>
      </w:pPr>
    </w:p>
    <w:p w14:paraId="5A4334F8" w14:textId="79E1F599" w:rsidR="00B96623" w:rsidRDefault="00B96623">
      <w:pPr>
        <w:rPr>
          <w:rFonts w:asciiTheme="minorHAnsi" w:hAnsiTheme="minorHAnsi" w:cstheme="minorHAnsi"/>
          <w:i/>
          <w:sz w:val="20"/>
          <w:szCs w:val="20"/>
        </w:rPr>
      </w:pPr>
      <w:r>
        <w:rPr>
          <w:rFonts w:asciiTheme="minorHAnsi" w:hAnsiTheme="minorHAnsi" w:cstheme="minorHAnsi"/>
          <w:i/>
          <w:sz w:val="20"/>
          <w:szCs w:val="20"/>
        </w:rPr>
        <w:br w:type="page"/>
      </w:r>
    </w:p>
    <w:p w14:paraId="54786580" w14:textId="77777777" w:rsidR="00A13D37" w:rsidRPr="002F1794" w:rsidRDefault="00A13D37" w:rsidP="00A57544">
      <w:pPr>
        <w:rPr>
          <w:rFonts w:asciiTheme="minorHAnsi" w:hAnsiTheme="minorHAnsi" w:cstheme="minorHAnsi"/>
          <w:i/>
          <w:sz w:val="20"/>
          <w:szCs w:val="20"/>
        </w:rPr>
      </w:pPr>
    </w:p>
    <w:p w14:paraId="29DAB42C" w14:textId="77777777" w:rsidR="00A13D37" w:rsidRPr="002F1794" w:rsidRDefault="00A13D37" w:rsidP="00A13D37">
      <w:pPr>
        <w:tabs>
          <w:tab w:val="left" w:pos="8505"/>
          <w:tab w:val="left" w:pos="9000"/>
        </w:tabs>
        <w:rPr>
          <w:rFonts w:asciiTheme="minorHAnsi" w:hAnsiTheme="minorHAnsi" w:cstheme="minorHAnsi"/>
          <w:i/>
          <w:sz w:val="20"/>
          <w:szCs w:val="20"/>
        </w:rPr>
      </w:pPr>
    </w:p>
    <w:p w14:paraId="463EB933" w14:textId="77777777" w:rsidR="00734862" w:rsidRPr="002F1794" w:rsidRDefault="00F818C2" w:rsidP="00A13D37">
      <w:pPr>
        <w:tabs>
          <w:tab w:val="left" w:pos="8505"/>
          <w:tab w:val="left" w:pos="9000"/>
        </w:tabs>
        <w:jc w:val="right"/>
        <w:rPr>
          <w:rFonts w:asciiTheme="minorHAnsi" w:hAnsiTheme="minorHAnsi" w:cstheme="minorHAnsi"/>
          <w:sz w:val="22"/>
          <w:szCs w:val="22"/>
        </w:rPr>
      </w:pPr>
      <w:r w:rsidRPr="002F1794">
        <w:rPr>
          <w:rFonts w:asciiTheme="minorHAnsi" w:hAnsiTheme="minorHAnsi" w:cstheme="minorHAnsi"/>
          <w:sz w:val="22"/>
          <w:szCs w:val="22"/>
        </w:rPr>
        <w:t>Załącznik nr 3</w:t>
      </w:r>
      <w:r w:rsidR="009B2086" w:rsidRPr="002F1794">
        <w:rPr>
          <w:rFonts w:asciiTheme="minorHAnsi" w:hAnsiTheme="minorHAnsi" w:cstheme="minorHAnsi"/>
          <w:sz w:val="22"/>
          <w:szCs w:val="22"/>
        </w:rPr>
        <w:t xml:space="preserve"> do S</w:t>
      </w:r>
      <w:r w:rsidR="00615994" w:rsidRPr="002F1794">
        <w:rPr>
          <w:rFonts w:asciiTheme="minorHAnsi" w:hAnsiTheme="minorHAnsi" w:cstheme="minorHAnsi"/>
          <w:sz w:val="22"/>
          <w:szCs w:val="22"/>
        </w:rPr>
        <w:t>W</w:t>
      </w:r>
      <w:r w:rsidRPr="002F1794">
        <w:rPr>
          <w:rFonts w:asciiTheme="minorHAnsi" w:hAnsiTheme="minorHAnsi" w:cstheme="minorHAnsi"/>
          <w:sz w:val="22"/>
          <w:szCs w:val="22"/>
        </w:rPr>
        <w:t>Z</w:t>
      </w:r>
    </w:p>
    <w:p w14:paraId="6F53C2B9" w14:textId="77777777" w:rsidR="00565461" w:rsidRPr="002F1794" w:rsidRDefault="00565461" w:rsidP="00565461">
      <w:pPr>
        <w:rPr>
          <w:rFonts w:asciiTheme="minorHAnsi" w:hAnsiTheme="minorHAnsi" w:cstheme="minorHAnsi"/>
          <w:sz w:val="22"/>
          <w:szCs w:val="22"/>
        </w:rPr>
      </w:pPr>
      <w:r w:rsidRPr="002F1794">
        <w:rPr>
          <w:rFonts w:asciiTheme="minorHAnsi" w:hAnsiTheme="minorHAnsi" w:cstheme="minorHAnsi"/>
          <w:b/>
          <w:bCs/>
          <w:sz w:val="22"/>
          <w:szCs w:val="22"/>
        </w:rPr>
        <w:t xml:space="preserve">Wykonawca / Podmiot udostępniający zasoby </w:t>
      </w:r>
      <w:r w:rsidRPr="002F1794">
        <w:rPr>
          <w:rStyle w:val="Odwoanieprzypisudolnego"/>
          <w:rFonts w:asciiTheme="minorHAnsi" w:hAnsiTheme="minorHAnsi" w:cstheme="minorHAnsi"/>
          <w:sz w:val="22"/>
          <w:szCs w:val="22"/>
        </w:rPr>
        <w:footnoteReference w:id="16"/>
      </w:r>
      <w:r w:rsidRPr="002F1794">
        <w:rPr>
          <w:rFonts w:asciiTheme="minorHAnsi" w:hAnsiTheme="minorHAnsi" w:cstheme="minorHAnsi"/>
          <w:b/>
          <w:bCs/>
          <w:sz w:val="22"/>
          <w:szCs w:val="22"/>
        </w:rPr>
        <w:t xml:space="preserve">: </w:t>
      </w:r>
    </w:p>
    <w:p w14:paraId="7B62344E" w14:textId="77777777" w:rsidR="00565461" w:rsidRPr="002F1794" w:rsidRDefault="00565461" w:rsidP="00565461">
      <w:pPr>
        <w:rPr>
          <w:rFonts w:asciiTheme="minorHAnsi" w:hAnsiTheme="minorHAnsi" w:cstheme="minorHAnsi"/>
          <w:sz w:val="22"/>
          <w:szCs w:val="22"/>
        </w:rPr>
      </w:pPr>
    </w:p>
    <w:p w14:paraId="017D9358" w14:textId="77777777" w:rsidR="00565461" w:rsidRPr="002F1794" w:rsidRDefault="00565461" w:rsidP="00565461">
      <w:pPr>
        <w:rPr>
          <w:rFonts w:asciiTheme="minorHAnsi" w:hAnsiTheme="minorHAnsi" w:cstheme="minorHAnsi"/>
          <w:sz w:val="18"/>
          <w:szCs w:val="18"/>
        </w:rPr>
      </w:pPr>
      <w:r w:rsidRPr="002F1794">
        <w:rPr>
          <w:rFonts w:asciiTheme="minorHAnsi" w:hAnsiTheme="minorHAnsi" w:cstheme="minorHAnsi"/>
          <w:sz w:val="22"/>
          <w:szCs w:val="22"/>
        </w:rPr>
        <w:t xml:space="preserve">………………………………………………………………………...............……… </w:t>
      </w:r>
    </w:p>
    <w:p w14:paraId="498A45F3" w14:textId="77777777" w:rsidR="00F818C2" w:rsidRPr="002F1794" w:rsidRDefault="00565461" w:rsidP="00565461">
      <w:pPr>
        <w:rPr>
          <w:rFonts w:asciiTheme="minorHAnsi" w:hAnsiTheme="minorHAnsi" w:cstheme="minorHAnsi"/>
          <w:sz w:val="18"/>
          <w:szCs w:val="18"/>
        </w:rPr>
      </w:pPr>
      <w:r w:rsidRPr="002F1794">
        <w:rPr>
          <w:rFonts w:asciiTheme="minorHAnsi" w:hAnsiTheme="minorHAnsi" w:cstheme="minorHAnsi"/>
          <w:i/>
          <w:iCs/>
          <w:sz w:val="18"/>
          <w:szCs w:val="18"/>
        </w:rPr>
        <w:t>(pełna nazwa/imię i nazwisko/ adres/ w zależności od podmiotu: NIP/PESEL, KRS/CEiDG)</w:t>
      </w:r>
    </w:p>
    <w:p w14:paraId="58AA50D8" w14:textId="77777777" w:rsidR="00565461" w:rsidRPr="002F1794" w:rsidRDefault="00565461" w:rsidP="000506A0">
      <w:pPr>
        <w:spacing w:line="276" w:lineRule="auto"/>
        <w:jc w:val="center"/>
        <w:rPr>
          <w:rFonts w:asciiTheme="minorHAnsi" w:hAnsiTheme="minorHAnsi" w:cstheme="minorHAnsi"/>
          <w:b/>
          <w:spacing w:val="-1"/>
          <w:sz w:val="22"/>
          <w:szCs w:val="22"/>
        </w:rPr>
      </w:pPr>
    </w:p>
    <w:p w14:paraId="18EC6469" w14:textId="77777777" w:rsidR="000506A0" w:rsidRDefault="00615994" w:rsidP="000506A0">
      <w:pPr>
        <w:spacing w:line="276" w:lineRule="auto"/>
        <w:jc w:val="center"/>
        <w:rPr>
          <w:rFonts w:asciiTheme="minorHAnsi" w:hAnsiTheme="minorHAnsi" w:cstheme="minorHAnsi"/>
          <w:b/>
          <w:spacing w:val="-1"/>
          <w:sz w:val="22"/>
          <w:szCs w:val="22"/>
        </w:rPr>
      </w:pPr>
      <w:r w:rsidRPr="002F1794">
        <w:rPr>
          <w:rFonts w:asciiTheme="minorHAnsi" w:hAnsiTheme="minorHAnsi" w:cstheme="minorHAnsi"/>
          <w:b/>
          <w:spacing w:val="-1"/>
          <w:sz w:val="22"/>
          <w:szCs w:val="22"/>
        </w:rPr>
        <w:t>OŚWIADCZENIE</w:t>
      </w:r>
    </w:p>
    <w:p w14:paraId="65CFCA9A" w14:textId="77777777" w:rsidR="00B541EB" w:rsidRPr="002F1794" w:rsidRDefault="00B541EB" w:rsidP="00B541EB">
      <w:pPr>
        <w:pStyle w:val="Nagwek1"/>
        <w:spacing w:before="0"/>
        <w:jc w:val="center"/>
        <w:rPr>
          <w:rFonts w:asciiTheme="minorHAnsi" w:hAnsiTheme="minorHAnsi" w:cstheme="minorHAnsi"/>
          <w:i/>
          <w:color w:val="auto"/>
          <w:sz w:val="22"/>
          <w:szCs w:val="22"/>
        </w:rPr>
      </w:pPr>
      <w:r w:rsidRPr="002F1794">
        <w:rPr>
          <w:rFonts w:asciiTheme="minorHAnsi" w:hAnsiTheme="minorHAnsi" w:cstheme="minorHAnsi"/>
          <w:color w:val="auto"/>
          <w:spacing w:val="20"/>
          <w:sz w:val="22"/>
          <w:szCs w:val="22"/>
        </w:rPr>
        <w:t>DOTYCZY CZĘŚCI NR 1/CZĘŚCI NR 2</w:t>
      </w:r>
      <w:r w:rsidRPr="002F1794">
        <w:rPr>
          <w:rStyle w:val="Odwoanieprzypisudolnego"/>
          <w:rFonts w:asciiTheme="minorHAnsi" w:hAnsiTheme="minorHAnsi" w:cstheme="minorHAnsi"/>
          <w:color w:val="auto"/>
          <w:spacing w:val="20"/>
          <w:sz w:val="22"/>
          <w:szCs w:val="22"/>
        </w:rPr>
        <w:footnoteReference w:id="17"/>
      </w:r>
    </w:p>
    <w:p w14:paraId="3090F42E" w14:textId="468B3728" w:rsidR="00B541EB" w:rsidRPr="002F1794" w:rsidRDefault="00B541EB" w:rsidP="000506A0">
      <w:pPr>
        <w:spacing w:line="276" w:lineRule="auto"/>
        <w:jc w:val="center"/>
        <w:rPr>
          <w:rFonts w:asciiTheme="minorHAnsi" w:hAnsiTheme="minorHAnsi" w:cstheme="minorHAnsi"/>
          <w:b/>
          <w:sz w:val="22"/>
          <w:szCs w:val="22"/>
        </w:rPr>
      </w:pPr>
    </w:p>
    <w:p w14:paraId="3FD4BFE0" w14:textId="77777777" w:rsidR="00615994" w:rsidRPr="002F1794" w:rsidRDefault="00615994" w:rsidP="00565461">
      <w:pPr>
        <w:spacing w:line="276" w:lineRule="auto"/>
        <w:jc w:val="both"/>
        <w:rPr>
          <w:rFonts w:asciiTheme="minorHAnsi" w:hAnsiTheme="minorHAnsi" w:cstheme="minorHAnsi"/>
          <w:b/>
          <w:sz w:val="22"/>
          <w:szCs w:val="22"/>
        </w:rPr>
      </w:pPr>
      <w:r w:rsidRPr="002F1794">
        <w:rPr>
          <w:rFonts w:asciiTheme="minorHAnsi" w:hAnsiTheme="minorHAnsi" w:cstheme="minorHAnsi"/>
          <w:b/>
          <w:sz w:val="22"/>
          <w:szCs w:val="22"/>
        </w:rPr>
        <w:t>składane na podstawie art. 125 ust. 1 ustawy z dnia 11 września 2019 r.</w:t>
      </w:r>
      <w:r w:rsidR="00565461" w:rsidRPr="002F1794">
        <w:rPr>
          <w:rFonts w:asciiTheme="minorHAnsi" w:hAnsiTheme="minorHAnsi" w:cstheme="minorHAnsi"/>
          <w:b/>
          <w:sz w:val="22"/>
          <w:szCs w:val="22"/>
        </w:rPr>
        <w:t xml:space="preserve"> </w:t>
      </w:r>
      <w:r w:rsidR="000506A0" w:rsidRPr="002F1794">
        <w:rPr>
          <w:rFonts w:asciiTheme="minorHAnsi" w:hAnsiTheme="minorHAnsi" w:cstheme="minorHAnsi"/>
          <w:b/>
          <w:bCs/>
          <w:iCs/>
          <w:sz w:val="22"/>
          <w:szCs w:val="22"/>
        </w:rPr>
        <w:t xml:space="preserve">Prawo zamówień publicznych </w:t>
      </w:r>
      <w:r w:rsidR="00565461" w:rsidRPr="002F1794">
        <w:rPr>
          <w:rFonts w:asciiTheme="minorHAnsi" w:hAnsiTheme="minorHAnsi" w:cstheme="minorHAnsi"/>
          <w:b/>
          <w:bCs/>
          <w:iCs/>
          <w:sz w:val="22"/>
          <w:szCs w:val="22"/>
        </w:rPr>
        <w:t xml:space="preserve"> – zwane dalej: ustawą Pzp - </w:t>
      </w:r>
      <w:r w:rsidR="005208A7" w:rsidRPr="002F1794">
        <w:rPr>
          <w:rFonts w:asciiTheme="minorHAnsi" w:eastAsia="Calibri" w:hAnsiTheme="minorHAnsi" w:cstheme="minorHAnsi"/>
          <w:b/>
          <w:sz w:val="22"/>
          <w:szCs w:val="22"/>
          <w:lang w:eastAsia="en-US"/>
        </w:rPr>
        <w:t xml:space="preserve">dotyczące niepodlegania wykluczeniu oraz spełniania warunków udziału </w:t>
      </w:r>
      <w:r w:rsidR="005208A7" w:rsidRPr="002F1794">
        <w:rPr>
          <w:rFonts w:asciiTheme="minorHAnsi" w:eastAsia="Calibri" w:hAnsiTheme="minorHAnsi" w:cstheme="minorHAnsi"/>
          <w:b/>
          <w:sz w:val="22"/>
          <w:szCs w:val="22"/>
          <w:lang w:eastAsia="en-US"/>
        </w:rPr>
        <w:br/>
        <w:t>w postępowaniu.</w:t>
      </w:r>
    </w:p>
    <w:p w14:paraId="5FD1C2E6" w14:textId="77777777" w:rsidR="00615994" w:rsidRPr="002F1794" w:rsidRDefault="00615994" w:rsidP="00615994">
      <w:pPr>
        <w:jc w:val="center"/>
        <w:rPr>
          <w:rFonts w:asciiTheme="minorHAnsi" w:eastAsia="Calibri" w:hAnsiTheme="minorHAnsi" w:cstheme="minorHAnsi"/>
          <w:b/>
          <w:sz w:val="22"/>
          <w:szCs w:val="22"/>
          <w:lang w:eastAsia="en-US"/>
        </w:rPr>
      </w:pPr>
    </w:p>
    <w:p w14:paraId="0D2ED92F" w14:textId="31E7155D" w:rsidR="00615994" w:rsidRPr="002F1794" w:rsidRDefault="00615994" w:rsidP="00A13D37">
      <w:pPr>
        <w:spacing w:after="160" w:line="276" w:lineRule="auto"/>
        <w:jc w:val="both"/>
        <w:rPr>
          <w:rFonts w:asciiTheme="minorHAnsi" w:eastAsiaTheme="minorHAnsi" w:hAnsiTheme="minorHAnsi" w:cstheme="minorHAnsi"/>
          <w:b/>
          <w:sz w:val="22"/>
          <w:szCs w:val="22"/>
          <w:lang w:eastAsia="en-US"/>
        </w:rPr>
      </w:pPr>
      <w:r w:rsidRPr="002F1794">
        <w:rPr>
          <w:rFonts w:asciiTheme="minorHAnsi" w:hAnsiTheme="minorHAnsi" w:cstheme="minorHAnsi"/>
          <w:sz w:val="22"/>
          <w:szCs w:val="22"/>
        </w:rPr>
        <w:t xml:space="preserve">Na potrzeby postępowania o udzielenie zamówienia publicznego pn. </w:t>
      </w:r>
      <w:r w:rsidR="00B96623" w:rsidRPr="00B96623">
        <w:rPr>
          <w:rFonts w:asciiTheme="minorHAnsi" w:eastAsia="Lucida Sans Unicode" w:hAnsiTheme="minorHAnsi" w:cstheme="minorHAnsi"/>
          <w:b/>
          <w:bCs/>
          <w:sz w:val="22"/>
          <w:szCs w:val="22"/>
        </w:rPr>
        <w:t>Przygotowanie i dostarczanie posiłków na potrzeby Środowiskowych Domów Samopomocy: Wąsowicza 3 I Maciejewicza 11 W Gdyni</w:t>
      </w:r>
      <w:r w:rsidR="00734862" w:rsidRPr="002F1794">
        <w:rPr>
          <w:rFonts w:asciiTheme="minorHAnsi" w:eastAsia="Arial" w:hAnsiTheme="minorHAnsi" w:cstheme="minorHAnsi"/>
          <w:b/>
          <w:sz w:val="22"/>
          <w:szCs w:val="22"/>
        </w:rPr>
        <w:t xml:space="preserve"> </w:t>
      </w:r>
      <w:r w:rsidR="00B96623">
        <w:rPr>
          <w:rFonts w:asciiTheme="minorHAnsi" w:eastAsia="Arial" w:hAnsiTheme="minorHAnsi" w:cstheme="minorHAnsi"/>
          <w:b/>
          <w:sz w:val="22"/>
          <w:szCs w:val="22"/>
        </w:rPr>
        <w:t>(</w:t>
      </w:r>
      <w:r w:rsidR="00A13D37" w:rsidRPr="002F1794">
        <w:rPr>
          <w:rFonts w:asciiTheme="minorHAnsi" w:hAnsiTheme="minorHAnsi" w:cstheme="minorHAnsi"/>
          <w:b/>
          <w:bCs/>
          <w:iCs/>
          <w:sz w:val="22"/>
          <w:szCs w:val="22"/>
        </w:rPr>
        <w:t xml:space="preserve">Nr sprawy </w:t>
      </w:r>
      <w:r w:rsidR="008B20B3">
        <w:rPr>
          <w:rFonts w:asciiTheme="minorHAnsi" w:eastAsiaTheme="minorHAnsi" w:hAnsiTheme="minorHAnsi" w:cstheme="minorHAnsi"/>
          <w:b/>
          <w:sz w:val="22"/>
          <w:szCs w:val="22"/>
          <w:lang w:eastAsia="en-US"/>
        </w:rPr>
        <w:t>DZP.26.3.202</w:t>
      </w:r>
      <w:r w:rsidR="00B96623">
        <w:rPr>
          <w:rFonts w:asciiTheme="minorHAnsi" w:eastAsiaTheme="minorHAnsi" w:hAnsiTheme="minorHAnsi" w:cstheme="minorHAnsi"/>
          <w:b/>
          <w:sz w:val="22"/>
          <w:szCs w:val="22"/>
          <w:lang w:eastAsia="en-US"/>
        </w:rPr>
        <w:t>5</w:t>
      </w:r>
      <w:r w:rsidR="008B20B3">
        <w:rPr>
          <w:rFonts w:asciiTheme="minorHAnsi" w:eastAsiaTheme="minorHAnsi" w:hAnsiTheme="minorHAnsi" w:cstheme="minorHAnsi"/>
          <w:b/>
          <w:sz w:val="22"/>
          <w:szCs w:val="22"/>
          <w:lang w:eastAsia="en-US"/>
        </w:rPr>
        <w:t>.</w:t>
      </w:r>
      <w:r w:rsidR="00B96623">
        <w:rPr>
          <w:rFonts w:asciiTheme="minorHAnsi" w:eastAsiaTheme="minorHAnsi" w:hAnsiTheme="minorHAnsi" w:cstheme="minorHAnsi"/>
          <w:b/>
          <w:sz w:val="22"/>
          <w:szCs w:val="22"/>
          <w:lang w:eastAsia="en-US"/>
        </w:rPr>
        <w:t>DW)</w:t>
      </w:r>
      <w:r w:rsidR="00A13D37" w:rsidRPr="002F1794">
        <w:rPr>
          <w:rFonts w:asciiTheme="minorHAnsi" w:eastAsiaTheme="minorHAnsi" w:hAnsiTheme="minorHAnsi" w:cstheme="minorHAnsi"/>
          <w:b/>
          <w:sz w:val="22"/>
          <w:szCs w:val="22"/>
          <w:lang w:eastAsia="en-US"/>
        </w:rPr>
        <w:t xml:space="preserve">, </w:t>
      </w:r>
      <w:r w:rsidRPr="002F1794">
        <w:rPr>
          <w:rFonts w:asciiTheme="minorHAnsi" w:hAnsiTheme="minorHAnsi" w:cstheme="minorHAnsi"/>
          <w:sz w:val="22"/>
          <w:szCs w:val="22"/>
        </w:rPr>
        <w:t>oświadczam, co następuje:</w:t>
      </w:r>
    </w:p>
    <w:p w14:paraId="594E9B91" w14:textId="77777777" w:rsidR="00615994" w:rsidRPr="002F1794" w:rsidRDefault="00615994" w:rsidP="00615994">
      <w:pPr>
        <w:rPr>
          <w:rFonts w:asciiTheme="minorHAnsi" w:hAnsiTheme="minorHAnsi" w:cstheme="minorHAnsi"/>
          <w:b/>
          <w:sz w:val="22"/>
          <w:szCs w:val="22"/>
        </w:rPr>
      </w:pPr>
    </w:p>
    <w:p w14:paraId="37B2EC0F" w14:textId="77777777" w:rsidR="00615994" w:rsidRPr="002F1794" w:rsidRDefault="00615994">
      <w:pPr>
        <w:pStyle w:val="Akapitzlist"/>
        <w:numPr>
          <w:ilvl w:val="0"/>
          <w:numId w:val="21"/>
        </w:numPr>
        <w:tabs>
          <w:tab w:val="left" w:pos="284"/>
        </w:tabs>
        <w:suppressAutoHyphens/>
        <w:ind w:left="142" w:hanging="142"/>
        <w:contextualSpacing/>
        <w:rPr>
          <w:rFonts w:asciiTheme="minorHAnsi" w:hAnsiTheme="minorHAnsi" w:cstheme="minorHAnsi"/>
          <w:sz w:val="20"/>
          <w:szCs w:val="20"/>
        </w:rPr>
      </w:pPr>
      <w:r w:rsidRPr="002F1794">
        <w:rPr>
          <w:rFonts w:asciiTheme="minorHAnsi" w:hAnsiTheme="minorHAnsi" w:cstheme="minorHAnsi"/>
          <w:sz w:val="20"/>
          <w:szCs w:val="20"/>
        </w:rPr>
        <w:t xml:space="preserve">Oświadczam, że </w:t>
      </w:r>
      <w:r w:rsidRPr="002F1794">
        <w:rPr>
          <w:rFonts w:asciiTheme="minorHAnsi" w:hAnsiTheme="minorHAnsi" w:cstheme="minorHAnsi"/>
          <w:b/>
          <w:sz w:val="20"/>
          <w:szCs w:val="20"/>
        </w:rPr>
        <w:t>nie podlegam</w:t>
      </w:r>
      <w:r w:rsidRPr="002F1794">
        <w:rPr>
          <w:rStyle w:val="Odwoanieprzypisudolnego"/>
          <w:rFonts w:asciiTheme="minorHAnsi" w:hAnsiTheme="minorHAnsi" w:cstheme="minorHAnsi"/>
          <w:sz w:val="20"/>
          <w:szCs w:val="20"/>
        </w:rPr>
        <w:footnoteReference w:id="18"/>
      </w:r>
      <w:r w:rsidRPr="002F1794">
        <w:rPr>
          <w:rFonts w:asciiTheme="minorHAnsi" w:hAnsiTheme="minorHAnsi" w:cstheme="minorHAnsi"/>
          <w:sz w:val="20"/>
          <w:szCs w:val="20"/>
        </w:rPr>
        <w:t xml:space="preserve"> wykluczeniu z postępowania na podstawie art. 108 </w:t>
      </w:r>
      <w:r w:rsidR="00A13D37" w:rsidRPr="002F1794">
        <w:rPr>
          <w:rFonts w:asciiTheme="minorHAnsi" w:hAnsiTheme="minorHAnsi" w:cstheme="minorHAnsi"/>
          <w:sz w:val="20"/>
          <w:szCs w:val="20"/>
        </w:rPr>
        <w:t xml:space="preserve">ust. 1 </w:t>
      </w:r>
      <w:r w:rsidR="00565461" w:rsidRPr="002F1794">
        <w:rPr>
          <w:rFonts w:asciiTheme="minorHAnsi" w:hAnsiTheme="minorHAnsi" w:cstheme="minorHAnsi"/>
          <w:sz w:val="20"/>
          <w:szCs w:val="20"/>
        </w:rPr>
        <w:t>ustawy Pzp.</w:t>
      </w:r>
    </w:p>
    <w:p w14:paraId="6616C1E1" w14:textId="77777777" w:rsidR="00615994" w:rsidRPr="002F1794" w:rsidRDefault="00615994">
      <w:pPr>
        <w:pStyle w:val="Akapitzlist"/>
        <w:numPr>
          <w:ilvl w:val="0"/>
          <w:numId w:val="21"/>
        </w:numPr>
        <w:tabs>
          <w:tab w:val="left" w:pos="284"/>
        </w:tabs>
        <w:suppressAutoHyphens/>
        <w:ind w:left="284" w:hanging="284"/>
        <w:contextualSpacing/>
        <w:jc w:val="both"/>
        <w:rPr>
          <w:rFonts w:asciiTheme="minorHAnsi" w:hAnsiTheme="minorHAnsi" w:cstheme="minorHAnsi"/>
          <w:sz w:val="20"/>
          <w:szCs w:val="20"/>
        </w:rPr>
      </w:pPr>
      <w:r w:rsidRPr="002F1794">
        <w:rPr>
          <w:rFonts w:asciiTheme="minorHAnsi" w:hAnsiTheme="minorHAnsi" w:cstheme="minorHAnsi"/>
          <w:sz w:val="20"/>
          <w:szCs w:val="20"/>
        </w:rPr>
        <w:t>Oświadczam, że zachodzą</w:t>
      </w:r>
      <w:r w:rsidR="00EC2BE8" w:rsidRPr="002F1794">
        <w:rPr>
          <w:rFonts w:asciiTheme="minorHAnsi" w:hAnsiTheme="minorHAnsi" w:cstheme="minorHAnsi"/>
          <w:sz w:val="20"/>
          <w:szCs w:val="20"/>
        </w:rPr>
        <w:t xml:space="preserve"> </w:t>
      </w:r>
      <w:r w:rsidRPr="002F1794">
        <w:rPr>
          <w:rFonts w:asciiTheme="minorHAnsi" w:hAnsiTheme="minorHAnsi" w:cstheme="minorHAnsi"/>
          <w:sz w:val="20"/>
          <w:szCs w:val="20"/>
        </w:rPr>
        <w:t>w stosunku do mnie podstawy wykluczenia z postępowania na podstawie art. .……. ustawy Pzp (</w:t>
      </w:r>
      <w:r w:rsidR="00565461" w:rsidRPr="002F1794">
        <w:rPr>
          <w:rFonts w:asciiTheme="minorHAnsi" w:hAnsiTheme="minorHAnsi" w:cstheme="minorHAnsi"/>
          <w:sz w:val="20"/>
          <w:szCs w:val="20"/>
        </w:rPr>
        <w:t xml:space="preserve">jeżeli dotyczy - </w:t>
      </w:r>
      <w:r w:rsidRPr="002F1794">
        <w:rPr>
          <w:rFonts w:asciiTheme="minorHAnsi" w:hAnsiTheme="minorHAnsi" w:cstheme="minorHAnsi"/>
          <w:sz w:val="20"/>
          <w:szCs w:val="20"/>
        </w:rPr>
        <w:t>podać mającą zastosowanie podstawę wykluczenia spośród wymienionych w art. 108 ust. 1 pkt. 1, 2 i 5).  Jednocześnie oświadczam, że w związku z ww. okolicznością, na podstawie art. 110 ust. 2 ustawy Pzp podjąłem następujące środki naprawcze</w:t>
      </w:r>
      <w:r w:rsidR="00565461" w:rsidRPr="002F1794">
        <w:rPr>
          <w:rFonts w:asciiTheme="minorHAnsi" w:hAnsiTheme="minorHAnsi" w:cstheme="minorHAnsi"/>
          <w:sz w:val="20"/>
          <w:szCs w:val="20"/>
        </w:rPr>
        <w:t xml:space="preserve"> (wpisać jeżeli dotyczy)</w:t>
      </w:r>
      <w:r w:rsidRPr="002F1794">
        <w:rPr>
          <w:rFonts w:asciiTheme="minorHAnsi" w:hAnsiTheme="minorHAnsi" w:cstheme="minorHAnsi"/>
          <w:sz w:val="20"/>
          <w:szCs w:val="20"/>
        </w:rPr>
        <w:t>:</w:t>
      </w:r>
    </w:p>
    <w:p w14:paraId="1218CB0E" w14:textId="77777777" w:rsidR="00615994" w:rsidRPr="002F1794" w:rsidRDefault="00615994" w:rsidP="00565461">
      <w:pPr>
        <w:pStyle w:val="Akapitzlist"/>
        <w:tabs>
          <w:tab w:val="left" w:pos="284"/>
        </w:tabs>
        <w:ind w:left="284"/>
        <w:jc w:val="both"/>
        <w:rPr>
          <w:rFonts w:asciiTheme="minorHAnsi" w:hAnsiTheme="minorHAnsi" w:cstheme="minorHAnsi"/>
          <w:sz w:val="20"/>
          <w:szCs w:val="20"/>
        </w:rPr>
      </w:pPr>
      <w:r w:rsidRPr="002F1794">
        <w:rPr>
          <w:rFonts w:asciiTheme="minorHAnsi" w:hAnsiTheme="minorHAnsi" w:cstheme="minorHAnsi"/>
          <w:sz w:val="20"/>
          <w:szCs w:val="20"/>
        </w:rPr>
        <w:t>………………………………………………………………………………………………………………………………………………………</w:t>
      </w:r>
    </w:p>
    <w:p w14:paraId="5C32844B" w14:textId="21918B98" w:rsidR="00565461" w:rsidRPr="002F1794" w:rsidRDefault="00565461">
      <w:pPr>
        <w:pStyle w:val="Akapitzlist"/>
        <w:numPr>
          <w:ilvl w:val="0"/>
          <w:numId w:val="21"/>
        </w:numPr>
        <w:tabs>
          <w:tab w:val="left" w:pos="284"/>
        </w:tabs>
        <w:suppressAutoHyphens/>
        <w:ind w:left="284" w:hanging="284"/>
        <w:contextualSpacing/>
        <w:jc w:val="both"/>
        <w:rPr>
          <w:rFonts w:asciiTheme="minorHAnsi" w:hAnsiTheme="minorHAnsi" w:cstheme="minorHAnsi"/>
          <w:sz w:val="20"/>
          <w:szCs w:val="20"/>
        </w:rPr>
      </w:pPr>
      <w:r w:rsidRPr="002F1794">
        <w:rPr>
          <w:rFonts w:asciiTheme="minorHAnsi" w:hAnsiTheme="minorHAnsi" w:cstheme="minorHAnsi"/>
          <w:sz w:val="20"/>
          <w:szCs w:val="20"/>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w:t>
      </w:r>
    </w:p>
    <w:p w14:paraId="190A1188" w14:textId="77777777" w:rsidR="00615994" w:rsidRPr="002F1794" w:rsidRDefault="00615994">
      <w:pPr>
        <w:pStyle w:val="Akapitzlist"/>
        <w:numPr>
          <w:ilvl w:val="0"/>
          <w:numId w:val="21"/>
        </w:numPr>
        <w:tabs>
          <w:tab w:val="left" w:pos="284"/>
        </w:tabs>
        <w:suppressAutoHyphens/>
        <w:ind w:left="284" w:hanging="284"/>
        <w:contextualSpacing/>
        <w:jc w:val="both"/>
        <w:rPr>
          <w:rFonts w:asciiTheme="minorHAnsi" w:hAnsiTheme="minorHAnsi" w:cstheme="minorHAnsi"/>
          <w:sz w:val="20"/>
          <w:szCs w:val="20"/>
        </w:rPr>
      </w:pPr>
      <w:r w:rsidRPr="002F1794">
        <w:rPr>
          <w:rFonts w:asciiTheme="minorHAnsi" w:hAnsiTheme="minorHAnsi" w:cstheme="minorHAnsi"/>
          <w:sz w:val="20"/>
          <w:szCs w:val="20"/>
        </w:rPr>
        <w:t xml:space="preserve">Oświadczam, że spełniam warunki udziału w postępowaniu </w:t>
      </w:r>
      <w:r w:rsidRPr="002F1794">
        <w:rPr>
          <w:rFonts w:asciiTheme="minorHAnsi" w:hAnsiTheme="minorHAnsi" w:cstheme="minorHAnsi"/>
          <w:bCs/>
          <w:iCs/>
          <w:sz w:val="20"/>
          <w:szCs w:val="20"/>
        </w:rPr>
        <w:t>w zakresie zdolności technicznej lub zawodowej</w:t>
      </w:r>
      <w:r w:rsidRPr="002F1794">
        <w:rPr>
          <w:rFonts w:asciiTheme="minorHAnsi" w:hAnsiTheme="minorHAnsi" w:cstheme="minorHAnsi"/>
          <w:sz w:val="20"/>
          <w:szCs w:val="20"/>
        </w:rPr>
        <w:t xml:space="preserve">, określone </w:t>
      </w:r>
      <w:r w:rsidR="00A13D37" w:rsidRPr="002F1794">
        <w:rPr>
          <w:rFonts w:asciiTheme="minorHAnsi" w:hAnsiTheme="minorHAnsi" w:cstheme="minorHAnsi"/>
          <w:sz w:val="20"/>
          <w:szCs w:val="20"/>
        </w:rPr>
        <w:t xml:space="preserve">przez Zamawiającego w </w:t>
      </w:r>
      <w:r w:rsidRPr="002F1794">
        <w:rPr>
          <w:rFonts w:asciiTheme="minorHAnsi" w:hAnsiTheme="minorHAnsi" w:cstheme="minorHAnsi"/>
          <w:sz w:val="20"/>
          <w:szCs w:val="20"/>
        </w:rPr>
        <w:t xml:space="preserve"> SWZ.</w:t>
      </w:r>
    </w:p>
    <w:p w14:paraId="324F518B" w14:textId="77777777" w:rsidR="005208A7" w:rsidRPr="002F1794" w:rsidRDefault="005208A7" w:rsidP="00565461">
      <w:pPr>
        <w:tabs>
          <w:tab w:val="left" w:pos="284"/>
        </w:tabs>
        <w:spacing w:line="20" w:lineRule="atLeast"/>
        <w:jc w:val="center"/>
        <w:rPr>
          <w:rFonts w:asciiTheme="minorHAnsi" w:hAnsiTheme="minorHAnsi" w:cstheme="minorHAnsi"/>
          <w:b/>
          <w:sz w:val="20"/>
          <w:szCs w:val="20"/>
        </w:rPr>
      </w:pPr>
    </w:p>
    <w:p w14:paraId="27F811BF" w14:textId="77777777" w:rsidR="00565461" w:rsidRPr="002F1794" w:rsidRDefault="005208A7" w:rsidP="00565461">
      <w:pPr>
        <w:tabs>
          <w:tab w:val="left" w:pos="284"/>
        </w:tabs>
        <w:spacing w:line="20" w:lineRule="atLeast"/>
        <w:jc w:val="center"/>
        <w:rPr>
          <w:rFonts w:asciiTheme="minorHAnsi" w:hAnsiTheme="minorHAnsi" w:cstheme="minorHAnsi"/>
          <w:b/>
          <w:sz w:val="20"/>
          <w:szCs w:val="20"/>
        </w:rPr>
      </w:pPr>
      <w:r w:rsidRPr="002F1794">
        <w:rPr>
          <w:rFonts w:asciiTheme="minorHAnsi" w:hAnsiTheme="minorHAnsi" w:cstheme="minorHAnsi"/>
          <w:b/>
          <w:sz w:val="20"/>
          <w:szCs w:val="20"/>
        </w:rPr>
        <w:t>Dane umożliwiające dostęp do podmiotowych środków dowodowych</w:t>
      </w:r>
    </w:p>
    <w:p w14:paraId="72CD9477" w14:textId="77777777" w:rsidR="00565461" w:rsidRPr="002F1794" w:rsidRDefault="00565461" w:rsidP="00565461">
      <w:pPr>
        <w:tabs>
          <w:tab w:val="left" w:pos="284"/>
        </w:tabs>
        <w:spacing w:line="20" w:lineRule="atLeast"/>
        <w:jc w:val="center"/>
        <w:rPr>
          <w:rFonts w:asciiTheme="minorHAnsi" w:hAnsiTheme="minorHAnsi" w:cstheme="minorHAnsi"/>
          <w:sz w:val="20"/>
          <w:szCs w:val="20"/>
        </w:rPr>
      </w:pPr>
    </w:p>
    <w:p w14:paraId="53C58F64" w14:textId="77777777" w:rsidR="00565461" w:rsidRPr="002F1794" w:rsidRDefault="00565461" w:rsidP="005208A7">
      <w:pPr>
        <w:tabs>
          <w:tab w:val="left" w:pos="284"/>
        </w:tabs>
        <w:jc w:val="both"/>
        <w:rPr>
          <w:rFonts w:asciiTheme="minorHAnsi" w:hAnsiTheme="minorHAnsi" w:cstheme="minorHAnsi"/>
          <w:sz w:val="20"/>
          <w:szCs w:val="20"/>
        </w:rPr>
      </w:pPr>
      <w:r w:rsidRPr="002F1794">
        <w:rPr>
          <w:rFonts w:asciiTheme="minorHAnsi" w:hAnsiTheme="minorHAnsi" w:cstheme="minorHAnsi"/>
          <w:sz w:val="20"/>
          <w:szCs w:val="20"/>
        </w:rPr>
        <w:t>Informuję, że następujące środki dowodowe:</w:t>
      </w:r>
      <w:r w:rsidR="005208A7" w:rsidRPr="002F1794">
        <w:rPr>
          <w:rFonts w:asciiTheme="minorHAnsi" w:hAnsiTheme="minorHAnsi" w:cstheme="minorHAnsi"/>
          <w:sz w:val="20"/>
          <w:szCs w:val="20"/>
        </w:rPr>
        <w:t xml:space="preserve"> ……</w:t>
      </w:r>
      <w:r w:rsidRPr="002F1794">
        <w:rPr>
          <w:rFonts w:asciiTheme="minorHAnsi" w:hAnsiTheme="minorHAnsi" w:cstheme="minorHAnsi"/>
          <w:sz w:val="20"/>
          <w:szCs w:val="20"/>
        </w:rPr>
        <w:t>…………………………………………………………………………………</w:t>
      </w:r>
    </w:p>
    <w:p w14:paraId="5D1ADA66" w14:textId="77777777" w:rsidR="00565461" w:rsidRPr="002F1794" w:rsidRDefault="00565461" w:rsidP="005208A7">
      <w:pPr>
        <w:pStyle w:val="Akapitzlist"/>
        <w:tabs>
          <w:tab w:val="left" w:pos="284"/>
        </w:tabs>
        <w:jc w:val="both"/>
        <w:rPr>
          <w:rFonts w:asciiTheme="minorHAnsi" w:hAnsiTheme="minorHAnsi" w:cstheme="minorHAnsi"/>
          <w:sz w:val="20"/>
          <w:szCs w:val="20"/>
        </w:rPr>
      </w:pPr>
    </w:p>
    <w:p w14:paraId="6A396A8C" w14:textId="77777777" w:rsidR="00565461" w:rsidRPr="002F1794" w:rsidRDefault="00565461" w:rsidP="005208A7">
      <w:pPr>
        <w:tabs>
          <w:tab w:val="left" w:pos="284"/>
        </w:tabs>
        <w:jc w:val="both"/>
        <w:rPr>
          <w:rFonts w:asciiTheme="minorHAnsi" w:hAnsiTheme="minorHAnsi" w:cstheme="minorHAnsi"/>
          <w:sz w:val="20"/>
          <w:szCs w:val="20"/>
        </w:rPr>
      </w:pPr>
      <w:r w:rsidRPr="002F1794">
        <w:rPr>
          <w:rFonts w:asciiTheme="minorHAnsi" w:hAnsiTheme="minorHAnsi" w:cstheme="minorHAnsi"/>
          <w:sz w:val="20"/>
          <w:szCs w:val="20"/>
        </w:rPr>
        <w:t>Można uzyskać odpowiednio z następujących rejestrów publicznych:</w:t>
      </w:r>
    </w:p>
    <w:p w14:paraId="37B9617D" w14:textId="77777777" w:rsidR="00565461" w:rsidRPr="002F1794" w:rsidRDefault="00565461">
      <w:pPr>
        <w:pStyle w:val="Akapitzlist"/>
        <w:numPr>
          <w:ilvl w:val="0"/>
          <w:numId w:val="22"/>
        </w:numPr>
        <w:tabs>
          <w:tab w:val="left" w:pos="284"/>
        </w:tabs>
        <w:suppressAutoHyphens/>
        <w:ind w:hanging="720"/>
        <w:contextualSpacing/>
        <w:jc w:val="both"/>
        <w:rPr>
          <w:rFonts w:asciiTheme="minorHAnsi" w:hAnsiTheme="minorHAnsi" w:cstheme="minorHAnsi"/>
          <w:sz w:val="20"/>
          <w:szCs w:val="20"/>
        </w:rPr>
      </w:pPr>
      <w:r w:rsidRPr="002F1794">
        <w:rPr>
          <w:rFonts w:asciiTheme="minorHAnsi" w:hAnsiTheme="minorHAnsi" w:cstheme="minorHAnsi"/>
          <w:sz w:val="20"/>
          <w:szCs w:val="20"/>
        </w:rPr>
        <w:t>………………………………………………………………………………………………………………………………………………………</w:t>
      </w:r>
    </w:p>
    <w:p w14:paraId="5DDDD013" w14:textId="77777777" w:rsidR="00157200" w:rsidRPr="002F1794" w:rsidRDefault="00157200" w:rsidP="005208A7">
      <w:pPr>
        <w:tabs>
          <w:tab w:val="left" w:pos="284"/>
        </w:tabs>
        <w:suppressAutoHyphens/>
        <w:contextualSpacing/>
        <w:jc w:val="both"/>
        <w:rPr>
          <w:rFonts w:asciiTheme="minorHAnsi" w:hAnsiTheme="minorHAnsi" w:cstheme="minorHAnsi"/>
          <w:sz w:val="20"/>
          <w:szCs w:val="20"/>
        </w:rPr>
      </w:pPr>
    </w:p>
    <w:p w14:paraId="218456AD" w14:textId="77777777" w:rsidR="00615994" w:rsidRPr="002F1794" w:rsidRDefault="00615994" w:rsidP="00615994">
      <w:pPr>
        <w:tabs>
          <w:tab w:val="left" w:pos="284"/>
        </w:tabs>
        <w:spacing w:line="20" w:lineRule="atLeast"/>
        <w:jc w:val="both"/>
        <w:rPr>
          <w:rFonts w:asciiTheme="minorHAnsi" w:hAnsiTheme="minorHAnsi" w:cstheme="minorHAnsi"/>
          <w:sz w:val="22"/>
          <w:szCs w:val="22"/>
        </w:rPr>
      </w:pPr>
    </w:p>
    <w:p w14:paraId="6CFDE24B" w14:textId="77777777" w:rsidR="00884FBF" w:rsidRPr="002F1794" w:rsidRDefault="00615994" w:rsidP="00B34FA8">
      <w:pPr>
        <w:tabs>
          <w:tab w:val="left" w:pos="284"/>
        </w:tabs>
        <w:spacing w:line="20" w:lineRule="atLeast"/>
        <w:jc w:val="center"/>
        <w:rPr>
          <w:rFonts w:asciiTheme="minorHAnsi" w:hAnsiTheme="minorHAnsi" w:cstheme="minorHAnsi"/>
          <w:i/>
          <w:sz w:val="18"/>
          <w:szCs w:val="18"/>
        </w:rPr>
        <w:sectPr w:rsidR="00884FBF" w:rsidRPr="002F1794" w:rsidSect="006A5967">
          <w:pgSz w:w="11906" w:h="16838"/>
          <w:pgMar w:top="1135" w:right="1417" w:bottom="1276" w:left="1417" w:header="708" w:footer="708" w:gutter="0"/>
          <w:cols w:space="708"/>
          <w:docGrid w:linePitch="360"/>
        </w:sectPr>
      </w:pPr>
      <w:r w:rsidRPr="002F1794">
        <w:rPr>
          <w:rFonts w:asciiTheme="minorHAnsi" w:hAnsiTheme="minorHAnsi" w:cstheme="minorHAnsi"/>
          <w:i/>
          <w:sz w:val="18"/>
          <w:szCs w:val="18"/>
        </w:rPr>
        <w:t xml:space="preserve">Kwalifikowany podpis elektroniczny/podpis zaufany/podpis osobisty osoby upoważnionej do reprezentowania Wykonawcy/Podmiotu </w:t>
      </w:r>
      <w:r w:rsidR="00B34FA8" w:rsidRPr="002F1794">
        <w:rPr>
          <w:rFonts w:asciiTheme="minorHAnsi" w:hAnsiTheme="minorHAnsi" w:cstheme="minorHAnsi"/>
          <w:i/>
          <w:sz w:val="18"/>
          <w:szCs w:val="18"/>
        </w:rPr>
        <w:t>udostępniającego zaso</w:t>
      </w:r>
      <w:r w:rsidR="00565461" w:rsidRPr="002F1794">
        <w:rPr>
          <w:rFonts w:asciiTheme="minorHAnsi" w:hAnsiTheme="minorHAnsi" w:cstheme="minorHAnsi"/>
          <w:i/>
          <w:sz w:val="18"/>
          <w:szCs w:val="18"/>
        </w:rPr>
        <w:t>by</w:t>
      </w:r>
    </w:p>
    <w:p w14:paraId="62DF40F8" w14:textId="2FB2840F" w:rsidR="003D467E" w:rsidRPr="002F1794" w:rsidRDefault="00F964EE" w:rsidP="00F3158B">
      <w:pPr>
        <w:pStyle w:val="Nagwek2"/>
        <w:jc w:val="right"/>
        <w:rPr>
          <w:rFonts w:asciiTheme="minorHAnsi" w:hAnsiTheme="minorHAnsi" w:cstheme="minorHAnsi"/>
          <w:color w:val="auto"/>
          <w:sz w:val="22"/>
          <w:szCs w:val="22"/>
        </w:rPr>
      </w:pPr>
      <w:r w:rsidRPr="002F1794">
        <w:rPr>
          <w:rFonts w:asciiTheme="minorHAnsi" w:hAnsiTheme="minorHAnsi" w:cstheme="minorHAnsi"/>
          <w:color w:val="auto"/>
          <w:sz w:val="22"/>
          <w:szCs w:val="22"/>
        </w:rPr>
        <w:lastRenderedPageBreak/>
        <w:tab/>
      </w:r>
      <w:r w:rsidRPr="002F1794">
        <w:rPr>
          <w:rFonts w:asciiTheme="minorHAnsi" w:hAnsiTheme="minorHAnsi" w:cstheme="minorHAnsi"/>
          <w:color w:val="auto"/>
          <w:sz w:val="22"/>
          <w:szCs w:val="22"/>
        </w:rPr>
        <w:tab/>
      </w:r>
      <w:r w:rsidR="00A21D49" w:rsidRPr="002F1794">
        <w:rPr>
          <w:rFonts w:asciiTheme="minorHAnsi" w:hAnsiTheme="minorHAnsi" w:cstheme="minorHAnsi"/>
          <w:color w:val="auto"/>
          <w:sz w:val="22"/>
          <w:szCs w:val="22"/>
        </w:rPr>
        <w:tab/>
      </w:r>
      <w:r w:rsidR="00A21D49" w:rsidRPr="002F1794">
        <w:rPr>
          <w:rFonts w:asciiTheme="minorHAnsi" w:hAnsiTheme="minorHAnsi" w:cstheme="minorHAnsi"/>
          <w:color w:val="auto"/>
          <w:sz w:val="22"/>
          <w:szCs w:val="22"/>
        </w:rPr>
        <w:tab/>
      </w:r>
      <w:r w:rsidR="00A21D49" w:rsidRPr="002F1794">
        <w:rPr>
          <w:rFonts w:asciiTheme="minorHAnsi" w:hAnsiTheme="minorHAnsi" w:cstheme="minorHAnsi"/>
          <w:color w:val="auto"/>
          <w:sz w:val="22"/>
          <w:szCs w:val="22"/>
        </w:rPr>
        <w:tab/>
      </w:r>
      <w:r w:rsidR="00A21D49" w:rsidRPr="002F1794">
        <w:rPr>
          <w:rFonts w:asciiTheme="minorHAnsi" w:hAnsiTheme="minorHAnsi" w:cstheme="minorHAnsi"/>
          <w:color w:val="auto"/>
          <w:sz w:val="22"/>
          <w:szCs w:val="22"/>
        </w:rPr>
        <w:tab/>
      </w:r>
      <w:r w:rsidR="00A21D49" w:rsidRPr="002F1794">
        <w:rPr>
          <w:rFonts w:asciiTheme="minorHAnsi" w:hAnsiTheme="minorHAnsi" w:cstheme="minorHAnsi"/>
          <w:color w:val="auto"/>
          <w:sz w:val="22"/>
          <w:szCs w:val="22"/>
        </w:rPr>
        <w:tab/>
      </w:r>
      <w:r w:rsidR="00A21D49" w:rsidRPr="002F1794">
        <w:rPr>
          <w:rFonts w:asciiTheme="minorHAnsi" w:hAnsiTheme="minorHAnsi" w:cstheme="minorHAnsi"/>
          <w:color w:val="auto"/>
          <w:sz w:val="22"/>
          <w:szCs w:val="22"/>
        </w:rPr>
        <w:tab/>
      </w:r>
      <w:r w:rsidR="00997322" w:rsidRPr="002F1794">
        <w:rPr>
          <w:rFonts w:asciiTheme="minorHAnsi" w:hAnsiTheme="minorHAnsi" w:cstheme="minorHAnsi"/>
          <w:color w:val="auto"/>
          <w:sz w:val="22"/>
          <w:szCs w:val="22"/>
        </w:rPr>
        <w:t>Załącznik nr 4</w:t>
      </w:r>
      <w:r w:rsidR="003D467E" w:rsidRPr="002F1794">
        <w:rPr>
          <w:rFonts w:asciiTheme="minorHAnsi" w:hAnsiTheme="minorHAnsi" w:cstheme="minorHAnsi"/>
          <w:color w:val="auto"/>
          <w:sz w:val="22"/>
          <w:szCs w:val="22"/>
        </w:rPr>
        <w:t xml:space="preserve"> do SWZ </w:t>
      </w:r>
    </w:p>
    <w:p w14:paraId="29CC4F53" w14:textId="77777777" w:rsidR="009625D7" w:rsidRPr="002F1794" w:rsidRDefault="009625D7" w:rsidP="009625D7">
      <w:pPr>
        <w:rPr>
          <w:rFonts w:asciiTheme="minorHAnsi" w:hAnsiTheme="minorHAnsi" w:cstheme="minorHAnsi"/>
          <w:sz w:val="22"/>
          <w:szCs w:val="22"/>
        </w:rPr>
      </w:pPr>
    </w:p>
    <w:p w14:paraId="58E8AA15" w14:textId="77777777" w:rsidR="00B541EB" w:rsidRPr="002F1794" w:rsidRDefault="00B541EB" w:rsidP="00B541EB">
      <w:pPr>
        <w:pStyle w:val="Nagwek1"/>
        <w:spacing w:before="0"/>
        <w:jc w:val="center"/>
        <w:rPr>
          <w:rFonts w:asciiTheme="minorHAnsi" w:hAnsiTheme="minorHAnsi" w:cstheme="minorHAnsi"/>
          <w:i/>
          <w:color w:val="auto"/>
          <w:sz w:val="22"/>
          <w:szCs w:val="22"/>
        </w:rPr>
      </w:pPr>
      <w:r w:rsidRPr="002F1794">
        <w:rPr>
          <w:rFonts w:asciiTheme="minorHAnsi" w:hAnsiTheme="minorHAnsi" w:cstheme="minorHAnsi"/>
          <w:color w:val="auto"/>
          <w:spacing w:val="20"/>
          <w:sz w:val="22"/>
          <w:szCs w:val="22"/>
        </w:rPr>
        <w:t>DOTYCZY CZĘŚCI NR 1/CZĘŚCI NR 2</w:t>
      </w:r>
      <w:r w:rsidRPr="002F1794">
        <w:rPr>
          <w:rStyle w:val="Odwoanieprzypisudolnego"/>
          <w:rFonts w:asciiTheme="minorHAnsi" w:hAnsiTheme="minorHAnsi" w:cstheme="minorHAnsi"/>
          <w:color w:val="auto"/>
          <w:spacing w:val="20"/>
          <w:sz w:val="22"/>
          <w:szCs w:val="22"/>
        </w:rPr>
        <w:footnoteReference w:id="19"/>
      </w:r>
    </w:p>
    <w:p w14:paraId="1E0BE5D7" w14:textId="59CAECBB" w:rsidR="00866697" w:rsidRPr="002F1794" w:rsidRDefault="00866697" w:rsidP="00C36A57">
      <w:pPr>
        <w:spacing w:line="276" w:lineRule="auto"/>
        <w:rPr>
          <w:rFonts w:asciiTheme="minorHAnsi" w:hAnsiTheme="minorHAnsi" w:cstheme="minorHAnsi"/>
          <w:b/>
          <w:spacing w:val="-1"/>
          <w:sz w:val="22"/>
          <w:szCs w:val="22"/>
        </w:rPr>
      </w:pPr>
    </w:p>
    <w:p w14:paraId="497D35E8" w14:textId="77777777" w:rsidR="00866697" w:rsidRPr="002F1794" w:rsidRDefault="00866697" w:rsidP="00866697">
      <w:pPr>
        <w:spacing w:after="160" w:line="276" w:lineRule="auto"/>
        <w:rPr>
          <w:rFonts w:asciiTheme="minorHAnsi" w:eastAsiaTheme="minorHAnsi" w:hAnsiTheme="minorHAnsi" w:cstheme="minorHAnsi"/>
          <w:sz w:val="22"/>
          <w:szCs w:val="22"/>
          <w:lang w:eastAsia="en-US"/>
        </w:rPr>
      </w:pPr>
      <w:r w:rsidRPr="002F1794">
        <w:rPr>
          <w:rFonts w:asciiTheme="minorHAnsi" w:eastAsiaTheme="minorHAnsi" w:hAnsiTheme="minorHAnsi" w:cstheme="minorHAnsi"/>
          <w:b/>
          <w:bCs/>
          <w:sz w:val="22"/>
          <w:szCs w:val="22"/>
          <w:lang w:eastAsia="en-US"/>
        </w:rPr>
        <w:t>Wykonawcy wspólnie</w:t>
      </w:r>
      <w:r w:rsidRPr="002F1794">
        <w:rPr>
          <w:rFonts w:asciiTheme="minorHAnsi" w:eastAsiaTheme="minorHAnsi" w:hAnsiTheme="minorHAnsi" w:cstheme="minorHAnsi"/>
          <w:sz w:val="22"/>
          <w:szCs w:val="22"/>
          <w:lang w:eastAsia="en-US"/>
        </w:rPr>
        <w:t xml:space="preserve"> </w:t>
      </w:r>
      <w:r w:rsidRPr="002F1794">
        <w:rPr>
          <w:rFonts w:asciiTheme="minorHAnsi" w:eastAsiaTheme="minorHAnsi" w:hAnsiTheme="minorHAnsi" w:cstheme="minorHAnsi"/>
          <w:b/>
          <w:bCs/>
          <w:sz w:val="22"/>
          <w:szCs w:val="22"/>
          <w:lang w:eastAsia="en-US"/>
        </w:rPr>
        <w:t>ubiegający się o udzielenie zamówienia:</w:t>
      </w:r>
    </w:p>
    <w:p w14:paraId="6389E616" w14:textId="77777777" w:rsidR="00866697" w:rsidRPr="002F1794" w:rsidRDefault="00866697">
      <w:pPr>
        <w:pStyle w:val="Akapitzlist"/>
        <w:numPr>
          <w:ilvl w:val="0"/>
          <w:numId w:val="24"/>
        </w:numPr>
        <w:spacing w:after="160" w:line="276" w:lineRule="auto"/>
        <w:ind w:left="284" w:hanging="284"/>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w:t>
      </w:r>
    </w:p>
    <w:p w14:paraId="3C4CCDE8" w14:textId="77777777" w:rsidR="00866697" w:rsidRPr="002F1794" w:rsidRDefault="00866697">
      <w:pPr>
        <w:pStyle w:val="Akapitzlist"/>
        <w:numPr>
          <w:ilvl w:val="0"/>
          <w:numId w:val="24"/>
        </w:numPr>
        <w:spacing w:after="160" w:line="276" w:lineRule="auto"/>
        <w:ind w:left="284" w:hanging="294"/>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w:t>
      </w:r>
    </w:p>
    <w:p w14:paraId="6984170B" w14:textId="77777777" w:rsidR="00866697" w:rsidRPr="002F1794" w:rsidRDefault="00866697">
      <w:pPr>
        <w:pStyle w:val="Akapitzlist"/>
        <w:numPr>
          <w:ilvl w:val="0"/>
          <w:numId w:val="24"/>
        </w:numPr>
        <w:spacing w:after="160" w:line="276" w:lineRule="auto"/>
        <w:ind w:left="284" w:hanging="294"/>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w:t>
      </w:r>
    </w:p>
    <w:p w14:paraId="0B74F211" w14:textId="77777777" w:rsidR="00866697" w:rsidRPr="002F1794" w:rsidRDefault="00866697" w:rsidP="00866697">
      <w:pPr>
        <w:spacing w:after="160" w:line="276" w:lineRule="auto"/>
        <w:ind w:left="284"/>
        <w:rPr>
          <w:rFonts w:asciiTheme="minorHAnsi" w:eastAsiaTheme="minorHAnsi" w:hAnsiTheme="minorHAnsi" w:cstheme="minorHAnsi"/>
          <w:i/>
          <w:iCs/>
          <w:sz w:val="20"/>
          <w:szCs w:val="20"/>
          <w:lang w:eastAsia="en-US"/>
        </w:rPr>
      </w:pPr>
      <w:r w:rsidRPr="002F1794">
        <w:rPr>
          <w:rFonts w:asciiTheme="minorHAnsi" w:eastAsiaTheme="minorHAnsi" w:hAnsiTheme="minorHAnsi" w:cstheme="minorHAnsi"/>
          <w:i/>
          <w:iCs/>
          <w:sz w:val="20"/>
          <w:szCs w:val="20"/>
          <w:lang w:eastAsia="en-US"/>
        </w:rPr>
        <w:t>(pełna nazwa, adres ,w zależności od podmiotu: NIP/PESEL,KRS/CEiDG)</w:t>
      </w:r>
    </w:p>
    <w:p w14:paraId="20772D53" w14:textId="77777777" w:rsidR="00866697" w:rsidRPr="002F1794" w:rsidRDefault="00866697" w:rsidP="00082EE0">
      <w:pPr>
        <w:pStyle w:val="Nagwek1"/>
        <w:keepNext w:val="0"/>
        <w:keepLines w:val="0"/>
        <w:tabs>
          <w:tab w:val="left" w:pos="9000"/>
        </w:tabs>
        <w:suppressAutoHyphens/>
        <w:spacing w:before="240" w:after="240" w:line="276" w:lineRule="auto"/>
        <w:jc w:val="center"/>
        <w:rPr>
          <w:rFonts w:asciiTheme="minorHAnsi" w:eastAsiaTheme="minorHAnsi" w:hAnsiTheme="minorHAnsi" w:cstheme="minorHAnsi"/>
          <w:color w:val="auto"/>
          <w:sz w:val="22"/>
          <w:szCs w:val="22"/>
          <w:lang w:eastAsia="en-US"/>
        </w:rPr>
      </w:pPr>
      <w:r w:rsidRPr="002F1794">
        <w:rPr>
          <w:rFonts w:asciiTheme="minorHAnsi" w:eastAsiaTheme="minorHAnsi" w:hAnsiTheme="minorHAnsi" w:cstheme="minorHAnsi"/>
          <w:color w:val="auto"/>
          <w:sz w:val="22"/>
          <w:szCs w:val="22"/>
          <w:lang w:eastAsia="en-US"/>
        </w:rPr>
        <w:t>Oświadczenie Wykonawców wspólnie ubiegających się o udzielenie zamówienia</w:t>
      </w:r>
      <w:r w:rsidR="00082EE0" w:rsidRPr="002F1794">
        <w:rPr>
          <w:rFonts w:asciiTheme="minorHAnsi" w:eastAsiaTheme="minorHAnsi" w:hAnsiTheme="minorHAnsi" w:cstheme="minorHAnsi"/>
          <w:color w:val="auto"/>
          <w:sz w:val="22"/>
          <w:szCs w:val="22"/>
          <w:lang w:eastAsia="en-US"/>
        </w:rPr>
        <w:t xml:space="preserve"> - </w:t>
      </w:r>
      <w:r w:rsidRPr="002F1794">
        <w:rPr>
          <w:rFonts w:asciiTheme="minorHAnsi" w:eastAsiaTheme="minorHAnsi" w:hAnsiTheme="minorHAnsi" w:cstheme="minorHAnsi"/>
          <w:color w:val="auto"/>
          <w:sz w:val="22"/>
          <w:szCs w:val="22"/>
          <w:lang w:eastAsia="en-US"/>
        </w:rPr>
        <w:t>Składane na podstawie art. 117 ust. 4 ustawy z dnia 11 września 2019 r.</w:t>
      </w:r>
      <w:r w:rsidR="00082EE0" w:rsidRPr="002F1794">
        <w:rPr>
          <w:rFonts w:asciiTheme="minorHAnsi" w:eastAsiaTheme="minorHAnsi" w:hAnsiTheme="minorHAnsi" w:cstheme="minorHAnsi"/>
          <w:color w:val="auto"/>
          <w:sz w:val="22"/>
          <w:szCs w:val="22"/>
          <w:lang w:eastAsia="en-US"/>
        </w:rPr>
        <w:t xml:space="preserve"> </w:t>
      </w:r>
      <w:r w:rsidRPr="002F1794">
        <w:rPr>
          <w:rFonts w:asciiTheme="minorHAnsi" w:eastAsiaTheme="minorHAnsi" w:hAnsiTheme="minorHAnsi" w:cstheme="minorHAnsi"/>
          <w:color w:val="auto"/>
          <w:sz w:val="22"/>
          <w:szCs w:val="22"/>
          <w:lang w:eastAsia="en-US"/>
        </w:rPr>
        <w:t>Prawo z</w:t>
      </w:r>
      <w:r w:rsidR="00A21D49" w:rsidRPr="002F1794">
        <w:rPr>
          <w:rFonts w:asciiTheme="minorHAnsi" w:eastAsiaTheme="minorHAnsi" w:hAnsiTheme="minorHAnsi" w:cstheme="minorHAnsi"/>
          <w:color w:val="auto"/>
          <w:sz w:val="22"/>
          <w:szCs w:val="22"/>
          <w:lang w:eastAsia="en-US"/>
        </w:rPr>
        <w:t>amówień public</w:t>
      </w:r>
      <w:r w:rsidR="00082EE0" w:rsidRPr="002F1794">
        <w:rPr>
          <w:rFonts w:asciiTheme="minorHAnsi" w:eastAsiaTheme="minorHAnsi" w:hAnsiTheme="minorHAnsi" w:cstheme="minorHAnsi"/>
          <w:color w:val="auto"/>
          <w:sz w:val="22"/>
          <w:szCs w:val="22"/>
          <w:lang w:eastAsia="en-US"/>
        </w:rPr>
        <w:t>znych</w:t>
      </w:r>
      <w:r w:rsidR="00082EE0" w:rsidRPr="002F1794">
        <w:rPr>
          <w:rFonts w:asciiTheme="minorHAnsi" w:eastAsiaTheme="minorHAnsi" w:hAnsiTheme="minorHAnsi" w:cstheme="minorHAnsi"/>
          <w:b w:val="0"/>
          <w:bCs w:val="0"/>
          <w:color w:val="auto"/>
          <w:sz w:val="22"/>
          <w:szCs w:val="22"/>
          <w:lang w:eastAsia="en-US"/>
        </w:rPr>
        <w:t xml:space="preserve"> </w:t>
      </w:r>
    </w:p>
    <w:p w14:paraId="17129701" w14:textId="77777777" w:rsidR="00866697" w:rsidRPr="002F1794" w:rsidRDefault="00866697" w:rsidP="00866697">
      <w:pPr>
        <w:spacing w:line="276" w:lineRule="auto"/>
        <w:jc w:val="center"/>
        <w:rPr>
          <w:rFonts w:asciiTheme="minorHAnsi" w:eastAsiaTheme="minorHAnsi" w:hAnsiTheme="minorHAnsi" w:cstheme="minorHAnsi"/>
          <w:sz w:val="22"/>
          <w:szCs w:val="22"/>
          <w:lang w:eastAsia="en-US"/>
        </w:rPr>
      </w:pPr>
    </w:p>
    <w:p w14:paraId="3F37D0A3" w14:textId="77777777" w:rsidR="00866697" w:rsidRPr="002F1794" w:rsidRDefault="00866697" w:rsidP="00866697">
      <w:pPr>
        <w:spacing w:after="160" w:line="276" w:lineRule="auto"/>
        <w:jc w:val="both"/>
        <w:rPr>
          <w:rFonts w:asciiTheme="minorHAnsi" w:eastAsiaTheme="minorHAnsi" w:hAnsiTheme="minorHAnsi" w:cstheme="minorHAnsi"/>
          <w:b/>
          <w:bCs/>
          <w:sz w:val="22"/>
          <w:szCs w:val="22"/>
          <w:lang w:eastAsia="en-US"/>
        </w:rPr>
      </w:pPr>
      <w:r w:rsidRPr="002F1794">
        <w:rPr>
          <w:rFonts w:asciiTheme="minorHAnsi" w:eastAsiaTheme="minorHAnsi" w:hAnsiTheme="minorHAnsi" w:cstheme="minorHAnsi"/>
          <w:b/>
          <w:bCs/>
          <w:sz w:val="22"/>
          <w:szCs w:val="22"/>
          <w:lang w:eastAsia="en-US"/>
        </w:rPr>
        <w:t>dotyczące usług, które wykonają poszczególni Wykonawcy.</w:t>
      </w:r>
    </w:p>
    <w:p w14:paraId="5B4BDDCC" w14:textId="4E1E320C" w:rsidR="00082EE0" w:rsidRPr="002F1794" w:rsidRDefault="00082EE0" w:rsidP="00082EE0">
      <w:pPr>
        <w:spacing w:after="160" w:line="276" w:lineRule="auto"/>
        <w:jc w:val="both"/>
        <w:rPr>
          <w:rFonts w:asciiTheme="minorHAnsi" w:eastAsiaTheme="minorHAnsi" w:hAnsiTheme="minorHAnsi" w:cstheme="minorHAnsi"/>
          <w:b/>
          <w:sz w:val="22"/>
          <w:szCs w:val="22"/>
          <w:lang w:eastAsia="en-US"/>
        </w:rPr>
      </w:pPr>
      <w:r w:rsidRPr="002F1794">
        <w:rPr>
          <w:rFonts w:asciiTheme="minorHAnsi" w:hAnsiTheme="minorHAnsi" w:cstheme="minorHAnsi"/>
          <w:sz w:val="22"/>
          <w:szCs w:val="22"/>
        </w:rPr>
        <w:t xml:space="preserve">Na potrzeby postępowania o udzielenie zamówienia publicznego pn. </w:t>
      </w:r>
      <w:r w:rsidR="00B96623" w:rsidRPr="00B96623">
        <w:rPr>
          <w:rFonts w:asciiTheme="minorHAnsi" w:eastAsia="Lucida Sans Unicode" w:hAnsiTheme="minorHAnsi" w:cstheme="minorHAnsi"/>
          <w:b/>
          <w:bCs/>
          <w:sz w:val="22"/>
          <w:szCs w:val="22"/>
        </w:rPr>
        <w:t xml:space="preserve">Przygotowanie i dostarczanie posiłków na potrzeby Środowiskowych Domów Samopomocy: Wąsowicza 3 I Maciejewicza 11 </w:t>
      </w:r>
      <w:r w:rsidR="00A11892">
        <w:rPr>
          <w:rFonts w:asciiTheme="minorHAnsi" w:eastAsia="Lucida Sans Unicode" w:hAnsiTheme="minorHAnsi" w:cstheme="minorHAnsi"/>
          <w:b/>
          <w:bCs/>
          <w:sz w:val="22"/>
          <w:szCs w:val="22"/>
        </w:rPr>
        <w:t>w </w:t>
      </w:r>
      <w:r w:rsidR="00B96623" w:rsidRPr="00B96623">
        <w:rPr>
          <w:rFonts w:asciiTheme="minorHAnsi" w:eastAsia="Lucida Sans Unicode" w:hAnsiTheme="minorHAnsi" w:cstheme="minorHAnsi"/>
          <w:b/>
          <w:bCs/>
          <w:sz w:val="22"/>
          <w:szCs w:val="22"/>
        </w:rPr>
        <w:t>Gdyni</w:t>
      </w:r>
      <w:r w:rsidR="00B96623">
        <w:rPr>
          <w:rFonts w:asciiTheme="minorHAnsi" w:eastAsia="Lucida Sans Unicode" w:hAnsiTheme="minorHAnsi" w:cstheme="minorHAnsi"/>
          <w:b/>
          <w:bCs/>
          <w:sz w:val="22"/>
          <w:szCs w:val="22"/>
        </w:rPr>
        <w:t xml:space="preserve"> (</w:t>
      </w:r>
      <w:r w:rsidR="00B96623">
        <w:rPr>
          <w:rFonts w:asciiTheme="minorHAnsi" w:hAnsiTheme="minorHAnsi" w:cstheme="minorHAnsi"/>
          <w:b/>
          <w:bCs/>
          <w:iCs/>
          <w:sz w:val="22"/>
          <w:szCs w:val="22"/>
        </w:rPr>
        <w:t>n</w:t>
      </w:r>
      <w:r w:rsidRPr="002F1794">
        <w:rPr>
          <w:rFonts w:asciiTheme="minorHAnsi" w:hAnsiTheme="minorHAnsi" w:cstheme="minorHAnsi"/>
          <w:b/>
          <w:bCs/>
          <w:iCs/>
          <w:sz w:val="22"/>
          <w:szCs w:val="22"/>
        </w:rPr>
        <w:t xml:space="preserve">r sprawy </w:t>
      </w:r>
      <w:r w:rsidR="00F3158B">
        <w:rPr>
          <w:rFonts w:asciiTheme="minorHAnsi" w:eastAsiaTheme="minorHAnsi" w:hAnsiTheme="minorHAnsi" w:cstheme="minorHAnsi"/>
          <w:b/>
          <w:sz w:val="22"/>
          <w:szCs w:val="22"/>
          <w:lang w:eastAsia="en-US"/>
        </w:rPr>
        <w:t>DZP.26.3.202</w:t>
      </w:r>
      <w:r w:rsidR="00B96623">
        <w:rPr>
          <w:rFonts w:asciiTheme="minorHAnsi" w:eastAsiaTheme="minorHAnsi" w:hAnsiTheme="minorHAnsi" w:cstheme="minorHAnsi"/>
          <w:b/>
          <w:sz w:val="22"/>
          <w:szCs w:val="22"/>
          <w:lang w:eastAsia="en-US"/>
        </w:rPr>
        <w:t>5</w:t>
      </w:r>
      <w:r w:rsidR="00F3158B">
        <w:rPr>
          <w:rFonts w:asciiTheme="minorHAnsi" w:eastAsiaTheme="minorHAnsi" w:hAnsiTheme="minorHAnsi" w:cstheme="minorHAnsi"/>
          <w:b/>
          <w:sz w:val="22"/>
          <w:szCs w:val="22"/>
          <w:lang w:eastAsia="en-US"/>
        </w:rPr>
        <w:t>.</w:t>
      </w:r>
      <w:r w:rsidR="00B96623">
        <w:rPr>
          <w:rFonts w:asciiTheme="minorHAnsi" w:eastAsiaTheme="minorHAnsi" w:hAnsiTheme="minorHAnsi" w:cstheme="minorHAnsi"/>
          <w:b/>
          <w:sz w:val="22"/>
          <w:szCs w:val="22"/>
          <w:lang w:eastAsia="en-US"/>
        </w:rPr>
        <w:t>DW)</w:t>
      </w:r>
      <w:r w:rsidRPr="002F1794">
        <w:rPr>
          <w:rFonts w:asciiTheme="minorHAnsi" w:eastAsiaTheme="minorHAnsi" w:hAnsiTheme="minorHAnsi" w:cstheme="minorHAnsi"/>
          <w:b/>
          <w:sz w:val="22"/>
          <w:szCs w:val="22"/>
          <w:lang w:eastAsia="en-US"/>
        </w:rPr>
        <w:t xml:space="preserve">, </w:t>
      </w:r>
      <w:r w:rsidRPr="002F1794">
        <w:rPr>
          <w:rFonts w:asciiTheme="minorHAnsi" w:hAnsiTheme="minorHAnsi" w:cstheme="minorHAnsi"/>
          <w:sz w:val="22"/>
          <w:szCs w:val="22"/>
        </w:rPr>
        <w:t>oświadczam, co następuje:</w:t>
      </w:r>
    </w:p>
    <w:p w14:paraId="0888BA1F" w14:textId="77777777" w:rsidR="00866697" w:rsidRPr="002F1794" w:rsidRDefault="00866697">
      <w:pPr>
        <w:numPr>
          <w:ilvl w:val="0"/>
          <w:numId w:val="23"/>
        </w:numPr>
        <w:spacing w:after="160" w:line="276" w:lineRule="auto"/>
        <w:ind w:left="0" w:hanging="142"/>
        <w:contextualSpacing/>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 xml:space="preserve">Wykonawca …………………………………………………………….……. zrealizuje następujące </w:t>
      </w:r>
      <w:r w:rsidR="00F60E5A" w:rsidRPr="002F1794">
        <w:rPr>
          <w:rFonts w:asciiTheme="minorHAnsi" w:eastAsiaTheme="minorHAnsi" w:hAnsiTheme="minorHAnsi" w:cstheme="minorHAnsi"/>
          <w:sz w:val="22"/>
          <w:szCs w:val="22"/>
          <w:lang w:eastAsia="en-US"/>
        </w:rPr>
        <w:t>usługi</w:t>
      </w:r>
      <w:r w:rsidRPr="002F1794">
        <w:rPr>
          <w:rFonts w:asciiTheme="minorHAnsi" w:eastAsiaTheme="minorHAnsi" w:hAnsiTheme="minorHAnsi" w:cstheme="minorHAnsi"/>
          <w:sz w:val="22"/>
          <w:szCs w:val="22"/>
          <w:lang w:eastAsia="en-US"/>
        </w:rPr>
        <w:t>: ……………………………………………………………………………………………………………………………………………………….…...</w:t>
      </w:r>
    </w:p>
    <w:p w14:paraId="0058F708" w14:textId="77777777" w:rsidR="00866697" w:rsidRPr="002F1794" w:rsidRDefault="00866697" w:rsidP="00866697">
      <w:pPr>
        <w:spacing w:after="240" w:line="276" w:lineRule="auto"/>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w:t>
      </w:r>
    </w:p>
    <w:p w14:paraId="7009911F" w14:textId="77777777" w:rsidR="00866697" w:rsidRPr="002F1794" w:rsidRDefault="00866697">
      <w:pPr>
        <w:numPr>
          <w:ilvl w:val="0"/>
          <w:numId w:val="23"/>
        </w:numPr>
        <w:spacing w:after="160" w:line="276" w:lineRule="auto"/>
        <w:ind w:left="0" w:hanging="142"/>
        <w:contextualSpacing/>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 xml:space="preserve">Wykonawca …………………………………………………………….……. zrealizuje następujące </w:t>
      </w:r>
      <w:r w:rsidR="00F60E5A" w:rsidRPr="002F1794">
        <w:rPr>
          <w:rFonts w:asciiTheme="minorHAnsi" w:eastAsiaTheme="minorHAnsi" w:hAnsiTheme="minorHAnsi" w:cstheme="minorHAnsi"/>
          <w:sz w:val="22"/>
          <w:szCs w:val="22"/>
          <w:lang w:eastAsia="en-US"/>
        </w:rPr>
        <w:t>usługi</w:t>
      </w:r>
      <w:r w:rsidRPr="002F1794">
        <w:rPr>
          <w:rFonts w:asciiTheme="minorHAnsi" w:eastAsiaTheme="minorHAnsi" w:hAnsiTheme="minorHAnsi" w:cstheme="minorHAnsi"/>
          <w:sz w:val="22"/>
          <w:szCs w:val="22"/>
          <w:lang w:eastAsia="en-US"/>
        </w:rPr>
        <w:t>: ………………………………………………………………………………………………………………………………………………….………...</w:t>
      </w:r>
    </w:p>
    <w:p w14:paraId="3A113A57" w14:textId="77777777" w:rsidR="00866697" w:rsidRPr="002F1794" w:rsidRDefault="00866697" w:rsidP="00866697">
      <w:pPr>
        <w:spacing w:after="160" w:line="276" w:lineRule="auto"/>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w:t>
      </w:r>
    </w:p>
    <w:p w14:paraId="41F7E902" w14:textId="77777777" w:rsidR="00866697" w:rsidRPr="002F1794" w:rsidRDefault="00866697" w:rsidP="00866697">
      <w:pPr>
        <w:spacing w:after="160" w:line="276" w:lineRule="auto"/>
        <w:ind w:left="142"/>
        <w:contextualSpacing/>
        <w:rPr>
          <w:rFonts w:asciiTheme="minorHAnsi" w:eastAsiaTheme="minorHAnsi" w:hAnsiTheme="minorHAnsi" w:cstheme="minorHAnsi"/>
          <w:sz w:val="22"/>
          <w:szCs w:val="22"/>
          <w:lang w:eastAsia="en-US"/>
        </w:rPr>
      </w:pPr>
    </w:p>
    <w:p w14:paraId="5EB2BD8D" w14:textId="77777777" w:rsidR="00866697" w:rsidRPr="002F1794" w:rsidRDefault="00866697">
      <w:pPr>
        <w:numPr>
          <w:ilvl w:val="0"/>
          <w:numId w:val="23"/>
        </w:numPr>
        <w:spacing w:after="160" w:line="276" w:lineRule="auto"/>
        <w:ind w:left="0" w:hanging="142"/>
        <w:contextualSpacing/>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 xml:space="preserve">Wykonawca …………………………………………………………….……. zrealizuje następujące </w:t>
      </w:r>
      <w:r w:rsidR="00F60E5A" w:rsidRPr="002F1794">
        <w:rPr>
          <w:rFonts w:asciiTheme="minorHAnsi" w:eastAsiaTheme="minorHAnsi" w:hAnsiTheme="minorHAnsi" w:cstheme="minorHAnsi"/>
          <w:sz w:val="22"/>
          <w:szCs w:val="22"/>
          <w:lang w:eastAsia="en-US"/>
        </w:rPr>
        <w:t>usługi</w:t>
      </w:r>
      <w:r w:rsidRPr="002F1794">
        <w:rPr>
          <w:rFonts w:asciiTheme="minorHAnsi" w:eastAsiaTheme="minorHAnsi" w:hAnsiTheme="minorHAnsi" w:cstheme="minorHAnsi"/>
          <w:sz w:val="22"/>
          <w:szCs w:val="22"/>
          <w:lang w:eastAsia="en-US"/>
        </w:rPr>
        <w:t>: ………………………………………………………………………………………………................................................................</w:t>
      </w:r>
    </w:p>
    <w:p w14:paraId="0A1EC389" w14:textId="77777777" w:rsidR="00866697" w:rsidRPr="002F1794" w:rsidRDefault="00866697" w:rsidP="00866697">
      <w:pPr>
        <w:spacing w:after="160" w:line="276" w:lineRule="auto"/>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w:t>
      </w:r>
    </w:p>
    <w:p w14:paraId="5940152B" w14:textId="77777777" w:rsidR="00866697" w:rsidRPr="002F1794" w:rsidRDefault="00866697" w:rsidP="00866697">
      <w:pPr>
        <w:spacing w:after="160" w:line="276" w:lineRule="auto"/>
        <w:rPr>
          <w:rFonts w:asciiTheme="minorHAnsi" w:eastAsiaTheme="minorHAnsi" w:hAnsiTheme="minorHAnsi" w:cstheme="minorHAnsi"/>
          <w:sz w:val="22"/>
          <w:szCs w:val="22"/>
          <w:lang w:eastAsia="en-US"/>
        </w:rPr>
      </w:pPr>
    </w:p>
    <w:p w14:paraId="0A78E785" w14:textId="77777777" w:rsidR="00866697" w:rsidRPr="002F1794" w:rsidRDefault="00866697" w:rsidP="00866697">
      <w:pPr>
        <w:spacing w:after="160" w:line="276" w:lineRule="auto"/>
        <w:rPr>
          <w:rFonts w:asciiTheme="minorHAnsi" w:eastAsiaTheme="minorHAnsi" w:hAnsiTheme="minorHAnsi" w:cstheme="minorHAnsi"/>
          <w:sz w:val="22"/>
          <w:szCs w:val="22"/>
          <w:lang w:eastAsia="en-US"/>
        </w:rPr>
      </w:pPr>
    </w:p>
    <w:p w14:paraId="5B568513" w14:textId="77777777" w:rsidR="00866697" w:rsidRPr="002F1794" w:rsidRDefault="00866697" w:rsidP="00866697">
      <w:pPr>
        <w:tabs>
          <w:tab w:val="left" w:pos="284"/>
        </w:tabs>
        <w:suppressAutoHyphens/>
        <w:spacing w:line="276" w:lineRule="auto"/>
        <w:jc w:val="center"/>
        <w:rPr>
          <w:rFonts w:asciiTheme="minorHAnsi" w:hAnsiTheme="minorHAnsi" w:cstheme="minorHAnsi"/>
          <w:sz w:val="20"/>
          <w:szCs w:val="20"/>
        </w:rPr>
      </w:pPr>
      <w:r w:rsidRPr="002F1794">
        <w:rPr>
          <w:rFonts w:asciiTheme="minorHAnsi" w:eastAsiaTheme="minorHAnsi" w:hAnsiTheme="minorHAnsi" w:cstheme="minorHAnsi"/>
          <w:i/>
          <w:sz w:val="20"/>
          <w:szCs w:val="20"/>
          <w:lang w:eastAsia="en-US"/>
        </w:rPr>
        <w:t xml:space="preserve">Kwalifikowany podpis elektroniczny/podpis zaufany/podpis osobisty osoby </w:t>
      </w:r>
      <w:r w:rsidRPr="002F1794">
        <w:rPr>
          <w:rFonts w:asciiTheme="minorHAnsi" w:eastAsiaTheme="minorHAnsi" w:hAnsiTheme="minorHAnsi" w:cstheme="minorHAnsi"/>
          <w:i/>
          <w:sz w:val="20"/>
          <w:szCs w:val="20"/>
          <w:lang w:eastAsia="en-US"/>
        </w:rPr>
        <w:br/>
        <w:t>upoważnionej do reprezentowania Wykonawcy</w:t>
      </w:r>
    </w:p>
    <w:p w14:paraId="213C06BE" w14:textId="77777777" w:rsidR="00C36A57" w:rsidRPr="002F1794" w:rsidRDefault="00C36A57" w:rsidP="00392124">
      <w:pPr>
        <w:spacing w:line="276" w:lineRule="auto"/>
        <w:rPr>
          <w:rFonts w:asciiTheme="minorHAnsi" w:hAnsiTheme="minorHAnsi" w:cstheme="minorHAnsi"/>
          <w:i/>
          <w:snapToGrid w:val="0"/>
          <w:sz w:val="22"/>
          <w:szCs w:val="22"/>
        </w:rPr>
      </w:pPr>
    </w:p>
    <w:p w14:paraId="16DB5C86" w14:textId="77777777" w:rsidR="001C0AC7" w:rsidRPr="002F1794" w:rsidRDefault="001C0AC7" w:rsidP="00392124">
      <w:pPr>
        <w:spacing w:line="276" w:lineRule="auto"/>
        <w:rPr>
          <w:rFonts w:asciiTheme="minorHAnsi" w:hAnsiTheme="minorHAnsi" w:cstheme="minorHAnsi"/>
          <w:i/>
          <w:snapToGrid w:val="0"/>
          <w:sz w:val="22"/>
          <w:szCs w:val="22"/>
        </w:rPr>
      </w:pPr>
    </w:p>
    <w:p w14:paraId="78794EAD" w14:textId="77777777" w:rsidR="001C0AC7" w:rsidRPr="002F1794" w:rsidRDefault="001C0AC7" w:rsidP="00392124">
      <w:pPr>
        <w:spacing w:line="276" w:lineRule="auto"/>
        <w:rPr>
          <w:rFonts w:asciiTheme="minorHAnsi" w:hAnsiTheme="minorHAnsi" w:cstheme="minorHAnsi"/>
          <w:i/>
          <w:snapToGrid w:val="0"/>
          <w:sz w:val="22"/>
          <w:szCs w:val="22"/>
        </w:rPr>
      </w:pPr>
    </w:p>
    <w:p w14:paraId="60CC466C" w14:textId="77777777" w:rsidR="001C0AC7" w:rsidRPr="002F1794" w:rsidRDefault="001C0AC7" w:rsidP="00392124">
      <w:pPr>
        <w:spacing w:line="276" w:lineRule="auto"/>
        <w:rPr>
          <w:rFonts w:asciiTheme="minorHAnsi" w:hAnsiTheme="minorHAnsi" w:cstheme="minorHAnsi"/>
          <w:i/>
          <w:snapToGrid w:val="0"/>
          <w:sz w:val="22"/>
          <w:szCs w:val="22"/>
        </w:rPr>
      </w:pPr>
    </w:p>
    <w:p w14:paraId="17B67594" w14:textId="77777777" w:rsidR="001C0AC7" w:rsidRPr="002F1794" w:rsidRDefault="001C0AC7" w:rsidP="00392124">
      <w:pPr>
        <w:spacing w:line="276" w:lineRule="auto"/>
        <w:rPr>
          <w:rFonts w:asciiTheme="minorHAnsi" w:hAnsiTheme="minorHAnsi" w:cstheme="minorHAnsi"/>
          <w:i/>
          <w:snapToGrid w:val="0"/>
          <w:sz w:val="22"/>
          <w:szCs w:val="22"/>
        </w:rPr>
      </w:pPr>
    </w:p>
    <w:p w14:paraId="4DC96829" w14:textId="77777777" w:rsidR="009B246B" w:rsidRPr="002F1794" w:rsidRDefault="009B246B" w:rsidP="00392124">
      <w:pPr>
        <w:spacing w:line="276" w:lineRule="auto"/>
        <w:rPr>
          <w:rFonts w:asciiTheme="minorHAnsi" w:hAnsiTheme="minorHAnsi" w:cstheme="minorHAnsi"/>
          <w:i/>
          <w:snapToGrid w:val="0"/>
          <w:sz w:val="22"/>
          <w:szCs w:val="22"/>
        </w:rPr>
      </w:pPr>
    </w:p>
    <w:p w14:paraId="42ADCBFB" w14:textId="77777777" w:rsidR="009B246B" w:rsidRPr="002F1794" w:rsidRDefault="009B246B" w:rsidP="00392124">
      <w:pPr>
        <w:spacing w:line="276" w:lineRule="auto"/>
        <w:rPr>
          <w:rFonts w:asciiTheme="minorHAnsi" w:hAnsiTheme="minorHAnsi" w:cstheme="minorHAnsi"/>
          <w:i/>
          <w:snapToGrid w:val="0"/>
          <w:sz w:val="22"/>
          <w:szCs w:val="22"/>
        </w:rPr>
      </w:pPr>
    </w:p>
    <w:p w14:paraId="207722EB" w14:textId="77777777" w:rsidR="009B246B" w:rsidRPr="002F1794" w:rsidRDefault="009B246B" w:rsidP="00392124">
      <w:pPr>
        <w:spacing w:line="276" w:lineRule="auto"/>
        <w:rPr>
          <w:rFonts w:asciiTheme="minorHAnsi" w:hAnsiTheme="minorHAnsi" w:cstheme="minorHAnsi"/>
          <w:i/>
          <w:snapToGrid w:val="0"/>
          <w:sz w:val="22"/>
          <w:szCs w:val="22"/>
        </w:rPr>
      </w:pPr>
    </w:p>
    <w:p w14:paraId="158356D5" w14:textId="77777777" w:rsidR="009B246B" w:rsidRPr="002F1794" w:rsidRDefault="009B246B" w:rsidP="009B246B">
      <w:pPr>
        <w:pStyle w:val="Nagwek2"/>
        <w:jc w:val="right"/>
        <w:rPr>
          <w:rFonts w:asciiTheme="minorHAnsi" w:hAnsiTheme="minorHAnsi" w:cstheme="minorHAnsi"/>
          <w:color w:val="auto"/>
          <w:sz w:val="22"/>
          <w:szCs w:val="22"/>
        </w:rPr>
      </w:pPr>
      <w:r w:rsidRPr="002F1794">
        <w:rPr>
          <w:rFonts w:asciiTheme="minorHAnsi" w:hAnsiTheme="minorHAnsi" w:cstheme="minorHAnsi"/>
          <w:color w:val="auto"/>
          <w:sz w:val="22"/>
          <w:szCs w:val="22"/>
        </w:rPr>
        <w:t xml:space="preserve">Załącznik nr 5 do SWZ </w:t>
      </w:r>
    </w:p>
    <w:p w14:paraId="6AA6EB77" w14:textId="0DB8966D" w:rsidR="000E4383" w:rsidRPr="002F1794" w:rsidRDefault="000E4383" w:rsidP="000E4383">
      <w:pPr>
        <w:spacing w:line="276" w:lineRule="auto"/>
        <w:jc w:val="both"/>
        <w:rPr>
          <w:rFonts w:asciiTheme="minorHAnsi" w:eastAsiaTheme="minorHAnsi" w:hAnsiTheme="minorHAnsi" w:cstheme="minorHAnsi"/>
          <w:b/>
          <w:sz w:val="22"/>
          <w:szCs w:val="22"/>
          <w:lang w:eastAsia="en-US"/>
        </w:rPr>
      </w:pPr>
      <w:r w:rsidRPr="002F1794">
        <w:rPr>
          <w:rFonts w:asciiTheme="minorHAnsi" w:eastAsiaTheme="minorHAnsi" w:hAnsiTheme="minorHAnsi" w:cstheme="minorHAnsi"/>
          <w:b/>
          <w:sz w:val="22"/>
          <w:szCs w:val="22"/>
          <w:lang w:eastAsia="en-US"/>
        </w:rPr>
        <w:t>Nr sprawy  DZP.26.3.20</w:t>
      </w:r>
      <w:r w:rsidR="00F3158B">
        <w:rPr>
          <w:rFonts w:asciiTheme="minorHAnsi" w:eastAsiaTheme="minorHAnsi" w:hAnsiTheme="minorHAnsi" w:cstheme="minorHAnsi"/>
          <w:b/>
          <w:sz w:val="22"/>
          <w:szCs w:val="22"/>
          <w:lang w:eastAsia="en-US"/>
        </w:rPr>
        <w:t>2</w:t>
      </w:r>
      <w:r w:rsidR="00B96623">
        <w:rPr>
          <w:rFonts w:asciiTheme="minorHAnsi" w:eastAsiaTheme="minorHAnsi" w:hAnsiTheme="minorHAnsi" w:cstheme="minorHAnsi"/>
          <w:b/>
          <w:sz w:val="22"/>
          <w:szCs w:val="22"/>
          <w:lang w:eastAsia="en-US"/>
        </w:rPr>
        <w:t>5</w:t>
      </w:r>
      <w:r w:rsidR="00F3158B">
        <w:rPr>
          <w:rFonts w:asciiTheme="minorHAnsi" w:eastAsiaTheme="minorHAnsi" w:hAnsiTheme="minorHAnsi" w:cstheme="minorHAnsi"/>
          <w:b/>
          <w:sz w:val="22"/>
          <w:szCs w:val="22"/>
          <w:lang w:eastAsia="en-US"/>
        </w:rPr>
        <w:t>.</w:t>
      </w:r>
      <w:r w:rsidR="00B96623">
        <w:rPr>
          <w:rFonts w:asciiTheme="minorHAnsi" w:eastAsiaTheme="minorHAnsi" w:hAnsiTheme="minorHAnsi" w:cstheme="minorHAnsi"/>
          <w:b/>
          <w:sz w:val="22"/>
          <w:szCs w:val="22"/>
          <w:lang w:eastAsia="en-US"/>
        </w:rPr>
        <w:t>DW</w:t>
      </w:r>
    </w:p>
    <w:p w14:paraId="20A41604" w14:textId="77777777" w:rsidR="000E4383" w:rsidRPr="002F1794" w:rsidRDefault="000E4383" w:rsidP="000E4383">
      <w:pPr>
        <w:pStyle w:val="Nagwek1"/>
        <w:jc w:val="center"/>
        <w:rPr>
          <w:rFonts w:asciiTheme="minorHAnsi" w:hAnsiTheme="minorHAnsi" w:cstheme="minorHAnsi"/>
          <w:i/>
          <w:color w:val="auto"/>
          <w:sz w:val="22"/>
          <w:szCs w:val="22"/>
        </w:rPr>
      </w:pPr>
      <w:r w:rsidRPr="002F1794">
        <w:rPr>
          <w:rFonts w:asciiTheme="minorHAnsi" w:hAnsiTheme="minorHAnsi" w:cstheme="minorHAnsi"/>
          <w:color w:val="auto"/>
          <w:spacing w:val="4"/>
          <w:sz w:val="22"/>
          <w:szCs w:val="22"/>
        </w:rPr>
        <w:t xml:space="preserve">Wykaz </w:t>
      </w:r>
      <w:r w:rsidRPr="002F1794">
        <w:rPr>
          <w:rFonts w:asciiTheme="minorHAnsi" w:hAnsiTheme="minorHAnsi" w:cstheme="minorHAnsi"/>
          <w:color w:val="auto"/>
          <w:sz w:val="22"/>
          <w:szCs w:val="22"/>
        </w:rPr>
        <w:t>należycie wykonanych/wykonanych usług</w:t>
      </w:r>
    </w:p>
    <w:p w14:paraId="51ED4C80" w14:textId="77777777" w:rsidR="000E4383" w:rsidRPr="002F1794" w:rsidRDefault="000E4383" w:rsidP="000E4383">
      <w:pPr>
        <w:pStyle w:val="Nagwek1"/>
        <w:spacing w:before="0"/>
        <w:jc w:val="center"/>
        <w:rPr>
          <w:rFonts w:asciiTheme="minorHAnsi" w:hAnsiTheme="minorHAnsi" w:cstheme="minorHAnsi"/>
          <w:i/>
          <w:color w:val="auto"/>
          <w:sz w:val="22"/>
          <w:szCs w:val="22"/>
        </w:rPr>
      </w:pPr>
      <w:r w:rsidRPr="002F1794">
        <w:rPr>
          <w:rFonts w:asciiTheme="minorHAnsi" w:hAnsiTheme="minorHAnsi" w:cstheme="minorHAnsi"/>
          <w:color w:val="auto"/>
          <w:spacing w:val="20"/>
          <w:sz w:val="22"/>
          <w:szCs w:val="22"/>
        </w:rPr>
        <w:t>DOTYCZY CZĘŚCI NR 1/CZĘŚCI NR 2</w:t>
      </w:r>
      <w:r w:rsidRPr="002F1794">
        <w:rPr>
          <w:rStyle w:val="Odwoanieprzypisudolnego"/>
          <w:rFonts w:asciiTheme="minorHAnsi" w:hAnsiTheme="minorHAnsi" w:cstheme="minorHAnsi"/>
          <w:color w:val="auto"/>
          <w:spacing w:val="20"/>
          <w:sz w:val="22"/>
          <w:szCs w:val="22"/>
        </w:rPr>
        <w:footnoteReference w:id="20"/>
      </w:r>
    </w:p>
    <w:p w14:paraId="179CBB6B" w14:textId="77777777" w:rsidR="000E4383" w:rsidRPr="002F1794" w:rsidRDefault="000E4383" w:rsidP="000E4383">
      <w:pPr>
        <w:pStyle w:val="Pzp-nagowek5"/>
        <w:spacing w:after="0"/>
        <w:ind w:left="0"/>
        <w:rPr>
          <w:rFonts w:asciiTheme="minorHAnsi" w:hAnsiTheme="minorHAnsi" w:cstheme="minorHAnsi"/>
          <w:szCs w:val="22"/>
          <w:lang w:eastAsia="pl-PL"/>
        </w:rPr>
      </w:pPr>
    </w:p>
    <w:p w14:paraId="72CEC771" w14:textId="77777777" w:rsidR="000E4383" w:rsidRPr="002F1794" w:rsidRDefault="000E4383" w:rsidP="000E4383">
      <w:pPr>
        <w:pStyle w:val="Pzp-nagowek5"/>
        <w:spacing w:after="0"/>
        <w:ind w:left="0"/>
        <w:rPr>
          <w:rFonts w:asciiTheme="minorHAnsi" w:hAnsiTheme="minorHAnsi" w:cstheme="minorHAnsi"/>
          <w:szCs w:val="22"/>
        </w:rPr>
      </w:pPr>
      <w:r w:rsidRPr="002F1794">
        <w:rPr>
          <w:rFonts w:asciiTheme="minorHAnsi" w:hAnsiTheme="minorHAnsi" w:cstheme="minorHAnsi"/>
          <w:b/>
          <w:szCs w:val="22"/>
        </w:rPr>
        <w:t>Wykonawca / Podmiot udostępniający zasoby</w:t>
      </w:r>
      <w:r w:rsidRPr="002F1794">
        <w:rPr>
          <w:rStyle w:val="Odwoanieprzypisudolnego"/>
          <w:rFonts w:asciiTheme="minorHAnsi" w:hAnsiTheme="minorHAnsi" w:cstheme="minorHAnsi"/>
          <w:b/>
          <w:szCs w:val="22"/>
        </w:rPr>
        <w:footnoteReference w:id="21"/>
      </w:r>
      <w:r w:rsidRPr="002F1794">
        <w:rPr>
          <w:rFonts w:asciiTheme="minorHAnsi" w:hAnsiTheme="minorHAnsi" w:cstheme="minorHAnsi"/>
          <w:szCs w:val="22"/>
        </w:rPr>
        <w:t>:</w:t>
      </w:r>
    </w:p>
    <w:p w14:paraId="01C63683" w14:textId="77777777" w:rsidR="000E4383" w:rsidRPr="002F1794" w:rsidRDefault="000E4383" w:rsidP="000E4383">
      <w:pPr>
        <w:spacing w:line="276" w:lineRule="auto"/>
        <w:rPr>
          <w:rFonts w:asciiTheme="minorHAnsi" w:hAnsiTheme="minorHAnsi" w:cstheme="minorHAnsi"/>
          <w:sz w:val="22"/>
          <w:szCs w:val="22"/>
        </w:rPr>
      </w:pPr>
      <w:r w:rsidRPr="002F1794">
        <w:rPr>
          <w:rFonts w:asciiTheme="minorHAnsi" w:hAnsiTheme="minorHAnsi" w:cstheme="minorHAnsi"/>
          <w:sz w:val="22"/>
          <w:szCs w:val="22"/>
        </w:rPr>
        <w:t>………………………………………………………………………...............………</w:t>
      </w:r>
    </w:p>
    <w:p w14:paraId="2C25E7D4" w14:textId="77777777" w:rsidR="000E4383" w:rsidRPr="002F1794" w:rsidRDefault="000E4383" w:rsidP="000E4383">
      <w:pPr>
        <w:spacing w:line="276" w:lineRule="auto"/>
        <w:rPr>
          <w:rFonts w:asciiTheme="minorHAnsi" w:hAnsiTheme="minorHAnsi" w:cstheme="minorHAnsi"/>
          <w:sz w:val="22"/>
          <w:szCs w:val="22"/>
        </w:rPr>
      </w:pPr>
      <w:r w:rsidRPr="002F1794">
        <w:rPr>
          <w:rFonts w:asciiTheme="minorHAnsi" w:hAnsiTheme="minorHAnsi" w:cstheme="minorHAnsi"/>
          <w:i/>
          <w:iCs/>
          <w:sz w:val="22"/>
          <w:szCs w:val="22"/>
        </w:rPr>
        <w:t>(pełna nazwa/imię i nazwisko/ adres/ w zależności od podmiotu: NIP/PESEL)</w:t>
      </w:r>
    </w:p>
    <w:p w14:paraId="453B7840" w14:textId="4E0E2E2A" w:rsidR="000E4383" w:rsidRPr="002F1794" w:rsidRDefault="000E4383" w:rsidP="000E4383">
      <w:pPr>
        <w:pStyle w:val="Nagwek1"/>
        <w:jc w:val="both"/>
        <w:rPr>
          <w:rFonts w:asciiTheme="minorHAnsi" w:hAnsiTheme="minorHAnsi" w:cstheme="minorHAnsi"/>
          <w:color w:val="auto"/>
          <w:sz w:val="22"/>
          <w:szCs w:val="22"/>
        </w:rPr>
      </w:pPr>
      <w:r w:rsidRPr="002F1794">
        <w:rPr>
          <w:rFonts w:asciiTheme="minorHAnsi" w:hAnsiTheme="minorHAnsi" w:cstheme="minorHAnsi"/>
          <w:color w:val="auto"/>
          <w:sz w:val="22"/>
          <w:szCs w:val="22"/>
        </w:rPr>
        <w:t xml:space="preserve">Na potrzeby postępowania o udzielenie zamówienia publicznego pn. </w:t>
      </w:r>
      <w:r w:rsidR="00B96623" w:rsidRPr="00B96623">
        <w:rPr>
          <w:rFonts w:asciiTheme="minorHAnsi" w:hAnsiTheme="minorHAnsi" w:cstheme="minorHAnsi"/>
          <w:color w:val="auto"/>
          <w:sz w:val="22"/>
          <w:szCs w:val="22"/>
        </w:rPr>
        <w:t>Przygotowanie i dostarczanie posiłków na potrzeby Środowiskowych Domów Samopomocy: Wąsowicza 3 I Maciejewicza 11 W Gdyni</w:t>
      </w:r>
      <w:r w:rsidR="00B96623">
        <w:rPr>
          <w:rFonts w:asciiTheme="minorHAnsi" w:hAnsiTheme="minorHAnsi" w:cstheme="minorHAnsi"/>
          <w:color w:val="auto"/>
          <w:sz w:val="22"/>
          <w:szCs w:val="22"/>
        </w:rPr>
        <w:t xml:space="preserve"> (n</w:t>
      </w:r>
      <w:r w:rsidRPr="002F1794">
        <w:rPr>
          <w:rFonts w:asciiTheme="minorHAnsi" w:hAnsiTheme="minorHAnsi" w:cstheme="minorHAnsi"/>
          <w:color w:val="auto"/>
          <w:sz w:val="22"/>
          <w:szCs w:val="22"/>
        </w:rPr>
        <w:t>r sprawy DZP.26.3.202</w:t>
      </w:r>
      <w:r w:rsidR="00B96623">
        <w:rPr>
          <w:rFonts w:asciiTheme="minorHAnsi" w:hAnsiTheme="minorHAnsi" w:cstheme="minorHAnsi"/>
          <w:color w:val="auto"/>
          <w:sz w:val="22"/>
          <w:szCs w:val="22"/>
        </w:rPr>
        <w:t>5</w:t>
      </w:r>
      <w:r w:rsidR="00F3158B">
        <w:rPr>
          <w:rFonts w:asciiTheme="minorHAnsi" w:hAnsiTheme="minorHAnsi" w:cstheme="minorHAnsi"/>
          <w:color w:val="auto"/>
          <w:sz w:val="22"/>
          <w:szCs w:val="22"/>
        </w:rPr>
        <w:t>.</w:t>
      </w:r>
      <w:r w:rsidR="00B96623">
        <w:rPr>
          <w:rFonts w:asciiTheme="minorHAnsi" w:hAnsiTheme="minorHAnsi" w:cstheme="minorHAnsi"/>
          <w:color w:val="auto"/>
          <w:sz w:val="22"/>
          <w:szCs w:val="22"/>
        </w:rPr>
        <w:t>DW)</w:t>
      </w:r>
      <w:r w:rsidRPr="002F1794">
        <w:rPr>
          <w:rFonts w:asciiTheme="minorHAnsi" w:hAnsiTheme="minorHAnsi" w:cstheme="minorHAnsi"/>
          <w:color w:val="auto"/>
          <w:sz w:val="22"/>
          <w:szCs w:val="22"/>
        </w:rPr>
        <w:t>,</w:t>
      </w:r>
      <w:r w:rsidRPr="002F1794">
        <w:rPr>
          <w:rFonts w:asciiTheme="minorHAnsi" w:eastAsiaTheme="minorHAnsi" w:hAnsiTheme="minorHAnsi" w:cstheme="minorHAnsi"/>
          <w:b w:val="0"/>
          <w:color w:val="auto"/>
          <w:sz w:val="22"/>
          <w:szCs w:val="22"/>
          <w:lang w:eastAsia="en-US"/>
        </w:rPr>
        <w:t xml:space="preserve"> </w:t>
      </w:r>
      <w:r w:rsidRPr="002F1794">
        <w:rPr>
          <w:rFonts w:asciiTheme="minorHAnsi" w:hAnsiTheme="minorHAnsi" w:cstheme="minorHAnsi"/>
          <w:color w:val="auto"/>
          <w:sz w:val="22"/>
          <w:szCs w:val="22"/>
        </w:rPr>
        <w:t>oświadczam (-y), że w okresie trzech lat (licząc wstecz od dnia,  w którym upłynął termin składania ofert w niniejszym postępowaniu), a jeżeli okres prowadzenia działalności jest krótszy w tym okresie, wykonałem (wykonaliśmy) należycie:</w:t>
      </w:r>
    </w:p>
    <w:p w14:paraId="1580FDA1" w14:textId="77777777" w:rsidR="000E4383" w:rsidRPr="002F1794" w:rsidRDefault="000E4383" w:rsidP="000E4383">
      <w:pPr>
        <w:rPr>
          <w:rFonts w:asciiTheme="minorHAnsi" w:hAnsiTheme="minorHAnsi" w:cstheme="minorHAnsi"/>
          <w:sz w:val="22"/>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3827"/>
        <w:gridCol w:w="1276"/>
        <w:gridCol w:w="1275"/>
        <w:gridCol w:w="2694"/>
      </w:tblGrid>
      <w:tr w:rsidR="000E4383" w:rsidRPr="002F1794" w14:paraId="34B1885F" w14:textId="77777777" w:rsidTr="0090095C">
        <w:trPr>
          <w:trHeight w:val="756"/>
          <w:jc w:val="center"/>
        </w:trPr>
        <w:tc>
          <w:tcPr>
            <w:tcW w:w="421" w:type="dxa"/>
            <w:vAlign w:val="center"/>
          </w:tcPr>
          <w:p w14:paraId="108EBCD1" w14:textId="77777777" w:rsidR="000E4383" w:rsidRPr="002F1794" w:rsidRDefault="000E4383" w:rsidP="0090095C">
            <w:pPr>
              <w:widowControl w:val="0"/>
              <w:suppressAutoHyphens/>
              <w:rPr>
                <w:rFonts w:asciiTheme="minorHAnsi" w:eastAsia="Lucida Sans Unicode" w:hAnsiTheme="minorHAnsi" w:cstheme="minorHAnsi"/>
                <w:kern w:val="1"/>
                <w:sz w:val="18"/>
                <w:szCs w:val="18"/>
              </w:rPr>
            </w:pPr>
            <w:r w:rsidRPr="002F1794">
              <w:rPr>
                <w:rFonts w:asciiTheme="minorHAnsi" w:eastAsia="Lucida Sans Unicode" w:hAnsiTheme="minorHAnsi" w:cstheme="minorHAnsi"/>
                <w:kern w:val="1"/>
                <w:sz w:val="18"/>
                <w:szCs w:val="18"/>
              </w:rPr>
              <w:t>Lp.</w:t>
            </w:r>
          </w:p>
        </w:tc>
        <w:tc>
          <w:tcPr>
            <w:tcW w:w="3827" w:type="dxa"/>
            <w:vAlign w:val="center"/>
          </w:tcPr>
          <w:p w14:paraId="4EEE61A9" w14:textId="77777777" w:rsidR="000E4383" w:rsidRPr="002F1794" w:rsidRDefault="000E4383" w:rsidP="0090095C">
            <w:pPr>
              <w:widowControl w:val="0"/>
              <w:suppressAutoHyphens/>
              <w:rPr>
                <w:rFonts w:asciiTheme="minorHAnsi" w:hAnsiTheme="minorHAnsi" w:cstheme="minorHAnsi"/>
                <w:bCs/>
                <w:sz w:val="18"/>
                <w:szCs w:val="18"/>
                <w:lang w:eastAsia="ar-SA"/>
              </w:rPr>
            </w:pPr>
            <w:r w:rsidRPr="002F1794">
              <w:rPr>
                <w:rFonts w:asciiTheme="minorHAnsi" w:eastAsia="Lucida Sans Unicode" w:hAnsiTheme="minorHAnsi" w:cstheme="minorHAnsi"/>
                <w:kern w:val="1"/>
                <w:sz w:val="18"/>
                <w:szCs w:val="18"/>
              </w:rPr>
              <w:t xml:space="preserve">Tytuł usługi wraz z opisem przedmiotu usługi, </w:t>
            </w:r>
            <w:r w:rsidRPr="002F1794">
              <w:rPr>
                <w:rFonts w:asciiTheme="minorHAnsi" w:hAnsiTheme="minorHAnsi" w:cstheme="minorHAnsi"/>
                <w:bCs/>
                <w:sz w:val="18"/>
                <w:szCs w:val="18"/>
                <w:lang w:eastAsia="ar-SA"/>
              </w:rPr>
              <w:t xml:space="preserve">Opis ten musi potwierdzać warunek udziału w postępowaniu określony w rozdz. VIII ust. 1 SWZ </w:t>
            </w:r>
          </w:p>
          <w:p w14:paraId="2A257207" w14:textId="77777777" w:rsidR="000E4383" w:rsidRPr="002F1794" w:rsidRDefault="000E4383" w:rsidP="0090095C">
            <w:pPr>
              <w:widowControl w:val="0"/>
              <w:suppressAutoHyphens/>
              <w:rPr>
                <w:rFonts w:asciiTheme="minorHAnsi" w:hAnsiTheme="minorHAnsi" w:cstheme="minorHAnsi"/>
                <w:bCs/>
                <w:sz w:val="18"/>
                <w:szCs w:val="18"/>
                <w:lang w:eastAsia="ar-SA"/>
              </w:rPr>
            </w:pPr>
          </w:p>
        </w:tc>
        <w:tc>
          <w:tcPr>
            <w:tcW w:w="1276" w:type="dxa"/>
            <w:vAlign w:val="center"/>
          </w:tcPr>
          <w:p w14:paraId="3000492F" w14:textId="77777777" w:rsidR="000E4383" w:rsidRDefault="00937352" w:rsidP="0090095C">
            <w:pPr>
              <w:widowControl w:val="0"/>
              <w:suppressAutoHyphens/>
              <w:rPr>
                <w:rFonts w:asciiTheme="minorHAnsi" w:eastAsia="Lucida Sans Unicode" w:hAnsiTheme="minorHAnsi" w:cstheme="minorHAnsi"/>
                <w:kern w:val="1"/>
                <w:sz w:val="18"/>
                <w:szCs w:val="18"/>
              </w:rPr>
            </w:pPr>
            <w:r>
              <w:rPr>
                <w:rFonts w:asciiTheme="minorHAnsi" w:eastAsia="Lucida Sans Unicode" w:hAnsiTheme="minorHAnsi" w:cstheme="minorHAnsi"/>
                <w:kern w:val="1"/>
                <w:sz w:val="18"/>
                <w:szCs w:val="18"/>
              </w:rPr>
              <w:t>Liczba osób, dla których była świadczona usługa;</w:t>
            </w:r>
          </w:p>
          <w:p w14:paraId="79944404" w14:textId="1C361A33" w:rsidR="00937352" w:rsidRPr="002F1794" w:rsidRDefault="00937352" w:rsidP="0090095C">
            <w:pPr>
              <w:widowControl w:val="0"/>
              <w:suppressAutoHyphens/>
              <w:rPr>
                <w:rFonts w:asciiTheme="minorHAnsi" w:eastAsia="Lucida Sans Unicode" w:hAnsiTheme="minorHAnsi" w:cstheme="minorHAnsi"/>
                <w:kern w:val="1"/>
                <w:sz w:val="18"/>
                <w:szCs w:val="18"/>
              </w:rPr>
            </w:pPr>
            <w:r>
              <w:rPr>
                <w:rFonts w:asciiTheme="minorHAnsi" w:eastAsia="Lucida Sans Unicode" w:hAnsiTheme="minorHAnsi" w:cstheme="minorHAnsi"/>
                <w:kern w:val="1"/>
                <w:sz w:val="18"/>
                <w:szCs w:val="18"/>
              </w:rPr>
              <w:t>przez ile dni w tygodniu</w:t>
            </w:r>
          </w:p>
        </w:tc>
        <w:tc>
          <w:tcPr>
            <w:tcW w:w="1275" w:type="dxa"/>
            <w:vAlign w:val="center"/>
          </w:tcPr>
          <w:p w14:paraId="4802469D" w14:textId="77777777" w:rsidR="000E4383" w:rsidRPr="002F1794" w:rsidRDefault="000E4383" w:rsidP="0090095C">
            <w:pPr>
              <w:widowControl w:val="0"/>
              <w:suppressAutoHyphens/>
              <w:rPr>
                <w:rFonts w:asciiTheme="minorHAnsi" w:eastAsia="Lucida Sans Unicode" w:hAnsiTheme="minorHAnsi" w:cstheme="minorHAnsi"/>
                <w:kern w:val="1"/>
                <w:sz w:val="18"/>
                <w:szCs w:val="18"/>
              </w:rPr>
            </w:pPr>
            <w:r w:rsidRPr="002F1794">
              <w:rPr>
                <w:rFonts w:asciiTheme="minorHAnsi" w:eastAsia="Lucida Sans Unicode" w:hAnsiTheme="minorHAnsi" w:cstheme="minorHAnsi"/>
                <w:kern w:val="1"/>
                <w:sz w:val="18"/>
                <w:szCs w:val="18"/>
              </w:rPr>
              <w:t>Daty realizacji usługi</w:t>
            </w:r>
          </w:p>
          <w:p w14:paraId="1A5BC3F0" w14:textId="77777777" w:rsidR="000E4383" w:rsidRPr="002F1794" w:rsidRDefault="000E4383" w:rsidP="0090095C">
            <w:pPr>
              <w:widowControl w:val="0"/>
              <w:suppressAutoHyphens/>
              <w:rPr>
                <w:rFonts w:asciiTheme="minorHAnsi" w:eastAsia="Lucida Sans Unicode" w:hAnsiTheme="minorHAnsi" w:cstheme="minorHAnsi"/>
                <w:kern w:val="1"/>
                <w:sz w:val="18"/>
                <w:szCs w:val="18"/>
              </w:rPr>
            </w:pPr>
            <w:r w:rsidRPr="002F1794">
              <w:rPr>
                <w:rFonts w:asciiTheme="minorHAnsi" w:eastAsia="Lucida Sans Unicode" w:hAnsiTheme="minorHAnsi" w:cstheme="minorHAnsi"/>
                <w:kern w:val="1"/>
                <w:sz w:val="18"/>
                <w:szCs w:val="18"/>
              </w:rPr>
              <w:t>Od…..do…..</w:t>
            </w:r>
          </w:p>
          <w:p w14:paraId="4D788BEE" w14:textId="77777777" w:rsidR="000E4383" w:rsidRPr="002F1794" w:rsidRDefault="000E4383" w:rsidP="0090095C">
            <w:pPr>
              <w:widowControl w:val="0"/>
              <w:suppressAutoHyphens/>
              <w:rPr>
                <w:rFonts w:asciiTheme="minorHAnsi" w:eastAsia="Lucida Sans Unicode" w:hAnsiTheme="minorHAnsi" w:cstheme="minorHAnsi"/>
                <w:kern w:val="1"/>
                <w:sz w:val="18"/>
                <w:szCs w:val="18"/>
              </w:rPr>
            </w:pPr>
            <w:r w:rsidRPr="002F1794">
              <w:rPr>
                <w:rFonts w:asciiTheme="minorHAnsi" w:eastAsia="Lucida Sans Unicode" w:hAnsiTheme="minorHAnsi" w:cstheme="minorHAnsi"/>
                <w:kern w:val="1"/>
                <w:sz w:val="18"/>
                <w:szCs w:val="18"/>
              </w:rPr>
              <w:t>[dzień-miesiąc-rok]</w:t>
            </w:r>
          </w:p>
        </w:tc>
        <w:tc>
          <w:tcPr>
            <w:tcW w:w="2694" w:type="dxa"/>
            <w:vAlign w:val="center"/>
          </w:tcPr>
          <w:p w14:paraId="249CF6B7" w14:textId="77777777" w:rsidR="000E4383" w:rsidRPr="002F1794" w:rsidRDefault="000E4383" w:rsidP="0090095C">
            <w:pPr>
              <w:widowControl w:val="0"/>
              <w:suppressAutoHyphens/>
              <w:rPr>
                <w:rFonts w:asciiTheme="minorHAnsi" w:eastAsia="Lucida Sans Unicode" w:hAnsiTheme="minorHAnsi" w:cstheme="minorHAnsi"/>
                <w:kern w:val="1"/>
                <w:sz w:val="18"/>
                <w:szCs w:val="18"/>
              </w:rPr>
            </w:pPr>
            <w:r w:rsidRPr="002F1794">
              <w:rPr>
                <w:rFonts w:asciiTheme="minorHAnsi" w:eastAsia="Lucida Sans Unicode" w:hAnsiTheme="minorHAnsi" w:cstheme="minorHAnsi"/>
                <w:kern w:val="1"/>
                <w:sz w:val="18"/>
                <w:szCs w:val="18"/>
              </w:rPr>
              <w:t>Nazwa i adres podmiotu, na rzecz którego wykonano usługę/wykonywana jest usługa</w:t>
            </w:r>
          </w:p>
        </w:tc>
      </w:tr>
      <w:tr w:rsidR="000E4383" w:rsidRPr="002F1794" w14:paraId="080CBAA5" w14:textId="77777777" w:rsidTr="0090095C">
        <w:trPr>
          <w:trHeight w:val="594"/>
          <w:jc w:val="center"/>
        </w:trPr>
        <w:tc>
          <w:tcPr>
            <w:tcW w:w="421" w:type="dxa"/>
            <w:vAlign w:val="center"/>
          </w:tcPr>
          <w:p w14:paraId="19C97FB4" w14:textId="77777777" w:rsidR="000E4383" w:rsidRPr="002F1794" w:rsidRDefault="000E4383" w:rsidP="0090095C">
            <w:pPr>
              <w:widowControl w:val="0"/>
              <w:suppressAutoHyphens/>
              <w:rPr>
                <w:rFonts w:asciiTheme="minorHAnsi" w:eastAsia="Lucida Sans Unicode" w:hAnsiTheme="minorHAnsi" w:cstheme="minorHAnsi"/>
                <w:kern w:val="1"/>
                <w:sz w:val="22"/>
                <w:szCs w:val="22"/>
              </w:rPr>
            </w:pPr>
            <w:r w:rsidRPr="002F1794">
              <w:rPr>
                <w:rFonts w:asciiTheme="minorHAnsi" w:eastAsia="Lucida Sans Unicode" w:hAnsiTheme="minorHAnsi" w:cstheme="minorHAnsi"/>
                <w:kern w:val="1"/>
                <w:sz w:val="22"/>
                <w:szCs w:val="22"/>
              </w:rPr>
              <w:t>1.</w:t>
            </w:r>
          </w:p>
        </w:tc>
        <w:tc>
          <w:tcPr>
            <w:tcW w:w="3827" w:type="dxa"/>
            <w:vAlign w:val="center"/>
          </w:tcPr>
          <w:p w14:paraId="6234D20A"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c>
          <w:tcPr>
            <w:tcW w:w="1276" w:type="dxa"/>
            <w:vAlign w:val="center"/>
          </w:tcPr>
          <w:p w14:paraId="1F6AA592"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c>
          <w:tcPr>
            <w:tcW w:w="1275" w:type="dxa"/>
            <w:vAlign w:val="center"/>
          </w:tcPr>
          <w:p w14:paraId="595EA702"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c>
          <w:tcPr>
            <w:tcW w:w="2694" w:type="dxa"/>
            <w:vAlign w:val="center"/>
          </w:tcPr>
          <w:p w14:paraId="1F39D0D2"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r>
      <w:tr w:rsidR="000E4383" w:rsidRPr="002F1794" w14:paraId="5AD5FC79" w14:textId="77777777" w:rsidTr="0090095C">
        <w:trPr>
          <w:trHeight w:val="560"/>
          <w:jc w:val="center"/>
        </w:trPr>
        <w:tc>
          <w:tcPr>
            <w:tcW w:w="421" w:type="dxa"/>
            <w:vAlign w:val="center"/>
          </w:tcPr>
          <w:p w14:paraId="6B6101D0" w14:textId="77777777" w:rsidR="000E4383" w:rsidRPr="002F1794" w:rsidRDefault="000E4383" w:rsidP="0090095C">
            <w:pPr>
              <w:widowControl w:val="0"/>
              <w:suppressAutoHyphens/>
              <w:rPr>
                <w:rFonts w:asciiTheme="minorHAnsi" w:eastAsia="Lucida Sans Unicode" w:hAnsiTheme="minorHAnsi" w:cstheme="minorHAnsi"/>
                <w:kern w:val="1"/>
                <w:sz w:val="22"/>
                <w:szCs w:val="22"/>
              </w:rPr>
            </w:pPr>
            <w:r w:rsidRPr="002F1794">
              <w:rPr>
                <w:rFonts w:asciiTheme="minorHAnsi" w:eastAsia="Lucida Sans Unicode" w:hAnsiTheme="minorHAnsi" w:cstheme="minorHAnsi"/>
                <w:kern w:val="1"/>
                <w:sz w:val="22"/>
                <w:szCs w:val="22"/>
              </w:rPr>
              <w:t>2.</w:t>
            </w:r>
          </w:p>
        </w:tc>
        <w:tc>
          <w:tcPr>
            <w:tcW w:w="3827" w:type="dxa"/>
            <w:vAlign w:val="center"/>
          </w:tcPr>
          <w:p w14:paraId="038F7969"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c>
          <w:tcPr>
            <w:tcW w:w="1276" w:type="dxa"/>
            <w:vAlign w:val="center"/>
          </w:tcPr>
          <w:p w14:paraId="3231538A"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c>
          <w:tcPr>
            <w:tcW w:w="1275" w:type="dxa"/>
            <w:vAlign w:val="center"/>
          </w:tcPr>
          <w:p w14:paraId="295E96EC"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c>
          <w:tcPr>
            <w:tcW w:w="2694" w:type="dxa"/>
            <w:vAlign w:val="center"/>
          </w:tcPr>
          <w:p w14:paraId="2CD0A1A5"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r>
      <w:tr w:rsidR="000E4383" w:rsidRPr="002F1794" w14:paraId="454DC1EB" w14:textId="77777777" w:rsidTr="0090095C">
        <w:trPr>
          <w:trHeight w:val="560"/>
          <w:jc w:val="center"/>
        </w:trPr>
        <w:tc>
          <w:tcPr>
            <w:tcW w:w="421" w:type="dxa"/>
            <w:vAlign w:val="center"/>
          </w:tcPr>
          <w:p w14:paraId="5E439D60" w14:textId="77777777" w:rsidR="000E4383" w:rsidRPr="002F1794" w:rsidRDefault="000E4383" w:rsidP="0090095C">
            <w:pPr>
              <w:widowControl w:val="0"/>
              <w:suppressAutoHyphens/>
              <w:rPr>
                <w:rFonts w:asciiTheme="minorHAnsi" w:eastAsia="Lucida Sans Unicode" w:hAnsiTheme="minorHAnsi" w:cstheme="minorHAnsi"/>
                <w:kern w:val="1"/>
                <w:sz w:val="22"/>
                <w:szCs w:val="22"/>
              </w:rPr>
            </w:pPr>
            <w:r w:rsidRPr="002F1794">
              <w:rPr>
                <w:rFonts w:asciiTheme="minorHAnsi" w:eastAsia="Lucida Sans Unicode" w:hAnsiTheme="minorHAnsi" w:cstheme="minorHAnsi"/>
                <w:kern w:val="1"/>
                <w:sz w:val="22"/>
                <w:szCs w:val="22"/>
              </w:rPr>
              <w:t>3.</w:t>
            </w:r>
          </w:p>
        </w:tc>
        <w:tc>
          <w:tcPr>
            <w:tcW w:w="3827" w:type="dxa"/>
            <w:vAlign w:val="center"/>
          </w:tcPr>
          <w:p w14:paraId="62F94989"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c>
          <w:tcPr>
            <w:tcW w:w="1276" w:type="dxa"/>
            <w:vAlign w:val="center"/>
          </w:tcPr>
          <w:p w14:paraId="1086E88F"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c>
          <w:tcPr>
            <w:tcW w:w="1275" w:type="dxa"/>
            <w:vAlign w:val="center"/>
          </w:tcPr>
          <w:p w14:paraId="22947CFC"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c>
          <w:tcPr>
            <w:tcW w:w="2694" w:type="dxa"/>
            <w:vAlign w:val="center"/>
          </w:tcPr>
          <w:p w14:paraId="358B8A84"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r>
    </w:tbl>
    <w:p w14:paraId="531537A6" w14:textId="77777777" w:rsidR="000E4383" w:rsidRPr="002F1794" w:rsidRDefault="000E4383" w:rsidP="000E4383">
      <w:pPr>
        <w:autoSpaceDE w:val="0"/>
        <w:autoSpaceDN w:val="0"/>
        <w:adjustRightInd w:val="0"/>
        <w:spacing w:before="240" w:line="276" w:lineRule="auto"/>
        <w:jc w:val="both"/>
        <w:rPr>
          <w:rFonts w:asciiTheme="minorHAnsi" w:hAnsiTheme="minorHAnsi" w:cstheme="minorHAnsi"/>
          <w:sz w:val="20"/>
          <w:szCs w:val="20"/>
        </w:rPr>
      </w:pPr>
      <w:r w:rsidRPr="002F1794">
        <w:rPr>
          <w:rFonts w:asciiTheme="minorHAnsi" w:hAnsiTheme="minorHAnsi" w:cstheme="minorHAnsi"/>
          <w:b/>
          <w:spacing w:val="4"/>
          <w:sz w:val="20"/>
          <w:szCs w:val="20"/>
        </w:rPr>
        <w:t xml:space="preserve">UWAGA: </w:t>
      </w:r>
      <w:r w:rsidRPr="002F1794">
        <w:rPr>
          <w:rFonts w:asciiTheme="minorHAnsi" w:hAnsiTheme="minorHAnsi" w:cstheme="minorHAnsi"/>
          <w:spacing w:val="4"/>
          <w:sz w:val="20"/>
          <w:szCs w:val="20"/>
        </w:rPr>
        <w:t>Do wykazu należy załączyć dowody dotyczące każdej z wymienionych powyżej usługi</w:t>
      </w:r>
      <w:r w:rsidRPr="002F1794">
        <w:rPr>
          <w:rFonts w:asciiTheme="minorHAnsi" w:hAnsiTheme="minorHAnsi" w:cstheme="minorHAnsi"/>
          <w:sz w:val="20"/>
          <w:szCs w:val="20"/>
        </w:rPr>
        <w:t xml:space="preserve"> określające, czy usługi te zostały wykonywane w sposób należyty.</w:t>
      </w:r>
    </w:p>
    <w:p w14:paraId="7004CEFE" w14:textId="77777777" w:rsidR="000E4383" w:rsidRPr="002F1794" w:rsidRDefault="000E4383" w:rsidP="000E4383">
      <w:pPr>
        <w:autoSpaceDE w:val="0"/>
        <w:autoSpaceDN w:val="0"/>
        <w:adjustRightInd w:val="0"/>
        <w:spacing w:before="360" w:line="276" w:lineRule="auto"/>
        <w:jc w:val="both"/>
        <w:rPr>
          <w:rFonts w:asciiTheme="minorHAnsi" w:hAnsiTheme="minorHAnsi" w:cstheme="minorHAnsi"/>
          <w:spacing w:val="4"/>
          <w:sz w:val="20"/>
          <w:szCs w:val="20"/>
        </w:rPr>
      </w:pPr>
      <w:r w:rsidRPr="002F1794">
        <w:rPr>
          <w:rFonts w:asciiTheme="minorHAnsi" w:hAnsiTheme="minorHAnsi" w:cstheme="minorHAnsi"/>
          <w:b/>
          <w:spacing w:val="4"/>
          <w:sz w:val="20"/>
          <w:szCs w:val="20"/>
        </w:rPr>
        <w:t>UWAGA!</w:t>
      </w:r>
      <w:r w:rsidRPr="002F1794">
        <w:rPr>
          <w:rFonts w:asciiTheme="minorHAnsi" w:hAnsiTheme="minorHAnsi" w:cstheme="minorHAnsi"/>
          <w:spacing w:val="4"/>
          <w:sz w:val="20"/>
          <w:szCs w:val="20"/>
        </w:rPr>
        <w:t xml:space="preserve"> Obowiązek wskazania przez Wykonawcę w wykazie wraz z załączeniem dowodów, </w:t>
      </w:r>
      <w:r w:rsidRPr="002F1794">
        <w:rPr>
          <w:rFonts w:asciiTheme="minorHAnsi" w:hAnsiTheme="minorHAnsi" w:cstheme="minorHAnsi"/>
          <w:spacing w:val="4"/>
          <w:sz w:val="20"/>
          <w:szCs w:val="20"/>
        </w:rPr>
        <w:br/>
        <w:t xml:space="preserve">o których mowa powyżej, obejmuje jedynie usługi potwierdzające spełnianie opisanego przez Zamawiającego warunku udziału w postępowaniu dotyczącego posiadania odpowiedniej wiedzy </w:t>
      </w:r>
      <w:r w:rsidRPr="002F1794">
        <w:rPr>
          <w:rFonts w:asciiTheme="minorHAnsi" w:hAnsiTheme="minorHAnsi" w:cstheme="minorHAnsi"/>
          <w:spacing w:val="4"/>
          <w:sz w:val="20"/>
          <w:szCs w:val="20"/>
        </w:rPr>
        <w:br/>
        <w:t>i doświadczenia.</w:t>
      </w:r>
    </w:p>
    <w:p w14:paraId="0385D180" w14:textId="77777777" w:rsidR="004141CB" w:rsidRPr="002F1794" w:rsidRDefault="004141CB" w:rsidP="004141CB">
      <w:pPr>
        <w:tabs>
          <w:tab w:val="left" w:pos="284"/>
        </w:tabs>
        <w:suppressAutoHyphens/>
        <w:spacing w:line="276" w:lineRule="auto"/>
        <w:jc w:val="center"/>
        <w:rPr>
          <w:rFonts w:asciiTheme="minorHAnsi" w:eastAsiaTheme="minorHAnsi" w:hAnsiTheme="minorHAnsi" w:cstheme="minorHAnsi"/>
          <w:i/>
          <w:sz w:val="20"/>
          <w:szCs w:val="20"/>
          <w:lang w:eastAsia="en-US"/>
        </w:rPr>
      </w:pPr>
    </w:p>
    <w:p w14:paraId="3FC2CC47" w14:textId="77777777" w:rsidR="000E4383" w:rsidRPr="002F1794" w:rsidRDefault="004141CB" w:rsidP="004141CB">
      <w:pPr>
        <w:tabs>
          <w:tab w:val="left" w:pos="284"/>
        </w:tabs>
        <w:suppressAutoHyphens/>
        <w:spacing w:line="276" w:lineRule="auto"/>
        <w:jc w:val="center"/>
        <w:rPr>
          <w:rFonts w:asciiTheme="minorHAnsi" w:hAnsiTheme="minorHAnsi" w:cstheme="minorHAnsi"/>
          <w:sz w:val="20"/>
          <w:szCs w:val="20"/>
        </w:rPr>
      </w:pPr>
      <w:r w:rsidRPr="002F1794">
        <w:rPr>
          <w:rFonts w:asciiTheme="minorHAnsi" w:eastAsiaTheme="minorHAnsi" w:hAnsiTheme="minorHAnsi" w:cstheme="minorHAnsi"/>
          <w:i/>
          <w:sz w:val="20"/>
          <w:szCs w:val="20"/>
          <w:lang w:eastAsia="en-US"/>
        </w:rPr>
        <w:t xml:space="preserve">Kwalifikowany podpis elektroniczny/podpis zaufany/podpis osobisty osoby </w:t>
      </w:r>
      <w:r w:rsidRPr="002F1794">
        <w:rPr>
          <w:rFonts w:asciiTheme="minorHAnsi" w:eastAsiaTheme="minorHAnsi" w:hAnsiTheme="minorHAnsi" w:cstheme="minorHAnsi"/>
          <w:i/>
          <w:sz w:val="20"/>
          <w:szCs w:val="20"/>
          <w:lang w:eastAsia="en-US"/>
        </w:rPr>
        <w:br/>
        <w:t>upoważnionej do reprezentowania Wykonawcy</w:t>
      </w:r>
      <w:r w:rsidR="000E4383" w:rsidRPr="002F1794">
        <w:rPr>
          <w:rFonts w:asciiTheme="minorHAnsi" w:hAnsiTheme="minorHAnsi" w:cstheme="minorHAnsi"/>
          <w:i/>
          <w:sz w:val="20"/>
          <w:szCs w:val="20"/>
          <w:lang w:eastAsia="zh-CN"/>
        </w:rPr>
        <w:t>/Podmiotu udostępniającego zasoby</w:t>
      </w:r>
    </w:p>
    <w:p w14:paraId="2F23A326" w14:textId="77777777" w:rsidR="000E4383" w:rsidRPr="002F1794" w:rsidRDefault="000E4383" w:rsidP="000E4383">
      <w:pPr>
        <w:rPr>
          <w:rFonts w:asciiTheme="minorHAnsi" w:hAnsiTheme="minorHAnsi" w:cstheme="minorHAnsi"/>
          <w:sz w:val="20"/>
          <w:szCs w:val="20"/>
        </w:rPr>
      </w:pPr>
    </w:p>
    <w:p w14:paraId="0536BD1A" w14:textId="77777777" w:rsidR="009B246B" w:rsidRPr="002F1794" w:rsidRDefault="009B246B" w:rsidP="00392124">
      <w:pPr>
        <w:spacing w:line="276" w:lineRule="auto"/>
        <w:rPr>
          <w:rFonts w:asciiTheme="minorHAnsi" w:hAnsiTheme="minorHAnsi" w:cstheme="minorHAnsi"/>
          <w:i/>
          <w:snapToGrid w:val="0"/>
          <w:sz w:val="22"/>
          <w:szCs w:val="22"/>
        </w:rPr>
      </w:pPr>
    </w:p>
    <w:p w14:paraId="20014F30" w14:textId="185033D1" w:rsidR="001C0AC7" w:rsidRDefault="001C0AC7" w:rsidP="00392124">
      <w:pPr>
        <w:spacing w:line="276" w:lineRule="auto"/>
        <w:rPr>
          <w:rFonts w:asciiTheme="minorHAnsi" w:hAnsiTheme="minorHAnsi" w:cstheme="minorHAnsi"/>
          <w:i/>
          <w:snapToGrid w:val="0"/>
          <w:sz w:val="22"/>
          <w:szCs w:val="22"/>
        </w:rPr>
      </w:pPr>
    </w:p>
    <w:p w14:paraId="6885E4A0" w14:textId="13087F32" w:rsidR="009615E3" w:rsidRPr="009615E3" w:rsidRDefault="00B85424" w:rsidP="009615E3">
      <w:pPr>
        <w:pStyle w:val="Nagwek2"/>
        <w:jc w:val="right"/>
        <w:rPr>
          <w:rFonts w:ascii="Calibri" w:hAnsi="Calibri" w:cstheme="minorHAnsi"/>
          <w:color w:val="auto"/>
          <w:sz w:val="22"/>
          <w:szCs w:val="22"/>
        </w:rPr>
      </w:pPr>
      <w:r>
        <w:rPr>
          <w:rFonts w:ascii="Calibri" w:hAnsi="Calibri" w:cstheme="minorHAnsi"/>
          <w:color w:val="auto"/>
          <w:sz w:val="22"/>
          <w:szCs w:val="22"/>
        </w:rPr>
        <w:t xml:space="preserve">Załącznik nr 6 </w:t>
      </w:r>
      <w:r w:rsidR="009615E3" w:rsidRPr="009615E3">
        <w:rPr>
          <w:rFonts w:ascii="Calibri" w:hAnsi="Calibri" w:cstheme="minorHAnsi"/>
          <w:color w:val="auto"/>
          <w:sz w:val="22"/>
          <w:szCs w:val="22"/>
        </w:rPr>
        <w:t xml:space="preserve">do SWZ </w:t>
      </w:r>
    </w:p>
    <w:p w14:paraId="73A0B333" w14:textId="4EAB0D3D" w:rsidR="009615E3" w:rsidRPr="009615E3" w:rsidRDefault="009615E3" w:rsidP="009615E3">
      <w:pPr>
        <w:spacing w:line="276" w:lineRule="auto"/>
        <w:jc w:val="both"/>
        <w:rPr>
          <w:rFonts w:ascii="Calibri" w:eastAsiaTheme="minorHAnsi" w:hAnsi="Calibri" w:cstheme="minorHAnsi"/>
          <w:b/>
          <w:sz w:val="22"/>
          <w:szCs w:val="22"/>
          <w:lang w:eastAsia="en-US"/>
        </w:rPr>
      </w:pPr>
      <w:r w:rsidRPr="009615E3">
        <w:rPr>
          <w:rFonts w:ascii="Calibri" w:eastAsiaTheme="minorHAnsi" w:hAnsi="Calibri" w:cstheme="minorHAnsi"/>
          <w:b/>
          <w:sz w:val="22"/>
          <w:szCs w:val="22"/>
          <w:lang w:eastAsia="en-US"/>
        </w:rPr>
        <w:t>Nr sprawy  DZP.26.3.202</w:t>
      </w:r>
      <w:r w:rsidR="00B96623">
        <w:rPr>
          <w:rFonts w:ascii="Calibri" w:eastAsiaTheme="minorHAnsi" w:hAnsi="Calibri" w:cstheme="minorHAnsi"/>
          <w:b/>
          <w:sz w:val="22"/>
          <w:szCs w:val="22"/>
          <w:lang w:eastAsia="en-US"/>
        </w:rPr>
        <w:t>5</w:t>
      </w:r>
      <w:r w:rsidRPr="009615E3">
        <w:rPr>
          <w:rFonts w:ascii="Calibri" w:eastAsiaTheme="minorHAnsi" w:hAnsi="Calibri" w:cstheme="minorHAnsi"/>
          <w:b/>
          <w:sz w:val="22"/>
          <w:szCs w:val="22"/>
          <w:lang w:eastAsia="en-US"/>
        </w:rPr>
        <w:t>.</w:t>
      </w:r>
      <w:r w:rsidR="00B96623">
        <w:rPr>
          <w:rFonts w:ascii="Calibri" w:eastAsiaTheme="minorHAnsi" w:hAnsi="Calibri" w:cstheme="minorHAnsi"/>
          <w:b/>
          <w:sz w:val="22"/>
          <w:szCs w:val="22"/>
          <w:lang w:eastAsia="en-US"/>
        </w:rPr>
        <w:t>DW</w:t>
      </w:r>
    </w:p>
    <w:p w14:paraId="0ED579EB" w14:textId="77777777" w:rsidR="009615E3" w:rsidRPr="009615E3" w:rsidRDefault="009615E3" w:rsidP="009615E3">
      <w:pPr>
        <w:pStyle w:val="Pzp-nagowek5"/>
        <w:spacing w:after="0"/>
        <w:ind w:left="0"/>
        <w:rPr>
          <w:rFonts w:cstheme="minorHAnsi"/>
          <w:szCs w:val="22"/>
          <w:lang w:eastAsia="pl-PL"/>
        </w:rPr>
      </w:pPr>
    </w:p>
    <w:p w14:paraId="2EB2E1A6" w14:textId="77777777" w:rsidR="009615E3" w:rsidRPr="009615E3" w:rsidRDefault="009615E3" w:rsidP="009615E3">
      <w:pPr>
        <w:pStyle w:val="Pzp-nagowek5"/>
        <w:spacing w:after="0"/>
        <w:ind w:left="0"/>
        <w:rPr>
          <w:rFonts w:cstheme="minorHAnsi"/>
          <w:szCs w:val="22"/>
        </w:rPr>
      </w:pPr>
      <w:r w:rsidRPr="009615E3">
        <w:rPr>
          <w:rFonts w:cstheme="minorHAnsi"/>
          <w:b/>
          <w:szCs w:val="22"/>
        </w:rPr>
        <w:t>Wykonawca / Podmiot udostępniający zasoby</w:t>
      </w:r>
      <w:r w:rsidRPr="009615E3">
        <w:rPr>
          <w:rStyle w:val="Odwoanieprzypisudolnego"/>
          <w:rFonts w:cstheme="minorHAnsi"/>
          <w:b/>
          <w:szCs w:val="22"/>
        </w:rPr>
        <w:footnoteReference w:id="22"/>
      </w:r>
      <w:r w:rsidRPr="009615E3">
        <w:rPr>
          <w:rFonts w:cstheme="minorHAnsi"/>
          <w:szCs w:val="22"/>
        </w:rPr>
        <w:t>:</w:t>
      </w:r>
    </w:p>
    <w:p w14:paraId="1F875667" w14:textId="77777777" w:rsidR="009615E3" w:rsidRPr="009615E3" w:rsidRDefault="009615E3" w:rsidP="009615E3">
      <w:pPr>
        <w:spacing w:line="276" w:lineRule="auto"/>
        <w:rPr>
          <w:rFonts w:ascii="Calibri" w:hAnsi="Calibri" w:cstheme="minorHAnsi"/>
          <w:sz w:val="22"/>
          <w:szCs w:val="22"/>
        </w:rPr>
      </w:pPr>
      <w:r w:rsidRPr="009615E3">
        <w:rPr>
          <w:rFonts w:ascii="Calibri" w:hAnsi="Calibri" w:cstheme="minorHAnsi"/>
          <w:sz w:val="22"/>
          <w:szCs w:val="22"/>
        </w:rPr>
        <w:t>………………………………………………………………………...............………</w:t>
      </w:r>
    </w:p>
    <w:p w14:paraId="260A70A1" w14:textId="77777777" w:rsidR="009615E3" w:rsidRPr="00B85424" w:rsidRDefault="009615E3" w:rsidP="009615E3">
      <w:pPr>
        <w:spacing w:line="276" w:lineRule="auto"/>
        <w:rPr>
          <w:rFonts w:ascii="Calibri" w:hAnsi="Calibri" w:cstheme="minorHAnsi"/>
          <w:sz w:val="16"/>
          <w:szCs w:val="16"/>
        </w:rPr>
      </w:pPr>
      <w:r w:rsidRPr="00B85424">
        <w:rPr>
          <w:rFonts w:ascii="Calibri" w:hAnsi="Calibri" w:cstheme="minorHAnsi"/>
          <w:i/>
          <w:iCs/>
          <w:sz w:val="16"/>
          <w:szCs w:val="16"/>
        </w:rPr>
        <w:t>(pełna nazwa/imię i nazwisko/ adres/ w zależności od podmiotu: NIP/PESEL)</w:t>
      </w:r>
    </w:p>
    <w:p w14:paraId="57A77A6C" w14:textId="4F10566D" w:rsidR="009615E3" w:rsidRPr="009615E3" w:rsidRDefault="009615E3" w:rsidP="00392124">
      <w:pPr>
        <w:spacing w:line="276" w:lineRule="auto"/>
        <w:rPr>
          <w:rFonts w:ascii="Calibri" w:hAnsi="Calibri" w:cstheme="minorHAnsi"/>
          <w:i/>
          <w:snapToGrid w:val="0"/>
          <w:sz w:val="22"/>
          <w:szCs w:val="22"/>
        </w:rPr>
      </w:pPr>
    </w:p>
    <w:p w14:paraId="2FF2C739" w14:textId="1D14623B" w:rsidR="009615E3" w:rsidRDefault="00B85424" w:rsidP="00B85424">
      <w:pPr>
        <w:spacing w:line="276" w:lineRule="auto"/>
        <w:jc w:val="center"/>
        <w:rPr>
          <w:rFonts w:ascii="Calibri" w:hAnsi="Calibri"/>
          <w:b/>
          <w:sz w:val="22"/>
          <w:szCs w:val="22"/>
        </w:rPr>
      </w:pPr>
      <w:r>
        <w:rPr>
          <w:rFonts w:ascii="Calibri" w:hAnsi="Calibri"/>
          <w:b/>
          <w:sz w:val="22"/>
          <w:szCs w:val="22"/>
        </w:rPr>
        <w:t>O</w:t>
      </w:r>
      <w:r w:rsidR="009615E3" w:rsidRPr="00B85424">
        <w:rPr>
          <w:rFonts w:ascii="Calibri" w:hAnsi="Calibri"/>
          <w:b/>
          <w:sz w:val="22"/>
          <w:szCs w:val="22"/>
        </w:rPr>
        <w:t xml:space="preserve">ŚWIADCZENIE WYKONAWCY DOTYCZĄCE SPEŁNIANIA WYMOGU OKREŚLONEGO </w:t>
      </w:r>
      <w:r>
        <w:rPr>
          <w:rFonts w:ascii="Calibri" w:hAnsi="Calibri"/>
          <w:b/>
          <w:sz w:val="22"/>
          <w:szCs w:val="22"/>
        </w:rPr>
        <w:br/>
      </w:r>
      <w:r w:rsidR="009615E3" w:rsidRPr="00B85424">
        <w:rPr>
          <w:rFonts w:ascii="Calibri" w:hAnsi="Calibri"/>
          <w:b/>
          <w:sz w:val="22"/>
          <w:szCs w:val="22"/>
        </w:rPr>
        <w:t>W ART. 94 USTAWY PZP</w:t>
      </w:r>
    </w:p>
    <w:p w14:paraId="637A3BD3" w14:textId="77777777" w:rsidR="00B541EB" w:rsidRPr="002F1794" w:rsidRDefault="00B541EB" w:rsidP="00B541EB">
      <w:pPr>
        <w:pStyle w:val="Nagwek1"/>
        <w:spacing w:before="0"/>
        <w:jc w:val="center"/>
        <w:rPr>
          <w:rFonts w:asciiTheme="minorHAnsi" w:hAnsiTheme="minorHAnsi" w:cstheme="minorHAnsi"/>
          <w:i/>
          <w:color w:val="auto"/>
          <w:sz w:val="22"/>
          <w:szCs w:val="22"/>
        </w:rPr>
      </w:pPr>
      <w:r w:rsidRPr="002F1794">
        <w:rPr>
          <w:rFonts w:asciiTheme="minorHAnsi" w:hAnsiTheme="minorHAnsi" w:cstheme="minorHAnsi"/>
          <w:color w:val="auto"/>
          <w:spacing w:val="20"/>
          <w:sz w:val="22"/>
          <w:szCs w:val="22"/>
        </w:rPr>
        <w:t>DOTYCZY CZĘŚCI NR 1/CZĘŚCI NR 2</w:t>
      </w:r>
      <w:r w:rsidRPr="002F1794">
        <w:rPr>
          <w:rStyle w:val="Odwoanieprzypisudolnego"/>
          <w:rFonts w:asciiTheme="minorHAnsi" w:hAnsiTheme="minorHAnsi" w:cstheme="minorHAnsi"/>
          <w:color w:val="auto"/>
          <w:spacing w:val="20"/>
          <w:sz w:val="22"/>
          <w:szCs w:val="22"/>
        </w:rPr>
        <w:footnoteReference w:id="23"/>
      </w:r>
    </w:p>
    <w:p w14:paraId="6E8CCD31" w14:textId="29F97E97" w:rsidR="00B541EB" w:rsidRPr="00B85424" w:rsidRDefault="00B541EB" w:rsidP="00B85424">
      <w:pPr>
        <w:spacing w:line="276" w:lineRule="auto"/>
        <w:jc w:val="center"/>
        <w:rPr>
          <w:rFonts w:ascii="Calibri" w:hAnsi="Calibri"/>
          <w:b/>
          <w:sz w:val="22"/>
          <w:szCs w:val="22"/>
        </w:rPr>
      </w:pPr>
    </w:p>
    <w:p w14:paraId="779F1E2E" w14:textId="77777777" w:rsidR="009615E3" w:rsidRPr="009615E3" w:rsidRDefault="009615E3" w:rsidP="00392124">
      <w:pPr>
        <w:spacing w:line="276" w:lineRule="auto"/>
        <w:rPr>
          <w:rFonts w:ascii="Calibri" w:hAnsi="Calibri"/>
          <w:sz w:val="22"/>
          <w:szCs w:val="22"/>
        </w:rPr>
      </w:pPr>
    </w:p>
    <w:p w14:paraId="4389842C" w14:textId="77777777" w:rsidR="00B85424" w:rsidRDefault="009615E3" w:rsidP="009615E3">
      <w:pPr>
        <w:spacing w:line="276" w:lineRule="auto"/>
        <w:rPr>
          <w:rFonts w:ascii="Calibri" w:hAnsi="Calibri"/>
          <w:sz w:val="22"/>
          <w:szCs w:val="22"/>
        </w:rPr>
      </w:pPr>
      <w:r w:rsidRPr="009615E3">
        <w:rPr>
          <w:rFonts w:ascii="Calibri" w:hAnsi="Calibri"/>
          <w:sz w:val="22"/>
          <w:szCs w:val="22"/>
        </w:rPr>
        <w:t xml:space="preserve">Dane wykonawcy Wykonawca/Wykonawcy: ……………………………………………………………………………………………………… Adres:………………………………………………………………………………… REGON: …………………………… …….NIP: </w:t>
      </w:r>
    </w:p>
    <w:p w14:paraId="5A9AC1EA" w14:textId="77777777" w:rsidR="00B85424" w:rsidRDefault="00B85424" w:rsidP="009615E3">
      <w:pPr>
        <w:spacing w:line="276" w:lineRule="auto"/>
        <w:rPr>
          <w:rFonts w:ascii="Calibri" w:hAnsi="Calibri"/>
          <w:sz w:val="22"/>
          <w:szCs w:val="22"/>
        </w:rPr>
      </w:pPr>
    </w:p>
    <w:p w14:paraId="4F552391" w14:textId="0A5A566A" w:rsidR="00B85424" w:rsidRDefault="00B85424" w:rsidP="00B85424">
      <w:pPr>
        <w:spacing w:line="276" w:lineRule="auto"/>
        <w:jc w:val="both"/>
        <w:rPr>
          <w:rFonts w:ascii="Calibri" w:hAnsi="Calibri"/>
          <w:sz w:val="22"/>
          <w:szCs w:val="22"/>
        </w:rPr>
      </w:pPr>
      <w:r w:rsidRPr="00B85424">
        <w:rPr>
          <w:rFonts w:ascii="Calibri" w:hAnsi="Calibri"/>
          <w:b/>
          <w:sz w:val="22"/>
          <w:szCs w:val="22"/>
        </w:rPr>
        <w:t>Złożone w postepowaniu</w:t>
      </w:r>
      <w:r>
        <w:rPr>
          <w:rFonts w:ascii="Calibri" w:hAnsi="Calibri"/>
          <w:sz w:val="22"/>
          <w:szCs w:val="22"/>
        </w:rPr>
        <w:t xml:space="preserve"> </w:t>
      </w:r>
      <w:r w:rsidRPr="009615E3">
        <w:rPr>
          <w:rFonts w:ascii="Calibri" w:hAnsi="Calibri"/>
          <w:b/>
          <w:bCs/>
          <w:sz w:val="22"/>
          <w:szCs w:val="22"/>
        </w:rPr>
        <w:t>o</w:t>
      </w:r>
      <w:r w:rsidR="009615E3" w:rsidRPr="009615E3">
        <w:rPr>
          <w:rFonts w:ascii="Calibri" w:hAnsi="Calibri"/>
          <w:b/>
          <w:bCs/>
          <w:sz w:val="22"/>
          <w:szCs w:val="22"/>
        </w:rPr>
        <w:t xml:space="preserve"> udzielenie zamówienia publicznego pn. </w:t>
      </w:r>
      <w:r w:rsidR="00B96623" w:rsidRPr="00B96623">
        <w:rPr>
          <w:rFonts w:ascii="Calibri" w:hAnsi="Calibri"/>
          <w:b/>
          <w:bCs/>
          <w:sz w:val="22"/>
          <w:szCs w:val="22"/>
        </w:rPr>
        <w:t xml:space="preserve">Przygotowanie i dostarczanie posiłków na potrzeby Środowiskowych Domów Samopomocy: Wąsowicza 3 I Maciejewicza 11 </w:t>
      </w:r>
      <w:r w:rsidR="00775F52">
        <w:rPr>
          <w:rFonts w:ascii="Calibri" w:hAnsi="Calibri"/>
          <w:b/>
          <w:bCs/>
          <w:sz w:val="22"/>
          <w:szCs w:val="22"/>
        </w:rPr>
        <w:t>w</w:t>
      </w:r>
      <w:r w:rsidR="00B96623" w:rsidRPr="00B96623">
        <w:rPr>
          <w:rFonts w:ascii="Calibri" w:hAnsi="Calibri"/>
          <w:b/>
          <w:bCs/>
          <w:sz w:val="22"/>
          <w:szCs w:val="22"/>
        </w:rPr>
        <w:t xml:space="preserve"> Gdyni</w:t>
      </w:r>
      <w:r w:rsidR="00B96623">
        <w:rPr>
          <w:rFonts w:ascii="Calibri" w:hAnsi="Calibri"/>
          <w:b/>
          <w:bCs/>
          <w:sz w:val="22"/>
          <w:szCs w:val="22"/>
        </w:rPr>
        <w:t xml:space="preserve"> (n</w:t>
      </w:r>
      <w:r w:rsidR="009615E3" w:rsidRPr="009615E3">
        <w:rPr>
          <w:rFonts w:ascii="Calibri" w:hAnsi="Calibri"/>
          <w:b/>
          <w:bCs/>
          <w:sz w:val="22"/>
          <w:szCs w:val="22"/>
        </w:rPr>
        <w:t>r sprawy DZP.26.3.202</w:t>
      </w:r>
      <w:r w:rsidR="00B96623">
        <w:rPr>
          <w:rFonts w:ascii="Calibri" w:hAnsi="Calibri"/>
          <w:b/>
          <w:bCs/>
          <w:sz w:val="22"/>
          <w:szCs w:val="22"/>
        </w:rPr>
        <w:t>5</w:t>
      </w:r>
      <w:r w:rsidR="009615E3" w:rsidRPr="009615E3">
        <w:rPr>
          <w:rFonts w:ascii="Calibri" w:hAnsi="Calibri"/>
          <w:b/>
          <w:bCs/>
          <w:sz w:val="22"/>
          <w:szCs w:val="22"/>
        </w:rPr>
        <w:t>.</w:t>
      </w:r>
      <w:r w:rsidR="00B96623">
        <w:rPr>
          <w:rFonts w:ascii="Calibri" w:hAnsi="Calibri"/>
          <w:b/>
          <w:bCs/>
          <w:sz w:val="22"/>
          <w:szCs w:val="22"/>
        </w:rPr>
        <w:t>DW)</w:t>
      </w:r>
      <w:r w:rsidR="009615E3" w:rsidRPr="009615E3">
        <w:rPr>
          <w:rFonts w:ascii="Calibri" w:hAnsi="Calibri"/>
          <w:b/>
          <w:bCs/>
          <w:sz w:val="22"/>
          <w:szCs w:val="22"/>
        </w:rPr>
        <w:t>,</w:t>
      </w:r>
      <w:r w:rsidR="009615E3" w:rsidRPr="009615E3">
        <w:rPr>
          <w:rFonts w:ascii="Calibri" w:hAnsi="Calibri"/>
          <w:bCs/>
          <w:sz w:val="22"/>
          <w:szCs w:val="22"/>
        </w:rPr>
        <w:t xml:space="preserve"> </w:t>
      </w:r>
      <w:r w:rsidR="009615E3" w:rsidRPr="009615E3">
        <w:rPr>
          <w:rFonts w:ascii="Calibri" w:hAnsi="Calibri"/>
          <w:b/>
          <w:bCs/>
          <w:sz w:val="22"/>
          <w:szCs w:val="22"/>
        </w:rPr>
        <w:t xml:space="preserve">oświadczam </w:t>
      </w:r>
      <w:r w:rsidR="009615E3" w:rsidRPr="009615E3">
        <w:rPr>
          <w:rFonts w:ascii="Calibri" w:hAnsi="Calibri"/>
          <w:sz w:val="22"/>
          <w:szCs w:val="22"/>
        </w:rPr>
        <w:t xml:space="preserve">że: spełniam warunki zamówienia określone przez zamawiającego w SWZ, dotyczące: </w:t>
      </w:r>
    </w:p>
    <w:p w14:paraId="5D20B88D" w14:textId="77777777" w:rsidR="00B85424" w:rsidRPr="00B96623" w:rsidRDefault="009615E3" w:rsidP="00B85424">
      <w:pPr>
        <w:spacing w:line="276" w:lineRule="auto"/>
        <w:jc w:val="both"/>
        <w:rPr>
          <w:rFonts w:ascii="Calibri" w:hAnsi="Calibri"/>
          <w:sz w:val="22"/>
          <w:szCs w:val="22"/>
        </w:rPr>
      </w:pPr>
      <w:r w:rsidRPr="009615E3">
        <w:rPr>
          <w:rFonts w:ascii="Calibri" w:hAnsi="Calibri"/>
          <w:sz w:val="22"/>
          <w:szCs w:val="22"/>
        </w:rPr>
        <w:t xml:space="preserve">1) zastrzeżenia, na podstawie art. 94 ust. 1 i 2 ustawy Pzp,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niepełnosprawnych w rozumieniu ustawy z dnia 27 sierpnia </w:t>
      </w:r>
      <w:r w:rsidRPr="00B96623">
        <w:rPr>
          <w:rFonts w:ascii="Calibri" w:hAnsi="Calibri"/>
          <w:sz w:val="22"/>
          <w:szCs w:val="22"/>
        </w:rPr>
        <w:t xml:space="preserve">1997 r. o rehabilitacji zawodowej i społecznej oraz zatrudnianiu osób niepełnosprawnych (t.j. Dz. U. z 2023 9 r. poz. 100 z późn. zm.), lub/i osób z zaburzeniami psychicznymi w rozumieniu ustawy z dnia 19 sierpnia 1994 r. o ochronie zdrowia psychicznego (t.j. Dz. U. z 2022 r. poz. 2123 z późn. zm.), </w:t>
      </w:r>
    </w:p>
    <w:p w14:paraId="16679538" w14:textId="77777777" w:rsidR="00B85424" w:rsidRDefault="009615E3" w:rsidP="00B85424">
      <w:pPr>
        <w:spacing w:line="276" w:lineRule="auto"/>
        <w:jc w:val="both"/>
        <w:rPr>
          <w:rFonts w:ascii="Calibri" w:hAnsi="Calibri"/>
          <w:sz w:val="22"/>
          <w:szCs w:val="22"/>
        </w:rPr>
      </w:pPr>
      <w:r w:rsidRPr="00B96623">
        <w:rPr>
          <w:rFonts w:ascii="Calibri" w:hAnsi="Calibri"/>
          <w:sz w:val="22"/>
          <w:szCs w:val="22"/>
        </w:rPr>
        <w:t>oraz osiągający wskaźnik zatrudnienia osób z ww. grup defaworyzowanych na poziomie nie mniejszym niż 30% łącznie zatrudnionych u Wykonawcy albo w jego jednostce, która będzie realizowała zamówienie.</w:t>
      </w:r>
      <w:r w:rsidRPr="009615E3">
        <w:rPr>
          <w:rFonts w:ascii="Calibri" w:hAnsi="Calibri"/>
          <w:sz w:val="22"/>
          <w:szCs w:val="22"/>
        </w:rPr>
        <w:t xml:space="preserve"> </w:t>
      </w:r>
    </w:p>
    <w:p w14:paraId="50778C3C" w14:textId="77777777" w:rsidR="00B85424" w:rsidRDefault="00B85424" w:rsidP="00B85424">
      <w:pPr>
        <w:spacing w:line="276" w:lineRule="auto"/>
        <w:jc w:val="both"/>
        <w:rPr>
          <w:rFonts w:ascii="Calibri" w:hAnsi="Calibri"/>
          <w:sz w:val="22"/>
          <w:szCs w:val="22"/>
        </w:rPr>
      </w:pPr>
    </w:p>
    <w:p w14:paraId="40D08198" w14:textId="154BB164" w:rsidR="009615E3" w:rsidRPr="009615E3" w:rsidRDefault="009615E3" w:rsidP="00B85424">
      <w:pPr>
        <w:spacing w:line="276" w:lineRule="auto"/>
        <w:jc w:val="both"/>
        <w:rPr>
          <w:rFonts w:ascii="Calibri" w:hAnsi="Calibri" w:cstheme="minorHAnsi"/>
          <w:i/>
          <w:snapToGrid w:val="0"/>
          <w:sz w:val="22"/>
          <w:szCs w:val="22"/>
        </w:rPr>
      </w:pPr>
      <w:r w:rsidRPr="009615E3">
        <w:rPr>
          <w:rFonts w:ascii="Calibri" w:hAnsi="Calibri"/>
          <w:sz w:val="22"/>
          <w:szCs w:val="22"/>
        </w:rPr>
        <w:t xml:space="preserve">Oświadczam, że wszystkie informacje podane w powyższych oświadczeniach są aktualne i zgodne z prawdą oraz zostały przedstawione z pełną świadomością konsekwencji wprowadzenia zamawiającego w błąd przy przedstawieniu informacji. </w:t>
      </w:r>
    </w:p>
    <w:p w14:paraId="6D479583" w14:textId="3566AFB4" w:rsidR="001C0AC7" w:rsidRDefault="001C0AC7" w:rsidP="00392124">
      <w:pPr>
        <w:spacing w:line="276" w:lineRule="auto"/>
        <w:rPr>
          <w:rFonts w:ascii="Calibri" w:hAnsi="Calibri" w:cstheme="minorHAnsi"/>
          <w:i/>
          <w:snapToGrid w:val="0"/>
          <w:sz w:val="22"/>
          <w:szCs w:val="22"/>
        </w:rPr>
      </w:pPr>
    </w:p>
    <w:p w14:paraId="3F6F4EB4" w14:textId="2C2B1FB7" w:rsidR="00B85424" w:rsidRDefault="00B85424" w:rsidP="00392124">
      <w:pPr>
        <w:spacing w:line="276" w:lineRule="auto"/>
        <w:rPr>
          <w:rFonts w:ascii="Calibri" w:hAnsi="Calibri" w:cstheme="minorHAnsi"/>
          <w:i/>
          <w:snapToGrid w:val="0"/>
          <w:sz w:val="22"/>
          <w:szCs w:val="22"/>
        </w:rPr>
      </w:pPr>
    </w:p>
    <w:p w14:paraId="0D6C7E89" w14:textId="3EE92648" w:rsidR="00B85424" w:rsidRPr="00B96623" w:rsidRDefault="00B85424" w:rsidP="00B96623">
      <w:pPr>
        <w:tabs>
          <w:tab w:val="left" w:pos="284"/>
        </w:tabs>
        <w:suppressAutoHyphens/>
        <w:spacing w:line="276" w:lineRule="auto"/>
        <w:jc w:val="center"/>
        <w:rPr>
          <w:rFonts w:asciiTheme="minorHAnsi" w:hAnsiTheme="minorHAnsi" w:cstheme="minorHAnsi"/>
          <w:sz w:val="20"/>
          <w:szCs w:val="20"/>
        </w:rPr>
      </w:pPr>
      <w:r w:rsidRPr="002F1794">
        <w:rPr>
          <w:rFonts w:asciiTheme="minorHAnsi" w:eastAsiaTheme="minorHAnsi" w:hAnsiTheme="minorHAnsi" w:cstheme="minorHAnsi"/>
          <w:i/>
          <w:sz w:val="20"/>
          <w:szCs w:val="20"/>
          <w:lang w:eastAsia="en-US"/>
        </w:rPr>
        <w:t xml:space="preserve">Kwalifikowany podpis elektroniczny/podpis zaufany/podpis osobisty osoby </w:t>
      </w:r>
      <w:r w:rsidRPr="002F1794">
        <w:rPr>
          <w:rFonts w:asciiTheme="minorHAnsi" w:eastAsiaTheme="minorHAnsi" w:hAnsiTheme="minorHAnsi" w:cstheme="minorHAnsi"/>
          <w:i/>
          <w:sz w:val="20"/>
          <w:szCs w:val="20"/>
          <w:lang w:eastAsia="en-US"/>
        </w:rPr>
        <w:br/>
        <w:t>upoważnionej do reprezentowania Wykonawcy</w:t>
      </w:r>
      <w:r w:rsidRPr="002F1794">
        <w:rPr>
          <w:rFonts w:asciiTheme="minorHAnsi" w:hAnsiTheme="minorHAnsi" w:cstheme="minorHAnsi"/>
          <w:i/>
          <w:sz w:val="20"/>
          <w:szCs w:val="20"/>
          <w:lang w:eastAsia="zh-CN"/>
        </w:rPr>
        <w:t>/Podmiotu udostępniającego zasoby</w:t>
      </w:r>
    </w:p>
    <w:sectPr w:rsidR="00B85424" w:rsidRPr="00B96623" w:rsidSect="00C36A5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6C2EE" w14:textId="77777777" w:rsidR="00734666" w:rsidRDefault="00734666" w:rsidP="000F1DCF">
      <w:r>
        <w:separator/>
      </w:r>
    </w:p>
  </w:endnote>
  <w:endnote w:type="continuationSeparator" w:id="0">
    <w:p w14:paraId="209C445D" w14:textId="77777777" w:rsidR="00734666" w:rsidRDefault="00734666" w:rsidP="000F1DCF">
      <w:r>
        <w:continuationSeparator/>
      </w:r>
    </w:p>
  </w:endnote>
  <w:endnote w:type="continuationNotice" w:id="1">
    <w:p w14:paraId="1E42C6D9" w14:textId="77777777" w:rsidR="00734666" w:rsidRDefault="007346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elveticaNeueLT Pro 67 MdCn">
    <w:altName w:val="Arial"/>
    <w:panose1 w:val="00000000000000000000"/>
    <w:charset w:val="EE"/>
    <w:family w:val="swiss"/>
    <w:notTrueType/>
    <w:pitch w:val="default"/>
    <w:sig w:usb0="00000005" w:usb1="00000000" w:usb2="00000000" w:usb3="00000000" w:csb0="00000002" w:csb1="00000000"/>
  </w:font>
  <w:font w:name="Lucida Grande">
    <w:altName w:val="Times New Roman"/>
    <w:charset w:val="00"/>
    <w:family w:val="roman"/>
    <w:pitch w:val="default"/>
  </w:font>
  <w:font w:name="ヒラギノ角ゴ Pro W3">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Helvetica Neue">
    <w:altName w:val="Arial"/>
    <w:charset w:val="00"/>
    <w:family w:val="roman"/>
    <w:pitch w:val="default"/>
  </w:font>
  <w:font w:name="Arial Unicode MS">
    <w:panose1 w:val="020B0604020202020204"/>
    <w:charset w:val="80"/>
    <w:family w:val="swiss"/>
    <w:pitch w:val="variable"/>
    <w:sig w:usb0="00000000"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989D8" w14:textId="77777777" w:rsidR="00734666" w:rsidRDefault="00734666" w:rsidP="000F1DCF">
      <w:r>
        <w:separator/>
      </w:r>
    </w:p>
  </w:footnote>
  <w:footnote w:type="continuationSeparator" w:id="0">
    <w:p w14:paraId="3AF2FA4D" w14:textId="77777777" w:rsidR="00734666" w:rsidRDefault="00734666" w:rsidP="000F1DCF">
      <w:r>
        <w:continuationSeparator/>
      </w:r>
    </w:p>
  </w:footnote>
  <w:footnote w:type="continuationNotice" w:id="1">
    <w:p w14:paraId="40188082" w14:textId="77777777" w:rsidR="00734666" w:rsidRDefault="00734666"/>
  </w:footnote>
  <w:footnote w:id="2">
    <w:p w14:paraId="4B07C934" w14:textId="77777777" w:rsidR="00D9303C" w:rsidRPr="004049A4" w:rsidRDefault="00D9303C" w:rsidP="00262066">
      <w:pPr>
        <w:pStyle w:val="Tekstprzypisudolnego"/>
        <w:jc w:val="both"/>
        <w:rPr>
          <w:rFonts w:asciiTheme="minorHAnsi" w:hAnsiTheme="minorHAnsi" w:cstheme="minorHAnsi"/>
          <w:sz w:val="16"/>
          <w:szCs w:val="16"/>
        </w:rPr>
      </w:pPr>
      <w:r w:rsidRPr="004049A4">
        <w:rPr>
          <w:rStyle w:val="Odwoanieprzypisudolnego"/>
          <w:rFonts w:asciiTheme="minorHAnsi" w:hAnsiTheme="minorHAnsi" w:cstheme="minorHAnsi"/>
          <w:sz w:val="16"/>
          <w:szCs w:val="16"/>
        </w:rPr>
        <w:footnoteRef/>
      </w:r>
      <w:r w:rsidRPr="004049A4">
        <w:rPr>
          <w:rFonts w:asciiTheme="minorHAnsi" w:hAnsiTheme="minorHAnsi" w:cstheme="minorHAnsi"/>
          <w:sz w:val="16"/>
          <w:szCs w:val="16"/>
        </w:rPr>
        <w:t xml:space="preserve"> </w:t>
      </w:r>
      <w:r w:rsidRPr="004049A4">
        <w:rPr>
          <w:rFonts w:asciiTheme="minorHAnsi" w:hAnsiTheme="minorHAnsi" w:cstheme="minorHAnsi"/>
          <w:b/>
          <w:sz w:val="16"/>
          <w:szCs w:val="16"/>
        </w:rPr>
        <w:t>ŁĄCZNA CENA OFERTOWA</w:t>
      </w:r>
      <w:r w:rsidRPr="004049A4">
        <w:rPr>
          <w:rFonts w:asciiTheme="minorHAnsi" w:hAnsiTheme="minorHAnsi" w:cstheme="minorHAnsi"/>
          <w:sz w:val="16"/>
          <w:szCs w:val="16"/>
        </w:rPr>
        <w:t xml:space="preserve"> stanowi całkowite wynagrodzenie Wykonawcy, uwzględniające wszystkie koszty związane z realizacją przedmiotu zamówienia zgodnie z niniejszą SWZ</w:t>
      </w:r>
    </w:p>
  </w:footnote>
  <w:footnote w:id="3">
    <w:p w14:paraId="04BEAAEF" w14:textId="77777777" w:rsidR="00D9303C" w:rsidRPr="004049A4" w:rsidRDefault="00D9303C" w:rsidP="00262066">
      <w:pPr>
        <w:pStyle w:val="Tekstprzypisudolnego"/>
        <w:rPr>
          <w:rFonts w:asciiTheme="minorHAnsi" w:hAnsiTheme="minorHAnsi" w:cstheme="minorHAnsi"/>
          <w:sz w:val="16"/>
          <w:szCs w:val="16"/>
        </w:rPr>
      </w:pPr>
      <w:r w:rsidRPr="004049A4">
        <w:rPr>
          <w:rStyle w:val="Odwoanieprzypisudolnego"/>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4">
    <w:p w14:paraId="21B03A8A" w14:textId="77777777" w:rsidR="00D9303C" w:rsidRPr="004049A4" w:rsidRDefault="00D9303C" w:rsidP="00262066">
      <w:pPr>
        <w:pStyle w:val="Tekstprzypisudolnego"/>
        <w:rPr>
          <w:rFonts w:asciiTheme="minorHAnsi" w:hAnsiTheme="minorHAnsi" w:cstheme="minorHAnsi"/>
          <w:sz w:val="16"/>
          <w:szCs w:val="16"/>
        </w:rPr>
      </w:pPr>
      <w:r w:rsidRPr="004049A4">
        <w:rPr>
          <w:rStyle w:val="Odwoanieprzypisudolnego"/>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5">
    <w:p w14:paraId="00C27DF4" w14:textId="77777777" w:rsidR="00D9303C" w:rsidRPr="004049A4" w:rsidRDefault="00D9303C" w:rsidP="00262066">
      <w:pPr>
        <w:pStyle w:val="Tekstprzypisudolnego"/>
        <w:rPr>
          <w:rFonts w:asciiTheme="minorHAnsi" w:hAnsiTheme="minorHAnsi" w:cstheme="minorHAnsi"/>
          <w:sz w:val="16"/>
          <w:szCs w:val="16"/>
        </w:rPr>
      </w:pPr>
      <w:r w:rsidRPr="004049A4">
        <w:rPr>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6">
    <w:p w14:paraId="4066A77F" w14:textId="77777777" w:rsidR="00D9303C" w:rsidRDefault="00D9303C" w:rsidP="00262066">
      <w:pPr>
        <w:pStyle w:val="Tekstprzypisudolnego"/>
      </w:pPr>
      <w:r w:rsidRPr="004049A4">
        <w:rPr>
          <w:rStyle w:val="Odwoanieprzypisudolnego"/>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7">
    <w:p w14:paraId="3D349345" w14:textId="77777777" w:rsidR="00D9303C" w:rsidRPr="004049A4" w:rsidRDefault="00D9303C" w:rsidP="00262066">
      <w:pPr>
        <w:pStyle w:val="Tekstprzypisudolnego"/>
        <w:rPr>
          <w:rFonts w:asciiTheme="minorHAnsi" w:hAnsiTheme="minorHAnsi" w:cstheme="minorHAnsi"/>
          <w:sz w:val="16"/>
          <w:szCs w:val="16"/>
        </w:rPr>
      </w:pPr>
      <w:r w:rsidRPr="004049A4">
        <w:rPr>
          <w:rStyle w:val="Odwoanieprzypisudolnego"/>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8">
    <w:p w14:paraId="2502A518" w14:textId="77777777" w:rsidR="00D9303C" w:rsidRPr="00CA2718" w:rsidRDefault="00D9303C" w:rsidP="00262066">
      <w:pPr>
        <w:pStyle w:val="Tekstprzypisudolnego"/>
        <w:jc w:val="both"/>
        <w:rPr>
          <w:sz w:val="16"/>
          <w:szCs w:val="16"/>
        </w:rPr>
      </w:pPr>
      <w:r w:rsidRPr="00CA2718">
        <w:rPr>
          <w:rStyle w:val="Odwoanieprzypisudolnego"/>
          <w:sz w:val="16"/>
          <w:szCs w:val="16"/>
        </w:rPr>
        <w:footnoteRef/>
      </w:r>
      <w:r w:rsidRPr="00CA2718">
        <w:rPr>
          <w:sz w:val="16"/>
          <w:szCs w:val="16"/>
        </w:rPr>
        <w:t xml:space="preserve"> </w:t>
      </w:r>
      <w:r w:rsidRPr="00CA2718">
        <w:rPr>
          <w:rFonts w:asciiTheme="minorHAnsi" w:hAnsiTheme="minorHAnsi"/>
          <w:b/>
          <w:sz w:val="16"/>
          <w:szCs w:val="16"/>
        </w:rPr>
        <w:t>ŁĄCZNA CENA OFERTOWA</w:t>
      </w:r>
      <w:r w:rsidRPr="00CA2718">
        <w:rPr>
          <w:rFonts w:asciiTheme="minorHAnsi" w:hAnsiTheme="minorHAnsi"/>
          <w:sz w:val="16"/>
          <w:szCs w:val="16"/>
        </w:rPr>
        <w:t xml:space="preserve"> stanowi całkowite wynagrodzenie Wykonawcy, uwzględniające wszystkie koszty związane z realizacją przedmiotu zamówienia zgodnie z niniejszą SWZ</w:t>
      </w:r>
    </w:p>
  </w:footnote>
  <w:footnote w:id="9">
    <w:p w14:paraId="71845A30" w14:textId="77777777" w:rsidR="00D9303C" w:rsidRPr="004049A4" w:rsidRDefault="00D9303C" w:rsidP="00262066">
      <w:pPr>
        <w:pStyle w:val="Tekstprzypisudolnego"/>
        <w:rPr>
          <w:rFonts w:asciiTheme="minorHAnsi" w:hAnsiTheme="minorHAnsi" w:cstheme="minorHAnsi"/>
          <w:sz w:val="16"/>
          <w:szCs w:val="16"/>
        </w:rPr>
      </w:pPr>
      <w:r w:rsidRPr="004049A4">
        <w:rPr>
          <w:rStyle w:val="Odwoanieprzypisudolnego"/>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10">
    <w:p w14:paraId="7D84E6C9" w14:textId="77777777" w:rsidR="00D9303C" w:rsidRPr="004049A4" w:rsidRDefault="00D9303C" w:rsidP="00262066">
      <w:pPr>
        <w:pStyle w:val="Tekstprzypisudolnego"/>
        <w:rPr>
          <w:rFonts w:asciiTheme="minorHAnsi" w:hAnsiTheme="minorHAnsi" w:cstheme="minorHAnsi"/>
          <w:sz w:val="16"/>
          <w:szCs w:val="16"/>
        </w:rPr>
      </w:pPr>
      <w:r w:rsidRPr="004049A4">
        <w:rPr>
          <w:rStyle w:val="Odwoanieprzypisudolnego"/>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11">
    <w:p w14:paraId="6E9696E4" w14:textId="77777777" w:rsidR="00D9303C" w:rsidRPr="004049A4" w:rsidRDefault="00D9303C" w:rsidP="00262066">
      <w:pPr>
        <w:pStyle w:val="Tekstprzypisudolnego"/>
        <w:rPr>
          <w:rFonts w:asciiTheme="minorHAnsi" w:hAnsiTheme="minorHAnsi" w:cstheme="minorHAnsi"/>
          <w:sz w:val="16"/>
          <w:szCs w:val="16"/>
        </w:rPr>
      </w:pPr>
      <w:r w:rsidRPr="004049A4">
        <w:rPr>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12">
    <w:p w14:paraId="22279BFF" w14:textId="77777777" w:rsidR="00D9303C" w:rsidRDefault="00D9303C" w:rsidP="00262066">
      <w:pPr>
        <w:pStyle w:val="Tekstprzypisudolnego"/>
      </w:pPr>
      <w:r w:rsidRPr="004049A4">
        <w:rPr>
          <w:rStyle w:val="Odwoanieprzypisudolnego"/>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13">
    <w:p w14:paraId="64984027" w14:textId="77777777" w:rsidR="00D9303C" w:rsidRPr="004049A4" w:rsidRDefault="00D9303C" w:rsidP="00262066">
      <w:pPr>
        <w:pStyle w:val="Tekstprzypisudolnego"/>
        <w:rPr>
          <w:rFonts w:asciiTheme="minorHAnsi" w:hAnsiTheme="minorHAnsi" w:cstheme="minorHAnsi"/>
          <w:sz w:val="16"/>
          <w:szCs w:val="16"/>
        </w:rPr>
      </w:pPr>
      <w:r w:rsidRPr="004049A4">
        <w:rPr>
          <w:rStyle w:val="Odwoanieprzypisudolnego"/>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14">
    <w:p w14:paraId="3FE2130D" w14:textId="77777777" w:rsidR="00D9303C" w:rsidRPr="005B6346" w:rsidRDefault="00D9303C" w:rsidP="00262066">
      <w:pPr>
        <w:pStyle w:val="Tekstprzypisudolnego"/>
        <w:jc w:val="both"/>
        <w:rPr>
          <w:rFonts w:asciiTheme="minorHAnsi" w:hAnsiTheme="minorHAnsi" w:cs="Calibri"/>
          <w:sz w:val="18"/>
          <w:szCs w:val="18"/>
        </w:rPr>
      </w:pPr>
      <w:r w:rsidRPr="00324FC6">
        <w:rPr>
          <w:rStyle w:val="Odwoanieprzypisudolnego"/>
          <w:rFonts w:asciiTheme="minorHAnsi" w:hAnsiTheme="minorHAnsi"/>
          <w:b/>
          <w:sz w:val="22"/>
          <w:szCs w:val="22"/>
        </w:rPr>
        <w:footnoteRef/>
      </w:r>
      <w:r w:rsidRPr="00324FC6">
        <w:rPr>
          <w:rFonts w:asciiTheme="minorHAnsi" w:hAnsiTheme="minorHAnsi"/>
          <w:sz w:val="22"/>
          <w:szCs w:val="22"/>
        </w:rPr>
        <w:t xml:space="preserve"> </w:t>
      </w:r>
      <w:r w:rsidRPr="004051B8">
        <w:rPr>
          <w:rFonts w:asciiTheme="minorHAnsi" w:hAnsiTheme="minorHAnsi" w:cs="Calibri"/>
          <w:sz w:val="18"/>
          <w:szCs w:val="18"/>
        </w:rPr>
        <w:t xml:space="preserve">W przypadku, gdy wykonawca nie przekazuje danych osobowych innych niż bezpośrednio jego dotyczących lub zachodzi wyłączenie stosowania obowiązku informacyjnego, stosownie do art. 13 ust. 4 lub art. 14 ust. 5 RODO treści oświadczenia wykonawca nie </w:t>
      </w:r>
      <w:r w:rsidRPr="005B6346">
        <w:rPr>
          <w:rFonts w:asciiTheme="minorHAnsi" w:hAnsiTheme="minorHAnsi" w:cs="Calibri"/>
          <w:sz w:val="18"/>
          <w:szCs w:val="18"/>
        </w:rPr>
        <w:t>składa. Wówczas należy usunąć treść powyższego oświadczenia poprzez jego przekreślenie.</w:t>
      </w:r>
    </w:p>
  </w:footnote>
  <w:footnote w:id="15">
    <w:p w14:paraId="5F01AF5D" w14:textId="77777777" w:rsidR="00D9303C" w:rsidRDefault="00D9303C" w:rsidP="00262066">
      <w:pPr>
        <w:pStyle w:val="Tekstprzypisudolnego"/>
      </w:pPr>
      <w:r w:rsidRPr="005B6346">
        <w:rPr>
          <w:rFonts w:asciiTheme="minorHAnsi" w:hAnsiTheme="minorHAnsi" w:cs="Calibri"/>
          <w:sz w:val="18"/>
          <w:szCs w:val="18"/>
        </w:rPr>
        <w:footnoteRef/>
      </w:r>
      <w:r w:rsidRPr="005B6346">
        <w:rPr>
          <w:rFonts w:asciiTheme="minorHAnsi" w:hAnsiTheme="minorHAnsi" w:cs="Calibri"/>
          <w:sz w:val="18"/>
          <w:szCs w:val="18"/>
        </w:rPr>
        <w:t xml:space="preserve"> Proszę o wskazanie numeru Część zamówienia</w:t>
      </w:r>
      <w:r>
        <w:t xml:space="preserve"> </w:t>
      </w:r>
    </w:p>
  </w:footnote>
  <w:footnote w:id="16">
    <w:p w14:paraId="5EB1743A" w14:textId="77777777" w:rsidR="00D9303C" w:rsidRPr="00565461" w:rsidRDefault="00D9303C" w:rsidP="00565461">
      <w:pPr>
        <w:pStyle w:val="Tekstprzypisudolnego"/>
        <w:rPr>
          <w:rFonts w:asciiTheme="minorHAnsi" w:hAnsiTheme="minorHAnsi" w:cstheme="minorHAnsi"/>
          <w:sz w:val="16"/>
          <w:szCs w:val="16"/>
        </w:rPr>
      </w:pPr>
      <w:r w:rsidRPr="00565461">
        <w:rPr>
          <w:rStyle w:val="Odwoanieprzypisudolnego"/>
          <w:rFonts w:asciiTheme="minorHAnsi" w:hAnsiTheme="minorHAnsi" w:cstheme="minorHAnsi"/>
          <w:sz w:val="16"/>
          <w:szCs w:val="16"/>
        </w:rPr>
        <w:footnoteRef/>
      </w:r>
      <w:r w:rsidRPr="00565461">
        <w:rPr>
          <w:rFonts w:asciiTheme="minorHAnsi" w:hAnsiTheme="minorHAnsi" w:cstheme="minorHAnsi"/>
          <w:sz w:val="16"/>
          <w:szCs w:val="16"/>
        </w:rPr>
        <w:t xml:space="preserve"> Niepotrzebne skreślić.</w:t>
      </w:r>
    </w:p>
  </w:footnote>
  <w:footnote w:id="17">
    <w:p w14:paraId="6F9C6450" w14:textId="77777777" w:rsidR="00B541EB" w:rsidRPr="006F15C4" w:rsidRDefault="00B541EB" w:rsidP="00B541EB">
      <w:pPr>
        <w:pStyle w:val="Tekstprzypisudolnego"/>
        <w:rPr>
          <w:sz w:val="14"/>
          <w:szCs w:val="14"/>
        </w:rPr>
      </w:pPr>
      <w:r w:rsidRPr="006F15C4">
        <w:rPr>
          <w:rStyle w:val="Odwoanieprzypisudolnego"/>
          <w:sz w:val="14"/>
          <w:szCs w:val="14"/>
        </w:rPr>
        <w:footnoteRef/>
      </w:r>
      <w:r w:rsidRPr="006F15C4">
        <w:rPr>
          <w:sz w:val="14"/>
          <w:szCs w:val="14"/>
        </w:rPr>
        <w:t xml:space="preserve"> Niepotrzebne skreslić</w:t>
      </w:r>
    </w:p>
  </w:footnote>
  <w:footnote w:id="18">
    <w:p w14:paraId="58C4AF0F" w14:textId="77777777" w:rsidR="00D9303C" w:rsidRPr="00565461" w:rsidRDefault="00D9303C" w:rsidP="00615994">
      <w:pPr>
        <w:pStyle w:val="Tekstprzypisudolnego"/>
        <w:rPr>
          <w:rFonts w:asciiTheme="minorHAnsi" w:hAnsiTheme="minorHAnsi" w:cstheme="minorHAnsi"/>
          <w:sz w:val="16"/>
          <w:szCs w:val="16"/>
        </w:rPr>
      </w:pPr>
      <w:r w:rsidRPr="00565461">
        <w:rPr>
          <w:rStyle w:val="Odwoanieprzypisudolnego"/>
          <w:rFonts w:asciiTheme="minorHAnsi" w:hAnsiTheme="minorHAnsi" w:cstheme="minorHAnsi"/>
          <w:sz w:val="16"/>
          <w:szCs w:val="16"/>
        </w:rPr>
        <w:footnoteRef/>
      </w:r>
      <w:r w:rsidRPr="00565461">
        <w:rPr>
          <w:rFonts w:asciiTheme="minorHAnsi" w:hAnsiTheme="minorHAnsi" w:cstheme="minorHAnsi"/>
          <w:sz w:val="16"/>
          <w:szCs w:val="16"/>
        </w:rPr>
        <w:t xml:space="preserve"> Gdyby Wykonawca podlegał wykluczeniu należy przekreślić „nie” </w:t>
      </w:r>
    </w:p>
  </w:footnote>
  <w:footnote w:id="19">
    <w:p w14:paraId="70D1D3E6" w14:textId="77777777" w:rsidR="00B541EB" w:rsidRPr="006F15C4" w:rsidRDefault="00B541EB" w:rsidP="00B541EB">
      <w:pPr>
        <w:pStyle w:val="Tekstprzypisudolnego"/>
        <w:rPr>
          <w:sz w:val="14"/>
          <w:szCs w:val="14"/>
        </w:rPr>
      </w:pPr>
      <w:r w:rsidRPr="006F15C4">
        <w:rPr>
          <w:rStyle w:val="Odwoanieprzypisudolnego"/>
          <w:sz w:val="14"/>
          <w:szCs w:val="14"/>
        </w:rPr>
        <w:footnoteRef/>
      </w:r>
      <w:r w:rsidRPr="006F15C4">
        <w:rPr>
          <w:sz w:val="14"/>
          <w:szCs w:val="14"/>
        </w:rPr>
        <w:t xml:space="preserve"> Niepotrzebne skreslić</w:t>
      </w:r>
    </w:p>
  </w:footnote>
  <w:footnote w:id="20">
    <w:p w14:paraId="180F8487" w14:textId="77777777" w:rsidR="00D9303C" w:rsidRPr="006F15C4" w:rsidRDefault="00D9303C" w:rsidP="000E4383">
      <w:pPr>
        <w:pStyle w:val="Tekstprzypisudolnego"/>
        <w:rPr>
          <w:sz w:val="14"/>
          <w:szCs w:val="14"/>
        </w:rPr>
      </w:pPr>
      <w:r w:rsidRPr="006F15C4">
        <w:rPr>
          <w:rStyle w:val="Odwoanieprzypisudolnego"/>
          <w:sz w:val="14"/>
          <w:szCs w:val="14"/>
        </w:rPr>
        <w:footnoteRef/>
      </w:r>
      <w:r w:rsidRPr="006F15C4">
        <w:rPr>
          <w:sz w:val="14"/>
          <w:szCs w:val="14"/>
        </w:rPr>
        <w:t xml:space="preserve"> Niepotrzebne skreslić</w:t>
      </w:r>
    </w:p>
  </w:footnote>
  <w:footnote w:id="21">
    <w:p w14:paraId="265BED4F" w14:textId="592A59E0" w:rsidR="00D9303C" w:rsidRDefault="00D9303C" w:rsidP="000E4383">
      <w:pPr>
        <w:pStyle w:val="Tekstprzypisudolnego"/>
        <w:rPr>
          <w:rFonts w:asciiTheme="minorHAnsi" w:hAnsiTheme="minorHAnsi"/>
          <w:sz w:val="16"/>
          <w:szCs w:val="16"/>
        </w:rPr>
      </w:pPr>
      <w:r w:rsidRPr="006975EC">
        <w:rPr>
          <w:rStyle w:val="Odwoanieprzypisudolnego"/>
          <w:rFonts w:asciiTheme="minorHAnsi" w:hAnsiTheme="minorHAnsi"/>
          <w:sz w:val="16"/>
          <w:szCs w:val="16"/>
        </w:rPr>
        <w:footnoteRef/>
      </w:r>
      <w:r w:rsidRPr="006975EC">
        <w:rPr>
          <w:rFonts w:asciiTheme="minorHAnsi" w:hAnsiTheme="minorHAnsi"/>
          <w:sz w:val="16"/>
          <w:szCs w:val="16"/>
        </w:rPr>
        <w:t xml:space="preserve"> Niepotrzebne skreślić</w:t>
      </w:r>
    </w:p>
    <w:p w14:paraId="48C6D9FD" w14:textId="0FA5A32B" w:rsidR="009615E3" w:rsidRDefault="009615E3" w:rsidP="000E4383">
      <w:pPr>
        <w:pStyle w:val="Tekstprzypisudolnego"/>
        <w:rPr>
          <w:rFonts w:asciiTheme="minorHAnsi" w:hAnsiTheme="minorHAnsi"/>
          <w:sz w:val="16"/>
          <w:szCs w:val="16"/>
        </w:rPr>
      </w:pPr>
    </w:p>
    <w:p w14:paraId="60715D72" w14:textId="781ABA6C" w:rsidR="009615E3" w:rsidRDefault="009615E3" w:rsidP="000E4383">
      <w:pPr>
        <w:pStyle w:val="Tekstprzypisudolnego"/>
        <w:rPr>
          <w:rFonts w:asciiTheme="minorHAnsi" w:hAnsiTheme="minorHAnsi"/>
          <w:sz w:val="16"/>
          <w:szCs w:val="16"/>
        </w:rPr>
      </w:pPr>
    </w:p>
    <w:p w14:paraId="346EC389" w14:textId="77777777" w:rsidR="009615E3" w:rsidRPr="006975EC" w:rsidRDefault="009615E3" w:rsidP="000E4383">
      <w:pPr>
        <w:pStyle w:val="Tekstprzypisudolnego"/>
        <w:rPr>
          <w:rFonts w:asciiTheme="minorHAnsi" w:hAnsiTheme="minorHAnsi"/>
          <w:sz w:val="16"/>
          <w:szCs w:val="16"/>
        </w:rPr>
      </w:pPr>
    </w:p>
  </w:footnote>
  <w:footnote w:id="22">
    <w:p w14:paraId="7D6CD2BA" w14:textId="77777777" w:rsidR="009615E3" w:rsidRDefault="009615E3" w:rsidP="009615E3">
      <w:pPr>
        <w:pStyle w:val="Tekstprzypisudolnego"/>
        <w:rPr>
          <w:rFonts w:asciiTheme="minorHAnsi" w:hAnsiTheme="minorHAnsi"/>
          <w:sz w:val="16"/>
          <w:szCs w:val="16"/>
        </w:rPr>
      </w:pPr>
      <w:r w:rsidRPr="006975EC">
        <w:rPr>
          <w:rStyle w:val="Odwoanieprzypisudolnego"/>
          <w:rFonts w:asciiTheme="minorHAnsi" w:hAnsiTheme="minorHAnsi"/>
          <w:sz w:val="16"/>
          <w:szCs w:val="16"/>
        </w:rPr>
        <w:footnoteRef/>
      </w:r>
      <w:r w:rsidRPr="006975EC">
        <w:rPr>
          <w:rFonts w:asciiTheme="minorHAnsi" w:hAnsiTheme="minorHAnsi"/>
          <w:sz w:val="16"/>
          <w:szCs w:val="16"/>
        </w:rPr>
        <w:t xml:space="preserve"> Niepotrzebne skreślić</w:t>
      </w:r>
    </w:p>
    <w:p w14:paraId="52DD1804" w14:textId="77777777" w:rsidR="009615E3" w:rsidRDefault="009615E3" w:rsidP="009615E3">
      <w:pPr>
        <w:pStyle w:val="Tekstprzypisudolnego"/>
        <w:rPr>
          <w:rFonts w:asciiTheme="minorHAnsi" w:hAnsiTheme="minorHAnsi"/>
          <w:sz w:val="16"/>
          <w:szCs w:val="16"/>
        </w:rPr>
      </w:pPr>
    </w:p>
    <w:p w14:paraId="06EF2168" w14:textId="77777777" w:rsidR="009615E3" w:rsidRDefault="009615E3" w:rsidP="009615E3">
      <w:pPr>
        <w:pStyle w:val="Tekstprzypisudolnego"/>
        <w:rPr>
          <w:rFonts w:asciiTheme="minorHAnsi" w:hAnsiTheme="minorHAnsi"/>
          <w:sz w:val="16"/>
          <w:szCs w:val="16"/>
        </w:rPr>
      </w:pPr>
    </w:p>
    <w:p w14:paraId="1EE13EFE" w14:textId="77777777" w:rsidR="009615E3" w:rsidRPr="006975EC" w:rsidRDefault="009615E3" w:rsidP="009615E3">
      <w:pPr>
        <w:pStyle w:val="Tekstprzypisudolnego"/>
        <w:rPr>
          <w:rFonts w:asciiTheme="minorHAnsi" w:hAnsiTheme="minorHAnsi"/>
          <w:sz w:val="16"/>
          <w:szCs w:val="16"/>
        </w:rPr>
      </w:pPr>
    </w:p>
  </w:footnote>
  <w:footnote w:id="23">
    <w:p w14:paraId="6355E6BE" w14:textId="77777777" w:rsidR="00B541EB" w:rsidRPr="006F15C4" w:rsidRDefault="00B541EB" w:rsidP="00B541EB">
      <w:pPr>
        <w:pStyle w:val="Tekstprzypisudolnego"/>
        <w:rPr>
          <w:sz w:val="14"/>
          <w:szCs w:val="14"/>
        </w:rPr>
      </w:pPr>
      <w:r w:rsidRPr="006F15C4">
        <w:rPr>
          <w:rStyle w:val="Odwoanieprzypisudolnego"/>
          <w:sz w:val="14"/>
          <w:szCs w:val="14"/>
        </w:rPr>
        <w:footnoteRef/>
      </w:r>
      <w:r w:rsidRPr="006F15C4">
        <w:rPr>
          <w:sz w:val="14"/>
          <w:szCs w:val="14"/>
        </w:rPr>
        <w:t xml:space="preserve"> Niepotrzebne skreslić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8"/>
    <w:multiLevelType w:val="multilevel"/>
    <w:tmpl w:val="4942F5E6"/>
    <w:name w:val="WW8Num8"/>
    <w:lvl w:ilvl="0">
      <w:start w:val="1"/>
      <w:numFmt w:val="decimal"/>
      <w:lvlText w:val="%1."/>
      <w:lvlJc w:val="left"/>
      <w:pPr>
        <w:tabs>
          <w:tab w:val="num" w:pos="405"/>
        </w:tabs>
        <w:ind w:left="405" w:hanging="360"/>
      </w:pPr>
      <w:rPr>
        <w:rFonts w:ascii="Calibri" w:hAnsi="Calibri" w:cs="Calibri" w:hint="default"/>
        <w:b w:val="0"/>
        <w:i w:val="0"/>
        <w:sz w:val="20"/>
      </w:rPr>
    </w:lvl>
    <w:lvl w:ilvl="1">
      <w:start w:val="1"/>
      <w:numFmt w:val="decimal"/>
      <w:lvlText w:val="%2."/>
      <w:lvlJc w:val="left"/>
      <w:pPr>
        <w:tabs>
          <w:tab w:val="num" w:pos="765"/>
        </w:tabs>
        <w:ind w:left="765" w:hanging="360"/>
      </w:pPr>
    </w:lvl>
    <w:lvl w:ilvl="2">
      <w:start w:val="1"/>
      <w:numFmt w:val="decimal"/>
      <w:lvlText w:val="%3."/>
      <w:lvlJc w:val="left"/>
      <w:pPr>
        <w:tabs>
          <w:tab w:val="num" w:pos="1125"/>
        </w:tabs>
        <w:ind w:left="1125" w:hanging="360"/>
      </w:pPr>
      <w:rPr>
        <w:b w:val="0"/>
        <w:i w:val="0"/>
        <w:color w:val="auto"/>
      </w:rPr>
    </w:lvl>
    <w:lvl w:ilvl="3">
      <w:start w:val="1"/>
      <w:numFmt w:val="decimal"/>
      <w:lvlText w:val="%4."/>
      <w:lvlJc w:val="left"/>
      <w:pPr>
        <w:tabs>
          <w:tab w:val="num" w:pos="1485"/>
        </w:tabs>
        <w:ind w:left="1485" w:hanging="360"/>
      </w:pPr>
      <w:rPr>
        <w:b w:val="0"/>
        <w:position w:val="0"/>
        <w:sz w:val="20"/>
        <w:szCs w:val="20"/>
        <w:vertAlign w:val="baseline"/>
      </w:rPr>
    </w:lvl>
    <w:lvl w:ilvl="4">
      <w:start w:val="1"/>
      <w:numFmt w:val="decimal"/>
      <w:lvlText w:val="%5."/>
      <w:lvlJc w:val="left"/>
      <w:pPr>
        <w:tabs>
          <w:tab w:val="num" w:pos="1845"/>
        </w:tabs>
        <w:ind w:left="1845" w:hanging="360"/>
      </w:pPr>
    </w:lvl>
    <w:lvl w:ilvl="5">
      <w:start w:val="1"/>
      <w:numFmt w:val="decimal"/>
      <w:lvlText w:val="%6."/>
      <w:lvlJc w:val="left"/>
      <w:pPr>
        <w:tabs>
          <w:tab w:val="num" w:pos="2205"/>
        </w:tabs>
        <w:ind w:left="2205" w:hanging="360"/>
      </w:pPr>
    </w:lvl>
    <w:lvl w:ilvl="6">
      <w:start w:val="1"/>
      <w:numFmt w:val="decimal"/>
      <w:lvlText w:val="%7."/>
      <w:lvlJc w:val="left"/>
      <w:pPr>
        <w:tabs>
          <w:tab w:val="num" w:pos="2565"/>
        </w:tabs>
        <w:ind w:left="2565" w:hanging="360"/>
      </w:pPr>
    </w:lvl>
    <w:lvl w:ilvl="7">
      <w:start w:val="1"/>
      <w:numFmt w:val="decimal"/>
      <w:lvlText w:val="%8."/>
      <w:lvlJc w:val="left"/>
      <w:pPr>
        <w:tabs>
          <w:tab w:val="num" w:pos="2925"/>
        </w:tabs>
        <w:ind w:left="2925" w:hanging="360"/>
      </w:pPr>
    </w:lvl>
    <w:lvl w:ilvl="8">
      <w:start w:val="1"/>
      <w:numFmt w:val="decimal"/>
      <w:lvlText w:val="%9."/>
      <w:lvlJc w:val="left"/>
      <w:pPr>
        <w:tabs>
          <w:tab w:val="num" w:pos="3285"/>
        </w:tabs>
        <w:ind w:left="3285" w:hanging="360"/>
      </w:pPr>
    </w:lvl>
  </w:abstractNum>
  <w:abstractNum w:abstractNumId="2" w15:restartNumberingAfterBreak="0">
    <w:nsid w:val="0000000B"/>
    <w:multiLevelType w:val="singleLevel"/>
    <w:tmpl w:val="0000000B"/>
    <w:name w:val="WW8Num14"/>
    <w:lvl w:ilvl="0">
      <w:start w:val="1"/>
      <w:numFmt w:val="decimal"/>
      <w:lvlText w:val="%1."/>
      <w:lvlJc w:val="left"/>
      <w:pPr>
        <w:tabs>
          <w:tab w:val="num" w:pos="0"/>
        </w:tabs>
        <w:ind w:left="720" w:hanging="360"/>
      </w:pPr>
      <w:rPr>
        <w:rFonts w:ascii="Times New Roman" w:hAnsi="Times New Roman" w:cs="Times New Roman" w:hint="default"/>
        <w:color w:val="000000"/>
        <w:sz w:val="24"/>
        <w:szCs w:val="24"/>
        <w:lang w:eastAsia="pl-PL"/>
      </w:rPr>
    </w:lvl>
  </w:abstractNum>
  <w:abstractNum w:abstractNumId="3" w15:restartNumberingAfterBreak="0">
    <w:nsid w:val="0000000E"/>
    <w:multiLevelType w:val="singleLevel"/>
    <w:tmpl w:val="0000000E"/>
    <w:name w:val="WW8Num17"/>
    <w:lvl w:ilvl="0">
      <w:start w:val="1"/>
      <w:numFmt w:val="decimal"/>
      <w:lvlText w:val="%1."/>
      <w:lvlJc w:val="left"/>
      <w:pPr>
        <w:tabs>
          <w:tab w:val="num" w:pos="0"/>
        </w:tabs>
        <w:ind w:left="720" w:hanging="360"/>
      </w:pPr>
      <w:rPr>
        <w:b w:val="0"/>
      </w:rPr>
    </w:lvl>
  </w:abstractNum>
  <w:abstractNum w:abstractNumId="4" w15:restartNumberingAfterBreak="0">
    <w:nsid w:val="00000010"/>
    <w:multiLevelType w:val="singleLevel"/>
    <w:tmpl w:val="00000010"/>
    <w:name w:val="WW8Num19"/>
    <w:lvl w:ilvl="0">
      <w:start w:val="1"/>
      <w:numFmt w:val="decimal"/>
      <w:lvlText w:val="%1)"/>
      <w:lvlJc w:val="left"/>
      <w:pPr>
        <w:tabs>
          <w:tab w:val="num" w:pos="708"/>
        </w:tabs>
        <w:ind w:left="720" w:hanging="360"/>
      </w:pPr>
      <w:rPr>
        <w:color w:val="000000"/>
      </w:rPr>
    </w:lvl>
  </w:abstractNum>
  <w:abstractNum w:abstractNumId="5" w15:restartNumberingAfterBreak="0">
    <w:nsid w:val="00000012"/>
    <w:multiLevelType w:val="singleLevel"/>
    <w:tmpl w:val="00000012"/>
    <w:name w:val="WW8Num21"/>
    <w:lvl w:ilvl="0">
      <w:start w:val="1"/>
      <w:numFmt w:val="decimal"/>
      <w:lvlText w:val="%1."/>
      <w:lvlJc w:val="left"/>
      <w:pPr>
        <w:tabs>
          <w:tab w:val="num" w:pos="0"/>
        </w:tabs>
        <w:ind w:left="1080" w:hanging="360"/>
      </w:pPr>
      <w:rPr>
        <w:rFonts w:ascii="Times New Roman" w:eastAsia="Calibri" w:hAnsi="Times New Roman" w:cs="Times New Roman" w:hint="default"/>
        <w:w w:val="100"/>
        <w:sz w:val="24"/>
        <w:szCs w:val="24"/>
        <w:lang w:val="pl-PL" w:eastAsia="en-US"/>
      </w:rPr>
    </w:lvl>
  </w:abstractNum>
  <w:abstractNum w:abstractNumId="6" w15:restartNumberingAfterBreak="0">
    <w:nsid w:val="00000013"/>
    <w:multiLevelType w:val="singleLevel"/>
    <w:tmpl w:val="2416B244"/>
    <w:lvl w:ilvl="0">
      <w:start w:val="1"/>
      <w:numFmt w:val="decimal"/>
      <w:lvlText w:val="%1."/>
      <w:lvlJc w:val="left"/>
      <w:pPr>
        <w:tabs>
          <w:tab w:val="num" w:pos="0"/>
        </w:tabs>
        <w:ind w:left="1080" w:hanging="360"/>
      </w:pPr>
      <w:rPr>
        <w:rFonts w:asciiTheme="minorHAnsi" w:hAnsiTheme="minorHAnsi" w:cstheme="minorHAnsi" w:hint="default"/>
        <w:color w:val="000000"/>
        <w:sz w:val="22"/>
        <w:szCs w:val="22"/>
        <w:lang w:eastAsia="pl-PL"/>
      </w:rPr>
    </w:lvl>
  </w:abstractNum>
  <w:abstractNum w:abstractNumId="7" w15:restartNumberingAfterBreak="0">
    <w:nsid w:val="00000018"/>
    <w:multiLevelType w:val="multilevel"/>
    <w:tmpl w:val="F49CACC8"/>
    <w:name w:val="WW8Num26"/>
    <w:lvl w:ilvl="0">
      <w:start w:val="3"/>
      <w:numFmt w:val="decimal"/>
      <w:lvlText w:val="%1."/>
      <w:lvlJc w:val="left"/>
      <w:pPr>
        <w:tabs>
          <w:tab w:val="num" w:pos="0"/>
        </w:tabs>
        <w:ind w:left="786"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9"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10"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1" w15:restartNumberingAfterBreak="0">
    <w:nsid w:val="0000001E"/>
    <w:multiLevelType w:val="singleLevel"/>
    <w:tmpl w:val="EF9A8770"/>
    <w:name w:val="WW8Num33"/>
    <w:lvl w:ilvl="0">
      <w:start w:val="1"/>
      <w:numFmt w:val="lowerLetter"/>
      <w:lvlText w:val="%1)"/>
      <w:lvlJc w:val="left"/>
      <w:pPr>
        <w:tabs>
          <w:tab w:val="num" w:pos="720"/>
        </w:tabs>
        <w:ind w:left="720" w:hanging="360"/>
      </w:pPr>
      <w:rPr>
        <w:b w:val="0"/>
      </w:rPr>
    </w:lvl>
  </w:abstractNum>
  <w:abstractNum w:abstractNumId="12" w15:restartNumberingAfterBreak="0">
    <w:nsid w:val="00000023"/>
    <w:multiLevelType w:val="singleLevel"/>
    <w:tmpl w:val="2EB8AE48"/>
    <w:name w:val="WW8Num43"/>
    <w:lvl w:ilvl="0">
      <w:start w:val="1"/>
      <w:numFmt w:val="decimal"/>
      <w:lvlText w:val="%1)"/>
      <w:lvlJc w:val="left"/>
      <w:pPr>
        <w:ind w:left="720" w:hanging="360"/>
      </w:pPr>
      <w:rPr>
        <w:rFonts w:asciiTheme="minorHAnsi" w:eastAsia="Times New Roman" w:hAnsiTheme="minorHAnsi" w:cstheme="minorHAnsi"/>
        <w:b w:val="0"/>
        <w:sz w:val="20"/>
        <w:szCs w:val="20"/>
      </w:rPr>
    </w:lvl>
  </w:abstractNum>
  <w:abstractNum w:abstractNumId="13" w15:restartNumberingAfterBreak="0">
    <w:nsid w:val="0000002D"/>
    <w:multiLevelType w:val="multilevel"/>
    <w:tmpl w:val="0000002D"/>
    <w:name w:val="WW8Num4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rPr>
        <w:color w:val="auto"/>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32"/>
    <w:multiLevelType w:val="singleLevel"/>
    <w:tmpl w:val="00000032"/>
    <w:name w:val="WW8Num51"/>
    <w:lvl w:ilvl="0">
      <w:start w:val="1"/>
      <w:numFmt w:val="lowerLetter"/>
      <w:lvlText w:val="%1."/>
      <w:lvlJc w:val="left"/>
      <w:pPr>
        <w:tabs>
          <w:tab w:val="num" w:pos="709"/>
        </w:tabs>
        <w:ind w:left="1069" w:hanging="360"/>
      </w:pPr>
      <w:rPr>
        <w:rFonts w:cs="Tahoma" w:hint="default"/>
        <w:b w:val="0"/>
        <w:bCs w:val="0"/>
        <w:sz w:val="20"/>
        <w:szCs w:val="20"/>
      </w:rPr>
    </w:lvl>
  </w:abstractNum>
  <w:abstractNum w:abstractNumId="15" w15:restartNumberingAfterBreak="0">
    <w:nsid w:val="0000003A"/>
    <w:multiLevelType w:val="multilevel"/>
    <w:tmpl w:val="9E6AD394"/>
    <w:name w:val="WW8Num59"/>
    <w:lvl w:ilvl="0">
      <w:start w:val="1"/>
      <w:numFmt w:val="decimal"/>
      <w:lvlText w:val="%1."/>
      <w:lvlJc w:val="left"/>
      <w:pPr>
        <w:tabs>
          <w:tab w:val="num" w:pos="360"/>
        </w:tabs>
        <w:ind w:left="360" w:hanging="360"/>
      </w:pPr>
      <w:rPr>
        <w:rFonts w:asciiTheme="minorHAnsi" w:hAnsiTheme="minorHAnsi" w:cstheme="minorHAnsi" w:hint="default"/>
        <w:b w:val="0"/>
        <w:bCs w:val="0"/>
        <w:iCs/>
        <w:sz w:val="20"/>
        <w:lang w:val="pl-PL"/>
      </w:rPr>
    </w:lvl>
    <w:lvl w:ilvl="1">
      <w:start w:val="1"/>
      <w:numFmt w:val="bullet"/>
      <w:lvlText w:val=""/>
      <w:lvlJc w:val="left"/>
      <w:pPr>
        <w:tabs>
          <w:tab w:val="num" w:pos="1440"/>
        </w:tabs>
        <w:ind w:left="1440" w:hanging="360"/>
      </w:pPr>
      <w:rPr>
        <w:rFonts w:ascii="Wingdings" w:hAnsi="Wingding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3219DC"/>
    <w:multiLevelType w:val="multilevel"/>
    <w:tmpl w:val="7F44EA6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0C47AA8"/>
    <w:multiLevelType w:val="hybridMultilevel"/>
    <w:tmpl w:val="1F50C330"/>
    <w:lvl w:ilvl="0" w:tplc="130040E6">
      <w:start w:val="1"/>
      <w:numFmt w:val="bullet"/>
      <w:lvlText w:val="-"/>
      <w:lvlJc w:val="left"/>
      <w:pPr>
        <w:ind w:left="1429" w:hanging="360"/>
      </w:pPr>
      <w:rPr>
        <w:rFonts w:ascii="Times New Roman" w:hAnsi="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11">
      <w:start w:val="1"/>
      <w:numFmt w:val="decimal"/>
      <w:lvlText w:val="%5)"/>
      <w:lvlJc w:val="left"/>
      <w:pPr>
        <w:ind w:left="4309" w:hanging="360"/>
      </w:p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00CD6C62"/>
    <w:multiLevelType w:val="hybridMultilevel"/>
    <w:tmpl w:val="B86A4EAC"/>
    <w:lvl w:ilvl="0" w:tplc="82F69D52">
      <w:start w:val="1"/>
      <w:numFmt w:val="lowerLetter"/>
      <w:lvlText w:val="%1)"/>
      <w:lvlJc w:val="left"/>
      <w:pPr>
        <w:ind w:left="644" w:hanging="360"/>
      </w:pPr>
      <w:rPr>
        <w:rFonts w:hint="default"/>
        <w:b w:val="0"/>
      </w:r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19" w15:restartNumberingAfterBreak="0">
    <w:nsid w:val="01E601FC"/>
    <w:multiLevelType w:val="hybridMultilevel"/>
    <w:tmpl w:val="F724DA1A"/>
    <w:lvl w:ilvl="0" w:tplc="A6B854F4">
      <w:start w:val="1"/>
      <w:numFmt w:val="decimal"/>
      <w:lvlText w:val="%1."/>
      <w:lvlJc w:val="left"/>
      <w:pPr>
        <w:ind w:left="360" w:hanging="360"/>
      </w:pPr>
      <w:rPr>
        <w:b w:val="0"/>
        <w:i w:val="0"/>
        <w:iCs/>
        <w:color w:val="auto"/>
        <w:sz w:val="20"/>
        <w:szCs w:val="20"/>
      </w:rPr>
    </w:lvl>
    <w:lvl w:ilvl="1" w:tplc="F556819E">
      <w:start w:val="1"/>
      <w:numFmt w:val="decimal"/>
      <w:lvlText w:val="%2)"/>
      <w:lvlJc w:val="left"/>
      <w:pPr>
        <w:ind w:left="1080" w:hanging="360"/>
      </w:pPr>
      <w:rPr>
        <w:b w:val="0"/>
      </w:rPr>
    </w:lvl>
    <w:lvl w:ilvl="2" w:tplc="D13473D2">
      <w:start w:val="1"/>
      <w:numFmt w:val="lowerLetter"/>
      <w:lvlText w:val="%3)"/>
      <w:lvlJc w:val="left"/>
      <w:pPr>
        <w:ind w:left="1980" w:hanging="360"/>
      </w:pPr>
      <w:rPr>
        <w:rFonts w:hint="default"/>
        <w:b w:val="0"/>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3A17259"/>
    <w:multiLevelType w:val="hybridMultilevel"/>
    <w:tmpl w:val="AEDEFE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3E46337"/>
    <w:multiLevelType w:val="hybridMultilevel"/>
    <w:tmpl w:val="14F8B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5967551"/>
    <w:multiLevelType w:val="hybridMultilevel"/>
    <w:tmpl w:val="B7361FEC"/>
    <w:lvl w:ilvl="0" w:tplc="FFFFFFFF">
      <w:start w:val="1"/>
      <w:numFmt w:val="bullet"/>
      <w:lvlText w:val="-"/>
      <w:lvlJc w:val="left"/>
      <w:pPr>
        <w:ind w:left="1429" w:hanging="360"/>
      </w:pPr>
      <w:rPr>
        <w:rFonts w:ascii="Times New Roman" w:hAnsi="Times New Roman" w:hint="default"/>
      </w:rPr>
    </w:lvl>
    <w:lvl w:ilvl="1" w:tplc="04150011">
      <w:start w:val="1"/>
      <w:numFmt w:val="decimal"/>
      <w:lvlText w:val="%2)"/>
      <w:lvlJc w:val="left"/>
      <w:pPr>
        <w:ind w:left="2149" w:hanging="360"/>
      </w:p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start w:val="1"/>
      <w:numFmt w:val="decimal"/>
      <w:lvlText w:val="%5)"/>
      <w:lvlJc w:val="left"/>
      <w:pPr>
        <w:ind w:left="4309" w:hanging="360"/>
      </w:p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3" w15:restartNumberingAfterBreak="0">
    <w:nsid w:val="07C82882"/>
    <w:multiLevelType w:val="hybridMultilevel"/>
    <w:tmpl w:val="6534F90A"/>
    <w:lvl w:ilvl="0" w:tplc="04150019">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07F44259"/>
    <w:multiLevelType w:val="hybridMultilevel"/>
    <w:tmpl w:val="8D9E4704"/>
    <w:lvl w:ilvl="0" w:tplc="FFFFFFFF">
      <w:start w:val="1"/>
      <w:numFmt w:val="decimal"/>
      <w:lvlText w:val="%1."/>
      <w:lvlJc w:val="left"/>
      <w:pPr>
        <w:ind w:left="36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7FA2DB6"/>
    <w:multiLevelType w:val="singleLevel"/>
    <w:tmpl w:val="16F2C22C"/>
    <w:lvl w:ilvl="0">
      <w:start w:val="1"/>
      <w:numFmt w:val="decimal"/>
      <w:lvlText w:val="%1."/>
      <w:lvlJc w:val="left"/>
      <w:pPr>
        <w:ind w:left="360" w:hanging="360"/>
      </w:pPr>
      <w:rPr>
        <w:b w:val="0"/>
        <w:i w:val="0"/>
        <w:sz w:val="22"/>
        <w:szCs w:val="22"/>
      </w:rPr>
    </w:lvl>
  </w:abstractNum>
  <w:abstractNum w:abstractNumId="26" w15:restartNumberingAfterBreak="0">
    <w:nsid w:val="081134AF"/>
    <w:multiLevelType w:val="hybridMultilevel"/>
    <w:tmpl w:val="3D1484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9860155"/>
    <w:multiLevelType w:val="hybridMultilevel"/>
    <w:tmpl w:val="71D0B45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09EA0662"/>
    <w:multiLevelType w:val="hybridMultilevel"/>
    <w:tmpl w:val="36E69F2E"/>
    <w:lvl w:ilvl="0" w:tplc="AB42B15C">
      <w:start w:val="1"/>
      <w:numFmt w:val="decimal"/>
      <w:lvlText w:val="%1."/>
      <w:lvlJc w:val="left"/>
      <w:pPr>
        <w:ind w:left="5040" w:hanging="360"/>
      </w:pPr>
      <w:rPr>
        <w:b w:val="0"/>
      </w:rPr>
    </w:lvl>
    <w:lvl w:ilvl="1" w:tplc="04150019" w:tentative="1">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29" w15:restartNumberingAfterBreak="0">
    <w:nsid w:val="0A9C23D5"/>
    <w:multiLevelType w:val="hybridMultilevel"/>
    <w:tmpl w:val="7B8069FE"/>
    <w:lvl w:ilvl="0" w:tplc="04090019">
      <w:start w:val="1"/>
      <w:numFmt w:val="lowerLetter"/>
      <w:lvlText w:val="%1."/>
      <w:lvlJc w:val="left"/>
      <w:pPr>
        <w:ind w:left="1941" w:hanging="360"/>
      </w:pPr>
      <w:rPr>
        <w:rFonts w:hint="default"/>
      </w:rPr>
    </w:lvl>
    <w:lvl w:ilvl="1" w:tplc="04090003" w:tentative="1">
      <w:start w:val="1"/>
      <w:numFmt w:val="bullet"/>
      <w:lvlText w:val="o"/>
      <w:lvlJc w:val="left"/>
      <w:pPr>
        <w:ind w:left="2661" w:hanging="360"/>
      </w:pPr>
      <w:rPr>
        <w:rFonts w:ascii="Courier New" w:hAnsi="Courier New" w:cs="Courier New" w:hint="default"/>
      </w:rPr>
    </w:lvl>
    <w:lvl w:ilvl="2" w:tplc="04090005" w:tentative="1">
      <w:start w:val="1"/>
      <w:numFmt w:val="bullet"/>
      <w:lvlText w:val=""/>
      <w:lvlJc w:val="left"/>
      <w:pPr>
        <w:ind w:left="3381" w:hanging="360"/>
      </w:pPr>
      <w:rPr>
        <w:rFonts w:ascii="Wingdings" w:hAnsi="Wingdings" w:hint="default"/>
      </w:rPr>
    </w:lvl>
    <w:lvl w:ilvl="3" w:tplc="04090001" w:tentative="1">
      <w:start w:val="1"/>
      <w:numFmt w:val="bullet"/>
      <w:lvlText w:val=""/>
      <w:lvlJc w:val="left"/>
      <w:pPr>
        <w:ind w:left="4101" w:hanging="360"/>
      </w:pPr>
      <w:rPr>
        <w:rFonts w:ascii="Symbol" w:hAnsi="Symbol" w:hint="default"/>
      </w:rPr>
    </w:lvl>
    <w:lvl w:ilvl="4" w:tplc="04090003" w:tentative="1">
      <w:start w:val="1"/>
      <w:numFmt w:val="bullet"/>
      <w:lvlText w:val="o"/>
      <w:lvlJc w:val="left"/>
      <w:pPr>
        <w:ind w:left="4821" w:hanging="360"/>
      </w:pPr>
      <w:rPr>
        <w:rFonts w:ascii="Courier New" w:hAnsi="Courier New" w:cs="Courier New" w:hint="default"/>
      </w:rPr>
    </w:lvl>
    <w:lvl w:ilvl="5" w:tplc="04090005" w:tentative="1">
      <w:start w:val="1"/>
      <w:numFmt w:val="bullet"/>
      <w:lvlText w:val=""/>
      <w:lvlJc w:val="left"/>
      <w:pPr>
        <w:ind w:left="5541" w:hanging="360"/>
      </w:pPr>
      <w:rPr>
        <w:rFonts w:ascii="Wingdings" w:hAnsi="Wingdings" w:hint="default"/>
      </w:rPr>
    </w:lvl>
    <w:lvl w:ilvl="6" w:tplc="04090001" w:tentative="1">
      <w:start w:val="1"/>
      <w:numFmt w:val="bullet"/>
      <w:lvlText w:val=""/>
      <w:lvlJc w:val="left"/>
      <w:pPr>
        <w:ind w:left="6261" w:hanging="360"/>
      </w:pPr>
      <w:rPr>
        <w:rFonts w:ascii="Symbol" w:hAnsi="Symbol" w:hint="default"/>
      </w:rPr>
    </w:lvl>
    <w:lvl w:ilvl="7" w:tplc="04090003" w:tentative="1">
      <w:start w:val="1"/>
      <w:numFmt w:val="bullet"/>
      <w:lvlText w:val="o"/>
      <w:lvlJc w:val="left"/>
      <w:pPr>
        <w:ind w:left="6981" w:hanging="360"/>
      </w:pPr>
      <w:rPr>
        <w:rFonts w:ascii="Courier New" w:hAnsi="Courier New" w:cs="Courier New" w:hint="default"/>
      </w:rPr>
    </w:lvl>
    <w:lvl w:ilvl="8" w:tplc="04090005" w:tentative="1">
      <w:start w:val="1"/>
      <w:numFmt w:val="bullet"/>
      <w:lvlText w:val=""/>
      <w:lvlJc w:val="left"/>
      <w:pPr>
        <w:ind w:left="7701" w:hanging="360"/>
      </w:pPr>
      <w:rPr>
        <w:rFonts w:ascii="Wingdings" w:hAnsi="Wingdings" w:hint="default"/>
      </w:rPr>
    </w:lvl>
  </w:abstractNum>
  <w:abstractNum w:abstractNumId="30" w15:restartNumberingAfterBreak="0">
    <w:nsid w:val="0AD426F0"/>
    <w:multiLevelType w:val="hybridMultilevel"/>
    <w:tmpl w:val="AB4E6C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0CD6198A"/>
    <w:multiLevelType w:val="hybridMultilevel"/>
    <w:tmpl w:val="B186F22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0D5B1C1D"/>
    <w:multiLevelType w:val="hybridMultilevel"/>
    <w:tmpl w:val="67D61312"/>
    <w:lvl w:ilvl="0" w:tplc="0415000F">
      <w:start w:val="1"/>
      <w:numFmt w:val="decimal"/>
      <w:lvlText w:val="%1."/>
      <w:lvlJc w:val="left"/>
      <w:pPr>
        <w:ind w:left="644"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16E5050"/>
    <w:multiLevelType w:val="hybridMultilevel"/>
    <w:tmpl w:val="FADC655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15046C7F"/>
    <w:multiLevelType w:val="hybridMultilevel"/>
    <w:tmpl w:val="507E6E68"/>
    <w:name w:val="WW8Num93"/>
    <w:lvl w:ilvl="0" w:tplc="28AE0262">
      <w:start w:val="1"/>
      <w:numFmt w:val="decimal"/>
      <w:lvlText w:val="%1)"/>
      <w:lvlJc w:val="left"/>
      <w:pPr>
        <w:tabs>
          <w:tab w:val="num" w:pos="720"/>
        </w:tabs>
        <w:ind w:left="720" w:hanging="360"/>
      </w:pPr>
      <w:rPr>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151E43C9"/>
    <w:multiLevelType w:val="hybridMultilevel"/>
    <w:tmpl w:val="8AC0823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6" w15:restartNumberingAfterBreak="0">
    <w:nsid w:val="15353E51"/>
    <w:multiLevelType w:val="hybridMultilevel"/>
    <w:tmpl w:val="9CDE8DC2"/>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19661699"/>
    <w:multiLevelType w:val="hybridMultilevel"/>
    <w:tmpl w:val="CECCF57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8" w15:restartNumberingAfterBreak="0">
    <w:nsid w:val="1ADC0FFF"/>
    <w:multiLevelType w:val="hybridMultilevel"/>
    <w:tmpl w:val="FE68785A"/>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B3D1BDE"/>
    <w:multiLevelType w:val="hybridMultilevel"/>
    <w:tmpl w:val="55228BC8"/>
    <w:lvl w:ilvl="0" w:tplc="00000034">
      <w:start w:val="1"/>
      <w:numFmt w:val="bullet"/>
      <w:lvlText w:val=""/>
      <w:lvlJc w:val="left"/>
      <w:pPr>
        <w:ind w:left="360" w:hanging="360"/>
      </w:pPr>
      <w:rPr>
        <w:rFonts w:ascii="Symbol" w:hAnsi="Symbol" w:hint="default"/>
        <w:b w:val="0"/>
        <w:bCs w:val="0"/>
        <w:caps w:val="0"/>
        <w:smallCaps w:val="0"/>
        <w:kern w:val="1"/>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1FB76D8D"/>
    <w:multiLevelType w:val="hybridMultilevel"/>
    <w:tmpl w:val="3A427298"/>
    <w:lvl w:ilvl="0" w:tplc="D3144DE8">
      <w:start w:val="1"/>
      <w:numFmt w:val="decimal"/>
      <w:lvlText w:val="%1."/>
      <w:lvlJc w:val="left"/>
      <w:pPr>
        <w:ind w:left="360" w:hanging="360"/>
      </w:pPr>
      <w:rPr>
        <w:b w:val="0"/>
        <w:bCs/>
        <w:i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200B0B72"/>
    <w:multiLevelType w:val="singleLevel"/>
    <w:tmpl w:val="04150011"/>
    <w:lvl w:ilvl="0">
      <w:start w:val="1"/>
      <w:numFmt w:val="decimal"/>
      <w:lvlText w:val="%1)"/>
      <w:lvlJc w:val="left"/>
      <w:pPr>
        <w:ind w:left="2340" w:hanging="360"/>
      </w:pPr>
    </w:lvl>
  </w:abstractNum>
  <w:abstractNum w:abstractNumId="42" w15:restartNumberingAfterBreak="0">
    <w:nsid w:val="210D2A89"/>
    <w:multiLevelType w:val="hybridMultilevel"/>
    <w:tmpl w:val="E3586C2E"/>
    <w:name w:val="WW8Num422"/>
    <w:lvl w:ilvl="0" w:tplc="8EF00212">
      <w:start w:val="1"/>
      <w:numFmt w:val="decimal"/>
      <w:lvlText w:val="%1."/>
      <w:lvlJc w:val="left"/>
      <w:pPr>
        <w:tabs>
          <w:tab w:val="num" w:pos="1347"/>
        </w:tabs>
        <w:ind w:left="1347" w:hanging="360"/>
      </w:pPr>
      <w:rPr>
        <w:rFonts w:ascii="Calibri" w:hAnsi="Calibri" w:hint="default"/>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22B41834"/>
    <w:multiLevelType w:val="hybridMultilevel"/>
    <w:tmpl w:val="A96E4B14"/>
    <w:lvl w:ilvl="0" w:tplc="269EC0DA">
      <w:start w:val="1"/>
      <w:numFmt w:val="upperLetter"/>
      <w:lvlText w:val="%1."/>
      <w:lvlJc w:val="lef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39C3E10"/>
    <w:multiLevelType w:val="hybridMultilevel"/>
    <w:tmpl w:val="7F0EC8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269C72B9"/>
    <w:multiLevelType w:val="multilevel"/>
    <w:tmpl w:val="53B01ED8"/>
    <w:lvl w:ilvl="0">
      <w:start w:val="1"/>
      <w:numFmt w:val="decimal"/>
      <w:lvlText w:val="%1."/>
      <w:lvlJc w:val="left"/>
      <w:pPr>
        <w:tabs>
          <w:tab w:val="num" w:pos="720"/>
        </w:tabs>
        <w:ind w:left="720" w:hanging="360"/>
      </w:pPr>
      <w:rPr>
        <w:rFonts w:ascii="Times New Roman" w:eastAsia="Times New Roman" w:hAnsi="Times New Roman" w:cs="Times New Roman"/>
        <w:b/>
      </w:rPr>
    </w:lvl>
    <w:lvl w:ilvl="1">
      <w:start w:val="1"/>
      <w:numFmt w:val="decimal"/>
      <w:lvlText w:val="%2."/>
      <w:lvlJc w:val="left"/>
      <w:pPr>
        <w:tabs>
          <w:tab w:val="num" w:pos="720"/>
        </w:tabs>
        <w:ind w:left="720" w:hanging="360"/>
      </w:pPr>
      <w:rPr>
        <w:rFonts w:hint="default"/>
        <w:b w:val="0"/>
        <w:color w:val="auto"/>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6" w15:restartNumberingAfterBreak="0">
    <w:nsid w:val="26B64DE4"/>
    <w:multiLevelType w:val="hybridMultilevel"/>
    <w:tmpl w:val="EB16695A"/>
    <w:lvl w:ilvl="0" w:tplc="002CEDF8">
      <w:start w:val="1"/>
      <w:numFmt w:val="decimal"/>
      <w:lvlText w:val="%1)"/>
      <w:lvlJc w:val="left"/>
      <w:pPr>
        <w:ind w:left="4330" w:hanging="360"/>
      </w:pPr>
      <w:rPr>
        <w:rFonts w:ascii="Calibri" w:hAnsi="Calibri" w:cs="Calibri" w:hint="default"/>
        <w:b w:val="0"/>
      </w:rPr>
    </w:lvl>
    <w:lvl w:ilvl="1" w:tplc="04150019">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47" w15:restartNumberingAfterBreak="0">
    <w:nsid w:val="271037A6"/>
    <w:multiLevelType w:val="hybridMultilevel"/>
    <w:tmpl w:val="73D4F588"/>
    <w:lvl w:ilvl="0" w:tplc="1876AD06">
      <w:start w:val="1"/>
      <w:numFmt w:val="decimal"/>
      <w:lvlText w:val="%1."/>
      <w:lvlJc w:val="righ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7192AD3"/>
    <w:multiLevelType w:val="hybridMultilevel"/>
    <w:tmpl w:val="6CF6B282"/>
    <w:lvl w:ilvl="0" w:tplc="D68A171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7B3257F"/>
    <w:multiLevelType w:val="hybridMultilevel"/>
    <w:tmpl w:val="1638BEEE"/>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3D3A42D4">
      <w:start w:val="1"/>
      <w:numFmt w:val="decimal"/>
      <w:lvlText w:val="%3."/>
      <w:lvlJc w:val="left"/>
      <w:pPr>
        <w:ind w:left="180" w:hanging="180"/>
      </w:pPr>
      <w:rPr>
        <w:rFonts w:asciiTheme="minorHAnsi" w:hAnsiTheme="minorHAnsi" w:cstheme="minorHAnsi" w:hint="default"/>
        <w:b w:val="0"/>
        <w:sz w:val="22"/>
        <w:szCs w:val="22"/>
      </w:rPr>
    </w:lvl>
    <w:lvl w:ilvl="3" w:tplc="04150011">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27BB786B"/>
    <w:multiLevelType w:val="hybridMultilevel"/>
    <w:tmpl w:val="B6124400"/>
    <w:lvl w:ilvl="0" w:tplc="04150019">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1" w15:restartNumberingAfterBreak="0">
    <w:nsid w:val="27BC12DE"/>
    <w:multiLevelType w:val="hybridMultilevel"/>
    <w:tmpl w:val="222C7D14"/>
    <w:lvl w:ilvl="0" w:tplc="00000003">
      <w:start w:val="1"/>
      <w:numFmt w:val="decimal"/>
      <w:lvlText w:val="%1."/>
      <w:lvlJc w:val="left"/>
      <w:pPr>
        <w:ind w:left="502" w:hanging="360"/>
      </w:pPr>
    </w:lvl>
    <w:lvl w:ilvl="1" w:tplc="CAC4580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28A1673C"/>
    <w:multiLevelType w:val="hybridMultilevel"/>
    <w:tmpl w:val="4F0837D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28D81A44"/>
    <w:multiLevelType w:val="hybridMultilevel"/>
    <w:tmpl w:val="C4406538"/>
    <w:lvl w:ilvl="0" w:tplc="82FC741C">
      <w:start w:val="1"/>
      <w:numFmt w:val="decimal"/>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2BBF76C2"/>
    <w:multiLevelType w:val="hybridMultilevel"/>
    <w:tmpl w:val="6A12B20A"/>
    <w:lvl w:ilvl="0" w:tplc="04150011">
      <w:start w:val="1"/>
      <w:numFmt w:val="decimal"/>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55" w15:restartNumberingAfterBreak="0">
    <w:nsid w:val="2BE77898"/>
    <w:multiLevelType w:val="hybridMultilevel"/>
    <w:tmpl w:val="42F29764"/>
    <w:lvl w:ilvl="0" w:tplc="04150011">
      <w:start w:val="1"/>
      <w:numFmt w:val="decimal"/>
      <w:lvlText w:val="%1)"/>
      <w:lvlJc w:val="left"/>
      <w:pPr>
        <w:ind w:left="4680" w:hanging="360"/>
      </w:pPr>
    </w:lvl>
    <w:lvl w:ilvl="1" w:tplc="04150019" w:tentative="1">
      <w:start w:val="1"/>
      <w:numFmt w:val="lowerLetter"/>
      <w:lvlText w:val="%2."/>
      <w:lvlJc w:val="left"/>
      <w:pPr>
        <w:ind w:left="5400" w:hanging="360"/>
      </w:pPr>
    </w:lvl>
    <w:lvl w:ilvl="2" w:tplc="0415001B" w:tentative="1">
      <w:start w:val="1"/>
      <w:numFmt w:val="lowerRoman"/>
      <w:lvlText w:val="%3."/>
      <w:lvlJc w:val="right"/>
      <w:pPr>
        <w:ind w:left="6120" w:hanging="180"/>
      </w:pPr>
    </w:lvl>
    <w:lvl w:ilvl="3" w:tplc="0415000F" w:tentative="1">
      <w:start w:val="1"/>
      <w:numFmt w:val="decimal"/>
      <w:lvlText w:val="%4."/>
      <w:lvlJc w:val="left"/>
      <w:pPr>
        <w:ind w:left="6840" w:hanging="360"/>
      </w:pPr>
    </w:lvl>
    <w:lvl w:ilvl="4" w:tplc="04150019" w:tentative="1">
      <w:start w:val="1"/>
      <w:numFmt w:val="lowerLetter"/>
      <w:lvlText w:val="%5."/>
      <w:lvlJc w:val="left"/>
      <w:pPr>
        <w:ind w:left="7560" w:hanging="360"/>
      </w:pPr>
    </w:lvl>
    <w:lvl w:ilvl="5" w:tplc="0415001B" w:tentative="1">
      <w:start w:val="1"/>
      <w:numFmt w:val="lowerRoman"/>
      <w:lvlText w:val="%6."/>
      <w:lvlJc w:val="right"/>
      <w:pPr>
        <w:ind w:left="8280" w:hanging="180"/>
      </w:pPr>
    </w:lvl>
    <w:lvl w:ilvl="6" w:tplc="0415000F" w:tentative="1">
      <w:start w:val="1"/>
      <w:numFmt w:val="decimal"/>
      <w:lvlText w:val="%7."/>
      <w:lvlJc w:val="left"/>
      <w:pPr>
        <w:ind w:left="9000" w:hanging="360"/>
      </w:pPr>
    </w:lvl>
    <w:lvl w:ilvl="7" w:tplc="04150019" w:tentative="1">
      <w:start w:val="1"/>
      <w:numFmt w:val="lowerLetter"/>
      <w:lvlText w:val="%8."/>
      <w:lvlJc w:val="left"/>
      <w:pPr>
        <w:ind w:left="9720" w:hanging="360"/>
      </w:pPr>
    </w:lvl>
    <w:lvl w:ilvl="8" w:tplc="0415001B" w:tentative="1">
      <w:start w:val="1"/>
      <w:numFmt w:val="lowerRoman"/>
      <w:lvlText w:val="%9."/>
      <w:lvlJc w:val="right"/>
      <w:pPr>
        <w:ind w:left="10440" w:hanging="180"/>
      </w:pPr>
    </w:lvl>
  </w:abstractNum>
  <w:abstractNum w:abstractNumId="56" w15:restartNumberingAfterBreak="0">
    <w:nsid w:val="2C894CC3"/>
    <w:multiLevelType w:val="multilevel"/>
    <w:tmpl w:val="E69A37F6"/>
    <w:lvl w:ilvl="0">
      <w:start w:val="2"/>
      <w:numFmt w:val="decimal"/>
      <w:lvlText w:val="%1."/>
      <w:lvlJc w:val="left"/>
      <w:pPr>
        <w:tabs>
          <w:tab w:val="num" w:pos="720"/>
        </w:tabs>
        <w:ind w:left="720" w:hanging="360"/>
      </w:pPr>
      <w:rPr>
        <w:rFonts w:hint="default"/>
        <w:b w:val="0"/>
        <w:bCs w:val="0"/>
        <w:i w:val="0"/>
        <w:strike w:val="0"/>
        <w:sz w:val="22"/>
        <w:szCs w:val="22"/>
      </w:rPr>
    </w:lvl>
    <w:lvl w:ilvl="1">
      <w:start w:val="1"/>
      <w:numFmt w:val="decimal"/>
      <w:lvlText w:val="%2)"/>
      <w:lvlJc w:val="left"/>
      <w:pPr>
        <w:tabs>
          <w:tab w:val="num" w:pos="786"/>
        </w:tabs>
        <w:ind w:left="786" w:hanging="360"/>
      </w:pPr>
      <w:rPr>
        <w:rFonts w:ascii="Calibri Light" w:eastAsia="Times New Roman" w:hAnsi="Calibri Light" w:cs="Calibri Light" w:hint="default"/>
        <w:b w:val="0"/>
        <w:i w:val="0"/>
        <w:iCs/>
        <w:sz w:val="22"/>
        <w:szCs w:val="48"/>
      </w:rPr>
    </w:lvl>
    <w:lvl w:ilvl="2">
      <w:start w:val="1"/>
      <w:numFmt w:val="decimal"/>
      <w:lvlText w:val="%3."/>
      <w:lvlJc w:val="left"/>
      <w:pPr>
        <w:tabs>
          <w:tab w:val="num" w:pos="1440"/>
        </w:tabs>
        <w:ind w:left="1440" w:hanging="360"/>
      </w:pPr>
      <w:rPr>
        <w:rFonts w:hint="default"/>
        <w:b w:val="0"/>
        <w:bCs w:val="0"/>
        <w:sz w:val="24"/>
        <w:szCs w:val="24"/>
      </w:rPr>
    </w:lvl>
    <w:lvl w:ilvl="3">
      <w:start w:val="1"/>
      <w:numFmt w:val="decimal"/>
      <w:lvlText w:val="%4."/>
      <w:lvlJc w:val="left"/>
      <w:pPr>
        <w:tabs>
          <w:tab w:val="num" w:pos="1800"/>
        </w:tabs>
        <w:ind w:left="1800" w:hanging="360"/>
      </w:pPr>
      <w:rPr>
        <w:rFonts w:hint="default"/>
        <w:b w:val="0"/>
        <w:bCs w:val="0"/>
        <w:sz w:val="24"/>
        <w:szCs w:val="24"/>
      </w:rPr>
    </w:lvl>
    <w:lvl w:ilvl="4">
      <w:start w:val="1"/>
      <w:numFmt w:val="decimal"/>
      <w:lvlText w:val="%5."/>
      <w:lvlJc w:val="left"/>
      <w:pPr>
        <w:tabs>
          <w:tab w:val="num" w:pos="2160"/>
        </w:tabs>
        <w:ind w:left="2160" w:hanging="360"/>
      </w:pPr>
      <w:rPr>
        <w:rFonts w:hint="default"/>
        <w:b w:val="0"/>
        <w:bCs w:val="0"/>
        <w:sz w:val="24"/>
        <w:szCs w:val="24"/>
      </w:rPr>
    </w:lvl>
    <w:lvl w:ilvl="5">
      <w:start w:val="1"/>
      <w:numFmt w:val="decimal"/>
      <w:lvlText w:val="%6."/>
      <w:lvlJc w:val="left"/>
      <w:pPr>
        <w:tabs>
          <w:tab w:val="num" w:pos="2520"/>
        </w:tabs>
        <w:ind w:left="2520" w:hanging="360"/>
      </w:pPr>
      <w:rPr>
        <w:rFonts w:hint="default"/>
        <w:b w:val="0"/>
        <w:bCs w:val="0"/>
        <w:sz w:val="24"/>
        <w:szCs w:val="24"/>
      </w:rPr>
    </w:lvl>
    <w:lvl w:ilvl="6">
      <w:start w:val="1"/>
      <w:numFmt w:val="decimal"/>
      <w:lvlText w:val="%7."/>
      <w:lvlJc w:val="left"/>
      <w:pPr>
        <w:tabs>
          <w:tab w:val="num" w:pos="2880"/>
        </w:tabs>
        <w:ind w:left="2880" w:hanging="360"/>
      </w:pPr>
      <w:rPr>
        <w:rFonts w:hint="default"/>
        <w:b w:val="0"/>
        <w:bCs w:val="0"/>
        <w:sz w:val="24"/>
        <w:szCs w:val="24"/>
      </w:rPr>
    </w:lvl>
    <w:lvl w:ilvl="7">
      <w:start w:val="1"/>
      <w:numFmt w:val="decimal"/>
      <w:lvlText w:val="%8."/>
      <w:lvlJc w:val="left"/>
      <w:pPr>
        <w:tabs>
          <w:tab w:val="num" w:pos="3240"/>
        </w:tabs>
        <w:ind w:left="3240" w:hanging="360"/>
      </w:pPr>
      <w:rPr>
        <w:rFonts w:hint="default"/>
        <w:b w:val="0"/>
        <w:bCs w:val="0"/>
        <w:sz w:val="24"/>
        <w:szCs w:val="24"/>
      </w:rPr>
    </w:lvl>
    <w:lvl w:ilvl="8">
      <w:start w:val="1"/>
      <w:numFmt w:val="decimal"/>
      <w:lvlText w:val="%9."/>
      <w:lvlJc w:val="left"/>
      <w:pPr>
        <w:tabs>
          <w:tab w:val="num" w:pos="3600"/>
        </w:tabs>
        <w:ind w:left="3600" w:hanging="360"/>
      </w:pPr>
      <w:rPr>
        <w:rFonts w:hint="default"/>
        <w:b w:val="0"/>
        <w:bCs w:val="0"/>
        <w:sz w:val="24"/>
        <w:szCs w:val="24"/>
      </w:rPr>
    </w:lvl>
  </w:abstractNum>
  <w:abstractNum w:abstractNumId="57" w15:restartNumberingAfterBreak="0">
    <w:nsid w:val="32B910DB"/>
    <w:multiLevelType w:val="hybridMultilevel"/>
    <w:tmpl w:val="222C7D14"/>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32CD318C"/>
    <w:multiLevelType w:val="hybridMultilevel"/>
    <w:tmpl w:val="F886C5DC"/>
    <w:name w:val="WW8Num94"/>
    <w:lvl w:ilvl="0" w:tplc="04150011">
      <w:start w:val="1"/>
      <w:numFmt w:val="decimal"/>
      <w:lvlText w:val="%1)"/>
      <w:lvlJc w:val="left"/>
      <w:pPr>
        <w:tabs>
          <w:tab w:val="num" w:pos="1320"/>
        </w:tabs>
        <w:ind w:left="1320" w:hanging="360"/>
      </w:pPr>
    </w:lvl>
    <w:lvl w:ilvl="1" w:tplc="04150019" w:tentative="1">
      <w:start w:val="1"/>
      <w:numFmt w:val="lowerLetter"/>
      <w:lvlText w:val="%2."/>
      <w:lvlJc w:val="left"/>
      <w:pPr>
        <w:tabs>
          <w:tab w:val="num" w:pos="2040"/>
        </w:tabs>
        <w:ind w:left="2040" w:hanging="360"/>
      </w:pPr>
    </w:lvl>
    <w:lvl w:ilvl="2" w:tplc="0415001B" w:tentative="1">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59" w15:restartNumberingAfterBreak="0">
    <w:nsid w:val="33267CC6"/>
    <w:multiLevelType w:val="hybridMultilevel"/>
    <w:tmpl w:val="222C7D14"/>
    <w:lvl w:ilvl="0" w:tplc="00000003">
      <w:start w:val="1"/>
      <w:numFmt w:val="decimal"/>
      <w:lvlText w:val="%1."/>
      <w:lvlJc w:val="left"/>
      <w:pPr>
        <w:ind w:left="502" w:hanging="360"/>
      </w:pPr>
    </w:lvl>
    <w:lvl w:ilvl="1" w:tplc="CAC4580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35215E51"/>
    <w:multiLevelType w:val="hybridMultilevel"/>
    <w:tmpl w:val="C57A4C4C"/>
    <w:lvl w:ilvl="0" w:tplc="3EB4E5A2">
      <w:start w:val="1"/>
      <w:numFmt w:val="upperRoman"/>
      <w:lvlText w:val="%1."/>
      <w:lvlJc w:val="left"/>
      <w:pPr>
        <w:ind w:left="360" w:hanging="360"/>
      </w:pPr>
      <w:rPr>
        <w:rFonts w:asciiTheme="minorHAnsi" w:eastAsiaTheme="majorEastAsia" w:hAnsiTheme="minorHAnsi" w:cstheme="minorHAnsi"/>
        <w:b/>
        <w:bCs/>
        <w:i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3985670E"/>
    <w:multiLevelType w:val="hybridMultilevel"/>
    <w:tmpl w:val="B186F22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2" w15:restartNumberingAfterBreak="0">
    <w:nsid w:val="3C87524A"/>
    <w:multiLevelType w:val="hybridMultilevel"/>
    <w:tmpl w:val="508EDD46"/>
    <w:lvl w:ilvl="0" w:tplc="04150011">
      <w:start w:val="1"/>
      <w:numFmt w:val="decimal"/>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63" w15:restartNumberingAfterBreak="0">
    <w:nsid w:val="3DE828D5"/>
    <w:multiLevelType w:val="hybridMultilevel"/>
    <w:tmpl w:val="1A7C79FC"/>
    <w:lvl w:ilvl="0" w:tplc="445AC57C">
      <w:start w:val="1"/>
      <w:numFmt w:val="decimal"/>
      <w:lvlText w:val="%1."/>
      <w:lvlJc w:val="left"/>
      <w:pPr>
        <w:ind w:left="360" w:hanging="360"/>
      </w:pPr>
      <w:rPr>
        <w:b w:val="0"/>
        <w:bCs/>
        <w:i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3FA1396A"/>
    <w:multiLevelType w:val="hybridMultilevel"/>
    <w:tmpl w:val="CECCF5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410A5A08"/>
    <w:multiLevelType w:val="hybridMultilevel"/>
    <w:tmpl w:val="53043ECA"/>
    <w:lvl w:ilvl="0" w:tplc="F692FCF4">
      <w:start w:val="1"/>
      <w:numFmt w:val="decimal"/>
      <w:lvlText w:val="%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42D115BB"/>
    <w:multiLevelType w:val="hybridMultilevel"/>
    <w:tmpl w:val="56C6511A"/>
    <w:lvl w:ilvl="0" w:tplc="B3147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2EA3DC7"/>
    <w:multiLevelType w:val="hybridMultilevel"/>
    <w:tmpl w:val="88E06C80"/>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11">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30F5DFA"/>
    <w:multiLevelType w:val="hybridMultilevel"/>
    <w:tmpl w:val="EB16695A"/>
    <w:lvl w:ilvl="0" w:tplc="FFFFFFFF">
      <w:start w:val="1"/>
      <w:numFmt w:val="decimal"/>
      <w:lvlText w:val="%1)"/>
      <w:lvlJc w:val="left"/>
      <w:pPr>
        <w:ind w:left="4330" w:hanging="360"/>
      </w:pPr>
      <w:rPr>
        <w:rFonts w:ascii="Calibri" w:hAnsi="Calibri" w:cs="Calibri" w:hint="default"/>
        <w:b w:val="0"/>
      </w:rPr>
    </w:lvl>
    <w:lvl w:ilvl="1" w:tplc="FFFFFFFF">
      <w:start w:val="1"/>
      <w:numFmt w:val="lowerLetter"/>
      <w:lvlText w:val="%2."/>
      <w:lvlJc w:val="left"/>
      <w:pPr>
        <w:ind w:left="5050" w:hanging="360"/>
      </w:pPr>
    </w:lvl>
    <w:lvl w:ilvl="2" w:tplc="FFFFFFFF" w:tentative="1">
      <w:start w:val="1"/>
      <w:numFmt w:val="lowerRoman"/>
      <w:lvlText w:val="%3."/>
      <w:lvlJc w:val="right"/>
      <w:pPr>
        <w:ind w:left="5770" w:hanging="180"/>
      </w:pPr>
    </w:lvl>
    <w:lvl w:ilvl="3" w:tplc="FFFFFFFF" w:tentative="1">
      <w:start w:val="1"/>
      <w:numFmt w:val="decimal"/>
      <w:lvlText w:val="%4."/>
      <w:lvlJc w:val="left"/>
      <w:pPr>
        <w:ind w:left="6490" w:hanging="360"/>
      </w:pPr>
    </w:lvl>
    <w:lvl w:ilvl="4" w:tplc="FFFFFFFF" w:tentative="1">
      <w:start w:val="1"/>
      <w:numFmt w:val="lowerLetter"/>
      <w:lvlText w:val="%5."/>
      <w:lvlJc w:val="left"/>
      <w:pPr>
        <w:ind w:left="7210" w:hanging="360"/>
      </w:pPr>
    </w:lvl>
    <w:lvl w:ilvl="5" w:tplc="FFFFFFFF" w:tentative="1">
      <w:start w:val="1"/>
      <w:numFmt w:val="lowerRoman"/>
      <w:lvlText w:val="%6."/>
      <w:lvlJc w:val="right"/>
      <w:pPr>
        <w:ind w:left="7930" w:hanging="180"/>
      </w:pPr>
    </w:lvl>
    <w:lvl w:ilvl="6" w:tplc="FFFFFFFF" w:tentative="1">
      <w:start w:val="1"/>
      <w:numFmt w:val="decimal"/>
      <w:lvlText w:val="%7."/>
      <w:lvlJc w:val="left"/>
      <w:pPr>
        <w:ind w:left="8650" w:hanging="360"/>
      </w:pPr>
    </w:lvl>
    <w:lvl w:ilvl="7" w:tplc="FFFFFFFF" w:tentative="1">
      <w:start w:val="1"/>
      <w:numFmt w:val="lowerLetter"/>
      <w:lvlText w:val="%8."/>
      <w:lvlJc w:val="left"/>
      <w:pPr>
        <w:ind w:left="9370" w:hanging="360"/>
      </w:pPr>
    </w:lvl>
    <w:lvl w:ilvl="8" w:tplc="FFFFFFFF" w:tentative="1">
      <w:start w:val="1"/>
      <w:numFmt w:val="lowerRoman"/>
      <w:lvlText w:val="%9."/>
      <w:lvlJc w:val="right"/>
      <w:pPr>
        <w:ind w:left="10090" w:hanging="180"/>
      </w:pPr>
    </w:lvl>
  </w:abstractNum>
  <w:abstractNum w:abstractNumId="69" w15:restartNumberingAfterBreak="0">
    <w:nsid w:val="441C2B57"/>
    <w:multiLevelType w:val="hybridMultilevel"/>
    <w:tmpl w:val="B67085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43D1FF4"/>
    <w:multiLevelType w:val="hybridMultilevel"/>
    <w:tmpl w:val="15BE9B28"/>
    <w:lvl w:ilvl="0" w:tplc="5622E390">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EDC66F56">
      <w:start w:val="1"/>
      <w:numFmt w:val="decimal"/>
      <w:lvlText w:val="%3)"/>
      <w:lvlJc w:val="left"/>
      <w:pPr>
        <w:ind w:left="2880" w:hanging="180"/>
      </w:pPr>
      <w:rPr>
        <w:rFonts w:hint="default"/>
        <w:b/>
        <w:bCs/>
        <w:i w:val="0"/>
      </w:rPr>
    </w:lvl>
    <w:lvl w:ilvl="3" w:tplc="1D98A74E">
      <w:start w:val="1"/>
      <w:numFmt w:val="decimal"/>
      <w:lvlText w:val="%4)"/>
      <w:lvlJc w:val="left"/>
      <w:pPr>
        <w:ind w:left="3600" w:hanging="360"/>
      </w:pPr>
      <w:rPr>
        <w:b w:val="0"/>
      </w:r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47DF6EA1"/>
    <w:multiLevelType w:val="hybridMultilevel"/>
    <w:tmpl w:val="E138E4B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4D087390"/>
    <w:multiLevelType w:val="hybridMultilevel"/>
    <w:tmpl w:val="222C7D14"/>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4D382F34"/>
    <w:multiLevelType w:val="hybridMultilevel"/>
    <w:tmpl w:val="6534F90A"/>
    <w:lvl w:ilvl="0" w:tplc="04150019">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4" w15:restartNumberingAfterBreak="0">
    <w:nsid w:val="4DF328D3"/>
    <w:multiLevelType w:val="hybridMultilevel"/>
    <w:tmpl w:val="D32CF40A"/>
    <w:name w:val="WW8Num302"/>
    <w:lvl w:ilvl="0" w:tplc="C48E012A">
      <w:start w:val="1"/>
      <w:numFmt w:val="decimal"/>
      <w:lvlText w:val="%1."/>
      <w:lvlJc w:val="left"/>
      <w:pPr>
        <w:tabs>
          <w:tab w:val="num" w:pos="1506"/>
        </w:tabs>
        <w:ind w:left="1506" w:hanging="360"/>
      </w:pPr>
      <w:rPr>
        <w:rFonts w:hint="default"/>
        <w:b w:val="0"/>
        <w:color w:val="auto"/>
      </w:rPr>
    </w:lvl>
    <w:lvl w:ilvl="1" w:tplc="D1F2E894">
      <w:start w:val="1"/>
      <w:numFmt w:val="decimal"/>
      <w:lvlText w:val="%2)"/>
      <w:lvlJc w:val="left"/>
      <w:pPr>
        <w:tabs>
          <w:tab w:val="num" w:pos="1866"/>
        </w:tabs>
        <w:ind w:left="1866" w:hanging="360"/>
      </w:pPr>
      <w:rPr>
        <w:rFonts w:eastAsia="TimesNewRoman" w:hint="default"/>
      </w:rPr>
    </w:lvl>
    <w:lvl w:ilvl="2" w:tplc="0694BB5C">
      <w:start w:val="1"/>
      <w:numFmt w:val="bullet"/>
      <w:lvlText w:val=""/>
      <w:lvlJc w:val="left"/>
      <w:pPr>
        <w:tabs>
          <w:tab w:val="num" w:pos="2766"/>
        </w:tabs>
        <w:ind w:left="2766" w:hanging="360"/>
      </w:pPr>
      <w:rPr>
        <w:rFonts w:ascii="Symbol" w:hAnsi="Symbol" w:hint="default"/>
        <w:color w:val="auto"/>
      </w:rPr>
    </w:lvl>
    <w:lvl w:ilvl="3" w:tplc="469AD474">
      <w:start w:val="1"/>
      <w:numFmt w:val="decimal"/>
      <w:lvlText w:val="%4."/>
      <w:lvlJc w:val="left"/>
      <w:pPr>
        <w:tabs>
          <w:tab w:val="num" w:pos="3306"/>
        </w:tabs>
        <w:ind w:left="3306" w:hanging="360"/>
      </w:pPr>
    </w:lvl>
    <w:lvl w:ilvl="4" w:tplc="0150B626">
      <w:start w:val="1"/>
      <w:numFmt w:val="lowerLetter"/>
      <w:lvlText w:val="%5."/>
      <w:lvlJc w:val="left"/>
      <w:pPr>
        <w:tabs>
          <w:tab w:val="num" w:pos="4026"/>
        </w:tabs>
        <w:ind w:left="4026" w:hanging="360"/>
      </w:pPr>
    </w:lvl>
    <w:lvl w:ilvl="5" w:tplc="7D580984" w:tentative="1">
      <w:start w:val="1"/>
      <w:numFmt w:val="lowerRoman"/>
      <w:lvlText w:val="%6."/>
      <w:lvlJc w:val="right"/>
      <w:pPr>
        <w:tabs>
          <w:tab w:val="num" w:pos="4746"/>
        </w:tabs>
        <w:ind w:left="4746" w:hanging="180"/>
      </w:pPr>
    </w:lvl>
    <w:lvl w:ilvl="6" w:tplc="48ECE6C8" w:tentative="1">
      <w:start w:val="1"/>
      <w:numFmt w:val="decimal"/>
      <w:lvlText w:val="%7."/>
      <w:lvlJc w:val="left"/>
      <w:pPr>
        <w:tabs>
          <w:tab w:val="num" w:pos="5466"/>
        </w:tabs>
        <w:ind w:left="5466" w:hanging="360"/>
      </w:pPr>
    </w:lvl>
    <w:lvl w:ilvl="7" w:tplc="206E7E20" w:tentative="1">
      <w:start w:val="1"/>
      <w:numFmt w:val="lowerLetter"/>
      <w:lvlText w:val="%8."/>
      <w:lvlJc w:val="left"/>
      <w:pPr>
        <w:tabs>
          <w:tab w:val="num" w:pos="6186"/>
        </w:tabs>
        <w:ind w:left="6186" w:hanging="360"/>
      </w:pPr>
    </w:lvl>
    <w:lvl w:ilvl="8" w:tplc="145C7F00" w:tentative="1">
      <w:start w:val="1"/>
      <w:numFmt w:val="lowerRoman"/>
      <w:lvlText w:val="%9."/>
      <w:lvlJc w:val="right"/>
      <w:pPr>
        <w:tabs>
          <w:tab w:val="num" w:pos="6906"/>
        </w:tabs>
        <w:ind w:left="6906" w:hanging="180"/>
      </w:pPr>
    </w:lvl>
  </w:abstractNum>
  <w:abstractNum w:abstractNumId="75" w15:restartNumberingAfterBreak="0">
    <w:nsid w:val="4FD44ED1"/>
    <w:multiLevelType w:val="hybridMultilevel"/>
    <w:tmpl w:val="F3D2733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50405C28"/>
    <w:multiLevelType w:val="hybridMultilevel"/>
    <w:tmpl w:val="9CDE8DC2"/>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50BF6FC5"/>
    <w:multiLevelType w:val="hybridMultilevel"/>
    <w:tmpl w:val="71D0B45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531C0DB5"/>
    <w:multiLevelType w:val="hybridMultilevel"/>
    <w:tmpl w:val="9062934E"/>
    <w:lvl w:ilvl="0" w:tplc="880A758C">
      <w:start w:val="8"/>
      <w:numFmt w:val="decimal"/>
      <w:lvlText w:val="%1."/>
      <w:lvlJc w:val="left"/>
      <w:pPr>
        <w:ind w:left="288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7245037"/>
    <w:multiLevelType w:val="hybridMultilevel"/>
    <w:tmpl w:val="1EE0F2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8A2196A"/>
    <w:multiLevelType w:val="hybridMultilevel"/>
    <w:tmpl w:val="96F0DD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B441990"/>
    <w:multiLevelType w:val="hybridMultilevel"/>
    <w:tmpl w:val="495CB5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FA622B"/>
    <w:multiLevelType w:val="hybridMultilevel"/>
    <w:tmpl w:val="8D9E4704"/>
    <w:lvl w:ilvl="0" w:tplc="AB42B15C">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C976141"/>
    <w:multiLevelType w:val="hybridMultilevel"/>
    <w:tmpl w:val="66F67DEE"/>
    <w:lvl w:ilvl="0" w:tplc="80189086">
      <w:start w:val="1"/>
      <w:numFmt w:val="decimal"/>
      <w:lvlText w:val="%1."/>
      <w:lvlJc w:val="left"/>
      <w:pPr>
        <w:ind w:left="644" w:hanging="360"/>
      </w:pPr>
      <w:rPr>
        <w:rFonts w:asciiTheme="minorHAnsi" w:hAnsiTheme="minorHAnsi" w:cstheme="minorHAnsi"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CC1237C"/>
    <w:multiLevelType w:val="hybridMultilevel"/>
    <w:tmpl w:val="AE6A9D1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04150011">
      <w:start w:val="1"/>
      <w:numFmt w:val="decimal"/>
      <w:lvlText w:val="%7)"/>
      <w:lvlJc w:val="left"/>
      <w:pPr>
        <w:ind w:left="36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5" w15:restartNumberingAfterBreak="0">
    <w:nsid w:val="5E442E29"/>
    <w:multiLevelType w:val="multilevel"/>
    <w:tmpl w:val="3CC6D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F7D0918"/>
    <w:multiLevelType w:val="hybridMultilevel"/>
    <w:tmpl w:val="69E4C9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AB42B15C">
      <w:start w:val="1"/>
      <w:numFmt w:val="decimal"/>
      <w:lvlText w:val="%7."/>
      <w:lvlJc w:val="left"/>
      <w:pPr>
        <w:ind w:left="360" w:hanging="360"/>
      </w:pPr>
      <w:rPr>
        <w:b w:val="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5F907490"/>
    <w:multiLevelType w:val="hybridMultilevel"/>
    <w:tmpl w:val="1DC2F75C"/>
    <w:lvl w:ilvl="0" w:tplc="04150011">
      <w:start w:val="1"/>
      <w:numFmt w:val="decimal"/>
      <w:lvlText w:val="%1)"/>
      <w:lvlJc w:val="left"/>
      <w:pPr>
        <w:ind w:left="4320" w:hanging="360"/>
      </w:pPr>
    </w:lvl>
    <w:lvl w:ilvl="1" w:tplc="04150019" w:tentative="1">
      <w:start w:val="1"/>
      <w:numFmt w:val="lowerLetter"/>
      <w:lvlText w:val="%2."/>
      <w:lvlJc w:val="left"/>
      <w:pPr>
        <w:ind w:left="5040" w:hanging="360"/>
      </w:pPr>
    </w:lvl>
    <w:lvl w:ilvl="2" w:tplc="0415001B" w:tentative="1">
      <w:start w:val="1"/>
      <w:numFmt w:val="lowerRoman"/>
      <w:lvlText w:val="%3."/>
      <w:lvlJc w:val="right"/>
      <w:pPr>
        <w:ind w:left="5760" w:hanging="180"/>
      </w:pPr>
    </w:lvl>
    <w:lvl w:ilvl="3" w:tplc="0415000F" w:tentative="1">
      <w:start w:val="1"/>
      <w:numFmt w:val="decimal"/>
      <w:lvlText w:val="%4."/>
      <w:lvlJc w:val="left"/>
      <w:pPr>
        <w:ind w:left="6480" w:hanging="360"/>
      </w:pPr>
    </w:lvl>
    <w:lvl w:ilvl="4" w:tplc="04150019" w:tentative="1">
      <w:start w:val="1"/>
      <w:numFmt w:val="lowerLetter"/>
      <w:lvlText w:val="%5."/>
      <w:lvlJc w:val="left"/>
      <w:pPr>
        <w:ind w:left="7200" w:hanging="360"/>
      </w:pPr>
    </w:lvl>
    <w:lvl w:ilvl="5" w:tplc="0415001B" w:tentative="1">
      <w:start w:val="1"/>
      <w:numFmt w:val="lowerRoman"/>
      <w:lvlText w:val="%6."/>
      <w:lvlJc w:val="right"/>
      <w:pPr>
        <w:ind w:left="7920" w:hanging="180"/>
      </w:pPr>
    </w:lvl>
    <w:lvl w:ilvl="6" w:tplc="0415000F" w:tentative="1">
      <w:start w:val="1"/>
      <w:numFmt w:val="decimal"/>
      <w:lvlText w:val="%7."/>
      <w:lvlJc w:val="left"/>
      <w:pPr>
        <w:ind w:left="8640" w:hanging="360"/>
      </w:pPr>
    </w:lvl>
    <w:lvl w:ilvl="7" w:tplc="04150019" w:tentative="1">
      <w:start w:val="1"/>
      <w:numFmt w:val="lowerLetter"/>
      <w:lvlText w:val="%8."/>
      <w:lvlJc w:val="left"/>
      <w:pPr>
        <w:ind w:left="9360" w:hanging="360"/>
      </w:pPr>
    </w:lvl>
    <w:lvl w:ilvl="8" w:tplc="0415001B" w:tentative="1">
      <w:start w:val="1"/>
      <w:numFmt w:val="lowerRoman"/>
      <w:lvlText w:val="%9."/>
      <w:lvlJc w:val="right"/>
      <w:pPr>
        <w:ind w:left="10080" w:hanging="180"/>
      </w:pPr>
    </w:lvl>
  </w:abstractNum>
  <w:abstractNum w:abstractNumId="88" w15:restartNumberingAfterBreak="0">
    <w:nsid w:val="61926A5C"/>
    <w:multiLevelType w:val="hybridMultilevel"/>
    <w:tmpl w:val="E32A877E"/>
    <w:lvl w:ilvl="0" w:tplc="0674FE00">
      <w:start w:val="1"/>
      <w:numFmt w:val="decimal"/>
      <w:lvlText w:val="%1)"/>
      <w:lvlJc w:val="left"/>
      <w:pPr>
        <w:ind w:left="720" w:hanging="360"/>
      </w:pPr>
      <w:rPr>
        <w:rFonts w:eastAsia="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E42A35"/>
    <w:multiLevelType w:val="hybridMultilevel"/>
    <w:tmpl w:val="8D9E4704"/>
    <w:lvl w:ilvl="0" w:tplc="FFFFFFFF">
      <w:start w:val="1"/>
      <w:numFmt w:val="decimal"/>
      <w:lvlText w:val="%1."/>
      <w:lvlJc w:val="left"/>
      <w:pPr>
        <w:ind w:left="36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62621A79"/>
    <w:multiLevelType w:val="hybridMultilevel"/>
    <w:tmpl w:val="0B60A9A8"/>
    <w:lvl w:ilvl="0" w:tplc="0A50EDD6">
      <w:start w:val="1"/>
      <w:numFmt w:val="lowerLetter"/>
      <w:lvlText w:val="%1)"/>
      <w:lvlJc w:val="left"/>
      <w:pPr>
        <w:ind w:left="360" w:hanging="360"/>
      </w:pPr>
      <w:rPr>
        <w:rFonts w:asciiTheme="minorHAnsi" w:eastAsia="SimSun" w:hAnsiTheme="minorHAnsi" w:cstheme="minorHAnsi" w:hint="default"/>
        <w:b w:val="0"/>
        <w:i w:val="0"/>
        <w:iCs/>
        <w:color w:val="000000"/>
        <w:spacing w:val="-5"/>
        <w:sz w:val="22"/>
        <w:szCs w:val="22"/>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635F07B1"/>
    <w:multiLevelType w:val="hybridMultilevel"/>
    <w:tmpl w:val="879CD67C"/>
    <w:lvl w:ilvl="0" w:tplc="C682F256">
      <w:start w:val="1"/>
      <w:numFmt w:val="lowerLetter"/>
      <w:lvlText w:val="%1)"/>
      <w:lvlJc w:val="left"/>
      <w:pPr>
        <w:ind w:left="1108" w:hanging="360"/>
      </w:pPr>
      <w:rPr>
        <w:rFonts w:hint="default"/>
      </w:rPr>
    </w:lvl>
    <w:lvl w:ilvl="1" w:tplc="04150019" w:tentative="1">
      <w:start w:val="1"/>
      <w:numFmt w:val="lowerLetter"/>
      <w:lvlText w:val="%2."/>
      <w:lvlJc w:val="left"/>
      <w:pPr>
        <w:ind w:left="1828" w:hanging="360"/>
      </w:pPr>
    </w:lvl>
    <w:lvl w:ilvl="2" w:tplc="0415001B" w:tentative="1">
      <w:start w:val="1"/>
      <w:numFmt w:val="lowerRoman"/>
      <w:lvlText w:val="%3."/>
      <w:lvlJc w:val="right"/>
      <w:pPr>
        <w:ind w:left="2548" w:hanging="180"/>
      </w:pPr>
    </w:lvl>
    <w:lvl w:ilvl="3" w:tplc="0415000F" w:tentative="1">
      <w:start w:val="1"/>
      <w:numFmt w:val="decimal"/>
      <w:lvlText w:val="%4."/>
      <w:lvlJc w:val="left"/>
      <w:pPr>
        <w:ind w:left="3268" w:hanging="360"/>
      </w:pPr>
    </w:lvl>
    <w:lvl w:ilvl="4" w:tplc="04150019" w:tentative="1">
      <w:start w:val="1"/>
      <w:numFmt w:val="lowerLetter"/>
      <w:lvlText w:val="%5."/>
      <w:lvlJc w:val="left"/>
      <w:pPr>
        <w:ind w:left="3988" w:hanging="360"/>
      </w:pPr>
    </w:lvl>
    <w:lvl w:ilvl="5" w:tplc="0415001B" w:tentative="1">
      <w:start w:val="1"/>
      <w:numFmt w:val="lowerRoman"/>
      <w:lvlText w:val="%6."/>
      <w:lvlJc w:val="right"/>
      <w:pPr>
        <w:ind w:left="4708" w:hanging="180"/>
      </w:pPr>
    </w:lvl>
    <w:lvl w:ilvl="6" w:tplc="0415000F" w:tentative="1">
      <w:start w:val="1"/>
      <w:numFmt w:val="decimal"/>
      <w:lvlText w:val="%7."/>
      <w:lvlJc w:val="left"/>
      <w:pPr>
        <w:ind w:left="5428" w:hanging="360"/>
      </w:pPr>
    </w:lvl>
    <w:lvl w:ilvl="7" w:tplc="04150019" w:tentative="1">
      <w:start w:val="1"/>
      <w:numFmt w:val="lowerLetter"/>
      <w:lvlText w:val="%8."/>
      <w:lvlJc w:val="left"/>
      <w:pPr>
        <w:ind w:left="6148" w:hanging="360"/>
      </w:pPr>
    </w:lvl>
    <w:lvl w:ilvl="8" w:tplc="0415001B" w:tentative="1">
      <w:start w:val="1"/>
      <w:numFmt w:val="lowerRoman"/>
      <w:lvlText w:val="%9."/>
      <w:lvlJc w:val="right"/>
      <w:pPr>
        <w:ind w:left="6868" w:hanging="180"/>
      </w:pPr>
    </w:lvl>
  </w:abstractNum>
  <w:abstractNum w:abstractNumId="92" w15:restartNumberingAfterBreak="0">
    <w:nsid w:val="652D3A4B"/>
    <w:multiLevelType w:val="hybridMultilevel"/>
    <w:tmpl w:val="FE68785A"/>
    <w:lvl w:ilvl="0" w:tplc="89CAAD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7D47D22"/>
    <w:multiLevelType w:val="hybridMultilevel"/>
    <w:tmpl w:val="CC460F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9884836"/>
    <w:multiLevelType w:val="hybridMultilevel"/>
    <w:tmpl w:val="1EE0F2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9B47CF7"/>
    <w:multiLevelType w:val="hybridMultilevel"/>
    <w:tmpl w:val="6A12B20A"/>
    <w:lvl w:ilvl="0" w:tplc="04150011">
      <w:start w:val="1"/>
      <w:numFmt w:val="decimal"/>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96" w15:restartNumberingAfterBreak="0">
    <w:nsid w:val="69FD4FDB"/>
    <w:multiLevelType w:val="hybridMultilevel"/>
    <w:tmpl w:val="7B8069FE"/>
    <w:lvl w:ilvl="0" w:tplc="04090019">
      <w:start w:val="1"/>
      <w:numFmt w:val="lowerLetter"/>
      <w:lvlText w:val="%1."/>
      <w:lvlJc w:val="left"/>
      <w:pPr>
        <w:ind w:left="1941" w:hanging="360"/>
      </w:pPr>
      <w:rPr>
        <w:rFonts w:hint="default"/>
      </w:rPr>
    </w:lvl>
    <w:lvl w:ilvl="1" w:tplc="04090003" w:tentative="1">
      <w:start w:val="1"/>
      <w:numFmt w:val="bullet"/>
      <w:lvlText w:val="o"/>
      <w:lvlJc w:val="left"/>
      <w:pPr>
        <w:ind w:left="2661" w:hanging="360"/>
      </w:pPr>
      <w:rPr>
        <w:rFonts w:ascii="Courier New" w:hAnsi="Courier New" w:cs="Courier New" w:hint="default"/>
      </w:rPr>
    </w:lvl>
    <w:lvl w:ilvl="2" w:tplc="04090005" w:tentative="1">
      <w:start w:val="1"/>
      <w:numFmt w:val="bullet"/>
      <w:lvlText w:val=""/>
      <w:lvlJc w:val="left"/>
      <w:pPr>
        <w:ind w:left="3381" w:hanging="360"/>
      </w:pPr>
      <w:rPr>
        <w:rFonts w:ascii="Wingdings" w:hAnsi="Wingdings" w:hint="default"/>
      </w:rPr>
    </w:lvl>
    <w:lvl w:ilvl="3" w:tplc="04090001" w:tentative="1">
      <w:start w:val="1"/>
      <w:numFmt w:val="bullet"/>
      <w:lvlText w:val=""/>
      <w:lvlJc w:val="left"/>
      <w:pPr>
        <w:ind w:left="4101" w:hanging="360"/>
      </w:pPr>
      <w:rPr>
        <w:rFonts w:ascii="Symbol" w:hAnsi="Symbol" w:hint="default"/>
      </w:rPr>
    </w:lvl>
    <w:lvl w:ilvl="4" w:tplc="04090003" w:tentative="1">
      <w:start w:val="1"/>
      <w:numFmt w:val="bullet"/>
      <w:lvlText w:val="o"/>
      <w:lvlJc w:val="left"/>
      <w:pPr>
        <w:ind w:left="4821" w:hanging="360"/>
      </w:pPr>
      <w:rPr>
        <w:rFonts w:ascii="Courier New" w:hAnsi="Courier New" w:cs="Courier New" w:hint="default"/>
      </w:rPr>
    </w:lvl>
    <w:lvl w:ilvl="5" w:tplc="04090005" w:tentative="1">
      <w:start w:val="1"/>
      <w:numFmt w:val="bullet"/>
      <w:lvlText w:val=""/>
      <w:lvlJc w:val="left"/>
      <w:pPr>
        <w:ind w:left="5541" w:hanging="360"/>
      </w:pPr>
      <w:rPr>
        <w:rFonts w:ascii="Wingdings" w:hAnsi="Wingdings" w:hint="default"/>
      </w:rPr>
    </w:lvl>
    <w:lvl w:ilvl="6" w:tplc="04090001" w:tentative="1">
      <w:start w:val="1"/>
      <w:numFmt w:val="bullet"/>
      <w:lvlText w:val=""/>
      <w:lvlJc w:val="left"/>
      <w:pPr>
        <w:ind w:left="6261" w:hanging="360"/>
      </w:pPr>
      <w:rPr>
        <w:rFonts w:ascii="Symbol" w:hAnsi="Symbol" w:hint="default"/>
      </w:rPr>
    </w:lvl>
    <w:lvl w:ilvl="7" w:tplc="04090003" w:tentative="1">
      <w:start w:val="1"/>
      <w:numFmt w:val="bullet"/>
      <w:lvlText w:val="o"/>
      <w:lvlJc w:val="left"/>
      <w:pPr>
        <w:ind w:left="6981" w:hanging="360"/>
      </w:pPr>
      <w:rPr>
        <w:rFonts w:ascii="Courier New" w:hAnsi="Courier New" w:cs="Courier New" w:hint="default"/>
      </w:rPr>
    </w:lvl>
    <w:lvl w:ilvl="8" w:tplc="04090005" w:tentative="1">
      <w:start w:val="1"/>
      <w:numFmt w:val="bullet"/>
      <w:lvlText w:val=""/>
      <w:lvlJc w:val="left"/>
      <w:pPr>
        <w:ind w:left="7701" w:hanging="360"/>
      </w:pPr>
      <w:rPr>
        <w:rFonts w:ascii="Wingdings" w:hAnsi="Wingdings" w:hint="default"/>
      </w:rPr>
    </w:lvl>
  </w:abstractNum>
  <w:abstractNum w:abstractNumId="97" w15:restartNumberingAfterBreak="0">
    <w:nsid w:val="6A087579"/>
    <w:multiLevelType w:val="hybridMultilevel"/>
    <w:tmpl w:val="08E221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8" w15:restartNumberingAfterBreak="0">
    <w:nsid w:val="6BAA3602"/>
    <w:multiLevelType w:val="hybridMultilevel"/>
    <w:tmpl w:val="6D7E17D4"/>
    <w:lvl w:ilvl="0" w:tplc="B9129EF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BAC7144"/>
    <w:multiLevelType w:val="hybridMultilevel"/>
    <w:tmpl w:val="8D9E4704"/>
    <w:lvl w:ilvl="0" w:tplc="FFFFFFFF">
      <w:start w:val="1"/>
      <w:numFmt w:val="decimal"/>
      <w:lvlText w:val="%1."/>
      <w:lvlJc w:val="left"/>
      <w:pPr>
        <w:ind w:left="36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6CCD3D67"/>
    <w:multiLevelType w:val="hybridMultilevel"/>
    <w:tmpl w:val="CB90D64C"/>
    <w:name w:val="WW8Num4223"/>
    <w:lvl w:ilvl="0" w:tplc="36D4DE38">
      <w:start w:val="1"/>
      <w:numFmt w:val="decimal"/>
      <w:lvlText w:val="%1."/>
      <w:lvlJc w:val="left"/>
      <w:pPr>
        <w:tabs>
          <w:tab w:val="num" w:pos="360"/>
        </w:tabs>
        <w:ind w:left="360" w:hanging="360"/>
      </w:pPr>
      <w:rPr>
        <w:rFonts w:ascii="Calibri" w:hAnsi="Calibri" w:cs="Tahoma" w:hint="default"/>
        <w:b w:val="0"/>
        <w:i w:val="0"/>
        <w:caps w:val="0"/>
        <w:strike w:val="0"/>
        <w:dstrike w:val="0"/>
        <w:vanish w:val="0"/>
        <w:sz w:val="22"/>
        <w:szCs w:val="22"/>
        <w:vertAlign w:val="baseline"/>
      </w:rPr>
    </w:lvl>
    <w:lvl w:ilvl="1" w:tplc="092080CA">
      <w:start w:val="1"/>
      <w:numFmt w:val="decimal"/>
      <w:lvlText w:val="%2."/>
      <w:lvlJc w:val="left"/>
      <w:pPr>
        <w:tabs>
          <w:tab w:val="num" w:pos="360"/>
        </w:tabs>
        <w:ind w:left="360" w:hanging="360"/>
      </w:pPr>
      <w:rPr>
        <w:rFonts w:hint="default"/>
        <w:b w:val="0"/>
        <w:i w:val="0"/>
        <w:caps w:val="0"/>
        <w:strike w:val="0"/>
        <w:dstrike w:val="0"/>
        <w:vanish w:val="0"/>
        <w:sz w:val="22"/>
        <w:szCs w:val="22"/>
        <w:vertAlign w:val="baseline"/>
      </w:rPr>
    </w:lvl>
    <w:lvl w:ilvl="2" w:tplc="51BAC4E4">
      <w:start w:val="1"/>
      <w:numFmt w:val="decimal"/>
      <w:lvlText w:val="%3."/>
      <w:lvlJc w:val="left"/>
      <w:pPr>
        <w:tabs>
          <w:tab w:val="num" w:pos="360"/>
        </w:tabs>
        <w:ind w:left="360" w:hanging="360"/>
      </w:pPr>
      <w:rPr>
        <w:rFonts w:hint="default"/>
        <w:b w:val="0"/>
        <w:i w:val="0"/>
        <w:caps w:val="0"/>
        <w:strike w:val="0"/>
        <w:dstrike w:val="0"/>
        <w:vanish w:val="0"/>
        <w:sz w:val="22"/>
        <w:szCs w:val="22"/>
        <w:vertAlign w:val="baseline"/>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6D0827AC"/>
    <w:multiLevelType w:val="hybridMultilevel"/>
    <w:tmpl w:val="7766014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0F">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2" w15:restartNumberingAfterBreak="0">
    <w:nsid w:val="6DFE79CD"/>
    <w:multiLevelType w:val="hybridMultilevel"/>
    <w:tmpl w:val="F3D273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6F61362B"/>
    <w:multiLevelType w:val="multilevel"/>
    <w:tmpl w:val="91EEFE0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702E63CC"/>
    <w:multiLevelType w:val="hybridMultilevel"/>
    <w:tmpl w:val="275C7B8C"/>
    <w:lvl w:ilvl="0" w:tplc="877072D0">
      <w:start w:val="1"/>
      <w:numFmt w:val="decimal"/>
      <w:lvlText w:val="%1."/>
      <w:lvlJc w:val="left"/>
      <w:pPr>
        <w:ind w:left="720" w:hanging="360"/>
      </w:pPr>
      <w:rPr>
        <w:b w:val="0"/>
      </w:rPr>
    </w:lvl>
    <w:lvl w:ilvl="1" w:tplc="354E83A6">
      <w:start w:val="1"/>
      <w:numFmt w:val="decimal"/>
      <w:lvlText w:val="%2."/>
      <w:lvlJc w:val="left"/>
      <w:pPr>
        <w:tabs>
          <w:tab w:val="num" w:pos="360"/>
        </w:tabs>
        <w:ind w:left="360" w:hanging="360"/>
      </w:pPr>
      <w:rPr>
        <w:b w:val="0"/>
      </w:rPr>
    </w:lvl>
    <w:lvl w:ilvl="2" w:tplc="4B324222">
      <w:start w:val="1"/>
      <w:numFmt w:val="decimal"/>
      <w:lvlText w:val="%3."/>
      <w:lvlJc w:val="left"/>
      <w:pPr>
        <w:tabs>
          <w:tab w:val="num" w:pos="2160"/>
        </w:tabs>
        <w:ind w:left="2160" w:hanging="360"/>
      </w:pPr>
      <w:rPr>
        <w:b w:val="0"/>
        <w:bCs/>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5" w15:restartNumberingAfterBreak="0">
    <w:nsid w:val="714B18A1"/>
    <w:multiLevelType w:val="hybridMultilevel"/>
    <w:tmpl w:val="D82CCB0C"/>
    <w:lvl w:ilvl="0" w:tplc="1D3CF508">
      <w:start w:val="2"/>
      <w:numFmt w:val="upp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06" w15:restartNumberingAfterBreak="0">
    <w:nsid w:val="72114333"/>
    <w:multiLevelType w:val="hybridMultilevel"/>
    <w:tmpl w:val="6C88227A"/>
    <w:lvl w:ilvl="0" w:tplc="0415000F">
      <w:start w:val="1"/>
      <w:numFmt w:val="decimal"/>
      <w:lvlText w:val="%1."/>
      <w:lvlJc w:val="left"/>
      <w:pPr>
        <w:ind w:left="2700" w:hanging="180"/>
      </w:p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07" w15:restartNumberingAfterBreak="0">
    <w:nsid w:val="72991BE1"/>
    <w:multiLevelType w:val="multilevel"/>
    <w:tmpl w:val="E69A37F6"/>
    <w:lvl w:ilvl="0">
      <w:start w:val="2"/>
      <w:numFmt w:val="decimal"/>
      <w:lvlText w:val="%1."/>
      <w:lvlJc w:val="left"/>
      <w:pPr>
        <w:tabs>
          <w:tab w:val="num" w:pos="720"/>
        </w:tabs>
        <w:ind w:left="720" w:hanging="360"/>
      </w:pPr>
      <w:rPr>
        <w:rFonts w:hint="default"/>
        <w:b w:val="0"/>
        <w:bCs w:val="0"/>
        <w:i w:val="0"/>
        <w:strike w:val="0"/>
        <w:sz w:val="22"/>
        <w:szCs w:val="22"/>
      </w:rPr>
    </w:lvl>
    <w:lvl w:ilvl="1">
      <w:start w:val="1"/>
      <w:numFmt w:val="decimal"/>
      <w:lvlText w:val="%2)"/>
      <w:lvlJc w:val="left"/>
      <w:pPr>
        <w:tabs>
          <w:tab w:val="num" w:pos="786"/>
        </w:tabs>
        <w:ind w:left="786" w:hanging="360"/>
      </w:pPr>
      <w:rPr>
        <w:rFonts w:ascii="Calibri Light" w:eastAsia="Times New Roman" w:hAnsi="Calibri Light" w:cs="Calibri Light" w:hint="default"/>
        <w:b w:val="0"/>
        <w:i w:val="0"/>
        <w:iCs/>
        <w:sz w:val="22"/>
        <w:szCs w:val="48"/>
      </w:rPr>
    </w:lvl>
    <w:lvl w:ilvl="2">
      <w:start w:val="1"/>
      <w:numFmt w:val="decimal"/>
      <w:lvlText w:val="%3."/>
      <w:lvlJc w:val="left"/>
      <w:pPr>
        <w:tabs>
          <w:tab w:val="num" w:pos="1440"/>
        </w:tabs>
        <w:ind w:left="1440" w:hanging="360"/>
      </w:pPr>
      <w:rPr>
        <w:rFonts w:hint="default"/>
        <w:b w:val="0"/>
        <w:bCs w:val="0"/>
        <w:sz w:val="24"/>
        <w:szCs w:val="24"/>
      </w:rPr>
    </w:lvl>
    <w:lvl w:ilvl="3">
      <w:start w:val="1"/>
      <w:numFmt w:val="decimal"/>
      <w:lvlText w:val="%4."/>
      <w:lvlJc w:val="left"/>
      <w:pPr>
        <w:tabs>
          <w:tab w:val="num" w:pos="1800"/>
        </w:tabs>
        <w:ind w:left="1800" w:hanging="360"/>
      </w:pPr>
      <w:rPr>
        <w:rFonts w:hint="default"/>
        <w:b w:val="0"/>
        <w:bCs w:val="0"/>
        <w:sz w:val="24"/>
        <w:szCs w:val="24"/>
      </w:rPr>
    </w:lvl>
    <w:lvl w:ilvl="4">
      <w:start w:val="1"/>
      <w:numFmt w:val="decimal"/>
      <w:lvlText w:val="%5."/>
      <w:lvlJc w:val="left"/>
      <w:pPr>
        <w:tabs>
          <w:tab w:val="num" w:pos="2160"/>
        </w:tabs>
        <w:ind w:left="2160" w:hanging="360"/>
      </w:pPr>
      <w:rPr>
        <w:rFonts w:hint="default"/>
        <w:b w:val="0"/>
        <w:bCs w:val="0"/>
        <w:sz w:val="24"/>
        <w:szCs w:val="24"/>
      </w:rPr>
    </w:lvl>
    <w:lvl w:ilvl="5">
      <w:start w:val="1"/>
      <w:numFmt w:val="decimal"/>
      <w:lvlText w:val="%6."/>
      <w:lvlJc w:val="left"/>
      <w:pPr>
        <w:tabs>
          <w:tab w:val="num" w:pos="2520"/>
        </w:tabs>
        <w:ind w:left="2520" w:hanging="360"/>
      </w:pPr>
      <w:rPr>
        <w:rFonts w:hint="default"/>
        <w:b w:val="0"/>
        <w:bCs w:val="0"/>
        <w:sz w:val="24"/>
        <w:szCs w:val="24"/>
      </w:rPr>
    </w:lvl>
    <w:lvl w:ilvl="6">
      <w:start w:val="1"/>
      <w:numFmt w:val="decimal"/>
      <w:lvlText w:val="%7."/>
      <w:lvlJc w:val="left"/>
      <w:pPr>
        <w:tabs>
          <w:tab w:val="num" w:pos="2880"/>
        </w:tabs>
        <w:ind w:left="2880" w:hanging="360"/>
      </w:pPr>
      <w:rPr>
        <w:rFonts w:hint="default"/>
        <w:b w:val="0"/>
        <w:bCs w:val="0"/>
        <w:sz w:val="24"/>
        <w:szCs w:val="24"/>
      </w:rPr>
    </w:lvl>
    <w:lvl w:ilvl="7">
      <w:start w:val="1"/>
      <w:numFmt w:val="decimal"/>
      <w:lvlText w:val="%8."/>
      <w:lvlJc w:val="left"/>
      <w:pPr>
        <w:tabs>
          <w:tab w:val="num" w:pos="3240"/>
        </w:tabs>
        <w:ind w:left="3240" w:hanging="360"/>
      </w:pPr>
      <w:rPr>
        <w:rFonts w:hint="default"/>
        <w:b w:val="0"/>
        <w:bCs w:val="0"/>
        <w:sz w:val="24"/>
        <w:szCs w:val="24"/>
      </w:rPr>
    </w:lvl>
    <w:lvl w:ilvl="8">
      <w:start w:val="1"/>
      <w:numFmt w:val="decimal"/>
      <w:lvlText w:val="%9."/>
      <w:lvlJc w:val="left"/>
      <w:pPr>
        <w:tabs>
          <w:tab w:val="num" w:pos="3600"/>
        </w:tabs>
        <w:ind w:left="3600" w:hanging="360"/>
      </w:pPr>
      <w:rPr>
        <w:rFonts w:hint="default"/>
        <w:b w:val="0"/>
        <w:bCs w:val="0"/>
        <w:sz w:val="24"/>
        <w:szCs w:val="24"/>
      </w:rPr>
    </w:lvl>
  </w:abstractNum>
  <w:abstractNum w:abstractNumId="108" w15:restartNumberingAfterBreak="0">
    <w:nsid w:val="72F917B0"/>
    <w:multiLevelType w:val="hybridMultilevel"/>
    <w:tmpl w:val="F2C06096"/>
    <w:lvl w:ilvl="0" w:tplc="E918BF72">
      <w:start w:val="1"/>
      <w:numFmt w:val="decimal"/>
      <w:lvlText w:val="%1."/>
      <w:lvlJc w:val="left"/>
      <w:pPr>
        <w:ind w:left="720" w:hanging="360"/>
      </w:pPr>
      <w:rPr>
        <w:rFonts w:asciiTheme="minorHAnsi" w:hAnsiTheme="minorHAnsi"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32645B5"/>
    <w:multiLevelType w:val="hybridMultilevel"/>
    <w:tmpl w:val="222C7D14"/>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0" w15:restartNumberingAfterBreak="0">
    <w:nsid w:val="760854A8"/>
    <w:multiLevelType w:val="hybridMultilevel"/>
    <w:tmpl w:val="A08A63C2"/>
    <w:lvl w:ilvl="0" w:tplc="79063D7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6951097"/>
    <w:multiLevelType w:val="hybridMultilevel"/>
    <w:tmpl w:val="7F0EC8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791A240A"/>
    <w:multiLevelType w:val="hybridMultilevel"/>
    <w:tmpl w:val="8AC08234"/>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13" w15:restartNumberingAfterBreak="0">
    <w:nsid w:val="7BC91168"/>
    <w:multiLevelType w:val="hybridMultilevel"/>
    <w:tmpl w:val="895272BC"/>
    <w:lvl w:ilvl="0" w:tplc="04880D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C5A6CAF"/>
    <w:multiLevelType w:val="hybridMultilevel"/>
    <w:tmpl w:val="AB4E6C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5" w15:restartNumberingAfterBreak="0">
    <w:nsid w:val="7C6872AC"/>
    <w:multiLevelType w:val="hybridMultilevel"/>
    <w:tmpl w:val="F9BC5DA8"/>
    <w:name w:val="WW8Num62"/>
    <w:lvl w:ilvl="0" w:tplc="D83628FA">
      <w:start w:val="1"/>
      <w:numFmt w:val="lowerLetter"/>
      <w:lvlText w:val="%1)"/>
      <w:lvlJc w:val="left"/>
      <w:pPr>
        <w:ind w:left="1147" w:hanging="360"/>
      </w:pPr>
    </w:lvl>
    <w:lvl w:ilvl="1" w:tplc="76ECB3A6" w:tentative="1">
      <w:start w:val="1"/>
      <w:numFmt w:val="lowerLetter"/>
      <w:lvlText w:val="%2."/>
      <w:lvlJc w:val="left"/>
      <w:pPr>
        <w:ind w:left="1867" w:hanging="360"/>
      </w:pPr>
    </w:lvl>
    <w:lvl w:ilvl="2" w:tplc="64489626" w:tentative="1">
      <w:start w:val="1"/>
      <w:numFmt w:val="lowerRoman"/>
      <w:lvlText w:val="%3."/>
      <w:lvlJc w:val="right"/>
      <w:pPr>
        <w:ind w:left="2587" w:hanging="180"/>
      </w:pPr>
    </w:lvl>
    <w:lvl w:ilvl="3" w:tplc="97DAFB2E" w:tentative="1">
      <w:start w:val="1"/>
      <w:numFmt w:val="decimal"/>
      <w:lvlText w:val="%4."/>
      <w:lvlJc w:val="left"/>
      <w:pPr>
        <w:ind w:left="3307" w:hanging="360"/>
      </w:pPr>
    </w:lvl>
    <w:lvl w:ilvl="4" w:tplc="B5FE424A" w:tentative="1">
      <w:start w:val="1"/>
      <w:numFmt w:val="lowerLetter"/>
      <w:lvlText w:val="%5."/>
      <w:lvlJc w:val="left"/>
      <w:pPr>
        <w:ind w:left="4027" w:hanging="360"/>
      </w:pPr>
    </w:lvl>
    <w:lvl w:ilvl="5" w:tplc="7B32D314" w:tentative="1">
      <w:start w:val="1"/>
      <w:numFmt w:val="lowerRoman"/>
      <w:lvlText w:val="%6."/>
      <w:lvlJc w:val="right"/>
      <w:pPr>
        <w:ind w:left="4747" w:hanging="180"/>
      </w:pPr>
    </w:lvl>
    <w:lvl w:ilvl="6" w:tplc="5AA021B8" w:tentative="1">
      <w:start w:val="1"/>
      <w:numFmt w:val="decimal"/>
      <w:lvlText w:val="%7."/>
      <w:lvlJc w:val="left"/>
      <w:pPr>
        <w:ind w:left="5467" w:hanging="360"/>
      </w:pPr>
    </w:lvl>
    <w:lvl w:ilvl="7" w:tplc="EC3C7CDC" w:tentative="1">
      <w:start w:val="1"/>
      <w:numFmt w:val="lowerLetter"/>
      <w:lvlText w:val="%8."/>
      <w:lvlJc w:val="left"/>
      <w:pPr>
        <w:ind w:left="6187" w:hanging="360"/>
      </w:pPr>
    </w:lvl>
    <w:lvl w:ilvl="8" w:tplc="972293B4" w:tentative="1">
      <w:start w:val="1"/>
      <w:numFmt w:val="lowerRoman"/>
      <w:lvlText w:val="%9."/>
      <w:lvlJc w:val="right"/>
      <w:pPr>
        <w:ind w:left="6907" w:hanging="180"/>
      </w:pPr>
    </w:lvl>
  </w:abstractNum>
  <w:abstractNum w:abstractNumId="116" w15:restartNumberingAfterBreak="0">
    <w:nsid w:val="7CAA56E3"/>
    <w:multiLevelType w:val="multilevel"/>
    <w:tmpl w:val="1270ADE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7" w15:restartNumberingAfterBreak="0">
    <w:nsid w:val="7E4C7F9C"/>
    <w:multiLevelType w:val="hybridMultilevel"/>
    <w:tmpl w:val="6EF2AE80"/>
    <w:lvl w:ilvl="0" w:tplc="04880D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A208DBC">
      <w:start w:val="1"/>
      <w:numFmt w:val="decimal"/>
      <w:lvlText w:val="%4)"/>
      <w:lvlJc w:val="left"/>
      <w:pPr>
        <w:ind w:left="2880" w:hanging="360"/>
      </w:pPr>
      <w:rPr>
        <w:rFonts w:asciiTheme="minorHAnsi" w:hAnsiTheme="minorHAnsi" w:cstheme="minorHAnsi" w:hint="default"/>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44030936">
    <w:abstractNumId w:val="71"/>
  </w:num>
  <w:num w:numId="2" w16cid:durableId="1961912775">
    <w:abstractNumId w:val="60"/>
  </w:num>
  <w:num w:numId="3" w16cid:durableId="378092671">
    <w:abstractNumId w:val="19"/>
  </w:num>
  <w:num w:numId="4" w16cid:durableId="2121408042">
    <w:abstractNumId w:val="49"/>
  </w:num>
  <w:num w:numId="5" w16cid:durableId="1196234965">
    <w:abstractNumId w:val="113"/>
  </w:num>
  <w:num w:numId="6" w16cid:durableId="732432810">
    <w:abstractNumId w:val="48"/>
  </w:num>
  <w:num w:numId="7" w16cid:durableId="1487747821">
    <w:abstractNumId w:val="6"/>
  </w:num>
  <w:num w:numId="8" w16cid:durableId="931429116">
    <w:abstractNumId w:val="117"/>
  </w:num>
  <w:num w:numId="9" w16cid:durableId="1087388084">
    <w:abstractNumId w:val="67"/>
  </w:num>
  <w:num w:numId="10" w16cid:durableId="986323851">
    <w:abstractNumId w:val="70"/>
  </w:num>
  <w:num w:numId="11" w16cid:durableId="1845197592">
    <w:abstractNumId w:val="90"/>
  </w:num>
  <w:num w:numId="12" w16cid:durableId="816724442">
    <w:abstractNumId w:val="39"/>
  </w:num>
  <w:num w:numId="13" w16cid:durableId="825434118">
    <w:abstractNumId w:val="66"/>
  </w:num>
  <w:num w:numId="14" w16cid:durableId="1790851200">
    <w:abstractNumId w:val="101"/>
  </w:num>
  <w:num w:numId="15" w16cid:durableId="138228865">
    <w:abstractNumId w:val="52"/>
  </w:num>
  <w:num w:numId="16" w16cid:durableId="1976838274">
    <w:abstractNumId w:val="106"/>
  </w:num>
  <w:num w:numId="17" w16cid:durableId="94177388">
    <w:abstractNumId w:val="65"/>
  </w:num>
  <w:num w:numId="18" w16cid:durableId="2071733018">
    <w:abstractNumId w:val="63"/>
  </w:num>
  <w:num w:numId="19" w16cid:durableId="1789079858">
    <w:abstractNumId w:val="40"/>
  </w:num>
  <w:num w:numId="20" w16cid:durableId="1810903258">
    <w:abstractNumId w:val="41"/>
    <w:lvlOverride w:ilvl="0">
      <w:startOverride w:val="1"/>
    </w:lvlOverride>
  </w:num>
  <w:num w:numId="21" w16cid:durableId="2102335734">
    <w:abstractNumId w:val="108"/>
  </w:num>
  <w:num w:numId="22" w16cid:durableId="2090688319">
    <w:abstractNumId w:val="80"/>
  </w:num>
  <w:num w:numId="23" w16cid:durableId="1167676310">
    <w:abstractNumId w:val="33"/>
  </w:num>
  <w:num w:numId="24" w16cid:durableId="252980653">
    <w:abstractNumId w:val="69"/>
  </w:num>
  <w:num w:numId="25" w16cid:durableId="1978799964">
    <w:abstractNumId w:val="46"/>
    <w:lvlOverride w:ilvl="0">
      <w:startOverride w:val="1"/>
    </w:lvlOverride>
  </w:num>
  <w:num w:numId="26" w16cid:durableId="559757315">
    <w:abstractNumId w:val="78"/>
  </w:num>
  <w:num w:numId="27" w16cid:durableId="900018935">
    <w:abstractNumId w:val="25"/>
  </w:num>
  <w:num w:numId="28" w16cid:durableId="1053845544">
    <w:abstractNumId w:val="91"/>
  </w:num>
  <w:num w:numId="29" w16cid:durableId="1329671750">
    <w:abstractNumId w:val="88"/>
  </w:num>
  <w:num w:numId="30" w16cid:durableId="1897811312">
    <w:abstractNumId w:val="85"/>
  </w:num>
  <w:num w:numId="31" w16cid:durableId="678309760">
    <w:abstractNumId w:val="64"/>
  </w:num>
  <w:num w:numId="32" w16cid:durableId="363293173">
    <w:abstractNumId w:val="35"/>
  </w:num>
  <w:num w:numId="33" w16cid:durableId="1009530370">
    <w:abstractNumId w:val="114"/>
  </w:num>
  <w:num w:numId="34" w16cid:durableId="135838298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75137548">
    <w:abstractNumId w:val="59"/>
  </w:num>
  <w:num w:numId="36" w16cid:durableId="1413047025">
    <w:abstractNumId w:val="53"/>
  </w:num>
  <w:num w:numId="37" w16cid:durableId="1622147502">
    <w:abstractNumId w:val="61"/>
  </w:num>
  <w:num w:numId="38" w16cid:durableId="1188720287">
    <w:abstractNumId w:val="21"/>
  </w:num>
  <w:num w:numId="39" w16cid:durableId="582497441">
    <w:abstractNumId w:val="54"/>
  </w:num>
  <w:num w:numId="40" w16cid:durableId="1515463654">
    <w:abstractNumId w:val="72"/>
  </w:num>
  <w:num w:numId="41" w16cid:durableId="1743327468">
    <w:abstractNumId w:val="57"/>
  </w:num>
  <w:num w:numId="42" w16cid:durableId="1486240342">
    <w:abstractNumId w:val="79"/>
  </w:num>
  <w:num w:numId="43" w16cid:durableId="15736375">
    <w:abstractNumId w:val="44"/>
  </w:num>
  <w:num w:numId="44" w16cid:durableId="1555114703">
    <w:abstractNumId w:val="76"/>
  </w:num>
  <w:num w:numId="45" w16cid:durableId="1659384588">
    <w:abstractNumId w:val="84"/>
  </w:num>
  <w:num w:numId="46" w16cid:durableId="511457476">
    <w:abstractNumId w:val="77"/>
  </w:num>
  <w:num w:numId="47" w16cid:durableId="463155802">
    <w:abstractNumId w:val="82"/>
  </w:num>
  <w:num w:numId="48" w16cid:durableId="146095702">
    <w:abstractNumId w:val="99"/>
  </w:num>
  <w:num w:numId="49" w16cid:durableId="1961960132">
    <w:abstractNumId w:val="102"/>
  </w:num>
  <w:num w:numId="50" w16cid:durableId="476723560">
    <w:abstractNumId w:val="104"/>
  </w:num>
  <w:num w:numId="51" w16cid:durableId="1957909969">
    <w:abstractNumId w:val="17"/>
  </w:num>
  <w:num w:numId="52" w16cid:durableId="545725255">
    <w:abstractNumId w:val="22"/>
  </w:num>
  <w:num w:numId="53" w16cid:durableId="1031223024">
    <w:abstractNumId w:val="43"/>
  </w:num>
  <w:num w:numId="54" w16cid:durableId="1845239429">
    <w:abstractNumId w:val="47"/>
  </w:num>
  <w:num w:numId="55" w16cid:durableId="239099777">
    <w:abstractNumId w:val="105"/>
  </w:num>
  <w:num w:numId="56" w16cid:durableId="1465469398">
    <w:abstractNumId w:val="18"/>
  </w:num>
  <w:num w:numId="57" w16cid:durableId="682783196">
    <w:abstractNumId w:val="18"/>
    <w:lvlOverride w:ilvl="0">
      <w:startOverride w:val="1"/>
    </w:lvlOverride>
  </w:num>
  <w:num w:numId="58" w16cid:durableId="954094426">
    <w:abstractNumId w:val="26"/>
  </w:num>
  <w:num w:numId="59" w16cid:durableId="160510273">
    <w:abstractNumId w:val="45"/>
  </w:num>
  <w:num w:numId="60" w16cid:durableId="350230384">
    <w:abstractNumId w:val="103"/>
  </w:num>
  <w:num w:numId="61" w16cid:durableId="1833449689">
    <w:abstractNumId w:val="83"/>
  </w:num>
  <w:num w:numId="62" w16cid:durableId="379867035">
    <w:abstractNumId w:val="96"/>
  </w:num>
  <w:num w:numId="63" w16cid:durableId="1789280423">
    <w:abstractNumId w:val="50"/>
  </w:num>
  <w:num w:numId="64" w16cid:durableId="456219240">
    <w:abstractNumId w:val="23"/>
  </w:num>
  <w:num w:numId="65" w16cid:durableId="268901013">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352058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18485671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947198990">
    <w:abstractNumId w:val="56"/>
  </w:num>
  <w:num w:numId="69" w16cid:durableId="1818917263">
    <w:abstractNumId w:val="32"/>
  </w:num>
  <w:num w:numId="70" w16cid:durableId="712728962">
    <w:abstractNumId w:val="109"/>
  </w:num>
  <w:num w:numId="71" w16cid:durableId="805860017">
    <w:abstractNumId w:val="110"/>
  </w:num>
  <w:num w:numId="72" w16cid:durableId="1631665569">
    <w:abstractNumId w:val="95"/>
  </w:num>
  <w:num w:numId="73" w16cid:durableId="1079794625">
    <w:abstractNumId w:val="51"/>
  </w:num>
  <w:num w:numId="74" w16cid:durableId="1492063766">
    <w:abstractNumId w:val="30"/>
  </w:num>
  <w:num w:numId="75" w16cid:durableId="458375159">
    <w:abstractNumId w:val="31"/>
  </w:num>
  <w:num w:numId="76" w16cid:durableId="240677024">
    <w:abstractNumId w:val="94"/>
  </w:num>
  <w:num w:numId="77" w16cid:durableId="1451894821">
    <w:abstractNumId w:val="111"/>
  </w:num>
  <w:num w:numId="78" w16cid:durableId="1230310725">
    <w:abstractNumId w:val="36"/>
  </w:num>
  <w:num w:numId="79" w16cid:durableId="1846826683">
    <w:abstractNumId w:val="29"/>
  </w:num>
  <w:num w:numId="80" w16cid:durableId="1175654248">
    <w:abstractNumId w:val="73"/>
  </w:num>
  <w:num w:numId="81" w16cid:durableId="408580755">
    <w:abstractNumId w:val="97"/>
  </w:num>
  <w:num w:numId="82" w16cid:durableId="2125465898">
    <w:abstractNumId w:val="16"/>
  </w:num>
  <w:num w:numId="83" w16cid:durableId="442573617">
    <w:abstractNumId w:val="93"/>
  </w:num>
  <w:num w:numId="84" w16cid:durableId="2146921169">
    <w:abstractNumId w:val="116"/>
  </w:num>
  <w:num w:numId="85" w16cid:durableId="75788435">
    <w:abstractNumId w:val="98"/>
  </w:num>
  <w:num w:numId="86" w16cid:durableId="2120561161">
    <w:abstractNumId w:val="68"/>
  </w:num>
  <w:num w:numId="87" w16cid:durableId="829909209">
    <w:abstractNumId w:val="28"/>
  </w:num>
  <w:num w:numId="88" w16cid:durableId="1144926486">
    <w:abstractNumId w:val="27"/>
  </w:num>
  <w:num w:numId="89" w16cid:durableId="29574023">
    <w:abstractNumId w:val="24"/>
  </w:num>
  <w:num w:numId="90" w16cid:durableId="1911304836">
    <w:abstractNumId w:val="55"/>
  </w:num>
  <w:num w:numId="91" w16cid:durableId="1835872906">
    <w:abstractNumId w:val="38"/>
  </w:num>
  <w:num w:numId="92" w16cid:durableId="1822766220">
    <w:abstractNumId w:val="89"/>
  </w:num>
  <w:num w:numId="93" w16cid:durableId="741023020">
    <w:abstractNumId w:val="37"/>
  </w:num>
  <w:num w:numId="94" w16cid:durableId="1246111262">
    <w:abstractNumId w:val="112"/>
  </w:num>
  <w:num w:numId="95" w16cid:durableId="989551946">
    <w:abstractNumId w:val="62"/>
  </w:num>
  <w:num w:numId="96" w16cid:durableId="560481136">
    <w:abstractNumId w:val="87"/>
  </w:num>
  <w:num w:numId="97" w16cid:durableId="1018505236">
    <w:abstractNumId w:val="107"/>
  </w:num>
  <w:num w:numId="98" w16cid:durableId="1837500168">
    <w:abstractNumId w:val="7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1CB"/>
    <w:rsid w:val="00000D88"/>
    <w:rsid w:val="00001461"/>
    <w:rsid w:val="00002149"/>
    <w:rsid w:val="000024AC"/>
    <w:rsid w:val="00007B28"/>
    <w:rsid w:val="00007E72"/>
    <w:rsid w:val="0001016A"/>
    <w:rsid w:val="00011439"/>
    <w:rsid w:val="00011704"/>
    <w:rsid w:val="00012548"/>
    <w:rsid w:val="00013C6E"/>
    <w:rsid w:val="00014A8A"/>
    <w:rsid w:val="00014BE4"/>
    <w:rsid w:val="00014F5A"/>
    <w:rsid w:val="000151F9"/>
    <w:rsid w:val="0001543A"/>
    <w:rsid w:val="00015815"/>
    <w:rsid w:val="00015B95"/>
    <w:rsid w:val="00016A10"/>
    <w:rsid w:val="00016F35"/>
    <w:rsid w:val="000179DD"/>
    <w:rsid w:val="00020681"/>
    <w:rsid w:val="00021F08"/>
    <w:rsid w:val="00023E15"/>
    <w:rsid w:val="0002409D"/>
    <w:rsid w:val="0002409E"/>
    <w:rsid w:val="00024159"/>
    <w:rsid w:val="00024441"/>
    <w:rsid w:val="00024889"/>
    <w:rsid w:val="00024AF6"/>
    <w:rsid w:val="000254C7"/>
    <w:rsid w:val="000255BE"/>
    <w:rsid w:val="000262FC"/>
    <w:rsid w:val="00026C02"/>
    <w:rsid w:val="000278ED"/>
    <w:rsid w:val="00031EF0"/>
    <w:rsid w:val="0003224C"/>
    <w:rsid w:val="00032D6F"/>
    <w:rsid w:val="00033683"/>
    <w:rsid w:val="00033FF9"/>
    <w:rsid w:val="0003498C"/>
    <w:rsid w:val="0003536A"/>
    <w:rsid w:val="00035C62"/>
    <w:rsid w:val="00036A89"/>
    <w:rsid w:val="000405C8"/>
    <w:rsid w:val="00041A01"/>
    <w:rsid w:val="00042DC6"/>
    <w:rsid w:val="000436EE"/>
    <w:rsid w:val="0004373B"/>
    <w:rsid w:val="00043BCE"/>
    <w:rsid w:val="000450C6"/>
    <w:rsid w:val="00045936"/>
    <w:rsid w:val="00046CE9"/>
    <w:rsid w:val="000506A0"/>
    <w:rsid w:val="00050FC1"/>
    <w:rsid w:val="000521B3"/>
    <w:rsid w:val="000530B3"/>
    <w:rsid w:val="00053BE8"/>
    <w:rsid w:val="000544D9"/>
    <w:rsid w:val="0005502D"/>
    <w:rsid w:val="00056229"/>
    <w:rsid w:val="0005623C"/>
    <w:rsid w:val="00056E1F"/>
    <w:rsid w:val="0005768C"/>
    <w:rsid w:val="00061705"/>
    <w:rsid w:val="00061750"/>
    <w:rsid w:val="0006246E"/>
    <w:rsid w:val="000638BF"/>
    <w:rsid w:val="0006395F"/>
    <w:rsid w:val="00063DB3"/>
    <w:rsid w:val="000643B0"/>
    <w:rsid w:val="00064F52"/>
    <w:rsid w:val="00065D2D"/>
    <w:rsid w:val="0006609A"/>
    <w:rsid w:val="00066291"/>
    <w:rsid w:val="0006778A"/>
    <w:rsid w:val="00067B80"/>
    <w:rsid w:val="00070355"/>
    <w:rsid w:val="00070A95"/>
    <w:rsid w:val="0007140E"/>
    <w:rsid w:val="00071677"/>
    <w:rsid w:val="00072EB1"/>
    <w:rsid w:val="00072F3C"/>
    <w:rsid w:val="0007307C"/>
    <w:rsid w:val="000741E0"/>
    <w:rsid w:val="00074F5C"/>
    <w:rsid w:val="0007541E"/>
    <w:rsid w:val="00075F3E"/>
    <w:rsid w:val="0007618E"/>
    <w:rsid w:val="000778FB"/>
    <w:rsid w:val="00077BA1"/>
    <w:rsid w:val="00077DF6"/>
    <w:rsid w:val="0008032D"/>
    <w:rsid w:val="000803C0"/>
    <w:rsid w:val="00080BF4"/>
    <w:rsid w:val="0008280E"/>
    <w:rsid w:val="00082EE0"/>
    <w:rsid w:val="00082FED"/>
    <w:rsid w:val="0008405C"/>
    <w:rsid w:val="00084B5A"/>
    <w:rsid w:val="00084E5C"/>
    <w:rsid w:val="00085E45"/>
    <w:rsid w:val="00086526"/>
    <w:rsid w:val="00087C7A"/>
    <w:rsid w:val="000910CE"/>
    <w:rsid w:val="00091A25"/>
    <w:rsid w:val="00092D8E"/>
    <w:rsid w:val="00094A68"/>
    <w:rsid w:val="00094B4F"/>
    <w:rsid w:val="00097C94"/>
    <w:rsid w:val="00097E9A"/>
    <w:rsid w:val="000A12A1"/>
    <w:rsid w:val="000A1675"/>
    <w:rsid w:val="000A1E59"/>
    <w:rsid w:val="000A2873"/>
    <w:rsid w:val="000A3677"/>
    <w:rsid w:val="000A3FB5"/>
    <w:rsid w:val="000A43B7"/>
    <w:rsid w:val="000A4BC7"/>
    <w:rsid w:val="000A5CCC"/>
    <w:rsid w:val="000A6839"/>
    <w:rsid w:val="000A7816"/>
    <w:rsid w:val="000B003C"/>
    <w:rsid w:val="000B0242"/>
    <w:rsid w:val="000B0564"/>
    <w:rsid w:val="000B181A"/>
    <w:rsid w:val="000B1CBA"/>
    <w:rsid w:val="000B1CE6"/>
    <w:rsid w:val="000B208E"/>
    <w:rsid w:val="000B2A29"/>
    <w:rsid w:val="000B391F"/>
    <w:rsid w:val="000B3AD8"/>
    <w:rsid w:val="000B3B7F"/>
    <w:rsid w:val="000B484D"/>
    <w:rsid w:val="000B4D5B"/>
    <w:rsid w:val="000B608D"/>
    <w:rsid w:val="000B7C6C"/>
    <w:rsid w:val="000C0411"/>
    <w:rsid w:val="000C08A0"/>
    <w:rsid w:val="000C0E10"/>
    <w:rsid w:val="000C0F04"/>
    <w:rsid w:val="000C2BA0"/>
    <w:rsid w:val="000C2BD1"/>
    <w:rsid w:val="000C2C21"/>
    <w:rsid w:val="000C3885"/>
    <w:rsid w:val="000C417A"/>
    <w:rsid w:val="000C4C0E"/>
    <w:rsid w:val="000C557A"/>
    <w:rsid w:val="000C66A1"/>
    <w:rsid w:val="000C69C9"/>
    <w:rsid w:val="000C6A3C"/>
    <w:rsid w:val="000C6C44"/>
    <w:rsid w:val="000C6E02"/>
    <w:rsid w:val="000C735D"/>
    <w:rsid w:val="000C7629"/>
    <w:rsid w:val="000C7F8C"/>
    <w:rsid w:val="000D0DB6"/>
    <w:rsid w:val="000D1E74"/>
    <w:rsid w:val="000D1EB6"/>
    <w:rsid w:val="000D2A39"/>
    <w:rsid w:val="000D382A"/>
    <w:rsid w:val="000D390A"/>
    <w:rsid w:val="000D3C9B"/>
    <w:rsid w:val="000D3D99"/>
    <w:rsid w:val="000D3E7C"/>
    <w:rsid w:val="000D4695"/>
    <w:rsid w:val="000D504C"/>
    <w:rsid w:val="000D55A8"/>
    <w:rsid w:val="000D6332"/>
    <w:rsid w:val="000D65B7"/>
    <w:rsid w:val="000E0ED4"/>
    <w:rsid w:val="000E1544"/>
    <w:rsid w:val="000E1662"/>
    <w:rsid w:val="000E173E"/>
    <w:rsid w:val="000E1C42"/>
    <w:rsid w:val="000E1D21"/>
    <w:rsid w:val="000E1FF1"/>
    <w:rsid w:val="000E3188"/>
    <w:rsid w:val="000E31B4"/>
    <w:rsid w:val="000E3270"/>
    <w:rsid w:val="000E355E"/>
    <w:rsid w:val="000E3907"/>
    <w:rsid w:val="000E4383"/>
    <w:rsid w:val="000E456E"/>
    <w:rsid w:val="000E477E"/>
    <w:rsid w:val="000E4A7F"/>
    <w:rsid w:val="000E5A82"/>
    <w:rsid w:val="000E6A1F"/>
    <w:rsid w:val="000E6BA7"/>
    <w:rsid w:val="000F0283"/>
    <w:rsid w:val="000F0624"/>
    <w:rsid w:val="000F0D02"/>
    <w:rsid w:val="000F0FD9"/>
    <w:rsid w:val="000F12DA"/>
    <w:rsid w:val="000F1657"/>
    <w:rsid w:val="000F16AF"/>
    <w:rsid w:val="000F1DCF"/>
    <w:rsid w:val="000F3CDB"/>
    <w:rsid w:val="000F42FF"/>
    <w:rsid w:val="000F4D96"/>
    <w:rsid w:val="000F51AC"/>
    <w:rsid w:val="000F55BF"/>
    <w:rsid w:val="000F6671"/>
    <w:rsid w:val="000F6750"/>
    <w:rsid w:val="000F7318"/>
    <w:rsid w:val="000F78A0"/>
    <w:rsid w:val="000F7F2D"/>
    <w:rsid w:val="001016C6"/>
    <w:rsid w:val="00101CA1"/>
    <w:rsid w:val="00104143"/>
    <w:rsid w:val="00104E69"/>
    <w:rsid w:val="0010510E"/>
    <w:rsid w:val="001055BB"/>
    <w:rsid w:val="001062F3"/>
    <w:rsid w:val="001063DB"/>
    <w:rsid w:val="001100FF"/>
    <w:rsid w:val="0011080C"/>
    <w:rsid w:val="00110BDD"/>
    <w:rsid w:val="00110CE6"/>
    <w:rsid w:val="00110D3E"/>
    <w:rsid w:val="00113196"/>
    <w:rsid w:val="001144A7"/>
    <w:rsid w:val="0011460F"/>
    <w:rsid w:val="00114DA5"/>
    <w:rsid w:val="00114E78"/>
    <w:rsid w:val="00115D7F"/>
    <w:rsid w:val="00116C5E"/>
    <w:rsid w:val="00116EAA"/>
    <w:rsid w:val="00117109"/>
    <w:rsid w:val="00117E71"/>
    <w:rsid w:val="0012007F"/>
    <w:rsid w:val="00121AAD"/>
    <w:rsid w:val="00121ECB"/>
    <w:rsid w:val="00122345"/>
    <w:rsid w:val="001223CB"/>
    <w:rsid w:val="00122EEF"/>
    <w:rsid w:val="001235BC"/>
    <w:rsid w:val="00123A83"/>
    <w:rsid w:val="00124FA0"/>
    <w:rsid w:val="00126B92"/>
    <w:rsid w:val="001279D7"/>
    <w:rsid w:val="00130FEA"/>
    <w:rsid w:val="00131911"/>
    <w:rsid w:val="00131B26"/>
    <w:rsid w:val="00131E3A"/>
    <w:rsid w:val="001323B3"/>
    <w:rsid w:val="0013312B"/>
    <w:rsid w:val="001331B8"/>
    <w:rsid w:val="001331F0"/>
    <w:rsid w:val="001334CF"/>
    <w:rsid w:val="001339C7"/>
    <w:rsid w:val="00134DF6"/>
    <w:rsid w:val="00135045"/>
    <w:rsid w:val="0013595C"/>
    <w:rsid w:val="00135E48"/>
    <w:rsid w:val="00135FCE"/>
    <w:rsid w:val="001402A0"/>
    <w:rsid w:val="001412E3"/>
    <w:rsid w:val="001413BE"/>
    <w:rsid w:val="001415C2"/>
    <w:rsid w:val="00142312"/>
    <w:rsid w:val="00142939"/>
    <w:rsid w:val="00142A1B"/>
    <w:rsid w:val="00142F98"/>
    <w:rsid w:val="0014323F"/>
    <w:rsid w:val="0014379B"/>
    <w:rsid w:val="0014576B"/>
    <w:rsid w:val="00145D1F"/>
    <w:rsid w:val="00146827"/>
    <w:rsid w:val="00150742"/>
    <w:rsid w:val="001512BA"/>
    <w:rsid w:val="001515DD"/>
    <w:rsid w:val="00151B2B"/>
    <w:rsid w:val="001537D4"/>
    <w:rsid w:val="0015398B"/>
    <w:rsid w:val="00155272"/>
    <w:rsid w:val="00156126"/>
    <w:rsid w:val="00157200"/>
    <w:rsid w:val="001618C4"/>
    <w:rsid w:val="00162512"/>
    <w:rsid w:val="0016252B"/>
    <w:rsid w:val="001628D0"/>
    <w:rsid w:val="001637DD"/>
    <w:rsid w:val="0016477E"/>
    <w:rsid w:val="001648A5"/>
    <w:rsid w:val="00164971"/>
    <w:rsid w:val="001659AD"/>
    <w:rsid w:val="00166E31"/>
    <w:rsid w:val="00167422"/>
    <w:rsid w:val="0017033E"/>
    <w:rsid w:val="00170449"/>
    <w:rsid w:val="0017194A"/>
    <w:rsid w:val="00172ED3"/>
    <w:rsid w:val="00173278"/>
    <w:rsid w:val="001734FC"/>
    <w:rsid w:val="00173723"/>
    <w:rsid w:val="0017388E"/>
    <w:rsid w:val="00177863"/>
    <w:rsid w:val="00177AAF"/>
    <w:rsid w:val="00180145"/>
    <w:rsid w:val="0018257D"/>
    <w:rsid w:val="0018285D"/>
    <w:rsid w:val="001834D0"/>
    <w:rsid w:val="00183532"/>
    <w:rsid w:val="001837A5"/>
    <w:rsid w:val="00183E0A"/>
    <w:rsid w:val="001841AA"/>
    <w:rsid w:val="00185EB4"/>
    <w:rsid w:val="00185F70"/>
    <w:rsid w:val="0018614B"/>
    <w:rsid w:val="00187357"/>
    <w:rsid w:val="001873BE"/>
    <w:rsid w:val="00187847"/>
    <w:rsid w:val="0019054D"/>
    <w:rsid w:val="00190571"/>
    <w:rsid w:val="00190CAC"/>
    <w:rsid w:val="001911CF"/>
    <w:rsid w:val="00192868"/>
    <w:rsid w:val="00192B6D"/>
    <w:rsid w:val="0019402F"/>
    <w:rsid w:val="00194316"/>
    <w:rsid w:val="00194AD6"/>
    <w:rsid w:val="001974AB"/>
    <w:rsid w:val="00197764"/>
    <w:rsid w:val="00197BFB"/>
    <w:rsid w:val="001A009D"/>
    <w:rsid w:val="001A025A"/>
    <w:rsid w:val="001A131C"/>
    <w:rsid w:val="001A2789"/>
    <w:rsid w:val="001A33C6"/>
    <w:rsid w:val="001A50A7"/>
    <w:rsid w:val="001A5B3C"/>
    <w:rsid w:val="001A67FB"/>
    <w:rsid w:val="001A6F87"/>
    <w:rsid w:val="001B01D0"/>
    <w:rsid w:val="001B069A"/>
    <w:rsid w:val="001B1C4E"/>
    <w:rsid w:val="001B2111"/>
    <w:rsid w:val="001B2DE4"/>
    <w:rsid w:val="001B30C5"/>
    <w:rsid w:val="001B42DA"/>
    <w:rsid w:val="001B46AE"/>
    <w:rsid w:val="001B4F32"/>
    <w:rsid w:val="001B543A"/>
    <w:rsid w:val="001B608E"/>
    <w:rsid w:val="001B6665"/>
    <w:rsid w:val="001B6790"/>
    <w:rsid w:val="001B6865"/>
    <w:rsid w:val="001B6DA1"/>
    <w:rsid w:val="001B70C8"/>
    <w:rsid w:val="001B7935"/>
    <w:rsid w:val="001C0AC7"/>
    <w:rsid w:val="001C1481"/>
    <w:rsid w:val="001C1748"/>
    <w:rsid w:val="001C1EA3"/>
    <w:rsid w:val="001C2BF6"/>
    <w:rsid w:val="001C46B2"/>
    <w:rsid w:val="001C4A2D"/>
    <w:rsid w:val="001C5024"/>
    <w:rsid w:val="001C6784"/>
    <w:rsid w:val="001C67FF"/>
    <w:rsid w:val="001C6A9E"/>
    <w:rsid w:val="001C7716"/>
    <w:rsid w:val="001C7C22"/>
    <w:rsid w:val="001D001F"/>
    <w:rsid w:val="001D033E"/>
    <w:rsid w:val="001D0340"/>
    <w:rsid w:val="001D0A25"/>
    <w:rsid w:val="001D129E"/>
    <w:rsid w:val="001D1728"/>
    <w:rsid w:val="001D1A4E"/>
    <w:rsid w:val="001D1C85"/>
    <w:rsid w:val="001D2757"/>
    <w:rsid w:val="001D2D95"/>
    <w:rsid w:val="001D3C29"/>
    <w:rsid w:val="001D4853"/>
    <w:rsid w:val="001D5034"/>
    <w:rsid w:val="001D5D85"/>
    <w:rsid w:val="001D6101"/>
    <w:rsid w:val="001D665C"/>
    <w:rsid w:val="001D7796"/>
    <w:rsid w:val="001D7A55"/>
    <w:rsid w:val="001D7A91"/>
    <w:rsid w:val="001D7C30"/>
    <w:rsid w:val="001E0768"/>
    <w:rsid w:val="001E1808"/>
    <w:rsid w:val="001E3B05"/>
    <w:rsid w:val="001E467C"/>
    <w:rsid w:val="001E5801"/>
    <w:rsid w:val="001E5CB9"/>
    <w:rsid w:val="001E5F51"/>
    <w:rsid w:val="001E72B7"/>
    <w:rsid w:val="001F0CBB"/>
    <w:rsid w:val="001F0D7F"/>
    <w:rsid w:val="001F1CF7"/>
    <w:rsid w:val="001F2B9C"/>
    <w:rsid w:val="001F321A"/>
    <w:rsid w:val="001F366C"/>
    <w:rsid w:val="001F4EB9"/>
    <w:rsid w:val="0020063A"/>
    <w:rsid w:val="002040B9"/>
    <w:rsid w:val="00205450"/>
    <w:rsid w:val="00205672"/>
    <w:rsid w:val="00206687"/>
    <w:rsid w:val="00206F74"/>
    <w:rsid w:val="00206FC6"/>
    <w:rsid w:val="00207AC9"/>
    <w:rsid w:val="00211CEF"/>
    <w:rsid w:val="00212A54"/>
    <w:rsid w:val="00212D4B"/>
    <w:rsid w:val="002134A8"/>
    <w:rsid w:val="002136BF"/>
    <w:rsid w:val="0021475D"/>
    <w:rsid w:val="00217332"/>
    <w:rsid w:val="00217870"/>
    <w:rsid w:val="00221090"/>
    <w:rsid w:val="002213CC"/>
    <w:rsid w:val="002214E4"/>
    <w:rsid w:val="00221B04"/>
    <w:rsid w:val="00221B08"/>
    <w:rsid w:val="00221D72"/>
    <w:rsid w:val="00222203"/>
    <w:rsid w:val="00222328"/>
    <w:rsid w:val="00222DEF"/>
    <w:rsid w:val="00223EC4"/>
    <w:rsid w:val="00223FF0"/>
    <w:rsid w:val="002241E4"/>
    <w:rsid w:val="00224931"/>
    <w:rsid w:val="00224F75"/>
    <w:rsid w:val="00225B1F"/>
    <w:rsid w:val="00225E01"/>
    <w:rsid w:val="00226422"/>
    <w:rsid w:val="00226659"/>
    <w:rsid w:val="00226C79"/>
    <w:rsid w:val="002274BF"/>
    <w:rsid w:val="00230F21"/>
    <w:rsid w:val="00232A4E"/>
    <w:rsid w:val="0023371F"/>
    <w:rsid w:val="00233A98"/>
    <w:rsid w:val="00233ED3"/>
    <w:rsid w:val="0023658A"/>
    <w:rsid w:val="00236611"/>
    <w:rsid w:val="00236739"/>
    <w:rsid w:val="0023703A"/>
    <w:rsid w:val="002400F2"/>
    <w:rsid w:val="00241562"/>
    <w:rsid w:val="00242490"/>
    <w:rsid w:val="002431BA"/>
    <w:rsid w:val="00243D08"/>
    <w:rsid w:val="002445AD"/>
    <w:rsid w:val="00245825"/>
    <w:rsid w:val="002469EF"/>
    <w:rsid w:val="00246E98"/>
    <w:rsid w:val="00246F8D"/>
    <w:rsid w:val="00247135"/>
    <w:rsid w:val="00247408"/>
    <w:rsid w:val="00247911"/>
    <w:rsid w:val="00247D6B"/>
    <w:rsid w:val="00247DBE"/>
    <w:rsid w:val="00250EE5"/>
    <w:rsid w:val="002514D3"/>
    <w:rsid w:val="00251531"/>
    <w:rsid w:val="00252E99"/>
    <w:rsid w:val="00253B05"/>
    <w:rsid w:val="00253DE1"/>
    <w:rsid w:val="00256DFE"/>
    <w:rsid w:val="002573DF"/>
    <w:rsid w:val="00257FB5"/>
    <w:rsid w:val="00261C30"/>
    <w:rsid w:val="00262066"/>
    <w:rsid w:val="0026342C"/>
    <w:rsid w:val="00263B56"/>
    <w:rsid w:val="00264765"/>
    <w:rsid w:val="00266790"/>
    <w:rsid w:val="00266991"/>
    <w:rsid w:val="00267219"/>
    <w:rsid w:val="002728AE"/>
    <w:rsid w:val="00272F11"/>
    <w:rsid w:val="00273316"/>
    <w:rsid w:val="00273F4D"/>
    <w:rsid w:val="00274D88"/>
    <w:rsid w:val="002760B5"/>
    <w:rsid w:val="0027622B"/>
    <w:rsid w:val="00276B21"/>
    <w:rsid w:val="00277564"/>
    <w:rsid w:val="002800BC"/>
    <w:rsid w:val="00280117"/>
    <w:rsid w:val="00281114"/>
    <w:rsid w:val="002812B7"/>
    <w:rsid w:val="00281679"/>
    <w:rsid w:val="002824AE"/>
    <w:rsid w:val="00282730"/>
    <w:rsid w:val="00282787"/>
    <w:rsid w:val="00282E7D"/>
    <w:rsid w:val="00283B24"/>
    <w:rsid w:val="0028536E"/>
    <w:rsid w:val="00286FD3"/>
    <w:rsid w:val="00287174"/>
    <w:rsid w:val="0028736B"/>
    <w:rsid w:val="002902B6"/>
    <w:rsid w:val="0029119B"/>
    <w:rsid w:val="002924ED"/>
    <w:rsid w:val="00292E7E"/>
    <w:rsid w:val="002939E9"/>
    <w:rsid w:val="002958F8"/>
    <w:rsid w:val="00295E81"/>
    <w:rsid w:val="00296607"/>
    <w:rsid w:val="00296DE6"/>
    <w:rsid w:val="00297AEF"/>
    <w:rsid w:val="00297BFA"/>
    <w:rsid w:val="002A1587"/>
    <w:rsid w:val="002A3451"/>
    <w:rsid w:val="002A4570"/>
    <w:rsid w:val="002A475E"/>
    <w:rsid w:val="002A58BF"/>
    <w:rsid w:val="002A5E78"/>
    <w:rsid w:val="002A7016"/>
    <w:rsid w:val="002A7BA3"/>
    <w:rsid w:val="002B07B9"/>
    <w:rsid w:val="002B0EF1"/>
    <w:rsid w:val="002B0FD0"/>
    <w:rsid w:val="002B132C"/>
    <w:rsid w:val="002B3087"/>
    <w:rsid w:val="002B408A"/>
    <w:rsid w:val="002B42A5"/>
    <w:rsid w:val="002B47DA"/>
    <w:rsid w:val="002B680D"/>
    <w:rsid w:val="002B69E6"/>
    <w:rsid w:val="002B7152"/>
    <w:rsid w:val="002B75D9"/>
    <w:rsid w:val="002B7FF7"/>
    <w:rsid w:val="002C12CC"/>
    <w:rsid w:val="002C1385"/>
    <w:rsid w:val="002C149C"/>
    <w:rsid w:val="002C1BC1"/>
    <w:rsid w:val="002C2D40"/>
    <w:rsid w:val="002C2DA5"/>
    <w:rsid w:val="002C37E6"/>
    <w:rsid w:val="002C4700"/>
    <w:rsid w:val="002C4F3B"/>
    <w:rsid w:val="002C7E1C"/>
    <w:rsid w:val="002D0644"/>
    <w:rsid w:val="002D09DD"/>
    <w:rsid w:val="002D0C84"/>
    <w:rsid w:val="002D0C9E"/>
    <w:rsid w:val="002D155F"/>
    <w:rsid w:val="002D19CF"/>
    <w:rsid w:val="002D1B86"/>
    <w:rsid w:val="002D249E"/>
    <w:rsid w:val="002D2505"/>
    <w:rsid w:val="002D2DBE"/>
    <w:rsid w:val="002D3F44"/>
    <w:rsid w:val="002D45DE"/>
    <w:rsid w:val="002D48ED"/>
    <w:rsid w:val="002D566D"/>
    <w:rsid w:val="002D61B2"/>
    <w:rsid w:val="002D6352"/>
    <w:rsid w:val="002D7DF8"/>
    <w:rsid w:val="002D7FC9"/>
    <w:rsid w:val="002E0D5F"/>
    <w:rsid w:val="002E15C9"/>
    <w:rsid w:val="002E18FC"/>
    <w:rsid w:val="002E1D84"/>
    <w:rsid w:val="002E2F51"/>
    <w:rsid w:val="002E2F67"/>
    <w:rsid w:val="002E3332"/>
    <w:rsid w:val="002E3760"/>
    <w:rsid w:val="002E3871"/>
    <w:rsid w:val="002E4726"/>
    <w:rsid w:val="002E54C1"/>
    <w:rsid w:val="002E557A"/>
    <w:rsid w:val="002E5BBC"/>
    <w:rsid w:val="002E64FD"/>
    <w:rsid w:val="002E6D69"/>
    <w:rsid w:val="002F06D2"/>
    <w:rsid w:val="002F1794"/>
    <w:rsid w:val="002F1957"/>
    <w:rsid w:val="002F3BFA"/>
    <w:rsid w:val="002F3D66"/>
    <w:rsid w:val="002F4402"/>
    <w:rsid w:val="002F588A"/>
    <w:rsid w:val="002F61DB"/>
    <w:rsid w:val="002F731B"/>
    <w:rsid w:val="002F7C46"/>
    <w:rsid w:val="00300217"/>
    <w:rsid w:val="00300F65"/>
    <w:rsid w:val="0030178F"/>
    <w:rsid w:val="00301BC1"/>
    <w:rsid w:val="00301C23"/>
    <w:rsid w:val="00302D55"/>
    <w:rsid w:val="00303484"/>
    <w:rsid w:val="003035B5"/>
    <w:rsid w:val="003042BF"/>
    <w:rsid w:val="00304965"/>
    <w:rsid w:val="00306039"/>
    <w:rsid w:val="0030603D"/>
    <w:rsid w:val="00306FEE"/>
    <w:rsid w:val="00307399"/>
    <w:rsid w:val="00310306"/>
    <w:rsid w:val="003117B0"/>
    <w:rsid w:val="00311ADC"/>
    <w:rsid w:val="00312E08"/>
    <w:rsid w:val="00313586"/>
    <w:rsid w:val="003136F9"/>
    <w:rsid w:val="00313957"/>
    <w:rsid w:val="0031399F"/>
    <w:rsid w:val="0031443E"/>
    <w:rsid w:val="00314AB4"/>
    <w:rsid w:val="00314BDB"/>
    <w:rsid w:val="0031500A"/>
    <w:rsid w:val="003150F2"/>
    <w:rsid w:val="00315798"/>
    <w:rsid w:val="00317246"/>
    <w:rsid w:val="00317A25"/>
    <w:rsid w:val="00317C1A"/>
    <w:rsid w:val="003202F0"/>
    <w:rsid w:val="00320F91"/>
    <w:rsid w:val="003210C9"/>
    <w:rsid w:val="0032166B"/>
    <w:rsid w:val="0032172F"/>
    <w:rsid w:val="003217E8"/>
    <w:rsid w:val="00323B10"/>
    <w:rsid w:val="003247A5"/>
    <w:rsid w:val="00324D72"/>
    <w:rsid w:val="00325377"/>
    <w:rsid w:val="0032556F"/>
    <w:rsid w:val="0032562F"/>
    <w:rsid w:val="00325679"/>
    <w:rsid w:val="00325AC4"/>
    <w:rsid w:val="00325D16"/>
    <w:rsid w:val="00331078"/>
    <w:rsid w:val="003313EB"/>
    <w:rsid w:val="0033143B"/>
    <w:rsid w:val="003320AC"/>
    <w:rsid w:val="00333313"/>
    <w:rsid w:val="0033351C"/>
    <w:rsid w:val="00334054"/>
    <w:rsid w:val="003356CD"/>
    <w:rsid w:val="003361EA"/>
    <w:rsid w:val="00337B48"/>
    <w:rsid w:val="0034067C"/>
    <w:rsid w:val="00340CDF"/>
    <w:rsid w:val="00340DE7"/>
    <w:rsid w:val="00341A91"/>
    <w:rsid w:val="00341E11"/>
    <w:rsid w:val="00342227"/>
    <w:rsid w:val="003438B5"/>
    <w:rsid w:val="0034391A"/>
    <w:rsid w:val="00343BA6"/>
    <w:rsid w:val="00344669"/>
    <w:rsid w:val="00344A5D"/>
    <w:rsid w:val="00345B6B"/>
    <w:rsid w:val="0035012D"/>
    <w:rsid w:val="00351F67"/>
    <w:rsid w:val="0035215E"/>
    <w:rsid w:val="00352806"/>
    <w:rsid w:val="00352ED5"/>
    <w:rsid w:val="00353A54"/>
    <w:rsid w:val="00353D48"/>
    <w:rsid w:val="00353DD4"/>
    <w:rsid w:val="00354033"/>
    <w:rsid w:val="00354AD9"/>
    <w:rsid w:val="00355BC4"/>
    <w:rsid w:val="00360C62"/>
    <w:rsid w:val="00360DB5"/>
    <w:rsid w:val="00362037"/>
    <w:rsid w:val="00363749"/>
    <w:rsid w:val="00363961"/>
    <w:rsid w:val="00363B8C"/>
    <w:rsid w:val="00363F44"/>
    <w:rsid w:val="00365214"/>
    <w:rsid w:val="003654CE"/>
    <w:rsid w:val="003659F5"/>
    <w:rsid w:val="003665E0"/>
    <w:rsid w:val="003673C5"/>
    <w:rsid w:val="00367B8C"/>
    <w:rsid w:val="00370F46"/>
    <w:rsid w:val="00372632"/>
    <w:rsid w:val="00372DF6"/>
    <w:rsid w:val="00373448"/>
    <w:rsid w:val="00373C4C"/>
    <w:rsid w:val="003744BF"/>
    <w:rsid w:val="00377AAB"/>
    <w:rsid w:val="00377FFB"/>
    <w:rsid w:val="00380C0D"/>
    <w:rsid w:val="0038177F"/>
    <w:rsid w:val="0038352A"/>
    <w:rsid w:val="00383625"/>
    <w:rsid w:val="003836FC"/>
    <w:rsid w:val="00383DF0"/>
    <w:rsid w:val="00384190"/>
    <w:rsid w:val="00384C06"/>
    <w:rsid w:val="00384D62"/>
    <w:rsid w:val="003867FC"/>
    <w:rsid w:val="00386CBE"/>
    <w:rsid w:val="00386E56"/>
    <w:rsid w:val="00387756"/>
    <w:rsid w:val="00387AE6"/>
    <w:rsid w:val="00387C05"/>
    <w:rsid w:val="00387D6A"/>
    <w:rsid w:val="00387FA1"/>
    <w:rsid w:val="003903B0"/>
    <w:rsid w:val="00391EF0"/>
    <w:rsid w:val="00392124"/>
    <w:rsid w:val="0039212B"/>
    <w:rsid w:val="0039232A"/>
    <w:rsid w:val="00392A16"/>
    <w:rsid w:val="0039416D"/>
    <w:rsid w:val="003944C6"/>
    <w:rsid w:val="00394511"/>
    <w:rsid w:val="00395ACA"/>
    <w:rsid w:val="00396CCE"/>
    <w:rsid w:val="003972C2"/>
    <w:rsid w:val="003979FA"/>
    <w:rsid w:val="00397A9A"/>
    <w:rsid w:val="003A11E7"/>
    <w:rsid w:val="003A143A"/>
    <w:rsid w:val="003A193C"/>
    <w:rsid w:val="003A1E63"/>
    <w:rsid w:val="003A24EF"/>
    <w:rsid w:val="003A24FE"/>
    <w:rsid w:val="003A3475"/>
    <w:rsid w:val="003A4426"/>
    <w:rsid w:val="003A47F7"/>
    <w:rsid w:val="003A4F4E"/>
    <w:rsid w:val="003A51AE"/>
    <w:rsid w:val="003A5304"/>
    <w:rsid w:val="003A708D"/>
    <w:rsid w:val="003A74E9"/>
    <w:rsid w:val="003B0E24"/>
    <w:rsid w:val="003B0E8A"/>
    <w:rsid w:val="003B34C2"/>
    <w:rsid w:val="003B36E0"/>
    <w:rsid w:val="003B41A6"/>
    <w:rsid w:val="003B44E5"/>
    <w:rsid w:val="003B5E66"/>
    <w:rsid w:val="003B6AFB"/>
    <w:rsid w:val="003B6CA3"/>
    <w:rsid w:val="003B6F67"/>
    <w:rsid w:val="003B6FDA"/>
    <w:rsid w:val="003B793E"/>
    <w:rsid w:val="003C028E"/>
    <w:rsid w:val="003C1501"/>
    <w:rsid w:val="003C2F55"/>
    <w:rsid w:val="003C359B"/>
    <w:rsid w:val="003C4C49"/>
    <w:rsid w:val="003C55D9"/>
    <w:rsid w:val="003C6F16"/>
    <w:rsid w:val="003C758B"/>
    <w:rsid w:val="003C7724"/>
    <w:rsid w:val="003C7B82"/>
    <w:rsid w:val="003D034F"/>
    <w:rsid w:val="003D11A7"/>
    <w:rsid w:val="003D1B94"/>
    <w:rsid w:val="003D290D"/>
    <w:rsid w:val="003D3878"/>
    <w:rsid w:val="003D39E9"/>
    <w:rsid w:val="003D4025"/>
    <w:rsid w:val="003D467E"/>
    <w:rsid w:val="003D4B95"/>
    <w:rsid w:val="003D4F3D"/>
    <w:rsid w:val="003D5244"/>
    <w:rsid w:val="003D6846"/>
    <w:rsid w:val="003D79C2"/>
    <w:rsid w:val="003E01A3"/>
    <w:rsid w:val="003E157D"/>
    <w:rsid w:val="003E1E04"/>
    <w:rsid w:val="003E21BF"/>
    <w:rsid w:val="003E23A7"/>
    <w:rsid w:val="003E2557"/>
    <w:rsid w:val="003E270F"/>
    <w:rsid w:val="003E2D1D"/>
    <w:rsid w:val="003E2FB8"/>
    <w:rsid w:val="003E325B"/>
    <w:rsid w:val="003E3954"/>
    <w:rsid w:val="003E4689"/>
    <w:rsid w:val="003E4A86"/>
    <w:rsid w:val="003E5CE7"/>
    <w:rsid w:val="003E5F4E"/>
    <w:rsid w:val="003E6115"/>
    <w:rsid w:val="003E65CD"/>
    <w:rsid w:val="003F0AA4"/>
    <w:rsid w:val="003F0F07"/>
    <w:rsid w:val="003F14D2"/>
    <w:rsid w:val="003F1B97"/>
    <w:rsid w:val="003F2B0A"/>
    <w:rsid w:val="003F3B3E"/>
    <w:rsid w:val="003F5A7C"/>
    <w:rsid w:val="003F6689"/>
    <w:rsid w:val="003F69D7"/>
    <w:rsid w:val="003F6B9C"/>
    <w:rsid w:val="003F7394"/>
    <w:rsid w:val="003F73A6"/>
    <w:rsid w:val="003F77AD"/>
    <w:rsid w:val="003F7DE9"/>
    <w:rsid w:val="003F7E4E"/>
    <w:rsid w:val="00400632"/>
    <w:rsid w:val="00400A88"/>
    <w:rsid w:val="00401C5E"/>
    <w:rsid w:val="00402690"/>
    <w:rsid w:val="00402BA7"/>
    <w:rsid w:val="00402D76"/>
    <w:rsid w:val="004038A7"/>
    <w:rsid w:val="00403C90"/>
    <w:rsid w:val="00404C5E"/>
    <w:rsid w:val="004057F8"/>
    <w:rsid w:val="0040601A"/>
    <w:rsid w:val="00406A21"/>
    <w:rsid w:val="00406EF3"/>
    <w:rsid w:val="004079F4"/>
    <w:rsid w:val="004100DC"/>
    <w:rsid w:val="004110DE"/>
    <w:rsid w:val="00411635"/>
    <w:rsid w:val="00412BC8"/>
    <w:rsid w:val="00413FFC"/>
    <w:rsid w:val="004141CB"/>
    <w:rsid w:val="004143FD"/>
    <w:rsid w:val="0041453A"/>
    <w:rsid w:val="0041594B"/>
    <w:rsid w:val="00415B47"/>
    <w:rsid w:val="00415D11"/>
    <w:rsid w:val="00416385"/>
    <w:rsid w:val="004169C5"/>
    <w:rsid w:val="00416A44"/>
    <w:rsid w:val="00416F9D"/>
    <w:rsid w:val="004171B0"/>
    <w:rsid w:val="00417C8B"/>
    <w:rsid w:val="00420376"/>
    <w:rsid w:val="00420462"/>
    <w:rsid w:val="00420BAF"/>
    <w:rsid w:val="004210D6"/>
    <w:rsid w:val="00421A27"/>
    <w:rsid w:val="00422DB4"/>
    <w:rsid w:val="00423A33"/>
    <w:rsid w:val="00423E9B"/>
    <w:rsid w:val="004253C7"/>
    <w:rsid w:val="004256A9"/>
    <w:rsid w:val="004257AF"/>
    <w:rsid w:val="00425C21"/>
    <w:rsid w:val="00425DAA"/>
    <w:rsid w:val="00425E63"/>
    <w:rsid w:val="0042664D"/>
    <w:rsid w:val="00432405"/>
    <w:rsid w:val="00432806"/>
    <w:rsid w:val="004339D0"/>
    <w:rsid w:val="00433E8F"/>
    <w:rsid w:val="00434981"/>
    <w:rsid w:val="00434F4D"/>
    <w:rsid w:val="0044087B"/>
    <w:rsid w:val="00441E0C"/>
    <w:rsid w:val="00442159"/>
    <w:rsid w:val="00443AFB"/>
    <w:rsid w:val="00443C4D"/>
    <w:rsid w:val="00443DBE"/>
    <w:rsid w:val="0044416D"/>
    <w:rsid w:val="00444238"/>
    <w:rsid w:val="00444E99"/>
    <w:rsid w:val="00445D39"/>
    <w:rsid w:val="00445F04"/>
    <w:rsid w:val="0044602A"/>
    <w:rsid w:val="00446599"/>
    <w:rsid w:val="00447382"/>
    <w:rsid w:val="00447396"/>
    <w:rsid w:val="00447A27"/>
    <w:rsid w:val="00447E67"/>
    <w:rsid w:val="004501A2"/>
    <w:rsid w:val="00450615"/>
    <w:rsid w:val="00450922"/>
    <w:rsid w:val="00450D14"/>
    <w:rsid w:val="00451B08"/>
    <w:rsid w:val="00452CF9"/>
    <w:rsid w:val="00453A9E"/>
    <w:rsid w:val="004546B5"/>
    <w:rsid w:val="004549AC"/>
    <w:rsid w:val="00454B58"/>
    <w:rsid w:val="0045651B"/>
    <w:rsid w:val="00457036"/>
    <w:rsid w:val="00460508"/>
    <w:rsid w:val="00460724"/>
    <w:rsid w:val="00460A0B"/>
    <w:rsid w:val="00460B78"/>
    <w:rsid w:val="00460C17"/>
    <w:rsid w:val="00463C1D"/>
    <w:rsid w:val="004663E0"/>
    <w:rsid w:val="00466A45"/>
    <w:rsid w:val="00466DEE"/>
    <w:rsid w:val="00467B57"/>
    <w:rsid w:val="00470661"/>
    <w:rsid w:val="00470903"/>
    <w:rsid w:val="00470F5A"/>
    <w:rsid w:val="004729FB"/>
    <w:rsid w:val="00472CCA"/>
    <w:rsid w:val="00473D9E"/>
    <w:rsid w:val="004749BA"/>
    <w:rsid w:val="00475FFB"/>
    <w:rsid w:val="00476408"/>
    <w:rsid w:val="00477C08"/>
    <w:rsid w:val="004808C0"/>
    <w:rsid w:val="00480E8D"/>
    <w:rsid w:val="00480EC1"/>
    <w:rsid w:val="00480FD1"/>
    <w:rsid w:val="0048160F"/>
    <w:rsid w:val="0048246B"/>
    <w:rsid w:val="00482F2F"/>
    <w:rsid w:val="00483084"/>
    <w:rsid w:val="004833D6"/>
    <w:rsid w:val="004835A1"/>
    <w:rsid w:val="0048419E"/>
    <w:rsid w:val="00484636"/>
    <w:rsid w:val="00485C8E"/>
    <w:rsid w:val="0048667A"/>
    <w:rsid w:val="0048697D"/>
    <w:rsid w:val="00487051"/>
    <w:rsid w:val="004871F0"/>
    <w:rsid w:val="0048792F"/>
    <w:rsid w:val="00487AA1"/>
    <w:rsid w:val="00487FD7"/>
    <w:rsid w:val="0049047F"/>
    <w:rsid w:val="004905F0"/>
    <w:rsid w:val="00490A16"/>
    <w:rsid w:val="00491072"/>
    <w:rsid w:val="004910E2"/>
    <w:rsid w:val="00492954"/>
    <w:rsid w:val="00493561"/>
    <w:rsid w:val="00493828"/>
    <w:rsid w:val="004939A6"/>
    <w:rsid w:val="00493BC9"/>
    <w:rsid w:val="00494831"/>
    <w:rsid w:val="0049567C"/>
    <w:rsid w:val="004958F7"/>
    <w:rsid w:val="004965F5"/>
    <w:rsid w:val="00497145"/>
    <w:rsid w:val="004A1CDB"/>
    <w:rsid w:val="004A1D27"/>
    <w:rsid w:val="004A2D13"/>
    <w:rsid w:val="004A3755"/>
    <w:rsid w:val="004A3BAB"/>
    <w:rsid w:val="004A4B4A"/>
    <w:rsid w:val="004A5B68"/>
    <w:rsid w:val="004A65DA"/>
    <w:rsid w:val="004A6CBB"/>
    <w:rsid w:val="004B1BE4"/>
    <w:rsid w:val="004B227D"/>
    <w:rsid w:val="004B37F8"/>
    <w:rsid w:val="004B3BBC"/>
    <w:rsid w:val="004B4168"/>
    <w:rsid w:val="004B481C"/>
    <w:rsid w:val="004B52BB"/>
    <w:rsid w:val="004B6CE4"/>
    <w:rsid w:val="004B755A"/>
    <w:rsid w:val="004B7CCD"/>
    <w:rsid w:val="004B7F25"/>
    <w:rsid w:val="004C01CA"/>
    <w:rsid w:val="004C2454"/>
    <w:rsid w:val="004C3078"/>
    <w:rsid w:val="004C3E03"/>
    <w:rsid w:val="004C4B45"/>
    <w:rsid w:val="004C4FA9"/>
    <w:rsid w:val="004C5145"/>
    <w:rsid w:val="004C6342"/>
    <w:rsid w:val="004C7C56"/>
    <w:rsid w:val="004D0C50"/>
    <w:rsid w:val="004D18E8"/>
    <w:rsid w:val="004D1A9E"/>
    <w:rsid w:val="004D1F68"/>
    <w:rsid w:val="004D2628"/>
    <w:rsid w:val="004D2EA5"/>
    <w:rsid w:val="004D441C"/>
    <w:rsid w:val="004D4CF6"/>
    <w:rsid w:val="004D5854"/>
    <w:rsid w:val="004D59FD"/>
    <w:rsid w:val="004D6BEF"/>
    <w:rsid w:val="004D76C0"/>
    <w:rsid w:val="004D7BDD"/>
    <w:rsid w:val="004D7D8F"/>
    <w:rsid w:val="004E234C"/>
    <w:rsid w:val="004E35BF"/>
    <w:rsid w:val="004E3B96"/>
    <w:rsid w:val="004E4168"/>
    <w:rsid w:val="004E480A"/>
    <w:rsid w:val="004E48AF"/>
    <w:rsid w:val="004E54D8"/>
    <w:rsid w:val="004E69C7"/>
    <w:rsid w:val="004E6B05"/>
    <w:rsid w:val="004E729E"/>
    <w:rsid w:val="004E783F"/>
    <w:rsid w:val="004F0154"/>
    <w:rsid w:val="004F0CEC"/>
    <w:rsid w:val="004F13E8"/>
    <w:rsid w:val="004F1DFF"/>
    <w:rsid w:val="004F1FAA"/>
    <w:rsid w:val="004F31EB"/>
    <w:rsid w:val="004F3AF2"/>
    <w:rsid w:val="004F3D63"/>
    <w:rsid w:val="004F63EB"/>
    <w:rsid w:val="004F6706"/>
    <w:rsid w:val="004F6812"/>
    <w:rsid w:val="004F6FF0"/>
    <w:rsid w:val="004F7D01"/>
    <w:rsid w:val="00500770"/>
    <w:rsid w:val="00500FDC"/>
    <w:rsid w:val="00501AF0"/>
    <w:rsid w:val="00503361"/>
    <w:rsid w:val="005044E9"/>
    <w:rsid w:val="005057B5"/>
    <w:rsid w:val="00506C59"/>
    <w:rsid w:val="00506D3B"/>
    <w:rsid w:val="00506D4A"/>
    <w:rsid w:val="00506F93"/>
    <w:rsid w:val="00507788"/>
    <w:rsid w:val="005110E1"/>
    <w:rsid w:val="00511B8B"/>
    <w:rsid w:val="00512AAF"/>
    <w:rsid w:val="00513159"/>
    <w:rsid w:val="005137AD"/>
    <w:rsid w:val="00514BAF"/>
    <w:rsid w:val="00515767"/>
    <w:rsid w:val="00515E02"/>
    <w:rsid w:val="005161C1"/>
    <w:rsid w:val="00516A48"/>
    <w:rsid w:val="00517AEB"/>
    <w:rsid w:val="00520398"/>
    <w:rsid w:val="005208A7"/>
    <w:rsid w:val="00523418"/>
    <w:rsid w:val="0052346B"/>
    <w:rsid w:val="00523B96"/>
    <w:rsid w:val="00524383"/>
    <w:rsid w:val="00524C8F"/>
    <w:rsid w:val="00525A7B"/>
    <w:rsid w:val="00525FD1"/>
    <w:rsid w:val="00527683"/>
    <w:rsid w:val="00527E2C"/>
    <w:rsid w:val="00530FF4"/>
    <w:rsid w:val="005311F0"/>
    <w:rsid w:val="00531948"/>
    <w:rsid w:val="0053230B"/>
    <w:rsid w:val="0053312B"/>
    <w:rsid w:val="00533E87"/>
    <w:rsid w:val="00534763"/>
    <w:rsid w:val="00534890"/>
    <w:rsid w:val="00534BF9"/>
    <w:rsid w:val="00534CF3"/>
    <w:rsid w:val="00534F77"/>
    <w:rsid w:val="00535A97"/>
    <w:rsid w:val="0053666F"/>
    <w:rsid w:val="00536773"/>
    <w:rsid w:val="0053694D"/>
    <w:rsid w:val="00537203"/>
    <w:rsid w:val="005375FA"/>
    <w:rsid w:val="005401E0"/>
    <w:rsid w:val="00541BD3"/>
    <w:rsid w:val="00541DD3"/>
    <w:rsid w:val="005429E9"/>
    <w:rsid w:val="005436E4"/>
    <w:rsid w:val="00544C94"/>
    <w:rsid w:val="00544FE1"/>
    <w:rsid w:val="00545239"/>
    <w:rsid w:val="00545260"/>
    <w:rsid w:val="0054687E"/>
    <w:rsid w:val="00547011"/>
    <w:rsid w:val="00547C0C"/>
    <w:rsid w:val="0055085B"/>
    <w:rsid w:val="0055094F"/>
    <w:rsid w:val="00551622"/>
    <w:rsid w:val="00551C33"/>
    <w:rsid w:val="00552834"/>
    <w:rsid w:val="005530A3"/>
    <w:rsid w:val="00554306"/>
    <w:rsid w:val="00557025"/>
    <w:rsid w:val="0055742C"/>
    <w:rsid w:val="005607A8"/>
    <w:rsid w:val="0056107C"/>
    <w:rsid w:val="00561DFC"/>
    <w:rsid w:val="00561E57"/>
    <w:rsid w:val="0056202E"/>
    <w:rsid w:val="00564851"/>
    <w:rsid w:val="00565461"/>
    <w:rsid w:val="00565529"/>
    <w:rsid w:val="005668AF"/>
    <w:rsid w:val="00570F42"/>
    <w:rsid w:val="00571513"/>
    <w:rsid w:val="00571D0D"/>
    <w:rsid w:val="005741A8"/>
    <w:rsid w:val="005745E3"/>
    <w:rsid w:val="0057491C"/>
    <w:rsid w:val="0057514A"/>
    <w:rsid w:val="0057552E"/>
    <w:rsid w:val="00575714"/>
    <w:rsid w:val="00577053"/>
    <w:rsid w:val="00580367"/>
    <w:rsid w:val="00580658"/>
    <w:rsid w:val="00581F72"/>
    <w:rsid w:val="0058231D"/>
    <w:rsid w:val="0058273E"/>
    <w:rsid w:val="00582C43"/>
    <w:rsid w:val="005835C9"/>
    <w:rsid w:val="005837FE"/>
    <w:rsid w:val="00584149"/>
    <w:rsid w:val="00584E0E"/>
    <w:rsid w:val="0058533D"/>
    <w:rsid w:val="005861E5"/>
    <w:rsid w:val="00586515"/>
    <w:rsid w:val="00587187"/>
    <w:rsid w:val="00587195"/>
    <w:rsid w:val="0058780D"/>
    <w:rsid w:val="00587F52"/>
    <w:rsid w:val="00591530"/>
    <w:rsid w:val="00592F37"/>
    <w:rsid w:val="00594F01"/>
    <w:rsid w:val="00595317"/>
    <w:rsid w:val="00595907"/>
    <w:rsid w:val="0059613E"/>
    <w:rsid w:val="005961F5"/>
    <w:rsid w:val="00596748"/>
    <w:rsid w:val="005968CE"/>
    <w:rsid w:val="00597927"/>
    <w:rsid w:val="00597E4B"/>
    <w:rsid w:val="005A0A0B"/>
    <w:rsid w:val="005A0D60"/>
    <w:rsid w:val="005A1F35"/>
    <w:rsid w:val="005A1F73"/>
    <w:rsid w:val="005A227E"/>
    <w:rsid w:val="005A494D"/>
    <w:rsid w:val="005A57E7"/>
    <w:rsid w:val="005A7856"/>
    <w:rsid w:val="005A792D"/>
    <w:rsid w:val="005A7BEC"/>
    <w:rsid w:val="005B05C3"/>
    <w:rsid w:val="005B1FDE"/>
    <w:rsid w:val="005B2444"/>
    <w:rsid w:val="005B3E68"/>
    <w:rsid w:val="005B4E66"/>
    <w:rsid w:val="005B666F"/>
    <w:rsid w:val="005B68C9"/>
    <w:rsid w:val="005B6901"/>
    <w:rsid w:val="005B6F7A"/>
    <w:rsid w:val="005C0E45"/>
    <w:rsid w:val="005C1A20"/>
    <w:rsid w:val="005C1A68"/>
    <w:rsid w:val="005C2877"/>
    <w:rsid w:val="005C30CD"/>
    <w:rsid w:val="005C333A"/>
    <w:rsid w:val="005C3726"/>
    <w:rsid w:val="005C676A"/>
    <w:rsid w:val="005C68C0"/>
    <w:rsid w:val="005C6DBD"/>
    <w:rsid w:val="005C7357"/>
    <w:rsid w:val="005C799E"/>
    <w:rsid w:val="005C7CF2"/>
    <w:rsid w:val="005D0167"/>
    <w:rsid w:val="005D03FD"/>
    <w:rsid w:val="005D05AE"/>
    <w:rsid w:val="005D1739"/>
    <w:rsid w:val="005D1932"/>
    <w:rsid w:val="005D2A8E"/>
    <w:rsid w:val="005D2C81"/>
    <w:rsid w:val="005D2DE1"/>
    <w:rsid w:val="005D3105"/>
    <w:rsid w:val="005D559C"/>
    <w:rsid w:val="005D5AB7"/>
    <w:rsid w:val="005D5AFD"/>
    <w:rsid w:val="005D5E20"/>
    <w:rsid w:val="005D6371"/>
    <w:rsid w:val="005D7EDC"/>
    <w:rsid w:val="005E2F43"/>
    <w:rsid w:val="005E3304"/>
    <w:rsid w:val="005E4F4D"/>
    <w:rsid w:val="005E574E"/>
    <w:rsid w:val="005E65E2"/>
    <w:rsid w:val="005F2F1F"/>
    <w:rsid w:val="005F2F41"/>
    <w:rsid w:val="005F415A"/>
    <w:rsid w:val="005F5291"/>
    <w:rsid w:val="005F621F"/>
    <w:rsid w:val="005F7442"/>
    <w:rsid w:val="005F74F8"/>
    <w:rsid w:val="00600131"/>
    <w:rsid w:val="006001E4"/>
    <w:rsid w:val="00600234"/>
    <w:rsid w:val="00600AF5"/>
    <w:rsid w:val="00600D37"/>
    <w:rsid w:val="00601087"/>
    <w:rsid w:val="006013BE"/>
    <w:rsid w:val="00601FF8"/>
    <w:rsid w:val="0060282F"/>
    <w:rsid w:val="00602F29"/>
    <w:rsid w:val="00604E63"/>
    <w:rsid w:val="00605230"/>
    <w:rsid w:val="0060523C"/>
    <w:rsid w:val="00605A89"/>
    <w:rsid w:val="00606657"/>
    <w:rsid w:val="00606D7D"/>
    <w:rsid w:val="00607AFF"/>
    <w:rsid w:val="00607D4C"/>
    <w:rsid w:val="00612779"/>
    <w:rsid w:val="0061324C"/>
    <w:rsid w:val="00614B79"/>
    <w:rsid w:val="00615994"/>
    <w:rsid w:val="006169DA"/>
    <w:rsid w:val="00617C7C"/>
    <w:rsid w:val="00621336"/>
    <w:rsid w:val="00621C17"/>
    <w:rsid w:val="00623A32"/>
    <w:rsid w:val="00625125"/>
    <w:rsid w:val="00625D61"/>
    <w:rsid w:val="006263F2"/>
    <w:rsid w:val="006268D9"/>
    <w:rsid w:val="006273DE"/>
    <w:rsid w:val="00627A4B"/>
    <w:rsid w:val="00631588"/>
    <w:rsid w:val="006320D5"/>
    <w:rsid w:val="00632588"/>
    <w:rsid w:val="006359EA"/>
    <w:rsid w:val="00635C9C"/>
    <w:rsid w:val="006374A7"/>
    <w:rsid w:val="00640049"/>
    <w:rsid w:val="006405B9"/>
    <w:rsid w:val="00640D74"/>
    <w:rsid w:val="0064105F"/>
    <w:rsid w:val="006430FD"/>
    <w:rsid w:val="0064330E"/>
    <w:rsid w:val="006469BD"/>
    <w:rsid w:val="006470AB"/>
    <w:rsid w:val="00647D03"/>
    <w:rsid w:val="006500EA"/>
    <w:rsid w:val="00651EB5"/>
    <w:rsid w:val="00653870"/>
    <w:rsid w:val="0065398D"/>
    <w:rsid w:val="00653D0A"/>
    <w:rsid w:val="00653F27"/>
    <w:rsid w:val="00654758"/>
    <w:rsid w:val="00654B01"/>
    <w:rsid w:val="00655463"/>
    <w:rsid w:val="00655527"/>
    <w:rsid w:val="00655933"/>
    <w:rsid w:val="006573D1"/>
    <w:rsid w:val="00660A68"/>
    <w:rsid w:val="00662A29"/>
    <w:rsid w:val="0066344E"/>
    <w:rsid w:val="00663C17"/>
    <w:rsid w:val="00663E6A"/>
    <w:rsid w:val="006648B1"/>
    <w:rsid w:val="00666A6D"/>
    <w:rsid w:val="00666F41"/>
    <w:rsid w:val="00667596"/>
    <w:rsid w:val="00670B47"/>
    <w:rsid w:val="00670DB0"/>
    <w:rsid w:val="00671361"/>
    <w:rsid w:val="0067144D"/>
    <w:rsid w:val="00671598"/>
    <w:rsid w:val="00672F29"/>
    <w:rsid w:val="00673144"/>
    <w:rsid w:val="0067328D"/>
    <w:rsid w:val="006734DE"/>
    <w:rsid w:val="00673AD8"/>
    <w:rsid w:val="00673C8F"/>
    <w:rsid w:val="00675246"/>
    <w:rsid w:val="00676A96"/>
    <w:rsid w:val="00677D7B"/>
    <w:rsid w:val="006818B5"/>
    <w:rsid w:val="006823D0"/>
    <w:rsid w:val="006823F3"/>
    <w:rsid w:val="00682CB3"/>
    <w:rsid w:val="00683185"/>
    <w:rsid w:val="00683608"/>
    <w:rsid w:val="00683F59"/>
    <w:rsid w:val="00685538"/>
    <w:rsid w:val="006856C3"/>
    <w:rsid w:val="0068680A"/>
    <w:rsid w:val="006877BE"/>
    <w:rsid w:val="0068788A"/>
    <w:rsid w:val="00690543"/>
    <w:rsid w:val="00690FA6"/>
    <w:rsid w:val="006913D7"/>
    <w:rsid w:val="006929D6"/>
    <w:rsid w:val="00692B88"/>
    <w:rsid w:val="00692F70"/>
    <w:rsid w:val="00695B51"/>
    <w:rsid w:val="00696ADA"/>
    <w:rsid w:val="006A0CB1"/>
    <w:rsid w:val="006A0EB1"/>
    <w:rsid w:val="006A1B1A"/>
    <w:rsid w:val="006A346A"/>
    <w:rsid w:val="006A3E34"/>
    <w:rsid w:val="006A4F2A"/>
    <w:rsid w:val="006A5967"/>
    <w:rsid w:val="006A6A1E"/>
    <w:rsid w:val="006A7A05"/>
    <w:rsid w:val="006B1ED3"/>
    <w:rsid w:val="006B1EE8"/>
    <w:rsid w:val="006B2C8A"/>
    <w:rsid w:val="006B632F"/>
    <w:rsid w:val="006B7695"/>
    <w:rsid w:val="006B79A3"/>
    <w:rsid w:val="006B7BFB"/>
    <w:rsid w:val="006B7C5D"/>
    <w:rsid w:val="006B7E11"/>
    <w:rsid w:val="006C1BCC"/>
    <w:rsid w:val="006C1D6E"/>
    <w:rsid w:val="006C20F6"/>
    <w:rsid w:val="006C24DA"/>
    <w:rsid w:val="006C3025"/>
    <w:rsid w:val="006C3F4D"/>
    <w:rsid w:val="006C4B09"/>
    <w:rsid w:val="006C541D"/>
    <w:rsid w:val="006C6E4C"/>
    <w:rsid w:val="006C744F"/>
    <w:rsid w:val="006D1781"/>
    <w:rsid w:val="006D1BD2"/>
    <w:rsid w:val="006D23CA"/>
    <w:rsid w:val="006D23D2"/>
    <w:rsid w:val="006D3271"/>
    <w:rsid w:val="006D3864"/>
    <w:rsid w:val="006D4CF2"/>
    <w:rsid w:val="006D57F6"/>
    <w:rsid w:val="006D5F30"/>
    <w:rsid w:val="006D6302"/>
    <w:rsid w:val="006D67B0"/>
    <w:rsid w:val="006D6A38"/>
    <w:rsid w:val="006E03AC"/>
    <w:rsid w:val="006E1D29"/>
    <w:rsid w:val="006E2038"/>
    <w:rsid w:val="006E2432"/>
    <w:rsid w:val="006E2A4B"/>
    <w:rsid w:val="006E30C0"/>
    <w:rsid w:val="006E50F9"/>
    <w:rsid w:val="006E57DB"/>
    <w:rsid w:val="006E69E3"/>
    <w:rsid w:val="006E73BC"/>
    <w:rsid w:val="006E7FC4"/>
    <w:rsid w:val="006F1689"/>
    <w:rsid w:val="006F1EA5"/>
    <w:rsid w:val="006F38B7"/>
    <w:rsid w:val="006F4D3F"/>
    <w:rsid w:val="006F52C9"/>
    <w:rsid w:val="006F53DA"/>
    <w:rsid w:val="006F6489"/>
    <w:rsid w:val="006F6744"/>
    <w:rsid w:val="006F69FC"/>
    <w:rsid w:val="00701C6A"/>
    <w:rsid w:val="00704FCD"/>
    <w:rsid w:val="00706EFA"/>
    <w:rsid w:val="007079EA"/>
    <w:rsid w:val="00707D49"/>
    <w:rsid w:val="0071119D"/>
    <w:rsid w:val="00711D74"/>
    <w:rsid w:val="0071485B"/>
    <w:rsid w:val="00714A06"/>
    <w:rsid w:val="007155DA"/>
    <w:rsid w:val="0071642F"/>
    <w:rsid w:val="00716461"/>
    <w:rsid w:val="00717A26"/>
    <w:rsid w:val="0072017F"/>
    <w:rsid w:val="007212CC"/>
    <w:rsid w:val="00721B57"/>
    <w:rsid w:val="00722180"/>
    <w:rsid w:val="00722A1E"/>
    <w:rsid w:val="007232F6"/>
    <w:rsid w:val="007244E6"/>
    <w:rsid w:val="00724A0F"/>
    <w:rsid w:val="00725268"/>
    <w:rsid w:val="007260C5"/>
    <w:rsid w:val="0072659B"/>
    <w:rsid w:val="007279AA"/>
    <w:rsid w:val="00727B78"/>
    <w:rsid w:val="00730839"/>
    <w:rsid w:val="00731C5F"/>
    <w:rsid w:val="00732163"/>
    <w:rsid w:val="0073328A"/>
    <w:rsid w:val="00733794"/>
    <w:rsid w:val="007338C9"/>
    <w:rsid w:val="00733A6A"/>
    <w:rsid w:val="007345CA"/>
    <w:rsid w:val="00734666"/>
    <w:rsid w:val="00734862"/>
    <w:rsid w:val="00735855"/>
    <w:rsid w:val="007360B9"/>
    <w:rsid w:val="00736559"/>
    <w:rsid w:val="00737809"/>
    <w:rsid w:val="00737EEB"/>
    <w:rsid w:val="00743205"/>
    <w:rsid w:val="00744AEA"/>
    <w:rsid w:val="0074543F"/>
    <w:rsid w:val="00745DA7"/>
    <w:rsid w:val="00745F2F"/>
    <w:rsid w:val="00746F4E"/>
    <w:rsid w:val="00747041"/>
    <w:rsid w:val="00747543"/>
    <w:rsid w:val="007515D3"/>
    <w:rsid w:val="007519BE"/>
    <w:rsid w:val="00751A14"/>
    <w:rsid w:val="00752A2D"/>
    <w:rsid w:val="00755032"/>
    <w:rsid w:val="00755614"/>
    <w:rsid w:val="00756943"/>
    <w:rsid w:val="00756A60"/>
    <w:rsid w:val="00757C29"/>
    <w:rsid w:val="00762198"/>
    <w:rsid w:val="007643B4"/>
    <w:rsid w:val="00766B9B"/>
    <w:rsid w:val="00767490"/>
    <w:rsid w:val="00770B64"/>
    <w:rsid w:val="00770FB8"/>
    <w:rsid w:val="0077233A"/>
    <w:rsid w:val="00772FA1"/>
    <w:rsid w:val="0077334B"/>
    <w:rsid w:val="00773B32"/>
    <w:rsid w:val="00773D17"/>
    <w:rsid w:val="00774FF9"/>
    <w:rsid w:val="00775E5E"/>
    <w:rsid w:val="00775F52"/>
    <w:rsid w:val="00777886"/>
    <w:rsid w:val="00777B35"/>
    <w:rsid w:val="00777FBF"/>
    <w:rsid w:val="007805F4"/>
    <w:rsid w:val="0078353D"/>
    <w:rsid w:val="007838DB"/>
    <w:rsid w:val="00783FAE"/>
    <w:rsid w:val="00783FAF"/>
    <w:rsid w:val="00784131"/>
    <w:rsid w:val="007850C9"/>
    <w:rsid w:val="0078519A"/>
    <w:rsid w:val="0078693A"/>
    <w:rsid w:val="007872F6"/>
    <w:rsid w:val="007904AD"/>
    <w:rsid w:val="007908CA"/>
    <w:rsid w:val="00790F53"/>
    <w:rsid w:val="007910A2"/>
    <w:rsid w:val="007912AF"/>
    <w:rsid w:val="00791CF1"/>
    <w:rsid w:val="0079228E"/>
    <w:rsid w:val="00793012"/>
    <w:rsid w:val="007954EE"/>
    <w:rsid w:val="00795597"/>
    <w:rsid w:val="00795BA8"/>
    <w:rsid w:val="00795D52"/>
    <w:rsid w:val="00795EB8"/>
    <w:rsid w:val="00796BA3"/>
    <w:rsid w:val="007A05C0"/>
    <w:rsid w:val="007A08F7"/>
    <w:rsid w:val="007A211F"/>
    <w:rsid w:val="007A2915"/>
    <w:rsid w:val="007A2E20"/>
    <w:rsid w:val="007A371C"/>
    <w:rsid w:val="007A41C9"/>
    <w:rsid w:val="007A5E10"/>
    <w:rsid w:val="007A634E"/>
    <w:rsid w:val="007A6614"/>
    <w:rsid w:val="007A6B42"/>
    <w:rsid w:val="007A6E04"/>
    <w:rsid w:val="007A78E1"/>
    <w:rsid w:val="007B0099"/>
    <w:rsid w:val="007B14FE"/>
    <w:rsid w:val="007B1C6C"/>
    <w:rsid w:val="007B1F1E"/>
    <w:rsid w:val="007B34BD"/>
    <w:rsid w:val="007B3676"/>
    <w:rsid w:val="007B3EF8"/>
    <w:rsid w:val="007B459A"/>
    <w:rsid w:val="007B4937"/>
    <w:rsid w:val="007B5521"/>
    <w:rsid w:val="007B5625"/>
    <w:rsid w:val="007B6AA5"/>
    <w:rsid w:val="007B72CA"/>
    <w:rsid w:val="007B7A08"/>
    <w:rsid w:val="007B7BDD"/>
    <w:rsid w:val="007C0085"/>
    <w:rsid w:val="007C10FE"/>
    <w:rsid w:val="007C14F5"/>
    <w:rsid w:val="007C15EA"/>
    <w:rsid w:val="007C1A96"/>
    <w:rsid w:val="007C1F1D"/>
    <w:rsid w:val="007C2AE5"/>
    <w:rsid w:val="007C30B2"/>
    <w:rsid w:val="007C3C57"/>
    <w:rsid w:val="007C45F9"/>
    <w:rsid w:val="007C5D05"/>
    <w:rsid w:val="007C5F1D"/>
    <w:rsid w:val="007D0752"/>
    <w:rsid w:val="007D103B"/>
    <w:rsid w:val="007D234E"/>
    <w:rsid w:val="007D2A6C"/>
    <w:rsid w:val="007D2B17"/>
    <w:rsid w:val="007D2B7F"/>
    <w:rsid w:val="007D427B"/>
    <w:rsid w:val="007D4F6A"/>
    <w:rsid w:val="007D63B3"/>
    <w:rsid w:val="007D67B6"/>
    <w:rsid w:val="007D688C"/>
    <w:rsid w:val="007D6C4C"/>
    <w:rsid w:val="007D7898"/>
    <w:rsid w:val="007D7D9D"/>
    <w:rsid w:val="007E049F"/>
    <w:rsid w:val="007E08BF"/>
    <w:rsid w:val="007E1569"/>
    <w:rsid w:val="007E1ABF"/>
    <w:rsid w:val="007E1B2C"/>
    <w:rsid w:val="007E1C3E"/>
    <w:rsid w:val="007E3986"/>
    <w:rsid w:val="007E3F62"/>
    <w:rsid w:val="007E436D"/>
    <w:rsid w:val="007E44B2"/>
    <w:rsid w:val="007E45FA"/>
    <w:rsid w:val="007E4BE9"/>
    <w:rsid w:val="007E5952"/>
    <w:rsid w:val="007E5DB8"/>
    <w:rsid w:val="007E776E"/>
    <w:rsid w:val="007E7E89"/>
    <w:rsid w:val="007F0775"/>
    <w:rsid w:val="007F0A4D"/>
    <w:rsid w:val="007F0D64"/>
    <w:rsid w:val="007F0DA0"/>
    <w:rsid w:val="007F0FB2"/>
    <w:rsid w:val="007F1448"/>
    <w:rsid w:val="007F18EF"/>
    <w:rsid w:val="007F1BEE"/>
    <w:rsid w:val="007F1C50"/>
    <w:rsid w:val="007F26BE"/>
    <w:rsid w:val="007F29FD"/>
    <w:rsid w:val="007F38EC"/>
    <w:rsid w:val="007F5ED5"/>
    <w:rsid w:val="007F5F72"/>
    <w:rsid w:val="007F66D9"/>
    <w:rsid w:val="007F6E1C"/>
    <w:rsid w:val="007F70B8"/>
    <w:rsid w:val="007F7497"/>
    <w:rsid w:val="0080158C"/>
    <w:rsid w:val="008034FB"/>
    <w:rsid w:val="00803D8A"/>
    <w:rsid w:val="00804111"/>
    <w:rsid w:val="008041F5"/>
    <w:rsid w:val="00804ACA"/>
    <w:rsid w:val="00804EF6"/>
    <w:rsid w:val="008050EE"/>
    <w:rsid w:val="00805A04"/>
    <w:rsid w:val="00807748"/>
    <w:rsid w:val="00810382"/>
    <w:rsid w:val="0081096A"/>
    <w:rsid w:val="008135FB"/>
    <w:rsid w:val="00813913"/>
    <w:rsid w:val="00814ACA"/>
    <w:rsid w:val="00814EB5"/>
    <w:rsid w:val="0081543D"/>
    <w:rsid w:val="00816456"/>
    <w:rsid w:val="00817A02"/>
    <w:rsid w:val="008204FC"/>
    <w:rsid w:val="0082105F"/>
    <w:rsid w:val="008219EE"/>
    <w:rsid w:val="00821F8E"/>
    <w:rsid w:val="00822A0E"/>
    <w:rsid w:val="008231AE"/>
    <w:rsid w:val="00823425"/>
    <w:rsid w:val="0082385A"/>
    <w:rsid w:val="0082438A"/>
    <w:rsid w:val="00824DA3"/>
    <w:rsid w:val="0082603D"/>
    <w:rsid w:val="00826B6E"/>
    <w:rsid w:val="00826E43"/>
    <w:rsid w:val="00832755"/>
    <w:rsid w:val="0083277D"/>
    <w:rsid w:val="008330F9"/>
    <w:rsid w:val="00834B91"/>
    <w:rsid w:val="00834EA3"/>
    <w:rsid w:val="00835624"/>
    <w:rsid w:val="00835E4A"/>
    <w:rsid w:val="008372B2"/>
    <w:rsid w:val="00840152"/>
    <w:rsid w:val="00840160"/>
    <w:rsid w:val="008409BC"/>
    <w:rsid w:val="00840E79"/>
    <w:rsid w:val="00842AF0"/>
    <w:rsid w:val="00843ADE"/>
    <w:rsid w:val="00843CB9"/>
    <w:rsid w:val="00843F67"/>
    <w:rsid w:val="0084465D"/>
    <w:rsid w:val="00845F59"/>
    <w:rsid w:val="00846346"/>
    <w:rsid w:val="00846420"/>
    <w:rsid w:val="00846443"/>
    <w:rsid w:val="00846FBB"/>
    <w:rsid w:val="008471B2"/>
    <w:rsid w:val="008508D5"/>
    <w:rsid w:val="00850FF2"/>
    <w:rsid w:val="00851849"/>
    <w:rsid w:val="00851C32"/>
    <w:rsid w:val="00852C50"/>
    <w:rsid w:val="00852CFA"/>
    <w:rsid w:val="008531FB"/>
    <w:rsid w:val="00853A8B"/>
    <w:rsid w:val="00856029"/>
    <w:rsid w:val="008577F2"/>
    <w:rsid w:val="00857A1E"/>
    <w:rsid w:val="008605D7"/>
    <w:rsid w:val="008617E7"/>
    <w:rsid w:val="0086186A"/>
    <w:rsid w:val="008625D6"/>
    <w:rsid w:val="008634F9"/>
    <w:rsid w:val="00864E07"/>
    <w:rsid w:val="008655A9"/>
    <w:rsid w:val="00865A57"/>
    <w:rsid w:val="00866071"/>
    <w:rsid w:val="00866456"/>
    <w:rsid w:val="00866697"/>
    <w:rsid w:val="00866B88"/>
    <w:rsid w:val="00867299"/>
    <w:rsid w:val="00867A33"/>
    <w:rsid w:val="00867D98"/>
    <w:rsid w:val="00867F62"/>
    <w:rsid w:val="00870616"/>
    <w:rsid w:val="008710A7"/>
    <w:rsid w:val="0087114F"/>
    <w:rsid w:val="008726C7"/>
    <w:rsid w:val="00875A5E"/>
    <w:rsid w:val="00876298"/>
    <w:rsid w:val="00876F5F"/>
    <w:rsid w:val="0087787E"/>
    <w:rsid w:val="00877D15"/>
    <w:rsid w:val="00880B48"/>
    <w:rsid w:val="00880D99"/>
    <w:rsid w:val="008829F5"/>
    <w:rsid w:val="00882EC8"/>
    <w:rsid w:val="00882F78"/>
    <w:rsid w:val="008839E6"/>
    <w:rsid w:val="00883B4E"/>
    <w:rsid w:val="00884302"/>
    <w:rsid w:val="00884A69"/>
    <w:rsid w:val="00884A94"/>
    <w:rsid w:val="00884FBF"/>
    <w:rsid w:val="0088543F"/>
    <w:rsid w:val="008855C2"/>
    <w:rsid w:val="008856EB"/>
    <w:rsid w:val="00886BAA"/>
    <w:rsid w:val="00886D63"/>
    <w:rsid w:val="00887365"/>
    <w:rsid w:val="0088739C"/>
    <w:rsid w:val="00887516"/>
    <w:rsid w:val="00887FBF"/>
    <w:rsid w:val="0089169E"/>
    <w:rsid w:val="0089263F"/>
    <w:rsid w:val="00893D49"/>
    <w:rsid w:val="00893D97"/>
    <w:rsid w:val="00896A57"/>
    <w:rsid w:val="00897586"/>
    <w:rsid w:val="008979CA"/>
    <w:rsid w:val="008A0085"/>
    <w:rsid w:val="008A0B0D"/>
    <w:rsid w:val="008A20B6"/>
    <w:rsid w:val="008A2895"/>
    <w:rsid w:val="008A3E40"/>
    <w:rsid w:val="008A5619"/>
    <w:rsid w:val="008A5B98"/>
    <w:rsid w:val="008A77AF"/>
    <w:rsid w:val="008A7D89"/>
    <w:rsid w:val="008B0184"/>
    <w:rsid w:val="008B15FA"/>
    <w:rsid w:val="008B20B3"/>
    <w:rsid w:val="008B2C6D"/>
    <w:rsid w:val="008B4D1C"/>
    <w:rsid w:val="008B54D5"/>
    <w:rsid w:val="008B58DE"/>
    <w:rsid w:val="008B66AD"/>
    <w:rsid w:val="008B722E"/>
    <w:rsid w:val="008B7332"/>
    <w:rsid w:val="008B7355"/>
    <w:rsid w:val="008B7995"/>
    <w:rsid w:val="008B7F69"/>
    <w:rsid w:val="008C03C1"/>
    <w:rsid w:val="008C0F87"/>
    <w:rsid w:val="008C110D"/>
    <w:rsid w:val="008C1997"/>
    <w:rsid w:val="008C201C"/>
    <w:rsid w:val="008C2E57"/>
    <w:rsid w:val="008C32C6"/>
    <w:rsid w:val="008C4B08"/>
    <w:rsid w:val="008C4E60"/>
    <w:rsid w:val="008C4FDA"/>
    <w:rsid w:val="008C72F2"/>
    <w:rsid w:val="008C7EE7"/>
    <w:rsid w:val="008D2025"/>
    <w:rsid w:val="008D2764"/>
    <w:rsid w:val="008D5B63"/>
    <w:rsid w:val="008E1190"/>
    <w:rsid w:val="008E24B4"/>
    <w:rsid w:val="008E2912"/>
    <w:rsid w:val="008E2F35"/>
    <w:rsid w:val="008E3763"/>
    <w:rsid w:val="008E377A"/>
    <w:rsid w:val="008E42AF"/>
    <w:rsid w:val="008E42C0"/>
    <w:rsid w:val="008E46BE"/>
    <w:rsid w:val="008E59B8"/>
    <w:rsid w:val="008E5A5F"/>
    <w:rsid w:val="008E7F8C"/>
    <w:rsid w:val="008F092C"/>
    <w:rsid w:val="008F11AD"/>
    <w:rsid w:val="008F1636"/>
    <w:rsid w:val="008F1D84"/>
    <w:rsid w:val="008F28C4"/>
    <w:rsid w:val="008F4290"/>
    <w:rsid w:val="008F4580"/>
    <w:rsid w:val="008F4894"/>
    <w:rsid w:val="008F4D1A"/>
    <w:rsid w:val="008F4F4C"/>
    <w:rsid w:val="008F5003"/>
    <w:rsid w:val="008F5018"/>
    <w:rsid w:val="008F5882"/>
    <w:rsid w:val="008F58A5"/>
    <w:rsid w:val="008F6463"/>
    <w:rsid w:val="008F6A34"/>
    <w:rsid w:val="008F73F2"/>
    <w:rsid w:val="0090095C"/>
    <w:rsid w:val="00901E7D"/>
    <w:rsid w:val="00903839"/>
    <w:rsid w:val="009050E2"/>
    <w:rsid w:val="00906EB6"/>
    <w:rsid w:val="00907000"/>
    <w:rsid w:val="0090707E"/>
    <w:rsid w:val="0091051C"/>
    <w:rsid w:val="00910EE4"/>
    <w:rsid w:val="00911F35"/>
    <w:rsid w:val="009122C4"/>
    <w:rsid w:val="00914132"/>
    <w:rsid w:val="009165F7"/>
    <w:rsid w:val="00917A5D"/>
    <w:rsid w:val="00920833"/>
    <w:rsid w:val="0092167E"/>
    <w:rsid w:val="009220E3"/>
    <w:rsid w:val="009250B7"/>
    <w:rsid w:val="00925BEB"/>
    <w:rsid w:val="00925C76"/>
    <w:rsid w:val="009270D6"/>
    <w:rsid w:val="00927591"/>
    <w:rsid w:val="009303A8"/>
    <w:rsid w:val="00930851"/>
    <w:rsid w:val="00931BE6"/>
    <w:rsid w:val="009321C8"/>
    <w:rsid w:val="00932B81"/>
    <w:rsid w:val="00932F6D"/>
    <w:rsid w:val="0093304E"/>
    <w:rsid w:val="00933997"/>
    <w:rsid w:val="009347ED"/>
    <w:rsid w:val="00936656"/>
    <w:rsid w:val="0093682D"/>
    <w:rsid w:val="00937352"/>
    <w:rsid w:val="009378D5"/>
    <w:rsid w:val="00940E0B"/>
    <w:rsid w:val="00941CF6"/>
    <w:rsid w:val="0094222C"/>
    <w:rsid w:val="009423F6"/>
    <w:rsid w:val="009427B7"/>
    <w:rsid w:val="00942AF8"/>
    <w:rsid w:val="0094313D"/>
    <w:rsid w:val="00943395"/>
    <w:rsid w:val="00943DB4"/>
    <w:rsid w:val="00943E12"/>
    <w:rsid w:val="00944D8E"/>
    <w:rsid w:val="009450F5"/>
    <w:rsid w:val="00946EFA"/>
    <w:rsid w:val="00950040"/>
    <w:rsid w:val="009504E6"/>
    <w:rsid w:val="009505E9"/>
    <w:rsid w:val="0095063D"/>
    <w:rsid w:val="00950B93"/>
    <w:rsid w:val="00952806"/>
    <w:rsid w:val="00952E68"/>
    <w:rsid w:val="00953458"/>
    <w:rsid w:val="009552D4"/>
    <w:rsid w:val="00955C92"/>
    <w:rsid w:val="00956743"/>
    <w:rsid w:val="00956B15"/>
    <w:rsid w:val="00957160"/>
    <w:rsid w:val="00960012"/>
    <w:rsid w:val="00960489"/>
    <w:rsid w:val="00960B05"/>
    <w:rsid w:val="00960E59"/>
    <w:rsid w:val="0096132D"/>
    <w:rsid w:val="009613F2"/>
    <w:rsid w:val="009615B1"/>
    <w:rsid w:val="009615E3"/>
    <w:rsid w:val="009625D7"/>
    <w:rsid w:val="00962CBB"/>
    <w:rsid w:val="00964348"/>
    <w:rsid w:val="0096500D"/>
    <w:rsid w:val="009658FF"/>
    <w:rsid w:val="00966059"/>
    <w:rsid w:val="0096677E"/>
    <w:rsid w:val="00967C2D"/>
    <w:rsid w:val="0097150F"/>
    <w:rsid w:val="009724DF"/>
    <w:rsid w:val="009738D0"/>
    <w:rsid w:val="00973AA4"/>
    <w:rsid w:val="00973E5B"/>
    <w:rsid w:val="009741A0"/>
    <w:rsid w:val="00974DFE"/>
    <w:rsid w:val="0097614A"/>
    <w:rsid w:val="00976556"/>
    <w:rsid w:val="00976860"/>
    <w:rsid w:val="009769EB"/>
    <w:rsid w:val="009817EF"/>
    <w:rsid w:val="0098232C"/>
    <w:rsid w:val="009832E0"/>
    <w:rsid w:val="0098416C"/>
    <w:rsid w:val="00985161"/>
    <w:rsid w:val="00985EF4"/>
    <w:rsid w:val="00986057"/>
    <w:rsid w:val="0098605C"/>
    <w:rsid w:val="00986A8E"/>
    <w:rsid w:val="00986E9A"/>
    <w:rsid w:val="009878DF"/>
    <w:rsid w:val="00990BD9"/>
    <w:rsid w:val="00992905"/>
    <w:rsid w:val="0099339A"/>
    <w:rsid w:val="0099461B"/>
    <w:rsid w:val="00994C66"/>
    <w:rsid w:val="00995A53"/>
    <w:rsid w:val="009961EA"/>
    <w:rsid w:val="00996F21"/>
    <w:rsid w:val="00997322"/>
    <w:rsid w:val="009A084A"/>
    <w:rsid w:val="009A0CEE"/>
    <w:rsid w:val="009A11B8"/>
    <w:rsid w:val="009A3625"/>
    <w:rsid w:val="009A43F7"/>
    <w:rsid w:val="009A469F"/>
    <w:rsid w:val="009A482A"/>
    <w:rsid w:val="009A4B73"/>
    <w:rsid w:val="009A51AC"/>
    <w:rsid w:val="009A5B16"/>
    <w:rsid w:val="009A6477"/>
    <w:rsid w:val="009A737F"/>
    <w:rsid w:val="009B00E1"/>
    <w:rsid w:val="009B0946"/>
    <w:rsid w:val="009B1783"/>
    <w:rsid w:val="009B2086"/>
    <w:rsid w:val="009B22E2"/>
    <w:rsid w:val="009B246B"/>
    <w:rsid w:val="009B2E71"/>
    <w:rsid w:val="009B3DE0"/>
    <w:rsid w:val="009B3FD1"/>
    <w:rsid w:val="009B5ED5"/>
    <w:rsid w:val="009B62B8"/>
    <w:rsid w:val="009B69E1"/>
    <w:rsid w:val="009B6D4E"/>
    <w:rsid w:val="009B6DA2"/>
    <w:rsid w:val="009C02EA"/>
    <w:rsid w:val="009C0E33"/>
    <w:rsid w:val="009C101A"/>
    <w:rsid w:val="009C148F"/>
    <w:rsid w:val="009C14AF"/>
    <w:rsid w:val="009C3048"/>
    <w:rsid w:val="009C33D7"/>
    <w:rsid w:val="009C3538"/>
    <w:rsid w:val="009C4529"/>
    <w:rsid w:val="009C477C"/>
    <w:rsid w:val="009C5346"/>
    <w:rsid w:val="009C5349"/>
    <w:rsid w:val="009C55A5"/>
    <w:rsid w:val="009C6024"/>
    <w:rsid w:val="009C6BD5"/>
    <w:rsid w:val="009C7BF7"/>
    <w:rsid w:val="009D0E77"/>
    <w:rsid w:val="009D11B8"/>
    <w:rsid w:val="009D470D"/>
    <w:rsid w:val="009D4AE4"/>
    <w:rsid w:val="009D4DAE"/>
    <w:rsid w:val="009D503C"/>
    <w:rsid w:val="009D50A4"/>
    <w:rsid w:val="009D6807"/>
    <w:rsid w:val="009D72F7"/>
    <w:rsid w:val="009D7A05"/>
    <w:rsid w:val="009E0039"/>
    <w:rsid w:val="009E17A5"/>
    <w:rsid w:val="009E4102"/>
    <w:rsid w:val="009E4350"/>
    <w:rsid w:val="009E435B"/>
    <w:rsid w:val="009E4F7E"/>
    <w:rsid w:val="009E5753"/>
    <w:rsid w:val="009E58FD"/>
    <w:rsid w:val="009E65FB"/>
    <w:rsid w:val="009E670D"/>
    <w:rsid w:val="009E73B1"/>
    <w:rsid w:val="009E73E2"/>
    <w:rsid w:val="009E7BAE"/>
    <w:rsid w:val="009F01BF"/>
    <w:rsid w:val="009F0A31"/>
    <w:rsid w:val="009F0C34"/>
    <w:rsid w:val="009F201E"/>
    <w:rsid w:val="009F276E"/>
    <w:rsid w:val="009F3A23"/>
    <w:rsid w:val="009F4459"/>
    <w:rsid w:val="009F4881"/>
    <w:rsid w:val="009F493C"/>
    <w:rsid w:val="009F6209"/>
    <w:rsid w:val="009F62A5"/>
    <w:rsid w:val="009F6D92"/>
    <w:rsid w:val="009F6F26"/>
    <w:rsid w:val="009F6F7F"/>
    <w:rsid w:val="009F6FFD"/>
    <w:rsid w:val="00A00096"/>
    <w:rsid w:val="00A00D4A"/>
    <w:rsid w:val="00A00D54"/>
    <w:rsid w:val="00A02411"/>
    <w:rsid w:val="00A02515"/>
    <w:rsid w:val="00A02F40"/>
    <w:rsid w:val="00A03866"/>
    <w:rsid w:val="00A040E8"/>
    <w:rsid w:val="00A04311"/>
    <w:rsid w:val="00A0455C"/>
    <w:rsid w:val="00A04E44"/>
    <w:rsid w:val="00A10382"/>
    <w:rsid w:val="00A11307"/>
    <w:rsid w:val="00A11892"/>
    <w:rsid w:val="00A11B71"/>
    <w:rsid w:val="00A11F33"/>
    <w:rsid w:val="00A1223C"/>
    <w:rsid w:val="00A12C6F"/>
    <w:rsid w:val="00A12D92"/>
    <w:rsid w:val="00A13D37"/>
    <w:rsid w:val="00A1538E"/>
    <w:rsid w:val="00A16A4A"/>
    <w:rsid w:val="00A2026D"/>
    <w:rsid w:val="00A20FFD"/>
    <w:rsid w:val="00A2163E"/>
    <w:rsid w:val="00A21D49"/>
    <w:rsid w:val="00A22BAB"/>
    <w:rsid w:val="00A23B70"/>
    <w:rsid w:val="00A24493"/>
    <w:rsid w:val="00A24BB4"/>
    <w:rsid w:val="00A24D98"/>
    <w:rsid w:val="00A24FC8"/>
    <w:rsid w:val="00A25EF5"/>
    <w:rsid w:val="00A2647E"/>
    <w:rsid w:val="00A265F9"/>
    <w:rsid w:val="00A26877"/>
    <w:rsid w:val="00A26C63"/>
    <w:rsid w:val="00A26F56"/>
    <w:rsid w:val="00A30F76"/>
    <w:rsid w:val="00A327C2"/>
    <w:rsid w:val="00A33615"/>
    <w:rsid w:val="00A33F72"/>
    <w:rsid w:val="00A3473B"/>
    <w:rsid w:val="00A35531"/>
    <w:rsid w:val="00A35E98"/>
    <w:rsid w:val="00A363E7"/>
    <w:rsid w:val="00A374AD"/>
    <w:rsid w:val="00A3786A"/>
    <w:rsid w:val="00A37A1A"/>
    <w:rsid w:val="00A37AEB"/>
    <w:rsid w:val="00A40C22"/>
    <w:rsid w:val="00A41118"/>
    <w:rsid w:val="00A41B55"/>
    <w:rsid w:val="00A421C9"/>
    <w:rsid w:val="00A430F4"/>
    <w:rsid w:val="00A44241"/>
    <w:rsid w:val="00A4461F"/>
    <w:rsid w:val="00A44726"/>
    <w:rsid w:val="00A46B0B"/>
    <w:rsid w:val="00A46CCB"/>
    <w:rsid w:val="00A476DE"/>
    <w:rsid w:val="00A47B0D"/>
    <w:rsid w:val="00A514B6"/>
    <w:rsid w:val="00A5161B"/>
    <w:rsid w:val="00A51B3F"/>
    <w:rsid w:val="00A5234B"/>
    <w:rsid w:val="00A527C7"/>
    <w:rsid w:val="00A5424C"/>
    <w:rsid w:val="00A57544"/>
    <w:rsid w:val="00A578F0"/>
    <w:rsid w:val="00A5798B"/>
    <w:rsid w:val="00A605B3"/>
    <w:rsid w:val="00A60B12"/>
    <w:rsid w:val="00A60EAD"/>
    <w:rsid w:val="00A61651"/>
    <w:rsid w:val="00A61E66"/>
    <w:rsid w:val="00A622D6"/>
    <w:rsid w:val="00A6282E"/>
    <w:rsid w:val="00A63B96"/>
    <w:rsid w:val="00A63E6C"/>
    <w:rsid w:val="00A64F27"/>
    <w:rsid w:val="00A655B9"/>
    <w:rsid w:val="00A66B77"/>
    <w:rsid w:val="00A67961"/>
    <w:rsid w:val="00A67F9A"/>
    <w:rsid w:val="00A70174"/>
    <w:rsid w:val="00A71B19"/>
    <w:rsid w:val="00A7239E"/>
    <w:rsid w:val="00A7257E"/>
    <w:rsid w:val="00A736CB"/>
    <w:rsid w:val="00A73B0F"/>
    <w:rsid w:val="00A742D3"/>
    <w:rsid w:val="00A74F4C"/>
    <w:rsid w:val="00A76348"/>
    <w:rsid w:val="00A8003D"/>
    <w:rsid w:val="00A80AEA"/>
    <w:rsid w:val="00A80F8A"/>
    <w:rsid w:val="00A82B27"/>
    <w:rsid w:val="00A83A03"/>
    <w:rsid w:val="00A8405C"/>
    <w:rsid w:val="00A85EAD"/>
    <w:rsid w:val="00A87297"/>
    <w:rsid w:val="00A87478"/>
    <w:rsid w:val="00A8759C"/>
    <w:rsid w:val="00A87E14"/>
    <w:rsid w:val="00A900F5"/>
    <w:rsid w:val="00A91339"/>
    <w:rsid w:val="00A91907"/>
    <w:rsid w:val="00A9207B"/>
    <w:rsid w:val="00A92A55"/>
    <w:rsid w:val="00A9405B"/>
    <w:rsid w:val="00A94FCF"/>
    <w:rsid w:val="00A96EBC"/>
    <w:rsid w:val="00AA0549"/>
    <w:rsid w:val="00AA1932"/>
    <w:rsid w:val="00AA2AD2"/>
    <w:rsid w:val="00AA3911"/>
    <w:rsid w:val="00AA3F7C"/>
    <w:rsid w:val="00AA3FDD"/>
    <w:rsid w:val="00AA4970"/>
    <w:rsid w:val="00AA4F20"/>
    <w:rsid w:val="00AA4FDB"/>
    <w:rsid w:val="00AA5245"/>
    <w:rsid w:val="00AA59A0"/>
    <w:rsid w:val="00AA7969"/>
    <w:rsid w:val="00AB0104"/>
    <w:rsid w:val="00AB02BF"/>
    <w:rsid w:val="00AB0C48"/>
    <w:rsid w:val="00AB1419"/>
    <w:rsid w:val="00AB30F8"/>
    <w:rsid w:val="00AB3704"/>
    <w:rsid w:val="00AB37EF"/>
    <w:rsid w:val="00AB3B64"/>
    <w:rsid w:val="00AB3B7F"/>
    <w:rsid w:val="00AB491F"/>
    <w:rsid w:val="00AB53D1"/>
    <w:rsid w:val="00AB54A1"/>
    <w:rsid w:val="00AB5B48"/>
    <w:rsid w:val="00AB66B3"/>
    <w:rsid w:val="00AB7938"/>
    <w:rsid w:val="00AB7DAF"/>
    <w:rsid w:val="00AC05FB"/>
    <w:rsid w:val="00AC0AAA"/>
    <w:rsid w:val="00AC0F44"/>
    <w:rsid w:val="00AC1CD8"/>
    <w:rsid w:val="00AC25B3"/>
    <w:rsid w:val="00AC26F5"/>
    <w:rsid w:val="00AC2E99"/>
    <w:rsid w:val="00AC3DD5"/>
    <w:rsid w:val="00AC40CE"/>
    <w:rsid w:val="00AC480D"/>
    <w:rsid w:val="00AC4CFE"/>
    <w:rsid w:val="00AC4F88"/>
    <w:rsid w:val="00AC5EF7"/>
    <w:rsid w:val="00AC671E"/>
    <w:rsid w:val="00AC678E"/>
    <w:rsid w:val="00AC679E"/>
    <w:rsid w:val="00AC6E7B"/>
    <w:rsid w:val="00AD03BE"/>
    <w:rsid w:val="00AD13F0"/>
    <w:rsid w:val="00AD1447"/>
    <w:rsid w:val="00AD1FC2"/>
    <w:rsid w:val="00AD32BE"/>
    <w:rsid w:val="00AD4375"/>
    <w:rsid w:val="00AD4EA0"/>
    <w:rsid w:val="00AD5115"/>
    <w:rsid w:val="00AD5280"/>
    <w:rsid w:val="00AD5CC3"/>
    <w:rsid w:val="00AD7AAC"/>
    <w:rsid w:val="00AD7B9C"/>
    <w:rsid w:val="00AE0410"/>
    <w:rsid w:val="00AE2B21"/>
    <w:rsid w:val="00AE39B4"/>
    <w:rsid w:val="00AE3A7B"/>
    <w:rsid w:val="00AE474B"/>
    <w:rsid w:val="00AE51E1"/>
    <w:rsid w:val="00AE5378"/>
    <w:rsid w:val="00AE57B1"/>
    <w:rsid w:val="00AE61CC"/>
    <w:rsid w:val="00AF0B91"/>
    <w:rsid w:val="00AF173C"/>
    <w:rsid w:val="00AF19CB"/>
    <w:rsid w:val="00AF21DC"/>
    <w:rsid w:val="00AF25E9"/>
    <w:rsid w:val="00AF31D8"/>
    <w:rsid w:val="00AF34E8"/>
    <w:rsid w:val="00AF3603"/>
    <w:rsid w:val="00AF4E87"/>
    <w:rsid w:val="00AF52F0"/>
    <w:rsid w:val="00AF6134"/>
    <w:rsid w:val="00AF73D2"/>
    <w:rsid w:val="00B001C0"/>
    <w:rsid w:val="00B00A73"/>
    <w:rsid w:val="00B00C95"/>
    <w:rsid w:val="00B00FE9"/>
    <w:rsid w:val="00B01611"/>
    <w:rsid w:val="00B0169E"/>
    <w:rsid w:val="00B01BAC"/>
    <w:rsid w:val="00B023CD"/>
    <w:rsid w:val="00B04DA9"/>
    <w:rsid w:val="00B05193"/>
    <w:rsid w:val="00B05A96"/>
    <w:rsid w:val="00B05CB1"/>
    <w:rsid w:val="00B07018"/>
    <w:rsid w:val="00B07B30"/>
    <w:rsid w:val="00B07F86"/>
    <w:rsid w:val="00B11662"/>
    <w:rsid w:val="00B117FA"/>
    <w:rsid w:val="00B12042"/>
    <w:rsid w:val="00B142B3"/>
    <w:rsid w:val="00B14C7B"/>
    <w:rsid w:val="00B14D9C"/>
    <w:rsid w:val="00B1540D"/>
    <w:rsid w:val="00B1578E"/>
    <w:rsid w:val="00B15C88"/>
    <w:rsid w:val="00B16D97"/>
    <w:rsid w:val="00B170B2"/>
    <w:rsid w:val="00B174FF"/>
    <w:rsid w:val="00B17F24"/>
    <w:rsid w:val="00B2342A"/>
    <w:rsid w:val="00B2574C"/>
    <w:rsid w:val="00B25CDE"/>
    <w:rsid w:val="00B27464"/>
    <w:rsid w:val="00B309A3"/>
    <w:rsid w:val="00B30B4C"/>
    <w:rsid w:val="00B31202"/>
    <w:rsid w:val="00B32708"/>
    <w:rsid w:val="00B32A86"/>
    <w:rsid w:val="00B33589"/>
    <w:rsid w:val="00B34300"/>
    <w:rsid w:val="00B34FA8"/>
    <w:rsid w:val="00B36291"/>
    <w:rsid w:val="00B40678"/>
    <w:rsid w:val="00B40D1F"/>
    <w:rsid w:val="00B42702"/>
    <w:rsid w:val="00B4354F"/>
    <w:rsid w:val="00B43E83"/>
    <w:rsid w:val="00B43FBF"/>
    <w:rsid w:val="00B446C5"/>
    <w:rsid w:val="00B46746"/>
    <w:rsid w:val="00B46846"/>
    <w:rsid w:val="00B46B46"/>
    <w:rsid w:val="00B47165"/>
    <w:rsid w:val="00B5094C"/>
    <w:rsid w:val="00B50B20"/>
    <w:rsid w:val="00B5295E"/>
    <w:rsid w:val="00B52F9B"/>
    <w:rsid w:val="00B532C9"/>
    <w:rsid w:val="00B53AF9"/>
    <w:rsid w:val="00B541EB"/>
    <w:rsid w:val="00B55087"/>
    <w:rsid w:val="00B5535E"/>
    <w:rsid w:val="00B554DD"/>
    <w:rsid w:val="00B5619D"/>
    <w:rsid w:val="00B579DD"/>
    <w:rsid w:val="00B57AD9"/>
    <w:rsid w:val="00B613A2"/>
    <w:rsid w:val="00B61677"/>
    <w:rsid w:val="00B630EE"/>
    <w:rsid w:val="00B63157"/>
    <w:rsid w:val="00B63531"/>
    <w:rsid w:val="00B63974"/>
    <w:rsid w:val="00B641D4"/>
    <w:rsid w:val="00B64931"/>
    <w:rsid w:val="00B64B1E"/>
    <w:rsid w:val="00B64D98"/>
    <w:rsid w:val="00B654B8"/>
    <w:rsid w:val="00B6671A"/>
    <w:rsid w:val="00B66AD2"/>
    <w:rsid w:val="00B66AEC"/>
    <w:rsid w:val="00B66CB3"/>
    <w:rsid w:val="00B72489"/>
    <w:rsid w:val="00B72C8B"/>
    <w:rsid w:val="00B7339E"/>
    <w:rsid w:val="00B73849"/>
    <w:rsid w:val="00B73AAB"/>
    <w:rsid w:val="00B73C0E"/>
    <w:rsid w:val="00B745DF"/>
    <w:rsid w:val="00B74833"/>
    <w:rsid w:val="00B74FF9"/>
    <w:rsid w:val="00B75081"/>
    <w:rsid w:val="00B75688"/>
    <w:rsid w:val="00B75D21"/>
    <w:rsid w:val="00B763A0"/>
    <w:rsid w:val="00B80C29"/>
    <w:rsid w:val="00B80FB5"/>
    <w:rsid w:val="00B815C8"/>
    <w:rsid w:val="00B81E09"/>
    <w:rsid w:val="00B82088"/>
    <w:rsid w:val="00B822E8"/>
    <w:rsid w:val="00B839A6"/>
    <w:rsid w:val="00B85424"/>
    <w:rsid w:val="00B86E04"/>
    <w:rsid w:val="00B876AF"/>
    <w:rsid w:val="00B91119"/>
    <w:rsid w:val="00B9155B"/>
    <w:rsid w:val="00B9200D"/>
    <w:rsid w:val="00B928A5"/>
    <w:rsid w:val="00B92F13"/>
    <w:rsid w:val="00B940EF"/>
    <w:rsid w:val="00B9474A"/>
    <w:rsid w:val="00B964A0"/>
    <w:rsid w:val="00B9655D"/>
    <w:rsid w:val="00B96623"/>
    <w:rsid w:val="00B96B78"/>
    <w:rsid w:val="00B9749A"/>
    <w:rsid w:val="00BA0848"/>
    <w:rsid w:val="00BA20A9"/>
    <w:rsid w:val="00BA2247"/>
    <w:rsid w:val="00BA303B"/>
    <w:rsid w:val="00BA4FBC"/>
    <w:rsid w:val="00BA59A6"/>
    <w:rsid w:val="00BA63AA"/>
    <w:rsid w:val="00BA6D52"/>
    <w:rsid w:val="00BA7D34"/>
    <w:rsid w:val="00BB063E"/>
    <w:rsid w:val="00BB0650"/>
    <w:rsid w:val="00BB0ABF"/>
    <w:rsid w:val="00BB0D0E"/>
    <w:rsid w:val="00BB13AE"/>
    <w:rsid w:val="00BB1698"/>
    <w:rsid w:val="00BB1B42"/>
    <w:rsid w:val="00BB1DD9"/>
    <w:rsid w:val="00BB212A"/>
    <w:rsid w:val="00BB32B8"/>
    <w:rsid w:val="00BB4263"/>
    <w:rsid w:val="00BB6588"/>
    <w:rsid w:val="00BB76F8"/>
    <w:rsid w:val="00BC0D5C"/>
    <w:rsid w:val="00BC1073"/>
    <w:rsid w:val="00BC13B2"/>
    <w:rsid w:val="00BC2240"/>
    <w:rsid w:val="00BC22F3"/>
    <w:rsid w:val="00BC303C"/>
    <w:rsid w:val="00BC40C0"/>
    <w:rsid w:val="00BC5875"/>
    <w:rsid w:val="00BC5F99"/>
    <w:rsid w:val="00BC64AB"/>
    <w:rsid w:val="00BD051D"/>
    <w:rsid w:val="00BD089B"/>
    <w:rsid w:val="00BD0AAA"/>
    <w:rsid w:val="00BD16C3"/>
    <w:rsid w:val="00BD1F23"/>
    <w:rsid w:val="00BD385E"/>
    <w:rsid w:val="00BD4213"/>
    <w:rsid w:val="00BD4B88"/>
    <w:rsid w:val="00BD5A6F"/>
    <w:rsid w:val="00BD675C"/>
    <w:rsid w:val="00BD6D61"/>
    <w:rsid w:val="00BE0602"/>
    <w:rsid w:val="00BE21CB"/>
    <w:rsid w:val="00BE2495"/>
    <w:rsid w:val="00BE353D"/>
    <w:rsid w:val="00BE5D23"/>
    <w:rsid w:val="00BE66BE"/>
    <w:rsid w:val="00BE66CE"/>
    <w:rsid w:val="00BE69C2"/>
    <w:rsid w:val="00BF05DB"/>
    <w:rsid w:val="00BF0A5D"/>
    <w:rsid w:val="00BF1327"/>
    <w:rsid w:val="00BF1803"/>
    <w:rsid w:val="00BF2414"/>
    <w:rsid w:val="00BF269D"/>
    <w:rsid w:val="00BF329E"/>
    <w:rsid w:val="00BF3D6D"/>
    <w:rsid w:val="00BF4397"/>
    <w:rsid w:val="00BF6F5A"/>
    <w:rsid w:val="00BF7AA7"/>
    <w:rsid w:val="00C00803"/>
    <w:rsid w:val="00C00CB1"/>
    <w:rsid w:val="00C00EB1"/>
    <w:rsid w:val="00C00F92"/>
    <w:rsid w:val="00C0174D"/>
    <w:rsid w:val="00C024D0"/>
    <w:rsid w:val="00C0464F"/>
    <w:rsid w:val="00C04EEE"/>
    <w:rsid w:val="00C05987"/>
    <w:rsid w:val="00C05DBF"/>
    <w:rsid w:val="00C063CF"/>
    <w:rsid w:val="00C066BA"/>
    <w:rsid w:val="00C07677"/>
    <w:rsid w:val="00C07722"/>
    <w:rsid w:val="00C07D66"/>
    <w:rsid w:val="00C10AEE"/>
    <w:rsid w:val="00C10EA2"/>
    <w:rsid w:val="00C11069"/>
    <w:rsid w:val="00C11079"/>
    <w:rsid w:val="00C11203"/>
    <w:rsid w:val="00C1121D"/>
    <w:rsid w:val="00C1201C"/>
    <w:rsid w:val="00C13094"/>
    <w:rsid w:val="00C1340B"/>
    <w:rsid w:val="00C15A87"/>
    <w:rsid w:val="00C16473"/>
    <w:rsid w:val="00C17395"/>
    <w:rsid w:val="00C20446"/>
    <w:rsid w:val="00C2234E"/>
    <w:rsid w:val="00C236FD"/>
    <w:rsid w:val="00C24D1D"/>
    <w:rsid w:val="00C255DD"/>
    <w:rsid w:val="00C25701"/>
    <w:rsid w:val="00C260D4"/>
    <w:rsid w:val="00C26557"/>
    <w:rsid w:val="00C269AE"/>
    <w:rsid w:val="00C307C6"/>
    <w:rsid w:val="00C30B87"/>
    <w:rsid w:val="00C31CBC"/>
    <w:rsid w:val="00C326C1"/>
    <w:rsid w:val="00C32EF2"/>
    <w:rsid w:val="00C33183"/>
    <w:rsid w:val="00C3393A"/>
    <w:rsid w:val="00C33C41"/>
    <w:rsid w:val="00C34902"/>
    <w:rsid w:val="00C34D89"/>
    <w:rsid w:val="00C36405"/>
    <w:rsid w:val="00C36A57"/>
    <w:rsid w:val="00C36C98"/>
    <w:rsid w:val="00C36FC0"/>
    <w:rsid w:val="00C402BA"/>
    <w:rsid w:val="00C402D0"/>
    <w:rsid w:val="00C40815"/>
    <w:rsid w:val="00C416C7"/>
    <w:rsid w:val="00C4221C"/>
    <w:rsid w:val="00C425D7"/>
    <w:rsid w:val="00C427C9"/>
    <w:rsid w:val="00C42A49"/>
    <w:rsid w:val="00C431AD"/>
    <w:rsid w:val="00C43608"/>
    <w:rsid w:val="00C447CB"/>
    <w:rsid w:val="00C44D7C"/>
    <w:rsid w:val="00C45EA0"/>
    <w:rsid w:val="00C4625F"/>
    <w:rsid w:val="00C467D9"/>
    <w:rsid w:val="00C479DE"/>
    <w:rsid w:val="00C47D0E"/>
    <w:rsid w:val="00C5035C"/>
    <w:rsid w:val="00C510BD"/>
    <w:rsid w:val="00C532DF"/>
    <w:rsid w:val="00C53FFB"/>
    <w:rsid w:val="00C54BC6"/>
    <w:rsid w:val="00C55044"/>
    <w:rsid w:val="00C55760"/>
    <w:rsid w:val="00C569E9"/>
    <w:rsid w:val="00C56E67"/>
    <w:rsid w:val="00C57761"/>
    <w:rsid w:val="00C5791B"/>
    <w:rsid w:val="00C608AB"/>
    <w:rsid w:val="00C609D8"/>
    <w:rsid w:val="00C60D41"/>
    <w:rsid w:val="00C622CB"/>
    <w:rsid w:val="00C63B49"/>
    <w:rsid w:val="00C63E90"/>
    <w:rsid w:val="00C64088"/>
    <w:rsid w:val="00C65697"/>
    <w:rsid w:val="00C663F6"/>
    <w:rsid w:val="00C6664D"/>
    <w:rsid w:val="00C67A26"/>
    <w:rsid w:val="00C67CB7"/>
    <w:rsid w:val="00C67E4C"/>
    <w:rsid w:val="00C70F4E"/>
    <w:rsid w:val="00C72C78"/>
    <w:rsid w:val="00C742B8"/>
    <w:rsid w:val="00C74AD1"/>
    <w:rsid w:val="00C7500D"/>
    <w:rsid w:val="00C75135"/>
    <w:rsid w:val="00C753BF"/>
    <w:rsid w:val="00C754AC"/>
    <w:rsid w:val="00C75797"/>
    <w:rsid w:val="00C75864"/>
    <w:rsid w:val="00C75C48"/>
    <w:rsid w:val="00C75CF6"/>
    <w:rsid w:val="00C76083"/>
    <w:rsid w:val="00C77158"/>
    <w:rsid w:val="00C803E7"/>
    <w:rsid w:val="00C80D01"/>
    <w:rsid w:val="00C81A5A"/>
    <w:rsid w:val="00C8383C"/>
    <w:rsid w:val="00C83A21"/>
    <w:rsid w:val="00C85275"/>
    <w:rsid w:val="00C85BA0"/>
    <w:rsid w:val="00C8667D"/>
    <w:rsid w:val="00C92170"/>
    <w:rsid w:val="00C92A33"/>
    <w:rsid w:val="00C93666"/>
    <w:rsid w:val="00C938B8"/>
    <w:rsid w:val="00C9448F"/>
    <w:rsid w:val="00C9510D"/>
    <w:rsid w:val="00C9532A"/>
    <w:rsid w:val="00C956D6"/>
    <w:rsid w:val="00C968E1"/>
    <w:rsid w:val="00C96AC1"/>
    <w:rsid w:val="00C97DAE"/>
    <w:rsid w:val="00CA029C"/>
    <w:rsid w:val="00CA159F"/>
    <w:rsid w:val="00CA19BD"/>
    <w:rsid w:val="00CA2CC7"/>
    <w:rsid w:val="00CA2E0A"/>
    <w:rsid w:val="00CA31F2"/>
    <w:rsid w:val="00CA3696"/>
    <w:rsid w:val="00CA46FA"/>
    <w:rsid w:val="00CA4E55"/>
    <w:rsid w:val="00CA5975"/>
    <w:rsid w:val="00CA6176"/>
    <w:rsid w:val="00CA65C3"/>
    <w:rsid w:val="00CA6AF2"/>
    <w:rsid w:val="00CA70C6"/>
    <w:rsid w:val="00CA7A91"/>
    <w:rsid w:val="00CA7E32"/>
    <w:rsid w:val="00CB02D9"/>
    <w:rsid w:val="00CB0419"/>
    <w:rsid w:val="00CB0D88"/>
    <w:rsid w:val="00CB0F3E"/>
    <w:rsid w:val="00CB1952"/>
    <w:rsid w:val="00CB366E"/>
    <w:rsid w:val="00CB3869"/>
    <w:rsid w:val="00CB3D56"/>
    <w:rsid w:val="00CB586B"/>
    <w:rsid w:val="00CB74F6"/>
    <w:rsid w:val="00CB78AC"/>
    <w:rsid w:val="00CC1532"/>
    <w:rsid w:val="00CC1C23"/>
    <w:rsid w:val="00CC1C5E"/>
    <w:rsid w:val="00CC279F"/>
    <w:rsid w:val="00CC2840"/>
    <w:rsid w:val="00CC4356"/>
    <w:rsid w:val="00CC4EBA"/>
    <w:rsid w:val="00CC5EB1"/>
    <w:rsid w:val="00CC64FA"/>
    <w:rsid w:val="00CC6E9B"/>
    <w:rsid w:val="00CC70F5"/>
    <w:rsid w:val="00CD0F4F"/>
    <w:rsid w:val="00CD111F"/>
    <w:rsid w:val="00CD1235"/>
    <w:rsid w:val="00CD174A"/>
    <w:rsid w:val="00CD1B8B"/>
    <w:rsid w:val="00CD24ED"/>
    <w:rsid w:val="00CD345D"/>
    <w:rsid w:val="00CD5113"/>
    <w:rsid w:val="00CD5180"/>
    <w:rsid w:val="00CD5622"/>
    <w:rsid w:val="00CD7C3F"/>
    <w:rsid w:val="00CE02FC"/>
    <w:rsid w:val="00CE06DA"/>
    <w:rsid w:val="00CE0FDC"/>
    <w:rsid w:val="00CE1506"/>
    <w:rsid w:val="00CE245C"/>
    <w:rsid w:val="00CE30FF"/>
    <w:rsid w:val="00CE4334"/>
    <w:rsid w:val="00CE5112"/>
    <w:rsid w:val="00CE51A2"/>
    <w:rsid w:val="00CE54E0"/>
    <w:rsid w:val="00CE5693"/>
    <w:rsid w:val="00CE5726"/>
    <w:rsid w:val="00CE5944"/>
    <w:rsid w:val="00CE59E2"/>
    <w:rsid w:val="00CE66F3"/>
    <w:rsid w:val="00CE69A9"/>
    <w:rsid w:val="00CE7D2E"/>
    <w:rsid w:val="00CF07EC"/>
    <w:rsid w:val="00CF0BF3"/>
    <w:rsid w:val="00CF2987"/>
    <w:rsid w:val="00CF298F"/>
    <w:rsid w:val="00CF3FB9"/>
    <w:rsid w:val="00CF47B6"/>
    <w:rsid w:val="00CF5944"/>
    <w:rsid w:val="00CF5EF6"/>
    <w:rsid w:val="00CF622D"/>
    <w:rsid w:val="00D00C90"/>
    <w:rsid w:val="00D0180C"/>
    <w:rsid w:val="00D0204F"/>
    <w:rsid w:val="00D0214A"/>
    <w:rsid w:val="00D02658"/>
    <w:rsid w:val="00D03518"/>
    <w:rsid w:val="00D03A0A"/>
    <w:rsid w:val="00D03EED"/>
    <w:rsid w:val="00D03FFA"/>
    <w:rsid w:val="00D0442D"/>
    <w:rsid w:val="00D048A0"/>
    <w:rsid w:val="00D04D3F"/>
    <w:rsid w:val="00D04DEB"/>
    <w:rsid w:val="00D054C8"/>
    <w:rsid w:val="00D062D8"/>
    <w:rsid w:val="00D06791"/>
    <w:rsid w:val="00D10A57"/>
    <w:rsid w:val="00D11994"/>
    <w:rsid w:val="00D11A21"/>
    <w:rsid w:val="00D12189"/>
    <w:rsid w:val="00D1342C"/>
    <w:rsid w:val="00D146D8"/>
    <w:rsid w:val="00D159D8"/>
    <w:rsid w:val="00D15CF7"/>
    <w:rsid w:val="00D15ED2"/>
    <w:rsid w:val="00D16333"/>
    <w:rsid w:val="00D16B7D"/>
    <w:rsid w:val="00D170B1"/>
    <w:rsid w:val="00D17309"/>
    <w:rsid w:val="00D17689"/>
    <w:rsid w:val="00D20DB3"/>
    <w:rsid w:val="00D22007"/>
    <w:rsid w:val="00D227EE"/>
    <w:rsid w:val="00D22E4A"/>
    <w:rsid w:val="00D23FF0"/>
    <w:rsid w:val="00D24DED"/>
    <w:rsid w:val="00D2521E"/>
    <w:rsid w:val="00D2584E"/>
    <w:rsid w:val="00D25B32"/>
    <w:rsid w:val="00D263AD"/>
    <w:rsid w:val="00D2683E"/>
    <w:rsid w:val="00D26F1B"/>
    <w:rsid w:val="00D27F94"/>
    <w:rsid w:val="00D30BF5"/>
    <w:rsid w:val="00D312A6"/>
    <w:rsid w:val="00D31F3F"/>
    <w:rsid w:val="00D323C2"/>
    <w:rsid w:val="00D34E9E"/>
    <w:rsid w:val="00D35058"/>
    <w:rsid w:val="00D355CD"/>
    <w:rsid w:val="00D35A3B"/>
    <w:rsid w:val="00D4019A"/>
    <w:rsid w:val="00D40A96"/>
    <w:rsid w:val="00D4155E"/>
    <w:rsid w:val="00D42497"/>
    <w:rsid w:val="00D42815"/>
    <w:rsid w:val="00D43855"/>
    <w:rsid w:val="00D43AE1"/>
    <w:rsid w:val="00D44540"/>
    <w:rsid w:val="00D44942"/>
    <w:rsid w:val="00D4594A"/>
    <w:rsid w:val="00D46066"/>
    <w:rsid w:val="00D46866"/>
    <w:rsid w:val="00D476BC"/>
    <w:rsid w:val="00D47AC4"/>
    <w:rsid w:val="00D50D67"/>
    <w:rsid w:val="00D52071"/>
    <w:rsid w:val="00D523D6"/>
    <w:rsid w:val="00D52F4F"/>
    <w:rsid w:val="00D53DC3"/>
    <w:rsid w:val="00D54408"/>
    <w:rsid w:val="00D5479A"/>
    <w:rsid w:val="00D55168"/>
    <w:rsid w:val="00D551DB"/>
    <w:rsid w:val="00D559C4"/>
    <w:rsid w:val="00D55E23"/>
    <w:rsid w:val="00D56A75"/>
    <w:rsid w:val="00D56C04"/>
    <w:rsid w:val="00D60341"/>
    <w:rsid w:val="00D61920"/>
    <w:rsid w:val="00D63F94"/>
    <w:rsid w:val="00D64664"/>
    <w:rsid w:val="00D64F4A"/>
    <w:rsid w:val="00D65538"/>
    <w:rsid w:val="00D656DA"/>
    <w:rsid w:val="00D66226"/>
    <w:rsid w:val="00D67304"/>
    <w:rsid w:val="00D67855"/>
    <w:rsid w:val="00D67A20"/>
    <w:rsid w:val="00D70085"/>
    <w:rsid w:val="00D708DA"/>
    <w:rsid w:val="00D7162C"/>
    <w:rsid w:val="00D735ED"/>
    <w:rsid w:val="00D7389E"/>
    <w:rsid w:val="00D73F71"/>
    <w:rsid w:val="00D758C2"/>
    <w:rsid w:val="00D77704"/>
    <w:rsid w:val="00D8094A"/>
    <w:rsid w:val="00D80D06"/>
    <w:rsid w:val="00D81058"/>
    <w:rsid w:val="00D81392"/>
    <w:rsid w:val="00D8154D"/>
    <w:rsid w:val="00D81CE5"/>
    <w:rsid w:val="00D82CFF"/>
    <w:rsid w:val="00D84227"/>
    <w:rsid w:val="00D8473C"/>
    <w:rsid w:val="00D849E6"/>
    <w:rsid w:val="00D84AAB"/>
    <w:rsid w:val="00D8522D"/>
    <w:rsid w:val="00D852E4"/>
    <w:rsid w:val="00D8541D"/>
    <w:rsid w:val="00D8648D"/>
    <w:rsid w:val="00D9054C"/>
    <w:rsid w:val="00D91E00"/>
    <w:rsid w:val="00D9303C"/>
    <w:rsid w:val="00D93D35"/>
    <w:rsid w:val="00D940FF"/>
    <w:rsid w:val="00D95519"/>
    <w:rsid w:val="00D95CA5"/>
    <w:rsid w:val="00D96538"/>
    <w:rsid w:val="00D96B39"/>
    <w:rsid w:val="00D97CDF"/>
    <w:rsid w:val="00DA1908"/>
    <w:rsid w:val="00DA19DC"/>
    <w:rsid w:val="00DA1DDD"/>
    <w:rsid w:val="00DA26C9"/>
    <w:rsid w:val="00DA2BB9"/>
    <w:rsid w:val="00DA3CF0"/>
    <w:rsid w:val="00DA3D12"/>
    <w:rsid w:val="00DA4A9D"/>
    <w:rsid w:val="00DA5672"/>
    <w:rsid w:val="00DA5BE2"/>
    <w:rsid w:val="00DB181E"/>
    <w:rsid w:val="00DB1923"/>
    <w:rsid w:val="00DB1A25"/>
    <w:rsid w:val="00DB22BC"/>
    <w:rsid w:val="00DB2E6B"/>
    <w:rsid w:val="00DB393F"/>
    <w:rsid w:val="00DB3C44"/>
    <w:rsid w:val="00DB4A2F"/>
    <w:rsid w:val="00DB4CFB"/>
    <w:rsid w:val="00DB5266"/>
    <w:rsid w:val="00DB57E4"/>
    <w:rsid w:val="00DB65A7"/>
    <w:rsid w:val="00DC0B3A"/>
    <w:rsid w:val="00DC1881"/>
    <w:rsid w:val="00DC18D5"/>
    <w:rsid w:val="00DC1B95"/>
    <w:rsid w:val="00DC25DF"/>
    <w:rsid w:val="00DC2A3E"/>
    <w:rsid w:val="00DC3002"/>
    <w:rsid w:val="00DC3711"/>
    <w:rsid w:val="00DC4BF0"/>
    <w:rsid w:val="00DC56CC"/>
    <w:rsid w:val="00DC632D"/>
    <w:rsid w:val="00DC6E39"/>
    <w:rsid w:val="00DD0276"/>
    <w:rsid w:val="00DD03C1"/>
    <w:rsid w:val="00DD05B2"/>
    <w:rsid w:val="00DD11DE"/>
    <w:rsid w:val="00DD1F6F"/>
    <w:rsid w:val="00DD3394"/>
    <w:rsid w:val="00DD368C"/>
    <w:rsid w:val="00DD36DB"/>
    <w:rsid w:val="00DD3825"/>
    <w:rsid w:val="00DD3D80"/>
    <w:rsid w:val="00DD4D87"/>
    <w:rsid w:val="00DD4E47"/>
    <w:rsid w:val="00DD5F8F"/>
    <w:rsid w:val="00DD6AC0"/>
    <w:rsid w:val="00DE162F"/>
    <w:rsid w:val="00DE2041"/>
    <w:rsid w:val="00DE228B"/>
    <w:rsid w:val="00DE4567"/>
    <w:rsid w:val="00DE535E"/>
    <w:rsid w:val="00DE6058"/>
    <w:rsid w:val="00DE6BCF"/>
    <w:rsid w:val="00DE7605"/>
    <w:rsid w:val="00DE7B6C"/>
    <w:rsid w:val="00DE7C19"/>
    <w:rsid w:val="00DE7DA9"/>
    <w:rsid w:val="00DF03B4"/>
    <w:rsid w:val="00DF0957"/>
    <w:rsid w:val="00DF1253"/>
    <w:rsid w:val="00DF1A8D"/>
    <w:rsid w:val="00DF2CF5"/>
    <w:rsid w:val="00DF2F56"/>
    <w:rsid w:val="00DF36E8"/>
    <w:rsid w:val="00DF3B0B"/>
    <w:rsid w:val="00DF412E"/>
    <w:rsid w:val="00DF5ED1"/>
    <w:rsid w:val="00DF6AB5"/>
    <w:rsid w:val="00DF7A3D"/>
    <w:rsid w:val="00DF7AA6"/>
    <w:rsid w:val="00E00316"/>
    <w:rsid w:val="00E0124C"/>
    <w:rsid w:val="00E01355"/>
    <w:rsid w:val="00E015FB"/>
    <w:rsid w:val="00E02416"/>
    <w:rsid w:val="00E02451"/>
    <w:rsid w:val="00E0443A"/>
    <w:rsid w:val="00E052E3"/>
    <w:rsid w:val="00E0589B"/>
    <w:rsid w:val="00E05915"/>
    <w:rsid w:val="00E06CDA"/>
    <w:rsid w:val="00E06E06"/>
    <w:rsid w:val="00E07053"/>
    <w:rsid w:val="00E0732D"/>
    <w:rsid w:val="00E078EA"/>
    <w:rsid w:val="00E1023A"/>
    <w:rsid w:val="00E11906"/>
    <w:rsid w:val="00E148E5"/>
    <w:rsid w:val="00E14BA8"/>
    <w:rsid w:val="00E14DCB"/>
    <w:rsid w:val="00E16824"/>
    <w:rsid w:val="00E177D5"/>
    <w:rsid w:val="00E177DA"/>
    <w:rsid w:val="00E20327"/>
    <w:rsid w:val="00E20FB4"/>
    <w:rsid w:val="00E21105"/>
    <w:rsid w:val="00E214D1"/>
    <w:rsid w:val="00E21DFD"/>
    <w:rsid w:val="00E21F3F"/>
    <w:rsid w:val="00E22CD6"/>
    <w:rsid w:val="00E2324B"/>
    <w:rsid w:val="00E23757"/>
    <w:rsid w:val="00E2450C"/>
    <w:rsid w:val="00E255F3"/>
    <w:rsid w:val="00E25832"/>
    <w:rsid w:val="00E25D20"/>
    <w:rsid w:val="00E26763"/>
    <w:rsid w:val="00E27D90"/>
    <w:rsid w:val="00E27DC4"/>
    <w:rsid w:val="00E27DE6"/>
    <w:rsid w:val="00E27FC6"/>
    <w:rsid w:val="00E308D3"/>
    <w:rsid w:val="00E310D2"/>
    <w:rsid w:val="00E31DF6"/>
    <w:rsid w:val="00E32808"/>
    <w:rsid w:val="00E32E9E"/>
    <w:rsid w:val="00E334B4"/>
    <w:rsid w:val="00E341CD"/>
    <w:rsid w:val="00E344B0"/>
    <w:rsid w:val="00E34C19"/>
    <w:rsid w:val="00E36F3F"/>
    <w:rsid w:val="00E3713E"/>
    <w:rsid w:val="00E3770A"/>
    <w:rsid w:val="00E37F0E"/>
    <w:rsid w:val="00E4076E"/>
    <w:rsid w:val="00E40ABC"/>
    <w:rsid w:val="00E4164C"/>
    <w:rsid w:val="00E419B8"/>
    <w:rsid w:val="00E41A17"/>
    <w:rsid w:val="00E41E57"/>
    <w:rsid w:val="00E4389E"/>
    <w:rsid w:val="00E4394E"/>
    <w:rsid w:val="00E43C0C"/>
    <w:rsid w:val="00E44788"/>
    <w:rsid w:val="00E449B8"/>
    <w:rsid w:val="00E44A42"/>
    <w:rsid w:val="00E450EC"/>
    <w:rsid w:val="00E45FA6"/>
    <w:rsid w:val="00E4619C"/>
    <w:rsid w:val="00E47496"/>
    <w:rsid w:val="00E50405"/>
    <w:rsid w:val="00E51B64"/>
    <w:rsid w:val="00E520AF"/>
    <w:rsid w:val="00E522E9"/>
    <w:rsid w:val="00E525C9"/>
    <w:rsid w:val="00E52732"/>
    <w:rsid w:val="00E52E86"/>
    <w:rsid w:val="00E53FDF"/>
    <w:rsid w:val="00E547B9"/>
    <w:rsid w:val="00E54E9B"/>
    <w:rsid w:val="00E5559D"/>
    <w:rsid w:val="00E55A9C"/>
    <w:rsid w:val="00E55E78"/>
    <w:rsid w:val="00E56A9C"/>
    <w:rsid w:val="00E57296"/>
    <w:rsid w:val="00E57723"/>
    <w:rsid w:val="00E57E3A"/>
    <w:rsid w:val="00E60454"/>
    <w:rsid w:val="00E618D3"/>
    <w:rsid w:val="00E61CE7"/>
    <w:rsid w:val="00E6218F"/>
    <w:rsid w:val="00E63AE8"/>
    <w:rsid w:val="00E63E99"/>
    <w:rsid w:val="00E653CF"/>
    <w:rsid w:val="00E65B6A"/>
    <w:rsid w:val="00E704ED"/>
    <w:rsid w:val="00E708E1"/>
    <w:rsid w:val="00E70C5B"/>
    <w:rsid w:val="00E7215E"/>
    <w:rsid w:val="00E72E22"/>
    <w:rsid w:val="00E7318F"/>
    <w:rsid w:val="00E733D3"/>
    <w:rsid w:val="00E74BAB"/>
    <w:rsid w:val="00E74EA1"/>
    <w:rsid w:val="00E75917"/>
    <w:rsid w:val="00E76D6B"/>
    <w:rsid w:val="00E77F60"/>
    <w:rsid w:val="00E8091D"/>
    <w:rsid w:val="00E80ABE"/>
    <w:rsid w:val="00E80CBB"/>
    <w:rsid w:val="00E81643"/>
    <w:rsid w:val="00E83371"/>
    <w:rsid w:val="00E83A9B"/>
    <w:rsid w:val="00E8422A"/>
    <w:rsid w:val="00E84AB8"/>
    <w:rsid w:val="00E85D10"/>
    <w:rsid w:val="00E85E13"/>
    <w:rsid w:val="00E9087D"/>
    <w:rsid w:val="00E90B9E"/>
    <w:rsid w:val="00E914EC"/>
    <w:rsid w:val="00E928E4"/>
    <w:rsid w:val="00E92B12"/>
    <w:rsid w:val="00E92E63"/>
    <w:rsid w:val="00E93BBE"/>
    <w:rsid w:val="00E951C6"/>
    <w:rsid w:val="00E955AF"/>
    <w:rsid w:val="00E95A98"/>
    <w:rsid w:val="00E95CB9"/>
    <w:rsid w:val="00E96E26"/>
    <w:rsid w:val="00EA1815"/>
    <w:rsid w:val="00EA25F4"/>
    <w:rsid w:val="00EA29AF"/>
    <w:rsid w:val="00EA49DF"/>
    <w:rsid w:val="00EA5358"/>
    <w:rsid w:val="00EA6475"/>
    <w:rsid w:val="00EA7241"/>
    <w:rsid w:val="00EA7F4C"/>
    <w:rsid w:val="00EB0037"/>
    <w:rsid w:val="00EB0F32"/>
    <w:rsid w:val="00EB0F3C"/>
    <w:rsid w:val="00EB4A4C"/>
    <w:rsid w:val="00EB540D"/>
    <w:rsid w:val="00EB5770"/>
    <w:rsid w:val="00EB59AC"/>
    <w:rsid w:val="00EB643D"/>
    <w:rsid w:val="00EB758A"/>
    <w:rsid w:val="00EB7EB9"/>
    <w:rsid w:val="00EC1754"/>
    <w:rsid w:val="00EC1C6F"/>
    <w:rsid w:val="00EC1ED7"/>
    <w:rsid w:val="00EC2BE8"/>
    <w:rsid w:val="00EC35AD"/>
    <w:rsid w:val="00EC37E8"/>
    <w:rsid w:val="00EC3E68"/>
    <w:rsid w:val="00EC45FB"/>
    <w:rsid w:val="00EC54DB"/>
    <w:rsid w:val="00EC5B65"/>
    <w:rsid w:val="00EC6D36"/>
    <w:rsid w:val="00EC794F"/>
    <w:rsid w:val="00EC7DFD"/>
    <w:rsid w:val="00ED0CBC"/>
    <w:rsid w:val="00ED1285"/>
    <w:rsid w:val="00ED172B"/>
    <w:rsid w:val="00ED236B"/>
    <w:rsid w:val="00ED2F1B"/>
    <w:rsid w:val="00ED309F"/>
    <w:rsid w:val="00ED30B1"/>
    <w:rsid w:val="00ED5500"/>
    <w:rsid w:val="00ED6401"/>
    <w:rsid w:val="00EE0767"/>
    <w:rsid w:val="00EE09FF"/>
    <w:rsid w:val="00EE0F99"/>
    <w:rsid w:val="00EE2A32"/>
    <w:rsid w:val="00EE3FD0"/>
    <w:rsid w:val="00EE4948"/>
    <w:rsid w:val="00EE4AAE"/>
    <w:rsid w:val="00EE4E2B"/>
    <w:rsid w:val="00EE646D"/>
    <w:rsid w:val="00EE71E3"/>
    <w:rsid w:val="00EE7C15"/>
    <w:rsid w:val="00EF033E"/>
    <w:rsid w:val="00EF0C4E"/>
    <w:rsid w:val="00EF13CE"/>
    <w:rsid w:val="00EF1DF9"/>
    <w:rsid w:val="00EF2D1E"/>
    <w:rsid w:val="00EF334A"/>
    <w:rsid w:val="00EF36A4"/>
    <w:rsid w:val="00EF448B"/>
    <w:rsid w:val="00EF52E4"/>
    <w:rsid w:val="00EF556E"/>
    <w:rsid w:val="00EF5598"/>
    <w:rsid w:val="00EF77F1"/>
    <w:rsid w:val="00EF7CF4"/>
    <w:rsid w:val="00EF7F38"/>
    <w:rsid w:val="00F00218"/>
    <w:rsid w:val="00F00611"/>
    <w:rsid w:val="00F00957"/>
    <w:rsid w:val="00F00A91"/>
    <w:rsid w:val="00F00D5D"/>
    <w:rsid w:val="00F0130A"/>
    <w:rsid w:val="00F02627"/>
    <w:rsid w:val="00F02797"/>
    <w:rsid w:val="00F02CB7"/>
    <w:rsid w:val="00F02E5D"/>
    <w:rsid w:val="00F03183"/>
    <w:rsid w:val="00F03965"/>
    <w:rsid w:val="00F04544"/>
    <w:rsid w:val="00F04C1F"/>
    <w:rsid w:val="00F05377"/>
    <w:rsid w:val="00F05F94"/>
    <w:rsid w:val="00F0632C"/>
    <w:rsid w:val="00F07382"/>
    <w:rsid w:val="00F0791F"/>
    <w:rsid w:val="00F07EBC"/>
    <w:rsid w:val="00F1073E"/>
    <w:rsid w:val="00F11018"/>
    <w:rsid w:val="00F11205"/>
    <w:rsid w:val="00F12064"/>
    <w:rsid w:val="00F128C5"/>
    <w:rsid w:val="00F12F33"/>
    <w:rsid w:val="00F13375"/>
    <w:rsid w:val="00F13D0E"/>
    <w:rsid w:val="00F14465"/>
    <w:rsid w:val="00F146CE"/>
    <w:rsid w:val="00F1519E"/>
    <w:rsid w:val="00F153D7"/>
    <w:rsid w:val="00F15A6F"/>
    <w:rsid w:val="00F15DE4"/>
    <w:rsid w:val="00F172D6"/>
    <w:rsid w:val="00F173A6"/>
    <w:rsid w:val="00F2049E"/>
    <w:rsid w:val="00F208E2"/>
    <w:rsid w:val="00F23E7B"/>
    <w:rsid w:val="00F24B9B"/>
    <w:rsid w:val="00F255DA"/>
    <w:rsid w:val="00F25C96"/>
    <w:rsid w:val="00F25D2D"/>
    <w:rsid w:val="00F26F4F"/>
    <w:rsid w:val="00F300A2"/>
    <w:rsid w:val="00F3158B"/>
    <w:rsid w:val="00F315A0"/>
    <w:rsid w:val="00F31B0D"/>
    <w:rsid w:val="00F31D80"/>
    <w:rsid w:val="00F32B0D"/>
    <w:rsid w:val="00F33181"/>
    <w:rsid w:val="00F36408"/>
    <w:rsid w:val="00F3708F"/>
    <w:rsid w:val="00F37C57"/>
    <w:rsid w:val="00F40BC8"/>
    <w:rsid w:val="00F40E76"/>
    <w:rsid w:val="00F41E53"/>
    <w:rsid w:val="00F422DF"/>
    <w:rsid w:val="00F42D10"/>
    <w:rsid w:val="00F430C8"/>
    <w:rsid w:val="00F43A18"/>
    <w:rsid w:val="00F444D6"/>
    <w:rsid w:val="00F46088"/>
    <w:rsid w:val="00F46494"/>
    <w:rsid w:val="00F468E4"/>
    <w:rsid w:val="00F4720D"/>
    <w:rsid w:val="00F5187A"/>
    <w:rsid w:val="00F52A41"/>
    <w:rsid w:val="00F52C40"/>
    <w:rsid w:val="00F5474E"/>
    <w:rsid w:val="00F55E79"/>
    <w:rsid w:val="00F56763"/>
    <w:rsid w:val="00F56831"/>
    <w:rsid w:val="00F57363"/>
    <w:rsid w:val="00F5767F"/>
    <w:rsid w:val="00F60406"/>
    <w:rsid w:val="00F60925"/>
    <w:rsid w:val="00F609DC"/>
    <w:rsid w:val="00F60E5A"/>
    <w:rsid w:val="00F61D18"/>
    <w:rsid w:val="00F625F0"/>
    <w:rsid w:val="00F63628"/>
    <w:rsid w:val="00F63722"/>
    <w:rsid w:val="00F64199"/>
    <w:rsid w:val="00F64726"/>
    <w:rsid w:val="00F64795"/>
    <w:rsid w:val="00F64B6E"/>
    <w:rsid w:val="00F64C15"/>
    <w:rsid w:val="00F65FE5"/>
    <w:rsid w:val="00F71A5C"/>
    <w:rsid w:val="00F72E6C"/>
    <w:rsid w:val="00F73356"/>
    <w:rsid w:val="00F74606"/>
    <w:rsid w:val="00F746B3"/>
    <w:rsid w:val="00F754E9"/>
    <w:rsid w:val="00F76470"/>
    <w:rsid w:val="00F765EE"/>
    <w:rsid w:val="00F770D4"/>
    <w:rsid w:val="00F779C7"/>
    <w:rsid w:val="00F77A1B"/>
    <w:rsid w:val="00F77FDE"/>
    <w:rsid w:val="00F80DEE"/>
    <w:rsid w:val="00F815D4"/>
    <w:rsid w:val="00F818C2"/>
    <w:rsid w:val="00F84B20"/>
    <w:rsid w:val="00F859E3"/>
    <w:rsid w:val="00F86111"/>
    <w:rsid w:val="00F869C2"/>
    <w:rsid w:val="00F86B4E"/>
    <w:rsid w:val="00F87E4D"/>
    <w:rsid w:val="00F907D8"/>
    <w:rsid w:val="00F90B19"/>
    <w:rsid w:val="00F914DA"/>
    <w:rsid w:val="00F91F24"/>
    <w:rsid w:val="00F91F64"/>
    <w:rsid w:val="00F920CF"/>
    <w:rsid w:val="00F93293"/>
    <w:rsid w:val="00F93C01"/>
    <w:rsid w:val="00F9440E"/>
    <w:rsid w:val="00F9463D"/>
    <w:rsid w:val="00F956F1"/>
    <w:rsid w:val="00F964EE"/>
    <w:rsid w:val="00FA062B"/>
    <w:rsid w:val="00FA0C49"/>
    <w:rsid w:val="00FA1289"/>
    <w:rsid w:val="00FA20BE"/>
    <w:rsid w:val="00FA226F"/>
    <w:rsid w:val="00FA2AE5"/>
    <w:rsid w:val="00FA45C2"/>
    <w:rsid w:val="00FA4CDF"/>
    <w:rsid w:val="00FA5529"/>
    <w:rsid w:val="00FA5614"/>
    <w:rsid w:val="00FA5741"/>
    <w:rsid w:val="00FA6775"/>
    <w:rsid w:val="00FA6CBA"/>
    <w:rsid w:val="00FA6F35"/>
    <w:rsid w:val="00FA7ECA"/>
    <w:rsid w:val="00FB0896"/>
    <w:rsid w:val="00FB1177"/>
    <w:rsid w:val="00FB1DD0"/>
    <w:rsid w:val="00FB1F82"/>
    <w:rsid w:val="00FB2292"/>
    <w:rsid w:val="00FB4488"/>
    <w:rsid w:val="00FB484C"/>
    <w:rsid w:val="00FB498F"/>
    <w:rsid w:val="00FB50FC"/>
    <w:rsid w:val="00FB59EB"/>
    <w:rsid w:val="00FB5EC5"/>
    <w:rsid w:val="00FB621F"/>
    <w:rsid w:val="00FB65A7"/>
    <w:rsid w:val="00FB6881"/>
    <w:rsid w:val="00FB778F"/>
    <w:rsid w:val="00FB7F53"/>
    <w:rsid w:val="00FC03EE"/>
    <w:rsid w:val="00FC0F6F"/>
    <w:rsid w:val="00FC103C"/>
    <w:rsid w:val="00FC1364"/>
    <w:rsid w:val="00FC1A7E"/>
    <w:rsid w:val="00FC28EF"/>
    <w:rsid w:val="00FC2C84"/>
    <w:rsid w:val="00FC370E"/>
    <w:rsid w:val="00FC3886"/>
    <w:rsid w:val="00FC4CA3"/>
    <w:rsid w:val="00FC5B7A"/>
    <w:rsid w:val="00FC5C74"/>
    <w:rsid w:val="00FC751F"/>
    <w:rsid w:val="00FC77C6"/>
    <w:rsid w:val="00FC7BE5"/>
    <w:rsid w:val="00FD00D3"/>
    <w:rsid w:val="00FD1676"/>
    <w:rsid w:val="00FD2A85"/>
    <w:rsid w:val="00FD2C3B"/>
    <w:rsid w:val="00FD2EBF"/>
    <w:rsid w:val="00FD4AD1"/>
    <w:rsid w:val="00FD4B74"/>
    <w:rsid w:val="00FD5C35"/>
    <w:rsid w:val="00FD5FA2"/>
    <w:rsid w:val="00FD7BB1"/>
    <w:rsid w:val="00FD7C01"/>
    <w:rsid w:val="00FE21C5"/>
    <w:rsid w:val="00FE25B8"/>
    <w:rsid w:val="00FE361A"/>
    <w:rsid w:val="00FE4000"/>
    <w:rsid w:val="00FE405F"/>
    <w:rsid w:val="00FE4449"/>
    <w:rsid w:val="00FE5354"/>
    <w:rsid w:val="00FE5694"/>
    <w:rsid w:val="00FE70F7"/>
    <w:rsid w:val="00FE7477"/>
    <w:rsid w:val="00FE74B3"/>
    <w:rsid w:val="00FE7803"/>
    <w:rsid w:val="00FE7FA5"/>
    <w:rsid w:val="00FF0519"/>
    <w:rsid w:val="00FF0878"/>
    <w:rsid w:val="00FF2372"/>
    <w:rsid w:val="00FF30F4"/>
    <w:rsid w:val="00FF3543"/>
    <w:rsid w:val="00FF3E61"/>
    <w:rsid w:val="00FF3EE0"/>
    <w:rsid w:val="00FF4B52"/>
    <w:rsid w:val="00FF4D71"/>
    <w:rsid w:val="00FF4E11"/>
    <w:rsid w:val="00FF5F28"/>
    <w:rsid w:val="00FF6831"/>
    <w:rsid w:val="00FF740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7CAD66"/>
  <w15:docId w15:val="{98E968C7-5147-4C16-ADD3-A40A5F6E2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9232A"/>
    <w:rPr>
      <w:sz w:val="24"/>
      <w:szCs w:val="24"/>
    </w:rPr>
  </w:style>
  <w:style w:type="paragraph" w:styleId="Nagwek1">
    <w:name w:val="heading 1"/>
    <w:aliases w:val="PZP - Tytuł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rsid w:val="001C1748"/>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aliases w:val="PZP Nagłowek 7"/>
    <w:basedOn w:val="Normalny"/>
    <w:next w:val="Normalny"/>
    <w:link w:val="Nagwek4Znak"/>
    <w:unhideWhenUsed/>
    <w:qFormat/>
    <w:rsid w:val="001C1748"/>
    <w:pPr>
      <w:keepNext/>
      <w:tabs>
        <w:tab w:val="num" w:pos="0"/>
      </w:tabs>
      <w:suppressAutoHyphens/>
      <w:spacing w:before="240" w:after="60"/>
      <w:ind w:left="864" w:hanging="864"/>
      <w:outlineLvl w:val="3"/>
    </w:pPr>
    <w:rPr>
      <w:b/>
      <w:bCs/>
      <w:sz w:val="28"/>
      <w:szCs w:val="28"/>
      <w:lang w:eastAsia="zh-CN"/>
    </w:rPr>
  </w:style>
  <w:style w:type="paragraph" w:styleId="Nagwek5">
    <w:name w:val="heading 5"/>
    <w:aliases w:val="PZP - Nagłówek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8">
    <w:name w:val="heading 8"/>
    <w:basedOn w:val="Normalny"/>
    <w:next w:val="Normalny"/>
    <w:link w:val="Nagwek8Znak"/>
    <w:semiHidden/>
    <w:unhideWhenUsed/>
    <w:qFormat/>
    <w:rsid w:val="001C1748"/>
    <w:pPr>
      <w:keepNext/>
      <w:widowControl w:val="0"/>
      <w:tabs>
        <w:tab w:val="num" w:pos="0"/>
      </w:tabs>
      <w:suppressAutoHyphens/>
      <w:ind w:left="1440" w:hanging="1440"/>
      <w:jc w:val="center"/>
      <w:outlineLvl w:val="7"/>
    </w:pPr>
    <w:rPr>
      <w:rFonts w:ascii="Calibri" w:hAnsi="Calibri" w:cs="Arial"/>
      <w:sz w:val="22"/>
      <w:szCs w:val="22"/>
      <w:u w:val="single"/>
      <w:lang w:eastAsia="zh-CN"/>
    </w:r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BE21CB"/>
    <w:rPr>
      <w:color w:val="0000FF"/>
      <w:u w:val="single"/>
    </w:rPr>
  </w:style>
  <w:style w:type="character" w:customStyle="1" w:styleId="Nagwek5Znak">
    <w:name w:val="Nagłówek 5 Znak"/>
    <w:aliases w:val="PZP - 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locked/>
    <w:rsid w:val="00BE21CB"/>
    <w:rPr>
      <w:sz w:val="24"/>
      <w:szCs w:val="24"/>
      <w:lang w:val="pl-PL" w:eastAsia="pl-PL" w:bidi="ar-SA"/>
    </w:rPr>
  </w:style>
  <w:style w:type="paragraph" w:styleId="Stopka">
    <w:name w:val="footer"/>
    <w:basedOn w:val="Normalny"/>
    <w:link w:val="StopkaZnak"/>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aliases w:val="Tekst podstawowy Znak Znak"/>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L1,Numerowanie,List Paragraph,Akapit z listą BS,Bulleted list,Odstavec,Podsis rysunku,T_SZ_List Paragraph,sw tekst,CW_Lista,Akapit z listą5,Akapit z listą numerowaną,lp1,Bullet List,FooterText,numbered,Paragraphe de liste1,列出段落,列出段落1,lp11"/>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qFormat/>
    <w:rsid w:val="00666F41"/>
    <w:pPr>
      <w:spacing w:before="100" w:beforeAutospacing="1" w:after="100" w:afterAutospacing="1"/>
      <w:jc w:val="both"/>
    </w:pPr>
    <w:rPr>
      <w:sz w:val="20"/>
      <w:szCs w:val="20"/>
    </w:rPr>
  </w:style>
  <w:style w:type="paragraph" w:customStyle="1" w:styleId="Standard">
    <w:name w:val="Standard"/>
    <w:qFormat/>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3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aliases w:val="Tekst przypisu,Podrozdział,Footnote,Podrozdzia3,Footnote Text Char"/>
    <w:basedOn w:val="Normalny"/>
    <w:link w:val="TekstprzypisudolnegoZnak"/>
    <w:uiPriority w:val="99"/>
    <w:qFormat/>
    <w:rsid w:val="006470AB"/>
    <w:rPr>
      <w:sz w:val="20"/>
      <w:szCs w:val="20"/>
    </w:rPr>
  </w:style>
  <w:style w:type="character" w:customStyle="1" w:styleId="TekstprzypisudolnegoZnak">
    <w:name w:val="Tekst przypisu dolnego Znak"/>
    <w:aliases w:val="Tekst przypisu Znak,Podrozdział Znak,Footnote Znak,Podrozdzia3 Znak,Footnote Text Char Znak"/>
    <w:basedOn w:val="Domylnaczcionkaakapitu"/>
    <w:link w:val="Tekstprzypisudolnego"/>
    <w:uiPriority w:val="99"/>
    <w:qFormat/>
    <w:rsid w:val="006470AB"/>
  </w:style>
  <w:style w:type="character" w:styleId="Odwoanieprzypisudolnego">
    <w:name w:val="footnote reference"/>
    <w:aliases w:val="Odwołanie przypisu,Footnote Reference Number,Footnote symbol,Footnote reference number,note TESI,SUPERS,EN Footnote Reference,Footnote Reference_LVL6,Footnote Reference_LVL61,Footnote Reference_LVL62,Footnote Reference_LVL63"/>
    <w:qFormat/>
    <w:rsid w:val="006470AB"/>
    <w:rPr>
      <w:vertAlign w:val="superscript"/>
    </w:rPr>
  </w:style>
  <w:style w:type="character" w:styleId="Odwoaniedokomentarza">
    <w:name w:val="annotation reference"/>
    <w:uiPriority w:val="99"/>
    <w:rsid w:val="00A67961"/>
    <w:rPr>
      <w:sz w:val="16"/>
      <w:szCs w:val="16"/>
    </w:rPr>
  </w:style>
  <w:style w:type="paragraph" w:styleId="Tekstkomentarza">
    <w:name w:val="annotation text"/>
    <w:basedOn w:val="Normalny"/>
    <w:link w:val="TekstkomentarzaZnak"/>
    <w:uiPriority w:val="99"/>
    <w:rsid w:val="00A67961"/>
    <w:rPr>
      <w:sz w:val="20"/>
      <w:szCs w:val="20"/>
    </w:rPr>
  </w:style>
  <w:style w:type="character" w:customStyle="1" w:styleId="TekstkomentarzaZnak">
    <w:name w:val="Tekst komentarza Znak"/>
    <w:basedOn w:val="Domylnaczcionkaakapitu"/>
    <w:link w:val="Tekstkomentarza"/>
    <w:uiPriority w:val="99"/>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aliases w:val="Tekst podstawowy Znak Znak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uiPriority w:val="99"/>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aliases w:val="PZP - Tytuł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L1 Znak,Numerowanie Znak,List Paragraph Znak,Akapit z listą BS Znak,Bulleted list Znak,Odstavec Znak,Podsis rysunku Znak,T_SZ_List Paragraph Znak,sw tekst Znak,CW_Lista Znak,Akapit z listą5 Znak,Akapit z listą numerowaną Znak"/>
    <w:link w:val="Akapitzlist"/>
    <w:uiPriority w:val="34"/>
    <w:qFormat/>
    <w:locked/>
    <w:rsid w:val="00F914DA"/>
    <w:rPr>
      <w:sz w:val="24"/>
      <w:szCs w:val="24"/>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customStyle="1" w:styleId="Default">
    <w:name w:val="Default"/>
    <w:link w:val="DefaultZnak"/>
    <w:qFormat/>
    <w:rsid w:val="00EF52E4"/>
    <w:pPr>
      <w:autoSpaceDE w:val="0"/>
      <w:autoSpaceDN w:val="0"/>
      <w:adjustRightInd w:val="0"/>
    </w:pPr>
    <w:rPr>
      <w:rFonts w:ascii="HelveticaNeueLT Pro 67 MdCn" w:eastAsia="Calibri" w:hAnsi="HelveticaNeueLT Pro 67 MdCn" w:cs="HelveticaNeueLT Pro 67 MdCn"/>
      <w:color w:val="000000"/>
      <w:sz w:val="24"/>
      <w:szCs w:val="24"/>
      <w:lang w:eastAsia="en-US"/>
    </w:rPr>
  </w:style>
  <w:style w:type="character" w:customStyle="1" w:styleId="fn-ref">
    <w:name w:val="fn-ref"/>
    <w:basedOn w:val="Domylnaczcionkaakapitu"/>
    <w:rsid w:val="006C3025"/>
  </w:style>
  <w:style w:type="paragraph" w:customStyle="1" w:styleId="Zwykytekst1">
    <w:name w:val="Zwykły tekst1"/>
    <w:basedOn w:val="Normalny"/>
    <w:rsid w:val="00E733D3"/>
    <w:pPr>
      <w:suppressAutoHyphens/>
      <w:autoSpaceDE w:val="0"/>
      <w:spacing w:before="90" w:line="380" w:lineRule="atLeast"/>
      <w:jc w:val="both"/>
    </w:pPr>
    <w:rPr>
      <w:rFonts w:ascii="Courier New" w:hAnsi="Courier New" w:cs="Courier New"/>
      <w:w w:val="89"/>
      <w:sz w:val="25"/>
      <w:szCs w:val="20"/>
      <w:lang w:eastAsia="zh-CN"/>
    </w:rPr>
  </w:style>
  <w:style w:type="character" w:customStyle="1" w:styleId="FontStyle43">
    <w:name w:val="Font Style43"/>
    <w:rsid w:val="0019402F"/>
    <w:rPr>
      <w:rFonts w:ascii="Times New Roman" w:hAnsi="Times New Roman" w:cs="Times New Roman"/>
      <w:color w:val="000000"/>
      <w:sz w:val="20"/>
      <w:szCs w:val="20"/>
    </w:rPr>
  </w:style>
  <w:style w:type="paragraph" w:customStyle="1" w:styleId="Akapitzlist1">
    <w:name w:val="Akapit z listą1"/>
    <w:uiPriority w:val="34"/>
    <w:qFormat/>
    <w:rsid w:val="0019402F"/>
    <w:pPr>
      <w:suppressAutoHyphens/>
      <w:spacing w:after="200" w:line="276" w:lineRule="auto"/>
      <w:ind w:left="720"/>
    </w:pPr>
    <w:rPr>
      <w:rFonts w:ascii="Lucida Grande" w:eastAsia="ヒラギノ角ゴ Pro W3" w:hAnsi="Lucida Grande" w:cs="Lucida Grande"/>
      <w:color w:val="000000"/>
      <w:sz w:val="22"/>
      <w:lang w:val="en-US" w:eastAsia="zh-CN"/>
    </w:rPr>
  </w:style>
  <w:style w:type="table" w:customStyle="1" w:styleId="Tabela-Siatka1">
    <w:name w:val="Tabela - Siatka1"/>
    <w:basedOn w:val="Standardowy"/>
    <w:next w:val="Tabela-Siatka"/>
    <w:uiPriority w:val="39"/>
    <w:rsid w:val="001F2B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377AA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semiHidden/>
    <w:unhideWhenUsed/>
    <w:rsid w:val="00472CCA"/>
    <w:pPr>
      <w:spacing w:after="120" w:line="480" w:lineRule="auto"/>
    </w:pPr>
  </w:style>
  <w:style w:type="character" w:customStyle="1" w:styleId="Tekstpodstawowy2Znak">
    <w:name w:val="Tekst podstawowy 2 Znak"/>
    <w:basedOn w:val="Domylnaczcionkaakapitu"/>
    <w:link w:val="Tekstpodstawowy2"/>
    <w:semiHidden/>
    <w:rsid w:val="00472CCA"/>
    <w:rPr>
      <w:sz w:val="24"/>
      <w:szCs w:val="24"/>
    </w:rPr>
  </w:style>
  <w:style w:type="paragraph" w:styleId="Bezodstpw">
    <w:name w:val="No Spacing"/>
    <w:link w:val="BezodstpwZnak"/>
    <w:qFormat/>
    <w:rsid w:val="00472CCA"/>
    <w:rPr>
      <w:rFonts w:ascii="Calibri" w:eastAsia="Calibri" w:hAnsi="Calibri"/>
      <w:sz w:val="22"/>
      <w:szCs w:val="22"/>
      <w:lang w:eastAsia="en-US"/>
    </w:rPr>
  </w:style>
  <w:style w:type="character" w:styleId="Tekstzastpczy">
    <w:name w:val="Placeholder Text"/>
    <w:basedOn w:val="Domylnaczcionkaakapitu"/>
    <w:uiPriority w:val="99"/>
    <w:semiHidden/>
    <w:rsid w:val="000024AC"/>
    <w:rPr>
      <w:color w:val="808080"/>
    </w:rPr>
  </w:style>
  <w:style w:type="character" w:customStyle="1" w:styleId="Nagwek3Znak">
    <w:name w:val="Nagłówek 3 Znak"/>
    <w:basedOn w:val="Domylnaczcionkaakapitu"/>
    <w:link w:val="Nagwek3"/>
    <w:semiHidden/>
    <w:rsid w:val="001C1748"/>
    <w:rPr>
      <w:rFonts w:asciiTheme="majorHAnsi" w:eastAsiaTheme="majorEastAsia" w:hAnsiTheme="majorHAnsi" w:cstheme="majorBidi"/>
      <w:color w:val="243F60" w:themeColor="accent1" w:themeShade="7F"/>
      <w:sz w:val="24"/>
      <w:szCs w:val="24"/>
    </w:rPr>
  </w:style>
  <w:style w:type="character" w:customStyle="1" w:styleId="Nagwek4Znak">
    <w:name w:val="Nagłówek 4 Znak"/>
    <w:aliases w:val="PZP Nagłowek 7 Znak"/>
    <w:basedOn w:val="Domylnaczcionkaakapitu"/>
    <w:link w:val="Nagwek4"/>
    <w:semiHidden/>
    <w:rsid w:val="001C1748"/>
    <w:rPr>
      <w:b/>
      <w:bCs/>
      <w:sz w:val="28"/>
      <w:szCs w:val="28"/>
      <w:lang w:eastAsia="zh-CN"/>
    </w:rPr>
  </w:style>
  <w:style w:type="character" w:customStyle="1" w:styleId="Nagwek8Znak">
    <w:name w:val="Nagłówek 8 Znak"/>
    <w:basedOn w:val="Domylnaczcionkaakapitu"/>
    <w:link w:val="Nagwek8"/>
    <w:semiHidden/>
    <w:rsid w:val="001C1748"/>
    <w:rPr>
      <w:rFonts w:ascii="Calibri" w:hAnsi="Calibri" w:cs="Arial"/>
      <w:sz w:val="22"/>
      <w:szCs w:val="22"/>
      <w:u w:val="single"/>
      <w:lang w:eastAsia="zh-CN"/>
    </w:rPr>
  </w:style>
  <w:style w:type="character" w:customStyle="1" w:styleId="CharStyle68">
    <w:name w:val="Char Style 68"/>
    <w:basedOn w:val="Domylnaczcionkaakapitu"/>
    <w:link w:val="Style67"/>
    <w:locked/>
    <w:rsid w:val="007C30B2"/>
    <w:rPr>
      <w:b/>
      <w:bCs/>
      <w:shd w:val="clear" w:color="auto" w:fill="FFFFFF"/>
    </w:rPr>
  </w:style>
  <w:style w:type="paragraph" w:customStyle="1" w:styleId="Style67">
    <w:name w:val="Style 67"/>
    <w:basedOn w:val="Normalny"/>
    <w:link w:val="CharStyle68"/>
    <w:rsid w:val="007C30B2"/>
    <w:pPr>
      <w:shd w:val="clear" w:color="auto" w:fill="FFFFFF"/>
      <w:spacing w:before="300" w:after="120" w:line="222" w:lineRule="exact"/>
      <w:jc w:val="both"/>
    </w:pPr>
    <w:rPr>
      <w:b/>
      <w:bCs/>
      <w:sz w:val="20"/>
      <w:szCs w:val="20"/>
    </w:rPr>
  </w:style>
  <w:style w:type="paragraph" w:customStyle="1" w:styleId="Nagwek30">
    <w:name w:val="Nagłówek3"/>
    <w:basedOn w:val="Normalny"/>
    <w:next w:val="Tekstpodstawowy"/>
    <w:rsid w:val="00F91F24"/>
    <w:pPr>
      <w:keepNext/>
      <w:suppressAutoHyphens/>
      <w:spacing w:before="240" w:after="120"/>
    </w:pPr>
    <w:rPr>
      <w:rFonts w:ascii="Arial" w:eastAsia="Lucida Sans Unicode" w:hAnsi="Arial" w:cs="Mangal"/>
      <w:sz w:val="28"/>
      <w:szCs w:val="28"/>
      <w:lang w:eastAsia="ar-SA"/>
    </w:rPr>
  </w:style>
  <w:style w:type="character" w:styleId="Pogrubienie">
    <w:name w:val="Strong"/>
    <w:basedOn w:val="Domylnaczcionkaakapitu"/>
    <w:uiPriority w:val="22"/>
    <w:qFormat/>
    <w:rsid w:val="005F415A"/>
    <w:rPr>
      <w:b/>
      <w:bCs/>
    </w:rPr>
  </w:style>
  <w:style w:type="paragraph" w:customStyle="1" w:styleId="Prawa">
    <w:name w:val="Prawa"/>
    <w:aliases w:val="Kursywa"/>
    <w:basedOn w:val="Normalny"/>
    <w:rsid w:val="004501A2"/>
    <w:pPr>
      <w:spacing w:before="60" w:after="60"/>
      <w:jc w:val="right"/>
    </w:pPr>
    <w:rPr>
      <w:rFonts w:ascii="Calibri" w:hAnsi="Calibri"/>
      <w:i/>
      <w:iCs/>
      <w:sz w:val="22"/>
      <w:szCs w:val="20"/>
    </w:rPr>
  </w:style>
  <w:style w:type="paragraph" w:customStyle="1" w:styleId="msonormal0">
    <w:name w:val="msonormal"/>
    <w:basedOn w:val="Normalny"/>
    <w:rsid w:val="00225E01"/>
    <w:pPr>
      <w:spacing w:before="100" w:beforeAutospacing="1" w:after="100" w:afterAutospacing="1"/>
    </w:pPr>
  </w:style>
  <w:style w:type="paragraph" w:customStyle="1" w:styleId="xl64">
    <w:name w:val="xl64"/>
    <w:basedOn w:val="Normalny"/>
    <w:rsid w:val="00225E01"/>
    <w:pPr>
      <w:pBdr>
        <w:top w:val="single" w:sz="8" w:space="0" w:color="auto"/>
        <w:left w:val="single" w:sz="8" w:space="0" w:color="auto"/>
        <w:bottom w:val="single" w:sz="8" w:space="0" w:color="auto"/>
        <w:right w:val="single" w:sz="8" w:space="0" w:color="auto"/>
      </w:pBdr>
      <w:shd w:val="clear" w:color="000000" w:fill="FFCC00"/>
      <w:spacing w:before="100" w:beforeAutospacing="1" w:after="100" w:afterAutospacing="1"/>
      <w:jc w:val="center"/>
      <w:textAlignment w:val="center"/>
    </w:pPr>
    <w:rPr>
      <w:rFonts w:ascii="Arial" w:hAnsi="Arial" w:cs="Arial"/>
      <w:b/>
      <w:bCs/>
      <w:color w:val="000000"/>
      <w:sz w:val="16"/>
      <w:szCs w:val="16"/>
    </w:rPr>
  </w:style>
  <w:style w:type="paragraph" w:customStyle="1" w:styleId="xl65">
    <w:name w:val="xl65"/>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ny"/>
    <w:rsid w:val="00225E01"/>
    <w:pPr>
      <w:pBdr>
        <w:top w:val="single" w:sz="8" w:space="0" w:color="auto"/>
        <w:left w:val="single" w:sz="8" w:space="0" w:color="auto"/>
        <w:bottom w:val="single" w:sz="8" w:space="0" w:color="auto"/>
        <w:right w:val="single" w:sz="8" w:space="0" w:color="auto"/>
      </w:pBdr>
      <w:shd w:val="clear" w:color="000000" w:fill="FFCC00"/>
      <w:spacing w:before="100" w:beforeAutospacing="1" w:after="100" w:afterAutospacing="1"/>
      <w:jc w:val="center"/>
      <w:textAlignment w:val="center"/>
    </w:pPr>
    <w:rPr>
      <w:rFonts w:ascii="Arial" w:hAnsi="Arial" w:cs="Arial"/>
      <w:color w:val="000000"/>
      <w:sz w:val="16"/>
      <w:szCs w:val="16"/>
    </w:rPr>
  </w:style>
  <w:style w:type="paragraph" w:customStyle="1" w:styleId="xl67">
    <w:name w:val="xl67"/>
    <w:basedOn w:val="Normalny"/>
    <w:rsid w:val="00225E01"/>
    <w:pPr>
      <w:pBdr>
        <w:top w:val="single" w:sz="8" w:space="0" w:color="auto"/>
        <w:left w:val="single" w:sz="8" w:space="0" w:color="auto"/>
        <w:bottom w:val="single" w:sz="8" w:space="0" w:color="auto"/>
        <w:right w:val="single" w:sz="8" w:space="0" w:color="auto"/>
      </w:pBdr>
      <w:shd w:val="clear" w:color="000000" w:fill="FFCC00"/>
      <w:spacing w:before="100" w:beforeAutospacing="1" w:after="100" w:afterAutospacing="1"/>
      <w:jc w:val="center"/>
      <w:textAlignment w:val="center"/>
    </w:pPr>
    <w:rPr>
      <w:rFonts w:ascii="Arial" w:hAnsi="Arial" w:cs="Arial"/>
      <w:color w:val="000000"/>
      <w:sz w:val="16"/>
      <w:szCs w:val="16"/>
    </w:rPr>
  </w:style>
  <w:style w:type="paragraph" w:customStyle="1" w:styleId="xl68">
    <w:name w:val="xl68"/>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69">
    <w:name w:val="xl69"/>
    <w:basedOn w:val="Normalny"/>
    <w:rsid w:val="00225E0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xl70">
    <w:name w:val="xl70"/>
    <w:basedOn w:val="Normalny"/>
    <w:rsid w:val="00225E01"/>
    <w:pPr>
      <w:spacing w:before="100" w:beforeAutospacing="1" w:after="100" w:afterAutospacing="1"/>
    </w:pPr>
    <w:rPr>
      <w:b/>
      <w:bCs/>
    </w:rPr>
  </w:style>
  <w:style w:type="paragraph" w:customStyle="1" w:styleId="xl71">
    <w:name w:val="xl71"/>
    <w:basedOn w:val="Normalny"/>
    <w:rsid w:val="00225E01"/>
    <w:pPr>
      <w:spacing w:before="100" w:beforeAutospacing="1" w:after="100" w:afterAutospacing="1"/>
      <w:jc w:val="center"/>
    </w:pPr>
    <w:rPr>
      <w:b/>
      <w:bCs/>
    </w:rPr>
  </w:style>
  <w:style w:type="paragraph" w:customStyle="1" w:styleId="xl72">
    <w:name w:val="xl72"/>
    <w:basedOn w:val="Normalny"/>
    <w:rsid w:val="00225E0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73">
    <w:name w:val="xl73"/>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74">
    <w:name w:val="xl74"/>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75">
    <w:name w:val="xl75"/>
    <w:basedOn w:val="Normalny"/>
    <w:rsid w:val="00225E0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xl76">
    <w:name w:val="xl76"/>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77">
    <w:name w:val="xl77"/>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78">
    <w:name w:val="xl78"/>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79">
    <w:name w:val="xl79"/>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0">
    <w:name w:val="xl80"/>
    <w:basedOn w:val="Normalny"/>
    <w:rsid w:val="00225E01"/>
    <w:pPr>
      <w:spacing w:before="100" w:beforeAutospacing="1" w:after="100" w:afterAutospacing="1"/>
      <w:textAlignment w:val="center"/>
    </w:pPr>
    <w:rPr>
      <w:b/>
      <w:bCs/>
      <w:sz w:val="20"/>
      <w:szCs w:val="20"/>
    </w:rPr>
  </w:style>
  <w:style w:type="paragraph" w:customStyle="1" w:styleId="xl81">
    <w:name w:val="xl81"/>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82">
    <w:name w:val="xl82"/>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83">
    <w:name w:val="xl83"/>
    <w:basedOn w:val="Normalny"/>
    <w:rsid w:val="00225E01"/>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84">
    <w:name w:val="xl84"/>
    <w:basedOn w:val="Normalny"/>
    <w:rsid w:val="00225E01"/>
    <w:pPr>
      <w:pBdr>
        <w:top w:val="single" w:sz="8" w:space="0" w:color="auto"/>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85">
    <w:name w:val="xl85"/>
    <w:basedOn w:val="Normalny"/>
    <w:rsid w:val="00225E01"/>
    <w:pPr>
      <w:pBdr>
        <w:top w:val="single" w:sz="8" w:space="0" w:color="auto"/>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86">
    <w:name w:val="xl86"/>
    <w:basedOn w:val="Normalny"/>
    <w:rsid w:val="00225E01"/>
    <w:pPr>
      <w:pBdr>
        <w:top w:val="single" w:sz="8" w:space="0" w:color="auto"/>
        <w:left w:val="single" w:sz="8" w:space="0" w:color="auto"/>
        <w:bottom w:val="single" w:sz="8" w:space="0" w:color="auto"/>
      </w:pBdr>
      <w:spacing w:before="100" w:beforeAutospacing="1" w:after="100" w:afterAutospacing="1"/>
      <w:jc w:val="center"/>
    </w:pPr>
    <w:rPr>
      <w:b/>
      <w:bCs/>
      <w:sz w:val="20"/>
      <w:szCs w:val="20"/>
    </w:rPr>
  </w:style>
  <w:style w:type="paragraph" w:customStyle="1" w:styleId="xl87">
    <w:name w:val="xl87"/>
    <w:basedOn w:val="Normalny"/>
    <w:rsid w:val="00225E01"/>
    <w:pPr>
      <w:pBdr>
        <w:top w:val="single" w:sz="8" w:space="0" w:color="auto"/>
        <w:bottom w:val="single" w:sz="8" w:space="0" w:color="auto"/>
      </w:pBdr>
      <w:spacing w:before="100" w:beforeAutospacing="1" w:after="100" w:afterAutospacing="1"/>
      <w:jc w:val="center"/>
    </w:pPr>
    <w:rPr>
      <w:b/>
      <w:bCs/>
      <w:sz w:val="20"/>
      <w:szCs w:val="20"/>
    </w:rPr>
  </w:style>
  <w:style w:type="paragraph" w:customStyle="1" w:styleId="xl88">
    <w:name w:val="xl88"/>
    <w:basedOn w:val="Normalny"/>
    <w:rsid w:val="00225E01"/>
    <w:pPr>
      <w:pBdr>
        <w:top w:val="single" w:sz="8" w:space="0" w:color="auto"/>
        <w:left w:val="single" w:sz="8" w:space="0" w:color="auto"/>
        <w:right w:val="single" w:sz="8" w:space="0" w:color="auto"/>
      </w:pBdr>
      <w:shd w:val="clear" w:color="000000" w:fill="EEECE1"/>
      <w:spacing w:before="100" w:beforeAutospacing="1" w:after="100" w:afterAutospacing="1"/>
      <w:jc w:val="center"/>
      <w:textAlignment w:val="center"/>
    </w:pPr>
    <w:rPr>
      <w:sz w:val="20"/>
      <w:szCs w:val="20"/>
    </w:rPr>
  </w:style>
  <w:style w:type="paragraph" w:customStyle="1" w:styleId="xl89">
    <w:name w:val="xl89"/>
    <w:basedOn w:val="Normalny"/>
    <w:rsid w:val="00225E01"/>
    <w:pPr>
      <w:pBdr>
        <w:left w:val="single" w:sz="8" w:space="0" w:color="auto"/>
        <w:right w:val="single" w:sz="8" w:space="0" w:color="auto"/>
      </w:pBdr>
      <w:spacing w:before="100" w:beforeAutospacing="1" w:after="100" w:afterAutospacing="1"/>
      <w:textAlignment w:val="center"/>
    </w:pPr>
  </w:style>
  <w:style w:type="paragraph" w:customStyle="1" w:styleId="xl90">
    <w:name w:val="xl90"/>
    <w:basedOn w:val="Normalny"/>
    <w:rsid w:val="00225E01"/>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91">
    <w:name w:val="xl91"/>
    <w:basedOn w:val="Normalny"/>
    <w:rsid w:val="00225E01"/>
    <w:pPr>
      <w:pBdr>
        <w:top w:val="single" w:sz="8" w:space="0" w:color="auto"/>
        <w:left w:val="single" w:sz="8" w:space="0" w:color="auto"/>
        <w:right w:val="single" w:sz="8" w:space="0" w:color="auto"/>
      </w:pBdr>
      <w:shd w:val="clear" w:color="000000" w:fill="EEECE1"/>
      <w:spacing w:before="100" w:beforeAutospacing="1" w:after="100" w:afterAutospacing="1"/>
      <w:jc w:val="center"/>
      <w:textAlignment w:val="center"/>
    </w:pPr>
    <w:rPr>
      <w:b/>
      <w:bCs/>
      <w:sz w:val="20"/>
      <w:szCs w:val="20"/>
    </w:rPr>
  </w:style>
  <w:style w:type="paragraph" w:customStyle="1" w:styleId="xl92">
    <w:name w:val="xl92"/>
    <w:basedOn w:val="Normalny"/>
    <w:rsid w:val="00225E01"/>
    <w:pPr>
      <w:pBdr>
        <w:left w:val="single" w:sz="8" w:space="0" w:color="auto"/>
        <w:right w:val="single" w:sz="8" w:space="0" w:color="auto"/>
      </w:pBdr>
      <w:spacing w:before="100" w:beforeAutospacing="1" w:after="100" w:afterAutospacing="1"/>
      <w:jc w:val="center"/>
    </w:pPr>
  </w:style>
  <w:style w:type="paragraph" w:customStyle="1" w:styleId="xl93">
    <w:name w:val="xl93"/>
    <w:basedOn w:val="Normalny"/>
    <w:rsid w:val="00225E01"/>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94">
    <w:name w:val="xl94"/>
    <w:basedOn w:val="Normalny"/>
    <w:rsid w:val="00225E01"/>
    <w:pPr>
      <w:pBdr>
        <w:top w:val="single" w:sz="8" w:space="0" w:color="auto"/>
        <w:left w:val="single" w:sz="8" w:space="0" w:color="auto"/>
        <w:right w:val="single" w:sz="8" w:space="0" w:color="auto"/>
      </w:pBdr>
      <w:shd w:val="clear" w:color="000000" w:fill="EEECE1"/>
      <w:spacing w:before="100" w:beforeAutospacing="1" w:after="100" w:afterAutospacing="1"/>
      <w:jc w:val="center"/>
      <w:textAlignment w:val="center"/>
    </w:pPr>
    <w:rPr>
      <w:b/>
      <w:bCs/>
      <w:sz w:val="20"/>
      <w:szCs w:val="20"/>
    </w:rPr>
  </w:style>
  <w:style w:type="paragraph" w:customStyle="1" w:styleId="xl95">
    <w:name w:val="xl95"/>
    <w:basedOn w:val="Normalny"/>
    <w:rsid w:val="00225E01"/>
    <w:pPr>
      <w:pBdr>
        <w:left w:val="single" w:sz="8" w:space="0" w:color="auto"/>
        <w:right w:val="single" w:sz="8" w:space="0" w:color="auto"/>
      </w:pBdr>
      <w:spacing w:before="100" w:beforeAutospacing="1" w:after="100" w:afterAutospacing="1"/>
      <w:jc w:val="center"/>
      <w:textAlignment w:val="center"/>
    </w:pPr>
  </w:style>
  <w:style w:type="paragraph" w:customStyle="1" w:styleId="xl96">
    <w:name w:val="xl96"/>
    <w:basedOn w:val="Normalny"/>
    <w:rsid w:val="00225E01"/>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7">
    <w:name w:val="xl97"/>
    <w:basedOn w:val="Normalny"/>
    <w:rsid w:val="00225E01"/>
    <w:pPr>
      <w:spacing w:before="100" w:beforeAutospacing="1" w:after="100" w:afterAutospacing="1"/>
      <w:jc w:val="center"/>
      <w:textAlignment w:val="center"/>
    </w:pPr>
    <w:rPr>
      <w:b/>
      <w:bCs/>
      <w:sz w:val="20"/>
      <w:szCs w:val="20"/>
    </w:rPr>
  </w:style>
  <w:style w:type="paragraph" w:customStyle="1" w:styleId="xl98">
    <w:name w:val="xl98"/>
    <w:basedOn w:val="Normalny"/>
    <w:rsid w:val="00225E0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99">
    <w:name w:val="xl99"/>
    <w:basedOn w:val="Normalny"/>
    <w:rsid w:val="00225E0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Pzp-nagowek5">
    <w:name w:val="Pzp - nagłowek 5"/>
    <w:basedOn w:val="Akapitzlist"/>
    <w:link w:val="Pzp-nagowek5Znak"/>
    <w:qFormat/>
    <w:rsid w:val="00584E0E"/>
    <w:pPr>
      <w:suppressAutoHyphens/>
      <w:spacing w:after="120" w:line="276" w:lineRule="auto"/>
      <w:ind w:left="850"/>
      <w:jc w:val="both"/>
    </w:pPr>
    <w:rPr>
      <w:rFonts w:ascii="Calibri" w:hAnsi="Calibri" w:cs="Calibri"/>
      <w:sz w:val="22"/>
      <w:lang w:eastAsia="ar-SA"/>
    </w:rPr>
  </w:style>
  <w:style w:type="character" w:customStyle="1" w:styleId="Pzp-nagowek5Znak">
    <w:name w:val="Pzp - nagłowek 5 Znak"/>
    <w:basedOn w:val="Domylnaczcionkaakapitu"/>
    <w:link w:val="Pzp-nagowek5"/>
    <w:rsid w:val="00584E0E"/>
    <w:rPr>
      <w:rFonts w:ascii="Calibri" w:hAnsi="Calibri" w:cs="Calibri"/>
      <w:sz w:val="22"/>
      <w:szCs w:val="24"/>
      <w:lang w:eastAsia="ar-SA"/>
    </w:rPr>
  </w:style>
  <w:style w:type="table" w:customStyle="1" w:styleId="Siatkatabeli2">
    <w:name w:val="Siatka tabeli2"/>
    <w:basedOn w:val="Standardowy"/>
    <w:next w:val="Tabela-Siatka"/>
    <w:rsid w:val="004B7C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basedOn w:val="Domylnaczcionkaakapitu"/>
    <w:link w:val="Bezodstpw"/>
    <w:rsid w:val="00F64199"/>
    <w:rPr>
      <w:rFonts w:ascii="Calibri" w:eastAsia="Calibri" w:hAnsi="Calibri"/>
      <w:sz w:val="22"/>
      <w:szCs w:val="22"/>
      <w:lang w:eastAsia="en-US"/>
    </w:rPr>
  </w:style>
  <w:style w:type="paragraph" w:customStyle="1" w:styleId="TableParagraph">
    <w:name w:val="Table Paragraph"/>
    <w:basedOn w:val="Normalny"/>
    <w:uiPriority w:val="1"/>
    <w:qFormat/>
    <w:rsid w:val="00F64199"/>
    <w:pPr>
      <w:widowControl w:val="0"/>
    </w:pPr>
    <w:rPr>
      <w:rFonts w:asciiTheme="minorHAnsi" w:eastAsiaTheme="minorHAnsi" w:hAnsiTheme="minorHAnsi" w:cstheme="minorBidi"/>
      <w:sz w:val="22"/>
      <w:szCs w:val="22"/>
      <w:lang w:val="en-US" w:eastAsia="en-US"/>
    </w:rPr>
  </w:style>
  <w:style w:type="character" w:customStyle="1" w:styleId="Teksttreci4">
    <w:name w:val="Tekst treści (4)_"/>
    <w:link w:val="Teksttreci41"/>
    <w:locked/>
    <w:rsid w:val="00587195"/>
    <w:rPr>
      <w:rFonts w:ascii="Microsoft Sans Serif" w:hAnsi="Microsoft Sans Serif" w:cs="Microsoft Sans Serif"/>
      <w:shd w:val="clear" w:color="auto" w:fill="FFFFFF"/>
    </w:rPr>
  </w:style>
  <w:style w:type="paragraph" w:customStyle="1" w:styleId="Teksttreci41">
    <w:name w:val="Tekst treści (4)1"/>
    <w:basedOn w:val="Normalny"/>
    <w:link w:val="Teksttreci4"/>
    <w:rsid w:val="00587195"/>
    <w:pPr>
      <w:shd w:val="clear" w:color="auto" w:fill="FFFFFF"/>
      <w:spacing w:line="277" w:lineRule="exact"/>
      <w:ind w:hanging="500"/>
      <w:jc w:val="both"/>
    </w:pPr>
    <w:rPr>
      <w:rFonts w:ascii="Microsoft Sans Serif" w:hAnsi="Microsoft Sans Serif" w:cs="Microsoft Sans Serif"/>
      <w:sz w:val="20"/>
      <w:szCs w:val="20"/>
    </w:rPr>
  </w:style>
  <w:style w:type="character" w:customStyle="1" w:styleId="markedcontent">
    <w:name w:val="markedcontent"/>
    <w:basedOn w:val="Domylnaczcionkaakapitu"/>
    <w:rsid w:val="00380C0D"/>
  </w:style>
  <w:style w:type="paragraph" w:customStyle="1" w:styleId="Domylne">
    <w:name w:val="Domyślne"/>
    <w:rsid w:val="00266991"/>
    <w:pPr>
      <w:suppressAutoHyphens/>
    </w:pPr>
    <w:rPr>
      <w:rFonts w:ascii="Helvetica Neue" w:eastAsia="Arial Unicode MS" w:hAnsi="Helvetica Neue" w:cs="Arial Unicode MS"/>
      <w:color w:val="000000"/>
      <w:sz w:val="22"/>
      <w:szCs w:val="22"/>
      <w:lang w:eastAsia="ar-SA"/>
    </w:rPr>
  </w:style>
  <w:style w:type="character" w:customStyle="1" w:styleId="fontstyle01">
    <w:name w:val="fontstyle01"/>
    <w:rsid w:val="00F1073E"/>
    <w:rPr>
      <w:rFonts w:ascii="Arial" w:hAnsi="Arial" w:cs="Arial" w:hint="default"/>
      <w:b/>
      <w:bCs/>
      <w:i w:val="0"/>
      <w:iCs w:val="0"/>
      <w:color w:val="000000"/>
      <w:sz w:val="22"/>
      <w:szCs w:val="22"/>
    </w:rPr>
  </w:style>
  <w:style w:type="character" w:customStyle="1" w:styleId="DefaultZnak">
    <w:name w:val="Default Znak"/>
    <w:link w:val="Default"/>
    <w:locked/>
    <w:rsid w:val="006B632F"/>
    <w:rPr>
      <w:rFonts w:ascii="HelveticaNeueLT Pro 67 MdCn" w:eastAsia="Calibri" w:hAnsi="HelveticaNeueLT Pro 67 MdCn" w:cs="HelveticaNeueLT Pro 67 MdCn"/>
      <w:color w:val="000000"/>
      <w:sz w:val="24"/>
      <w:szCs w:val="24"/>
      <w:lang w:eastAsia="en-US"/>
    </w:rPr>
  </w:style>
  <w:style w:type="character" w:styleId="Nierozpoznanawzmianka">
    <w:name w:val="Unresolved Mention"/>
    <w:basedOn w:val="Domylnaczcionkaakapitu"/>
    <w:uiPriority w:val="99"/>
    <w:semiHidden/>
    <w:unhideWhenUsed/>
    <w:rsid w:val="00353A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56659398">
      <w:bodyDiv w:val="1"/>
      <w:marLeft w:val="0"/>
      <w:marRight w:val="0"/>
      <w:marTop w:val="0"/>
      <w:marBottom w:val="0"/>
      <w:divBdr>
        <w:top w:val="none" w:sz="0" w:space="0" w:color="auto"/>
        <w:left w:val="none" w:sz="0" w:space="0" w:color="auto"/>
        <w:bottom w:val="none" w:sz="0" w:space="0" w:color="auto"/>
        <w:right w:val="none" w:sz="0" w:space="0" w:color="auto"/>
      </w:divBdr>
      <w:divsChild>
        <w:div w:id="1443501867">
          <w:marLeft w:val="0"/>
          <w:marRight w:val="0"/>
          <w:marTop w:val="0"/>
          <w:marBottom w:val="0"/>
          <w:divBdr>
            <w:top w:val="none" w:sz="0" w:space="0" w:color="auto"/>
            <w:left w:val="none" w:sz="0" w:space="0" w:color="auto"/>
            <w:bottom w:val="none" w:sz="0" w:space="0" w:color="auto"/>
            <w:right w:val="none" w:sz="0" w:space="0" w:color="auto"/>
          </w:divBdr>
        </w:div>
        <w:div w:id="1577933587">
          <w:marLeft w:val="0"/>
          <w:marRight w:val="0"/>
          <w:marTop w:val="0"/>
          <w:marBottom w:val="0"/>
          <w:divBdr>
            <w:top w:val="none" w:sz="0" w:space="0" w:color="auto"/>
            <w:left w:val="none" w:sz="0" w:space="0" w:color="auto"/>
            <w:bottom w:val="none" w:sz="0" w:space="0" w:color="auto"/>
            <w:right w:val="none" w:sz="0" w:space="0" w:color="auto"/>
          </w:divBdr>
        </w:div>
        <w:div w:id="433138686">
          <w:marLeft w:val="0"/>
          <w:marRight w:val="0"/>
          <w:marTop w:val="0"/>
          <w:marBottom w:val="0"/>
          <w:divBdr>
            <w:top w:val="none" w:sz="0" w:space="0" w:color="auto"/>
            <w:left w:val="none" w:sz="0" w:space="0" w:color="auto"/>
            <w:bottom w:val="none" w:sz="0" w:space="0" w:color="auto"/>
            <w:right w:val="none" w:sz="0" w:space="0" w:color="auto"/>
          </w:divBdr>
        </w:div>
        <w:div w:id="1148471068">
          <w:marLeft w:val="0"/>
          <w:marRight w:val="0"/>
          <w:marTop w:val="0"/>
          <w:marBottom w:val="0"/>
          <w:divBdr>
            <w:top w:val="none" w:sz="0" w:space="0" w:color="auto"/>
            <w:left w:val="none" w:sz="0" w:space="0" w:color="auto"/>
            <w:bottom w:val="none" w:sz="0" w:space="0" w:color="auto"/>
            <w:right w:val="none" w:sz="0" w:space="0" w:color="auto"/>
          </w:divBdr>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16433018">
      <w:bodyDiv w:val="1"/>
      <w:marLeft w:val="0"/>
      <w:marRight w:val="0"/>
      <w:marTop w:val="0"/>
      <w:marBottom w:val="0"/>
      <w:divBdr>
        <w:top w:val="none" w:sz="0" w:space="0" w:color="auto"/>
        <w:left w:val="none" w:sz="0" w:space="0" w:color="auto"/>
        <w:bottom w:val="none" w:sz="0" w:space="0" w:color="auto"/>
        <w:right w:val="none" w:sz="0" w:space="0" w:color="auto"/>
      </w:divBdr>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597905047">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688873335">
      <w:bodyDiv w:val="1"/>
      <w:marLeft w:val="0"/>
      <w:marRight w:val="0"/>
      <w:marTop w:val="0"/>
      <w:marBottom w:val="0"/>
      <w:divBdr>
        <w:top w:val="none" w:sz="0" w:space="0" w:color="auto"/>
        <w:left w:val="none" w:sz="0" w:space="0" w:color="auto"/>
        <w:bottom w:val="none" w:sz="0" w:space="0" w:color="auto"/>
        <w:right w:val="none" w:sz="0" w:space="0" w:color="auto"/>
      </w:divBdr>
      <w:divsChild>
        <w:div w:id="272981250">
          <w:marLeft w:val="0"/>
          <w:marRight w:val="0"/>
          <w:marTop w:val="0"/>
          <w:marBottom w:val="0"/>
          <w:divBdr>
            <w:top w:val="none" w:sz="0" w:space="0" w:color="auto"/>
            <w:left w:val="none" w:sz="0" w:space="0" w:color="auto"/>
            <w:bottom w:val="none" w:sz="0" w:space="0" w:color="auto"/>
            <w:right w:val="none" w:sz="0" w:space="0" w:color="auto"/>
          </w:divBdr>
          <w:divsChild>
            <w:div w:id="692922319">
              <w:marLeft w:val="0"/>
              <w:marRight w:val="0"/>
              <w:marTop w:val="0"/>
              <w:marBottom w:val="0"/>
              <w:divBdr>
                <w:top w:val="none" w:sz="0" w:space="0" w:color="auto"/>
                <w:left w:val="none" w:sz="0" w:space="0" w:color="auto"/>
                <w:bottom w:val="none" w:sz="0" w:space="0" w:color="auto"/>
                <w:right w:val="none" w:sz="0" w:space="0" w:color="auto"/>
              </w:divBdr>
              <w:divsChild>
                <w:div w:id="1519201513">
                  <w:marLeft w:val="0"/>
                  <w:marRight w:val="0"/>
                  <w:marTop w:val="0"/>
                  <w:marBottom w:val="0"/>
                  <w:divBdr>
                    <w:top w:val="none" w:sz="0" w:space="0" w:color="auto"/>
                    <w:left w:val="none" w:sz="0" w:space="0" w:color="auto"/>
                    <w:bottom w:val="none" w:sz="0" w:space="0" w:color="auto"/>
                    <w:right w:val="none" w:sz="0" w:space="0" w:color="auto"/>
                  </w:divBdr>
                </w:div>
                <w:div w:id="1765028221">
                  <w:marLeft w:val="0"/>
                  <w:marRight w:val="0"/>
                  <w:marTop w:val="0"/>
                  <w:marBottom w:val="0"/>
                  <w:divBdr>
                    <w:top w:val="none" w:sz="0" w:space="0" w:color="auto"/>
                    <w:left w:val="none" w:sz="0" w:space="0" w:color="auto"/>
                    <w:bottom w:val="none" w:sz="0" w:space="0" w:color="auto"/>
                    <w:right w:val="none" w:sz="0" w:space="0" w:color="auto"/>
                  </w:divBdr>
                </w:div>
                <w:div w:id="349914286">
                  <w:marLeft w:val="0"/>
                  <w:marRight w:val="0"/>
                  <w:marTop w:val="0"/>
                  <w:marBottom w:val="0"/>
                  <w:divBdr>
                    <w:top w:val="none" w:sz="0" w:space="0" w:color="auto"/>
                    <w:left w:val="none" w:sz="0" w:space="0" w:color="auto"/>
                    <w:bottom w:val="none" w:sz="0" w:space="0" w:color="auto"/>
                    <w:right w:val="none" w:sz="0" w:space="0" w:color="auto"/>
                  </w:divBdr>
                </w:div>
                <w:div w:id="1459566885">
                  <w:marLeft w:val="0"/>
                  <w:marRight w:val="0"/>
                  <w:marTop w:val="0"/>
                  <w:marBottom w:val="0"/>
                  <w:divBdr>
                    <w:top w:val="none" w:sz="0" w:space="0" w:color="auto"/>
                    <w:left w:val="none" w:sz="0" w:space="0" w:color="auto"/>
                    <w:bottom w:val="none" w:sz="0" w:space="0" w:color="auto"/>
                    <w:right w:val="none" w:sz="0" w:space="0" w:color="auto"/>
                  </w:divBdr>
                </w:div>
                <w:div w:id="1385788709">
                  <w:marLeft w:val="0"/>
                  <w:marRight w:val="0"/>
                  <w:marTop w:val="0"/>
                  <w:marBottom w:val="0"/>
                  <w:divBdr>
                    <w:top w:val="none" w:sz="0" w:space="0" w:color="auto"/>
                    <w:left w:val="none" w:sz="0" w:space="0" w:color="auto"/>
                    <w:bottom w:val="none" w:sz="0" w:space="0" w:color="auto"/>
                    <w:right w:val="none" w:sz="0" w:space="0" w:color="auto"/>
                  </w:divBdr>
                </w:div>
                <w:div w:id="760028420">
                  <w:marLeft w:val="0"/>
                  <w:marRight w:val="0"/>
                  <w:marTop w:val="0"/>
                  <w:marBottom w:val="0"/>
                  <w:divBdr>
                    <w:top w:val="none" w:sz="0" w:space="0" w:color="auto"/>
                    <w:left w:val="none" w:sz="0" w:space="0" w:color="auto"/>
                    <w:bottom w:val="none" w:sz="0" w:space="0" w:color="auto"/>
                    <w:right w:val="none" w:sz="0" w:space="0" w:color="auto"/>
                  </w:divBdr>
                </w:div>
                <w:div w:id="654606145">
                  <w:marLeft w:val="0"/>
                  <w:marRight w:val="0"/>
                  <w:marTop w:val="0"/>
                  <w:marBottom w:val="0"/>
                  <w:divBdr>
                    <w:top w:val="none" w:sz="0" w:space="0" w:color="auto"/>
                    <w:left w:val="none" w:sz="0" w:space="0" w:color="auto"/>
                    <w:bottom w:val="none" w:sz="0" w:space="0" w:color="auto"/>
                    <w:right w:val="none" w:sz="0" w:space="0" w:color="auto"/>
                  </w:divBdr>
                </w:div>
                <w:div w:id="322663143">
                  <w:marLeft w:val="0"/>
                  <w:marRight w:val="0"/>
                  <w:marTop w:val="0"/>
                  <w:marBottom w:val="0"/>
                  <w:divBdr>
                    <w:top w:val="none" w:sz="0" w:space="0" w:color="auto"/>
                    <w:left w:val="none" w:sz="0" w:space="0" w:color="auto"/>
                    <w:bottom w:val="none" w:sz="0" w:space="0" w:color="auto"/>
                    <w:right w:val="none" w:sz="0" w:space="0" w:color="auto"/>
                  </w:divBdr>
                </w:div>
              </w:divsChild>
            </w:div>
            <w:div w:id="979305166">
              <w:marLeft w:val="0"/>
              <w:marRight w:val="0"/>
              <w:marTop w:val="0"/>
              <w:marBottom w:val="0"/>
              <w:divBdr>
                <w:top w:val="none" w:sz="0" w:space="0" w:color="auto"/>
                <w:left w:val="none" w:sz="0" w:space="0" w:color="auto"/>
                <w:bottom w:val="none" w:sz="0" w:space="0" w:color="auto"/>
                <w:right w:val="none" w:sz="0" w:space="0" w:color="auto"/>
              </w:divBdr>
            </w:div>
            <w:div w:id="309330018">
              <w:marLeft w:val="0"/>
              <w:marRight w:val="0"/>
              <w:marTop w:val="0"/>
              <w:marBottom w:val="0"/>
              <w:divBdr>
                <w:top w:val="none" w:sz="0" w:space="0" w:color="auto"/>
                <w:left w:val="none" w:sz="0" w:space="0" w:color="auto"/>
                <w:bottom w:val="none" w:sz="0" w:space="0" w:color="auto"/>
                <w:right w:val="none" w:sz="0" w:space="0" w:color="auto"/>
              </w:divBdr>
            </w:div>
            <w:div w:id="1153913569">
              <w:marLeft w:val="0"/>
              <w:marRight w:val="0"/>
              <w:marTop w:val="0"/>
              <w:marBottom w:val="0"/>
              <w:divBdr>
                <w:top w:val="none" w:sz="0" w:space="0" w:color="auto"/>
                <w:left w:val="none" w:sz="0" w:space="0" w:color="auto"/>
                <w:bottom w:val="none" w:sz="0" w:space="0" w:color="auto"/>
                <w:right w:val="none" w:sz="0" w:space="0" w:color="auto"/>
              </w:divBdr>
            </w:div>
            <w:div w:id="503054410">
              <w:marLeft w:val="0"/>
              <w:marRight w:val="0"/>
              <w:marTop w:val="0"/>
              <w:marBottom w:val="0"/>
              <w:divBdr>
                <w:top w:val="none" w:sz="0" w:space="0" w:color="auto"/>
                <w:left w:val="none" w:sz="0" w:space="0" w:color="auto"/>
                <w:bottom w:val="none" w:sz="0" w:space="0" w:color="auto"/>
                <w:right w:val="none" w:sz="0" w:space="0" w:color="auto"/>
              </w:divBdr>
            </w:div>
            <w:div w:id="73952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73944769">
      <w:bodyDiv w:val="1"/>
      <w:marLeft w:val="0"/>
      <w:marRight w:val="0"/>
      <w:marTop w:val="0"/>
      <w:marBottom w:val="0"/>
      <w:divBdr>
        <w:top w:val="none" w:sz="0" w:space="0" w:color="auto"/>
        <w:left w:val="none" w:sz="0" w:space="0" w:color="auto"/>
        <w:bottom w:val="none" w:sz="0" w:space="0" w:color="auto"/>
        <w:right w:val="none" w:sz="0" w:space="0" w:color="auto"/>
      </w:divBdr>
      <w:divsChild>
        <w:div w:id="1345592856">
          <w:marLeft w:val="0"/>
          <w:marRight w:val="0"/>
          <w:marTop w:val="0"/>
          <w:marBottom w:val="0"/>
          <w:divBdr>
            <w:top w:val="none" w:sz="0" w:space="0" w:color="auto"/>
            <w:left w:val="none" w:sz="0" w:space="0" w:color="auto"/>
            <w:bottom w:val="none" w:sz="0" w:space="0" w:color="auto"/>
            <w:right w:val="none" w:sz="0" w:space="0" w:color="auto"/>
          </w:divBdr>
          <w:divsChild>
            <w:div w:id="1835996040">
              <w:marLeft w:val="0"/>
              <w:marRight w:val="0"/>
              <w:marTop w:val="0"/>
              <w:marBottom w:val="0"/>
              <w:divBdr>
                <w:top w:val="none" w:sz="0" w:space="0" w:color="auto"/>
                <w:left w:val="none" w:sz="0" w:space="0" w:color="auto"/>
                <w:bottom w:val="none" w:sz="0" w:space="0" w:color="auto"/>
                <w:right w:val="none" w:sz="0" w:space="0" w:color="auto"/>
              </w:divBdr>
            </w:div>
          </w:divsChild>
        </w:div>
        <w:div w:id="12463825">
          <w:marLeft w:val="0"/>
          <w:marRight w:val="0"/>
          <w:marTop w:val="0"/>
          <w:marBottom w:val="0"/>
          <w:divBdr>
            <w:top w:val="none" w:sz="0" w:space="0" w:color="auto"/>
            <w:left w:val="none" w:sz="0" w:space="0" w:color="auto"/>
            <w:bottom w:val="none" w:sz="0" w:space="0" w:color="auto"/>
            <w:right w:val="none" w:sz="0" w:space="0" w:color="auto"/>
          </w:divBdr>
          <w:divsChild>
            <w:div w:id="10238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38180318">
      <w:bodyDiv w:val="1"/>
      <w:marLeft w:val="0"/>
      <w:marRight w:val="0"/>
      <w:marTop w:val="0"/>
      <w:marBottom w:val="0"/>
      <w:divBdr>
        <w:top w:val="none" w:sz="0" w:space="0" w:color="auto"/>
        <w:left w:val="none" w:sz="0" w:space="0" w:color="auto"/>
        <w:bottom w:val="none" w:sz="0" w:space="0" w:color="auto"/>
        <w:right w:val="none" w:sz="0" w:space="0" w:color="auto"/>
      </w:divBdr>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06161534">
      <w:bodyDiv w:val="1"/>
      <w:marLeft w:val="0"/>
      <w:marRight w:val="0"/>
      <w:marTop w:val="0"/>
      <w:marBottom w:val="0"/>
      <w:divBdr>
        <w:top w:val="none" w:sz="0" w:space="0" w:color="auto"/>
        <w:left w:val="none" w:sz="0" w:space="0" w:color="auto"/>
        <w:bottom w:val="none" w:sz="0" w:space="0" w:color="auto"/>
        <w:right w:val="none" w:sz="0" w:space="0" w:color="auto"/>
      </w:divBdr>
      <w:divsChild>
        <w:div w:id="589196909">
          <w:marLeft w:val="0"/>
          <w:marRight w:val="0"/>
          <w:marTop w:val="0"/>
          <w:marBottom w:val="0"/>
          <w:divBdr>
            <w:top w:val="none" w:sz="0" w:space="0" w:color="auto"/>
            <w:left w:val="none" w:sz="0" w:space="0" w:color="auto"/>
            <w:bottom w:val="none" w:sz="0" w:space="0" w:color="auto"/>
            <w:right w:val="none" w:sz="0" w:space="0" w:color="auto"/>
          </w:divBdr>
        </w:div>
        <w:div w:id="1416390855">
          <w:marLeft w:val="450"/>
          <w:marRight w:val="0"/>
          <w:marTop w:val="0"/>
          <w:marBottom w:val="0"/>
          <w:divBdr>
            <w:top w:val="none" w:sz="0" w:space="0" w:color="auto"/>
            <w:left w:val="none" w:sz="0" w:space="0" w:color="auto"/>
            <w:bottom w:val="none" w:sz="0" w:space="0" w:color="auto"/>
            <w:right w:val="none" w:sz="0" w:space="0" w:color="auto"/>
          </w:divBdr>
          <w:divsChild>
            <w:div w:id="1746806635">
              <w:marLeft w:val="0"/>
              <w:marRight w:val="0"/>
              <w:marTop w:val="0"/>
              <w:marBottom w:val="0"/>
              <w:divBdr>
                <w:top w:val="none" w:sz="0" w:space="0" w:color="auto"/>
                <w:left w:val="none" w:sz="0" w:space="0" w:color="auto"/>
                <w:bottom w:val="none" w:sz="0" w:space="0" w:color="auto"/>
                <w:right w:val="none" w:sz="0" w:space="0" w:color="auto"/>
              </w:divBdr>
            </w:div>
            <w:div w:id="1493567588">
              <w:marLeft w:val="450"/>
              <w:marRight w:val="0"/>
              <w:marTop w:val="0"/>
              <w:marBottom w:val="0"/>
              <w:divBdr>
                <w:top w:val="none" w:sz="0" w:space="0" w:color="auto"/>
                <w:left w:val="none" w:sz="0" w:space="0" w:color="auto"/>
                <w:bottom w:val="none" w:sz="0" w:space="0" w:color="auto"/>
                <w:right w:val="none" w:sz="0" w:space="0" w:color="auto"/>
              </w:divBdr>
            </w:div>
            <w:div w:id="2012949111">
              <w:marLeft w:val="0"/>
              <w:marRight w:val="0"/>
              <w:marTop w:val="0"/>
              <w:marBottom w:val="0"/>
              <w:divBdr>
                <w:top w:val="none" w:sz="0" w:space="0" w:color="auto"/>
                <w:left w:val="none" w:sz="0" w:space="0" w:color="auto"/>
                <w:bottom w:val="none" w:sz="0" w:space="0" w:color="auto"/>
                <w:right w:val="none" w:sz="0" w:space="0" w:color="auto"/>
              </w:divBdr>
            </w:div>
            <w:div w:id="707221252">
              <w:marLeft w:val="450"/>
              <w:marRight w:val="0"/>
              <w:marTop w:val="0"/>
              <w:marBottom w:val="0"/>
              <w:divBdr>
                <w:top w:val="none" w:sz="0" w:space="0" w:color="auto"/>
                <w:left w:val="none" w:sz="0" w:space="0" w:color="auto"/>
                <w:bottom w:val="none" w:sz="0" w:space="0" w:color="auto"/>
                <w:right w:val="none" w:sz="0" w:space="0" w:color="auto"/>
              </w:divBdr>
            </w:div>
            <w:div w:id="1422988527">
              <w:marLeft w:val="0"/>
              <w:marRight w:val="0"/>
              <w:marTop w:val="0"/>
              <w:marBottom w:val="0"/>
              <w:divBdr>
                <w:top w:val="none" w:sz="0" w:space="0" w:color="auto"/>
                <w:left w:val="none" w:sz="0" w:space="0" w:color="auto"/>
                <w:bottom w:val="none" w:sz="0" w:space="0" w:color="auto"/>
                <w:right w:val="none" w:sz="0" w:space="0" w:color="auto"/>
              </w:divBdr>
            </w:div>
            <w:div w:id="572474201">
              <w:marLeft w:val="450"/>
              <w:marRight w:val="0"/>
              <w:marTop w:val="0"/>
              <w:marBottom w:val="0"/>
              <w:divBdr>
                <w:top w:val="none" w:sz="0" w:space="0" w:color="auto"/>
                <w:left w:val="none" w:sz="0" w:space="0" w:color="auto"/>
                <w:bottom w:val="none" w:sz="0" w:space="0" w:color="auto"/>
                <w:right w:val="none" w:sz="0" w:space="0" w:color="auto"/>
              </w:divBdr>
            </w:div>
            <w:div w:id="1051032425">
              <w:marLeft w:val="0"/>
              <w:marRight w:val="0"/>
              <w:marTop w:val="0"/>
              <w:marBottom w:val="0"/>
              <w:divBdr>
                <w:top w:val="none" w:sz="0" w:space="0" w:color="auto"/>
                <w:left w:val="none" w:sz="0" w:space="0" w:color="auto"/>
                <w:bottom w:val="none" w:sz="0" w:space="0" w:color="auto"/>
                <w:right w:val="none" w:sz="0" w:space="0" w:color="auto"/>
              </w:divBdr>
            </w:div>
            <w:div w:id="464738632">
              <w:marLeft w:val="450"/>
              <w:marRight w:val="0"/>
              <w:marTop w:val="0"/>
              <w:marBottom w:val="0"/>
              <w:divBdr>
                <w:top w:val="none" w:sz="0" w:space="0" w:color="auto"/>
                <w:left w:val="none" w:sz="0" w:space="0" w:color="auto"/>
                <w:bottom w:val="none" w:sz="0" w:space="0" w:color="auto"/>
                <w:right w:val="none" w:sz="0" w:space="0" w:color="auto"/>
              </w:divBdr>
            </w:div>
            <w:div w:id="970131794">
              <w:marLeft w:val="0"/>
              <w:marRight w:val="0"/>
              <w:marTop w:val="0"/>
              <w:marBottom w:val="0"/>
              <w:divBdr>
                <w:top w:val="none" w:sz="0" w:space="0" w:color="auto"/>
                <w:left w:val="none" w:sz="0" w:space="0" w:color="auto"/>
                <w:bottom w:val="none" w:sz="0" w:space="0" w:color="auto"/>
                <w:right w:val="none" w:sz="0" w:space="0" w:color="auto"/>
              </w:divBdr>
            </w:div>
            <w:div w:id="661936538">
              <w:marLeft w:val="450"/>
              <w:marRight w:val="0"/>
              <w:marTop w:val="0"/>
              <w:marBottom w:val="0"/>
              <w:divBdr>
                <w:top w:val="none" w:sz="0" w:space="0" w:color="auto"/>
                <w:left w:val="none" w:sz="0" w:space="0" w:color="auto"/>
                <w:bottom w:val="none" w:sz="0" w:space="0" w:color="auto"/>
                <w:right w:val="none" w:sz="0" w:space="0" w:color="auto"/>
              </w:divBdr>
            </w:div>
            <w:div w:id="130099296">
              <w:marLeft w:val="0"/>
              <w:marRight w:val="0"/>
              <w:marTop w:val="0"/>
              <w:marBottom w:val="0"/>
              <w:divBdr>
                <w:top w:val="none" w:sz="0" w:space="0" w:color="auto"/>
                <w:left w:val="none" w:sz="0" w:space="0" w:color="auto"/>
                <w:bottom w:val="none" w:sz="0" w:space="0" w:color="auto"/>
                <w:right w:val="none" w:sz="0" w:space="0" w:color="auto"/>
              </w:divBdr>
            </w:div>
            <w:div w:id="15160399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09503053">
      <w:bodyDiv w:val="1"/>
      <w:marLeft w:val="0"/>
      <w:marRight w:val="0"/>
      <w:marTop w:val="0"/>
      <w:marBottom w:val="0"/>
      <w:divBdr>
        <w:top w:val="none" w:sz="0" w:space="0" w:color="auto"/>
        <w:left w:val="none" w:sz="0" w:space="0" w:color="auto"/>
        <w:bottom w:val="none" w:sz="0" w:space="0" w:color="auto"/>
        <w:right w:val="none" w:sz="0" w:space="0" w:color="auto"/>
      </w:divBdr>
      <w:divsChild>
        <w:div w:id="1253078597">
          <w:marLeft w:val="0"/>
          <w:marRight w:val="0"/>
          <w:marTop w:val="240"/>
          <w:marBottom w:val="0"/>
          <w:divBdr>
            <w:top w:val="none" w:sz="0" w:space="0" w:color="auto"/>
            <w:left w:val="none" w:sz="0" w:space="0" w:color="auto"/>
            <w:bottom w:val="none" w:sz="0" w:space="0" w:color="auto"/>
            <w:right w:val="none" w:sz="0" w:space="0" w:color="auto"/>
          </w:divBdr>
        </w:div>
        <w:div w:id="1382171745">
          <w:marLeft w:val="0"/>
          <w:marRight w:val="0"/>
          <w:marTop w:val="240"/>
          <w:marBottom w:val="0"/>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47252770">
      <w:bodyDiv w:val="1"/>
      <w:marLeft w:val="0"/>
      <w:marRight w:val="0"/>
      <w:marTop w:val="0"/>
      <w:marBottom w:val="0"/>
      <w:divBdr>
        <w:top w:val="none" w:sz="0" w:space="0" w:color="auto"/>
        <w:left w:val="none" w:sz="0" w:space="0" w:color="auto"/>
        <w:bottom w:val="none" w:sz="0" w:space="0" w:color="auto"/>
        <w:right w:val="none" w:sz="0" w:space="0" w:color="auto"/>
      </w:divBdr>
      <w:divsChild>
        <w:div w:id="95751718">
          <w:marLeft w:val="-225"/>
          <w:marRight w:val="-225"/>
          <w:marTop w:val="0"/>
          <w:marBottom w:val="0"/>
          <w:divBdr>
            <w:top w:val="none" w:sz="0" w:space="0" w:color="auto"/>
            <w:left w:val="none" w:sz="0" w:space="0" w:color="auto"/>
            <w:bottom w:val="none" w:sz="0" w:space="0" w:color="auto"/>
            <w:right w:val="none" w:sz="0" w:space="0" w:color="auto"/>
          </w:divBdr>
          <w:divsChild>
            <w:div w:id="1831287685">
              <w:marLeft w:val="0"/>
              <w:marRight w:val="0"/>
              <w:marTop w:val="0"/>
              <w:marBottom w:val="0"/>
              <w:divBdr>
                <w:top w:val="none" w:sz="0" w:space="0" w:color="auto"/>
                <w:left w:val="none" w:sz="0" w:space="0" w:color="auto"/>
                <w:bottom w:val="none" w:sz="0" w:space="0" w:color="auto"/>
                <w:right w:val="none" w:sz="0" w:space="0" w:color="auto"/>
              </w:divBdr>
            </w:div>
          </w:divsChild>
        </w:div>
        <w:div w:id="626550367">
          <w:marLeft w:val="-225"/>
          <w:marRight w:val="-225"/>
          <w:marTop w:val="0"/>
          <w:marBottom w:val="0"/>
          <w:divBdr>
            <w:top w:val="none" w:sz="0" w:space="0" w:color="auto"/>
            <w:left w:val="none" w:sz="0" w:space="0" w:color="auto"/>
            <w:bottom w:val="none" w:sz="0" w:space="0" w:color="auto"/>
            <w:right w:val="none" w:sz="0" w:space="0" w:color="auto"/>
          </w:divBdr>
          <w:divsChild>
            <w:div w:id="1165167819">
              <w:marLeft w:val="0"/>
              <w:marRight w:val="0"/>
              <w:marTop w:val="0"/>
              <w:marBottom w:val="0"/>
              <w:divBdr>
                <w:top w:val="none" w:sz="0" w:space="0" w:color="auto"/>
                <w:left w:val="none" w:sz="0" w:space="0" w:color="auto"/>
                <w:bottom w:val="none" w:sz="0" w:space="0" w:color="auto"/>
                <w:right w:val="none" w:sz="0" w:space="0" w:color="auto"/>
              </w:divBdr>
            </w:div>
            <w:div w:id="1652708115">
              <w:marLeft w:val="0"/>
              <w:marRight w:val="0"/>
              <w:marTop w:val="0"/>
              <w:marBottom w:val="0"/>
              <w:divBdr>
                <w:top w:val="none" w:sz="0" w:space="0" w:color="auto"/>
                <w:left w:val="none" w:sz="0" w:space="0" w:color="auto"/>
                <w:bottom w:val="none" w:sz="0" w:space="0" w:color="auto"/>
                <w:right w:val="none" w:sz="0" w:space="0" w:color="auto"/>
              </w:divBdr>
            </w:div>
          </w:divsChild>
        </w:div>
        <w:div w:id="183252659">
          <w:marLeft w:val="-225"/>
          <w:marRight w:val="-225"/>
          <w:marTop w:val="0"/>
          <w:marBottom w:val="0"/>
          <w:divBdr>
            <w:top w:val="none" w:sz="0" w:space="0" w:color="auto"/>
            <w:left w:val="none" w:sz="0" w:space="0" w:color="auto"/>
            <w:bottom w:val="none" w:sz="0" w:space="0" w:color="auto"/>
            <w:right w:val="none" w:sz="0" w:space="0" w:color="auto"/>
          </w:divBdr>
          <w:divsChild>
            <w:div w:id="796601341">
              <w:marLeft w:val="0"/>
              <w:marRight w:val="0"/>
              <w:marTop w:val="0"/>
              <w:marBottom w:val="0"/>
              <w:divBdr>
                <w:top w:val="none" w:sz="0" w:space="0" w:color="auto"/>
                <w:left w:val="none" w:sz="0" w:space="0" w:color="auto"/>
                <w:bottom w:val="none" w:sz="0" w:space="0" w:color="auto"/>
                <w:right w:val="none" w:sz="0" w:space="0" w:color="auto"/>
              </w:divBdr>
            </w:div>
          </w:divsChild>
        </w:div>
        <w:div w:id="52433223">
          <w:marLeft w:val="-225"/>
          <w:marRight w:val="-225"/>
          <w:marTop w:val="0"/>
          <w:marBottom w:val="0"/>
          <w:divBdr>
            <w:top w:val="none" w:sz="0" w:space="0" w:color="auto"/>
            <w:left w:val="none" w:sz="0" w:space="0" w:color="auto"/>
            <w:bottom w:val="none" w:sz="0" w:space="0" w:color="auto"/>
            <w:right w:val="none" w:sz="0" w:space="0" w:color="auto"/>
          </w:divBdr>
          <w:divsChild>
            <w:div w:id="210036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28117810">
      <w:bodyDiv w:val="1"/>
      <w:marLeft w:val="0"/>
      <w:marRight w:val="0"/>
      <w:marTop w:val="0"/>
      <w:marBottom w:val="0"/>
      <w:divBdr>
        <w:top w:val="none" w:sz="0" w:space="0" w:color="auto"/>
        <w:left w:val="none" w:sz="0" w:space="0" w:color="auto"/>
        <w:bottom w:val="none" w:sz="0" w:space="0" w:color="auto"/>
        <w:right w:val="none" w:sz="0" w:space="0" w:color="auto"/>
      </w:divBdr>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696618532">
      <w:bodyDiv w:val="1"/>
      <w:marLeft w:val="0"/>
      <w:marRight w:val="0"/>
      <w:marTop w:val="0"/>
      <w:marBottom w:val="0"/>
      <w:divBdr>
        <w:top w:val="none" w:sz="0" w:space="0" w:color="auto"/>
        <w:left w:val="none" w:sz="0" w:space="0" w:color="auto"/>
        <w:bottom w:val="none" w:sz="0" w:space="0" w:color="auto"/>
        <w:right w:val="none" w:sz="0" w:space="0" w:color="auto"/>
      </w:divBdr>
      <w:divsChild>
        <w:div w:id="309867362">
          <w:marLeft w:val="0"/>
          <w:marRight w:val="0"/>
          <w:marTop w:val="0"/>
          <w:marBottom w:val="0"/>
          <w:divBdr>
            <w:top w:val="none" w:sz="0" w:space="0" w:color="auto"/>
            <w:left w:val="none" w:sz="0" w:space="0" w:color="auto"/>
            <w:bottom w:val="none" w:sz="0" w:space="0" w:color="auto"/>
            <w:right w:val="none" w:sz="0" w:space="0" w:color="auto"/>
          </w:divBdr>
        </w:div>
        <w:div w:id="1281229308">
          <w:marLeft w:val="0"/>
          <w:marRight w:val="0"/>
          <w:marTop w:val="0"/>
          <w:marBottom w:val="0"/>
          <w:divBdr>
            <w:top w:val="none" w:sz="0" w:space="0" w:color="auto"/>
            <w:left w:val="none" w:sz="0" w:space="0" w:color="auto"/>
            <w:bottom w:val="none" w:sz="0" w:space="0" w:color="auto"/>
            <w:right w:val="none" w:sz="0" w:space="0" w:color="auto"/>
          </w:divBdr>
        </w:div>
        <w:div w:id="845243018">
          <w:marLeft w:val="0"/>
          <w:marRight w:val="0"/>
          <w:marTop w:val="0"/>
          <w:marBottom w:val="0"/>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762217944">
      <w:bodyDiv w:val="1"/>
      <w:marLeft w:val="0"/>
      <w:marRight w:val="0"/>
      <w:marTop w:val="0"/>
      <w:marBottom w:val="0"/>
      <w:divBdr>
        <w:top w:val="none" w:sz="0" w:space="0" w:color="auto"/>
        <w:left w:val="none" w:sz="0" w:space="0" w:color="auto"/>
        <w:bottom w:val="none" w:sz="0" w:space="0" w:color="auto"/>
        <w:right w:val="none" w:sz="0" w:space="0" w:color="auto"/>
      </w:divBdr>
      <w:divsChild>
        <w:div w:id="2146971963">
          <w:marLeft w:val="360"/>
          <w:marRight w:val="0"/>
          <w:marTop w:val="0"/>
          <w:marBottom w:val="0"/>
          <w:divBdr>
            <w:top w:val="none" w:sz="0" w:space="0" w:color="auto"/>
            <w:left w:val="none" w:sz="0" w:space="0" w:color="auto"/>
            <w:bottom w:val="none" w:sz="0" w:space="0" w:color="auto"/>
            <w:right w:val="none" w:sz="0" w:space="0" w:color="auto"/>
          </w:divBdr>
        </w:div>
        <w:div w:id="677197210">
          <w:marLeft w:val="360"/>
          <w:marRight w:val="0"/>
          <w:marTop w:val="0"/>
          <w:marBottom w:val="0"/>
          <w:divBdr>
            <w:top w:val="none" w:sz="0" w:space="0" w:color="auto"/>
            <w:left w:val="none" w:sz="0" w:space="0" w:color="auto"/>
            <w:bottom w:val="none" w:sz="0" w:space="0" w:color="auto"/>
            <w:right w:val="none" w:sz="0" w:space="0" w:color="auto"/>
          </w:divBdr>
        </w:div>
        <w:div w:id="1695568714">
          <w:marLeft w:val="360"/>
          <w:marRight w:val="0"/>
          <w:marTop w:val="0"/>
          <w:marBottom w:val="0"/>
          <w:divBdr>
            <w:top w:val="none" w:sz="0" w:space="0" w:color="auto"/>
            <w:left w:val="none" w:sz="0" w:space="0" w:color="auto"/>
            <w:bottom w:val="none" w:sz="0" w:space="0" w:color="auto"/>
            <w:right w:val="none" w:sz="0" w:space="0" w:color="auto"/>
          </w:divBdr>
        </w:div>
      </w:divsChild>
    </w:div>
    <w:div w:id="1766993701">
      <w:bodyDiv w:val="1"/>
      <w:marLeft w:val="0"/>
      <w:marRight w:val="0"/>
      <w:marTop w:val="0"/>
      <w:marBottom w:val="0"/>
      <w:divBdr>
        <w:top w:val="none" w:sz="0" w:space="0" w:color="auto"/>
        <w:left w:val="none" w:sz="0" w:space="0" w:color="auto"/>
        <w:bottom w:val="none" w:sz="0" w:space="0" w:color="auto"/>
        <w:right w:val="none" w:sz="0" w:space="0" w:color="auto"/>
      </w:divBdr>
      <w:divsChild>
        <w:div w:id="2126002425">
          <w:marLeft w:val="0"/>
          <w:marRight w:val="0"/>
          <w:marTop w:val="0"/>
          <w:marBottom w:val="0"/>
          <w:divBdr>
            <w:top w:val="none" w:sz="0" w:space="0" w:color="auto"/>
            <w:left w:val="none" w:sz="0" w:space="0" w:color="auto"/>
            <w:bottom w:val="none" w:sz="0" w:space="0" w:color="auto"/>
            <w:right w:val="none" w:sz="0" w:space="0" w:color="auto"/>
          </w:divBdr>
          <w:divsChild>
            <w:div w:id="1984039983">
              <w:marLeft w:val="0"/>
              <w:marRight w:val="0"/>
              <w:marTop w:val="0"/>
              <w:marBottom w:val="0"/>
              <w:divBdr>
                <w:top w:val="none" w:sz="0" w:space="0" w:color="auto"/>
                <w:left w:val="none" w:sz="0" w:space="0" w:color="auto"/>
                <w:bottom w:val="none" w:sz="0" w:space="0" w:color="auto"/>
                <w:right w:val="none" w:sz="0" w:space="0" w:color="auto"/>
              </w:divBdr>
            </w:div>
          </w:divsChild>
        </w:div>
        <w:div w:id="1388987466">
          <w:marLeft w:val="0"/>
          <w:marRight w:val="0"/>
          <w:marTop w:val="0"/>
          <w:marBottom w:val="0"/>
          <w:divBdr>
            <w:top w:val="none" w:sz="0" w:space="0" w:color="auto"/>
            <w:left w:val="none" w:sz="0" w:space="0" w:color="auto"/>
            <w:bottom w:val="none" w:sz="0" w:space="0" w:color="auto"/>
            <w:right w:val="none" w:sz="0" w:space="0" w:color="auto"/>
          </w:divBdr>
          <w:divsChild>
            <w:div w:id="134034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68F6C5F692138409DB3898F15C80E1E" ma:contentTypeVersion="7" ma:contentTypeDescription="Utwórz nowy dokument." ma:contentTypeScope="" ma:versionID="c55d437dcbf2cf21f622cd3dbd770483">
  <xsd:schema xmlns:xsd="http://www.w3.org/2001/XMLSchema" xmlns:xs="http://www.w3.org/2001/XMLSchema" xmlns:p="http://schemas.microsoft.com/office/2006/metadata/properties" xmlns:ns3="e4302f56-40cc-488a-ba68-3ab1100ee700" targetNamespace="http://schemas.microsoft.com/office/2006/metadata/properties" ma:root="true" ma:fieldsID="1db9608043cf780a198311afbaf05968" ns3:_="">
    <xsd:import namespace="e4302f56-40cc-488a-ba68-3ab1100ee7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302f56-40cc-488a-ba68-3ab1100ee7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5920E-5FDE-4205-9622-FA1A07E6C0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FC2A6-88A4-44A7-9A6E-BEDF156A9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302f56-40cc-488a-ba68-3ab1100ee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024AE2-EDF7-4433-8DC5-04E67721B2D9}">
  <ds:schemaRefs>
    <ds:schemaRef ds:uri="http://schemas.microsoft.com/sharepoint/v3/contenttype/forms"/>
  </ds:schemaRefs>
</ds:datastoreItem>
</file>

<file path=customXml/itemProps4.xml><?xml version="1.0" encoding="utf-8"?>
<ds:datastoreItem xmlns:ds="http://schemas.openxmlformats.org/officeDocument/2006/customXml" ds:itemID="{C2FF576D-28A6-44DD-AFDB-AC94B4297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2125</Words>
  <Characters>12751</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14847</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malgorzata.sobolewska</dc:creator>
  <cp:keywords>catering;posiłki;obiady;śniadania</cp:keywords>
  <cp:lastModifiedBy>D. W.</cp:lastModifiedBy>
  <cp:revision>3</cp:revision>
  <cp:lastPrinted>2025-12-02T16:16:00Z</cp:lastPrinted>
  <dcterms:created xsi:type="dcterms:W3CDTF">2025-12-02T16:18:00Z</dcterms:created>
  <dcterms:modified xsi:type="dcterms:W3CDTF">2025-12-02T16:20:00Z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0x010100168F6C5F692138409DB3898F15C80E1E</vt:lpwstr>
  </property>
</Properties>
</file>