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4A39F" w14:textId="77777777" w:rsidR="003830FE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2DF4A3A0" w14:textId="77777777" w:rsidR="003830FE" w:rsidRPr="00A60939" w:rsidRDefault="003830FE" w:rsidP="00966E14">
      <w:pPr>
        <w:snapToGrid w:val="0"/>
        <w:spacing w:before="57" w:after="0"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  <w:lang w:val="de-DE" w:eastAsia="pl-PL"/>
        </w:rPr>
      </w:pPr>
    </w:p>
    <w:p w14:paraId="2DF4A3A1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  <w:sz w:val="21"/>
          <w:szCs w:val="21"/>
          <w:lang w:val="de-DE" w:eastAsia="pl-PL"/>
        </w:rPr>
      </w:pPr>
    </w:p>
    <w:p w14:paraId="2DF4A3A2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2DF4A3A3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4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eastAsia="pl-PL"/>
        </w:rPr>
        <w:t>Adres</w:t>
      </w:r>
      <w:r w:rsidRPr="00A60939">
        <w:rPr>
          <w:rFonts w:ascii="Arial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2DF4A3A5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6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NIP/REGON:………………………………………………………………………………………………………</w:t>
      </w:r>
    </w:p>
    <w:p w14:paraId="2DF4A3A7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8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2DF4A3A9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A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 w:rsidRPr="00A60939">
        <w:rPr>
          <w:rFonts w:ascii="Arial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2DF4A3AB" w14:textId="77777777" w:rsidR="003830FE" w:rsidRPr="00A60939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C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proofErr w:type="spellStart"/>
      <w:r w:rsidRPr="00A60939">
        <w:rPr>
          <w:rFonts w:ascii="Arial" w:hAnsi="Arial" w:cs="Arial"/>
          <w:sz w:val="20"/>
          <w:szCs w:val="20"/>
          <w:lang w:val="de-DE" w:eastAsia="pl-PL"/>
        </w:rPr>
        <w:t>e-mail</w:t>
      </w:r>
      <w:proofErr w:type="spellEnd"/>
      <w:r w:rsidRPr="00A60939">
        <w:rPr>
          <w:rFonts w:ascii="Arial" w:hAnsi="Arial" w:cs="Arial"/>
          <w:sz w:val="20"/>
          <w:szCs w:val="20"/>
          <w:lang w:val="de-DE" w:eastAsia="pl-PL"/>
        </w:rPr>
        <w:t xml:space="preserve"> ……………………………………………………………………………………………………………….</w:t>
      </w:r>
    </w:p>
    <w:p w14:paraId="2DF4A3AD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AE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  <w:r>
        <w:rPr>
          <w:rFonts w:ascii="Arial" w:hAnsi="Arial" w:cs="Arial"/>
          <w:sz w:val="20"/>
          <w:szCs w:val="20"/>
          <w:lang w:val="de-DE" w:eastAsia="pl-PL"/>
        </w:rPr>
        <w:t>NIP:…………………………………………………………………………………………………………………</w:t>
      </w:r>
    </w:p>
    <w:p w14:paraId="2DF4A3AF" w14:textId="77777777" w:rsidR="003830FE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2DF4A3B0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/>
          <w:sz w:val="24"/>
          <w:szCs w:val="24"/>
          <w:lang w:val="de-DE"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>Adres Ele</w:t>
      </w:r>
      <w:r w:rsidR="001F44AE" w:rsidRPr="0035305F">
        <w:rPr>
          <w:rFonts w:ascii="Times New Roman" w:hAnsi="Times New Roman"/>
          <w:sz w:val="24"/>
          <w:szCs w:val="24"/>
          <w:lang w:eastAsia="pl-PL"/>
        </w:rPr>
        <w:t>ktronicznej Skrzynki Podawczej</w:t>
      </w:r>
      <w:r w:rsidRPr="0035305F">
        <w:rPr>
          <w:rFonts w:ascii="Times New Roman" w:hAnsi="Times New Roman"/>
          <w:sz w:val="24"/>
          <w:szCs w:val="24"/>
          <w:lang w:val="de-DE" w:eastAsia="pl-PL"/>
        </w:rPr>
        <w:t>: ………………………....…………</w:t>
      </w:r>
    </w:p>
    <w:p w14:paraId="2DF4A3B1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DF4A3B2" w14:textId="77777777" w:rsidR="003830FE" w:rsidRPr="0035305F" w:rsidRDefault="003830FE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>Osoba odpowiedzialna za kontakt z Zamawiającym: .................…………………………………</w:t>
      </w:r>
    </w:p>
    <w:p w14:paraId="2DF4A3B3" w14:textId="77777777" w:rsidR="003830FE" w:rsidRPr="0035305F" w:rsidRDefault="003830FE" w:rsidP="00966E14">
      <w:p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de-DE" w:eastAsia="pl-PL"/>
        </w:rPr>
      </w:pPr>
    </w:p>
    <w:p w14:paraId="2DF4A3B4" w14:textId="473AE1A1" w:rsidR="003830FE" w:rsidRPr="00031051" w:rsidRDefault="003830FE" w:rsidP="00031051">
      <w:pPr>
        <w:jc w:val="center"/>
        <w:rPr>
          <w:rFonts w:ascii="Times New Roman" w:hAnsi="Times New Roman"/>
        </w:rPr>
      </w:pPr>
      <w:r w:rsidRPr="00031051">
        <w:rPr>
          <w:rFonts w:ascii="Times New Roman" w:hAnsi="Times New Roman"/>
          <w:lang w:eastAsia="pl-PL"/>
        </w:rPr>
        <w:t xml:space="preserve">W odpowiedzi na ogłoszenie dotyczące przetargu nieograniczonego pn. </w:t>
      </w:r>
      <w:r w:rsidR="001F44AE" w:rsidRPr="00031051">
        <w:rPr>
          <w:rFonts w:ascii="Times New Roman" w:hAnsi="Times New Roman"/>
          <w:b/>
          <w:lang w:eastAsia="pl-PL"/>
        </w:rPr>
        <w:t>„</w:t>
      </w:r>
      <w:r w:rsidR="00031051" w:rsidRPr="00031051">
        <w:rPr>
          <w:rFonts w:ascii="Times New Roman" w:hAnsi="Times New Roman"/>
        </w:rPr>
        <w:t xml:space="preserve">Dostawa wyposażenia do pracowni </w:t>
      </w:r>
      <w:r w:rsidR="00031051" w:rsidRPr="00031051">
        <w:rPr>
          <w:rFonts w:ascii="Times New Roman" w:hAnsi="Times New Roman"/>
          <w:bCs/>
        </w:rPr>
        <w:t>instalacji elektrycznych i przyrządów pokładowych</w:t>
      </w:r>
      <w:r w:rsidR="00031051" w:rsidRPr="00031051">
        <w:rPr>
          <w:rFonts w:ascii="Times New Roman" w:hAnsi="Times New Roman"/>
        </w:rPr>
        <w:t xml:space="preserve"> wraz z niezbędnymi dodatkami</w:t>
      </w:r>
      <w:r w:rsidR="00031051" w:rsidRPr="00031051">
        <w:rPr>
          <w:rFonts w:ascii="Times New Roman" w:eastAsia="Verdana,Bold" w:hAnsi="Times New Roman"/>
          <w:bCs/>
          <w:iCs/>
        </w:rPr>
        <w:t xml:space="preserve"> oraz z wstępną instalacją dostarczanych urządzeń</w:t>
      </w:r>
      <w:r w:rsidR="0022748C" w:rsidRPr="00031051">
        <w:rPr>
          <w:rFonts w:ascii="Times New Roman" w:hAnsi="Times New Roman"/>
        </w:rPr>
        <w:t xml:space="preserve"> w ramach projektu „Branżowe Centrum Umiejętności – kadry dla przemysłu lotniczego</w:t>
      </w:r>
      <w:r w:rsidR="0035305F" w:rsidRPr="00031051">
        <w:rPr>
          <w:rFonts w:ascii="Times New Roman" w:hAnsi="Times New Roman"/>
        </w:rPr>
        <w:t>” realizowanego w ramach w ramach Inwestycji A3.1.1 Krajowego Planu Odbudowy i Zwiększania Odporności</w:t>
      </w:r>
      <w:r w:rsidRPr="00031051">
        <w:rPr>
          <w:rFonts w:ascii="Times New Roman" w:hAnsi="Times New Roman"/>
          <w:b/>
          <w:lang w:eastAsia="pl-PL"/>
        </w:rPr>
        <w:t>:</w:t>
      </w:r>
    </w:p>
    <w:p w14:paraId="2DF4A3B5" w14:textId="77777777" w:rsidR="003830FE" w:rsidRPr="0035305F" w:rsidRDefault="003830FE" w:rsidP="00966E1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DF4A3B6" w14:textId="77777777" w:rsidR="0022748C" w:rsidRPr="00F01D14" w:rsidRDefault="003830FE" w:rsidP="0022748C">
      <w:pPr>
        <w:jc w:val="center"/>
        <w:rPr>
          <w:rFonts w:ascii="Times New Roman" w:hAnsi="Times New Roman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Oferujemy </w:t>
      </w:r>
      <w:r w:rsidR="0035305F" w:rsidRPr="0035305F">
        <w:rPr>
          <w:rFonts w:ascii="Times New Roman" w:hAnsi="Times New Roman"/>
          <w:sz w:val="24"/>
          <w:szCs w:val="24"/>
          <w:lang w:eastAsia="pl-PL"/>
        </w:rPr>
        <w:t xml:space="preserve">wykonanie przedmiotu zamówienia, </w:t>
      </w:r>
      <w:proofErr w:type="spellStart"/>
      <w:r w:rsidR="0035305F" w:rsidRPr="0035305F">
        <w:rPr>
          <w:rFonts w:ascii="Times New Roman" w:hAnsi="Times New Roman"/>
          <w:sz w:val="24"/>
          <w:szCs w:val="24"/>
          <w:lang w:eastAsia="pl-PL"/>
        </w:rPr>
        <w:t>tj</w:t>
      </w:r>
      <w:proofErr w:type="spellEnd"/>
      <w:r w:rsidR="0022748C" w:rsidRPr="0022748C">
        <w:rPr>
          <w:rFonts w:ascii="Times New Roman" w:hAnsi="Times New Roman"/>
        </w:rPr>
        <w:t xml:space="preserve"> </w:t>
      </w:r>
      <w:r w:rsidR="0022748C">
        <w:rPr>
          <w:rFonts w:ascii="Times New Roman" w:hAnsi="Times New Roman"/>
        </w:rPr>
        <w:t xml:space="preserve">dostawę </w:t>
      </w:r>
    </w:p>
    <w:p w14:paraId="2DF4A3B7" w14:textId="77777777" w:rsidR="0035305F" w:rsidRPr="0035305F" w:rsidRDefault="0035305F" w:rsidP="0035305F">
      <w:pPr>
        <w:pStyle w:val="Tekstpodstawowy"/>
        <w:rPr>
          <w:rFonts w:ascii="Times New Roman" w:hAnsi="Times New Roman"/>
          <w:sz w:val="24"/>
          <w:szCs w:val="24"/>
        </w:rPr>
      </w:pPr>
      <w:r w:rsidRPr="003530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…………………………………………………………………………………………………………..</w:t>
      </w:r>
    </w:p>
    <w:p w14:paraId="2DF4A3B8" w14:textId="77777777" w:rsidR="003830FE" w:rsidRPr="0035305F" w:rsidRDefault="0035305F" w:rsidP="0035305F">
      <w:p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5305F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30FE" w:rsidRPr="0035305F">
        <w:rPr>
          <w:rFonts w:ascii="Times New Roman" w:hAnsi="Times New Roman"/>
          <w:sz w:val="24"/>
          <w:szCs w:val="24"/>
          <w:lang w:eastAsia="pl-PL"/>
        </w:rPr>
        <w:t>na następujących zasadach:</w:t>
      </w:r>
    </w:p>
    <w:p w14:paraId="2DF4A3B9" w14:textId="77777777" w:rsidR="003830FE" w:rsidRPr="0035305F" w:rsidRDefault="003830FE" w:rsidP="00BF383A">
      <w:pPr>
        <w:pStyle w:val="Akapitzlist"/>
        <w:snapToGrid w:val="0"/>
        <w:spacing w:line="276" w:lineRule="auto"/>
        <w:ind w:left="924"/>
        <w:jc w:val="both"/>
        <w:rPr>
          <w:sz w:val="24"/>
          <w:szCs w:val="24"/>
        </w:rPr>
      </w:pPr>
    </w:p>
    <w:p w14:paraId="2DF4A3BA" w14:textId="77777777" w:rsidR="003830FE" w:rsidRPr="006551DE" w:rsidRDefault="003830FE" w:rsidP="0028746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  <w:u w:val="single"/>
        </w:rPr>
      </w:pPr>
      <w:r w:rsidRPr="006551DE">
        <w:rPr>
          <w:sz w:val="24"/>
          <w:szCs w:val="24"/>
        </w:rPr>
        <w:t>Cena ofertowa za wykonanie przedmiotu zamówienia za cały okres trwania umowy wynosi (zgodnie z formularzem cenowym):</w:t>
      </w:r>
    </w:p>
    <w:p w14:paraId="2DF4A3BB" w14:textId="77777777" w:rsidR="003830FE" w:rsidRPr="006551DE" w:rsidRDefault="006551D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B</w:t>
      </w:r>
      <w:r w:rsidR="003830FE" w:rsidRPr="006551DE">
        <w:rPr>
          <w:sz w:val="24"/>
          <w:szCs w:val="24"/>
        </w:rPr>
        <w:t>rutto</w:t>
      </w:r>
      <w:r w:rsidRPr="006551DE">
        <w:rPr>
          <w:sz w:val="24"/>
          <w:szCs w:val="24"/>
        </w:rPr>
        <w:t xml:space="preserve"> (wartość netto z podatkiem VAT)</w:t>
      </w:r>
      <w:r w:rsidR="003830FE" w:rsidRPr="006551DE">
        <w:rPr>
          <w:sz w:val="24"/>
          <w:szCs w:val="24"/>
        </w:rPr>
        <w:t xml:space="preserve">:.........................................................................................zł, </w:t>
      </w:r>
    </w:p>
    <w:p w14:paraId="2DF4A3BC" w14:textId="77777777" w:rsidR="003830FE" w:rsidRPr="006551D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słownie:..................................................................................................................................</w:t>
      </w:r>
    </w:p>
    <w:p w14:paraId="2DF4A3BD" w14:textId="77777777" w:rsidR="003830FE" w:rsidRPr="006551D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netto</w:t>
      </w:r>
      <w:r w:rsidR="006551DE" w:rsidRPr="006551DE">
        <w:rPr>
          <w:sz w:val="24"/>
          <w:szCs w:val="24"/>
        </w:rPr>
        <w:t xml:space="preserve"> (tj. wartość brutto bez podatku VAT): ………………...............</w:t>
      </w:r>
      <w:r w:rsidRPr="006551DE">
        <w:rPr>
          <w:sz w:val="24"/>
          <w:szCs w:val="24"/>
        </w:rPr>
        <w:t xml:space="preserve">................... zł, </w:t>
      </w:r>
    </w:p>
    <w:p w14:paraId="2DF4A3BE" w14:textId="77777777" w:rsidR="003830FE" w:rsidRDefault="003830FE" w:rsidP="00BF383A">
      <w:pPr>
        <w:pStyle w:val="Akapitzlist"/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lastRenderedPageBreak/>
        <w:t>słownie: …………………………………….…………………....…………………………………………...……,</w:t>
      </w:r>
    </w:p>
    <w:p w14:paraId="2DF4A3C2" w14:textId="77777777" w:rsidR="003830FE" w:rsidRPr="006551DE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Oświadczamy, że cena ofertowa zawiera wszystkie koszty, o których mowa w specyfikacji warunków zamówienia i załącznikach do specyfikacji.</w:t>
      </w:r>
    </w:p>
    <w:p w14:paraId="2DF4A3C3" w14:textId="77777777" w:rsidR="003830FE" w:rsidRDefault="003830FE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 xml:space="preserve">Zamówienie zobowiązujemy się wykonywać w </w:t>
      </w:r>
      <w:r w:rsidR="0022748C">
        <w:rPr>
          <w:sz w:val="24"/>
          <w:szCs w:val="24"/>
        </w:rPr>
        <w:t>terminie …….dni od podpisania umowy</w:t>
      </w:r>
      <w:r w:rsidR="009F6A71" w:rsidRPr="006551DE">
        <w:rPr>
          <w:sz w:val="24"/>
          <w:szCs w:val="24"/>
        </w:rPr>
        <w:t>.</w:t>
      </w:r>
    </w:p>
    <w:p w14:paraId="2DF4A3C4" w14:textId="77777777" w:rsidR="0022748C" w:rsidRPr="006551DE" w:rsidRDefault="0022748C" w:rsidP="009102B1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Oferujemy na przedmiot zamówienia ………………. miesięcy gwarancji</w:t>
      </w:r>
    </w:p>
    <w:p w14:paraId="2DF4A3C5" w14:textId="77777777" w:rsidR="003830FE" w:rsidRPr="006551D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 xml:space="preserve">Osobą upoważnioną w imieniu Wykonawcy do kontaktu odnośnie przedmiotu zamówienia jest Pan/Pani…………………………………… tel. ……………………………………. </w:t>
      </w:r>
    </w:p>
    <w:p w14:paraId="2DF4A3C6" w14:textId="77777777" w:rsidR="003830FE" w:rsidRPr="006551DE" w:rsidRDefault="003830FE" w:rsidP="00F75EBF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sz w:val="24"/>
          <w:szCs w:val="24"/>
        </w:rPr>
      </w:pPr>
      <w:r w:rsidRPr="006551DE">
        <w:rPr>
          <w:sz w:val="24"/>
          <w:szCs w:val="24"/>
        </w:rPr>
        <w:t>E-mail ………………………………………..</w:t>
      </w:r>
    </w:p>
    <w:p w14:paraId="2DF4A3C7" w14:textId="77777777" w:rsidR="003830FE" w:rsidRPr="006551DE" w:rsidRDefault="003830FE" w:rsidP="00966E1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iż zakres usług przewidzianych do wykonania jest zgodny z zakresem objętym specyfikacją warunków zamówienia.</w:t>
      </w:r>
    </w:p>
    <w:p w14:paraId="2DF4A3C8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2DF4A3C9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uważamy się za związanych niniejszą ofertą przez okres 30 dni licząc od daty otwarcia ofert</w:t>
      </w:r>
    </w:p>
    <w:p w14:paraId="2DF4A3CA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zawarty w specyfikacji warunków zamówienia projekt umowy został przez nas zaakceptowany i zobowiązujemy się – w przypadku wybrania naszej oferty – do zawarcia umowy na określonych w niej warunkach, w miejscu i terminie wyznaczonym przez Zamawiającego.</w:t>
      </w:r>
    </w:p>
    <w:p w14:paraId="2DF4A3CB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firma nasza spełnia wszystkie warunki określone w specyfikacji warunków zamówienia oraz złożymy wszystkie wymagane dokumenty potwierdzające spełnianie tych warunków.</w:t>
      </w:r>
    </w:p>
    <w:p w14:paraId="2DF4A3CC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Oświadczamy, że nasza oferta</w:t>
      </w:r>
      <w:r w:rsidRPr="006551DE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2"/>
      </w:r>
      <w:r w:rsidRPr="006551DE">
        <w:rPr>
          <w:rFonts w:ascii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6551DE" w14:paraId="2DF4A3CF" w14:textId="77777777" w:rsidTr="004F221C">
        <w:tc>
          <w:tcPr>
            <w:tcW w:w="236" w:type="dxa"/>
          </w:tcPr>
          <w:p w14:paraId="2DF4A3CD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3CE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Nie zawiera informacji stanowiących tajemnicę przedsiębiorstwa.</w:t>
            </w:r>
          </w:p>
        </w:tc>
      </w:tr>
    </w:tbl>
    <w:p w14:paraId="2DF4A3D0" w14:textId="77777777" w:rsidR="003830FE" w:rsidRPr="006551DE" w:rsidRDefault="003830FE" w:rsidP="001B392B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6551DE" w14:paraId="2DF4A3D3" w14:textId="77777777" w:rsidTr="004F221C">
        <w:tc>
          <w:tcPr>
            <w:tcW w:w="236" w:type="dxa"/>
          </w:tcPr>
          <w:p w14:paraId="2DF4A3D1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2DF4A3D2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Zawiera informacje stanowiące tajemnicę przedsiębiorstwa</w:t>
            </w:r>
            <w:r w:rsidRPr="006551DE">
              <w:rPr>
                <w:rStyle w:val="Odwoanieprzypisudolnego"/>
                <w:rFonts w:ascii="Times New Roman" w:hAnsi="Times New Roman"/>
                <w:sz w:val="24"/>
                <w:szCs w:val="24"/>
                <w:lang w:eastAsia="pl-PL"/>
              </w:rPr>
              <w:footnoteReference w:id="3"/>
            </w: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</w:tc>
      </w:tr>
      <w:tr w:rsidR="003830FE" w:rsidRPr="006551DE" w14:paraId="2DF4A3D6" w14:textId="77777777" w:rsidTr="004F221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DF4A3D4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DF4A3D5" w14:textId="77777777" w:rsidR="003830FE" w:rsidRPr="006551DE" w:rsidRDefault="003830FE" w:rsidP="004F221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2DF4A3D7" w14:textId="77777777" w:rsidR="003830FE" w:rsidRPr="006551D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51DE">
        <w:rPr>
          <w:rFonts w:ascii="Times New Roman" w:hAnsi="Times New Roman"/>
          <w:sz w:val="24"/>
          <w:szCs w:val="24"/>
          <w:lang w:eastAsia="pl-PL"/>
        </w:rPr>
        <w:t>Wskazany w poniższej tabeli zakres prac zamierzamy powierzyć podwykonawcom:</w:t>
      </w:r>
    </w:p>
    <w:p w14:paraId="2DF4A3D8" w14:textId="77777777" w:rsidR="003830FE" w:rsidRPr="006551DE" w:rsidRDefault="003830FE" w:rsidP="00235153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3439"/>
        <w:gridCol w:w="2176"/>
        <w:gridCol w:w="2216"/>
      </w:tblGrid>
      <w:tr w:rsidR="003830FE" w:rsidRPr="006551DE" w14:paraId="2DF4A3DD" w14:textId="77777777" w:rsidTr="004F221C">
        <w:tc>
          <w:tcPr>
            <w:tcW w:w="911" w:type="dxa"/>
            <w:shd w:val="clear" w:color="auto" w:fill="DEEAF6"/>
            <w:vAlign w:val="center"/>
          </w:tcPr>
          <w:p w14:paraId="2DF4A3D9" w14:textId="77777777"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39" w:type="dxa"/>
            <w:shd w:val="clear" w:color="auto" w:fill="DEEAF6"/>
            <w:vAlign w:val="center"/>
          </w:tcPr>
          <w:p w14:paraId="2DF4A3DA" w14:textId="77777777"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Firma podwykonawcy</w:t>
            </w:r>
            <w:r w:rsidRPr="006551DE">
              <w:rPr>
                <w:rStyle w:val="Odwoanieprzypisudolnego"/>
                <w:rFonts w:ascii="Times New Roman" w:hAnsi="Times New Roman"/>
                <w:sz w:val="24"/>
                <w:szCs w:val="24"/>
                <w:lang w:eastAsia="pl-PL"/>
              </w:rPr>
              <w:footnoteReference w:id="4"/>
            </w:r>
          </w:p>
        </w:tc>
        <w:tc>
          <w:tcPr>
            <w:tcW w:w="2176" w:type="dxa"/>
            <w:shd w:val="clear" w:color="auto" w:fill="DEEAF6"/>
            <w:vAlign w:val="center"/>
          </w:tcPr>
          <w:p w14:paraId="2DF4A3DB" w14:textId="77777777"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Część zamówienia </w:t>
            </w:r>
          </w:p>
        </w:tc>
        <w:tc>
          <w:tcPr>
            <w:tcW w:w="2176" w:type="dxa"/>
            <w:shd w:val="clear" w:color="auto" w:fill="DEEAF6"/>
            <w:vAlign w:val="center"/>
          </w:tcPr>
          <w:p w14:paraId="2DF4A3DC" w14:textId="77777777" w:rsidR="003830FE" w:rsidRPr="006551DE" w:rsidRDefault="003830FE" w:rsidP="004F221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1DE">
              <w:rPr>
                <w:rFonts w:ascii="Times New Roman" w:hAnsi="Times New Roman"/>
                <w:sz w:val="24"/>
                <w:szCs w:val="24"/>
                <w:lang w:eastAsia="pl-PL"/>
              </w:rPr>
              <w:t>Wartość/procentowy udział w realizacji zamówienia</w:t>
            </w:r>
          </w:p>
        </w:tc>
      </w:tr>
      <w:tr w:rsidR="003830FE" w:rsidRPr="004F221C" w14:paraId="2DF4A3E2" w14:textId="77777777" w:rsidTr="004F221C">
        <w:tc>
          <w:tcPr>
            <w:tcW w:w="911" w:type="dxa"/>
            <w:vAlign w:val="center"/>
          </w:tcPr>
          <w:p w14:paraId="2DF4A3DE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39" w:type="dxa"/>
            <w:vAlign w:val="center"/>
          </w:tcPr>
          <w:p w14:paraId="2DF4A3DF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0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1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3E7" w14:textId="77777777" w:rsidTr="004F221C">
        <w:tc>
          <w:tcPr>
            <w:tcW w:w="911" w:type="dxa"/>
            <w:vAlign w:val="center"/>
          </w:tcPr>
          <w:p w14:paraId="2DF4A3E3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39" w:type="dxa"/>
            <w:vAlign w:val="center"/>
          </w:tcPr>
          <w:p w14:paraId="2DF4A3E4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5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6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3EC" w14:textId="77777777" w:rsidTr="004F221C">
        <w:tc>
          <w:tcPr>
            <w:tcW w:w="911" w:type="dxa"/>
            <w:vAlign w:val="center"/>
          </w:tcPr>
          <w:p w14:paraId="2DF4A3E8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439" w:type="dxa"/>
            <w:vAlign w:val="center"/>
          </w:tcPr>
          <w:p w14:paraId="2DF4A3E9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A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vAlign w:val="center"/>
          </w:tcPr>
          <w:p w14:paraId="2DF4A3EB" w14:textId="77777777" w:rsidR="003830FE" w:rsidRPr="004F221C" w:rsidRDefault="003830FE" w:rsidP="004F221C">
            <w:pPr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DF4A3ED" w14:textId="77777777" w:rsidR="003830FE" w:rsidRPr="001D1CA5" w:rsidRDefault="003830FE" w:rsidP="004502D1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DF4A3EE" w14:textId="77777777" w:rsidR="003830FE" w:rsidRDefault="003830FE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14:paraId="2DF4A3F1" w14:textId="77777777" w:rsidTr="004F221C">
        <w:tc>
          <w:tcPr>
            <w:tcW w:w="236" w:type="dxa"/>
          </w:tcPr>
          <w:p w14:paraId="2DF4A3EF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2DF4A3F0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nie będzie prowadzić u Zamawiającego do powstania obowiązku podatkowego zgodnie z ustawą z dnia 11 marca 2014 r. o podatku od towarów i usług (Dz. U. z 2020 r. poz. 106, ze zm.)</w:t>
            </w:r>
          </w:p>
        </w:tc>
      </w:tr>
      <w:tr w:rsidR="003830FE" w:rsidRPr="004F221C" w14:paraId="2DF4A3F4" w14:textId="77777777" w:rsidTr="004F221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DF4A3F2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DF4A3F3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DF4A3F5" w14:textId="77777777" w:rsidR="003830FE" w:rsidRDefault="003830FE" w:rsidP="001D1CA5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73"/>
        <w:gridCol w:w="2693"/>
        <w:gridCol w:w="2551"/>
        <w:gridCol w:w="2749"/>
        <w:gridCol w:w="86"/>
      </w:tblGrid>
      <w:tr w:rsidR="003830FE" w:rsidRPr="004F221C" w14:paraId="2DF4A3F8" w14:textId="77777777" w:rsidTr="004F221C">
        <w:trPr>
          <w:gridAfter w:val="1"/>
          <w:wAfter w:w="86" w:type="dxa"/>
        </w:trPr>
        <w:tc>
          <w:tcPr>
            <w:tcW w:w="236" w:type="dxa"/>
          </w:tcPr>
          <w:p w14:paraId="2DF4A3F6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2DF4A3F7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będzie prowadzić u Zamawiającego do powstania obowiązku podatkowego zgodnie z ustawą z dnia 11 marca 2014 r. o podatku od towarów i usług (Dz. U. z 2020 r. poz. 106, ze zm.) W związku z czym wskazujemy nazwę (rodzaj) towaru lub usługi, których dostawa lub świadczenie będzie prowadzić do obowiązku jego powstania oraz ich wartość bez kwoty podatku:</w:t>
            </w:r>
          </w:p>
        </w:tc>
      </w:tr>
      <w:tr w:rsidR="003830FE" w:rsidRPr="004F221C" w14:paraId="2DF4A3FB" w14:textId="77777777" w:rsidTr="004F221C">
        <w:trPr>
          <w:gridAfter w:val="1"/>
          <w:wAfter w:w="86" w:type="dxa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DF4A3F9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DF4A3FA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3FE" w14:textId="77777777" w:rsidTr="004F221C">
        <w:trPr>
          <w:gridAfter w:val="1"/>
          <w:wAfter w:w="86" w:type="dxa"/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F4A3FC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DF4A3FD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01" w14:textId="77777777" w:rsidTr="004F221C">
        <w:trPr>
          <w:gridAfter w:val="1"/>
          <w:wAfter w:w="86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F4A3FF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DF4A400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06" w14:textId="77777777" w:rsidTr="004F221C">
        <w:trPr>
          <w:trHeight w:val="754"/>
        </w:trPr>
        <w:tc>
          <w:tcPr>
            <w:tcW w:w="709" w:type="dxa"/>
            <w:gridSpan w:val="2"/>
            <w:shd w:val="clear" w:color="auto" w:fill="DEEAF6"/>
            <w:vAlign w:val="center"/>
          </w:tcPr>
          <w:p w14:paraId="2DF4A402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shd w:val="clear" w:color="auto" w:fill="DEEAF6"/>
            <w:vAlign w:val="center"/>
          </w:tcPr>
          <w:p w14:paraId="2DF4A403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2DF4A404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gridSpan w:val="2"/>
            <w:shd w:val="clear" w:color="auto" w:fill="DEEAF6"/>
          </w:tcPr>
          <w:p w14:paraId="2DF4A405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Stawka podatku od towarów i usług, która zgodnie z wiedzą Wykonawcy, będzie miała zastosowanie</w:t>
            </w:r>
          </w:p>
        </w:tc>
      </w:tr>
      <w:tr w:rsidR="003830FE" w:rsidRPr="004F221C" w14:paraId="2DF4A40B" w14:textId="77777777" w:rsidTr="004F221C">
        <w:tc>
          <w:tcPr>
            <w:tcW w:w="709" w:type="dxa"/>
            <w:gridSpan w:val="2"/>
            <w:vAlign w:val="center"/>
          </w:tcPr>
          <w:p w14:paraId="2DF4A407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693" w:type="dxa"/>
            <w:vAlign w:val="center"/>
          </w:tcPr>
          <w:p w14:paraId="2DF4A408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2DF4A409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2DF4A40A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14:paraId="2DF4A410" w14:textId="77777777" w:rsidTr="004F221C">
        <w:tc>
          <w:tcPr>
            <w:tcW w:w="709" w:type="dxa"/>
            <w:gridSpan w:val="2"/>
            <w:vAlign w:val="center"/>
          </w:tcPr>
          <w:p w14:paraId="2DF4A40C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693" w:type="dxa"/>
            <w:vAlign w:val="center"/>
          </w:tcPr>
          <w:p w14:paraId="2DF4A40D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2DF4A40E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2DF4A40F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830FE" w:rsidRPr="004F221C" w14:paraId="2DF4A415" w14:textId="77777777" w:rsidTr="004F221C">
        <w:tc>
          <w:tcPr>
            <w:tcW w:w="709" w:type="dxa"/>
            <w:gridSpan w:val="2"/>
            <w:vAlign w:val="center"/>
          </w:tcPr>
          <w:p w14:paraId="2DF4A411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221C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693" w:type="dxa"/>
            <w:vAlign w:val="center"/>
          </w:tcPr>
          <w:p w14:paraId="2DF4A412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2DF4A413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2DF4A414" w14:textId="77777777" w:rsidR="003830FE" w:rsidRPr="004F221C" w:rsidRDefault="003830FE" w:rsidP="004F221C">
            <w:pPr>
              <w:snapToGrid w:val="0"/>
              <w:spacing w:before="120"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DF4A416" w14:textId="77777777" w:rsidR="003830FE" w:rsidRDefault="003830FE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D1CA5">
        <w:rPr>
          <w:rFonts w:ascii="Arial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hAnsi="Arial" w:cs="Arial"/>
          <w:sz w:val="20"/>
          <w:szCs w:val="20"/>
          <w:lang w:eastAsia="pl-PL"/>
        </w:rPr>
        <w:t>.</w:t>
      </w:r>
    </w:p>
    <w:p w14:paraId="2DF4A417" w14:textId="77777777" w:rsidR="003830FE" w:rsidRDefault="003830FE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Rodzaj Wykonawcy składającego ofertę: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3830FE" w:rsidRPr="004F221C" w14:paraId="2DF4A41A" w14:textId="77777777" w:rsidTr="004F221C">
        <w:tc>
          <w:tcPr>
            <w:tcW w:w="236" w:type="dxa"/>
          </w:tcPr>
          <w:p w14:paraId="2DF4A418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19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mikroprzedsiębiorstwo*</w:t>
            </w:r>
          </w:p>
        </w:tc>
      </w:tr>
      <w:tr w:rsidR="003830FE" w:rsidRPr="004F221C" w14:paraId="2DF4A41D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1B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1C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20" w14:textId="77777777" w:rsidTr="004F221C">
        <w:tc>
          <w:tcPr>
            <w:tcW w:w="236" w:type="dxa"/>
          </w:tcPr>
          <w:p w14:paraId="2DF4A41E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1F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małe przedsiębiorstwo*</w:t>
            </w:r>
          </w:p>
        </w:tc>
      </w:tr>
      <w:tr w:rsidR="003830FE" w:rsidRPr="004F221C" w14:paraId="2DF4A423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21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22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26" w14:textId="77777777" w:rsidTr="004F221C">
        <w:tc>
          <w:tcPr>
            <w:tcW w:w="236" w:type="dxa"/>
          </w:tcPr>
          <w:p w14:paraId="2DF4A424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25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średnie przedsiębiorstwo*</w:t>
            </w:r>
            <w:r w:rsidRPr="004F221C">
              <w:rPr>
                <w:rStyle w:val="Odwoanieprzypisudolnego"/>
                <w:rFonts w:ascii="Arial" w:hAnsi="Arial"/>
                <w:color w:val="FFFFFF"/>
                <w:sz w:val="20"/>
                <w:szCs w:val="20"/>
                <w:lang w:eastAsia="pl-PL"/>
              </w:rPr>
              <w:footnoteReference w:id="8"/>
            </w:r>
          </w:p>
        </w:tc>
      </w:tr>
      <w:tr w:rsidR="003830FE" w:rsidRPr="004F221C" w14:paraId="2DF4A429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27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28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2C" w14:textId="77777777" w:rsidTr="004F221C">
        <w:tc>
          <w:tcPr>
            <w:tcW w:w="236" w:type="dxa"/>
          </w:tcPr>
          <w:p w14:paraId="2DF4A42A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2B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jednoosobowa działalność gospodarcza</w:t>
            </w:r>
          </w:p>
        </w:tc>
      </w:tr>
      <w:tr w:rsidR="003830FE" w:rsidRPr="004F221C" w14:paraId="2DF4A42F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2D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2E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32" w14:textId="77777777" w:rsidTr="004F221C">
        <w:tc>
          <w:tcPr>
            <w:tcW w:w="236" w:type="dxa"/>
          </w:tcPr>
          <w:p w14:paraId="2DF4A430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31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</w:tr>
      <w:tr w:rsidR="003830FE" w:rsidRPr="004F221C" w14:paraId="2DF4A435" w14:textId="77777777" w:rsidTr="004F221C">
        <w:tc>
          <w:tcPr>
            <w:tcW w:w="236" w:type="dxa"/>
            <w:tcBorders>
              <w:left w:val="nil"/>
              <w:right w:val="nil"/>
            </w:tcBorders>
          </w:tcPr>
          <w:p w14:paraId="2DF4A433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2DF4A434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830FE" w:rsidRPr="004F221C" w14:paraId="2DF4A438" w14:textId="77777777" w:rsidTr="004F221C">
        <w:tc>
          <w:tcPr>
            <w:tcW w:w="236" w:type="dxa"/>
          </w:tcPr>
          <w:p w14:paraId="2DF4A436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2DF4A437" w14:textId="77777777" w:rsidR="003830FE" w:rsidRPr="004F221C" w:rsidRDefault="003830FE" w:rsidP="004F221C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221C">
              <w:rPr>
                <w:rFonts w:ascii="Arial" w:hAnsi="Arial" w:cs="Arial"/>
                <w:sz w:val="20"/>
                <w:szCs w:val="20"/>
                <w:lang w:eastAsia="pl-PL"/>
              </w:rPr>
              <w:t>inny rodzaj.</w:t>
            </w:r>
          </w:p>
        </w:tc>
      </w:tr>
    </w:tbl>
    <w:p w14:paraId="2DF4A439" w14:textId="77777777" w:rsidR="003830FE" w:rsidRDefault="003830FE" w:rsidP="00057970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DF4A43A" w14:textId="77777777" w:rsidR="003830FE" w:rsidRPr="00A60939" w:rsidRDefault="003830FE" w:rsidP="00966E14">
      <w:pPr>
        <w:snapToGrid w:val="0"/>
        <w:spacing w:after="0" w:line="276" w:lineRule="auto"/>
        <w:ind w:left="227" w:hanging="227"/>
        <w:jc w:val="both"/>
        <w:rPr>
          <w:rFonts w:ascii="Arial" w:hAnsi="Arial" w:cs="Arial"/>
          <w:sz w:val="21"/>
          <w:szCs w:val="21"/>
          <w:lang w:eastAsia="pl-PL"/>
        </w:rPr>
      </w:pPr>
      <w:r w:rsidRPr="00A60939">
        <w:rPr>
          <w:rFonts w:ascii="Arial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hAnsi="Arial" w:cs="Arial"/>
          <w:sz w:val="18"/>
          <w:szCs w:val="18"/>
          <w:lang w:eastAsia="pl-PL"/>
        </w:rPr>
        <w:t>:</w:t>
      </w:r>
    </w:p>
    <w:p w14:paraId="2DF4A43B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2DF4A43C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2DF4A43D" w14:textId="77777777" w:rsidR="003830FE" w:rsidRPr="00A60939" w:rsidRDefault="003830FE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2DF4A43E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F4A43F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2DF4A440" w14:textId="77777777" w:rsidR="003830FE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F4A441" w14:textId="77777777" w:rsidR="00943CC6" w:rsidRDefault="00943CC6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F4A442" w14:textId="77777777"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szCs w:val="21"/>
        </w:rPr>
      </w:pPr>
    </w:p>
    <w:p w14:paraId="2DF4A443" w14:textId="77777777" w:rsidR="003830FE" w:rsidRPr="00FE612F" w:rsidRDefault="003830FE" w:rsidP="00285092">
      <w:pPr>
        <w:snapToGrid w:val="0"/>
        <w:spacing w:line="276" w:lineRule="auto"/>
        <w:jc w:val="both"/>
        <w:rPr>
          <w:rFonts w:ascii="Arial" w:hAnsi="Arial" w:cs="Arial"/>
          <w:b/>
          <w:sz w:val="20"/>
          <w:szCs w:val="18"/>
        </w:rPr>
      </w:pPr>
      <w:r w:rsidRPr="00FE612F">
        <w:rPr>
          <w:rFonts w:ascii="Arial" w:hAnsi="Arial" w:cs="Arial"/>
          <w:b/>
          <w:sz w:val="20"/>
          <w:szCs w:val="18"/>
        </w:rPr>
        <w:t>Uwaga:</w:t>
      </w:r>
    </w:p>
    <w:p w14:paraId="2DF4A444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Ofertę należy pod rygorem nieważności złożyć:</w:t>
      </w:r>
    </w:p>
    <w:p w14:paraId="2DF4A445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formie elektronicznej (opatrzonej kwalifikowanym podpisem elektronicznym) lub</w:t>
      </w:r>
    </w:p>
    <w:p w14:paraId="2DF4A446" w14:textId="77777777" w:rsidR="003830FE" w:rsidRPr="00FE612F" w:rsidRDefault="003830FE" w:rsidP="00970A44">
      <w:pPr>
        <w:snapToGrid w:val="0"/>
        <w:spacing w:line="276" w:lineRule="auto"/>
        <w:jc w:val="both"/>
        <w:rPr>
          <w:rFonts w:ascii="Arial" w:hAnsi="Arial" w:cs="Arial"/>
          <w:b/>
          <w:i/>
          <w:sz w:val="20"/>
          <w:szCs w:val="18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zaufanym (podpis zaufany – składany za pomocą profilu zaufanego) lub</w:t>
      </w:r>
    </w:p>
    <w:p w14:paraId="2DF4A447" w14:textId="77777777" w:rsidR="003830FE" w:rsidRPr="00285092" w:rsidRDefault="003830FE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E612F">
        <w:rPr>
          <w:rFonts w:ascii="Arial" w:hAnsi="Arial" w:cs="Arial"/>
          <w:b/>
          <w:i/>
          <w:sz w:val="20"/>
          <w:szCs w:val="18"/>
        </w:rPr>
        <w:t>– w postaci elektronicznej opatrzonej podpisem osobistym (podpis osobisty składany za pomocą dowodu osobistego – e-dowodu).</w:t>
      </w:r>
    </w:p>
    <w:sectPr w:rsidR="003830FE" w:rsidRPr="00285092" w:rsidSect="00943CC6">
      <w:footerReference w:type="default" r:id="rId7"/>
      <w:headerReference w:type="first" r:id="rId8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4A44A" w14:textId="77777777" w:rsidR="00FE19FA" w:rsidRDefault="00FE19FA" w:rsidP="00966E14">
      <w:pPr>
        <w:spacing w:after="0" w:line="240" w:lineRule="auto"/>
      </w:pPr>
      <w:r>
        <w:separator/>
      </w:r>
    </w:p>
  </w:endnote>
  <w:endnote w:type="continuationSeparator" w:id="0">
    <w:p w14:paraId="2DF4A44B" w14:textId="77777777" w:rsidR="00FE19FA" w:rsidRDefault="00FE19FA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A44C" w14:textId="77777777" w:rsidR="003830FE" w:rsidRDefault="003830FE">
    <w:pPr>
      <w:pStyle w:val="Stopka"/>
      <w:jc w:val="right"/>
    </w:pPr>
  </w:p>
  <w:p w14:paraId="2DF4A44D" w14:textId="77777777" w:rsidR="003830FE" w:rsidRDefault="00383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4A448" w14:textId="77777777" w:rsidR="00FE19FA" w:rsidRDefault="00FE19FA" w:rsidP="00966E14">
      <w:pPr>
        <w:spacing w:after="0" w:line="240" w:lineRule="auto"/>
      </w:pPr>
      <w:r>
        <w:separator/>
      </w:r>
    </w:p>
  </w:footnote>
  <w:footnote w:type="continuationSeparator" w:id="0">
    <w:p w14:paraId="2DF4A449" w14:textId="77777777" w:rsidR="00FE19FA" w:rsidRDefault="00FE19FA" w:rsidP="00966E14">
      <w:pPr>
        <w:spacing w:after="0" w:line="240" w:lineRule="auto"/>
      </w:pPr>
      <w:r>
        <w:continuationSeparator/>
      </w:r>
    </w:p>
  </w:footnote>
  <w:footnote w:id="1">
    <w:p w14:paraId="2DF4A453" w14:textId="77777777" w:rsidR="003830FE" w:rsidRDefault="003830FE" w:rsidP="00966E14">
      <w:pPr>
        <w:pStyle w:val="Tekstprzypisudolnego"/>
        <w:jc w:val="both"/>
      </w:pPr>
      <w:r>
        <w:rPr>
          <w:rStyle w:val="Odwoanieprzypisudolnego"/>
        </w:rPr>
        <w:footnoteRef/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2DF4A454" w14:textId="77777777" w:rsidR="003830FE" w:rsidRDefault="003830FE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Właściwe zakreślić np. poprzez wstawienie w odpowiednie pole litery x</w:t>
      </w:r>
      <w:r w:rsidRPr="00A84F9C">
        <w:rPr>
          <w:sz w:val="18"/>
          <w:szCs w:val="18"/>
        </w:rPr>
        <w:t>.</w:t>
      </w:r>
    </w:p>
  </w:footnote>
  <w:footnote w:id="3">
    <w:p w14:paraId="2DF4A455" w14:textId="77777777" w:rsidR="003830FE" w:rsidRDefault="003830FE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proofErr w:type="spellStart"/>
      <w:r>
        <w:rPr>
          <w:sz w:val="18"/>
          <w:szCs w:val="18"/>
        </w:rPr>
        <w:t>t.j</w:t>
      </w:r>
      <w:proofErr w:type="spellEnd"/>
      <w:r>
        <w:rPr>
          <w:sz w:val="18"/>
          <w:szCs w:val="18"/>
        </w:rPr>
        <w:t>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  <w:footnote w:id="4">
    <w:p w14:paraId="2DF4A456" w14:textId="77777777" w:rsidR="003830FE" w:rsidRDefault="003830FE" w:rsidP="006B53B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2DF4A457" w14:textId="77777777" w:rsidR="003830FE" w:rsidRDefault="003830FE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A44">
        <w:rPr>
          <w:sz w:val="18"/>
          <w:szCs w:val="18"/>
        </w:rPr>
        <w:t>Właściwe zakreślić np. poprzez wstawienie w odpowiednie pole litery x.</w:t>
      </w:r>
    </w:p>
  </w:footnote>
  <w:footnote w:id="6">
    <w:p w14:paraId="2DF4A458" w14:textId="77777777"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2DF4A459" w14:textId="77777777" w:rsidR="003830FE" w:rsidRDefault="003830FE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2DF4A45A" w14:textId="77777777" w:rsidR="003830FE" w:rsidRDefault="003830FE">
      <w:pPr>
        <w:pStyle w:val="Tekstprzypisudolnego"/>
      </w:pPr>
      <w:r w:rsidRPr="00DF62A9">
        <w:rPr>
          <w:rStyle w:val="Odwoanieprzypisudolnego"/>
          <w:color w:val="FFFFFF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 j. Dz. U. 2021</w:t>
      </w:r>
      <w:r w:rsidRPr="00A84F9C">
        <w:rPr>
          <w:sz w:val="18"/>
          <w:szCs w:val="18"/>
        </w:rPr>
        <w:t xml:space="preserve"> poz.</w:t>
      </w:r>
      <w:r>
        <w:rPr>
          <w:sz w:val="18"/>
          <w:szCs w:val="18"/>
        </w:rPr>
        <w:t xml:space="preserve"> 162</w:t>
      </w:r>
      <w:r w:rsidRPr="00A84F9C">
        <w:rPr>
          <w:sz w:val="18"/>
          <w:szCs w:val="18"/>
        </w:rPr>
        <w:t>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A44E" w14:textId="77777777" w:rsidR="003830FE" w:rsidRDefault="0035305F" w:rsidP="00A730D0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2DF4A451" wp14:editId="2DF4A452">
          <wp:simplePos x="0" y="0"/>
          <wp:positionH relativeFrom="column">
            <wp:posOffset>170815</wp:posOffset>
          </wp:positionH>
          <wp:positionV relativeFrom="paragraph">
            <wp:posOffset>-63500</wp:posOffset>
          </wp:positionV>
          <wp:extent cx="6120130" cy="2181860"/>
          <wp:effectExtent l="0" t="0" r="0" b="889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02E7">
      <w:rPr>
        <w:rFonts w:ascii="Arial" w:hAnsi="Arial" w:cs="Arial"/>
        <w:color w:val="000000"/>
        <w:sz w:val="14"/>
        <w:szCs w:val="14"/>
        <w:lang w:eastAsia="pl-PL"/>
      </w:rPr>
      <w:t>Załącznik nr 2</w:t>
    </w:r>
    <w:r w:rsidR="003830FE">
      <w:rPr>
        <w:rFonts w:ascii="Arial" w:hAnsi="Arial" w:cs="Arial"/>
        <w:color w:val="000000"/>
        <w:sz w:val="14"/>
        <w:szCs w:val="14"/>
        <w:lang w:eastAsia="pl-PL"/>
      </w:rPr>
      <w:t xml:space="preserve"> do Specyfikacji Warunków Zamówienia</w:t>
    </w:r>
  </w:p>
  <w:p w14:paraId="2DF4A44F" w14:textId="77777777" w:rsidR="003830FE" w:rsidRPr="00A20923" w:rsidRDefault="003830FE" w:rsidP="00BE526B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2DF4A450" w14:textId="77777777" w:rsidR="003830FE" w:rsidRDefault="00383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0B3B168C"/>
    <w:multiLevelType w:val="hybridMultilevel"/>
    <w:tmpl w:val="0704A91C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6" w15:restartNumberingAfterBreak="0">
    <w:nsid w:val="1E165EBF"/>
    <w:multiLevelType w:val="hybridMultilevel"/>
    <w:tmpl w:val="003EA52E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rFonts w:cs="Times New Roman"/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2" w15:restartNumberingAfterBreak="0">
    <w:nsid w:val="52A65F34"/>
    <w:multiLevelType w:val="multilevel"/>
    <w:tmpl w:val="E22C70B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37" w15:restartNumberingAfterBreak="0">
    <w:nsid w:val="6BC823AE"/>
    <w:multiLevelType w:val="hybridMultilevel"/>
    <w:tmpl w:val="BCC8D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0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rFonts w:cs="Times New Roman"/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  <w:u w:val="none"/>
      </w:rPr>
    </w:lvl>
  </w:abstractNum>
  <w:abstractNum w:abstractNumId="42" w15:restartNumberingAfterBreak="0">
    <w:nsid w:val="7DB71E9E"/>
    <w:multiLevelType w:val="hybridMultilevel"/>
    <w:tmpl w:val="BB46E1A2"/>
    <w:lvl w:ilvl="0" w:tplc="0415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69406521">
    <w:abstractNumId w:val="33"/>
  </w:num>
  <w:num w:numId="2" w16cid:durableId="1370686838">
    <w:abstractNumId w:val="32"/>
  </w:num>
  <w:num w:numId="3" w16cid:durableId="1438328897">
    <w:abstractNumId w:val="25"/>
  </w:num>
  <w:num w:numId="4" w16cid:durableId="1064134337">
    <w:abstractNumId w:val="29"/>
  </w:num>
  <w:num w:numId="5" w16cid:durableId="1091193724">
    <w:abstractNumId w:val="38"/>
  </w:num>
  <w:num w:numId="6" w16cid:durableId="1183062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5168311">
    <w:abstractNumId w:val="28"/>
  </w:num>
  <w:num w:numId="8" w16cid:durableId="1393967637">
    <w:abstractNumId w:val="30"/>
  </w:num>
  <w:num w:numId="9" w16cid:durableId="1770198930">
    <w:abstractNumId w:val="31"/>
  </w:num>
  <w:num w:numId="10" w16cid:durableId="611480020">
    <w:abstractNumId w:val="34"/>
  </w:num>
  <w:num w:numId="11" w16cid:durableId="1098401950">
    <w:abstractNumId w:val="23"/>
  </w:num>
  <w:num w:numId="12" w16cid:durableId="972490902">
    <w:abstractNumId w:val="41"/>
  </w:num>
  <w:num w:numId="13" w16cid:durableId="1475215362">
    <w:abstractNumId w:val="24"/>
  </w:num>
  <w:num w:numId="14" w16cid:durableId="1081173039">
    <w:abstractNumId w:val="27"/>
  </w:num>
  <w:num w:numId="15" w16cid:durableId="1154839641">
    <w:abstractNumId w:val="36"/>
  </w:num>
  <w:num w:numId="16" w16cid:durableId="1225408526">
    <w:abstractNumId w:val="39"/>
  </w:num>
  <w:num w:numId="17" w16cid:durableId="763694371">
    <w:abstractNumId w:val="35"/>
  </w:num>
  <w:num w:numId="18" w16cid:durableId="709651741">
    <w:abstractNumId w:val="0"/>
  </w:num>
  <w:num w:numId="19" w16cid:durableId="192764417">
    <w:abstractNumId w:val="1"/>
  </w:num>
  <w:num w:numId="20" w16cid:durableId="60297968">
    <w:abstractNumId w:val="2"/>
  </w:num>
  <w:num w:numId="21" w16cid:durableId="86734362">
    <w:abstractNumId w:val="3"/>
  </w:num>
  <w:num w:numId="22" w16cid:durableId="2102951507">
    <w:abstractNumId w:val="4"/>
  </w:num>
  <w:num w:numId="23" w16cid:durableId="20906579">
    <w:abstractNumId w:val="5"/>
  </w:num>
  <w:num w:numId="24" w16cid:durableId="1801724225">
    <w:abstractNumId w:val="6"/>
  </w:num>
  <w:num w:numId="25" w16cid:durableId="900947976">
    <w:abstractNumId w:val="7"/>
  </w:num>
  <w:num w:numId="26" w16cid:durableId="673648575">
    <w:abstractNumId w:val="8"/>
  </w:num>
  <w:num w:numId="27" w16cid:durableId="2025667825">
    <w:abstractNumId w:val="9"/>
  </w:num>
  <w:num w:numId="28" w16cid:durableId="1048841317">
    <w:abstractNumId w:val="10"/>
  </w:num>
  <w:num w:numId="29" w16cid:durableId="998577124">
    <w:abstractNumId w:val="11"/>
  </w:num>
  <w:num w:numId="30" w16cid:durableId="72900988">
    <w:abstractNumId w:val="12"/>
  </w:num>
  <w:num w:numId="31" w16cid:durableId="1694962644">
    <w:abstractNumId w:val="13"/>
  </w:num>
  <w:num w:numId="32" w16cid:durableId="2439855">
    <w:abstractNumId w:val="14"/>
  </w:num>
  <w:num w:numId="33" w16cid:durableId="1311597142">
    <w:abstractNumId w:val="15"/>
  </w:num>
  <w:num w:numId="34" w16cid:durableId="860361937">
    <w:abstractNumId w:val="16"/>
  </w:num>
  <w:num w:numId="35" w16cid:durableId="1757629077">
    <w:abstractNumId w:val="17"/>
  </w:num>
  <w:num w:numId="36" w16cid:durableId="409694232">
    <w:abstractNumId w:val="18"/>
  </w:num>
  <w:num w:numId="37" w16cid:durableId="483857659">
    <w:abstractNumId w:val="19"/>
  </w:num>
  <w:num w:numId="38" w16cid:durableId="345014182">
    <w:abstractNumId w:val="20"/>
  </w:num>
  <w:num w:numId="39" w16cid:durableId="924336323">
    <w:abstractNumId w:val="22"/>
  </w:num>
  <w:num w:numId="40" w16cid:durableId="1594705450">
    <w:abstractNumId w:val="40"/>
  </w:num>
  <w:num w:numId="41" w16cid:durableId="652222047">
    <w:abstractNumId w:val="42"/>
  </w:num>
  <w:num w:numId="42" w16cid:durableId="1844323489">
    <w:abstractNumId w:val="26"/>
  </w:num>
  <w:num w:numId="43" w16cid:durableId="859466349">
    <w:abstractNumId w:val="37"/>
  </w:num>
  <w:num w:numId="44" w16cid:durableId="1061998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A0"/>
    <w:rsid w:val="0001530F"/>
    <w:rsid w:val="0002365C"/>
    <w:rsid w:val="00031051"/>
    <w:rsid w:val="000365B7"/>
    <w:rsid w:val="00057970"/>
    <w:rsid w:val="00067E09"/>
    <w:rsid w:val="0007460F"/>
    <w:rsid w:val="00080524"/>
    <w:rsid w:val="000825B1"/>
    <w:rsid w:val="00087B4E"/>
    <w:rsid w:val="000905F8"/>
    <w:rsid w:val="00092918"/>
    <w:rsid w:val="000C200F"/>
    <w:rsid w:val="000D6F0E"/>
    <w:rsid w:val="000E23F2"/>
    <w:rsid w:val="000F53A3"/>
    <w:rsid w:val="001006EE"/>
    <w:rsid w:val="001012F6"/>
    <w:rsid w:val="001024C5"/>
    <w:rsid w:val="00126631"/>
    <w:rsid w:val="0012723E"/>
    <w:rsid w:val="00132490"/>
    <w:rsid w:val="00145634"/>
    <w:rsid w:val="00155189"/>
    <w:rsid w:val="001860C6"/>
    <w:rsid w:val="00193419"/>
    <w:rsid w:val="00195AC0"/>
    <w:rsid w:val="00195C30"/>
    <w:rsid w:val="00196CD8"/>
    <w:rsid w:val="001B204F"/>
    <w:rsid w:val="001B392B"/>
    <w:rsid w:val="001C0D19"/>
    <w:rsid w:val="001C5069"/>
    <w:rsid w:val="001D1CA5"/>
    <w:rsid w:val="001D2430"/>
    <w:rsid w:val="001F44AE"/>
    <w:rsid w:val="002068A8"/>
    <w:rsid w:val="00215E3F"/>
    <w:rsid w:val="002242C8"/>
    <w:rsid w:val="0022748C"/>
    <w:rsid w:val="00234086"/>
    <w:rsid w:val="00235153"/>
    <w:rsid w:val="00254A82"/>
    <w:rsid w:val="00285092"/>
    <w:rsid w:val="0028746C"/>
    <w:rsid w:val="00294C4F"/>
    <w:rsid w:val="002B5BBC"/>
    <w:rsid w:val="003163C0"/>
    <w:rsid w:val="00317910"/>
    <w:rsid w:val="00325A98"/>
    <w:rsid w:val="003268AD"/>
    <w:rsid w:val="0032711E"/>
    <w:rsid w:val="00331807"/>
    <w:rsid w:val="00337C2D"/>
    <w:rsid w:val="003505ED"/>
    <w:rsid w:val="0035305F"/>
    <w:rsid w:val="00357C0B"/>
    <w:rsid w:val="0036228E"/>
    <w:rsid w:val="003659C7"/>
    <w:rsid w:val="003719B2"/>
    <w:rsid w:val="003830FE"/>
    <w:rsid w:val="00394A92"/>
    <w:rsid w:val="00396DE5"/>
    <w:rsid w:val="003A3D92"/>
    <w:rsid w:val="003C5D09"/>
    <w:rsid w:val="003D5965"/>
    <w:rsid w:val="003E687C"/>
    <w:rsid w:val="00417687"/>
    <w:rsid w:val="00421036"/>
    <w:rsid w:val="00422AE7"/>
    <w:rsid w:val="00423457"/>
    <w:rsid w:val="00426F5B"/>
    <w:rsid w:val="0043267B"/>
    <w:rsid w:val="004502D1"/>
    <w:rsid w:val="00492F7B"/>
    <w:rsid w:val="004A3C06"/>
    <w:rsid w:val="004A4CC0"/>
    <w:rsid w:val="004B6E7F"/>
    <w:rsid w:val="004D099F"/>
    <w:rsid w:val="004D4E0E"/>
    <w:rsid w:val="004E7BDB"/>
    <w:rsid w:val="004F221C"/>
    <w:rsid w:val="004F2FB3"/>
    <w:rsid w:val="004F5011"/>
    <w:rsid w:val="005016A7"/>
    <w:rsid w:val="00522FAF"/>
    <w:rsid w:val="0052647F"/>
    <w:rsid w:val="005307A0"/>
    <w:rsid w:val="00555B15"/>
    <w:rsid w:val="00563D4A"/>
    <w:rsid w:val="00572BB4"/>
    <w:rsid w:val="00577575"/>
    <w:rsid w:val="0059317A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66EE"/>
    <w:rsid w:val="006551DE"/>
    <w:rsid w:val="0065636C"/>
    <w:rsid w:val="00674185"/>
    <w:rsid w:val="006850C2"/>
    <w:rsid w:val="00693B06"/>
    <w:rsid w:val="006B32E0"/>
    <w:rsid w:val="006B3C6C"/>
    <w:rsid w:val="006B53BD"/>
    <w:rsid w:val="006C6747"/>
    <w:rsid w:val="006D1027"/>
    <w:rsid w:val="006E2D29"/>
    <w:rsid w:val="00711F4F"/>
    <w:rsid w:val="00752344"/>
    <w:rsid w:val="00753CF3"/>
    <w:rsid w:val="007570A6"/>
    <w:rsid w:val="00795167"/>
    <w:rsid w:val="007A491A"/>
    <w:rsid w:val="007B31A0"/>
    <w:rsid w:val="007B6BCD"/>
    <w:rsid w:val="007C0505"/>
    <w:rsid w:val="007C167D"/>
    <w:rsid w:val="007D508C"/>
    <w:rsid w:val="00805E8C"/>
    <w:rsid w:val="00815240"/>
    <w:rsid w:val="008206EC"/>
    <w:rsid w:val="00831093"/>
    <w:rsid w:val="0083721D"/>
    <w:rsid w:val="008601F7"/>
    <w:rsid w:val="008926F7"/>
    <w:rsid w:val="008B5902"/>
    <w:rsid w:val="008C2167"/>
    <w:rsid w:val="008C7145"/>
    <w:rsid w:val="008D01A0"/>
    <w:rsid w:val="008D2E73"/>
    <w:rsid w:val="008D511A"/>
    <w:rsid w:val="008F4F52"/>
    <w:rsid w:val="009102B1"/>
    <w:rsid w:val="009104A0"/>
    <w:rsid w:val="00932B55"/>
    <w:rsid w:val="009369A1"/>
    <w:rsid w:val="00943CC6"/>
    <w:rsid w:val="00943E00"/>
    <w:rsid w:val="0094461F"/>
    <w:rsid w:val="00947DF8"/>
    <w:rsid w:val="0096164F"/>
    <w:rsid w:val="00962C43"/>
    <w:rsid w:val="00966E14"/>
    <w:rsid w:val="00970A44"/>
    <w:rsid w:val="00977370"/>
    <w:rsid w:val="00992B08"/>
    <w:rsid w:val="0099654C"/>
    <w:rsid w:val="009A28FE"/>
    <w:rsid w:val="009A4B66"/>
    <w:rsid w:val="009A5191"/>
    <w:rsid w:val="009B0455"/>
    <w:rsid w:val="009B41D1"/>
    <w:rsid w:val="009C3AC4"/>
    <w:rsid w:val="009D1446"/>
    <w:rsid w:val="009D323C"/>
    <w:rsid w:val="009E6416"/>
    <w:rsid w:val="009F65E8"/>
    <w:rsid w:val="009F6A71"/>
    <w:rsid w:val="00A0678C"/>
    <w:rsid w:val="00A11436"/>
    <w:rsid w:val="00A20923"/>
    <w:rsid w:val="00A23E5C"/>
    <w:rsid w:val="00A419C2"/>
    <w:rsid w:val="00A41AFF"/>
    <w:rsid w:val="00A50349"/>
    <w:rsid w:val="00A60939"/>
    <w:rsid w:val="00A730D0"/>
    <w:rsid w:val="00A7486D"/>
    <w:rsid w:val="00A84EAF"/>
    <w:rsid w:val="00A84F9C"/>
    <w:rsid w:val="00AA06FA"/>
    <w:rsid w:val="00AA3849"/>
    <w:rsid w:val="00AA4DEF"/>
    <w:rsid w:val="00AB34F4"/>
    <w:rsid w:val="00AD5148"/>
    <w:rsid w:val="00AE74F9"/>
    <w:rsid w:val="00AF1BE5"/>
    <w:rsid w:val="00AF268E"/>
    <w:rsid w:val="00AF74DC"/>
    <w:rsid w:val="00B02777"/>
    <w:rsid w:val="00B3409A"/>
    <w:rsid w:val="00B35616"/>
    <w:rsid w:val="00B37AC0"/>
    <w:rsid w:val="00B46182"/>
    <w:rsid w:val="00B70F1B"/>
    <w:rsid w:val="00B906BB"/>
    <w:rsid w:val="00B9195D"/>
    <w:rsid w:val="00BB1767"/>
    <w:rsid w:val="00BC70C8"/>
    <w:rsid w:val="00BD4F81"/>
    <w:rsid w:val="00BD676D"/>
    <w:rsid w:val="00BD7470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56CF"/>
    <w:rsid w:val="00C47EA0"/>
    <w:rsid w:val="00C51E68"/>
    <w:rsid w:val="00C80F7E"/>
    <w:rsid w:val="00CA5A44"/>
    <w:rsid w:val="00CA74AD"/>
    <w:rsid w:val="00CC0C2B"/>
    <w:rsid w:val="00CD408F"/>
    <w:rsid w:val="00CE3185"/>
    <w:rsid w:val="00CE3C7F"/>
    <w:rsid w:val="00CF0F8B"/>
    <w:rsid w:val="00CF196E"/>
    <w:rsid w:val="00D03DAB"/>
    <w:rsid w:val="00D225DC"/>
    <w:rsid w:val="00D34C0E"/>
    <w:rsid w:val="00D507B7"/>
    <w:rsid w:val="00D50F5B"/>
    <w:rsid w:val="00D6057D"/>
    <w:rsid w:val="00D60A85"/>
    <w:rsid w:val="00D612CF"/>
    <w:rsid w:val="00D91C44"/>
    <w:rsid w:val="00D95BDD"/>
    <w:rsid w:val="00DA3505"/>
    <w:rsid w:val="00DC0CFB"/>
    <w:rsid w:val="00DC55C4"/>
    <w:rsid w:val="00DD49CF"/>
    <w:rsid w:val="00DD52B5"/>
    <w:rsid w:val="00DE0128"/>
    <w:rsid w:val="00DF62A9"/>
    <w:rsid w:val="00E00805"/>
    <w:rsid w:val="00E01B76"/>
    <w:rsid w:val="00E05708"/>
    <w:rsid w:val="00E31B76"/>
    <w:rsid w:val="00E32DF1"/>
    <w:rsid w:val="00E43E4B"/>
    <w:rsid w:val="00E516F4"/>
    <w:rsid w:val="00E60589"/>
    <w:rsid w:val="00E7036F"/>
    <w:rsid w:val="00E84489"/>
    <w:rsid w:val="00E97776"/>
    <w:rsid w:val="00EA4EEC"/>
    <w:rsid w:val="00EC218A"/>
    <w:rsid w:val="00EC4DD5"/>
    <w:rsid w:val="00ED4EEA"/>
    <w:rsid w:val="00ED542D"/>
    <w:rsid w:val="00F22BBE"/>
    <w:rsid w:val="00F23D4E"/>
    <w:rsid w:val="00F27FC4"/>
    <w:rsid w:val="00F3257E"/>
    <w:rsid w:val="00F528FF"/>
    <w:rsid w:val="00F702E7"/>
    <w:rsid w:val="00F75EBF"/>
    <w:rsid w:val="00F7626E"/>
    <w:rsid w:val="00F94600"/>
    <w:rsid w:val="00F96C9A"/>
    <w:rsid w:val="00FA0F4A"/>
    <w:rsid w:val="00FA6102"/>
    <w:rsid w:val="00FC0B6C"/>
    <w:rsid w:val="00FC1870"/>
    <w:rsid w:val="00FE19FA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4A39F"/>
  <w15:docId w15:val="{28367346-AFE4-47E0-B245-944AE661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9C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Tekstpodstawowy"/>
    <w:link w:val="Nagwek1Znak"/>
    <w:uiPriority w:val="99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4">
    <w:name w:val="heading 4"/>
    <w:basedOn w:val="Normalny"/>
    <w:next w:val="Tekstpodstawowy"/>
    <w:link w:val="Nagwek4Znak"/>
    <w:uiPriority w:val="99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5">
    <w:name w:val="heading 5"/>
    <w:basedOn w:val="Normalny"/>
    <w:next w:val="Tekstpodstawowy"/>
    <w:link w:val="Nagwek5Znak"/>
    <w:uiPriority w:val="99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uiPriority w:val="99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uiPriority w:val="99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uiPriority w:val="99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uiPriority w:val="99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97A9B"/>
    <w:rPr>
      <w:rFonts w:ascii="Arial Narrow" w:hAnsi="Arial Narrow" w:cs="Times New Roman"/>
      <w:b/>
      <w:kern w:val="1"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97A9B"/>
    <w:rPr>
      <w:rFonts w:ascii="Tahoma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97A9B"/>
    <w:rPr>
      <w:rFonts w:ascii="Tahoma" w:hAnsi="Tahoma" w:cs="Times New Roman"/>
      <w:b/>
      <w:i/>
      <w:kern w:val="1"/>
      <w:sz w:val="20"/>
      <w:szCs w:val="20"/>
      <w:u w:val="single"/>
      <w:lang w:eastAsia="zh-CN"/>
    </w:rPr>
  </w:style>
  <w:style w:type="paragraph" w:styleId="Nagwek">
    <w:name w:val="header"/>
    <w:basedOn w:val="Normalny"/>
    <w:link w:val="Nagwek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6E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6E14"/>
    <w:rPr>
      <w:rFonts w:cs="Times New Roman"/>
    </w:rPr>
  </w:style>
  <w:style w:type="table" w:styleId="Tabela-Siatka">
    <w:name w:val="Table Grid"/>
    <w:basedOn w:val="Standardowy"/>
    <w:uiPriority w:val="99"/>
    <w:rsid w:val="00966E1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66E1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66E1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uiPriority w:val="99"/>
    <w:rsid w:val="00966E1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426F5B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26F5B"/>
    <w:rPr>
      <w:rFonts w:cs="Times New Roman"/>
      <w:vertAlign w:val="superscript"/>
    </w:rPr>
  </w:style>
  <w:style w:type="character" w:customStyle="1" w:styleId="WW8Num10z1">
    <w:name w:val="WW8Num10z1"/>
    <w:uiPriority w:val="99"/>
    <w:rsid w:val="00597A9B"/>
    <w:rPr>
      <w:rFonts w:ascii="Arial" w:hAnsi="Arial"/>
    </w:rPr>
  </w:style>
  <w:style w:type="character" w:customStyle="1" w:styleId="WW8Num11z1">
    <w:name w:val="WW8Num11z1"/>
    <w:uiPriority w:val="99"/>
    <w:rsid w:val="00597A9B"/>
    <w:rPr>
      <w:rFonts w:ascii="Arial" w:hAnsi="Arial"/>
    </w:rPr>
  </w:style>
  <w:style w:type="character" w:customStyle="1" w:styleId="WW8Num11z2">
    <w:name w:val="WW8Num11z2"/>
    <w:uiPriority w:val="99"/>
    <w:rsid w:val="00597A9B"/>
    <w:rPr>
      <w:rFonts w:ascii="Wingdings" w:hAnsi="Wingdings"/>
    </w:rPr>
  </w:style>
  <w:style w:type="character" w:customStyle="1" w:styleId="WW8Num12z0">
    <w:name w:val="WW8Num12z0"/>
    <w:uiPriority w:val="99"/>
    <w:rsid w:val="00597A9B"/>
    <w:rPr>
      <w:rFonts w:ascii="Symbol" w:hAnsi="Symbol"/>
    </w:rPr>
  </w:style>
  <w:style w:type="character" w:customStyle="1" w:styleId="WW8Num16z0">
    <w:name w:val="WW8Num16z0"/>
    <w:uiPriority w:val="99"/>
    <w:rsid w:val="00597A9B"/>
    <w:rPr>
      <w:rFonts w:ascii="Symbol" w:hAnsi="Symbol"/>
    </w:rPr>
  </w:style>
  <w:style w:type="character" w:customStyle="1" w:styleId="WW8Num17z1">
    <w:name w:val="WW8Num17z1"/>
    <w:uiPriority w:val="99"/>
    <w:rsid w:val="00597A9B"/>
    <w:rPr>
      <w:rFonts w:ascii="Courier New" w:hAnsi="Courier New"/>
    </w:rPr>
  </w:style>
  <w:style w:type="character" w:customStyle="1" w:styleId="WW8Num17z2">
    <w:name w:val="WW8Num17z2"/>
    <w:uiPriority w:val="99"/>
    <w:rsid w:val="00597A9B"/>
    <w:rPr>
      <w:rFonts w:ascii="Wingdings" w:hAnsi="Wingdings"/>
    </w:rPr>
  </w:style>
  <w:style w:type="character" w:customStyle="1" w:styleId="WW8Num18z0">
    <w:name w:val="WW8Num18z0"/>
    <w:uiPriority w:val="99"/>
    <w:rsid w:val="00597A9B"/>
    <w:rPr>
      <w:rFonts w:ascii="Wingdings" w:hAnsi="Wingdings"/>
    </w:rPr>
  </w:style>
  <w:style w:type="character" w:customStyle="1" w:styleId="WW8Num21z1">
    <w:name w:val="WW8Num21z1"/>
    <w:uiPriority w:val="99"/>
    <w:rsid w:val="00597A9B"/>
    <w:rPr>
      <w:rFonts w:ascii="Arial" w:hAnsi="Arial"/>
    </w:rPr>
  </w:style>
  <w:style w:type="character" w:customStyle="1" w:styleId="WW8Num21z2">
    <w:name w:val="WW8Num21z2"/>
    <w:uiPriority w:val="99"/>
    <w:rsid w:val="00597A9B"/>
    <w:rPr>
      <w:rFonts w:ascii="Wingdings" w:hAnsi="Wingdings"/>
    </w:rPr>
  </w:style>
  <w:style w:type="character" w:customStyle="1" w:styleId="Domylnaczcionkaakapitu4">
    <w:name w:val="Domyślna czcionka akapitu4"/>
    <w:uiPriority w:val="99"/>
    <w:rsid w:val="00597A9B"/>
  </w:style>
  <w:style w:type="character" w:customStyle="1" w:styleId="WW8Num9z1">
    <w:name w:val="WW8Num9z1"/>
    <w:uiPriority w:val="99"/>
    <w:rsid w:val="00597A9B"/>
    <w:rPr>
      <w:rFonts w:ascii="Arial" w:hAnsi="Arial"/>
    </w:rPr>
  </w:style>
  <w:style w:type="character" w:customStyle="1" w:styleId="WW8Num10z2">
    <w:name w:val="WW8Num10z2"/>
    <w:uiPriority w:val="99"/>
    <w:rsid w:val="00597A9B"/>
    <w:rPr>
      <w:rFonts w:ascii="Wingdings" w:hAnsi="Wingdings"/>
    </w:rPr>
  </w:style>
  <w:style w:type="character" w:customStyle="1" w:styleId="WW8Num11z0">
    <w:name w:val="WW8Num11z0"/>
    <w:uiPriority w:val="99"/>
    <w:rsid w:val="00597A9B"/>
    <w:rPr>
      <w:rFonts w:ascii="Symbol" w:hAnsi="Symbol"/>
    </w:rPr>
  </w:style>
  <w:style w:type="character" w:customStyle="1" w:styleId="WW8Num19z0">
    <w:name w:val="WW8Num19z0"/>
    <w:uiPriority w:val="99"/>
    <w:rsid w:val="00597A9B"/>
  </w:style>
  <w:style w:type="character" w:customStyle="1" w:styleId="WW8Num19z1">
    <w:name w:val="WW8Num19z1"/>
    <w:uiPriority w:val="99"/>
    <w:rsid w:val="00597A9B"/>
    <w:rPr>
      <w:rFonts w:ascii="Courier New" w:hAnsi="Courier New"/>
    </w:rPr>
  </w:style>
  <w:style w:type="character" w:customStyle="1" w:styleId="WW8Num19z2">
    <w:name w:val="WW8Num19z2"/>
    <w:uiPriority w:val="99"/>
    <w:rsid w:val="00597A9B"/>
    <w:rPr>
      <w:rFonts w:ascii="Wingdings" w:hAnsi="Wingdings"/>
    </w:rPr>
  </w:style>
  <w:style w:type="character" w:customStyle="1" w:styleId="WW8Num19z3">
    <w:name w:val="WW8Num19z3"/>
    <w:uiPriority w:val="99"/>
    <w:rsid w:val="00597A9B"/>
    <w:rPr>
      <w:rFonts w:ascii="Symbol" w:hAnsi="Symbol"/>
    </w:rPr>
  </w:style>
  <w:style w:type="character" w:customStyle="1" w:styleId="WW8Num20z0">
    <w:name w:val="WW8Num20z0"/>
    <w:uiPriority w:val="99"/>
    <w:rsid w:val="00597A9B"/>
    <w:rPr>
      <w:rFonts w:ascii="Symbol" w:hAnsi="Symbol"/>
    </w:rPr>
  </w:style>
  <w:style w:type="character" w:customStyle="1" w:styleId="WW8Num20z1">
    <w:name w:val="WW8Num20z1"/>
    <w:uiPriority w:val="99"/>
    <w:rsid w:val="00597A9B"/>
    <w:rPr>
      <w:rFonts w:ascii="Courier New" w:hAnsi="Courier New"/>
    </w:rPr>
  </w:style>
  <w:style w:type="character" w:customStyle="1" w:styleId="WW8Num20z2">
    <w:name w:val="WW8Num20z2"/>
    <w:uiPriority w:val="99"/>
    <w:rsid w:val="00597A9B"/>
    <w:rPr>
      <w:rFonts w:ascii="Wingdings" w:hAnsi="Wingdings"/>
    </w:rPr>
  </w:style>
  <w:style w:type="character" w:customStyle="1" w:styleId="WW8Num22z0">
    <w:name w:val="WW8Num22z0"/>
    <w:uiPriority w:val="99"/>
    <w:rsid w:val="00597A9B"/>
    <w:rPr>
      <w:rFonts w:ascii="Wingdings" w:hAnsi="Wingdings"/>
    </w:rPr>
  </w:style>
  <w:style w:type="character" w:customStyle="1" w:styleId="WW8Num22z1">
    <w:name w:val="WW8Num22z1"/>
    <w:uiPriority w:val="99"/>
    <w:rsid w:val="00597A9B"/>
    <w:rPr>
      <w:rFonts w:ascii="Courier New" w:hAnsi="Courier New"/>
    </w:rPr>
  </w:style>
  <w:style w:type="character" w:customStyle="1" w:styleId="WW8Num22z3">
    <w:name w:val="WW8Num22z3"/>
    <w:uiPriority w:val="99"/>
    <w:rsid w:val="00597A9B"/>
    <w:rPr>
      <w:rFonts w:ascii="Symbol" w:hAnsi="Symbol"/>
    </w:rPr>
  </w:style>
  <w:style w:type="character" w:customStyle="1" w:styleId="WW8Num27z0">
    <w:name w:val="WW8Num27z0"/>
    <w:uiPriority w:val="99"/>
    <w:rsid w:val="00597A9B"/>
    <w:rPr>
      <w:rFonts w:ascii="Symbol" w:hAnsi="Symbol"/>
    </w:rPr>
  </w:style>
  <w:style w:type="character" w:customStyle="1" w:styleId="WW8Num27z1">
    <w:name w:val="WW8Num27z1"/>
    <w:uiPriority w:val="99"/>
    <w:rsid w:val="00597A9B"/>
    <w:rPr>
      <w:rFonts w:ascii="Courier New" w:hAnsi="Courier New"/>
    </w:rPr>
  </w:style>
  <w:style w:type="character" w:customStyle="1" w:styleId="WW8Num27z2">
    <w:name w:val="WW8Num27z2"/>
    <w:uiPriority w:val="99"/>
    <w:rsid w:val="00597A9B"/>
    <w:rPr>
      <w:rFonts w:ascii="Wingdings" w:hAnsi="Wingdings"/>
    </w:rPr>
  </w:style>
  <w:style w:type="character" w:customStyle="1" w:styleId="WW8Num28z0">
    <w:name w:val="WW8Num28z0"/>
    <w:uiPriority w:val="99"/>
    <w:rsid w:val="00597A9B"/>
    <w:rPr>
      <w:rFonts w:ascii="Wingdings" w:hAnsi="Wingdings"/>
    </w:rPr>
  </w:style>
  <w:style w:type="character" w:customStyle="1" w:styleId="WW8Num28z1">
    <w:name w:val="WW8Num28z1"/>
    <w:uiPriority w:val="99"/>
    <w:rsid w:val="00597A9B"/>
    <w:rPr>
      <w:rFonts w:ascii="Courier New" w:hAnsi="Courier New"/>
    </w:rPr>
  </w:style>
  <w:style w:type="character" w:customStyle="1" w:styleId="WW8Num28z3">
    <w:name w:val="WW8Num28z3"/>
    <w:uiPriority w:val="99"/>
    <w:rsid w:val="00597A9B"/>
    <w:rPr>
      <w:rFonts w:ascii="Symbol" w:hAnsi="Symbol"/>
    </w:rPr>
  </w:style>
  <w:style w:type="character" w:customStyle="1" w:styleId="WW8Num29z0">
    <w:name w:val="WW8Num29z0"/>
    <w:uiPriority w:val="99"/>
    <w:rsid w:val="00597A9B"/>
    <w:rPr>
      <w:rFonts w:ascii="Symbol" w:hAnsi="Symbol"/>
    </w:rPr>
  </w:style>
  <w:style w:type="character" w:customStyle="1" w:styleId="WW8Num29z1">
    <w:name w:val="WW8Num29z1"/>
    <w:uiPriority w:val="99"/>
    <w:rsid w:val="00597A9B"/>
    <w:rPr>
      <w:rFonts w:ascii="Courier New" w:hAnsi="Courier New"/>
    </w:rPr>
  </w:style>
  <w:style w:type="character" w:customStyle="1" w:styleId="WW8Num29z2">
    <w:name w:val="WW8Num29z2"/>
    <w:uiPriority w:val="99"/>
    <w:rsid w:val="00597A9B"/>
    <w:rPr>
      <w:rFonts w:ascii="Wingdings" w:hAnsi="Wingdings"/>
    </w:rPr>
  </w:style>
  <w:style w:type="character" w:customStyle="1" w:styleId="WW8Num29z3">
    <w:name w:val="WW8Num29z3"/>
    <w:uiPriority w:val="99"/>
    <w:rsid w:val="00597A9B"/>
    <w:rPr>
      <w:rFonts w:ascii="Symbol" w:hAnsi="Symbol"/>
    </w:rPr>
  </w:style>
  <w:style w:type="character" w:customStyle="1" w:styleId="WW8Num33z1">
    <w:name w:val="WW8Num33z1"/>
    <w:uiPriority w:val="99"/>
    <w:rsid w:val="00597A9B"/>
    <w:rPr>
      <w:rFonts w:ascii="Arial" w:hAnsi="Arial"/>
    </w:rPr>
  </w:style>
  <w:style w:type="character" w:customStyle="1" w:styleId="WW8Num33z2">
    <w:name w:val="WW8Num33z2"/>
    <w:uiPriority w:val="99"/>
    <w:rsid w:val="00597A9B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597A9B"/>
  </w:style>
  <w:style w:type="character" w:customStyle="1" w:styleId="WW8Num14z0">
    <w:name w:val="WW8Num14z0"/>
    <w:uiPriority w:val="99"/>
    <w:rsid w:val="00597A9B"/>
  </w:style>
  <w:style w:type="character" w:customStyle="1" w:styleId="WW8Num17z0">
    <w:name w:val="WW8Num17z0"/>
    <w:uiPriority w:val="99"/>
    <w:rsid w:val="00597A9B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597A9B"/>
  </w:style>
  <w:style w:type="character" w:customStyle="1" w:styleId="WW8Num8z1">
    <w:name w:val="WW8Num8z1"/>
    <w:uiPriority w:val="99"/>
    <w:rsid w:val="00597A9B"/>
    <w:rPr>
      <w:rFonts w:ascii="Wingdings" w:hAnsi="Wingdings"/>
    </w:rPr>
  </w:style>
  <w:style w:type="character" w:customStyle="1" w:styleId="WW8Num9z2">
    <w:name w:val="WW8Num9z2"/>
    <w:uiPriority w:val="99"/>
    <w:rsid w:val="00597A9B"/>
    <w:rPr>
      <w:rFonts w:ascii="Wingdings" w:hAnsi="Wingdings"/>
    </w:rPr>
  </w:style>
  <w:style w:type="character" w:customStyle="1" w:styleId="WW8Num10z0">
    <w:name w:val="WW8Num10z0"/>
    <w:uiPriority w:val="99"/>
    <w:rsid w:val="00597A9B"/>
  </w:style>
  <w:style w:type="character" w:customStyle="1" w:styleId="Domylnaczcionkaakapitu1">
    <w:name w:val="Domyślna czcionka akapitu1"/>
    <w:uiPriority w:val="99"/>
    <w:rsid w:val="00597A9B"/>
  </w:style>
  <w:style w:type="character" w:styleId="Hipercze">
    <w:name w:val="Hyperlink"/>
    <w:basedOn w:val="Domylnaczcionkaakapitu"/>
    <w:uiPriority w:val="99"/>
    <w:rsid w:val="00597A9B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597A9B"/>
    <w:rPr>
      <w:rFonts w:ascii="Tahoma" w:hAnsi="Tahoma"/>
      <w:i/>
      <w:sz w:val="20"/>
    </w:rPr>
  </w:style>
  <w:style w:type="character" w:customStyle="1" w:styleId="Numerstrony1">
    <w:name w:val="Numer strony1"/>
    <w:basedOn w:val="Domylnaczcionkaakapitu1"/>
    <w:uiPriority w:val="99"/>
    <w:rsid w:val="00597A9B"/>
    <w:rPr>
      <w:rFonts w:cs="Times New Roman"/>
    </w:rPr>
  </w:style>
  <w:style w:type="character" w:customStyle="1" w:styleId="Tekstpodstawowy2Znak">
    <w:name w:val="Tekst podstawowy 2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3Znak">
    <w:name w:val="Tekst podstawowy 3 Znak"/>
    <w:uiPriority w:val="99"/>
    <w:rsid w:val="00597A9B"/>
    <w:rPr>
      <w:rFonts w:ascii="Tahoma" w:hAnsi="Tahoma"/>
      <w:b/>
      <w:i/>
      <w:sz w:val="20"/>
    </w:rPr>
  </w:style>
  <w:style w:type="character" w:customStyle="1" w:styleId="TekstpodstawowywcityZnak">
    <w:name w:val="Tekst podstawowy wcięty Znak"/>
    <w:uiPriority w:val="99"/>
    <w:rsid w:val="00597A9B"/>
    <w:rPr>
      <w:rFonts w:ascii="Times New Roman" w:hAnsi="Times New Roman"/>
      <w:sz w:val="20"/>
    </w:rPr>
  </w:style>
  <w:style w:type="character" w:customStyle="1" w:styleId="WW8Num1z0">
    <w:name w:val="WW8Num1z0"/>
    <w:uiPriority w:val="99"/>
    <w:rsid w:val="00597A9B"/>
    <w:rPr>
      <w:rFonts w:ascii="Symbol" w:hAnsi="Symbol"/>
    </w:rPr>
  </w:style>
  <w:style w:type="character" w:customStyle="1" w:styleId="Odwoanieprzypisukocowego1">
    <w:name w:val="Odwołanie przypisu końcowego1"/>
    <w:uiPriority w:val="99"/>
    <w:rsid w:val="00597A9B"/>
    <w:rPr>
      <w:vertAlign w:val="superscript"/>
    </w:rPr>
  </w:style>
  <w:style w:type="character" w:customStyle="1" w:styleId="TekstdymkaZnak">
    <w:name w:val="Tekst dymka Znak"/>
    <w:uiPriority w:val="99"/>
    <w:rsid w:val="00597A9B"/>
    <w:rPr>
      <w:rFonts w:ascii="Tahoma" w:hAnsi="Tahoma"/>
      <w:sz w:val="16"/>
    </w:rPr>
  </w:style>
  <w:style w:type="character" w:customStyle="1" w:styleId="Tekstpodstawowywcity2Znak">
    <w:name w:val="Tekst podstawowy wcięty 2 Znak"/>
    <w:uiPriority w:val="99"/>
    <w:rsid w:val="00597A9B"/>
    <w:rPr>
      <w:rFonts w:ascii="Times New Roman" w:hAnsi="Times New Roman"/>
      <w:sz w:val="20"/>
    </w:rPr>
  </w:style>
  <w:style w:type="character" w:customStyle="1" w:styleId="ZwykytekstZnak">
    <w:name w:val="Zwykły tekst Znak"/>
    <w:uiPriority w:val="99"/>
    <w:rsid w:val="00597A9B"/>
    <w:rPr>
      <w:rFonts w:ascii="Courier New" w:hAnsi="Courier New"/>
      <w:sz w:val="20"/>
    </w:rPr>
  </w:style>
  <w:style w:type="character" w:customStyle="1" w:styleId="Tekstpodstawowywcity3Znak">
    <w:name w:val="Tekst podstawowy wcięty 3 Znak"/>
    <w:uiPriority w:val="99"/>
    <w:rsid w:val="00597A9B"/>
    <w:rPr>
      <w:rFonts w:ascii="Times New Roman" w:hAnsi="Times New Roman"/>
      <w:sz w:val="16"/>
    </w:rPr>
  </w:style>
  <w:style w:type="character" w:customStyle="1" w:styleId="UyteHipercze1">
    <w:name w:val="UżyteHiperłącze1"/>
    <w:uiPriority w:val="99"/>
    <w:rsid w:val="00597A9B"/>
    <w:rPr>
      <w:color w:val="800080"/>
      <w:u w:val="single"/>
    </w:rPr>
  </w:style>
  <w:style w:type="character" w:customStyle="1" w:styleId="TytuZnak">
    <w:name w:val="Tytuł Znak"/>
    <w:uiPriority w:val="99"/>
    <w:rsid w:val="00597A9B"/>
    <w:rPr>
      <w:rFonts w:ascii="Times New Roman" w:hAnsi="Times New Roman"/>
      <w:sz w:val="20"/>
    </w:rPr>
  </w:style>
  <w:style w:type="character" w:customStyle="1" w:styleId="BezodstpwZnak">
    <w:name w:val="Bez odstępów Znak"/>
    <w:uiPriority w:val="99"/>
    <w:rsid w:val="00597A9B"/>
    <w:rPr>
      <w:rFonts w:ascii="Calibri" w:hAnsi="Calibri"/>
    </w:rPr>
  </w:style>
  <w:style w:type="character" w:customStyle="1" w:styleId="ListLabel1">
    <w:name w:val="ListLabel 1"/>
    <w:uiPriority w:val="99"/>
    <w:rsid w:val="00597A9B"/>
  </w:style>
  <w:style w:type="character" w:customStyle="1" w:styleId="TekstprzypisukocowegoZnak1">
    <w:name w:val="Tekst przypisu końcowego Znak1"/>
    <w:uiPriority w:val="99"/>
    <w:rsid w:val="00597A9B"/>
    <w:rPr>
      <w:rFonts w:ascii="Calibri" w:eastAsia="SimSun" w:hAnsi="Calibri"/>
      <w:kern w:val="1"/>
    </w:rPr>
  </w:style>
  <w:style w:type="character" w:customStyle="1" w:styleId="Znakiprzypiswkocowych">
    <w:name w:val="Znaki przypisów końcowych"/>
    <w:uiPriority w:val="99"/>
    <w:rsid w:val="00597A9B"/>
    <w:rPr>
      <w:vertAlign w:val="superscript"/>
    </w:rPr>
  </w:style>
  <w:style w:type="character" w:customStyle="1" w:styleId="TekstdymkaZnak1">
    <w:name w:val="Tekst dymka Znak1"/>
    <w:uiPriority w:val="99"/>
    <w:rsid w:val="00597A9B"/>
    <w:rPr>
      <w:rFonts w:ascii="Tahoma" w:eastAsia="SimSun" w:hAnsi="Tahoma"/>
      <w:kern w:val="1"/>
      <w:sz w:val="16"/>
    </w:rPr>
  </w:style>
  <w:style w:type="character" w:customStyle="1" w:styleId="WW8Num30z0">
    <w:name w:val="WW8Num30z0"/>
    <w:uiPriority w:val="99"/>
    <w:rsid w:val="00597A9B"/>
    <w:rPr>
      <w:rFonts w:ascii="Wingdings" w:hAnsi="Wingdings"/>
    </w:rPr>
  </w:style>
  <w:style w:type="character" w:customStyle="1" w:styleId="WW8Num2z0">
    <w:name w:val="WW8Num2z0"/>
    <w:uiPriority w:val="99"/>
    <w:rsid w:val="00597A9B"/>
    <w:rPr>
      <w:rFonts w:ascii="Wingdings" w:hAnsi="Wingdings"/>
    </w:rPr>
  </w:style>
  <w:style w:type="character" w:customStyle="1" w:styleId="Znakinumeracji">
    <w:name w:val="Znaki numeracji"/>
    <w:uiPriority w:val="99"/>
    <w:rsid w:val="00597A9B"/>
  </w:style>
  <w:style w:type="character" w:customStyle="1" w:styleId="WW8Num4z0">
    <w:name w:val="WW8Num4z0"/>
    <w:uiPriority w:val="99"/>
    <w:rsid w:val="00597A9B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597A9B"/>
  </w:style>
  <w:style w:type="character" w:styleId="Pogrubienie">
    <w:name w:val="Strong"/>
    <w:basedOn w:val="Domylnaczcionkaakapitu"/>
    <w:uiPriority w:val="99"/>
    <w:qFormat/>
    <w:rsid w:val="00597A9B"/>
    <w:rPr>
      <w:rFonts w:cs="Times New Roman"/>
      <w:b/>
    </w:rPr>
  </w:style>
  <w:style w:type="paragraph" w:customStyle="1" w:styleId="Nagwek40">
    <w:name w:val="Nagłówek4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597A9B"/>
    <w:pPr>
      <w:suppressAutoHyphens/>
      <w:spacing w:after="0" w:line="360" w:lineRule="auto"/>
      <w:jc w:val="both"/>
    </w:pPr>
    <w:rPr>
      <w:rFonts w:ascii="Tahoma" w:eastAsia="Times New Roman" w:hAnsi="Tahoma"/>
      <w:i/>
      <w:kern w:val="1"/>
      <w:sz w:val="20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597A9B"/>
    <w:rPr>
      <w:rFonts w:ascii="Tahoma" w:hAnsi="Tahoma" w:cs="Times New Roman"/>
      <w:i/>
      <w:kern w:val="1"/>
      <w:sz w:val="20"/>
      <w:szCs w:val="20"/>
      <w:lang w:eastAsia="zh-CN"/>
    </w:rPr>
  </w:style>
  <w:style w:type="paragraph" w:styleId="Lista">
    <w:name w:val="List"/>
    <w:basedOn w:val="Tekstpodstawowy"/>
    <w:uiPriority w:val="99"/>
    <w:rsid w:val="00597A9B"/>
    <w:rPr>
      <w:rFonts w:cs="Mangal"/>
    </w:rPr>
  </w:style>
  <w:style w:type="paragraph" w:styleId="Legenda">
    <w:name w:val="caption"/>
    <w:basedOn w:val="Normalny"/>
    <w:uiPriority w:val="99"/>
    <w:qFormat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uiPriority w:val="99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uiPriority w:val="99"/>
    <w:rsid w:val="00597A9B"/>
    <w:pPr>
      <w:suppressLineNumbers/>
      <w:suppressAutoHyphens/>
      <w:spacing w:before="120" w:after="120" w:line="276" w:lineRule="auto"/>
    </w:pPr>
    <w:rPr>
      <w:rFonts w:eastAsia="SimSun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uiPriority w:val="99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97A9B"/>
    <w:pP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uiPriority w:val="99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uiPriority w:val="99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Tekstcofnity">
    <w:name w:val="Tekst_cofnięty"/>
    <w:basedOn w:val="Normalny"/>
    <w:uiPriority w:val="99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uiPriority w:val="99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uiPriority w:val="99"/>
    <w:rsid w:val="00597A9B"/>
    <w:pPr>
      <w:suppressAutoHyphens/>
      <w:spacing w:after="0" w:line="100" w:lineRule="atLeast"/>
      <w:jc w:val="both"/>
    </w:pPr>
    <w:rPr>
      <w:rFonts w:ascii="Arial" w:eastAsia="Times New Roman" w:hAnsi="Arial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uiPriority w:val="99"/>
    <w:rsid w:val="00597A9B"/>
    <w:pPr>
      <w:suppressAutoHyphens/>
      <w:spacing w:before="28" w:after="119" w:line="100" w:lineRule="atLeast"/>
    </w:pPr>
    <w:rPr>
      <w:rFonts w:ascii="Verdana" w:eastAsia="Times New Roman" w:hAnsi="Verdana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uiPriority w:val="99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uiPriority w:val="99"/>
    <w:rsid w:val="00597A9B"/>
    <w:rPr>
      <w:rFonts w:ascii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uiPriority w:val="99"/>
    <w:rsid w:val="00597A9B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lang w:eastAsia="zh-CN"/>
    </w:rPr>
  </w:style>
  <w:style w:type="paragraph" w:customStyle="1" w:styleId="Normalny1">
    <w:name w:val="Normalny1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uiPriority w:val="99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uiPriority w:val="99"/>
    <w:rsid w:val="00597A9B"/>
    <w:pPr>
      <w:suppressAutoHyphens/>
      <w:spacing w:after="0" w:line="100" w:lineRule="atLeast"/>
    </w:pPr>
    <w:rPr>
      <w:rFonts w:ascii="Courier New" w:eastAsia="Times New Roman" w:hAnsi="Courier New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uiPriority w:val="99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uiPriority w:val="99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uiPriority w:val="99"/>
    <w:rsid w:val="00597A9B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zh-CN"/>
    </w:rPr>
  </w:style>
  <w:style w:type="paragraph" w:customStyle="1" w:styleId="Skrconyadreszwrotny">
    <w:name w:val="Skrócony adres zwrotny"/>
    <w:basedOn w:val="Normalny"/>
    <w:uiPriority w:val="99"/>
    <w:rsid w:val="00597A9B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8"/>
      <w:szCs w:val="20"/>
      <w:lang w:eastAsia="zh-CN"/>
    </w:rPr>
  </w:style>
  <w:style w:type="paragraph" w:customStyle="1" w:styleId="Bezodstpw2">
    <w:name w:val="Bez odstępów2"/>
    <w:uiPriority w:val="99"/>
    <w:rsid w:val="00597A9B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Normalny2">
    <w:name w:val="Normalny2"/>
    <w:uiPriority w:val="99"/>
    <w:rsid w:val="00597A9B"/>
    <w:pPr>
      <w:widowControl w:val="0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uiPriority w:val="99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597A9B"/>
    <w:pPr>
      <w:suppressLineNumbers/>
      <w:suppressAutoHyphens/>
      <w:spacing w:after="200" w:line="276" w:lineRule="auto"/>
    </w:pPr>
    <w:rPr>
      <w:rFonts w:eastAsia="SimSun" w:cs="Calibri"/>
      <w:kern w:val="1"/>
      <w:lang w:eastAsia="zh-CN"/>
    </w:rPr>
  </w:style>
  <w:style w:type="paragraph" w:customStyle="1" w:styleId="Nagwektabeli">
    <w:name w:val="Nagłówek tabeli"/>
    <w:basedOn w:val="Zawartotabeli"/>
    <w:uiPriority w:val="99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uiPriority w:val="99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uiPriority w:val="99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uiPriority w:val="99"/>
    <w:locked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uiPriority w:val="99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uiPriority w:val="99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uiPriority w:val="99"/>
    <w:rsid w:val="00597A9B"/>
  </w:style>
  <w:style w:type="paragraph" w:customStyle="1" w:styleId="Teksttreci1">
    <w:name w:val="Tekst treści1"/>
    <w:basedOn w:val="Normalny"/>
    <w:uiPriority w:val="99"/>
    <w:rsid w:val="00597A9B"/>
    <w:pPr>
      <w:shd w:val="clear" w:color="auto" w:fill="FFFFFF"/>
      <w:spacing w:before="120" w:after="0" w:line="233" w:lineRule="exact"/>
      <w:ind w:hanging="2140"/>
    </w:pPr>
    <w:rPr>
      <w:rFonts w:eastAsia="SimSun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uiPriority w:val="99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uiPriority w:val="99"/>
    <w:rsid w:val="00597A9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uiPriority w:val="99"/>
    <w:rsid w:val="00597A9B"/>
    <w:pPr>
      <w:widowControl w:val="0"/>
      <w:suppressAutoHyphens/>
      <w:spacing w:before="120" w:after="0" w:line="360" w:lineRule="auto"/>
      <w:jc w:val="both"/>
    </w:pPr>
    <w:rPr>
      <w:rFonts w:ascii="Arial" w:hAnsi="Arial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597A9B"/>
    <w:rPr>
      <w:rFonts w:cs="Times New Roman"/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locked/>
    <w:rsid w:val="00597A9B"/>
    <w:rPr>
      <w:rFonts w:cs="Times New Roman"/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rsid w:val="00597A9B"/>
    <w:pPr>
      <w:spacing w:after="200"/>
    </w:pPr>
    <w:rPr>
      <w:b/>
      <w:bCs/>
    </w:rPr>
  </w:style>
  <w:style w:type="character" w:customStyle="1" w:styleId="CommentSubjectChar">
    <w:name w:val="Comment Subject Char"/>
    <w:uiPriority w:val="99"/>
    <w:semiHidden/>
    <w:locked/>
    <w:rsid w:val="00597A9B"/>
    <w:rPr>
      <w:rFonts w:cs="Times New Roman"/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597A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97A9B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locked/>
    <w:rsid w:val="00795167"/>
    <w:rPr>
      <w:rFonts w:cs="Times New Roman"/>
      <w:b/>
      <w:bCs/>
      <w:sz w:val="20"/>
      <w:szCs w:val="20"/>
      <w:lang w:eastAsia="en-US"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rFonts w:cs="Times New Roman"/>
      <w:b/>
      <w:bCs/>
      <w:sz w:val="20"/>
      <w:szCs w:val="20"/>
    </w:rPr>
  </w:style>
  <w:style w:type="table" w:customStyle="1" w:styleId="Tabela-Siatka81">
    <w:name w:val="Tabela - Siatka81"/>
    <w:uiPriority w:val="99"/>
    <w:rsid w:val="00910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CKPiDN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EA</dc:creator>
  <cp:lastModifiedBy>Elwira Bator</cp:lastModifiedBy>
  <cp:revision>2</cp:revision>
  <cp:lastPrinted>2021-02-09T09:19:00Z</cp:lastPrinted>
  <dcterms:created xsi:type="dcterms:W3CDTF">2025-12-02T12:37:00Z</dcterms:created>
  <dcterms:modified xsi:type="dcterms:W3CDTF">2025-12-02T12:37:00Z</dcterms:modified>
</cp:coreProperties>
</file>