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5610FD" w14:textId="77777777" w:rsidR="00AF3A57" w:rsidRDefault="00AF3A57" w:rsidP="003D677D">
      <w:pPr>
        <w:pStyle w:val="Tytu"/>
      </w:pPr>
    </w:p>
    <w:p w14:paraId="1FD68BA9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4B88C65" w14:textId="77777777" w:rsidR="00446B65" w:rsidRPr="00446B65" w:rsidRDefault="00446B65" w:rsidP="00446B65">
      <w:pPr>
        <w:pStyle w:val="Nagwek3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i/>
        </w:rPr>
      </w:pPr>
      <w:r w:rsidRPr="00446B6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Załącznik nr I </w:t>
      </w:r>
      <w:r w:rsidRPr="00446B65">
        <w:rPr>
          <w:rFonts w:ascii="Times New Roman" w:hAnsi="Times New Roman" w:cs="Times New Roman"/>
          <w:b w:val="0"/>
          <w:bCs w:val="0"/>
          <w:i/>
          <w:sz w:val="24"/>
          <w:szCs w:val="24"/>
        </w:rPr>
        <w:t>do SWZ / Oferty</w:t>
      </w:r>
    </w:p>
    <w:p w14:paraId="36EEA26F" w14:textId="77777777" w:rsidR="00AF3A57" w:rsidRPr="00446B65" w:rsidRDefault="00AF3A57">
      <w:pPr>
        <w:jc w:val="center"/>
        <w:rPr>
          <w:rFonts w:ascii="Times New Roman" w:hAnsi="Times New Roman" w:cs="Times New Roman"/>
          <w:b/>
          <w:i/>
        </w:rPr>
      </w:pPr>
    </w:p>
    <w:p w14:paraId="7BDA4873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01A529A" w14:textId="77777777" w:rsidR="00AF3A57" w:rsidRDefault="00AF3A57">
      <w:pPr>
        <w:jc w:val="center"/>
        <w:rPr>
          <w:rFonts w:ascii="Times New Roman" w:hAnsi="Times New Roman" w:cs="Times New Roman"/>
          <w:b/>
        </w:rPr>
      </w:pPr>
    </w:p>
    <w:p w14:paraId="0CDF83F0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FORMULARZ OFERTOWY</w:t>
      </w:r>
    </w:p>
    <w:p w14:paraId="75D5452F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11CC10B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5CAA9971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 F E R T A</w:t>
      </w:r>
    </w:p>
    <w:p w14:paraId="17CD7725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406079E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złożona w </w:t>
      </w:r>
      <w:r w:rsidR="005C691F">
        <w:rPr>
          <w:rFonts w:ascii="Times New Roman" w:hAnsi="Times New Roman" w:cs="Times New Roman"/>
          <w:b/>
          <w:u w:val="single"/>
        </w:rPr>
        <w:t>postępowaniu prowadzonym w trybie</w:t>
      </w:r>
      <w:r w:rsidR="00672300">
        <w:rPr>
          <w:rFonts w:ascii="Times New Roman" w:hAnsi="Times New Roman" w:cs="Times New Roman"/>
          <w:b/>
          <w:u w:val="single"/>
        </w:rPr>
        <w:t xml:space="preserve"> </w:t>
      </w:r>
      <w:r w:rsidR="005C691F" w:rsidRPr="005C691F">
        <w:rPr>
          <w:rFonts w:ascii="Times New Roman" w:hAnsi="Times New Roman" w:cs="Times New Roman"/>
          <w:b/>
          <w:u w:val="single"/>
        </w:rPr>
        <w:t>podstawowym bez negocjacji</w:t>
      </w:r>
      <w:r>
        <w:rPr>
          <w:rFonts w:ascii="Times New Roman" w:hAnsi="Times New Roman" w:cs="Times New Roman"/>
          <w:b/>
          <w:u w:val="single"/>
        </w:rPr>
        <w:t xml:space="preserve"> na realizację zamówienia pn.:</w:t>
      </w:r>
    </w:p>
    <w:p w14:paraId="5031FE0B" w14:textId="77777777" w:rsidR="00AF3A57" w:rsidRDefault="00AF3A57">
      <w:pPr>
        <w:jc w:val="center"/>
        <w:rPr>
          <w:rFonts w:ascii="Times New Roman" w:hAnsi="Times New Roman" w:cs="Times New Roman"/>
          <w:b/>
          <w:u w:val="single"/>
        </w:rPr>
      </w:pPr>
    </w:p>
    <w:p w14:paraId="28EBC563" w14:textId="77777777" w:rsidR="00D34181" w:rsidRPr="00814CEE" w:rsidRDefault="00D34181" w:rsidP="00D34181">
      <w:pPr>
        <w:numPr>
          <w:ilvl w:val="0"/>
          <w:numId w:val="1"/>
        </w:numPr>
        <w:spacing w:line="360" w:lineRule="auto"/>
        <w:jc w:val="center"/>
      </w:pPr>
      <w:bookmarkStart w:id="0" w:name="_Hlk82081224"/>
    </w:p>
    <w:bookmarkEnd w:id="0"/>
    <w:p w14:paraId="78003530" w14:textId="77777777" w:rsidR="00D34181" w:rsidRPr="00D34181" w:rsidRDefault="00D34181" w:rsidP="00D34181">
      <w:pPr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D34181">
        <w:rPr>
          <w:rFonts w:ascii="Times New Roman" w:hAnsi="Times New Roman" w:cs="Times New Roman"/>
          <w:b/>
          <w:bCs/>
          <w:iCs/>
          <w:sz w:val="22"/>
          <w:szCs w:val="22"/>
        </w:rPr>
        <w:t>„Sukcesywna dostawa rękawic chirurgicznych i diagnostycznych dla SP ZOZ w Bogatyni”</w:t>
      </w:r>
    </w:p>
    <w:p w14:paraId="3B05648E" w14:textId="1093D0B3" w:rsidR="00AF3A57" w:rsidRDefault="00AF3A57">
      <w:pPr>
        <w:pStyle w:val="Nagwek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Arial"/>
          <w:b w:val="0"/>
          <w:i/>
          <w:sz w:val="20"/>
          <w:szCs w:val="20"/>
        </w:rPr>
        <w:t xml:space="preserve">w ramach postępowania (sprawy) 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N</w:t>
      </w:r>
      <w:r>
        <w:rPr>
          <w:rFonts w:ascii="Times New Roman" w:hAnsi="Times New Roman" w:cs="Arial"/>
          <w:b w:val="0"/>
          <w:i/>
          <w:sz w:val="20"/>
          <w:szCs w:val="20"/>
        </w:rPr>
        <w:t>r:</w:t>
      </w:r>
      <w:r>
        <w:rPr>
          <w:rFonts w:ascii="Times New Roman" w:hAnsi="Times New Roman" w:cs="Arial"/>
          <w:i/>
          <w:sz w:val="20"/>
          <w:szCs w:val="20"/>
        </w:rPr>
        <w:t xml:space="preserve"> ZP 271-N1/0</w:t>
      </w:r>
      <w:r w:rsidR="00ED3E2A">
        <w:rPr>
          <w:rFonts w:ascii="Times New Roman" w:hAnsi="Times New Roman" w:cs="Arial"/>
          <w:i/>
          <w:sz w:val="20"/>
          <w:szCs w:val="20"/>
        </w:rPr>
        <w:t>1</w:t>
      </w:r>
      <w:r w:rsidR="000D6D21">
        <w:rPr>
          <w:rFonts w:ascii="Times New Roman" w:hAnsi="Times New Roman" w:cs="Arial"/>
          <w:i/>
          <w:sz w:val="20"/>
          <w:szCs w:val="20"/>
        </w:rPr>
        <w:t>/</w:t>
      </w:r>
      <w:r w:rsidR="00D34181">
        <w:rPr>
          <w:rFonts w:ascii="Times New Roman" w:hAnsi="Times New Roman" w:cs="Arial"/>
          <w:i/>
          <w:sz w:val="20"/>
          <w:szCs w:val="20"/>
        </w:rPr>
        <w:t>X</w:t>
      </w:r>
      <w:r w:rsidR="00031C03">
        <w:rPr>
          <w:rFonts w:ascii="Times New Roman" w:hAnsi="Times New Roman" w:cs="Arial"/>
          <w:i/>
          <w:sz w:val="20"/>
          <w:szCs w:val="20"/>
        </w:rPr>
        <w:t>I</w:t>
      </w:r>
      <w:r>
        <w:rPr>
          <w:rFonts w:ascii="Times New Roman" w:hAnsi="Times New Roman" w:cs="Arial"/>
          <w:i/>
          <w:sz w:val="20"/>
          <w:szCs w:val="20"/>
        </w:rPr>
        <w:t>/20</w:t>
      </w:r>
      <w:r w:rsidR="009F015F">
        <w:rPr>
          <w:rFonts w:ascii="Times New Roman" w:hAnsi="Times New Roman" w:cs="Arial"/>
          <w:i/>
          <w:sz w:val="20"/>
          <w:szCs w:val="20"/>
        </w:rPr>
        <w:t>2</w:t>
      </w:r>
      <w:r w:rsidR="00031C03">
        <w:rPr>
          <w:rFonts w:ascii="Times New Roman" w:hAnsi="Times New Roman" w:cs="Arial"/>
          <w:i/>
          <w:sz w:val="20"/>
          <w:szCs w:val="20"/>
        </w:rPr>
        <w:t>5</w:t>
      </w:r>
    </w:p>
    <w:p w14:paraId="58EF67A3" w14:textId="77777777" w:rsidR="00AF3A57" w:rsidRDefault="00AF3A57">
      <w:pPr>
        <w:rPr>
          <w:rFonts w:ascii="Times New Roman" w:hAnsi="Times New Roman" w:cs="Times New Roman"/>
        </w:rPr>
      </w:pPr>
    </w:p>
    <w:p w14:paraId="6E401C92" w14:textId="77777777" w:rsidR="00AF3A57" w:rsidRDefault="00AF3A57">
      <w:pPr>
        <w:rPr>
          <w:rFonts w:ascii="Times New Roman" w:eastAsia="SimSun" w:hAnsi="Times New Roman" w:cs="Times New Roman"/>
          <w:color w:val="000000"/>
        </w:rPr>
      </w:pPr>
    </w:p>
    <w:p w14:paraId="2C95097F" w14:textId="77777777" w:rsidR="00AF3A57" w:rsidRDefault="00AF3A57">
      <w:pPr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  <w:b/>
        </w:rPr>
        <w:t xml:space="preserve">I. DANE WYKONAWCY </w:t>
      </w:r>
      <w:r>
        <w:rPr>
          <w:rFonts w:ascii="Times New Roman" w:hAnsi="Times New Roman" w:cs="Tahoma"/>
          <w:i/>
        </w:rPr>
        <w:t>(ewent. WYKONAWCÓW WYSTĘPUJĄCYCH WSPÓLNIE)</w:t>
      </w:r>
    </w:p>
    <w:p w14:paraId="6C9A1BBC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Nazwa Wykonawcy: ……………………………………………………………………………………………</w:t>
      </w:r>
    </w:p>
    <w:p w14:paraId="6F26E9E3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Adres siedziby Wykonawcy: ……………………………………………………………………………………</w:t>
      </w:r>
    </w:p>
    <w:p w14:paraId="42E7AD90" w14:textId="77777777" w:rsidR="00DD5B67" w:rsidRPr="00DD5B67" w:rsidRDefault="00DD5B67" w:rsidP="00DD5B67">
      <w:pPr>
        <w:widowControl/>
        <w:numPr>
          <w:ilvl w:val="0"/>
          <w:numId w:val="3"/>
        </w:numPr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KRS: ………………………………………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</w:t>
      </w:r>
    </w:p>
    <w:p w14:paraId="4CFA5024" w14:textId="77777777" w:rsidR="00AF3A57" w:rsidRDefault="00AF3A57">
      <w:pPr>
        <w:widowControl/>
        <w:numPr>
          <w:ilvl w:val="0"/>
          <w:numId w:val="3"/>
        </w:numPr>
        <w:suppressAutoHyphens w:val="0"/>
        <w:spacing w:line="360" w:lineRule="auto"/>
        <w:rPr>
          <w:rFonts w:ascii="Times New Roman" w:hAnsi="Times New Roman" w:cs="Tahoma"/>
        </w:rPr>
      </w:pPr>
      <w:bookmarkStart w:id="1" w:name="_Hlk17186430"/>
      <w:r>
        <w:rPr>
          <w:rFonts w:ascii="Times New Roman" w:hAnsi="Times New Roman" w:cs="Tahoma"/>
        </w:rPr>
        <w:t>NIP: ………………………………………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.; REGON: 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</w:t>
      </w:r>
    </w:p>
    <w:bookmarkEnd w:id="1"/>
    <w:p w14:paraId="39E16552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Województwo: ………………………………………………………………………………………………….</w:t>
      </w:r>
    </w:p>
    <w:p w14:paraId="16F8D86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Numer telefonu: ………………………………..................  Fax: …………….....................………………….</w:t>
      </w:r>
    </w:p>
    <w:p w14:paraId="6391AFB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Strona internetowa / adres e – </w:t>
      </w:r>
      <w:proofErr w:type="gramStart"/>
      <w:r>
        <w:rPr>
          <w:rFonts w:ascii="Times New Roman" w:hAnsi="Times New Roman" w:cs="Tahoma"/>
        </w:rPr>
        <w:t>mail:  …</w:t>
      </w:r>
      <w:proofErr w:type="gramEnd"/>
      <w:r>
        <w:rPr>
          <w:rFonts w:ascii="Times New Roman" w:hAnsi="Times New Roman" w:cs="Tahoma"/>
        </w:rPr>
        <w:t>……………………………………</w:t>
      </w:r>
      <w:r w:rsidR="00DD5B67">
        <w:rPr>
          <w:rFonts w:ascii="Times New Roman" w:hAnsi="Times New Roman" w:cs="Tahoma"/>
        </w:rPr>
        <w:t>/</w:t>
      </w:r>
      <w:r>
        <w:rPr>
          <w:rFonts w:ascii="Times New Roman" w:hAnsi="Times New Roman" w:cs="Tahoma"/>
        </w:rPr>
        <w:t>……………………………</w:t>
      </w:r>
      <w:proofErr w:type="gramStart"/>
      <w:r>
        <w:rPr>
          <w:rFonts w:ascii="Times New Roman" w:hAnsi="Times New Roman" w:cs="Tahoma"/>
        </w:rPr>
        <w:t>…….</w:t>
      </w:r>
      <w:proofErr w:type="gramEnd"/>
      <w:r>
        <w:rPr>
          <w:rFonts w:ascii="Times New Roman" w:hAnsi="Times New Roman" w:cs="Tahoma"/>
        </w:rPr>
        <w:t>.</w:t>
      </w:r>
    </w:p>
    <w:p w14:paraId="670E0AD1" w14:textId="77777777" w:rsidR="00AF3A57" w:rsidRDefault="00AF3A57">
      <w:pPr>
        <w:widowControl/>
        <w:numPr>
          <w:ilvl w:val="0"/>
          <w:numId w:val="3"/>
        </w:numPr>
        <w:tabs>
          <w:tab w:val="left" w:pos="1440"/>
        </w:tabs>
        <w:suppressAutoHyphens w:val="0"/>
        <w:spacing w:line="360" w:lineRule="auto"/>
        <w:rPr>
          <w:rFonts w:ascii="Times New Roman" w:hAnsi="Times New Roman" w:cs="Tahoma"/>
          <w:sz w:val="22"/>
          <w:szCs w:val="22"/>
        </w:rPr>
      </w:pPr>
      <w:r>
        <w:rPr>
          <w:rFonts w:ascii="Times New Roman" w:hAnsi="Times New Roman" w:cs="Tahoma"/>
        </w:rPr>
        <w:t xml:space="preserve">Osoba/ osoby uprawnione do kontaktów: </w:t>
      </w:r>
    </w:p>
    <w:p w14:paraId="20C1D4E3" w14:textId="77777777" w:rsidR="00AF3A57" w:rsidRDefault="00AF3A57">
      <w:pPr>
        <w:spacing w:line="360" w:lineRule="auto"/>
        <w:rPr>
          <w:rFonts w:ascii="Times New Roman" w:hAnsi="Times New Roman" w:cs="Tahoma"/>
          <w:sz w:val="22"/>
          <w:szCs w:val="22"/>
        </w:rPr>
      </w:pPr>
    </w:p>
    <w:tbl>
      <w:tblPr>
        <w:tblW w:w="9400" w:type="dxa"/>
        <w:tblInd w:w="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2340"/>
        <w:gridCol w:w="1880"/>
        <w:gridCol w:w="1880"/>
      </w:tblGrid>
      <w:tr w:rsidR="00DD5B67" w14:paraId="1976AF10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0BD97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OSOBA / OSOBY </w:t>
            </w:r>
            <w:r>
              <w:rPr>
                <w:rFonts w:ascii="Times New Roman" w:hAnsi="Times New Roman" w:cs="Tahoma"/>
                <w:b/>
              </w:rPr>
              <w:t>UPRAWNIONE DO KONTAKTÓW</w:t>
            </w:r>
            <w:r w:rsidR="00B66849">
              <w:rPr>
                <w:rFonts w:ascii="Times New Roman" w:hAnsi="Times New Roman" w:cs="Tahoma"/>
                <w:b/>
              </w:rPr>
              <w:t xml:space="preserve"> ORAZ BIEŻĄCEJ WSPÓŁPRACY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61B60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FUNKCJA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23B0" w14:textId="77777777" w:rsidR="00DD5B67" w:rsidRDefault="00DD5B67">
            <w:pPr>
              <w:snapToGrid w:val="0"/>
              <w:jc w:val="center"/>
            </w:pPr>
            <w:r>
              <w:rPr>
                <w:rFonts w:ascii="Times New Roman" w:hAnsi="Times New Roman" w:cs="Tahoma"/>
              </w:rPr>
              <w:t>ZAKRES UPRAWNIEŃ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13C5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TELEFON / </w:t>
            </w:r>
          </w:p>
          <w:p w14:paraId="010E3793" w14:textId="77777777" w:rsidR="00DD5B67" w:rsidRDefault="00DD5B6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E-MAIL</w:t>
            </w:r>
          </w:p>
        </w:tc>
      </w:tr>
      <w:tr w:rsidR="00DD5B67" w14:paraId="60CD9867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6B62D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5D27DEFC" w14:textId="77777777" w:rsidR="00DD5B67" w:rsidRDefault="00DD5B6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24ABA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B1F7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15E4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B66849" w14:paraId="73014A9A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C99AF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5D80A87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C9C0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73FD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A5DF" w14:textId="77777777" w:rsidR="00B66849" w:rsidRDefault="00B66849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DD5B67" w14:paraId="49092CB0" w14:textId="77777777" w:rsidTr="00B66849"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7FA0C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48605AD4" w14:textId="77777777" w:rsidR="00DD5B67" w:rsidRDefault="00DD5B6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940E5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6EC7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9D1E" w14:textId="77777777" w:rsidR="00DD5B67" w:rsidRDefault="00DD5B6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</w:tbl>
    <w:p w14:paraId="00043CE6" w14:textId="77777777" w:rsidR="00AF3A57" w:rsidRDefault="00AF3A57">
      <w:pPr>
        <w:spacing w:line="360" w:lineRule="auto"/>
      </w:pPr>
    </w:p>
    <w:tbl>
      <w:tblPr>
        <w:tblW w:w="9385" w:type="dxa"/>
        <w:tblInd w:w="2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8"/>
        <w:gridCol w:w="2926"/>
        <w:gridCol w:w="2351"/>
      </w:tblGrid>
      <w:tr w:rsidR="00AF3A57" w14:paraId="118AFB4C" w14:textId="77777777" w:rsidTr="00DD5B67">
        <w:trPr>
          <w:trHeight w:val="504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0F8AE" w14:textId="77777777" w:rsidR="00AF3A57" w:rsidRDefault="00AF3A5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OSOBA / OSOBY </w:t>
            </w:r>
            <w:r>
              <w:rPr>
                <w:rFonts w:ascii="Times New Roman" w:hAnsi="Times New Roman" w:cs="Tahoma"/>
                <w:b/>
              </w:rPr>
              <w:t>UPRAWNIONE DO PODPISANIA UMOWY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0FCBC" w14:textId="77777777" w:rsidR="00AF3A57" w:rsidRDefault="00AF3A57">
            <w:pPr>
              <w:snapToGrid w:val="0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FUNKCJA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C919E" w14:textId="77777777" w:rsidR="00AF3A57" w:rsidRDefault="00AF3A57">
            <w:pPr>
              <w:snapToGrid w:val="0"/>
              <w:jc w:val="center"/>
            </w:pPr>
            <w:r>
              <w:rPr>
                <w:rFonts w:ascii="Times New Roman" w:hAnsi="Times New Roman" w:cs="Tahoma"/>
              </w:rPr>
              <w:t>ZAKRES UPRAWNIEŃ</w:t>
            </w:r>
          </w:p>
        </w:tc>
      </w:tr>
      <w:tr w:rsidR="00AF3A57" w14:paraId="1EB993B6" w14:textId="77777777" w:rsidTr="00DD5B67">
        <w:trPr>
          <w:trHeight w:val="492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73C20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2B2A485E" w14:textId="77777777" w:rsidR="00AF3A57" w:rsidRDefault="00AF3A5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70AD7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9D47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  <w:tr w:rsidR="00AF3A57" w14:paraId="087CC079" w14:textId="77777777" w:rsidTr="00DD5B67">
        <w:trPr>
          <w:trHeight w:val="504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45FEB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  <w:p w14:paraId="35C09A0E" w14:textId="77777777" w:rsidR="00AF3A57" w:rsidRDefault="00AF3A57">
            <w:pPr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2E334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0CBE" w14:textId="77777777" w:rsidR="00AF3A57" w:rsidRDefault="00AF3A57">
            <w:pPr>
              <w:snapToGrid w:val="0"/>
              <w:jc w:val="both"/>
              <w:rPr>
                <w:rFonts w:ascii="Times New Roman" w:hAnsi="Times New Roman" w:cs="Tahoma"/>
              </w:rPr>
            </w:pPr>
          </w:p>
        </w:tc>
      </w:tr>
    </w:tbl>
    <w:p w14:paraId="34F0A7B7" w14:textId="77777777" w:rsidR="00AF3A57" w:rsidRDefault="00AF3A57">
      <w:pPr>
        <w:jc w:val="right"/>
      </w:pPr>
    </w:p>
    <w:p w14:paraId="57D5E766" w14:textId="77777777" w:rsidR="00622FBA" w:rsidRDefault="00622FBA">
      <w:pPr>
        <w:rPr>
          <w:rFonts w:ascii="Times New Roman" w:eastAsia="SimSun" w:hAnsi="Times New Roman" w:cs="Times New Roman"/>
          <w:color w:val="000000"/>
        </w:rPr>
      </w:pPr>
    </w:p>
    <w:p w14:paraId="0F5EF572" w14:textId="3030B67F" w:rsidR="00AF3A57" w:rsidRDefault="00AF3A57">
      <w:pPr>
        <w:rPr>
          <w:rFonts w:ascii="Times New Roman" w:hAnsi="Times New Roman" w:cs="Times New Roman"/>
          <w:u w:val="single"/>
        </w:rPr>
      </w:pPr>
      <w:r>
        <w:rPr>
          <w:rFonts w:ascii="Times New Roman" w:eastAsia="SimSun" w:hAnsi="Times New Roman" w:cs="Times New Roman"/>
          <w:color w:val="000000"/>
        </w:rPr>
        <w:t xml:space="preserve">W odpowiedzi na ogłoszenie o przetargu nieograniczonym na </w:t>
      </w:r>
      <w:r>
        <w:rPr>
          <w:rFonts w:ascii="Times New Roman" w:hAnsi="Times New Roman" w:cs="Times New Roman"/>
        </w:rPr>
        <w:t>realizację zamówienia pn.:</w:t>
      </w:r>
    </w:p>
    <w:p w14:paraId="48FAC159" w14:textId="77777777" w:rsidR="00D34181" w:rsidRPr="00D34181" w:rsidRDefault="00D34181" w:rsidP="00D34181">
      <w:pPr>
        <w:spacing w:line="360" w:lineRule="auto"/>
        <w:rPr>
          <w:rFonts w:ascii="Times New Roman" w:hAnsi="Times New Roman" w:cs="Times New Roman"/>
        </w:rPr>
      </w:pPr>
    </w:p>
    <w:p w14:paraId="56D8503E" w14:textId="77777777" w:rsidR="00D34181" w:rsidRPr="00D34181" w:rsidRDefault="00D34181" w:rsidP="00D3418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D34181">
        <w:rPr>
          <w:rFonts w:ascii="Times New Roman" w:hAnsi="Times New Roman" w:cs="Times New Roman"/>
          <w:b/>
          <w:bCs/>
          <w:iCs/>
          <w:sz w:val="22"/>
          <w:szCs w:val="22"/>
        </w:rPr>
        <w:t>„Sukcesywna dostawa rękawic chirurgicznych i diagnostycznych dla SP ZOZ w Bogatyni”</w:t>
      </w:r>
    </w:p>
    <w:p w14:paraId="438B3D5B" w14:textId="27F9377D" w:rsidR="00AF3A57" w:rsidRDefault="00AF3A57">
      <w:pPr>
        <w:pStyle w:val="Nagwek3"/>
        <w:tabs>
          <w:tab w:val="left" w:pos="0"/>
        </w:tabs>
        <w:spacing w:before="0" w:after="0"/>
        <w:jc w:val="center"/>
        <w:rPr>
          <w:rFonts w:ascii="Times New Roman" w:eastAsia="SimSun" w:hAnsi="Times New Roman" w:cs="Tahoma"/>
          <w:color w:val="000000"/>
        </w:rPr>
      </w:pPr>
      <w:r>
        <w:rPr>
          <w:rFonts w:ascii="Times New Roman" w:hAnsi="Times New Roman" w:cs="Arial"/>
          <w:b w:val="0"/>
          <w:i/>
          <w:sz w:val="20"/>
          <w:szCs w:val="20"/>
        </w:rPr>
        <w:t xml:space="preserve">w ramach postępowania (sprawy) 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N</w:t>
      </w:r>
      <w:r>
        <w:rPr>
          <w:rFonts w:ascii="Times New Roman" w:hAnsi="Times New Roman" w:cs="Arial"/>
          <w:b w:val="0"/>
          <w:i/>
          <w:sz w:val="20"/>
          <w:szCs w:val="20"/>
        </w:rPr>
        <w:t>r</w:t>
      </w:r>
      <w:r w:rsidR="00622FBA">
        <w:rPr>
          <w:rFonts w:ascii="Times New Roman" w:hAnsi="Times New Roman" w:cs="Arial"/>
          <w:b w:val="0"/>
          <w:i/>
          <w:sz w:val="20"/>
          <w:szCs w:val="20"/>
        </w:rPr>
        <w:t>:</w:t>
      </w:r>
      <w:r>
        <w:rPr>
          <w:rFonts w:ascii="Times New Roman" w:hAnsi="Times New Roman" w:cs="Arial"/>
          <w:i/>
          <w:sz w:val="20"/>
          <w:szCs w:val="20"/>
        </w:rPr>
        <w:t xml:space="preserve"> ZP 271-N1/0</w:t>
      </w:r>
      <w:r w:rsidR="00946513">
        <w:rPr>
          <w:rFonts w:ascii="Times New Roman" w:hAnsi="Times New Roman" w:cs="Arial"/>
          <w:i/>
          <w:sz w:val="20"/>
          <w:szCs w:val="20"/>
        </w:rPr>
        <w:t>1</w:t>
      </w:r>
      <w:r>
        <w:rPr>
          <w:rFonts w:ascii="Times New Roman" w:hAnsi="Times New Roman" w:cs="Arial"/>
          <w:i/>
          <w:sz w:val="20"/>
          <w:szCs w:val="20"/>
        </w:rPr>
        <w:t>/</w:t>
      </w:r>
      <w:r w:rsidR="00D34181">
        <w:rPr>
          <w:rFonts w:ascii="Times New Roman" w:hAnsi="Times New Roman" w:cs="Arial"/>
          <w:i/>
          <w:sz w:val="20"/>
          <w:szCs w:val="20"/>
        </w:rPr>
        <w:t>X</w:t>
      </w:r>
      <w:r w:rsidR="00031C03">
        <w:rPr>
          <w:rFonts w:ascii="Times New Roman" w:hAnsi="Times New Roman" w:cs="Arial"/>
          <w:i/>
          <w:sz w:val="20"/>
          <w:szCs w:val="20"/>
        </w:rPr>
        <w:t>I</w:t>
      </w:r>
      <w:r>
        <w:rPr>
          <w:rFonts w:ascii="Times New Roman" w:hAnsi="Times New Roman" w:cs="Arial"/>
          <w:i/>
          <w:sz w:val="20"/>
          <w:szCs w:val="20"/>
        </w:rPr>
        <w:t>/20</w:t>
      </w:r>
      <w:r w:rsidR="009F015F">
        <w:rPr>
          <w:rFonts w:ascii="Times New Roman" w:hAnsi="Times New Roman" w:cs="Arial"/>
          <w:i/>
          <w:sz w:val="20"/>
          <w:szCs w:val="20"/>
        </w:rPr>
        <w:t>2</w:t>
      </w:r>
      <w:r w:rsidR="00031C03">
        <w:rPr>
          <w:rFonts w:ascii="Times New Roman" w:hAnsi="Times New Roman" w:cs="Arial"/>
          <w:i/>
          <w:sz w:val="20"/>
          <w:szCs w:val="20"/>
        </w:rPr>
        <w:t>5</w:t>
      </w:r>
    </w:p>
    <w:p w14:paraId="4FBD95F0" w14:textId="77777777" w:rsidR="00AF3A57" w:rsidRDefault="00AF3A57">
      <w:pPr>
        <w:jc w:val="both"/>
        <w:rPr>
          <w:rFonts w:ascii="Times New Roman" w:eastAsia="SimSun" w:hAnsi="Times New Roman" w:cs="Tahoma"/>
          <w:color w:val="000000"/>
        </w:rPr>
      </w:pPr>
    </w:p>
    <w:p w14:paraId="372DF5C6" w14:textId="77777777" w:rsidR="00AF3A57" w:rsidRDefault="00AF3A57">
      <w:pPr>
        <w:jc w:val="both"/>
        <w:rPr>
          <w:rFonts w:ascii="Times New Roman" w:eastAsia="SimSun" w:hAnsi="Times New Roman" w:cs="Tahoma"/>
          <w:color w:val="000000"/>
        </w:rPr>
      </w:pPr>
    </w:p>
    <w:p w14:paraId="793A81BF" w14:textId="77777777" w:rsidR="00781EF0" w:rsidRDefault="00781EF0">
      <w:pPr>
        <w:jc w:val="both"/>
        <w:rPr>
          <w:rFonts w:ascii="Times New Roman" w:eastAsia="SimSun" w:hAnsi="Times New Roman" w:cs="Tahoma"/>
          <w:color w:val="000000"/>
        </w:rPr>
      </w:pPr>
    </w:p>
    <w:p w14:paraId="42F232DB" w14:textId="4BF67C18" w:rsidR="00AF3A57" w:rsidRDefault="00AF3A57">
      <w:pPr>
        <w:jc w:val="both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SKŁADAMY NINIEJSZĄ OFERTĘ:</w:t>
      </w:r>
    </w:p>
    <w:p w14:paraId="6095CE81" w14:textId="77777777" w:rsidR="00AF3A57" w:rsidRDefault="00AF3A57">
      <w:pPr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5DD15A04" w14:textId="247AC73F" w:rsidR="00AF3A57" w:rsidRDefault="00AF3A57" w:rsidP="00732544">
      <w:pPr>
        <w:numPr>
          <w:ilvl w:val="0"/>
          <w:numId w:val="2"/>
        </w:numPr>
        <w:tabs>
          <w:tab w:val="clear" w:pos="900"/>
          <w:tab w:val="left" w:pos="142"/>
          <w:tab w:val="num" w:pos="426"/>
          <w:tab w:val="left" w:pos="2520"/>
          <w:tab w:val="left" w:pos="2586"/>
        </w:tabs>
        <w:ind w:left="426" w:hanging="426"/>
        <w:jc w:val="both"/>
        <w:rPr>
          <w:rFonts w:ascii="Times New Roman" w:eastAsia="SimSun" w:hAnsi="Times New Roman" w:cs="Tahoma"/>
          <w:b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Oferujemy realizację niżej wymienionych PAKIETÓW (CZĘŚCI) przedmiotowego zamówienia za cenę ofertową:</w:t>
      </w:r>
    </w:p>
    <w:p w14:paraId="007B35AF" w14:textId="77777777" w:rsidR="00732544" w:rsidRPr="00732544" w:rsidRDefault="00732544" w:rsidP="00732544">
      <w:pPr>
        <w:tabs>
          <w:tab w:val="left" w:pos="142"/>
          <w:tab w:val="left" w:pos="2520"/>
          <w:tab w:val="left" w:pos="2586"/>
        </w:tabs>
        <w:ind w:left="426"/>
        <w:jc w:val="both"/>
        <w:rPr>
          <w:rFonts w:ascii="Times New Roman" w:eastAsia="SimSun" w:hAnsi="Times New Roman" w:cs="Tahoma"/>
          <w:b/>
          <w:color w:val="000000"/>
        </w:rPr>
      </w:pPr>
    </w:p>
    <w:tbl>
      <w:tblPr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6"/>
        <w:gridCol w:w="3466"/>
        <w:gridCol w:w="1701"/>
        <w:gridCol w:w="1134"/>
        <w:gridCol w:w="2835"/>
      </w:tblGrid>
      <w:tr w:rsidR="002C1805" w14:paraId="69933EF2" w14:textId="77777777" w:rsidTr="00B67451">
        <w:trPr>
          <w:trHeight w:val="714"/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3774403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</w:p>
          <w:p w14:paraId="51790AE5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 xml:space="preserve">Nr </w:t>
            </w:r>
          </w:p>
          <w:p w14:paraId="2BA3CAEF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>Pakietu</w:t>
            </w:r>
          </w:p>
          <w:p w14:paraId="45AD0133" w14:textId="77777777" w:rsidR="002C1805" w:rsidRDefault="002C1805">
            <w:pPr>
              <w:tabs>
                <w:tab w:val="left" w:pos="360"/>
              </w:tabs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  <w:t>(Części)</w:t>
            </w:r>
          </w:p>
          <w:p w14:paraId="1913DB38" w14:textId="77777777" w:rsidR="002C1805" w:rsidRDefault="002C1805">
            <w:pPr>
              <w:tabs>
                <w:tab w:val="left" w:pos="360"/>
              </w:tabs>
              <w:jc w:val="center"/>
              <w:rPr>
                <w:rFonts w:ascii="Times New Roman" w:eastAsia="SimSu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9CDB715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Nazwa</w:t>
            </w:r>
          </w:p>
          <w:p w14:paraId="53F55BE5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PAKIETU (CZĘŚCI)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D35409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Cena ofertowa brutto</w:t>
            </w:r>
          </w:p>
          <w:p w14:paraId="744B89B3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(w 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E8D38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Termin płatności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C541E" w14:textId="77777777" w:rsidR="002C1805" w:rsidRDefault="002C1805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Słownie cena ofertowa brutto</w:t>
            </w:r>
          </w:p>
          <w:p w14:paraId="3023D446" w14:textId="77777777" w:rsidR="002C1805" w:rsidRDefault="002C1805">
            <w:pPr>
              <w:pStyle w:val="Tekstpodstawowy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(w PLN)</w:t>
            </w:r>
          </w:p>
        </w:tc>
      </w:tr>
      <w:tr w:rsidR="002C1805" w14:paraId="5F944799" w14:textId="77777777" w:rsidTr="00B67451">
        <w:trPr>
          <w:trHeight w:val="74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A89F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CC62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chirurgicznych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8C7F4E" w14:textId="77777777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....…….………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FC938C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5553F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  <w:tr w:rsidR="002C1805" w14:paraId="7701E9C5" w14:textId="77777777" w:rsidTr="00B67451">
        <w:trPr>
          <w:trHeight w:val="7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A035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F31C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diagnostycznych lateksowych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45B8D" w14:textId="40B8048A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....……….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91D05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B18C4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  <w:tr w:rsidR="002C1805" w14:paraId="41578AB5" w14:textId="77777777" w:rsidTr="00B67451">
        <w:trPr>
          <w:trHeight w:val="6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3137" w14:textId="77777777" w:rsidR="002C1805" w:rsidRDefault="002C1805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CE30" w14:textId="77777777" w:rsidR="002C1805" w:rsidRDefault="002C180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Sukcesywna dostawa rękawic diagnostycznych nitrylowych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B10505" w14:textId="77777777" w:rsidR="002C1805" w:rsidRDefault="002C1805">
            <w:pPr>
              <w:pStyle w:val="Tekstpodstawowy21"/>
              <w:snapToGrid w:val="0"/>
              <w:ind w:left="-93" w:right="1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....……………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A54C7" w14:textId="77777777" w:rsidR="002C1805" w:rsidRDefault="002C18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....….………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32678" w14:textId="77777777" w:rsidR="002C1805" w:rsidRDefault="002C1805">
            <w:pPr>
              <w:pStyle w:val="Tekstpodstawowy"/>
              <w:snapToGri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(słownie: ……………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…....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……..........   ………………………….............. PLN)</w:t>
            </w:r>
          </w:p>
        </w:tc>
      </w:tr>
    </w:tbl>
    <w:p w14:paraId="567115AC" w14:textId="77777777" w:rsidR="002C1805" w:rsidRPr="00622FBA" w:rsidRDefault="002C1805" w:rsidP="002C1805">
      <w:pPr>
        <w:rPr>
          <w:sz w:val="18"/>
          <w:szCs w:val="18"/>
        </w:rPr>
      </w:pPr>
    </w:p>
    <w:p w14:paraId="3CAFC1DB" w14:textId="1D68EEFE" w:rsidR="00781EF0" w:rsidRPr="00600525" w:rsidRDefault="00AF3A57" w:rsidP="00622FBA">
      <w:pPr>
        <w:jc w:val="both"/>
        <w:rPr>
          <w:rFonts w:ascii="Times New Roman" w:eastAsia="SimSun" w:hAnsi="Times New Roman" w:cs="Times New Roman"/>
          <w:color w:val="000000"/>
          <w:sz w:val="18"/>
          <w:szCs w:val="18"/>
        </w:rPr>
      </w:pP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(U</w:t>
      </w:r>
      <w:r w:rsidR="00F06C17"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WAGA</w:t>
      </w: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 xml:space="preserve">: Wykonawca wypełnia w powyższej tabeli tylko rubryki dotyczące PAKIETÓW (CZĘŚCI), o których udzielenie ubiega się – reszta tabeli winna być </w:t>
      </w:r>
      <w:r w:rsidR="00F06C17"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SKREŚLONA</w:t>
      </w:r>
      <w:r w:rsidRPr="00622FBA">
        <w:rPr>
          <w:rFonts w:ascii="Times New Roman" w:eastAsia="SimSun" w:hAnsi="Times New Roman" w:cs="Tahoma"/>
          <w:i/>
          <w:color w:val="000000"/>
          <w:sz w:val="18"/>
          <w:szCs w:val="18"/>
        </w:rPr>
        <w:t>).</w:t>
      </w:r>
    </w:p>
    <w:p w14:paraId="3DACC58D" w14:textId="77777777" w:rsidR="00781EF0" w:rsidRDefault="00781EF0" w:rsidP="00622FBA">
      <w:pPr>
        <w:jc w:val="both"/>
        <w:rPr>
          <w:rFonts w:ascii="Times New Roman" w:eastAsia="SimSun" w:hAnsi="Times New Roman" w:cs="Times New Roman"/>
          <w:color w:val="000000"/>
        </w:rPr>
      </w:pPr>
    </w:p>
    <w:p w14:paraId="3CEBB732" w14:textId="77777777" w:rsidR="00CF509E" w:rsidRDefault="00CF509E" w:rsidP="00622FBA">
      <w:pPr>
        <w:jc w:val="both"/>
        <w:rPr>
          <w:rFonts w:ascii="Times New Roman" w:eastAsia="SimSun" w:hAnsi="Times New Roman" w:cs="Times New Roman"/>
          <w:color w:val="000000"/>
        </w:rPr>
      </w:pPr>
    </w:p>
    <w:p w14:paraId="282387A5" w14:textId="77777777" w:rsidR="00AF3A57" w:rsidRDefault="00AF3A57" w:rsidP="00876E67">
      <w:pPr>
        <w:numPr>
          <w:ilvl w:val="0"/>
          <w:numId w:val="2"/>
        </w:numPr>
        <w:tabs>
          <w:tab w:val="clear" w:pos="900"/>
          <w:tab w:val="num" w:pos="284"/>
          <w:tab w:val="left" w:pos="3648"/>
          <w:tab w:val="left" w:pos="4008"/>
          <w:tab w:val="left" w:pos="4338"/>
        </w:tabs>
        <w:ind w:hanging="900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b/>
          <w:color w:val="000000"/>
        </w:rPr>
        <w:t>OŚWIADCZAMY, ŻE</w:t>
      </w:r>
      <w:r>
        <w:rPr>
          <w:rFonts w:ascii="Times New Roman" w:eastAsia="SimSun" w:hAnsi="Times New Roman" w:cs="Tahoma"/>
          <w:color w:val="000000"/>
        </w:rPr>
        <w:t>:</w:t>
      </w:r>
    </w:p>
    <w:p w14:paraId="76177B1D" w14:textId="77777777" w:rsidR="00AF3A57" w:rsidRDefault="00AF3A57">
      <w:pPr>
        <w:numPr>
          <w:ilvl w:val="0"/>
          <w:numId w:val="4"/>
        </w:num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color w:val="000000"/>
        </w:rPr>
        <w:t xml:space="preserve"> Zamówienie zrealizujemy sami / z udziałem podwykonawców *</w:t>
      </w:r>
    </w:p>
    <w:p w14:paraId="7DDAEDE2" w14:textId="77777777" w:rsidR="00AF3A57" w:rsidRDefault="00AF3A57">
      <w:pPr>
        <w:numPr>
          <w:ilvl w:val="0"/>
          <w:numId w:val="4"/>
        </w:num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  <w:r>
        <w:rPr>
          <w:rFonts w:ascii="Times New Roman" w:eastAsia="SimSun" w:hAnsi="Times New Roman" w:cs="Tahoma"/>
          <w:color w:val="000000"/>
        </w:rPr>
        <w:t>W przypadku zatrudnienia podwykonawców wskazujemy:</w:t>
      </w:r>
    </w:p>
    <w:p w14:paraId="52E4FC19" w14:textId="77777777" w:rsidR="00AF3A57" w:rsidRDefault="00AF3A57">
      <w:pPr>
        <w:tabs>
          <w:tab w:val="left" w:pos="462"/>
          <w:tab w:val="left" w:pos="1146"/>
          <w:tab w:val="left" w:pos="1506"/>
          <w:tab w:val="left" w:pos="1836"/>
        </w:tabs>
        <w:ind w:left="66"/>
        <w:jc w:val="both"/>
        <w:rPr>
          <w:rFonts w:ascii="Times New Roman" w:eastAsia="SimSun" w:hAnsi="Times New Roman" w:cs="Tahoma"/>
          <w:color w:val="000000"/>
        </w:rPr>
      </w:pPr>
    </w:p>
    <w:tbl>
      <w:tblPr>
        <w:tblW w:w="9245" w:type="dxa"/>
        <w:tblInd w:w="2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5"/>
        <w:gridCol w:w="5690"/>
      </w:tblGrid>
      <w:tr w:rsidR="00AF3A57" w14:paraId="7904BF31" w14:textId="77777777" w:rsidTr="00ED3E2A"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834CF" w14:textId="77777777" w:rsidR="00AF3A57" w:rsidRDefault="00AF3A57">
            <w:pPr>
              <w:suppressAutoHyphens w:val="0"/>
              <w:snapToGrid w:val="0"/>
              <w:jc w:val="center"/>
              <w:rPr>
                <w:rFonts w:ascii="Times New Roman" w:eastAsia="SimSun" w:hAnsi="Times New Roman" w:cs="Tahoma"/>
                <w:b/>
                <w:color w:val="000000"/>
              </w:rPr>
            </w:pPr>
            <w:r>
              <w:rPr>
                <w:rFonts w:ascii="Times New Roman" w:eastAsia="SimSun" w:hAnsi="Times New Roman" w:cs="Tahoma"/>
                <w:b/>
                <w:color w:val="000000"/>
              </w:rPr>
              <w:t>części PAKIETÓW (CZĘŚCI) zamówienia, których wykonanie zamierzamy powierzyć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A7FE" w14:textId="77777777" w:rsidR="00AF3A57" w:rsidRDefault="00AF3A57">
            <w:pPr>
              <w:suppressAutoHyphens w:val="0"/>
              <w:snapToGrid w:val="0"/>
              <w:jc w:val="center"/>
              <w:rPr>
                <w:rFonts w:ascii="Times New Roman" w:eastAsia="SimSun" w:hAnsi="Times New Roman" w:cs="Tahoma"/>
                <w:color w:val="000000"/>
              </w:rPr>
            </w:pPr>
            <w:r>
              <w:rPr>
                <w:rFonts w:ascii="Times New Roman" w:eastAsia="SimSun" w:hAnsi="Times New Roman" w:cs="Tahoma"/>
                <w:b/>
                <w:color w:val="000000"/>
              </w:rPr>
              <w:t>następującym podwykonawcom</w:t>
            </w:r>
          </w:p>
          <w:p w14:paraId="147F76FF" w14:textId="77777777" w:rsidR="00AF3A57" w:rsidRDefault="00AF3A57">
            <w:pPr>
              <w:suppressAutoHyphens w:val="0"/>
              <w:jc w:val="center"/>
            </w:pPr>
            <w:r>
              <w:rPr>
                <w:rFonts w:ascii="Times New Roman" w:eastAsia="SimSun" w:hAnsi="Times New Roman" w:cs="Tahoma"/>
                <w:color w:val="000000"/>
              </w:rPr>
              <w:t>(</w:t>
            </w:r>
            <w:r>
              <w:rPr>
                <w:rFonts w:ascii="Times New Roman" w:eastAsia="SimSun" w:hAnsi="Times New Roman" w:cs="Tahoma"/>
                <w:i/>
                <w:color w:val="000000"/>
              </w:rPr>
              <w:t>wskazać podwykonawcę: nazwa, adres, tel.)</w:t>
            </w:r>
            <w:r>
              <w:rPr>
                <w:rFonts w:ascii="Times New Roman" w:eastAsia="SimSun" w:hAnsi="Times New Roman" w:cs="Tahoma"/>
                <w:color w:val="000000"/>
              </w:rPr>
              <w:t xml:space="preserve"> </w:t>
            </w:r>
          </w:p>
        </w:tc>
      </w:tr>
      <w:tr w:rsidR="00AF3A57" w14:paraId="7D61A680" w14:textId="77777777" w:rsidTr="00ED3E2A">
        <w:tc>
          <w:tcPr>
            <w:tcW w:w="3555" w:type="dxa"/>
            <w:tcBorders>
              <w:left w:val="single" w:sz="4" w:space="0" w:color="000000"/>
              <w:bottom w:val="single" w:sz="4" w:space="0" w:color="auto"/>
            </w:tcBorders>
          </w:tcPr>
          <w:p w14:paraId="6D416686" w14:textId="77777777" w:rsidR="00AF3A57" w:rsidRDefault="00AF3A57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  <w:p w14:paraId="0756C682" w14:textId="77777777" w:rsidR="00ED3E2A" w:rsidRDefault="00ED3E2A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  <w:p w14:paraId="4627C199" w14:textId="77777777" w:rsidR="00ED3E2A" w:rsidRDefault="00ED3E2A">
            <w:pPr>
              <w:suppressAutoHyphens w:val="0"/>
              <w:snapToGrid w:val="0"/>
              <w:ind w:hanging="786"/>
              <w:rPr>
                <w:rFonts w:ascii="Times New Roman" w:eastAsia="SimSun" w:hAnsi="Times New Roman" w:cs="Times New Roman"/>
                <w:color w:val="000000"/>
              </w:rPr>
            </w:pPr>
          </w:p>
        </w:tc>
        <w:tc>
          <w:tcPr>
            <w:tcW w:w="56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ADBBA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330C63E9" w14:textId="77777777" w:rsidR="00AF3A57" w:rsidRDefault="00AF3A57">
            <w:pPr>
              <w:suppressAutoHyphens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</w:tr>
      <w:tr w:rsidR="00AF3A57" w14:paraId="5F50CBFD" w14:textId="77777777" w:rsidTr="00ED3E2A"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79EF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6EF" w14:textId="77777777" w:rsidR="00AF3A57" w:rsidRDefault="00AF3A57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0D645B74" w14:textId="77777777" w:rsidR="00ED3E2A" w:rsidRDefault="00ED3E2A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  <w:p w14:paraId="1F7B7C00" w14:textId="77777777" w:rsidR="00ED3E2A" w:rsidRDefault="00ED3E2A">
            <w:pPr>
              <w:suppressAutoHyphens w:val="0"/>
              <w:snapToGrid w:val="0"/>
              <w:rPr>
                <w:rFonts w:ascii="Times New Roman" w:eastAsia="SimSun" w:hAnsi="Times New Roman" w:cs="Times New Roman"/>
                <w:color w:val="000000"/>
              </w:rPr>
            </w:pPr>
          </w:p>
        </w:tc>
      </w:tr>
    </w:tbl>
    <w:p w14:paraId="5D7735FF" w14:textId="77777777" w:rsidR="00AF3A57" w:rsidRDefault="00AF3A57">
      <w:pPr>
        <w:tabs>
          <w:tab w:val="left" w:pos="45"/>
          <w:tab w:val="left" w:pos="913"/>
          <w:tab w:val="left" w:pos="948"/>
          <w:tab w:val="left" w:pos="1308"/>
          <w:tab w:val="left" w:pos="1638"/>
        </w:tabs>
        <w:jc w:val="both"/>
      </w:pPr>
    </w:p>
    <w:p w14:paraId="415F5645" w14:textId="77777777" w:rsidR="00E6440D" w:rsidRPr="006164FC" w:rsidRDefault="00E6440D" w:rsidP="006164FC">
      <w:pPr>
        <w:pStyle w:val="Tekstpodstawowy"/>
        <w:widowControl/>
        <w:suppressAutoHyphens w:val="0"/>
        <w:autoSpaceDE/>
        <w:spacing w:after="0"/>
        <w:ind w:left="360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b/>
          <w:color w:val="000000"/>
        </w:rPr>
        <w:t>c)</w:t>
      </w:r>
      <w:r>
        <w:rPr>
          <w:rFonts w:ascii="Times New Roman" w:eastAsia="SimSun" w:hAnsi="Times New Roman" w:cs="Times New Roman"/>
          <w:color w:val="000000"/>
        </w:rPr>
        <w:t xml:space="preserve"> W </w:t>
      </w:r>
      <w:r w:rsidRPr="00600525">
        <w:rPr>
          <w:rFonts w:ascii="Times New Roman" w:eastAsia="SimSun" w:hAnsi="Times New Roman" w:cs="Times New Roman"/>
          <w:color w:val="000000"/>
        </w:rPr>
        <w:t>przypadku zatrudnienia podwykonawców, odpowiadamy za ich pracę, jak za swoją własną,</w:t>
      </w:r>
      <w:r w:rsidRPr="00600525">
        <w:rPr>
          <w:rFonts w:ascii="Times New Roman" w:hAnsi="Times New Roman" w:cs="Times New Roman"/>
        </w:rPr>
        <w:t xml:space="preserve"> zapewniamy, </w:t>
      </w:r>
      <w:proofErr w:type="gramStart"/>
      <w:r w:rsidRPr="00600525">
        <w:rPr>
          <w:rFonts w:ascii="Times New Roman" w:hAnsi="Times New Roman" w:cs="Times New Roman"/>
        </w:rPr>
        <w:t>że  podwykonawcy</w:t>
      </w:r>
      <w:proofErr w:type="gramEnd"/>
      <w:r w:rsidRPr="00600525">
        <w:rPr>
          <w:rFonts w:ascii="Times New Roman" w:hAnsi="Times New Roman" w:cs="Times New Roman"/>
        </w:rPr>
        <w:t xml:space="preserve"> będą przestrzegać wszelkich postanowień Umowy zawartej w rezultacie udzielenia niniejszego </w:t>
      </w:r>
      <w:r w:rsidRPr="006164FC">
        <w:rPr>
          <w:rFonts w:ascii="Times New Roman" w:hAnsi="Times New Roman" w:cs="Times New Roman"/>
        </w:rPr>
        <w:t xml:space="preserve">zamówienia. Jako Wykonawca odpowiadamy wobec Zamawiającego za wszelkie działania lub zaniechania swoich podwykonawców, jak za swoje działania lub zaniechania. </w:t>
      </w:r>
      <w:r w:rsidRPr="006164FC">
        <w:rPr>
          <w:rFonts w:ascii="Times New Roman" w:eastAsia="SimSun" w:hAnsi="Times New Roman" w:cs="Times New Roman"/>
          <w:color w:val="000000"/>
        </w:rPr>
        <w:t xml:space="preserve"> </w:t>
      </w:r>
    </w:p>
    <w:p w14:paraId="7C6E15A2" w14:textId="77777777" w:rsidR="006164FC" w:rsidRDefault="00E6440D" w:rsidP="006164FC">
      <w:pPr>
        <w:numPr>
          <w:ilvl w:val="0"/>
          <w:numId w:val="5"/>
        </w:numPr>
        <w:tabs>
          <w:tab w:val="left" w:pos="284"/>
          <w:tab w:val="left" w:pos="951"/>
          <w:tab w:val="left" w:pos="2130"/>
          <w:tab w:val="left" w:pos="2761"/>
          <w:tab w:val="left" w:pos="3418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164FC">
        <w:rPr>
          <w:rFonts w:ascii="Times New Roman" w:eastAsia="SimSun" w:hAnsi="Times New Roman" w:cs="Times New Roman"/>
          <w:color w:val="000000"/>
        </w:rPr>
        <w:t xml:space="preserve">Jesteśmy związani ofertą przez okres 30 dni </w:t>
      </w:r>
      <w:r w:rsidRPr="006164FC">
        <w:rPr>
          <w:rFonts w:ascii="Times New Roman" w:hAnsi="Times New Roman" w:cs="Times New Roman"/>
          <w:bCs/>
        </w:rPr>
        <w:t>od upływu ostatecznego terminu składania ofert.</w:t>
      </w:r>
    </w:p>
    <w:p w14:paraId="18A604C8" w14:textId="24C55853" w:rsidR="00B5092D" w:rsidRPr="006164FC" w:rsidRDefault="00B5092D" w:rsidP="006164FC">
      <w:pPr>
        <w:numPr>
          <w:ilvl w:val="0"/>
          <w:numId w:val="5"/>
        </w:numPr>
        <w:tabs>
          <w:tab w:val="left" w:pos="284"/>
          <w:tab w:val="left" w:pos="951"/>
          <w:tab w:val="left" w:pos="2130"/>
          <w:tab w:val="left" w:pos="2761"/>
          <w:tab w:val="left" w:pos="3418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164FC">
        <w:rPr>
          <w:rFonts w:ascii="Times New Roman" w:hAnsi="Times New Roman" w:cs="Times New Roman"/>
        </w:rPr>
        <w:t>Oświadczamy, że wszystkie oferowane przez nas wyroby medyczne składające się na przedmiot niniejszego zamówienia posiadają wszelkie wymagan</w:t>
      </w:r>
      <w:r w:rsidR="00600525" w:rsidRPr="006164FC">
        <w:rPr>
          <w:rFonts w:ascii="Times New Roman" w:hAnsi="Times New Roman" w:cs="Times New Roman"/>
        </w:rPr>
        <w:t>e</w:t>
      </w:r>
      <w:r w:rsidRPr="006164FC">
        <w:rPr>
          <w:rFonts w:ascii="Times New Roman" w:hAnsi="Times New Roman" w:cs="Times New Roman"/>
        </w:rPr>
        <w:t xml:space="preserve"> przepisami </w:t>
      </w:r>
      <w:r w:rsidR="00600525" w:rsidRPr="006164FC">
        <w:rPr>
          <w:rFonts w:ascii="Times New Roman" w:hAnsi="Times New Roman" w:cs="Times New Roman"/>
        </w:rPr>
        <w:t xml:space="preserve">prawa </w:t>
      </w:r>
      <w:r w:rsidR="008B5853" w:rsidRPr="006164FC">
        <w:rPr>
          <w:rFonts w:ascii="Times New Roman" w:hAnsi="Times New Roman" w:cs="Times New Roman"/>
        </w:rPr>
        <w:t xml:space="preserve">dopuszczenia </w:t>
      </w:r>
      <w:r w:rsidR="00600525" w:rsidRPr="006164FC">
        <w:rPr>
          <w:rFonts w:ascii="Times New Roman" w:hAnsi="Times New Roman" w:cs="Times New Roman"/>
        </w:rPr>
        <w:t xml:space="preserve">i atesty oraz spełniają wymagania określone obowiązującymi przepisami prawa, a w szczególności </w:t>
      </w:r>
      <w:r w:rsidRPr="006164FC">
        <w:rPr>
          <w:rFonts w:ascii="Times New Roman" w:hAnsi="Times New Roman" w:cs="Times New Roman"/>
        </w:rPr>
        <w:t xml:space="preserve">ustawy o wyrobach medycznych z dnia </w:t>
      </w:r>
      <w:r w:rsidR="00600525" w:rsidRPr="006164FC">
        <w:rPr>
          <w:rFonts w:ascii="Times New Roman" w:hAnsi="Times New Roman" w:cs="Times New Roman"/>
        </w:rPr>
        <w:t>07</w:t>
      </w:r>
      <w:r w:rsidRPr="006164FC">
        <w:rPr>
          <w:rFonts w:ascii="Times New Roman" w:hAnsi="Times New Roman" w:cs="Times New Roman"/>
        </w:rPr>
        <w:t>.0</w:t>
      </w:r>
      <w:r w:rsidR="00600525" w:rsidRPr="006164FC">
        <w:rPr>
          <w:rFonts w:ascii="Times New Roman" w:hAnsi="Times New Roman" w:cs="Times New Roman"/>
        </w:rPr>
        <w:t>4</w:t>
      </w:r>
      <w:r w:rsidRPr="006164FC">
        <w:rPr>
          <w:rFonts w:ascii="Times New Roman" w:hAnsi="Times New Roman" w:cs="Times New Roman"/>
        </w:rPr>
        <w:t>.20</w:t>
      </w:r>
      <w:r w:rsidR="00600525" w:rsidRPr="006164FC">
        <w:rPr>
          <w:rFonts w:ascii="Times New Roman" w:hAnsi="Times New Roman" w:cs="Times New Roman"/>
        </w:rPr>
        <w:t>22</w:t>
      </w:r>
      <w:r w:rsidRPr="006164FC">
        <w:rPr>
          <w:rFonts w:ascii="Times New Roman" w:hAnsi="Times New Roman" w:cs="Times New Roman"/>
        </w:rPr>
        <w:t>r. (</w:t>
      </w:r>
      <w:proofErr w:type="spellStart"/>
      <w:r w:rsidRPr="006164FC">
        <w:rPr>
          <w:rFonts w:ascii="Times New Roman" w:hAnsi="Times New Roman" w:cs="Times New Roman"/>
        </w:rPr>
        <w:t>t.j</w:t>
      </w:r>
      <w:proofErr w:type="spellEnd"/>
      <w:r w:rsidRPr="006164FC">
        <w:rPr>
          <w:rFonts w:ascii="Times New Roman" w:hAnsi="Times New Roman" w:cs="Times New Roman"/>
        </w:rPr>
        <w:t>.</w:t>
      </w:r>
      <w:r w:rsidR="008B5853" w:rsidRPr="006164FC">
        <w:rPr>
          <w:rFonts w:ascii="Times New Roman" w:hAnsi="Times New Roman" w:cs="Times New Roman"/>
        </w:rPr>
        <w:t xml:space="preserve"> </w:t>
      </w:r>
      <w:r w:rsidRPr="006164FC">
        <w:rPr>
          <w:rFonts w:ascii="Times New Roman" w:hAnsi="Times New Roman" w:cs="Times New Roman"/>
        </w:rPr>
        <w:t xml:space="preserve">Dz. U. z 2022 r. poz. 974), </w:t>
      </w:r>
      <w:r w:rsidR="006164FC">
        <w:rPr>
          <w:rFonts w:ascii="Times New Roman" w:hAnsi="Times New Roman" w:cs="Times New Roman"/>
        </w:rPr>
        <w:t xml:space="preserve">a także spełniają </w:t>
      </w:r>
      <w:r w:rsidRPr="006164FC">
        <w:rPr>
          <w:rFonts w:ascii="Times New Roman" w:hAnsi="Times New Roman" w:cs="Times New Roman"/>
        </w:rPr>
        <w:t>waru</w:t>
      </w:r>
      <w:r w:rsidR="006164FC">
        <w:rPr>
          <w:rFonts w:ascii="Times New Roman" w:hAnsi="Times New Roman" w:cs="Times New Roman"/>
        </w:rPr>
        <w:t xml:space="preserve">nki </w:t>
      </w:r>
      <w:r w:rsidRPr="006164FC">
        <w:rPr>
          <w:rFonts w:ascii="Times New Roman" w:hAnsi="Times New Roman" w:cs="Times New Roman"/>
        </w:rPr>
        <w:t>dopuszczenia do obrotu i stosowania na terenie Rzeczpospolitej Polski, określonymi przez Ministra Zdrowia, a także posiada</w:t>
      </w:r>
      <w:r w:rsidR="006164FC" w:rsidRPr="006164FC">
        <w:rPr>
          <w:rFonts w:ascii="Times New Roman" w:hAnsi="Times New Roman" w:cs="Times New Roman"/>
        </w:rPr>
        <w:t>ją</w:t>
      </w:r>
      <w:r w:rsidRPr="006164FC">
        <w:rPr>
          <w:rFonts w:ascii="Times New Roman" w:hAnsi="Times New Roman" w:cs="Times New Roman"/>
        </w:rPr>
        <w:t xml:space="preserve"> aktualne </w:t>
      </w:r>
      <w:r w:rsidR="008B5853" w:rsidRPr="006164FC">
        <w:rPr>
          <w:rFonts w:ascii="Times New Roman" w:hAnsi="Times New Roman" w:cs="Times New Roman"/>
        </w:rPr>
        <w:t xml:space="preserve">karty charakterystyki/karty katalogowe/opisy techniczne/wyniki badań w języku polskim (lub przetłumaczone na język polski) dotyczące oferowanych towarów.  </w:t>
      </w:r>
    </w:p>
    <w:p w14:paraId="467310AA" w14:textId="2E15B4B5" w:rsidR="00E6440D" w:rsidRPr="00600525" w:rsidRDefault="00E6440D" w:rsidP="00E6440D">
      <w:pPr>
        <w:widowControl/>
        <w:numPr>
          <w:ilvl w:val="0"/>
          <w:numId w:val="5"/>
        </w:numPr>
        <w:tabs>
          <w:tab w:val="left" w:pos="284"/>
          <w:tab w:val="left" w:pos="966"/>
          <w:tab w:val="left" w:pos="2130"/>
          <w:tab w:val="left" w:pos="2556"/>
        </w:tabs>
        <w:autoSpaceDE/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600525">
        <w:rPr>
          <w:rFonts w:ascii="Times New Roman" w:hAnsi="Times New Roman" w:cs="Times New Roman"/>
          <w:bCs/>
        </w:rPr>
        <w:t>Zapewniamy</w:t>
      </w:r>
      <w:r w:rsidRPr="00600525">
        <w:rPr>
          <w:rFonts w:ascii="Times New Roman" w:hAnsi="Times New Roman" w:cs="Times New Roman"/>
          <w:b/>
        </w:rPr>
        <w:t xml:space="preserve"> </w:t>
      </w:r>
      <w:r w:rsidRPr="00600525">
        <w:rPr>
          <w:rFonts w:ascii="Times New Roman" w:hAnsi="Times New Roman" w:cs="Times New Roman"/>
          <w:bCs/>
        </w:rPr>
        <w:t>gwarancję jakości (przydatność do użycia) dostarczanych - w ramach niniejszego zamówienia - produktów farmaceutycznych</w:t>
      </w:r>
      <w:r w:rsidRPr="00600525">
        <w:rPr>
          <w:rFonts w:ascii="Times New Roman" w:hAnsi="Times New Roman" w:cs="Times New Roman"/>
          <w:b/>
        </w:rPr>
        <w:t xml:space="preserve"> przez okres minimum</w:t>
      </w:r>
      <w:proofErr w:type="gramStart"/>
      <w:r w:rsidRPr="00600525">
        <w:rPr>
          <w:rFonts w:ascii="Times New Roman" w:hAnsi="Times New Roman" w:cs="Times New Roman"/>
          <w:b/>
        </w:rPr>
        <w:t xml:space="preserve"> </w:t>
      </w:r>
      <w:r w:rsidR="00EE6CCD" w:rsidRPr="00600525">
        <w:rPr>
          <w:rFonts w:ascii="Times New Roman" w:hAnsi="Times New Roman" w:cs="Times New Roman"/>
          <w:b/>
        </w:rPr>
        <w:t>..</w:t>
      </w:r>
      <w:proofErr w:type="gramEnd"/>
      <w:r w:rsidRPr="00600525">
        <w:rPr>
          <w:rFonts w:ascii="Times New Roman" w:hAnsi="Times New Roman" w:cs="Times New Roman"/>
          <w:b/>
        </w:rPr>
        <w:t>…… miesiące(-</w:t>
      </w:r>
      <w:proofErr w:type="spellStart"/>
      <w:r w:rsidRPr="00600525">
        <w:rPr>
          <w:rFonts w:ascii="Times New Roman" w:hAnsi="Times New Roman" w:cs="Times New Roman"/>
          <w:b/>
        </w:rPr>
        <w:t>cy</w:t>
      </w:r>
      <w:proofErr w:type="spellEnd"/>
      <w:r w:rsidRPr="00600525">
        <w:rPr>
          <w:rFonts w:ascii="Times New Roman" w:hAnsi="Times New Roman" w:cs="Times New Roman"/>
          <w:b/>
        </w:rPr>
        <w:t xml:space="preserve">) </w:t>
      </w:r>
      <w:r w:rsidRPr="00600525">
        <w:rPr>
          <w:rFonts w:ascii="Times New Roman" w:hAnsi="Times New Roman" w:cs="Times New Roman"/>
          <w:bCs/>
        </w:rPr>
        <w:t xml:space="preserve">od daty odbioru danej partii dostawy przez Zamawiającego </w:t>
      </w:r>
      <w:r w:rsidRPr="00600525">
        <w:rPr>
          <w:rFonts w:ascii="Times New Roman" w:hAnsi="Times New Roman" w:cs="Times New Roman"/>
        </w:rPr>
        <w:t>(</w:t>
      </w:r>
      <w:r w:rsidRPr="00600525">
        <w:rPr>
          <w:rFonts w:ascii="Times New Roman" w:hAnsi="Times New Roman" w:cs="Times New Roman"/>
          <w:b/>
          <w:i/>
        </w:rPr>
        <w:t>minimum 12 miesięcy</w:t>
      </w:r>
      <w:r w:rsidRPr="00600525">
        <w:rPr>
          <w:rFonts w:ascii="Times New Roman" w:hAnsi="Times New Roman" w:cs="Times New Roman"/>
          <w:i/>
        </w:rPr>
        <w:t xml:space="preserve"> - Wykonawca może zaoferować dłuższy termin przydatności produktów do użycia</w:t>
      </w:r>
      <w:r w:rsidRPr="00600525">
        <w:rPr>
          <w:rFonts w:ascii="Times New Roman" w:hAnsi="Times New Roman" w:cs="Times New Roman"/>
        </w:rPr>
        <w:t>).</w:t>
      </w:r>
    </w:p>
    <w:p w14:paraId="47532FF6" w14:textId="7E47D2C5" w:rsidR="00E6440D" w:rsidRDefault="00E6440D" w:rsidP="00E6440D">
      <w:pPr>
        <w:numPr>
          <w:ilvl w:val="0"/>
          <w:numId w:val="5"/>
        </w:numPr>
        <w:tabs>
          <w:tab w:val="left" w:pos="284"/>
          <w:tab w:val="left" w:pos="981"/>
          <w:tab w:val="left" w:pos="2130"/>
          <w:tab w:val="left" w:pos="2467"/>
          <w:tab w:val="left" w:pos="2916"/>
          <w:tab w:val="left" w:pos="2982"/>
          <w:tab w:val="left" w:pos="3456"/>
        </w:tabs>
        <w:ind w:left="284" w:hanging="284"/>
        <w:jc w:val="both"/>
        <w:rPr>
          <w:rFonts w:ascii="Times New Roman" w:hAnsi="Times New Roman" w:cs="Times New Roman"/>
        </w:rPr>
      </w:pPr>
      <w:r w:rsidRPr="00600525">
        <w:rPr>
          <w:rFonts w:ascii="Times New Roman" w:eastAsia="SimSun" w:hAnsi="Times New Roman" w:cs="Times New Roman"/>
          <w:color w:val="000000"/>
        </w:rPr>
        <w:t>Akceptujemy istotne postanowienia umowy (wzór umowy) i zobowiązujemy</w:t>
      </w:r>
      <w:r>
        <w:rPr>
          <w:rFonts w:ascii="Times New Roman" w:eastAsia="SimSun" w:hAnsi="Times New Roman" w:cs="Times New Roman"/>
          <w:color w:val="000000"/>
        </w:rPr>
        <w:t xml:space="preserve"> się w razie wybrania naszej oferty do podpisania umowy zgodnie z wymogami określonymi w Specyfikacji Warunków Zamówienia, w miejscu i terminie wskazanym przez Zamawiającego.</w:t>
      </w:r>
    </w:p>
    <w:p w14:paraId="1F714FF5" w14:textId="5E504C07" w:rsidR="00CF509E" w:rsidRPr="006164FC" w:rsidRDefault="00E6440D" w:rsidP="00CF509E">
      <w:pPr>
        <w:widowControl/>
        <w:numPr>
          <w:ilvl w:val="0"/>
          <w:numId w:val="5"/>
        </w:numPr>
        <w:tabs>
          <w:tab w:val="left" w:pos="284"/>
          <w:tab w:val="left" w:pos="966"/>
          <w:tab w:val="left" w:pos="2130"/>
          <w:tab w:val="left" w:pos="2467"/>
        </w:tabs>
        <w:suppressAutoHyphens w:val="0"/>
        <w:ind w:left="284" w:hanging="284"/>
        <w:jc w:val="both"/>
        <w:rPr>
          <w:rFonts w:ascii="Times New Roman" w:eastAsia="SimSu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64895DF8" w14:textId="77777777" w:rsidR="00E94925" w:rsidRPr="00CF509E" w:rsidRDefault="00E94925" w:rsidP="00E94925">
      <w:pPr>
        <w:widowControl/>
        <w:numPr>
          <w:ilvl w:val="0"/>
          <w:numId w:val="5"/>
        </w:numPr>
        <w:tabs>
          <w:tab w:val="clear" w:pos="720"/>
          <w:tab w:val="num" w:pos="284"/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jc w:val="both"/>
        <w:rPr>
          <w:rFonts w:ascii="Times New Roman" w:eastAsia="SimSun" w:hAnsi="Times New Roman" w:cs="Times New Roman"/>
          <w:color w:val="000000"/>
          <w:lang w:eastAsia="pl-PL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  <w:u w:val="single"/>
        </w:rPr>
        <w:t>Jesteśmy:</w:t>
      </w:r>
    </w:p>
    <w:p w14:paraId="04E6D375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•jesteśmy mikroprzedsiębiorstwem*</w:t>
      </w:r>
    </w:p>
    <w:p w14:paraId="264AD33F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lastRenderedPageBreak/>
        <w:t>•jesteśmy małym przedsiębiorstwem*</w:t>
      </w:r>
    </w:p>
    <w:p w14:paraId="1F96E404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•jesteśmy średnim przedsiębiorstwem*</w:t>
      </w:r>
    </w:p>
    <w:p w14:paraId="7AB635E8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•prowadzę jednoosobową działalność gospodarczą*</w:t>
      </w:r>
    </w:p>
    <w:p w14:paraId="3B3EF7EC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•jestem osobą fizyczną nieprowadzącą działalności gospodarczej*</w:t>
      </w:r>
    </w:p>
    <w:p w14:paraId="79B9EF46" w14:textId="77777777" w:rsidR="00E94925" w:rsidRPr="00CF509E" w:rsidRDefault="00E94925" w:rsidP="00E94925">
      <w:pPr>
        <w:widowControl/>
        <w:tabs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•inny rodzaj*</w:t>
      </w:r>
    </w:p>
    <w:p w14:paraId="6D1D48C3" w14:textId="162AF5B9" w:rsidR="00E94925" w:rsidRPr="00CF509E" w:rsidRDefault="00E94925" w:rsidP="00CF509E">
      <w:pPr>
        <w:widowControl/>
        <w:numPr>
          <w:ilvl w:val="0"/>
          <w:numId w:val="5"/>
        </w:numPr>
        <w:tabs>
          <w:tab w:val="clear" w:pos="720"/>
          <w:tab w:val="num" w:pos="284"/>
          <w:tab w:val="left" w:pos="1136"/>
          <w:tab w:val="left" w:pos="1600"/>
          <w:tab w:val="left" w:pos="1855"/>
          <w:tab w:val="left" w:pos="2020"/>
          <w:tab w:val="left" w:pos="2215"/>
          <w:tab w:val="left" w:pos="2275"/>
          <w:tab w:val="left" w:pos="2920"/>
          <w:tab w:val="left" w:pos="2986"/>
        </w:tabs>
        <w:suppressAutoHyphens w:val="0"/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 xml:space="preserve">Oświadczamy, że wypełniliśmy obowiązki informacyjne przewidziane w art. 13 lub art. 14 RODO** wobec osób fizycznych, od których dane osobowe bezpośrednio lub pośrednio pozyskaliśmy w celu ubiegania się o udzielenie zamówienia publicznego w niniejszym </w:t>
      </w:r>
      <w:proofErr w:type="gramStart"/>
      <w:r w:rsidRPr="00CF509E">
        <w:rPr>
          <w:rFonts w:ascii="Times New Roman" w:eastAsia="SimSun" w:hAnsi="Times New Roman" w:cs="Times New Roman"/>
          <w:color w:val="000000"/>
        </w:rPr>
        <w:t>post</w:t>
      </w:r>
      <w:r w:rsidR="006164FC">
        <w:rPr>
          <w:rFonts w:ascii="Times New Roman" w:eastAsia="SimSun" w:hAnsi="Times New Roman" w:cs="Times New Roman"/>
          <w:color w:val="000000"/>
        </w:rPr>
        <w:t>ę</w:t>
      </w:r>
      <w:r w:rsidRPr="00CF509E">
        <w:rPr>
          <w:rFonts w:ascii="Times New Roman" w:eastAsia="SimSun" w:hAnsi="Times New Roman" w:cs="Times New Roman"/>
          <w:color w:val="000000"/>
        </w:rPr>
        <w:t>powaniu.*</w:t>
      </w:r>
      <w:proofErr w:type="gramEnd"/>
      <w:r w:rsidRPr="00CF509E">
        <w:rPr>
          <w:rFonts w:ascii="Times New Roman" w:eastAsia="SimSun" w:hAnsi="Times New Roman" w:cs="Times New Roman"/>
          <w:color w:val="000000"/>
        </w:rPr>
        <w:t>**</w:t>
      </w:r>
    </w:p>
    <w:p w14:paraId="246DAC84" w14:textId="77777777" w:rsidR="00AF3A57" w:rsidRDefault="00AF3A57" w:rsidP="00CF509E">
      <w:pPr>
        <w:tabs>
          <w:tab w:val="num" w:pos="284"/>
          <w:tab w:val="left" w:pos="8094"/>
        </w:tabs>
        <w:ind w:left="284" w:hanging="284"/>
        <w:jc w:val="both"/>
        <w:rPr>
          <w:rFonts w:ascii="Times New Roman" w:eastAsia="SimSun" w:hAnsi="Times New Roman" w:cs="Times New Roman"/>
          <w:color w:val="000000"/>
        </w:rPr>
      </w:pPr>
    </w:p>
    <w:p w14:paraId="19BF9BE7" w14:textId="77777777" w:rsidR="002C1805" w:rsidRDefault="002C1805" w:rsidP="007B256C">
      <w:pPr>
        <w:suppressAutoHyphens w:val="0"/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3825CE52" w14:textId="77777777" w:rsidR="00600525" w:rsidRDefault="00600525" w:rsidP="00795BE6">
      <w:pPr>
        <w:suppressAutoHyphens w:val="0"/>
        <w:jc w:val="both"/>
        <w:rPr>
          <w:rFonts w:ascii="Times New Roman" w:eastAsia="SimSun" w:hAnsi="Times New Roman" w:cs="Times New Roman"/>
          <w:b/>
          <w:color w:val="000000"/>
        </w:rPr>
      </w:pPr>
    </w:p>
    <w:p w14:paraId="565CAFE4" w14:textId="5DA53986" w:rsidR="00DE43B1" w:rsidRPr="00DE43B1" w:rsidRDefault="00DE43B1" w:rsidP="00600525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/>
          <w:color w:val="000000"/>
        </w:rPr>
      </w:pPr>
      <w:r w:rsidRPr="00DE43B1">
        <w:rPr>
          <w:rFonts w:ascii="Times New Roman" w:eastAsia="SimSun" w:hAnsi="Times New Roman" w:cs="Times New Roman"/>
          <w:b/>
          <w:color w:val="000000"/>
        </w:rPr>
        <w:t>ZAŁĄCZNIKI DO NINIEJSZEJ OFERTY:</w:t>
      </w:r>
    </w:p>
    <w:p w14:paraId="3CD4B258" w14:textId="5ED696A2" w:rsidR="00DE43B1" w:rsidRPr="006164FC" w:rsidRDefault="00DE43B1" w:rsidP="006164FC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Cs/>
          <w:color w:val="000000"/>
        </w:rPr>
      </w:pPr>
      <w:r w:rsidRPr="00DE43B1">
        <w:rPr>
          <w:rFonts w:ascii="Times New Roman" w:eastAsia="SimSun" w:hAnsi="Times New Roman" w:cs="Times New Roman"/>
          <w:bCs/>
          <w:color w:val="000000"/>
        </w:rPr>
        <w:t>1.</w:t>
      </w:r>
      <w:r w:rsidRPr="00DE43B1">
        <w:rPr>
          <w:rFonts w:ascii="Times New Roman" w:eastAsia="SimSun" w:hAnsi="Times New Roman" w:cs="Times New Roman"/>
          <w:bCs/>
          <w:color w:val="000000"/>
        </w:rPr>
        <w:tab/>
      </w:r>
      <w:r w:rsidRPr="006164FC">
        <w:rPr>
          <w:rFonts w:ascii="Times New Roman" w:eastAsia="SimSun" w:hAnsi="Times New Roman" w:cs="Times New Roman"/>
          <w:bCs/>
          <w:color w:val="000000"/>
        </w:rPr>
        <w:t xml:space="preserve">Wypełnione i podpisane „Formularze asortymentowo-cenowe” – Zał. </w:t>
      </w:r>
      <w:r w:rsidR="00BA6FFB">
        <w:rPr>
          <w:rFonts w:ascii="Times New Roman" w:eastAsia="SimSun" w:hAnsi="Times New Roman" w:cs="Times New Roman"/>
          <w:bCs/>
          <w:color w:val="000000"/>
        </w:rPr>
        <w:t>N</w:t>
      </w:r>
      <w:r w:rsidRPr="006164FC">
        <w:rPr>
          <w:rFonts w:ascii="Times New Roman" w:eastAsia="SimSun" w:hAnsi="Times New Roman" w:cs="Times New Roman"/>
          <w:bCs/>
          <w:color w:val="000000"/>
        </w:rPr>
        <w:t>r II........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 xml:space="preserve">; </w:t>
      </w:r>
    </w:p>
    <w:p w14:paraId="46CA9EC1" w14:textId="773D17B9" w:rsidR="00DE43B1" w:rsidRDefault="00DE43B1" w:rsidP="006164FC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Cs/>
          <w:color w:val="000000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>2.</w:t>
      </w:r>
      <w:r w:rsidRPr="006164FC">
        <w:rPr>
          <w:rFonts w:ascii="Times New Roman" w:eastAsia="SimSun" w:hAnsi="Times New Roman" w:cs="Times New Roman"/>
          <w:bCs/>
          <w:color w:val="000000"/>
        </w:rPr>
        <w:tab/>
        <w:t>Wypełnione i podpisane „Oświadczenie” - Zał. Nr III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>;</w:t>
      </w:r>
    </w:p>
    <w:p w14:paraId="02F55310" w14:textId="49330BBD" w:rsidR="00BA6FFB" w:rsidRPr="006164FC" w:rsidRDefault="00BA6FFB" w:rsidP="006164FC">
      <w:pPr>
        <w:suppressAutoHyphens w:val="0"/>
        <w:ind w:left="255" w:hanging="270"/>
        <w:jc w:val="both"/>
        <w:rPr>
          <w:rFonts w:ascii="Times New Roman" w:eastAsia="SimSun" w:hAnsi="Times New Roman" w:cs="Times New Roman"/>
          <w:bCs/>
          <w:color w:val="000000"/>
        </w:rPr>
      </w:pPr>
      <w:r>
        <w:rPr>
          <w:rFonts w:ascii="Times New Roman" w:eastAsia="SimSun" w:hAnsi="Times New Roman" w:cs="Times New Roman"/>
          <w:bCs/>
          <w:color w:val="000000"/>
        </w:rPr>
        <w:t xml:space="preserve">3.  </w:t>
      </w:r>
      <w:r w:rsidRPr="006164FC">
        <w:rPr>
          <w:rFonts w:ascii="Times New Roman" w:eastAsia="SimSun" w:hAnsi="Times New Roman" w:cs="Times New Roman"/>
          <w:bCs/>
          <w:color w:val="000000"/>
        </w:rPr>
        <w:t>Wypełnione i podpisane „Oświadczenie</w:t>
      </w:r>
      <w:r>
        <w:rPr>
          <w:rFonts w:ascii="Times New Roman" w:eastAsia="SimSun" w:hAnsi="Times New Roman" w:cs="Times New Roman"/>
          <w:bCs/>
          <w:color w:val="000000"/>
        </w:rPr>
        <w:t xml:space="preserve"> z art. 5k</w:t>
      </w:r>
      <w:r w:rsidRPr="006164FC">
        <w:rPr>
          <w:rFonts w:ascii="Times New Roman" w:eastAsia="SimSun" w:hAnsi="Times New Roman" w:cs="Times New Roman"/>
          <w:bCs/>
          <w:color w:val="000000"/>
        </w:rPr>
        <w:t>” - Zał. Nr I</w:t>
      </w:r>
      <w:r>
        <w:rPr>
          <w:rFonts w:ascii="Times New Roman" w:eastAsia="SimSun" w:hAnsi="Times New Roman" w:cs="Times New Roman"/>
          <w:bCs/>
          <w:color w:val="000000"/>
        </w:rPr>
        <w:t>V</w:t>
      </w:r>
      <w:r w:rsidRPr="006164FC">
        <w:rPr>
          <w:rFonts w:ascii="Times New Roman" w:eastAsia="SimSun" w:hAnsi="Times New Roman" w:cs="Times New Roman"/>
          <w:bCs/>
          <w:color w:val="000000"/>
        </w:rPr>
        <w:t>;</w:t>
      </w:r>
    </w:p>
    <w:p w14:paraId="6B947789" w14:textId="2CF2AF5E" w:rsidR="00C53233" w:rsidRPr="006164FC" w:rsidRDefault="00C53233" w:rsidP="006164FC">
      <w:pPr>
        <w:ind w:left="284" w:hanging="284"/>
        <w:jc w:val="both"/>
        <w:rPr>
          <w:rFonts w:ascii="Times New Roman" w:hAnsi="Times New Roman" w:cs="Times New Roman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 xml:space="preserve">3. </w:t>
      </w:r>
      <w:r w:rsidR="00622FBA" w:rsidRPr="006164FC">
        <w:rPr>
          <w:rFonts w:ascii="Times New Roman" w:eastAsia="SimSun" w:hAnsi="Times New Roman" w:cs="Times New Roman"/>
          <w:bCs/>
          <w:color w:val="000000"/>
        </w:rPr>
        <w:t xml:space="preserve"> </w:t>
      </w:r>
      <w:r w:rsidRPr="006164FC">
        <w:rPr>
          <w:rFonts w:ascii="Times New Roman" w:hAnsi="Times New Roman" w:cs="Times New Roman"/>
        </w:rPr>
        <w:t>Zamawiający w celu potwierdzenia zgodności oferowanych produktów z wymaganiami i szczegółowym opisie</w:t>
      </w:r>
      <w:r w:rsidR="00622FBA" w:rsidRPr="006164FC">
        <w:rPr>
          <w:rFonts w:ascii="Times New Roman" w:hAnsi="Times New Roman" w:cs="Times New Roman"/>
        </w:rPr>
        <w:t xml:space="preserve">, </w:t>
      </w:r>
      <w:r w:rsidRPr="006164FC">
        <w:rPr>
          <w:rFonts w:ascii="Times New Roman" w:hAnsi="Times New Roman" w:cs="Times New Roman"/>
        </w:rPr>
        <w:t>przedmiotu zamówienia zawartego w Formularzach asortymentowo-cenowych – Załączniki Nr II.1 - II.3</w:t>
      </w:r>
      <w:r w:rsidRPr="006164FC">
        <w:rPr>
          <w:rFonts w:ascii="Times New Roman" w:hAnsi="Times New Roman" w:cs="Times New Roman"/>
          <w:b/>
          <w:bCs/>
        </w:rPr>
        <w:t xml:space="preserve"> </w:t>
      </w:r>
      <w:r w:rsidRPr="006164FC">
        <w:rPr>
          <w:rFonts w:ascii="Times New Roman" w:hAnsi="Times New Roman" w:cs="Times New Roman"/>
        </w:rPr>
        <w:t>wymaga, aby Wykonawca złożył wraz z ofertą następujące przedmiotowe środki dowodowe:</w:t>
      </w:r>
    </w:p>
    <w:p w14:paraId="6C456AA1" w14:textId="6E6D8FE7" w:rsidR="00A057B3" w:rsidRPr="006164FC" w:rsidRDefault="00795BE6" w:rsidP="006164FC">
      <w:pPr>
        <w:ind w:left="284" w:hanging="142"/>
        <w:jc w:val="both"/>
        <w:rPr>
          <w:rFonts w:ascii="Times New Roman" w:hAnsi="Times New Roman" w:cs="Times New Roman"/>
          <w:sz w:val="22"/>
          <w:szCs w:val="22"/>
        </w:rPr>
      </w:pPr>
      <w:r w:rsidRPr="006164FC">
        <w:rPr>
          <w:rFonts w:ascii="Times New Roman" w:hAnsi="Times New Roman" w:cs="Times New Roman"/>
        </w:rPr>
        <w:t>- Dokumenty dopuszczające produkt do obrotu i stosowania na terenie RP (w zakresie wyrobów medycznych: zgłoszenie lub potwierdzenie do Urzędu Rejestracji Produktów Leczniczych, deklaracja zgodności wystawiona przez producenta, certyfikat – jeżeli dotyczy) oraz karty charakterystyki/karty katalogowe/opisy techniczne/wyniki badań w języku polskim (lub przetłumaczone na język polski) dotyczące oferowanych towarów z zaznaczeniem wszystkich wymaganych przez Zamawiającego określonych w niniejszej SWZ i jej załącznikach parametrów, które musi spełniać dany produkt (wyrób).</w:t>
      </w:r>
    </w:p>
    <w:p w14:paraId="38E25220" w14:textId="529AEC2B" w:rsidR="00876E67" w:rsidRPr="006164FC" w:rsidRDefault="002C1805" w:rsidP="006164FC">
      <w:pPr>
        <w:suppressAutoHyphens w:val="0"/>
        <w:ind w:left="284" w:hanging="284"/>
        <w:jc w:val="both"/>
        <w:rPr>
          <w:rFonts w:ascii="Times New Roman" w:eastAsia="SimSun" w:hAnsi="Times New Roman" w:cs="Times New Roman"/>
          <w:bCs/>
          <w:color w:val="000000"/>
        </w:rPr>
      </w:pPr>
      <w:r w:rsidRPr="006164FC">
        <w:rPr>
          <w:rFonts w:ascii="Times New Roman" w:eastAsia="SimSun" w:hAnsi="Times New Roman" w:cs="Times New Roman"/>
          <w:bCs/>
          <w:color w:val="000000"/>
        </w:rPr>
        <w:t xml:space="preserve">4. </w:t>
      </w:r>
      <w:r w:rsidR="00876E67" w:rsidRPr="006164FC">
        <w:rPr>
          <w:rFonts w:ascii="Times New Roman" w:hAnsi="Times New Roman" w:cs="Times New Roman"/>
          <w:bCs/>
        </w:rPr>
        <w:t>Pełnomocnictwo do podpisania i złożenia oferty, jeżeli osoba podpisana nie jest wymieniona w dokumencie rejestracyjnym Wykonawcy, jako uprawniona do jego reprezentowania. Pełnomocnictwo należy przedłożyć w oryginale lub w formie kopii poświadczonej notarialnie.</w:t>
      </w:r>
    </w:p>
    <w:p w14:paraId="5D756DAA" w14:textId="77777777" w:rsidR="00876E67" w:rsidRPr="006164FC" w:rsidRDefault="00876E67" w:rsidP="006164FC">
      <w:pPr>
        <w:suppressAutoHyphens w:val="0"/>
        <w:rPr>
          <w:rFonts w:ascii="Times New Roman" w:eastAsia="SimSun" w:hAnsi="Times New Roman" w:cs="Times New Roman"/>
          <w:b/>
          <w:bCs/>
          <w:color w:val="000000"/>
        </w:rPr>
      </w:pPr>
    </w:p>
    <w:p w14:paraId="1082FEEF" w14:textId="77777777" w:rsidR="00AF3A57" w:rsidRPr="006164FC" w:rsidRDefault="00AF3A57" w:rsidP="006164FC">
      <w:pPr>
        <w:tabs>
          <w:tab w:val="left" w:pos="0"/>
          <w:tab w:val="left" w:pos="120"/>
        </w:tabs>
        <w:suppressAutoHyphens w:val="0"/>
        <w:jc w:val="both"/>
        <w:rPr>
          <w:rFonts w:ascii="Times New Roman" w:hAnsi="Times New Roman" w:cs="Times New Roman"/>
        </w:rPr>
      </w:pPr>
    </w:p>
    <w:p w14:paraId="0C7ADC23" w14:textId="77777777" w:rsidR="00AF3A57" w:rsidRDefault="00AF3A57">
      <w:pPr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ahoma"/>
          <w:color w:val="000000"/>
        </w:rPr>
        <w:t xml:space="preserve">Na </w:t>
      </w:r>
      <w:proofErr w:type="gramStart"/>
      <w:r>
        <w:rPr>
          <w:rFonts w:ascii="Times New Roman" w:eastAsia="SimSun" w:hAnsi="Times New Roman" w:cs="Tahoma"/>
          <w:color w:val="000000"/>
        </w:rPr>
        <w:t xml:space="preserve"> ....</w:t>
      </w:r>
      <w:proofErr w:type="gramEnd"/>
      <w:r>
        <w:rPr>
          <w:rFonts w:ascii="Times New Roman" w:eastAsia="SimSun" w:hAnsi="Times New Roman" w:cs="Tahoma"/>
          <w:color w:val="000000"/>
        </w:rPr>
        <w:t>.  kolejno ponumerowanych stronach składamy całość oferty.</w:t>
      </w:r>
    </w:p>
    <w:p w14:paraId="605BDEDD" w14:textId="77777777" w:rsidR="00AF3A57" w:rsidRDefault="00AF3A57" w:rsidP="00DD5B67">
      <w:pPr>
        <w:rPr>
          <w:rFonts w:ascii="Times New Roman" w:eastAsia="SimSun" w:hAnsi="Times New Roman" w:cs="Times New Roman"/>
          <w:color w:val="000000"/>
        </w:rPr>
      </w:pPr>
    </w:p>
    <w:p w14:paraId="521A28F3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6BEC57E0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539C8B5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3FF8E04" w14:textId="77777777" w:rsidR="00CF509E" w:rsidRDefault="00CF509E" w:rsidP="00CF509E">
      <w:pPr>
        <w:rPr>
          <w:rFonts w:eastAsia="SimSun"/>
          <w:color w:val="000000"/>
        </w:rPr>
      </w:pPr>
    </w:p>
    <w:p w14:paraId="7DF7F37C" w14:textId="77777777" w:rsidR="00CF509E" w:rsidRPr="00CF509E" w:rsidRDefault="00CF509E" w:rsidP="00CF509E">
      <w:pPr>
        <w:rPr>
          <w:rFonts w:ascii="Times New Roman" w:eastAsia="SimSun" w:hAnsi="Times New Roman" w:cs="Times New Roman"/>
          <w:color w:val="000000"/>
        </w:rPr>
      </w:pPr>
      <w:r w:rsidRPr="00CF509E">
        <w:rPr>
          <w:rFonts w:ascii="Times New Roman" w:eastAsia="SimSun" w:hAnsi="Times New Roman" w:cs="Times New Roman"/>
          <w:color w:val="000000"/>
        </w:rPr>
        <w:t>Miejscowość, .......................... dnia ................</w:t>
      </w:r>
    </w:p>
    <w:p w14:paraId="2C44D98E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bookmarkStart w:id="2" w:name="_Hlk164946774"/>
      <w:r w:rsidRPr="00CF509E">
        <w:rPr>
          <w:rFonts w:ascii="Times New Roman" w:eastAsia="SimSun" w:hAnsi="Times New Roman" w:cs="Times New Roman"/>
          <w:b/>
          <w:bCs/>
          <w:color w:val="000000"/>
        </w:rPr>
        <w:t>UWAGA! Dokument należy podpisać kwalifikowanym</w:t>
      </w:r>
    </w:p>
    <w:p w14:paraId="685AD9A6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</w:rPr>
        <w:t xml:space="preserve"> podpisem elektronicznym </w:t>
      </w:r>
    </w:p>
    <w:p w14:paraId="005CB6EF" w14:textId="77777777" w:rsidR="00CF509E" w:rsidRPr="00CF509E" w:rsidRDefault="00CF509E" w:rsidP="00CF509E">
      <w:pPr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</w:rPr>
      </w:pPr>
      <w:r w:rsidRPr="00CF509E">
        <w:rPr>
          <w:rFonts w:ascii="Times New Roman" w:eastAsia="SimSun" w:hAnsi="Times New Roman" w:cs="Times New Roman"/>
          <w:b/>
          <w:bCs/>
          <w:color w:val="000000"/>
        </w:rPr>
        <w:t>lub podpisem zaufanym lub podpisem osobistym</w:t>
      </w:r>
    </w:p>
    <w:bookmarkEnd w:id="2"/>
    <w:p w14:paraId="7FE2AB70" w14:textId="77777777" w:rsidR="00CF509E" w:rsidRDefault="00CF509E" w:rsidP="00CF509E">
      <w:pPr>
        <w:ind w:left="5400" w:hanging="444"/>
        <w:jc w:val="right"/>
        <w:rPr>
          <w:rFonts w:eastAsia="SimSun" w:cs="Tahoma"/>
          <w:color w:val="000000"/>
        </w:rPr>
      </w:pPr>
    </w:p>
    <w:p w14:paraId="6C90A39F" w14:textId="77777777" w:rsidR="006164FC" w:rsidRDefault="006164FC" w:rsidP="00CF509E">
      <w:pPr>
        <w:rPr>
          <w:rFonts w:eastAsia="SimSun"/>
          <w:i/>
          <w:color w:val="000000"/>
          <w:sz w:val="16"/>
          <w:szCs w:val="16"/>
        </w:rPr>
      </w:pPr>
    </w:p>
    <w:p w14:paraId="0C8F5B8C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FF56640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11215343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4B5B89B4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580B1F4B" w14:textId="77777777" w:rsidR="00CF509E" w:rsidRDefault="00CF509E" w:rsidP="00CF509E">
      <w:pPr>
        <w:rPr>
          <w:rFonts w:eastAsia="SimSun"/>
          <w:i/>
          <w:color w:val="000000"/>
          <w:sz w:val="16"/>
          <w:szCs w:val="16"/>
        </w:rPr>
      </w:pPr>
    </w:p>
    <w:p w14:paraId="0FB4CF89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28918E9A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0CE3BA72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691148FE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08D3FCDC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35A354F4" w14:textId="77777777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</w:p>
    <w:p w14:paraId="70E6E35A" w14:textId="479837D9" w:rsidR="006164FC" w:rsidRDefault="006164FC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__________________________________________________________________________________________________</w:t>
      </w:r>
    </w:p>
    <w:p w14:paraId="492DC9D1" w14:textId="074B5ACB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>_________________________________________________________________________</w:t>
      </w:r>
    </w:p>
    <w:p w14:paraId="6BE291BE" w14:textId="73EC3EB0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 niepotrzebne skreślić  </w:t>
      </w:r>
    </w:p>
    <w:p w14:paraId="6DFE23D3" w14:textId="1F17DFB1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B154F5" w14:textId="71ED3EA6" w:rsidR="00CF509E" w:rsidRPr="00CF509E" w:rsidRDefault="00CF509E" w:rsidP="00CF509E">
      <w:pPr>
        <w:jc w:val="both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*** W </w:t>
      </w:r>
      <w:proofErr w:type="gramStart"/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>przypadku</w:t>
      </w:r>
      <w:proofErr w:type="gramEnd"/>
      <w:r w:rsidRPr="00CF509E">
        <w:rPr>
          <w:rFonts w:ascii="Times New Roman" w:eastAsia="SimSun" w:hAnsi="Times New Roman" w:cs="Times New Roman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 </w:t>
      </w:r>
    </w:p>
    <w:p w14:paraId="6BE81D87" w14:textId="77777777" w:rsidR="002F1CC7" w:rsidRPr="00622FBA" w:rsidRDefault="002F1CC7" w:rsidP="00446B65">
      <w:pPr>
        <w:rPr>
          <w:b/>
          <w:bCs/>
        </w:rPr>
      </w:pPr>
    </w:p>
    <w:sectPr w:rsidR="002F1CC7" w:rsidRPr="00622FBA" w:rsidSect="00CF5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274" w:bottom="1134" w:left="1170" w:header="708" w:footer="65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DB085" w14:textId="77777777" w:rsidR="008945FB" w:rsidRDefault="008945FB">
      <w:r>
        <w:separator/>
      </w:r>
    </w:p>
  </w:endnote>
  <w:endnote w:type="continuationSeparator" w:id="0">
    <w:p w14:paraId="16228939" w14:textId="77777777" w:rsidR="008945FB" w:rsidRDefault="0089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82F97" w14:textId="77777777" w:rsidR="00312B0F" w:rsidRDefault="00312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CD7A" w14:textId="77777777" w:rsidR="000D6D21" w:rsidRDefault="000D6D21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_______________________________________________________________________________________________________________</w:t>
    </w:r>
  </w:p>
  <w:p w14:paraId="03AE9685" w14:textId="77777777" w:rsidR="00D34181" w:rsidRPr="00D34181" w:rsidRDefault="00AF3A57" w:rsidP="00D34181">
    <w:pPr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FORMULARZ OFERTOWY</w:t>
    </w:r>
    <w:r>
      <w:rPr>
        <w:rFonts w:ascii="Times New Roman" w:hAnsi="Times New Roman" w:cs="Times New Roman"/>
        <w:i/>
        <w:sz w:val="16"/>
        <w:szCs w:val="16"/>
      </w:rPr>
      <w:t xml:space="preserve"> </w:t>
    </w:r>
  </w:p>
  <w:p w14:paraId="5BD10D95" w14:textId="77777777" w:rsidR="00D34181" w:rsidRPr="00D34181" w:rsidRDefault="00D34181" w:rsidP="00D34181">
    <w:pPr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D34181">
      <w:rPr>
        <w:rFonts w:ascii="Times New Roman" w:hAnsi="Times New Roman" w:cs="Times New Roman"/>
        <w:b/>
        <w:bCs/>
        <w:i/>
        <w:iCs/>
        <w:sz w:val="16"/>
        <w:szCs w:val="16"/>
      </w:rPr>
      <w:t>„Sukcesywna dostawa rękawic chirurgicznych i diagnostycznych dla SP ZOZ w Bogatyni”</w:t>
    </w:r>
  </w:p>
  <w:p w14:paraId="7E02FFD7" w14:textId="22A4BDB7" w:rsidR="00AF3A57" w:rsidRPr="00225CBF" w:rsidRDefault="00AF3A57">
    <w:pPr>
      <w:jc w:val="center"/>
      <w:rPr>
        <w:sz w:val="16"/>
        <w:szCs w:val="16"/>
      </w:rPr>
    </w:pPr>
    <w:r w:rsidRPr="00225CBF">
      <w:rPr>
        <w:rFonts w:ascii="Times New Roman" w:hAnsi="Times New Roman" w:cs="Times New Roman"/>
        <w:i/>
        <w:sz w:val="16"/>
        <w:szCs w:val="16"/>
      </w:rPr>
      <w:t xml:space="preserve">w ramach postępowania (sprawy) </w:t>
    </w:r>
    <w:r w:rsidR="00622FBA">
      <w:rPr>
        <w:rFonts w:ascii="Times New Roman" w:hAnsi="Times New Roman" w:cs="Times New Roman"/>
        <w:i/>
        <w:sz w:val="16"/>
        <w:szCs w:val="16"/>
      </w:rPr>
      <w:t>N</w:t>
    </w:r>
    <w:r w:rsidRPr="00225CBF">
      <w:rPr>
        <w:rFonts w:ascii="Times New Roman" w:hAnsi="Times New Roman" w:cs="Times New Roman"/>
        <w:i/>
        <w:sz w:val="16"/>
        <w:szCs w:val="16"/>
      </w:rPr>
      <w:t xml:space="preserve">r: </w:t>
    </w:r>
    <w:r w:rsidR="00225CBF" w:rsidRPr="00225CBF">
      <w:rPr>
        <w:rFonts w:ascii="Times New Roman" w:hAnsi="Times New Roman"/>
        <w:i/>
        <w:sz w:val="16"/>
        <w:szCs w:val="16"/>
      </w:rPr>
      <w:t>ZP 271-N1/0</w:t>
    </w:r>
    <w:r w:rsidR="00946513">
      <w:rPr>
        <w:rFonts w:ascii="Times New Roman" w:hAnsi="Times New Roman"/>
        <w:i/>
        <w:sz w:val="16"/>
        <w:szCs w:val="16"/>
      </w:rPr>
      <w:t>1</w:t>
    </w:r>
    <w:r w:rsidR="00225CBF" w:rsidRPr="00225CBF">
      <w:rPr>
        <w:rFonts w:ascii="Times New Roman" w:hAnsi="Times New Roman"/>
        <w:i/>
        <w:sz w:val="16"/>
        <w:szCs w:val="16"/>
      </w:rPr>
      <w:t>/</w:t>
    </w:r>
    <w:r w:rsidR="00D34181">
      <w:rPr>
        <w:rFonts w:ascii="Times New Roman" w:hAnsi="Times New Roman"/>
        <w:i/>
        <w:sz w:val="16"/>
        <w:szCs w:val="16"/>
      </w:rPr>
      <w:t>X</w:t>
    </w:r>
    <w:r w:rsidR="00031C03">
      <w:rPr>
        <w:rFonts w:ascii="Times New Roman" w:hAnsi="Times New Roman"/>
        <w:i/>
        <w:sz w:val="16"/>
        <w:szCs w:val="16"/>
      </w:rPr>
      <w:t>I</w:t>
    </w:r>
    <w:r w:rsidR="00225CBF" w:rsidRPr="00225CBF">
      <w:rPr>
        <w:rFonts w:ascii="Times New Roman" w:hAnsi="Times New Roman"/>
        <w:i/>
        <w:sz w:val="16"/>
        <w:szCs w:val="16"/>
      </w:rPr>
      <w:t>/202</w:t>
    </w:r>
    <w:r w:rsidR="00031C03">
      <w:rPr>
        <w:rFonts w:ascii="Times New Roman" w:hAnsi="Times New Roman"/>
        <w:i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48A75" w14:textId="77777777" w:rsidR="00312B0F" w:rsidRDefault="00312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85C1" w14:textId="77777777" w:rsidR="008945FB" w:rsidRDefault="008945FB">
      <w:r>
        <w:separator/>
      </w:r>
    </w:p>
  </w:footnote>
  <w:footnote w:type="continuationSeparator" w:id="0">
    <w:p w14:paraId="2398B781" w14:textId="77777777" w:rsidR="008945FB" w:rsidRDefault="0089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9BD1F" w14:textId="77777777" w:rsidR="00312B0F" w:rsidRDefault="00312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9D" w14:textId="77777777" w:rsidR="00312B0F" w:rsidRDefault="00312B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7C4E" w14:textId="77777777" w:rsidR="00312B0F" w:rsidRDefault="00312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SimSun" w:hAnsi="Times New Roman" w:cs="Tahoma"/>
        <w:b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/>
        <w:color w:val="000000"/>
      </w:rPr>
    </w:lvl>
  </w:abstractNum>
  <w:abstractNum w:abstractNumId="3" w15:restartNumberingAfterBreak="0">
    <w:nsid w:val="00000004"/>
    <w:multiLevelType w:val="singleLevel"/>
    <w:tmpl w:val="CB0AEBC8"/>
    <w:name w:val="WW8Num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SimSun" w:hAnsi="Times New Roman" w:cs="Times New Roman" w:hint="default"/>
        <w:b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ascii="Times New Roman" w:eastAsia="SimSun" w:hAnsi="Times New Roman" w:cs="Times New Roman"/>
        <w:b/>
        <w:bCs/>
        <w:color w:val="000000"/>
      </w:rPr>
    </w:lvl>
  </w:abstractNum>
  <w:abstractNum w:abstractNumId="5" w15:restartNumberingAfterBreak="0">
    <w:nsid w:val="2EDB529F"/>
    <w:multiLevelType w:val="hybridMultilevel"/>
    <w:tmpl w:val="042EB1F2"/>
    <w:lvl w:ilvl="0" w:tplc="472A8F0A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208734629">
    <w:abstractNumId w:val="0"/>
  </w:num>
  <w:num w:numId="2" w16cid:durableId="836573154">
    <w:abstractNumId w:val="1"/>
  </w:num>
  <w:num w:numId="3" w16cid:durableId="1824278980">
    <w:abstractNumId w:val="2"/>
  </w:num>
  <w:num w:numId="4" w16cid:durableId="554510955">
    <w:abstractNumId w:val="3"/>
  </w:num>
  <w:num w:numId="5" w16cid:durableId="2113819223">
    <w:abstractNumId w:val="4"/>
  </w:num>
  <w:num w:numId="6" w16cid:durableId="760374516">
    <w:abstractNumId w:val="5"/>
  </w:num>
  <w:num w:numId="7" w16cid:durableId="3256743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F1"/>
    <w:rsid w:val="00031C03"/>
    <w:rsid w:val="000B1F82"/>
    <w:rsid w:val="000B7C85"/>
    <w:rsid w:val="000D05C7"/>
    <w:rsid w:val="000D6D21"/>
    <w:rsid w:val="00183968"/>
    <w:rsid w:val="001E392C"/>
    <w:rsid w:val="0020106A"/>
    <w:rsid w:val="00203D3F"/>
    <w:rsid w:val="00225CBF"/>
    <w:rsid w:val="002871EA"/>
    <w:rsid w:val="00287386"/>
    <w:rsid w:val="002C1805"/>
    <w:rsid w:val="002C535C"/>
    <w:rsid w:val="002F1CC7"/>
    <w:rsid w:val="002F4B61"/>
    <w:rsid w:val="002F686C"/>
    <w:rsid w:val="00312B0F"/>
    <w:rsid w:val="003171F1"/>
    <w:rsid w:val="00344C04"/>
    <w:rsid w:val="00347228"/>
    <w:rsid w:val="00396BAC"/>
    <w:rsid w:val="003A5F52"/>
    <w:rsid w:val="003D677D"/>
    <w:rsid w:val="00403D51"/>
    <w:rsid w:val="004111AD"/>
    <w:rsid w:val="00415AF4"/>
    <w:rsid w:val="00416FA3"/>
    <w:rsid w:val="00431596"/>
    <w:rsid w:val="00446B65"/>
    <w:rsid w:val="00492673"/>
    <w:rsid w:val="005304D1"/>
    <w:rsid w:val="00533E6D"/>
    <w:rsid w:val="005641E7"/>
    <w:rsid w:val="00592F58"/>
    <w:rsid w:val="00595CCA"/>
    <w:rsid w:val="005B57DF"/>
    <w:rsid w:val="005C691F"/>
    <w:rsid w:val="005F12F7"/>
    <w:rsid w:val="00600525"/>
    <w:rsid w:val="006164FC"/>
    <w:rsid w:val="00622FBA"/>
    <w:rsid w:val="00641897"/>
    <w:rsid w:val="00655500"/>
    <w:rsid w:val="006714DC"/>
    <w:rsid w:val="00671F51"/>
    <w:rsid w:val="00672300"/>
    <w:rsid w:val="00676917"/>
    <w:rsid w:val="00677237"/>
    <w:rsid w:val="00697EC3"/>
    <w:rsid w:val="006D1835"/>
    <w:rsid w:val="006D6931"/>
    <w:rsid w:val="006F0A65"/>
    <w:rsid w:val="006F3B97"/>
    <w:rsid w:val="007263DD"/>
    <w:rsid w:val="00732544"/>
    <w:rsid w:val="00743DA9"/>
    <w:rsid w:val="00762C98"/>
    <w:rsid w:val="00781EF0"/>
    <w:rsid w:val="00795BE6"/>
    <w:rsid w:val="007B256C"/>
    <w:rsid w:val="007D357B"/>
    <w:rsid w:val="008159A7"/>
    <w:rsid w:val="00825870"/>
    <w:rsid w:val="00826F28"/>
    <w:rsid w:val="00831E3B"/>
    <w:rsid w:val="00876E67"/>
    <w:rsid w:val="008945FB"/>
    <w:rsid w:val="008B5853"/>
    <w:rsid w:val="008C1919"/>
    <w:rsid w:val="008D4B93"/>
    <w:rsid w:val="00913DED"/>
    <w:rsid w:val="00946513"/>
    <w:rsid w:val="00963B8A"/>
    <w:rsid w:val="009A4482"/>
    <w:rsid w:val="009B59DB"/>
    <w:rsid w:val="009E5E1F"/>
    <w:rsid w:val="009E5F4E"/>
    <w:rsid w:val="009F015F"/>
    <w:rsid w:val="00A037B8"/>
    <w:rsid w:val="00A057B3"/>
    <w:rsid w:val="00A10A4E"/>
    <w:rsid w:val="00A11052"/>
    <w:rsid w:val="00A33AB6"/>
    <w:rsid w:val="00A34F1D"/>
    <w:rsid w:val="00AF347D"/>
    <w:rsid w:val="00AF3A57"/>
    <w:rsid w:val="00B142E2"/>
    <w:rsid w:val="00B5092D"/>
    <w:rsid w:val="00B60ED2"/>
    <w:rsid w:val="00B66849"/>
    <w:rsid w:val="00B67451"/>
    <w:rsid w:val="00B730BA"/>
    <w:rsid w:val="00BA5C3A"/>
    <w:rsid w:val="00BA6FFB"/>
    <w:rsid w:val="00BC5B55"/>
    <w:rsid w:val="00BD00C1"/>
    <w:rsid w:val="00BF04D0"/>
    <w:rsid w:val="00C24376"/>
    <w:rsid w:val="00C4029B"/>
    <w:rsid w:val="00C53233"/>
    <w:rsid w:val="00C614B8"/>
    <w:rsid w:val="00C81521"/>
    <w:rsid w:val="00C95C8A"/>
    <w:rsid w:val="00CF509E"/>
    <w:rsid w:val="00CF638B"/>
    <w:rsid w:val="00D000F3"/>
    <w:rsid w:val="00D10E44"/>
    <w:rsid w:val="00D26A10"/>
    <w:rsid w:val="00D34181"/>
    <w:rsid w:val="00D604EA"/>
    <w:rsid w:val="00D82426"/>
    <w:rsid w:val="00DA5961"/>
    <w:rsid w:val="00DC0720"/>
    <w:rsid w:val="00DD04A1"/>
    <w:rsid w:val="00DD588B"/>
    <w:rsid w:val="00DD5B67"/>
    <w:rsid w:val="00DE43B1"/>
    <w:rsid w:val="00DE5171"/>
    <w:rsid w:val="00E22CFC"/>
    <w:rsid w:val="00E52679"/>
    <w:rsid w:val="00E6440D"/>
    <w:rsid w:val="00E64BFD"/>
    <w:rsid w:val="00E663BF"/>
    <w:rsid w:val="00E872E3"/>
    <w:rsid w:val="00E92ED8"/>
    <w:rsid w:val="00E94925"/>
    <w:rsid w:val="00E96B69"/>
    <w:rsid w:val="00EC3A41"/>
    <w:rsid w:val="00ED3E2A"/>
    <w:rsid w:val="00ED3FBD"/>
    <w:rsid w:val="00EE6CCD"/>
    <w:rsid w:val="00F0367B"/>
    <w:rsid w:val="00F06C17"/>
    <w:rsid w:val="00F70D0D"/>
    <w:rsid w:val="00FF069A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C4C974"/>
  <w15:chartTrackingRefBased/>
  <w15:docId w15:val="{545A6C91-D0A9-4969-94D8-4E578B0E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B6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ourier New" w:hAnsi="Courier New" w:cs="Courier New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b/>
      <w:color w:val="auto"/>
    </w:rPr>
  </w:style>
  <w:style w:type="character" w:customStyle="1" w:styleId="WW8Num1z2">
    <w:name w:val="WW8Num1z2"/>
    <w:rPr>
      <w:rFonts w:ascii="Times New Roman" w:eastAsia="Times New Roman" w:hAnsi="Times New Roman" w:cs="Times New Roman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  <w:rPr>
      <w:rFonts w:ascii="Wingdings" w:hAnsi="Wingdings" w:cs="Wingdings"/>
    </w:rPr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SimSun" w:hAnsi="Times New Roman" w:cs="Tahoma"/>
      <w:b/>
      <w:color w:val="000000"/>
    </w:rPr>
  </w:style>
  <w:style w:type="character" w:customStyle="1" w:styleId="WW8Num3z0">
    <w:name w:val="WW8Num3z0"/>
    <w:rPr>
      <w:rFonts w:ascii="Tahoma" w:eastAsia="SimSun" w:hAnsi="Tahoma" w:cs="Tahoma"/>
      <w:b/>
      <w:color w:val="000000"/>
    </w:rPr>
  </w:style>
  <w:style w:type="character" w:customStyle="1" w:styleId="WW8Num4z0">
    <w:name w:val="WW8Num4z0"/>
    <w:rPr>
      <w:rFonts w:ascii="Tahoma" w:eastAsia="SimSun" w:hAnsi="Tahoma" w:cs="Tahoma"/>
      <w:b/>
      <w:color w:val="000000"/>
    </w:rPr>
  </w:style>
  <w:style w:type="character" w:customStyle="1" w:styleId="Domylnaczcionkaakapitu6">
    <w:name w:val="Domyślna czcionka akapitu6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rFonts w:ascii="Times New Roman" w:eastAsia="SimSun" w:hAnsi="Times New Roman" w:cs="Tahoma"/>
      <w:b/>
      <w:bCs/>
      <w:i/>
      <w:color w:val="00000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  <w:rPr>
      <w:rFonts w:ascii="Wingdings" w:hAnsi="Wingdings" w:cs="OpenSymbol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b/>
    </w:rPr>
  </w:style>
  <w:style w:type="character" w:customStyle="1" w:styleId="WW8Num8z1">
    <w:name w:val="WW8Num8z1"/>
    <w:rPr>
      <w:rFonts w:ascii="Arial" w:eastAsia="Times New Roman" w:hAnsi="Arial" w:cs="Times New Roman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Times New Roman"/>
    </w:rPr>
  </w:style>
  <w:style w:type="character" w:customStyle="1" w:styleId="WW8Num12z3">
    <w:name w:val="WW8Num12z3"/>
    <w:rPr>
      <w:rFonts w:ascii="Symbol" w:hAnsi="Symbol" w:cs="Times New Roman"/>
    </w:rPr>
  </w:style>
  <w:style w:type="character" w:customStyle="1" w:styleId="WW8Num14z0">
    <w:name w:val="WW8Num14z0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ahoma" w:hAnsi="Tahoma" w:cs="Tahoma"/>
      <w:b w:val="0"/>
      <w:bCs w:val="0"/>
      <w:i w:val="0"/>
      <w:iCs w:val="0"/>
    </w:rPr>
  </w:style>
  <w:style w:type="character" w:customStyle="1" w:styleId="WW8Num20z0">
    <w:name w:val="WW8Num20z0"/>
    <w:rPr>
      <w:rFonts w:ascii="Tahoma" w:hAnsi="Tahoma" w:cs="Tahoma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5z0">
    <w:name w:val="WW8Num25z0"/>
    <w:rPr>
      <w:rFonts w:ascii="Tahoma" w:hAnsi="Tahoma" w:cs="Tahoma"/>
      <w:b/>
      <w:bCs w:val="0"/>
      <w:i w:val="0"/>
      <w:iCs w:val="0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ascii="Tahoma" w:hAnsi="Tahoma" w:cs="Tahoma"/>
      <w:b/>
      <w:bCs w:val="0"/>
      <w:i w:val="0"/>
      <w:iCs w:val="0"/>
    </w:rPr>
  </w:style>
  <w:style w:type="character" w:customStyle="1" w:styleId="WW8Num34z0">
    <w:name w:val="WW8Num34z0"/>
    <w:rPr>
      <w:rFonts w:ascii="Symbol" w:eastAsia="SimSun" w:hAnsi="Symbol" w:cs="Tahoma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39z2">
    <w:name w:val="WW8Num39z2"/>
    <w:rPr>
      <w:rFonts w:cs="Times New Roman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1z0">
    <w:name w:val="WW8Num41z0"/>
    <w:rPr>
      <w:rFonts w:ascii="Tahoma" w:hAnsi="Tahoma" w:cs="Tahoma"/>
      <w:b/>
    </w:rPr>
  </w:style>
  <w:style w:type="character" w:customStyle="1" w:styleId="WW8Num42z0">
    <w:name w:val="WW8Num42z0"/>
    <w:rPr>
      <w:b/>
    </w:rPr>
  </w:style>
  <w:style w:type="character" w:customStyle="1" w:styleId="WW8Num43z5">
    <w:name w:val="WW8Num43z5"/>
    <w:rPr>
      <w:rFonts w:ascii="Times New Roman" w:eastAsia="Times New Roman" w:hAnsi="Times New Roman" w:cs="Times New Roman"/>
    </w:rPr>
  </w:style>
  <w:style w:type="character" w:customStyle="1" w:styleId="WW8Num43z6">
    <w:name w:val="WW8Num43z6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akapitdomyslny">
    <w:name w:val="akapitdomyslny"/>
    <w:rPr>
      <w:sz w:val="20"/>
    </w:rPr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spacing w:line="240" w:lineRule="atLeast"/>
      <w:jc w:val="both"/>
    </w:pPr>
    <w:rPr>
      <w:rFonts w:ascii="Courier New" w:hAnsi="Courier New" w:cs="Courier New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  <w:u w:val="doubl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link w:val="TekstdymkaZnak"/>
    <w:uiPriority w:val="99"/>
    <w:semiHidden/>
    <w:unhideWhenUsed/>
    <w:rsid w:val="00671F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71F51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1CC7"/>
    <w:pPr>
      <w:widowControl/>
      <w:suppressAutoHyphens w:val="0"/>
      <w:autoSpaceDE/>
    </w:pPr>
    <w:rPr>
      <w:rFonts w:ascii="Calibri" w:eastAsia="Calibri" w:hAnsi="Calibri" w:cs="Times New Roman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F1CC7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F1CC7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6440D"/>
    <w:rPr>
      <w:rFonts w:ascii="Arial" w:hAnsi="Arial" w:cs="Arial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C53233"/>
    <w:pPr>
      <w:widowControl/>
      <w:suppressAutoHyphens w:val="0"/>
      <w:autoSpaceDE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53233"/>
    <w:rPr>
      <w:sz w:val="24"/>
      <w:szCs w:val="24"/>
    </w:rPr>
  </w:style>
  <w:style w:type="paragraph" w:styleId="Poprawka">
    <w:name w:val="Revision"/>
    <w:hidden/>
    <w:uiPriority w:val="99"/>
    <w:semiHidden/>
    <w:rsid w:val="00312B0F"/>
    <w:rPr>
      <w:rFonts w:ascii="Arial" w:hAnsi="Arial" w:cs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2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2B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2B0F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B0F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 do SIWZ / Oferty</vt:lpstr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 do SIWZ / Oferty</dc:title>
  <dc:subject/>
  <dc:creator>-</dc:creator>
  <cp:keywords/>
  <cp:lastModifiedBy>Monika MT. Tulisz</cp:lastModifiedBy>
  <cp:revision>8</cp:revision>
  <cp:lastPrinted>2019-08-20T07:58:00Z</cp:lastPrinted>
  <dcterms:created xsi:type="dcterms:W3CDTF">2024-10-29T13:19:00Z</dcterms:created>
  <dcterms:modified xsi:type="dcterms:W3CDTF">2025-12-02T11:31:00Z</dcterms:modified>
</cp:coreProperties>
</file>