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8C18" w14:textId="403899A6" w:rsidR="00706EF0" w:rsidRPr="002C5A4A" w:rsidRDefault="001C0C57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2C5A4A">
        <w:rPr>
          <w:rFonts w:cs="Arial"/>
          <w:b/>
          <w:color w:val="000000" w:themeColor="text1"/>
          <w:szCs w:val="20"/>
        </w:rPr>
        <w:t>ZP.272.</w:t>
      </w:r>
      <w:r w:rsidR="002C5A4A" w:rsidRPr="002C5A4A">
        <w:rPr>
          <w:rFonts w:cs="Arial"/>
          <w:b/>
          <w:color w:val="000000" w:themeColor="text1"/>
          <w:szCs w:val="20"/>
        </w:rPr>
        <w:t>2</w:t>
      </w:r>
      <w:r w:rsidR="003958C1">
        <w:rPr>
          <w:rFonts w:cs="Arial"/>
          <w:b/>
          <w:color w:val="000000" w:themeColor="text1"/>
          <w:szCs w:val="20"/>
        </w:rPr>
        <w:t>5</w:t>
      </w:r>
      <w:r w:rsidRPr="002C5A4A">
        <w:rPr>
          <w:rFonts w:cs="Arial"/>
          <w:b/>
          <w:color w:val="000000" w:themeColor="text1"/>
          <w:szCs w:val="20"/>
        </w:rPr>
        <w:t>.2025.</w:t>
      </w:r>
      <w:r w:rsidR="003958C1">
        <w:rPr>
          <w:rFonts w:cs="Arial"/>
          <w:b/>
          <w:color w:val="000000" w:themeColor="text1"/>
          <w:szCs w:val="20"/>
        </w:rPr>
        <w:t>B</w:t>
      </w:r>
      <w:r w:rsidRPr="002C5A4A">
        <w:rPr>
          <w:rFonts w:cs="Arial"/>
          <w:b/>
          <w:color w:val="000000" w:themeColor="text1"/>
          <w:szCs w:val="20"/>
        </w:rPr>
        <w:t>M</w:t>
      </w:r>
      <w:r w:rsidR="00890F35" w:rsidRPr="002C5A4A">
        <w:rPr>
          <w:rFonts w:cs="Arial"/>
          <w:b/>
          <w:color w:val="000000" w:themeColor="text1"/>
          <w:szCs w:val="20"/>
        </w:rPr>
        <w:tab/>
      </w:r>
      <w:r w:rsidR="00706EF0" w:rsidRPr="002C5A4A">
        <w:rPr>
          <w:rFonts w:cs="Arial"/>
          <w:b/>
          <w:color w:val="000000" w:themeColor="text1"/>
          <w:szCs w:val="20"/>
        </w:rPr>
        <w:t xml:space="preserve">załącznik nr </w:t>
      </w:r>
      <w:r w:rsidR="002C5A4A" w:rsidRPr="002C5A4A">
        <w:rPr>
          <w:rFonts w:cs="Arial"/>
          <w:b/>
          <w:color w:val="000000" w:themeColor="text1"/>
          <w:szCs w:val="20"/>
        </w:rPr>
        <w:t>5</w:t>
      </w:r>
      <w:r w:rsidR="00706EF0" w:rsidRPr="002C5A4A">
        <w:rPr>
          <w:rFonts w:cs="Arial"/>
          <w:b/>
          <w:color w:val="000000" w:themeColor="text1"/>
          <w:szCs w:val="20"/>
        </w:rPr>
        <w:t xml:space="preserve"> do SWZ</w:t>
      </w:r>
    </w:p>
    <w:p w14:paraId="1B544A70" w14:textId="77777777" w:rsidR="00A900C8" w:rsidRPr="002C5A4A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ab/>
        <w:t>(przykładowy wzór)</w:t>
      </w:r>
    </w:p>
    <w:p w14:paraId="0BB87CBD" w14:textId="77777777" w:rsidR="00A900C8" w:rsidRPr="002C5A4A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C5A4A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C5A4A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C5A4A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77512653" w14:textId="77290B38" w:rsidR="00014800" w:rsidRPr="002C5A4A" w:rsidRDefault="00A900C8" w:rsidP="00014800">
      <w:pPr>
        <w:spacing w:before="240"/>
        <w:rPr>
          <w:rFonts w:cs="Arial"/>
          <w:b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C5A4A">
        <w:rPr>
          <w:rFonts w:cs="Arial"/>
          <w:color w:val="000000" w:themeColor="text1"/>
          <w:szCs w:val="20"/>
        </w:rPr>
        <w:t>pn.</w:t>
      </w:r>
      <w:r w:rsidR="00890F35" w:rsidRPr="002C5A4A">
        <w:rPr>
          <w:rFonts w:cs="Arial"/>
          <w:color w:val="000000" w:themeColor="text1"/>
          <w:szCs w:val="20"/>
        </w:rPr>
        <w:t xml:space="preserve"> </w:t>
      </w:r>
      <w:r w:rsidR="008A1130" w:rsidRPr="002E0E7F">
        <w:rPr>
          <w:rFonts w:cs="Arial"/>
          <w:b/>
          <w:color w:val="000000" w:themeColor="text1"/>
          <w:szCs w:val="20"/>
        </w:rPr>
        <w:t>Zakup mobilnego agregatu prądotwórczego (2szt.) oraz agregatu prądotwórczego nietrwale związanego z podłożem z możliwością do transportowania</w:t>
      </w:r>
    </w:p>
    <w:p w14:paraId="7AAA413D" w14:textId="77777777" w:rsidR="00A900C8" w:rsidRPr="002C5A4A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 xml:space="preserve">my niżej podpisani </w:t>
      </w:r>
      <w:r w:rsidRPr="002C5A4A">
        <w:rPr>
          <w:rFonts w:cs="Arial"/>
          <w:color w:val="000000" w:themeColor="text1"/>
          <w:szCs w:val="20"/>
        </w:rPr>
        <w:tab/>
      </w:r>
    </w:p>
    <w:p w14:paraId="7095B526" w14:textId="77777777" w:rsidR="00A900C8" w:rsidRPr="002C5A4A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reprezentujący Wykonawcę/Wykonawców:</w:t>
      </w:r>
    </w:p>
    <w:p w14:paraId="3A53538A" w14:textId="77777777" w:rsidR="00A900C8" w:rsidRPr="002C5A4A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ab/>
      </w:r>
      <w:r w:rsidR="00890F35" w:rsidRPr="002C5A4A">
        <w:rPr>
          <w:rFonts w:cs="Arial"/>
          <w:color w:val="000000" w:themeColor="text1"/>
          <w:sz w:val="20"/>
        </w:rPr>
        <w:tab/>
      </w:r>
    </w:p>
    <w:p w14:paraId="29B89BCB" w14:textId="77777777" w:rsidR="00A900C8" w:rsidRPr="002C5A4A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ab/>
      </w:r>
      <w:r w:rsidR="00890F35" w:rsidRPr="002C5A4A">
        <w:rPr>
          <w:rFonts w:cs="Arial"/>
          <w:color w:val="000000" w:themeColor="text1"/>
          <w:sz w:val="20"/>
        </w:rPr>
        <w:tab/>
      </w:r>
    </w:p>
    <w:p w14:paraId="2A3D793D" w14:textId="77777777" w:rsidR="00A900C8" w:rsidRPr="002C5A4A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ab/>
      </w:r>
      <w:r w:rsidR="00890F35" w:rsidRPr="002C5A4A">
        <w:rPr>
          <w:rFonts w:cs="Arial"/>
          <w:color w:val="000000" w:themeColor="text1"/>
          <w:sz w:val="20"/>
        </w:rPr>
        <w:tab/>
      </w:r>
    </w:p>
    <w:p w14:paraId="1360DF5F" w14:textId="77777777" w:rsidR="00A900C8" w:rsidRPr="002C5A4A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0665FA8F" w14:textId="77777777" w:rsidR="00A900C8" w:rsidRPr="002C5A4A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C5A4A">
        <w:rPr>
          <w:rFonts w:cs="Arial"/>
          <w:color w:val="000000" w:themeColor="text1"/>
          <w:szCs w:val="20"/>
        </w:rPr>
        <w:t xml:space="preserve"> i gwarancji</w:t>
      </w:r>
      <w:r w:rsidRPr="002C5A4A">
        <w:rPr>
          <w:rFonts w:cs="Arial"/>
          <w:color w:val="000000" w:themeColor="text1"/>
          <w:szCs w:val="20"/>
        </w:rPr>
        <w:t>.</w:t>
      </w:r>
    </w:p>
    <w:p w14:paraId="1149F886" w14:textId="77777777" w:rsidR="00A900C8" w:rsidRPr="002C5A4A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5A4A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5DCFE579" w14:textId="77777777" w:rsidR="00A900C8" w:rsidRPr="002C5A4A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C5A4A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C5A4A">
        <w:rPr>
          <w:rFonts w:cs="Arial"/>
          <w:b/>
          <w:color w:val="000000" w:themeColor="text1"/>
          <w:sz w:val="20"/>
        </w:rPr>
        <w:tab/>
      </w:r>
    </w:p>
    <w:p w14:paraId="0BA34706" w14:textId="77777777" w:rsidR="00A900C8" w:rsidRPr="002C5A4A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C5A4A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11E87285" w14:textId="77777777" w:rsidR="003D5583" w:rsidRPr="002C5A4A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D7E1AC8" w14:textId="77777777" w:rsidR="00A900C8" w:rsidRPr="002C5A4A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C5A4A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9D6228E" w14:textId="77777777" w:rsidR="00A900C8" w:rsidRPr="002C5A4A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C5A4A">
        <w:rPr>
          <w:rFonts w:cs="Arial"/>
          <w:color w:val="000000" w:themeColor="text1"/>
          <w:sz w:val="20"/>
        </w:rPr>
        <w:t> </w:t>
      </w:r>
      <w:r w:rsidRPr="002C5A4A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76F86864" w14:textId="77777777" w:rsidR="00A900C8" w:rsidRPr="002C5A4A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32C9B71F" w14:textId="77777777" w:rsidR="00A900C8" w:rsidRPr="002C5A4A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C5A4A">
        <w:rPr>
          <w:rFonts w:cs="Arial"/>
          <w:color w:val="000000" w:themeColor="text1"/>
          <w:sz w:val="20"/>
        </w:rPr>
        <w:t> </w:t>
      </w:r>
      <w:r w:rsidRPr="002C5A4A">
        <w:rPr>
          <w:rFonts w:cs="Arial"/>
          <w:color w:val="000000" w:themeColor="text1"/>
          <w:sz w:val="20"/>
        </w:rPr>
        <w:t>tym</w:t>
      </w:r>
      <w:r w:rsidR="00C5247B" w:rsidRPr="002C5A4A">
        <w:rPr>
          <w:rFonts w:cs="Arial"/>
          <w:color w:val="000000" w:themeColor="text1"/>
          <w:sz w:val="20"/>
        </w:rPr>
        <w:t> </w:t>
      </w:r>
      <w:r w:rsidRPr="002C5A4A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F82DE39" w14:textId="77777777" w:rsidR="00A900C8" w:rsidRPr="002C5A4A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A94393A" w14:textId="77777777" w:rsidR="00A900C8" w:rsidRPr="002C5A4A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03643E1D" w14:textId="77777777" w:rsidR="00A900C8" w:rsidRPr="002C5A4A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lastRenderedPageBreak/>
        <w:tab/>
      </w:r>
      <w:r w:rsidR="00C5247B" w:rsidRPr="002C5A4A">
        <w:rPr>
          <w:rFonts w:cs="Arial"/>
          <w:color w:val="000000" w:themeColor="text1"/>
          <w:sz w:val="20"/>
        </w:rPr>
        <w:tab/>
      </w:r>
    </w:p>
    <w:p w14:paraId="37AFA26C" w14:textId="77777777" w:rsidR="00A900C8" w:rsidRPr="002C5A4A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5A4A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67F6D270" w14:textId="77777777" w:rsidR="00A900C8" w:rsidRPr="002C5A4A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zawarcia umowy w sprawie zamówienia publicznego*.</w:t>
      </w:r>
    </w:p>
    <w:p w14:paraId="02F3FE4A" w14:textId="77777777" w:rsidR="00A900C8" w:rsidRPr="002C5A4A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>udzielania dalszego pełnomocnictwa*.</w:t>
      </w:r>
    </w:p>
    <w:p w14:paraId="656F0A10" w14:textId="77777777" w:rsidR="00A900C8" w:rsidRPr="002C5A4A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C5A4A">
        <w:rPr>
          <w:rFonts w:cs="Arial"/>
          <w:color w:val="000000" w:themeColor="text1"/>
          <w:sz w:val="20"/>
        </w:rPr>
        <w:tab/>
      </w:r>
      <w:r w:rsidR="0044057B" w:rsidRPr="002C5A4A">
        <w:rPr>
          <w:rFonts w:cs="Arial"/>
          <w:color w:val="000000" w:themeColor="text1"/>
          <w:sz w:val="20"/>
        </w:rPr>
        <w:tab/>
      </w:r>
    </w:p>
    <w:p w14:paraId="6FE1F5F5" w14:textId="77777777" w:rsidR="00A900C8" w:rsidRPr="002C5A4A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5A4A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4AA5A94C" w14:textId="77777777" w:rsidR="00A900C8" w:rsidRPr="002C5A4A" w:rsidRDefault="00A900C8" w:rsidP="00A900C8">
      <w:pPr>
        <w:rPr>
          <w:rFonts w:cs="Arial"/>
          <w:i/>
          <w:color w:val="000000" w:themeColor="text1"/>
          <w:szCs w:val="20"/>
        </w:rPr>
      </w:pPr>
      <w:r w:rsidRPr="002C5A4A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2C5A4A" w:rsidRPr="002C5A4A" w14:paraId="02AFE44A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94A9" w14:textId="77777777" w:rsidR="0044399E" w:rsidRPr="002C5A4A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5A4A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FF40" w14:textId="77777777" w:rsidR="0044399E" w:rsidRPr="002C5A4A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5A4A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2C5A4A" w:rsidRPr="002C5A4A" w14:paraId="5E14CDB0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9A8A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7B2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2C5A4A" w:rsidRPr="002C5A4A" w14:paraId="7A17FA32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B15A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06B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C5A4A" w14:paraId="2FED57AB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3DCA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17F9" w14:textId="77777777" w:rsidR="0044399E" w:rsidRPr="002C5A4A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F48F50B" w14:textId="77777777" w:rsidR="00487B3A" w:rsidRPr="002C5A4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2C5A4A" w:rsidSect="00EF2E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9CC6F" w14:textId="77777777" w:rsidR="007E680E" w:rsidRPr="00C55C96" w:rsidRDefault="007E680E">
      <w:r w:rsidRPr="00C55C96">
        <w:separator/>
      </w:r>
    </w:p>
  </w:endnote>
  <w:endnote w:type="continuationSeparator" w:id="0">
    <w:p w14:paraId="3FF387BD" w14:textId="77777777" w:rsidR="007E680E" w:rsidRPr="00C55C96" w:rsidRDefault="007E680E">
      <w:r w:rsidRPr="00C55C9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A0DD" w14:textId="77777777" w:rsidR="004D0238" w:rsidRDefault="004D02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AF91A" w14:textId="79C6FAB3" w:rsidR="00D9565D" w:rsidRPr="00C55C96" w:rsidRDefault="006E16ED" w:rsidP="001460EE">
    <w:pPr>
      <w:pStyle w:val="Stopka"/>
      <w:jc w:val="center"/>
      <w:rPr>
        <w:sz w:val="18"/>
        <w:szCs w:val="18"/>
      </w:rPr>
    </w:pPr>
    <w:r w:rsidRPr="00C55C96">
      <w:rPr>
        <w:rStyle w:val="Numerstrony"/>
        <w:sz w:val="18"/>
        <w:szCs w:val="18"/>
      </w:rPr>
      <w:fldChar w:fldCharType="begin"/>
    </w:r>
    <w:r w:rsidR="00D9565D" w:rsidRPr="00C55C96">
      <w:rPr>
        <w:rStyle w:val="Numerstrony"/>
        <w:sz w:val="18"/>
        <w:szCs w:val="18"/>
      </w:rPr>
      <w:instrText xml:space="preserve"> PAGE </w:instrText>
    </w:r>
    <w:r w:rsidRPr="00C55C96">
      <w:rPr>
        <w:rStyle w:val="Numerstrony"/>
        <w:sz w:val="18"/>
        <w:szCs w:val="18"/>
      </w:rPr>
      <w:fldChar w:fldCharType="separate"/>
    </w:r>
    <w:r w:rsidR="002D2EBB" w:rsidRPr="00C55C96">
      <w:rPr>
        <w:rStyle w:val="Numerstrony"/>
        <w:sz w:val="18"/>
        <w:szCs w:val="18"/>
      </w:rPr>
      <w:t>2</w:t>
    </w:r>
    <w:r w:rsidRPr="00C55C96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D1155" w14:textId="0BFC3106" w:rsidR="00FE2AE5" w:rsidRPr="004D0238" w:rsidRDefault="002C5A4A" w:rsidP="004D0238">
    <w:pPr>
      <w:pStyle w:val="Stopka"/>
      <w:pBdr>
        <w:top w:val="single" w:sz="4" w:space="1" w:color="auto"/>
      </w:pBdr>
      <w:spacing w:line="276" w:lineRule="auto"/>
      <w:jc w:val="center"/>
      <w:rPr>
        <w:color w:val="000000" w:themeColor="text1"/>
        <w:sz w:val="18"/>
        <w:szCs w:val="18"/>
      </w:rPr>
    </w:pPr>
    <w:r w:rsidRPr="004D0238">
      <w:rPr>
        <w:color w:val="000000" w:themeColor="text1"/>
        <w:sz w:val="18"/>
        <w:szCs w:val="18"/>
      </w:rPr>
      <w:t xml:space="preserve">Przedmiot zamówienia realizowany jest w ramach Zadania polegającego na Realizacji Programu </w:t>
    </w:r>
    <w:proofErr w:type="spellStart"/>
    <w:r w:rsidRPr="004D0238">
      <w:rPr>
        <w:color w:val="000000" w:themeColor="text1"/>
        <w:sz w:val="18"/>
        <w:szCs w:val="18"/>
      </w:rPr>
      <w:t>OLiOC</w:t>
    </w:r>
    <w:proofErr w:type="spellEnd"/>
    <w:r w:rsidRPr="004D0238">
      <w:rPr>
        <w:color w:val="000000" w:themeColor="text1"/>
        <w:sz w:val="18"/>
        <w:szCs w:val="18"/>
      </w:rPr>
      <w:t xml:space="preserve"> w 2025 roku na terenie Powiatu Kutnowskiego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D6A99" w14:textId="77777777" w:rsidR="007E680E" w:rsidRPr="00C55C96" w:rsidRDefault="007E680E">
      <w:r w:rsidRPr="00C55C96">
        <w:separator/>
      </w:r>
    </w:p>
  </w:footnote>
  <w:footnote w:type="continuationSeparator" w:id="0">
    <w:p w14:paraId="5489E249" w14:textId="77777777" w:rsidR="007E680E" w:rsidRPr="00C55C96" w:rsidRDefault="007E680E">
      <w:r w:rsidRPr="00C55C9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7223" w14:textId="77777777" w:rsidR="004D0238" w:rsidRDefault="004D02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4AB7F" w14:textId="77777777" w:rsidR="004D0238" w:rsidRDefault="004D02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A651E" w14:textId="100EC73D" w:rsidR="00FE2AE5" w:rsidRPr="00C55C96" w:rsidRDefault="00FE2AE5" w:rsidP="00FE2AE5">
    <w:pPr>
      <w:pStyle w:val="Nagwek"/>
      <w:jc w:val="center"/>
    </w:pPr>
  </w:p>
  <w:p w14:paraId="5D41BC17" w14:textId="77777777" w:rsidR="00FE2AE5" w:rsidRPr="00C55C96" w:rsidRDefault="00FE2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945813">
    <w:abstractNumId w:val="8"/>
  </w:num>
  <w:num w:numId="2" w16cid:durableId="214313829">
    <w:abstractNumId w:val="7"/>
  </w:num>
  <w:num w:numId="3" w16cid:durableId="2104959988">
    <w:abstractNumId w:val="12"/>
  </w:num>
  <w:num w:numId="4" w16cid:durableId="16563113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366233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1870803">
    <w:abstractNumId w:val="13"/>
  </w:num>
  <w:num w:numId="7" w16cid:durableId="56819940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27BC"/>
    <w:rsid w:val="000130B1"/>
    <w:rsid w:val="00013D4F"/>
    <w:rsid w:val="00013F6B"/>
    <w:rsid w:val="00014800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CD6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6E92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0C57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70A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4A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2EBB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197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070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1A1C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8C1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238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47AF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F05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2A9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34C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8F1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0D8E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13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C7B1E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0E9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20D"/>
    <w:rsid w:val="00A07927"/>
    <w:rsid w:val="00A11A1F"/>
    <w:rsid w:val="00A12C22"/>
    <w:rsid w:val="00A12E05"/>
    <w:rsid w:val="00A1466E"/>
    <w:rsid w:val="00A14B27"/>
    <w:rsid w:val="00A14C31"/>
    <w:rsid w:val="00A16426"/>
    <w:rsid w:val="00A16575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5588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7DF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ED0"/>
    <w:rsid w:val="00C06173"/>
    <w:rsid w:val="00C06690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96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0BBD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779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0A0"/>
    <w:rsid w:val="00D063E1"/>
    <w:rsid w:val="00D066E1"/>
    <w:rsid w:val="00D06EBA"/>
    <w:rsid w:val="00D10642"/>
    <w:rsid w:val="00D10903"/>
    <w:rsid w:val="00D10E61"/>
    <w:rsid w:val="00D10F8C"/>
    <w:rsid w:val="00D11A3B"/>
    <w:rsid w:val="00D11F5A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595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0FDF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2F3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644F"/>
    <w:rsid w:val="00E172FB"/>
    <w:rsid w:val="00E177F4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4F32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7E4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0F4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AE5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61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0C299C8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paragraph" w:styleId="Poprawka">
    <w:name w:val="Revision"/>
    <w:hidden/>
    <w:uiPriority w:val="99"/>
    <w:semiHidden/>
    <w:rsid w:val="00D9659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0315E-DBAA-496D-A751-52CAEE2F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Bartłomiej Michalak</cp:lastModifiedBy>
  <cp:revision>58</cp:revision>
  <cp:lastPrinted>2022-05-27T07:20:00Z</cp:lastPrinted>
  <dcterms:created xsi:type="dcterms:W3CDTF">2023-03-21T19:08:00Z</dcterms:created>
  <dcterms:modified xsi:type="dcterms:W3CDTF">2025-12-01T14:09:00Z</dcterms:modified>
</cp:coreProperties>
</file>