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E8F49" w14:textId="77777777" w:rsidR="009119D0" w:rsidRPr="00D271A8" w:rsidRDefault="004A4F46" w:rsidP="00EE6290">
      <w:pPr>
        <w:pageBreakBefore/>
        <w:tabs>
          <w:tab w:val="left" w:pos="6060"/>
        </w:tabs>
        <w:spacing w:line="276" w:lineRule="auto"/>
        <w:jc w:val="right"/>
        <w:rPr>
          <w:rFonts w:ascii="Cambria" w:hAnsi="Cambria" w:cs="Calibri"/>
          <w:b/>
          <w:bCs/>
          <w:sz w:val="20"/>
          <w:szCs w:val="20"/>
        </w:rPr>
      </w:pPr>
      <w:r>
        <w:rPr>
          <w:rFonts w:ascii="Cambria" w:hAnsi="Cambria" w:cs="Calibri"/>
          <w:b/>
          <w:bCs/>
          <w:sz w:val="20"/>
          <w:szCs w:val="20"/>
        </w:rPr>
        <w:t>Załącznik nr 2</w:t>
      </w:r>
      <w:r w:rsidR="009119D0">
        <w:rPr>
          <w:rFonts w:ascii="Cambria" w:hAnsi="Cambria" w:cs="Calibri"/>
          <w:b/>
          <w:bCs/>
          <w:sz w:val="20"/>
          <w:szCs w:val="20"/>
        </w:rPr>
        <w:t xml:space="preserve"> do S</w:t>
      </w:r>
      <w:r w:rsidR="009119D0" w:rsidRPr="00D271A8">
        <w:rPr>
          <w:rFonts w:ascii="Cambria" w:hAnsi="Cambria" w:cs="Calibri"/>
          <w:b/>
          <w:bCs/>
          <w:sz w:val="20"/>
          <w:szCs w:val="20"/>
        </w:rPr>
        <w:t>WZ</w:t>
      </w:r>
    </w:p>
    <w:p w14:paraId="0819D634" w14:textId="77777777" w:rsidR="009119D0" w:rsidRPr="00D271A8" w:rsidRDefault="009119D0" w:rsidP="00EE6290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  <w:u w:val="single"/>
        </w:rPr>
      </w:pPr>
      <w:r w:rsidRPr="00D271A8">
        <w:rPr>
          <w:rFonts w:ascii="Cambria" w:hAnsi="Cambria" w:cs="Arial"/>
          <w:b/>
          <w:sz w:val="20"/>
          <w:u w:val="single"/>
        </w:rPr>
        <w:t>U m o w a   nr ..........</w:t>
      </w:r>
    </w:p>
    <w:p w14:paraId="623B3D6A" w14:textId="77777777" w:rsidR="009119D0" w:rsidRPr="00D271A8" w:rsidRDefault="009119D0" w:rsidP="00EE6290">
      <w:pPr>
        <w:pStyle w:val="Tytu"/>
        <w:spacing w:after="120" w:line="276" w:lineRule="auto"/>
        <w:rPr>
          <w:rFonts w:ascii="Cambria" w:hAnsi="Cambria" w:cs="Arial"/>
          <w:b w:val="0"/>
          <w:bCs/>
          <w:sz w:val="20"/>
        </w:rPr>
      </w:pPr>
    </w:p>
    <w:p w14:paraId="3B2DA426" w14:textId="77777777" w:rsidR="00A71F99" w:rsidRPr="00B319DF" w:rsidRDefault="00A71F99" w:rsidP="00A71F99">
      <w:pPr>
        <w:spacing w:line="254" w:lineRule="auto"/>
        <w:rPr>
          <w:rFonts w:ascii="Cambria" w:hAnsi="Cambria" w:cs="Arial"/>
          <w:b/>
          <w:sz w:val="20"/>
          <w:szCs w:val="20"/>
        </w:rPr>
      </w:pPr>
      <w:r w:rsidRPr="00B319DF">
        <w:rPr>
          <w:rFonts w:ascii="Cambria" w:hAnsi="Cambria" w:cs="Arial"/>
          <w:sz w:val="20"/>
          <w:szCs w:val="20"/>
        </w:rPr>
        <w:t xml:space="preserve">zawarta w dniu .................................... w </w:t>
      </w:r>
      <w:r>
        <w:rPr>
          <w:rFonts w:ascii="Cambria" w:hAnsi="Cambria" w:cs="Arial"/>
          <w:b/>
          <w:bCs/>
          <w:sz w:val="20"/>
          <w:szCs w:val="20"/>
        </w:rPr>
        <w:t>Baćkowicach</w:t>
      </w:r>
      <w:r w:rsidRPr="00B319DF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B319DF">
        <w:rPr>
          <w:rFonts w:ascii="Cambria" w:hAnsi="Cambria" w:cs="Arial"/>
          <w:sz w:val="20"/>
          <w:szCs w:val="20"/>
        </w:rPr>
        <w:t>pomiędzy:</w:t>
      </w:r>
    </w:p>
    <w:p w14:paraId="60FF07BD" w14:textId="77777777" w:rsidR="00A71F99" w:rsidRPr="00B319DF" w:rsidRDefault="00A71F99" w:rsidP="00A71F99">
      <w:pPr>
        <w:tabs>
          <w:tab w:val="left" w:pos="7830"/>
        </w:tabs>
        <w:spacing w:line="254" w:lineRule="auto"/>
        <w:outlineLvl w:val="0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………………………………………………………………………….</w:t>
      </w:r>
    </w:p>
    <w:p w14:paraId="32D8D7DF" w14:textId="77777777" w:rsidR="00A71F99" w:rsidRPr="00B319DF" w:rsidRDefault="00A71F99" w:rsidP="00A71F99">
      <w:pPr>
        <w:widowControl w:val="0"/>
        <w:autoSpaceDE w:val="0"/>
        <w:spacing w:line="254" w:lineRule="auto"/>
        <w:rPr>
          <w:rFonts w:ascii="Cambria" w:hAnsi="Cambria" w:cs="Arial"/>
          <w:sz w:val="20"/>
          <w:szCs w:val="20"/>
        </w:rPr>
      </w:pPr>
      <w:r w:rsidRPr="00B319DF">
        <w:rPr>
          <w:rFonts w:ascii="Cambria" w:hAnsi="Cambria" w:cs="Arial"/>
          <w:sz w:val="20"/>
          <w:szCs w:val="20"/>
        </w:rPr>
        <w:t>reprezentowaną przez :</w:t>
      </w:r>
    </w:p>
    <w:p w14:paraId="43DE434E" w14:textId="77777777" w:rsidR="00A71F99" w:rsidRPr="00B319DF" w:rsidRDefault="00A71F99" w:rsidP="00A71F99">
      <w:pPr>
        <w:overflowPunct w:val="0"/>
        <w:autoSpaceDE w:val="0"/>
        <w:autoSpaceDN w:val="0"/>
        <w:adjustRightInd w:val="0"/>
        <w:spacing w:after="0" w:line="240" w:lineRule="auto"/>
        <w:rPr>
          <w:rFonts w:ascii="Cambria" w:hAnsi="Cambria" w:cs="Arial"/>
          <w:bCs/>
          <w:sz w:val="20"/>
          <w:szCs w:val="20"/>
        </w:rPr>
      </w:pPr>
      <w:r w:rsidRPr="00B319DF">
        <w:rPr>
          <w:rFonts w:ascii="Cambria" w:hAnsi="Cambria" w:cs="Arial"/>
          <w:bCs/>
          <w:sz w:val="20"/>
          <w:szCs w:val="20"/>
        </w:rPr>
        <w:t>…………………………….……,</w:t>
      </w:r>
    </w:p>
    <w:p w14:paraId="40C8D124" w14:textId="77777777" w:rsidR="00A71F99" w:rsidRPr="00B319DF" w:rsidRDefault="00A71F99" w:rsidP="00A71F99">
      <w:pPr>
        <w:spacing w:line="254" w:lineRule="auto"/>
        <w:outlineLvl w:val="0"/>
        <w:rPr>
          <w:rFonts w:ascii="Cambria" w:hAnsi="Cambria" w:cs="Arial"/>
          <w:bCs/>
          <w:sz w:val="20"/>
          <w:szCs w:val="20"/>
        </w:rPr>
      </w:pPr>
      <w:r w:rsidRPr="00B319DF">
        <w:rPr>
          <w:rFonts w:ascii="Cambria" w:hAnsi="Cambria" w:cs="Arial"/>
          <w:bCs/>
          <w:sz w:val="20"/>
          <w:szCs w:val="20"/>
        </w:rPr>
        <w:t>przy kontrasygnacie  Skarbnika: ………………………………………………</w:t>
      </w:r>
    </w:p>
    <w:p w14:paraId="730C28B1" w14:textId="77777777" w:rsidR="00A71F99" w:rsidRPr="00B319DF" w:rsidRDefault="00A71F99" w:rsidP="00A71F99">
      <w:pPr>
        <w:tabs>
          <w:tab w:val="left" w:pos="4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sz w:val="20"/>
          <w:szCs w:val="20"/>
        </w:rPr>
      </w:pPr>
      <w:r w:rsidRPr="00B319DF">
        <w:rPr>
          <w:rFonts w:ascii="Cambria" w:hAnsi="Cambria" w:cs="Arial"/>
          <w:bCs/>
          <w:sz w:val="20"/>
          <w:szCs w:val="20"/>
        </w:rPr>
        <w:t>zwany dalej</w:t>
      </w:r>
      <w:r w:rsidRPr="00B319DF">
        <w:rPr>
          <w:rFonts w:ascii="Cambria" w:hAnsi="Cambria" w:cs="Arial"/>
          <w:b/>
          <w:bCs/>
          <w:sz w:val="20"/>
          <w:szCs w:val="20"/>
        </w:rPr>
        <w:t xml:space="preserve"> Zamawiającym</w:t>
      </w:r>
      <w:r w:rsidRPr="00B319DF">
        <w:rPr>
          <w:rFonts w:ascii="Cambria" w:hAnsi="Cambria" w:cs="Arial"/>
          <w:bCs/>
          <w:sz w:val="20"/>
          <w:szCs w:val="20"/>
        </w:rPr>
        <w:t xml:space="preserve">, </w:t>
      </w:r>
    </w:p>
    <w:p w14:paraId="34820D9B" w14:textId="77777777" w:rsidR="00A71F99" w:rsidRPr="00B319DF" w:rsidRDefault="00A71F99" w:rsidP="00A71F99">
      <w:pPr>
        <w:overflowPunct w:val="0"/>
        <w:autoSpaceDE w:val="0"/>
        <w:autoSpaceDN w:val="0"/>
        <w:adjustRightInd w:val="0"/>
        <w:spacing w:after="120" w:line="240" w:lineRule="auto"/>
        <w:rPr>
          <w:rFonts w:ascii="Cambria" w:hAnsi="Cambria" w:cs="Arial"/>
          <w:sz w:val="20"/>
          <w:szCs w:val="20"/>
        </w:rPr>
      </w:pPr>
    </w:p>
    <w:p w14:paraId="7C50BE29" w14:textId="77777777" w:rsidR="00A71F99" w:rsidRPr="00B319DF" w:rsidRDefault="00A71F99" w:rsidP="00A71F99">
      <w:pPr>
        <w:overflowPunct w:val="0"/>
        <w:autoSpaceDE w:val="0"/>
        <w:autoSpaceDN w:val="0"/>
        <w:adjustRightInd w:val="0"/>
        <w:spacing w:after="120" w:line="240" w:lineRule="auto"/>
        <w:rPr>
          <w:rFonts w:ascii="Cambria" w:hAnsi="Cambria" w:cs="Arial"/>
          <w:b/>
          <w:sz w:val="20"/>
          <w:szCs w:val="20"/>
        </w:rPr>
      </w:pPr>
      <w:r w:rsidRPr="00B319DF">
        <w:rPr>
          <w:rFonts w:ascii="Cambria" w:hAnsi="Cambria" w:cs="Arial"/>
          <w:sz w:val="20"/>
          <w:szCs w:val="20"/>
        </w:rPr>
        <w:t xml:space="preserve"> a</w:t>
      </w:r>
    </w:p>
    <w:p w14:paraId="409C1658" w14:textId="77777777" w:rsidR="00A71F99" w:rsidRPr="00B319DF" w:rsidRDefault="00A71F99" w:rsidP="00A71F99">
      <w:pPr>
        <w:suppressAutoHyphens/>
        <w:autoSpaceDE w:val="0"/>
        <w:spacing w:after="0" w:line="240" w:lineRule="auto"/>
        <w:jc w:val="both"/>
        <w:rPr>
          <w:rFonts w:ascii="Cambria" w:eastAsia="Arial Unicode MS" w:hAnsi="Cambria" w:cs="Arial"/>
          <w:b/>
          <w:bCs/>
          <w:kern w:val="2"/>
          <w:sz w:val="20"/>
          <w:szCs w:val="20"/>
          <w:lang w:eastAsia="hi-IN" w:bidi="hi-IN"/>
        </w:rPr>
      </w:pPr>
      <w:r w:rsidRPr="00B319DF">
        <w:rPr>
          <w:rFonts w:ascii="Cambria" w:eastAsia="Arial Unicode MS" w:hAnsi="Cambria" w:cs="Arial"/>
          <w:b/>
          <w:bCs/>
          <w:kern w:val="2"/>
          <w:sz w:val="20"/>
          <w:szCs w:val="20"/>
          <w:lang w:eastAsia="hi-IN" w:bidi="hi-IN"/>
        </w:rPr>
        <w:t>…………………………………………………………………………………………………………………………………….</w:t>
      </w:r>
    </w:p>
    <w:p w14:paraId="3F11F3BA" w14:textId="77777777" w:rsidR="00A71F99" w:rsidRPr="00B319DF" w:rsidRDefault="00A71F99" w:rsidP="00A71F99">
      <w:pPr>
        <w:spacing w:line="254" w:lineRule="auto"/>
      </w:pPr>
      <w:r w:rsidRPr="00B319DF">
        <w:rPr>
          <w:rFonts w:ascii="Cambria" w:hAnsi="Cambria" w:cs="Arial"/>
          <w:sz w:val="20"/>
          <w:szCs w:val="20"/>
        </w:rPr>
        <w:t>reprezentowanym przez :</w:t>
      </w:r>
    </w:p>
    <w:p w14:paraId="2EC00488" w14:textId="77777777" w:rsidR="00A71F99" w:rsidRPr="00B319DF" w:rsidRDefault="00A71F99" w:rsidP="00A71F99">
      <w:pPr>
        <w:suppressAutoHyphens/>
        <w:autoSpaceDE w:val="0"/>
        <w:spacing w:after="0" w:line="240" w:lineRule="auto"/>
        <w:jc w:val="both"/>
        <w:rPr>
          <w:rFonts w:ascii="Cambria" w:eastAsia="Arial Unicode MS" w:hAnsi="Cambria" w:cs="Arial"/>
          <w:b/>
          <w:bCs/>
          <w:kern w:val="2"/>
          <w:sz w:val="20"/>
          <w:szCs w:val="20"/>
          <w:lang w:eastAsia="hi-IN" w:bidi="hi-IN"/>
        </w:rPr>
      </w:pPr>
    </w:p>
    <w:p w14:paraId="177AA6B5" w14:textId="77777777" w:rsidR="00A71F99" w:rsidRPr="00B319DF" w:rsidRDefault="00A71F99" w:rsidP="00A71F99">
      <w:pPr>
        <w:suppressAutoHyphens/>
        <w:autoSpaceDE w:val="0"/>
        <w:spacing w:after="0" w:line="240" w:lineRule="auto"/>
        <w:jc w:val="both"/>
        <w:rPr>
          <w:rFonts w:ascii="Cambria" w:eastAsia="Arial Unicode MS" w:hAnsi="Cambria" w:cs="Arial"/>
          <w:b/>
          <w:bCs/>
          <w:kern w:val="2"/>
          <w:sz w:val="20"/>
          <w:szCs w:val="20"/>
          <w:lang w:eastAsia="hi-IN" w:bidi="hi-IN"/>
        </w:rPr>
      </w:pPr>
      <w:r w:rsidRPr="00B319DF">
        <w:rPr>
          <w:rFonts w:ascii="Cambria" w:eastAsia="Arial Unicode MS" w:hAnsi="Cambria" w:cs="Arial"/>
          <w:b/>
          <w:bCs/>
          <w:kern w:val="2"/>
          <w:sz w:val="20"/>
          <w:szCs w:val="20"/>
          <w:lang w:eastAsia="hi-IN" w:bidi="hi-IN"/>
        </w:rPr>
        <w:t>…………………………………………………………………………………………………………………………………….</w:t>
      </w:r>
    </w:p>
    <w:p w14:paraId="575A244D" w14:textId="77777777" w:rsidR="00A71F99" w:rsidRPr="00B319DF" w:rsidRDefault="00A71F99" w:rsidP="00A71F99">
      <w:pPr>
        <w:suppressAutoHyphens/>
        <w:autoSpaceDE w:val="0"/>
        <w:spacing w:after="0" w:line="240" w:lineRule="auto"/>
        <w:jc w:val="both"/>
        <w:rPr>
          <w:rFonts w:ascii="Cambria" w:eastAsia="Arial Unicode MS" w:hAnsi="Cambria" w:cs="Arial"/>
          <w:b/>
          <w:bCs/>
          <w:kern w:val="2"/>
          <w:sz w:val="20"/>
          <w:szCs w:val="20"/>
          <w:lang w:eastAsia="hi-IN" w:bidi="hi-IN"/>
        </w:rPr>
      </w:pPr>
      <w:r w:rsidRPr="00B319DF">
        <w:rPr>
          <w:rFonts w:ascii="Cambria" w:eastAsia="Arial Unicode MS" w:hAnsi="Cambria" w:cs="Arial"/>
          <w:b/>
          <w:bCs/>
          <w:kern w:val="2"/>
          <w:sz w:val="20"/>
          <w:szCs w:val="20"/>
          <w:lang w:eastAsia="hi-IN" w:bidi="hi-IN"/>
        </w:rPr>
        <w:t xml:space="preserve">zwanym </w:t>
      </w:r>
      <w:r w:rsidRPr="00B319DF">
        <w:rPr>
          <w:rFonts w:ascii="Cambria" w:eastAsia="Arial Unicode MS" w:hAnsi="Cambria" w:cs="Arial"/>
          <w:kern w:val="2"/>
          <w:sz w:val="20"/>
          <w:szCs w:val="20"/>
          <w:lang w:eastAsia="hi-IN" w:bidi="hi-IN"/>
        </w:rPr>
        <w:t xml:space="preserve">dalej </w:t>
      </w:r>
      <w:r w:rsidRPr="00B319DF">
        <w:rPr>
          <w:rFonts w:ascii="Cambria" w:eastAsia="Arial Unicode MS" w:hAnsi="Cambria" w:cs="Arial"/>
          <w:b/>
          <w:bCs/>
          <w:kern w:val="2"/>
          <w:sz w:val="20"/>
          <w:szCs w:val="20"/>
          <w:lang w:eastAsia="hi-IN" w:bidi="hi-IN"/>
        </w:rPr>
        <w:t>Wykonawcą.</w:t>
      </w:r>
    </w:p>
    <w:p w14:paraId="382F80CE" w14:textId="77777777" w:rsidR="00A71F99" w:rsidRDefault="00A71F99" w:rsidP="00A71F99">
      <w:pPr>
        <w:pStyle w:val="Standard"/>
        <w:spacing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00A71357" w14:textId="77777777" w:rsidR="004B0393" w:rsidRPr="00D271A8" w:rsidRDefault="004B0393" w:rsidP="00DA72E6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</w:p>
    <w:p w14:paraId="6DBDF2D4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</w:t>
      </w:r>
    </w:p>
    <w:p w14:paraId="28281282" w14:textId="643C610B" w:rsidR="00821B9E" w:rsidRPr="00B13CC0" w:rsidRDefault="009119D0" w:rsidP="0076089E">
      <w:pPr>
        <w:autoSpaceDE w:val="0"/>
        <w:autoSpaceDN w:val="0"/>
        <w:adjustRightInd w:val="0"/>
        <w:jc w:val="both"/>
        <w:rPr>
          <w:rFonts w:ascii="Cambria" w:hAnsi="Cambria" w:cs="Arial"/>
          <w:b/>
          <w:bCs/>
          <w:sz w:val="20"/>
          <w:szCs w:val="20"/>
        </w:rPr>
      </w:pPr>
      <w:r w:rsidRPr="00CA5671">
        <w:rPr>
          <w:rFonts w:ascii="Cambria" w:hAnsi="Cambria" w:cs="Arial"/>
          <w:bCs/>
          <w:sz w:val="20"/>
          <w:szCs w:val="20"/>
        </w:rPr>
        <w:t xml:space="preserve">W wyniku udzielonego zamówienia publicznego w trybie podstawowym, na podstawie art. 275 pkt 1 ustawy </w:t>
      </w:r>
      <w:r w:rsidR="00E432F9" w:rsidRPr="00CA5671">
        <w:rPr>
          <w:rFonts w:ascii="Cambria" w:hAnsi="Cambria" w:cs="Arial"/>
          <w:bCs/>
          <w:sz w:val="20"/>
          <w:szCs w:val="20"/>
        </w:rPr>
        <w:br/>
      </w:r>
      <w:r w:rsidRPr="00CA5671">
        <w:rPr>
          <w:rFonts w:ascii="Cambria" w:hAnsi="Cambria" w:cs="Arial"/>
          <w:bCs/>
          <w:sz w:val="20"/>
          <w:szCs w:val="20"/>
        </w:rPr>
        <w:t xml:space="preserve">z dnia 11 września 2019 r. - Prawo zamówień </w:t>
      </w:r>
      <w:r w:rsidR="000E61B5">
        <w:rPr>
          <w:rFonts w:ascii="Cambria" w:hAnsi="Cambria" w:cs="Arial"/>
          <w:bCs/>
          <w:sz w:val="20"/>
          <w:szCs w:val="20"/>
        </w:rPr>
        <w:t>publicznych (Dz. U. z 2024</w:t>
      </w:r>
      <w:r w:rsidR="007D5DE1" w:rsidRPr="00CA5671">
        <w:rPr>
          <w:rFonts w:ascii="Cambria" w:hAnsi="Cambria" w:cs="Arial"/>
          <w:bCs/>
          <w:sz w:val="20"/>
          <w:szCs w:val="20"/>
        </w:rPr>
        <w:t xml:space="preserve"> r., poz. </w:t>
      </w:r>
      <w:r w:rsidR="000E61B5">
        <w:rPr>
          <w:rFonts w:ascii="Cambria" w:hAnsi="Cambria" w:cs="Arial"/>
          <w:bCs/>
          <w:sz w:val="20"/>
          <w:szCs w:val="20"/>
        </w:rPr>
        <w:t>1320</w:t>
      </w:r>
      <w:r w:rsidRPr="00CA5671">
        <w:rPr>
          <w:rFonts w:ascii="Cambria" w:hAnsi="Cambria" w:cs="Arial"/>
          <w:bCs/>
          <w:sz w:val="20"/>
          <w:szCs w:val="20"/>
        </w:rPr>
        <w:t xml:space="preserve">) [zwanej dalej także „ustawa Pzp”], </w:t>
      </w:r>
      <w:r w:rsidRPr="00CA5671">
        <w:rPr>
          <w:rFonts w:ascii="Cambria" w:hAnsi="Cambria" w:cs="Arial"/>
          <w:b/>
          <w:sz w:val="20"/>
          <w:szCs w:val="20"/>
        </w:rPr>
        <w:t>Zamawiający</w:t>
      </w:r>
      <w:r w:rsidRPr="00CA5671">
        <w:rPr>
          <w:rFonts w:ascii="Cambria" w:hAnsi="Cambria" w:cs="Arial"/>
          <w:bCs/>
          <w:sz w:val="20"/>
          <w:szCs w:val="20"/>
        </w:rPr>
        <w:t xml:space="preserve"> zleca, a </w:t>
      </w:r>
      <w:r w:rsidRPr="00CA5671">
        <w:rPr>
          <w:rFonts w:ascii="Cambria" w:hAnsi="Cambria" w:cs="Arial"/>
          <w:b/>
          <w:sz w:val="20"/>
          <w:szCs w:val="20"/>
        </w:rPr>
        <w:t>Wykonawca</w:t>
      </w:r>
      <w:bookmarkStart w:id="0" w:name="_Hlk32819668"/>
      <w:r w:rsidR="00131A13" w:rsidRPr="00CA5671">
        <w:rPr>
          <w:rFonts w:ascii="Cambria" w:hAnsi="Cambria" w:cs="Arial"/>
          <w:bCs/>
          <w:sz w:val="20"/>
          <w:szCs w:val="20"/>
        </w:rPr>
        <w:t xml:space="preserve"> przyjmuje do wykonania</w:t>
      </w:r>
      <w:r w:rsidR="008D0324" w:rsidRPr="00CA5671">
        <w:rPr>
          <w:rFonts w:ascii="Cambria" w:hAnsi="Cambria" w:cs="Arial"/>
          <w:bCs/>
          <w:sz w:val="20"/>
          <w:szCs w:val="20"/>
        </w:rPr>
        <w:t xml:space="preserve"> pn.</w:t>
      </w:r>
      <w:r w:rsidR="00131A13" w:rsidRPr="002F6531">
        <w:rPr>
          <w:rFonts w:ascii="Cambria" w:hAnsi="Cambria" w:cs="Arial"/>
          <w:b/>
          <w:bCs/>
          <w:sz w:val="20"/>
          <w:szCs w:val="20"/>
        </w:rPr>
        <w:t xml:space="preserve">: </w:t>
      </w:r>
      <w:r w:rsidR="00821B9E" w:rsidRPr="00821B9E">
        <w:rPr>
          <w:rFonts w:ascii="Cambria" w:hAnsi="Cambria" w:cs="Arial"/>
          <w:b/>
          <w:bCs/>
          <w:sz w:val="20"/>
          <w:szCs w:val="20"/>
        </w:rPr>
        <w:t>,,Remont drogi gminnej nr 305007T Nieskurzów Nowy w km 2+584 do km 3+512”</w:t>
      </w:r>
      <w:r w:rsidR="00821B9E">
        <w:rPr>
          <w:rFonts w:ascii="Cambria" w:hAnsi="Cambria" w:cs="Arial"/>
          <w:b/>
          <w:bCs/>
          <w:sz w:val="20"/>
          <w:szCs w:val="20"/>
        </w:rPr>
        <w:t>.</w:t>
      </w:r>
    </w:p>
    <w:p w14:paraId="13CE243C" w14:textId="10E205F7" w:rsidR="00131A13" w:rsidRPr="00BF0050" w:rsidRDefault="00B8778F" w:rsidP="00BF0050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 xml:space="preserve">Zakres Przedmiotu umowy określa dokumentacja projektowa – przedmiar, specyfikacja techniczna wykonania </w:t>
      </w:r>
      <w:r>
        <w:rPr>
          <w:rFonts w:ascii="Cambria" w:hAnsi="Cambria" w:cs="Arial"/>
          <w:bCs/>
          <w:sz w:val="20"/>
          <w:szCs w:val="20"/>
        </w:rPr>
        <w:br/>
        <w:t>i odbioru robót budowlanych, zapisy specyfikacji warunków zamówienia.</w:t>
      </w:r>
    </w:p>
    <w:bookmarkEnd w:id="0"/>
    <w:p w14:paraId="6650C5CC" w14:textId="2B078F08" w:rsidR="009119D0" w:rsidRPr="007256F4" w:rsidRDefault="009119D0" w:rsidP="00CF35F2">
      <w:pPr>
        <w:numPr>
          <w:ilvl w:val="0"/>
          <w:numId w:val="7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7256F4">
        <w:rPr>
          <w:rFonts w:ascii="Cambria" w:hAnsi="Cambria" w:cs="Arial"/>
          <w:b/>
          <w:bCs/>
          <w:sz w:val="20"/>
          <w:szCs w:val="20"/>
        </w:rPr>
        <w:t>Wykonawca</w:t>
      </w:r>
      <w:r w:rsidRPr="007256F4">
        <w:rPr>
          <w:rFonts w:ascii="Cambria" w:hAnsi="Cambria" w:cs="Arial"/>
          <w:bCs/>
          <w:sz w:val="20"/>
          <w:szCs w:val="20"/>
        </w:rPr>
        <w:t xml:space="preserve"> oświadcza, że zapoznał się z </w:t>
      </w:r>
      <w:r w:rsidRPr="007256F4">
        <w:rPr>
          <w:rFonts w:ascii="Cambria" w:hAnsi="Cambria" w:cs="Arial"/>
          <w:sz w:val="20"/>
          <w:szCs w:val="20"/>
        </w:rPr>
        <w:t>dokumentacją</w:t>
      </w:r>
      <w:r w:rsidRPr="007256F4">
        <w:rPr>
          <w:rFonts w:ascii="Cambria" w:hAnsi="Cambria" w:cs="Arial"/>
          <w:bCs/>
          <w:sz w:val="20"/>
          <w:szCs w:val="20"/>
        </w:rPr>
        <w:t>, specyfikacją techniczną wykonania i odbioru robót budowlanych i nie wnosi w tym zakresie żadnych zastrzeżeń</w:t>
      </w:r>
      <w:r w:rsidR="00B8778F">
        <w:rPr>
          <w:rFonts w:ascii="Cambria" w:hAnsi="Cambria" w:cs="Arial"/>
          <w:bCs/>
          <w:sz w:val="20"/>
          <w:szCs w:val="20"/>
        </w:rPr>
        <w:t>,</w:t>
      </w:r>
      <w:r w:rsidRPr="007256F4">
        <w:rPr>
          <w:rFonts w:ascii="Cambria" w:hAnsi="Cambria" w:cs="Arial"/>
          <w:bCs/>
          <w:sz w:val="20"/>
          <w:szCs w:val="20"/>
        </w:rPr>
        <w:t xml:space="preserve"> uznając je za wystarczające do realizacji zamówienia.</w:t>
      </w:r>
    </w:p>
    <w:p w14:paraId="43C0FF32" w14:textId="77777777" w:rsidR="009119D0" w:rsidRPr="007256F4" w:rsidRDefault="009119D0" w:rsidP="00CF35F2">
      <w:pPr>
        <w:numPr>
          <w:ilvl w:val="0"/>
          <w:numId w:val="7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7256F4">
        <w:rPr>
          <w:rFonts w:ascii="Cambria" w:hAnsi="Cambria" w:cs="Arial"/>
          <w:bCs/>
          <w:sz w:val="20"/>
          <w:szCs w:val="20"/>
        </w:rPr>
        <w:t>Porozumiewanie się stron w sprawach związanych z wykonywaniem umowy odbywać się będzie poprzez zapisy w dzienniku budowy oraz w drodze korespondencji pisemnej doręczanej adresatom za pokwitowaniem.</w:t>
      </w:r>
    </w:p>
    <w:p w14:paraId="5E0B0411" w14:textId="38FA8A24" w:rsidR="009119D0" w:rsidRPr="007256F4" w:rsidRDefault="009119D0" w:rsidP="00CF35F2">
      <w:pPr>
        <w:numPr>
          <w:ilvl w:val="0"/>
          <w:numId w:val="7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Wykonawca w terminie </w:t>
      </w:r>
      <w:r w:rsidR="00AD0A5D">
        <w:rPr>
          <w:rFonts w:ascii="Cambria" w:hAnsi="Cambria" w:cs="Calibri"/>
          <w:sz w:val="20"/>
          <w:szCs w:val="20"/>
        </w:rPr>
        <w:t>trzech</w:t>
      </w:r>
      <w:r w:rsidRPr="007256F4">
        <w:rPr>
          <w:rFonts w:ascii="Cambria" w:hAnsi="Cambria" w:cs="Calibri"/>
          <w:sz w:val="20"/>
          <w:szCs w:val="20"/>
        </w:rPr>
        <w:t xml:space="preserve"> dni od daty zawarcia umowy przedstawi do zatwierdzenia przez Zamawiającego po pozytywnej opinii Inspektora nadzoru harmonogram rzeczowo-finansowy</w:t>
      </w:r>
      <w:r>
        <w:rPr>
          <w:rFonts w:ascii="Cambria" w:hAnsi="Cambria" w:cs="Calibri"/>
          <w:sz w:val="20"/>
          <w:szCs w:val="20"/>
        </w:rPr>
        <w:t xml:space="preserve"> </w:t>
      </w:r>
      <w:r w:rsidRPr="007256F4">
        <w:rPr>
          <w:rFonts w:ascii="Cambria" w:hAnsi="Cambria" w:cs="Calibri"/>
          <w:sz w:val="20"/>
          <w:szCs w:val="20"/>
        </w:rPr>
        <w:t>(dalej harmonogram robót</w:t>
      </w:r>
      <w:r>
        <w:rPr>
          <w:rFonts w:ascii="Cambria" w:hAnsi="Cambria" w:cs="Calibri"/>
          <w:sz w:val="20"/>
          <w:szCs w:val="20"/>
        </w:rPr>
        <w:t xml:space="preserve"> lub harmonogram)</w:t>
      </w:r>
      <w:r w:rsidRPr="007256F4">
        <w:rPr>
          <w:rFonts w:ascii="Cambria" w:hAnsi="Cambria" w:cs="Calibri"/>
          <w:sz w:val="20"/>
          <w:szCs w:val="20"/>
        </w:rPr>
        <w:t xml:space="preserve"> z uwzględnieniem terminów wykonania, który zawierać będzie:</w:t>
      </w:r>
    </w:p>
    <w:p w14:paraId="67A7F762" w14:textId="77777777" w:rsidR="009119D0" w:rsidRPr="007256F4" w:rsidRDefault="009119D0" w:rsidP="00CF35F2">
      <w:pPr>
        <w:numPr>
          <w:ilvl w:val="0"/>
          <w:numId w:val="31"/>
        </w:numPr>
        <w:spacing w:after="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>okres realizacji i zakres czynności przygotowawczych,</w:t>
      </w:r>
    </w:p>
    <w:p w14:paraId="31CA6A6E" w14:textId="77777777" w:rsidR="009119D0" w:rsidRPr="007256F4" w:rsidRDefault="009119D0" w:rsidP="00CF35F2">
      <w:pPr>
        <w:numPr>
          <w:ilvl w:val="0"/>
          <w:numId w:val="31"/>
        </w:numPr>
        <w:spacing w:after="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>kolejność wykonywania czynności oraz terminy rozpoczęcia i zakończenia poszczególnych etapów lub elementów robót (rozumiane jako rozdziały i podrozdziały  kosztorysów ofertowych) z podaniem ich zakresu i wartości netto/brutto zgodnych z ofertą wraz z uwzględnieniem terminów i zakresu rzeczowo-finansowego przedmiotów odbioru częściowego i końcowego.</w:t>
      </w:r>
    </w:p>
    <w:p w14:paraId="3D61D328" w14:textId="77777777" w:rsidR="009119D0" w:rsidRPr="007256F4" w:rsidRDefault="009119D0" w:rsidP="00CF35F2">
      <w:pPr>
        <w:numPr>
          <w:ilvl w:val="0"/>
          <w:numId w:val="7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Harmonogram wymaga pisemnej akceptacji Zamawiającego. Zaakceptowany przez Zamawiającego harmonogram stanowić będzie załącznik do umowy. Brak uzgodnienia harmonogramu przez Strony (brak akceptacji ze strony Zamawiającego) uprawnia Zamawiającego do odstąpienia od umowy w terminie </w:t>
      </w:r>
      <w:r>
        <w:rPr>
          <w:rFonts w:ascii="Cambria" w:hAnsi="Cambria" w:cs="Calibri"/>
          <w:sz w:val="20"/>
          <w:szCs w:val="20"/>
        </w:rPr>
        <w:t>20</w:t>
      </w:r>
      <w:r w:rsidRPr="007256F4">
        <w:rPr>
          <w:rFonts w:ascii="Cambria" w:hAnsi="Cambria" w:cs="Calibri"/>
          <w:sz w:val="20"/>
          <w:szCs w:val="20"/>
        </w:rPr>
        <w:t xml:space="preserve"> dni od dnia upływu terminu do jego sporządzenia.</w:t>
      </w:r>
    </w:p>
    <w:p w14:paraId="6CEE6D29" w14:textId="77777777" w:rsidR="009119D0" w:rsidRPr="007256F4" w:rsidRDefault="009119D0" w:rsidP="00CF35F2">
      <w:pPr>
        <w:numPr>
          <w:ilvl w:val="0"/>
          <w:numId w:val="7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lastRenderedPageBreak/>
        <w:t>Postęp robót winien odpowiadać ww. harmonogramowi, a zachowanie uzgodnionych terminów jest podstawowym obowiązkiem Wykonawcy.</w:t>
      </w:r>
    </w:p>
    <w:p w14:paraId="11DEB09D" w14:textId="77777777" w:rsidR="009119D0" w:rsidRPr="007256F4" w:rsidRDefault="009119D0" w:rsidP="00CF35F2">
      <w:pPr>
        <w:numPr>
          <w:ilvl w:val="0"/>
          <w:numId w:val="7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>Wszelkie zdarzenia i fakty zaistniałe w trakcie wykonywania prac a mające wpływ na harmonogram robót i zachowanie ww. terminów muszą być zgłaszane na piśmie Zamawiającemu w terminie do 5 dni po danym zdarzeniu. Zamawiający (w konsultacji z inspektorem nadzoru) oceni zaistniałą sytuację i jej wpływ na termin realizacji prac. Brak zgłoszenia zdarzenia o którym mowa wyżej uniemożliwia powołanie się przez Wykonawcę na to zdarzenie w terminie późniejszym.</w:t>
      </w:r>
    </w:p>
    <w:p w14:paraId="272A2E1C" w14:textId="77777777" w:rsidR="009119D0" w:rsidRPr="007256F4" w:rsidRDefault="009119D0" w:rsidP="00CF35F2">
      <w:pPr>
        <w:numPr>
          <w:ilvl w:val="0"/>
          <w:numId w:val="7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Wykonawca, wyłącznie na wniosek Zamawiającego, w przypadkach opóźnień w realizacji etapów inwestycji, opracuje w terminie 5 dni, nowy, aktualny harmonogram i przedłoży go do zatwierdzenia Zamawiającemu, przy zachowaniu umownego terminu zakończenia robót. Niewykonanie tego obowiązku uprawnia Zamawiającego do odstąpienia od umowy w terminie </w:t>
      </w:r>
      <w:r>
        <w:rPr>
          <w:rFonts w:ascii="Cambria" w:hAnsi="Cambria" w:cs="Calibri"/>
          <w:sz w:val="20"/>
          <w:szCs w:val="20"/>
        </w:rPr>
        <w:t>3</w:t>
      </w:r>
      <w:r w:rsidRPr="007256F4">
        <w:rPr>
          <w:rFonts w:ascii="Cambria" w:hAnsi="Cambria" w:cs="Calibri"/>
          <w:sz w:val="20"/>
          <w:szCs w:val="20"/>
        </w:rPr>
        <w:t>0 dni od upływu terminu do przedłużenia zaktualizowanego harmonogramu robót.</w:t>
      </w:r>
    </w:p>
    <w:p w14:paraId="1837AF0F" w14:textId="69EE0835" w:rsidR="009119D0" w:rsidRPr="007256F4" w:rsidRDefault="009119D0" w:rsidP="00CF35F2">
      <w:pPr>
        <w:numPr>
          <w:ilvl w:val="0"/>
          <w:numId w:val="7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W przypadku zmiany  terminu końcowego robót; Przedmiotu </w:t>
      </w:r>
      <w:r>
        <w:rPr>
          <w:rFonts w:ascii="Cambria" w:hAnsi="Cambria" w:cs="Calibri"/>
          <w:sz w:val="20"/>
          <w:szCs w:val="20"/>
        </w:rPr>
        <w:t>u</w:t>
      </w:r>
      <w:r w:rsidRPr="007256F4">
        <w:rPr>
          <w:rFonts w:ascii="Cambria" w:hAnsi="Cambria" w:cs="Calibri"/>
          <w:sz w:val="20"/>
          <w:szCs w:val="20"/>
        </w:rPr>
        <w:t>mowy (w oparciu o dopus</w:t>
      </w:r>
      <w:r>
        <w:rPr>
          <w:rFonts w:ascii="Cambria" w:hAnsi="Cambria" w:cs="Calibri"/>
          <w:sz w:val="20"/>
          <w:szCs w:val="20"/>
        </w:rPr>
        <w:t>zczalne zmiany wskazane w S</w:t>
      </w:r>
      <w:r w:rsidRPr="007256F4">
        <w:rPr>
          <w:rFonts w:ascii="Cambria" w:hAnsi="Cambria" w:cs="Calibri"/>
          <w:sz w:val="20"/>
          <w:szCs w:val="20"/>
        </w:rPr>
        <w:t xml:space="preserve">WZ) wykonawca opracuje w terminie 5 dni, nowy aktualny harmonogram uwzględniający </w:t>
      </w:r>
      <w:r>
        <w:rPr>
          <w:rFonts w:ascii="Cambria" w:hAnsi="Cambria" w:cs="Calibri"/>
          <w:sz w:val="20"/>
          <w:szCs w:val="20"/>
        </w:rPr>
        <w:t>p</w:t>
      </w:r>
      <w:r w:rsidRPr="007256F4">
        <w:rPr>
          <w:rFonts w:ascii="Cambria" w:hAnsi="Cambria" w:cs="Calibri"/>
          <w:sz w:val="20"/>
          <w:szCs w:val="20"/>
        </w:rPr>
        <w:t>rzedmiotowe zmiany. (</w:t>
      </w:r>
      <w:r>
        <w:rPr>
          <w:rFonts w:ascii="Cambria" w:hAnsi="Cambria" w:cs="Calibri"/>
          <w:sz w:val="20"/>
          <w:szCs w:val="20"/>
        </w:rPr>
        <w:t>h</w:t>
      </w:r>
      <w:r w:rsidRPr="007256F4">
        <w:rPr>
          <w:rFonts w:ascii="Cambria" w:hAnsi="Cambria" w:cs="Calibri"/>
          <w:sz w:val="20"/>
          <w:szCs w:val="20"/>
        </w:rPr>
        <w:t xml:space="preserve">armonogram taki będzie zawierał roboty i wartości robót już wykonanych oraz pozostałe do wykonania). Niewykonanie tego obowiązku uprawnia Zamawiającego do odstąpienia od umowy w terminie </w:t>
      </w:r>
      <w:r w:rsidR="005C06CD">
        <w:rPr>
          <w:rFonts w:ascii="Cambria" w:hAnsi="Cambria" w:cs="Calibri"/>
          <w:sz w:val="20"/>
          <w:szCs w:val="20"/>
        </w:rPr>
        <w:t>30</w:t>
      </w:r>
      <w:r w:rsidRPr="007256F4">
        <w:rPr>
          <w:rFonts w:ascii="Cambria" w:hAnsi="Cambria" w:cs="Calibri"/>
          <w:sz w:val="20"/>
          <w:szCs w:val="20"/>
        </w:rPr>
        <w:t xml:space="preserve"> dni od upływu terminu do przedłużenia zaktualizowanego harmonogramu robót.</w:t>
      </w:r>
    </w:p>
    <w:p w14:paraId="2B437F7C" w14:textId="77777777" w:rsidR="009119D0" w:rsidRDefault="009119D0" w:rsidP="00CF35F2">
      <w:pPr>
        <w:numPr>
          <w:ilvl w:val="0"/>
          <w:numId w:val="7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Każda zmiana harmonogramu wymaga formy pisemnej. </w:t>
      </w:r>
    </w:p>
    <w:p w14:paraId="577E71E4" w14:textId="77777777" w:rsidR="009E3885" w:rsidRPr="007256F4" w:rsidRDefault="009E3885" w:rsidP="009E3885">
      <w:pPr>
        <w:spacing w:after="0" w:line="276" w:lineRule="auto"/>
        <w:ind w:left="426"/>
        <w:jc w:val="both"/>
        <w:rPr>
          <w:rFonts w:ascii="Cambria" w:hAnsi="Cambria" w:cs="Calibri"/>
          <w:sz w:val="20"/>
          <w:szCs w:val="20"/>
        </w:rPr>
      </w:pPr>
    </w:p>
    <w:p w14:paraId="28E41A5C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</w:p>
    <w:p w14:paraId="51D40FCA" w14:textId="77777777" w:rsidR="009119D0" w:rsidRPr="003410FC" w:rsidRDefault="009119D0" w:rsidP="00CF35F2">
      <w:pPr>
        <w:numPr>
          <w:ilvl w:val="0"/>
          <w:numId w:val="8"/>
        </w:numPr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3410FC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4F6EA674" w14:textId="078FC107" w:rsidR="009119D0" w:rsidRPr="00AF20B1" w:rsidRDefault="009119D0" w:rsidP="00CF35F2">
      <w:pPr>
        <w:numPr>
          <w:ilvl w:val="0"/>
          <w:numId w:val="22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AF20B1">
        <w:rPr>
          <w:rFonts w:ascii="Cambria" w:hAnsi="Cambria" w:cs="Arial"/>
          <w:sz w:val="20"/>
          <w:szCs w:val="20"/>
        </w:rPr>
        <w:t>Protoko</w:t>
      </w:r>
      <w:r w:rsidR="009249B2" w:rsidRPr="00AF20B1">
        <w:rPr>
          <w:rFonts w:ascii="Cambria" w:hAnsi="Cambria" w:cs="Arial"/>
          <w:sz w:val="20"/>
          <w:szCs w:val="20"/>
        </w:rPr>
        <w:t>larne przekazanie placu budowy</w:t>
      </w:r>
      <w:r w:rsidRPr="00AF20B1">
        <w:rPr>
          <w:rFonts w:ascii="Cambria" w:hAnsi="Cambria" w:cs="Arial"/>
          <w:sz w:val="20"/>
          <w:szCs w:val="20"/>
        </w:rPr>
        <w:t xml:space="preserve"> nastąpi </w:t>
      </w:r>
      <w:r w:rsidR="00983815">
        <w:rPr>
          <w:rFonts w:ascii="Cambria" w:hAnsi="Cambria" w:cs="Arial"/>
          <w:sz w:val="20"/>
          <w:szCs w:val="20"/>
        </w:rPr>
        <w:t xml:space="preserve">do </w:t>
      </w:r>
      <w:r w:rsidR="000F113F">
        <w:rPr>
          <w:rFonts w:ascii="Cambria" w:hAnsi="Cambria" w:cs="Arial"/>
          <w:sz w:val="20"/>
          <w:szCs w:val="20"/>
        </w:rPr>
        <w:t>3</w:t>
      </w:r>
      <w:r w:rsidR="00983815">
        <w:rPr>
          <w:rFonts w:ascii="Cambria" w:hAnsi="Cambria" w:cs="Arial"/>
          <w:sz w:val="20"/>
          <w:szCs w:val="20"/>
        </w:rPr>
        <w:t xml:space="preserve"> dni od podpisania umowy.</w:t>
      </w:r>
    </w:p>
    <w:p w14:paraId="4B87A3C0" w14:textId="41D13AE8" w:rsidR="00090604" w:rsidRPr="00B13CC0" w:rsidRDefault="009119D0" w:rsidP="00B13CC0">
      <w:pPr>
        <w:numPr>
          <w:ilvl w:val="0"/>
          <w:numId w:val="22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7A2644">
        <w:rPr>
          <w:rFonts w:ascii="Cambria" w:hAnsi="Cambria" w:cs="Arial"/>
          <w:sz w:val="20"/>
          <w:szCs w:val="20"/>
        </w:rPr>
        <w:t>Zakończenie robót</w:t>
      </w:r>
      <w:r w:rsidR="000110A9">
        <w:rPr>
          <w:rFonts w:ascii="Cambria" w:hAnsi="Cambria" w:cs="Arial"/>
          <w:sz w:val="20"/>
          <w:szCs w:val="20"/>
        </w:rPr>
        <w:t xml:space="preserve"> </w:t>
      </w:r>
      <w:r w:rsidRPr="007A2644">
        <w:rPr>
          <w:rFonts w:ascii="Cambria" w:hAnsi="Cambria" w:cs="Arial"/>
          <w:sz w:val="20"/>
          <w:szCs w:val="20"/>
        </w:rPr>
        <w:t xml:space="preserve"> nastąpi w terminie</w:t>
      </w:r>
      <w:r w:rsidR="00B13CC0">
        <w:rPr>
          <w:rFonts w:ascii="Cambria" w:hAnsi="Cambria" w:cs="Arial"/>
          <w:sz w:val="20"/>
          <w:szCs w:val="20"/>
        </w:rPr>
        <w:t xml:space="preserve"> </w:t>
      </w:r>
      <w:r w:rsidR="005C548A" w:rsidRPr="00B13CC0">
        <w:rPr>
          <w:rFonts w:ascii="Cambria" w:hAnsi="Cambria" w:cs="Arial"/>
          <w:b/>
          <w:sz w:val="20"/>
          <w:szCs w:val="20"/>
        </w:rPr>
        <w:t>do</w:t>
      </w:r>
      <w:r w:rsidR="000110A9" w:rsidRPr="00B13CC0">
        <w:rPr>
          <w:rFonts w:ascii="Cambria" w:hAnsi="Cambria" w:cs="Arial"/>
          <w:b/>
          <w:sz w:val="20"/>
          <w:szCs w:val="20"/>
        </w:rPr>
        <w:t xml:space="preserve"> </w:t>
      </w:r>
      <w:r w:rsidR="00D87326">
        <w:rPr>
          <w:rFonts w:ascii="Cambria" w:hAnsi="Cambria" w:cs="Arial"/>
          <w:b/>
          <w:sz w:val="20"/>
          <w:szCs w:val="20"/>
        </w:rPr>
        <w:t>8</w:t>
      </w:r>
      <w:r w:rsidR="00A71F99" w:rsidRPr="00B13CC0">
        <w:rPr>
          <w:rFonts w:ascii="Cambria" w:hAnsi="Cambria" w:cs="Arial"/>
          <w:b/>
          <w:sz w:val="20"/>
          <w:szCs w:val="20"/>
        </w:rPr>
        <w:t xml:space="preserve"> dni od podpisania umowy, jednak nie później niż do </w:t>
      </w:r>
      <w:r w:rsidR="00B13CC0">
        <w:rPr>
          <w:rFonts w:ascii="Cambria" w:hAnsi="Cambria" w:cs="Arial"/>
          <w:b/>
          <w:sz w:val="20"/>
          <w:szCs w:val="20"/>
        </w:rPr>
        <w:t>31</w:t>
      </w:r>
      <w:r w:rsidR="00A71F99" w:rsidRPr="00B13CC0">
        <w:rPr>
          <w:rFonts w:ascii="Cambria" w:hAnsi="Cambria" w:cs="Arial"/>
          <w:b/>
          <w:sz w:val="20"/>
          <w:szCs w:val="20"/>
        </w:rPr>
        <w:t>.12.2025 r.</w:t>
      </w:r>
    </w:p>
    <w:p w14:paraId="06DE6D02" w14:textId="75294A85" w:rsidR="000110A9" w:rsidRPr="00090604" w:rsidRDefault="000110A9" w:rsidP="00B13CC0">
      <w:pPr>
        <w:tabs>
          <w:tab w:val="left" w:pos="851"/>
        </w:tabs>
        <w:spacing w:after="120" w:line="276" w:lineRule="auto"/>
        <w:rPr>
          <w:rFonts w:ascii="Cambria" w:hAnsi="Cambria" w:cs="Arial"/>
          <w:sz w:val="20"/>
          <w:szCs w:val="20"/>
        </w:rPr>
      </w:pPr>
    </w:p>
    <w:p w14:paraId="59641F1B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3410FC">
        <w:rPr>
          <w:rFonts w:ascii="Cambria" w:hAnsi="Cambria" w:cs="Arial"/>
          <w:b/>
          <w:bCs/>
          <w:sz w:val="20"/>
          <w:szCs w:val="20"/>
        </w:rPr>
        <w:t>§ 3</w:t>
      </w:r>
    </w:p>
    <w:p w14:paraId="710A3575" w14:textId="77777777" w:rsidR="009119D0" w:rsidRPr="00D271A8" w:rsidRDefault="009119D0" w:rsidP="00CF35F2">
      <w:pPr>
        <w:numPr>
          <w:ilvl w:val="0"/>
          <w:numId w:val="37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wobec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i osób trzecich.</w:t>
      </w:r>
    </w:p>
    <w:p w14:paraId="2FB1C3DD" w14:textId="77777777" w:rsidR="009119D0" w:rsidRPr="00D271A8" w:rsidRDefault="009119D0" w:rsidP="00CF35F2">
      <w:pPr>
        <w:numPr>
          <w:ilvl w:val="0"/>
          <w:numId w:val="37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</w:t>
      </w:r>
      <w:r w:rsidRPr="003001E9">
        <w:rPr>
          <w:rFonts w:ascii="Cambria" w:hAnsi="Cambria" w:cs="Arial"/>
          <w:sz w:val="20"/>
          <w:szCs w:val="20"/>
        </w:rPr>
        <w:t xml:space="preserve">zobowiązany do zawiadamiania wpisem do dziennika budowy oraz dostarczeniem informacji pisemnej do siedziby Zamawiającego o wykonaniu robót zanikających i ulegających zakryciu z 4 dniowym wyprzedzeniem umożliwiającym ich sprawdzenie przez Inspektora Nadzoru. Jeżeli </w:t>
      </w:r>
      <w:r w:rsidRPr="003001E9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nie poinformuje o tym fakcie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, zobowiązany będzie odkryć te roboty lub wykonać otwory niezbędne do ich zbadania, a następnie przywrócić je do stanu poprzedniego na własny koszt.</w:t>
      </w:r>
    </w:p>
    <w:p w14:paraId="51B3C096" w14:textId="77777777" w:rsidR="009119D0" w:rsidRPr="00D271A8" w:rsidRDefault="009119D0" w:rsidP="00CF35F2">
      <w:pPr>
        <w:numPr>
          <w:ilvl w:val="0"/>
          <w:numId w:val="37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D271A8">
        <w:rPr>
          <w:rFonts w:ascii="Cambria" w:hAnsi="Cambria" w:cs="Arial"/>
          <w:sz w:val="20"/>
          <w:szCs w:val="20"/>
          <w:vertAlign w:val="superscript"/>
        </w:rPr>
        <w:t>1</w:t>
      </w:r>
      <w:r w:rsidRPr="00D271A8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14:paraId="77F02962" w14:textId="77777777" w:rsidR="009119D0" w:rsidRPr="00D271A8" w:rsidRDefault="009119D0" w:rsidP="00CF35F2">
      <w:pPr>
        <w:numPr>
          <w:ilvl w:val="0"/>
          <w:numId w:val="37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53708E36" w14:textId="77777777" w:rsidR="009119D0" w:rsidRPr="00D271A8" w:rsidRDefault="009119D0" w:rsidP="00CF35F2">
      <w:pPr>
        <w:pStyle w:val="Tytu"/>
        <w:numPr>
          <w:ilvl w:val="0"/>
          <w:numId w:val="37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>Przy realizacji zamówienia z udziałem podwykonawcy zastosowanie mają przepisy art</w:t>
      </w:r>
      <w:r w:rsidRPr="00443C44">
        <w:rPr>
          <w:rFonts w:ascii="Cambria" w:hAnsi="Cambria" w:cs="Arial"/>
          <w:b w:val="0"/>
          <w:bCs/>
          <w:sz w:val="20"/>
        </w:rPr>
        <w:t>. 437, 447, 464 i 465</w:t>
      </w:r>
      <w:r w:rsidRPr="00D271A8">
        <w:rPr>
          <w:rFonts w:ascii="Cambria" w:hAnsi="Cambria" w:cs="Arial"/>
          <w:b w:val="0"/>
          <w:bCs/>
          <w:sz w:val="20"/>
        </w:rPr>
        <w:t xml:space="preserve"> ustawy PZP.</w:t>
      </w:r>
    </w:p>
    <w:p w14:paraId="200C7FF7" w14:textId="77777777" w:rsidR="009119D0" w:rsidRPr="00D271A8" w:rsidRDefault="009119D0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>1)</w:t>
      </w:r>
      <w:r w:rsidRPr="00D271A8">
        <w:rPr>
          <w:rFonts w:ascii="Cambria" w:hAnsi="Cambria" w:cs="Arial"/>
          <w:b w:val="0"/>
          <w:bCs/>
          <w:sz w:val="20"/>
        </w:rPr>
        <w:tab/>
      </w:r>
      <w:r w:rsidRPr="00D271A8"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umowie. </w:t>
      </w:r>
    </w:p>
    <w:p w14:paraId="1A95F21C" w14:textId="77777777" w:rsidR="009119D0" w:rsidRPr="00D271A8" w:rsidRDefault="009119D0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2)</w:t>
      </w:r>
      <w:r w:rsidRPr="00D271A8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podwykonawcami;</w:t>
      </w:r>
    </w:p>
    <w:p w14:paraId="0575EBAD" w14:textId="77777777" w:rsidR="009119D0" w:rsidRPr="00D271A8" w:rsidRDefault="009119D0" w:rsidP="00CF35F2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mowa nie może określać terminu zapłaty dłuższego niż 30 dni od dnia doręczenia faktury, </w:t>
      </w:r>
    </w:p>
    <w:p w14:paraId="17DEF49D" w14:textId="77777777" w:rsidR="009119D0" w:rsidRPr="00D271A8" w:rsidRDefault="009119D0" w:rsidP="00CF35F2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w umowie podstawowej pomiędzy Zamawiającym i Wykonawcą </w:t>
      </w:r>
    </w:p>
    <w:p w14:paraId="5F5AD751" w14:textId="77777777" w:rsidR="009119D0" w:rsidRPr="00D271A8" w:rsidRDefault="009119D0" w:rsidP="00CF35F2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 xml:space="preserve">w umowie wysokość i warunki zabezpieczenie należytego wykonania umowy nie mogą być bardziej rygorystyczne niż te określone w umowie podstawowej pomiędzy Zamawiającym i Wykonawcą </w:t>
      </w:r>
    </w:p>
    <w:p w14:paraId="3B0325AD" w14:textId="77777777" w:rsidR="009119D0" w:rsidRPr="00D271A8" w:rsidRDefault="009119D0" w:rsidP="00CF35F2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>termin realizacji, sposób spełnienia świadczenia oraz zmiany zawartej umowy musi być zg</w:t>
      </w:r>
      <w:r>
        <w:rPr>
          <w:rFonts w:ascii="Cambria" w:hAnsi="Cambria" w:cs="Arial"/>
          <w:bCs/>
          <w:sz w:val="20"/>
          <w:szCs w:val="20"/>
        </w:rPr>
        <w:t>odny z wymogami określonymi w S</w:t>
      </w:r>
      <w:r w:rsidRPr="00D271A8">
        <w:rPr>
          <w:rFonts w:ascii="Cambria" w:hAnsi="Cambria" w:cs="Arial"/>
          <w:bCs/>
          <w:sz w:val="20"/>
          <w:szCs w:val="20"/>
        </w:rPr>
        <w:t>WZ.</w:t>
      </w:r>
    </w:p>
    <w:p w14:paraId="02C9433B" w14:textId="77777777" w:rsidR="009119D0" w:rsidRPr="00D271A8" w:rsidRDefault="009119D0" w:rsidP="00CF35F2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>zakazuje się wprowadzenia do umowy zapisów, które będą zwalniały wykonawcę z odpowiedzialności względem zamawiającego za roboty wykonane przez podwykonawcę lub dalszych podwykonawców.</w:t>
      </w:r>
    </w:p>
    <w:p w14:paraId="7E24D8B1" w14:textId="77777777" w:rsidR="009119D0" w:rsidRPr="00D271A8" w:rsidRDefault="009119D0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3) </w:t>
      </w:r>
      <w:r w:rsidRPr="00D271A8">
        <w:rPr>
          <w:rFonts w:ascii="Cambria" w:hAnsi="Cambria" w:cs="Arial"/>
          <w:b w:val="0"/>
          <w:bCs/>
          <w:sz w:val="20"/>
        </w:rPr>
        <w:tab/>
        <w:t xml:space="preserve">Zamawiający w terminie 5 dni od daty przekazania projektu umowy składa pisemne zastrzeżenia do jej treści. </w:t>
      </w:r>
      <w:r w:rsidRPr="00D271A8">
        <w:rPr>
          <w:rFonts w:ascii="Cambria" w:hAnsi="Cambria" w:cs="Arial"/>
          <w:b w:val="0"/>
          <w:sz w:val="20"/>
        </w:rPr>
        <w:t>Nie</w:t>
      </w:r>
      <w:r>
        <w:rPr>
          <w:rFonts w:ascii="Cambria" w:hAnsi="Cambria" w:cs="Arial"/>
          <w:b w:val="0"/>
          <w:sz w:val="20"/>
        </w:rPr>
        <w:t xml:space="preserve"> </w:t>
      </w:r>
      <w:r w:rsidRPr="00D271A8">
        <w:rPr>
          <w:rFonts w:ascii="Cambria" w:hAnsi="Cambria" w:cs="Arial"/>
          <w:b w:val="0"/>
          <w:sz w:val="20"/>
        </w:rPr>
        <w:t>zgłoszenie pisemnych zastrzeżeń</w:t>
      </w:r>
      <w:r w:rsidRPr="00D271A8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D271A8">
        <w:rPr>
          <w:rFonts w:ascii="Cambria" w:hAnsi="Cambria" w:cs="Arial"/>
          <w:b w:val="0"/>
          <w:sz w:val="20"/>
        </w:rPr>
        <w:t>uważa się projekt umowy za zaakceptowany.</w:t>
      </w:r>
    </w:p>
    <w:p w14:paraId="6699E939" w14:textId="77777777" w:rsidR="009119D0" w:rsidRPr="00D271A8" w:rsidRDefault="009119D0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sz w:val="20"/>
        </w:rPr>
        <w:t>4)</w:t>
      </w:r>
      <w:r w:rsidRPr="00D271A8">
        <w:rPr>
          <w:rFonts w:ascii="Cambria" w:hAnsi="Cambria" w:cs="Arial"/>
          <w:b w:val="0"/>
          <w:sz w:val="20"/>
        </w:rPr>
        <w:tab/>
      </w:r>
      <w:r w:rsidRPr="006D028B">
        <w:rPr>
          <w:rFonts w:ascii="Cambria" w:hAnsi="Cambria" w:cs="Arial"/>
          <w:b w:val="0"/>
          <w:sz w:val="20"/>
        </w:rPr>
        <w:t>Wykonawca, podwykonawca lub dalszy podwykonawca zamówienia przedkłada zamawiającemu poświadczoną za zgodność z oryginałem kopię zawartej umowy o podwykonawstwo na roboty budowlane ,  dostawy i usługi w terminie 7 dni od dnia ich zawarcia. Powyższy obowiązek   nie dotyczy umów na dostawy i usługi o których mowa niniejszym punkcie  jeżeli:  ich wartość nie przekracza 0,5% wartości inwestycji  o ile nie przekracza kwoty 50.000 złotych</w:t>
      </w:r>
      <w:r w:rsidRPr="00D271A8">
        <w:rPr>
          <w:rFonts w:ascii="Cambria" w:hAnsi="Cambria" w:cs="Arial"/>
          <w:b w:val="0"/>
          <w:bCs/>
          <w:sz w:val="20"/>
        </w:rPr>
        <w:t>.</w:t>
      </w:r>
    </w:p>
    <w:p w14:paraId="39952844" w14:textId="77777777" w:rsidR="009119D0" w:rsidRPr="00D271A8" w:rsidRDefault="00F541E8" w:rsidP="00FD52B3">
      <w:pPr>
        <w:pStyle w:val="Tytu"/>
        <w:spacing w:after="120" w:line="276" w:lineRule="auto"/>
        <w:ind w:left="284" w:hanging="284"/>
        <w:jc w:val="both"/>
        <w:rPr>
          <w:rFonts w:ascii="Cambria" w:hAnsi="Cambria" w:cs="Arial"/>
          <w:b w:val="0"/>
          <w:bCs/>
          <w:sz w:val="20"/>
        </w:rPr>
      </w:pPr>
      <w:r>
        <w:rPr>
          <w:rFonts w:ascii="Cambria" w:hAnsi="Cambria" w:cs="Arial"/>
          <w:b w:val="0"/>
          <w:bCs/>
          <w:sz w:val="20"/>
        </w:rPr>
        <w:t>6</w:t>
      </w:r>
      <w:r w:rsidR="009119D0" w:rsidRPr="00D271A8">
        <w:rPr>
          <w:rFonts w:ascii="Cambria" w:hAnsi="Cambria" w:cs="Arial"/>
          <w:b w:val="0"/>
          <w:bCs/>
          <w:sz w:val="20"/>
        </w:rPr>
        <w:t>.</w:t>
      </w:r>
      <w:r w:rsidR="009119D0" w:rsidRPr="00D271A8">
        <w:rPr>
          <w:rFonts w:ascii="Cambria" w:hAnsi="Cambria" w:cs="Arial"/>
          <w:b w:val="0"/>
          <w:bCs/>
          <w:sz w:val="20"/>
        </w:rPr>
        <w:tab/>
        <w:t xml:space="preserve">Wykonawca ponosi pełną odpowiedzialność za realizację </w:t>
      </w:r>
      <w:r w:rsidR="009119D0">
        <w:rPr>
          <w:rFonts w:ascii="Cambria" w:hAnsi="Cambria" w:cs="Arial"/>
          <w:b w:val="0"/>
          <w:bCs/>
          <w:sz w:val="20"/>
        </w:rPr>
        <w:t>P</w:t>
      </w:r>
      <w:r w:rsidR="009119D0" w:rsidRPr="00D271A8">
        <w:rPr>
          <w:rFonts w:ascii="Cambria" w:hAnsi="Cambria" w:cs="Arial"/>
          <w:b w:val="0"/>
          <w:bCs/>
          <w:sz w:val="20"/>
        </w:rPr>
        <w:t>rzedmiotu zamówienia przez podwykonawcę.</w:t>
      </w:r>
    </w:p>
    <w:p w14:paraId="2A369C82" w14:textId="77777777" w:rsidR="009119D0" w:rsidRPr="00D271A8" w:rsidRDefault="00F541E8" w:rsidP="00EE6290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CA7A65">
        <w:rPr>
          <w:rFonts w:ascii="Cambria" w:hAnsi="Cambria" w:cs="Arial"/>
          <w:b w:val="0"/>
          <w:sz w:val="20"/>
        </w:rPr>
        <w:t>7</w:t>
      </w:r>
      <w:r w:rsidR="009119D0" w:rsidRPr="00CA7A65">
        <w:rPr>
          <w:rFonts w:ascii="Cambria" w:hAnsi="Cambria" w:cs="Arial"/>
          <w:b w:val="0"/>
          <w:sz w:val="20"/>
        </w:rPr>
        <w:t>.</w:t>
      </w:r>
      <w:r w:rsidR="009119D0" w:rsidRPr="00D271A8">
        <w:rPr>
          <w:rFonts w:ascii="Cambria" w:hAnsi="Cambria" w:cs="Arial"/>
          <w:b w:val="0"/>
          <w:sz w:val="20"/>
        </w:rPr>
        <w:t xml:space="preserve">  </w:t>
      </w:r>
      <w:r w:rsidR="009119D0">
        <w:rPr>
          <w:rFonts w:ascii="Cambria" w:hAnsi="Cambria" w:cs="Arial"/>
          <w:b w:val="0"/>
          <w:sz w:val="20"/>
        </w:rPr>
        <w:t xml:space="preserve"> </w:t>
      </w:r>
      <w:r w:rsidR="009119D0" w:rsidRPr="004D3F6E">
        <w:rPr>
          <w:rFonts w:ascii="Cambria" w:hAnsi="Cambria" w:cs="Arial"/>
          <w:b w:val="0"/>
          <w:sz w:val="20"/>
        </w:rPr>
        <w:t>Jeżeli zmiana albo rezygnacja z podwykonawcy dotyczy podmiotu, na którego zasoby Wykonawca powoływał się, na zasadach określonych w art. 118 ust. 1 ustawy Pzp w celu wykazania spełniania warunków udziału w postępowaniu, Wykonawca jest obowiązany wykazać Zamawiającemu, iż proponowany inny podwykonawca lub Wykonawca samodzielnie spełnia je w stopniu nie mniejszym niż wymagany w trakcie postępowania o udzielenie zamówienia stosownie do zapisów w art. 462 ust. 7 ustawy Pzp</w:t>
      </w:r>
      <w:r w:rsidR="009119D0" w:rsidRPr="00D271A8">
        <w:rPr>
          <w:rFonts w:ascii="Cambria" w:hAnsi="Cambria" w:cs="Arial"/>
          <w:b w:val="0"/>
          <w:sz w:val="20"/>
        </w:rPr>
        <w:t>.</w:t>
      </w:r>
    </w:p>
    <w:p w14:paraId="4EF15B48" w14:textId="5EC4C5E1" w:rsidR="009119D0" w:rsidRPr="007E0F83" w:rsidRDefault="009119D0" w:rsidP="00CF35F2">
      <w:pPr>
        <w:pStyle w:val="Tytu"/>
        <w:numPr>
          <w:ilvl w:val="0"/>
          <w:numId w:val="38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Podwykonawcą robót .................. będzie.............</w:t>
      </w:r>
    </w:p>
    <w:p w14:paraId="1C47C342" w14:textId="77777777" w:rsidR="009119D0" w:rsidRPr="00F778A3" w:rsidRDefault="009119D0" w:rsidP="00CF35F2">
      <w:pPr>
        <w:numPr>
          <w:ilvl w:val="0"/>
          <w:numId w:val="38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  <w:lang w:eastAsia="ar-SA"/>
        </w:rPr>
        <w:t>Wykonawca gwarantuje, że osoby</w:t>
      </w:r>
      <w:r>
        <w:rPr>
          <w:rFonts w:ascii="Cambria" w:hAnsi="Cambria" w:cs="Calibri"/>
          <w:sz w:val="20"/>
          <w:szCs w:val="20"/>
          <w:lang w:eastAsia="ar-SA"/>
        </w:rPr>
        <w:t>,</w:t>
      </w:r>
      <w:r w:rsidRPr="00F778A3">
        <w:rPr>
          <w:rFonts w:ascii="Cambria" w:hAnsi="Cambria" w:cs="Calibri"/>
          <w:sz w:val="20"/>
          <w:szCs w:val="20"/>
          <w:lang w:eastAsia="ar-SA"/>
        </w:rPr>
        <w:t xml:space="preserve"> wymagane w SWZ wykonujące Przedmiot </w:t>
      </w:r>
      <w:r>
        <w:rPr>
          <w:rFonts w:ascii="Cambria" w:hAnsi="Cambria" w:cs="Calibri"/>
          <w:sz w:val="20"/>
          <w:szCs w:val="20"/>
          <w:lang w:eastAsia="ar-SA"/>
        </w:rPr>
        <w:t>u</w:t>
      </w:r>
      <w:r w:rsidRPr="00F778A3">
        <w:rPr>
          <w:rFonts w:ascii="Cambria" w:hAnsi="Cambria" w:cs="Calibri"/>
          <w:sz w:val="20"/>
          <w:szCs w:val="20"/>
          <w:lang w:eastAsia="ar-SA"/>
        </w:rPr>
        <w:t>mowy</w:t>
      </w:r>
      <w:r>
        <w:rPr>
          <w:rFonts w:ascii="Cambria" w:hAnsi="Cambria" w:cs="Calibri"/>
          <w:sz w:val="20"/>
          <w:szCs w:val="20"/>
          <w:lang w:eastAsia="ar-SA"/>
        </w:rPr>
        <w:t>,</w:t>
      </w:r>
      <w:r w:rsidRPr="00F778A3">
        <w:rPr>
          <w:rFonts w:ascii="Cambria" w:hAnsi="Cambria" w:cs="Calibri"/>
          <w:sz w:val="20"/>
          <w:szCs w:val="20"/>
          <w:lang w:eastAsia="ar-SA"/>
        </w:rPr>
        <w:t xml:space="preserve"> będą zatrudnione na podstawie umowy o pracę w rozumieniu Kodeksu pracy. Obowiązek realizacji Przedmiotu </w:t>
      </w:r>
      <w:r>
        <w:rPr>
          <w:rFonts w:ascii="Cambria" w:hAnsi="Cambria" w:cs="Calibri"/>
          <w:sz w:val="20"/>
          <w:szCs w:val="20"/>
          <w:lang w:eastAsia="ar-SA"/>
        </w:rPr>
        <w:t>u</w:t>
      </w:r>
      <w:r w:rsidRPr="00F778A3">
        <w:rPr>
          <w:rFonts w:ascii="Cambria" w:hAnsi="Cambria" w:cs="Calibri"/>
          <w:sz w:val="20"/>
          <w:szCs w:val="20"/>
          <w:lang w:eastAsia="ar-SA"/>
        </w:rPr>
        <w:t xml:space="preserve">mowy przy pomocy osób zatrudnionych na podstawie umowy o pracę dotyczy również realizacji Przedmiotu </w:t>
      </w:r>
      <w:r>
        <w:rPr>
          <w:rFonts w:ascii="Cambria" w:hAnsi="Cambria" w:cs="Calibri"/>
          <w:sz w:val="20"/>
          <w:szCs w:val="20"/>
          <w:lang w:eastAsia="ar-SA"/>
        </w:rPr>
        <w:t>u</w:t>
      </w:r>
      <w:r w:rsidRPr="00F778A3">
        <w:rPr>
          <w:rFonts w:ascii="Cambria" w:hAnsi="Cambria" w:cs="Calibri"/>
          <w:sz w:val="20"/>
          <w:szCs w:val="20"/>
          <w:lang w:eastAsia="ar-SA"/>
        </w:rPr>
        <w:t xml:space="preserve">mowy przy pomocy podwykonawców. </w:t>
      </w:r>
    </w:p>
    <w:p w14:paraId="081A7640" w14:textId="77777777" w:rsidR="009119D0" w:rsidRPr="00F778A3" w:rsidRDefault="009119D0" w:rsidP="00CF35F2">
      <w:pPr>
        <w:numPr>
          <w:ilvl w:val="0"/>
          <w:numId w:val="38"/>
        </w:numPr>
        <w:suppressAutoHyphens/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W zakresie, w jakim: Zamawiający, na podstawie art. </w:t>
      </w:r>
      <w:r>
        <w:rPr>
          <w:rFonts w:ascii="Cambria" w:hAnsi="Cambria" w:cs="Calibri"/>
          <w:sz w:val="20"/>
          <w:szCs w:val="20"/>
        </w:rPr>
        <w:t>95</w:t>
      </w:r>
      <w:r w:rsidRPr="00F778A3">
        <w:rPr>
          <w:rFonts w:ascii="Cambria" w:hAnsi="Cambria" w:cs="Calibri"/>
          <w:sz w:val="20"/>
          <w:szCs w:val="20"/>
        </w:rPr>
        <w:t xml:space="preserve"> </w:t>
      </w:r>
      <w:r>
        <w:rPr>
          <w:rFonts w:ascii="Cambria" w:hAnsi="Cambria" w:cs="Calibri"/>
          <w:sz w:val="20"/>
          <w:szCs w:val="20"/>
        </w:rPr>
        <w:t>u</w:t>
      </w:r>
      <w:r w:rsidRPr="00F778A3">
        <w:rPr>
          <w:rFonts w:ascii="Cambria" w:hAnsi="Cambria" w:cs="Calibri"/>
          <w:sz w:val="20"/>
          <w:szCs w:val="20"/>
        </w:rPr>
        <w:t>stawy</w:t>
      </w:r>
      <w:r>
        <w:rPr>
          <w:rFonts w:ascii="Cambria" w:hAnsi="Cambria" w:cs="Calibri"/>
          <w:sz w:val="20"/>
          <w:szCs w:val="20"/>
        </w:rPr>
        <w:t xml:space="preserve"> Pzp</w:t>
      </w:r>
      <w:r w:rsidRPr="00F778A3">
        <w:rPr>
          <w:rFonts w:ascii="Cambria" w:hAnsi="Cambria" w:cs="Calibri"/>
          <w:sz w:val="20"/>
          <w:szCs w:val="20"/>
        </w:rPr>
        <w:t xml:space="preserve"> określił w SWZ wymagania zatrudnienia przez</w:t>
      </w:r>
      <w:r>
        <w:rPr>
          <w:rFonts w:ascii="Cambria" w:hAnsi="Cambria" w:cs="Calibri"/>
          <w:sz w:val="20"/>
          <w:szCs w:val="20"/>
        </w:rPr>
        <w:t xml:space="preserve"> W</w:t>
      </w:r>
      <w:r w:rsidRPr="00F778A3">
        <w:rPr>
          <w:rFonts w:ascii="Cambria" w:hAnsi="Cambria" w:cs="Calibri"/>
          <w:sz w:val="20"/>
          <w:szCs w:val="20"/>
        </w:rPr>
        <w:t xml:space="preserve">ykonawcę lub podwykonawcę na podstawie umowy o pracę osób wykonujących czynności wchodzące w zakres </w:t>
      </w:r>
      <w:r>
        <w:rPr>
          <w:rFonts w:ascii="Cambria" w:hAnsi="Cambria" w:cs="Calibri"/>
          <w:sz w:val="20"/>
          <w:szCs w:val="20"/>
        </w:rPr>
        <w:t>P</w:t>
      </w:r>
      <w:r w:rsidRPr="00F778A3">
        <w:rPr>
          <w:rFonts w:ascii="Cambria" w:hAnsi="Cambria" w:cs="Calibri"/>
          <w:sz w:val="20"/>
          <w:szCs w:val="20"/>
        </w:rPr>
        <w:t>rzedmiotu zamówienia</w:t>
      </w:r>
      <w:r>
        <w:rPr>
          <w:rFonts w:ascii="Cambria" w:hAnsi="Cambria" w:cs="Calibri"/>
          <w:sz w:val="20"/>
          <w:szCs w:val="20"/>
        </w:rPr>
        <w:t>:</w:t>
      </w:r>
    </w:p>
    <w:p w14:paraId="7A371C5C" w14:textId="77777777" w:rsidR="009119D0" w:rsidRPr="00F778A3" w:rsidRDefault="009119D0" w:rsidP="00CF35F2">
      <w:pPr>
        <w:pStyle w:val="Akapitzlist"/>
        <w:numPr>
          <w:ilvl w:val="0"/>
          <w:numId w:val="33"/>
        </w:numPr>
        <w:suppressAutoHyphens/>
        <w:spacing w:after="0"/>
        <w:ind w:left="709" w:hanging="283"/>
        <w:jc w:val="both"/>
        <w:rPr>
          <w:rFonts w:ascii="Cambria" w:hAnsi="Cambria" w:cs="Calibri"/>
        </w:rPr>
      </w:pPr>
      <w:r w:rsidRPr="00F778A3">
        <w:rPr>
          <w:rFonts w:ascii="Cambria" w:hAnsi="Cambria" w:cs="Calibri"/>
        </w:rPr>
        <w:t xml:space="preserve">Przed zawarciem niniejszej </w:t>
      </w:r>
      <w:r>
        <w:rPr>
          <w:rFonts w:ascii="Cambria" w:hAnsi="Cambria" w:cs="Calibri"/>
        </w:rPr>
        <w:t>U</w:t>
      </w:r>
      <w:r w:rsidRPr="00F778A3">
        <w:rPr>
          <w:rFonts w:ascii="Cambria" w:hAnsi="Cambria" w:cs="Calibri"/>
        </w:rPr>
        <w:t xml:space="preserve">mowy i rozpoczęciem pracy nowo zgłaszanych pracowników </w:t>
      </w:r>
      <w:r>
        <w:rPr>
          <w:rFonts w:ascii="Cambria" w:hAnsi="Cambria" w:cs="Calibri"/>
        </w:rPr>
        <w:br/>
      </w:r>
      <w:r w:rsidRPr="00F778A3">
        <w:rPr>
          <w:rFonts w:ascii="Cambria" w:hAnsi="Cambria" w:cs="Calibri"/>
        </w:rPr>
        <w:t>do  realizacji czynności, do których odnosi się Obowiązek Zatrudnienia osób na umowę o pracę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Wykonawca przedłoży Zamawiającemu listę pracowników własnych i podwykonawców wraz </w:t>
      </w:r>
      <w:r>
        <w:rPr>
          <w:rFonts w:ascii="Cambria" w:hAnsi="Cambria" w:cs="Calibri"/>
        </w:rPr>
        <w:br/>
        <w:t>z oświadczeniem, że okazane do</w:t>
      </w:r>
      <w:r w:rsidRPr="00F778A3">
        <w:rPr>
          <w:rFonts w:ascii="Cambria" w:hAnsi="Cambria" w:cs="Calibri"/>
        </w:rPr>
        <w:t xml:space="preserve"> wglądu kopie umów o pracę osób wymienionych na tej liście są zgodne z prawdą (Zamawiający nie będzie kopiował, gromadził ani przetwarzał danych osobowych zawartych w okazanych umowach o </w:t>
      </w:r>
      <w:r>
        <w:rPr>
          <w:rFonts w:ascii="Cambria" w:hAnsi="Cambria" w:cs="Calibri"/>
        </w:rPr>
        <w:t>pracę.)  Nie przedłożenie listy</w:t>
      </w:r>
      <w:r w:rsidRPr="00F778A3">
        <w:rPr>
          <w:rFonts w:ascii="Cambria" w:hAnsi="Cambria" w:cs="Calibri"/>
        </w:rPr>
        <w:t xml:space="preserve"> osób mających wykonywać </w:t>
      </w:r>
      <w:r>
        <w:rPr>
          <w:rFonts w:ascii="Cambria" w:hAnsi="Cambria" w:cs="Calibri"/>
        </w:rPr>
        <w:t>P</w:t>
      </w:r>
      <w:r w:rsidRPr="00F778A3">
        <w:rPr>
          <w:rFonts w:ascii="Cambria" w:hAnsi="Cambria" w:cs="Calibri"/>
        </w:rPr>
        <w:t>rzedmiot zamówienia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upoważnia Zamawiającego</w:t>
      </w:r>
      <w:r>
        <w:rPr>
          <w:rFonts w:ascii="Cambria" w:hAnsi="Cambria" w:cs="Calibri"/>
        </w:rPr>
        <w:t xml:space="preserve"> i wyznaczonego przedstawiciela</w:t>
      </w:r>
      <w:r w:rsidRPr="00F778A3">
        <w:rPr>
          <w:rFonts w:ascii="Cambria" w:hAnsi="Cambria" w:cs="Calibri"/>
        </w:rPr>
        <w:t xml:space="preserve"> do niedopuszczenia tych osób do pracy</w:t>
      </w:r>
      <w:r>
        <w:rPr>
          <w:rFonts w:ascii="Cambria" w:hAnsi="Cambria" w:cs="Calibri"/>
        </w:rPr>
        <w:t>;</w:t>
      </w:r>
    </w:p>
    <w:p w14:paraId="2F47EE95" w14:textId="77777777" w:rsidR="009119D0" w:rsidRPr="00866BBA" w:rsidRDefault="009119D0" w:rsidP="00CF35F2">
      <w:pPr>
        <w:pStyle w:val="Akapitzlist"/>
        <w:numPr>
          <w:ilvl w:val="0"/>
          <w:numId w:val="33"/>
        </w:numPr>
        <w:suppressAutoHyphens/>
        <w:spacing w:after="0"/>
        <w:ind w:left="709" w:hanging="283"/>
        <w:jc w:val="both"/>
        <w:rPr>
          <w:rFonts w:ascii="Cambria" w:hAnsi="Cambria" w:cs="Calibri"/>
        </w:rPr>
      </w:pPr>
      <w:r w:rsidRPr="00F778A3">
        <w:rPr>
          <w:rFonts w:ascii="Cambria" w:hAnsi="Cambria" w:cs="Calibri"/>
        </w:rPr>
        <w:t xml:space="preserve">W przypadku zmiany składu osobowego Personelu Wykonawcy zapisy </w:t>
      </w:r>
      <w:r>
        <w:rPr>
          <w:rFonts w:ascii="Cambria" w:hAnsi="Cambria" w:cs="Calibri"/>
        </w:rPr>
        <w:t>pkt</w:t>
      </w:r>
      <w:r w:rsidRPr="00F778A3">
        <w:rPr>
          <w:rFonts w:ascii="Cambria" w:hAnsi="Cambria" w:cs="Calibri"/>
        </w:rPr>
        <w:t>.</w:t>
      </w:r>
      <w:r>
        <w:rPr>
          <w:rFonts w:ascii="Cambria" w:hAnsi="Cambria" w:cs="Calibri"/>
        </w:rPr>
        <w:t>1 powyżej</w:t>
      </w:r>
      <w:r w:rsidRPr="00F778A3">
        <w:rPr>
          <w:rFonts w:ascii="Cambria" w:hAnsi="Cambria" w:cs="Calibri"/>
        </w:rPr>
        <w:t xml:space="preserve"> stosuje się odpowiednio</w:t>
      </w:r>
      <w:r>
        <w:rPr>
          <w:rFonts w:ascii="Cambria" w:hAnsi="Cambria" w:cs="Calibri"/>
        </w:rPr>
        <w:t>;</w:t>
      </w:r>
    </w:p>
    <w:p w14:paraId="75989907" w14:textId="77777777" w:rsidR="009119D0" w:rsidRPr="00F778A3" w:rsidRDefault="009119D0" w:rsidP="00CF35F2">
      <w:pPr>
        <w:pStyle w:val="Akapitzlist"/>
        <w:numPr>
          <w:ilvl w:val="0"/>
          <w:numId w:val="33"/>
        </w:numPr>
        <w:suppressAutoHyphens/>
        <w:spacing w:after="0"/>
        <w:ind w:left="709" w:hanging="283"/>
        <w:jc w:val="both"/>
        <w:rPr>
          <w:rFonts w:ascii="Cambria" w:hAnsi="Cambria" w:cs="Calibri"/>
        </w:rPr>
      </w:pPr>
      <w:r w:rsidRPr="00F778A3">
        <w:rPr>
          <w:rFonts w:ascii="Cambria" w:hAnsi="Cambria" w:cs="Calibri"/>
        </w:rPr>
        <w:t>Na każde żądanie Zamawiającego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Wykonawca zobowiązany jest przedłożyć Zamawiającemu umowy </w:t>
      </w:r>
      <w:r>
        <w:rPr>
          <w:rFonts w:ascii="Cambria" w:hAnsi="Cambria" w:cs="Calibri"/>
        </w:rPr>
        <w:br/>
      </w:r>
      <w:r w:rsidRPr="00F778A3">
        <w:rPr>
          <w:rFonts w:ascii="Cambria" w:hAnsi="Cambria" w:cs="Calibri"/>
        </w:rPr>
        <w:t>o pracę oraz inne dokumenty (na przykład z ZUS) uwiarygadniające zatrudnien</w:t>
      </w:r>
      <w:r>
        <w:rPr>
          <w:rFonts w:ascii="Cambria" w:hAnsi="Cambria" w:cs="Calibri"/>
        </w:rPr>
        <w:t>ie</w:t>
      </w:r>
      <w:r w:rsidRPr="00F778A3">
        <w:rPr>
          <w:rFonts w:ascii="Cambria" w:hAnsi="Cambria" w:cs="Calibri"/>
        </w:rPr>
        <w:t xml:space="preserve"> osób realizujących czynności, do których odnosi się Obowiązek Zatrudnienia. Nieprzedłożenie umów i innych dokumentów (nie okazanie do wglądu), o których mowa w zdaniu poprzednim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stanowi przypadek naruszenia Obowiązku Zatrudnienia</w:t>
      </w:r>
      <w:r>
        <w:rPr>
          <w:rFonts w:ascii="Cambria" w:hAnsi="Cambria" w:cs="Calibri"/>
        </w:rPr>
        <w:t>;</w:t>
      </w:r>
    </w:p>
    <w:p w14:paraId="7A3385A5" w14:textId="77777777" w:rsidR="009119D0" w:rsidRPr="00D271A8" w:rsidRDefault="009119D0" w:rsidP="00CF35F2">
      <w:pPr>
        <w:pStyle w:val="Tytu"/>
        <w:numPr>
          <w:ilvl w:val="0"/>
          <w:numId w:val="33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 w:rsidRPr="00F778A3">
        <w:rPr>
          <w:rFonts w:ascii="Cambria" w:hAnsi="Cambria" w:cs="Calibri"/>
          <w:sz w:val="20"/>
        </w:rPr>
        <w:t>Przedstawiciel Zamawiającego uprawniony jest do sprawdzania tożsamości Personelu Wykonawcy uczestniczącego w realizacji prac.</w:t>
      </w:r>
    </w:p>
    <w:p w14:paraId="798E204D" w14:textId="77777777" w:rsidR="009249B2" w:rsidRDefault="009249B2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259AFE8F" w14:textId="5560B1B4" w:rsidR="009119D0" w:rsidRPr="00D271A8" w:rsidRDefault="00E432F9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§</w:t>
      </w:r>
      <w:r w:rsidR="009119D0" w:rsidRPr="00D271A8">
        <w:rPr>
          <w:rFonts w:ascii="Cambria" w:hAnsi="Cambria" w:cs="Arial"/>
          <w:b/>
          <w:sz w:val="20"/>
          <w:szCs w:val="20"/>
        </w:rPr>
        <w:t>4</w:t>
      </w:r>
    </w:p>
    <w:p w14:paraId="462471EA" w14:textId="6A506F2C" w:rsidR="00E432F9" w:rsidRDefault="009119D0" w:rsidP="00CF35F2">
      <w:pPr>
        <w:pStyle w:val="Standard"/>
        <w:numPr>
          <w:ilvl w:val="0"/>
          <w:numId w:val="36"/>
        </w:numPr>
        <w:spacing w:after="120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F3080D">
        <w:rPr>
          <w:rFonts w:ascii="Cambria" w:hAnsi="Cambria" w:cs="Arial"/>
          <w:b/>
          <w:bCs/>
          <w:sz w:val="20"/>
          <w:szCs w:val="20"/>
        </w:rPr>
        <w:t xml:space="preserve">Zamawiający zapewnia nadzór Inwestorski </w:t>
      </w:r>
      <w:r w:rsidRPr="00F3080D">
        <w:rPr>
          <w:rFonts w:ascii="Cambria" w:hAnsi="Cambria" w:cs="Arial"/>
          <w:bCs/>
          <w:sz w:val="20"/>
          <w:szCs w:val="20"/>
        </w:rPr>
        <w:t>nad robotami stanowiącym</w:t>
      </w:r>
      <w:r w:rsidR="002C4699">
        <w:rPr>
          <w:rFonts w:ascii="Cambria" w:hAnsi="Cambria" w:cs="Arial"/>
          <w:bCs/>
          <w:sz w:val="20"/>
          <w:szCs w:val="20"/>
        </w:rPr>
        <w:t>i przedmiot niniejszej umowy, z</w:t>
      </w:r>
      <w:r w:rsidRPr="00F3080D">
        <w:rPr>
          <w:rFonts w:ascii="Cambria" w:hAnsi="Cambria" w:cs="Arial"/>
          <w:bCs/>
          <w:sz w:val="20"/>
          <w:szCs w:val="20"/>
        </w:rPr>
        <w:t>godnie z ustawą z dnia 7 lipca 1994r. Prawo Budowlane</w:t>
      </w:r>
      <w:r>
        <w:rPr>
          <w:rFonts w:ascii="Cambria" w:hAnsi="Cambria" w:cs="Arial"/>
          <w:bCs/>
          <w:sz w:val="20"/>
          <w:szCs w:val="20"/>
        </w:rPr>
        <w:t xml:space="preserve"> (tekst jednolity Dz. U. z 202</w:t>
      </w:r>
      <w:r w:rsidR="00B906EF">
        <w:rPr>
          <w:rFonts w:ascii="Cambria" w:hAnsi="Cambria" w:cs="Arial"/>
          <w:bCs/>
          <w:sz w:val="20"/>
          <w:szCs w:val="20"/>
        </w:rPr>
        <w:t>5</w:t>
      </w:r>
      <w:r w:rsidRPr="00F3080D">
        <w:rPr>
          <w:rFonts w:ascii="Cambria" w:hAnsi="Cambria" w:cs="Arial"/>
          <w:bCs/>
          <w:sz w:val="20"/>
          <w:szCs w:val="20"/>
        </w:rPr>
        <w:t xml:space="preserve"> r., poz. </w:t>
      </w:r>
      <w:r w:rsidR="00B906EF">
        <w:rPr>
          <w:rFonts w:ascii="Cambria" w:hAnsi="Cambria" w:cs="Arial"/>
          <w:bCs/>
          <w:sz w:val="20"/>
          <w:szCs w:val="20"/>
        </w:rPr>
        <w:t>418</w:t>
      </w:r>
      <w:r w:rsidRPr="00F3080D">
        <w:rPr>
          <w:rFonts w:ascii="Cambria" w:hAnsi="Cambria" w:cs="Arial"/>
          <w:bCs/>
          <w:sz w:val="20"/>
          <w:szCs w:val="20"/>
        </w:rPr>
        <w:t>).</w:t>
      </w:r>
    </w:p>
    <w:p w14:paraId="7F330029" w14:textId="77777777" w:rsidR="009119D0" w:rsidRPr="00E432F9" w:rsidRDefault="009119D0" w:rsidP="00CF35F2">
      <w:pPr>
        <w:pStyle w:val="Standard"/>
        <w:numPr>
          <w:ilvl w:val="0"/>
          <w:numId w:val="36"/>
        </w:numPr>
        <w:spacing w:after="120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E432F9">
        <w:rPr>
          <w:rFonts w:ascii="Cambria" w:hAnsi="Cambria" w:cs="Arial"/>
          <w:sz w:val="20"/>
          <w:szCs w:val="20"/>
        </w:rPr>
        <w:lastRenderedPageBreak/>
        <w:t>Ustanowionym przez Wykonawcę Kierownikiem budowy jest: ………………………………………………………………..</w:t>
      </w:r>
    </w:p>
    <w:p w14:paraId="629A2326" w14:textId="2F3764F4" w:rsidR="009119D0" w:rsidRDefault="009119D0" w:rsidP="009249B2">
      <w:pPr>
        <w:pStyle w:val="Nagwek1"/>
        <w:tabs>
          <w:tab w:val="num" w:pos="426"/>
        </w:tabs>
        <w:spacing w:after="120" w:line="276" w:lineRule="auto"/>
        <w:ind w:left="426"/>
        <w:jc w:val="both"/>
        <w:rPr>
          <w:rFonts w:cs="Arial"/>
          <w:b w:val="0"/>
          <w:sz w:val="20"/>
          <w:szCs w:val="20"/>
        </w:rPr>
      </w:pPr>
      <w:r w:rsidRPr="00DB1B08">
        <w:rPr>
          <w:rFonts w:cs="Arial"/>
          <w:b w:val="0"/>
          <w:iCs/>
          <w:sz w:val="20"/>
          <w:szCs w:val="20"/>
        </w:rPr>
        <w:t>działający w granicach umocowania określonego przepisami ustawy z dnia 7 lipca 1994</w:t>
      </w:r>
      <w:r w:rsidR="009249B2">
        <w:rPr>
          <w:rFonts w:cs="Arial"/>
          <w:b w:val="0"/>
          <w:iCs/>
          <w:sz w:val="20"/>
          <w:szCs w:val="20"/>
        </w:rPr>
        <w:t xml:space="preserve"> </w:t>
      </w:r>
      <w:r w:rsidRPr="00DB1B08">
        <w:rPr>
          <w:rFonts w:cs="Arial"/>
          <w:b w:val="0"/>
          <w:iCs/>
          <w:sz w:val="20"/>
          <w:szCs w:val="20"/>
        </w:rPr>
        <w:t xml:space="preserve">r. Prawo Budowlane </w:t>
      </w:r>
      <w:r w:rsidRPr="00DB1B08">
        <w:rPr>
          <w:rFonts w:cs="Arial"/>
          <w:b w:val="0"/>
          <w:sz w:val="20"/>
          <w:szCs w:val="20"/>
        </w:rPr>
        <w:t xml:space="preserve">(tekst jednolity </w:t>
      </w:r>
      <w:r w:rsidRPr="00DB1B08">
        <w:rPr>
          <w:rFonts w:cs="Arial"/>
          <w:b w:val="0"/>
          <w:bCs w:val="0"/>
          <w:sz w:val="20"/>
          <w:szCs w:val="20"/>
          <w:lang w:eastAsia="pl-PL"/>
        </w:rPr>
        <w:t>Dz. U. z 202</w:t>
      </w:r>
      <w:r w:rsidR="00A71F99">
        <w:rPr>
          <w:rFonts w:cs="Arial"/>
          <w:b w:val="0"/>
          <w:bCs w:val="0"/>
          <w:sz w:val="20"/>
          <w:szCs w:val="20"/>
          <w:lang w:eastAsia="pl-PL"/>
        </w:rPr>
        <w:t>5</w:t>
      </w:r>
      <w:r w:rsidRPr="00DB1B08">
        <w:rPr>
          <w:rFonts w:cs="Arial"/>
          <w:b w:val="0"/>
          <w:bCs w:val="0"/>
          <w:sz w:val="20"/>
          <w:szCs w:val="20"/>
          <w:lang w:eastAsia="pl-PL"/>
        </w:rPr>
        <w:t xml:space="preserve"> r. poz. </w:t>
      </w:r>
      <w:r w:rsidR="00A71F99">
        <w:rPr>
          <w:rFonts w:cs="Arial"/>
          <w:b w:val="0"/>
          <w:bCs w:val="0"/>
          <w:sz w:val="20"/>
          <w:szCs w:val="20"/>
          <w:lang w:eastAsia="pl-PL"/>
        </w:rPr>
        <w:t>418</w:t>
      </w:r>
      <w:r w:rsidRPr="00DB1B08">
        <w:rPr>
          <w:rFonts w:cs="Arial"/>
          <w:b w:val="0"/>
          <w:bCs w:val="0"/>
          <w:sz w:val="20"/>
          <w:szCs w:val="20"/>
          <w:lang w:eastAsia="pl-PL"/>
        </w:rPr>
        <w:t xml:space="preserve"> z późn. zm</w:t>
      </w:r>
      <w:r w:rsidRPr="00DB1B08">
        <w:rPr>
          <w:rFonts w:cs="Arial"/>
          <w:b w:val="0"/>
          <w:sz w:val="20"/>
          <w:szCs w:val="20"/>
        </w:rPr>
        <w:t>)</w:t>
      </w:r>
      <w:r>
        <w:rPr>
          <w:rFonts w:cs="Arial"/>
          <w:b w:val="0"/>
          <w:sz w:val="20"/>
          <w:szCs w:val="20"/>
        </w:rPr>
        <w:t xml:space="preserve"> – dalej  również ustawy PB</w:t>
      </w:r>
    </w:p>
    <w:p w14:paraId="6CD97C4E" w14:textId="77777777" w:rsidR="004B0393" w:rsidRPr="004B0393" w:rsidRDefault="004B0393" w:rsidP="004B0393"/>
    <w:p w14:paraId="4E434531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§5</w:t>
      </w:r>
    </w:p>
    <w:p w14:paraId="05C24138" w14:textId="77777777" w:rsidR="009119D0" w:rsidRPr="00D271A8" w:rsidRDefault="009119D0" w:rsidP="00CF35F2">
      <w:pPr>
        <w:numPr>
          <w:ilvl w:val="0"/>
          <w:numId w:val="9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 wykonywaniem umowy.</w:t>
      </w:r>
    </w:p>
    <w:p w14:paraId="084CC1B6" w14:textId="77777777" w:rsidR="009119D0" w:rsidRPr="00D271A8" w:rsidRDefault="009119D0" w:rsidP="00EE6290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03B017B9" w14:textId="77777777" w:rsidR="009119D0" w:rsidRPr="00D271A8" w:rsidRDefault="009119D0" w:rsidP="00CF35F2">
      <w:pPr>
        <w:numPr>
          <w:ilvl w:val="0"/>
          <w:numId w:val="10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przestrzegają przepisów BHP,</w:t>
      </w:r>
    </w:p>
    <w:p w14:paraId="158AB4F4" w14:textId="77777777" w:rsidR="009119D0" w:rsidRPr="00D271A8" w:rsidRDefault="009119D0" w:rsidP="00CF35F2">
      <w:pPr>
        <w:numPr>
          <w:ilvl w:val="0"/>
          <w:numId w:val="10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054CB695" w14:textId="77777777" w:rsidR="009119D0" w:rsidRPr="00D271A8" w:rsidRDefault="009119D0" w:rsidP="00CF35F2">
      <w:pPr>
        <w:numPr>
          <w:ilvl w:val="0"/>
          <w:numId w:val="10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wykonują robót budowlanych zgodnie z dokumentacja projektową - specyfikacjami technicznymi wykonania i odbioru robót budowlanych oraz zasadami wiedzy technicznej.</w:t>
      </w:r>
      <w:r w:rsidRPr="00D271A8">
        <w:rPr>
          <w:rFonts w:ascii="Cambria" w:hAnsi="Cambria" w:cs="Arial"/>
          <w:sz w:val="20"/>
          <w:szCs w:val="20"/>
        </w:rPr>
        <w:tab/>
      </w:r>
    </w:p>
    <w:p w14:paraId="6B051F9C" w14:textId="77777777" w:rsidR="009119D0" w:rsidRPr="00D271A8" w:rsidRDefault="009119D0" w:rsidP="00CF35F2">
      <w:pPr>
        <w:numPr>
          <w:ilvl w:val="0"/>
          <w:numId w:val="9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3E9A8754" w14:textId="77777777" w:rsidR="009119D0" w:rsidRPr="00D271A8" w:rsidRDefault="009119D0" w:rsidP="00CF35F2">
      <w:pPr>
        <w:numPr>
          <w:ilvl w:val="0"/>
          <w:numId w:val="9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Wykonawca zobowiązany jest prowadzić na bieżąco i przechowywać dokumenty zgodnie z art. 3 pkt 13 i art. 46 ustawy </w:t>
      </w:r>
      <w:r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49466B78" w14:textId="77777777" w:rsidR="009119D0" w:rsidRPr="00D271A8" w:rsidRDefault="009119D0" w:rsidP="00CF35F2">
      <w:pPr>
        <w:numPr>
          <w:ilvl w:val="0"/>
          <w:numId w:val="9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2D95BF26" w14:textId="77777777" w:rsidR="009119D0" w:rsidRDefault="009119D0" w:rsidP="00CF35F2">
      <w:pPr>
        <w:numPr>
          <w:ilvl w:val="0"/>
          <w:numId w:val="9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64D2E580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6</w:t>
      </w:r>
    </w:p>
    <w:p w14:paraId="09BB5165" w14:textId="77777777" w:rsidR="009119D0" w:rsidRPr="00D271A8" w:rsidRDefault="009119D0" w:rsidP="00CF35F2">
      <w:pPr>
        <w:numPr>
          <w:ilvl w:val="0"/>
          <w:numId w:val="11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ramach wymienionej w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D271A8">
        <w:rPr>
          <w:rFonts w:ascii="Cambria" w:hAnsi="Cambria" w:cs="Arial"/>
          <w:sz w:val="20"/>
          <w:szCs w:val="20"/>
        </w:rPr>
        <w:t xml:space="preserve">ceny brutto wykonania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mowy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:</w:t>
      </w:r>
    </w:p>
    <w:p w14:paraId="722E46C3" w14:textId="77777777" w:rsidR="00F541E8" w:rsidRPr="00F541E8" w:rsidRDefault="009119D0" w:rsidP="00CF35F2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541E8">
        <w:rPr>
          <w:rFonts w:ascii="Cambria" w:hAnsi="Cambria" w:cs="Arial"/>
          <w:sz w:val="20"/>
          <w:szCs w:val="20"/>
        </w:rPr>
        <w:t xml:space="preserve">Przeprowadzi odbiory </w:t>
      </w:r>
      <w:r w:rsidR="00F541E8" w:rsidRPr="00F541E8">
        <w:rPr>
          <w:rFonts w:ascii="Cambria" w:hAnsi="Cambria" w:cs="Arial"/>
          <w:sz w:val="20"/>
          <w:szCs w:val="20"/>
        </w:rPr>
        <w:t>techniczne oraz</w:t>
      </w:r>
      <w:r w:rsidRPr="00F541E8">
        <w:rPr>
          <w:rFonts w:ascii="Cambria" w:hAnsi="Cambria" w:cs="Arial"/>
          <w:sz w:val="20"/>
          <w:szCs w:val="20"/>
        </w:rPr>
        <w:t xml:space="preserve"> sporządzi dokumentacje powykonawczą</w:t>
      </w:r>
      <w:r w:rsidR="004A7E8C">
        <w:rPr>
          <w:rFonts w:ascii="Cambria" w:hAnsi="Cambria" w:cs="Arial"/>
          <w:sz w:val="20"/>
          <w:szCs w:val="20"/>
        </w:rPr>
        <w:t>.</w:t>
      </w:r>
      <w:r w:rsidRPr="00F541E8">
        <w:rPr>
          <w:rFonts w:ascii="Cambria" w:hAnsi="Cambria" w:cs="Arial"/>
          <w:sz w:val="20"/>
          <w:szCs w:val="20"/>
        </w:rPr>
        <w:t xml:space="preserve"> </w:t>
      </w:r>
    </w:p>
    <w:p w14:paraId="745D9415" w14:textId="77777777" w:rsidR="009119D0" w:rsidRPr="001F745F" w:rsidRDefault="009119D0" w:rsidP="00CF35F2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541E8">
        <w:rPr>
          <w:rFonts w:ascii="Cambria" w:hAnsi="Cambria" w:cs="Arial"/>
          <w:sz w:val="20"/>
          <w:szCs w:val="20"/>
        </w:rPr>
        <w:t xml:space="preserve">Usunie materiały zbędne z placu budowy na wysypisko śmieci, uporządkuje teren budowy, przywróci stan pierwotny drogi dojazdowej na plac budowy. Z wywózki odpadów Wykonawca przedłoży Zamawiającemu stosowny dokument potwierdzający, z przekazania odpadów do utylizacji podmiotowi uprawnionemu. </w:t>
      </w:r>
    </w:p>
    <w:p w14:paraId="0D2B6EA8" w14:textId="138BBDD4" w:rsidR="00DF5209" w:rsidRPr="00E547E6" w:rsidRDefault="001F745F" w:rsidP="00CF35F2">
      <w:pPr>
        <w:numPr>
          <w:ilvl w:val="0"/>
          <w:numId w:val="12"/>
        </w:numPr>
        <w:rPr>
          <w:rFonts w:ascii="Cambria" w:hAnsi="Cambria" w:cs="Arial"/>
          <w:bCs/>
          <w:sz w:val="20"/>
          <w:szCs w:val="20"/>
        </w:rPr>
      </w:pPr>
      <w:r w:rsidRPr="00EE47FD">
        <w:rPr>
          <w:rFonts w:ascii="Cambria" w:hAnsi="Cambria" w:cs="Arial"/>
          <w:bCs/>
          <w:sz w:val="20"/>
          <w:szCs w:val="20"/>
        </w:rPr>
        <w:t>Zapewni nadzór archeologiczny i raportowanie z tego nadzoru, jeżeli taki wymóg powstanie.</w:t>
      </w:r>
    </w:p>
    <w:p w14:paraId="0A30E4CF" w14:textId="77777777" w:rsidR="00852169" w:rsidRDefault="00852169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2C58E739" w14:textId="77777777" w:rsidR="00852169" w:rsidRDefault="00852169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6AA62026" w14:textId="77777777" w:rsidR="00852169" w:rsidRDefault="00852169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3453ECFD" w14:textId="69AB45EA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7</w:t>
      </w:r>
    </w:p>
    <w:p w14:paraId="12B7872C" w14:textId="77777777" w:rsidR="009119D0" w:rsidRPr="00D271A8" w:rsidRDefault="009119D0" w:rsidP="00EE6290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na własny koszt:</w:t>
      </w:r>
    </w:p>
    <w:p w14:paraId="25C94D9F" w14:textId="77777777" w:rsidR="009119D0" w:rsidRPr="00D271A8" w:rsidRDefault="009119D0" w:rsidP="00CF35F2">
      <w:pPr>
        <w:numPr>
          <w:ilvl w:val="0"/>
          <w:numId w:val="13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Przygotuje zaplecze budowy tj. odpowiednie pomieszczenia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magazynowe na składowanie materiałów i narzędzi, pomieszczenia socjalne dla swoich pracowników, wraz z oznakowaniem (tablica informacyjna),</w:t>
      </w:r>
    </w:p>
    <w:p w14:paraId="36B38DCD" w14:textId="77777777" w:rsidR="009119D0" w:rsidRPr="002C4624" w:rsidRDefault="009119D0" w:rsidP="00CF35F2">
      <w:pPr>
        <w:numPr>
          <w:ilvl w:val="0"/>
          <w:numId w:val="13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Sporządzi lub zapewni sporządzenie, przed rozpoczęciem budowy, planu bezpieczeństwa i ochrony zdrowia w zakresie określonym w art. 21a ustawy </w:t>
      </w:r>
      <w:r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Pr="002C4624">
        <w:rPr>
          <w:rFonts w:ascii="Cambria" w:hAnsi="Cambria" w:cs="Arial"/>
          <w:sz w:val="20"/>
          <w:szCs w:val="20"/>
        </w:rPr>
        <w:t xml:space="preserve">oraz Rozporządzenie Ministra Infrastruktury z dnia 23.06.2003 r. w sprawie szczegółowego zakresu i form planu bezpieczeństwa i ochrony zdrowia oraz szczegółowego </w:t>
      </w:r>
      <w:r w:rsidRPr="002C4624">
        <w:rPr>
          <w:rFonts w:ascii="Cambria" w:hAnsi="Cambria" w:cs="Arial"/>
          <w:sz w:val="20"/>
          <w:szCs w:val="20"/>
        </w:rPr>
        <w:lastRenderedPageBreak/>
        <w:t xml:space="preserve">zakresu rodzaju robót budowlanych, stwarzających zagrożenia bezpieczeństwa i zdrowia ludzi i dostarczy go Zamawiającemu. </w:t>
      </w:r>
    </w:p>
    <w:p w14:paraId="2153BE6D" w14:textId="5BCAD885" w:rsidR="009119D0" w:rsidRDefault="00663305" w:rsidP="00CF35F2">
      <w:pPr>
        <w:numPr>
          <w:ilvl w:val="0"/>
          <w:numId w:val="13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Zobowiązuje się do o</w:t>
      </w:r>
      <w:r w:rsidR="009119D0" w:rsidRPr="006D028B">
        <w:rPr>
          <w:rFonts w:ascii="Cambria" w:hAnsi="Cambria" w:cs="Arial"/>
          <w:sz w:val="20"/>
          <w:szCs w:val="20"/>
        </w:rPr>
        <w:t>rganizacji i zagospodarowania placu budowy m.in. utrzymania zaplecza budowy, zaopatrzenia placu budowy w niezbędne media (woda, energia elektryczna itp.), uzyskania stosownych zgód zapewniających dojazd do terenu budowy dostawcom i obsłudze budowy, dozór budowy, wywóz nieczystości,  ubezpieczenie budowy, ponoszenia opłat administracyjnych, w tym opłat za zajecie pasa drogowego oraz wszelkich opłat za media niezbędne do zaopatrzenia terenu budowy;</w:t>
      </w:r>
    </w:p>
    <w:p w14:paraId="24BD23FB" w14:textId="77777777" w:rsidR="009119D0" w:rsidRDefault="009119D0" w:rsidP="00CF35F2">
      <w:pPr>
        <w:numPr>
          <w:ilvl w:val="0"/>
          <w:numId w:val="13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 xml:space="preserve">Zapewnienia we własnym zakresie swoim pracownikom zaplecza biurowego i socjalnego z WC. </w:t>
      </w:r>
    </w:p>
    <w:p w14:paraId="071A197F" w14:textId="6528CD59" w:rsidR="009119D0" w:rsidRDefault="00663305" w:rsidP="00CF35F2">
      <w:pPr>
        <w:numPr>
          <w:ilvl w:val="0"/>
          <w:numId w:val="13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Zobowiązuje się do u</w:t>
      </w:r>
      <w:r w:rsidR="009119D0" w:rsidRPr="006D028B">
        <w:rPr>
          <w:rFonts w:ascii="Cambria" w:hAnsi="Cambria" w:cs="Arial"/>
          <w:sz w:val="20"/>
          <w:szCs w:val="20"/>
        </w:rPr>
        <w:t>trzymania i likwidacji placu budowy po zakończeniu prac związanych z realizacja zamówienia, odtworzenie stanu pierwotnego dróg, , uporządkowania terenu budowy po zakończeniu robót itp.</w:t>
      </w:r>
    </w:p>
    <w:p w14:paraId="0F50D14A" w14:textId="270B3B49" w:rsidR="009119D0" w:rsidRPr="006D028B" w:rsidRDefault="009119D0" w:rsidP="00CF35F2">
      <w:pPr>
        <w:numPr>
          <w:ilvl w:val="0"/>
          <w:numId w:val="13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B5AE4">
        <w:rPr>
          <w:rFonts w:ascii="Cambria" w:hAnsi="Cambria"/>
          <w:sz w:val="20"/>
          <w:szCs w:val="20"/>
        </w:rPr>
        <w:t>Zapewni dozór terenu budowy jak również ochronę znajdującego się na nim mienia</w:t>
      </w:r>
      <w:r w:rsidR="00663305">
        <w:rPr>
          <w:rFonts w:ascii="Cambria" w:hAnsi="Cambria"/>
          <w:sz w:val="20"/>
          <w:szCs w:val="20"/>
        </w:rPr>
        <w:t>.</w:t>
      </w:r>
    </w:p>
    <w:p w14:paraId="2A79C78B" w14:textId="77777777" w:rsidR="004C6A60" w:rsidRDefault="004C6A6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1CE8FA29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8</w:t>
      </w:r>
    </w:p>
    <w:p w14:paraId="30D1C87E" w14:textId="4DECAF4B" w:rsidR="004C6A60" w:rsidRDefault="009119D0" w:rsidP="00CF35F2">
      <w:pPr>
        <w:numPr>
          <w:ilvl w:val="0"/>
          <w:numId w:val="14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do wykonania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>
        <w:rPr>
          <w:rFonts w:ascii="Cambria" w:hAnsi="Cambria" w:cs="Arial"/>
          <w:sz w:val="20"/>
          <w:szCs w:val="20"/>
        </w:rPr>
        <w:t>u</w:t>
      </w:r>
      <w:r w:rsidR="00952B6B">
        <w:rPr>
          <w:rFonts w:ascii="Cambria" w:hAnsi="Cambria" w:cs="Arial"/>
          <w:sz w:val="20"/>
          <w:szCs w:val="20"/>
        </w:rPr>
        <w:t>mowy z materiałów własnych.</w:t>
      </w:r>
    </w:p>
    <w:p w14:paraId="7B055C31" w14:textId="21C6608F" w:rsidR="009119D0" w:rsidRPr="004C6A60" w:rsidRDefault="009119D0" w:rsidP="00CF35F2">
      <w:pPr>
        <w:numPr>
          <w:ilvl w:val="0"/>
          <w:numId w:val="14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C6A60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Pr="004C6A60">
        <w:rPr>
          <w:rFonts w:ascii="Cambria" w:hAnsi="Cambria" w:cs="Arial"/>
          <w:sz w:val="20"/>
          <w:szCs w:val="20"/>
        </w:rPr>
        <w:br/>
        <w:t>w budownictwie zgodnie z ustawą z dnia 16 kwietnia 2004 roku o wyrobach budowlanych (Dz. U. z 202</w:t>
      </w:r>
      <w:r w:rsidR="00F268F6">
        <w:rPr>
          <w:rFonts w:ascii="Cambria" w:hAnsi="Cambria" w:cs="Arial"/>
          <w:sz w:val="20"/>
          <w:szCs w:val="20"/>
        </w:rPr>
        <w:t>1</w:t>
      </w:r>
      <w:r w:rsidRPr="004C6A60">
        <w:rPr>
          <w:rFonts w:ascii="Cambria" w:hAnsi="Cambria" w:cs="Arial"/>
          <w:sz w:val="20"/>
          <w:szCs w:val="20"/>
        </w:rPr>
        <w:t xml:space="preserve"> r., poz. </w:t>
      </w:r>
      <w:r w:rsidR="00F268F6">
        <w:rPr>
          <w:rFonts w:ascii="Cambria" w:hAnsi="Cambria" w:cs="Arial"/>
          <w:sz w:val="20"/>
          <w:szCs w:val="20"/>
        </w:rPr>
        <w:t>1213</w:t>
      </w:r>
      <w:r w:rsidRPr="004C6A60">
        <w:rPr>
          <w:rFonts w:ascii="Cambria" w:hAnsi="Cambria" w:cs="Arial"/>
          <w:sz w:val="20"/>
          <w:szCs w:val="20"/>
        </w:rPr>
        <w:t>) a  zgodnie z art.10 ustawy BP  oraz dokumentacji projektowej, specyfikacji technicznej  wykonania i odbioru robót budowlanych.</w:t>
      </w:r>
    </w:p>
    <w:p w14:paraId="17AEBC83" w14:textId="77777777" w:rsidR="009119D0" w:rsidRDefault="009119D0" w:rsidP="00CF35F2">
      <w:pPr>
        <w:numPr>
          <w:ilvl w:val="0"/>
          <w:numId w:val="14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Materiały i urządzenia muszą być zgodne z dokumentacją</w:t>
      </w:r>
      <w:r>
        <w:rPr>
          <w:rFonts w:ascii="Cambria" w:hAnsi="Cambria" w:cs="Arial"/>
          <w:sz w:val="20"/>
          <w:szCs w:val="20"/>
        </w:rPr>
        <w:t>.</w:t>
      </w:r>
    </w:p>
    <w:p w14:paraId="2582B90B" w14:textId="77777777" w:rsidR="009119D0" w:rsidRPr="006D028B" w:rsidRDefault="009119D0" w:rsidP="00CF35F2">
      <w:pPr>
        <w:numPr>
          <w:ilvl w:val="0"/>
          <w:numId w:val="14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Każdy materiał i urządzenie przed jego wbudowaniem/montażem musi być zaakceptowany przez Inspektora Nadzoru a materiały  nie zatwierdzone wykonawca będzie zobowiązany do ich demontażu.</w:t>
      </w:r>
    </w:p>
    <w:p w14:paraId="2301B177" w14:textId="77777777" w:rsidR="009119D0" w:rsidRPr="00D271A8" w:rsidRDefault="009119D0" w:rsidP="00CF35F2">
      <w:pPr>
        <w:numPr>
          <w:ilvl w:val="0"/>
          <w:numId w:val="14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Zamawiającego,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wykona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własny koszt.</w:t>
      </w:r>
    </w:p>
    <w:p w14:paraId="1301ED3D" w14:textId="77777777" w:rsidR="009119D0" w:rsidRPr="00D271A8" w:rsidRDefault="009119D0" w:rsidP="00CF35F2">
      <w:pPr>
        <w:numPr>
          <w:ilvl w:val="0"/>
          <w:numId w:val="14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(Inspektora Nadzoru) przed ich wbudowaniem.</w:t>
      </w:r>
    </w:p>
    <w:p w14:paraId="49D021F1" w14:textId="77777777" w:rsidR="00BE673E" w:rsidRDefault="00BE673E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4BF6E9D1" w14:textId="6A93F94E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9</w:t>
      </w:r>
    </w:p>
    <w:p w14:paraId="5A74DAA7" w14:textId="6DF063F3" w:rsidR="009119D0" w:rsidRPr="00D271A8" w:rsidRDefault="009119D0" w:rsidP="00EE6290">
      <w:pPr>
        <w:numPr>
          <w:ilvl w:val="0"/>
          <w:numId w:val="3"/>
        </w:numPr>
        <w:tabs>
          <w:tab w:val="clear" w:pos="720"/>
        </w:tabs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color w:val="000000"/>
          <w:sz w:val="20"/>
          <w:szCs w:val="20"/>
          <w:lang w:eastAsia="ar-SA"/>
        </w:rPr>
        <w:t>Wykonawca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D271A8">
        <w:rPr>
          <w:rFonts w:ascii="Cambria" w:hAnsi="Cambria" w:cs="Arial"/>
          <w:bCs/>
          <w:sz w:val="20"/>
          <w:szCs w:val="20"/>
          <w:lang w:eastAsia="ar-SA"/>
        </w:rPr>
        <w:t>się do posiadania polisy OC na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kwotę nie mniejszą niż wartość złożonej oferty  z tytułu szkód, które mogą zaistnieć w okresie od rozpoczęcia robót do przekazania </w:t>
      </w:r>
      <w:r>
        <w:rPr>
          <w:rFonts w:ascii="Cambria" w:hAnsi="Cambria" w:cs="Arial"/>
          <w:bCs/>
          <w:color w:val="000000"/>
          <w:sz w:val="20"/>
          <w:szCs w:val="20"/>
          <w:lang w:eastAsia="ar-SA"/>
        </w:rPr>
        <w:t>P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rzedmiotu </w:t>
      </w:r>
      <w:r>
        <w:rPr>
          <w:rFonts w:ascii="Cambria" w:hAnsi="Cambria" w:cs="Arial"/>
          <w:bCs/>
          <w:color w:val="000000"/>
          <w:sz w:val="20"/>
          <w:szCs w:val="20"/>
          <w:lang w:eastAsia="ar-SA"/>
        </w:rPr>
        <w:t>U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mowy </w:t>
      </w:r>
      <w:r w:rsidRPr="00D271A8">
        <w:rPr>
          <w:rFonts w:ascii="Cambria" w:hAnsi="Cambria" w:cs="Arial"/>
          <w:b/>
          <w:color w:val="000000"/>
          <w:sz w:val="20"/>
          <w:szCs w:val="20"/>
          <w:lang w:eastAsia="ar-SA"/>
        </w:rPr>
        <w:t>Zamawiającemu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>, w związku z określonymi zdarzeniami losowymi –</w:t>
      </w:r>
      <w:r w:rsidR="009357E9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>od odpowiedzialności cywilnej (odpowiedzialność cywilna za szkody oraz następstwa nieszczęśliwych wypadków dotyczących pracowników i osób trzecich, a powstałych w związku z prowadzonymi robotami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71488C42" w14:textId="77777777" w:rsidR="00BE673E" w:rsidRDefault="00BE673E" w:rsidP="00D271A8">
      <w:pPr>
        <w:pStyle w:val="Bezodstpw"/>
        <w:spacing w:after="120" w:line="276" w:lineRule="auto"/>
        <w:jc w:val="center"/>
        <w:rPr>
          <w:rFonts w:ascii="Cambria" w:hAnsi="Cambria" w:cs="Cambria"/>
          <w:b/>
          <w:sz w:val="20"/>
          <w:szCs w:val="20"/>
        </w:rPr>
      </w:pPr>
    </w:p>
    <w:p w14:paraId="1382C798" w14:textId="77777777" w:rsidR="00DF5209" w:rsidRDefault="00DF5209" w:rsidP="00D271A8">
      <w:pPr>
        <w:pStyle w:val="Bezodstpw"/>
        <w:spacing w:after="120" w:line="276" w:lineRule="auto"/>
        <w:jc w:val="center"/>
        <w:rPr>
          <w:rFonts w:ascii="Cambria" w:hAnsi="Cambria" w:cs="Cambria"/>
          <w:b/>
          <w:sz w:val="20"/>
          <w:szCs w:val="20"/>
        </w:rPr>
      </w:pPr>
    </w:p>
    <w:p w14:paraId="4FF52FCE" w14:textId="5640EAF6" w:rsidR="009119D0" w:rsidRPr="00D271A8" w:rsidRDefault="009119D0" w:rsidP="00D271A8">
      <w:pPr>
        <w:pStyle w:val="Bezodstpw"/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sz w:val="20"/>
          <w:szCs w:val="20"/>
        </w:rPr>
        <w:t>§ 10</w:t>
      </w:r>
    </w:p>
    <w:p w14:paraId="5B16B9E5" w14:textId="77777777" w:rsidR="00084821" w:rsidRPr="00084821" w:rsidRDefault="009119D0" w:rsidP="00A71F99">
      <w:pPr>
        <w:numPr>
          <w:ilvl w:val="0"/>
          <w:numId w:val="29"/>
        </w:numPr>
        <w:tabs>
          <w:tab w:val="clear" w:pos="1080"/>
          <w:tab w:val="num" w:pos="284"/>
        </w:tabs>
        <w:suppressAutoHyphens/>
        <w:spacing w:after="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t xml:space="preserve">Cena   brutto wykonania </w:t>
      </w:r>
      <w:r>
        <w:rPr>
          <w:rFonts w:ascii="Cambria" w:hAnsi="Cambria" w:cs="Cambria"/>
          <w:b/>
          <w:bCs/>
          <w:sz w:val="20"/>
          <w:szCs w:val="20"/>
        </w:rPr>
        <w:t>P</w:t>
      </w:r>
      <w:r w:rsidRPr="00D271A8">
        <w:rPr>
          <w:rFonts w:ascii="Cambria" w:hAnsi="Cambria" w:cs="Cambria"/>
          <w:b/>
          <w:bCs/>
          <w:sz w:val="20"/>
          <w:szCs w:val="20"/>
        </w:rPr>
        <w:t xml:space="preserve">rzedmiotu </w:t>
      </w:r>
      <w:r>
        <w:rPr>
          <w:rFonts w:ascii="Cambria" w:hAnsi="Cambria" w:cs="Cambria"/>
          <w:b/>
          <w:bCs/>
          <w:sz w:val="20"/>
          <w:szCs w:val="20"/>
        </w:rPr>
        <w:t>u</w:t>
      </w:r>
      <w:r w:rsidRPr="00D271A8">
        <w:rPr>
          <w:rFonts w:ascii="Cambria" w:hAnsi="Cambria" w:cs="Cambria"/>
          <w:b/>
          <w:bCs/>
          <w:sz w:val="20"/>
          <w:szCs w:val="20"/>
        </w:rPr>
        <w:t>mowy wynosi:</w:t>
      </w:r>
    </w:p>
    <w:p w14:paraId="5273CA31" w14:textId="7B9D088F" w:rsidR="00956245" w:rsidRDefault="009119D0" w:rsidP="003733EB">
      <w:pPr>
        <w:suppressAutoHyphens/>
        <w:spacing w:after="0" w:line="276" w:lineRule="auto"/>
        <w:ind w:left="284" w:right="2550"/>
        <w:jc w:val="both"/>
        <w:rPr>
          <w:rFonts w:ascii="Cambria" w:hAnsi="Cambria" w:cs="Cambria"/>
          <w:sz w:val="20"/>
          <w:szCs w:val="20"/>
        </w:rPr>
      </w:pPr>
      <w:r w:rsidRPr="00A71F99">
        <w:rPr>
          <w:rFonts w:ascii="Cambria" w:hAnsi="Cambria" w:cs="Cambria"/>
          <w:b/>
          <w:bCs/>
          <w:sz w:val="20"/>
          <w:szCs w:val="20"/>
        </w:rPr>
        <w:t>……………................................ złotych</w:t>
      </w:r>
      <w:r w:rsidR="00473DEF" w:rsidRPr="00A71F99">
        <w:rPr>
          <w:rFonts w:ascii="Cambria" w:hAnsi="Cambria" w:cs="Cambria"/>
          <w:sz w:val="20"/>
          <w:szCs w:val="20"/>
        </w:rPr>
        <w:t xml:space="preserve">, w tym podatek VAT </w:t>
      </w:r>
      <w:r w:rsidR="00874831" w:rsidRPr="00A71F99">
        <w:rPr>
          <w:rFonts w:ascii="Cambria" w:hAnsi="Cambria" w:cs="Cambria"/>
          <w:sz w:val="20"/>
          <w:szCs w:val="20"/>
        </w:rPr>
        <w:t>(słownie:</w:t>
      </w:r>
      <w:r w:rsidRPr="00A71F99">
        <w:rPr>
          <w:rFonts w:ascii="Cambria" w:hAnsi="Cambria" w:cs="Cambria"/>
          <w:sz w:val="20"/>
          <w:szCs w:val="20"/>
        </w:rPr>
        <w:t>............................................................................ ..................................</w:t>
      </w:r>
      <w:r w:rsidR="00CD0B8E" w:rsidRPr="00A71F99">
        <w:rPr>
          <w:rFonts w:ascii="Cambria" w:hAnsi="Cambria" w:cs="Cambria"/>
          <w:sz w:val="20"/>
          <w:szCs w:val="20"/>
        </w:rPr>
        <w:t>.............................).</w:t>
      </w:r>
    </w:p>
    <w:p w14:paraId="7F6DE1E5" w14:textId="77777777" w:rsidR="00084821" w:rsidRPr="00A71F99" w:rsidRDefault="00084821" w:rsidP="00084821">
      <w:pPr>
        <w:suppressAutoHyphens/>
        <w:spacing w:after="0" w:line="276" w:lineRule="auto"/>
        <w:jc w:val="both"/>
        <w:rPr>
          <w:rFonts w:ascii="Cambria" w:hAnsi="Cambria"/>
          <w:sz w:val="20"/>
          <w:szCs w:val="20"/>
        </w:rPr>
      </w:pPr>
    </w:p>
    <w:p w14:paraId="229A8A23" w14:textId="62B2D6C0" w:rsidR="00473DEF" w:rsidRPr="00683AE4" w:rsidRDefault="00473DEF" w:rsidP="00A71F99">
      <w:pPr>
        <w:suppressAutoHyphens/>
        <w:spacing w:after="0" w:line="276" w:lineRule="auto"/>
        <w:rPr>
          <w:rFonts w:ascii="Cambria" w:hAnsi="Cambria"/>
          <w:sz w:val="20"/>
          <w:szCs w:val="20"/>
        </w:rPr>
      </w:pPr>
    </w:p>
    <w:p w14:paraId="3F20A76C" w14:textId="2327AC01" w:rsidR="009119D0" w:rsidRPr="00D271A8" w:rsidRDefault="009119D0" w:rsidP="00CF35F2">
      <w:pPr>
        <w:numPr>
          <w:ilvl w:val="0"/>
          <w:numId w:val="29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lastRenderedPageBreak/>
        <w:t xml:space="preserve">Wykonawca </w:t>
      </w:r>
      <w:r w:rsidRPr="00D271A8">
        <w:rPr>
          <w:rFonts w:ascii="Cambria" w:hAnsi="Cambria" w:cs="Cambria"/>
          <w:sz w:val="20"/>
          <w:szCs w:val="20"/>
        </w:rPr>
        <w:t xml:space="preserve">zobowiązany jest do wykonania </w:t>
      </w:r>
      <w:r>
        <w:rPr>
          <w:rFonts w:ascii="Cambria" w:hAnsi="Cambria" w:cs="Cambria"/>
          <w:sz w:val="20"/>
          <w:szCs w:val="20"/>
        </w:rPr>
        <w:t>P</w:t>
      </w:r>
      <w:r w:rsidRPr="00D271A8">
        <w:rPr>
          <w:rFonts w:ascii="Cambria" w:hAnsi="Cambria" w:cs="Cambria"/>
          <w:sz w:val="20"/>
          <w:szCs w:val="20"/>
        </w:rPr>
        <w:t xml:space="preserve">rzedmiotu </w:t>
      </w:r>
      <w:r>
        <w:rPr>
          <w:rFonts w:ascii="Cambria" w:hAnsi="Cambria" w:cs="Cambria"/>
          <w:sz w:val="20"/>
          <w:szCs w:val="20"/>
        </w:rPr>
        <w:t>u</w:t>
      </w:r>
      <w:r w:rsidRPr="00D271A8">
        <w:rPr>
          <w:rFonts w:ascii="Cambria" w:hAnsi="Cambria" w:cs="Cambria"/>
          <w:sz w:val="20"/>
          <w:szCs w:val="20"/>
        </w:rPr>
        <w:t xml:space="preserve">mowy w pełnym zakresie, zgodnie </w:t>
      </w:r>
      <w:r w:rsidR="007D5DE1">
        <w:rPr>
          <w:rFonts w:ascii="Cambria" w:hAnsi="Cambria" w:cs="Cambria"/>
          <w:sz w:val="20"/>
          <w:szCs w:val="20"/>
        </w:rPr>
        <w:br/>
      </w:r>
      <w:r w:rsidRPr="00D271A8">
        <w:rPr>
          <w:rFonts w:ascii="Cambria" w:hAnsi="Cambria" w:cs="Cambria"/>
          <w:sz w:val="20"/>
          <w:szCs w:val="20"/>
        </w:rPr>
        <w:t>z dokumentacją, przedmiarem robót, specyfikacją techniczną wykonania i odbioru robót oraz kosztorysem ofertowym</w:t>
      </w:r>
      <w:r>
        <w:rPr>
          <w:rFonts w:ascii="Cambria" w:hAnsi="Cambria" w:cs="Cambria"/>
          <w:sz w:val="20"/>
          <w:szCs w:val="20"/>
        </w:rPr>
        <w:t xml:space="preserve"> i zatwierdzonym harmonogramem</w:t>
      </w:r>
      <w:r w:rsidRPr="00D271A8">
        <w:rPr>
          <w:rFonts w:ascii="Cambria" w:hAnsi="Cambria" w:cs="Cambria"/>
          <w:sz w:val="20"/>
          <w:szCs w:val="20"/>
        </w:rPr>
        <w:t xml:space="preserve">. </w:t>
      </w:r>
    </w:p>
    <w:p w14:paraId="7BB8D48C" w14:textId="17E3E501" w:rsidR="00CB7875" w:rsidRPr="00CB7875" w:rsidRDefault="00CB7875" w:rsidP="00CF35F2">
      <w:pPr>
        <w:pStyle w:val="Style7"/>
        <w:widowControl/>
        <w:numPr>
          <w:ilvl w:val="0"/>
          <w:numId w:val="29"/>
        </w:numPr>
        <w:tabs>
          <w:tab w:val="clear" w:pos="1080"/>
        </w:tabs>
        <w:spacing w:after="120" w:line="276" w:lineRule="auto"/>
        <w:ind w:left="284" w:hanging="284"/>
        <w:rPr>
          <w:rStyle w:val="FontStyle32"/>
          <w:rFonts w:ascii="Cambria" w:hAnsi="Cambria" w:cs="Calibri"/>
          <w:kern w:val="0"/>
          <w:sz w:val="20"/>
          <w:szCs w:val="20"/>
        </w:rPr>
      </w:pPr>
      <w:r w:rsidRPr="00CB7875">
        <w:rPr>
          <w:rStyle w:val="FontStyle32"/>
          <w:rFonts w:ascii="Cambria" w:hAnsi="Cambria" w:cs="Calibri"/>
          <w:kern w:val="0"/>
          <w:sz w:val="20"/>
          <w:szCs w:val="20"/>
        </w:rPr>
        <w:t>Wynagrodzenie zawiera ryzyko ryczałtu i jest niezmienne przez cały okres realizacji Umowy.</w:t>
      </w:r>
    </w:p>
    <w:p w14:paraId="0761BFC7" w14:textId="77777777" w:rsidR="009119D0" w:rsidRPr="00550A42" w:rsidRDefault="009119D0" w:rsidP="00CF35F2">
      <w:pPr>
        <w:pStyle w:val="Standard"/>
        <w:numPr>
          <w:ilvl w:val="0"/>
          <w:numId w:val="29"/>
        </w:numPr>
        <w:tabs>
          <w:tab w:val="clear" w:pos="1080"/>
        </w:tabs>
        <w:suppressAutoHyphens/>
        <w:autoSpaceDE/>
        <w:adjustRightInd/>
        <w:spacing w:after="120" w:line="276" w:lineRule="auto"/>
        <w:ind w:left="284" w:hanging="284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550A42">
        <w:rPr>
          <w:rFonts w:ascii="Cambria" w:hAnsi="Cambria" w:cs="Calibri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550A42">
        <w:rPr>
          <w:rFonts w:ascii="Cambria" w:hAnsi="Cambria" w:cs="Calibri"/>
          <w:sz w:val="20"/>
          <w:szCs w:val="20"/>
          <w:vertAlign w:val="superscript"/>
        </w:rPr>
        <w:t>1</w:t>
      </w:r>
      <w:r w:rsidRPr="00550A42">
        <w:rPr>
          <w:rFonts w:ascii="Cambria" w:hAnsi="Cambria" w:cs="Calibri"/>
          <w:sz w:val="20"/>
          <w:szCs w:val="20"/>
        </w:rPr>
        <w:t xml:space="preserve">  Kodeksu cywilnego.</w:t>
      </w:r>
    </w:p>
    <w:p w14:paraId="4C06F355" w14:textId="728535B8" w:rsidR="009119D0" w:rsidRPr="00D271A8" w:rsidRDefault="009119D0" w:rsidP="00CF35F2">
      <w:pPr>
        <w:numPr>
          <w:ilvl w:val="0"/>
          <w:numId w:val="29"/>
        </w:numPr>
        <w:tabs>
          <w:tab w:val="clear" w:pos="1080"/>
        </w:tabs>
        <w:suppressAutoHyphens/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Cs/>
          <w:sz w:val="20"/>
          <w:szCs w:val="20"/>
        </w:rPr>
        <w:t xml:space="preserve">W przypadku stwierdzenia wykonania zakresu robót w sposób niezgodny z dokumentacją (użycie materiałów innych niż w dokumentacji lub zadeklarowanych w złożonej ofercie oraz zastosowanie technologia niezgodnej z dokumentacją lub zadeklarowanej w złożonej ofercie) </w:t>
      </w:r>
      <w:r w:rsidRPr="00D271A8">
        <w:rPr>
          <w:rFonts w:ascii="Cambria" w:hAnsi="Cambria" w:cs="Cambria"/>
          <w:sz w:val="20"/>
          <w:szCs w:val="20"/>
        </w:rPr>
        <w:t xml:space="preserve">zamawiający pomniejszy wynagrodzenie za te roboty wykorzystując do tego ceny rynkowe lub w przypadku ich braku sekocenbud </w:t>
      </w:r>
      <w:r>
        <w:rPr>
          <w:rFonts w:ascii="Cambria" w:hAnsi="Cambria" w:cs="Cambria"/>
          <w:sz w:val="20"/>
          <w:szCs w:val="20"/>
        </w:rPr>
        <w:br/>
      </w:r>
      <w:r w:rsidRPr="00D271A8">
        <w:rPr>
          <w:rFonts w:ascii="Cambria" w:hAnsi="Cambria" w:cs="Cambria"/>
          <w:sz w:val="20"/>
          <w:szCs w:val="20"/>
        </w:rPr>
        <w:t xml:space="preserve">i nałoży karę </w:t>
      </w:r>
      <w:r w:rsidR="00815ADD">
        <w:rPr>
          <w:rFonts w:ascii="Cambria" w:hAnsi="Cambria" w:cs="Cambria"/>
          <w:sz w:val="20"/>
          <w:szCs w:val="20"/>
        </w:rPr>
        <w:t>umowną zgodnie z zapisami umowy.</w:t>
      </w:r>
    </w:p>
    <w:p w14:paraId="41B1ED01" w14:textId="77777777" w:rsidR="009119D0" w:rsidRPr="00D271A8" w:rsidRDefault="009119D0" w:rsidP="00CF35F2">
      <w:pPr>
        <w:numPr>
          <w:ilvl w:val="0"/>
          <w:numId w:val="29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uzasadnionych przypadkach dopuszcza się wprowadzanie zmian w stosunku do dokumentacji:</w:t>
      </w:r>
    </w:p>
    <w:p w14:paraId="61DE1322" w14:textId="77777777" w:rsidR="009119D0" w:rsidRPr="00D271A8" w:rsidRDefault="009119D0" w:rsidP="00CF35F2">
      <w:pPr>
        <w:numPr>
          <w:ilvl w:val="0"/>
          <w:numId w:val="30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Zamawiającego.</w:t>
      </w:r>
    </w:p>
    <w:p w14:paraId="1F90DC0A" w14:textId="77777777" w:rsidR="009119D0" w:rsidRPr="00D271A8" w:rsidRDefault="009119D0" w:rsidP="00CF35F2">
      <w:pPr>
        <w:numPr>
          <w:ilvl w:val="0"/>
          <w:numId w:val="30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14:paraId="13563990" w14:textId="0047600F" w:rsidR="009119D0" w:rsidRPr="00BE673E" w:rsidRDefault="009119D0" w:rsidP="00CF35F2">
      <w:pPr>
        <w:numPr>
          <w:ilvl w:val="0"/>
          <w:numId w:val="30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p</w:t>
      </w:r>
      <w:r>
        <w:rPr>
          <w:rFonts w:ascii="Cambria" w:hAnsi="Cambria" w:cs="Cambria"/>
          <w:sz w:val="20"/>
          <w:szCs w:val="20"/>
        </w:rPr>
        <w:t>rzypadku, gdy określone w ust. 6</w:t>
      </w:r>
      <w:r w:rsidRPr="00D271A8">
        <w:rPr>
          <w:rFonts w:ascii="Cambria" w:hAnsi="Cambria" w:cs="Cambria"/>
          <w:sz w:val="20"/>
          <w:szCs w:val="20"/>
        </w:rPr>
        <w:t xml:space="preserve"> pkt. 2 zmiany spowodują wzrost kosztów, roboty te będą traktowane jako dodatkowe i Zamawiający złoży na ich wykonanie dodatkowe zamówienie, w trybie wynikającym z ustawy Prawo zamówień publicznych.</w:t>
      </w:r>
    </w:p>
    <w:p w14:paraId="37F621EA" w14:textId="20134E96" w:rsidR="00BE673E" w:rsidRPr="00BE673E" w:rsidRDefault="00BE673E" w:rsidP="00CF35F2">
      <w:pPr>
        <w:pStyle w:val="Akapitzlist"/>
        <w:numPr>
          <w:ilvl w:val="0"/>
          <w:numId w:val="29"/>
        </w:numPr>
        <w:tabs>
          <w:tab w:val="clear" w:pos="1080"/>
          <w:tab w:val="num" w:pos="426"/>
        </w:tabs>
        <w:suppressAutoHyphens/>
        <w:spacing w:after="120"/>
        <w:ind w:left="426" w:hanging="426"/>
        <w:jc w:val="both"/>
        <w:rPr>
          <w:rFonts w:ascii="Cambria" w:hAnsi="Cambria"/>
        </w:rPr>
      </w:pPr>
      <w:r w:rsidRPr="00BE673E">
        <w:rPr>
          <w:rFonts w:ascii="Cambria" w:hAnsi="Cambria"/>
        </w:rPr>
        <w:t>Wprowadza się następujące zasady dotyczące płatności wynagrodzenia należnego dla Wykonawcy  z tytułu realizacji Umowy z zastosowaniem mechanizmu podzielonej płatności:</w:t>
      </w:r>
    </w:p>
    <w:p w14:paraId="787FE871" w14:textId="77777777" w:rsidR="00BE673E" w:rsidRPr="00BE673E" w:rsidRDefault="00BE673E" w:rsidP="00CF35F2">
      <w:pPr>
        <w:pStyle w:val="Akapitzlist"/>
        <w:numPr>
          <w:ilvl w:val="0"/>
          <w:numId w:val="39"/>
        </w:numPr>
        <w:suppressAutoHyphens/>
        <w:spacing w:after="120"/>
        <w:ind w:hanging="294"/>
        <w:jc w:val="both"/>
        <w:rPr>
          <w:rFonts w:ascii="Cambria" w:hAnsi="Cambria"/>
        </w:rPr>
      </w:pPr>
      <w:r w:rsidRPr="00BE673E">
        <w:rPr>
          <w:rFonts w:ascii="Cambria" w:hAnsi="Cambria"/>
        </w:rPr>
        <w:t>Zamawiający zastrzega sobie prawo rozliczenia płatności wynikających z umowy za pośrednictwem metody podzielonej płatności (ang. split payment) przewidzianego w przepisach ustawy o podatku od towarów i usług.</w:t>
      </w:r>
    </w:p>
    <w:p w14:paraId="5E054078" w14:textId="77777777" w:rsidR="00BE673E" w:rsidRPr="00BE673E" w:rsidRDefault="00BE673E" w:rsidP="00CF35F2">
      <w:pPr>
        <w:pStyle w:val="Akapitzlist"/>
        <w:numPr>
          <w:ilvl w:val="0"/>
          <w:numId w:val="39"/>
        </w:numPr>
        <w:suppressAutoHyphens/>
        <w:spacing w:after="120"/>
        <w:ind w:hanging="294"/>
        <w:jc w:val="both"/>
        <w:rPr>
          <w:rFonts w:ascii="Cambria" w:hAnsi="Cambria"/>
        </w:rPr>
      </w:pPr>
      <w:r w:rsidRPr="00BE673E">
        <w:rPr>
          <w:rFonts w:ascii="Cambria" w:hAnsi="Cambria"/>
        </w:rPr>
        <w:t>Wykonawca oświadcza, że rachunek bankowy na który będą dokonywane płatności to nr………………….</w:t>
      </w:r>
    </w:p>
    <w:p w14:paraId="0A871A88" w14:textId="77777777" w:rsidR="00BE673E" w:rsidRPr="00BE673E" w:rsidRDefault="00BE673E" w:rsidP="00CF35F2">
      <w:pPr>
        <w:pStyle w:val="Akapitzlist"/>
        <w:numPr>
          <w:ilvl w:val="0"/>
          <w:numId w:val="40"/>
        </w:numPr>
        <w:suppressAutoHyphens/>
        <w:spacing w:after="120"/>
        <w:ind w:left="993" w:hanging="284"/>
        <w:jc w:val="both"/>
        <w:rPr>
          <w:rFonts w:ascii="Cambria" w:hAnsi="Cambria"/>
        </w:rPr>
      </w:pPr>
      <w:r w:rsidRPr="00BE673E">
        <w:rPr>
          <w:rFonts w:ascii="Cambria" w:hAnsi="Cambria"/>
        </w:rPr>
        <w:t>jest rachunkiem umożliwiającym płatność w ramach mechanizmu podzielonej płatności, o którym mowa powyżej.</w:t>
      </w:r>
    </w:p>
    <w:p w14:paraId="7C118C33" w14:textId="77777777" w:rsidR="00BE673E" w:rsidRPr="00BE673E" w:rsidRDefault="00BE673E" w:rsidP="00CF35F2">
      <w:pPr>
        <w:pStyle w:val="Akapitzlist"/>
        <w:numPr>
          <w:ilvl w:val="0"/>
          <w:numId w:val="40"/>
        </w:numPr>
        <w:suppressAutoHyphens/>
        <w:spacing w:after="120"/>
        <w:ind w:left="993" w:hanging="284"/>
        <w:jc w:val="both"/>
        <w:rPr>
          <w:rFonts w:ascii="Cambria" w:hAnsi="Cambria"/>
        </w:rPr>
      </w:pPr>
      <w:r w:rsidRPr="00BE673E">
        <w:rPr>
          <w:rFonts w:ascii="Cambria" w:hAnsi="Cambria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483C7497" w14:textId="77777777" w:rsidR="00BE673E" w:rsidRPr="00BE673E" w:rsidRDefault="00BE673E" w:rsidP="00CF35F2">
      <w:pPr>
        <w:pStyle w:val="Akapitzlist"/>
        <w:numPr>
          <w:ilvl w:val="0"/>
          <w:numId w:val="39"/>
        </w:numPr>
        <w:suppressAutoHyphens/>
        <w:spacing w:after="120"/>
        <w:ind w:hanging="294"/>
        <w:jc w:val="both"/>
        <w:rPr>
          <w:rFonts w:ascii="Cambria" w:hAnsi="Cambria"/>
        </w:rPr>
      </w:pPr>
      <w:r w:rsidRPr="00BE673E">
        <w:rPr>
          <w:rFonts w:ascii="Cambria" w:hAnsi="Cambria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5251ACA1" w14:textId="77777777" w:rsidR="00BE673E" w:rsidRDefault="00BE673E" w:rsidP="00CF35F2">
      <w:pPr>
        <w:pStyle w:val="Akapitzlist"/>
        <w:numPr>
          <w:ilvl w:val="0"/>
          <w:numId w:val="39"/>
        </w:numPr>
        <w:suppressAutoHyphens/>
        <w:spacing w:after="120"/>
        <w:ind w:hanging="294"/>
        <w:jc w:val="both"/>
        <w:rPr>
          <w:rFonts w:ascii="Cambria" w:hAnsi="Cambria"/>
        </w:rPr>
      </w:pPr>
      <w:r w:rsidRPr="00BE673E">
        <w:rPr>
          <w:rFonts w:ascii="Cambria" w:hAnsi="Cambria"/>
        </w:rPr>
        <w:t>Strony postanawiają, że nie jest dopuszczalny bez zgody Zamawiającego przelew wierzytelności z tytułu wynagrodzenia za zrealizowany przedmiot umowy na osobę trzecią.</w:t>
      </w:r>
    </w:p>
    <w:p w14:paraId="7842600F" w14:textId="77777777" w:rsidR="007E42A5" w:rsidRPr="00164DA1" w:rsidRDefault="007E42A5" w:rsidP="007E42A5">
      <w:pPr>
        <w:spacing w:after="0" w:line="240" w:lineRule="auto"/>
        <w:jc w:val="both"/>
        <w:rPr>
          <w:b/>
        </w:rPr>
      </w:pPr>
    </w:p>
    <w:p w14:paraId="6DEAF930" w14:textId="57B8F7EC" w:rsidR="009119D0" w:rsidRPr="00CB7875" w:rsidRDefault="009119D0" w:rsidP="00EE6290">
      <w:pPr>
        <w:pStyle w:val="Bezodstpw"/>
        <w:spacing w:after="120" w:line="276" w:lineRule="auto"/>
        <w:jc w:val="center"/>
        <w:rPr>
          <w:rFonts w:ascii="Cambria" w:hAnsi="Cambria" w:cs="Calibri"/>
          <w:sz w:val="20"/>
          <w:szCs w:val="20"/>
        </w:rPr>
      </w:pPr>
      <w:r w:rsidRPr="00164DA1">
        <w:rPr>
          <w:rFonts w:ascii="Cambria" w:hAnsi="Cambria" w:cs="Calibri"/>
          <w:b/>
          <w:sz w:val="20"/>
          <w:szCs w:val="20"/>
        </w:rPr>
        <w:t>§ 11</w:t>
      </w:r>
      <w:r w:rsidR="00683AE4" w:rsidRPr="00164DA1">
        <w:rPr>
          <w:rFonts w:ascii="Cambria" w:hAnsi="Cambria" w:cs="Calibri"/>
          <w:b/>
          <w:sz w:val="20"/>
          <w:szCs w:val="20"/>
        </w:rPr>
        <w:t xml:space="preserve"> </w:t>
      </w:r>
    </w:p>
    <w:p w14:paraId="02A2A69D" w14:textId="1EE8E2BB" w:rsidR="00CB7875" w:rsidRPr="00CB7875" w:rsidRDefault="00CB7875" w:rsidP="00CF35F2">
      <w:pPr>
        <w:pStyle w:val="Bezodstpw"/>
        <w:numPr>
          <w:ilvl w:val="2"/>
          <w:numId w:val="13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B7875">
        <w:rPr>
          <w:rFonts w:ascii="Cambria" w:hAnsi="Cambria" w:cs="Arial"/>
          <w:bCs/>
          <w:sz w:val="20"/>
          <w:szCs w:val="20"/>
        </w:rPr>
        <w:t xml:space="preserve">Zamawiający nie </w:t>
      </w:r>
      <w:r w:rsidRPr="00CB7875">
        <w:rPr>
          <w:rFonts w:ascii="Cambria" w:hAnsi="Cambria" w:cs="Arial"/>
          <w:sz w:val="20"/>
          <w:szCs w:val="20"/>
        </w:rPr>
        <w:t>dopuszcza częściowego fakturowania robót</w:t>
      </w:r>
      <w:r w:rsidR="002A00A6">
        <w:rPr>
          <w:rFonts w:ascii="Cambria" w:hAnsi="Cambria" w:cs="Arial"/>
          <w:sz w:val="20"/>
          <w:szCs w:val="20"/>
        </w:rPr>
        <w:t>.</w:t>
      </w:r>
    </w:p>
    <w:p w14:paraId="2E0796DA" w14:textId="77777777" w:rsidR="00CB7875" w:rsidRDefault="00CB7875" w:rsidP="00CB7875">
      <w:pPr>
        <w:pStyle w:val="Bezodstpw"/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404A28A7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12</w:t>
      </w:r>
    </w:p>
    <w:p w14:paraId="78065339" w14:textId="77777777" w:rsidR="009119D0" w:rsidRPr="00D271A8" w:rsidRDefault="009119D0" w:rsidP="00CF35F2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>Zapłata nastąpi w terminie do 30 dni li</w:t>
      </w:r>
      <w:r w:rsidR="0027437A">
        <w:rPr>
          <w:rFonts w:ascii="Cambria" w:hAnsi="Cambria" w:cs="Arial"/>
          <w:sz w:val="20"/>
          <w:szCs w:val="20"/>
        </w:rPr>
        <w:t xml:space="preserve">cząc od dnia </w:t>
      </w:r>
      <w:r w:rsidRPr="00D271A8">
        <w:rPr>
          <w:rFonts w:ascii="Cambria" w:hAnsi="Cambria" w:cs="Arial"/>
          <w:sz w:val="20"/>
          <w:szCs w:val="20"/>
        </w:rPr>
        <w:t xml:space="preserve">doręczenia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bCs/>
          <w:sz w:val="20"/>
          <w:szCs w:val="20"/>
        </w:rPr>
        <w:t>prawidłowo wystawionej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faktury wraz  z protokołem odbioru robót końcowych z kompletnymi dokumentami odbiorowymi, </w:t>
      </w:r>
    </w:p>
    <w:p w14:paraId="25B3B9A1" w14:textId="77777777" w:rsidR="009119D0" w:rsidRPr="00D271A8" w:rsidRDefault="009119D0" w:rsidP="00CF35F2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7AE51C24" w14:textId="289E4DBD" w:rsidR="009119D0" w:rsidRPr="00D271A8" w:rsidRDefault="009119D0" w:rsidP="00CF35F2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Jeżeli </w:t>
      </w:r>
      <w:r w:rsidR="00EA2C6F" w:rsidRPr="00D271A8">
        <w:rPr>
          <w:rFonts w:ascii="Cambria" w:hAnsi="Cambria" w:cs="Arial"/>
          <w:sz w:val="20"/>
          <w:szCs w:val="20"/>
        </w:rPr>
        <w:t>Wykonaw</w:t>
      </w:r>
      <w:r w:rsidR="00EA2C6F">
        <w:rPr>
          <w:rFonts w:ascii="Cambria" w:hAnsi="Cambria" w:cs="Arial"/>
          <w:sz w:val="20"/>
          <w:szCs w:val="20"/>
        </w:rPr>
        <w:t>c</w:t>
      </w:r>
      <w:r w:rsidR="00EA2C6F" w:rsidRPr="00D271A8">
        <w:rPr>
          <w:rFonts w:ascii="Cambria" w:hAnsi="Cambria" w:cs="Arial"/>
          <w:sz w:val="20"/>
          <w:szCs w:val="20"/>
        </w:rPr>
        <w:t>a</w:t>
      </w:r>
      <w:r w:rsidRPr="00D271A8">
        <w:rPr>
          <w:rFonts w:ascii="Cambria" w:hAnsi="Cambria" w:cs="Arial"/>
          <w:sz w:val="20"/>
          <w:szCs w:val="20"/>
        </w:rPr>
        <w:t xml:space="preserve"> będzie korzystał z podwykonawców, to warunkiem zapłaty przez Zamawiającego należnego wynagrodzenia za odebrane roboty budowlane jest przedstawienie dowodów zapłaty wymagalnego wynagrodzenia podwykonawcom i dalszym podwykonawcom.</w:t>
      </w:r>
    </w:p>
    <w:p w14:paraId="42759C4C" w14:textId="77777777" w:rsidR="009119D0" w:rsidRPr="00D271A8" w:rsidRDefault="009119D0" w:rsidP="00CF35F2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nieprzedstawienia przez wykonawcę dowodu zapłaty o których mowa w ust. 3  wstrzymuje się wypłatę należnego wynagrodzenia w części równej sumie kwot wynikających z nieprzedstawionych dowodów zapłaty.</w:t>
      </w:r>
    </w:p>
    <w:p w14:paraId="34F9D5F8" w14:textId="77777777" w:rsidR="009119D0" w:rsidRPr="00D271A8" w:rsidRDefault="009119D0" w:rsidP="00CF35F2">
      <w:pPr>
        <w:pStyle w:val="w2zmart"/>
        <w:numPr>
          <w:ilvl w:val="0"/>
          <w:numId w:val="5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14:paraId="6F925412" w14:textId="77777777" w:rsidR="009119D0" w:rsidRPr="00D271A8" w:rsidRDefault="009119D0" w:rsidP="00CF35F2">
      <w:pPr>
        <w:numPr>
          <w:ilvl w:val="0"/>
          <w:numId w:val="5"/>
        </w:numPr>
        <w:tabs>
          <w:tab w:val="clear" w:pos="1080"/>
          <w:tab w:val="num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 Zamawiający przed dokonaniem płatności o której mowa w ust. 5 zwróci się do Wykonawcy aby ten </w:t>
      </w:r>
      <w:r w:rsidRPr="00D271A8">
        <w:rPr>
          <w:rFonts w:ascii="Cambria" w:hAnsi="Cambria" w:cs="Arial"/>
          <w:sz w:val="20"/>
          <w:szCs w:val="20"/>
        </w:rPr>
        <w:br/>
        <w:t>w terminie 7 dni wniósł pisemne uwagi o powodach nie uregulowania zobowiązać wobec podwykonawcy. Wniesione uwagi mogą być podstawą;</w:t>
      </w:r>
    </w:p>
    <w:p w14:paraId="5BB03398" w14:textId="77777777" w:rsidR="009119D0" w:rsidRPr="00D271A8" w:rsidRDefault="001048FD" w:rsidP="00376507">
      <w:pPr>
        <w:pStyle w:val="w5pktart"/>
        <w:spacing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1)  </w:t>
      </w:r>
      <w:r w:rsidR="009119D0" w:rsidRPr="00D271A8">
        <w:rPr>
          <w:rFonts w:ascii="Cambria" w:hAnsi="Cambria" w:cs="Arial"/>
          <w:sz w:val="20"/>
          <w:szCs w:val="20"/>
        </w:rPr>
        <w:t>niedokonania bezpośredniej zapłaty wynagrodzenia podwykonawcy lub dalszemu podwykonawcy, jeżeli wykonawca wykaże niezasadność takiej zapłaty albo</w:t>
      </w:r>
    </w:p>
    <w:p w14:paraId="11B82E34" w14:textId="77777777" w:rsidR="009119D0" w:rsidRPr="00D271A8" w:rsidRDefault="001048FD" w:rsidP="00376507">
      <w:pPr>
        <w:pStyle w:val="w5pktart"/>
        <w:spacing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2)  </w:t>
      </w:r>
      <w:r w:rsidR="009119D0" w:rsidRPr="00D271A8">
        <w:rPr>
          <w:rFonts w:ascii="Cambria" w:hAnsi="Cambria" w:cs="Arial"/>
          <w:sz w:val="20"/>
          <w:szCs w:val="20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61D14E84" w14:textId="77777777" w:rsidR="009119D0" w:rsidRPr="00D271A8" w:rsidRDefault="001048FD" w:rsidP="00376507">
      <w:pPr>
        <w:pStyle w:val="w5pktart"/>
        <w:spacing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3)   </w:t>
      </w:r>
      <w:r w:rsidR="009119D0" w:rsidRPr="00D271A8">
        <w:rPr>
          <w:rFonts w:ascii="Cambria" w:hAnsi="Cambria" w:cs="Arial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14:paraId="35BDFEB0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13</w:t>
      </w:r>
    </w:p>
    <w:p w14:paraId="54E06C85" w14:textId="77777777" w:rsidR="009119D0" w:rsidRPr="00D271A8" w:rsidRDefault="009119D0" w:rsidP="00CF35F2">
      <w:pPr>
        <w:numPr>
          <w:ilvl w:val="0"/>
          <w:numId w:val="1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Przed podpisaniem umowy,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złoży u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dokument stwierdzający zabezpieczenie należytego wykonania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zamówienia.</w:t>
      </w:r>
    </w:p>
    <w:p w14:paraId="40B00834" w14:textId="77777777" w:rsidR="009119D0" w:rsidRPr="003E1759" w:rsidRDefault="009119D0" w:rsidP="00CF35F2">
      <w:pPr>
        <w:numPr>
          <w:ilvl w:val="0"/>
          <w:numId w:val="1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1759">
        <w:rPr>
          <w:rFonts w:ascii="Cambria" w:hAnsi="Cambria" w:cs="Arial"/>
          <w:b/>
          <w:bCs/>
          <w:sz w:val="20"/>
          <w:szCs w:val="20"/>
        </w:rPr>
        <w:t>Wykonawca</w:t>
      </w:r>
      <w:r w:rsidRPr="003E1759">
        <w:rPr>
          <w:rFonts w:ascii="Cambria" w:hAnsi="Cambria" w:cs="Arial"/>
          <w:sz w:val="20"/>
          <w:szCs w:val="20"/>
        </w:rPr>
        <w:t xml:space="preserve"> udziela </w:t>
      </w:r>
      <w:r w:rsidRPr="003E1759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3E1759">
        <w:rPr>
          <w:rFonts w:ascii="Cambria" w:hAnsi="Cambria" w:cs="Arial"/>
          <w:sz w:val="20"/>
          <w:szCs w:val="20"/>
        </w:rPr>
        <w:t xml:space="preserve">zabezpieczenia należytego wykonania Przedmiotu umowy w kwocie stanowiącej </w:t>
      </w:r>
      <w:r w:rsidRPr="003E1759">
        <w:rPr>
          <w:rFonts w:ascii="Cambria" w:hAnsi="Cambria" w:cs="Arial"/>
          <w:b/>
          <w:sz w:val="20"/>
          <w:szCs w:val="20"/>
        </w:rPr>
        <w:t xml:space="preserve">5 % </w:t>
      </w:r>
      <w:r w:rsidRPr="003E1759">
        <w:rPr>
          <w:rFonts w:ascii="Cambria" w:hAnsi="Cambria" w:cs="Arial"/>
          <w:sz w:val="20"/>
          <w:szCs w:val="20"/>
        </w:rPr>
        <w:t xml:space="preserve">ceny brutto wykonania Przedmiotu umowy, tj. kwoty </w:t>
      </w:r>
    </w:p>
    <w:p w14:paraId="3C377D38" w14:textId="77777777" w:rsidR="009119D0" w:rsidRPr="00D271A8" w:rsidRDefault="009119D0" w:rsidP="00865313">
      <w:pPr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…….</w:t>
      </w:r>
      <w:r w:rsidRPr="00D271A8">
        <w:rPr>
          <w:rFonts w:ascii="Cambria" w:hAnsi="Cambria" w:cs="Arial"/>
          <w:b/>
          <w:bCs/>
          <w:sz w:val="20"/>
          <w:szCs w:val="20"/>
        </w:rPr>
        <w:t>...................- PLN</w:t>
      </w:r>
      <w:r w:rsidRPr="00D271A8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14:paraId="37CBAE60" w14:textId="77777777" w:rsidR="009119D0" w:rsidRPr="00D271A8" w:rsidRDefault="009119D0" w:rsidP="00CF35F2">
      <w:pPr>
        <w:numPr>
          <w:ilvl w:val="0"/>
          <w:numId w:val="1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D271A8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14:paraId="1BED7B55" w14:textId="77777777" w:rsidR="009119D0" w:rsidRPr="00D271A8" w:rsidRDefault="009119D0" w:rsidP="00CF35F2">
      <w:pPr>
        <w:numPr>
          <w:ilvl w:val="0"/>
          <w:numId w:val="1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Część zabezpieczenia, gwarantująca wykonanie robót zgodnie z umową, w wysokości 70 % całości zabezpieczenia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D271A8">
        <w:rPr>
          <w:rFonts w:ascii="Cambria" w:hAnsi="Cambria" w:cs="Arial"/>
          <w:sz w:val="20"/>
          <w:szCs w:val="20"/>
        </w:rPr>
        <w:t xml:space="preserve">w ciągu 30 dni po odbiorze końcowym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00A13949" w14:textId="0ACF7C3B" w:rsidR="009119D0" w:rsidRPr="00D271A8" w:rsidRDefault="009119D0" w:rsidP="00CF35F2">
      <w:pPr>
        <w:numPr>
          <w:ilvl w:val="0"/>
          <w:numId w:val="1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Pozostała część zabezpieczenia w wysokości 30 % całości zabezpieczenia służąca do pok</w:t>
      </w:r>
      <w:r>
        <w:rPr>
          <w:rFonts w:ascii="Cambria" w:hAnsi="Cambria" w:cs="Arial"/>
          <w:sz w:val="20"/>
          <w:szCs w:val="20"/>
        </w:rPr>
        <w:t xml:space="preserve">rycia roszczeń </w:t>
      </w:r>
      <w:r w:rsidR="007D5DE1">
        <w:rPr>
          <w:rFonts w:ascii="Cambria" w:hAnsi="Cambria" w:cs="Arial"/>
          <w:sz w:val="20"/>
          <w:szCs w:val="20"/>
        </w:rPr>
        <w:br/>
      </w:r>
      <w:r>
        <w:rPr>
          <w:rFonts w:ascii="Cambria" w:hAnsi="Cambria" w:cs="Arial"/>
          <w:sz w:val="20"/>
          <w:szCs w:val="20"/>
        </w:rPr>
        <w:t>w ramach rękojmi</w:t>
      </w:r>
      <w:r w:rsidRPr="00D271A8">
        <w:rPr>
          <w:rFonts w:ascii="Cambria" w:hAnsi="Cambria" w:cs="Arial"/>
          <w:sz w:val="20"/>
          <w:szCs w:val="20"/>
        </w:rPr>
        <w:t xml:space="preserve">,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 ciągu 15 dni po upływie okresu rękojmi </w:t>
      </w:r>
      <w:r>
        <w:rPr>
          <w:rFonts w:ascii="Cambria" w:hAnsi="Cambria" w:cs="Arial"/>
          <w:sz w:val="20"/>
          <w:szCs w:val="20"/>
        </w:rPr>
        <w:t xml:space="preserve">za wady </w:t>
      </w:r>
      <w:r w:rsidR="007D5DE1">
        <w:rPr>
          <w:rFonts w:ascii="Cambria" w:hAnsi="Cambria" w:cs="Arial"/>
          <w:sz w:val="20"/>
          <w:szCs w:val="20"/>
        </w:rPr>
        <w:br/>
      </w:r>
      <w:r>
        <w:rPr>
          <w:rFonts w:ascii="Cambria" w:hAnsi="Cambria" w:cs="Arial"/>
          <w:sz w:val="20"/>
          <w:szCs w:val="20"/>
        </w:rPr>
        <w:t>i gwarancji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441F4AFC" w14:textId="77777777" w:rsidR="009119D0" w:rsidRPr="00D271A8" w:rsidRDefault="009119D0" w:rsidP="00CF35F2">
      <w:pPr>
        <w:numPr>
          <w:ilvl w:val="0"/>
          <w:numId w:val="1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Zwrócona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kwota zabezpieczenia należytego wykonania umowy, określona w pkt. 2 może ulec zmniejszeniu z tytułu potrąceń za złą jakość robót, nie dotrzymania terminu zakończenia prac lub nakładów poniesionych przez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7F8C787D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14</w:t>
      </w:r>
    </w:p>
    <w:p w14:paraId="2838CBB8" w14:textId="01D57C22" w:rsidR="009249B2" w:rsidRPr="00164DA1" w:rsidRDefault="009119D0" w:rsidP="00164DA1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wykonać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umowy zgodnie z do</w:t>
      </w:r>
      <w:r w:rsidR="009D33AC">
        <w:rPr>
          <w:rFonts w:ascii="Cambria" w:hAnsi="Cambria" w:cs="Arial"/>
          <w:sz w:val="20"/>
          <w:szCs w:val="20"/>
        </w:rPr>
        <w:t>kumentacją</w:t>
      </w:r>
      <w:r w:rsidRPr="00D271A8">
        <w:rPr>
          <w:rFonts w:ascii="Cambria" w:hAnsi="Cambria" w:cs="Arial"/>
          <w:sz w:val="20"/>
          <w:szCs w:val="20"/>
        </w:rPr>
        <w:t>, specyfikacją techniczną wykonania i odbioru robót budowlanych,  zasadami wiedzy technicznej, obowiązującymi przepisami w szczególności techniczno-budowlanymi, normami oraz przepisami BHP.</w:t>
      </w:r>
    </w:p>
    <w:p w14:paraId="63224C97" w14:textId="4F8FD75C" w:rsidR="0039352B" w:rsidRDefault="0039352B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0F7766F4" w14:textId="6BF16EE9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15</w:t>
      </w:r>
    </w:p>
    <w:p w14:paraId="72B56705" w14:textId="77777777" w:rsidR="009119D0" w:rsidRPr="00D271A8" w:rsidRDefault="009119D0" w:rsidP="00CF35F2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przygotuje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 umowy do odbioru końcowego </w:t>
      </w:r>
      <w:r w:rsidRPr="00D271A8">
        <w:rPr>
          <w:rFonts w:ascii="Cambria" w:hAnsi="Cambria" w:cs="Arial"/>
          <w:sz w:val="20"/>
          <w:szCs w:val="20"/>
        </w:rPr>
        <w:br/>
        <w:t xml:space="preserve">i zawiadomi  o tym pisemnie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343E167D" w14:textId="77777777" w:rsidR="009119D0" w:rsidRPr="00D271A8" w:rsidRDefault="009119D0" w:rsidP="00CF35F2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D271A8">
        <w:rPr>
          <w:rFonts w:ascii="Cambria" w:hAnsi="Cambria" w:cs="Arial"/>
          <w:b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załącza;</w:t>
      </w:r>
    </w:p>
    <w:p w14:paraId="4CF193FF" w14:textId="77777777" w:rsidR="009119D0" w:rsidRPr="00D271A8" w:rsidRDefault="009119D0" w:rsidP="00CF35F2">
      <w:pPr>
        <w:numPr>
          <w:ilvl w:val="0"/>
          <w:numId w:val="23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dziennik budowy potwierdzający gotowość do odbioru potwierdzono wpisem kierownika budowy </w:t>
      </w:r>
      <w:r w:rsidRPr="00D271A8">
        <w:rPr>
          <w:rFonts w:ascii="Cambria" w:hAnsi="Cambria" w:cs="Arial"/>
          <w:sz w:val="20"/>
          <w:szCs w:val="20"/>
        </w:rPr>
        <w:br/>
        <w:t>i inspektora nadzoru.</w:t>
      </w:r>
    </w:p>
    <w:p w14:paraId="6AC78EA0" w14:textId="77777777" w:rsidR="009119D0" w:rsidRPr="00D271A8" w:rsidRDefault="009119D0" w:rsidP="00CF35F2">
      <w:pPr>
        <w:numPr>
          <w:ilvl w:val="0"/>
          <w:numId w:val="23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operat powykonawczy do sprawdzenia, który musi zawierać:</w:t>
      </w:r>
    </w:p>
    <w:p w14:paraId="04B78D09" w14:textId="77777777" w:rsidR="009119D0" w:rsidRPr="00D271A8" w:rsidRDefault="009119D0" w:rsidP="00CF35F2">
      <w:pPr>
        <w:numPr>
          <w:ilvl w:val="0"/>
          <w:numId w:val="24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oświadczenie kierownika budowy, że roboty zostały wykonane zgodnie z dokumentacja, oraz że teren budowy został uprzątnięty – 2 egz.,</w:t>
      </w:r>
    </w:p>
    <w:p w14:paraId="10AA3DF5" w14:textId="77777777" w:rsidR="009119D0" w:rsidRPr="00C00ECC" w:rsidRDefault="009119D0" w:rsidP="00CF35F2">
      <w:pPr>
        <w:numPr>
          <w:ilvl w:val="0"/>
          <w:numId w:val="24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atesty, certyfikaty i aprobaty zgodności na wbudowane materiały zgodnie ze specyfikacją techniczną wykonania i odbioru robót - 1 egz,</w:t>
      </w:r>
    </w:p>
    <w:p w14:paraId="6E178F82" w14:textId="77777777" w:rsidR="009119D0" w:rsidRPr="00D271A8" w:rsidRDefault="009119D0" w:rsidP="00CF35F2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Odbiór końcowy rozpocznie się w ciągu 14 dni od daty powiadomienia </w:t>
      </w:r>
      <w:r w:rsidRPr="00D271A8">
        <w:rPr>
          <w:rFonts w:ascii="Cambria" w:hAnsi="Cambria" w:cs="Arial"/>
          <w:b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przez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D271A8">
        <w:rPr>
          <w:rFonts w:ascii="Cambria" w:hAnsi="Cambria" w:cs="Arial"/>
          <w:b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18E94E36" w14:textId="77777777" w:rsidR="009119D0" w:rsidRPr="00D271A8" w:rsidRDefault="009119D0" w:rsidP="00CF35F2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</w:t>
      </w:r>
      <w:r w:rsidRPr="00D271A8">
        <w:rPr>
          <w:rFonts w:ascii="Cambria" w:hAnsi="Cambria" w:cs="Arial"/>
          <w:sz w:val="20"/>
          <w:szCs w:val="20"/>
        </w:rPr>
        <w:br/>
        <w:t>o ile nie nastąpi przerwanie czynności odbiorowych.</w:t>
      </w:r>
    </w:p>
    <w:p w14:paraId="496A3B51" w14:textId="77777777" w:rsidR="009119D0" w:rsidRPr="00D271A8" w:rsidRDefault="009119D0" w:rsidP="00CF35F2">
      <w:pPr>
        <w:numPr>
          <w:ilvl w:val="0"/>
          <w:numId w:val="16"/>
        </w:numPr>
        <w:tabs>
          <w:tab w:val="clear" w:pos="1080"/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14:paraId="0B727A21" w14:textId="77777777" w:rsidR="009119D0" w:rsidRPr="008123AC" w:rsidRDefault="009119D0" w:rsidP="003B55C1">
      <w:pPr>
        <w:tabs>
          <w:tab w:val="num" w:pos="426"/>
        </w:tabs>
        <w:spacing w:after="6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>1)</w:t>
      </w:r>
      <w:r w:rsidRPr="008123AC">
        <w:rPr>
          <w:rFonts w:ascii="Cambria" w:hAnsi="Cambria" w:cs="Arial"/>
          <w:b/>
          <w:bCs/>
          <w:sz w:val="20"/>
          <w:szCs w:val="20"/>
        </w:rPr>
        <w:tab/>
        <w:t>istotne nadające się do usunięcia</w:t>
      </w:r>
      <w:r w:rsidRPr="008123AC">
        <w:rPr>
          <w:rFonts w:ascii="Cambria" w:hAnsi="Cambria" w:cs="Arial"/>
          <w:sz w:val="20"/>
          <w:szCs w:val="20"/>
        </w:rPr>
        <w:t xml:space="preserve"> – Zamawiający odmówi odbioru do czasu usunięcia wad lub braków, </w:t>
      </w:r>
    </w:p>
    <w:p w14:paraId="41C40673" w14:textId="77777777" w:rsidR="009119D0" w:rsidRPr="008123AC" w:rsidRDefault="009119D0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>2)</w:t>
      </w:r>
      <w:r w:rsidRPr="008123AC">
        <w:rPr>
          <w:rFonts w:ascii="Cambria" w:hAnsi="Cambria" w:cs="Arial"/>
          <w:b/>
          <w:bCs/>
          <w:sz w:val="20"/>
          <w:szCs w:val="20"/>
        </w:rPr>
        <w:tab/>
      </w:r>
      <w:r w:rsidRPr="008123AC">
        <w:rPr>
          <w:rFonts w:ascii="Cambria" w:hAnsi="Cambria" w:cs="Arial"/>
          <w:b/>
          <w:sz w:val="20"/>
          <w:szCs w:val="20"/>
        </w:rPr>
        <w:t xml:space="preserve">istotne nie nadające się do usunięcia </w:t>
      </w:r>
      <w:r w:rsidRPr="008123AC">
        <w:rPr>
          <w:rFonts w:ascii="Cambria" w:hAnsi="Cambria" w:cs="Arial"/>
          <w:sz w:val="20"/>
          <w:szCs w:val="20"/>
        </w:rPr>
        <w:t xml:space="preserve">  – Zamawiający zażąda ponownego wykonania robót tak aby wady te zostały wyeliminowane w odpowiednim terminie – po bezskutecznym upływie którego będzie uprawniony do odstąpienia od umowy w terminie kolejnych 21 dni. </w:t>
      </w:r>
    </w:p>
    <w:p w14:paraId="1838480A" w14:textId="0C211E0B" w:rsidR="009119D0" w:rsidRPr="008123AC" w:rsidRDefault="009119D0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b/>
          <w:bCs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 xml:space="preserve">3) nieistotne nadające się do usunięcia – Zamawiający dokona odbioru z obowiązkiem usunięcia wad przez Wykonawcę w terminie wynikającym z właściwości tych wad – jednak nie dłuższym niż </w:t>
      </w:r>
      <w:r>
        <w:rPr>
          <w:rFonts w:ascii="Cambria" w:hAnsi="Cambria" w:cs="Arial"/>
          <w:b/>
          <w:bCs/>
          <w:sz w:val="20"/>
          <w:szCs w:val="20"/>
        </w:rPr>
        <w:t>7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dni (po przekroczeniu tego terminu Zamawiający będzie obciążał Wykonawcę karami umownymi </w:t>
      </w:r>
      <w:r w:rsidR="003B4852">
        <w:rPr>
          <w:rFonts w:ascii="Cambria" w:hAnsi="Cambria" w:cs="Arial"/>
          <w:b/>
          <w:bCs/>
          <w:sz w:val="20"/>
          <w:szCs w:val="20"/>
        </w:rPr>
        <w:t xml:space="preserve">o 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których mowa </w:t>
      </w:r>
      <w:r w:rsidR="003B4852">
        <w:rPr>
          <w:rFonts w:ascii="Cambria" w:hAnsi="Cambria" w:cs="Arial"/>
          <w:b/>
          <w:bCs/>
          <w:sz w:val="20"/>
          <w:szCs w:val="20"/>
        </w:rPr>
        <w:t xml:space="preserve">w 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§ 20 </w:t>
      </w:r>
      <w:r w:rsidR="00EC7BD6">
        <w:rPr>
          <w:rFonts w:ascii="Cambria" w:hAnsi="Cambria" w:cs="Arial"/>
          <w:b/>
          <w:bCs/>
          <w:sz w:val="20"/>
          <w:szCs w:val="20"/>
        </w:rPr>
        <w:t>ust. 1 pkt. 9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poniżej)</w:t>
      </w:r>
    </w:p>
    <w:p w14:paraId="42306E71" w14:textId="77777777" w:rsidR="009119D0" w:rsidRPr="008123AC" w:rsidRDefault="009119D0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sz w:val="20"/>
          <w:szCs w:val="20"/>
        </w:rPr>
        <w:t xml:space="preserve">4)  </w:t>
      </w:r>
      <w:r w:rsidRPr="008123AC">
        <w:rPr>
          <w:rFonts w:ascii="Cambria" w:hAnsi="Cambria" w:cs="Arial"/>
          <w:b/>
          <w:sz w:val="20"/>
          <w:szCs w:val="20"/>
        </w:rPr>
        <w:t>nieistotne nienadające się do</w:t>
      </w:r>
      <w:r w:rsidRPr="008123AC">
        <w:rPr>
          <w:rFonts w:ascii="Cambria" w:hAnsi="Cambria" w:cs="Arial"/>
          <w:sz w:val="20"/>
          <w:szCs w:val="20"/>
        </w:rPr>
        <w:t xml:space="preserve"> usunięcia – Zamawiający dokona obioru wraz z  uprawnieniem od żądania obniżenia wynagrodzenia stosownie do obniżenia wartości użytkowej Przedmiotu </w:t>
      </w:r>
      <w:r>
        <w:rPr>
          <w:rFonts w:ascii="Cambria" w:hAnsi="Cambria" w:cs="Arial"/>
          <w:sz w:val="20"/>
          <w:szCs w:val="20"/>
        </w:rPr>
        <w:t>u</w:t>
      </w:r>
      <w:r w:rsidRPr="008123AC">
        <w:rPr>
          <w:rFonts w:ascii="Cambria" w:hAnsi="Cambria" w:cs="Arial"/>
          <w:sz w:val="20"/>
          <w:szCs w:val="20"/>
        </w:rPr>
        <w:t xml:space="preserve">mowy. </w:t>
      </w:r>
    </w:p>
    <w:p w14:paraId="5709B17A" w14:textId="77777777" w:rsidR="009119D0" w:rsidRPr="005E3F63" w:rsidRDefault="009119D0" w:rsidP="003B55C1">
      <w:p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</w:rPr>
        <w:t>6.</w:t>
      </w:r>
      <w:r w:rsidRPr="008123AC">
        <w:rPr>
          <w:rFonts w:ascii="Cambria" w:hAnsi="Cambria" w:cs="Arial"/>
        </w:rPr>
        <w:tab/>
      </w:r>
      <w:r w:rsidRPr="005E3F63">
        <w:rPr>
          <w:rFonts w:ascii="Cambria" w:hAnsi="Cambria" w:cs="Arial"/>
          <w:sz w:val="20"/>
          <w:szCs w:val="20"/>
        </w:rPr>
        <w:t xml:space="preserve">Jeżeli w toku czynności odbioru zostanie stwierdzone, że Przedmiot </w:t>
      </w:r>
      <w:r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nie osiągnął gotowości do odbioru z powodu nieukończenia prac, lub nie przeprowadzenia wszystkich prób, z przyczyn leżących po stronie Wykonawcy, Zamawiający może odmówić odbioru, a fakt ten nie może być podstawą do przedłużenia terminu wykonania Przedmiotu </w:t>
      </w:r>
      <w:r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29EA79A7" w14:textId="77777777" w:rsidR="009119D0" w:rsidRPr="00D271A8" w:rsidRDefault="009119D0" w:rsidP="00EE6290">
      <w:pPr>
        <w:pStyle w:val="Akapitzlist"/>
        <w:tabs>
          <w:tab w:val="left" w:pos="284"/>
        </w:tabs>
        <w:spacing w:after="120"/>
        <w:ind w:left="426"/>
        <w:rPr>
          <w:rFonts w:ascii="Cambria" w:hAnsi="Cambria" w:cs="Arial"/>
        </w:rPr>
      </w:pPr>
    </w:p>
    <w:p w14:paraId="2349B776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16</w:t>
      </w:r>
    </w:p>
    <w:p w14:paraId="5E1001C2" w14:textId="77777777" w:rsidR="009119D0" w:rsidRPr="00D271A8" w:rsidRDefault="009119D0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zakończeniu robót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zobowiązany jest uporządkować teren budowy, przywrócić stan pierwotny dróg, drogę  dojazdową na plac budowy i przekazać go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14:paraId="136EFED7" w14:textId="77777777" w:rsidR="00DF5209" w:rsidRDefault="00DF5209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27204BCA" w14:textId="7C48E465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17</w:t>
      </w:r>
    </w:p>
    <w:p w14:paraId="1D0855D5" w14:textId="4CC03D93" w:rsidR="009119D0" w:rsidRDefault="009119D0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Pr="00D271A8">
        <w:rPr>
          <w:rFonts w:ascii="Cambria" w:hAnsi="Cambria" w:cs="Arial"/>
          <w:sz w:val="20"/>
          <w:szCs w:val="20"/>
        </w:rPr>
        <w:br/>
        <w:t xml:space="preserve">a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06071170" w14:textId="77777777" w:rsidR="00AE4024" w:rsidRPr="00D271A8" w:rsidRDefault="00AE4024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</w:p>
    <w:p w14:paraId="63D190DD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18</w:t>
      </w:r>
    </w:p>
    <w:p w14:paraId="79AF48DF" w14:textId="77777777" w:rsidR="009119D0" w:rsidRPr="00D271A8" w:rsidRDefault="009119D0" w:rsidP="00CF35F2">
      <w:pPr>
        <w:pStyle w:val="Tekstpodstawowywcity2"/>
        <w:numPr>
          <w:ilvl w:val="0"/>
          <w:numId w:val="17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względem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, jeżeli wykonany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umowy ma wady zmniejszające jego wartość lub użyteczność.</w:t>
      </w:r>
    </w:p>
    <w:p w14:paraId="548B8401" w14:textId="77777777" w:rsidR="009119D0" w:rsidRPr="00D271A8" w:rsidRDefault="009119D0" w:rsidP="00CF35F2">
      <w:pPr>
        <w:pStyle w:val="Tekstpodstawowywcity2"/>
        <w:numPr>
          <w:ilvl w:val="0"/>
          <w:numId w:val="17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0753F0E9" w14:textId="781D69BC" w:rsidR="009119D0" w:rsidRPr="00D271A8" w:rsidRDefault="009119D0" w:rsidP="00CF35F2">
      <w:pPr>
        <w:pStyle w:val="Tekstpodstawowywcity2"/>
        <w:numPr>
          <w:ilvl w:val="0"/>
          <w:numId w:val="17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wykryciu wady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jest zobowiązany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D271A8">
        <w:rPr>
          <w:rFonts w:ascii="Cambria" w:hAnsi="Cambria" w:cs="Arial"/>
          <w:sz w:val="20"/>
          <w:szCs w:val="20"/>
        </w:rPr>
        <w:t>pis</w:t>
      </w:r>
      <w:r w:rsidR="00FB0865">
        <w:rPr>
          <w:rFonts w:ascii="Cambria" w:hAnsi="Cambria" w:cs="Arial"/>
          <w:sz w:val="20"/>
          <w:szCs w:val="20"/>
        </w:rPr>
        <w:t xml:space="preserve">emnie w terminie 7 dni od daty </w:t>
      </w:r>
      <w:r w:rsidRPr="00D271A8">
        <w:rPr>
          <w:rFonts w:ascii="Cambria" w:hAnsi="Cambria" w:cs="Arial"/>
          <w:sz w:val="20"/>
          <w:szCs w:val="20"/>
        </w:rPr>
        <w:t xml:space="preserve">jej ujawnienia. Istnienie wady stwierdza się protokolarnie po przeprowadzeniu oględzin. O dacie oględzin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poinformuje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3A4DC641" w14:textId="77777777" w:rsidR="009119D0" w:rsidRPr="00D271A8" w:rsidRDefault="009119D0" w:rsidP="00CF35F2">
      <w:pPr>
        <w:pStyle w:val="Tekstpodstawowywcity2"/>
        <w:numPr>
          <w:ilvl w:val="0"/>
          <w:numId w:val="17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wyznacza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54BB7A83" w14:textId="77777777" w:rsidR="009119D0" w:rsidRPr="00D271A8" w:rsidRDefault="009119D0" w:rsidP="00CF35F2">
      <w:pPr>
        <w:pStyle w:val="Tekstpodstawowywcity2"/>
        <w:numPr>
          <w:ilvl w:val="0"/>
          <w:numId w:val="17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nie usunięcia, przez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innemu wykonawcy. </w:t>
      </w:r>
    </w:p>
    <w:p w14:paraId="3757D7B2" w14:textId="77777777" w:rsidR="009119D0" w:rsidRPr="00D271A8" w:rsidRDefault="009119D0" w:rsidP="00CF35F2">
      <w:pPr>
        <w:pStyle w:val="Tekstpodstawowywcity2"/>
        <w:numPr>
          <w:ilvl w:val="0"/>
          <w:numId w:val="17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Jeżeli wady uniemożliwiają użytkowanie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zgodnie z jego przeznaczeniem,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obniżyć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wynagrodzenie za ten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odpowiednio do utraconej wartości użytkowej, estetycznej i technicznej.</w:t>
      </w:r>
    </w:p>
    <w:p w14:paraId="3FFA94EA" w14:textId="77777777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19</w:t>
      </w:r>
    </w:p>
    <w:p w14:paraId="0B2FB944" w14:textId="77777777" w:rsidR="009119D0" w:rsidRPr="00D271A8" w:rsidRDefault="009119D0" w:rsidP="00EE6290">
      <w:pPr>
        <w:spacing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1.</w:t>
      </w:r>
      <w:r w:rsidRPr="00D271A8">
        <w:rPr>
          <w:rFonts w:ascii="Cambria" w:hAnsi="Cambria" w:cs="Arial"/>
          <w:sz w:val="20"/>
          <w:szCs w:val="20"/>
        </w:rPr>
        <w:tab/>
        <w:t>Na zasadach określonych w niniejszej umowie, niezależnie od udzielonej rękojmi na okres 60 miesięcy Wykonawca udziela Zamawiającemu ….. miesięcznej gwarancji jakości wykonanych prac.</w:t>
      </w:r>
    </w:p>
    <w:p w14:paraId="40E31A87" w14:textId="77777777" w:rsidR="009119D0" w:rsidRPr="00D271A8" w:rsidRDefault="009119D0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2. </w:t>
      </w:r>
      <w:r w:rsidRPr="00D271A8">
        <w:rPr>
          <w:rFonts w:ascii="Cambria" w:hAnsi="Cambria" w:cs="Arial"/>
          <w:sz w:val="20"/>
          <w:szCs w:val="20"/>
        </w:rPr>
        <w:tab/>
        <w:t>Uprawnienia z tytułu gwarancji nie naruszają uprawnień Zamawiającego z tytułu rękojmi.</w:t>
      </w:r>
    </w:p>
    <w:p w14:paraId="637D890E" w14:textId="77777777" w:rsidR="009119D0" w:rsidRPr="00D271A8" w:rsidRDefault="009119D0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3. </w:t>
      </w:r>
      <w:r w:rsidRPr="00D271A8">
        <w:rPr>
          <w:rFonts w:ascii="Cambria" w:hAnsi="Cambria" w:cs="Arial"/>
          <w:sz w:val="20"/>
          <w:szCs w:val="20"/>
        </w:rPr>
        <w:tab/>
        <w:t>Zamawiający może wykonywać uprawnienia z tytułu rękojmi za wady fizyczne rzeczy niezależnie od uprawnień wynikających z gwarancji.</w:t>
      </w:r>
    </w:p>
    <w:p w14:paraId="61FFBA05" w14:textId="77777777" w:rsidR="009119D0" w:rsidRPr="00D271A8" w:rsidRDefault="009119D0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4. </w:t>
      </w:r>
      <w:r w:rsidRPr="00D271A8">
        <w:rPr>
          <w:rFonts w:ascii="Cambria" w:hAnsi="Cambria" w:cs="Arial"/>
          <w:sz w:val="20"/>
          <w:szCs w:val="20"/>
        </w:rPr>
        <w:tab/>
        <w:t xml:space="preserve">Jeżeli z jakiegokolwiek powodu Wykonawca nie usunie wady (usterki) lub nie wykona napraw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2A904D26" w14:textId="77777777" w:rsidR="009119D0" w:rsidRPr="00D271A8" w:rsidRDefault="009119D0" w:rsidP="00EE6290">
      <w:pPr>
        <w:spacing w:line="276" w:lineRule="auto"/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1" w:name="_Toc415435792"/>
      <w:r w:rsidRPr="00D271A8">
        <w:rPr>
          <w:rFonts w:ascii="Cambria" w:hAnsi="Cambria" w:cs="Arial"/>
          <w:sz w:val="20"/>
          <w:szCs w:val="20"/>
        </w:rPr>
        <w:t>5.     Rękojmia za wady</w:t>
      </w:r>
      <w:bookmarkEnd w:id="1"/>
      <w:r w:rsidRPr="00D271A8">
        <w:rPr>
          <w:rFonts w:ascii="Cambria" w:hAnsi="Cambria" w:cs="Arial"/>
          <w:sz w:val="20"/>
          <w:szCs w:val="20"/>
        </w:rPr>
        <w:t>:</w:t>
      </w:r>
    </w:p>
    <w:p w14:paraId="7CEC83E4" w14:textId="77777777" w:rsidR="009119D0" w:rsidRPr="00D271A8" w:rsidRDefault="009119D0" w:rsidP="00CF35F2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Zamawiającemu, na zasadach określonych w Kodeksie cywilnym i niniejszej umowie, przysługują uprawnienia z tytułu rękojmi za wady fizyczne i wady prawne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188CC0E9" w14:textId="77777777" w:rsidR="009119D0" w:rsidRPr="00D271A8" w:rsidRDefault="009119D0" w:rsidP="00CF35F2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14:paraId="6AD16084" w14:textId="77777777" w:rsidR="009119D0" w:rsidRPr="00D271A8" w:rsidRDefault="009119D0" w:rsidP="00CF35F2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okresie trwania rękojmi  Wykonawca będzie usuwał wady swoim kosztem i staraniem.</w:t>
      </w:r>
    </w:p>
    <w:p w14:paraId="7D7098CB" w14:textId="77777777" w:rsidR="009119D0" w:rsidRPr="00D271A8" w:rsidRDefault="009119D0" w:rsidP="00CF35F2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Uprawnienia z tytułu rękojmi za wady fizyczne wygasają po upływie 60 m-cy licząc od dnia sporządzenia protokołu końcowego odbioru robót.</w:t>
      </w:r>
    </w:p>
    <w:p w14:paraId="63A292DD" w14:textId="77777777" w:rsidR="009119D0" w:rsidRPr="00D271A8" w:rsidRDefault="009119D0" w:rsidP="00CF35F2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istnieniu wady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Zamawiający obowiązany jest zawiadomić wykonawcę na piśmie niezwłocznie po wykryciu wady. </w:t>
      </w:r>
    </w:p>
    <w:p w14:paraId="6EE91082" w14:textId="77777777" w:rsidR="009119D0" w:rsidRPr="00D271A8" w:rsidRDefault="009119D0" w:rsidP="00CF35F2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7E2B3E76" w14:textId="77777777" w:rsidR="009119D0" w:rsidRPr="00D271A8" w:rsidRDefault="009119D0" w:rsidP="00CF35F2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14:paraId="5C084328" w14:textId="77777777" w:rsidR="009119D0" w:rsidRPr="00D271A8" w:rsidRDefault="009119D0" w:rsidP="00CF35F2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Zabezpieczenie roszczeń z tytułu rękojmi następuje na zasadach określonych w §13 niniejszej umowy.</w:t>
      </w:r>
    </w:p>
    <w:p w14:paraId="44052CF9" w14:textId="77777777" w:rsidR="009119D0" w:rsidRPr="00D271A8" w:rsidRDefault="009119D0" w:rsidP="00EE6290">
      <w:pPr>
        <w:spacing w:line="276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6.     Gwarancja jakości:</w:t>
      </w:r>
    </w:p>
    <w:p w14:paraId="159B2553" w14:textId="77777777" w:rsidR="009119D0" w:rsidRPr="00D271A8" w:rsidRDefault="009119D0" w:rsidP="00CF35F2">
      <w:pPr>
        <w:pStyle w:val="Akapitzlist"/>
        <w:numPr>
          <w:ilvl w:val="1"/>
          <w:numId w:val="27"/>
        </w:numPr>
        <w:ind w:left="851" w:hanging="425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lastRenderedPageBreak/>
        <w:t>Niezależnie od rękojmi Wykonawca udziela niniejszym Zamawiającemu … miesięcznej gwarancji jakości wykonania prac. Termin gwarancji będzie liczony od dnia podpisania protokołu końcowego odbioru robót.</w:t>
      </w:r>
    </w:p>
    <w:p w14:paraId="7BF3A4F6" w14:textId="77777777" w:rsidR="009119D0" w:rsidRPr="00D271A8" w:rsidRDefault="009119D0" w:rsidP="00CF35F2">
      <w:pPr>
        <w:pStyle w:val="Akapitzlist"/>
        <w:numPr>
          <w:ilvl w:val="1"/>
          <w:numId w:val="27"/>
        </w:numPr>
        <w:ind w:left="851" w:hanging="425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Szczegółowe warunki gwarancji zostały określone we wzorze dokumentu gwarancyjnego stanowiącego załącznik do niniejszej umowy.</w:t>
      </w:r>
    </w:p>
    <w:p w14:paraId="4D0C59F7" w14:textId="77777777" w:rsidR="009119D0" w:rsidRPr="00D271A8" w:rsidRDefault="009119D0" w:rsidP="00CF35F2">
      <w:pPr>
        <w:pStyle w:val="Akapitzlist"/>
        <w:numPr>
          <w:ilvl w:val="1"/>
          <w:numId w:val="27"/>
        </w:numPr>
        <w:ind w:left="851" w:hanging="425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W dniu sporządzenia protokołu końcowego odbioru robót Wykonawca przekaże Zamawiającemu kartę gwarancyjną zgodną ze wzorem, o której mowa powyżej.</w:t>
      </w:r>
    </w:p>
    <w:p w14:paraId="6DE44872" w14:textId="77777777" w:rsidR="009119D0" w:rsidRPr="00D271A8" w:rsidRDefault="009119D0" w:rsidP="00CF35F2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 xml:space="preserve">Bieg gwarancji rozpoczyna się z dniem końcowym odbioru </w:t>
      </w:r>
      <w:r>
        <w:rPr>
          <w:rFonts w:ascii="Cambria" w:hAnsi="Cambria" w:cs="Arial"/>
        </w:rPr>
        <w:t>P</w:t>
      </w:r>
      <w:r w:rsidRPr="00D271A8">
        <w:rPr>
          <w:rFonts w:ascii="Cambria" w:hAnsi="Cambria" w:cs="Arial"/>
        </w:rPr>
        <w:t>rzedmiotu umowy przez Zamawiającego.</w:t>
      </w:r>
    </w:p>
    <w:p w14:paraId="69BC36F2" w14:textId="77777777" w:rsidR="009119D0" w:rsidRPr="00D271A8" w:rsidRDefault="009119D0" w:rsidP="00CF35F2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 xml:space="preserve">W okresie gwarancyjnym i trwania rękojmi Wykonawca zobowiązuje się do usunięcia powstałych wad (usterek). </w:t>
      </w:r>
    </w:p>
    <w:p w14:paraId="7494D3BA" w14:textId="77777777" w:rsidR="009119D0" w:rsidRPr="00D271A8" w:rsidRDefault="009119D0" w:rsidP="00CF35F2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Koszt serwisowania, przeglądów gwarancyjnych łącznie z wymianą materiałów eksploatacyjnych zamontowanych urządzeń, w okresie gwarancji ponosi Wykonawca.</w:t>
      </w:r>
    </w:p>
    <w:p w14:paraId="0C8B8368" w14:textId="77777777" w:rsidR="009119D0" w:rsidRPr="00D271A8" w:rsidRDefault="009119D0" w:rsidP="00CF35F2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Wykonawca będzie usuwał wady (usterki) w okresie odpowiedzialności swoim kosztem i staraniem.</w:t>
      </w:r>
    </w:p>
    <w:p w14:paraId="5F3CD192" w14:textId="77777777" w:rsidR="009119D0" w:rsidRPr="00D271A8" w:rsidRDefault="009119D0" w:rsidP="00CF35F2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Usunięcia wady (usterki) oraz dokonanie napraw będzie stwierdzone protokolarnie, po uprzednim zawiadomieniu przez Wykonawcę Zamawiającego o jej usunięciu lub dokonaniu.</w:t>
      </w:r>
    </w:p>
    <w:p w14:paraId="3B40AEFF" w14:textId="77777777" w:rsidR="009119D0" w:rsidRPr="00D271A8" w:rsidRDefault="009119D0" w:rsidP="00CF35F2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14:paraId="3B864820" w14:textId="01F70A61" w:rsidR="009119D0" w:rsidRPr="00D271A8" w:rsidRDefault="009119D0" w:rsidP="00CF35F2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Naprawa gwarancyjna będzie wykonana w terminie nie dłuższym niż 14 dni, licząc od dnia przy</w:t>
      </w:r>
      <w:r w:rsidR="009249B2">
        <w:rPr>
          <w:rFonts w:ascii="Cambria" w:hAnsi="Cambria" w:cs="Arial"/>
        </w:rPr>
        <w:t>jęcia zgłoszenia (telefonicznie</w:t>
      </w:r>
      <w:r w:rsidRPr="00D271A8">
        <w:rPr>
          <w:rFonts w:ascii="Cambria" w:hAnsi="Cambria" w:cs="Arial"/>
        </w:rPr>
        <w:t>, faksem lub e-mailem), chyba że Strony w oparciu o stosowny protokół konieczności wzajemnie podpisany uzgodnią dłuższy czas naprawy.</w:t>
      </w:r>
    </w:p>
    <w:p w14:paraId="2989C526" w14:textId="77777777" w:rsidR="009119D0" w:rsidRPr="00D271A8" w:rsidRDefault="009119D0" w:rsidP="00CF35F2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Gwarancja ulega automatycznie przedłużeniu o okres naprawy, tj. czas liczony od zgłoszenia istnienia wady do usunięcia wady stwierdzonego protokolarnie.</w:t>
      </w:r>
    </w:p>
    <w:p w14:paraId="255D0E42" w14:textId="77777777" w:rsidR="009119D0" w:rsidRPr="00D271A8" w:rsidRDefault="009119D0" w:rsidP="00CF35F2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Zamawiającemu przysługuje prawo zlecenia świadczenia zastępczego na koszt Wykonawcy w przypadku uchylania usuwania w wyznaczonym terminie zgłoszonych wad i usterek w okresie obowiązywania rękojmi i gwarancji.</w:t>
      </w:r>
    </w:p>
    <w:p w14:paraId="7DF8D071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20</w:t>
      </w:r>
    </w:p>
    <w:p w14:paraId="4D61706B" w14:textId="77777777" w:rsidR="009119D0" w:rsidRPr="00D271A8" w:rsidRDefault="009119D0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2E228BF8" w14:textId="77777777" w:rsidR="009119D0" w:rsidRPr="00D271A8" w:rsidRDefault="009119D0" w:rsidP="00CF35F2">
      <w:pPr>
        <w:numPr>
          <w:ilvl w:val="0"/>
          <w:numId w:val="18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zapłaci </w:t>
      </w:r>
      <w:r w:rsidRPr="00D271A8">
        <w:rPr>
          <w:rFonts w:ascii="Cambria" w:hAnsi="Cambria" w:cs="Arial"/>
          <w:b/>
          <w:bCs/>
          <w:sz w:val="20"/>
          <w:szCs w:val="20"/>
        </w:rPr>
        <w:t>Zamawiającemu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7E606D6D" w14:textId="77777777" w:rsidR="009119D0" w:rsidRPr="00D271A8" w:rsidRDefault="009119D0" w:rsidP="00CF35F2">
      <w:pPr>
        <w:numPr>
          <w:ilvl w:val="0"/>
          <w:numId w:val="19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wykonaniu terminu końcowego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wysokości </w:t>
      </w:r>
      <w:r>
        <w:rPr>
          <w:rFonts w:ascii="Cambria" w:hAnsi="Cambria" w:cs="Arial"/>
          <w:sz w:val="20"/>
          <w:szCs w:val="20"/>
        </w:rPr>
        <w:t xml:space="preserve"> 0,</w:t>
      </w:r>
      <w:r w:rsidRPr="00D271A8">
        <w:rPr>
          <w:rFonts w:ascii="Cambria" w:hAnsi="Cambria" w:cs="Arial"/>
          <w:sz w:val="20"/>
          <w:szCs w:val="20"/>
        </w:rPr>
        <w:t>1 % wynagrodzenia brutto określonego w § 10 ust. 1 umowy, za każdy dzień zwłoki;</w:t>
      </w:r>
    </w:p>
    <w:p w14:paraId="5452E19D" w14:textId="77777777" w:rsidR="009119D0" w:rsidRPr="00D271A8" w:rsidRDefault="009119D0" w:rsidP="00CF35F2">
      <w:pPr>
        <w:pStyle w:val="Akapitzlist"/>
        <w:numPr>
          <w:ilvl w:val="0"/>
          <w:numId w:val="19"/>
        </w:numPr>
        <w:tabs>
          <w:tab w:val="clear" w:pos="1440"/>
          <w:tab w:val="num" w:pos="709"/>
        </w:tabs>
        <w:ind w:left="709" w:hanging="425"/>
        <w:jc w:val="both"/>
        <w:rPr>
          <w:rFonts w:ascii="Cambria" w:hAnsi="Cambria" w:cs="Arial"/>
          <w:lang w:eastAsia="en-US"/>
        </w:rPr>
      </w:pPr>
      <w:r w:rsidRPr="00D271A8">
        <w:rPr>
          <w:rFonts w:ascii="Cambria" w:hAnsi="Cambria" w:cs="Arial"/>
        </w:rPr>
        <w:t>za zwłokę w przedłożeniu do zatwierdzenia nowego lub zmienionego harmonogramu</w:t>
      </w:r>
      <w:r w:rsidRPr="00D271A8">
        <w:rPr>
          <w:rFonts w:ascii="Cambria" w:hAnsi="Cambria"/>
        </w:rPr>
        <w:t xml:space="preserve"> </w:t>
      </w:r>
      <w:r w:rsidRPr="00D271A8">
        <w:rPr>
          <w:rFonts w:ascii="Cambria" w:hAnsi="Cambria" w:cs="Arial"/>
          <w:lang w:eastAsia="en-US"/>
        </w:rPr>
        <w:t>w wysokości 0,05 % wynagrodzenia brutto określonego w § 10 ust. 1 umowy, za każdy dzień zwłoki;</w:t>
      </w:r>
    </w:p>
    <w:p w14:paraId="0AA616FC" w14:textId="77777777" w:rsidR="009119D0" w:rsidRPr="00D271A8" w:rsidRDefault="009119D0" w:rsidP="00CC3D3D">
      <w:pPr>
        <w:pStyle w:val="Akapitzlist"/>
        <w:ind w:left="709"/>
        <w:jc w:val="both"/>
        <w:rPr>
          <w:rFonts w:ascii="Cambria" w:hAnsi="Cambria" w:cs="Arial"/>
          <w:lang w:eastAsia="en-US"/>
        </w:rPr>
      </w:pPr>
    </w:p>
    <w:p w14:paraId="20CC77F2" w14:textId="77777777" w:rsidR="009119D0" w:rsidRDefault="009119D0" w:rsidP="00CF35F2">
      <w:pPr>
        <w:pStyle w:val="Akapitzlist"/>
        <w:numPr>
          <w:ilvl w:val="0"/>
          <w:numId w:val="19"/>
        </w:numPr>
        <w:tabs>
          <w:tab w:val="clear" w:pos="1440"/>
          <w:tab w:val="num" w:pos="709"/>
        </w:tabs>
        <w:ind w:left="709" w:hanging="425"/>
        <w:jc w:val="both"/>
        <w:rPr>
          <w:rFonts w:ascii="Cambria" w:hAnsi="Cambria" w:cs="Arial"/>
          <w:lang w:eastAsia="en-US"/>
        </w:rPr>
      </w:pPr>
      <w:r w:rsidRPr="00D271A8">
        <w:rPr>
          <w:rFonts w:ascii="Cambria" w:hAnsi="Cambria" w:cs="Arial"/>
          <w:lang w:eastAsia="en-US"/>
        </w:rPr>
        <w:t>za przedłożenie kosztorysu ofertowego przed zawarciem umowy niezgodn</w:t>
      </w:r>
      <w:r>
        <w:rPr>
          <w:rFonts w:ascii="Cambria" w:hAnsi="Cambria" w:cs="Arial"/>
          <w:lang w:eastAsia="en-US"/>
        </w:rPr>
        <w:t>ego z wymaganiami opisanymi w S</w:t>
      </w:r>
      <w:r w:rsidRPr="00D271A8">
        <w:rPr>
          <w:rFonts w:ascii="Cambria" w:hAnsi="Cambria" w:cs="Arial"/>
          <w:lang w:eastAsia="en-US"/>
        </w:rPr>
        <w:t xml:space="preserve">WZ i nie dokonanie jego zmiany w terminie 2 dni roboczych od jego przekazania do poprawienia w wysokości 5000 zł za każdy dzień </w:t>
      </w:r>
      <w:r>
        <w:rPr>
          <w:rFonts w:ascii="Cambria" w:hAnsi="Cambria" w:cs="Arial"/>
          <w:lang w:eastAsia="en-US"/>
        </w:rPr>
        <w:t>zwłoki</w:t>
      </w:r>
      <w:r w:rsidR="00D0025F">
        <w:rPr>
          <w:rFonts w:ascii="Cambria" w:hAnsi="Cambria" w:cs="Arial"/>
          <w:lang w:eastAsia="en-US"/>
        </w:rPr>
        <w:t>;</w:t>
      </w:r>
    </w:p>
    <w:p w14:paraId="5F2253CE" w14:textId="77777777" w:rsidR="009119D0" w:rsidRDefault="009119D0" w:rsidP="003C2569">
      <w:pPr>
        <w:pStyle w:val="Akapitzlist"/>
        <w:ind w:left="709"/>
        <w:jc w:val="both"/>
        <w:rPr>
          <w:rFonts w:ascii="Cambria" w:hAnsi="Cambria" w:cs="Arial"/>
          <w:lang w:eastAsia="en-US"/>
        </w:rPr>
      </w:pPr>
    </w:p>
    <w:p w14:paraId="42F5FE52" w14:textId="77777777" w:rsidR="009119D0" w:rsidRPr="00D271A8" w:rsidRDefault="009119D0" w:rsidP="00CF35F2">
      <w:pPr>
        <w:pStyle w:val="Akapitzlist"/>
        <w:numPr>
          <w:ilvl w:val="0"/>
          <w:numId w:val="19"/>
        </w:numPr>
        <w:tabs>
          <w:tab w:val="clear" w:pos="1440"/>
          <w:tab w:val="num" w:pos="709"/>
        </w:tabs>
        <w:ind w:left="709" w:hanging="425"/>
        <w:jc w:val="both"/>
        <w:rPr>
          <w:rFonts w:ascii="Cambria" w:hAnsi="Cambria" w:cs="Arial"/>
          <w:lang w:eastAsia="en-US"/>
        </w:rPr>
      </w:pPr>
      <w:r w:rsidRPr="00D271A8">
        <w:rPr>
          <w:rFonts w:ascii="Cambria" w:hAnsi="Cambria" w:cs="Arial"/>
          <w:lang w:eastAsia="en-US"/>
        </w:rPr>
        <w:t xml:space="preserve">za zwłokę w wykonaniu któregokolwiek z terminów wskazanych w zatwierdzonym harmonogramie </w:t>
      </w:r>
      <w:r>
        <w:rPr>
          <w:rFonts w:ascii="Cambria" w:hAnsi="Cambria" w:cs="Arial"/>
          <w:lang w:eastAsia="en-US"/>
        </w:rPr>
        <w:t>P</w:t>
      </w:r>
      <w:r w:rsidRPr="00D271A8">
        <w:rPr>
          <w:rFonts w:ascii="Cambria" w:hAnsi="Cambria" w:cs="Arial"/>
          <w:lang w:eastAsia="en-US"/>
        </w:rPr>
        <w:t xml:space="preserve">rzedmiotu umowy </w:t>
      </w:r>
      <w:bookmarkStart w:id="2" w:name="_Hlk512668801"/>
      <w:r w:rsidRPr="00D271A8">
        <w:rPr>
          <w:rFonts w:ascii="Cambria" w:hAnsi="Cambria" w:cs="Arial"/>
          <w:lang w:eastAsia="en-US"/>
        </w:rPr>
        <w:t>w wysokości 0,05 % wynagrodzenia brutto określonego w § 10 ust. 1 umowy, za każdy dzień zwłoki;</w:t>
      </w:r>
      <w:bookmarkEnd w:id="2"/>
    </w:p>
    <w:p w14:paraId="722A6C9F" w14:textId="77777777" w:rsidR="009119D0" w:rsidRPr="00D271A8" w:rsidRDefault="009119D0" w:rsidP="00CF35F2">
      <w:pPr>
        <w:numPr>
          <w:ilvl w:val="0"/>
          <w:numId w:val="19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  <w:r w:rsidR="00D0025F">
        <w:rPr>
          <w:rFonts w:ascii="Cambria" w:hAnsi="Cambria" w:cs="Arial"/>
          <w:sz w:val="20"/>
          <w:szCs w:val="20"/>
        </w:rPr>
        <w:t>;</w:t>
      </w:r>
    </w:p>
    <w:p w14:paraId="609611FC" w14:textId="77777777" w:rsidR="009119D0" w:rsidRPr="00D271A8" w:rsidRDefault="009119D0" w:rsidP="00CF35F2">
      <w:pPr>
        <w:numPr>
          <w:ilvl w:val="0"/>
          <w:numId w:val="19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nieprzedłożenie poświadczonej za zgodność z oryginałem kopii umowy o podwykonawstwo lub jej zmiany za każdy stwierdzony przypadek w wysokości 2 % wynagrodzenia brutto określonego w § 10 ust. 1 umowy</w:t>
      </w:r>
      <w:r w:rsidR="00D0025F">
        <w:rPr>
          <w:rFonts w:ascii="Cambria" w:hAnsi="Cambria" w:cs="Arial"/>
          <w:sz w:val="20"/>
          <w:szCs w:val="20"/>
        </w:rPr>
        <w:t>;</w:t>
      </w:r>
    </w:p>
    <w:p w14:paraId="783CE50F" w14:textId="77777777" w:rsidR="009119D0" w:rsidRPr="00D271A8" w:rsidRDefault="009119D0" w:rsidP="00CF35F2">
      <w:pPr>
        <w:numPr>
          <w:ilvl w:val="0"/>
          <w:numId w:val="19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  <w:r w:rsidR="00D0025F">
        <w:rPr>
          <w:rFonts w:ascii="Cambria" w:hAnsi="Cambria" w:cs="Arial"/>
          <w:sz w:val="20"/>
          <w:szCs w:val="20"/>
        </w:rPr>
        <w:t>;</w:t>
      </w:r>
    </w:p>
    <w:p w14:paraId="532C5B99" w14:textId="77777777" w:rsidR="009119D0" w:rsidRPr="00D271A8" w:rsidRDefault="009119D0" w:rsidP="00CF35F2">
      <w:pPr>
        <w:numPr>
          <w:ilvl w:val="0"/>
          <w:numId w:val="19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>za niewprowadzenie zmiany umowy o podwykonawstwo w zakresie terminu zapłaty za każdy stwierdzony przypadek w wysokości 2 % wynagrodzenia brutto określonego w § 10 ust. 1 umowy</w:t>
      </w:r>
      <w:r w:rsidR="00D0025F">
        <w:rPr>
          <w:rFonts w:ascii="Cambria" w:hAnsi="Cambria" w:cs="Arial"/>
          <w:sz w:val="20"/>
          <w:szCs w:val="20"/>
        </w:rPr>
        <w:t>;</w:t>
      </w:r>
    </w:p>
    <w:p w14:paraId="67C2CCD4" w14:textId="77777777" w:rsidR="009119D0" w:rsidRPr="00D271A8" w:rsidRDefault="009119D0" w:rsidP="00CF35F2">
      <w:pPr>
        <w:numPr>
          <w:ilvl w:val="0"/>
          <w:numId w:val="19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usunięciu wad i usterek w okresie rękojmi i gwarancji w wysokości 0,2 % wynagrodzenia brutto określonego w § 10 ust. 1 umowy, za każdy dzień zwłoki liczonej od daty wyznaczonej na usunięcie wad;</w:t>
      </w:r>
    </w:p>
    <w:p w14:paraId="3738CF76" w14:textId="77777777" w:rsidR="009119D0" w:rsidRDefault="009119D0" w:rsidP="00CF35F2">
      <w:pPr>
        <w:numPr>
          <w:ilvl w:val="0"/>
          <w:numId w:val="19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każdy stwierdzony przypadek nienależytego wykonania robót opisany  w § 10 ust. 3 umowy w wysokości w wysokości 0,3 % wynagrodzenia brutto określonego w § 10 ust. 1 umowy</w:t>
      </w:r>
      <w:r w:rsidR="00D0025F">
        <w:rPr>
          <w:rFonts w:ascii="Cambria" w:hAnsi="Cambria" w:cs="Arial"/>
          <w:sz w:val="20"/>
          <w:szCs w:val="20"/>
        </w:rPr>
        <w:t>;</w:t>
      </w:r>
    </w:p>
    <w:p w14:paraId="3C0848D5" w14:textId="77777777" w:rsidR="00BE673E" w:rsidRDefault="00BE673E" w:rsidP="00CF35F2">
      <w:pPr>
        <w:numPr>
          <w:ilvl w:val="0"/>
          <w:numId w:val="19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582778">
        <w:rPr>
          <w:rFonts w:ascii="Cambria" w:hAnsi="Cambria" w:cs="Arial"/>
          <w:sz w:val="20"/>
          <w:szCs w:val="20"/>
        </w:rPr>
        <w:t xml:space="preserve">za każdy przypadek naruszenia obowiązku realizacji Przedmiotu Umowy przy pomocy osób zatrudnionych na podstawie umowy o pracę, o którym mowa w </w:t>
      </w:r>
      <w:r w:rsidRPr="00BE673E">
        <w:rPr>
          <w:rFonts w:ascii="Cambria" w:hAnsi="Cambria" w:cs="Arial"/>
          <w:sz w:val="20"/>
          <w:szCs w:val="20"/>
        </w:rPr>
        <w:t>§ 3 ust. 11</w:t>
      </w:r>
      <w:r w:rsidRPr="00582778">
        <w:rPr>
          <w:rFonts w:ascii="Cambria" w:hAnsi="Cambria" w:cs="Arial"/>
          <w:sz w:val="20"/>
          <w:szCs w:val="20"/>
        </w:rPr>
        <w:t xml:space="preserve"> - w wysokości 5.000 zł nie więcej niż 10% wynagrodzenia brutto określonego w § 10 ust. 1</w:t>
      </w:r>
    </w:p>
    <w:p w14:paraId="699B2EAE" w14:textId="333123EB" w:rsidR="003B4852" w:rsidRPr="003B4852" w:rsidRDefault="00BE673E" w:rsidP="00CF35F2">
      <w:pPr>
        <w:numPr>
          <w:ilvl w:val="0"/>
          <w:numId w:val="19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3C2569">
        <w:rPr>
          <w:rFonts w:ascii="Cambria" w:hAnsi="Cambria" w:cs="Arial"/>
          <w:sz w:val="20"/>
          <w:szCs w:val="20"/>
        </w:rPr>
        <w:t xml:space="preserve">za odstąpienie od Umowy przez Zamawiającego (niezależnie czy na podstawie umowy czy też na </w:t>
      </w:r>
      <w:r w:rsidRPr="00BE673E">
        <w:rPr>
          <w:rFonts w:ascii="Cambria" w:hAnsi="Cambria" w:cs="Arial"/>
          <w:sz w:val="20"/>
          <w:szCs w:val="20"/>
        </w:rPr>
        <w:t>podstawie kodeksu cywilnego</w:t>
      </w:r>
      <w:r w:rsidRPr="003C2569">
        <w:rPr>
          <w:rFonts w:ascii="Cambria" w:hAnsi="Cambria" w:cs="Arial"/>
          <w:sz w:val="20"/>
          <w:szCs w:val="20"/>
        </w:rPr>
        <w:t>) z przyczyn zależnych od Wykonawcy w wysokości 20 % wynagrodzenia brutto określonego w § 10 ust. 1 umowy</w:t>
      </w:r>
    </w:p>
    <w:p w14:paraId="395BB1C2" w14:textId="77777777" w:rsidR="009119D0" w:rsidRPr="00D271A8" w:rsidRDefault="009119D0" w:rsidP="00CF35F2">
      <w:pPr>
        <w:pStyle w:val="Tekstpodstawowywcity2"/>
        <w:numPr>
          <w:ilvl w:val="0"/>
          <w:numId w:val="18"/>
        </w:numPr>
        <w:tabs>
          <w:tab w:val="clear" w:pos="1560"/>
          <w:tab w:val="num" w:pos="426"/>
        </w:tabs>
        <w:spacing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D271A8">
        <w:rPr>
          <w:rFonts w:ascii="Cambria" w:hAnsi="Cambria" w:cs="Arial"/>
          <w:sz w:val="20"/>
          <w:szCs w:val="20"/>
        </w:rPr>
        <w:t xml:space="preserve">zapłaci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0DBF21A4" w14:textId="77777777" w:rsidR="009119D0" w:rsidRPr="00D271A8" w:rsidRDefault="009119D0" w:rsidP="00CF35F2">
      <w:pPr>
        <w:pStyle w:val="Tekstpodstawowywcity2"/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przekazaniu dokumentacji budowlanej w wysokości 0,1 % wynagrodzenia brutto określonego </w:t>
      </w:r>
      <w:r w:rsidRPr="00D271A8">
        <w:rPr>
          <w:rFonts w:ascii="Cambria" w:hAnsi="Cambria" w:cs="Arial"/>
          <w:sz w:val="20"/>
          <w:szCs w:val="20"/>
        </w:rPr>
        <w:br/>
        <w:t>w § 10 ust. 1 umowy, licząc od terminu umownego na jej przekazanie;</w:t>
      </w:r>
    </w:p>
    <w:p w14:paraId="787A52F6" w14:textId="77777777" w:rsidR="009119D0" w:rsidRPr="00D271A8" w:rsidRDefault="009119D0" w:rsidP="00CF35F2">
      <w:pPr>
        <w:pStyle w:val="Tekstpodstawowywcity2"/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przekazaniu placu budowy w wysokości 0,1 % wynagrodzenia brutto określonego w § 10 ust. 1 umowy, za każdy dzień zwłoki</w:t>
      </w:r>
    </w:p>
    <w:p w14:paraId="07CDA507" w14:textId="77777777" w:rsidR="009119D0" w:rsidRPr="00D271A8" w:rsidRDefault="009119D0" w:rsidP="00CF35F2">
      <w:pPr>
        <w:pStyle w:val="Tekstpodstawowywcity2"/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przeprowadzeniu odbioru końcowego w wysokości 0,1 % wynagrodzenia brutto określonego w § 10 ust. 1 umowy, za każdy dzień zwłoki licząc od następnego dnia po terminie, w którym odbiór miał być zakończony.</w:t>
      </w:r>
    </w:p>
    <w:p w14:paraId="7740A22E" w14:textId="77777777" w:rsidR="009119D0" w:rsidRPr="00D271A8" w:rsidRDefault="009119D0" w:rsidP="00CF35F2">
      <w:pPr>
        <w:pStyle w:val="Tekstpodstawowywcity2"/>
        <w:numPr>
          <w:ilvl w:val="0"/>
          <w:numId w:val="18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color w:val="000000"/>
          <w:sz w:val="20"/>
          <w:szCs w:val="20"/>
        </w:rPr>
        <w:t>Naliczone kary umowne stają się wymagalne jeżeli  Wykonawca w terminie 5 dni od daty otrzymania oświadczenia złożonego przez Zamawiającego o naliczeniu kar umownych nie dokonał ich zapłaty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059AB819" w14:textId="77777777" w:rsidR="009119D0" w:rsidRDefault="009119D0" w:rsidP="00CF35F2">
      <w:pPr>
        <w:pStyle w:val="Tekstpodstawowywcity2"/>
        <w:numPr>
          <w:ilvl w:val="0"/>
          <w:numId w:val="18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color w:val="000000"/>
          <w:sz w:val="20"/>
          <w:szCs w:val="20"/>
        </w:rPr>
        <w:t>Zamawiający jest uprawniony do potrącenia z faktury kar umownych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1B955473" w14:textId="77777777" w:rsidR="00E83DA4" w:rsidRDefault="009119D0" w:rsidP="00CF35F2">
      <w:pPr>
        <w:pStyle w:val="Tekstpodstawowywcity2"/>
        <w:numPr>
          <w:ilvl w:val="0"/>
          <w:numId w:val="18"/>
        </w:numPr>
        <w:tabs>
          <w:tab w:val="clear" w:pos="156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50A42">
        <w:rPr>
          <w:rFonts w:ascii="Cambria" w:hAnsi="Cambria" w:cs="Arial"/>
          <w:sz w:val="20"/>
          <w:szCs w:val="20"/>
        </w:rPr>
        <w:t xml:space="preserve">Ustala się górny limit kar umownych na poziomie do 20% wynagrodzenia brutto określonego w § 10 ust. 1 umowy. </w:t>
      </w:r>
    </w:p>
    <w:p w14:paraId="4AD5908D" w14:textId="77777777" w:rsidR="009119D0" w:rsidRPr="00E83DA4" w:rsidRDefault="009119D0" w:rsidP="00CF35F2">
      <w:pPr>
        <w:pStyle w:val="Tekstpodstawowywcity2"/>
        <w:numPr>
          <w:ilvl w:val="0"/>
          <w:numId w:val="18"/>
        </w:numPr>
        <w:tabs>
          <w:tab w:val="clear" w:pos="156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83DA4">
        <w:rPr>
          <w:rFonts w:ascii="Cambria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umownych.</w:t>
      </w:r>
    </w:p>
    <w:p w14:paraId="7E1743B7" w14:textId="77777777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21</w:t>
      </w:r>
    </w:p>
    <w:p w14:paraId="5D8DC328" w14:textId="77777777" w:rsidR="009119D0" w:rsidRPr="00EE6290" w:rsidRDefault="009119D0" w:rsidP="00CF35F2">
      <w:pPr>
        <w:pStyle w:val="Tekstpodstawowywcity2"/>
        <w:numPr>
          <w:ilvl w:val="2"/>
          <w:numId w:val="13"/>
        </w:numPr>
        <w:spacing w:line="276" w:lineRule="auto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EE6290">
        <w:rPr>
          <w:rFonts w:ascii="Cambria" w:hAnsi="Cambria" w:cs="Arial"/>
          <w:sz w:val="20"/>
          <w:szCs w:val="20"/>
        </w:rPr>
        <w:t xml:space="preserve">W przypadku odstąpienia od umowy </w:t>
      </w:r>
      <w:r>
        <w:rPr>
          <w:rFonts w:ascii="Cambria" w:hAnsi="Cambria" w:cs="Arial"/>
          <w:sz w:val="20"/>
          <w:szCs w:val="20"/>
        </w:rPr>
        <w:t>(przez Wykonawcę albo Zamawiającego)</w:t>
      </w:r>
      <w:r w:rsidRPr="00EE6290">
        <w:rPr>
          <w:rFonts w:ascii="Cambria" w:hAnsi="Cambria" w:cs="Arial"/>
          <w:sz w:val="20"/>
          <w:szCs w:val="20"/>
        </w:rPr>
        <w:t xml:space="preserve"> </w:t>
      </w:r>
      <w:r w:rsidRPr="00EE6290">
        <w:rPr>
          <w:rFonts w:ascii="Cambria" w:hAnsi="Cambria" w:cs="Arial"/>
          <w:b/>
          <w:bCs/>
          <w:sz w:val="20"/>
          <w:szCs w:val="20"/>
        </w:rPr>
        <w:t>Wykonawca</w:t>
      </w:r>
      <w:r w:rsidRPr="00EE6290">
        <w:rPr>
          <w:rFonts w:ascii="Cambria" w:hAnsi="Cambria" w:cs="Arial"/>
          <w:sz w:val="20"/>
          <w:szCs w:val="20"/>
        </w:rPr>
        <w:t xml:space="preserve"> powinien natychmia</w:t>
      </w:r>
      <w:r>
        <w:rPr>
          <w:rFonts w:ascii="Cambria" w:hAnsi="Cambria" w:cs="Arial"/>
          <w:sz w:val="20"/>
          <w:szCs w:val="20"/>
        </w:rPr>
        <w:t>st wstrzymać i zabezpieczyć nie</w:t>
      </w:r>
      <w:r w:rsidRPr="00EE6290">
        <w:rPr>
          <w:rFonts w:ascii="Cambria" w:hAnsi="Cambria" w:cs="Arial"/>
          <w:sz w:val="20"/>
          <w:szCs w:val="20"/>
        </w:rPr>
        <w:t>zakończone roboty oraz plac budowy.</w:t>
      </w:r>
    </w:p>
    <w:p w14:paraId="2284C327" w14:textId="77777777" w:rsidR="009119D0" w:rsidRPr="00EE6290" w:rsidRDefault="009119D0" w:rsidP="00CF35F2">
      <w:pPr>
        <w:pStyle w:val="Tekstpodstawowywcity2"/>
        <w:numPr>
          <w:ilvl w:val="2"/>
          <w:numId w:val="13"/>
        </w:numPr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EE6290">
        <w:rPr>
          <w:rFonts w:ascii="Cambria" w:hAnsi="Cambria" w:cs="Arial"/>
          <w:b/>
          <w:bCs/>
          <w:sz w:val="20"/>
          <w:szCs w:val="20"/>
        </w:rPr>
        <w:t>Zamawiającemu</w:t>
      </w:r>
      <w:r>
        <w:rPr>
          <w:rFonts w:ascii="Cambria" w:hAnsi="Cambria" w:cs="Arial"/>
          <w:b/>
          <w:bCs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 xml:space="preserve">niezależnie od przepisów Kodeksu cywilnego oraz okoliczności przewidzianych w § 1 ust. 3 i nast. umowy, </w:t>
      </w:r>
      <w:r w:rsidRPr="00EE6290">
        <w:rPr>
          <w:rFonts w:ascii="Cambria" w:hAnsi="Cambria" w:cs="Arial"/>
          <w:sz w:val="20"/>
          <w:szCs w:val="20"/>
        </w:rPr>
        <w:t xml:space="preserve"> przysługuje prawo do odstąpienia od umowy w terminie 14 dni</w:t>
      </w:r>
      <w:r>
        <w:rPr>
          <w:rFonts w:ascii="Cambria" w:hAnsi="Cambria" w:cs="Arial"/>
          <w:sz w:val="20"/>
          <w:szCs w:val="20"/>
        </w:rPr>
        <w:t xml:space="preserve"> od wystąpienia którejkolwiek z przyczyn: </w:t>
      </w:r>
    </w:p>
    <w:p w14:paraId="5A3F7F0A" w14:textId="77777777" w:rsidR="009119D0" w:rsidRPr="00612765" w:rsidRDefault="009119D0" w:rsidP="00AA2282">
      <w:pPr>
        <w:pStyle w:val="Tekstpodstawowywcity2"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1)</w:t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Wykonawca nie rozpoczął realizacji Robót w terminie przewidzianym w § 2 ust. </w:t>
      </w:r>
      <w:r>
        <w:rPr>
          <w:rFonts w:ascii="Cambria" w:hAnsi="Cambria" w:cs="Arial"/>
          <w:sz w:val="20"/>
          <w:szCs w:val="20"/>
        </w:rPr>
        <w:t xml:space="preserve">2 </w:t>
      </w:r>
      <w:r w:rsidRPr="00612765">
        <w:rPr>
          <w:rFonts w:ascii="Cambria" w:hAnsi="Cambria" w:cs="Arial"/>
          <w:sz w:val="20"/>
          <w:szCs w:val="20"/>
        </w:rPr>
        <w:t>Umowy;</w:t>
      </w:r>
    </w:p>
    <w:p w14:paraId="50F99499" w14:textId="77777777" w:rsidR="009119D0" w:rsidRPr="00612765" w:rsidRDefault="009119D0" w:rsidP="00AA2282">
      <w:pPr>
        <w:pStyle w:val="Tekstpodstawowywcity2"/>
        <w:spacing w:line="276" w:lineRule="auto"/>
        <w:ind w:left="703" w:hanging="420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2)</w:t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Wykonawca </w:t>
      </w:r>
      <w:r>
        <w:rPr>
          <w:rFonts w:ascii="Cambria" w:hAnsi="Cambria" w:cs="Arial"/>
          <w:sz w:val="20"/>
          <w:szCs w:val="20"/>
        </w:rPr>
        <w:t>bez zgody Zamawiającego</w:t>
      </w:r>
      <w:r w:rsidRPr="00612765">
        <w:rPr>
          <w:rFonts w:ascii="Cambria" w:hAnsi="Cambria" w:cs="Arial"/>
          <w:sz w:val="20"/>
          <w:szCs w:val="20"/>
        </w:rPr>
        <w:t xml:space="preserve"> przerwał realizację Robót i przerwa trwa dłużej niż </w:t>
      </w:r>
      <w:r>
        <w:rPr>
          <w:rFonts w:ascii="Cambria" w:hAnsi="Cambria" w:cs="Arial"/>
          <w:sz w:val="20"/>
          <w:szCs w:val="20"/>
        </w:rPr>
        <w:br/>
        <w:t>10</w:t>
      </w:r>
      <w:r w:rsidRPr="00612765">
        <w:rPr>
          <w:rFonts w:ascii="Cambria" w:hAnsi="Cambria" w:cs="Arial"/>
          <w:sz w:val="20"/>
          <w:szCs w:val="20"/>
        </w:rPr>
        <w:t xml:space="preserve"> dni;</w:t>
      </w:r>
    </w:p>
    <w:p w14:paraId="11C695FD" w14:textId="77777777" w:rsidR="009119D0" w:rsidRPr="00612765" w:rsidRDefault="009119D0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3)</w:t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opóźnienie Wykonawcy w realizacji </w:t>
      </w:r>
      <w:r>
        <w:rPr>
          <w:rFonts w:ascii="Cambria" w:hAnsi="Cambria" w:cs="Arial"/>
          <w:sz w:val="20"/>
          <w:szCs w:val="20"/>
        </w:rPr>
        <w:t>P</w:t>
      </w:r>
      <w:r w:rsidRPr="00612765">
        <w:rPr>
          <w:rFonts w:ascii="Cambria" w:hAnsi="Cambria" w:cs="Arial"/>
          <w:sz w:val="20"/>
          <w:szCs w:val="20"/>
        </w:rPr>
        <w:t xml:space="preserve">rzedmiotu </w:t>
      </w:r>
      <w:r>
        <w:rPr>
          <w:rFonts w:ascii="Cambria" w:hAnsi="Cambria" w:cs="Arial"/>
          <w:sz w:val="20"/>
          <w:szCs w:val="20"/>
        </w:rPr>
        <w:t>u</w:t>
      </w:r>
      <w:r w:rsidRPr="00612765">
        <w:rPr>
          <w:rFonts w:ascii="Cambria" w:hAnsi="Cambria" w:cs="Arial"/>
          <w:sz w:val="20"/>
          <w:szCs w:val="20"/>
        </w:rPr>
        <w:t xml:space="preserve">mowy w stosunku do Harmonogramu przekracza </w:t>
      </w:r>
      <w:r>
        <w:rPr>
          <w:rFonts w:ascii="Cambria" w:hAnsi="Cambria" w:cs="Arial"/>
          <w:sz w:val="20"/>
          <w:szCs w:val="20"/>
        </w:rPr>
        <w:t>10</w:t>
      </w:r>
      <w:r w:rsidRPr="00612765">
        <w:rPr>
          <w:rFonts w:ascii="Cambria" w:hAnsi="Cambria" w:cs="Arial"/>
          <w:sz w:val="20"/>
          <w:szCs w:val="20"/>
        </w:rPr>
        <w:t xml:space="preserve"> dni;</w:t>
      </w:r>
    </w:p>
    <w:p w14:paraId="0A74CDAD" w14:textId="77777777" w:rsidR="009119D0" w:rsidRPr="00612765" w:rsidRDefault="009119D0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przed odstąpieniem od umowy na podstawie przesłanek określonych w pkt. od 1 do 3 Zamawiający wezwie Wykonawcę aby w terminie 10 dni od daty wezwania doprowadził swoje działania do zgodnych z postanowieniami Umowy. </w:t>
      </w:r>
    </w:p>
    <w:p w14:paraId="3E031341" w14:textId="77777777" w:rsidR="009119D0" w:rsidRPr="00AA2282" w:rsidRDefault="009119D0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4)</w:t>
      </w:r>
      <w:r w:rsidRPr="00AA2282">
        <w:rPr>
          <w:rFonts w:ascii="Cambria" w:hAnsi="Cambria" w:cs="Arial"/>
          <w:sz w:val="20"/>
          <w:szCs w:val="20"/>
        </w:rPr>
        <w:tab/>
        <w:t>w przypadku gdy Wykonawca wprowadzi Podwykonawcę na teren budowy z naruszeniem któregokolwiek z postanowień niniejszej Umowy;</w:t>
      </w:r>
    </w:p>
    <w:p w14:paraId="1706814D" w14:textId="77777777" w:rsidR="009119D0" w:rsidRPr="00AA2282" w:rsidRDefault="009119D0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lastRenderedPageBreak/>
        <w:t>5)</w:t>
      </w:r>
      <w:r w:rsidRPr="00AA2282">
        <w:rPr>
          <w:rFonts w:ascii="Cambria" w:hAnsi="Cambria" w:cs="Arial"/>
          <w:sz w:val="20"/>
          <w:szCs w:val="20"/>
        </w:rPr>
        <w:tab/>
        <w:t xml:space="preserve">w razie gdy Wykonawca nie płaci swojemu/im Podwykonawcy/om realizującym roboty objęte Przedmiotem </w:t>
      </w:r>
      <w:r>
        <w:rPr>
          <w:rFonts w:ascii="Cambria" w:hAnsi="Cambria" w:cs="Arial"/>
          <w:sz w:val="20"/>
          <w:szCs w:val="20"/>
        </w:rPr>
        <w:t>u</w:t>
      </w:r>
      <w:r w:rsidRPr="00AA2282">
        <w:rPr>
          <w:rFonts w:ascii="Cambria" w:hAnsi="Cambria" w:cs="Arial"/>
          <w:sz w:val="20"/>
          <w:szCs w:val="20"/>
        </w:rPr>
        <w:t>mowy i/lub opóźnia się z płatnościami na ich rzecz powyżej 10 dni w stosunku do terminu płatności wynikającego z faktury i/lub faktur wystawionych przez Podwykonawców na rzecz Wykonawcy;</w:t>
      </w:r>
    </w:p>
    <w:p w14:paraId="6F9B34E5" w14:textId="77777777" w:rsidR="009119D0" w:rsidRPr="00612765" w:rsidRDefault="009119D0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6)</w:t>
      </w:r>
      <w:r w:rsidRPr="00AA2282">
        <w:rPr>
          <w:rFonts w:ascii="Cambria" w:hAnsi="Cambria" w:cs="Arial"/>
          <w:sz w:val="20"/>
          <w:szCs w:val="20"/>
        </w:rPr>
        <w:tab/>
        <w:t>w</w:t>
      </w:r>
      <w:r w:rsidRPr="00612765">
        <w:rPr>
          <w:rFonts w:ascii="Cambria" w:hAnsi="Cambria" w:cs="Arial"/>
          <w:sz w:val="20"/>
          <w:szCs w:val="20"/>
        </w:rPr>
        <w:t xml:space="preserve"> razie gdy Wykonawca narusza jakiekolwiek postanowienia niniejszej Umowy (inne niż wskazane w ust. </w:t>
      </w:r>
      <w:r>
        <w:rPr>
          <w:rFonts w:ascii="Cambria" w:hAnsi="Cambria" w:cs="Arial"/>
          <w:sz w:val="20"/>
          <w:szCs w:val="20"/>
        </w:rPr>
        <w:t>2</w:t>
      </w:r>
      <w:r w:rsidRPr="00612765">
        <w:rPr>
          <w:rFonts w:ascii="Cambria" w:hAnsi="Cambria" w:cs="Arial"/>
          <w:sz w:val="20"/>
          <w:szCs w:val="20"/>
        </w:rPr>
        <w:t xml:space="preserve"> pkt 1 – 6 powyżej) - w szczególności  nie wykonuje swoich obowiązków lub wykonuje swoje obowiązki w sposób sprzeczny z Umową (w tym nieterminowo), narusza zakazy lub nakazy przewidziane Umową lub narusza przepisy prawa i nie zaprzestaje ww. naruszeń oraz nie usuwa ich skutków, mimo pisemnego wezwania i wyznaczenia Wykonawcy dodatkowego terminu na powyższe (nie dłuższego niż </w:t>
      </w:r>
      <w:r>
        <w:rPr>
          <w:rFonts w:ascii="Cambria" w:hAnsi="Cambria" w:cs="Arial"/>
          <w:sz w:val="20"/>
          <w:szCs w:val="20"/>
        </w:rPr>
        <w:t>7</w:t>
      </w:r>
      <w:r w:rsidRPr="00612765">
        <w:rPr>
          <w:rFonts w:ascii="Cambria" w:hAnsi="Cambria" w:cs="Arial"/>
          <w:sz w:val="20"/>
          <w:szCs w:val="20"/>
        </w:rPr>
        <w:t xml:space="preserve"> dni);</w:t>
      </w:r>
    </w:p>
    <w:p w14:paraId="304931CC" w14:textId="77777777" w:rsidR="009119D0" w:rsidRPr="00612765" w:rsidRDefault="009119D0" w:rsidP="00AA2282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3. </w:t>
      </w:r>
      <w:r w:rsidRPr="00612765">
        <w:rPr>
          <w:rFonts w:ascii="Cambria" w:hAnsi="Cambria" w:cs="Arial"/>
          <w:sz w:val="20"/>
          <w:szCs w:val="20"/>
        </w:rPr>
        <w:t>W przypadku odstąpienia od Umowy, Wykonawcę oraz Zamawiającego obciążają następujące obowiązki szczegółowe:</w:t>
      </w:r>
    </w:p>
    <w:p w14:paraId="03083BA6" w14:textId="77777777" w:rsidR="009119D0" w:rsidRPr="00612765" w:rsidRDefault="009119D0" w:rsidP="00CF35F2">
      <w:pPr>
        <w:pStyle w:val="Tekstpodstawowywcity2"/>
        <w:numPr>
          <w:ilvl w:val="0"/>
          <w:numId w:val="34"/>
        </w:numPr>
        <w:tabs>
          <w:tab w:val="left" w:pos="709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 xml:space="preserve">w terminie 7 dni od dnia od dnia złożenia oświadczenia o odstąpieniu, Strony sporządzą szczegółowy protokół inwentaryzacji </w:t>
      </w:r>
      <w:r w:rsidRPr="00D17171">
        <w:rPr>
          <w:rFonts w:ascii="Cambria" w:hAnsi="Cambria" w:cs="Arial"/>
          <w:sz w:val="20"/>
          <w:szCs w:val="20"/>
        </w:rPr>
        <w:t>robót</w:t>
      </w:r>
      <w:r w:rsidRPr="00612765">
        <w:rPr>
          <w:rFonts w:ascii="Cambria" w:hAnsi="Cambria" w:cs="Arial"/>
          <w:sz w:val="20"/>
          <w:szCs w:val="20"/>
        </w:rPr>
        <w:t xml:space="preserve"> – protokół inwentaryzacji stanowi podstawę do wystawienia przez Wykonawcę faktury VAT, zgodnie ze stanem ustalonym w protokole inwentaryzacji oraz Harmonogramem; w  przypadku gdy Wykonawca nie przystąpi do sporządzenia protokołu inwentaryzacji prac w ww. terminie, Zamawiający ma prawo do jednostronnego sporządzenia protokołu;</w:t>
      </w:r>
    </w:p>
    <w:p w14:paraId="6DE50F4A" w14:textId="77777777" w:rsidR="009119D0" w:rsidRPr="00612765" w:rsidRDefault="009119D0" w:rsidP="00CF35F2">
      <w:pPr>
        <w:pStyle w:val="Tekstpodstawowywcity2"/>
        <w:numPr>
          <w:ilvl w:val="0"/>
          <w:numId w:val="34"/>
        </w:numPr>
        <w:tabs>
          <w:tab w:val="left" w:pos="709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>Wykonawca niezwłocznie przerwie i zabezpieczy przerwane Roboty w zakresie uzgodnionym w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>protokole inwentaryzacji, na koszt tej Strony, z przyczyn której dotyczących doszło do odstąpienia od Umowy.</w:t>
      </w:r>
    </w:p>
    <w:p w14:paraId="07888EBD" w14:textId="77777777" w:rsidR="009119D0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4. </w:t>
      </w:r>
      <w:r w:rsidRPr="00612765">
        <w:rPr>
          <w:rFonts w:ascii="Cambria" w:hAnsi="Cambria" w:cs="Arial"/>
          <w:sz w:val="20"/>
          <w:szCs w:val="20"/>
        </w:rPr>
        <w:t>Strony postanawiają, że wzajemne roszczenia Stron nie wygasają na skutek odstąpienia od Umowy – bez względu na podstawę faktyczną i prawną odstąpienia. Odstąpienie od Umowy, nie ma również wpływu na nabycie przez Zamawiającego praw autorskich, w zakresie w jakim Zamawiający nabył te prawa do dnia odstąpienia</w:t>
      </w:r>
      <w:r>
        <w:rPr>
          <w:rFonts w:ascii="Cambria" w:hAnsi="Cambria" w:cs="Arial"/>
          <w:sz w:val="20"/>
          <w:szCs w:val="20"/>
        </w:rPr>
        <w:t>, a także na ustalone umową kary umowne, a także możliwość skorzystania z zabezpieczenia należytego wykonania umowy w zakresie robót wykonanych przez Wykonawcę do dnia odstąpienia</w:t>
      </w:r>
      <w:r w:rsidRPr="00612765">
        <w:rPr>
          <w:rFonts w:ascii="Cambria" w:hAnsi="Cambria" w:cs="Arial"/>
          <w:sz w:val="20"/>
          <w:szCs w:val="20"/>
        </w:rPr>
        <w:t>.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1CD88EA7" w14:textId="77777777" w:rsidR="009119D0" w:rsidRPr="00612765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5.</w:t>
      </w:r>
      <w:r>
        <w:rPr>
          <w:rFonts w:ascii="Cambria" w:hAnsi="Cambria" w:cs="Arial"/>
          <w:sz w:val="20"/>
          <w:szCs w:val="20"/>
        </w:rPr>
        <w:tab/>
        <w:t xml:space="preserve">Ustala się, że w przypadku udzielenia przez Wykonawcę zabezpieczenia należytego wykonania umowy w formie gwarancji bankowej lub ubezpieczeniowej, treść gwarancji powinna przewidywać uprawnienie Zamawiającego do zaspokojenia roszczeń Zamawiającego wynikających z odstąpienia od umowy (kary umowne), a także z rękojmi i gwarancji za roboty wykonane do dnia odstąpienia (w przypadku odstąpienia ze skutkiem ex nunc). </w:t>
      </w:r>
    </w:p>
    <w:p w14:paraId="3AE553AA" w14:textId="77777777" w:rsidR="009119D0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6. </w:t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>W protokole inwentaryzacji prac, o którym mowa w</w:t>
      </w:r>
      <w:r>
        <w:rPr>
          <w:rFonts w:ascii="Cambria" w:hAnsi="Cambria" w:cs="Arial"/>
          <w:sz w:val="20"/>
          <w:szCs w:val="20"/>
        </w:rPr>
        <w:t xml:space="preserve"> ust. 3 </w:t>
      </w:r>
      <w:r w:rsidRPr="00612765">
        <w:rPr>
          <w:rFonts w:ascii="Cambria" w:hAnsi="Cambria" w:cs="Arial"/>
          <w:sz w:val="20"/>
          <w:szCs w:val="20"/>
        </w:rPr>
        <w:t xml:space="preserve">powyżej, Zamawiający wskaże usterki/wady Robót wraz z terminem ich usunięcia, a Wykonawca będzie zobowiązany do ich usunięcia. W przypadku odstąpienia z przyczyn za które Wykonawca ponosi odpowiedzialność, Zamawiający może według swego wyboru wezwać Wykonawcę do usunięcia usterek/wad wskazanych w protokole inwentaryzacji w terminie w nim wskazanym, do czego Wykonawca będzie zobowiązany, albo powierzyć usunięcie usterek/wad Robót innej osobie lub usunąć je we własnym zakresie, na koszt i niebezpieczeństwo Wykonawcy, bez konieczności uzyskiwania upoważnienia sądu (wykonanie zastępcze). </w:t>
      </w:r>
    </w:p>
    <w:p w14:paraId="0AC7870A" w14:textId="77777777" w:rsidR="009119D0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7.  </w:t>
      </w:r>
      <w:r w:rsidRPr="00612765">
        <w:rPr>
          <w:rFonts w:ascii="Cambria" w:hAnsi="Cambria" w:cs="Arial"/>
          <w:sz w:val="20"/>
          <w:szCs w:val="20"/>
        </w:rPr>
        <w:t xml:space="preserve">Jeżeli niniejsza Umowa nie stanowi inaczej, według wyboru Zamawiającego odstąpienie od niniejszej Umowy może nastąpić ze skutkiem wstecznym lub jedynie w części niewykonanej ze skutkiem na przyszłość.  </w:t>
      </w:r>
    </w:p>
    <w:p w14:paraId="23943BCA" w14:textId="77777777" w:rsidR="009119D0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8. </w:t>
      </w:r>
      <w:r w:rsidRPr="00612765">
        <w:rPr>
          <w:rFonts w:ascii="Cambria" w:hAnsi="Cambria" w:cs="Arial"/>
          <w:sz w:val="20"/>
          <w:szCs w:val="20"/>
        </w:rPr>
        <w:t>W każdym przypadku odstąpienia, po złożeniu oświadczenia o odstąpieniu przez Zamawiającego albo Wykonawcę, Wykonawca bezzwłocznie zaprzestanie wykonywania jakichkolwiek dalszych Robót poza takimi, jaka może zostać polecona przez Zamawiającego lub Inspektora Nadzoru w celu ochrony życia lub własności lub w celu zapewnienia bezpieczeństwa Robót, usunie z terenu budowy wszelkie niewykorzystane Materiały, Urządzenia i  zaplecze budowy znajdujące się na terenie budowy oraz protokolarnie przekaże Zamawiającemu teren budowy. Zamawiającemu przysługuje prawo nabycia tych Urządzeń i Materiałów podlegających usunięciu, które wykonywa się przez złożenie stosownego oświadczenia Wykonawcy, w terminie 30 dni od dnia odstąpienia od Umowy. Wówczas te Materiały i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>Urządzenia uwzględnia się w protokole inwentaryzacji, o którym mowa w ust. 4 powyżej, a Wykonawca zobowiązany jest nie usuwać ich z terenu budowy, a w razie ich usunięcia – dostarczyć je z powrotem na teren budowy; jednocześnie Wykonawca wyda Zamawiającemu całość dokumentacji związanej z ww. Materiałami i Urządzeniami – najpóźniej w dniu wystawienia faktury obejmującej ww</w:t>
      </w:r>
      <w:r>
        <w:rPr>
          <w:rFonts w:ascii="Cambria" w:hAnsi="Cambria" w:cs="Arial"/>
          <w:sz w:val="20"/>
          <w:szCs w:val="20"/>
        </w:rPr>
        <w:t>.</w:t>
      </w:r>
      <w:r w:rsidRPr="00612765">
        <w:rPr>
          <w:rFonts w:ascii="Cambria" w:hAnsi="Cambria" w:cs="Arial"/>
          <w:sz w:val="20"/>
          <w:szCs w:val="20"/>
        </w:rPr>
        <w:t xml:space="preserve"> Materiały i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 xml:space="preserve">Urządzenia. </w:t>
      </w:r>
    </w:p>
    <w:p w14:paraId="08C66DDB" w14:textId="77777777" w:rsidR="009119D0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lastRenderedPageBreak/>
        <w:t xml:space="preserve">9. </w:t>
      </w:r>
      <w:r w:rsidRPr="00EE6290">
        <w:rPr>
          <w:rFonts w:ascii="Cambria" w:hAnsi="Cambria" w:cs="Arial"/>
          <w:sz w:val="20"/>
          <w:szCs w:val="20"/>
        </w:rPr>
        <w:t>Odstąpienie od umowy powinno nastąpić w formie pisemnej pod rygorem nieważności takiego oświadczenia i</w:t>
      </w:r>
      <w:r>
        <w:rPr>
          <w:rFonts w:ascii="Cambria" w:hAnsi="Cambria" w:cs="Arial"/>
          <w:sz w:val="20"/>
          <w:szCs w:val="20"/>
        </w:rPr>
        <w:t> </w:t>
      </w:r>
      <w:r w:rsidRPr="00EE6290">
        <w:rPr>
          <w:rFonts w:ascii="Cambria" w:hAnsi="Cambria" w:cs="Arial"/>
          <w:sz w:val="20"/>
          <w:szCs w:val="20"/>
        </w:rPr>
        <w:t>powinno zawierać uzasadnienie.</w:t>
      </w:r>
    </w:p>
    <w:p w14:paraId="3F712A3F" w14:textId="77777777" w:rsidR="009119D0" w:rsidRPr="008429F1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10. </w:t>
      </w:r>
      <w:r w:rsidRPr="00EE6290">
        <w:rPr>
          <w:rFonts w:ascii="Cambria" w:hAnsi="Cambria" w:cs="Arial"/>
          <w:sz w:val="20"/>
          <w:szCs w:val="20"/>
        </w:rPr>
        <w:t>W razie odstąpienia od umowy z</w:t>
      </w:r>
      <w:r>
        <w:rPr>
          <w:rFonts w:ascii="Cambria" w:hAnsi="Cambria" w:cs="Arial"/>
          <w:sz w:val="20"/>
          <w:szCs w:val="20"/>
        </w:rPr>
        <w:t xml:space="preserve"> przyczyn</w:t>
      </w:r>
      <w:r w:rsidRPr="00EE6290">
        <w:rPr>
          <w:rFonts w:ascii="Cambria" w:hAnsi="Cambria" w:cs="Arial"/>
          <w:sz w:val="20"/>
          <w:szCs w:val="20"/>
        </w:rPr>
        <w:t xml:space="preserve"> niezależnych od </w:t>
      </w:r>
      <w:r w:rsidRPr="00EE6290">
        <w:rPr>
          <w:rFonts w:ascii="Cambria" w:hAnsi="Cambria" w:cs="Arial"/>
          <w:b/>
          <w:bCs/>
          <w:sz w:val="20"/>
          <w:szCs w:val="20"/>
        </w:rPr>
        <w:t>Wykonawcy</w:t>
      </w:r>
      <w:r w:rsidRPr="00EE6290">
        <w:rPr>
          <w:rFonts w:ascii="Cambria" w:hAnsi="Cambria" w:cs="Arial"/>
          <w:sz w:val="20"/>
          <w:szCs w:val="20"/>
        </w:rPr>
        <w:t xml:space="preserve">, </w:t>
      </w:r>
      <w:r w:rsidRPr="00EE6290">
        <w:rPr>
          <w:rFonts w:ascii="Cambria" w:hAnsi="Cambria" w:cs="Arial"/>
          <w:b/>
          <w:bCs/>
          <w:sz w:val="20"/>
          <w:szCs w:val="20"/>
        </w:rPr>
        <w:t>Zamawiający</w:t>
      </w:r>
      <w:r w:rsidRPr="00EE6290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736E9BDC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22</w:t>
      </w:r>
    </w:p>
    <w:p w14:paraId="755E331E" w14:textId="731C566E" w:rsidR="009119D0" w:rsidRDefault="009119D0" w:rsidP="00CF35F2">
      <w:pPr>
        <w:pStyle w:val="Tekstpodstawowywcity2"/>
        <w:numPr>
          <w:ilvl w:val="1"/>
          <w:numId w:val="6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sprawach nieuregulowanych niniejszą umową znajdują zastosowanie przepisy Kodeksu Cywilnego</w:t>
      </w:r>
      <w:r w:rsidRPr="00D271A8">
        <w:rPr>
          <w:rFonts w:ascii="Cambria" w:hAnsi="Cambria" w:cs="Arial"/>
          <w:b/>
          <w:sz w:val="20"/>
          <w:szCs w:val="20"/>
        </w:rPr>
        <w:t>,</w:t>
      </w:r>
      <w:r>
        <w:rPr>
          <w:rFonts w:ascii="Cambria" w:hAnsi="Cambria" w:cs="Arial"/>
          <w:sz w:val="20"/>
          <w:szCs w:val="20"/>
        </w:rPr>
        <w:t xml:space="preserve"> ustawy z dnia 11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>września</w:t>
      </w:r>
      <w:r w:rsidRPr="00D271A8">
        <w:rPr>
          <w:rFonts w:ascii="Cambria" w:hAnsi="Cambria" w:cs="Arial"/>
          <w:sz w:val="20"/>
          <w:szCs w:val="20"/>
        </w:rPr>
        <w:t xml:space="preserve"> 20</w:t>
      </w:r>
      <w:r>
        <w:rPr>
          <w:rFonts w:ascii="Cambria" w:hAnsi="Cambria" w:cs="Arial"/>
          <w:sz w:val="20"/>
          <w:szCs w:val="20"/>
        </w:rPr>
        <w:t>19</w:t>
      </w:r>
      <w:r w:rsidRPr="00D271A8">
        <w:rPr>
          <w:rFonts w:ascii="Cambria" w:hAnsi="Cambria" w:cs="Arial"/>
          <w:sz w:val="20"/>
          <w:szCs w:val="20"/>
        </w:rPr>
        <w:t xml:space="preserve"> r. Prawo zamówień publicznych (tekst jednolity </w:t>
      </w:r>
      <w:r w:rsidRPr="00D271A8">
        <w:rPr>
          <w:rFonts w:ascii="Cambria" w:hAnsi="Cambria" w:cs="Arial"/>
          <w:bCs/>
          <w:sz w:val="20"/>
          <w:szCs w:val="20"/>
        </w:rPr>
        <w:t>Dz. U. z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E10CB5">
        <w:rPr>
          <w:rFonts w:ascii="Cambria" w:hAnsi="Cambria" w:cs="Arial"/>
          <w:spacing w:val="-4"/>
          <w:sz w:val="20"/>
          <w:szCs w:val="20"/>
        </w:rPr>
        <w:t>2023</w:t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 r. poz. </w:t>
      </w:r>
      <w:r w:rsidR="00E10CB5">
        <w:rPr>
          <w:rFonts w:ascii="Cambria" w:hAnsi="Cambria" w:cs="Arial"/>
          <w:spacing w:val="-4"/>
          <w:sz w:val="20"/>
          <w:szCs w:val="20"/>
        </w:rPr>
        <w:t>1605</w:t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 z późn. zm.</w:t>
      </w:r>
      <w:r w:rsidRPr="00D271A8">
        <w:rPr>
          <w:rFonts w:ascii="Cambria" w:hAnsi="Cambria" w:cs="Arial"/>
          <w:sz w:val="20"/>
          <w:szCs w:val="20"/>
        </w:rPr>
        <w:t xml:space="preserve">) oraz inne obowiązujące przepisy prawa. </w:t>
      </w:r>
    </w:p>
    <w:p w14:paraId="05BC6F3C" w14:textId="77777777" w:rsidR="00986EA8" w:rsidRPr="00986EA8" w:rsidRDefault="00986EA8" w:rsidP="00CF35F2">
      <w:pPr>
        <w:pStyle w:val="Tekstpodstawowywcity2"/>
        <w:numPr>
          <w:ilvl w:val="1"/>
          <w:numId w:val="6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86EA8">
        <w:rPr>
          <w:rFonts w:ascii="Cambria" w:eastAsia="Times New Roman" w:hAnsi="Cambria" w:cs="Arial"/>
          <w:sz w:val="20"/>
          <w:szCs w:val="20"/>
        </w:rPr>
        <w:t>Strony postanawiają, iż w razie ewentualnych sporów w relacji Zamawiający/Wykonawca o roszczenia cywilnoprawne w sprawach, w których zawarcie ugody jest dopuszczalne, poddadzą się mediacjom lub innemu polubownemu rozwiązaniu sporu przed Sądem Polubownym przy Prokuratorii Generalnej Rzeczypospolitej Polskiej, wybranym mediatorem albo osobą prowadzącą inne polubowne spory.</w:t>
      </w:r>
    </w:p>
    <w:p w14:paraId="573FA97E" w14:textId="77777777" w:rsidR="00986EA8" w:rsidRPr="00D271A8" w:rsidRDefault="00986EA8" w:rsidP="00986EA8">
      <w:pPr>
        <w:pStyle w:val="Tekstpodstawowywcity2"/>
        <w:spacing w:line="276" w:lineRule="auto"/>
        <w:ind w:left="0"/>
        <w:jc w:val="both"/>
        <w:rPr>
          <w:rFonts w:ascii="Cambria" w:hAnsi="Cambria" w:cs="Arial"/>
          <w:sz w:val="20"/>
          <w:szCs w:val="20"/>
        </w:rPr>
      </w:pPr>
    </w:p>
    <w:p w14:paraId="39DBEAD4" w14:textId="77777777" w:rsidR="009119D0" w:rsidRPr="00D271A8" w:rsidRDefault="009119D0" w:rsidP="00CF35F2">
      <w:pPr>
        <w:pStyle w:val="Tekstpodstawowywcity2"/>
        <w:numPr>
          <w:ilvl w:val="1"/>
          <w:numId w:val="6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ewentualnych sporów rozstrzygać je będzie Sąd Powszechny właściwy dla siedziby </w:t>
      </w:r>
      <w:r w:rsidRPr="00D271A8">
        <w:rPr>
          <w:rFonts w:ascii="Cambria" w:hAnsi="Cambria" w:cs="Arial"/>
          <w:b/>
          <w:sz w:val="20"/>
          <w:szCs w:val="20"/>
        </w:rPr>
        <w:t>Zamawiającego.</w:t>
      </w:r>
    </w:p>
    <w:p w14:paraId="44CC9444" w14:textId="77777777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23</w:t>
      </w:r>
    </w:p>
    <w:p w14:paraId="7760D8F4" w14:textId="77777777" w:rsidR="009119D0" w:rsidRPr="00D271A8" w:rsidRDefault="009119D0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59700A31" w14:textId="77777777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24</w:t>
      </w:r>
    </w:p>
    <w:p w14:paraId="3A43D5E3" w14:textId="77777777" w:rsidR="009119D0" w:rsidRPr="00D271A8" w:rsidRDefault="009119D0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Umowa została sporządzona w trzech jednobrzmiących egzemplarzach, z czego 2 egzemplarze dla </w:t>
      </w:r>
      <w:r w:rsidRPr="00D271A8">
        <w:rPr>
          <w:rFonts w:ascii="Cambria" w:hAnsi="Cambria" w:cs="Arial"/>
          <w:b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 xml:space="preserve">i 1 dla </w:t>
      </w:r>
      <w:r w:rsidRPr="00D271A8">
        <w:rPr>
          <w:rFonts w:ascii="Cambria" w:hAnsi="Cambria" w:cs="Arial"/>
          <w:b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.              </w:t>
      </w:r>
    </w:p>
    <w:p w14:paraId="5771485E" w14:textId="77777777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25</w:t>
      </w:r>
    </w:p>
    <w:p w14:paraId="2FF2355C" w14:textId="77777777" w:rsidR="009119D0" w:rsidRPr="00D271A8" w:rsidRDefault="009119D0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Integralną część niniejszej umowy stanowią :</w:t>
      </w:r>
    </w:p>
    <w:p w14:paraId="79F5E3E2" w14:textId="77777777" w:rsidR="009119D0" w:rsidRPr="00D271A8" w:rsidRDefault="009119D0" w:rsidP="00CF35F2">
      <w:pPr>
        <w:pStyle w:val="Tekstpodstawowywcity2"/>
        <w:numPr>
          <w:ilvl w:val="1"/>
          <w:numId w:val="21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Specyfikacja</w:t>
      </w:r>
      <w:r w:rsidRPr="00D271A8">
        <w:rPr>
          <w:rFonts w:ascii="Cambria" w:hAnsi="Cambria" w:cs="Arial"/>
          <w:sz w:val="20"/>
          <w:szCs w:val="20"/>
        </w:rPr>
        <w:t xml:space="preserve"> warunków zamówienia.</w:t>
      </w:r>
    </w:p>
    <w:p w14:paraId="693450A8" w14:textId="77777777" w:rsidR="009119D0" w:rsidRPr="00D271A8" w:rsidRDefault="009119D0" w:rsidP="00CF35F2">
      <w:pPr>
        <w:pStyle w:val="Tekstpodstawowywcity2"/>
        <w:numPr>
          <w:ilvl w:val="1"/>
          <w:numId w:val="21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Oferta wykonawcy</w:t>
      </w:r>
    </w:p>
    <w:p w14:paraId="17072B1B" w14:textId="77777777" w:rsidR="009119D0" w:rsidRPr="00D271A8" w:rsidRDefault="009119D0" w:rsidP="00CF35F2">
      <w:pPr>
        <w:pStyle w:val="Tekstpodstawowywcity2"/>
        <w:numPr>
          <w:ilvl w:val="1"/>
          <w:numId w:val="21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Kosztorys ofertowy 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090D57C5" w14:textId="77777777" w:rsidR="009119D0" w:rsidRPr="00D271A8" w:rsidRDefault="009119D0" w:rsidP="00CF35F2">
      <w:pPr>
        <w:pStyle w:val="Tekstpodstawowywcity2"/>
        <w:numPr>
          <w:ilvl w:val="1"/>
          <w:numId w:val="21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Harmonogram finansowo – rzeczowy</w:t>
      </w:r>
    </w:p>
    <w:p w14:paraId="1B787CB5" w14:textId="77777777" w:rsidR="009119D0" w:rsidRPr="00D271A8" w:rsidRDefault="009119D0" w:rsidP="00EE6290">
      <w:pPr>
        <w:pStyle w:val="Tekstpodstawowy"/>
        <w:spacing w:line="276" w:lineRule="auto"/>
        <w:rPr>
          <w:rFonts w:ascii="Cambria" w:hAnsi="Cambria" w:cs="Arial"/>
          <w:sz w:val="20"/>
        </w:rPr>
      </w:pPr>
      <w:r w:rsidRPr="00D271A8">
        <w:rPr>
          <w:rFonts w:ascii="Cambria" w:hAnsi="Cambria" w:cs="Arial"/>
          <w:b/>
          <w:bCs/>
          <w:sz w:val="20"/>
        </w:rPr>
        <w:t>ZAMAWIAJĄCY:</w:t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  <w:t>WYKONAWCA:</w:t>
      </w:r>
    </w:p>
    <w:p w14:paraId="7854D962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br w:type="column"/>
      </w:r>
      <w:r w:rsidRPr="00D271A8">
        <w:rPr>
          <w:rFonts w:ascii="Cambria" w:hAnsi="Cambria" w:cs="Calibri"/>
          <w:b/>
          <w:sz w:val="20"/>
          <w:szCs w:val="20"/>
        </w:rPr>
        <w:lastRenderedPageBreak/>
        <w:t>KARTA GWARANCYJNA</w:t>
      </w:r>
    </w:p>
    <w:p w14:paraId="47063093" w14:textId="342698CE" w:rsidR="00C204FE" w:rsidRPr="00444694" w:rsidRDefault="009119D0" w:rsidP="00444694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>wykonanych robót w okresie gwarancji</w:t>
      </w:r>
    </w:p>
    <w:p w14:paraId="60D0BFC7" w14:textId="77777777" w:rsidR="00C76C39" w:rsidRDefault="00C76C39" w:rsidP="00A247C2">
      <w:pPr>
        <w:shd w:val="clear" w:color="auto" w:fill="D9D9D9"/>
        <w:autoSpaceDE w:val="0"/>
        <w:autoSpaceDN w:val="0"/>
        <w:adjustRightInd w:val="0"/>
        <w:jc w:val="center"/>
        <w:rPr>
          <w:rFonts w:ascii="Cambria" w:hAnsi="Cambria"/>
          <w:b/>
          <w:color w:val="000000"/>
          <w:sz w:val="20"/>
          <w:szCs w:val="20"/>
          <w:lang w:eastAsia="x-none"/>
        </w:rPr>
      </w:pPr>
    </w:p>
    <w:p w14:paraId="77CFBBF6" w14:textId="34BC05C7" w:rsidR="00FB3729" w:rsidRDefault="00E20E76" w:rsidP="00FB3729">
      <w:pPr>
        <w:shd w:val="clear" w:color="auto" w:fill="D9D9D9"/>
        <w:autoSpaceDE w:val="0"/>
        <w:autoSpaceDN w:val="0"/>
        <w:adjustRightInd w:val="0"/>
        <w:jc w:val="center"/>
        <w:rPr>
          <w:rFonts w:ascii="Cambria" w:hAnsi="Cambria"/>
          <w:b/>
          <w:color w:val="000000"/>
          <w:sz w:val="20"/>
          <w:szCs w:val="20"/>
          <w:lang w:eastAsia="x-none"/>
        </w:rPr>
      </w:pPr>
      <w:r w:rsidRPr="00E20E76">
        <w:rPr>
          <w:rFonts w:ascii="Cambria" w:hAnsi="Cambria"/>
          <w:b/>
          <w:color w:val="000000"/>
          <w:sz w:val="20"/>
          <w:szCs w:val="20"/>
          <w:lang w:eastAsia="x-none"/>
        </w:rPr>
        <w:t>,,Remont drogi gminnej nr 305007T Nieskurzów Nowy w km 2+584 do km 3+512”</w:t>
      </w:r>
    </w:p>
    <w:p w14:paraId="2968EC07" w14:textId="77777777" w:rsidR="005632AB" w:rsidRDefault="005632AB" w:rsidP="00FB3729">
      <w:pPr>
        <w:shd w:val="clear" w:color="auto" w:fill="D9D9D9"/>
        <w:autoSpaceDE w:val="0"/>
        <w:autoSpaceDN w:val="0"/>
        <w:adjustRightInd w:val="0"/>
        <w:jc w:val="center"/>
        <w:rPr>
          <w:rFonts w:ascii="Cambria" w:hAnsi="Cambria"/>
          <w:b/>
          <w:color w:val="000000"/>
          <w:sz w:val="20"/>
          <w:szCs w:val="20"/>
          <w:lang w:eastAsia="x-none"/>
        </w:rPr>
      </w:pPr>
    </w:p>
    <w:p w14:paraId="59417914" w14:textId="77777777" w:rsidR="00DF5209" w:rsidRDefault="00DF5209" w:rsidP="00C76C39">
      <w:pPr>
        <w:spacing w:line="276" w:lineRule="auto"/>
        <w:rPr>
          <w:rFonts w:ascii="Cambria" w:hAnsi="Cambria" w:cs="Calibri"/>
          <w:b/>
          <w:sz w:val="20"/>
          <w:szCs w:val="20"/>
        </w:rPr>
      </w:pPr>
    </w:p>
    <w:p w14:paraId="0B4DAC16" w14:textId="3C8F1C67" w:rsidR="009119D0" w:rsidRPr="003410FC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3410FC">
        <w:rPr>
          <w:rFonts w:ascii="Cambria" w:hAnsi="Cambria" w:cs="Calibri"/>
          <w:b/>
          <w:sz w:val="20"/>
          <w:szCs w:val="20"/>
        </w:rPr>
        <w:t>§ 1</w:t>
      </w:r>
    </w:p>
    <w:p w14:paraId="3DCF8FEC" w14:textId="77777777" w:rsidR="009119D0" w:rsidRPr="003410FC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b/>
          <w:sz w:val="20"/>
          <w:szCs w:val="20"/>
        </w:rPr>
        <w:t>Przedmiot i termin gwarancji</w:t>
      </w:r>
    </w:p>
    <w:p w14:paraId="5ED138F5" w14:textId="77777777" w:rsidR="009119D0" w:rsidRPr="003410FC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>1. Gwarant odpowiada wobec Zamawiającego z tytułu niniejszej Karty Gwarancyjnej za cały Przedmiot umowy, w tym także za części realizowane przez podwykonawców.</w:t>
      </w:r>
    </w:p>
    <w:p w14:paraId="1B83023F" w14:textId="77777777" w:rsidR="009119D0" w:rsidRPr="003410FC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>2. W okresie gwarancji Wykonawca obowiązany jest do nieodpłatnego usuwania wad ujawnionych po odbiorze końcowym</w:t>
      </w:r>
    </w:p>
    <w:p w14:paraId="0BF9EC4D" w14:textId="7CEAADEF" w:rsidR="009119D0" w:rsidRPr="003410FC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 xml:space="preserve">3. Gwarant jest odpowiedzialny wobec Zamawiającego za realizację wszystkich zobowiązań powstałych </w:t>
      </w:r>
      <w:r w:rsidR="00DB575F">
        <w:rPr>
          <w:rFonts w:ascii="Cambria" w:hAnsi="Cambria" w:cs="Calibri"/>
          <w:sz w:val="20"/>
          <w:szCs w:val="20"/>
        </w:rPr>
        <w:br/>
      </w:r>
      <w:r w:rsidRPr="003410FC">
        <w:rPr>
          <w:rFonts w:ascii="Cambria" w:hAnsi="Cambria" w:cs="Calibri"/>
          <w:sz w:val="20"/>
          <w:szCs w:val="20"/>
        </w:rPr>
        <w:t>w wyniku wykonanej umowy.</w:t>
      </w:r>
    </w:p>
    <w:p w14:paraId="0DEB0F68" w14:textId="77777777" w:rsidR="009119D0" w:rsidRPr="003410FC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>4. Ilekroć w niniejszej Karcie Gwarancyjnej jest mowa o wadzie należy przez to rozumieć wadę fizyczną, o której mowa w art. 556 § 1 k.c.</w:t>
      </w:r>
    </w:p>
    <w:p w14:paraId="0DBABC8F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 xml:space="preserve">5. Okres gwarancji wynosi </w:t>
      </w:r>
      <w:r w:rsidRPr="003410FC">
        <w:rPr>
          <w:rFonts w:ascii="Cambria" w:hAnsi="Cambria" w:cs="Calibri"/>
          <w:b/>
          <w:sz w:val="20"/>
          <w:szCs w:val="20"/>
        </w:rPr>
        <w:t>…. miesięcy</w:t>
      </w:r>
      <w:r w:rsidRPr="003410FC">
        <w:rPr>
          <w:rFonts w:ascii="Cambria" w:hAnsi="Cambria" w:cs="Calibri"/>
          <w:sz w:val="20"/>
          <w:szCs w:val="20"/>
        </w:rPr>
        <w:t>, licząc od dnia odbioru końcowego.</w:t>
      </w:r>
    </w:p>
    <w:p w14:paraId="4FE08121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2</w:t>
      </w:r>
    </w:p>
    <w:p w14:paraId="72C6BE41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Obowiązki i uprawnienia stron</w:t>
      </w:r>
    </w:p>
    <w:p w14:paraId="4D7DB9B3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 przypadku wystąpienia jakiejkolwiek wady w przedmiocie Umowy Zamawiający jest uprawniony do:</w:t>
      </w:r>
    </w:p>
    <w:p w14:paraId="6B49EC0E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a) żądania usunięcia wady przedmiotu Umowy, a w przypadku gdy dana rzecz wchodząca w zakres </w:t>
      </w:r>
      <w:r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 xml:space="preserve">rzedmiotu </w:t>
      </w:r>
      <w:r>
        <w:rPr>
          <w:rFonts w:ascii="Cambria" w:hAnsi="Cambria" w:cs="Calibri"/>
          <w:sz w:val="20"/>
          <w:szCs w:val="20"/>
        </w:rPr>
        <w:t>u</w:t>
      </w:r>
      <w:r w:rsidRPr="00D271A8">
        <w:rPr>
          <w:rFonts w:ascii="Cambria" w:hAnsi="Cambria" w:cs="Calibri"/>
          <w:sz w:val="20"/>
          <w:szCs w:val="20"/>
        </w:rPr>
        <w:t>mowy była już dwukrotnie naprawiana – do żądania wymiany tej rzeczy na nową, wolną od wad;</w:t>
      </w:r>
    </w:p>
    <w:p w14:paraId="0DF1C1BC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b) wskazania trybu usunięcia wady/wymiany rzeczy na wolną od wad;</w:t>
      </w:r>
    </w:p>
    <w:p w14:paraId="0EA20B76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żądania od Gwaranta kary umownej za nieterminowe usunięcie wad na zasadach określonych umową;</w:t>
      </w:r>
    </w:p>
    <w:p w14:paraId="799E7040" w14:textId="41533266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d) żądania od Gwaranta odszkodowania za nieterminowe usunięcia wad lub wymiany rzeczy na wolną od wad  w wysokości przewyższającej kwotę kary umownej, o której mowa w § 20 ust.1  pkt. </w:t>
      </w:r>
      <w:r w:rsidR="007E42A5">
        <w:rPr>
          <w:rFonts w:ascii="Cambria" w:hAnsi="Cambria" w:cs="Calibri"/>
          <w:sz w:val="20"/>
          <w:szCs w:val="20"/>
        </w:rPr>
        <w:t>9</w:t>
      </w:r>
      <w:r w:rsidRPr="00D271A8">
        <w:rPr>
          <w:rFonts w:ascii="Cambria" w:hAnsi="Cambria" w:cs="Calibri"/>
          <w:sz w:val="20"/>
          <w:szCs w:val="20"/>
        </w:rPr>
        <w:t>) umowy</w:t>
      </w:r>
    </w:p>
    <w:p w14:paraId="4E4544E7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 przypadku wystąpienia jakiejkolwiek wady w przedmiocie Kontraktu Gwarant jest zobowiązany do terminowego spełnienia żądania Zamawiającego dotyczącego usunięcia wady, przy czym usunięcie wady może nastąpić również poprzez wymianę rzeczy wchodzącej w zakres </w:t>
      </w:r>
      <w:r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>rzedmiotu umowy na wolną od wad;</w:t>
      </w:r>
    </w:p>
    <w:p w14:paraId="52714349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Nie podlegają z tytułu gwarancji wady powstałe na skutek:</w:t>
      </w:r>
    </w:p>
    <w:p w14:paraId="5E2F1A8A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a) siły wyższej, pod pojęciem, których strony utrzymują: stan wojny, klęski żywiołowej, strajk generalny,</w:t>
      </w:r>
    </w:p>
    <w:p w14:paraId="501A03DD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b) normalnego zużycia budowli lub jego części </w:t>
      </w:r>
    </w:p>
    <w:p w14:paraId="11130610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szkód wynikłych z winy Użytkownika.</w:t>
      </w:r>
    </w:p>
    <w:p w14:paraId="21DC3FF3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198E003B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Wykonawca jest odpowiedzialny za wszelkie szkody i straty, które spowodował w czasie prac nad usuwaniem wad.</w:t>
      </w:r>
    </w:p>
    <w:p w14:paraId="77AB9EB0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lastRenderedPageBreak/>
        <w:t>§ 3</w:t>
      </w:r>
    </w:p>
    <w:p w14:paraId="0DF3BC2E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Przeglądy gwarancyjne</w:t>
      </w:r>
    </w:p>
    <w:p w14:paraId="5A86D619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Komisyjne przeglądy gwarancyjne odbywać się będą w połowie okresu gwarancji i na koniec ostatniego miesiąca obowiązywania niniejszej gwarancji.</w:t>
      </w:r>
    </w:p>
    <w:p w14:paraId="01D06F6D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14:paraId="344F631E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 skład komisji przeglądowej będą wchodziły osoby wyznaczone przez Zamawiającego oraz co najmniej 1 osoba wyznaczone przez Gwaranta.</w:t>
      </w:r>
    </w:p>
    <w:p w14:paraId="649A4A6B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0E25D785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14:paraId="5CC9CB54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4</w:t>
      </w:r>
    </w:p>
    <w:p w14:paraId="448A3054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Wezwanie do usunięcia wady i tryby usuwania wad</w:t>
      </w:r>
    </w:p>
    <w:p w14:paraId="046CE60E" w14:textId="77777777" w:rsidR="009119D0" w:rsidRPr="00D271A8" w:rsidRDefault="009119D0" w:rsidP="00CF35F2">
      <w:pPr>
        <w:numPr>
          <w:ilvl w:val="0"/>
          <w:numId w:val="25"/>
        </w:numPr>
        <w:suppressAutoHyphens/>
        <w:spacing w:after="0" w:line="276" w:lineRule="auto"/>
        <w:ind w:left="284" w:hanging="284"/>
        <w:jc w:val="both"/>
        <w:rPr>
          <w:rFonts w:ascii="Cambria" w:hAnsi="Cambria" w:cs="Calibri"/>
          <w:sz w:val="20"/>
          <w:szCs w:val="20"/>
          <w:lang w:eastAsia="pl-PL"/>
        </w:rPr>
      </w:pPr>
      <w:r w:rsidRPr="00D271A8">
        <w:rPr>
          <w:rFonts w:ascii="Cambria" w:hAnsi="Cambria" w:cs="Calibri"/>
          <w:sz w:val="20"/>
          <w:szCs w:val="20"/>
          <w:lang w:eastAsia="pl-PL"/>
        </w:rPr>
        <w:t>W przypadku ujawnienia wady w czasie innym niż podczas przeglądu gwarancyjnego, Zamawiający niezwłocznie, lecz nie później niż w ciągu 7 dni od daty ujawnienia wady, zawiadomi na piśmie Gwaranta o stwierdzonych wadach i usterkach.</w:t>
      </w:r>
    </w:p>
    <w:p w14:paraId="60C24AE6" w14:textId="77777777" w:rsidR="009119D0" w:rsidRPr="00D271A8" w:rsidRDefault="009119D0" w:rsidP="00CF35F2">
      <w:pPr>
        <w:numPr>
          <w:ilvl w:val="0"/>
          <w:numId w:val="25"/>
        </w:numPr>
        <w:suppressAutoHyphens/>
        <w:spacing w:after="0" w:line="276" w:lineRule="auto"/>
        <w:ind w:left="284" w:hanging="284"/>
        <w:jc w:val="both"/>
        <w:rPr>
          <w:rFonts w:ascii="Cambria" w:hAnsi="Cambria" w:cs="Calibri"/>
          <w:sz w:val="20"/>
          <w:szCs w:val="20"/>
          <w:lang w:eastAsia="pl-PL"/>
        </w:rPr>
      </w:pPr>
      <w:r w:rsidRPr="00D271A8">
        <w:rPr>
          <w:rFonts w:ascii="Cambria" w:hAnsi="Cambria" w:cs="Calibri"/>
          <w:sz w:val="20"/>
          <w:szCs w:val="20"/>
          <w:lang w:eastAsia="pl-PL"/>
        </w:rPr>
        <w:t xml:space="preserve">W przypadku stwierdzenia istnienia wady obciążającej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Gwaranta</w:t>
      </w:r>
      <w:r w:rsidRPr="00D271A8">
        <w:rPr>
          <w:rFonts w:ascii="Cambria" w:hAnsi="Cambria" w:cs="Calibri"/>
          <w:sz w:val="20"/>
          <w:szCs w:val="20"/>
          <w:lang w:eastAsia="pl-PL"/>
        </w:rPr>
        <w:t xml:space="preserve">,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hAnsi="Cambria" w:cs="Calibri"/>
          <w:sz w:val="20"/>
          <w:szCs w:val="20"/>
          <w:lang w:eastAsia="pl-PL"/>
        </w:rPr>
        <w:t xml:space="preserve"> wyznacza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Gwarantowi</w:t>
      </w:r>
      <w:r w:rsidRPr="00D271A8">
        <w:rPr>
          <w:rFonts w:ascii="Cambria" w:hAnsi="Cambria" w:cs="Calibri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18C05304" w14:textId="77777777" w:rsidR="009119D0" w:rsidRPr="00D271A8" w:rsidRDefault="009119D0" w:rsidP="00CF35F2">
      <w:pPr>
        <w:numPr>
          <w:ilvl w:val="0"/>
          <w:numId w:val="25"/>
        </w:numPr>
        <w:suppressAutoHyphens/>
        <w:spacing w:after="0" w:line="276" w:lineRule="auto"/>
        <w:ind w:left="284" w:hanging="284"/>
        <w:jc w:val="both"/>
        <w:rPr>
          <w:rFonts w:ascii="Cambria" w:hAnsi="Cambria" w:cs="Calibri"/>
          <w:sz w:val="20"/>
          <w:szCs w:val="20"/>
          <w:lang w:eastAsia="pl-PL"/>
        </w:rPr>
      </w:pPr>
      <w:r w:rsidRPr="00D271A8">
        <w:rPr>
          <w:rFonts w:ascii="Cambria" w:hAnsi="Cambria" w:cs="Calibri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hAnsi="Cambria" w:cs="Calibri"/>
          <w:sz w:val="20"/>
          <w:szCs w:val="20"/>
          <w:lang w:eastAsia="pl-PL"/>
        </w:rPr>
        <w:t xml:space="preserve"> może zlecić ich usunięcie osobie trzeciej na koszt i ryzyko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Gwaranta.</w:t>
      </w:r>
    </w:p>
    <w:p w14:paraId="253D84CA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4. Jeżeli w ramach gwarancji Gwarant dostarczył Zamawiającemu rzecz wolną od wad, albo dokonał naprawy, gwarancja ulega automatycznie przedłużeniu o okres naprawy, tj. czas liczony od zgłoszenia zaistnienia wady do chwili usunięcia wady stwierdzonego protokolarnie. </w:t>
      </w:r>
    </w:p>
    <w:p w14:paraId="441C0609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14:paraId="02205A25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5</w:t>
      </w:r>
    </w:p>
    <w:p w14:paraId="2E2EECDF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Komunikacja</w:t>
      </w:r>
    </w:p>
    <w:p w14:paraId="59420007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Wszelka komunikacja pomiędzy stronami wymaga zachowania formy pisemnej.</w:t>
      </w:r>
    </w:p>
    <w:p w14:paraId="5407F54B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Wszelkie pisma skierowane do Gwaranta należy wysyłać na adres: </w:t>
      </w:r>
      <w:r w:rsidRPr="00D271A8">
        <w:rPr>
          <w:rFonts w:ascii="Cambria" w:hAnsi="Cambria" w:cs="Calibri"/>
          <w:b/>
          <w:sz w:val="20"/>
          <w:szCs w:val="20"/>
          <w:u w:val="single"/>
        </w:rPr>
        <w:t>[adres Wykonawcy</w:t>
      </w:r>
      <w:r w:rsidRPr="00D271A8">
        <w:rPr>
          <w:rFonts w:ascii="Cambria" w:hAnsi="Cambria" w:cs="Calibri"/>
          <w:sz w:val="20"/>
          <w:szCs w:val="20"/>
        </w:rPr>
        <w:t>]</w:t>
      </w:r>
    </w:p>
    <w:p w14:paraId="14654761" w14:textId="5FA00ED2" w:rsidR="00152679" w:rsidRPr="00152679" w:rsidRDefault="009119D0" w:rsidP="00152679">
      <w:pPr>
        <w:jc w:val="both"/>
        <w:rPr>
          <w:rFonts w:ascii="Cambria" w:hAnsi="Cambria" w:cs="Cambria"/>
          <w:b/>
          <w:bCs/>
          <w:color w:val="000000"/>
          <w:sz w:val="20"/>
          <w:szCs w:val="20"/>
          <w:lang w:bidi="pl-PL"/>
        </w:rPr>
      </w:pPr>
      <w:r w:rsidRPr="00D271A8">
        <w:rPr>
          <w:rFonts w:ascii="Cambria" w:hAnsi="Cambria" w:cs="Calibri"/>
          <w:sz w:val="20"/>
          <w:szCs w:val="20"/>
        </w:rPr>
        <w:t>3. Wszelkie pisma skierowane do Zamawiającego należy wysyłać na adres:</w:t>
      </w:r>
      <w:r w:rsidRPr="00D271A8">
        <w:rPr>
          <w:rFonts w:ascii="Cambria" w:hAnsi="Cambria" w:cs="Calibri"/>
          <w:color w:val="FF0000"/>
          <w:sz w:val="20"/>
          <w:szCs w:val="20"/>
        </w:rPr>
        <w:t xml:space="preserve"> </w:t>
      </w:r>
      <w:r w:rsidR="00F962C2">
        <w:rPr>
          <w:rFonts w:ascii="Cambria" w:hAnsi="Cambria" w:cs="Cambria"/>
          <w:b/>
          <w:bCs/>
          <w:color w:val="000000"/>
          <w:sz w:val="20"/>
          <w:szCs w:val="20"/>
          <w:lang w:bidi="pl-PL"/>
        </w:rPr>
        <w:t xml:space="preserve">Gmina Baćkowice, </w:t>
      </w:r>
      <w:r w:rsidR="00F962C2" w:rsidRPr="00F962C2">
        <w:rPr>
          <w:rFonts w:ascii="Cambria" w:hAnsi="Cambria" w:cs="Cambria"/>
          <w:b/>
          <w:bCs/>
          <w:color w:val="000000"/>
          <w:sz w:val="20"/>
          <w:szCs w:val="20"/>
          <w:lang w:bidi="pl-PL"/>
        </w:rPr>
        <w:t xml:space="preserve">Baćkowice 84, 27-552 Baćkowice </w:t>
      </w:r>
    </w:p>
    <w:p w14:paraId="2AF91A10" w14:textId="1ADBCC78" w:rsidR="009119D0" w:rsidRPr="00D271A8" w:rsidRDefault="009119D0" w:rsidP="00152679">
      <w:pPr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3169A3DE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5. Gwarant jest obowiązany w terminie 7 dni od daty złożenia wniosku o upadłość lub likwidację powiadomić na piśmie o tym fakcie Zamawiającego. </w:t>
      </w:r>
    </w:p>
    <w:p w14:paraId="3CC03D23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6</w:t>
      </w:r>
    </w:p>
    <w:p w14:paraId="35F6381D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Postanowienia końcowe</w:t>
      </w:r>
    </w:p>
    <w:p w14:paraId="41D3868E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lastRenderedPageBreak/>
        <w:t>1. W sprawach nieuregulowanych zastosowanie mają odpowiednie przepisy prawa polskiego, w szczególności Kodeksu cywilnego</w:t>
      </w:r>
    </w:p>
    <w:p w14:paraId="6ADDBD24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Integralną częścią niniejszej Karty Gwarancyjnej jest Umowa oraz inne dokumenty będące jej integralną częścią</w:t>
      </w:r>
    </w:p>
    <w:p w14:paraId="57ADF9D3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Wszelkie zmiany niniejszej Karty Gwarancyjnej wymagają formy pisemnej pod rygorem nieważności.</w:t>
      </w:r>
    </w:p>
    <w:p w14:paraId="4855F549" w14:textId="593AB2E3" w:rsidR="009119D0" w:rsidRPr="00D271A8" w:rsidRDefault="009119D0" w:rsidP="0004710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Niniejszą Kartę Gwarancyjną sporządzono w trzech egzemplarzach na prawach oryginału, dwa egzemplarze dla Zamawiającego, jeden dla Gwaranta</w:t>
      </w:r>
      <w:r w:rsidR="0004710D">
        <w:rPr>
          <w:rFonts w:ascii="Cambria" w:hAnsi="Cambria" w:cs="Calibri"/>
          <w:sz w:val="20"/>
          <w:szCs w:val="20"/>
        </w:rPr>
        <w:t>.</w:t>
      </w:r>
    </w:p>
    <w:p w14:paraId="24AFBEFF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053F0F70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Warunki gwarancji podpisali:</w:t>
      </w:r>
    </w:p>
    <w:p w14:paraId="5F3FE426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312062F1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Udzielający gwarancji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  <w:t xml:space="preserve"> Przyjmujący gwarancję </w:t>
      </w:r>
    </w:p>
    <w:p w14:paraId="428088EC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Przedstawiciel Wykonawcy/Gwarant:</w:t>
      </w:r>
      <w:r w:rsidRPr="00D271A8">
        <w:rPr>
          <w:rFonts w:ascii="Cambria" w:hAnsi="Cambria" w:cs="Calibri"/>
          <w:sz w:val="20"/>
          <w:szCs w:val="20"/>
        </w:rPr>
        <w:t xml:space="preserve"> 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b/>
          <w:sz w:val="20"/>
          <w:szCs w:val="20"/>
        </w:rPr>
        <w:t xml:space="preserve"> </w:t>
      </w:r>
      <w:r w:rsidRPr="00D271A8">
        <w:rPr>
          <w:rFonts w:ascii="Cambria" w:hAnsi="Cambria" w:cs="Calibri"/>
          <w:b/>
          <w:sz w:val="20"/>
          <w:szCs w:val="20"/>
        </w:rPr>
        <w:tab/>
        <w:t>Przedstawiciel Zamawiającego:</w:t>
      </w:r>
    </w:p>
    <w:p w14:paraId="5811A99D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38A4CABF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sectPr w:rsidR="009119D0" w:rsidRPr="00D271A8" w:rsidSect="00443C44">
      <w:footerReference w:type="default" r:id="rId7"/>
      <w:headerReference w:type="first" r:id="rId8"/>
      <w:footerReference w:type="first" r:id="rId9"/>
      <w:pgSz w:w="11906" w:h="16838"/>
      <w:pgMar w:top="1134" w:right="1134" w:bottom="1134" w:left="1134" w:header="709" w:footer="2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65DD62" w14:textId="77777777" w:rsidR="00467FB9" w:rsidRDefault="00467FB9">
      <w:pPr>
        <w:spacing w:after="0" w:line="240" w:lineRule="auto"/>
      </w:pPr>
      <w:r>
        <w:separator/>
      </w:r>
    </w:p>
  </w:endnote>
  <w:endnote w:type="continuationSeparator" w:id="0">
    <w:p w14:paraId="6635F819" w14:textId="77777777" w:rsidR="00467FB9" w:rsidRDefault="00467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83115" w14:textId="77777777" w:rsidR="002952B4" w:rsidRDefault="002952B4" w:rsidP="003F087E">
    <w:pPr>
      <w:pStyle w:val="Stopka"/>
      <w:jc w:val="right"/>
      <w:rPr>
        <w:sz w:val="16"/>
      </w:rPr>
    </w:pPr>
  </w:p>
  <w:p w14:paraId="57E520DC" w14:textId="7A8B86C4" w:rsidR="009119D0" w:rsidRPr="00B65163" w:rsidRDefault="009119D0" w:rsidP="003F087E">
    <w:pPr>
      <w:pStyle w:val="Stopka"/>
      <w:jc w:val="right"/>
      <w:rPr>
        <w:sz w:val="16"/>
      </w:rPr>
    </w:pPr>
    <w:r w:rsidRPr="00B65163">
      <w:rPr>
        <w:sz w:val="16"/>
      </w:rPr>
      <w:t xml:space="preserve">Strona </w:t>
    </w:r>
    <w:r w:rsidRPr="00B65163">
      <w:rPr>
        <w:b/>
        <w:sz w:val="16"/>
      </w:rPr>
      <w:fldChar w:fldCharType="begin"/>
    </w:r>
    <w:r w:rsidRPr="00B65163">
      <w:rPr>
        <w:b/>
        <w:sz w:val="16"/>
      </w:rPr>
      <w:instrText>PAGE</w:instrText>
    </w:r>
    <w:r w:rsidRPr="00B65163">
      <w:rPr>
        <w:b/>
        <w:sz w:val="16"/>
      </w:rPr>
      <w:fldChar w:fldCharType="separate"/>
    </w:r>
    <w:r w:rsidR="00A4256F">
      <w:rPr>
        <w:b/>
        <w:noProof/>
        <w:sz w:val="16"/>
      </w:rPr>
      <w:t>2</w:t>
    </w:r>
    <w:r w:rsidRPr="00B65163">
      <w:rPr>
        <w:b/>
        <w:sz w:val="16"/>
      </w:rPr>
      <w:fldChar w:fldCharType="end"/>
    </w:r>
    <w:r w:rsidRPr="00B65163">
      <w:rPr>
        <w:sz w:val="16"/>
      </w:rPr>
      <w:t xml:space="preserve"> z </w:t>
    </w:r>
    <w:r w:rsidRPr="00B65163">
      <w:rPr>
        <w:b/>
        <w:sz w:val="16"/>
      </w:rPr>
      <w:fldChar w:fldCharType="begin"/>
    </w:r>
    <w:r w:rsidRPr="00B65163">
      <w:rPr>
        <w:b/>
        <w:sz w:val="16"/>
      </w:rPr>
      <w:instrText>NUMPAGES</w:instrText>
    </w:r>
    <w:r w:rsidRPr="00B65163">
      <w:rPr>
        <w:b/>
        <w:sz w:val="16"/>
      </w:rPr>
      <w:fldChar w:fldCharType="separate"/>
    </w:r>
    <w:r w:rsidR="00A4256F">
      <w:rPr>
        <w:b/>
        <w:noProof/>
        <w:sz w:val="16"/>
      </w:rPr>
      <w:t>16</w:t>
    </w:r>
    <w:r w:rsidRPr="00B65163">
      <w:rPr>
        <w:b/>
        <w:sz w:val="16"/>
      </w:rPr>
      <w:fldChar w:fldCharType="end"/>
    </w:r>
  </w:p>
  <w:p w14:paraId="0C2A6D45" w14:textId="77777777" w:rsidR="009119D0" w:rsidRDefault="009119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C57A23" w14:textId="77777777" w:rsidR="00090604" w:rsidRPr="00090604" w:rsidRDefault="00090604" w:rsidP="00090604">
    <w:pPr>
      <w:pStyle w:val="Stopka"/>
      <w:ind w:left="720"/>
      <w:rPr>
        <w:i/>
        <w:sz w:val="18"/>
        <w:szCs w:val="18"/>
      </w:rPr>
    </w:pPr>
  </w:p>
  <w:p w14:paraId="07EB6A1C" w14:textId="77777777" w:rsidR="00090604" w:rsidRPr="00090604" w:rsidRDefault="00090604" w:rsidP="00090604">
    <w:pPr>
      <w:pStyle w:val="Stopka"/>
      <w:ind w:left="720"/>
      <w:rPr>
        <w:i/>
        <w:sz w:val="18"/>
        <w:szCs w:val="18"/>
      </w:rPr>
    </w:pPr>
  </w:p>
  <w:p w14:paraId="371D132E" w14:textId="1BED5F4A" w:rsidR="004B4EE5" w:rsidRPr="00DF5209" w:rsidRDefault="004B4EE5" w:rsidP="004B4EE5">
    <w:pPr>
      <w:pStyle w:val="Stopka"/>
      <w:ind w:left="720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B5502B" w14:textId="77777777" w:rsidR="00467FB9" w:rsidRDefault="00467FB9">
      <w:pPr>
        <w:spacing w:after="0" w:line="240" w:lineRule="auto"/>
      </w:pPr>
      <w:r>
        <w:separator/>
      </w:r>
    </w:p>
  </w:footnote>
  <w:footnote w:type="continuationSeparator" w:id="0">
    <w:p w14:paraId="4F611E8A" w14:textId="77777777" w:rsidR="00467FB9" w:rsidRDefault="00467F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B9770" w14:textId="1C140E6D" w:rsidR="008D3AB4" w:rsidRPr="008D3AB4" w:rsidRDefault="008D3AB4" w:rsidP="008D3AB4">
    <w:pPr>
      <w:tabs>
        <w:tab w:val="center" w:pos="4536"/>
        <w:tab w:val="right" w:pos="9072"/>
      </w:tabs>
      <w:spacing w:after="0" w:line="240" w:lineRule="auto"/>
      <w:jc w:val="right"/>
      <w:rPr>
        <w:rFonts w:ascii="Cambria" w:hAnsi="Cambria" w:cs="Tahoma"/>
        <w:sz w:val="20"/>
        <w:szCs w:val="20"/>
      </w:rPr>
    </w:pPr>
    <w:bookmarkStart w:id="3" w:name="_Hlk110244641"/>
    <w:r w:rsidRPr="008D3AB4">
      <w:t xml:space="preserve">                     </w:t>
    </w:r>
    <w:r w:rsidRPr="008D3AB4">
      <w:tab/>
    </w:r>
  </w:p>
  <w:p w14:paraId="0853B069" w14:textId="77777777" w:rsidR="004F4F03" w:rsidRPr="001F7140" w:rsidRDefault="004F4F03" w:rsidP="004F4F03">
    <w:pPr>
      <w:pStyle w:val="Nagwek"/>
      <w:rPr>
        <w:rFonts w:ascii="Cambria" w:hAnsi="Cambria"/>
        <w:b/>
        <w:bCs/>
        <w:sz w:val="20"/>
        <w:szCs w:val="20"/>
      </w:rPr>
    </w:pPr>
    <w:r>
      <w:rPr>
        <w:rFonts w:ascii="Cambria" w:hAnsi="Cambria"/>
        <w:b/>
        <w:sz w:val="20"/>
        <w:szCs w:val="20"/>
      </w:rPr>
      <w:t>Nr referencyjny:</w:t>
    </w:r>
    <w:r w:rsidRPr="00B17443">
      <w:rPr>
        <w:rFonts w:ascii="Cambria" w:hAnsi="Cambria"/>
        <w:b/>
        <w:sz w:val="20"/>
        <w:szCs w:val="20"/>
      </w:rPr>
      <w:t xml:space="preserve"> </w:t>
    </w:r>
    <w:r w:rsidRPr="00754A8D">
      <w:rPr>
        <w:rFonts w:ascii="Cambria" w:hAnsi="Cambria"/>
        <w:b/>
        <w:sz w:val="20"/>
        <w:szCs w:val="20"/>
      </w:rPr>
      <w:t>IGiR.IV.271.3.2025</w:t>
    </w:r>
  </w:p>
  <w:p w14:paraId="5579A55E" w14:textId="333A8FF7" w:rsidR="00A0334F" w:rsidRPr="001F7140" w:rsidRDefault="00A0334F" w:rsidP="00A0334F">
    <w:pPr>
      <w:pStyle w:val="Nagwek"/>
      <w:rPr>
        <w:rFonts w:ascii="Cambria" w:hAnsi="Cambria"/>
        <w:b/>
        <w:bCs/>
        <w:sz w:val="20"/>
        <w:szCs w:val="20"/>
      </w:rPr>
    </w:pPr>
  </w:p>
  <w:p w14:paraId="18FD81C1" w14:textId="3F3F546E" w:rsidR="00A30D6F" w:rsidRPr="006550E8" w:rsidRDefault="00A30D6F" w:rsidP="00A30D6F">
    <w:pPr>
      <w:pStyle w:val="Nagwek"/>
      <w:rPr>
        <w:rFonts w:ascii="Cambria" w:hAnsi="Cambria" w:cs="Arial"/>
        <w:b/>
        <w:sz w:val="20"/>
      </w:rPr>
    </w:pPr>
  </w:p>
  <w:bookmarkEnd w:id="3"/>
  <w:p w14:paraId="5DB8003E" w14:textId="77777777" w:rsidR="009119D0" w:rsidRPr="009E5CA2" w:rsidRDefault="009119D0" w:rsidP="003B5562">
    <w:pPr>
      <w:pStyle w:val="Nagwek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651A10F4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 w:hint="default"/>
        <w:bCs/>
        <w:color w:val="000000"/>
        <w:sz w:val="20"/>
        <w:szCs w:val="18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singleLevel"/>
    <w:tmpl w:val="8CA0735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b w:val="0"/>
        <w:color w:val="auto"/>
        <w:sz w:val="20"/>
        <w:szCs w:val="18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Times New Roman" w:hAnsi="Cambria" w:cs="Arial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multilevel"/>
    <w:tmpl w:val="3F74A4DA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4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5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 New 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17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8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cs="Times New Roman"/>
      </w:rPr>
    </w:lvl>
  </w:abstractNum>
  <w:abstractNum w:abstractNumId="20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21" w15:restartNumberingAfterBreak="0">
    <w:nsid w:val="0000001D"/>
    <w:multiLevelType w:val="singleLevel"/>
    <w:tmpl w:val="0000001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0"/>
        <w:szCs w:val="20"/>
      </w:rPr>
    </w:lvl>
  </w:abstractNum>
  <w:abstractNum w:abstractNumId="22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 w:hint="default"/>
      </w:rPr>
    </w:lvl>
  </w:abstractNum>
  <w:abstractNum w:abstractNumId="23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4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5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6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</w:abstractNum>
  <w:abstractNum w:abstractNumId="27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  <w:strike w:val="0"/>
      </w:rPr>
    </w:lvl>
  </w:abstractNum>
  <w:abstractNum w:abstractNumId="28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29" w15:restartNumberingAfterBreak="0">
    <w:nsid w:val="00000032"/>
    <w:multiLevelType w:val="singleLevel"/>
    <w:tmpl w:val="FEF45BE6"/>
    <w:name w:val="WW8Num71"/>
    <w:lvl w:ilvl="0">
      <w:start w:val="5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Cambria" w:hAnsi="Cambria" w:cs="Arial" w:hint="default"/>
        <w:bCs/>
        <w:iCs/>
        <w:sz w:val="20"/>
        <w:szCs w:val="20"/>
        <w:lang w:val="x-none"/>
      </w:rPr>
    </w:lvl>
  </w:abstractNum>
  <w:abstractNum w:abstractNumId="30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cs="Times New Roman" w:hint="default"/>
      </w:rPr>
    </w:lvl>
  </w:abstractNum>
  <w:abstractNum w:abstractNumId="31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2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3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4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cs="Times New Roman"/>
      </w:rPr>
    </w:lvl>
  </w:abstractNum>
  <w:abstractNum w:abstractNumId="35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7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8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9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850161"/>
    <w:multiLevelType w:val="hybridMultilevel"/>
    <w:tmpl w:val="7FEE2B88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0A3D09B3"/>
    <w:multiLevelType w:val="hybridMultilevel"/>
    <w:tmpl w:val="68B680EA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17554085"/>
    <w:multiLevelType w:val="hybridMultilevel"/>
    <w:tmpl w:val="143A6D84"/>
    <w:lvl w:ilvl="0" w:tplc="CF28B0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26705EC8"/>
    <w:multiLevelType w:val="hybridMultilevel"/>
    <w:tmpl w:val="D8722DE8"/>
    <w:lvl w:ilvl="0" w:tplc="684461C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31653F1C"/>
    <w:multiLevelType w:val="hybridMultilevel"/>
    <w:tmpl w:val="9042B4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rFonts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  <w:rPr>
        <w:rFonts w:cs="Times New Roman"/>
      </w:rPr>
    </w:lvl>
  </w:abstractNum>
  <w:abstractNum w:abstractNumId="56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  <w:rPr>
        <w:rFonts w:cs="Times New Roman"/>
      </w:rPr>
    </w:lvl>
  </w:abstractNum>
  <w:abstractNum w:abstractNumId="57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cs="Times New Roman" w:hint="default"/>
      </w:rPr>
    </w:lvl>
  </w:abstractNum>
  <w:abstractNum w:abstractNumId="58" w15:restartNumberingAfterBreak="0">
    <w:nsid w:val="40FB116B"/>
    <w:multiLevelType w:val="hybridMultilevel"/>
    <w:tmpl w:val="091A6C96"/>
    <w:lvl w:ilvl="0" w:tplc="04150011">
      <w:start w:val="1"/>
      <w:numFmt w:val="decimal"/>
      <w:lvlText w:val="%1)"/>
      <w:lvlJc w:val="left"/>
      <w:pPr>
        <w:ind w:left="164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59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1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528923B8"/>
    <w:multiLevelType w:val="multilevel"/>
    <w:tmpl w:val="8C8C4086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3" w15:restartNumberingAfterBreak="0">
    <w:nsid w:val="56FA0759"/>
    <w:multiLevelType w:val="hybridMultilevel"/>
    <w:tmpl w:val="5A9A63B0"/>
    <w:lvl w:ilvl="0" w:tplc="B4C45C4A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728708C">
      <w:start w:val="1"/>
      <w:numFmt w:val="decimal"/>
      <w:lvlText w:val="%3."/>
      <w:lvlJc w:val="left"/>
      <w:pPr>
        <w:ind w:left="2307" w:hanging="18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5E8C5DE3"/>
    <w:multiLevelType w:val="hybridMultilevel"/>
    <w:tmpl w:val="69845D04"/>
    <w:lvl w:ilvl="0" w:tplc="FD425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6" w15:restartNumberingAfterBreak="0">
    <w:nsid w:val="615F5004"/>
    <w:multiLevelType w:val="hybridMultilevel"/>
    <w:tmpl w:val="E656199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7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69291EF2"/>
    <w:multiLevelType w:val="hybridMultilevel"/>
    <w:tmpl w:val="5D8E986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F57114A"/>
    <w:multiLevelType w:val="hybridMultilevel"/>
    <w:tmpl w:val="CD40C778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num w:numId="1" w16cid:durableId="1133980309">
    <w:abstractNumId w:val="56"/>
  </w:num>
  <w:num w:numId="2" w16cid:durableId="606733631">
    <w:abstractNumId w:val="55"/>
  </w:num>
  <w:num w:numId="3" w16cid:durableId="157577315">
    <w:abstractNumId w:val="0"/>
  </w:num>
  <w:num w:numId="4" w16cid:durableId="667295067">
    <w:abstractNumId w:val="9"/>
  </w:num>
  <w:num w:numId="5" w16cid:durableId="1718354726">
    <w:abstractNumId w:val="65"/>
  </w:num>
  <w:num w:numId="6" w16cid:durableId="1111359869">
    <w:abstractNumId w:val="50"/>
  </w:num>
  <w:num w:numId="7" w16cid:durableId="383483714">
    <w:abstractNumId w:val="44"/>
  </w:num>
  <w:num w:numId="8" w16cid:durableId="900556589">
    <w:abstractNumId w:val="67"/>
  </w:num>
  <w:num w:numId="9" w16cid:durableId="1947536459">
    <w:abstractNumId w:val="42"/>
  </w:num>
  <w:num w:numId="10" w16cid:durableId="1408646553">
    <w:abstractNumId w:val="70"/>
  </w:num>
  <w:num w:numId="11" w16cid:durableId="2017657238">
    <w:abstractNumId w:val="52"/>
  </w:num>
  <w:num w:numId="12" w16cid:durableId="1826970898">
    <w:abstractNumId w:val="68"/>
  </w:num>
  <w:num w:numId="13" w16cid:durableId="2095972944">
    <w:abstractNumId w:val="64"/>
  </w:num>
  <w:num w:numId="14" w16cid:durableId="1451434493">
    <w:abstractNumId w:val="72"/>
  </w:num>
  <w:num w:numId="15" w16cid:durableId="446630398">
    <w:abstractNumId w:val="51"/>
  </w:num>
  <w:num w:numId="16" w16cid:durableId="475950639">
    <w:abstractNumId w:val="47"/>
  </w:num>
  <w:num w:numId="17" w16cid:durableId="477573284">
    <w:abstractNumId w:val="48"/>
  </w:num>
  <w:num w:numId="18" w16cid:durableId="1317957944">
    <w:abstractNumId w:val="49"/>
  </w:num>
  <w:num w:numId="19" w16cid:durableId="1369603712">
    <w:abstractNumId w:val="41"/>
  </w:num>
  <w:num w:numId="20" w16cid:durableId="1704670461">
    <w:abstractNumId w:val="59"/>
  </w:num>
  <w:num w:numId="21" w16cid:durableId="1027677736">
    <w:abstractNumId w:val="53"/>
  </w:num>
  <w:num w:numId="22" w16cid:durableId="1687173730">
    <w:abstractNumId w:val="69"/>
  </w:num>
  <w:num w:numId="23" w16cid:durableId="1155299992">
    <w:abstractNumId w:val="45"/>
  </w:num>
  <w:num w:numId="24" w16cid:durableId="1998460186">
    <w:abstractNumId w:val="71"/>
  </w:num>
  <w:num w:numId="25" w16cid:durableId="1243250362">
    <w:abstractNumId w:val="24"/>
  </w:num>
  <w:num w:numId="26" w16cid:durableId="723069730">
    <w:abstractNumId w:val="60"/>
  </w:num>
  <w:num w:numId="27" w16cid:durableId="1471752356">
    <w:abstractNumId w:val="73"/>
  </w:num>
  <w:num w:numId="28" w16cid:durableId="1633442967">
    <w:abstractNumId w:val="61"/>
  </w:num>
  <w:num w:numId="29" w16cid:durableId="142741151">
    <w:abstractNumId w:val="12"/>
  </w:num>
  <w:num w:numId="30" w16cid:durableId="1063679018">
    <w:abstractNumId w:val="21"/>
  </w:num>
  <w:num w:numId="31" w16cid:durableId="1023554733">
    <w:abstractNumId w:val="58"/>
  </w:num>
  <w:num w:numId="32" w16cid:durableId="1669211674">
    <w:abstractNumId w:val="62"/>
  </w:num>
  <w:num w:numId="33" w16cid:durableId="164253685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754518232">
    <w:abstractNumId w:val="63"/>
  </w:num>
  <w:num w:numId="35" w16cid:durableId="814494560">
    <w:abstractNumId w:val="57"/>
  </w:num>
  <w:num w:numId="36" w16cid:durableId="959608841">
    <w:abstractNumId w:val="66"/>
  </w:num>
  <w:num w:numId="37" w16cid:durableId="870648248">
    <w:abstractNumId w:val="54"/>
  </w:num>
  <w:num w:numId="38" w16cid:durableId="1920862780">
    <w:abstractNumId w:val="40"/>
  </w:num>
  <w:num w:numId="39" w16cid:durableId="301665891">
    <w:abstractNumId w:val="39"/>
  </w:num>
  <w:num w:numId="40" w16cid:durableId="2136172140">
    <w:abstractNumId w:val="46"/>
  </w:num>
  <w:num w:numId="41" w16cid:durableId="1992825237">
    <w:abstractNumId w:val="7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2A0D"/>
    <w:rsid w:val="00000E3B"/>
    <w:rsid w:val="000014FA"/>
    <w:rsid w:val="000023D5"/>
    <w:rsid w:val="000031E6"/>
    <w:rsid w:val="000110A9"/>
    <w:rsid w:val="000110B7"/>
    <w:rsid w:val="000147E5"/>
    <w:rsid w:val="000233A9"/>
    <w:rsid w:val="000276FA"/>
    <w:rsid w:val="00031FA2"/>
    <w:rsid w:val="00037046"/>
    <w:rsid w:val="00041CC8"/>
    <w:rsid w:val="0004710D"/>
    <w:rsid w:val="00061573"/>
    <w:rsid w:val="000645D7"/>
    <w:rsid w:val="00067DD1"/>
    <w:rsid w:val="000717A4"/>
    <w:rsid w:val="0007752B"/>
    <w:rsid w:val="00084821"/>
    <w:rsid w:val="000848D1"/>
    <w:rsid w:val="00087341"/>
    <w:rsid w:val="00090604"/>
    <w:rsid w:val="000919F9"/>
    <w:rsid w:val="00093967"/>
    <w:rsid w:val="000A01FD"/>
    <w:rsid w:val="000C2B1B"/>
    <w:rsid w:val="000C6C81"/>
    <w:rsid w:val="000D4F62"/>
    <w:rsid w:val="000D68F2"/>
    <w:rsid w:val="000E61B5"/>
    <w:rsid w:val="000F0EAF"/>
    <w:rsid w:val="000F113F"/>
    <w:rsid w:val="000F1743"/>
    <w:rsid w:val="000F345E"/>
    <w:rsid w:val="000F3882"/>
    <w:rsid w:val="00100736"/>
    <w:rsid w:val="001025C6"/>
    <w:rsid w:val="001048FD"/>
    <w:rsid w:val="00105995"/>
    <w:rsid w:val="0011298B"/>
    <w:rsid w:val="00113C50"/>
    <w:rsid w:val="001213F7"/>
    <w:rsid w:val="00122A1E"/>
    <w:rsid w:val="00130EB4"/>
    <w:rsid w:val="00131A13"/>
    <w:rsid w:val="00135853"/>
    <w:rsid w:val="00142964"/>
    <w:rsid w:val="00145154"/>
    <w:rsid w:val="0014786E"/>
    <w:rsid w:val="0015071A"/>
    <w:rsid w:val="00152679"/>
    <w:rsid w:val="001544BB"/>
    <w:rsid w:val="001566AD"/>
    <w:rsid w:val="001617C4"/>
    <w:rsid w:val="00162BF8"/>
    <w:rsid w:val="00164DA1"/>
    <w:rsid w:val="00166C2B"/>
    <w:rsid w:val="0018443D"/>
    <w:rsid w:val="001A1133"/>
    <w:rsid w:val="001A35B7"/>
    <w:rsid w:val="001A4DCE"/>
    <w:rsid w:val="001A5854"/>
    <w:rsid w:val="001C0AC6"/>
    <w:rsid w:val="001C1B18"/>
    <w:rsid w:val="001D17AE"/>
    <w:rsid w:val="001D4D42"/>
    <w:rsid w:val="001E05EF"/>
    <w:rsid w:val="001E0A40"/>
    <w:rsid w:val="001E3706"/>
    <w:rsid w:val="001E62D8"/>
    <w:rsid w:val="001F048F"/>
    <w:rsid w:val="001F54B2"/>
    <w:rsid w:val="001F6797"/>
    <w:rsid w:val="001F67A8"/>
    <w:rsid w:val="001F745F"/>
    <w:rsid w:val="00201B05"/>
    <w:rsid w:val="00205FCF"/>
    <w:rsid w:val="00207D77"/>
    <w:rsid w:val="002129BA"/>
    <w:rsid w:val="002150F1"/>
    <w:rsid w:val="00225AEA"/>
    <w:rsid w:val="00233B8F"/>
    <w:rsid w:val="00241FBD"/>
    <w:rsid w:val="00244C27"/>
    <w:rsid w:val="00246A53"/>
    <w:rsid w:val="00254A94"/>
    <w:rsid w:val="00255541"/>
    <w:rsid w:val="0027437A"/>
    <w:rsid w:val="00283624"/>
    <w:rsid w:val="0028409F"/>
    <w:rsid w:val="00293BA0"/>
    <w:rsid w:val="002952B4"/>
    <w:rsid w:val="00295972"/>
    <w:rsid w:val="002A00A6"/>
    <w:rsid w:val="002A19B9"/>
    <w:rsid w:val="002A385C"/>
    <w:rsid w:val="002A46CD"/>
    <w:rsid w:val="002B6B97"/>
    <w:rsid w:val="002C06DF"/>
    <w:rsid w:val="002C2B8A"/>
    <w:rsid w:val="002C4624"/>
    <w:rsid w:val="002C4699"/>
    <w:rsid w:val="002D1CE1"/>
    <w:rsid w:val="002D5E4F"/>
    <w:rsid w:val="002E4050"/>
    <w:rsid w:val="002E6186"/>
    <w:rsid w:val="002E6898"/>
    <w:rsid w:val="002F410E"/>
    <w:rsid w:val="002F6531"/>
    <w:rsid w:val="003001E9"/>
    <w:rsid w:val="003017A8"/>
    <w:rsid w:val="003055C4"/>
    <w:rsid w:val="00311B60"/>
    <w:rsid w:val="003121EE"/>
    <w:rsid w:val="00317566"/>
    <w:rsid w:val="00331825"/>
    <w:rsid w:val="003410FC"/>
    <w:rsid w:val="00344C32"/>
    <w:rsid w:val="0035403D"/>
    <w:rsid w:val="00356C08"/>
    <w:rsid w:val="003733EB"/>
    <w:rsid w:val="003744DB"/>
    <w:rsid w:val="0037534C"/>
    <w:rsid w:val="00376507"/>
    <w:rsid w:val="00377AE5"/>
    <w:rsid w:val="00377DCD"/>
    <w:rsid w:val="0039058E"/>
    <w:rsid w:val="0039352B"/>
    <w:rsid w:val="00394332"/>
    <w:rsid w:val="00395E1E"/>
    <w:rsid w:val="003A2D5D"/>
    <w:rsid w:val="003B4852"/>
    <w:rsid w:val="003B5155"/>
    <w:rsid w:val="003B5562"/>
    <w:rsid w:val="003B55C1"/>
    <w:rsid w:val="003C2569"/>
    <w:rsid w:val="003D1173"/>
    <w:rsid w:val="003D6FFF"/>
    <w:rsid w:val="003E1759"/>
    <w:rsid w:val="003F087E"/>
    <w:rsid w:val="00400569"/>
    <w:rsid w:val="00400A90"/>
    <w:rsid w:val="00400D8E"/>
    <w:rsid w:val="00401E9A"/>
    <w:rsid w:val="00406636"/>
    <w:rsid w:val="0041455A"/>
    <w:rsid w:val="00421139"/>
    <w:rsid w:val="00430BAF"/>
    <w:rsid w:val="004372AE"/>
    <w:rsid w:val="00437992"/>
    <w:rsid w:val="00443C44"/>
    <w:rsid w:val="00444694"/>
    <w:rsid w:val="00445FA6"/>
    <w:rsid w:val="00451291"/>
    <w:rsid w:val="0046155A"/>
    <w:rsid w:val="00467FB9"/>
    <w:rsid w:val="00473DEF"/>
    <w:rsid w:val="00480B4A"/>
    <w:rsid w:val="004902C6"/>
    <w:rsid w:val="004911F3"/>
    <w:rsid w:val="004A4F46"/>
    <w:rsid w:val="004A51B5"/>
    <w:rsid w:val="004A7E8C"/>
    <w:rsid w:val="004B0393"/>
    <w:rsid w:val="004B31DA"/>
    <w:rsid w:val="004B37F6"/>
    <w:rsid w:val="004B4EE5"/>
    <w:rsid w:val="004B652B"/>
    <w:rsid w:val="004B6BE9"/>
    <w:rsid w:val="004C25BB"/>
    <w:rsid w:val="004C6A60"/>
    <w:rsid w:val="004C7D87"/>
    <w:rsid w:val="004D0F2C"/>
    <w:rsid w:val="004D2740"/>
    <w:rsid w:val="004D3F6E"/>
    <w:rsid w:val="004D7684"/>
    <w:rsid w:val="004E337D"/>
    <w:rsid w:val="004E3775"/>
    <w:rsid w:val="004F43BD"/>
    <w:rsid w:val="004F4F03"/>
    <w:rsid w:val="004F5A4B"/>
    <w:rsid w:val="004F5E23"/>
    <w:rsid w:val="004F66FE"/>
    <w:rsid w:val="00500AB8"/>
    <w:rsid w:val="00504BED"/>
    <w:rsid w:val="00510ACA"/>
    <w:rsid w:val="00511109"/>
    <w:rsid w:val="00516864"/>
    <w:rsid w:val="005223EE"/>
    <w:rsid w:val="0052382C"/>
    <w:rsid w:val="00526F5B"/>
    <w:rsid w:val="00530095"/>
    <w:rsid w:val="00533F03"/>
    <w:rsid w:val="00534674"/>
    <w:rsid w:val="00541310"/>
    <w:rsid w:val="00541EA9"/>
    <w:rsid w:val="00550A42"/>
    <w:rsid w:val="00552A49"/>
    <w:rsid w:val="0055344B"/>
    <w:rsid w:val="005608B6"/>
    <w:rsid w:val="00561F1B"/>
    <w:rsid w:val="005632AB"/>
    <w:rsid w:val="00564074"/>
    <w:rsid w:val="005741A4"/>
    <w:rsid w:val="00574DBD"/>
    <w:rsid w:val="00593BAB"/>
    <w:rsid w:val="005948EB"/>
    <w:rsid w:val="005A21C4"/>
    <w:rsid w:val="005A2790"/>
    <w:rsid w:val="005B21BE"/>
    <w:rsid w:val="005B5AE4"/>
    <w:rsid w:val="005B6E96"/>
    <w:rsid w:val="005B7F7D"/>
    <w:rsid w:val="005C06CD"/>
    <w:rsid w:val="005C1590"/>
    <w:rsid w:val="005C548A"/>
    <w:rsid w:val="005D3310"/>
    <w:rsid w:val="005D5FDF"/>
    <w:rsid w:val="005E1C14"/>
    <w:rsid w:val="005E27AA"/>
    <w:rsid w:val="005E3F63"/>
    <w:rsid w:val="005F103F"/>
    <w:rsid w:val="005F310D"/>
    <w:rsid w:val="005F71A3"/>
    <w:rsid w:val="00603958"/>
    <w:rsid w:val="00603BC9"/>
    <w:rsid w:val="00606F7D"/>
    <w:rsid w:val="00612765"/>
    <w:rsid w:val="006141C6"/>
    <w:rsid w:val="00620384"/>
    <w:rsid w:val="006241E6"/>
    <w:rsid w:val="006262F9"/>
    <w:rsid w:val="0063111A"/>
    <w:rsid w:val="00642335"/>
    <w:rsid w:val="00642D1C"/>
    <w:rsid w:val="0064487B"/>
    <w:rsid w:val="00654B88"/>
    <w:rsid w:val="00655FA1"/>
    <w:rsid w:val="00663305"/>
    <w:rsid w:val="0066457B"/>
    <w:rsid w:val="006755E7"/>
    <w:rsid w:val="00675922"/>
    <w:rsid w:val="00680D0D"/>
    <w:rsid w:val="00683AE4"/>
    <w:rsid w:val="006873AF"/>
    <w:rsid w:val="0069062C"/>
    <w:rsid w:val="00691EBA"/>
    <w:rsid w:val="00692AF3"/>
    <w:rsid w:val="00695C1E"/>
    <w:rsid w:val="006A0890"/>
    <w:rsid w:val="006A4235"/>
    <w:rsid w:val="006A49B1"/>
    <w:rsid w:val="006B1803"/>
    <w:rsid w:val="006B41CB"/>
    <w:rsid w:val="006C1FAC"/>
    <w:rsid w:val="006C53AE"/>
    <w:rsid w:val="006D028B"/>
    <w:rsid w:val="006D102B"/>
    <w:rsid w:val="006D162B"/>
    <w:rsid w:val="006D7AE3"/>
    <w:rsid w:val="006E0995"/>
    <w:rsid w:val="006E7A3D"/>
    <w:rsid w:val="006F288A"/>
    <w:rsid w:val="006F2FCE"/>
    <w:rsid w:val="007021F5"/>
    <w:rsid w:val="00702CE1"/>
    <w:rsid w:val="00705D19"/>
    <w:rsid w:val="0071225A"/>
    <w:rsid w:val="00713604"/>
    <w:rsid w:val="00720114"/>
    <w:rsid w:val="00720DDA"/>
    <w:rsid w:val="00723EB1"/>
    <w:rsid w:val="007256F4"/>
    <w:rsid w:val="00730B2C"/>
    <w:rsid w:val="0073680B"/>
    <w:rsid w:val="00737D39"/>
    <w:rsid w:val="00756233"/>
    <w:rsid w:val="0076089E"/>
    <w:rsid w:val="00766C7F"/>
    <w:rsid w:val="00775C8A"/>
    <w:rsid w:val="00777876"/>
    <w:rsid w:val="00781151"/>
    <w:rsid w:val="00786BD1"/>
    <w:rsid w:val="00790559"/>
    <w:rsid w:val="00790844"/>
    <w:rsid w:val="00792729"/>
    <w:rsid w:val="00792CF4"/>
    <w:rsid w:val="00794A7E"/>
    <w:rsid w:val="007A0AFC"/>
    <w:rsid w:val="007A2644"/>
    <w:rsid w:val="007A5529"/>
    <w:rsid w:val="007B268D"/>
    <w:rsid w:val="007B3515"/>
    <w:rsid w:val="007B3AF7"/>
    <w:rsid w:val="007B6822"/>
    <w:rsid w:val="007C3912"/>
    <w:rsid w:val="007C5F01"/>
    <w:rsid w:val="007D134E"/>
    <w:rsid w:val="007D5DE1"/>
    <w:rsid w:val="007D6960"/>
    <w:rsid w:val="007E0F83"/>
    <w:rsid w:val="007E18B2"/>
    <w:rsid w:val="007E3A99"/>
    <w:rsid w:val="007E42A5"/>
    <w:rsid w:val="007F008D"/>
    <w:rsid w:val="007F089A"/>
    <w:rsid w:val="007F1A56"/>
    <w:rsid w:val="007F5F52"/>
    <w:rsid w:val="0080098C"/>
    <w:rsid w:val="00810B2D"/>
    <w:rsid w:val="008123AC"/>
    <w:rsid w:val="00815ADD"/>
    <w:rsid w:val="00821B9E"/>
    <w:rsid w:val="00831A51"/>
    <w:rsid w:val="00833582"/>
    <w:rsid w:val="008429F1"/>
    <w:rsid w:val="00852169"/>
    <w:rsid w:val="0085418C"/>
    <w:rsid w:val="00860FF0"/>
    <w:rsid w:val="00865313"/>
    <w:rsid w:val="00866BBA"/>
    <w:rsid w:val="00867CFB"/>
    <w:rsid w:val="00870AAC"/>
    <w:rsid w:val="00874831"/>
    <w:rsid w:val="00876B4F"/>
    <w:rsid w:val="00882D8D"/>
    <w:rsid w:val="00884F5B"/>
    <w:rsid w:val="008A4325"/>
    <w:rsid w:val="008A4D9E"/>
    <w:rsid w:val="008B288B"/>
    <w:rsid w:val="008B6546"/>
    <w:rsid w:val="008D008D"/>
    <w:rsid w:val="008D0324"/>
    <w:rsid w:val="008D1F58"/>
    <w:rsid w:val="008D3AB4"/>
    <w:rsid w:val="008D4BD6"/>
    <w:rsid w:val="008D623B"/>
    <w:rsid w:val="008E68A8"/>
    <w:rsid w:val="008F6DB3"/>
    <w:rsid w:val="009022B9"/>
    <w:rsid w:val="00903203"/>
    <w:rsid w:val="0090554F"/>
    <w:rsid w:val="009119D0"/>
    <w:rsid w:val="00914D3A"/>
    <w:rsid w:val="009177C8"/>
    <w:rsid w:val="00922996"/>
    <w:rsid w:val="00923E61"/>
    <w:rsid w:val="009249B2"/>
    <w:rsid w:val="009357E9"/>
    <w:rsid w:val="00941E17"/>
    <w:rsid w:val="00944B37"/>
    <w:rsid w:val="00945587"/>
    <w:rsid w:val="00951937"/>
    <w:rsid w:val="00951B08"/>
    <w:rsid w:val="00952B6B"/>
    <w:rsid w:val="00955B29"/>
    <w:rsid w:val="00956245"/>
    <w:rsid w:val="00967C00"/>
    <w:rsid w:val="00974040"/>
    <w:rsid w:val="00974562"/>
    <w:rsid w:val="009769F1"/>
    <w:rsid w:val="009819E5"/>
    <w:rsid w:val="00981A32"/>
    <w:rsid w:val="009821A8"/>
    <w:rsid w:val="00983815"/>
    <w:rsid w:val="00986EA8"/>
    <w:rsid w:val="00995236"/>
    <w:rsid w:val="009A07CE"/>
    <w:rsid w:val="009A292F"/>
    <w:rsid w:val="009A6973"/>
    <w:rsid w:val="009A7F29"/>
    <w:rsid w:val="009B00FB"/>
    <w:rsid w:val="009B0653"/>
    <w:rsid w:val="009B11CE"/>
    <w:rsid w:val="009B375E"/>
    <w:rsid w:val="009B557F"/>
    <w:rsid w:val="009B55D6"/>
    <w:rsid w:val="009C584C"/>
    <w:rsid w:val="009C7B80"/>
    <w:rsid w:val="009D0441"/>
    <w:rsid w:val="009D33AC"/>
    <w:rsid w:val="009D696A"/>
    <w:rsid w:val="009D73DC"/>
    <w:rsid w:val="009D7757"/>
    <w:rsid w:val="009E3885"/>
    <w:rsid w:val="009E5112"/>
    <w:rsid w:val="009E5CA2"/>
    <w:rsid w:val="009F2777"/>
    <w:rsid w:val="009F6AC3"/>
    <w:rsid w:val="00A014CE"/>
    <w:rsid w:val="00A0334F"/>
    <w:rsid w:val="00A23877"/>
    <w:rsid w:val="00A238DA"/>
    <w:rsid w:val="00A247C2"/>
    <w:rsid w:val="00A25A36"/>
    <w:rsid w:val="00A30D6F"/>
    <w:rsid w:val="00A32133"/>
    <w:rsid w:val="00A32E8C"/>
    <w:rsid w:val="00A35FEA"/>
    <w:rsid w:val="00A377FC"/>
    <w:rsid w:val="00A41963"/>
    <w:rsid w:val="00A4256F"/>
    <w:rsid w:val="00A43B2D"/>
    <w:rsid w:val="00A509CB"/>
    <w:rsid w:val="00A546A8"/>
    <w:rsid w:val="00A56606"/>
    <w:rsid w:val="00A66B97"/>
    <w:rsid w:val="00A70913"/>
    <w:rsid w:val="00A71F99"/>
    <w:rsid w:val="00A72CEE"/>
    <w:rsid w:val="00A81A8D"/>
    <w:rsid w:val="00A85DE0"/>
    <w:rsid w:val="00A95A43"/>
    <w:rsid w:val="00A97E7A"/>
    <w:rsid w:val="00AA2282"/>
    <w:rsid w:val="00AA27B3"/>
    <w:rsid w:val="00AB0019"/>
    <w:rsid w:val="00AB52F9"/>
    <w:rsid w:val="00AC03B3"/>
    <w:rsid w:val="00AC0CBE"/>
    <w:rsid w:val="00AD0A5D"/>
    <w:rsid w:val="00AD3256"/>
    <w:rsid w:val="00AE19E9"/>
    <w:rsid w:val="00AE4024"/>
    <w:rsid w:val="00AF20B1"/>
    <w:rsid w:val="00AF2A9B"/>
    <w:rsid w:val="00AF2C1D"/>
    <w:rsid w:val="00AF3890"/>
    <w:rsid w:val="00B1010D"/>
    <w:rsid w:val="00B10AC7"/>
    <w:rsid w:val="00B13CC0"/>
    <w:rsid w:val="00B215B3"/>
    <w:rsid w:val="00B301F7"/>
    <w:rsid w:val="00B30640"/>
    <w:rsid w:val="00B43D82"/>
    <w:rsid w:val="00B44D8D"/>
    <w:rsid w:val="00B54B92"/>
    <w:rsid w:val="00B56B65"/>
    <w:rsid w:val="00B63413"/>
    <w:rsid w:val="00B65163"/>
    <w:rsid w:val="00B6533C"/>
    <w:rsid w:val="00B67C9A"/>
    <w:rsid w:val="00B8059F"/>
    <w:rsid w:val="00B8778F"/>
    <w:rsid w:val="00B906EF"/>
    <w:rsid w:val="00B90AA2"/>
    <w:rsid w:val="00B958B5"/>
    <w:rsid w:val="00B966FD"/>
    <w:rsid w:val="00B96DA9"/>
    <w:rsid w:val="00BA1CF0"/>
    <w:rsid w:val="00BA61B8"/>
    <w:rsid w:val="00BB1764"/>
    <w:rsid w:val="00BC155C"/>
    <w:rsid w:val="00BC21CD"/>
    <w:rsid w:val="00BC3615"/>
    <w:rsid w:val="00BC7DBA"/>
    <w:rsid w:val="00BE20BD"/>
    <w:rsid w:val="00BE2A9E"/>
    <w:rsid w:val="00BE3CF9"/>
    <w:rsid w:val="00BE673E"/>
    <w:rsid w:val="00BE7DEF"/>
    <w:rsid w:val="00BF0050"/>
    <w:rsid w:val="00BF0B98"/>
    <w:rsid w:val="00BF3648"/>
    <w:rsid w:val="00BF3949"/>
    <w:rsid w:val="00BF4310"/>
    <w:rsid w:val="00C00ECC"/>
    <w:rsid w:val="00C0480F"/>
    <w:rsid w:val="00C06739"/>
    <w:rsid w:val="00C14613"/>
    <w:rsid w:val="00C204FE"/>
    <w:rsid w:val="00C20A8E"/>
    <w:rsid w:val="00C21113"/>
    <w:rsid w:val="00C4194A"/>
    <w:rsid w:val="00C4716B"/>
    <w:rsid w:val="00C50357"/>
    <w:rsid w:val="00C5666E"/>
    <w:rsid w:val="00C6060B"/>
    <w:rsid w:val="00C75BE0"/>
    <w:rsid w:val="00C76C39"/>
    <w:rsid w:val="00C85B73"/>
    <w:rsid w:val="00C936C1"/>
    <w:rsid w:val="00C938F2"/>
    <w:rsid w:val="00C97BA5"/>
    <w:rsid w:val="00CA0EBC"/>
    <w:rsid w:val="00CA1891"/>
    <w:rsid w:val="00CA5671"/>
    <w:rsid w:val="00CA7A65"/>
    <w:rsid w:val="00CB44E8"/>
    <w:rsid w:val="00CB6B77"/>
    <w:rsid w:val="00CB7875"/>
    <w:rsid w:val="00CC251B"/>
    <w:rsid w:val="00CC3D3D"/>
    <w:rsid w:val="00CD0B8E"/>
    <w:rsid w:val="00CD1E8A"/>
    <w:rsid w:val="00CD3014"/>
    <w:rsid w:val="00CD3464"/>
    <w:rsid w:val="00CE3161"/>
    <w:rsid w:val="00CE4488"/>
    <w:rsid w:val="00CF2106"/>
    <w:rsid w:val="00CF35F2"/>
    <w:rsid w:val="00CF3C5C"/>
    <w:rsid w:val="00D0025F"/>
    <w:rsid w:val="00D032F1"/>
    <w:rsid w:val="00D15578"/>
    <w:rsid w:val="00D17171"/>
    <w:rsid w:val="00D20AFA"/>
    <w:rsid w:val="00D211FD"/>
    <w:rsid w:val="00D22D1D"/>
    <w:rsid w:val="00D2358E"/>
    <w:rsid w:val="00D26445"/>
    <w:rsid w:val="00D271A8"/>
    <w:rsid w:val="00D2768F"/>
    <w:rsid w:val="00D310BD"/>
    <w:rsid w:val="00D31E19"/>
    <w:rsid w:val="00D43D4F"/>
    <w:rsid w:val="00D45D33"/>
    <w:rsid w:val="00D5010A"/>
    <w:rsid w:val="00D52388"/>
    <w:rsid w:val="00D72A0D"/>
    <w:rsid w:val="00D75D59"/>
    <w:rsid w:val="00D87326"/>
    <w:rsid w:val="00D976B0"/>
    <w:rsid w:val="00D978EB"/>
    <w:rsid w:val="00DA5FAA"/>
    <w:rsid w:val="00DA72E6"/>
    <w:rsid w:val="00DB1B08"/>
    <w:rsid w:val="00DB575F"/>
    <w:rsid w:val="00DB5F45"/>
    <w:rsid w:val="00DC5879"/>
    <w:rsid w:val="00DC5EB7"/>
    <w:rsid w:val="00DC6C55"/>
    <w:rsid w:val="00DD0072"/>
    <w:rsid w:val="00DD7EA7"/>
    <w:rsid w:val="00DE07A8"/>
    <w:rsid w:val="00DE4B94"/>
    <w:rsid w:val="00DE735E"/>
    <w:rsid w:val="00DF1239"/>
    <w:rsid w:val="00DF5209"/>
    <w:rsid w:val="00DF7BD8"/>
    <w:rsid w:val="00E01E66"/>
    <w:rsid w:val="00E03476"/>
    <w:rsid w:val="00E04CB1"/>
    <w:rsid w:val="00E10CB5"/>
    <w:rsid w:val="00E10D83"/>
    <w:rsid w:val="00E2077A"/>
    <w:rsid w:val="00E20E76"/>
    <w:rsid w:val="00E30787"/>
    <w:rsid w:val="00E32D1C"/>
    <w:rsid w:val="00E32E05"/>
    <w:rsid w:val="00E34AEF"/>
    <w:rsid w:val="00E432F9"/>
    <w:rsid w:val="00E50CCC"/>
    <w:rsid w:val="00E547E6"/>
    <w:rsid w:val="00E558B2"/>
    <w:rsid w:val="00E572EC"/>
    <w:rsid w:val="00E576D1"/>
    <w:rsid w:val="00E62156"/>
    <w:rsid w:val="00E66DDF"/>
    <w:rsid w:val="00E750B8"/>
    <w:rsid w:val="00E75B13"/>
    <w:rsid w:val="00E808D7"/>
    <w:rsid w:val="00E83DA4"/>
    <w:rsid w:val="00E86693"/>
    <w:rsid w:val="00E956C2"/>
    <w:rsid w:val="00EA2BDD"/>
    <w:rsid w:val="00EA2C6F"/>
    <w:rsid w:val="00EA4753"/>
    <w:rsid w:val="00EA4D95"/>
    <w:rsid w:val="00EB3E05"/>
    <w:rsid w:val="00EB4A8F"/>
    <w:rsid w:val="00EC4FAB"/>
    <w:rsid w:val="00EC5028"/>
    <w:rsid w:val="00EC7BD6"/>
    <w:rsid w:val="00ED1AF2"/>
    <w:rsid w:val="00ED2F84"/>
    <w:rsid w:val="00ED50FE"/>
    <w:rsid w:val="00ED648D"/>
    <w:rsid w:val="00ED72A9"/>
    <w:rsid w:val="00EE47FD"/>
    <w:rsid w:val="00EE6290"/>
    <w:rsid w:val="00EF607B"/>
    <w:rsid w:val="00EF70C2"/>
    <w:rsid w:val="00F02CEE"/>
    <w:rsid w:val="00F07F02"/>
    <w:rsid w:val="00F11319"/>
    <w:rsid w:val="00F147B3"/>
    <w:rsid w:val="00F202D0"/>
    <w:rsid w:val="00F21350"/>
    <w:rsid w:val="00F220CF"/>
    <w:rsid w:val="00F223B4"/>
    <w:rsid w:val="00F268F6"/>
    <w:rsid w:val="00F3080D"/>
    <w:rsid w:val="00F33F37"/>
    <w:rsid w:val="00F37A1C"/>
    <w:rsid w:val="00F418FD"/>
    <w:rsid w:val="00F434D0"/>
    <w:rsid w:val="00F44392"/>
    <w:rsid w:val="00F45B42"/>
    <w:rsid w:val="00F522D5"/>
    <w:rsid w:val="00F541E8"/>
    <w:rsid w:val="00F602A0"/>
    <w:rsid w:val="00F60605"/>
    <w:rsid w:val="00F708AC"/>
    <w:rsid w:val="00F778A3"/>
    <w:rsid w:val="00F809B4"/>
    <w:rsid w:val="00F82CF8"/>
    <w:rsid w:val="00F83168"/>
    <w:rsid w:val="00F9079C"/>
    <w:rsid w:val="00F962C2"/>
    <w:rsid w:val="00FA2EB8"/>
    <w:rsid w:val="00FA5810"/>
    <w:rsid w:val="00FB0865"/>
    <w:rsid w:val="00FB3729"/>
    <w:rsid w:val="00FB60BC"/>
    <w:rsid w:val="00FB6A05"/>
    <w:rsid w:val="00FC6818"/>
    <w:rsid w:val="00FD0FA9"/>
    <w:rsid w:val="00FD31A8"/>
    <w:rsid w:val="00FD52B3"/>
    <w:rsid w:val="00FD612A"/>
    <w:rsid w:val="00FE77B7"/>
    <w:rsid w:val="00FF0CD9"/>
    <w:rsid w:val="00FF1006"/>
    <w:rsid w:val="00FF5253"/>
    <w:rsid w:val="00FF525A"/>
    <w:rsid w:val="00FF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5FE7C1"/>
  <w15:docId w15:val="{0E3A749E-BDA7-4E1A-BCAC-E6314FB46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7A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FA5810"/>
    <w:pPr>
      <w:keepNext/>
      <w:numPr>
        <w:numId w:val="35"/>
      </w:numPr>
      <w:spacing w:after="0" w:line="240" w:lineRule="auto"/>
      <w:jc w:val="both"/>
      <w:outlineLvl w:val="1"/>
    </w:pPr>
    <w:rPr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D72A0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FA5810"/>
    <w:rPr>
      <w:b/>
      <w:sz w:val="24"/>
      <w:lang w:eastAsia="en-US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D72A0D"/>
    <w:rPr>
      <w:rFonts w:ascii="Arial" w:eastAsia="Times New Roman" w:hAnsi="Arial" w:cs="Times New Roman"/>
      <w:sz w:val="24"/>
    </w:rPr>
  </w:style>
  <w:style w:type="paragraph" w:styleId="Stopka">
    <w:name w:val="footer"/>
    <w:basedOn w:val="Normalny"/>
    <w:link w:val="StopkaZnak"/>
    <w:uiPriority w:val="99"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</w:rPr>
  </w:style>
  <w:style w:type="character" w:customStyle="1" w:styleId="StopkaZnak">
    <w:name w:val="Stopka Znak"/>
    <w:link w:val="Stopka"/>
    <w:uiPriority w:val="99"/>
    <w:locked/>
    <w:rsid w:val="00D72A0D"/>
    <w:rPr>
      <w:rFonts w:ascii="Arial" w:eastAsia="Times New Roman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rsid w:val="00D72A0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PlandokumentuZnak">
    <w:name w:val="Plan dokumentu Znak"/>
    <w:link w:val="Plandokumentu1"/>
    <w:uiPriority w:val="99"/>
    <w:semiHidden/>
    <w:locked/>
    <w:rsid w:val="00D72A0D"/>
    <w:rPr>
      <w:rFonts w:ascii="Tahoma" w:eastAsia="Times New Roman" w:hAnsi="Tahoma"/>
      <w:sz w:val="16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D72A0D"/>
    <w:pPr>
      <w:spacing w:after="200" w:line="276" w:lineRule="auto"/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D72A0D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rsid w:val="00D72A0D"/>
    <w:pPr>
      <w:tabs>
        <w:tab w:val="right" w:leader="dot" w:pos="9628"/>
      </w:tabs>
      <w:spacing w:after="0" w:line="240" w:lineRule="auto"/>
    </w:pPr>
    <w:rPr>
      <w:rFonts w:ascii="Arial" w:hAnsi="Arial" w:cs="Arial"/>
      <w:bCs/>
      <w:noProof/>
      <w:sz w:val="24"/>
    </w:rPr>
  </w:style>
  <w:style w:type="paragraph" w:customStyle="1" w:styleId="ST">
    <w:name w:val="ST"/>
    <w:basedOn w:val="Normalny"/>
    <w:link w:val="STZnak"/>
    <w:uiPriority w:val="99"/>
    <w:rsid w:val="00D72A0D"/>
    <w:pPr>
      <w:spacing w:after="0" w:line="240" w:lineRule="auto"/>
      <w:jc w:val="center"/>
      <w:outlineLvl w:val="0"/>
    </w:pPr>
    <w:rPr>
      <w:rFonts w:ascii="Arial" w:hAnsi="Arial"/>
      <w:b/>
      <w:bCs/>
      <w:sz w:val="20"/>
      <w:szCs w:val="20"/>
      <w:lang w:eastAsia="pl-PL"/>
    </w:rPr>
  </w:style>
  <w:style w:type="character" w:customStyle="1" w:styleId="STZnak">
    <w:name w:val="ST Znak"/>
    <w:link w:val="ST"/>
    <w:uiPriority w:val="99"/>
    <w:locked/>
    <w:rsid w:val="00D72A0D"/>
    <w:rPr>
      <w:rFonts w:ascii="Arial" w:eastAsia="Times New Roman" w:hAnsi="Arial"/>
      <w:b/>
    </w:rPr>
  </w:style>
  <w:style w:type="character" w:styleId="UyteHipercze">
    <w:name w:val="FollowedHyperlink"/>
    <w:uiPriority w:val="99"/>
    <w:semiHidden/>
    <w:rsid w:val="00D72A0D"/>
    <w:rPr>
      <w:rFonts w:cs="Times New Roman"/>
      <w:color w:val="800080"/>
      <w:u w:val="single"/>
    </w:rPr>
  </w:style>
  <w:style w:type="paragraph" w:customStyle="1" w:styleId="Styl2">
    <w:name w:val="Styl2"/>
    <w:basedOn w:val="Normalny"/>
    <w:link w:val="Styl2Znak"/>
    <w:uiPriority w:val="99"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/>
      <w:sz w:val="18"/>
      <w:szCs w:val="18"/>
      <w:lang w:eastAsia="pl-PL"/>
    </w:rPr>
  </w:style>
  <w:style w:type="character" w:customStyle="1" w:styleId="Styl2Znak">
    <w:name w:val="Styl2 Znak"/>
    <w:link w:val="Styl2"/>
    <w:uiPriority w:val="99"/>
    <w:locked/>
    <w:rsid w:val="00D72A0D"/>
    <w:rPr>
      <w:rFonts w:ascii="Arial" w:eastAsia="Times New Roman" w:hAnsi="Arial"/>
      <w:sz w:val="18"/>
      <w:szCs w:val="18"/>
    </w:rPr>
  </w:style>
  <w:style w:type="paragraph" w:customStyle="1" w:styleId="Styl5">
    <w:name w:val="Styl5"/>
    <w:basedOn w:val="Normalny"/>
    <w:uiPriority w:val="99"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uiPriority w:val="99"/>
    <w:rsid w:val="00D72A0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/>
      <w:sz w:val="16"/>
      <w:lang w:eastAsia="en-US"/>
    </w:rPr>
  </w:style>
  <w:style w:type="character" w:styleId="Odwoaniedokomentarza">
    <w:name w:val="annotation reference"/>
    <w:uiPriority w:val="99"/>
    <w:semiHidden/>
    <w:rsid w:val="00D72A0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D72A0D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D72A0D"/>
    <w:rPr>
      <w:rFonts w:ascii="Arial" w:eastAsia="Times New Roman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72A0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72A0D"/>
    <w:rPr>
      <w:rFonts w:ascii="Arial" w:eastAsia="Times New Roman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72A0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72A0D"/>
    <w:rPr>
      <w:rFonts w:ascii="Tahoma" w:eastAsia="Times New Roman" w:hAnsi="Tahoma" w:cs="Times New Roman"/>
      <w:sz w:val="16"/>
      <w:szCs w:val="16"/>
    </w:rPr>
  </w:style>
  <w:style w:type="character" w:customStyle="1" w:styleId="textnode2">
    <w:name w:val="textnode2"/>
    <w:uiPriority w:val="99"/>
    <w:rsid w:val="00D72A0D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locked/>
    <w:rsid w:val="00D72A0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Styl1">
    <w:name w:val="Styl1"/>
    <w:basedOn w:val="Normalny"/>
    <w:link w:val="Styl1Znak"/>
    <w:uiPriority w:val="99"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yl1Znak">
    <w:name w:val="Styl1 Znak"/>
    <w:link w:val="Styl1"/>
    <w:uiPriority w:val="99"/>
    <w:locked/>
    <w:rsid w:val="00D72A0D"/>
    <w:rPr>
      <w:rFonts w:ascii="Times New Roman" w:eastAsia="Times New Roman" w:hAnsi="Times New Roman"/>
      <w:sz w:val="24"/>
      <w:szCs w:val="24"/>
    </w:rPr>
  </w:style>
  <w:style w:type="paragraph" w:styleId="Tytu">
    <w:name w:val="Title"/>
    <w:aliases w:val="Znak, Znak"/>
    <w:basedOn w:val="Normalny"/>
    <w:link w:val="TytuZnak"/>
    <w:qFormat/>
    <w:rsid w:val="00D72A0D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Znak Znak, Znak Znak"/>
    <w:link w:val="Tytu"/>
    <w:locked/>
    <w:rsid w:val="00D72A0D"/>
    <w:rPr>
      <w:rFonts w:ascii="Times New Roman" w:hAnsi="Times New Roman" w:cs="Times New Roman"/>
      <w:b/>
      <w:sz w:val="20"/>
      <w:szCs w:val="20"/>
    </w:rPr>
  </w:style>
  <w:style w:type="paragraph" w:styleId="Bezodstpw">
    <w:name w:val="No Spacing"/>
    <w:link w:val="BezodstpwZnak"/>
    <w:uiPriority w:val="1"/>
    <w:qFormat/>
    <w:rsid w:val="00D72A0D"/>
    <w:rPr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BF0B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BF0B98"/>
    <w:rPr>
      <w:rFonts w:cs="Times New Roman"/>
    </w:rPr>
  </w:style>
  <w:style w:type="paragraph" w:customStyle="1" w:styleId="w2zmart">
    <w:name w:val="w2zm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pkt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uiPriority w:val="99"/>
    <w:qFormat/>
    <w:rsid w:val="00B3064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Akapit z listą BS Znak"/>
    <w:link w:val="Akapitzlist"/>
    <w:uiPriority w:val="99"/>
    <w:locked/>
    <w:rsid w:val="001E62D8"/>
    <w:rPr>
      <w:rFonts w:ascii="Calibri" w:hAnsi="Calibri"/>
      <w:lang w:eastAsia="pl-PL"/>
    </w:rPr>
  </w:style>
  <w:style w:type="character" w:customStyle="1" w:styleId="FontStyle132">
    <w:name w:val="Font Style132"/>
    <w:uiPriority w:val="99"/>
    <w:rsid w:val="003B5562"/>
    <w:rPr>
      <w:rFonts w:ascii="Arial" w:hAnsi="Arial"/>
      <w:b/>
      <w:sz w:val="26"/>
    </w:rPr>
  </w:style>
  <w:style w:type="character" w:customStyle="1" w:styleId="PodtytuZnak">
    <w:name w:val="Podtytuł Znak"/>
    <w:uiPriority w:val="99"/>
    <w:rsid w:val="004D3F6E"/>
    <w:rPr>
      <w:rFonts w:ascii="Times New Roman" w:hAnsi="Times New Roman"/>
      <w:b/>
      <w:sz w:val="26"/>
      <w:lang w:eastAsia="en-US"/>
    </w:rPr>
  </w:style>
  <w:style w:type="paragraph" w:customStyle="1" w:styleId="Style7">
    <w:name w:val="Style7"/>
    <w:basedOn w:val="Standard"/>
    <w:rsid w:val="00550A42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character" w:customStyle="1" w:styleId="FontStyle32">
    <w:name w:val="Font Style32"/>
    <w:uiPriority w:val="99"/>
    <w:rsid w:val="00550A42"/>
    <w:rPr>
      <w:rFonts w:ascii="Arial Unicode MS" w:eastAsia="Arial Unicode MS" w:hAnsi="Arial Unicode MS"/>
      <w:sz w:val="14"/>
    </w:rPr>
  </w:style>
  <w:style w:type="character" w:customStyle="1" w:styleId="NagwekstronynieparzystejZnak1">
    <w:name w:val="Nagłówek strony nieparzystej Znak1"/>
    <w:aliases w:val="Nagłówek strony nieparzystej1 Znak1,Nagłówek strony nieparzystej2 Znak1,Nagłówek strony nieparzystej3 Znak1,Nagłówek strony nieparzystej4 Znak1,Nagłówek strony nieparzystej5 Znak1,Nagłówek strony nieparzystej6 Znak"/>
    <w:uiPriority w:val="99"/>
    <w:locked/>
    <w:rsid w:val="005A2790"/>
    <w:rPr>
      <w:sz w:val="24"/>
    </w:rPr>
  </w:style>
  <w:style w:type="numbering" w:customStyle="1" w:styleId="WW8Num27">
    <w:name w:val="WW8Num27"/>
    <w:rsid w:val="00AA663E"/>
    <w:pPr>
      <w:numPr>
        <w:numId w:val="32"/>
      </w:numPr>
    </w:pPr>
  </w:style>
  <w:style w:type="paragraph" w:customStyle="1" w:styleId="Textbody">
    <w:name w:val="Text body"/>
    <w:basedOn w:val="Normalny"/>
    <w:rsid w:val="00DA5FAA"/>
    <w:pPr>
      <w:suppressAutoHyphens/>
      <w:autoSpaceDN w:val="0"/>
      <w:spacing w:after="120" w:line="240" w:lineRule="auto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character" w:customStyle="1" w:styleId="FontStyle55">
    <w:name w:val="Font Style55"/>
    <w:rsid w:val="00DA5FAA"/>
    <w:rPr>
      <w:rFonts w:ascii="Franklin Gothic Book" w:hAnsi="Franklin Gothic Book" w:cs="Franklin Gothic Book"/>
      <w:sz w:val="22"/>
      <w:szCs w:val="22"/>
    </w:rPr>
  </w:style>
  <w:style w:type="character" w:customStyle="1" w:styleId="BezodstpwZnak">
    <w:name w:val="Bez odstępów Znak"/>
    <w:link w:val="Bezodstpw"/>
    <w:uiPriority w:val="1"/>
    <w:locked/>
    <w:rsid w:val="00E32E0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16</Pages>
  <Words>6479</Words>
  <Characters>40904</Characters>
  <Application>Microsoft Office Word</Application>
  <DocSecurity>0</DocSecurity>
  <Lines>340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</vt:lpstr>
    </vt:vector>
  </TitlesOfParts>
  <Company>Microsoft</Company>
  <LinksUpToDate>false</LinksUpToDate>
  <CharactersWithSpaces>47289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subject/>
  <dc:creator>Damian Stachowicz</dc:creator>
  <cp:keywords/>
  <dc:description/>
  <cp:lastModifiedBy>Emilia Mojecka</cp:lastModifiedBy>
  <cp:revision>28</cp:revision>
  <cp:lastPrinted>2021-02-18T09:37:00Z</cp:lastPrinted>
  <dcterms:created xsi:type="dcterms:W3CDTF">2025-10-20T06:10:00Z</dcterms:created>
  <dcterms:modified xsi:type="dcterms:W3CDTF">2025-12-01T17:35:00Z</dcterms:modified>
</cp:coreProperties>
</file>