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9155E" w14:textId="77777777" w:rsidR="00221437" w:rsidRPr="00E605C0" w:rsidRDefault="00221437" w:rsidP="006521FF">
      <w:pPr>
        <w:pStyle w:val="Nagwek"/>
        <w:spacing w:line="300" w:lineRule="auto"/>
        <w:jc w:val="right"/>
        <w:rPr>
          <w:rFonts w:ascii="Arial" w:hAnsi="Arial" w:cs="Arial"/>
          <w:b/>
          <w:smallCaps/>
          <w:sz w:val="16"/>
          <w:szCs w:val="16"/>
        </w:rPr>
      </w:pPr>
      <w:r w:rsidRPr="00E605C0">
        <w:rPr>
          <w:rFonts w:ascii="Arial" w:hAnsi="Arial" w:cs="Arial"/>
          <w:sz w:val="16"/>
          <w:szCs w:val="16"/>
        </w:rPr>
        <w:t>Załącznik nr 1</w:t>
      </w:r>
    </w:p>
    <w:p w14:paraId="4F25B03B" w14:textId="7EFE2F77" w:rsidR="00221437" w:rsidRPr="00E605C0" w:rsidRDefault="00C22B72" w:rsidP="006521FF">
      <w:pPr>
        <w:pStyle w:val="Nagwek"/>
        <w:spacing w:line="300" w:lineRule="auto"/>
        <w:jc w:val="right"/>
        <w:rPr>
          <w:rFonts w:ascii="Arial" w:hAnsi="Arial" w:cs="Arial"/>
          <w:strike/>
        </w:rPr>
      </w:pPr>
      <w:r w:rsidRPr="00E605C0">
        <w:rPr>
          <w:rFonts w:ascii="Arial" w:hAnsi="Arial" w:cs="Arial"/>
          <w:strike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41EB5CD" wp14:editId="33347877">
                <wp:simplePos x="0" y="0"/>
                <wp:positionH relativeFrom="column">
                  <wp:posOffset>47625</wp:posOffset>
                </wp:positionH>
                <wp:positionV relativeFrom="paragraph">
                  <wp:posOffset>-67310</wp:posOffset>
                </wp:positionV>
                <wp:extent cx="2057400" cy="10287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671D6" w14:textId="77777777" w:rsidR="006F4197" w:rsidRDefault="006F4197" w:rsidP="00E40B18">
                            <w:pPr>
                              <w:jc w:val="center"/>
                            </w:pPr>
                          </w:p>
                          <w:p w14:paraId="7B1A13B4" w14:textId="77777777" w:rsidR="006F4197" w:rsidRDefault="006F4197" w:rsidP="00E40B18">
                            <w:pPr>
                              <w:jc w:val="center"/>
                            </w:pPr>
                          </w:p>
                          <w:p w14:paraId="3272CEFC" w14:textId="77777777" w:rsidR="006F4197" w:rsidRDefault="006F4197" w:rsidP="00E40B18">
                            <w:pPr>
                              <w:jc w:val="center"/>
                            </w:pPr>
                          </w:p>
                          <w:p w14:paraId="797B7747" w14:textId="77777777" w:rsidR="006F4197" w:rsidRDefault="006F4197" w:rsidP="00E40B18">
                            <w:pPr>
                              <w:jc w:val="center"/>
                            </w:pPr>
                          </w:p>
                          <w:p w14:paraId="481CBF12" w14:textId="77777777" w:rsidR="006F4197" w:rsidRDefault="006F4197" w:rsidP="00E40B1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11DADED2" w14:textId="77777777" w:rsidR="006F4197" w:rsidRPr="004F41FE" w:rsidRDefault="006F4197" w:rsidP="00E40B18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4F41F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EB5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75pt;margin-top:-5.3pt;width:162pt;height:8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">
                <v:textbox>
                  <w:txbxContent>
                    <w:p w14:paraId="5F1671D6" w14:textId="77777777" w:rsidR="006F4197" w:rsidRDefault="006F4197" w:rsidP="00E40B18">
                      <w:pPr>
                        <w:jc w:val="center"/>
                      </w:pPr>
                    </w:p>
                    <w:p w14:paraId="7B1A13B4" w14:textId="77777777" w:rsidR="006F4197" w:rsidRDefault="006F4197" w:rsidP="00E40B18">
                      <w:pPr>
                        <w:jc w:val="center"/>
                      </w:pPr>
                    </w:p>
                    <w:p w14:paraId="3272CEFC" w14:textId="77777777" w:rsidR="006F4197" w:rsidRDefault="006F4197" w:rsidP="00E40B18">
                      <w:pPr>
                        <w:jc w:val="center"/>
                      </w:pPr>
                    </w:p>
                    <w:p w14:paraId="797B7747" w14:textId="77777777" w:rsidR="006F4197" w:rsidRDefault="006F4197" w:rsidP="00E40B18">
                      <w:pPr>
                        <w:jc w:val="center"/>
                      </w:pPr>
                    </w:p>
                    <w:p w14:paraId="481CBF12" w14:textId="77777777" w:rsidR="006F4197" w:rsidRDefault="006F4197" w:rsidP="00E40B18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11DADED2" w14:textId="77777777" w:rsidR="006F4197" w:rsidRPr="004F41FE" w:rsidRDefault="006F4197" w:rsidP="00E40B18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4F41FE">
                        <w:rPr>
                          <w:rFonts w:ascii="Tahoma" w:hAnsi="Tahoma" w:cs="Tahoma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221437" w:rsidRPr="00E605C0">
        <w:rPr>
          <w:rFonts w:ascii="Arial" w:hAnsi="Arial" w:cs="Arial"/>
          <w:smallCaps/>
          <w:strike/>
        </w:rPr>
        <w:t xml:space="preserve">          </w:t>
      </w:r>
      <w:r w:rsidR="00221437" w:rsidRPr="00E605C0">
        <w:rPr>
          <w:rFonts w:ascii="Arial" w:hAnsi="Arial" w:cs="Arial"/>
          <w:strike/>
        </w:rPr>
        <w:tab/>
        <w:t xml:space="preserve">      </w:t>
      </w:r>
    </w:p>
    <w:p w14:paraId="73E6B5A6" w14:textId="3C86A396" w:rsidR="00221437" w:rsidRPr="00E605C0" w:rsidRDefault="005C738E" w:rsidP="006521FF">
      <w:pPr>
        <w:spacing w:line="300" w:lineRule="auto"/>
        <w:jc w:val="right"/>
        <w:rPr>
          <w:rFonts w:ascii="Arial" w:hAnsi="Arial" w:cs="Arial"/>
        </w:rPr>
      </w:pPr>
      <w:r w:rsidRPr="00E605C0">
        <w:rPr>
          <w:rFonts w:ascii="Arial" w:hAnsi="Arial" w:cs="Arial"/>
        </w:rPr>
        <w:t>Nr</w:t>
      </w:r>
      <w:r w:rsidR="00221437" w:rsidRPr="00E605C0">
        <w:rPr>
          <w:rFonts w:ascii="Arial" w:hAnsi="Arial" w:cs="Arial"/>
        </w:rPr>
        <w:t xml:space="preserve"> sprawy </w:t>
      </w:r>
      <w:r w:rsidR="00115310" w:rsidRPr="00E605C0">
        <w:rPr>
          <w:rFonts w:ascii="Arial" w:hAnsi="Arial" w:cs="Arial"/>
        </w:rPr>
        <w:t xml:space="preserve">: </w:t>
      </w:r>
      <w:r w:rsidR="001A42DD" w:rsidRPr="00E605C0">
        <w:rPr>
          <w:rFonts w:ascii="Arial" w:hAnsi="Arial" w:cs="Arial"/>
          <w:b/>
        </w:rPr>
        <w:t>ZP.271.1.</w:t>
      </w:r>
      <w:r w:rsidR="00240761" w:rsidRPr="00E605C0">
        <w:rPr>
          <w:rFonts w:ascii="Arial" w:hAnsi="Arial" w:cs="Arial"/>
          <w:b/>
        </w:rPr>
        <w:t>01</w:t>
      </w:r>
      <w:r w:rsidR="001A42DD" w:rsidRPr="00E605C0">
        <w:rPr>
          <w:rFonts w:ascii="Arial" w:hAnsi="Arial" w:cs="Arial"/>
          <w:b/>
        </w:rPr>
        <w:t>.202</w:t>
      </w:r>
      <w:r w:rsidR="00710776" w:rsidRPr="00E605C0">
        <w:rPr>
          <w:rFonts w:ascii="Arial" w:hAnsi="Arial" w:cs="Arial"/>
          <w:b/>
        </w:rPr>
        <w:t>6</w:t>
      </w:r>
    </w:p>
    <w:p w14:paraId="74D3A8EC" w14:textId="77777777" w:rsidR="00221437" w:rsidRPr="00E605C0" w:rsidRDefault="00221437" w:rsidP="006521FF">
      <w:pPr>
        <w:spacing w:line="300" w:lineRule="auto"/>
        <w:rPr>
          <w:rFonts w:ascii="Arial" w:hAnsi="Arial" w:cs="Arial"/>
        </w:rPr>
      </w:pPr>
    </w:p>
    <w:p w14:paraId="77045D3E" w14:textId="77777777" w:rsidR="00221437" w:rsidRPr="00E605C0" w:rsidRDefault="00221437" w:rsidP="006521FF">
      <w:pPr>
        <w:spacing w:line="300" w:lineRule="auto"/>
        <w:rPr>
          <w:rFonts w:ascii="Arial" w:hAnsi="Arial" w:cs="Arial"/>
        </w:rPr>
      </w:pPr>
    </w:p>
    <w:p w14:paraId="7D7A08EF" w14:textId="77777777" w:rsidR="00221437" w:rsidRPr="00E605C0" w:rsidRDefault="00221437" w:rsidP="006521FF">
      <w:pPr>
        <w:spacing w:line="300" w:lineRule="auto"/>
        <w:rPr>
          <w:rFonts w:ascii="Arial" w:hAnsi="Arial" w:cs="Arial"/>
        </w:rPr>
      </w:pPr>
    </w:p>
    <w:p w14:paraId="4DB5AAF1" w14:textId="77777777" w:rsidR="00221437" w:rsidRPr="00E605C0" w:rsidRDefault="00221437" w:rsidP="006521FF">
      <w:pPr>
        <w:spacing w:line="300" w:lineRule="auto"/>
        <w:rPr>
          <w:rFonts w:ascii="Arial" w:hAnsi="Arial" w:cs="Arial"/>
        </w:rPr>
      </w:pPr>
    </w:p>
    <w:p w14:paraId="4D6BAB9A" w14:textId="77777777" w:rsidR="00653B34" w:rsidRPr="00E605C0" w:rsidRDefault="00653B34" w:rsidP="006521FF">
      <w:pPr>
        <w:spacing w:line="300" w:lineRule="auto"/>
        <w:jc w:val="both"/>
        <w:rPr>
          <w:rFonts w:ascii="Arial" w:hAnsi="Arial" w:cs="Arial"/>
          <w:b/>
        </w:rPr>
      </w:pPr>
    </w:p>
    <w:p w14:paraId="36A31ACC" w14:textId="77777777" w:rsidR="005024E1" w:rsidRPr="00E605C0" w:rsidRDefault="00221437" w:rsidP="006521FF">
      <w:pPr>
        <w:spacing w:line="300" w:lineRule="auto"/>
        <w:jc w:val="both"/>
        <w:rPr>
          <w:rFonts w:ascii="Arial" w:hAnsi="Arial" w:cs="Arial"/>
          <w:b/>
        </w:rPr>
      </w:pPr>
      <w:r w:rsidRPr="00E605C0">
        <w:rPr>
          <w:rFonts w:ascii="Arial" w:hAnsi="Arial" w:cs="Arial"/>
          <w:b/>
        </w:rPr>
        <w:t>Nazwa i adres WYKONAWCY</w:t>
      </w:r>
      <w:r w:rsidR="005024E1" w:rsidRPr="00E605C0">
        <w:rPr>
          <w:rStyle w:val="Odwoanieprzypisudolnego"/>
          <w:rFonts w:ascii="Arial" w:hAnsi="Arial" w:cs="Arial"/>
          <w:b/>
        </w:rPr>
        <w:footnoteReference w:id="1"/>
      </w:r>
    </w:p>
    <w:p w14:paraId="2A47D482" w14:textId="77777777" w:rsidR="00221437" w:rsidRPr="00E605C0" w:rsidRDefault="00221437" w:rsidP="006521FF">
      <w:pPr>
        <w:pStyle w:val="Teksttreci1"/>
        <w:shd w:val="clear" w:color="auto" w:fill="auto"/>
        <w:spacing w:line="300" w:lineRule="auto"/>
        <w:ind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E605C0">
        <w:rPr>
          <w:rFonts w:ascii="Arial" w:hAnsi="Arial" w:cs="Arial"/>
          <w:color w:val="auto"/>
          <w:sz w:val="20"/>
          <w:szCs w:val="20"/>
        </w:rPr>
        <w:t>Nazwa/Imię, nazwisko Wykonawcy:</w:t>
      </w:r>
    </w:p>
    <w:p w14:paraId="20B0553F" w14:textId="77777777" w:rsidR="00221437" w:rsidRPr="00E605C0" w:rsidRDefault="00221437" w:rsidP="006521FF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27C31972" w14:textId="77777777" w:rsidR="00221437" w:rsidRPr="00E605C0" w:rsidRDefault="00221437" w:rsidP="006521FF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E605C0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</w:t>
      </w:r>
      <w:r w:rsidR="005024E1" w:rsidRPr="00E605C0">
        <w:rPr>
          <w:rFonts w:ascii="Arial" w:hAnsi="Arial" w:cs="Arial"/>
          <w:color w:val="auto"/>
          <w:sz w:val="20"/>
          <w:szCs w:val="20"/>
        </w:rPr>
        <w:t>….</w:t>
      </w:r>
      <w:r w:rsidRPr="00E605C0">
        <w:rPr>
          <w:rFonts w:ascii="Arial" w:hAnsi="Arial" w:cs="Arial"/>
          <w:color w:val="auto"/>
          <w:sz w:val="20"/>
          <w:szCs w:val="20"/>
        </w:rPr>
        <w:t>……………………………</w:t>
      </w:r>
      <w:r w:rsidR="00653B34" w:rsidRPr="00E605C0">
        <w:rPr>
          <w:rFonts w:ascii="Arial" w:hAnsi="Arial" w:cs="Arial"/>
          <w:color w:val="auto"/>
          <w:sz w:val="20"/>
          <w:szCs w:val="20"/>
        </w:rPr>
        <w:t>.</w:t>
      </w:r>
      <w:r w:rsidRPr="00E605C0">
        <w:rPr>
          <w:rFonts w:ascii="Arial" w:hAnsi="Arial" w:cs="Arial"/>
          <w:color w:val="auto"/>
          <w:sz w:val="20"/>
          <w:szCs w:val="20"/>
        </w:rPr>
        <w:t>……………….…</w:t>
      </w:r>
    </w:p>
    <w:p w14:paraId="02B3EFCD" w14:textId="77777777" w:rsidR="00653B34" w:rsidRPr="00E605C0" w:rsidRDefault="00653B34" w:rsidP="006521FF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4C034697" w14:textId="77777777" w:rsidR="00221437" w:rsidRPr="00E605C0" w:rsidRDefault="00221437" w:rsidP="006521FF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  <w:r w:rsidRPr="00E605C0">
        <w:rPr>
          <w:rFonts w:ascii="Arial" w:hAnsi="Arial" w:cs="Arial"/>
          <w:color w:val="auto"/>
          <w:sz w:val="20"/>
          <w:szCs w:val="20"/>
        </w:rPr>
        <w:t>Zarejestrowany adres Wykonawcy:</w:t>
      </w:r>
    </w:p>
    <w:p w14:paraId="34B7F4C3" w14:textId="77777777" w:rsidR="00221437" w:rsidRPr="00E605C0" w:rsidRDefault="00221437" w:rsidP="006521FF">
      <w:pPr>
        <w:pStyle w:val="Teksttreci1"/>
        <w:shd w:val="clear" w:color="auto" w:fill="auto"/>
        <w:spacing w:line="300" w:lineRule="auto"/>
        <w:ind w:left="40" w:firstLine="0"/>
        <w:jc w:val="both"/>
        <w:rPr>
          <w:rFonts w:ascii="Arial" w:hAnsi="Arial" w:cs="Arial"/>
          <w:color w:val="auto"/>
          <w:sz w:val="20"/>
          <w:szCs w:val="20"/>
        </w:rPr>
      </w:pPr>
    </w:p>
    <w:p w14:paraId="1035A885" w14:textId="77777777" w:rsidR="00221437" w:rsidRPr="00E605C0" w:rsidRDefault="00221437" w:rsidP="006521FF">
      <w:pPr>
        <w:pStyle w:val="Teksttreci1"/>
        <w:shd w:val="clear" w:color="auto" w:fill="auto"/>
        <w:tabs>
          <w:tab w:val="left" w:leader="dot" w:pos="5633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ulica</w:t>
      </w:r>
      <w:r w:rsidRPr="00E605C0">
        <w:rPr>
          <w:rFonts w:ascii="Arial" w:hAnsi="Arial" w:cs="Arial"/>
          <w:color w:val="auto"/>
          <w:sz w:val="22"/>
          <w:szCs w:val="22"/>
        </w:rPr>
        <w:tab/>
        <w:t>nr domu</w:t>
      </w:r>
      <w:r w:rsidRPr="00E605C0">
        <w:rPr>
          <w:rFonts w:ascii="Arial" w:hAnsi="Arial" w:cs="Arial"/>
          <w:color w:val="auto"/>
          <w:sz w:val="22"/>
          <w:szCs w:val="22"/>
        </w:rPr>
        <w:tab/>
      </w:r>
    </w:p>
    <w:p w14:paraId="758EBB53" w14:textId="77777777" w:rsidR="00221437" w:rsidRPr="00E605C0" w:rsidRDefault="00221437" w:rsidP="006521FF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kod</w:t>
      </w:r>
      <w:r w:rsidRPr="00E605C0">
        <w:rPr>
          <w:rFonts w:ascii="Arial" w:hAnsi="Arial" w:cs="Arial"/>
          <w:color w:val="auto"/>
          <w:sz w:val="22"/>
          <w:szCs w:val="22"/>
        </w:rPr>
        <w:tab/>
        <w:t>miejscowość</w:t>
      </w:r>
      <w:r w:rsidRPr="00E605C0">
        <w:rPr>
          <w:rFonts w:ascii="Arial" w:hAnsi="Arial" w:cs="Arial"/>
          <w:color w:val="auto"/>
          <w:sz w:val="22"/>
          <w:szCs w:val="22"/>
        </w:rPr>
        <w:tab/>
      </w:r>
    </w:p>
    <w:p w14:paraId="7FB54427" w14:textId="77777777" w:rsidR="00221437" w:rsidRPr="00E605C0" w:rsidRDefault="00221437" w:rsidP="006521FF">
      <w:pPr>
        <w:pStyle w:val="Teksttreci1"/>
        <w:shd w:val="clear" w:color="auto" w:fill="auto"/>
        <w:tabs>
          <w:tab w:val="left" w:leader="do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powiat</w:t>
      </w:r>
      <w:r w:rsidRPr="00E605C0">
        <w:rPr>
          <w:rFonts w:ascii="Arial" w:hAnsi="Arial" w:cs="Arial"/>
          <w:color w:val="auto"/>
          <w:sz w:val="22"/>
          <w:szCs w:val="22"/>
        </w:rPr>
        <w:tab/>
      </w:r>
      <w:r w:rsidR="005024E1" w:rsidRPr="00E605C0">
        <w:rPr>
          <w:rFonts w:ascii="Arial" w:hAnsi="Arial" w:cs="Arial"/>
          <w:color w:val="auto"/>
          <w:sz w:val="22"/>
          <w:szCs w:val="22"/>
        </w:rPr>
        <w:t xml:space="preserve"> </w:t>
      </w:r>
      <w:r w:rsidRPr="00E605C0">
        <w:rPr>
          <w:rFonts w:ascii="Arial" w:hAnsi="Arial" w:cs="Arial"/>
          <w:color w:val="auto"/>
          <w:sz w:val="22"/>
          <w:szCs w:val="22"/>
        </w:rPr>
        <w:t>województwo</w:t>
      </w:r>
      <w:r w:rsidRPr="00E605C0">
        <w:rPr>
          <w:rFonts w:ascii="Arial" w:hAnsi="Arial" w:cs="Arial"/>
          <w:color w:val="auto"/>
          <w:sz w:val="22"/>
          <w:szCs w:val="22"/>
        </w:rPr>
        <w:tab/>
      </w:r>
    </w:p>
    <w:p w14:paraId="680486AC" w14:textId="4126A1FD" w:rsidR="00221437" w:rsidRPr="00E605C0" w:rsidRDefault="00CA5EC7" w:rsidP="006521FF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tel.:</w:t>
      </w:r>
      <w:r w:rsidRPr="00E605C0">
        <w:rPr>
          <w:rFonts w:ascii="Arial" w:hAnsi="Arial" w:cs="Arial"/>
          <w:color w:val="auto"/>
          <w:sz w:val="22"/>
          <w:szCs w:val="22"/>
        </w:rPr>
        <w:tab/>
      </w:r>
      <w:r w:rsidRPr="00E605C0">
        <w:rPr>
          <w:rFonts w:ascii="Arial" w:hAnsi="Arial" w:cs="Arial"/>
          <w:color w:val="auto"/>
          <w:sz w:val="22"/>
          <w:szCs w:val="22"/>
        </w:rPr>
        <w:tab/>
        <w:t>fax:………………………………..… e-mail: ………</w:t>
      </w:r>
      <w:r w:rsidR="005024E1" w:rsidRPr="00E605C0">
        <w:rPr>
          <w:rFonts w:ascii="Arial" w:hAnsi="Arial" w:cs="Arial"/>
          <w:color w:val="auto"/>
          <w:sz w:val="22"/>
          <w:szCs w:val="22"/>
        </w:rPr>
        <w:t>………</w:t>
      </w:r>
      <w:r w:rsidRPr="00E605C0">
        <w:rPr>
          <w:rFonts w:ascii="Arial" w:hAnsi="Arial" w:cs="Arial"/>
          <w:color w:val="auto"/>
          <w:sz w:val="22"/>
          <w:szCs w:val="22"/>
        </w:rPr>
        <w:t>…………</w:t>
      </w:r>
    </w:p>
    <w:p w14:paraId="10AF7417" w14:textId="77777777" w:rsidR="00221437" w:rsidRPr="00E605C0" w:rsidRDefault="007F4E5F" w:rsidP="006521FF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NIP</w:t>
      </w:r>
      <w:r w:rsidR="00221437" w:rsidRPr="00E605C0">
        <w:rPr>
          <w:rFonts w:ascii="Arial" w:hAnsi="Arial" w:cs="Arial"/>
          <w:color w:val="auto"/>
          <w:sz w:val="22"/>
          <w:szCs w:val="22"/>
        </w:rPr>
        <w:t>:</w:t>
      </w:r>
      <w:r w:rsidR="00221437" w:rsidRPr="00E605C0">
        <w:rPr>
          <w:rFonts w:ascii="Arial" w:hAnsi="Arial" w:cs="Arial"/>
          <w:color w:val="auto"/>
          <w:sz w:val="22"/>
          <w:szCs w:val="22"/>
        </w:rPr>
        <w:tab/>
      </w:r>
      <w:r w:rsidR="00221437" w:rsidRPr="00E605C0">
        <w:rPr>
          <w:rFonts w:ascii="Arial" w:hAnsi="Arial" w:cs="Arial"/>
          <w:color w:val="auto"/>
          <w:sz w:val="22"/>
          <w:szCs w:val="22"/>
        </w:rPr>
        <w:tab/>
      </w:r>
      <w:r w:rsidRPr="00E605C0">
        <w:rPr>
          <w:rFonts w:ascii="Arial" w:hAnsi="Arial" w:cs="Arial"/>
          <w:color w:val="auto"/>
          <w:sz w:val="22"/>
          <w:szCs w:val="22"/>
        </w:rPr>
        <w:t>Bank/Nr konta</w:t>
      </w:r>
      <w:r w:rsidR="00221437" w:rsidRPr="00E605C0">
        <w:rPr>
          <w:rFonts w:ascii="Arial" w:hAnsi="Arial" w:cs="Arial"/>
          <w:color w:val="auto"/>
          <w:sz w:val="22"/>
          <w:szCs w:val="22"/>
        </w:rPr>
        <w:t>:</w:t>
      </w:r>
      <w:r w:rsidR="00221437" w:rsidRPr="00E605C0">
        <w:rPr>
          <w:rFonts w:ascii="Arial" w:hAnsi="Arial" w:cs="Arial"/>
          <w:color w:val="auto"/>
          <w:sz w:val="22"/>
          <w:szCs w:val="22"/>
        </w:rPr>
        <w:tab/>
      </w:r>
    </w:p>
    <w:p w14:paraId="360556A5" w14:textId="77777777" w:rsidR="00D64C80" w:rsidRPr="00E605C0" w:rsidRDefault="00D64C80" w:rsidP="006521FF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</w:p>
    <w:p w14:paraId="05D9CBF1" w14:textId="44758131" w:rsidR="00965672" w:rsidRPr="00E605C0" w:rsidRDefault="00965672" w:rsidP="006521FF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Wykonawca jest przedsiębiorc</w:t>
      </w:r>
      <w:r w:rsidR="00C56081" w:rsidRPr="00E605C0">
        <w:rPr>
          <w:rFonts w:ascii="Arial" w:hAnsi="Arial" w:cs="Arial"/>
          <w:color w:val="auto"/>
          <w:sz w:val="22"/>
          <w:szCs w:val="22"/>
        </w:rPr>
        <w:t>ą</w:t>
      </w:r>
      <w:r w:rsidR="007B4B08" w:rsidRPr="00E605C0">
        <w:rPr>
          <w:rFonts w:ascii="Arial" w:hAnsi="Arial" w:cs="Arial"/>
          <w:color w:val="auto"/>
          <w:sz w:val="22"/>
          <w:szCs w:val="22"/>
        </w:rPr>
        <w:t xml:space="preserve"> z sektora </w:t>
      </w:r>
      <w:r w:rsidR="00B04D79" w:rsidRPr="00E605C0">
        <w:rPr>
          <w:rFonts w:ascii="Arial" w:hAnsi="Arial" w:cs="Arial"/>
          <w:color w:val="auto"/>
          <w:sz w:val="22"/>
          <w:szCs w:val="22"/>
        </w:rPr>
        <w:t xml:space="preserve">mikro* / </w:t>
      </w:r>
      <w:r w:rsidR="007B4B08" w:rsidRPr="00E605C0">
        <w:rPr>
          <w:rFonts w:ascii="Arial" w:hAnsi="Arial" w:cs="Arial"/>
          <w:color w:val="auto"/>
          <w:sz w:val="22"/>
          <w:szCs w:val="22"/>
        </w:rPr>
        <w:t>małych</w:t>
      </w:r>
      <w:r w:rsidR="00B04D79" w:rsidRPr="00E605C0">
        <w:rPr>
          <w:rFonts w:ascii="Arial" w:hAnsi="Arial" w:cs="Arial"/>
          <w:color w:val="auto"/>
          <w:sz w:val="22"/>
          <w:szCs w:val="22"/>
        </w:rPr>
        <w:t>*</w:t>
      </w:r>
      <w:r w:rsidR="007B4B08" w:rsidRPr="00E605C0">
        <w:rPr>
          <w:rFonts w:ascii="Arial" w:hAnsi="Arial" w:cs="Arial"/>
          <w:color w:val="auto"/>
          <w:sz w:val="22"/>
          <w:szCs w:val="22"/>
        </w:rPr>
        <w:t xml:space="preserve"> </w:t>
      </w:r>
      <w:r w:rsidR="00B04D79" w:rsidRPr="00E605C0">
        <w:rPr>
          <w:rFonts w:ascii="Arial" w:hAnsi="Arial" w:cs="Arial"/>
          <w:color w:val="auto"/>
          <w:sz w:val="22"/>
          <w:szCs w:val="22"/>
        </w:rPr>
        <w:t>/</w:t>
      </w:r>
      <w:r w:rsidR="007B4B08" w:rsidRPr="00E605C0">
        <w:rPr>
          <w:rFonts w:ascii="Arial" w:hAnsi="Arial" w:cs="Arial"/>
          <w:color w:val="auto"/>
          <w:sz w:val="22"/>
          <w:szCs w:val="22"/>
        </w:rPr>
        <w:t xml:space="preserve"> średnich</w:t>
      </w:r>
      <w:r w:rsidR="00B04D79" w:rsidRPr="00E605C0">
        <w:rPr>
          <w:rFonts w:ascii="Arial" w:hAnsi="Arial" w:cs="Arial"/>
          <w:color w:val="auto"/>
          <w:sz w:val="22"/>
          <w:szCs w:val="22"/>
        </w:rPr>
        <w:t>*</w:t>
      </w:r>
      <w:r w:rsidR="007B4B08" w:rsidRPr="00E605C0">
        <w:rPr>
          <w:rFonts w:ascii="Arial" w:hAnsi="Arial" w:cs="Arial"/>
          <w:color w:val="auto"/>
          <w:sz w:val="22"/>
          <w:szCs w:val="22"/>
        </w:rPr>
        <w:t xml:space="preserve"> przedsiębiorstw ustawy z dnia 6 marca 2018 r. Prawo przedsiębiorców (</w:t>
      </w:r>
      <w:proofErr w:type="spellStart"/>
      <w:r w:rsidR="00C22B72" w:rsidRPr="00E605C0">
        <w:rPr>
          <w:rFonts w:ascii="Arial" w:hAnsi="Arial" w:cs="Arial"/>
          <w:color w:val="auto"/>
          <w:sz w:val="22"/>
          <w:szCs w:val="22"/>
        </w:rPr>
        <w:t>t.j</w:t>
      </w:r>
      <w:proofErr w:type="spellEnd"/>
      <w:r w:rsidR="00C22B72" w:rsidRPr="00E605C0">
        <w:rPr>
          <w:rFonts w:ascii="Arial" w:hAnsi="Arial" w:cs="Arial"/>
          <w:color w:val="auto"/>
          <w:sz w:val="22"/>
          <w:szCs w:val="22"/>
        </w:rPr>
        <w:t>. Dz. U. z 2025 r. poz. 1480</w:t>
      </w:r>
      <w:r w:rsidR="007B4B08" w:rsidRPr="00E605C0">
        <w:rPr>
          <w:rFonts w:ascii="Arial" w:hAnsi="Arial" w:cs="Arial"/>
          <w:color w:val="auto"/>
          <w:sz w:val="22"/>
          <w:szCs w:val="22"/>
        </w:rPr>
        <w:t>)</w:t>
      </w:r>
      <w:r w:rsidR="00B04D79" w:rsidRPr="00E605C0">
        <w:rPr>
          <w:rFonts w:ascii="Arial" w:hAnsi="Arial" w:cs="Arial"/>
          <w:color w:val="auto"/>
          <w:sz w:val="22"/>
          <w:szCs w:val="22"/>
        </w:rPr>
        <w:t>.</w:t>
      </w:r>
    </w:p>
    <w:p w14:paraId="0F71816B" w14:textId="2454E3F1" w:rsidR="005024E1" w:rsidRPr="00E605C0" w:rsidRDefault="005024E1" w:rsidP="006521FF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Numer bankowego rachunku rozliczeniowego, w ramach którego istnieje możliwość dokonania zapłaty mechanizmem podzie</w:t>
      </w:r>
      <w:r w:rsidR="00172B2C" w:rsidRPr="00E605C0">
        <w:rPr>
          <w:rFonts w:ascii="Arial" w:hAnsi="Arial" w:cs="Arial"/>
          <w:color w:val="auto"/>
          <w:sz w:val="22"/>
          <w:szCs w:val="22"/>
        </w:rPr>
        <w:t>lonej płatności: …………………………..</w:t>
      </w:r>
      <w:r w:rsidRPr="00E605C0">
        <w:rPr>
          <w:rFonts w:ascii="Arial" w:hAnsi="Arial" w:cs="Arial"/>
          <w:color w:val="auto"/>
          <w:sz w:val="22"/>
          <w:szCs w:val="22"/>
        </w:rPr>
        <w:t>……………………………….</w:t>
      </w:r>
    </w:p>
    <w:p w14:paraId="107EA770" w14:textId="77777777" w:rsidR="00221437" w:rsidRPr="00E605C0" w:rsidRDefault="00221437" w:rsidP="006521FF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Do kontaktów z Zamawiającym w czasie trwania postępowania o udzielenie zamówienia wyznaczamy</w:t>
      </w:r>
    </w:p>
    <w:p w14:paraId="65EA24B0" w14:textId="77777777" w:rsidR="00221437" w:rsidRPr="00E605C0" w:rsidRDefault="00221437" w:rsidP="006521FF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(imię i nazwisko)</w:t>
      </w:r>
      <w:r w:rsidR="005024E1" w:rsidRPr="00E605C0">
        <w:rPr>
          <w:rFonts w:ascii="Arial" w:hAnsi="Arial" w:cs="Arial"/>
          <w:color w:val="auto"/>
          <w:sz w:val="22"/>
          <w:szCs w:val="22"/>
        </w:rPr>
        <w:t xml:space="preserve">  </w:t>
      </w:r>
      <w:r w:rsidRPr="00E605C0">
        <w:rPr>
          <w:rFonts w:ascii="Arial" w:hAnsi="Arial" w:cs="Arial"/>
          <w:color w:val="auto"/>
          <w:sz w:val="22"/>
          <w:szCs w:val="22"/>
        </w:rPr>
        <w:tab/>
      </w:r>
      <w:proofErr w:type="spellStart"/>
      <w:r w:rsidRPr="00E605C0">
        <w:rPr>
          <w:rFonts w:ascii="Arial" w:hAnsi="Arial" w:cs="Arial"/>
          <w:color w:val="auto"/>
          <w:sz w:val="22"/>
          <w:szCs w:val="22"/>
        </w:rPr>
        <w:t>tel</w:t>
      </w:r>
      <w:proofErr w:type="spellEnd"/>
      <w:r w:rsidRPr="00E605C0">
        <w:rPr>
          <w:rFonts w:ascii="Arial" w:hAnsi="Arial" w:cs="Arial"/>
          <w:color w:val="auto"/>
          <w:sz w:val="22"/>
          <w:szCs w:val="22"/>
        </w:rPr>
        <w:tab/>
        <w:t>e-mail</w:t>
      </w:r>
      <w:r w:rsidRPr="00E605C0">
        <w:rPr>
          <w:rFonts w:ascii="Arial" w:hAnsi="Arial" w:cs="Arial"/>
          <w:color w:val="auto"/>
          <w:sz w:val="22"/>
          <w:szCs w:val="22"/>
        </w:rPr>
        <w:tab/>
      </w:r>
    </w:p>
    <w:p w14:paraId="628E6C32" w14:textId="4F6DE844" w:rsidR="00C56081" w:rsidRPr="00E605C0" w:rsidRDefault="00C56081" w:rsidP="006521FF">
      <w:pPr>
        <w:pStyle w:val="Teksttreci1"/>
        <w:shd w:val="clear" w:color="auto" w:fill="auto"/>
        <w:tabs>
          <w:tab w:val="left" w:pos="256"/>
        </w:tabs>
        <w:spacing w:after="37" w:line="300" w:lineRule="auto"/>
        <w:ind w:left="40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E605C0">
        <w:rPr>
          <w:rFonts w:ascii="Arial" w:hAnsi="Arial" w:cs="Arial"/>
          <w:color w:val="auto"/>
          <w:sz w:val="22"/>
          <w:szCs w:val="22"/>
        </w:rPr>
        <w:t>Osoba (osoby) uprawniona do podpisania umowy:..…………………</w:t>
      </w:r>
      <w:r w:rsidR="00172B2C" w:rsidRPr="00E605C0">
        <w:rPr>
          <w:rFonts w:ascii="Arial" w:hAnsi="Arial" w:cs="Arial"/>
          <w:color w:val="auto"/>
          <w:sz w:val="22"/>
          <w:szCs w:val="22"/>
        </w:rPr>
        <w:t>..</w:t>
      </w:r>
      <w:r w:rsidRPr="00E605C0">
        <w:rPr>
          <w:rFonts w:ascii="Arial" w:hAnsi="Arial" w:cs="Arial"/>
          <w:color w:val="auto"/>
          <w:sz w:val="22"/>
          <w:szCs w:val="22"/>
        </w:rPr>
        <w:t>………………….……………,</w:t>
      </w:r>
    </w:p>
    <w:p w14:paraId="0CD9A876" w14:textId="77777777" w:rsidR="00221437" w:rsidRPr="00E605C0" w:rsidRDefault="00221437" w:rsidP="006521FF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</w:rPr>
      </w:pPr>
    </w:p>
    <w:p w14:paraId="152078BB" w14:textId="77777777" w:rsidR="00221437" w:rsidRPr="00E605C0" w:rsidRDefault="00221437" w:rsidP="006521FF">
      <w:pPr>
        <w:spacing w:after="120" w:line="300" w:lineRule="auto"/>
        <w:jc w:val="center"/>
        <w:rPr>
          <w:rFonts w:ascii="Arial" w:hAnsi="Arial" w:cs="Arial"/>
          <w:b/>
          <w:sz w:val="32"/>
          <w:szCs w:val="32"/>
        </w:rPr>
      </w:pPr>
      <w:r w:rsidRPr="00E605C0">
        <w:rPr>
          <w:rFonts w:ascii="Arial" w:hAnsi="Arial" w:cs="Arial"/>
          <w:b/>
          <w:sz w:val="32"/>
          <w:szCs w:val="32"/>
        </w:rPr>
        <w:t>O F E R T A</w:t>
      </w:r>
    </w:p>
    <w:p w14:paraId="19C46AD0" w14:textId="77777777" w:rsidR="00172B2C" w:rsidRPr="00E605C0" w:rsidRDefault="00172B2C" w:rsidP="006521FF">
      <w:pPr>
        <w:spacing w:after="120"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Niniejszym składam/y ofertę </w:t>
      </w:r>
      <w:r w:rsidR="00FD2DE3" w:rsidRPr="00E605C0">
        <w:rPr>
          <w:rFonts w:ascii="Arial" w:hAnsi="Arial" w:cs="Arial"/>
          <w:sz w:val="22"/>
          <w:szCs w:val="22"/>
        </w:rPr>
        <w:t>w postępowaniu o udzielenie zamówienia publicznego na zadanie pn</w:t>
      </w:r>
      <w:r w:rsidRPr="00E605C0">
        <w:rPr>
          <w:rFonts w:ascii="Arial" w:hAnsi="Arial" w:cs="Arial"/>
          <w:sz w:val="22"/>
          <w:szCs w:val="22"/>
        </w:rPr>
        <w:t xml:space="preserve">. </w:t>
      </w:r>
    </w:p>
    <w:p w14:paraId="1F426EFA" w14:textId="77777777" w:rsidR="00E92CB0" w:rsidRPr="00E605C0" w:rsidRDefault="00E92CB0" w:rsidP="006521F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sz w:val="24"/>
          <w:szCs w:val="28"/>
        </w:rPr>
      </w:pPr>
    </w:p>
    <w:p w14:paraId="52A83640" w14:textId="77777777" w:rsidR="00B04D79" w:rsidRPr="00E605C0" w:rsidRDefault="002C64E4" w:rsidP="006521F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sz w:val="28"/>
          <w:szCs w:val="32"/>
        </w:rPr>
      </w:pPr>
      <w:r w:rsidRPr="00E605C0">
        <w:rPr>
          <w:rFonts w:ascii="Arial" w:hAnsi="Arial" w:cs="Arial"/>
          <w:b/>
          <w:bCs/>
          <w:sz w:val="28"/>
          <w:szCs w:val="32"/>
        </w:rPr>
        <w:t>Świadczenie usług pocztowych dla Urzędu Miasta Ustroń</w:t>
      </w:r>
    </w:p>
    <w:p w14:paraId="1A360F64" w14:textId="77777777" w:rsidR="00E92CB0" w:rsidRPr="00E605C0" w:rsidRDefault="00E92CB0" w:rsidP="006521FF">
      <w:pPr>
        <w:pStyle w:val="Tekstpodstaw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300" w:lineRule="auto"/>
        <w:jc w:val="center"/>
        <w:rPr>
          <w:rFonts w:ascii="Arial" w:hAnsi="Arial" w:cs="Arial"/>
          <w:b/>
          <w:bCs/>
          <w:sz w:val="24"/>
          <w:szCs w:val="28"/>
        </w:rPr>
      </w:pPr>
    </w:p>
    <w:p w14:paraId="26F93683" w14:textId="77777777" w:rsidR="00172B2C" w:rsidRPr="00E605C0" w:rsidRDefault="00172B2C" w:rsidP="006521FF">
      <w:pPr>
        <w:spacing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zgodnie z wymogami określonymi w Specyfikacji warunków zamówienia i projekcie umowy.</w:t>
      </w:r>
    </w:p>
    <w:p w14:paraId="41AD087F" w14:textId="77777777" w:rsidR="00C56081" w:rsidRPr="00E605C0" w:rsidRDefault="00172B2C" w:rsidP="006521FF">
      <w:pPr>
        <w:numPr>
          <w:ilvl w:val="0"/>
          <w:numId w:val="7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Oferuję/</w:t>
      </w:r>
      <w:proofErr w:type="spellStart"/>
      <w:r w:rsidRPr="00E605C0">
        <w:rPr>
          <w:rFonts w:ascii="Arial" w:hAnsi="Arial" w:cs="Arial"/>
          <w:sz w:val="22"/>
          <w:szCs w:val="22"/>
        </w:rPr>
        <w:t>emy</w:t>
      </w:r>
      <w:proofErr w:type="spellEnd"/>
      <w:r w:rsidRPr="00E605C0">
        <w:rPr>
          <w:rFonts w:ascii="Arial" w:hAnsi="Arial" w:cs="Arial"/>
          <w:sz w:val="22"/>
          <w:szCs w:val="22"/>
        </w:rPr>
        <w:t xml:space="preserve"> wykonanie przedmiotu zamówienia zgodnie z wymaganiami określonymi w SWZ, obliczone na podstawie zakładanego zakresu rzeczowego </w:t>
      </w:r>
      <w:r w:rsidR="002C64E4" w:rsidRPr="00E605C0">
        <w:rPr>
          <w:rFonts w:ascii="Arial" w:hAnsi="Arial" w:cs="Arial"/>
          <w:sz w:val="22"/>
          <w:szCs w:val="22"/>
        </w:rPr>
        <w:t>określonego w formularzu cenowym</w:t>
      </w:r>
      <w:r w:rsidRPr="00E605C0">
        <w:rPr>
          <w:rFonts w:ascii="Arial" w:hAnsi="Arial" w:cs="Arial"/>
          <w:sz w:val="22"/>
          <w:szCs w:val="22"/>
        </w:rPr>
        <w:t xml:space="preserve">, które nie przekroczy kwoty </w:t>
      </w:r>
      <w:r w:rsidR="00333890" w:rsidRPr="00E605C0">
        <w:rPr>
          <w:rFonts w:ascii="Arial" w:hAnsi="Arial" w:cs="Arial"/>
          <w:sz w:val="22"/>
          <w:szCs w:val="22"/>
        </w:rPr>
        <w:t>wykonania zamówienia:</w:t>
      </w:r>
    </w:p>
    <w:p w14:paraId="262BBFDD" w14:textId="77777777" w:rsidR="0059042E" w:rsidRPr="00E605C0" w:rsidRDefault="0059042E" w:rsidP="006521FF">
      <w:pPr>
        <w:suppressAutoHyphens/>
        <w:spacing w:before="120" w:line="300" w:lineRule="auto"/>
        <w:ind w:left="357"/>
        <w:jc w:val="both"/>
        <w:rPr>
          <w:rFonts w:ascii="Arial" w:hAnsi="Arial" w:cs="Arial"/>
          <w:b/>
          <w:sz w:val="14"/>
        </w:rPr>
      </w:pPr>
    </w:p>
    <w:p w14:paraId="776C3EF3" w14:textId="687B701F" w:rsidR="00C56081" w:rsidRPr="00E605C0" w:rsidRDefault="00C56081" w:rsidP="006521FF">
      <w:pPr>
        <w:numPr>
          <w:ilvl w:val="0"/>
          <w:numId w:val="6"/>
        </w:numPr>
        <w:spacing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lastRenderedPageBreak/>
        <w:t>Brutto</w:t>
      </w:r>
      <w:r w:rsidRPr="00E605C0">
        <w:rPr>
          <w:rFonts w:ascii="Arial" w:hAnsi="Arial" w:cs="Arial"/>
          <w:sz w:val="22"/>
          <w:szCs w:val="22"/>
        </w:rPr>
        <w:tab/>
        <w:t>………………………………… zł</w:t>
      </w:r>
      <w:r w:rsidRPr="00E605C0">
        <w:rPr>
          <w:rFonts w:ascii="Arial" w:hAnsi="Arial" w:cs="Arial"/>
          <w:sz w:val="22"/>
          <w:szCs w:val="22"/>
        </w:rPr>
        <w:br/>
        <w:t xml:space="preserve"> </w:t>
      </w:r>
      <w:r w:rsidRPr="00E605C0">
        <w:rPr>
          <w:rFonts w:ascii="Arial" w:hAnsi="Arial" w:cs="Arial"/>
          <w:sz w:val="22"/>
          <w:szCs w:val="22"/>
        </w:rPr>
        <w:br/>
        <w:t>słownie złotych: ……………..……………………</w:t>
      </w:r>
      <w:r w:rsidR="0059042E" w:rsidRPr="00E605C0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="0059042E" w:rsidRPr="00E605C0">
        <w:rPr>
          <w:rFonts w:ascii="Arial" w:hAnsi="Arial" w:cs="Arial"/>
          <w:sz w:val="22"/>
          <w:szCs w:val="22"/>
        </w:rPr>
        <w:br/>
      </w:r>
      <w:r w:rsidR="00172B2C" w:rsidRPr="00E605C0">
        <w:rPr>
          <w:rFonts w:ascii="Arial" w:hAnsi="Arial" w:cs="Arial"/>
          <w:szCs w:val="22"/>
        </w:rPr>
        <w:t>(na powyższą kwotę składa się cena netto + należny podatek VAT)</w:t>
      </w:r>
      <w:r w:rsidRPr="00E605C0">
        <w:rPr>
          <w:rFonts w:ascii="Arial" w:hAnsi="Arial" w:cs="Arial"/>
          <w:szCs w:val="22"/>
        </w:rPr>
        <w:t xml:space="preserve"> </w:t>
      </w:r>
    </w:p>
    <w:p w14:paraId="0EB7DCED" w14:textId="58EF1C6A" w:rsidR="00497861" w:rsidRPr="00E605C0" w:rsidRDefault="00D619B6" w:rsidP="006521FF">
      <w:pPr>
        <w:numPr>
          <w:ilvl w:val="0"/>
          <w:numId w:val="7"/>
        </w:numPr>
        <w:suppressAutoHyphens/>
        <w:spacing w:before="120" w:after="120" w:line="30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 xml:space="preserve">Termin realizacji zamówienia: </w:t>
      </w:r>
      <w:r w:rsidR="001A42DD" w:rsidRPr="00E605C0">
        <w:rPr>
          <w:rFonts w:ascii="Arial" w:hAnsi="Arial" w:cs="Arial"/>
          <w:b/>
          <w:sz w:val="22"/>
          <w:szCs w:val="22"/>
        </w:rPr>
        <w:t>o</w:t>
      </w:r>
      <w:r w:rsidR="002C64E4" w:rsidRPr="00E605C0">
        <w:rPr>
          <w:rFonts w:ascii="Arial" w:hAnsi="Arial" w:cs="Arial"/>
          <w:b/>
          <w:sz w:val="22"/>
          <w:szCs w:val="22"/>
        </w:rPr>
        <w:t>d</w:t>
      </w:r>
      <w:r w:rsidR="001A42DD" w:rsidRPr="00E605C0">
        <w:rPr>
          <w:rFonts w:ascii="Arial" w:hAnsi="Arial" w:cs="Arial"/>
          <w:b/>
          <w:sz w:val="22"/>
          <w:szCs w:val="22"/>
        </w:rPr>
        <w:t xml:space="preserve"> </w:t>
      </w:r>
      <w:r w:rsidR="002C64E4" w:rsidRPr="00E605C0">
        <w:rPr>
          <w:rFonts w:ascii="Arial" w:hAnsi="Arial" w:cs="Arial"/>
          <w:b/>
          <w:sz w:val="22"/>
          <w:szCs w:val="22"/>
        </w:rPr>
        <w:t>01.01.202</w:t>
      </w:r>
      <w:r w:rsidR="00710776" w:rsidRPr="00E605C0">
        <w:rPr>
          <w:rFonts w:ascii="Arial" w:hAnsi="Arial" w:cs="Arial"/>
          <w:b/>
          <w:sz w:val="22"/>
          <w:szCs w:val="22"/>
        </w:rPr>
        <w:t>6</w:t>
      </w:r>
      <w:r w:rsidR="002C64E4" w:rsidRPr="00E605C0">
        <w:rPr>
          <w:rFonts w:ascii="Arial" w:hAnsi="Arial" w:cs="Arial"/>
          <w:b/>
          <w:sz w:val="22"/>
          <w:szCs w:val="22"/>
        </w:rPr>
        <w:t xml:space="preserve"> r. do 31.12.202</w:t>
      </w:r>
      <w:r w:rsidR="00710776" w:rsidRPr="00E605C0">
        <w:rPr>
          <w:rFonts w:ascii="Arial" w:hAnsi="Arial" w:cs="Arial"/>
          <w:b/>
          <w:sz w:val="22"/>
          <w:szCs w:val="22"/>
        </w:rPr>
        <w:t>6</w:t>
      </w:r>
      <w:r w:rsidR="002C64E4" w:rsidRPr="00E605C0">
        <w:rPr>
          <w:rFonts w:ascii="Arial" w:hAnsi="Arial" w:cs="Arial"/>
          <w:b/>
          <w:sz w:val="22"/>
          <w:szCs w:val="22"/>
        </w:rPr>
        <w:t xml:space="preserve"> r.</w:t>
      </w:r>
      <w:r w:rsidR="00497861" w:rsidRPr="00E605C0">
        <w:rPr>
          <w:rFonts w:ascii="Arial" w:hAnsi="Arial" w:cs="Arial"/>
          <w:b/>
          <w:sz w:val="22"/>
          <w:szCs w:val="22"/>
        </w:rPr>
        <w:t xml:space="preserve"> </w:t>
      </w:r>
    </w:p>
    <w:p w14:paraId="3EA33242" w14:textId="77777777" w:rsidR="002C64E4" w:rsidRPr="00E605C0" w:rsidRDefault="002C64E4" w:rsidP="006521FF">
      <w:pPr>
        <w:numPr>
          <w:ilvl w:val="0"/>
          <w:numId w:val="7"/>
        </w:numPr>
        <w:suppressAutoHyphens/>
        <w:spacing w:before="120" w:line="30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 xml:space="preserve">Termin płatności faktury: </w:t>
      </w:r>
      <w:r w:rsidRPr="00E605C0">
        <w:rPr>
          <w:rFonts w:ascii="Arial" w:hAnsi="Arial" w:cs="Arial"/>
          <w:sz w:val="22"/>
          <w:szCs w:val="22"/>
        </w:rPr>
        <w:t xml:space="preserve">do </w:t>
      </w:r>
      <w:r w:rsidRPr="00E605C0">
        <w:rPr>
          <w:rFonts w:ascii="Arial" w:hAnsi="Arial" w:cs="Arial"/>
          <w:b/>
          <w:sz w:val="22"/>
          <w:szCs w:val="22"/>
        </w:rPr>
        <w:t xml:space="preserve">……… </w:t>
      </w:r>
      <w:r w:rsidRPr="00E605C0">
        <w:rPr>
          <w:rFonts w:ascii="Arial" w:hAnsi="Arial" w:cs="Arial"/>
          <w:sz w:val="22"/>
          <w:szCs w:val="22"/>
        </w:rPr>
        <w:t>dni od daty złożenia na dziennik podawczy Zamawiającego prawidłowo wystawionej faktury.</w:t>
      </w:r>
    </w:p>
    <w:p w14:paraId="15CBF6BB" w14:textId="77777777" w:rsidR="002C64E4" w:rsidRPr="00E605C0" w:rsidRDefault="002C64E4" w:rsidP="006521FF">
      <w:pPr>
        <w:suppressAutoHyphens/>
        <w:spacing w:before="120" w:line="300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E605C0">
        <w:rPr>
          <w:rFonts w:ascii="Arial" w:hAnsi="Arial" w:cs="Arial"/>
        </w:rPr>
        <w:t>Uwaga: Zamawiający wymaga aby deklarowany termin płatności faktury zawierał się w okresie od 21 do 30 dni.</w:t>
      </w:r>
    </w:p>
    <w:p w14:paraId="4CC514DC" w14:textId="77777777" w:rsidR="00D619B6" w:rsidRPr="00E605C0" w:rsidRDefault="00D619B6" w:rsidP="006521FF">
      <w:pPr>
        <w:numPr>
          <w:ilvl w:val="0"/>
          <w:numId w:val="7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 xml:space="preserve">Warunki płatności: </w:t>
      </w:r>
      <w:r w:rsidRPr="00E605C0">
        <w:rPr>
          <w:rFonts w:ascii="Arial" w:hAnsi="Arial" w:cs="Arial"/>
          <w:sz w:val="22"/>
          <w:szCs w:val="22"/>
        </w:rPr>
        <w:t>zgodnie z wzorem umowy</w:t>
      </w:r>
      <w:r w:rsidRPr="00E605C0">
        <w:rPr>
          <w:rFonts w:ascii="Arial" w:hAnsi="Arial" w:cs="Arial"/>
          <w:b/>
          <w:sz w:val="22"/>
          <w:szCs w:val="22"/>
        </w:rPr>
        <w:t xml:space="preserve">. </w:t>
      </w:r>
    </w:p>
    <w:p w14:paraId="3FBE2D37" w14:textId="77777777" w:rsidR="00D619B6" w:rsidRPr="00E605C0" w:rsidRDefault="00D619B6" w:rsidP="006521FF">
      <w:pPr>
        <w:numPr>
          <w:ilvl w:val="0"/>
          <w:numId w:val="7"/>
        </w:numPr>
        <w:suppressAutoHyphens/>
        <w:spacing w:before="120" w:line="30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Niniejszym oświadczam</w:t>
      </w:r>
      <w:r w:rsidR="009271A3" w:rsidRPr="00E605C0">
        <w:rPr>
          <w:rFonts w:ascii="Arial" w:hAnsi="Arial" w:cs="Arial"/>
          <w:b/>
          <w:sz w:val="22"/>
          <w:szCs w:val="22"/>
        </w:rPr>
        <w:t>/</w:t>
      </w:r>
      <w:r w:rsidRPr="00E605C0">
        <w:rPr>
          <w:rFonts w:ascii="Arial" w:hAnsi="Arial" w:cs="Arial"/>
          <w:b/>
          <w:sz w:val="22"/>
          <w:szCs w:val="22"/>
        </w:rPr>
        <w:t xml:space="preserve">y, że: </w:t>
      </w:r>
    </w:p>
    <w:p w14:paraId="7DD96307" w14:textId="77777777" w:rsidR="00A73C6A" w:rsidRPr="00E605C0" w:rsidRDefault="00A73C6A" w:rsidP="006521FF">
      <w:pPr>
        <w:pStyle w:val="Akapitzlist"/>
        <w:numPr>
          <w:ilvl w:val="0"/>
          <w:numId w:val="8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17B911C2" w14:textId="77777777" w:rsidR="00A73C6A" w:rsidRPr="00E605C0" w:rsidRDefault="00A73C6A" w:rsidP="006521FF">
      <w:pPr>
        <w:pStyle w:val="Akapitzlist"/>
        <w:numPr>
          <w:ilvl w:val="0"/>
          <w:numId w:val="8"/>
        </w:numPr>
        <w:suppressAutoHyphens/>
        <w:spacing w:before="120" w:line="300" w:lineRule="auto"/>
        <w:contextualSpacing w:val="0"/>
        <w:rPr>
          <w:rFonts w:ascii="Arial" w:hAnsi="Arial" w:cs="Arial"/>
          <w:vanish/>
          <w:sz w:val="22"/>
          <w:szCs w:val="22"/>
        </w:rPr>
      </w:pPr>
    </w:p>
    <w:p w14:paraId="31EB1007" w14:textId="77777777" w:rsidR="00D619B6" w:rsidRPr="00E605C0" w:rsidRDefault="00D619B6" w:rsidP="006521FF">
      <w:pPr>
        <w:pStyle w:val="Akapitzlist"/>
        <w:numPr>
          <w:ilvl w:val="1"/>
          <w:numId w:val="56"/>
        </w:numPr>
        <w:suppressAutoHyphens/>
        <w:spacing w:before="120" w:line="300" w:lineRule="auto"/>
        <w:ind w:left="851" w:hanging="425"/>
        <w:contextualSpacing w:val="0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zapoznaliśmy się z warunkami zamówienia i przyjmujemy je bez zastrzeżeń;</w:t>
      </w:r>
    </w:p>
    <w:p w14:paraId="21D29A23" w14:textId="77777777" w:rsidR="00D619B6" w:rsidRPr="00E605C0" w:rsidRDefault="00D619B6" w:rsidP="006521FF">
      <w:pPr>
        <w:numPr>
          <w:ilvl w:val="1"/>
          <w:numId w:val="56"/>
        </w:numPr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 zapoznaliśmy się z </w:t>
      </w:r>
      <w:r w:rsidR="004E08DA" w:rsidRPr="00E605C0">
        <w:rPr>
          <w:rFonts w:ascii="Arial" w:hAnsi="Arial" w:cs="Arial"/>
          <w:sz w:val="22"/>
          <w:szCs w:val="22"/>
        </w:rPr>
        <w:t xml:space="preserve">projektowanymi </w:t>
      </w:r>
      <w:r w:rsidRPr="00E605C0">
        <w:rPr>
          <w:rFonts w:ascii="Arial" w:hAnsi="Arial" w:cs="Arial"/>
          <w:sz w:val="22"/>
          <w:szCs w:val="22"/>
        </w:rPr>
        <w:t xml:space="preserve">postanowieniami </w:t>
      </w:r>
      <w:r w:rsidR="004E08DA" w:rsidRPr="00E605C0">
        <w:rPr>
          <w:rFonts w:ascii="Arial" w:hAnsi="Arial" w:cs="Arial"/>
          <w:sz w:val="22"/>
          <w:szCs w:val="22"/>
        </w:rPr>
        <w:t xml:space="preserve">umownymi </w:t>
      </w:r>
      <w:r w:rsidRPr="00E605C0">
        <w:rPr>
          <w:rFonts w:ascii="Arial" w:hAnsi="Arial" w:cs="Arial"/>
          <w:sz w:val="22"/>
          <w:szCs w:val="22"/>
        </w:rPr>
        <w:t>załączon</w:t>
      </w:r>
      <w:r w:rsidR="004E08DA" w:rsidRPr="00E605C0">
        <w:rPr>
          <w:rFonts w:ascii="Arial" w:hAnsi="Arial" w:cs="Arial"/>
          <w:sz w:val="22"/>
          <w:szCs w:val="22"/>
        </w:rPr>
        <w:t>ymi</w:t>
      </w:r>
      <w:r w:rsidRPr="00E605C0">
        <w:rPr>
          <w:rFonts w:ascii="Arial" w:hAnsi="Arial" w:cs="Arial"/>
          <w:sz w:val="22"/>
          <w:szCs w:val="22"/>
        </w:rPr>
        <w:t xml:space="preserve"> do SWZ</w:t>
      </w:r>
      <w:r w:rsidR="004E08DA" w:rsidRPr="00E605C0">
        <w:rPr>
          <w:rFonts w:ascii="Arial" w:hAnsi="Arial" w:cs="Arial"/>
          <w:sz w:val="22"/>
          <w:szCs w:val="22"/>
        </w:rPr>
        <w:t xml:space="preserve">, akceptujemy </w:t>
      </w:r>
      <w:r w:rsidRPr="00E605C0">
        <w:rPr>
          <w:rFonts w:ascii="Arial" w:hAnsi="Arial" w:cs="Arial"/>
          <w:sz w:val="22"/>
          <w:szCs w:val="22"/>
        </w:rPr>
        <w:t xml:space="preserve">i przyjmujemy </w:t>
      </w:r>
      <w:r w:rsidR="004E08DA" w:rsidRPr="00E605C0">
        <w:rPr>
          <w:rFonts w:ascii="Arial" w:hAnsi="Arial" w:cs="Arial"/>
          <w:sz w:val="22"/>
          <w:szCs w:val="22"/>
        </w:rPr>
        <w:t>je</w:t>
      </w:r>
      <w:r w:rsidRPr="00E605C0">
        <w:rPr>
          <w:rFonts w:ascii="Arial" w:hAnsi="Arial" w:cs="Arial"/>
          <w:sz w:val="22"/>
          <w:szCs w:val="22"/>
        </w:rPr>
        <w:t xml:space="preserve"> bez zastrzeżeń;</w:t>
      </w:r>
    </w:p>
    <w:p w14:paraId="276FF008" w14:textId="77777777" w:rsidR="00EF29F7" w:rsidRPr="00E605C0" w:rsidRDefault="00EF29F7" w:rsidP="006521FF">
      <w:pPr>
        <w:numPr>
          <w:ilvl w:val="1"/>
          <w:numId w:val="56"/>
        </w:numPr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w przypadku udzielenia zamówienia zobowiązuję się do zawarcia umowy w miejscu i w terminie wskazanym przez Pełnomocnika Zamawiającego;</w:t>
      </w:r>
    </w:p>
    <w:p w14:paraId="0C58290B" w14:textId="77777777" w:rsidR="009E4643" w:rsidRPr="00E605C0" w:rsidRDefault="009E4643" w:rsidP="006521FF">
      <w:pPr>
        <w:numPr>
          <w:ilvl w:val="1"/>
          <w:numId w:val="56"/>
        </w:numPr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zapoznaliśmy się z klauzulą informacyjną o przetwarzaniu danych osobowych zawartą w pkt. 2</w:t>
      </w:r>
      <w:r w:rsidR="00DA540A" w:rsidRPr="00E605C0">
        <w:rPr>
          <w:rFonts w:ascii="Arial" w:hAnsi="Arial" w:cs="Arial"/>
          <w:sz w:val="22"/>
          <w:szCs w:val="22"/>
        </w:rPr>
        <w:t>4</w:t>
      </w:r>
      <w:r w:rsidRPr="00E605C0">
        <w:rPr>
          <w:rFonts w:ascii="Arial" w:hAnsi="Arial" w:cs="Arial"/>
          <w:sz w:val="22"/>
          <w:szCs w:val="22"/>
        </w:rPr>
        <w:t xml:space="preserve"> SWZ;</w:t>
      </w:r>
    </w:p>
    <w:p w14:paraId="2D2B3F13" w14:textId="77777777" w:rsidR="00D619B6" w:rsidRPr="00E605C0" w:rsidRDefault="00D619B6" w:rsidP="006521FF">
      <w:pPr>
        <w:numPr>
          <w:ilvl w:val="1"/>
          <w:numId w:val="56"/>
        </w:numPr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przedmiot oferty jest zgodny z przedmiotem zamówienia;</w:t>
      </w:r>
    </w:p>
    <w:p w14:paraId="6F1F7897" w14:textId="77777777" w:rsidR="00D619B6" w:rsidRPr="00E605C0" w:rsidRDefault="00D619B6" w:rsidP="006521FF">
      <w:pPr>
        <w:numPr>
          <w:ilvl w:val="1"/>
          <w:numId w:val="56"/>
        </w:numPr>
        <w:suppressAutoHyphens/>
        <w:spacing w:before="120" w:line="300" w:lineRule="auto"/>
        <w:ind w:left="851" w:hanging="425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jesteśmy związani niniejszą ofertą przez </w:t>
      </w:r>
      <w:r w:rsidR="004E08DA" w:rsidRPr="00E605C0">
        <w:rPr>
          <w:rFonts w:ascii="Arial" w:hAnsi="Arial" w:cs="Arial"/>
          <w:sz w:val="22"/>
          <w:szCs w:val="22"/>
        </w:rPr>
        <w:t>wskazany w SWZ</w:t>
      </w:r>
      <w:r w:rsidRPr="00E605C0">
        <w:rPr>
          <w:rFonts w:ascii="Arial" w:hAnsi="Arial" w:cs="Arial"/>
          <w:sz w:val="22"/>
          <w:szCs w:val="22"/>
        </w:rPr>
        <w:t>, licząc od dnia składania ofert;</w:t>
      </w:r>
    </w:p>
    <w:p w14:paraId="25623E01" w14:textId="77777777" w:rsidR="004E08DA" w:rsidRPr="00E605C0" w:rsidRDefault="004635D6" w:rsidP="006521FF">
      <w:pPr>
        <w:numPr>
          <w:ilvl w:val="0"/>
          <w:numId w:val="56"/>
        </w:numPr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Zamawiający ma możliwość uzyskania dostępu do oświadczeń i dokumentów, o których mowa w art. 25 ust. 1 pkt 1 i 3 ustawy Pzp. Dokumenty te są dostępne w formie elektronicznej w ogólnodostępnej i bezpłatnej bazie danych pod adresem strony internetowej: …………………..…….………………. lub są w posiadaniu Zamawiającego, gdyż zostały złożone w postępowaniu nr ……………………..…….………. </w:t>
      </w:r>
      <w:r w:rsidRPr="00E605C0">
        <w:rPr>
          <w:rFonts w:ascii="Arial" w:hAnsi="Arial" w:cs="Arial"/>
          <w:i/>
          <w:sz w:val="22"/>
          <w:szCs w:val="22"/>
        </w:rPr>
        <w:t>(</w:t>
      </w:r>
      <w:r w:rsidRPr="00E605C0">
        <w:rPr>
          <w:rFonts w:ascii="Arial" w:hAnsi="Arial" w:cs="Arial"/>
          <w:i/>
          <w:sz w:val="18"/>
          <w:szCs w:val="18"/>
        </w:rPr>
        <w:t>należy wpisać znak sprawy nadany przez zamawiającego lub inną informację identyfikującą dokument, które jest w posiadaniu zamawiającego</w:t>
      </w:r>
      <w:r w:rsidRPr="00E605C0">
        <w:rPr>
          <w:rFonts w:ascii="Arial" w:hAnsi="Arial" w:cs="Arial"/>
          <w:sz w:val="18"/>
          <w:szCs w:val="18"/>
        </w:rPr>
        <w:t>)</w:t>
      </w:r>
      <w:r w:rsidRPr="00E605C0">
        <w:rPr>
          <w:rFonts w:ascii="Arial" w:hAnsi="Arial" w:cs="Arial"/>
          <w:sz w:val="22"/>
          <w:szCs w:val="22"/>
        </w:rPr>
        <w:t xml:space="preserve"> i są nadal aktualne.</w:t>
      </w:r>
    </w:p>
    <w:p w14:paraId="44F17DA9" w14:textId="77777777" w:rsidR="004E08DA" w:rsidRPr="00E605C0" w:rsidRDefault="005E58DE" w:rsidP="006521FF">
      <w:pPr>
        <w:numPr>
          <w:ilvl w:val="0"/>
          <w:numId w:val="56"/>
        </w:numPr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Oświadczam</w:t>
      </w:r>
      <w:r w:rsidR="007B4B08" w:rsidRPr="00E605C0">
        <w:rPr>
          <w:rFonts w:ascii="Arial" w:hAnsi="Arial" w:cs="Arial"/>
          <w:b/>
          <w:sz w:val="22"/>
          <w:szCs w:val="22"/>
        </w:rPr>
        <w:t>/</w:t>
      </w:r>
      <w:r w:rsidRPr="00E605C0">
        <w:rPr>
          <w:rFonts w:ascii="Arial" w:hAnsi="Arial" w:cs="Arial"/>
          <w:b/>
          <w:sz w:val="22"/>
          <w:szCs w:val="22"/>
        </w:rPr>
        <w:t>y</w:t>
      </w:r>
      <w:r w:rsidRPr="00E605C0">
        <w:rPr>
          <w:rFonts w:ascii="Arial" w:hAnsi="Arial" w:cs="Arial"/>
          <w:sz w:val="22"/>
          <w:szCs w:val="22"/>
        </w:rPr>
        <w:t xml:space="preserve">, że </w:t>
      </w:r>
      <w:r w:rsidR="004E08DA" w:rsidRPr="00E605C0">
        <w:rPr>
          <w:rFonts w:ascii="Arial" w:hAnsi="Arial" w:cs="Arial"/>
          <w:sz w:val="22"/>
          <w:szCs w:val="22"/>
        </w:rPr>
        <w:t>za wyjątkiem następujących informacji i dokumentów ………………</w:t>
      </w:r>
      <w:r w:rsidR="000577E8" w:rsidRPr="00E605C0">
        <w:rPr>
          <w:rFonts w:ascii="Arial" w:hAnsi="Arial" w:cs="Arial"/>
          <w:sz w:val="22"/>
          <w:szCs w:val="22"/>
        </w:rPr>
        <w:t>……..</w:t>
      </w:r>
      <w:r w:rsidR="004E08DA" w:rsidRPr="00E605C0">
        <w:rPr>
          <w:rFonts w:ascii="Arial" w:hAnsi="Arial" w:cs="Arial"/>
          <w:sz w:val="22"/>
          <w:szCs w:val="22"/>
        </w:rPr>
        <w:t>…….. wydzielonych oraz zawartych w pliku o nazwie ……………………………………</w:t>
      </w:r>
      <w:r w:rsidR="000577E8" w:rsidRPr="00E605C0">
        <w:rPr>
          <w:rFonts w:ascii="Arial" w:hAnsi="Arial" w:cs="Arial"/>
          <w:sz w:val="22"/>
          <w:szCs w:val="22"/>
        </w:rPr>
        <w:t>……….</w:t>
      </w:r>
      <w:r w:rsidR="004E08DA" w:rsidRPr="00E605C0">
        <w:rPr>
          <w:rFonts w:ascii="Arial" w:hAnsi="Arial" w:cs="Arial"/>
          <w:sz w:val="22"/>
          <w:szCs w:val="22"/>
        </w:rPr>
        <w:t>……………., niniejsza oferta oraz wszelkie załączniki do niej są jawne i nie zawierają informacji stanowiących tajemnice przedsiębiorstwa w rozumieniu przepisów o zwalczaniu nieuczciwej konkurencji, które chcemy zastrzec przed ogólnym dostępem.</w:t>
      </w:r>
    </w:p>
    <w:p w14:paraId="7F6E994D" w14:textId="77777777" w:rsidR="007B4B08" w:rsidRPr="00E605C0" w:rsidRDefault="000577E8" w:rsidP="006521FF">
      <w:pPr>
        <w:numPr>
          <w:ilvl w:val="0"/>
          <w:numId w:val="56"/>
        </w:numPr>
        <w:suppressAutoHyphens/>
        <w:spacing w:before="120" w:line="30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Oświadczam</w:t>
      </w:r>
      <w:r w:rsidR="007B4B08" w:rsidRPr="00E605C0">
        <w:rPr>
          <w:rFonts w:ascii="Arial" w:hAnsi="Arial" w:cs="Arial"/>
          <w:b/>
          <w:sz w:val="22"/>
          <w:szCs w:val="22"/>
        </w:rPr>
        <w:t>/y</w:t>
      </w:r>
      <w:r w:rsidRPr="00E605C0">
        <w:rPr>
          <w:rFonts w:ascii="Arial" w:hAnsi="Arial" w:cs="Arial"/>
          <w:b/>
          <w:sz w:val="22"/>
          <w:szCs w:val="22"/>
        </w:rPr>
        <w:t>, że</w:t>
      </w:r>
      <w:r w:rsidR="007B4B08" w:rsidRPr="00E605C0">
        <w:rPr>
          <w:rFonts w:ascii="Arial" w:hAnsi="Arial" w:cs="Arial"/>
          <w:sz w:val="22"/>
          <w:szCs w:val="22"/>
        </w:rPr>
        <w:t>:</w:t>
      </w:r>
    </w:p>
    <w:p w14:paraId="50FC282A" w14:textId="77777777" w:rsidR="007B4B08" w:rsidRPr="00E605C0" w:rsidRDefault="000577E8" w:rsidP="006521FF">
      <w:pPr>
        <w:pStyle w:val="Akapitzlist"/>
        <w:widowControl w:val="0"/>
        <w:numPr>
          <w:ilvl w:val="0"/>
          <w:numId w:val="28"/>
        </w:numPr>
        <w:spacing w:line="30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nie polegam</w:t>
      </w:r>
      <w:r w:rsidR="007B4B08" w:rsidRPr="00E605C0">
        <w:rPr>
          <w:rFonts w:ascii="Arial" w:hAnsi="Arial" w:cs="Arial"/>
          <w:sz w:val="22"/>
          <w:szCs w:val="22"/>
        </w:rPr>
        <w:t xml:space="preserve"> na zasobach innych podmiotów </w:t>
      </w:r>
      <w:r w:rsidRPr="00E605C0">
        <w:rPr>
          <w:rFonts w:ascii="Arial" w:hAnsi="Arial" w:cs="Arial"/>
          <w:sz w:val="22"/>
          <w:szCs w:val="22"/>
        </w:rPr>
        <w:t>*</w:t>
      </w:r>
    </w:p>
    <w:p w14:paraId="749DC393" w14:textId="77777777" w:rsidR="000577E8" w:rsidRPr="00E605C0" w:rsidRDefault="000577E8" w:rsidP="006521FF">
      <w:pPr>
        <w:pStyle w:val="Akapitzlist"/>
        <w:widowControl w:val="0"/>
        <w:numPr>
          <w:ilvl w:val="0"/>
          <w:numId w:val="28"/>
        </w:numPr>
        <w:spacing w:line="30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polegam na zasobach innych podmiotów</w:t>
      </w:r>
      <w:r w:rsidR="007B4B08" w:rsidRPr="00E605C0">
        <w:rPr>
          <w:rFonts w:ascii="Arial" w:hAnsi="Arial" w:cs="Arial"/>
          <w:sz w:val="22"/>
          <w:szCs w:val="22"/>
        </w:rPr>
        <w:t>*</w:t>
      </w:r>
      <w:r w:rsidRPr="00E605C0">
        <w:rPr>
          <w:rFonts w:ascii="Arial" w:hAnsi="Arial" w:cs="Arial"/>
          <w:sz w:val="22"/>
          <w:szCs w:val="22"/>
        </w:rPr>
        <w:t>:</w:t>
      </w:r>
    </w:p>
    <w:p w14:paraId="6364C2F4" w14:textId="77777777" w:rsidR="000577E8" w:rsidRPr="00E605C0" w:rsidRDefault="000577E8" w:rsidP="006521FF">
      <w:pPr>
        <w:pStyle w:val="Akapitzlist"/>
        <w:spacing w:line="300" w:lineRule="auto"/>
        <w:contextualSpacing w:val="0"/>
        <w:rPr>
          <w:rFonts w:ascii="Arial" w:hAnsi="Arial" w:cs="Arial"/>
        </w:rPr>
      </w:pPr>
    </w:p>
    <w:p w14:paraId="7C1FBEDB" w14:textId="77777777" w:rsidR="00710776" w:rsidRPr="00E605C0" w:rsidRDefault="00710776" w:rsidP="006521FF">
      <w:pPr>
        <w:pStyle w:val="Akapitzlist"/>
        <w:spacing w:line="300" w:lineRule="auto"/>
        <w:contextualSpacing w:val="0"/>
        <w:rPr>
          <w:rFonts w:ascii="Arial" w:hAnsi="Arial" w:cs="Arial"/>
        </w:rPr>
      </w:pPr>
    </w:p>
    <w:p w14:paraId="6EFE5A76" w14:textId="77777777" w:rsidR="00710776" w:rsidRPr="00E605C0" w:rsidRDefault="00710776" w:rsidP="006521FF">
      <w:pPr>
        <w:pStyle w:val="Akapitzlist"/>
        <w:spacing w:line="300" w:lineRule="auto"/>
        <w:contextualSpacing w:val="0"/>
        <w:rPr>
          <w:rFonts w:ascii="Arial" w:hAnsi="Arial" w:cs="Arial"/>
        </w:rPr>
      </w:pPr>
    </w:p>
    <w:tbl>
      <w:tblPr>
        <w:tblW w:w="0" w:type="auto"/>
        <w:tblInd w:w="81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3"/>
        <w:gridCol w:w="4111"/>
      </w:tblGrid>
      <w:tr w:rsidR="00E605C0" w:rsidRPr="00E605C0" w14:paraId="6E5CE596" w14:textId="77777777" w:rsidTr="000577E8">
        <w:tc>
          <w:tcPr>
            <w:tcW w:w="3993" w:type="dxa"/>
            <w:shd w:val="clear" w:color="auto" w:fill="DFDFDF"/>
            <w:vAlign w:val="center"/>
          </w:tcPr>
          <w:p w14:paraId="2B9801DA" w14:textId="77777777" w:rsidR="000577E8" w:rsidRPr="00E605C0" w:rsidRDefault="000577E8" w:rsidP="006521FF">
            <w:pPr>
              <w:spacing w:line="30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5C0">
              <w:rPr>
                <w:rFonts w:ascii="Arial" w:hAnsi="Arial" w:cs="Arial"/>
                <w:b/>
                <w:sz w:val="16"/>
                <w:szCs w:val="16"/>
              </w:rPr>
              <w:lastRenderedPageBreak/>
              <w:t>Nazwa i adres podmiotu udostępniającego zasób Wykonawcy</w:t>
            </w:r>
          </w:p>
        </w:tc>
        <w:tc>
          <w:tcPr>
            <w:tcW w:w="4111" w:type="dxa"/>
            <w:shd w:val="clear" w:color="auto" w:fill="DFDFDF"/>
            <w:vAlign w:val="center"/>
          </w:tcPr>
          <w:p w14:paraId="018BE1AA" w14:textId="77777777" w:rsidR="000577E8" w:rsidRPr="00E605C0" w:rsidRDefault="000577E8" w:rsidP="006521FF">
            <w:pPr>
              <w:spacing w:line="30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5C0">
              <w:rPr>
                <w:rFonts w:ascii="Arial" w:hAnsi="Arial" w:cs="Arial"/>
                <w:b/>
                <w:sz w:val="16"/>
                <w:szCs w:val="16"/>
              </w:rPr>
              <w:t>Zdolności techniczne lub zawodowe lub sytuacja finansowa lub ekonomiczna udostępniana Wykonawcy przez podmiot udostępniający zasoby</w:t>
            </w:r>
          </w:p>
        </w:tc>
      </w:tr>
      <w:tr w:rsidR="000577E8" w:rsidRPr="00E605C0" w14:paraId="29AFEE5C" w14:textId="77777777" w:rsidTr="000577E8">
        <w:tc>
          <w:tcPr>
            <w:tcW w:w="3993" w:type="dxa"/>
          </w:tcPr>
          <w:p w14:paraId="7CE0997C" w14:textId="77777777" w:rsidR="000577E8" w:rsidRPr="00E605C0" w:rsidRDefault="000577E8" w:rsidP="006521FF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111" w:type="dxa"/>
          </w:tcPr>
          <w:p w14:paraId="4F6D284D" w14:textId="77777777" w:rsidR="000577E8" w:rsidRPr="00E605C0" w:rsidRDefault="000577E8" w:rsidP="006521FF">
            <w:pPr>
              <w:snapToGrid w:val="0"/>
              <w:spacing w:before="120" w:line="300" w:lineRule="auto"/>
              <w:jc w:val="both"/>
              <w:rPr>
                <w:rFonts w:ascii="Arial" w:hAnsi="Arial" w:cs="Arial"/>
              </w:rPr>
            </w:pPr>
          </w:p>
        </w:tc>
      </w:tr>
    </w:tbl>
    <w:p w14:paraId="5D5817D6" w14:textId="77777777" w:rsidR="000577E8" w:rsidRPr="00E605C0" w:rsidRDefault="000577E8" w:rsidP="006521FF">
      <w:pPr>
        <w:spacing w:line="300" w:lineRule="auto"/>
        <w:ind w:left="709"/>
        <w:jc w:val="both"/>
        <w:rPr>
          <w:rFonts w:ascii="Arial" w:hAnsi="Arial" w:cs="Arial"/>
          <w:sz w:val="16"/>
          <w:szCs w:val="16"/>
        </w:rPr>
      </w:pPr>
    </w:p>
    <w:p w14:paraId="17975379" w14:textId="77777777" w:rsidR="000577E8" w:rsidRPr="00E605C0" w:rsidRDefault="000577E8" w:rsidP="006521FF">
      <w:pPr>
        <w:spacing w:line="300" w:lineRule="auto"/>
        <w:ind w:left="709"/>
        <w:jc w:val="both"/>
        <w:rPr>
          <w:rFonts w:ascii="Arial" w:hAnsi="Arial" w:cs="Arial"/>
          <w:sz w:val="16"/>
          <w:szCs w:val="16"/>
        </w:rPr>
      </w:pPr>
      <w:r w:rsidRPr="00E605C0">
        <w:rPr>
          <w:rFonts w:ascii="Arial" w:hAnsi="Arial" w:cs="Arial"/>
          <w:sz w:val="16"/>
          <w:szCs w:val="16"/>
        </w:rPr>
        <w:t>(</w:t>
      </w:r>
      <w:r w:rsidRPr="00E605C0">
        <w:rPr>
          <w:rFonts w:ascii="Arial" w:hAnsi="Arial" w:cs="Arial"/>
          <w:i/>
          <w:sz w:val="16"/>
          <w:szCs w:val="16"/>
        </w:rPr>
        <w:t>w przypadku nie wskazania</w:t>
      </w:r>
      <w:r w:rsidRPr="00E605C0">
        <w:rPr>
          <w:rFonts w:ascii="Arial" w:hAnsi="Arial" w:cs="Arial"/>
          <w:sz w:val="16"/>
          <w:szCs w:val="16"/>
        </w:rPr>
        <w:t xml:space="preserve"> </w:t>
      </w:r>
      <w:r w:rsidRPr="00E605C0">
        <w:rPr>
          <w:rFonts w:ascii="Arial" w:hAnsi="Arial" w:cs="Arial"/>
          <w:i/>
          <w:sz w:val="16"/>
          <w:szCs w:val="16"/>
        </w:rPr>
        <w:t>podmiotu udostępniającego zasób Wykonawcy, Wykonawca samodzielnie będzie wykazywał spełnianie warunków udziału w postępowaniu oraz nie będzie polegał na zasobach podmiotów je udostępniających).</w:t>
      </w:r>
    </w:p>
    <w:p w14:paraId="2369FD8F" w14:textId="77777777" w:rsidR="000577E8" w:rsidRPr="00E605C0" w:rsidRDefault="000577E8" w:rsidP="006521FF">
      <w:pPr>
        <w:pStyle w:val="Akapitzlist"/>
        <w:spacing w:line="300" w:lineRule="auto"/>
        <w:contextualSpacing w:val="0"/>
        <w:rPr>
          <w:rFonts w:ascii="Arial" w:hAnsi="Arial" w:cs="Arial"/>
        </w:rPr>
      </w:pPr>
    </w:p>
    <w:p w14:paraId="34311E0F" w14:textId="77777777" w:rsidR="000577E8" w:rsidRPr="00E605C0" w:rsidRDefault="000577E8" w:rsidP="006521FF">
      <w:pPr>
        <w:widowControl w:val="0"/>
        <w:numPr>
          <w:ilvl w:val="0"/>
          <w:numId w:val="56"/>
        </w:numPr>
        <w:spacing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Oświadczamy,</w:t>
      </w:r>
      <w:r w:rsidRPr="00E605C0">
        <w:rPr>
          <w:rFonts w:ascii="Arial" w:hAnsi="Arial" w:cs="Arial"/>
          <w:sz w:val="22"/>
          <w:szCs w:val="22"/>
        </w:rPr>
        <w:t xml:space="preserve"> że prace objęte zamówieniem:</w:t>
      </w:r>
    </w:p>
    <w:p w14:paraId="5B5AE763" w14:textId="77777777" w:rsidR="000577E8" w:rsidRPr="00E605C0" w:rsidRDefault="000577E8" w:rsidP="006521FF">
      <w:pPr>
        <w:pStyle w:val="Akapitzlist"/>
        <w:widowControl w:val="0"/>
        <w:numPr>
          <w:ilvl w:val="0"/>
          <w:numId w:val="27"/>
        </w:numPr>
        <w:spacing w:line="300" w:lineRule="auto"/>
        <w:contextualSpacing w:val="0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zamierzam/y wykonać samodzielnie*</w:t>
      </w:r>
    </w:p>
    <w:p w14:paraId="496B94CF" w14:textId="77777777" w:rsidR="000B47D0" w:rsidRPr="00E605C0" w:rsidRDefault="000577E8" w:rsidP="006521FF">
      <w:pPr>
        <w:pStyle w:val="Akapitzlist"/>
        <w:widowControl w:val="0"/>
        <w:numPr>
          <w:ilvl w:val="0"/>
          <w:numId w:val="27"/>
        </w:numPr>
        <w:spacing w:line="300" w:lineRule="auto"/>
        <w:contextualSpacing w:val="0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zamierzam/y powierzyć podwykonawcom*</w:t>
      </w:r>
      <w:r w:rsidR="000B47D0" w:rsidRPr="00E605C0">
        <w:rPr>
          <w:rFonts w:ascii="Arial" w:hAnsi="Arial" w:cs="Arial"/>
          <w:sz w:val="22"/>
          <w:szCs w:val="22"/>
        </w:rPr>
        <w:t xml:space="preserve">. </w:t>
      </w:r>
    </w:p>
    <w:p w14:paraId="3F38ACDB" w14:textId="77777777" w:rsidR="00D64C80" w:rsidRPr="00E605C0" w:rsidRDefault="00D64C80" w:rsidP="006521FF">
      <w:pPr>
        <w:widowControl w:val="0"/>
        <w:spacing w:line="300" w:lineRule="auto"/>
        <w:ind w:left="1361"/>
        <w:rPr>
          <w:rFonts w:ascii="Arial" w:hAnsi="Arial" w:cs="Arial"/>
        </w:rPr>
      </w:pPr>
    </w:p>
    <w:tbl>
      <w:tblPr>
        <w:tblW w:w="4339" w:type="pct"/>
        <w:tblInd w:w="77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0"/>
        <w:gridCol w:w="4679"/>
      </w:tblGrid>
      <w:tr w:rsidR="00E605C0" w:rsidRPr="00E605C0" w14:paraId="41B8A533" w14:textId="77777777" w:rsidTr="009271A3">
        <w:tc>
          <w:tcPr>
            <w:tcW w:w="259" w:type="pct"/>
            <w:shd w:val="clear" w:color="auto" w:fill="D9D9D9" w:themeFill="background1" w:themeFillShade="D9"/>
            <w:vAlign w:val="center"/>
          </w:tcPr>
          <w:p w14:paraId="7C4C175C" w14:textId="77777777" w:rsidR="00FC65C3" w:rsidRPr="00E605C0" w:rsidRDefault="00FC65C3" w:rsidP="006521FF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5C0">
              <w:rPr>
                <w:rFonts w:ascii="Arial" w:hAnsi="Arial" w:cs="Arial"/>
                <w:b/>
                <w:sz w:val="16"/>
                <w:szCs w:val="16"/>
              </w:rPr>
              <w:t>L.p.</w:t>
            </w:r>
          </w:p>
        </w:tc>
        <w:tc>
          <w:tcPr>
            <w:tcW w:w="1893" w:type="pct"/>
            <w:shd w:val="clear" w:color="auto" w:fill="D9D9D9" w:themeFill="background1" w:themeFillShade="D9"/>
            <w:vAlign w:val="center"/>
          </w:tcPr>
          <w:p w14:paraId="0E292168" w14:textId="77777777" w:rsidR="00FC65C3" w:rsidRPr="00E605C0" w:rsidRDefault="00FC65C3" w:rsidP="006521FF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5C0">
              <w:rPr>
                <w:rFonts w:ascii="Arial" w:hAnsi="Arial" w:cs="Arial"/>
                <w:b/>
                <w:sz w:val="16"/>
                <w:szCs w:val="16"/>
              </w:rPr>
              <w:t>Część zamówienia, której wykonanie zostanie powierzone podwykonawcom</w:t>
            </w:r>
          </w:p>
        </w:tc>
        <w:tc>
          <w:tcPr>
            <w:tcW w:w="2848" w:type="pct"/>
            <w:shd w:val="clear" w:color="auto" w:fill="D9D9D9" w:themeFill="background1" w:themeFillShade="D9"/>
            <w:vAlign w:val="center"/>
          </w:tcPr>
          <w:p w14:paraId="5AF3455B" w14:textId="77777777" w:rsidR="00FC65C3" w:rsidRPr="00E605C0" w:rsidRDefault="00FC65C3" w:rsidP="006521FF">
            <w:pPr>
              <w:snapToGrid w:val="0"/>
              <w:spacing w:line="30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605C0">
              <w:rPr>
                <w:rFonts w:ascii="Arial" w:hAnsi="Arial" w:cs="Arial"/>
                <w:b/>
                <w:sz w:val="16"/>
                <w:szCs w:val="16"/>
              </w:rPr>
              <w:t>Nazwy (firm) podwykonawców</w:t>
            </w:r>
            <w:r w:rsidR="000577E8" w:rsidRPr="00E605C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577E8" w:rsidRPr="00E605C0">
              <w:rPr>
                <w:rFonts w:ascii="Arial" w:hAnsi="Arial" w:cs="Arial"/>
                <w:b/>
                <w:sz w:val="16"/>
                <w:szCs w:val="16"/>
              </w:rPr>
              <w:br/>
              <w:t>(</w:t>
            </w:r>
            <w:r w:rsidR="000577E8" w:rsidRPr="00E605C0">
              <w:rPr>
                <w:rFonts w:ascii="Arial" w:hAnsi="Arial" w:cs="Arial"/>
                <w:b/>
                <w:i/>
                <w:sz w:val="16"/>
                <w:szCs w:val="16"/>
              </w:rPr>
              <w:t>o ile są znane</w:t>
            </w:r>
            <w:r w:rsidR="000577E8" w:rsidRPr="00E605C0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  <w:tr w:rsidR="00E605C0" w:rsidRPr="00E605C0" w14:paraId="09FB82D7" w14:textId="77777777" w:rsidTr="000577E8">
        <w:trPr>
          <w:trHeight w:val="375"/>
        </w:trPr>
        <w:tc>
          <w:tcPr>
            <w:tcW w:w="259" w:type="pct"/>
          </w:tcPr>
          <w:p w14:paraId="63A67A01" w14:textId="77777777" w:rsidR="00FC65C3" w:rsidRPr="00E605C0" w:rsidRDefault="00FC65C3" w:rsidP="006521FF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93" w:type="pct"/>
          </w:tcPr>
          <w:p w14:paraId="04A36876" w14:textId="77777777" w:rsidR="00FC65C3" w:rsidRPr="00E605C0" w:rsidRDefault="00FC65C3" w:rsidP="006521FF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</w:rPr>
            </w:pPr>
          </w:p>
          <w:p w14:paraId="0BEB2028" w14:textId="77777777" w:rsidR="00FC65C3" w:rsidRPr="00E605C0" w:rsidRDefault="00FC65C3" w:rsidP="006521FF">
            <w:pPr>
              <w:snapToGrid w:val="0"/>
              <w:spacing w:line="30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48" w:type="pct"/>
          </w:tcPr>
          <w:p w14:paraId="563D553A" w14:textId="77777777" w:rsidR="00FC65C3" w:rsidRPr="00E605C0" w:rsidRDefault="00FC65C3" w:rsidP="006521FF">
            <w:pPr>
              <w:snapToGrid w:val="0"/>
              <w:spacing w:line="300" w:lineRule="auto"/>
              <w:jc w:val="both"/>
              <w:rPr>
                <w:rFonts w:ascii="Arial" w:hAnsi="Arial" w:cs="Arial"/>
              </w:rPr>
            </w:pPr>
          </w:p>
        </w:tc>
      </w:tr>
      <w:tr w:rsidR="00FC65C3" w:rsidRPr="00E605C0" w14:paraId="49F7F115" w14:textId="77777777" w:rsidTr="000577E8">
        <w:trPr>
          <w:trHeight w:val="532"/>
        </w:trPr>
        <w:tc>
          <w:tcPr>
            <w:tcW w:w="259" w:type="pct"/>
          </w:tcPr>
          <w:p w14:paraId="10D733BF" w14:textId="77777777" w:rsidR="00FC65C3" w:rsidRPr="00E605C0" w:rsidRDefault="00FC65C3" w:rsidP="006521FF">
            <w:pPr>
              <w:snapToGrid w:val="0"/>
              <w:spacing w:line="30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93" w:type="pct"/>
          </w:tcPr>
          <w:p w14:paraId="2AE8DE5C" w14:textId="77777777" w:rsidR="00FC65C3" w:rsidRPr="00E605C0" w:rsidRDefault="00FC65C3" w:rsidP="006521FF">
            <w:pPr>
              <w:snapToGrid w:val="0"/>
              <w:spacing w:line="300" w:lineRule="auto"/>
              <w:jc w:val="both"/>
              <w:rPr>
                <w:rFonts w:ascii="Arial" w:hAnsi="Arial" w:cs="Arial"/>
              </w:rPr>
            </w:pPr>
          </w:p>
          <w:p w14:paraId="42A73D33" w14:textId="77777777" w:rsidR="00FC65C3" w:rsidRPr="00E605C0" w:rsidRDefault="00FC65C3" w:rsidP="006521FF">
            <w:pPr>
              <w:snapToGrid w:val="0"/>
              <w:spacing w:line="30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48" w:type="pct"/>
          </w:tcPr>
          <w:p w14:paraId="24E395D6" w14:textId="77777777" w:rsidR="00FC65C3" w:rsidRPr="00E605C0" w:rsidRDefault="00FC65C3" w:rsidP="006521FF">
            <w:pPr>
              <w:snapToGrid w:val="0"/>
              <w:spacing w:line="300" w:lineRule="auto"/>
              <w:jc w:val="both"/>
              <w:rPr>
                <w:rFonts w:ascii="Arial" w:hAnsi="Arial" w:cs="Arial"/>
              </w:rPr>
            </w:pPr>
          </w:p>
        </w:tc>
      </w:tr>
    </w:tbl>
    <w:p w14:paraId="47E89143" w14:textId="77777777" w:rsidR="00221437" w:rsidRPr="00E605C0" w:rsidRDefault="00221437" w:rsidP="006521FF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0"/>
          <w:szCs w:val="20"/>
        </w:rPr>
      </w:pPr>
    </w:p>
    <w:p w14:paraId="4019A0FD" w14:textId="77777777" w:rsidR="000577E8" w:rsidRPr="00E605C0" w:rsidRDefault="000577E8" w:rsidP="006521FF">
      <w:pPr>
        <w:pStyle w:val="Akapitzlist1"/>
        <w:suppressAutoHyphens/>
        <w:spacing w:line="300" w:lineRule="auto"/>
        <w:ind w:left="720"/>
        <w:rPr>
          <w:rFonts w:ascii="Arial" w:hAnsi="Arial" w:cs="Arial"/>
          <w:b/>
          <w:sz w:val="20"/>
          <w:szCs w:val="20"/>
        </w:rPr>
      </w:pPr>
    </w:p>
    <w:p w14:paraId="3241E819" w14:textId="77777777" w:rsidR="000577E8" w:rsidRPr="00E605C0" w:rsidRDefault="000577E8" w:rsidP="006521FF">
      <w:pPr>
        <w:widowControl w:val="0"/>
        <w:numPr>
          <w:ilvl w:val="0"/>
          <w:numId w:val="56"/>
        </w:numPr>
        <w:spacing w:line="300" w:lineRule="auto"/>
        <w:rPr>
          <w:rFonts w:ascii="Arial" w:hAnsi="Arial" w:cs="Arial"/>
          <w:bCs/>
          <w:sz w:val="22"/>
          <w:szCs w:val="22"/>
        </w:rPr>
      </w:pPr>
      <w:r w:rsidRPr="00E605C0">
        <w:rPr>
          <w:rFonts w:ascii="Arial" w:hAnsi="Arial" w:cs="Arial"/>
          <w:bCs/>
          <w:sz w:val="22"/>
          <w:szCs w:val="22"/>
        </w:rPr>
        <w:t xml:space="preserve">Wybór oferty prowadzić będzie do powstania u Zamawiającego obowiązku podatkowego </w:t>
      </w:r>
      <w:r w:rsidRPr="00E605C0">
        <w:rPr>
          <w:rFonts w:ascii="Arial" w:hAnsi="Arial" w:cs="Arial"/>
          <w:bCs/>
          <w:sz w:val="22"/>
          <w:szCs w:val="22"/>
        </w:rPr>
        <w:br/>
        <w:t>w zakresie następujących towarów/usług  ..………………………………………………………*</w:t>
      </w:r>
    </w:p>
    <w:p w14:paraId="2571C6EC" w14:textId="77777777" w:rsidR="000577E8" w:rsidRPr="00E605C0" w:rsidRDefault="000577E8" w:rsidP="006521FF">
      <w:pPr>
        <w:pStyle w:val="Tekstkomentarza1"/>
        <w:spacing w:line="300" w:lineRule="auto"/>
        <w:jc w:val="both"/>
        <w:rPr>
          <w:rFonts w:ascii="Arial" w:hAnsi="Arial" w:cs="Arial"/>
          <w:bCs/>
          <w:color w:val="auto"/>
          <w:sz w:val="14"/>
          <w:szCs w:val="14"/>
        </w:rPr>
      </w:pPr>
    </w:p>
    <w:p w14:paraId="18E91C49" w14:textId="055B42B1" w:rsidR="000577E8" w:rsidRPr="00E605C0" w:rsidRDefault="000577E8" w:rsidP="006521FF">
      <w:pPr>
        <w:pStyle w:val="Tekstkomentarza1"/>
        <w:spacing w:line="300" w:lineRule="auto"/>
        <w:ind w:firstLine="68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E605C0">
        <w:rPr>
          <w:rFonts w:ascii="Arial" w:hAnsi="Arial" w:cs="Arial"/>
          <w:bCs/>
          <w:color w:val="auto"/>
          <w:sz w:val="22"/>
          <w:szCs w:val="22"/>
        </w:rPr>
        <w:t>Wartość ww. towarów lub usług bez podatku wynosi …………………………………………*</w:t>
      </w:r>
    </w:p>
    <w:p w14:paraId="41EEDA1C" w14:textId="77777777" w:rsidR="000577E8" w:rsidRPr="00E605C0" w:rsidRDefault="000577E8" w:rsidP="006521FF">
      <w:pPr>
        <w:pStyle w:val="Tekstkomentarza1"/>
        <w:spacing w:line="300" w:lineRule="auto"/>
        <w:jc w:val="both"/>
        <w:rPr>
          <w:rFonts w:ascii="Arial" w:hAnsi="Arial" w:cs="Arial"/>
          <w:bCs/>
          <w:color w:val="auto"/>
          <w:sz w:val="12"/>
          <w:szCs w:val="12"/>
        </w:rPr>
      </w:pPr>
    </w:p>
    <w:p w14:paraId="033249DB" w14:textId="77777777" w:rsidR="007B4B08" w:rsidRPr="00E605C0" w:rsidRDefault="007B4B08" w:rsidP="006521FF">
      <w:pPr>
        <w:widowControl w:val="0"/>
        <w:numPr>
          <w:ilvl w:val="0"/>
          <w:numId w:val="56"/>
        </w:numPr>
        <w:spacing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Oświadczam/y, że</w:t>
      </w:r>
      <w:r w:rsidRPr="00E605C0">
        <w:rPr>
          <w:rFonts w:ascii="Arial" w:hAnsi="Arial" w:cs="Arial"/>
          <w:sz w:val="22"/>
          <w:szCs w:val="22"/>
        </w:rPr>
        <w:t>:</w:t>
      </w:r>
    </w:p>
    <w:p w14:paraId="3B47F654" w14:textId="77777777" w:rsidR="007B4B08" w:rsidRPr="00E605C0" w:rsidRDefault="007B4B08" w:rsidP="006521FF">
      <w:pPr>
        <w:pStyle w:val="Bezodstpw"/>
        <w:numPr>
          <w:ilvl w:val="1"/>
          <w:numId w:val="29"/>
        </w:numPr>
        <w:tabs>
          <w:tab w:val="left" w:pos="709"/>
        </w:tabs>
        <w:spacing w:line="300" w:lineRule="auto"/>
        <w:ind w:left="709" w:hanging="283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>uzyskaliśmy zgodę wszystkich osób, których dane są zawarte w ofercie oraz uzyskamy zgodę wszystkich osób wskazanych w uzupełnieniach i wyjaśnieniach do oferty, na przetwarzanie danych osobowych w związku z prowadzonym postępowaniem o udzielenie zamówienia publicznego;</w:t>
      </w:r>
    </w:p>
    <w:p w14:paraId="52C1CEF5" w14:textId="77777777" w:rsidR="007B4B08" w:rsidRPr="00E605C0" w:rsidRDefault="007B4B08" w:rsidP="006521FF">
      <w:pPr>
        <w:pStyle w:val="Bezodstpw"/>
        <w:numPr>
          <w:ilvl w:val="1"/>
          <w:numId w:val="29"/>
        </w:numPr>
        <w:tabs>
          <w:tab w:val="left" w:pos="709"/>
        </w:tabs>
        <w:spacing w:line="300" w:lineRule="auto"/>
        <w:ind w:left="709" w:hanging="283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dane zostaną udostępnione Zamawiającemu;</w:t>
      </w:r>
    </w:p>
    <w:p w14:paraId="702D60B2" w14:textId="77777777" w:rsidR="007B4B08" w:rsidRPr="00E605C0" w:rsidRDefault="007B4B08" w:rsidP="006521FF">
      <w:pPr>
        <w:pStyle w:val="Bezodstpw"/>
        <w:numPr>
          <w:ilvl w:val="1"/>
          <w:numId w:val="29"/>
        </w:numPr>
        <w:tabs>
          <w:tab w:val="left" w:pos="709"/>
        </w:tabs>
        <w:spacing w:line="300" w:lineRule="auto"/>
        <w:ind w:left="709" w:hanging="283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>poinformowaliśmy wszystkie osoby, których dane są zawarte w ofercie oraz poinformujemy wszystkie osoby wskazane w uzupełnieniach i wyjaśnieniach do oferty, że zgodnie z art. 74 ust. 1 ustawy z dnia 11 września 2019 r. Prawo zamówień publicznych protokół wraz z załącznikami jest jawny oraz, iż załącznikiem do protokołu są m.in. oferty i inne dokumenty i informacje składane przez wykonawców.</w:t>
      </w:r>
    </w:p>
    <w:p w14:paraId="17E388C0" w14:textId="77777777" w:rsidR="007B4B08" w:rsidRPr="00E605C0" w:rsidRDefault="007B4B08" w:rsidP="006521FF">
      <w:pPr>
        <w:widowControl w:val="0"/>
        <w:spacing w:line="300" w:lineRule="auto"/>
        <w:ind w:left="680"/>
        <w:rPr>
          <w:rFonts w:ascii="Arial" w:hAnsi="Arial" w:cs="Arial"/>
          <w:b/>
        </w:rPr>
      </w:pPr>
    </w:p>
    <w:p w14:paraId="0F01D970" w14:textId="77777777" w:rsidR="009E4643" w:rsidRPr="00E605C0" w:rsidRDefault="009E4643" w:rsidP="006521FF">
      <w:pPr>
        <w:spacing w:line="300" w:lineRule="auto"/>
        <w:rPr>
          <w:rFonts w:ascii="Arial" w:hAnsi="Arial" w:cs="Arial"/>
          <w:bCs/>
          <w:i/>
        </w:rPr>
      </w:pPr>
      <w:r w:rsidRPr="00E605C0">
        <w:rPr>
          <w:rFonts w:ascii="Arial" w:hAnsi="Arial" w:cs="Arial"/>
          <w:b/>
          <w:bCs/>
          <w:i/>
        </w:rPr>
        <w:t>*</w:t>
      </w:r>
      <w:r w:rsidRPr="00E605C0">
        <w:rPr>
          <w:rFonts w:ascii="Arial" w:hAnsi="Arial" w:cs="Arial"/>
          <w:bCs/>
          <w:i/>
        </w:rPr>
        <w:t xml:space="preserve"> - niepotrzebne skreślić</w:t>
      </w:r>
    </w:p>
    <w:p w14:paraId="54FF4D31" w14:textId="77777777" w:rsidR="00221437" w:rsidRPr="00E605C0" w:rsidRDefault="00221437" w:rsidP="006521FF">
      <w:pPr>
        <w:spacing w:line="300" w:lineRule="auto"/>
        <w:rPr>
          <w:rFonts w:ascii="Arial" w:hAnsi="Arial" w:cs="Arial"/>
        </w:rPr>
      </w:pPr>
    </w:p>
    <w:p w14:paraId="1CF95CA6" w14:textId="77777777" w:rsidR="001B22BA" w:rsidRPr="00E605C0" w:rsidRDefault="001B22BA" w:rsidP="006521FF">
      <w:pPr>
        <w:spacing w:line="300" w:lineRule="auto"/>
        <w:rPr>
          <w:rFonts w:ascii="Arial" w:hAnsi="Arial" w:cs="Arial"/>
        </w:rPr>
      </w:pPr>
    </w:p>
    <w:p w14:paraId="256406AD" w14:textId="77777777" w:rsidR="00221437" w:rsidRPr="00E605C0" w:rsidRDefault="00221437" w:rsidP="006521FF">
      <w:pPr>
        <w:spacing w:line="300" w:lineRule="auto"/>
        <w:jc w:val="both"/>
        <w:rPr>
          <w:rFonts w:ascii="Arial" w:hAnsi="Arial" w:cs="Arial"/>
          <w:sz w:val="16"/>
          <w:szCs w:val="16"/>
        </w:rPr>
      </w:pPr>
      <w:r w:rsidRPr="00E605C0">
        <w:rPr>
          <w:rFonts w:ascii="Arial" w:hAnsi="Arial" w:cs="Arial"/>
          <w:sz w:val="16"/>
          <w:szCs w:val="16"/>
        </w:rPr>
        <w:t xml:space="preserve">………………………………………… dnia …….…………..                                  </w:t>
      </w:r>
      <w:r w:rsidRPr="00E605C0">
        <w:rPr>
          <w:rFonts w:ascii="Arial" w:hAnsi="Arial" w:cs="Arial"/>
          <w:sz w:val="16"/>
          <w:szCs w:val="16"/>
        </w:rPr>
        <w:tab/>
        <w:t xml:space="preserve">       ....................................................................</w:t>
      </w:r>
    </w:p>
    <w:p w14:paraId="0960E16F" w14:textId="2BEE86CF" w:rsidR="00221437" w:rsidRPr="00E605C0" w:rsidRDefault="00221437" w:rsidP="006521FF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E605C0">
        <w:rPr>
          <w:rFonts w:ascii="Arial" w:hAnsi="Arial" w:cs="Arial"/>
          <w:szCs w:val="16"/>
        </w:rPr>
        <w:t xml:space="preserve">     ( Miejscowość)                                 </w:t>
      </w:r>
      <w:r w:rsidRPr="00E605C0">
        <w:rPr>
          <w:rFonts w:ascii="Arial" w:hAnsi="Arial" w:cs="Arial"/>
          <w:szCs w:val="16"/>
        </w:rPr>
        <w:tab/>
        <w:t xml:space="preserve">                </w:t>
      </w:r>
      <w:r w:rsidRPr="00E605C0">
        <w:rPr>
          <w:rFonts w:ascii="Arial" w:hAnsi="Arial" w:cs="Arial"/>
          <w:szCs w:val="16"/>
        </w:rPr>
        <w:tab/>
        <w:t xml:space="preserve">                 </w:t>
      </w:r>
      <w:r w:rsidR="009271A3" w:rsidRPr="00E605C0">
        <w:rPr>
          <w:rFonts w:ascii="Arial" w:hAnsi="Arial" w:cs="Arial"/>
          <w:szCs w:val="16"/>
        </w:rPr>
        <w:t xml:space="preserve">               </w:t>
      </w:r>
      <w:r w:rsidRPr="00E605C0">
        <w:rPr>
          <w:rFonts w:ascii="Arial" w:hAnsi="Arial" w:cs="Arial"/>
          <w:szCs w:val="16"/>
        </w:rPr>
        <w:t xml:space="preserve">         (Podpis wykonawcy/osoby uprawn</w:t>
      </w:r>
      <w:r w:rsidR="00E92CB0" w:rsidRPr="00E605C0">
        <w:rPr>
          <w:rFonts w:ascii="Arial" w:hAnsi="Arial" w:cs="Arial"/>
          <w:szCs w:val="16"/>
        </w:rPr>
        <w:t>ionej do</w:t>
      </w:r>
      <w:r w:rsidR="00E92CB0" w:rsidRPr="00E605C0">
        <w:rPr>
          <w:rFonts w:ascii="Arial" w:hAnsi="Arial" w:cs="Arial"/>
          <w:szCs w:val="16"/>
        </w:rPr>
        <w:br/>
        <w:t xml:space="preserve"> </w:t>
      </w:r>
      <w:r w:rsidR="00E92CB0" w:rsidRPr="00E605C0">
        <w:rPr>
          <w:rFonts w:ascii="Arial" w:hAnsi="Arial" w:cs="Arial"/>
          <w:szCs w:val="16"/>
        </w:rPr>
        <w:tab/>
      </w:r>
      <w:r w:rsidR="00E92CB0" w:rsidRPr="00E605C0">
        <w:rPr>
          <w:rFonts w:ascii="Arial" w:hAnsi="Arial" w:cs="Arial"/>
          <w:szCs w:val="16"/>
        </w:rPr>
        <w:tab/>
      </w:r>
      <w:r w:rsidR="00E92CB0" w:rsidRPr="00E605C0">
        <w:rPr>
          <w:rFonts w:ascii="Arial" w:hAnsi="Arial" w:cs="Arial"/>
          <w:szCs w:val="16"/>
        </w:rPr>
        <w:tab/>
      </w:r>
      <w:r w:rsidR="00E92CB0" w:rsidRPr="00E605C0">
        <w:rPr>
          <w:rFonts w:ascii="Arial" w:hAnsi="Arial" w:cs="Arial"/>
          <w:szCs w:val="16"/>
        </w:rPr>
        <w:tab/>
      </w:r>
      <w:r w:rsidR="00E92CB0" w:rsidRPr="00E605C0">
        <w:rPr>
          <w:rFonts w:ascii="Arial" w:hAnsi="Arial" w:cs="Arial"/>
          <w:szCs w:val="16"/>
        </w:rPr>
        <w:tab/>
      </w:r>
      <w:r w:rsidR="00E92CB0" w:rsidRPr="00E605C0">
        <w:rPr>
          <w:rFonts w:ascii="Arial" w:hAnsi="Arial" w:cs="Arial"/>
          <w:szCs w:val="16"/>
        </w:rPr>
        <w:tab/>
      </w:r>
      <w:r w:rsidR="00E92CB0" w:rsidRPr="00E605C0">
        <w:rPr>
          <w:rFonts w:ascii="Arial" w:hAnsi="Arial" w:cs="Arial"/>
          <w:szCs w:val="16"/>
        </w:rPr>
        <w:tab/>
      </w:r>
      <w:r w:rsidR="00710776" w:rsidRPr="00E605C0">
        <w:rPr>
          <w:rFonts w:ascii="Arial" w:hAnsi="Arial" w:cs="Arial"/>
          <w:szCs w:val="16"/>
        </w:rPr>
        <w:tab/>
      </w:r>
      <w:r w:rsidR="00710776" w:rsidRPr="00E605C0">
        <w:rPr>
          <w:rFonts w:ascii="Arial" w:hAnsi="Arial" w:cs="Arial"/>
          <w:szCs w:val="16"/>
        </w:rPr>
        <w:tab/>
      </w:r>
      <w:r w:rsidRPr="00E605C0">
        <w:rPr>
          <w:rFonts w:ascii="Arial" w:hAnsi="Arial" w:cs="Arial"/>
          <w:szCs w:val="16"/>
        </w:rPr>
        <w:t>występowania w imieniu wykonawcy)</w:t>
      </w:r>
    </w:p>
    <w:p w14:paraId="64B516D8" w14:textId="77777777" w:rsidR="001B22BA" w:rsidRPr="00E605C0" w:rsidRDefault="001B22BA" w:rsidP="006521FF">
      <w:pPr>
        <w:pStyle w:val="Tekstpodstawowy3"/>
        <w:spacing w:line="300" w:lineRule="auto"/>
        <w:jc w:val="both"/>
        <w:rPr>
          <w:rFonts w:ascii="Arial" w:hAnsi="Arial" w:cs="Arial"/>
          <w:szCs w:val="16"/>
        </w:rPr>
      </w:pPr>
    </w:p>
    <w:p w14:paraId="123A4D2A" w14:textId="77777777" w:rsidR="00221437" w:rsidRPr="00E605C0" w:rsidRDefault="009271A3" w:rsidP="006521FF">
      <w:pPr>
        <w:pStyle w:val="Tekstpodstawowy3"/>
        <w:spacing w:line="300" w:lineRule="auto"/>
        <w:jc w:val="both"/>
        <w:rPr>
          <w:rFonts w:ascii="Arial" w:hAnsi="Arial" w:cs="Arial"/>
          <w:b/>
          <w:sz w:val="20"/>
        </w:rPr>
      </w:pPr>
      <w:r w:rsidRPr="00E605C0">
        <w:rPr>
          <w:rFonts w:ascii="Arial" w:hAnsi="Arial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  <w:r w:rsidR="00221437" w:rsidRPr="00E605C0">
        <w:rPr>
          <w:rFonts w:ascii="Arial" w:hAnsi="Arial" w:cs="Arial"/>
          <w:b/>
          <w:sz w:val="20"/>
        </w:rPr>
        <w:br w:type="page"/>
      </w:r>
    </w:p>
    <w:p w14:paraId="61AEFEED" w14:textId="77777777" w:rsidR="00221437" w:rsidRPr="00E605C0" w:rsidRDefault="00221437" w:rsidP="006521FF">
      <w:pPr>
        <w:pStyle w:val="Nagwek"/>
        <w:spacing w:line="300" w:lineRule="auto"/>
        <w:jc w:val="right"/>
        <w:rPr>
          <w:rFonts w:ascii="Arial" w:hAnsi="Arial" w:cs="Arial"/>
          <w:sz w:val="18"/>
          <w:szCs w:val="18"/>
        </w:rPr>
      </w:pPr>
      <w:r w:rsidRPr="00E605C0">
        <w:rPr>
          <w:rFonts w:ascii="Arial" w:hAnsi="Arial" w:cs="Arial"/>
          <w:sz w:val="18"/>
          <w:szCs w:val="18"/>
        </w:rPr>
        <w:lastRenderedPageBreak/>
        <w:t>Załącznik nr 2</w:t>
      </w:r>
    </w:p>
    <w:p w14:paraId="1176AC8E" w14:textId="77777777" w:rsidR="00D7452A" w:rsidRPr="00E605C0" w:rsidRDefault="00D7452A" w:rsidP="006521FF">
      <w:pPr>
        <w:spacing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Wykonawca/ Wykonawca wspólnie ubiegaj</w:t>
      </w:r>
      <w:r w:rsidR="005C738E" w:rsidRPr="00E605C0">
        <w:rPr>
          <w:rFonts w:ascii="Arial" w:hAnsi="Arial" w:cs="Arial"/>
          <w:b/>
          <w:sz w:val="22"/>
          <w:szCs w:val="22"/>
        </w:rPr>
        <w:t>ący się o udzielenie zamówienia</w:t>
      </w:r>
      <w:r w:rsidRPr="00E605C0">
        <w:rPr>
          <w:rFonts w:ascii="Arial" w:hAnsi="Arial" w:cs="Arial"/>
          <w:b/>
          <w:sz w:val="22"/>
          <w:szCs w:val="22"/>
        </w:rPr>
        <w:t>:</w:t>
      </w:r>
    </w:p>
    <w:p w14:paraId="10C690FD" w14:textId="3A1C2858" w:rsidR="005601B2" w:rsidRPr="00E605C0" w:rsidRDefault="00F24104" w:rsidP="006521FF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</w:t>
      </w:r>
    </w:p>
    <w:p w14:paraId="2CB505BD" w14:textId="65448AFD" w:rsidR="005601B2" w:rsidRPr="00E605C0" w:rsidRDefault="005601B2" w:rsidP="006521FF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</w:t>
      </w:r>
    </w:p>
    <w:p w14:paraId="37A9F69B" w14:textId="77777777" w:rsidR="00F24104" w:rsidRPr="00E605C0" w:rsidRDefault="00F24104" w:rsidP="006521FF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0E667513" w14:textId="77777777" w:rsidR="00F24104" w:rsidRPr="00E605C0" w:rsidRDefault="00F24104" w:rsidP="006521FF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i/>
          <w:sz w:val="18"/>
          <w:szCs w:val="22"/>
        </w:rPr>
        <w:t>w zależności od podmiotu )</w:t>
      </w:r>
    </w:p>
    <w:p w14:paraId="0BA60870" w14:textId="77777777" w:rsidR="00F24104" w:rsidRPr="00E605C0" w:rsidRDefault="00F24104" w:rsidP="006521FF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7B9E5C71" w14:textId="77777777" w:rsidR="00F24104" w:rsidRPr="00E605C0" w:rsidRDefault="00F24104" w:rsidP="006521FF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E605C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054D5E41" w14:textId="1194EFA5" w:rsidR="00F24104" w:rsidRPr="00E605C0" w:rsidRDefault="00F24104" w:rsidP="006521FF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</w:t>
      </w:r>
    </w:p>
    <w:p w14:paraId="04259931" w14:textId="77777777" w:rsidR="00F24104" w:rsidRPr="00E605C0" w:rsidRDefault="00F24104" w:rsidP="006521FF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31729B68" w14:textId="77777777" w:rsidR="005601B2" w:rsidRPr="00E605C0" w:rsidRDefault="005601B2" w:rsidP="006521FF">
      <w:pPr>
        <w:spacing w:after="120" w:line="300" w:lineRule="auto"/>
        <w:jc w:val="center"/>
        <w:rPr>
          <w:rFonts w:ascii="Arial" w:hAnsi="Arial" w:cs="Arial"/>
          <w:b/>
          <w:u w:val="single"/>
        </w:rPr>
      </w:pPr>
    </w:p>
    <w:p w14:paraId="14C0BDE0" w14:textId="77777777" w:rsidR="00A75252" w:rsidRPr="00E605C0" w:rsidRDefault="00A75252" w:rsidP="006521FF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605C0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4140ECBA" w14:textId="686E0EA4" w:rsidR="009271A3" w:rsidRPr="00E605C0" w:rsidRDefault="009271A3" w:rsidP="006521FF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72C677CE" w14:textId="77777777" w:rsidR="00D7452A" w:rsidRPr="00E605C0" w:rsidRDefault="00D7452A" w:rsidP="006521FF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2EF0AAE" w14:textId="77777777" w:rsidR="009271A3" w:rsidRPr="00E605C0" w:rsidRDefault="009271A3" w:rsidP="006521FF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  <w:u w:val="single"/>
        </w:rPr>
        <w:t>DOTYCZĄCE PRZESŁANEK WYKLUCZENIA Z POSTĘPOWANIA  ORAZ</w:t>
      </w:r>
    </w:p>
    <w:p w14:paraId="67797DF7" w14:textId="77777777" w:rsidR="00A75252" w:rsidRPr="00E605C0" w:rsidRDefault="009271A3" w:rsidP="006521FF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605C0">
        <w:rPr>
          <w:rFonts w:ascii="Arial" w:hAnsi="Arial" w:cs="Arial"/>
          <w:b/>
          <w:sz w:val="22"/>
          <w:szCs w:val="22"/>
          <w:u w:val="single"/>
        </w:rPr>
        <w:t>SPEŁNIANIA WARUNKÓW UDZIAŁU W POSTĘPOWANIU</w:t>
      </w:r>
      <w:r w:rsidR="00A75252" w:rsidRPr="00E605C0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AE254E2" w14:textId="77777777" w:rsidR="003E31B1" w:rsidRPr="00E605C0" w:rsidRDefault="003E31B1" w:rsidP="006521FF">
      <w:pPr>
        <w:spacing w:before="120" w:line="300" w:lineRule="auto"/>
        <w:rPr>
          <w:rFonts w:ascii="Arial" w:hAnsi="Arial" w:cs="Arial"/>
        </w:rPr>
      </w:pPr>
    </w:p>
    <w:p w14:paraId="17DF2803" w14:textId="77777777" w:rsidR="003E31B1" w:rsidRPr="00E605C0" w:rsidRDefault="003E31B1" w:rsidP="00710776">
      <w:pPr>
        <w:spacing w:after="120" w:line="300" w:lineRule="auto"/>
        <w:ind w:firstLine="709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Na potrzeby postępowania o udzielenie zamówi</w:t>
      </w:r>
      <w:r w:rsidR="00F24104" w:rsidRPr="00E605C0">
        <w:rPr>
          <w:rFonts w:ascii="Arial" w:hAnsi="Arial" w:cs="Arial"/>
          <w:sz w:val="22"/>
          <w:szCs w:val="22"/>
        </w:rPr>
        <w:t xml:space="preserve">enia publicznego </w:t>
      </w:r>
      <w:r w:rsidRPr="00E605C0">
        <w:rPr>
          <w:rFonts w:ascii="Arial" w:hAnsi="Arial" w:cs="Arial"/>
          <w:sz w:val="22"/>
          <w:szCs w:val="22"/>
        </w:rPr>
        <w:t xml:space="preserve">pn. </w:t>
      </w:r>
      <w:r w:rsidR="002C64E4" w:rsidRPr="00E605C0">
        <w:rPr>
          <w:rFonts w:ascii="Arial" w:hAnsi="Arial" w:cs="Arial"/>
          <w:b/>
          <w:bCs/>
          <w:sz w:val="22"/>
          <w:szCs w:val="22"/>
        </w:rPr>
        <w:t>Świadczenie usług pocztowych dla Urzędu Miasta Ustroń</w:t>
      </w:r>
      <w:r w:rsidR="00D7452A" w:rsidRPr="00E605C0">
        <w:rPr>
          <w:rFonts w:ascii="Arial" w:hAnsi="Arial" w:cs="Arial"/>
          <w:b/>
          <w:sz w:val="22"/>
          <w:szCs w:val="22"/>
        </w:rPr>
        <w:t>,</w:t>
      </w:r>
      <w:r w:rsidRPr="00E605C0">
        <w:rPr>
          <w:rFonts w:ascii="Arial" w:hAnsi="Arial" w:cs="Arial"/>
          <w:b/>
          <w:i/>
          <w:sz w:val="22"/>
          <w:szCs w:val="22"/>
        </w:rPr>
        <w:t xml:space="preserve"> </w:t>
      </w:r>
      <w:r w:rsidRPr="00E605C0">
        <w:rPr>
          <w:rFonts w:ascii="Arial" w:hAnsi="Arial" w:cs="Arial"/>
          <w:sz w:val="22"/>
          <w:szCs w:val="22"/>
        </w:rPr>
        <w:t>oświadczam</w:t>
      </w:r>
      <w:r w:rsidR="00D7452A" w:rsidRPr="00E605C0">
        <w:rPr>
          <w:rFonts w:ascii="Arial" w:hAnsi="Arial" w:cs="Arial"/>
          <w:sz w:val="22"/>
          <w:szCs w:val="22"/>
        </w:rPr>
        <w:t>,</w:t>
      </w:r>
      <w:r w:rsidRPr="00E605C0">
        <w:rPr>
          <w:rFonts w:ascii="Arial" w:hAnsi="Arial" w:cs="Arial"/>
          <w:sz w:val="22"/>
          <w:szCs w:val="22"/>
        </w:rPr>
        <w:t xml:space="preserve">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E605C0" w:rsidRPr="00E605C0" w14:paraId="3C00832E" w14:textId="77777777" w:rsidTr="00F24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670EC09F" w14:textId="77777777" w:rsidR="00843CCB" w:rsidRPr="00E605C0" w:rsidRDefault="00A75252" w:rsidP="006521FF">
            <w:pPr>
              <w:pStyle w:val="Tekstpodstawowywcity"/>
              <w:numPr>
                <w:ilvl w:val="0"/>
                <w:numId w:val="30"/>
              </w:num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5C0">
              <w:rPr>
                <w:rFonts w:ascii="Arial" w:hAnsi="Arial" w:cs="Arial"/>
                <w:b/>
                <w:sz w:val="22"/>
                <w:szCs w:val="22"/>
              </w:rPr>
              <w:t xml:space="preserve">OŚWIADCZENIE </w:t>
            </w:r>
            <w:r w:rsidR="00D7452A" w:rsidRPr="00E605C0">
              <w:rPr>
                <w:rFonts w:ascii="Arial" w:hAnsi="Arial" w:cs="Arial"/>
                <w:b/>
                <w:sz w:val="22"/>
                <w:szCs w:val="22"/>
              </w:rPr>
              <w:t>DOTYCZĄCE PRZESŁANEK</w:t>
            </w:r>
            <w:r w:rsidRPr="00E605C0">
              <w:rPr>
                <w:rFonts w:ascii="Arial" w:hAnsi="Arial" w:cs="Arial"/>
                <w:b/>
                <w:sz w:val="22"/>
                <w:szCs w:val="22"/>
              </w:rPr>
              <w:t xml:space="preserve"> WYKLUCZENIA </w:t>
            </w:r>
            <w:r w:rsidR="00D7452A" w:rsidRPr="00E605C0">
              <w:rPr>
                <w:rFonts w:ascii="Arial" w:hAnsi="Arial" w:cs="Arial"/>
                <w:b/>
                <w:sz w:val="22"/>
                <w:szCs w:val="22"/>
              </w:rPr>
              <w:t>Z POSTĘPOWANIA</w:t>
            </w:r>
          </w:p>
        </w:tc>
      </w:tr>
    </w:tbl>
    <w:p w14:paraId="7AB5595E" w14:textId="0F87FF56" w:rsidR="00856AA7" w:rsidRPr="00E605C0" w:rsidRDefault="00A75252" w:rsidP="00710776">
      <w:pPr>
        <w:pStyle w:val="Akapitzlist2"/>
        <w:numPr>
          <w:ilvl w:val="0"/>
          <w:numId w:val="11"/>
        </w:numPr>
        <w:spacing w:after="120" w:line="300" w:lineRule="auto"/>
        <w:ind w:left="482" w:hanging="482"/>
        <w:contextualSpacing w:val="0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 xml:space="preserve">Oświadczam, że nie podlegam wykluczeniu z postępowania na podstawie art. </w:t>
      </w:r>
      <w:r w:rsidR="00D7452A" w:rsidRPr="00E605C0">
        <w:rPr>
          <w:rFonts w:ascii="Arial" w:hAnsi="Arial" w:cs="Arial"/>
        </w:rPr>
        <w:t>108 ust. 1</w:t>
      </w:r>
      <w:r w:rsidRPr="00E605C0">
        <w:rPr>
          <w:rFonts w:ascii="Arial" w:hAnsi="Arial" w:cs="Arial"/>
        </w:rPr>
        <w:t xml:space="preserve"> </w:t>
      </w:r>
      <w:r w:rsidR="00856AA7" w:rsidRPr="00E605C0">
        <w:rPr>
          <w:rFonts w:ascii="Arial" w:hAnsi="Arial" w:cs="Arial"/>
        </w:rPr>
        <w:t xml:space="preserve">pkt. 1-6 </w:t>
      </w:r>
      <w:r w:rsidRPr="00E605C0">
        <w:rPr>
          <w:rFonts w:ascii="Arial" w:hAnsi="Arial" w:cs="Arial"/>
        </w:rPr>
        <w:t>ustawy Pzp</w:t>
      </w:r>
      <w:r w:rsidR="0028165E" w:rsidRPr="00E605C0">
        <w:rPr>
          <w:rFonts w:ascii="Arial" w:hAnsi="Arial" w:cs="Arial"/>
        </w:rPr>
        <w:t xml:space="preserve"> oraz na podstawie art. 7 ust. 1 pkt 1-3 ustawy z dnia 13 kwietnia 2022 r.</w:t>
      </w:r>
      <w:r w:rsidR="0028165E" w:rsidRPr="00E605C0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B951D8" w:rsidRPr="00E605C0">
        <w:rPr>
          <w:rFonts w:ascii="Arial" w:hAnsi="Arial" w:cs="Arial"/>
          <w:bCs/>
        </w:rPr>
        <w:t>t.j</w:t>
      </w:r>
      <w:proofErr w:type="spellEnd"/>
      <w:r w:rsidR="00B951D8" w:rsidRPr="00E605C0">
        <w:rPr>
          <w:rFonts w:ascii="Arial" w:hAnsi="Arial" w:cs="Arial"/>
          <w:bCs/>
        </w:rPr>
        <w:t xml:space="preserve">. </w:t>
      </w:r>
      <w:r w:rsidR="0028165E" w:rsidRPr="00E605C0">
        <w:rPr>
          <w:rFonts w:ascii="Arial" w:hAnsi="Arial" w:cs="Arial"/>
          <w:bCs/>
        </w:rPr>
        <w:t>Dz.U. z 202</w:t>
      </w:r>
      <w:r w:rsidR="00710776" w:rsidRPr="00E605C0">
        <w:rPr>
          <w:rFonts w:ascii="Arial" w:hAnsi="Arial" w:cs="Arial"/>
          <w:bCs/>
        </w:rPr>
        <w:t>5</w:t>
      </w:r>
      <w:r w:rsidR="0028165E" w:rsidRPr="00E605C0">
        <w:rPr>
          <w:rFonts w:ascii="Arial" w:hAnsi="Arial" w:cs="Arial"/>
          <w:bCs/>
        </w:rPr>
        <w:t xml:space="preserve"> r.</w:t>
      </w:r>
      <w:r w:rsidR="00B951D8" w:rsidRPr="00E605C0">
        <w:rPr>
          <w:rFonts w:ascii="Arial" w:hAnsi="Arial" w:cs="Arial"/>
          <w:bCs/>
        </w:rPr>
        <w:t>,</w:t>
      </w:r>
      <w:r w:rsidR="0028165E" w:rsidRPr="00E605C0">
        <w:rPr>
          <w:rFonts w:ascii="Arial" w:hAnsi="Arial" w:cs="Arial"/>
          <w:bCs/>
        </w:rPr>
        <w:t xml:space="preserve"> poz. </w:t>
      </w:r>
      <w:r w:rsidR="00246615" w:rsidRPr="00E605C0">
        <w:rPr>
          <w:rFonts w:ascii="Arial" w:hAnsi="Arial" w:cs="Arial"/>
          <w:bCs/>
        </w:rPr>
        <w:t>5</w:t>
      </w:r>
      <w:r w:rsidR="00710776" w:rsidRPr="00E605C0">
        <w:rPr>
          <w:rFonts w:ascii="Arial" w:hAnsi="Arial" w:cs="Arial"/>
          <w:bCs/>
        </w:rPr>
        <w:t>14</w:t>
      </w:r>
      <w:r w:rsidR="0028165E" w:rsidRPr="00E605C0">
        <w:rPr>
          <w:rFonts w:ascii="Arial" w:hAnsi="Arial" w:cs="Arial"/>
          <w:bCs/>
        </w:rPr>
        <w:t>).</w:t>
      </w:r>
    </w:p>
    <w:p w14:paraId="1A326D4D" w14:textId="22CDA0A3" w:rsidR="00856AA7" w:rsidRPr="00E605C0" w:rsidRDefault="00A75252" w:rsidP="006521FF">
      <w:pPr>
        <w:pStyle w:val="Akapitzlist2"/>
        <w:numPr>
          <w:ilvl w:val="0"/>
          <w:numId w:val="11"/>
        </w:numPr>
        <w:spacing w:after="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 xml:space="preserve">Oświadczam, że </w:t>
      </w:r>
      <w:r w:rsidR="00856AA7" w:rsidRPr="00E605C0">
        <w:rPr>
          <w:rFonts w:ascii="Arial" w:hAnsi="Arial" w:cs="Arial"/>
        </w:rPr>
        <w:t xml:space="preserve">zachodzą w stosunku do mnie podstawy wykluczenia z postępowania na podstawie art. …………… ustawy Pzp </w:t>
      </w:r>
      <w:r w:rsidR="00856AA7" w:rsidRPr="00E605C0">
        <w:rPr>
          <w:rFonts w:ascii="Arial" w:hAnsi="Arial" w:cs="Arial"/>
          <w:i/>
        </w:rPr>
        <w:t>(</w:t>
      </w:r>
      <w:r w:rsidR="00856AA7" w:rsidRPr="00E605C0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</w:t>
      </w:r>
      <w:r w:rsidR="005C738E" w:rsidRPr="00E605C0">
        <w:rPr>
          <w:rFonts w:ascii="Arial" w:hAnsi="Arial" w:cs="Arial"/>
          <w:i/>
          <w:sz w:val="18"/>
          <w:szCs w:val="18"/>
        </w:rPr>
        <w:t>,2 i 5</w:t>
      </w:r>
      <w:r w:rsidR="00856AA7" w:rsidRPr="00E605C0">
        <w:rPr>
          <w:rFonts w:ascii="Arial" w:hAnsi="Arial" w:cs="Arial"/>
          <w:i/>
        </w:rPr>
        <w:t>).</w:t>
      </w:r>
      <w:r w:rsidR="00856AA7" w:rsidRPr="00E605C0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</w:t>
      </w:r>
      <w:r w:rsidR="005601B2" w:rsidRPr="00E605C0">
        <w:rPr>
          <w:rFonts w:ascii="Arial" w:hAnsi="Arial" w:cs="Arial"/>
        </w:rPr>
        <w:t>.</w:t>
      </w:r>
      <w:r w:rsidR="00856AA7" w:rsidRPr="00E605C0">
        <w:rPr>
          <w:rFonts w:ascii="Arial" w:hAnsi="Arial" w:cs="Arial"/>
        </w:rPr>
        <w:t>………………………………………</w:t>
      </w:r>
      <w:r w:rsidR="00BA7FF0" w:rsidRPr="00E605C0">
        <w:rPr>
          <w:rFonts w:ascii="Arial" w:hAnsi="Arial" w:cs="Arial"/>
        </w:rPr>
        <w:t>…………………………………………………………</w:t>
      </w:r>
    </w:p>
    <w:p w14:paraId="1B97EA15" w14:textId="6A3052F0" w:rsidR="00856AA7" w:rsidRPr="00E605C0" w:rsidRDefault="00856AA7" w:rsidP="006521FF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BA7FF0" w:rsidRPr="00E605C0">
        <w:rPr>
          <w:rFonts w:ascii="Arial" w:hAnsi="Arial" w:cs="Arial"/>
          <w:sz w:val="22"/>
          <w:szCs w:val="22"/>
        </w:rPr>
        <w:t>………………………</w:t>
      </w:r>
    </w:p>
    <w:p w14:paraId="2DFBE991" w14:textId="77777777" w:rsidR="00856AA7" w:rsidRPr="00E605C0" w:rsidRDefault="00856AA7" w:rsidP="006521FF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343C3386" w14:textId="77777777" w:rsidR="00856AA7" w:rsidRPr="00E605C0" w:rsidRDefault="00856AA7" w:rsidP="006521FF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049158FA" w14:textId="77777777" w:rsidR="00A75252" w:rsidRPr="00E605C0" w:rsidRDefault="005601B2" w:rsidP="006521FF">
      <w:pPr>
        <w:spacing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   </w:t>
      </w:r>
      <w:r w:rsidR="00856AA7" w:rsidRPr="00E605C0">
        <w:rPr>
          <w:rFonts w:ascii="Arial" w:hAnsi="Arial" w:cs="Arial"/>
          <w:sz w:val="22"/>
          <w:szCs w:val="22"/>
        </w:rPr>
        <w:t>2) ………………………………………………</w:t>
      </w:r>
      <w:r w:rsidR="00A75252" w:rsidRPr="00E605C0">
        <w:rPr>
          <w:rFonts w:ascii="Arial" w:hAnsi="Arial" w:cs="Arial"/>
          <w:sz w:val="22"/>
          <w:szCs w:val="22"/>
        </w:rPr>
        <w:t>…</w:t>
      </w:r>
    </w:p>
    <w:p w14:paraId="570F1243" w14:textId="77777777" w:rsidR="00A75252" w:rsidRPr="00E605C0" w:rsidRDefault="00A75252" w:rsidP="006521FF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3E31B1" w:rsidRPr="00E605C0" w14:paraId="40E011F2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783C6AF4" w14:textId="77777777" w:rsidR="003E31B1" w:rsidRPr="00E605C0" w:rsidRDefault="00A75252" w:rsidP="006521FF">
            <w:pPr>
              <w:pStyle w:val="Tekstpodstawowywcity"/>
              <w:numPr>
                <w:ilvl w:val="0"/>
                <w:numId w:val="30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605C0">
              <w:rPr>
                <w:rFonts w:ascii="Arial" w:hAnsi="Arial" w:cs="Arial"/>
                <w:b/>
                <w:sz w:val="22"/>
                <w:szCs w:val="22"/>
              </w:rPr>
              <w:t>OŚWIADCZENIE O SPEŁNIANIU WARUNKÓW UDZIAŁU W POSTĘPOWANIU</w:t>
            </w:r>
          </w:p>
        </w:tc>
      </w:tr>
    </w:tbl>
    <w:p w14:paraId="6F1D3BC4" w14:textId="77777777" w:rsidR="003E31B1" w:rsidRPr="00E605C0" w:rsidRDefault="003E31B1" w:rsidP="006521FF">
      <w:pPr>
        <w:pStyle w:val="Tekstpodstawowywcity"/>
        <w:spacing w:line="30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4F8AB9A6" w14:textId="77777777" w:rsidR="003E31B1" w:rsidRPr="00E605C0" w:rsidRDefault="003E31B1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 w:rsidR="00843CCB" w:rsidRPr="00E605C0">
        <w:rPr>
          <w:rFonts w:ascii="Arial" w:hAnsi="Arial" w:cs="Arial"/>
          <w:sz w:val="22"/>
          <w:szCs w:val="22"/>
        </w:rPr>
        <w:t>przez Zamawiającego w O</w:t>
      </w:r>
      <w:r w:rsidR="00F24104" w:rsidRPr="00E605C0">
        <w:rPr>
          <w:rFonts w:ascii="Arial" w:hAnsi="Arial" w:cs="Arial"/>
          <w:sz w:val="22"/>
          <w:szCs w:val="22"/>
        </w:rPr>
        <w:t xml:space="preserve">głoszeniu o zamówieniu oraz w  pkt. 7.2 </w:t>
      </w:r>
      <w:r w:rsidRPr="00E605C0">
        <w:rPr>
          <w:rFonts w:ascii="Arial" w:hAnsi="Arial" w:cs="Arial"/>
          <w:sz w:val="22"/>
          <w:szCs w:val="22"/>
        </w:rPr>
        <w:t>Specyfikacji Warunków Zamówienia.</w:t>
      </w:r>
    </w:p>
    <w:p w14:paraId="1801016E" w14:textId="77777777" w:rsidR="001A42DD" w:rsidRPr="00E605C0" w:rsidRDefault="001A42DD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9A0908E" w14:textId="77777777" w:rsidR="001A42DD" w:rsidRPr="00E605C0" w:rsidRDefault="001A42DD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9BF94CF" w14:textId="77777777" w:rsidR="00843CCB" w:rsidRPr="00E605C0" w:rsidRDefault="00843CCB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3E31B1" w:rsidRPr="00E605C0" w14:paraId="5384E8C0" w14:textId="77777777" w:rsidTr="00A61C42">
        <w:tc>
          <w:tcPr>
            <w:tcW w:w="9637" w:type="dxa"/>
            <w:shd w:val="clear" w:color="auto" w:fill="BFBFBF" w:themeFill="background1" w:themeFillShade="BF"/>
          </w:tcPr>
          <w:p w14:paraId="25BCB553" w14:textId="77777777" w:rsidR="003E31B1" w:rsidRPr="00E605C0" w:rsidRDefault="003E31B1" w:rsidP="006521FF">
            <w:pPr>
              <w:pStyle w:val="Akapitzlist"/>
              <w:numPr>
                <w:ilvl w:val="0"/>
                <w:numId w:val="30"/>
              </w:numPr>
              <w:spacing w:line="300" w:lineRule="auto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E605C0">
              <w:rPr>
                <w:rFonts w:ascii="Arial" w:hAnsi="Arial" w:cs="Arial"/>
                <w:b/>
                <w:sz w:val="22"/>
                <w:szCs w:val="22"/>
              </w:rPr>
              <w:t>INFORMACJA W ZWIĄZKU Z POLEGANIEM NA ZASOBACH INNYCH PODMIOTÓW*:</w:t>
            </w:r>
          </w:p>
        </w:tc>
      </w:tr>
    </w:tbl>
    <w:p w14:paraId="2CE1DF0C" w14:textId="77777777" w:rsidR="003E31B1" w:rsidRPr="00E605C0" w:rsidRDefault="003E31B1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036AC45" w14:textId="77777777" w:rsidR="003E31B1" w:rsidRPr="00E605C0" w:rsidRDefault="003E31B1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pkt. </w:t>
      </w:r>
      <w:r w:rsidR="00F24104" w:rsidRPr="00E605C0">
        <w:rPr>
          <w:rFonts w:ascii="Arial" w:hAnsi="Arial" w:cs="Arial"/>
          <w:sz w:val="22"/>
          <w:szCs w:val="22"/>
        </w:rPr>
        <w:t>7.2</w:t>
      </w:r>
      <w:r w:rsidRPr="00E605C0">
        <w:rPr>
          <w:rFonts w:ascii="Arial" w:hAnsi="Arial" w:cs="Arial"/>
          <w:b/>
          <w:sz w:val="22"/>
          <w:szCs w:val="22"/>
        </w:rPr>
        <w:t xml:space="preserve"> </w:t>
      </w:r>
      <w:r w:rsidRPr="00E605C0">
        <w:rPr>
          <w:rFonts w:ascii="Arial" w:hAnsi="Arial" w:cs="Arial"/>
          <w:sz w:val="22"/>
          <w:szCs w:val="22"/>
        </w:rPr>
        <w:t>Specyfikacji Warunków Zamówienia, polegam na zasobach następującego/</w:t>
      </w:r>
      <w:proofErr w:type="spellStart"/>
      <w:r w:rsidRPr="00E605C0">
        <w:rPr>
          <w:rFonts w:ascii="Arial" w:hAnsi="Arial" w:cs="Arial"/>
          <w:sz w:val="22"/>
          <w:szCs w:val="22"/>
        </w:rPr>
        <w:t>ych</w:t>
      </w:r>
      <w:proofErr w:type="spellEnd"/>
      <w:r w:rsidRPr="00E605C0">
        <w:rPr>
          <w:rFonts w:ascii="Arial" w:hAnsi="Arial" w:cs="Arial"/>
          <w:sz w:val="22"/>
          <w:szCs w:val="22"/>
        </w:rPr>
        <w:t xml:space="preserve"> podmiotu/ów: …………………………………………………………………………….………………………….</w:t>
      </w:r>
    </w:p>
    <w:p w14:paraId="7C7BB5E5" w14:textId="7E18EAE8" w:rsidR="003E31B1" w:rsidRPr="00E605C0" w:rsidRDefault="003E31B1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..………………………………………………….…………………………………….., w następującym zakresie: …………………………………………………………………………………………………………………</w:t>
      </w:r>
    </w:p>
    <w:p w14:paraId="30FE0283" w14:textId="13D7D6AF" w:rsidR="003E31B1" w:rsidRPr="00E605C0" w:rsidRDefault="003E31B1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</w:t>
      </w:r>
      <w:r w:rsidR="005601B2" w:rsidRPr="00E605C0">
        <w:rPr>
          <w:rFonts w:ascii="Arial" w:hAnsi="Arial" w:cs="Arial"/>
          <w:sz w:val="22"/>
          <w:szCs w:val="22"/>
        </w:rPr>
        <w:t>…….</w:t>
      </w:r>
      <w:r w:rsidRPr="00E605C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1BB319DC" w14:textId="77777777" w:rsidR="003E31B1" w:rsidRPr="00E605C0" w:rsidRDefault="003E31B1" w:rsidP="006521FF">
      <w:pPr>
        <w:spacing w:line="300" w:lineRule="auto"/>
        <w:jc w:val="center"/>
        <w:rPr>
          <w:rFonts w:ascii="Arial" w:hAnsi="Arial" w:cs="Arial"/>
          <w:i/>
          <w:sz w:val="16"/>
          <w:szCs w:val="16"/>
        </w:rPr>
      </w:pPr>
      <w:r w:rsidRPr="00E605C0">
        <w:rPr>
          <w:rFonts w:ascii="Arial" w:hAnsi="Arial" w:cs="Arial"/>
          <w:i/>
          <w:sz w:val="16"/>
          <w:szCs w:val="16"/>
        </w:rPr>
        <w:t>(</w:t>
      </w:r>
      <w:r w:rsidR="00F24104" w:rsidRPr="00E605C0">
        <w:rPr>
          <w:rFonts w:ascii="Arial" w:hAnsi="Arial" w:cs="Arial"/>
          <w:i/>
          <w:sz w:val="16"/>
          <w:szCs w:val="16"/>
        </w:rPr>
        <w:t>wskazać podmiot i określić odpowiedni zakres dla wskazanego podmiotu, w przypadku zaznaczenia, iż Wykonawca polega na zasobach innego podmiotu w celu wykazania spełniania warunków udziału w postępowaniu</w:t>
      </w:r>
      <w:r w:rsidRPr="00E605C0">
        <w:rPr>
          <w:rFonts w:ascii="Arial" w:hAnsi="Arial" w:cs="Arial"/>
          <w:i/>
          <w:sz w:val="16"/>
          <w:szCs w:val="16"/>
        </w:rPr>
        <w:t>).</w:t>
      </w:r>
    </w:p>
    <w:p w14:paraId="40F3BE3A" w14:textId="77777777" w:rsidR="003E31B1" w:rsidRPr="00E605C0" w:rsidRDefault="003E31B1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3E31B1" w:rsidRPr="00E605C0" w14:paraId="5661EC21" w14:textId="77777777" w:rsidTr="00A61C42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61D57E7A" w14:textId="77777777" w:rsidR="003E31B1" w:rsidRPr="00E605C0" w:rsidRDefault="003E31B1" w:rsidP="006521FF">
            <w:pPr>
              <w:pStyle w:val="Akapitzlist"/>
              <w:numPr>
                <w:ilvl w:val="0"/>
                <w:numId w:val="30"/>
              </w:numPr>
              <w:spacing w:line="300" w:lineRule="auto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E605C0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05AC97B7" w14:textId="77777777" w:rsidR="003E31B1" w:rsidRPr="00E605C0" w:rsidRDefault="003E31B1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p w14:paraId="49450645" w14:textId="77777777" w:rsidR="003E31B1" w:rsidRPr="00E605C0" w:rsidRDefault="003E31B1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0E6725" w14:textId="77777777" w:rsidR="003E31B1" w:rsidRPr="00E605C0" w:rsidRDefault="003E31B1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B97EDBA" w14:textId="77777777" w:rsidR="003E31B1" w:rsidRPr="00E605C0" w:rsidRDefault="003E31B1" w:rsidP="006521FF">
      <w:pPr>
        <w:spacing w:line="300" w:lineRule="auto"/>
        <w:jc w:val="both"/>
        <w:rPr>
          <w:rFonts w:ascii="Arial" w:hAnsi="Arial" w:cs="Arial"/>
        </w:rPr>
      </w:pPr>
    </w:p>
    <w:p w14:paraId="6E87D900" w14:textId="77777777" w:rsidR="00964810" w:rsidRPr="00E605C0" w:rsidRDefault="00964810" w:rsidP="006521FF">
      <w:pPr>
        <w:spacing w:line="300" w:lineRule="auto"/>
        <w:jc w:val="both"/>
        <w:rPr>
          <w:rFonts w:ascii="Arial" w:hAnsi="Arial" w:cs="Arial"/>
        </w:rPr>
      </w:pPr>
    </w:p>
    <w:p w14:paraId="6C9CCC6F" w14:textId="77777777" w:rsidR="00964810" w:rsidRPr="00E605C0" w:rsidRDefault="00964810" w:rsidP="006521FF">
      <w:pPr>
        <w:spacing w:line="300" w:lineRule="auto"/>
        <w:jc w:val="both"/>
        <w:rPr>
          <w:rFonts w:ascii="Arial" w:hAnsi="Arial" w:cs="Arial"/>
        </w:rPr>
      </w:pPr>
    </w:p>
    <w:p w14:paraId="565BACD8" w14:textId="77777777" w:rsidR="003E31B1" w:rsidRPr="00E605C0" w:rsidRDefault="003E31B1" w:rsidP="006521FF">
      <w:pPr>
        <w:spacing w:line="300" w:lineRule="auto"/>
        <w:jc w:val="both"/>
        <w:rPr>
          <w:rFonts w:ascii="Arial" w:hAnsi="Arial" w:cs="Arial"/>
        </w:rPr>
      </w:pPr>
    </w:p>
    <w:p w14:paraId="1602B150" w14:textId="01317290" w:rsidR="003E31B1" w:rsidRPr="00E605C0" w:rsidRDefault="003E31B1" w:rsidP="006521FF">
      <w:pPr>
        <w:spacing w:line="300" w:lineRule="auto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 xml:space="preserve">………………… dnia …….…………..                                  </w:t>
      </w:r>
      <w:r w:rsidR="00F24104" w:rsidRPr="00E605C0">
        <w:rPr>
          <w:rFonts w:ascii="Arial" w:hAnsi="Arial" w:cs="Arial"/>
        </w:rPr>
        <w:t xml:space="preserve">       </w:t>
      </w:r>
      <w:r w:rsidR="00710776" w:rsidRPr="00E605C0">
        <w:rPr>
          <w:rFonts w:ascii="Arial" w:hAnsi="Arial" w:cs="Arial"/>
        </w:rPr>
        <w:t xml:space="preserve">  </w:t>
      </w:r>
      <w:r w:rsidR="00F24104" w:rsidRPr="00E605C0">
        <w:rPr>
          <w:rFonts w:ascii="Arial" w:hAnsi="Arial" w:cs="Arial"/>
        </w:rPr>
        <w:t xml:space="preserve">   </w:t>
      </w:r>
      <w:r w:rsidRPr="00E605C0">
        <w:rPr>
          <w:rFonts w:ascii="Arial" w:hAnsi="Arial" w:cs="Arial"/>
        </w:rPr>
        <w:t xml:space="preserve">    </w:t>
      </w:r>
      <w:r w:rsidR="005601B2" w:rsidRPr="00E605C0">
        <w:rPr>
          <w:rFonts w:ascii="Arial" w:hAnsi="Arial" w:cs="Arial"/>
        </w:rPr>
        <w:t>...............</w:t>
      </w:r>
      <w:r w:rsidRPr="00E605C0">
        <w:rPr>
          <w:rFonts w:ascii="Arial" w:hAnsi="Arial" w:cs="Arial"/>
        </w:rPr>
        <w:t>...........................................</w:t>
      </w:r>
    </w:p>
    <w:p w14:paraId="0059118C" w14:textId="5A6715F5" w:rsidR="003E31B1" w:rsidRPr="00E605C0" w:rsidRDefault="003E31B1" w:rsidP="006521FF">
      <w:pPr>
        <w:pStyle w:val="Tekstpodstawowy3"/>
        <w:spacing w:after="0" w:line="300" w:lineRule="auto"/>
        <w:rPr>
          <w:rFonts w:ascii="Arial" w:hAnsi="Arial" w:cs="Arial"/>
          <w:sz w:val="14"/>
          <w:szCs w:val="14"/>
        </w:rPr>
      </w:pPr>
      <w:r w:rsidRPr="00E605C0">
        <w:rPr>
          <w:rFonts w:ascii="Arial" w:hAnsi="Arial" w:cs="Arial"/>
          <w:sz w:val="14"/>
          <w:szCs w:val="14"/>
        </w:rPr>
        <w:t xml:space="preserve"> </w:t>
      </w:r>
      <w:r w:rsidR="00C85F96" w:rsidRPr="00E605C0">
        <w:rPr>
          <w:rFonts w:ascii="Arial" w:hAnsi="Arial" w:cs="Arial"/>
          <w:sz w:val="14"/>
          <w:szCs w:val="14"/>
        </w:rPr>
        <w:t xml:space="preserve">                   </w:t>
      </w:r>
      <w:r w:rsidRPr="00E605C0">
        <w:rPr>
          <w:rFonts w:ascii="Arial" w:hAnsi="Arial" w:cs="Arial"/>
          <w:sz w:val="14"/>
          <w:szCs w:val="14"/>
        </w:rPr>
        <w:t xml:space="preserve">    ( Miejscowość)                                 </w:t>
      </w:r>
      <w:r w:rsidRPr="00E605C0">
        <w:rPr>
          <w:rFonts w:ascii="Arial" w:hAnsi="Arial" w:cs="Arial"/>
          <w:sz w:val="14"/>
          <w:szCs w:val="14"/>
        </w:rPr>
        <w:tab/>
        <w:t xml:space="preserve">                </w:t>
      </w:r>
      <w:r w:rsidRPr="00E605C0">
        <w:rPr>
          <w:rFonts w:ascii="Arial" w:hAnsi="Arial" w:cs="Arial"/>
          <w:sz w:val="14"/>
          <w:szCs w:val="14"/>
        </w:rPr>
        <w:tab/>
        <w:t xml:space="preserve">                       </w:t>
      </w:r>
      <w:r w:rsidRPr="00E605C0">
        <w:rPr>
          <w:rFonts w:ascii="Arial" w:hAnsi="Arial" w:cs="Arial"/>
          <w:sz w:val="14"/>
          <w:szCs w:val="14"/>
        </w:rPr>
        <w:tab/>
        <w:t xml:space="preserve">   </w:t>
      </w:r>
      <w:r w:rsidRPr="00E605C0">
        <w:rPr>
          <w:rFonts w:ascii="Arial" w:hAnsi="Arial" w:cs="Arial"/>
          <w:sz w:val="14"/>
          <w:szCs w:val="14"/>
        </w:rPr>
        <w:tab/>
        <w:t xml:space="preserve">    (Podpis wykonawcy/osoby uprawnionej do</w:t>
      </w:r>
      <w:r w:rsidRPr="00E605C0">
        <w:rPr>
          <w:rFonts w:ascii="Arial" w:hAnsi="Arial" w:cs="Arial"/>
          <w:sz w:val="14"/>
          <w:szCs w:val="14"/>
        </w:rPr>
        <w:br/>
        <w:t xml:space="preserve"> </w:t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  <w:t xml:space="preserve">         </w:t>
      </w:r>
      <w:r w:rsidR="005601B2" w:rsidRPr="00E605C0">
        <w:rPr>
          <w:rFonts w:ascii="Arial" w:hAnsi="Arial" w:cs="Arial"/>
          <w:sz w:val="14"/>
          <w:szCs w:val="14"/>
        </w:rPr>
        <w:t xml:space="preserve">            </w:t>
      </w:r>
      <w:r w:rsidRPr="00E605C0">
        <w:rPr>
          <w:rFonts w:ascii="Arial" w:hAnsi="Arial" w:cs="Arial"/>
          <w:sz w:val="14"/>
          <w:szCs w:val="14"/>
        </w:rPr>
        <w:t xml:space="preserve">    występowania w imieniu wykonawcy)</w:t>
      </w:r>
    </w:p>
    <w:p w14:paraId="7402E646" w14:textId="77777777" w:rsidR="003E31B1" w:rsidRPr="00E605C0" w:rsidRDefault="003E31B1" w:rsidP="006521FF">
      <w:pPr>
        <w:pStyle w:val="Tekstpodstawowy"/>
        <w:spacing w:line="300" w:lineRule="auto"/>
        <w:rPr>
          <w:rFonts w:ascii="Arial" w:hAnsi="Arial" w:cs="Arial"/>
          <w:sz w:val="14"/>
          <w:szCs w:val="14"/>
        </w:rPr>
      </w:pPr>
    </w:p>
    <w:p w14:paraId="2E48F109" w14:textId="77777777" w:rsidR="003E31B1" w:rsidRPr="00E605C0" w:rsidRDefault="003E31B1" w:rsidP="006521FF">
      <w:pPr>
        <w:pStyle w:val="Tekstpodstawowy"/>
        <w:spacing w:line="300" w:lineRule="auto"/>
        <w:rPr>
          <w:rFonts w:ascii="Arial" w:hAnsi="Arial" w:cs="Arial"/>
          <w:sz w:val="20"/>
        </w:rPr>
      </w:pPr>
    </w:p>
    <w:p w14:paraId="3F53B3D2" w14:textId="77777777" w:rsidR="003E31B1" w:rsidRPr="00E605C0" w:rsidRDefault="003E31B1" w:rsidP="006521FF">
      <w:pPr>
        <w:pStyle w:val="Tekstpodstawowy"/>
        <w:spacing w:line="300" w:lineRule="auto"/>
        <w:rPr>
          <w:rFonts w:ascii="Arial" w:hAnsi="Arial" w:cs="Arial"/>
          <w:sz w:val="20"/>
        </w:rPr>
      </w:pPr>
    </w:p>
    <w:p w14:paraId="0926590F" w14:textId="77777777" w:rsidR="003E31B1" w:rsidRPr="00E605C0" w:rsidRDefault="003E31B1" w:rsidP="006521FF">
      <w:pPr>
        <w:pStyle w:val="Tekstpodstawowy"/>
        <w:spacing w:line="300" w:lineRule="auto"/>
        <w:rPr>
          <w:rFonts w:ascii="Arial" w:hAnsi="Arial" w:cs="Arial"/>
          <w:sz w:val="20"/>
        </w:rPr>
      </w:pPr>
    </w:p>
    <w:p w14:paraId="1F3338CB" w14:textId="77777777" w:rsidR="00843CCB" w:rsidRPr="00E605C0" w:rsidRDefault="00843CCB" w:rsidP="006521FF">
      <w:pPr>
        <w:pStyle w:val="Tekstpodstawowy"/>
        <w:spacing w:line="300" w:lineRule="auto"/>
        <w:rPr>
          <w:rFonts w:ascii="Arial" w:hAnsi="Arial" w:cs="Arial"/>
          <w:sz w:val="20"/>
        </w:rPr>
      </w:pPr>
    </w:p>
    <w:p w14:paraId="0B167AE6" w14:textId="77777777" w:rsidR="003E31B1" w:rsidRPr="00E605C0" w:rsidRDefault="003E31B1" w:rsidP="006521FF">
      <w:pPr>
        <w:pStyle w:val="Tekstpodstawowy"/>
        <w:spacing w:line="300" w:lineRule="auto"/>
        <w:rPr>
          <w:rFonts w:ascii="Arial" w:hAnsi="Arial" w:cs="Arial"/>
          <w:sz w:val="20"/>
        </w:rPr>
      </w:pPr>
    </w:p>
    <w:p w14:paraId="7875710A" w14:textId="77777777" w:rsidR="003E31B1" w:rsidRPr="00E605C0" w:rsidRDefault="003E31B1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  <w:r w:rsidRPr="00E605C0">
        <w:rPr>
          <w:rFonts w:ascii="Arial" w:hAnsi="Arial" w:cs="Arial"/>
          <w:sz w:val="14"/>
          <w:szCs w:val="14"/>
        </w:rPr>
        <w:t>*w przypadku polegania na zdolnościach lub sytuacji innych podmiotów Wykonawca zobowiązany jest udowodnić Zamawiającemu, że realizując zamówienie, będzie dysponował niezbędnymi zasobami tych podmiotów.</w:t>
      </w:r>
    </w:p>
    <w:p w14:paraId="4C7E8245" w14:textId="77777777" w:rsidR="00964810" w:rsidRPr="00E605C0" w:rsidRDefault="00964810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2C5871CD" w14:textId="77777777" w:rsidR="00964810" w:rsidRPr="00E605C0" w:rsidRDefault="00964810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58128C0E" w14:textId="77777777" w:rsidR="00964810" w:rsidRPr="00E605C0" w:rsidRDefault="00964810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5A93D2F8" w14:textId="77777777" w:rsidR="00964810" w:rsidRPr="00E605C0" w:rsidRDefault="00964810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741164C8" w14:textId="77777777" w:rsidR="00964810" w:rsidRPr="00E605C0" w:rsidRDefault="00964810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5A54540D" w14:textId="77777777" w:rsidR="00964810" w:rsidRPr="00E605C0" w:rsidRDefault="00964810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70295940" w14:textId="77777777" w:rsidR="00964810" w:rsidRPr="00E605C0" w:rsidRDefault="00964810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8"/>
          <w:szCs w:val="18"/>
        </w:rPr>
      </w:pPr>
    </w:p>
    <w:p w14:paraId="7D51E6FB" w14:textId="77777777" w:rsidR="00964810" w:rsidRPr="00E605C0" w:rsidRDefault="00964810" w:rsidP="006521FF">
      <w:pPr>
        <w:pStyle w:val="Tekstpodstawowy3"/>
        <w:spacing w:line="300" w:lineRule="auto"/>
        <w:jc w:val="both"/>
        <w:rPr>
          <w:rFonts w:ascii="Arial" w:hAnsi="Arial" w:cs="Arial"/>
          <w:b/>
          <w:sz w:val="24"/>
          <w:szCs w:val="24"/>
        </w:rPr>
      </w:pPr>
      <w:r w:rsidRPr="00E605C0">
        <w:rPr>
          <w:rFonts w:ascii="Arial" w:hAnsi="Arial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A171967" w14:textId="77777777" w:rsidR="00964810" w:rsidRPr="00E605C0" w:rsidRDefault="00964810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733665BF" w14:textId="77777777" w:rsidR="005C738E" w:rsidRPr="00E605C0" w:rsidRDefault="005C738E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08EA4EB8" w14:textId="77777777" w:rsidR="005C738E" w:rsidRPr="00E605C0" w:rsidRDefault="005C738E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1FDAA5EA" w14:textId="77777777" w:rsidR="005C738E" w:rsidRPr="00E605C0" w:rsidRDefault="005C738E" w:rsidP="006521FF">
      <w:pPr>
        <w:spacing w:line="300" w:lineRule="auto"/>
        <w:rPr>
          <w:rFonts w:ascii="Arial" w:hAnsi="Arial" w:cs="Arial"/>
          <w:sz w:val="16"/>
          <w:szCs w:val="16"/>
        </w:rPr>
      </w:pPr>
      <w:r w:rsidRPr="00E605C0">
        <w:rPr>
          <w:rFonts w:ascii="Arial" w:hAnsi="Arial" w:cs="Arial"/>
          <w:sz w:val="16"/>
          <w:szCs w:val="16"/>
        </w:rPr>
        <w:br w:type="page"/>
      </w:r>
    </w:p>
    <w:p w14:paraId="221BB6E9" w14:textId="77777777" w:rsidR="005C738E" w:rsidRPr="00E605C0" w:rsidRDefault="005C738E" w:rsidP="006521FF">
      <w:pPr>
        <w:pStyle w:val="Nagwek"/>
        <w:spacing w:line="300" w:lineRule="auto"/>
        <w:jc w:val="right"/>
        <w:rPr>
          <w:rFonts w:ascii="Arial" w:hAnsi="Arial" w:cs="Arial"/>
          <w:sz w:val="18"/>
          <w:szCs w:val="18"/>
        </w:rPr>
      </w:pPr>
      <w:r w:rsidRPr="00E605C0">
        <w:rPr>
          <w:rFonts w:ascii="Arial" w:hAnsi="Arial" w:cs="Arial"/>
          <w:sz w:val="18"/>
          <w:szCs w:val="18"/>
        </w:rPr>
        <w:lastRenderedPageBreak/>
        <w:t>Załącznik nr 2a</w:t>
      </w:r>
    </w:p>
    <w:p w14:paraId="1C44C544" w14:textId="77777777" w:rsidR="005C738E" w:rsidRPr="00E605C0" w:rsidRDefault="005C738E" w:rsidP="006521FF">
      <w:pPr>
        <w:spacing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Podmiot udostępniający Wykonawcy zasoby:</w:t>
      </w:r>
    </w:p>
    <w:p w14:paraId="15507329" w14:textId="150D9ADE" w:rsidR="005C738E" w:rsidRPr="00E605C0" w:rsidRDefault="005C738E" w:rsidP="006521FF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</w:t>
      </w:r>
    </w:p>
    <w:p w14:paraId="4A5E9AE0" w14:textId="77777777" w:rsidR="005C738E" w:rsidRPr="00E605C0" w:rsidRDefault="005C738E" w:rsidP="006521FF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</w:t>
      </w:r>
    </w:p>
    <w:p w14:paraId="2A6858F2" w14:textId="77777777" w:rsidR="005C738E" w:rsidRPr="00E605C0" w:rsidRDefault="005C738E" w:rsidP="006521FF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00290007" w14:textId="77777777" w:rsidR="005C738E" w:rsidRPr="00E605C0" w:rsidRDefault="005C738E" w:rsidP="006521FF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i/>
          <w:sz w:val="18"/>
          <w:szCs w:val="22"/>
        </w:rPr>
        <w:t>w zależności od podmiotu )</w:t>
      </w:r>
    </w:p>
    <w:p w14:paraId="3FF2C44A" w14:textId="77777777" w:rsidR="005C738E" w:rsidRPr="00E605C0" w:rsidRDefault="005C738E" w:rsidP="006521FF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5F612A1E" w14:textId="77777777" w:rsidR="005C738E" w:rsidRPr="00E605C0" w:rsidRDefault="005C738E" w:rsidP="006521FF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E605C0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D99A3F5" w14:textId="77777777" w:rsidR="005C738E" w:rsidRPr="00E605C0" w:rsidRDefault="005C738E" w:rsidP="006521FF">
      <w:pPr>
        <w:spacing w:line="300" w:lineRule="auto"/>
        <w:ind w:right="5954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14:paraId="7A33A66C" w14:textId="77777777" w:rsidR="005C738E" w:rsidRPr="00E605C0" w:rsidRDefault="005C738E" w:rsidP="006521FF">
      <w:pPr>
        <w:spacing w:after="120" w:line="300" w:lineRule="auto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i/>
          <w:sz w:val="18"/>
          <w:szCs w:val="22"/>
        </w:rPr>
        <w:t>(imię, nazwisko, stanowisko/podstawa do reprezentacji)</w:t>
      </w:r>
    </w:p>
    <w:p w14:paraId="2A8474D2" w14:textId="77777777" w:rsidR="005C738E" w:rsidRPr="00E605C0" w:rsidRDefault="005C738E" w:rsidP="006521FF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682723C" w14:textId="77777777" w:rsidR="005C738E" w:rsidRPr="00E605C0" w:rsidRDefault="005C738E" w:rsidP="006521FF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605C0">
        <w:rPr>
          <w:rFonts w:ascii="Arial" w:hAnsi="Arial" w:cs="Arial"/>
          <w:b/>
          <w:sz w:val="22"/>
          <w:szCs w:val="22"/>
          <w:u w:val="single"/>
        </w:rPr>
        <w:t>OŚWIADCZENIE PODMIOTU UDOSTĘPNIAJĄCEGO ZASOBY</w:t>
      </w:r>
    </w:p>
    <w:p w14:paraId="45652863" w14:textId="4A34093D" w:rsidR="005C738E" w:rsidRPr="00E605C0" w:rsidRDefault="005C738E" w:rsidP="006521FF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składane na podstawie art. 125 ust. 1 ustawy z dnia 11 września 2019 r. Prawo zamówień publicznych (dalej jako: ustawa Pzp)</w:t>
      </w:r>
    </w:p>
    <w:p w14:paraId="54CB2778" w14:textId="77777777" w:rsidR="005C738E" w:rsidRPr="00E605C0" w:rsidRDefault="005C738E" w:rsidP="006521FF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0B607B4" w14:textId="77777777" w:rsidR="005C738E" w:rsidRPr="00E605C0" w:rsidRDefault="005C738E" w:rsidP="006521FF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  <w:u w:val="single"/>
        </w:rPr>
        <w:t>DOTYCZĄCE PRZESŁANEK WYKLUCZENIA Z POSTĘPOWANIA  ORAZ</w:t>
      </w:r>
    </w:p>
    <w:p w14:paraId="32524774" w14:textId="77777777" w:rsidR="005C738E" w:rsidRPr="00E605C0" w:rsidRDefault="005C738E" w:rsidP="006521FF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605C0">
        <w:rPr>
          <w:rFonts w:ascii="Arial" w:hAnsi="Arial" w:cs="Arial"/>
          <w:b/>
          <w:sz w:val="22"/>
          <w:szCs w:val="22"/>
          <w:u w:val="single"/>
        </w:rPr>
        <w:t xml:space="preserve">SPEŁNIANIA WARUNKÓW UDZIAŁU W POSTĘPOWANIU </w:t>
      </w:r>
    </w:p>
    <w:p w14:paraId="198BF66C" w14:textId="77777777" w:rsidR="005C738E" w:rsidRPr="00E605C0" w:rsidRDefault="005C738E" w:rsidP="006521FF">
      <w:pPr>
        <w:spacing w:before="120" w:line="300" w:lineRule="auto"/>
        <w:rPr>
          <w:rFonts w:ascii="Arial" w:hAnsi="Arial" w:cs="Arial"/>
          <w:sz w:val="22"/>
          <w:szCs w:val="22"/>
        </w:rPr>
      </w:pPr>
    </w:p>
    <w:p w14:paraId="29795970" w14:textId="77777777" w:rsidR="005C738E" w:rsidRPr="00E605C0" w:rsidRDefault="005C738E" w:rsidP="006521FF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2F68ED1D" w14:textId="77777777" w:rsidR="005C738E" w:rsidRPr="00E605C0" w:rsidRDefault="005C738E" w:rsidP="0095498E">
      <w:pPr>
        <w:spacing w:after="240" w:line="30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2C64E4" w:rsidRPr="00E605C0">
        <w:rPr>
          <w:rFonts w:ascii="Arial" w:hAnsi="Arial" w:cs="Arial"/>
          <w:b/>
          <w:bCs/>
          <w:sz w:val="22"/>
          <w:szCs w:val="22"/>
        </w:rPr>
        <w:t>Świadczenie usług pocztowych dla Urzędu Miasta Ustroń</w:t>
      </w:r>
      <w:r w:rsidR="002C64E4" w:rsidRPr="00E605C0">
        <w:rPr>
          <w:rFonts w:ascii="Arial" w:hAnsi="Arial" w:cs="Arial"/>
          <w:b/>
          <w:sz w:val="22"/>
          <w:szCs w:val="22"/>
        </w:rPr>
        <w:t>,</w:t>
      </w:r>
      <w:r w:rsidRPr="00E605C0">
        <w:rPr>
          <w:rFonts w:ascii="Arial" w:hAnsi="Arial" w:cs="Arial"/>
          <w:i/>
          <w:sz w:val="22"/>
          <w:szCs w:val="22"/>
        </w:rPr>
        <w:t xml:space="preserve"> </w:t>
      </w:r>
      <w:r w:rsidRPr="00E605C0">
        <w:rPr>
          <w:rFonts w:ascii="Arial" w:hAnsi="Arial" w:cs="Arial"/>
          <w:sz w:val="22"/>
          <w:szCs w:val="22"/>
        </w:rPr>
        <w:t>oświadczam, co następuje:</w:t>
      </w:r>
    </w:p>
    <w:tbl>
      <w:tblPr>
        <w:tblStyle w:val="Tabela-SieWeb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1E0" w:firstRow="1" w:lastRow="1" w:firstColumn="1" w:lastColumn="1" w:noHBand="0" w:noVBand="0"/>
      </w:tblPr>
      <w:tblGrid>
        <w:gridCol w:w="9486"/>
      </w:tblGrid>
      <w:tr w:rsidR="00E605C0" w:rsidRPr="00E605C0" w14:paraId="7E7B1210" w14:textId="77777777" w:rsidTr="005C73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</w:trPr>
        <w:tc>
          <w:tcPr>
            <w:tcW w:w="9733" w:type="dxa"/>
            <w:shd w:val="clear" w:color="auto" w:fill="BFBFBF" w:themeFill="background1" w:themeFillShade="BF"/>
          </w:tcPr>
          <w:p w14:paraId="675D39B0" w14:textId="77777777" w:rsidR="005C738E" w:rsidRPr="00E605C0" w:rsidRDefault="005C738E" w:rsidP="006521FF">
            <w:pPr>
              <w:pStyle w:val="Tekstpodstawowywcity"/>
              <w:numPr>
                <w:ilvl w:val="0"/>
                <w:numId w:val="33"/>
              </w:num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05C0">
              <w:rPr>
                <w:rFonts w:ascii="Arial" w:hAnsi="Arial" w:cs="Arial"/>
                <w:b/>
                <w:sz w:val="22"/>
                <w:szCs w:val="22"/>
              </w:rPr>
              <w:t>OŚWIADCZENIE DOTYCZĄCE PRZESŁANEK WYKLUCZENIA Z POSTĘPOWANIA</w:t>
            </w:r>
          </w:p>
        </w:tc>
      </w:tr>
    </w:tbl>
    <w:p w14:paraId="5270FD0D" w14:textId="77777777" w:rsidR="0028165E" w:rsidRPr="00E605C0" w:rsidRDefault="0028165E" w:rsidP="006521FF">
      <w:pPr>
        <w:pStyle w:val="Akapitzlist2"/>
        <w:spacing w:after="0" w:line="300" w:lineRule="auto"/>
        <w:ind w:left="567"/>
        <w:contextualSpacing w:val="0"/>
        <w:jc w:val="both"/>
        <w:rPr>
          <w:rFonts w:ascii="Arial" w:hAnsi="Arial" w:cs="Arial"/>
        </w:rPr>
      </w:pPr>
    </w:p>
    <w:p w14:paraId="53A8C4B2" w14:textId="61687EBC" w:rsidR="005C738E" w:rsidRPr="00E605C0" w:rsidRDefault="005C738E" w:rsidP="006521FF">
      <w:pPr>
        <w:pStyle w:val="Akapitzlist2"/>
        <w:numPr>
          <w:ilvl w:val="0"/>
          <w:numId w:val="52"/>
        </w:numPr>
        <w:spacing w:after="0" w:line="300" w:lineRule="auto"/>
        <w:ind w:left="567" w:hanging="567"/>
        <w:contextualSpacing w:val="0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>Oświadczam, że nie podlegam wykluczeniu z postępowania na podstawie art. 108 ust. 1 pkt. 1-6 ustawy Pzp</w:t>
      </w:r>
      <w:r w:rsidR="0028165E" w:rsidRPr="00E605C0">
        <w:rPr>
          <w:rFonts w:ascii="Arial" w:hAnsi="Arial" w:cs="Arial"/>
        </w:rPr>
        <w:t xml:space="preserve"> oraz na podstawie art. 7 ust. 1 pkt 1-3 ustawy z dnia 13 kwietnia 2022 r.</w:t>
      </w:r>
      <w:r w:rsidR="0028165E" w:rsidRPr="00E605C0">
        <w:rPr>
          <w:rFonts w:ascii="Arial" w:hAnsi="Arial" w:cs="Arial"/>
          <w:bCs/>
        </w:rPr>
        <w:t xml:space="preserve"> o szczególnych rozwiązaniach w zakresie przeciwdziałania wspieraniu agresji na Ukrainę oraz służących ochronie bezpieczeństwa narodowego (</w:t>
      </w:r>
      <w:proofErr w:type="spellStart"/>
      <w:r w:rsidR="00B951D8" w:rsidRPr="00E605C0">
        <w:rPr>
          <w:rFonts w:ascii="Arial" w:hAnsi="Arial" w:cs="Arial"/>
          <w:bCs/>
        </w:rPr>
        <w:t>t.j</w:t>
      </w:r>
      <w:proofErr w:type="spellEnd"/>
      <w:r w:rsidR="00B951D8" w:rsidRPr="00E605C0">
        <w:rPr>
          <w:rFonts w:ascii="Arial" w:hAnsi="Arial" w:cs="Arial"/>
          <w:bCs/>
        </w:rPr>
        <w:t xml:space="preserve">. </w:t>
      </w:r>
      <w:r w:rsidR="0028165E" w:rsidRPr="00E605C0">
        <w:rPr>
          <w:rFonts w:ascii="Arial" w:hAnsi="Arial" w:cs="Arial"/>
          <w:bCs/>
        </w:rPr>
        <w:t>Dz.U. z 202</w:t>
      </w:r>
      <w:r w:rsidR="0095498E" w:rsidRPr="00E605C0">
        <w:rPr>
          <w:rFonts w:ascii="Arial" w:hAnsi="Arial" w:cs="Arial"/>
          <w:bCs/>
        </w:rPr>
        <w:t>5</w:t>
      </w:r>
      <w:r w:rsidR="0028165E" w:rsidRPr="00E605C0">
        <w:rPr>
          <w:rFonts w:ascii="Arial" w:hAnsi="Arial" w:cs="Arial"/>
          <w:bCs/>
        </w:rPr>
        <w:t xml:space="preserve"> r.</w:t>
      </w:r>
      <w:r w:rsidR="00B951D8" w:rsidRPr="00E605C0">
        <w:rPr>
          <w:rFonts w:ascii="Arial" w:hAnsi="Arial" w:cs="Arial"/>
          <w:bCs/>
        </w:rPr>
        <w:t>,</w:t>
      </w:r>
      <w:r w:rsidR="0028165E" w:rsidRPr="00E605C0">
        <w:rPr>
          <w:rFonts w:ascii="Arial" w:hAnsi="Arial" w:cs="Arial"/>
          <w:bCs/>
        </w:rPr>
        <w:t xml:space="preserve"> poz. 5</w:t>
      </w:r>
      <w:r w:rsidR="0095498E" w:rsidRPr="00E605C0">
        <w:rPr>
          <w:rFonts w:ascii="Arial" w:hAnsi="Arial" w:cs="Arial"/>
          <w:bCs/>
        </w:rPr>
        <w:t>14</w:t>
      </w:r>
      <w:r w:rsidR="0028165E" w:rsidRPr="00E605C0">
        <w:rPr>
          <w:rFonts w:ascii="Arial" w:hAnsi="Arial" w:cs="Arial"/>
          <w:bCs/>
        </w:rPr>
        <w:t>).</w:t>
      </w:r>
    </w:p>
    <w:p w14:paraId="0C8ECCDD" w14:textId="59359D09" w:rsidR="005C738E" w:rsidRPr="00E605C0" w:rsidRDefault="005C738E" w:rsidP="006521FF">
      <w:pPr>
        <w:pStyle w:val="Akapitzlist2"/>
        <w:numPr>
          <w:ilvl w:val="0"/>
          <w:numId w:val="52"/>
        </w:numPr>
        <w:spacing w:after="0" w:line="300" w:lineRule="auto"/>
        <w:ind w:left="480" w:hanging="480"/>
        <w:contextualSpacing w:val="0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 xml:space="preserve">Oświadczam, że zachodzą w stosunku do mnie podstawy wykluczenia z postępowania na podstawie art. …………… ustawy Pzp </w:t>
      </w:r>
      <w:r w:rsidRPr="00E605C0">
        <w:rPr>
          <w:rFonts w:ascii="Arial" w:hAnsi="Arial" w:cs="Arial"/>
          <w:i/>
        </w:rPr>
        <w:t>(</w:t>
      </w:r>
      <w:r w:rsidRPr="00E605C0">
        <w:rPr>
          <w:rFonts w:ascii="Arial" w:hAnsi="Arial" w:cs="Arial"/>
          <w:i/>
          <w:sz w:val="18"/>
          <w:szCs w:val="18"/>
        </w:rPr>
        <w:t>podać mającą zastosowanie podstawę wykluczenia spośród wymienionych w art. 108 ust. 1 pkt 1,2 i 5</w:t>
      </w:r>
      <w:r w:rsidRPr="00E605C0">
        <w:rPr>
          <w:rFonts w:ascii="Arial" w:hAnsi="Arial" w:cs="Arial"/>
          <w:i/>
        </w:rPr>
        <w:t>).</w:t>
      </w:r>
      <w:r w:rsidRPr="00E605C0">
        <w:rPr>
          <w:rFonts w:ascii="Arial" w:hAnsi="Arial" w:cs="Arial"/>
        </w:rPr>
        <w:t xml:space="preserve"> Jednocześnie oświadczam, że w związku z ww. okolicznością, na podstawie art. 110 ust. 2 ustawy Pzp podjąłem następujące środki naprawcze (procedura sanacyjna – samooczyszczenie): …….…………………………………………………………………….………………………………</w:t>
      </w:r>
    </w:p>
    <w:p w14:paraId="5D55F8D9" w14:textId="4C084FFA" w:rsidR="005C738E" w:rsidRPr="00E605C0" w:rsidRDefault="005C738E" w:rsidP="006521FF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4638905F" w14:textId="77777777" w:rsidR="005C738E" w:rsidRPr="00E605C0" w:rsidRDefault="005C738E" w:rsidP="006521FF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Na potwierdzenie powyższego przedkładam następujące środki dowodowe:</w:t>
      </w:r>
    </w:p>
    <w:p w14:paraId="030769CD" w14:textId="77777777" w:rsidR="005C738E" w:rsidRPr="00E605C0" w:rsidRDefault="005C738E" w:rsidP="006521FF">
      <w:pPr>
        <w:spacing w:line="300" w:lineRule="auto"/>
        <w:ind w:right="28" w:firstLine="644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1) ………………………………………………</w:t>
      </w:r>
    </w:p>
    <w:p w14:paraId="4E72966B" w14:textId="77777777" w:rsidR="005C738E" w:rsidRPr="00E605C0" w:rsidRDefault="005C738E" w:rsidP="006521FF">
      <w:pPr>
        <w:spacing w:line="300" w:lineRule="auto"/>
        <w:ind w:left="480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   2) …………………………………………………</w:t>
      </w:r>
    </w:p>
    <w:p w14:paraId="1D016283" w14:textId="77777777" w:rsidR="00FB680A" w:rsidRPr="00E605C0" w:rsidRDefault="00FB680A" w:rsidP="006521FF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4DE3CECF" w14:textId="77777777" w:rsidR="0095498E" w:rsidRPr="00E605C0" w:rsidRDefault="0095498E" w:rsidP="006521FF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6CE8984" w14:textId="77777777" w:rsidR="0095498E" w:rsidRPr="00E605C0" w:rsidRDefault="0095498E" w:rsidP="006521FF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0A8E295" w14:textId="77777777" w:rsidR="0095498E" w:rsidRPr="00E605C0" w:rsidRDefault="0095498E" w:rsidP="006521FF">
      <w:pPr>
        <w:spacing w:line="30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86"/>
      </w:tblGrid>
      <w:tr w:rsidR="00E605C0" w:rsidRPr="00E605C0" w14:paraId="30263F72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592D0BB0" w14:textId="77777777" w:rsidR="005C738E" w:rsidRPr="00E605C0" w:rsidRDefault="005C738E" w:rsidP="006521FF">
            <w:pPr>
              <w:pStyle w:val="Tekstpodstawowywcity"/>
              <w:numPr>
                <w:ilvl w:val="0"/>
                <w:numId w:val="33"/>
              </w:numPr>
              <w:spacing w:line="30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605C0">
              <w:rPr>
                <w:rFonts w:ascii="Arial" w:hAnsi="Arial" w:cs="Arial"/>
                <w:b/>
                <w:sz w:val="22"/>
                <w:szCs w:val="22"/>
              </w:rPr>
              <w:lastRenderedPageBreak/>
              <w:t>OŚWIADCZENIE O SPEŁNIANIU WARUNKÓW UDZIAŁU W POSTĘPOWANIU</w:t>
            </w:r>
          </w:p>
        </w:tc>
      </w:tr>
    </w:tbl>
    <w:p w14:paraId="465CD074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71B5DC63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4B188" w14:textId="77777777" w:rsidR="005C738E" w:rsidRPr="00E605C0" w:rsidRDefault="005C738E" w:rsidP="006521FF">
      <w:pPr>
        <w:spacing w:line="300" w:lineRule="auto"/>
        <w:jc w:val="center"/>
        <w:rPr>
          <w:rFonts w:ascii="Arial" w:hAnsi="Arial" w:cs="Arial"/>
          <w:i/>
          <w:sz w:val="18"/>
          <w:szCs w:val="18"/>
        </w:rPr>
      </w:pPr>
      <w:r w:rsidRPr="00E605C0">
        <w:rPr>
          <w:rFonts w:ascii="Arial" w:hAnsi="Arial" w:cs="Arial"/>
          <w:i/>
          <w:sz w:val="18"/>
          <w:szCs w:val="18"/>
        </w:rPr>
        <w:t>(należy wskazać zakres w jakim podmiot trzeci udostępnia zasoby)</w:t>
      </w:r>
    </w:p>
    <w:p w14:paraId="42AB9A14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C42CBC7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  <w:i/>
          <w:sz w:val="16"/>
          <w:szCs w:val="16"/>
        </w:rPr>
      </w:pPr>
      <w:r w:rsidRPr="00E605C0">
        <w:rPr>
          <w:rFonts w:ascii="Arial" w:hAnsi="Arial" w:cs="Arial"/>
          <w:sz w:val="22"/>
          <w:szCs w:val="22"/>
        </w:rPr>
        <w:t>Oświadczam, iż spełniam warunki udziału w postępowaniu o udzielenie zamówienia, określone przez Zamawiającego w pkt. 7.2</w:t>
      </w:r>
      <w:r w:rsidRPr="00E605C0">
        <w:rPr>
          <w:rFonts w:ascii="Arial" w:hAnsi="Arial" w:cs="Arial"/>
          <w:b/>
          <w:sz w:val="22"/>
          <w:szCs w:val="22"/>
        </w:rPr>
        <w:t xml:space="preserve"> </w:t>
      </w:r>
      <w:r w:rsidRPr="00E605C0">
        <w:rPr>
          <w:rFonts w:ascii="Arial" w:hAnsi="Arial" w:cs="Arial"/>
          <w:sz w:val="22"/>
          <w:szCs w:val="22"/>
        </w:rPr>
        <w:t>Specyfikacji Warunków Zamówienia w zakresie których udostępniam swoje zasoby Wykonawcy w celu wykazania spełniania warunków udziału w postępowaniu.</w:t>
      </w:r>
    </w:p>
    <w:p w14:paraId="39907B51" w14:textId="77777777" w:rsidR="005C738E" w:rsidRPr="00E605C0" w:rsidRDefault="005C738E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6"/>
      </w:tblGrid>
      <w:tr w:rsidR="005C738E" w:rsidRPr="00E605C0" w14:paraId="4B181CF4" w14:textId="77777777" w:rsidTr="005C738E">
        <w:tc>
          <w:tcPr>
            <w:tcW w:w="9637" w:type="dxa"/>
            <w:shd w:val="clear" w:color="auto" w:fill="BFBFBF" w:themeFill="background1" w:themeFillShade="BF"/>
            <w:vAlign w:val="center"/>
          </w:tcPr>
          <w:p w14:paraId="76D7AD16" w14:textId="77777777" w:rsidR="005C738E" w:rsidRPr="00E605C0" w:rsidRDefault="005C738E" w:rsidP="006521FF">
            <w:pPr>
              <w:pStyle w:val="Akapitzlist"/>
              <w:numPr>
                <w:ilvl w:val="0"/>
                <w:numId w:val="33"/>
              </w:numPr>
              <w:spacing w:line="300" w:lineRule="auto"/>
              <w:contextualSpacing w:val="0"/>
              <w:rPr>
                <w:rFonts w:ascii="Arial" w:hAnsi="Arial" w:cs="Arial"/>
                <w:b/>
                <w:sz w:val="22"/>
                <w:szCs w:val="22"/>
              </w:rPr>
            </w:pPr>
            <w:r w:rsidRPr="00E605C0">
              <w:rPr>
                <w:rFonts w:ascii="Arial" w:hAnsi="Arial" w:cs="Arial"/>
                <w:b/>
                <w:sz w:val="22"/>
                <w:szCs w:val="22"/>
              </w:rPr>
              <w:t>OŚWIADCZENIE DOTYCZĄCE PODANYCH INFORMACJI:</w:t>
            </w:r>
          </w:p>
        </w:tc>
      </w:tr>
    </w:tbl>
    <w:p w14:paraId="771B8F22" w14:textId="77777777" w:rsidR="005C738E" w:rsidRPr="00E605C0" w:rsidRDefault="005C738E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p w14:paraId="774F0B07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E605C0">
        <w:rPr>
          <w:rFonts w:ascii="Arial" w:hAnsi="Arial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E66F92A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F719035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02B613D4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</w:rPr>
      </w:pPr>
    </w:p>
    <w:p w14:paraId="1E2365F0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</w:rPr>
      </w:pPr>
    </w:p>
    <w:p w14:paraId="4F0A6B53" w14:textId="77777777" w:rsidR="005C738E" w:rsidRPr="00E605C0" w:rsidRDefault="005C738E" w:rsidP="006521FF">
      <w:pPr>
        <w:spacing w:line="300" w:lineRule="auto"/>
        <w:jc w:val="both"/>
        <w:rPr>
          <w:rFonts w:ascii="Arial" w:hAnsi="Arial" w:cs="Arial"/>
        </w:rPr>
      </w:pPr>
    </w:p>
    <w:p w14:paraId="5DC43667" w14:textId="67C9E078" w:rsidR="005C738E" w:rsidRPr="00E605C0" w:rsidRDefault="005C738E" w:rsidP="006521FF">
      <w:pPr>
        <w:spacing w:line="300" w:lineRule="auto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 xml:space="preserve">………………… dnia …….…………..                                      </w:t>
      </w:r>
      <w:r w:rsidRPr="00E605C0">
        <w:rPr>
          <w:rFonts w:ascii="Arial" w:hAnsi="Arial" w:cs="Arial"/>
        </w:rPr>
        <w:tab/>
        <w:t>..........................................................</w:t>
      </w:r>
    </w:p>
    <w:p w14:paraId="4B67F2CC" w14:textId="339C8976" w:rsidR="005C738E" w:rsidRPr="00E605C0" w:rsidRDefault="005C738E" w:rsidP="006521FF">
      <w:pPr>
        <w:pStyle w:val="Tekstpodstawowy3"/>
        <w:spacing w:after="0" w:line="300" w:lineRule="auto"/>
        <w:rPr>
          <w:rFonts w:ascii="Arial" w:hAnsi="Arial" w:cs="Arial"/>
          <w:sz w:val="14"/>
          <w:szCs w:val="14"/>
        </w:rPr>
      </w:pPr>
      <w:r w:rsidRPr="00E605C0">
        <w:rPr>
          <w:rFonts w:ascii="Arial" w:hAnsi="Arial" w:cs="Arial"/>
          <w:sz w:val="14"/>
          <w:szCs w:val="14"/>
        </w:rPr>
        <w:t xml:space="preserve">          ( Miejscowość)                                 </w:t>
      </w:r>
      <w:r w:rsidRPr="00E605C0">
        <w:rPr>
          <w:rFonts w:ascii="Arial" w:hAnsi="Arial" w:cs="Arial"/>
          <w:sz w:val="14"/>
          <w:szCs w:val="14"/>
        </w:rPr>
        <w:tab/>
        <w:t xml:space="preserve">                </w:t>
      </w:r>
      <w:r w:rsidRPr="00E605C0">
        <w:rPr>
          <w:rFonts w:ascii="Arial" w:hAnsi="Arial" w:cs="Arial"/>
          <w:sz w:val="14"/>
          <w:szCs w:val="14"/>
        </w:rPr>
        <w:tab/>
        <w:t xml:space="preserve">                       </w:t>
      </w:r>
      <w:r w:rsidRPr="00E605C0">
        <w:rPr>
          <w:rFonts w:ascii="Arial" w:hAnsi="Arial" w:cs="Arial"/>
          <w:sz w:val="14"/>
          <w:szCs w:val="14"/>
        </w:rPr>
        <w:tab/>
        <w:t xml:space="preserve">   </w:t>
      </w:r>
      <w:r w:rsidRPr="00E605C0">
        <w:rPr>
          <w:rFonts w:ascii="Arial" w:hAnsi="Arial" w:cs="Arial"/>
          <w:sz w:val="14"/>
          <w:szCs w:val="14"/>
        </w:rPr>
        <w:tab/>
        <w:t xml:space="preserve">        (Podpis wykonawcy/osoby uprawnionej do</w:t>
      </w:r>
      <w:r w:rsidRPr="00E605C0">
        <w:rPr>
          <w:rFonts w:ascii="Arial" w:hAnsi="Arial" w:cs="Arial"/>
          <w:sz w:val="14"/>
          <w:szCs w:val="14"/>
        </w:rPr>
        <w:br/>
        <w:t xml:space="preserve"> </w:t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  <w:t xml:space="preserve">             występowania w imieniu wykonawcy)</w:t>
      </w:r>
    </w:p>
    <w:p w14:paraId="6DDA4CBB" w14:textId="77777777" w:rsidR="005C738E" w:rsidRPr="00E605C0" w:rsidRDefault="005C738E" w:rsidP="006521FF">
      <w:pPr>
        <w:pStyle w:val="Tekstpodstawowy"/>
        <w:spacing w:line="300" w:lineRule="auto"/>
        <w:rPr>
          <w:rFonts w:ascii="Arial" w:hAnsi="Arial" w:cs="Arial"/>
          <w:sz w:val="14"/>
          <w:szCs w:val="14"/>
        </w:rPr>
      </w:pPr>
    </w:p>
    <w:p w14:paraId="6ABE8CDB" w14:textId="77777777" w:rsidR="005C738E" w:rsidRPr="00E605C0" w:rsidRDefault="005C738E" w:rsidP="006521FF">
      <w:pPr>
        <w:pStyle w:val="Tekstpodstawowy"/>
        <w:spacing w:line="300" w:lineRule="auto"/>
        <w:rPr>
          <w:rFonts w:ascii="Arial" w:hAnsi="Arial" w:cs="Arial"/>
          <w:sz w:val="20"/>
        </w:rPr>
      </w:pPr>
    </w:p>
    <w:p w14:paraId="2B2E8F31" w14:textId="77777777" w:rsidR="005C738E" w:rsidRPr="00E605C0" w:rsidRDefault="005C738E" w:rsidP="006521FF">
      <w:pPr>
        <w:pStyle w:val="Tekstpodstawowy"/>
        <w:spacing w:line="300" w:lineRule="auto"/>
        <w:rPr>
          <w:rFonts w:ascii="Arial" w:hAnsi="Arial" w:cs="Arial"/>
          <w:sz w:val="20"/>
        </w:rPr>
      </w:pPr>
    </w:p>
    <w:p w14:paraId="34381847" w14:textId="77777777" w:rsidR="005C738E" w:rsidRPr="00E605C0" w:rsidRDefault="005C738E" w:rsidP="006521FF">
      <w:pPr>
        <w:pStyle w:val="Tekstpodstawowy"/>
        <w:spacing w:line="300" w:lineRule="auto"/>
        <w:rPr>
          <w:rFonts w:ascii="Arial" w:hAnsi="Arial" w:cs="Arial"/>
          <w:sz w:val="20"/>
        </w:rPr>
      </w:pPr>
    </w:p>
    <w:p w14:paraId="67082E96" w14:textId="77777777" w:rsidR="005C738E" w:rsidRPr="00E605C0" w:rsidRDefault="005C738E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3FF025AE" w14:textId="77777777" w:rsidR="005C738E" w:rsidRPr="00E605C0" w:rsidRDefault="005C738E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7AE26158" w14:textId="77777777" w:rsidR="005C738E" w:rsidRPr="00E605C0" w:rsidRDefault="005C738E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59BD64B4" w14:textId="77777777" w:rsidR="005C738E" w:rsidRPr="00E605C0" w:rsidRDefault="005C738E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4"/>
          <w:szCs w:val="14"/>
        </w:rPr>
      </w:pPr>
    </w:p>
    <w:p w14:paraId="51CD316B" w14:textId="77777777" w:rsidR="005C738E" w:rsidRPr="00E605C0" w:rsidRDefault="005C738E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8"/>
          <w:szCs w:val="18"/>
        </w:rPr>
      </w:pPr>
    </w:p>
    <w:p w14:paraId="47EDC284" w14:textId="77777777" w:rsidR="005C738E" w:rsidRPr="00E605C0" w:rsidRDefault="005C738E" w:rsidP="006521FF">
      <w:pPr>
        <w:pStyle w:val="Tekstpodstawowy2"/>
        <w:spacing w:line="300" w:lineRule="auto"/>
        <w:ind w:left="120" w:hanging="120"/>
        <w:rPr>
          <w:rFonts w:ascii="Arial" w:hAnsi="Arial" w:cs="Arial"/>
          <w:sz w:val="18"/>
          <w:szCs w:val="18"/>
        </w:rPr>
      </w:pPr>
    </w:p>
    <w:p w14:paraId="074C2A55" w14:textId="77777777" w:rsidR="005C738E" w:rsidRPr="00E605C0" w:rsidRDefault="005C738E" w:rsidP="006521FF">
      <w:pPr>
        <w:pStyle w:val="Tekstpodstawowy2"/>
        <w:spacing w:line="300" w:lineRule="auto"/>
        <w:rPr>
          <w:rFonts w:ascii="Arial" w:hAnsi="Arial" w:cs="Arial"/>
          <w:sz w:val="20"/>
        </w:rPr>
      </w:pPr>
      <w:r w:rsidRPr="00E605C0">
        <w:rPr>
          <w:rFonts w:ascii="Arial" w:hAnsi="Arial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000B355" w14:textId="77777777" w:rsidR="00A51C60" w:rsidRPr="00E605C0" w:rsidRDefault="00A51C60" w:rsidP="006521FF">
      <w:pPr>
        <w:spacing w:line="300" w:lineRule="auto"/>
        <w:jc w:val="right"/>
        <w:rPr>
          <w:rFonts w:ascii="Arial" w:hAnsi="Arial" w:cs="Arial"/>
          <w:strike/>
          <w:sz w:val="18"/>
          <w:szCs w:val="18"/>
        </w:rPr>
      </w:pPr>
    </w:p>
    <w:p w14:paraId="05EC7D0E" w14:textId="77777777" w:rsidR="008F090F" w:rsidRPr="00E605C0" w:rsidRDefault="008F090F" w:rsidP="006521FF">
      <w:pPr>
        <w:spacing w:line="300" w:lineRule="auto"/>
        <w:jc w:val="right"/>
        <w:rPr>
          <w:rFonts w:ascii="Arial" w:hAnsi="Arial" w:cs="Arial"/>
        </w:rPr>
      </w:pPr>
    </w:p>
    <w:p w14:paraId="5C8625E6" w14:textId="77777777" w:rsidR="005C738E" w:rsidRPr="00E605C0" w:rsidRDefault="005C738E" w:rsidP="006521FF">
      <w:pPr>
        <w:spacing w:line="300" w:lineRule="auto"/>
        <w:rPr>
          <w:rFonts w:ascii="Arial" w:hAnsi="Arial" w:cs="Arial"/>
        </w:rPr>
      </w:pPr>
      <w:r w:rsidRPr="00E605C0">
        <w:rPr>
          <w:rFonts w:ascii="Arial" w:hAnsi="Arial" w:cs="Arial"/>
        </w:rPr>
        <w:br w:type="page"/>
      </w:r>
    </w:p>
    <w:p w14:paraId="2168E204" w14:textId="77777777" w:rsidR="00601927" w:rsidRPr="00E605C0" w:rsidRDefault="00601927" w:rsidP="006521FF">
      <w:pPr>
        <w:spacing w:line="300" w:lineRule="auto"/>
        <w:jc w:val="right"/>
        <w:rPr>
          <w:rFonts w:ascii="Arial" w:hAnsi="Arial" w:cs="Arial"/>
        </w:rPr>
      </w:pPr>
      <w:r w:rsidRPr="00E605C0">
        <w:rPr>
          <w:rFonts w:ascii="Arial" w:hAnsi="Arial" w:cs="Arial"/>
        </w:rPr>
        <w:lastRenderedPageBreak/>
        <w:t xml:space="preserve">Załącznik nr </w:t>
      </w:r>
      <w:r w:rsidR="002C64E4" w:rsidRPr="00E605C0">
        <w:rPr>
          <w:rFonts w:ascii="Arial" w:hAnsi="Arial" w:cs="Arial"/>
        </w:rPr>
        <w:t>4</w:t>
      </w:r>
    </w:p>
    <w:p w14:paraId="4FB377C9" w14:textId="77777777" w:rsidR="00964810" w:rsidRPr="00E605C0" w:rsidRDefault="00964810" w:rsidP="006521FF">
      <w:pPr>
        <w:spacing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Wykonawca:</w:t>
      </w:r>
    </w:p>
    <w:p w14:paraId="33074D09" w14:textId="22F2AC61" w:rsidR="00964810" w:rsidRPr="00E605C0" w:rsidRDefault="00964810" w:rsidP="006521FF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</w:t>
      </w:r>
    </w:p>
    <w:p w14:paraId="3A232524" w14:textId="32ECCF4F" w:rsidR="00964810" w:rsidRPr="00E605C0" w:rsidRDefault="00964810" w:rsidP="006521FF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</w:t>
      </w:r>
    </w:p>
    <w:p w14:paraId="7154ABDE" w14:textId="77777777" w:rsidR="00964810" w:rsidRPr="00E605C0" w:rsidRDefault="00964810" w:rsidP="006521FF">
      <w:pPr>
        <w:spacing w:line="300" w:lineRule="auto"/>
        <w:ind w:right="5954"/>
        <w:rPr>
          <w:rFonts w:ascii="Arial" w:hAnsi="Arial" w:cs="Arial"/>
          <w:i/>
          <w:sz w:val="22"/>
          <w:szCs w:val="22"/>
        </w:rPr>
      </w:pPr>
      <w:r w:rsidRPr="00E605C0">
        <w:rPr>
          <w:rFonts w:ascii="Arial" w:hAnsi="Arial" w:cs="Arial"/>
          <w:i/>
          <w:sz w:val="22"/>
          <w:szCs w:val="22"/>
        </w:rPr>
        <w:t xml:space="preserve">(pełna nazwa/firma, adres) </w:t>
      </w:r>
    </w:p>
    <w:tbl>
      <w:tblPr>
        <w:tblW w:w="17307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"/>
        <w:gridCol w:w="1871"/>
        <w:gridCol w:w="1843"/>
        <w:gridCol w:w="1955"/>
        <w:gridCol w:w="1984"/>
        <w:gridCol w:w="1589"/>
        <w:gridCol w:w="2934"/>
        <w:gridCol w:w="2367"/>
        <w:gridCol w:w="2367"/>
      </w:tblGrid>
      <w:tr w:rsidR="00E605C0" w:rsidRPr="00E605C0" w14:paraId="0DFA9075" w14:textId="77777777" w:rsidTr="008F6F5D">
        <w:trPr>
          <w:trHeight w:val="350"/>
        </w:trPr>
        <w:tc>
          <w:tcPr>
            <w:tcW w:w="397" w:type="dxa"/>
          </w:tcPr>
          <w:p w14:paraId="58526306" w14:textId="77777777" w:rsidR="00601927" w:rsidRPr="00E605C0" w:rsidRDefault="00601927" w:rsidP="006521FF">
            <w:pPr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42" w:type="dxa"/>
            <w:gridSpan w:val="5"/>
          </w:tcPr>
          <w:p w14:paraId="6BADD54A" w14:textId="77777777" w:rsidR="00601927" w:rsidRPr="00E605C0" w:rsidRDefault="00601927" w:rsidP="006521FF">
            <w:pPr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DC583F" w14:textId="77777777" w:rsidR="00601927" w:rsidRPr="00E605C0" w:rsidRDefault="00601927" w:rsidP="006521FF">
            <w:pPr>
              <w:spacing w:line="30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605C0">
              <w:rPr>
                <w:rFonts w:ascii="Arial" w:hAnsi="Arial" w:cs="Arial"/>
                <w:b/>
                <w:sz w:val="28"/>
                <w:szCs w:val="28"/>
              </w:rPr>
              <w:t xml:space="preserve">Wykaz </w:t>
            </w:r>
            <w:r w:rsidR="00325C81" w:rsidRPr="00E605C0">
              <w:rPr>
                <w:rFonts w:ascii="Arial" w:hAnsi="Arial" w:cs="Arial"/>
                <w:b/>
                <w:sz w:val="28"/>
                <w:szCs w:val="28"/>
              </w:rPr>
              <w:t>usług</w:t>
            </w:r>
            <w:r w:rsidRPr="00E605C0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4E320CC7" w14:textId="77777777" w:rsidR="00892CBA" w:rsidRPr="00E605C0" w:rsidRDefault="00892CBA" w:rsidP="006521FF">
            <w:pPr>
              <w:spacing w:line="30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121085B" w14:textId="77777777" w:rsidR="00601927" w:rsidRPr="00E605C0" w:rsidRDefault="00982C51" w:rsidP="006521FF">
            <w:pPr>
              <w:spacing w:line="300" w:lineRule="auto"/>
              <w:ind w:left="-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05C0">
              <w:rPr>
                <w:rFonts w:ascii="Arial" w:hAnsi="Arial" w:cs="Arial"/>
                <w:sz w:val="22"/>
                <w:szCs w:val="22"/>
              </w:rPr>
              <w:t>Przystępując do udziału w postępowaniu o udzielenie zamówienia publicznego na zadanie pn.</w:t>
            </w:r>
            <w:r w:rsidR="003B32D8" w:rsidRPr="00E605C0">
              <w:rPr>
                <w:rFonts w:ascii="Arial" w:hAnsi="Arial" w:cs="Arial"/>
                <w:sz w:val="22"/>
                <w:szCs w:val="22"/>
              </w:rPr>
              <w:t> </w:t>
            </w:r>
            <w:r w:rsidR="002C64E4" w:rsidRPr="00E605C0">
              <w:rPr>
                <w:rFonts w:ascii="Arial" w:hAnsi="Arial" w:cs="Arial"/>
                <w:b/>
                <w:bCs/>
                <w:sz w:val="22"/>
                <w:szCs w:val="22"/>
              </w:rPr>
              <w:t>Świadczenie usług pocztowych dla Urzędu Miasta Ustroń</w:t>
            </w:r>
            <w:r w:rsidR="002C64E4" w:rsidRPr="00E605C0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3B32D8" w:rsidRPr="00E605C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605C0">
              <w:rPr>
                <w:rFonts w:ascii="Arial" w:hAnsi="Arial" w:cs="Arial"/>
                <w:sz w:val="22"/>
                <w:szCs w:val="22"/>
              </w:rPr>
              <w:t>przedkładam poniższy wykaz, dla celów potwierdzenia spełniania warunku udziału w postępowaniu</w:t>
            </w:r>
          </w:p>
        </w:tc>
        <w:tc>
          <w:tcPr>
            <w:tcW w:w="2934" w:type="dxa"/>
          </w:tcPr>
          <w:p w14:paraId="1B4A71A3" w14:textId="77777777" w:rsidR="00601927" w:rsidRPr="00E605C0" w:rsidRDefault="00601927" w:rsidP="006521FF">
            <w:p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67" w:type="dxa"/>
          </w:tcPr>
          <w:p w14:paraId="11F64752" w14:textId="77777777" w:rsidR="00601927" w:rsidRPr="00E605C0" w:rsidRDefault="00601927" w:rsidP="006521FF">
            <w:p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67" w:type="dxa"/>
          </w:tcPr>
          <w:p w14:paraId="301AC4BF" w14:textId="77777777" w:rsidR="00601927" w:rsidRPr="00E605C0" w:rsidRDefault="00601927" w:rsidP="006521FF">
            <w:pPr>
              <w:spacing w:line="30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605C0" w:rsidRPr="00E605C0" w14:paraId="18B85096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</w:tcPr>
          <w:p w14:paraId="60848D67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</w:tcPr>
          <w:p w14:paraId="58318B66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FBD9FDE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14:paraId="28AB035B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3AC8FB4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</w:tcPr>
          <w:p w14:paraId="4E11B778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5C0" w:rsidRPr="00E605C0" w14:paraId="0E4DE39A" w14:textId="77777777" w:rsidTr="00982C51">
        <w:trPr>
          <w:gridAfter w:val="3"/>
          <w:wAfter w:w="7668" w:type="dxa"/>
          <w:trHeight w:val="293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843BC" w14:textId="77777777" w:rsidR="00601927" w:rsidRPr="00E605C0" w:rsidRDefault="00601927" w:rsidP="006521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t>Lp.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B7ACE" w14:textId="77777777" w:rsidR="00601927" w:rsidRPr="00E605C0" w:rsidRDefault="00325C81" w:rsidP="006521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t>Podmiot na rzecz którego usługa została wykonana</w:t>
            </w:r>
          </w:p>
        </w:tc>
        <w:tc>
          <w:tcPr>
            <w:tcW w:w="37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3263F" w14:textId="77777777" w:rsidR="00601927" w:rsidRPr="00E605C0" w:rsidRDefault="00325C81" w:rsidP="006521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t>Przedmiot zamówienia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F30EE" w14:textId="77777777" w:rsidR="00601927" w:rsidRPr="00E605C0" w:rsidRDefault="00601927" w:rsidP="006521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t xml:space="preserve">Wartość zamówienia </w:t>
            </w:r>
            <w:r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br/>
              <w:t>(</w:t>
            </w:r>
            <w:r w:rsidR="00136D9E"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t>ne</w:t>
            </w:r>
            <w:r w:rsidR="001B22BA"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t>tto</w:t>
            </w:r>
            <w:r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t xml:space="preserve"> zł)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4DF78" w14:textId="77777777" w:rsidR="00601927" w:rsidRPr="00E605C0" w:rsidRDefault="00601927" w:rsidP="006521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t xml:space="preserve">Termin realizacji </w:t>
            </w:r>
            <w:r w:rsidRPr="00E605C0">
              <w:rPr>
                <w:rFonts w:ascii="Arial" w:hAnsi="Arial" w:cs="Arial"/>
                <w:b/>
                <w:bCs/>
                <w:kern w:val="1"/>
                <w:sz w:val="22"/>
                <w:szCs w:val="22"/>
                <w:lang w:eastAsia="ar-SA"/>
              </w:rPr>
              <w:br/>
              <w:t>(od-do)</w:t>
            </w:r>
          </w:p>
        </w:tc>
      </w:tr>
      <w:tr w:rsidR="00E605C0" w:rsidRPr="00E605C0" w14:paraId="5A063219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2138BA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8A10BC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1B0DBFA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8F4044D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55C8D4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5C0" w:rsidRPr="00E605C0" w14:paraId="249B62BE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3ABCD50E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79464A1B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895EDB7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4ACD3B5B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3E6ADC8A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5C0" w:rsidRPr="00E605C0" w14:paraId="28405851" w14:textId="77777777" w:rsidTr="00982C51">
        <w:trPr>
          <w:gridAfter w:val="3"/>
          <w:wAfter w:w="7668" w:type="dxa"/>
          <w:trHeight w:val="337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7827C6DF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29054D87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B7BF8E7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6E088CFB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59157BEF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5C0" w:rsidRPr="00E605C0" w14:paraId="48D26711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4788E2C2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69700351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93C2846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63E1C3D8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67231B12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5C0" w:rsidRPr="00E605C0" w14:paraId="78A9BCC2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8D5BC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C6FFB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0AC20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82D73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8F4A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5C0" w:rsidRPr="00E605C0" w14:paraId="43A8F3BB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BB4521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557D723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5E50C85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1E03A4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D7E5C55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5C0" w:rsidRPr="00E605C0" w14:paraId="7AEE8D31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439B3862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34CECD36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CA360A3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22BF4D1F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1FFE5423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5C0" w:rsidRPr="00E605C0" w14:paraId="011CA9D2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2CAB7FC5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4A5182DB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415E0AE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465933E0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6727E8D9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05C0" w:rsidRPr="00E605C0" w14:paraId="606A84A0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right w:val="single" w:sz="6" w:space="0" w:color="000000"/>
            </w:tcBorders>
          </w:tcPr>
          <w:p w14:paraId="43ABA0BA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right w:val="single" w:sz="6" w:space="0" w:color="000000"/>
            </w:tcBorders>
          </w:tcPr>
          <w:p w14:paraId="2A41C555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83C10F1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</w:tcPr>
          <w:p w14:paraId="7362B6D4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right w:val="single" w:sz="6" w:space="0" w:color="000000"/>
            </w:tcBorders>
          </w:tcPr>
          <w:p w14:paraId="2D0CD595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01927" w:rsidRPr="00E605C0" w14:paraId="3B59395A" w14:textId="77777777" w:rsidTr="00982C51">
        <w:trPr>
          <w:gridAfter w:val="3"/>
          <w:wAfter w:w="7668" w:type="dxa"/>
          <w:trHeight w:val="250"/>
        </w:trPr>
        <w:tc>
          <w:tcPr>
            <w:tcW w:w="3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EE39C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ED0AE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98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88A8A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7961E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6C966" w14:textId="77777777" w:rsidR="00601927" w:rsidRPr="00E605C0" w:rsidRDefault="00601927" w:rsidP="006521FF">
            <w:pPr>
              <w:spacing w:line="30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115F22" w14:textId="77777777" w:rsidR="00601927" w:rsidRPr="00E605C0" w:rsidRDefault="00601927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p w14:paraId="477B5EF0" w14:textId="77777777" w:rsidR="00601927" w:rsidRPr="00E605C0" w:rsidRDefault="00601927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p w14:paraId="62F5F0E1" w14:textId="77777777" w:rsidR="00601927" w:rsidRPr="00E605C0" w:rsidRDefault="00601927" w:rsidP="006521FF">
      <w:pPr>
        <w:spacing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Do niniejszego wykazu, dołączamy ………. szt. dowodów określających że </w:t>
      </w:r>
      <w:r w:rsidR="00325C81" w:rsidRPr="00E605C0">
        <w:rPr>
          <w:rFonts w:ascii="Arial" w:hAnsi="Arial" w:cs="Arial"/>
          <w:sz w:val="22"/>
          <w:szCs w:val="22"/>
        </w:rPr>
        <w:t xml:space="preserve">usługi </w:t>
      </w:r>
      <w:r w:rsidR="00982C51" w:rsidRPr="00E605C0">
        <w:rPr>
          <w:rFonts w:ascii="Arial" w:hAnsi="Arial" w:cs="Arial"/>
          <w:sz w:val="22"/>
          <w:szCs w:val="22"/>
        </w:rPr>
        <w:t>zostały wykonane należycie</w:t>
      </w:r>
      <w:r w:rsidRPr="00E605C0">
        <w:rPr>
          <w:rFonts w:ascii="Arial" w:hAnsi="Arial" w:cs="Arial"/>
          <w:sz w:val="22"/>
          <w:szCs w:val="22"/>
        </w:rPr>
        <w:t>.</w:t>
      </w:r>
    </w:p>
    <w:p w14:paraId="1026E3D3" w14:textId="77777777" w:rsidR="00601927" w:rsidRPr="00E605C0" w:rsidRDefault="00601927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p w14:paraId="3EFEC156" w14:textId="77777777" w:rsidR="00601927" w:rsidRPr="00E605C0" w:rsidRDefault="00601927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p w14:paraId="4E4BD61C" w14:textId="77777777" w:rsidR="00982C51" w:rsidRPr="00E605C0" w:rsidRDefault="00982C51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p w14:paraId="4E61D028" w14:textId="77777777" w:rsidR="00892CBA" w:rsidRPr="00E605C0" w:rsidRDefault="00892CBA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p w14:paraId="197B5C29" w14:textId="77777777" w:rsidR="00892CBA" w:rsidRPr="00E605C0" w:rsidRDefault="00892CBA" w:rsidP="006521FF">
      <w:pPr>
        <w:spacing w:line="300" w:lineRule="auto"/>
        <w:rPr>
          <w:rFonts w:ascii="Arial" w:hAnsi="Arial" w:cs="Arial"/>
          <w:sz w:val="22"/>
          <w:szCs w:val="22"/>
        </w:rPr>
      </w:pPr>
    </w:p>
    <w:p w14:paraId="2C8B4B44" w14:textId="72529862" w:rsidR="00982C51" w:rsidRPr="00E605C0" w:rsidRDefault="00982C51" w:rsidP="006521FF">
      <w:pPr>
        <w:spacing w:line="300" w:lineRule="auto"/>
        <w:jc w:val="both"/>
        <w:rPr>
          <w:rFonts w:ascii="Arial" w:hAnsi="Arial" w:cs="Arial"/>
        </w:rPr>
      </w:pPr>
      <w:r w:rsidRPr="00E605C0">
        <w:rPr>
          <w:rFonts w:ascii="Arial" w:hAnsi="Arial" w:cs="Arial"/>
        </w:rPr>
        <w:t xml:space="preserve">………………… dnia …….…………..                           </w:t>
      </w:r>
      <w:r w:rsidR="005C738E" w:rsidRPr="00E605C0">
        <w:rPr>
          <w:rFonts w:ascii="Arial" w:hAnsi="Arial" w:cs="Arial"/>
        </w:rPr>
        <w:tab/>
      </w:r>
      <w:r w:rsidR="005C738E" w:rsidRPr="00E605C0">
        <w:rPr>
          <w:rFonts w:ascii="Arial" w:hAnsi="Arial" w:cs="Arial"/>
        </w:rPr>
        <w:tab/>
      </w:r>
      <w:r w:rsidRPr="00E605C0">
        <w:rPr>
          <w:rFonts w:ascii="Arial" w:hAnsi="Arial" w:cs="Arial"/>
        </w:rPr>
        <w:t>..........................................................</w:t>
      </w:r>
    </w:p>
    <w:p w14:paraId="76D33648" w14:textId="0B641BAC" w:rsidR="00982C51" w:rsidRPr="00E605C0" w:rsidRDefault="00982C51" w:rsidP="006521FF">
      <w:pPr>
        <w:pStyle w:val="Tekstpodstawowy3"/>
        <w:spacing w:after="0" w:line="300" w:lineRule="auto"/>
        <w:rPr>
          <w:rFonts w:ascii="Arial" w:hAnsi="Arial" w:cs="Arial"/>
          <w:sz w:val="14"/>
          <w:szCs w:val="14"/>
        </w:rPr>
      </w:pPr>
      <w:r w:rsidRPr="00E605C0">
        <w:rPr>
          <w:rFonts w:ascii="Arial" w:hAnsi="Arial" w:cs="Arial"/>
          <w:sz w:val="14"/>
          <w:szCs w:val="14"/>
        </w:rPr>
        <w:t xml:space="preserve">     ( Miejscowość)                                 </w:t>
      </w:r>
      <w:r w:rsidRPr="00E605C0">
        <w:rPr>
          <w:rFonts w:ascii="Arial" w:hAnsi="Arial" w:cs="Arial"/>
          <w:sz w:val="14"/>
          <w:szCs w:val="14"/>
        </w:rPr>
        <w:tab/>
        <w:t xml:space="preserve">                </w:t>
      </w:r>
      <w:r w:rsidRPr="00E605C0">
        <w:rPr>
          <w:rFonts w:ascii="Arial" w:hAnsi="Arial" w:cs="Arial"/>
          <w:sz w:val="14"/>
          <w:szCs w:val="14"/>
        </w:rPr>
        <w:tab/>
        <w:t xml:space="preserve">                       </w:t>
      </w:r>
      <w:r w:rsidRPr="00E605C0">
        <w:rPr>
          <w:rFonts w:ascii="Arial" w:hAnsi="Arial" w:cs="Arial"/>
          <w:sz w:val="14"/>
          <w:szCs w:val="14"/>
        </w:rPr>
        <w:tab/>
        <w:t xml:space="preserve">   </w:t>
      </w:r>
      <w:r w:rsidRPr="00E605C0">
        <w:rPr>
          <w:rFonts w:ascii="Arial" w:hAnsi="Arial" w:cs="Arial"/>
          <w:sz w:val="14"/>
          <w:szCs w:val="14"/>
        </w:rPr>
        <w:tab/>
        <w:t xml:space="preserve">          </w:t>
      </w:r>
      <w:r w:rsidR="005C738E" w:rsidRPr="00E605C0">
        <w:rPr>
          <w:rFonts w:ascii="Arial" w:hAnsi="Arial" w:cs="Arial"/>
          <w:sz w:val="14"/>
          <w:szCs w:val="14"/>
        </w:rPr>
        <w:t>(</w:t>
      </w:r>
      <w:r w:rsidRPr="00E605C0">
        <w:rPr>
          <w:rFonts w:ascii="Arial" w:hAnsi="Arial" w:cs="Arial"/>
          <w:sz w:val="14"/>
          <w:szCs w:val="14"/>
        </w:rPr>
        <w:t>Podpis wykonawcy/osoby uprawnionej do</w:t>
      </w:r>
      <w:r w:rsidRPr="00E605C0">
        <w:rPr>
          <w:rFonts w:ascii="Arial" w:hAnsi="Arial" w:cs="Arial"/>
          <w:sz w:val="14"/>
          <w:szCs w:val="14"/>
        </w:rPr>
        <w:br/>
        <w:t xml:space="preserve"> </w:t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</w:r>
      <w:r w:rsidRPr="00E605C0">
        <w:rPr>
          <w:rFonts w:ascii="Arial" w:hAnsi="Arial" w:cs="Arial"/>
          <w:sz w:val="14"/>
          <w:szCs w:val="14"/>
        </w:rPr>
        <w:tab/>
        <w:t xml:space="preserve">           występowania w imieniu wykonawcy)</w:t>
      </w:r>
    </w:p>
    <w:p w14:paraId="1FD66C68" w14:textId="77777777" w:rsidR="00982C51" w:rsidRPr="00E605C0" w:rsidRDefault="00982C51" w:rsidP="006521FF">
      <w:pPr>
        <w:pStyle w:val="Tekstpodstawowy"/>
        <w:spacing w:line="300" w:lineRule="auto"/>
        <w:rPr>
          <w:rFonts w:ascii="Arial" w:hAnsi="Arial" w:cs="Arial"/>
          <w:sz w:val="14"/>
          <w:szCs w:val="14"/>
        </w:rPr>
      </w:pPr>
    </w:p>
    <w:p w14:paraId="00099C30" w14:textId="77777777" w:rsidR="00982C51" w:rsidRPr="00E605C0" w:rsidRDefault="00982C51" w:rsidP="006521FF">
      <w:pPr>
        <w:pStyle w:val="Tekstpodstawowy"/>
        <w:spacing w:line="300" w:lineRule="auto"/>
        <w:rPr>
          <w:rFonts w:ascii="Arial" w:hAnsi="Arial" w:cs="Arial"/>
          <w:sz w:val="14"/>
          <w:szCs w:val="14"/>
        </w:rPr>
      </w:pPr>
    </w:p>
    <w:p w14:paraId="6B187A3C" w14:textId="77777777" w:rsidR="00982C51" w:rsidRPr="00E605C0" w:rsidRDefault="00982C51" w:rsidP="006521FF">
      <w:pPr>
        <w:pStyle w:val="Tekstpodstawowy"/>
        <w:spacing w:line="300" w:lineRule="auto"/>
        <w:rPr>
          <w:rFonts w:ascii="Arial" w:hAnsi="Arial" w:cs="Arial"/>
          <w:sz w:val="14"/>
          <w:szCs w:val="14"/>
        </w:rPr>
      </w:pPr>
    </w:p>
    <w:p w14:paraId="25165198" w14:textId="77777777" w:rsidR="00982C51" w:rsidRPr="00E605C0" w:rsidRDefault="00982C51" w:rsidP="006521FF">
      <w:pPr>
        <w:pStyle w:val="Tekstpodstawowy"/>
        <w:spacing w:line="300" w:lineRule="auto"/>
        <w:rPr>
          <w:rFonts w:ascii="Arial" w:hAnsi="Arial" w:cs="Arial"/>
          <w:sz w:val="18"/>
          <w:szCs w:val="18"/>
        </w:rPr>
      </w:pPr>
    </w:p>
    <w:p w14:paraId="6444F6FA" w14:textId="77777777" w:rsidR="00982C51" w:rsidRPr="00E605C0" w:rsidRDefault="00982C51" w:rsidP="006521FF">
      <w:pPr>
        <w:pStyle w:val="Tekstpodstawowy3"/>
        <w:spacing w:line="300" w:lineRule="auto"/>
        <w:jc w:val="both"/>
        <w:rPr>
          <w:rFonts w:ascii="Arial" w:hAnsi="Arial" w:cs="Arial"/>
          <w:b/>
          <w:sz w:val="24"/>
          <w:szCs w:val="24"/>
        </w:rPr>
      </w:pPr>
      <w:r w:rsidRPr="00E605C0">
        <w:rPr>
          <w:rFonts w:ascii="Arial" w:hAnsi="Arial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44C3CEF4" w14:textId="77777777" w:rsidR="00892CBA" w:rsidRPr="00E605C0" w:rsidRDefault="00892CBA" w:rsidP="006521FF">
      <w:pPr>
        <w:pStyle w:val="Tekstpodstawowy"/>
        <w:spacing w:line="300" w:lineRule="auto"/>
        <w:ind w:left="708"/>
        <w:rPr>
          <w:rFonts w:ascii="Arial" w:hAnsi="Arial" w:cs="Arial"/>
          <w:sz w:val="16"/>
          <w:szCs w:val="16"/>
        </w:rPr>
      </w:pPr>
    </w:p>
    <w:p w14:paraId="26E74354" w14:textId="77777777" w:rsidR="00601927" w:rsidRPr="00E605C0" w:rsidRDefault="00601927" w:rsidP="006521FF">
      <w:pPr>
        <w:spacing w:line="300" w:lineRule="auto"/>
        <w:jc w:val="right"/>
        <w:rPr>
          <w:rFonts w:ascii="Arial" w:hAnsi="Arial" w:cs="Arial"/>
          <w:sz w:val="16"/>
          <w:szCs w:val="16"/>
        </w:rPr>
      </w:pPr>
    </w:p>
    <w:p w14:paraId="3ED1684A" w14:textId="77777777" w:rsidR="00AE054C" w:rsidRPr="00E605C0" w:rsidRDefault="00AE054C" w:rsidP="006521FF">
      <w:pPr>
        <w:pStyle w:val="Nagwek"/>
        <w:spacing w:line="300" w:lineRule="auto"/>
        <w:jc w:val="right"/>
        <w:rPr>
          <w:rFonts w:ascii="Arial" w:hAnsi="Arial" w:cs="Arial"/>
          <w:sz w:val="18"/>
          <w:szCs w:val="18"/>
        </w:rPr>
      </w:pPr>
      <w:r w:rsidRPr="00E605C0">
        <w:rPr>
          <w:rFonts w:ascii="Arial" w:hAnsi="Arial" w:cs="Arial"/>
          <w:sz w:val="18"/>
          <w:szCs w:val="18"/>
        </w:rPr>
        <w:t xml:space="preserve">Załącznik nr </w:t>
      </w:r>
      <w:r w:rsidR="002C64E4" w:rsidRPr="00E605C0">
        <w:rPr>
          <w:rFonts w:ascii="Arial" w:hAnsi="Arial" w:cs="Arial"/>
          <w:sz w:val="18"/>
          <w:szCs w:val="18"/>
        </w:rPr>
        <w:t>5</w:t>
      </w:r>
    </w:p>
    <w:p w14:paraId="029AA911" w14:textId="77777777" w:rsidR="00AE054C" w:rsidRPr="00E605C0" w:rsidRDefault="00AE054C" w:rsidP="006521FF">
      <w:pPr>
        <w:spacing w:line="300" w:lineRule="auto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lastRenderedPageBreak/>
        <w:t>Wykonawca wspólnie ubiegający się o udzielenie zamówienia:</w:t>
      </w:r>
    </w:p>
    <w:p w14:paraId="02549DE9" w14:textId="7E51F86B" w:rsidR="00AE054C" w:rsidRPr="00E605C0" w:rsidRDefault="00AE054C" w:rsidP="006521FF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</w:t>
      </w:r>
    </w:p>
    <w:p w14:paraId="033AB7FC" w14:textId="77777777" w:rsidR="00AE054C" w:rsidRPr="00E605C0" w:rsidRDefault="00AE054C" w:rsidP="006521FF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sz w:val="22"/>
          <w:szCs w:val="22"/>
        </w:rPr>
        <w:t>…………………………………………</w:t>
      </w:r>
    </w:p>
    <w:p w14:paraId="7EB0FBD4" w14:textId="77777777" w:rsidR="00AE054C" w:rsidRPr="00E605C0" w:rsidRDefault="00AE054C" w:rsidP="006521FF">
      <w:pPr>
        <w:spacing w:line="300" w:lineRule="auto"/>
        <w:ind w:right="5954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i/>
          <w:sz w:val="18"/>
          <w:szCs w:val="22"/>
        </w:rPr>
        <w:t xml:space="preserve">(pełna nazwa/firma, adres, </w:t>
      </w:r>
    </w:p>
    <w:p w14:paraId="66BA02EB" w14:textId="77777777" w:rsidR="00AE054C" w:rsidRPr="00E605C0" w:rsidRDefault="00AE054C" w:rsidP="006521FF">
      <w:pPr>
        <w:spacing w:line="300" w:lineRule="auto"/>
        <w:ind w:right="5953"/>
        <w:rPr>
          <w:rFonts w:ascii="Arial" w:hAnsi="Arial" w:cs="Arial"/>
          <w:i/>
          <w:sz w:val="18"/>
          <w:szCs w:val="22"/>
        </w:rPr>
      </w:pPr>
      <w:r w:rsidRPr="00E605C0">
        <w:rPr>
          <w:rFonts w:ascii="Arial" w:hAnsi="Arial" w:cs="Arial"/>
          <w:i/>
          <w:sz w:val="18"/>
          <w:szCs w:val="22"/>
        </w:rPr>
        <w:t>w zależności od podmiotu )</w:t>
      </w:r>
    </w:p>
    <w:p w14:paraId="090EE1B1" w14:textId="77777777" w:rsidR="00AE054C" w:rsidRPr="00E605C0" w:rsidRDefault="00AE054C" w:rsidP="006521FF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1AF5017E" w14:textId="77777777" w:rsidR="00AE054C" w:rsidRPr="00E605C0" w:rsidRDefault="00AE054C" w:rsidP="006521FF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4470F79" w14:textId="77777777" w:rsidR="00AE054C" w:rsidRPr="00E605C0" w:rsidRDefault="00AE054C" w:rsidP="006521FF">
      <w:pPr>
        <w:spacing w:after="120"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529607B" w14:textId="77777777" w:rsidR="00AE054C" w:rsidRPr="00E605C0" w:rsidRDefault="00AE054C" w:rsidP="006521FF">
      <w:pPr>
        <w:spacing w:line="30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605C0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4F67527B" w14:textId="77777777" w:rsidR="00AE054C" w:rsidRPr="00E605C0" w:rsidRDefault="00AE054C" w:rsidP="006521FF">
      <w:pPr>
        <w:spacing w:line="300" w:lineRule="auto"/>
        <w:jc w:val="center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  <w:u w:val="single"/>
        </w:rPr>
        <w:t>WYKONAWCÓW WSPÓLNIE UBIEGAJĄCYCH SIĘ O UDZIELENIE ZAMÓWIENIA</w:t>
      </w:r>
      <w:r w:rsidRPr="00E605C0">
        <w:rPr>
          <w:rStyle w:val="Odwoanieprzypisudolnego"/>
          <w:rFonts w:ascii="Arial" w:hAnsi="Arial" w:cs="Arial"/>
          <w:b/>
          <w:sz w:val="22"/>
          <w:szCs w:val="22"/>
          <w:u w:val="single"/>
        </w:rPr>
        <w:footnoteReference w:id="2"/>
      </w:r>
    </w:p>
    <w:p w14:paraId="49D42601" w14:textId="1AD22B90" w:rsidR="00AE054C" w:rsidRPr="00E605C0" w:rsidRDefault="00AE054C" w:rsidP="006521FF">
      <w:pPr>
        <w:spacing w:before="120" w:line="300" w:lineRule="auto"/>
        <w:jc w:val="center"/>
        <w:rPr>
          <w:rFonts w:ascii="Arial" w:hAnsi="Arial" w:cs="Arial"/>
          <w:b/>
          <w:sz w:val="22"/>
          <w:szCs w:val="22"/>
        </w:rPr>
      </w:pPr>
      <w:r w:rsidRPr="00E605C0">
        <w:rPr>
          <w:rFonts w:ascii="Arial" w:hAnsi="Arial" w:cs="Arial"/>
          <w:b/>
          <w:sz w:val="22"/>
          <w:szCs w:val="22"/>
        </w:rPr>
        <w:t>składane na podstawie art. 117 ust. 4 ustawy z dnia 11 września 2019 r. Prawo zamówień publicznych (dalej jako: ustawa Pzp)</w:t>
      </w:r>
    </w:p>
    <w:p w14:paraId="6AC2CEB9" w14:textId="77777777" w:rsidR="00AE054C" w:rsidRPr="00E605C0" w:rsidRDefault="00AE054C" w:rsidP="006521FF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4E8191A8" w14:textId="77777777" w:rsidR="00AE054C" w:rsidRPr="00E605C0" w:rsidRDefault="00AE054C" w:rsidP="006521FF">
      <w:pPr>
        <w:spacing w:line="30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E605C0">
        <w:rPr>
          <w:rFonts w:ascii="Arial" w:hAnsi="Arial" w:cs="Arial"/>
          <w:b/>
          <w:sz w:val="22"/>
          <w:szCs w:val="22"/>
        </w:rPr>
        <w:t xml:space="preserve"> </w:t>
      </w:r>
      <w:r w:rsidR="002C64E4" w:rsidRPr="00E605C0">
        <w:rPr>
          <w:rFonts w:ascii="Arial" w:hAnsi="Arial" w:cs="Arial"/>
          <w:b/>
          <w:bCs/>
          <w:sz w:val="22"/>
          <w:szCs w:val="22"/>
        </w:rPr>
        <w:t>Świadczenie usług pocztowych dla Urzędu Miasta Ustroń</w:t>
      </w:r>
      <w:r w:rsidR="002C64E4" w:rsidRPr="00E605C0">
        <w:rPr>
          <w:rFonts w:ascii="Arial" w:hAnsi="Arial" w:cs="Arial"/>
          <w:b/>
          <w:sz w:val="22"/>
          <w:szCs w:val="22"/>
        </w:rPr>
        <w:t>,</w:t>
      </w:r>
      <w:r w:rsidRPr="00E605C0">
        <w:rPr>
          <w:rFonts w:ascii="Arial" w:hAnsi="Arial" w:cs="Arial"/>
          <w:b/>
          <w:sz w:val="22"/>
          <w:szCs w:val="22"/>
        </w:rPr>
        <w:t xml:space="preserve"> </w:t>
      </w:r>
      <w:r w:rsidRPr="00E605C0">
        <w:rPr>
          <w:rFonts w:ascii="Arial" w:hAnsi="Arial" w:cs="Arial"/>
          <w:sz w:val="22"/>
          <w:szCs w:val="22"/>
        </w:rPr>
        <w:t>oświadczamy, iż następujące roboty budowlane*/usługi*/dostawy* wykonają poszczególni wykonawcy wspólnie ubiegający się o udzielenie zamówienia**:</w:t>
      </w:r>
    </w:p>
    <w:p w14:paraId="5BBDBCEF" w14:textId="77777777" w:rsidR="00AE054C" w:rsidRPr="00E605C0" w:rsidRDefault="00AE054C" w:rsidP="006521FF">
      <w:pPr>
        <w:spacing w:after="240" w:line="30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906140A" w14:textId="77777777" w:rsidR="00AE054C" w:rsidRPr="00E605C0" w:rsidRDefault="00AE054C" w:rsidP="006521FF">
      <w:pPr>
        <w:pStyle w:val="Akapitzlist"/>
        <w:numPr>
          <w:ilvl w:val="0"/>
          <w:numId w:val="34"/>
        </w:numPr>
        <w:spacing w:after="240" w:line="30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Wykonawca (nazwa): …………………………..… </w:t>
      </w:r>
    </w:p>
    <w:p w14:paraId="193B76BD" w14:textId="77777777" w:rsidR="00AE054C" w:rsidRPr="00E605C0" w:rsidRDefault="00AE054C" w:rsidP="006521FF">
      <w:pPr>
        <w:pStyle w:val="Akapitzlist"/>
        <w:spacing w:after="240" w:line="30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wykona: ………………………………………………………………………..…………………….…………….</w:t>
      </w:r>
    </w:p>
    <w:p w14:paraId="1946DF7E" w14:textId="77777777" w:rsidR="00AE054C" w:rsidRPr="00E605C0" w:rsidRDefault="00AE054C" w:rsidP="006521FF">
      <w:pPr>
        <w:pStyle w:val="Akapitzlist"/>
        <w:numPr>
          <w:ilvl w:val="0"/>
          <w:numId w:val="34"/>
        </w:numPr>
        <w:spacing w:after="240" w:line="30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Wykonawca (nazwa): …………………………….. </w:t>
      </w:r>
    </w:p>
    <w:p w14:paraId="4EF8AC68" w14:textId="77777777" w:rsidR="00AE054C" w:rsidRPr="00E605C0" w:rsidRDefault="00AE054C" w:rsidP="006521FF">
      <w:pPr>
        <w:pStyle w:val="Akapitzlist"/>
        <w:spacing w:after="240" w:line="300" w:lineRule="auto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>wykona: ………………………………………………………………………………………….…………………</w:t>
      </w:r>
    </w:p>
    <w:p w14:paraId="3D8CA935" w14:textId="77777777" w:rsidR="00AE054C" w:rsidRPr="00E605C0" w:rsidRDefault="00AE054C" w:rsidP="006521FF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E605C0">
        <w:rPr>
          <w:rFonts w:ascii="Arial" w:hAnsi="Arial" w:cs="Arial"/>
          <w:i/>
          <w:sz w:val="18"/>
          <w:szCs w:val="18"/>
        </w:rPr>
        <w:sym w:font="Symbol" w:char="F02A"/>
      </w:r>
      <w:r w:rsidRPr="00E605C0">
        <w:rPr>
          <w:rFonts w:ascii="Arial" w:hAnsi="Arial" w:cs="Arial"/>
          <w:i/>
          <w:sz w:val="18"/>
          <w:szCs w:val="18"/>
        </w:rPr>
        <w:t xml:space="preserve"> niepotrzebne skreślić</w:t>
      </w:r>
    </w:p>
    <w:p w14:paraId="58443616" w14:textId="77777777" w:rsidR="00AE054C" w:rsidRPr="00E605C0" w:rsidRDefault="00AE054C" w:rsidP="006521FF">
      <w:pPr>
        <w:spacing w:after="240" w:line="300" w:lineRule="auto"/>
        <w:jc w:val="both"/>
        <w:rPr>
          <w:rFonts w:ascii="Arial" w:hAnsi="Arial" w:cs="Arial"/>
          <w:i/>
          <w:sz w:val="18"/>
          <w:szCs w:val="18"/>
        </w:rPr>
      </w:pPr>
      <w:r w:rsidRPr="00E605C0">
        <w:rPr>
          <w:rFonts w:ascii="Arial" w:hAnsi="Arial" w:cs="Arial"/>
          <w:i/>
          <w:sz w:val="18"/>
          <w:szCs w:val="18"/>
        </w:rPr>
        <w:t>**Dotyczy jedynie wykonawców wspólnie ubiegających się o zamówienie – należy dostosować formularz do liczby wykonawców występujących wspólnie</w:t>
      </w:r>
    </w:p>
    <w:p w14:paraId="4BDBD00B" w14:textId="77777777" w:rsidR="00AE054C" w:rsidRPr="00E605C0" w:rsidRDefault="00AE054C" w:rsidP="006521FF">
      <w:pPr>
        <w:spacing w:before="120" w:line="300" w:lineRule="auto"/>
        <w:rPr>
          <w:rFonts w:ascii="Arial" w:hAnsi="Arial" w:cs="Arial"/>
          <w:b/>
          <w:sz w:val="22"/>
          <w:szCs w:val="22"/>
        </w:rPr>
      </w:pPr>
    </w:p>
    <w:p w14:paraId="4AC91EF8" w14:textId="2DA51E98" w:rsidR="00AE054C" w:rsidRPr="00E605C0" w:rsidRDefault="00AE054C" w:rsidP="006521FF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E605C0">
        <w:rPr>
          <w:rFonts w:ascii="Arial" w:hAnsi="Arial" w:cs="Arial"/>
          <w:sz w:val="22"/>
          <w:szCs w:val="22"/>
        </w:rPr>
        <w:t xml:space="preserve">………………… dnia …….…………..                      </w:t>
      </w:r>
      <w:r w:rsidRPr="00E605C0">
        <w:rPr>
          <w:rFonts w:ascii="Arial" w:hAnsi="Arial" w:cs="Arial"/>
          <w:sz w:val="22"/>
          <w:szCs w:val="22"/>
        </w:rPr>
        <w:tab/>
        <w:t xml:space="preserve">  ..........................................................</w:t>
      </w:r>
    </w:p>
    <w:p w14:paraId="20B5FC4B" w14:textId="691D5433" w:rsidR="00AE054C" w:rsidRPr="00E605C0" w:rsidRDefault="00AE054C" w:rsidP="006521FF">
      <w:pPr>
        <w:pStyle w:val="Tekstpodstawowy3"/>
        <w:spacing w:after="0" w:line="300" w:lineRule="auto"/>
        <w:rPr>
          <w:rFonts w:ascii="Arial" w:hAnsi="Arial" w:cs="Arial"/>
          <w:szCs w:val="16"/>
        </w:rPr>
      </w:pPr>
      <w:r w:rsidRPr="00E605C0">
        <w:rPr>
          <w:rFonts w:ascii="Arial" w:hAnsi="Arial" w:cs="Arial"/>
          <w:szCs w:val="16"/>
        </w:rPr>
        <w:t xml:space="preserve">     ( Miejscowość)                                 </w:t>
      </w:r>
      <w:r w:rsidRPr="00E605C0">
        <w:rPr>
          <w:rFonts w:ascii="Arial" w:hAnsi="Arial" w:cs="Arial"/>
          <w:szCs w:val="16"/>
        </w:rPr>
        <w:tab/>
        <w:t xml:space="preserve">                </w:t>
      </w:r>
      <w:r w:rsidRPr="00E605C0">
        <w:rPr>
          <w:rFonts w:ascii="Arial" w:hAnsi="Arial" w:cs="Arial"/>
          <w:szCs w:val="16"/>
        </w:rPr>
        <w:tab/>
        <w:t xml:space="preserve">                        (Podpis wykonawcy/osoby uprawnionej do</w:t>
      </w:r>
      <w:r w:rsidRPr="00E605C0">
        <w:rPr>
          <w:rFonts w:ascii="Arial" w:hAnsi="Arial" w:cs="Arial"/>
          <w:szCs w:val="16"/>
        </w:rPr>
        <w:br/>
        <w:t xml:space="preserve"> </w:t>
      </w:r>
      <w:r w:rsidRPr="00E605C0">
        <w:rPr>
          <w:rFonts w:ascii="Arial" w:hAnsi="Arial" w:cs="Arial"/>
          <w:szCs w:val="16"/>
        </w:rPr>
        <w:tab/>
      </w:r>
      <w:r w:rsidRPr="00E605C0">
        <w:rPr>
          <w:rFonts w:ascii="Arial" w:hAnsi="Arial" w:cs="Arial"/>
          <w:szCs w:val="16"/>
        </w:rPr>
        <w:tab/>
      </w:r>
      <w:r w:rsidRPr="00E605C0">
        <w:rPr>
          <w:rFonts w:ascii="Arial" w:hAnsi="Arial" w:cs="Arial"/>
          <w:szCs w:val="16"/>
        </w:rPr>
        <w:tab/>
      </w:r>
      <w:r w:rsidRPr="00E605C0">
        <w:rPr>
          <w:rFonts w:ascii="Arial" w:hAnsi="Arial" w:cs="Arial"/>
          <w:szCs w:val="16"/>
        </w:rPr>
        <w:tab/>
      </w:r>
      <w:r w:rsidRPr="00E605C0">
        <w:rPr>
          <w:rFonts w:ascii="Arial" w:hAnsi="Arial" w:cs="Arial"/>
          <w:szCs w:val="16"/>
        </w:rPr>
        <w:tab/>
      </w:r>
      <w:r w:rsidRPr="00E605C0">
        <w:rPr>
          <w:rFonts w:ascii="Arial" w:hAnsi="Arial" w:cs="Arial"/>
          <w:szCs w:val="16"/>
        </w:rPr>
        <w:tab/>
      </w:r>
      <w:r w:rsidRPr="00E605C0">
        <w:rPr>
          <w:rFonts w:ascii="Arial" w:hAnsi="Arial" w:cs="Arial"/>
          <w:szCs w:val="16"/>
        </w:rPr>
        <w:tab/>
      </w:r>
      <w:r w:rsidR="0095498E" w:rsidRPr="00E605C0">
        <w:rPr>
          <w:rFonts w:ascii="Arial" w:hAnsi="Arial" w:cs="Arial"/>
          <w:szCs w:val="16"/>
        </w:rPr>
        <w:tab/>
      </w:r>
      <w:r w:rsidRPr="00E605C0">
        <w:rPr>
          <w:rFonts w:ascii="Arial" w:hAnsi="Arial" w:cs="Arial"/>
          <w:szCs w:val="16"/>
        </w:rPr>
        <w:t>występowania w imieniu wykonawcy)</w:t>
      </w:r>
    </w:p>
    <w:p w14:paraId="009C87D1" w14:textId="77777777" w:rsidR="00AE054C" w:rsidRPr="00E605C0" w:rsidRDefault="00AE054C" w:rsidP="006521FF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56C2EC5F" w14:textId="77777777" w:rsidR="0095498E" w:rsidRPr="00E605C0" w:rsidRDefault="0095498E" w:rsidP="006521FF">
      <w:pPr>
        <w:pStyle w:val="Tekstpodstawowy"/>
        <w:spacing w:line="300" w:lineRule="auto"/>
        <w:rPr>
          <w:rFonts w:ascii="Arial" w:hAnsi="Arial" w:cs="Arial"/>
          <w:b/>
          <w:szCs w:val="22"/>
        </w:rPr>
      </w:pPr>
    </w:p>
    <w:p w14:paraId="101303BE" w14:textId="77777777" w:rsidR="00AE054C" w:rsidRPr="00E605C0" w:rsidRDefault="00AE054C" w:rsidP="006521FF">
      <w:pPr>
        <w:pStyle w:val="Tekstpodstawowy"/>
        <w:spacing w:line="300" w:lineRule="auto"/>
        <w:rPr>
          <w:rFonts w:ascii="Arial" w:hAnsi="Arial" w:cs="Arial"/>
          <w:b/>
          <w:sz w:val="18"/>
          <w:szCs w:val="18"/>
        </w:rPr>
      </w:pPr>
    </w:p>
    <w:p w14:paraId="448346F2" w14:textId="77777777" w:rsidR="00AE054C" w:rsidRPr="00E605C0" w:rsidRDefault="00AE054C" w:rsidP="006521FF">
      <w:pPr>
        <w:pStyle w:val="Tekstpodstawowy"/>
        <w:spacing w:line="300" w:lineRule="auto"/>
        <w:rPr>
          <w:rFonts w:ascii="Arial" w:hAnsi="Arial" w:cs="Arial"/>
          <w:b/>
          <w:sz w:val="20"/>
        </w:rPr>
      </w:pPr>
      <w:r w:rsidRPr="00E605C0">
        <w:rPr>
          <w:rFonts w:ascii="Arial" w:hAnsi="Arial" w:cs="Arial"/>
          <w:b/>
          <w:sz w:val="20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70721864" w14:textId="1B0B9BD2" w:rsidR="005C738E" w:rsidRPr="00E605C0" w:rsidRDefault="003101BC" w:rsidP="006521FF">
      <w:pPr>
        <w:spacing w:line="300" w:lineRule="auto"/>
        <w:rPr>
          <w:rFonts w:ascii="Arial" w:hAnsi="Arial" w:cs="Arial"/>
          <w:b/>
          <w:sz w:val="18"/>
          <w:szCs w:val="18"/>
        </w:rPr>
      </w:pPr>
      <w:r w:rsidRPr="00E605C0">
        <w:rPr>
          <w:rFonts w:ascii="Arial" w:hAnsi="Arial" w:cs="Arial"/>
          <w:sz w:val="22"/>
          <w:szCs w:val="22"/>
        </w:rPr>
        <w:t xml:space="preserve"> </w:t>
      </w:r>
    </w:p>
    <w:sectPr w:rsidR="005C738E" w:rsidRPr="00E605C0" w:rsidSect="00036935">
      <w:headerReference w:type="default" r:id="rId8"/>
      <w:footerReference w:type="default" r:id="rId9"/>
      <w:headerReference w:type="first" r:id="rId10"/>
      <w:pgSz w:w="11906" w:h="16838"/>
      <w:pgMar w:top="1086" w:right="1134" w:bottom="425" w:left="1276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157BA" w14:textId="77777777" w:rsidR="006F4197" w:rsidRDefault="006F4197">
      <w:r>
        <w:separator/>
      </w:r>
    </w:p>
  </w:endnote>
  <w:endnote w:type="continuationSeparator" w:id="0">
    <w:p w14:paraId="38F41C0D" w14:textId="77777777" w:rsidR="006F4197" w:rsidRDefault="006F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834209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F310C" w14:textId="77777777" w:rsidR="006F4197" w:rsidRDefault="00EF41B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43</w:t>
        </w:r>
        <w:r>
          <w:rPr>
            <w:noProof/>
          </w:rPr>
          <w:fldChar w:fldCharType="end"/>
        </w:r>
        <w:r w:rsidR="006F4197">
          <w:t xml:space="preserve"> | </w:t>
        </w:r>
        <w:r w:rsidR="006F4197">
          <w:rPr>
            <w:color w:val="7F7F7F" w:themeColor="background1" w:themeShade="7F"/>
            <w:spacing w:val="60"/>
          </w:rPr>
          <w:t>Strona</w:t>
        </w:r>
      </w:p>
    </w:sdtContent>
  </w:sdt>
  <w:p w14:paraId="56A982B5" w14:textId="77777777" w:rsidR="006F4197" w:rsidRDefault="006F41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9EC27" w14:textId="77777777" w:rsidR="006F4197" w:rsidRDefault="006F4197">
      <w:r>
        <w:separator/>
      </w:r>
    </w:p>
  </w:footnote>
  <w:footnote w:type="continuationSeparator" w:id="0">
    <w:p w14:paraId="27205085" w14:textId="77777777" w:rsidR="006F4197" w:rsidRDefault="006F4197">
      <w:r>
        <w:continuationSeparator/>
      </w:r>
    </w:p>
  </w:footnote>
  <w:footnote w:id="1">
    <w:p w14:paraId="131D0475" w14:textId="77777777" w:rsidR="006F4197" w:rsidRPr="00C85F96" w:rsidRDefault="006F4197" w:rsidP="005024E1">
      <w:pPr>
        <w:pStyle w:val="Tekstprzypisudolnego"/>
        <w:rPr>
          <w:rFonts w:asciiTheme="majorHAnsi" w:hAnsiTheme="majorHAnsi" w:cs="Arial"/>
        </w:rPr>
      </w:pPr>
      <w:r w:rsidRPr="00C85F96">
        <w:rPr>
          <w:rStyle w:val="Odwoanieprzypisudolnego"/>
          <w:rFonts w:asciiTheme="majorHAnsi" w:hAnsiTheme="majorHAnsi" w:cs="Arial"/>
        </w:rPr>
        <w:footnoteRef/>
      </w:r>
      <w:r w:rsidRPr="00C85F96">
        <w:rPr>
          <w:rFonts w:asciiTheme="majorHAnsi" w:hAnsiTheme="majorHAnsi" w:cs="Arial"/>
        </w:rPr>
        <w:t xml:space="preserve"> </w:t>
      </w:r>
      <w:r w:rsidRPr="00C85F96">
        <w:rPr>
          <w:rFonts w:asciiTheme="majorHAnsi" w:hAnsiTheme="majorHAnsi" w:cs="Arial"/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</w:footnote>
  <w:footnote w:id="2">
    <w:p w14:paraId="5B40B00E" w14:textId="77777777" w:rsidR="006F4197" w:rsidRPr="00785E6D" w:rsidRDefault="006F4197" w:rsidP="00AE054C">
      <w:pPr>
        <w:pStyle w:val="Tekstprzypisudolnego"/>
        <w:rPr>
          <w:rFonts w:asciiTheme="majorHAnsi" w:hAnsiTheme="majorHAnsi" w:cstheme="minorHAnsi"/>
          <w:sz w:val="16"/>
          <w:szCs w:val="16"/>
        </w:rPr>
      </w:pPr>
      <w:r w:rsidRPr="00785E6D">
        <w:rPr>
          <w:rStyle w:val="Odwoanieprzypisudolnego"/>
          <w:rFonts w:asciiTheme="majorHAnsi" w:hAnsiTheme="majorHAnsi" w:cstheme="minorHAnsi"/>
          <w:sz w:val="16"/>
          <w:szCs w:val="16"/>
        </w:rPr>
        <w:footnoteRef/>
      </w:r>
      <w:r w:rsidRPr="00785E6D">
        <w:rPr>
          <w:rFonts w:asciiTheme="majorHAnsi" w:hAnsiTheme="majorHAnsi" w:cstheme="minorHAnsi"/>
          <w:sz w:val="16"/>
          <w:szCs w:val="16"/>
        </w:rPr>
        <w:t xml:space="preserve"> 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B1543" w14:textId="77777777" w:rsidR="006F4197" w:rsidRPr="006521FF" w:rsidRDefault="006F4197" w:rsidP="00036935">
    <w:pPr>
      <w:pStyle w:val="Nagwek"/>
      <w:jc w:val="center"/>
      <w:rPr>
        <w:rFonts w:ascii="Arial" w:hAnsi="Arial" w:cs="Arial"/>
      </w:rPr>
    </w:pPr>
  </w:p>
  <w:p w14:paraId="4E0B919E" w14:textId="77777777" w:rsidR="006F4197" w:rsidRPr="006521FF" w:rsidRDefault="006F4197" w:rsidP="00036935">
    <w:pPr>
      <w:pStyle w:val="Nagwek"/>
      <w:pBdr>
        <w:bottom w:val="single" w:sz="4" w:space="1" w:color="auto"/>
      </w:pBdr>
      <w:jc w:val="center"/>
      <w:rPr>
        <w:rFonts w:ascii="Arial" w:hAnsi="Arial" w:cs="Arial"/>
      </w:rPr>
    </w:pPr>
    <w:r w:rsidRPr="006521FF">
      <w:rPr>
        <w:rFonts w:ascii="Arial" w:hAnsi="Arial" w:cs="Arial"/>
      </w:rPr>
      <w:t>Specyfikacja Warunków Zamówienia</w:t>
    </w:r>
  </w:p>
  <w:p w14:paraId="2CDE31FE" w14:textId="77777777" w:rsidR="006F4197" w:rsidRPr="006521FF" w:rsidRDefault="006F4197" w:rsidP="00036935">
    <w:pPr>
      <w:pStyle w:val="Nagwek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94649" w14:textId="343B0A04" w:rsidR="006F4197" w:rsidRPr="00D12250" w:rsidRDefault="00C22B72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44D7F0" wp14:editId="079D2FAF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621E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"/>
          </w:pict>
        </mc:Fallback>
      </mc:AlternateContent>
    </w:r>
    <w:r w:rsidR="006F4197" w:rsidRPr="00D12250">
      <w:rPr>
        <w:rFonts w:ascii="Calibri" w:hAnsi="Calibri"/>
        <w:sz w:val="16"/>
        <w:szCs w:val="16"/>
      </w:rPr>
      <w:t xml:space="preserve">Specyfikacja Warunków Zamówienia </w:t>
    </w:r>
    <w:r w:rsidR="006F4197">
      <w:rPr>
        <w:rFonts w:ascii="Calibri" w:hAnsi="Calibri"/>
        <w:sz w:val="16"/>
        <w:szCs w:val="16"/>
      </w:rPr>
      <w:t>- znak sprawy ZP/32/2021</w:t>
    </w:r>
    <w:r w:rsidR="006F4197" w:rsidRPr="00D12250">
      <w:rPr>
        <w:rFonts w:ascii="Calibri" w:hAnsi="Calibri"/>
        <w:sz w:val="16"/>
        <w:szCs w:val="16"/>
      </w:rPr>
      <w:t xml:space="preserve">  </w:t>
    </w:r>
  </w:p>
  <w:p w14:paraId="6B3A2D91" w14:textId="77777777" w:rsidR="006F4197" w:rsidRDefault="006F4197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2F0062A"/>
    <w:multiLevelType w:val="hybridMultilevel"/>
    <w:tmpl w:val="40C7F2C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49"/>
        </w:tabs>
        <w:ind w:left="49" w:hanging="360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1A0476EA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color w:val="FF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00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4"/>
    <w:multiLevelType w:val="multilevel"/>
    <w:tmpl w:val="F2A2DCA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  <w:rPr>
        <w:rFonts w:asciiTheme="majorHAnsi" w:eastAsia="Times New Roman" w:hAnsiTheme="majorHAnsi" w:cs="Arial Narrow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AEA47BAA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5D80866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sz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546" w:hanging="180"/>
      </w:pPr>
    </w:lvl>
  </w:abstractNum>
  <w:abstractNum w:abstractNumId="8" w15:restartNumberingAfterBreak="0">
    <w:nsid w:val="00000009"/>
    <w:multiLevelType w:val="singleLevel"/>
    <w:tmpl w:val="C5643C52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rFonts w:cs="Arial Narrow"/>
        <w:strike w:val="0"/>
        <w:color w:val="auto"/>
      </w:rPr>
    </w:lvl>
  </w:abstractNum>
  <w:abstractNum w:abstractNumId="9" w15:restartNumberingAfterBreak="0">
    <w:nsid w:val="0000000A"/>
    <w:multiLevelType w:val="multilevel"/>
    <w:tmpl w:val="0446527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17" w:hanging="360"/>
      </w:pPr>
      <w:rPr>
        <w:rFonts w:ascii="Arial Narrow" w:eastAsia="Times New Roman" w:hAnsi="Arial Narrow" w:cs="Arial Narrow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MyriadPro-Regular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 Narrow"/>
        <w:b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2" w15:restartNumberingAfterBreak="0">
    <w:nsid w:val="0000000D"/>
    <w:multiLevelType w:val="singleLevel"/>
    <w:tmpl w:val="FB36CCC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Arial Narrow"/>
        <w:b w:val="0"/>
        <w:color w:val="auto"/>
      </w:rPr>
    </w:lvl>
  </w:abstractNum>
  <w:abstractNum w:abstractNumId="13" w15:restartNumberingAfterBreak="0">
    <w:nsid w:val="0000000F"/>
    <w:multiLevelType w:val="singleLevel"/>
    <w:tmpl w:val="E9EEE844"/>
    <w:name w:val="WW8Num15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Arial Narrow" w:eastAsia="Times New Roman" w:hAnsi="Arial Narrow" w:cs="Times New Roman" w:hint="default"/>
        <w:color w:val="auto"/>
        <w:spacing w:val="-2"/>
        <w:kern w:val="1"/>
        <w:lang w:eastAsia="hi-IN" w:bidi="hi-IN"/>
      </w:rPr>
    </w:lvl>
  </w:abstractNum>
  <w:abstractNum w:abstractNumId="14" w15:restartNumberingAfterBreak="0">
    <w:nsid w:val="00000010"/>
    <w:multiLevelType w:val="multilevel"/>
    <w:tmpl w:val="C6123FB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eastAsia="Times New Roman" w:hAnsi="Arial Narrow" w:cs="Arial Narrow" w:hint="default"/>
        <w:b w:val="0"/>
        <w:color w:val="auto"/>
        <w:spacing w:val="-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Theme="majorHAnsi" w:hAnsiTheme="majorHAnsi" w:cs="Arial Narrow" w:hint="default"/>
        <w:b w:val="0"/>
        <w:bCs/>
        <w:sz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singleLevel"/>
    <w:tmpl w:val="6A0A878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6" w15:restartNumberingAfterBreak="0">
    <w:nsid w:val="00000012"/>
    <w:multiLevelType w:val="multilevel"/>
    <w:tmpl w:val="0EAE9BF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1137" w:hanging="360"/>
      </w:pPr>
      <w:rPr>
        <w:rFonts w:ascii="Arial Narrow" w:hAnsi="Arial Narrow" w:cs="Arial Narrow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57" w:hanging="360"/>
      </w:pPr>
      <w:rPr>
        <w:rFonts w:ascii="Arial Narrow" w:hAnsi="Arial Narrow" w:cs="Arial Narrow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17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7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97" w:hanging="180"/>
      </w:pPr>
    </w:lvl>
  </w:abstractNum>
  <w:abstractNum w:abstractNumId="17" w15:restartNumberingAfterBreak="0">
    <w:nsid w:val="00000013"/>
    <w:multiLevelType w:val="multilevel"/>
    <w:tmpl w:val="5218DC3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 w:hint="default"/>
        <w:b w:val="0"/>
        <w:bCs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4" w:hanging="360"/>
      </w:pPr>
      <w:rPr>
        <w:b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/>
        <w:b w:val="0"/>
        <w:color w:val="auto"/>
      </w:rPr>
    </w:lvl>
  </w:abstractNum>
  <w:abstractNum w:abstractNumId="19" w15:restartNumberingAfterBreak="0">
    <w:nsid w:val="00000015"/>
    <w:multiLevelType w:val="multilevel"/>
    <w:tmpl w:val="887C9FB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240" w:hanging="1080"/>
      </w:pPr>
      <w:rPr>
        <w:rFonts w:ascii="Arial Narrow" w:eastAsia="Times New Roman" w:hAnsi="Arial Narrow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C7AF1EE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0"/>
      </w:rPr>
    </w:lvl>
  </w:abstractNum>
  <w:abstractNum w:abstractNumId="21" w15:restartNumberingAfterBreak="0">
    <w:nsid w:val="00000017"/>
    <w:multiLevelType w:val="multilevel"/>
    <w:tmpl w:val="B874BE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/>
        <w:sz w:val="22"/>
        <w:szCs w:val="18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  <w:sz w:val="20"/>
        <w:szCs w:val="1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Theme="majorHAnsi" w:hAnsiTheme="majorHAnsi" w:cs="Arial" w:hint="default"/>
        <w:color w:val="000000"/>
        <w:sz w:val="20"/>
        <w:szCs w:val="16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color w:val="000000"/>
        <w:sz w:val="20"/>
        <w:szCs w:val="1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color w:val="00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color w:val="00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color w:val="00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color w:val="00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color w:val="000000"/>
        <w:sz w:val="16"/>
        <w:szCs w:val="16"/>
      </w:rPr>
    </w:lvl>
  </w:abstractNum>
  <w:abstractNum w:abstractNumId="22" w15:restartNumberingAfterBreak="0">
    <w:nsid w:val="00000018"/>
    <w:multiLevelType w:val="multilevel"/>
    <w:tmpl w:val="587265E4"/>
    <w:name w:val="WW8Num24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 w:val="0"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222"/>
        </w:tabs>
        <w:ind w:left="1106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6"/>
        </w:tabs>
        <w:ind w:left="1446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43"/>
        </w:tabs>
        <w:ind w:left="1843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467"/>
        </w:tabs>
        <w:ind w:left="2467" w:hanging="525"/>
      </w:pPr>
    </w:lvl>
    <w:lvl w:ilvl="5">
      <w:start w:val="1"/>
      <w:numFmt w:val="lowerLetter"/>
      <w:lvlText w:val="%6)"/>
      <w:lvlJc w:val="left"/>
      <w:pPr>
        <w:tabs>
          <w:tab w:val="num" w:pos="2662"/>
        </w:tabs>
        <w:ind w:left="2662" w:hanging="360"/>
      </w:pPr>
    </w:lvl>
    <w:lvl w:ilvl="6">
      <w:start w:val="1"/>
      <w:numFmt w:val="lowerLetter"/>
      <w:lvlText w:val="%7)"/>
      <w:lvlJc w:val="left"/>
      <w:pPr>
        <w:tabs>
          <w:tab w:val="num" w:pos="3022"/>
        </w:tabs>
        <w:ind w:left="3022" w:hanging="360"/>
      </w:pPr>
    </w:lvl>
    <w:lvl w:ilvl="7">
      <w:start w:val="1"/>
      <w:numFmt w:val="lowerLetter"/>
      <w:lvlText w:val="%8)"/>
      <w:lvlJc w:val="left"/>
      <w:pPr>
        <w:tabs>
          <w:tab w:val="num" w:pos="3382"/>
        </w:tabs>
        <w:ind w:left="3382" w:hanging="360"/>
      </w:pPr>
    </w:lvl>
    <w:lvl w:ilvl="8">
      <w:start w:val="1"/>
      <w:numFmt w:val="lowerLetter"/>
      <w:lvlText w:val="%9)"/>
      <w:lvlJc w:val="left"/>
      <w:pPr>
        <w:tabs>
          <w:tab w:val="num" w:pos="3742"/>
        </w:tabs>
        <w:ind w:left="3742" w:hanging="360"/>
      </w:pPr>
    </w:lvl>
  </w:abstractNum>
  <w:abstractNum w:abstractNumId="23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 Narrow"/>
        <w:color w:val="auto"/>
      </w:rPr>
    </w:lvl>
  </w:abstractNum>
  <w:abstractNum w:abstractNumId="24" w15:restartNumberingAfterBreak="0">
    <w:nsid w:val="0000001A"/>
    <w:multiLevelType w:val="singleLevel"/>
    <w:tmpl w:val="B1408702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HAnsi" w:hAnsiTheme="majorHAnsi" w:cs="Arial" w:hint="default"/>
        <w:bCs/>
        <w:color w:val="auto"/>
        <w:sz w:val="20"/>
        <w:szCs w:val="18"/>
      </w:rPr>
    </w:lvl>
  </w:abstractNum>
  <w:abstractNum w:abstractNumId="25" w15:restartNumberingAfterBreak="0">
    <w:nsid w:val="0000001C"/>
    <w:multiLevelType w:val="multilevel"/>
    <w:tmpl w:val="7D467238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6" w15:restartNumberingAfterBreak="0">
    <w:nsid w:val="0000001D"/>
    <w:multiLevelType w:val="singleLevel"/>
    <w:tmpl w:val="8542C0E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Theme="majorHAnsi" w:hAnsiTheme="majorHAnsi" w:cs="Arial" w:hint="default"/>
        <w:b w:val="0"/>
        <w:sz w:val="20"/>
        <w:szCs w:val="18"/>
      </w:rPr>
    </w:lvl>
  </w:abstractNum>
  <w:abstractNum w:abstractNumId="27" w15:restartNumberingAfterBreak="0">
    <w:nsid w:val="0000001F"/>
    <w:multiLevelType w:val="singleLevel"/>
    <w:tmpl w:val="0415000F"/>
    <w:lvl w:ilvl="0">
      <w:start w:val="1"/>
      <w:numFmt w:val="decimal"/>
      <w:lvlText w:val="%1."/>
      <w:lvlJc w:val="left"/>
      <w:pPr>
        <w:ind w:left="777" w:hanging="360"/>
      </w:pPr>
    </w:lvl>
  </w:abstractNum>
  <w:abstractNum w:abstractNumId="28" w15:restartNumberingAfterBreak="0">
    <w:nsid w:val="00000020"/>
    <w:multiLevelType w:val="multilevel"/>
    <w:tmpl w:val="8398CBA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9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0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1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33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34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36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37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8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9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0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1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42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3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0DE66DB1"/>
    <w:multiLevelType w:val="hybridMultilevel"/>
    <w:tmpl w:val="2DB6F226"/>
    <w:lvl w:ilvl="0" w:tplc="D85E157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15E76B3D"/>
    <w:multiLevelType w:val="hybridMultilevel"/>
    <w:tmpl w:val="C4103E18"/>
    <w:name w:val="WW8Num28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8" w15:restartNumberingAfterBreak="0">
    <w:nsid w:val="1845394D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0" w15:restartNumberingAfterBreak="0">
    <w:nsid w:val="1ADB68CB"/>
    <w:multiLevelType w:val="multilevel"/>
    <w:tmpl w:val="FF0AA5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2" w15:restartNumberingAfterBreak="0">
    <w:nsid w:val="1E4B5A47"/>
    <w:multiLevelType w:val="multilevel"/>
    <w:tmpl w:val="344E011C"/>
    <w:lvl w:ilvl="0">
      <w:start w:val="1"/>
      <w:numFmt w:val="bullet"/>
      <w:lvlText w:val=""/>
      <w:lvlJc w:val="left"/>
      <w:pPr>
        <w:ind w:left="1353" w:hanging="359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ind w:left="207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9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1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3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5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7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9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13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21514750"/>
    <w:multiLevelType w:val="multilevel"/>
    <w:tmpl w:val="D4C6343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54" w15:restartNumberingAfterBreak="0">
    <w:nsid w:val="23D00FEA"/>
    <w:multiLevelType w:val="hybridMultilevel"/>
    <w:tmpl w:val="BE2C0DAE"/>
    <w:lvl w:ilvl="0" w:tplc="D4A8E3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A8E3C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5DC2952"/>
    <w:multiLevelType w:val="multilevel"/>
    <w:tmpl w:val="04A44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  <w:b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2E0C2C5C"/>
    <w:multiLevelType w:val="hybridMultilevel"/>
    <w:tmpl w:val="39F28622"/>
    <w:lvl w:ilvl="0" w:tplc="66A6730C">
      <w:start w:val="1"/>
      <w:numFmt w:val="decimal"/>
      <w:lvlText w:val="%1."/>
      <w:lvlJc w:val="left"/>
      <w:pPr>
        <w:ind w:left="77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7" w15:restartNumberingAfterBreak="0">
    <w:nsid w:val="2F0F1684"/>
    <w:multiLevelType w:val="hybridMultilevel"/>
    <w:tmpl w:val="0D68A99E"/>
    <w:lvl w:ilvl="0" w:tplc="70EEEBC4">
      <w:start w:val="1"/>
      <w:numFmt w:val="bullet"/>
      <w:lvlText w:val=""/>
      <w:lvlJc w:val="left"/>
      <w:pPr>
        <w:ind w:left="23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9" w:hanging="360"/>
      </w:pPr>
      <w:rPr>
        <w:rFonts w:ascii="Wingdings" w:hAnsi="Wingdings" w:hint="default"/>
      </w:rPr>
    </w:lvl>
  </w:abstractNum>
  <w:abstractNum w:abstractNumId="58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59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33D95B9A"/>
    <w:multiLevelType w:val="hybridMultilevel"/>
    <w:tmpl w:val="D1900382"/>
    <w:lvl w:ilvl="0" w:tplc="04150011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1" w15:restartNumberingAfterBreak="0">
    <w:nsid w:val="384268A7"/>
    <w:multiLevelType w:val="multilevel"/>
    <w:tmpl w:val="26EA43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3AF3353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63" w15:restartNumberingAfterBreak="0">
    <w:nsid w:val="4447264D"/>
    <w:multiLevelType w:val="multilevel"/>
    <w:tmpl w:val="B020607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ajorHAnsi" w:hAnsiTheme="majorHAnsi" w:cs="Calibri" w:hint="default"/>
        <w:b w:val="0"/>
        <w:i w:val="0"/>
        <w:caps w:val="0"/>
        <w:strike w:val="0"/>
        <w:dstrike w:val="0"/>
        <w:vanish w:val="0"/>
        <w:color w:val="000000"/>
        <w:sz w:val="20"/>
        <w:szCs w:val="21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453"/>
      </w:pPr>
      <w:rPr>
        <w:rFonts w:asciiTheme="majorHAnsi" w:hAnsiTheme="majorHAnsi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1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asciiTheme="majorHAnsi" w:hAnsiTheme="majorHAnsi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1"/>
        <w:vertAlign w:val="baseline"/>
      </w:rPr>
    </w:lvl>
    <w:lvl w:ilvl="3">
      <w:start w:val="1"/>
      <w:numFmt w:val="bullet"/>
      <w:lvlText w:val="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4" w15:restartNumberingAfterBreak="0">
    <w:nsid w:val="4CFA5DEF"/>
    <w:multiLevelType w:val="multilevel"/>
    <w:tmpl w:val="0658999A"/>
    <w:lvl w:ilvl="0">
      <w:start w:val="1"/>
      <w:numFmt w:val="decimal"/>
      <w:lvlText w:val="%1."/>
      <w:lvlJc w:val="left"/>
      <w:pPr>
        <w:tabs>
          <w:tab w:val="num" w:pos="694"/>
        </w:tabs>
        <w:ind w:left="694" w:hanging="360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65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66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7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8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9" w15:restartNumberingAfterBreak="0">
    <w:nsid w:val="57744D7E"/>
    <w:multiLevelType w:val="hybridMultilevel"/>
    <w:tmpl w:val="24B4867C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70" w15:restartNumberingAfterBreak="0">
    <w:nsid w:val="580E4E18"/>
    <w:multiLevelType w:val="multilevel"/>
    <w:tmpl w:val="38B25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alibri" w:hAnsi="Calibri" w:hint="default"/>
        <w:b w:val="0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1" w15:restartNumberingAfterBreak="0">
    <w:nsid w:val="5AB34321"/>
    <w:multiLevelType w:val="hybridMultilevel"/>
    <w:tmpl w:val="F7AC1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ADB438F"/>
    <w:multiLevelType w:val="multilevel"/>
    <w:tmpl w:val="F6EC8534"/>
    <w:name w:val="WW8Num28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3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1BC37D2"/>
    <w:multiLevelType w:val="multilevel"/>
    <w:tmpl w:val="1118237C"/>
    <w:lvl w:ilvl="0">
      <w:start w:val="1"/>
      <w:numFmt w:val="bullet"/>
      <w:lvlText w:val="−"/>
      <w:lvlJc w:val="left"/>
      <w:pPr>
        <w:ind w:left="136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2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2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650671B4"/>
    <w:multiLevelType w:val="hybridMultilevel"/>
    <w:tmpl w:val="9CFC068C"/>
    <w:lvl w:ilvl="0" w:tplc="70EEEBC4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77" w15:restartNumberingAfterBreak="0">
    <w:nsid w:val="68554C20"/>
    <w:multiLevelType w:val="multilevel"/>
    <w:tmpl w:val="D592031E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78" w15:restartNumberingAfterBreak="0">
    <w:nsid w:val="6ACF42DB"/>
    <w:multiLevelType w:val="multilevel"/>
    <w:tmpl w:val="DDA0C3A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47"/>
        </w:tabs>
        <w:ind w:left="1247" w:hanging="54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71"/>
        </w:tabs>
        <w:ind w:left="2071" w:hanging="794"/>
      </w:pPr>
      <w:rPr>
        <w:rFonts w:hint="default"/>
        <w:b w:val="0"/>
        <w:i w:val="0"/>
        <w:color w:val="auto"/>
        <w:sz w:val="22"/>
        <w:szCs w:val="24"/>
      </w:rPr>
    </w:lvl>
    <w:lvl w:ilvl="3">
      <w:start w:val="1"/>
      <w:numFmt w:val="decimal"/>
      <w:isLgl/>
      <w:lvlText w:val="(%4)"/>
      <w:lvlJc w:val="left"/>
      <w:pPr>
        <w:tabs>
          <w:tab w:val="num" w:pos="2835"/>
        </w:tabs>
        <w:ind w:left="2835" w:hanging="720"/>
      </w:pPr>
      <w:rPr>
        <w:rFonts w:ascii="Tahoma" w:eastAsia="Times New Roman" w:hAnsi="Tahoma"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79" w15:restartNumberingAfterBreak="0">
    <w:nsid w:val="6AEC1E2F"/>
    <w:multiLevelType w:val="multilevel"/>
    <w:tmpl w:val="2D8E275E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0" w15:restartNumberingAfterBreak="0">
    <w:nsid w:val="6D866A8F"/>
    <w:multiLevelType w:val="multilevel"/>
    <w:tmpl w:val="542CA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1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82" w15:restartNumberingAfterBreak="0">
    <w:nsid w:val="735562B0"/>
    <w:multiLevelType w:val="hybridMultilevel"/>
    <w:tmpl w:val="EE7A7A7A"/>
    <w:lvl w:ilvl="0" w:tplc="77567F3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3" w15:restartNumberingAfterBreak="0">
    <w:nsid w:val="74261882"/>
    <w:multiLevelType w:val="multilevel"/>
    <w:tmpl w:val="853A7A1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cs="Times New Roman"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abstractNum w:abstractNumId="85" w15:restartNumberingAfterBreak="0">
    <w:nsid w:val="78A4723E"/>
    <w:multiLevelType w:val="multilevel"/>
    <w:tmpl w:val="FDFE7E0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asciiTheme="majorHAnsi" w:eastAsia="Times New Roman" w:hAnsiTheme="majorHAnsi" w:cs="Arial" w:hint="default"/>
        <w:b w:val="0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352" w:hanging="792"/>
      </w:pPr>
      <w:rPr>
        <w:rFonts w:asciiTheme="majorHAnsi" w:hAnsiTheme="majorHAnsi" w:hint="default"/>
        <w:b w:val="0"/>
        <w:i w:val="0"/>
        <w:color w:val="auto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Calibri" w:hAnsi="Calibri" w:hint="default"/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Calibri" w:hAnsi="Calibri" w:hint="default"/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Calibri" w:hAnsi="Calibri" w:hint="default"/>
        <w:b w:val="0"/>
        <w:i w:val="0"/>
        <w:sz w:val="22"/>
      </w:rPr>
    </w:lvl>
  </w:abstractNum>
  <w:abstractNum w:abstractNumId="8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1977946926">
    <w:abstractNumId w:val="64"/>
  </w:num>
  <w:num w:numId="2" w16cid:durableId="944191497">
    <w:abstractNumId w:val="49"/>
  </w:num>
  <w:num w:numId="3" w16cid:durableId="511847259">
    <w:abstractNumId w:val="67"/>
  </w:num>
  <w:num w:numId="4" w16cid:durableId="1119105511">
    <w:abstractNumId w:val="66"/>
  </w:num>
  <w:num w:numId="5" w16cid:durableId="962030697">
    <w:abstractNumId w:val="83"/>
  </w:num>
  <w:num w:numId="6" w16cid:durableId="1699699366">
    <w:abstractNumId w:val="74"/>
  </w:num>
  <w:num w:numId="7" w16cid:durableId="600837971">
    <w:abstractNumId w:val="86"/>
  </w:num>
  <w:num w:numId="8" w16cid:durableId="1048577821">
    <w:abstractNumId w:val="58"/>
  </w:num>
  <w:num w:numId="9" w16cid:durableId="1637758240">
    <w:abstractNumId w:val="80"/>
  </w:num>
  <w:num w:numId="10" w16cid:durableId="2135322538">
    <w:abstractNumId w:val="78"/>
  </w:num>
  <w:num w:numId="11" w16cid:durableId="925965060">
    <w:abstractNumId w:val="43"/>
  </w:num>
  <w:num w:numId="12" w16cid:durableId="1527015999">
    <w:abstractNumId w:val="57"/>
  </w:num>
  <w:num w:numId="13" w16cid:durableId="360477030">
    <w:abstractNumId w:val="60"/>
  </w:num>
  <w:num w:numId="14" w16cid:durableId="1347054924">
    <w:abstractNumId w:val="21"/>
  </w:num>
  <w:num w:numId="15" w16cid:durableId="1281256358">
    <w:abstractNumId w:val="68"/>
  </w:num>
  <w:num w:numId="16" w16cid:durableId="1270507499">
    <w:abstractNumId w:val="54"/>
  </w:num>
  <w:num w:numId="17" w16cid:durableId="1713075666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i w:val="0"/>
          <w:sz w:val="21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b w:val="0"/>
          <w:i w:val="0"/>
          <w:sz w:val="20"/>
          <w:szCs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b w:val="0"/>
          <w:i w:val="0"/>
          <w:sz w:val="22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b w:val="0"/>
          <w:i w:val="0"/>
          <w:sz w:val="22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b w:val="0"/>
          <w:i w:val="0"/>
          <w:sz w:val="22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b w:val="0"/>
          <w:i w:val="0"/>
          <w:sz w:val="22"/>
        </w:rPr>
      </w:lvl>
    </w:lvlOverride>
  </w:num>
  <w:num w:numId="18" w16cid:durableId="781729888">
    <w:abstractNumId w:val="81"/>
  </w:num>
  <w:num w:numId="19" w16cid:durableId="2096317415">
    <w:abstractNumId w:val="73"/>
  </w:num>
  <w:num w:numId="20" w16cid:durableId="167868144">
    <w:abstractNumId w:val="75"/>
  </w:num>
  <w:num w:numId="21" w16cid:durableId="418404433">
    <w:abstractNumId w:val="52"/>
  </w:num>
  <w:num w:numId="22" w16cid:durableId="955058890">
    <w:abstractNumId w:val="84"/>
  </w:num>
  <w:num w:numId="23" w16cid:durableId="668483744">
    <w:abstractNumId w:val="50"/>
  </w:num>
  <w:num w:numId="24" w16cid:durableId="1940943289">
    <w:abstractNumId w:val="5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rFonts w:ascii="Arial" w:hAnsi="Arial" w:cs="Arial" w:hint="default"/>
          <w:b w:val="0"/>
          <w:i w:val="0"/>
          <w:color w:val="00000A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asciiTheme="minorHAnsi" w:hAnsiTheme="minorHAnsi" w:hint="default"/>
          <w:b w:val="0"/>
          <w:i w:val="0"/>
          <w:color w:val="00000A"/>
          <w:sz w:val="20"/>
          <w:szCs w:val="20"/>
        </w:rPr>
      </w:lvl>
    </w:lvlOverride>
  </w:num>
  <w:num w:numId="25" w16cid:durableId="1282490524">
    <w:abstractNumId w:val="35"/>
  </w:num>
  <w:num w:numId="26" w16cid:durableId="1738045812">
    <w:abstractNumId w:val="53"/>
  </w:num>
  <w:num w:numId="27" w16cid:durableId="637153598">
    <w:abstractNumId w:val="47"/>
  </w:num>
  <w:num w:numId="28" w16cid:durableId="1587570379">
    <w:abstractNumId w:val="65"/>
  </w:num>
  <w:num w:numId="29" w16cid:durableId="1695620027">
    <w:abstractNumId w:val="19"/>
  </w:num>
  <w:num w:numId="30" w16cid:durableId="217670161">
    <w:abstractNumId w:val="42"/>
  </w:num>
  <w:num w:numId="31" w16cid:durableId="1460801915">
    <w:abstractNumId w:val="70"/>
  </w:num>
  <w:num w:numId="32" w16cid:durableId="1464301644">
    <w:abstractNumId w:val="71"/>
  </w:num>
  <w:num w:numId="33" w16cid:durableId="2119249779">
    <w:abstractNumId w:val="44"/>
  </w:num>
  <w:num w:numId="34" w16cid:durableId="9264581">
    <w:abstractNumId w:val="59"/>
  </w:num>
  <w:num w:numId="35" w16cid:durableId="697506226">
    <w:abstractNumId w:val="69"/>
  </w:num>
  <w:num w:numId="36" w16cid:durableId="994836522">
    <w:abstractNumId w:val="6"/>
  </w:num>
  <w:num w:numId="37" w16cid:durableId="76876084">
    <w:abstractNumId w:val="7"/>
  </w:num>
  <w:num w:numId="38" w16cid:durableId="1847743302">
    <w:abstractNumId w:val="15"/>
  </w:num>
  <w:num w:numId="39" w16cid:durableId="1424958205">
    <w:abstractNumId w:val="20"/>
  </w:num>
  <w:num w:numId="40" w16cid:durableId="767579855">
    <w:abstractNumId w:val="27"/>
  </w:num>
  <w:num w:numId="41" w16cid:durableId="1005011699">
    <w:abstractNumId w:val="28"/>
  </w:num>
  <w:num w:numId="42" w16cid:durableId="174197722">
    <w:abstractNumId w:val="56"/>
  </w:num>
  <w:num w:numId="43" w16cid:durableId="1071272703">
    <w:abstractNumId w:val="72"/>
  </w:num>
  <w:num w:numId="44" w16cid:durableId="1718773421">
    <w:abstractNumId w:val="55"/>
  </w:num>
  <w:num w:numId="45" w16cid:durableId="1571696576">
    <w:abstractNumId w:val="45"/>
  </w:num>
  <w:num w:numId="46" w16cid:durableId="1649750717">
    <w:abstractNumId w:val="82"/>
  </w:num>
  <w:num w:numId="47" w16cid:durableId="1391267732">
    <w:abstractNumId w:val="8"/>
  </w:num>
  <w:num w:numId="48" w16cid:durableId="1215237738">
    <w:abstractNumId w:val="0"/>
  </w:num>
  <w:num w:numId="49" w16cid:durableId="1894805186">
    <w:abstractNumId w:val="5"/>
  </w:num>
  <w:num w:numId="50" w16cid:durableId="2014258362">
    <w:abstractNumId w:val="17"/>
  </w:num>
  <w:num w:numId="51" w16cid:durableId="1740251551">
    <w:abstractNumId w:val="46"/>
  </w:num>
  <w:num w:numId="52" w16cid:durableId="2065375502">
    <w:abstractNumId w:val="48"/>
  </w:num>
  <w:num w:numId="53" w16cid:durableId="1416707484">
    <w:abstractNumId w:val="63"/>
  </w:num>
  <w:num w:numId="54" w16cid:durableId="2011986525">
    <w:abstractNumId w:val="76"/>
  </w:num>
  <w:num w:numId="55" w16cid:durableId="149374934">
    <w:abstractNumId w:val="12"/>
  </w:num>
  <w:num w:numId="56" w16cid:durableId="1160459416">
    <w:abstractNumId w:val="61"/>
  </w:num>
  <w:num w:numId="57" w16cid:durableId="1448425419">
    <w:abstractNumId w:val="85"/>
  </w:num>
  <w:num w:numId="58" w16cid:durableId="93137530">
    <w:abstractNumId w:val="79"/>
  </w:num>
  <w:num w:numId="59" w16cid:durableId="2006321081">
    <w:abstractNumId w:val="62"/>
  </w:num>
  <w:num w:numId="60" w16cid:durableId="50665491">
    <w:abstractNumId w:val="7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B4F"/>
    <w:rsid w:val="00000B07"/>
    <w:rsid w:val="00000CEB"/>
    <w:rsid w:val="000014A3"/>
    <w:rsid w:val="00001662"/>
    <w:rsid w:val="00001C86"/>
    <w:rsid w:val="00002558"/>
    <w:rsid w:val="00002FE1"/>
    <w:rsid w:val="000035E1"/>
    <w:rsid w:val="00003AA6"/>
    <w:rsid w:val="00004A06"/>
    <w:rsid w:val="00005158"/>
    <w:rsid w:val="00005633"/>
    <w:rsid w:val="00005F87"/>
    <w:rsid w:val="00007D69"/>
    <w:rsid w:val="00007F74"/>
    <w:rsid w:val="00012875"/>
    <w:rsid w:val="00013462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47F"/>
    <w:rsid w:val="00032562"/>
    <w:rsid w:val="00033715"/>
    <w:rsid w:val="00033AEA"/>
    <w:rsid w:val="00034A0E"/>
    <w:rsid w:val="00035F69"/>
    <w:rsid w:val="00036935"/>
    <w:rsid w:val="00036F95"/>
    <w:rsid w:val="000374AF"/>
    <w:rsid w:val="000375BD"/>
    <w:rsid w:val="00041C1A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0F2A"/>
    <w:rsid w:val="00062345"/>
    <w:rsid w:val="00062A2D"/>
    <w:rsid w:val="00063B58"/>
    <w:rsid w:val="00064FB2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E13"/>
    <w:rsid w:val="00076050"/>
    <w:rsid w:val="00076C0A"/>
    <w:rsid w:val="00076E37"/>
    <w:rsid w:val="000773D0"/>
    <w:rsid w:val="0007759A"/>
    <w:rsid w:val="0007770C"/>
    <w:rsid w:val="0008048A"/>
    <w:rsid w:val="000828F2"/>
    <w:rsid w:val="00082B66"/>
    <w:rsid w:val="000834FB"/>
    <w:rsid w:val="000836BB"/>
    <w:rsid w:val="00083A9D"/>
    <w:rsid w:val="00084F41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B0D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5DFF"/>
    <w:rsid w:val="000E5E1E"/>
    <w:rsid w:val="000E66E9"/>
    <w:rsid w:val="000E78CB"/>
    <w:rsid w:val="000F16AF"/>
    <w:rsid w:val="000F1C97"/>
    <w:rsid w:val="000F21EC"/>
    <w:rsid w:val="000F2D75"/>
    <w:rsid w:val="000F328D"/>
    <w:rsid w:val="000F4609"/>
    <w:rsid w:val="000F5418"/>
    <w:rsid w:val="000F6620"/>
    <w:rsid w:val="000F7561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8C9"/>
    <w:rsid w:val="0011190B"/>
    <w:rsid w:val="00111D97"/>
    <w:rsid w:val="0011201E"/>
    <w:rsid w:val="001131DE"/>
    <w:rsid w:val="0011409C"/>
    <w:rsid w:val="00115228"/>
    <w:rsid w:val="00115310"/>
    <w:rsid w:val="001153AD"/>
    <w:rsid w:val="00115AEA"/>
    <w:rsid w:val="00116837"/>
    <w:rsid w:val="001174FD"/>
    <w:rsid w:val="0011759D"/>
    <w:rsid w:val="00120367"/>
    <w:rsid w:val="0012065E"/>
    <w:rsid w:val="0012297B"/>
    <w:rsid w:val="00124101"/>
    <w:rsid w:val="0012415A"/>
    <w:rsid w:val="00124C8B"/>
    <w:rsid w:val="0012503B"/>
    <w:rsid w:val="00127276"/>
    <w:rsid w:val="00130069"/>
    <w:rsid w:val="00131440"/>
    <w:rsid w:val="001315B4"/>
    <w:rsid w:val="00131DF1"/>
    <w:rsid w:val="001331B0"/>
    <w:rsid w:val="00133327"/>
    <w:rsid w:val="00134F58"/>
    <w:rsid w:val="00135047"/>
    <w:rsid w:val="00135662"/>
    <w:rsid w:val="0013689B"/>
    <w:rsid w:val="00136D9E"/>
    <w:rsid w:val="00136F5F"/>
    <w:rsid w:val="00137468"/>
    <w:rsid w:val="00137694"/>
    <w:rsid w:val="00140041"/>
    <w:rsid w:val="00141203"/>
    <w:rsid w:val="00142E32"/>
    <w:rsid w:val="00142F69"/>
    <w:rsid w:val="00143B0E"/>
    <w:rsid w:val="00144548"/>
    <w:rsid w:val="001464E4"/>
    <w:rsid w:val="00146EA9"/>
    <w:rsid w:val="0015049F"/>
    <w:rsid w:val="00150921"/>
    <w:rsid w:val="001512BD"/>
    <w:rsid w:val="001516A7"/>
    <w:rsid w:val="00151C61"/>
    <w:rsid w:val="00151F6E"/>
    <w:rsid w:val="00153BF8"/>
    <w:rsid w:val="00153DF7"/>
    <w:rsid w:val="001540D4"/>
    <w:rsid w:val="00154663"/>
    <w:rsid w:val="0015754B"/>
    <w:rsid w:val="00157A61"/>
    <w:rsid w:val="00157BCD"/>
    <w:rsid w:val="00160975"/>
    <w:rsid w:val="0016480F"/>
    <w:rsid w:val="00166F2A"/>
    <w:rsid w:val="00166F49"/>
    <w:rsid w:val="001677E5"/>
    <w:rsid w:val="00167BFF"/>
    <w:rsid w:val="00167E92"/>
    <w:rsid w:val="0017061B"/>
    <w:rsid w:val="00171961"/>
    <w:rsid w:val="00172297"/>
    <w:rsid w:val="00172B2C"/>
    <w:rsid w:val="00173CA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606A"/>
    <w:rsid w:val="00186173"/>
    <w:rsid w:val="001862E2"/>
    <w:rsid w:val="00187687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2DD"/>
    <w:rsid w:val="001A4C67"/>
    <w:rsid w:val="001A5060"/>
    <w:rsid w:val="001A6107"/>
    <w:rsid w:val="001A7842"/>
    <w:rsid w:val="001A7AA5"/>
    <w:rsid w:val="001B063A"/>
    <w:rsid w:val="001B066D"/>
    <w:rsid w:val="001B07D9"/>
    <w:rsid w:val="001B0829"/>
    <w:rsid w:val="001B17B1"/>
    <w:rsid w:val="001B22BA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284"/>
    <w:rsid w:val="001C631B"/>
    <w:rsid w:val="001C6459"/>
    <w:rsid w:val="001C6522"/>
    <w:rsid w:val="001C66E6"/>
    <w:rsid w:val="001C67F8"/>
    <w:rsid w:val="001C798B"/>
    <w:rsid w:val="001D0F7C"/>
    <w:rsid w:val="001D256A"/>
    <w:rsid w:val="001D2C9D"/>
    <w:rsid w:val="001D2EEF"/>
    <w:rsid w:val="001D33D5"/>
    <w:rsid w:val="001D3421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5788"/>
    <w:rsid w:val="001E61F8"/>
    <w:rsid w:val="001E7951"/>
    <w:rsid w:val="001F0515"/>
    <w:rsid w:val="001F0C0A"/>
    <w:rsid w:val="001F3170"/>
    <w:rsid w:val="001F3A85"/>
    <w:rsid w:val="001F4211"/>
    <w:rsid w:val="001F6BC5"/>
    <w:rsid w:val="002006A0"/>
    <w:rsid w:val="002029A4"/>
    <w:rsid w:val="00202C4D"/>
    <w:rsid w:val="00204F4D"/>
    <w:rsid w:val="002052B9"/>
    <w:rsid w:val="0020531F"/>
    <w:rsid w:val="00205BF3"/>
    <w:rsid w:val="002063AF"/>
    <w:rsid w:val="00206847"/>
    <w:rsid w:val="0020692C"/>
    <w:rsid w:val="002070D1"/>
    <w:rsid w:val="0020766A"/>
    <w:rsid w:val="00210909"/>
    <w:rsid w:val="00210FCF"/>
    <w:rsid w:val="00210FE4"/>
    <w:rsid w:val="00211C9B"/>
    <w:rsid w:val="00211F3F"/>
    <w:rsid w:val="002133C4"/>
    <w:rsid w:val="00213B0D"/>
    <w:rsid w:val="00214798"/>
    <w:rsid w:val="00215320"/>
    <w:rsid w:val="00216573"/>
    <w:rsid w:val="0021725E"/>
    <w:rsid w:val="00217486"/>
    <w:rsid w:val="002179FA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4D17"/>
    <w:rsid w:val="002251F2"/>
    <w:rsid w:val="00225AFE"/>
    <w:rsid w:val="00226657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0761"/>
    <w:rsid w:val="002418F7"/>
    <w:rsid w:val="00242B39"/>
    <w:rsid w:val="002445D8"/>
    <w:rsid w:val="00244FC2"/>
    <w:rsid w:val="00245BAA"/>
    <w:rsid w:val="00245E43"/>
    <w:rsid w:val="00246615"/>
    <w:rsid w:val="00246B5B"/>
    <w:rsid w:val="00246FE2"/>
    <w:rsid w:val="0025031B"/>
    <w:rsid w:val="00250344"/>
    <w:rsid w:val="00250844"/>
    <w:rsid w:val="002512CF"/>
    <w:rsid w:val="002516B9"/>
    <w:rsid w:val="00251FE5"/>
    <w:rsid w:val="002520E2"/>
    <w:rsid w:val="00252FA7"/>
    <w:rsid w:val="00257EEC"/>
    <w:rsid w:val="002601EE"/>
    <w:rsid w:val="00260741"/>
    <w:rsid w:val="00260974"/>
    <w:rsid w:val="00260AB2"/>
    <w:rsid w:val="00260FA9"/>
    <w:rsid w:val="00261A62"/>
    <w:rsid w:val="00261AF2"/>
    <w:rsid w:val="0026231D"/>
    <w:rsid w:val="00262E61"/>
    <w:rsid w:val="002635AF"/>
    <w:rsid w:val="00264DF0"/>
    <w:rsid w:val="002657A2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65E"/>
    <w:rsid w:val="00281CB6"/>
    <w:rsid w:val="00281F97"/>
    <w:rsid w:val="002829EC"/>
    <w:rsid w:val="00283435"/>
    <w:rsid w:val="00283BCA"/>
    <w:rsid w:val="00284C51"/>
    <w:rsid w:val="0028531A"/>
    <w:rsid w:val="002854D4"/>
    <w:rsid w:val="0028626D"/>
    <w:rsid w:val="002878AE"/>
    <w:rsid w:val="002901E8"/>
    <w:rsid w:val="0029187D"/>
    <w:rsid w:val="00292C44"/>
    <w:rsid w:val="0029373E"/>
    <w:rsid w:val="00293859"/>
    <w:rsid w:val="002949B4"/>
    <w:rsid w:val="00294ECF"/>
    <w:rsid w:val="002952EF"/>
    <w:rsid w:val="0029565E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DA9"/>
    <w:rsid w:val="002A3F35"/>
    <w:rsid w:val="002A443F"/>
    <w:rsid w:val="002A4A9D"/>
    <w:rsid w:val="002A6565"/>
    <w:rsid w:val="002A73C3"/>
    <w:rsid w:val="002A7606"/>
    <w:rsid w:val="002A7B4F"/>
    <w:rsid w:val="002A7EC9"/>
    <w:rsid w:val="002B13A0"/>
    <w:rsid w:val="002B1B09"/>
    <w:rsid w:val="002B1CFA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C086E"/>
    <w:rsid w:val="002C0B04"/>
    <w:rsid w:val="002C1AA6"/>
    <w:rsid w:val="002C1C7D"/>
    <w:rsid w:val="002C212A"/>
    <w:rsid w:val="002C2B03"/>
    <w:rsid w:val="002C2C08"/>
    <w:rsid w:val="002C518D"/>
    <w:rsid w:val="002C5475"/>
    <w:rsid w:val="002C5ACD"/>
    <w:rsid w:val="002C6275"/>
    <w:rsid w:val="002C62D0"/>
    <w:rsid w:val="002C64E4"/>
    <w:rsid w:val="002C78A3"/>
    <w:rsid w:val="002C7B1A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58F8"/>
    <w:rsid w:val="002E6887"/>
    <w:rsid w:val="002E7124"/>
    <w:rsid w:val="002E7917"/>
    <w:rsid w:val="002E7A26"/>
    <w:rsid w:val="002E7A28"/>
    <w:rsid w:val="002E7F29"/>
    <w:rsid w:val="002F011B"/>
    <w:rsid w:val="002F0439"/>
    <w:rsid w:val="002F121E"/>
    <w:rsid w:val="002F14EB"/>
    <w:rsid w:val="002F256F"/>
    <w:rsid w:val="002F2D52"/>
    <w:rsid w:val="002F3DB2"/>
    <w:rsid w:val="002F4106"/>
    <w:rsid w:val="002F434E"/>
    <w:rsid w:val="002F49FC"/>
    <w:rsid w:val="002F4CD4"/>
    <w:rsid w:val="002F5F2D"/>
    <w:rsid w:val="002F5FFF"/>
    <w:rsid w:val="002F61F9"/>
    <w:rsid w:val="002F6AF7"/>
    <w:rsid w:val="002F6E85"/>
    <w:rsid w:val="002F72D9"/>
    <w:rsid w:val="002F7AEB"/>
    <w:rsid w:val="00300464"/>
    <w:rsid w:val="00301DCA"/>
    <w:rsid w:val="00302781"/>
    <w:rsid w:val="00302A6C"/>
    <w:rsid w:val="00302B55"/>
    <w:rsid w:val="00302C51"/>
    <w:rsid w:val="00302E31"/>
    <w:rsid w:val="00303B55"/>
    <w:rsid w:val="0030498A"/>
    <w:rsid w:val="00305E60"/>
    <w:rsid w:val="0030602D"/>
    <w:rsid w:val="00306BCF"/>
    <w:rsid w:val="00306C1B"/>
    <w:rsid w:val="003073A7"/>
    <w:rsid w:val="003101BC"/>
    <w:rsid w:val="00310E0E"/>
    <w:rsid w:val="00310E39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590"/>
    <w:rsid w:val="00321624"/>
    <w:rsid w:val="00321899"/>
    <w:rsid w:val="003218CB"/>
    <w:rsid w:val="00321FF2"/>
    <w:rsid w:val="0032212A"/>
    <w:rsid w:val="00322E6A"/>
    <w:rsid w:val="00324F2A"/>
    <w:rsid w:val="0032533D"/>
    <w:rsid w:val="00325BDA"/>
    <w:rsid w:val="00325C81"/>
    <w:rsid w:val="0032677F"/>
    <w:rsid w:val="003268AC"/>
    <w:rsid w:val="00327AB5"/>
    <w:rsid w:val="00327CA4"/>
    <w:rsid w:val="0033219C"/>
    <w:rsid w:val="00332B56"/>
    <w:rsid w:val="00333890"/>
    <w:rsid w:val="00334C3B"/>
    <w:rsid w:val="00334F55"/>
    <w:rsid w:val="00335216"/>
    <w:rsid w:val="00340151"/>
    <w:rsid w:val="00341313"/>
    <w:rsid w:val="0034142E"/>
    <w:rsid w:val="003417BE"/>
    <w:rsid w:val="003428F0"/>
    <w:rsid w:val="003428F7"/>
    <w:rsid w:val="003436D2"/>
    <w:rsid w:val="00343EDB"/>
    <w:rsid w:val="00343FEF"/>
    <w:rsid w:val="00344D82"/>
    <w:rsid w:val="00345082"/>
    <w:rsid w:val="00345235"/>
    <w:rsid w:val="00345381"/>
    <w:rsid w:val="003454BC"/>
    <w:rsid w:val="00345E85"/>
    <w:rsid w:val="003466DB"/>
    <w:rsid w:val="00347C88"/>
    <w:rsid w:val="00347CF2"/>
    <w:rsid w:val="00350CF1"/>
    <w:rsid w:val="00353283"/>
    <w:rsid w:val="00354687"/>
    <w:rsid w:val="00354B25"/>
    <w:rsid w:val="00354C3A"/>
    <w:rsid w:val="00356775"/>
    <w:rsid w:val="0035685D"/>
    <w:rsid w:val="00357B67"/>
    <w:rsid w:val="00360BC6"/>
    <w:rsid w:val="00360BC9"/>
    <w:rsid w:val="00361689"/>
    <w:rsid w:val="0036319B"/>
    <w:rsid w:val="00365919"/>
    <w:rsid w:val="00365F2C"/>
    <w:rsid w:val="003678C1"/>
    <w:rsid w:val="0037121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8E6"/>
    <w:rsid w:val="00383E9A"/>
    <w:rsid w:val="00384613"/>
    <w:rsid w:val="003854BE"/>
    <w:rsid w:val="003854C8"/>
    <w:rsid w:val="00385511"/>
    <w:rsid w:val="003904B4"/>
    <w:rsid w:val="00390EAC"/>
    <w:rsid w:val="003914AE"/>
    <w:rsid w:val="0039216D"/>
    <w:rsid w:val="003927E0"/>
    <w:rsid w:val="00393614"/>
    <w:rsid w:val="003947B2"/>
    <w:rsid w:val="0039575C"/>
    <w:rsid w:val="003A1519"/>
    <w:rsid w:val="003A1B35"/>
    <w:rsid w:val="003A1B87"/>
    <w:rsid w:val="003A44F2"/>
    <w:rsid w:val="003A4902"/>
    <w:rsid w:val="003A5C7C"/>
    <w:rsid w:val="003A6F7E"/>
    <w:rsid w:val="003A715B"/>
    <w:rsid w:val="003A74ED"/>
    <w:rsid w:val="003B0682"/>
    <w:rsid w:val="003B06BB"/>
    <w:rsid w:val="003B199C"/>
    <w:rsid w:val="003B32D8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237F"/>
    <w:rsid w:val="003C2A97"/>
    <w:rsid w:val="003C2CE2"/>
    <w:rsid w:val="003C3F1F"/>
    <w:rsid w:val="003C485F"/>
    <w:rsid w:val="003C6F87"/>
    <w:rsid w:val="003C7152"/>
    <w:rsid w:val="003C738E"/>
    <w:rsid w:val="003C7913"/>
    <w:rsid w:val="003D0805"/>
    <w:rsid w:val="003D0A3B"/>
    <w:rsid w:val="003D0E44"/>
    <w:rsid w:val="003D12AC"/>
    <w:rsid w:val="003D12CF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5E6F"/>
    <w:rsid w:val="003E604B"/>
    <w:rsid w:val="003E625A"/>
    <w:rsid w:val="003E6760"/>
    <w:rsid w:val="003F122B"/>
    <w:rsid w:val="003F1844"/>
    <w:rsid w:val="003F1A89"/>
    <w:rsid w:val="003F2BFB"/>
    <w:rsid w:val="003F2E82"/>
    <w:rsid w:val="003F4669"/>
    <w:rsid w:val="003F539A"/>
    <w:rsid w:val="003F5A3A"/>
    <w:rsid w:val="003F5A54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554F"/>
    <w:rsid w:val="00405F28"/>
    <w:rsid w:val="00407D01"/>
    <w:rsid w:val="0041090C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538A"/>
    <w:rsid w:val="00425909"/>
    <w:rsid w:val="00425C40"/>
    <w:rsid w:val="00425EFC"/>
    <w:rsid w:val="00426EDB"/>
    <w:rsid w:val="00427148"/>
    <w:rsid w:val="00427833"/>
    <w:rsid w:val="00427A75"/>
    <w:rsid w:val="0043136C"/>
    <w:rsid w:val="00431A8D"/>
    <w:rsid w:val="00432155"/>
    <w:rsid w:val="004326D3"/>
    <w:rsid w:val="00432A6D"/>
    <w:rsid w:val="00433276"/>
    <w:rsid w:val="00433846"/>
    <w:rsid w:val="00433C65"/>
    <w:rsid w:val="00434277"/>
    <w:rsid w:val="00434527"/>
    <w:rsid w:val="004348BB"/>
    <w:rsid w:val="004349E5"/>
    <w:rsid w:val="00435BA0"/>
    <w:rsid w:val="00436886"/>
    <w:rsid w:val="0044028F"/>
    <w:rsid w:val="00440727"/>
    <w:rsid w:val="00441E02"/>
    <w:rsid w:val="004445F2"/>
    <w:rsid w:val="004446E8"/>
    <w:rsid w:val="00444C83"/>
    <w:rsid w:val="00445E34"/>
    <w:rsid w:val="0044602F"/>
    <w:rsid w:val="00450E48"/>
    <w:rsid w:val="0045134E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A38"/>
    <w:rsid w:val="00457E43"/>
    <w:rsid w:val="004601D3"/>
    <w:rsid w:val="00460848"/>
    <w:rsid w:val="00461E0F"/>
    <w:rsid w:val="004623D4"/>
    <w:rsid w:val="0046282F"/>
    <w:rsid w:val="004635D6"/>
    <w:rsid w:val="004639EC"/>
    <w:rsid w:val="00465032"/>
    <w:rsid w:val="00465FF1"/>
    <w:rsid w:val="00466EF8"/>
    <w:rsid w:val="004675C4"/>
    <w:rsid w:val="004701B4"/>
    <w:rsid w:val="00470CF9"/>
    <w:rsid w:val="00473C25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717D"/>
    <w:rsid w:val="004908DF"/>
    <w:rsid w:val="00492592"/>
    <w:rsid w:val="00494C86"/>
    <w:rsid w:val="00494EC5"/>
    <w:rsid w:val="00495445"/>
    <w:rsid w:val="004955E9"/>
    <w:rsid w:val="00495C78"/>
    <w:rsid w:val="00497861"/>
    <w:rsid w:val="004A05CD"/>
    <w:rsid w:val="004A18EE"/>
    <w:rsid w:val="004A1D97"/>
    <w:rsid w:val="004A1ECB"/>
    <w:rsid w:val="004A2B3B"/>
    <w:rsid w:val="004A3A0B"/>
    <w:rsid w:val="004A3AB5"/>
    <w:rsid w:val="004A424A"/>
    <w:rsid w:val="004A57BA"/>
    <w:rsid w:val="004A5886"/>
    <w:rsid w:val="004A6786"/>
    <w:rsid w:val="004A691E"/>
    <w:rsid w:val="004A6D56"/>
    <w:rsid w:val="004A751D"/>
    <w:rsid w:val="004B132A"/>
    <w:rsid w:val="004B139D"/>
    <w:rsid w:val="004B218C"/>
    <w:rsid w:val="004B26AD"/>
    <w:rsid w:val="004B3039"/>
    <w:rsid w:val="004B30BE"/>
    <w:rsid w:val="004B3120"/>
    <w:rsid w:val="004B353E"/>
    <w:rsid w:val="004B44EF"/>
    <w:rsid w:val="004B49BD"/>
    <w:rsid w:val="004B4DAE"/>
    <w:rsid w:val="004B5044"/>
    <w:rsid w:val="004B5C98"/>
    <w:rsid w:val="004B5D08"/>
    <w:rsid w:val="004B5DD8"/>
    <w:rsid w:val="004B5DE3"/>
    <w:rsid w:val="004B6593"/>
    <w:rsid w:val="004B68B0"/>
    <w:rsid w:val="004B6E4F"/>
    <w:rsid w:val="004B7259"/>
    <w:rsid w:val="004B74AA"/>
    <w:rsid w:val="004C144C"/>
    <w:rsid w:val="004C37FF"/>
    <w:rsid w:val="004C52B1"/>
    <w:rsid w:val="004D18CE"/>
    <w:rsid w:val="004D1B3F"/>
    <w:rsid w:val="004D1D9F"/>
    <w:rsid w:val="004D1FEC"/>
    <w:rsid w:val="004D3BE7"/>
    <w:rsid w:val="004D4C32"/>
    <w:rsid w:val="004D53D5"/>
    <w:rsid w:val="004D7733"/>
    <w:rsid w:val="004E08DA"/>
    <w:rsid w:val="004E09C5"/>
    <w:rsid w:val="004E2EB0"/>
    <w:rsid w:val="004E2F13"/>
    <w:rsid w:val="004E34EB"/>
    <w:rsid w:val="004E4CF1"/>
    <w:rsid w:val="004E5B4C"/>
    <w:rsid w:val="004E5E02"/>
    <w:rsid w:val="004E6756"/>
    <w:rsid w:val="004E7A7E"/>
    <w:rsid w:val="004F02BD"/>
    <w:rsid w:val="004F0A29"/>
    <w:rsid w:val="004F1EE8"/>
    <w:rsid w:val="004F2880"/>
    <w:rsid w:val="004F2B7C"/>
    <w:rsid w:val="004F41FE"/>
    <w:rsid w:val="004F55B9"/>
    <w:rsid w:val="004F5948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720A"/>
    <w:rsid w:val="005073E7"/>
    <w:rsid w:val="00507D9B"/>
    <w:rsid w:val="00510438"/>
    <w:rsid w:val="00510698"/>
    <w:rsid w:val="00511395"/>
    <w:rsid w:val="00511474"/>
    <w:rsid w:val="005118E2"/>
    <w:rsid w:val="00511E97"/>
    <w:rsid w:val="00512993"/>
    <w:rsid w:val="0051433D"/>
    <w:rsid w:val="005146EA"/>
    <w:rsid w:val="00520528"/>
    <w:rsid w:val="00520A21"/>
    <w:rsid w:val="00521FCD"/>
    <w:rsid w:val="00523E4F"/>
    <w:rsid w:val="00525820"/>
    <w:rsid w:val="005260A5"/>
    <w:rsid w:val="0052676D"/>
    <w:rsid w:val="005271A4"/>
    <w:rsid w:val="005304BF"/>
    <w:rsid w:val="00530628"/>
    <w:rsid w:val="0053135E"/>
    <w:rsid w:val="0053173B"/>
    <w:rsid w:val="0053376B"/>
    <w:rsid w:val="00533E7A"/>
    <w:rsid w:val="00537153"/>
    <w:rsid w:val="0053718E"/>
    <w:rsid w:val="0053726D"/>
    <w:rsid w:val="005401C3"/>
    <w:rsid w:val="005411BD"/>
    <w:rsid w:val="00541AA6"/>
    <w:rsid w:val="00541DE3"/>
    <w:rsid w:val="005424F3"/>
    <w:rsid w:val="00542555"/>
    <w:rsid w:val="00543019"/>
    <w:rsid w:val="005449EC"/>
    <w:rsid w:val="005451A6"/>
    <w:rsid w:val="00545785"/>
    <w:rsid w:val="00545C83"/>
    <w:rsid w:val="0054627A"/>
    <w:rsid w:val="0055019E"/>
    <w:rsid w:val="00550A57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F51"/>
    <w:rsid w:val="005601B2"/>
    <w:rsid w:val="00560FCA"/>
    <w:rsid w:val="0056139E"/>
    <w:rsid w:val="005613D7"/>
    <w:rsid w:val="005617C9"/>
    <w:rsid w:val="00561E62"/>
    <w:rsid w:val="005622B7"/>
    <w:rsid w:val="00562F7C"/>
    <w:rsid w:val="00564024"/>
    <w:rsid w:val="00566D06"/>
    <w:rsid w:val="00567BFB"/>
    <w:rsid w:val="005704D8"/>
    <w:rsid w:val="00570921"/>
    <w:rsid w:val="00570D2B"/>
    <w:rsid w:val="00572ABB"/>
    <w:rsid w:val="00572CF4"/>
    <w:rsid w:val="00573925"/>
    <w:rsid w:val="00573CAC"/>
    <w:rsid w:val="00574D6D"/>
    <w:rsid w:val="00581166"/>
    <w:rsid w:val="00581A94"/>
    <w:rsid w:val="00581BA6"/>
    <w:rsid w:val="00582CCF"/>
    <w:rsid w:val="00585E3D"/>
    <w:rsid w:val="00586F42"/>
    <w:rsid w:val="0059042E"/>
    <w:rsid w:val="00590651"/>
    <w:rsid w:val="00590FD9"/>
    <w:rsid w:val="005911E4"/>
    <w:rsid w:val="00592711"/>
    <w:rsid w:val="00592CF8"/>
    <w:rsid w:val="005931D5"/>
    <w:rsid w:val="005942C9"/>
    <w:rsid w:val="005942F5"/>
    <w:rsid w:val="005954A3"/>
    <w:rsid w:val="00595ECB"/>
    <w:rsid w:val="00596349"/>
    <w:rsid w:val="005A023A"/>
    <w:rsid w:val="005A06F0"/>
    <w:rsid w:val="005A0BCB"/>
    <w:rsid w:val="005A1BCC"/>
    <w:rsid w:val="005A20C4"/>
    <w:rsid w:val="005A2260"/>
    <w:rsid w:val="005A2E62"/>
    <w:rsid w:val="005A6859"/>
    <w:rsid w:val="005A6DEC"/>
    <w:rsid w:val="005A6FC4"/>
    <w:rsid w:val="005B003D"/>
    <w:rsid w:val="005B174F"/>
    <w:rsid w:val="005B3350"/>
    <w:rsid w:val="005B342A"/>
    <w:rsid w:val="005B3B6D"/>
    <w:rsid w:val="005B5091"/>
    <w:rsid w:val="005B5B58"/>
    <w:rsid w:val="005B6A76"/>
    <w:rsid w:val="005B6B66"/>
    <w:rsid w:val="005B787C"/>
    <w:rsid w:val="005C00F3"/>
    <w:rsid w:val="005C24A5"/>
    <w:rsid w:val="005C3549"/>
    <w:rsid w:val="005C3672"/>
    <w:rsid w:val="005C38DA"/>
    <w:rsid w:val="005C395A"/>
    <w:rsid w:val="005C51F3"/>
    <w:rsid w:val="005C738E"/>
    <w:rsid w:val="005D0009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1E5"/>
    <w:rsid w:val="005E765F"/>
    <w:rsid w:val="005E7738"/>
    <w:rsid w:val="005F0025"/>
    <w:rsid w:val="005F169C"/>
    <w:rsid w:val="005F2471"/>
    <w:rsid w:val="005F2E6D"/>
    <w:rsid w:val="005F2F11"/>
    <w:rsid w:val="005F49A8"/>
    <w:rsid w:val="005F4FAA"/>
    <w:rsid w:val="005F56CA"/>
    <w:rsid w:val="005F57EB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12D5"/>
    <w:rsid w:val="006114CD"/>
    <w:rsid w:val="006115C2"/>
    <w:rsid w:val="00611625"/>
    <w:rsid w:val="0061199F"/>
    <w:rsid w:val="006128DD"/>
    <w:rsid w:val="0061298B"/>
    <w:rsid w:val="00612EC4"/>
    <w:rsid w:val="0061483E"/>
    <w:rsid w:val="00615241"/>
    <w:rsid w:val="00615973"/>
    <w:rsid w:val="00615A51"/>
    <w:rsid w:val="00616ED4"/>
    <w:rsid w:val="006170DA"/>
    <w:rsid w:val="006176D7"/>
    <w:rsid w:val="0061772F"/>
    <w:rsid w:val="006177A5"/>
    <w:rsid w:val="00617896"/>
    <w:rsid w:val="00617F26"/>
    <w:rsid w:val="00621943"/>
    <w:rsid w:val="006225BA"/>
    <w:rsid w:val="00622685"/>
    <w:rsid w:val="006242F2"/>
    <w:rsid w:val="00624384"/>
    <w:rsid w:val="00624B3A"/>
    <w:rsid w:val="00624FEE"/>
    <w:rsid w:val="006315EB"/>
    <w:rsid w:val="006316FF"/>
    <w:rsid w:val="00633889"/>
    <w:rsid w:val="00633D6A"/>
    <w:rsid w:val="00635131"/>
    <w:rsid w:val="00635143"/>
    <w:rsid w:val="006358B2"/>
    <w:rsid w:val="00637101"/>
    <w:rsid w:val="006400DB"/>
    <w:rsid w:val="006403E3"/>
    <w:rsid w:val="006411D3"/>
    <w:rsid w:val="00642217"/>
    <w:rsid w:val="00643404"/>
    <w:rsid w:val="00643826"/>
    <w:rsid w:val="006444F7"/>
    <w:rsid w:val="00644EA8"/>
    <w:rsid w:val="00645771"/>
    <w:rsid w:val="006468F6"/>
    <w:rsid w:val="00650860"/>
    <w:rsid w:val="00650B38"/>
    <w:rsid w:val="006511E7"/>
    <w:rsid w:val="006521FF"/>
    <w:rsid w:val="006528BC"/>
    <w:rsid w:val="0065363A"/>
    <w:rsid w:val="00653B34"/>
    <w:rsid w:val="00654351"/>
    <w:rsid w:val="006552BA"/>
    <w:rsid w:val="00655EDE"/>
    <w:rsid w:val="00656CCB"/>
    <w:rsid w:val="00657F9A"/>
    <w:rsid w:val="0066090E"/>
    <w:rsid w:val="0066091E"/>
    <w:rsid w:val="00662003"/>
    <w:rsid w:val="00662509"/>
    <w:rsid w:val="00662E80"/>
    <w:rsid w:val="00663177"/>
    <w:rsid w:val="00663362"/>
    <w:rsid w:val="00665275"/>
    <w:rsid w:val="006660F7"/>
    <w:rsid w:val="00666940"/>
    <w:rsid w:val="00667F35"/>
    <w:rsid w:val="00670F31"/>
    <w:rsid w:val="00671059"/>
    <w:rsid w:val="00671641"/>
    <w:rsid w:val="00671B11"/>
    <w:rsid w:val="00672728"/>
    <w:rsid w:val="0067353F"/>
    <w:rsid w:val="00673DF2"/>
    <w:rsid w:val="00673E32"/>
    <w:rsid w:val="00676D17"/>
    <w:rsid w:val="006804EB"/>
    <w:rsid w:val="00680D80"/>
    <w:rsid w:val="00680E8E"/>
    <w:rsid w:val="00681963"/>
    <w:rsid w:val="00683DE5"/>
    <w:rsid w:val="00684201"/>
    <w:rsid w:val="00684426"/>
    <w:rsid w:val="00686716"/>
    <w:rsid w:val="00686C98"/>
    <w:rsid w:val="00686FF8"/>
    <w:rsid w:val="00687CA8"/>
    <w:rsid w:val="00690309"/>
    <w:rsid w:val="00690A95"/>
    <w:rsid w:val="0069105C"/>
    <w:rsid w:val="0069154A"/>
    <w:rsid w:val="006919CE"/>
    <w:rsid w:val="00691B0F"/>
    <w:rsid w:val="00693387"/>
    <w:rsid w:val="00693E71"/>
    <w:rsid w:val="0069487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62D"/>
    <w:rsid w:val="006A3814"/>
    <w:rsid w:val="006A473D"/>
    <w:rsid w:val="006A5529"/>
    <w:rsid w:val="006A5D78"/>
    <w:rsid w:val="006A6247"/>
    <w:rsid w:val="006A7BD7"/>
    <w:rsid w:val="006B022C"/>
    <w:rsid w:val="006B06AC"/>
    <w:rsid w:val="006B0726"/>
    <w:rsid w:val="006B13D0"/>
    <w:rsid w:val="006B183D"/>
    <w:rsid w:val="006B204E"/>
    <w:rsid w:val="006B3877"/>
    <w:rsid w:val="006B47B1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6FE0"/>
    <w:rsid w:val="006C790E"/>
    <w:rsid w:val="006D1BEA"/>
    <w:rsid w:val="006D2378"/>
    <w:rsid w:val="006D271B"/>
    <w:rsid w:val="006D2918"/>
    <w:rsid w:val="006D3107"/>
    <w:rsid w:val="006D52C7"/>
    <w:rsid w:val="006D53AC"/>
    <w:rsid w:val="006D5FEB"/>
    <w:rsid w:val="006D6B59"/>
    <w:rsid w:val="006D7DBD"/>
    <w:rsid w:val="006E0773"/>
    <w:rsid w:val="006E0CC3"/>
    <w:rsid w:val="006E1897"/>
    <w:rsid w:val="006E22EB"/>
    <w:rsid w:val="006E2A5E"/>
    <w:rsid w:val="006E2DAE"/>
    <w:rsid w:val="006E3403"/>
    <w:rsid w:val="006E454F"/>
    <w:rsid w:val="006E48C8"/>
    <w:rsid w:val="006F000E"/>
    <w:rsid w:val="006F0740"/>
    <w:rsid w:val="006F09A4"/>
    <w:rsid w:val="006F0D41"/>
    <w:rsid w:val="006F12A7"/>
    <w:rsid w:val="006F2F8D"/>
    <w:rsid w:val="006F33C8"/>
    <w:rsid w:val="006F3AC3"/>
    <w:rsid w:val="006F4197"/>
    <w:rsid w:val="006F4BF7"/>
    <w:rsid w:val="006F513D"/>
    <w:rsid w:val="006F540E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776"/>
    <w:rsid w:val="00711791"/>
    <w:rsid w:val="007117E5"/>
    <w:rsid w:val="007122B8"/>
    <w:rsid w:val="00712685"/>
    <w:rsid w:val="00712C4B"/>
    <w:rsid w:val="00712C83"/>
    <w:rsid w:val="0071305A"/>
    <w:rsid w:val="00715A0D"/>
    <w:rsid w:val="00715C6D"/>
    <w:rsid w:val="00715F33"/>
    <w:rsid w:val="00715FCF"/>
    <w:rsid w:val="00716A6B"/>
    <w:rsid w:val="00716C0A"/>
    <w:rsid w:val="0072093A"/>
    <w:rsid w:val="00720EFA"/>
    <w:rsid w:val="007228CF"/>
    <w:rsid w:val="007231C3"/>
    <w:rsid w:val="00725546"/>
    <w:rsid w:val="007260D0"/>
    <w:rsid w:val="0072681F"/>
    <w:rsid w:val="00727C67"/>
    <w:rsid w:val="00730686"/>
    <w:rsid w:val="00730781"/>
    <w:rsid w:val="00730B57"/>
    <w:rsid w:val="0073103D"/>
    <w:rsid w:val="00731355"/>
    <w:rsid w:val="0073185A"/>
    <w:rsid w:val="0073360F"/>
    <w:rsid w:val="007348ED"/>
    <w:rsid w:val="00735592"/>
    <w:rsid w:val="00735D1F"/>
    <w:rsid w:val="007363EF"/>
    <w:rsid w:val="007368BF"/>
    <w:rsid w:val="007377E3"/>
    <w:rsid w:val="00740761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7F5"/>
    <w:rsid w:val="00751D72"/>
    <w:rsid w:val="007529C0"/>
    <w:rsid w:val="00753675"/>
    <w:rsid w:val="007539D8"/>
    <w:rsid w:val="00753DAF"/>
    <w:rsid w:val="007552CF"/>
    <w:rsid w:val="00755C4D"/>
    <w:rsid w:val="00756181"/>
    <w:rsid w:val="00761AA6"/>
    <w:rsid w:val="00761B94"/>
    <w:rsid w:val="00761EA5"/>
    <w:rsid w:val="00761FEF"/>
    <w:rsid w:val="0076262D"/>
    <w:rsid w:val="00762F77"/>
    <w:rsid w:val="007644C7"/>
    <w:rsid w:val="00765B21"/>
    <w:rsid w:val="007672C5"/>
    <w:rsid w:val="00770070"/>
    <w:rsid w:val="00770CF5"/>
    <w:rsid w:val="00771685"/>
    <w:rsid w:val="00771C4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AEC"/>
    <w:rsid w:val="00782F0B"/>
    <w:rsid w:val="0078358D"/>
    <w:rsid w:val="007835DA"/>
    <w:rsid w:val="007836A4"/>
    <w:rsid w:val="00786D2A"/>
    <w:rsid w:val="00787D50"/>
    <w:rsid w:val="007903B0"/>
    <w:rsid w:val="0079191D"/>
    <w:rsid w:val="00791B59"/>
    <w:rsid w:val="00792FD5"/>
    <w:rsid w:val="00793083"/>
    <w:rsid w:val="007943E9"/>
    <w:rsid w:val="007951D5"/>
    <w:rsid w:val="00796105"/>
    <w:rsid w:val="00796E10"/>
    <w:rsid w:val="00797099"/>
    <w:rsid w:val="007973D7"/>
    <w:rsid w:val="00797984"/>
    <w:rsid w:val="007A00D9"/>
    <w:rsid w:val="007A00FF"/>
    <w:rsid w:val="007A0439"/>
    <w:rsid w:val="007A25A3"/>
    <w:rsid w:val="007A3520"/>
    <w:rsid w:val="007A5630"/>
    <w:rsid w:val="007A5C89"/>
    <w:rsid w:val="007A735D"/>
    <w:rsid w:val="007B00F6"/>
    <w:rsid w:val="007B0A2A"/>
    <w:rsid w:val="007B0EA1"/>
    <w:rsid w:val="007B1085"/>
    <w:rsid w:val="007B1848"/>
    <w:rsid w:val="007B45E7"/>
    <w:rsid w:val="007B4B08"/>
    <w:rsid w:val="007B5578"/>
    <w:rsid w:val="007B6964"/>
    <w:rsid w:val="007C04EA"/>
    <w:rsid w:val="007C055B"/>
    <w:rsid w:val="007C1229"/>
    <w:rsid w:val="007C1DA2"/>
    <w:rsid w:val="007C23AA"/>
    <w:rsid w:val="007C29C6"/>
    <w:rsid w:val="007C39AC"/>
    <w:rsid w:val="007C493A"/>
    <w:rsid w:val="007C6CE8"/>
    <w:rsid w:val="007C7B10"/>
    <w:rsid w:val="007D04AB"/>
    <w:rsid w:val="007D1656"/>
    <w:rsid w:val="007D3C62"/>
    <w:rsid w:val="007D4BA3"/>
    <w:rsid w:val="007D515B"/>
    <w:rsid w:val="007D5318"/>
    <w:rsid w:val="007D5787"/>
    <w:rsid w:val="007D77F4"/>
    <w:rsid w:val="007D7978"/>
    <w:rsid w:val="007D7F91"/>
    <w:rsid w:val="007E0401"/>
    <w:rsid w:val="007E0577"/>
    <w:rsid w:val="007E0FE9"/>
    <w:rsid w:val="007E16AD"/>
    <w:rsid w:val="007E221C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E5F"/>
    <w:rsid w:val="007F59B7"/>
    <w:rsid w:val="007F5B5F"/>
    <w:rsid w:val="007F7C10"/>
    <w:rsid w:val="0080160A"/>
    <w:rsid w:val="008020C8"/>
    <w:rsid w:val="008026C5"/>
    <w:rsid w:val="00802F95"/>
    <w:rsid w:val="00803A67"/>
    <w:rsid w:val="00804E98"/>
    <w:rsid w:val="00811BD4"/>
    <w:rsid w:val="00813E9F"/>
    <w:rsid w:val="00814FF1"/>
    <w:rsid w:val="00815419"/>
    <w:rsid w:val="00816328"/>
    <w:rsid w:val="00816348"/>
    <w:rsid w:val="008175B8"/>
    <w:rsid w:val="00817786"/>
    <w:rsid w:val="00820F16"/>
    <w:rsid w:val="00821332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708"/>
    <w:rsid w:val="00843CCB"/>
    <w:rsid w:val="00843F76"/>
    <w:rsid w:val="0084452B"/>
    <w:rsid w:val="00844A0B"/>
    <w:rsid w:val="008458E6"/>
    <w:rsid w:val="00845B6B"/>
    <w:rsid w:val="00846474"/>
    <w:rsid w:val="0085181B"/>
    <w:rsid w:val="00852DB7"/>
    <w:rsid w:val="008539CF"/>
    <w:rsid w:val="008542D2"/>
    <w:rsid w:val="00854485"/>
    <w:rsid w:val="008548BC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EC6"/>
    <w:rsid w:val="008656F8"/>
    <w:rsid w:val="00865ADB"/>
    <w:rsid w:val="00865B4A"/>
    <w:rsid w:val="00865D27"/>
    <w:rsid w:val="00866160"/>
    <w:rsid w:val="00867ACE"/>
    <w:rsid w:val="00867CE4"/>
    <w:rsid w:val="00871786"/>
    <w:rsid w:val="00871D35"/>
    <w:rsid w:val="00872FF0"/>
    <w:rsid w:val="00873175"/>
    <w:rsid w:val="00873FFC"/>
    <w:rsid w:val="0087419B"/>
    <w:rsid w:val="0087442E"/>
    <w:rsid w:val="00875B77"/>
    <w:rsid w:val="00877064"/>
    <w:rsid w:val="00877BDB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6DDC"/>
    <w:rsid w:val="008879A9"/>
    <w:rsid w:val="00890695"/>
    <w:rsid w:val="0089211B"/>
    <w:rsid w:val="00892CBA"/>
    <w:rsid w:val="008935B4"/>
    <w:rsid w:val="00893B4D"/>
    <w:rsid w:val="0089499C"/>
    <w:rsid w:val="0089505E"/>
    <w:rsid w:val="00895195"/>
    <w:rsid w:val="00896168"/>
    <w:rsid w:val="00896543"/>
    <w:rsid w:val="008978C4"/>
    <w:rsid w:val="008A07BB"/>
    <w:rsid w:val="008A0A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B74F3"/>
    <w:rsid w:val="008C1C8C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333D"/>
    <w:rsid w:val="008D5678"/>
    <w:rsid w:val="008D5816"/>
    <w:rsid w:val="008D5F07"/>
    <w:rsid w:val="008D697A"/>
    <w:rsid w:val="008D6E20"/>
    <w:rsid w:val="008D71AA"/>
    <w:rsid w:val="008E1B21"/>
    <w:rsid w:val="008E1DAE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C60"/>
    <w:rsid w:val="008F5C8A"/>
    <w:rsid w:val="008F6CCC"/>
    <w:rsid w:val="008F6E87"/>
    <w:rsid w:val="008F6F5D"/>
    <w:rsid w:val="008F7200"/>
    <w:rsid w:val="009005B7"/>
    <w:rsid w:val="0090183C"/>
    <w:rsid w:val="00902585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3CF9"/>
    <w:rsid w:val="00914696"/>
    <w:rsid w:val="00914FB7"/>
    <w:rsid w:val="00916166"/>
    <w:rsid w:val="00917E28"/>
    <w:rsid w:val="00920724"/>
    <w:rsid w:val="00920B0A"/>
    <w:rsid w:val="0092138D"/>
    <w:rsid w:val="0092345C"/>
    <w:rsid w:val="00924285"/>
    <w:rsid w:val="00925076"/>
    <w:rsid w:val="009252FA"/>
    <w:rsid w:val="009255A6"/>
    <w:rsid w:val="009255E7"/>
    <w:rsid w:val="00926A03"/>
    <w:rsid w:val="009271A3"/>
    <w:rsid w:val="009307AD"/>
    <w:rsid w:val="00931153"/>
    <w:rsid w:val="00932090"/>
    <w:rsid w:val="00932917"/>
    <w:rsid w:val="009350C7"/>
    <w:rsid w:val="00935B8B"/>
    <w:rsid w:val="009361D9"/>
    <w:rsid w:val="00936D46"/>
    <w:rsid w:val="00940014"/>
    <w:rsid w:val="00940F44"/>
    <w:rsid w:val="0094464D"/>
    <w:rsid w:val="00946668"/>
    <w:rsid w:val="009469B6"/>
    <w:rsid w:val="009471D9"/>
    <w:rsid w:val="0094735C"/>
    <w:rsid w:val="00947706"/>
    <w:rsid w:val="0095057E"/>
    <w:rsid w:val="009515BB"/>
    <w:rsid w:val="00951D99"/>
    <w:rsid w:val="00952897"/>
    <w:rsid w:val="00952E7C"/>
    <w:rsid w:val="0095498E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2418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298B"/>
    <w:rsid w:val="00982A87"/>
    <w:rsid w:val="00982C51"/>
    <w:rsid w:val="009830FF"/>
    <w:rsid w:val="00983615"/>
    <w:rsid w:val="0098399E"/>
    <w:rsid w:val="00985E42"/>
    <w:rsid w:val="00985F0E"/>
    <w:rsid w:val="009867E0"/>
    <w:rsid w:val="00986B51"/>
    <w:rsid w:val="009871FC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165F"/>
    <w:rsid w:val="009A194A"/>
    <w:rsid w:val="009A2162"/>
    <w:rsid w:val="009A3F18"/>
    <w:rsid w:val="009A5507"/>
    <w:rsid w:val="009A5612"/>
    <w:rsid w:val="009B0D15"/>
    <w:rsid w:val="009B1A42"/>
    <w:rsid w:val="009B2065"/>
    <w:rsid w:val="009B3B90"/>
    <w:rsid w:val="009B4CFA"/>
    <w:rsid w:val="009B5386"/>
    <w:rsid w:val="009B7620"/>
    <w:rsid w:val="009C00EE"/>
    <w:rsid w:val="009C1E5A"/>
    <w:rsid w:val="009C2BD8"/>
    <w:rsid w:val="009C594F"/>
    <w:rsid w:val="009C7488"/>
    <w:rsid w:val="009D1B60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5129"/>
    <w:rsid w:val="009E609F"/>
    <w:rsid w:val="009F3B15"/>
    <w:rsid w:val="009F5610"/>
    <w:rsid w:val="009F61D5"/>
    <w:rsid w:val="009F663D"/>
    <w:rsid w:val="00A00225"/>
    <w:rsid w:val="00A006FC"/>
    <w:rsid w:val="00A02099"/>
    <w:rsid w:val="00A02322"/>
    <w:rsid w:val="00A02993"/>
    <w:rsid w:val="00A02CF2"/>
    <w:rsid w:val="00A0336E"/>
    <w:rsid w:val="00A04BC1"/>
    <w:rsid w:val="00A1116C"/>
    <w:rsid w:val="00A115DA"/>
    <w:rsid w:val="00A11B4F"/>
    <w:rsid w:val="00A11F22"/>
    <w:rsid w:val="00A12355"/>
    <w:rsid w:val="00A12F65"/>
    <w:rsid w:val="00A13E16"/>
    <w:rsid w:val="00A14080"/>
    <w:rsid w:val="00A16282"/>
    <w:rsid w:val="00A16382"/>
    <w:rsid w:val="00A16F79"/>
    <w:rsid w:val="00A17091"/>
    <w:rsid w:val="00A17CAC"/>
    <w:rsid w:val="00A2114C"/>
    <w:rsid w:val="00A214F5"/>
    <w:rsid w:val="00A262C9"/>
    <w:rsid w:val="00A269EF"/>
    <w:rsid w:val="00A303CC"/>
    <w:rsid w:val="00A30DF5"/>
    <w:rsid w:val="00A311D2"/>
    <w:rsid w:val="00A31F8C"/>
    <w:rsid w:val="00A32D60"/>
    <w:rsid w:val="00A3495F"/>
    <w:rsid w:val="00A3627A"/>
    <w:rsid w:val="00A409D5"/>
    <w:rsid w:val="00A40D97"/>
    <w:rsid w:val="00A4207D"/>
    <w:rsid w:val="00A43562"/>
    <w:rsid w:val="00A43A2F"/>
    <w:rsid w:val="00A45F7B"/>
    <w:rsid w:val="00A460CA"/>
    <w:rsid w:val="00A47BCF"/>
    <w:rsid w:val="00A50895"/>
    <w:rsid w:val="00A51406"/>
    <w:rsid w:val="00A51C60"/>
    <w:rsid w:val="00A52949"/>
    <w:rsid w:val="00A53DCB"/>
    <w:rsid w:val="00A543AA"/>
    <w:rsid w:val="00A5524C"/>
    <w:rsid w:val="00A55327"/>
    <w:rsid w:val="00A56D49"/>
    <w:rsid w:val="00A5709E"/>
    <w:rsid w:val="00A6045A"/>
    <w:rsid w:val="00A6082A"/>
    <w:rsid w:val="00A61144"/>
    <w:rsid w:val="00A61C42"/>
    <w:rsid w:val="00A62874"/>
    <w:rsid w:val="00A639F1"/>
    <w:rsid w:val="00A63A5D"/>
    <w:rsid w:val="00A6405A"/>
    <w:rsid w:val="00A64EEC"/>
    <w:rsid w:val="00A6560B"/>
    <w:rsid w:val="00A659D6"/>
    <w:rsid w:val="00A701A6"/>
    <w:rsid w:val="00A7046E"/>
    <w:rsid w:val="00A71574"/>
    <w:rsid w:val="00A71C0E"/>
    <w:rsid w:val="00A72510"/>
    <w:rsid w:val="00A72A20"/>
    <w:rsid w:val="00A730E5"/>
    <w:rsid w:val="00A73C6A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16C7"/>
    <w:rsid w:val="00A8292F"/>
    <w:rsid w:val="00A87495"/>
    <w:rsid w:val="00A8788A"/>
    <w:rsid w:val="00A900D9"/>
    <w:rsid w:val="00A91877"/>
    <w:rsid w:val="00A927BC"/>
    <w:rsid w:val="00A9305A"/>
    <w:rsid w:val="00A9333A"/>
    <w:rsid w:val="00A934BD"/>
    <w:rsid w:val="00A95580"/>
    <w:rsid w:val="00A95D4B"/>
    <w:rsid w:val="00A95DF9"/>
    <w:rsid w:val="00A960CD"/>
    <w:rsid w:val="00A97954"/>
    <w:rsid w:val="00AA00F6"/>
    <w:rsid w:val="00AA01F0"/>
    <w:rsid w:val="00AA0751"/>
    <w:rsid w:val="00AA0892"/>
    <w:rsid w:val="00AA0A18"/>
    <w:rsid w:val="00AA0EAA"/>
    <w:rsid w:val="00AA0FB1"/>
    <w:rsid w:val="00AA12E1"/>
    <w:rsid w:val="00AA2248"/>
    <w:rsid w:val="00AA2A3C"/>
    <w:rsid w:val="00AA4A17"/>
    <w:rsid w:val="00AA4E96"/>
    <w:rsid w:val="00AA6460"/>
    <w:rsid w:val="00AA7D91"/>
    <w:rsid w:val="00AB08B0"/>
    <w:rsid w:val="00AB1592"/>
    <w:rsid w:val="00AB15C0"/>
    <w:rsid w:val="00AB1E3E"/>
    <w:rsid w:val="00AB2E7E"/>
    <w:rsid w:val="00AB33B6"/>
    <w:rsid w:val="00AB39EA"/>
    <w:rsid w:val="00AB53E5"/>
    <w:rsid w:val="00AB5CE8"/>
    <w:rsid w:val="00AB5E80"/>
    <w:rsid w:val="00AB7542"/>
    <w:rsid w:val="00AB77F6"/>
    <w:rsid w:val="00AC0162"/>
    <w:rsid w:val="00AC26DF"/>
    <w:rsid w:val="00AC2CA8"/>
    <w:rsid w:val="00AC2F57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ABC"/>
    <w:rsid w:val="00AD3B22"/>
    <w:rsid w:val="00AD4D17"/>
    <w:rsid w:val="00AD529E"/>
    <w:rsid w:val="00AD6DAF"/>
    <w:rsid w:val="00AE054C"/>
    <w:rsid w:val="00AE3870"/>
    <w:rsid w:val="00AE3FFA"/>
    <w:rsid w:val="00AE4029"/>
    <w:rsid w:val="00AE4054"/>
    <w:rsid w:val="00AE411F"/>
    <w:rsid w:val="00AE5CFF"/>
    <w:rsid w:val="00AE5ECB"/>
    <w:rsid w:val="00AE5F4F"/>
    <w:rsid w:val="00AE62C1"/>
    <w:rsid w:val="00AE6B73"/>
    <w:rsid w:val="00AF05A5"/>
    <w:rsid w:val="00AF165F"/>
    <w:rsid w:val="00AF1CA7"/>
    <w:rsid w:val="00AF29DF"/>
    <w:rsid w:val="00AF2DC0"/>
    <w:rsid w:val="00AF3AD4"/>
    <w:rsid w:val="00AF4B96"/>
    <w:rsid w:val="00AF5EE1"/>
    <w:rsid w:val="00AF7544"/>
    <w:rsid w:val="00AF77EE"/>
    <w:rsid w:val="00B007ED"/>
    <w:rsid w:val="00B0082F"/>
    <w:rsid w:val="00B01CFF"/>
    <w:rsid w:val="00B01DCA"/>
    <w:rsid w:val="00B02451"/>
    <w:rsid w:val="00B02DE3"/>
    <w:rsid w:val="00B035B2"/>
    <w:rsid w:val="00B03D59"/>
    <w:rsid w:val="00B04D7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5764"/>
    <w:rsid w:val="00B168F8"/>
    <w:rsid w:val="00B16F6C"/>
    <w:rsid w:val="00B16FD4"/>
    <w:rsid w:val="00B20B31"/>
    <w:rsid w:val="00B20BEC"/>
    <w:rsid w:val="00B21149"/>
    <w:rsid w:val="00B2143E"/>
    <w:rsid w:val="00B214BB"/>
    <w:rsid w:val="00B2151B"/>
    <w:rsid w:val="00B217D2"/>
    <w:rsid w:val="00B21BC2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26CE"/>
    <w:rsid w:val="00B331FA"/>
    <w:rsid w:val="00B354B9"/>
    <w:rsid w:val="00B35931"/>
    <w:rsid w:val="00B35BD7"/>
    <w:rsid w:val="00B35DA1"/>
    <w:rsid w:val="00B366D5"/>
    <w:rsid w:val="00B36969"/>
    <w:rsid w:val="00B37678"/>
    <w:rsid w:val="00B40979"/>
    <w:rsid w:val="00B41361"/>
    <w:rsid w:val="00B415D1"/>
    <w:rsid w:val="00B44F3F"/>
    <w:rsid w:val="00B46CBC"/>
    <w:rsid w:val="00B47E8F"/>
    <w:rsid w:val="00B5082F"/>
    <w:rsid w:val="00B508B8"/>
    <w:rsid w:val="00B516BE"/>
    <w:rsid w:val="00B522F5"/>
    <w:rsid w:val="00B52DD8"/>
    <w:rsid w:val="00B5414F"/>
    <w:rsid w:val="00B54273"/>
    <w:rsid w:val="00B608F3"/>
    <w:rsid w:val="00B60D4B"/>
    <w:rsid w:val="00B613AD"/>
    <w:rsid w:val="00B613FC"/>
    <w:rsid w:val="00B61753"/>
    <w:rsid w:val="00B6298E"/>
    <w:rsid w:val="00B62A72"/>
    <w:rsid w:val="00B653FC"/>
    <w:rsid w:val="00B658FB"/>
    <w:rsid w:val="00B66749"/>
    <w:rsid w:val="00B66BDF"/>
    <w:rsid w:val="00B66C29"/>
    <w:rsid w:val="00B66CC0"/>
    <w:rsid w:val="00B70B42"/>
    <w:rsid w:val="00B71941"/>
    <w:rsid w:val="00B7255B"/>
    <w:rsid w:val="00B72576"/>
    <w:rsid w:val="00B72F67"/>
    <w:rsid w:val="00B737F8"/>
    <w:rsid w:val="00B747E4"/>
    <w:rsid w:val="00B76AF7"/>
    <w:rsid w:val="00B76EEE"/>
    <w:rsid w:val="00B777D0"/>
    <w:rsid w:val="00B77EB1"/>
    <w:rsid w:val="00B80594"/>
    <w:rsid w:val="00B80D3C"/>
    <w:rsid w:val="00B811CE"/>
    <w:rsid w:val="00B814C8"/>
    <w:rsid w:val="00B83D1E"/>
    <w:rsid w:val="00B84A9C"/>
    <w:rsid w:val="00B84B91"/>
    <w:rsid w:val="00B84F7B"/>
    <w:rsid w:val="00B84FAC"/>
    <w:rsid w:val="00B854D4"/>
    <w:rsid w:val="00B87677"/>
    <w:rsid w:val="00B93290"/>
    <w:rsid w:val="00B9359E"/>
    <w:rsid w:val="00B951D8"/>
    <w:rsid w:val="00B959C0"/>
    <w:rsid w:val="00B961D3"/>
    <w:rsid w:val="00B965BF"/>
    <w:rsid w:val="00B96EC3"/>
    <w:rsid w:val="00B97B54"/>
    <w:rsid w:val="00BA13F9"/>
    <w:rsid w:val="00BA145F"/>
    <w:rsid w:val="00BA1D14"/>
    <w:rsid w:val="00BA2400"/>
    <w:rsid w:val="00BA267B"/>
    <w:rsid w:val="00BA2A6E"/>
    <w:rsid w:val="00BA4345"/>
    <w:rsid w:val="00BA5FF6"/>
    <w:rsid w:val="00BA6749"/>
    <w:rsid w:val="00BA691E"/>
    <w:rsid w:val="00BA6D62"/>
    <w:rsid w:val="00BA7FF0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CF9"/>
    <w:rsid w:val="00BC1A28"/>
    <w:rsid w:val="00BC1DBA"/>
    <w:rsid w:val="00BC2527"/>
    <w:rsid w:val="00BC2D2A"/>
    <w:rsid w:val="00BC31AB"/>
    <w:rsid w:val="00BC5564"/>
    <w:rsid w:val="00BC6C88"/>
    <w:rsid w:val="00BC6F35"/>
    <w:rsid w:val="00BC728E"/>
    <w:rsid w:val="00BC7E21"/>
    <w:rsid w:val="00BD025B"/>
    <w:rsid w:val="00BD0612"/>
    <w:rsid w:val="00BD0CB7"/>
    <w:rsid w:val="00BD0DF7"/>
    <w:rsid w:val="00BD1363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7F3E"/>
    <w:rsid w:val="00BE09D2"/>
    <w:rsid w:val="00BE0C4A"/>
    <w:rsid w:val="00BE1084"/>
    <w:rsid w:val="00BE11FE"/>
    <w:rsid w:val="00BE17A8"/>
    <w:rsid w:val="00BE1F1A"/>
    <w:rsid w:val="00BE1FCE"/>
    <w:rsid w:val="00BE446D"/>
    <w:rsid w:val="00BE509B"/>
    <w:rsid w:val="00BE55C6"/>
    <w:rsid w:val="00BE5DC7"/>
    <w:rsid w:val="00BE671E"/>
    <w:rsid w:val="00BE7531"/>
    <w:rsid w:val="00BE754C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2A08"/>
    <w:rsid w:val="00C03AA3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2B72"/>
    <w:rsid w:val="00C23439"/>
    <w:rsid w:val="00C24057"/>
    <w:rsid w:val="00C26908"/>
    <w:rsid w:val="00C30163"/>
    <w:rsid w:val="00C301C0"/>
    <w:rsid w:val="00C30236"/>
    <w:rsid w:val="00C31007"/>
    <w:rsid w:val="00C32425"/>
    <w:rsid w:val="00C324DE"/>
    <w:rsid w:val="00C330B3"/>
    <w:rsid w:val="00C33E32"/>
    <w:rsid w:val="00C34296"/>
    <w:rsid w:val="00C35E4C"/>
    <w:rsid w:val="00C362B9"/>
    <w:rsid w:val="00C363B2"/>
    <w:rsid w:val="00C36A5D"/>
    <w:rsid w:val="00C3734D"/>
    <w:rsid w:val="00C37654"/>
    <w:rsid w:val="00C40269"/>
    <w:rsid w:val="00C40556"/>
    <w:rsid w:val="00C4088A"/>
    <w:rsid w:val="00C40DFF"/>
    <w:rsid w:val="00C40F5A"/>
    <w:rsid w:val="00C4184B"/>
    <w:rsid w:val="00C41EDB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3D1B"/>
    <w:rsid w:val="00C63D56"/>
    <w:rsid w:val="00C64AAA"/>
    <w:rsid w:val="00C64ECC"/>
    <w:rsid w:val="00C65270"/>
    <w:rsid w:val="00C655EB"/>
    <w:rsid w:val="00C6571B"/>
    <w:rsid w:val="00C65862"/>
    <w:rsid w:val="00C66A66"/>
    <w:rsid w:val="00C67FA8"/>
    <w:rsid w:val="00C7026E"/>
    <w:rsid w:val="00C70E8C"/>
    <w:rsid w:val="00C726E0"/>
    <w:rsid w:val="00C72832"/>
    <w:rsid w:val="00C730EC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1B0F"/>
    <w:rsid w:val="00C838A4"/>
    <w:rsid w:val="00C83904"/>
    <w:rsid w:val="00C85280"/>
    <w:rsid w:val="00C85F96"/>
    <w:rsid w:val="00C87D63"/>
    <w:rsid w:val="00C87F6B"/>
    <w:rsid w:val="00C921EF"/>
    <w:rsid w:val="00C9339B"/>
    <w:rsid w:val="00C9494B"/>
    <w:rsid w:val="00C94BFB"/>
    <w:rsid w:val="00C959E5"/>
    <w:rsid w:val="00C95C30"/>
    <w:rsid w:val="00C96794"/>
    <w:rsid w:val="00C97A39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4C5"/>
    <w:rsid w:val="00CA7D1F"/>
    <w:rsid w:val="00CB03CE"/>
    <w:rsid w:val="00CB0723"/>
    <w:rsid w:val="00CB0BA9"/>
    <w:rsid w:val="00CB163B"/>
    <w:rsid w:val="00CB188F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5893"/>
    <w:rsid w:val="00CD25F1"/>
    <w:rsid w:val="00CD4A41"/>
    <w:rsid w:val="00CD51F3"/>
    <w:rsid w:val="00CD5220"/>
    <w:rsid w:val="00CD6362"/>
    <w:rsid w:val="00CD72BD"/>
    <w:rsid w:val="00CE004A"/>
    <w:rsid w:val="00CE0225"/>
    <w:rsid w:val="00CE0B41"/>
    <w:rsid w:val="00CE116B"/>
    <w:rsid w:val="00CE163E"/>
    <w:rsid w:val="00CE17CD"/>
    <w:rsid w:val="00CE29A8"/>
    <w:rsid w:val="00CE2C5E"/>
    <w:rsid w:val="00CE2D8F"/>
    <w:rsid w:val="00CE2F9D"/>
    <w:rsid w:val="00CE4522"/>
    <w:rsid w:val="00CE5BAB"/>
    <w:rsid w:val="00CE6460"/>
    <w:rsid w:val="00CE7DC4"/>
    <w:rsid w:val="00CF05A1"/>
    <w:rsid w:val="00CF1790"/>
    <w:rsid w:val="00CF18AF"/>
    <w:rsid w:val="00CF4DCE"/>
    <w:rsid w:val="00CF5F29"/>
    <w:rsid w:val="00CF600A"/>
    <w:rsid w:val="00CF6192"/>
    <w:rsid w:val="00CF6221"/>
    <w:rsid w:val="00CF67D4"/>
    <w:rsid w:val="00CF6E52"/>
    <w:rsid w:val="00CF7072"/>
    <w:rsid w:val="00D011BA"/>
    <w:rsid w:val="00D02734"/>
    <w:rsid w:val="00D0389A"/>
    <w:rsid w:val="00D048F2"/>
    <w:rsid w:val="00D051A9"/>
    <w:rsid w:val="00D05EC4"/>
    <w:rsid w:val="00D0619A"/>
    <w:rsid w:val="00D07607"/>
    <w:rsid w:val="00D1008E"/>
    <w:rsid w:val="00D11D62"/>
    <w:rsid w:val="00D121F0"/>
    <w:rsid w:val="00D12928"/>
    <w:rsid w:val="00D12BDB"/>
    <w:rsid w:val="00D12C74"/>
    <w:rsid w:val="00D13014"/>
    <w:rsid w:val="00D13524"/>
    <w:rsid w:val="00D15B03"/>
    <w:rsid w:val="00D16BC6"/>
    <w:rsid w:val="00D16D86"/>
    <w:rsid w:val="00D16EF5"/>
    <w:rsid w:val="00D173F2"/>
    <w:rsid w:val="00D2004E"/>
    <w:rsid w:val="00D20E06"/>
    <w:rsid w:val="00D20E8F"/>
    <w:rsid w:val="00D2163B"/>
    <w:rsid w:val="00D21F4E"/>
    <w:rsid w:val="00D22803"/>
    <w:rsid w:val="00D2288C"/>
    <w:rsid w:val="00D235EF"/>
    <w:rsid w:val="00D239FE"/>
    <w:rsid w:val="00D242B5"/>
    <w:rsid w:val="00D24AC7"/>
    <w:rsid w:val="00D24FF3"/>
    <w:rsid w:val="00D2595E"/>
    <w:rsid w:val="00D25D78"/>
    <w:rsid w:val="00D2602C"/>
    <w:rsid w:val="00D26C32"/>
    <w:rsid w:val="00D3148C"/>
    <w:rsid w:val="00D32E2E"/>
    <w:rsid w:val="00D3786A"/>
    <w:rsid w:val="00D41523"/>
    <w:rsid w:val="00D4184F"/>
    <w:rsid w:val="00D42140"/>
    <w:rsid w:val="00D423F4"/>
    <w:rsid w:val="00D42EEE"/>
    <w:rsid w:val="00D4411F"/>
    <w:rsid w:val="00D447A8"/>
    <w:rsid w:val="00D45028"/>
    <w:rsid w:val="00D45ECD"/>
    <w:rsid w:val="00D463B3"/>
    <w:rsid w:val="00D46893"/>
    <w:rsid w:val="00D4765E"/>
    <w:rsid w:val="00D51191"/>
    <w:rsid w:val="00D511C3"/>
    <w:rsid w:val="00D52213"/>
    <w:rsid w:val="00D52A17"/>
    <w:rsid w:val="00D54C53"/>
    <w:rsid w:val="00D54E29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921"/>
    <w:rsid w:val="00D647AC"/>
    <w:rsid w:val="00D64C80"/>
    <w:rsid w:val="00D6641C"/>
    <w:rsid w:val="00D66928"/>
    <w:rsid w:val="00D676A2"/>
    <w:rsid w:val="00D67762"/>
    <w:rsid w:val="00D7060F"/>
    <w:rsid w:val="00D71145"/>
    <w:rsid w:val="00D713B3"/>
    <w:rsid w:val="00D71667"/>
    <w:rsid w:val="00D730A3"/>
    <w:rsid w:val="00D7452A"/>
    <w:rsid w:val="00D75F13"/>
    <w:rsid w:val="00D76EF5"/>
    <w:rsid w:val="00D773AA"/>
    <w:rsid w:val="00D77A76"/>
    <w:rsid w:val="00D809EE"/>
    <w:rsid w:val="00D81956"/>
    <w:rsid w:val="00D81CBD"/>
    <w:rsid w:val="00D8213D"/>
    <w:rsid w:val="00D82426"/>
    <w:rsid w:val="00D8294F"/>
    <w:rsid w:val="00D842E5"/>
    <w:rsid w:val="00D8439E"/>
    <w:rsid w:val="00D845C3"/>
    <w:rsid w:val="00D84EBB"/>
    <w:rsid w:val="00D85BD1"/>
    <w:rsid w:val="00D86A77"/>
    <w:rsid w:val="00D9100C"/>
    <w:rsid w:val="00D92199"/>
    <w:rsid w:val="00D92A96"/>
    <w:rsid w:val="00D96079"/>
    <w:rsid w:val="00D96C3E"/>
    <w:rsid w:val="00D97190"/>
    <w:rsid w:val="00D9777F"/>
    <w:rsid w:val="00DA1EB2"/>
    <w:rsid w:val="00DA26DB"/>
    <w:rsid w:val="00DA2B1C"/>
    <w:rsid w:val="00DA2C13"/>
    <w:rsid w:val="00DA3868"/>
    <w:rsid w:val="00DA3C6D"/>
    <w:rsid w:val="00DA44FF"/>
    <w:rsid w:val="00DA540A"/>
    <w:rsid w:val="00DA5B13"/>
    <w:rsid w:val="00DA5B6A"/>
    <w:rsid w:val="00DA5E33"/>
    <w:rsid w:val="00DA628E"/>
    <w:rsid w:val="00DA6440"/>
    <w:rsid w:val="00DB05EB"/>
    <w:rsid w:val="00DB0F12"/>
    <w:rsid w:val="00DB1B54"/>
    <w:rsid w:val="00DB1CF7"/>
    <w:rsid w:val="00DB2B0E"/>
    <w:rsid w:val="00DB3C69"/>
    <w:rsid w:val="00DB3F4B"/>
    <w:rsid w:val="00DB4CE3"/>
    <w:rsid w:val="00DB7376"/>
    <w:rsid w:val="00DC0C0E"/>
    <w:rsid w:val="00DC19C0"/>
    <w:rsid w:val="00DC1F9C"/>
    <w:rsid w:val="00DC3B0B"/>
    <w:rsid w:val="00DD10B6"/>
    <w:rsid w:val="00DD11A5"/>
    <w:rsid w:val="00DD1658"/>
    <w:rsid w:val="00DD198E"/>
    <w:rsid w:val="00DD2E5B"/>
    <w:rsid w:val="00DD2FAE"/>
    <w:rsid w:val="00DD318B"/>
    <w:rsid w:val="00DD3498"/>
    <w:rsid w:val="00DD3696"/>
    <w:rsid w:val="00DD36D7"/>
    <w:rsid w:val="00DD60DA"/>
    <w:rsid w:val="00DD7ED3"/>
    <w:rsid w:val="00DE0112"/>
    <w:rsid w:val="00DE0DEC"/>
    <w:rsid w:val="00DE12C0"/>
    <w:rsid w:val="00DE143F"/>
    <w:rsid w:val="00DE14D2"/>
    <w:rsid w:val="00DE4091"/>
    <w:rsid w:val="00DE47BE"/>
    <w:rsid w:val="00DE4916"/>
    <w:rsid w:val="00DE521A"/>
    <w:rsid w:val="00DE5F3F"/>
    <w:rsid w:val="00DE6929"/>
    <w:rsid w:val="00DE6D7C"/>
    <w:rsid w:val="00DE7603"/>
    <w:rsid w:val="00DF145D"/>
    <w:rsid w:val="00DF179D"/>
    <w:rsid w:val="00DF249D"/>
    <w:rsid w:val="00DF26A4"/>
    <w:rsid w:val="00DF2E75"/>
    <w:rsid w:val="00DF4CC3"/>
    <w:rsid w:val="00DF4CC4"/>
    <w:rsid w:val="00DF52EC"/>
    <w:rsid w:val="00DF799A"/>
    <w:rsid w:val="00DF7EBF"/>
    <w:rsid w:val="00E008E0"/>
    <w:rsid w:val="00E01928"/>
    <w:rsid w:val="00E01F59"/>
    <w:rsid w:val="00E023EF"/>
    <w:rsid w:val="00E03227"/>
    <w:rsid w:val="00E03BEA"/>
    <w:rsid w:val="00E040C7"/>
    <w:rsid w:val="00E0495C"/>
    <w:rsid w:val="00E052EA"/>
    <w:rsid w:val="00E06198"/>
    <w:rsid w:val="00E10751"/>
    <w:rsid w:val="00E1097A"/>
    <w:rsid w:val="00E124E8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282B"/>
    <w:rsid w:val="00E42A32"/>
    <w:rsid w:val="00E42EFC"/>
    <w:rsid w:val="00E43E18"/>
    <w:rsid w:val="00E44CF1"/>
    <w:rsid w:val="00E44CF2"/>
    <w:rsid w:val="00E45C92"/>
    <w:rsid w:val="00E5195D"/>
    <w:rsid w:val="00E5293D"/>
    <w:rsid w:val="00E52B6C"/>
    <w:rsid w:val="00E52BB3"/>
    <w:rsid w:val="00E54264"/>
    <w:rsid w:val="00E54FCB"/>
    <w:rsid w:val="00E55AEC"/>
    <w:rsid w:val="00E566D6"/>
    <w:rsid w:val="00E5757B"/>
    <w:rsid w:val="00E57E54"/>
    <w:rsid w:val="00E60488"/>
    <w:rsid w:val="00E605C0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C0A"/>
    <w:rsid w:val="00E65F45"/>
    <w:rsid w:val="00E66BDC"/>
    <w:rsid w:val="00E66C5B"/>
    <w:rsid w:val="00E67677"/>
    <w:rsid w:val="00E67A2B"/>
    <w:rsid w:val="00E67F41"/>
    <w:rsid w:val="00E70E3F"/>
    <w:rsid w:val="00E72D62"/>
    <w:rsid w:val="00E731F7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258"/>
    <w:rsid w:val="00E827AF"/>
    <w:rsid w:val="00E842DF"/>
    <w:rsid w:val="00E842F5"/>
    <w:rsid w:val="00E84642"/>
    <w:rsid w:val="00E86B0B"/>
    <w:rsid w:val="00E86D01"/>
    <w:rsid w:val="00E86DF8"/>
    <w:rsid w:val="00E86FBF"/>
    <w:rsid w:val="00E876A3"/>
    <w:rsid w:val="00E87BE2"/>
    <w:rsid w:val="00E9014D"/>
    <w:rsid w:val="00E91311"/>
    <w:rsid w:val="00E919BD"/>
    <w:rsid w:val="00E91B24"/>
    <w:rsid w:val="00E92B5A"/>
    <w:rsid w:val="00E92CB0"/>
    <w:rsid w:val="00E93024"/>
    <w:rsid w:val="00E93377"/>
    <w:rsid w:val="00E93B58"/>
    <w:rsid w:val="00E93E3B"/>
    <w:rsid w:val="00E949EF"/>
    <w:rsid w:val="00E95F56"/>
    <w:rsid w:val="00E960B5"/>
    <w:rsid w:val="00E975B2"/>
    <w:rsid w:val="00EA00FB"/>
    <w:rsid w:val="00EA10D0"/>
    <w:rsid w:val="00EA3D05"/>
    <w:rsid w:val="00EA4DF6"/>
    <w:rsid w:val="00EA5033"/>
    <w:rsid w:val="00EA56F9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228D"/>
    <w:rsid w:val="00EC29BE"/>
    <w:rsid w:val="00EC2D63"/>
    <w:rsid w:val="00EC310E"/>
    <w:rsid w:val="00EC3621"/>
    <w:rsid w:val="00EC4EA7"/>
    <w:rsid w:val="00EC5108"/>
    <w:rsid w:val="00EC5F5A"/>
    <w:rsid w:val="00EC6417"/>
    <w:rsid w:val="00EC68CD"/>
    <w:rsid w:val="00EC6BE8"/>
    <w:rsid w:val="00ED0C0C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6523"/>
    <w:rsid w:val="00EE7AA5"/>
    <w:rsid w:val="00EE7EB3"/>
    <w:rsid w:val="00EF29F7"/>
    <w:rsid w:val="00EF2ECA"/>
    <w:rsid w:val="00EF41BD"/>
    <w:rsid w:val="00EF48DE"/>
    <w:rsid w:val="00EF5467"/>
    <w:rsid w:val="00EF5857"/>
    <w:rsid w:val="00EF5900"/>
    <w:rsid w:val="00EF5965"/>
    <w:rsid w:val="00F01628"/>
    <w:rsid w:val="00F01CAB"/>
    <w:rsid w:val="00F0232D"/>
    <w:rsid w:val="00F03F94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24E9"/>
    <w:rsid w:val="00F22C76"/>
    <w:rsid w:val="00F23265"/>
    <w:rsid w:val="00F24104"/>
    <w:rsid w:val="00F24EDB"/>
    <w:rsid w:val="00F25512"/>
    <w:rsid w:val="00F25B4E"/>
    <w:rsid w:val="00F264DC"/>
    <w:rsid w:val="00F26617"/>
    <w:rsid w:val="00F277E0"/>
    <w:rsid w:val="00F27A5E"/>
    <w:rsid w:val="00F3027B"/>
    <w:rsid w:val="00F32BC2"/>
    <w:rsid w:val="00F32D2A"/>
    <w:rsid w:val="00F33488"/>
    <w:rsid w:val="00F33CDD"/>
    <w:rsid w:val="00F3506F"/>
    <w:rsid w:val="00F352AA"/>
    <w:rsid w:val="00F359C2"/>
    <w:rsid w:val="00F3664F"/>
    <w:rsid w:val="00F37335"/>
    <w:rsid w:val="00F41C9E"/>
    <w:rsid w:val="00F4773A"/>
    <w:rsid w:val="00F47D33"/>
    <w:rsid w:val="00F515FE"/>
    <w:rsid w:val="00F52B71"/>
    <w:rsid w:val="00F54E27"/>
    <w:rsid w:val="00F55BE6"/>
    <w:rsid w:val="00F6040F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25B0"/>
    <w:rsid w:val="00F734A7"/>
    <w:rsid w:val="00F7390C"/>
    <w:rsid w:val="00F744D9"/>
    <w:rsid w:val="00F74DD2"/>
    <w:rsid w:val="00F755D8"/>
    <w:rsid w:val="00F75BEF"/>
    <w:rsid w:val="00F765D0"/>
    <w:rsid w:val="00F76DC4"/>
    <w:rsid w:val="00F826A5"/>
    <w:rsid w:val="00F83AB0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4430"/>
    <w:rsid w:val="00F95226"/>
    <w:rsid w:val="00FA1099"/>
    <w:rsid w:val="00FA1DC1"/>
    <w:rsid w:val="00FA3700"/>
    <w:rsid w:val="00FA3A73"/>
    <w:rsid w:val="00FA5C86"/>
    <w:rsid w:val="00FA69F7"/>
    <w:rsid w:val="00FB00BA"/>
    <w:rsid w:val="00FB0274"/>
    <w:rsid w:val="00FB05D4"/>
    <w:rsid w:val="00FB0C0C"/>
    <w:rsid w:val="00FB182A"/>
    <w:rsid w:val="00FB3872"/>
    <w:rsid w:val="00FB4EF6"/>
    <w:rsid w:val="00FB680A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65C3"/>
    <w:rsid w:val="00FD076D"/>
    <w:rsid w:val="00FD2622"/>
    <w:rsid w:val="00FD2DC6"/>
    <w:rsid w:val="00FD2DE3"/>
    <w:rsid w:val="00FD3016"/>
    <w:rsid w:val="00FD57CC"/>
    <w:rsid w:val="00FD6513"/>
    <w:rsid w:val="00FD6A31"/>
    <w:rsid w:val="00FE0232"/>
    <w:rsid w:val="00FE157C"/>
    <w:rsid w:val="00FE1A75"/>
    <w:rsid w:val="00FE2628"/>
    <w:rsid w:val="00FE2698"/>
    <w:rsid w:val="00FE3703"/>
    <w:rsid w:val="00FE4BBB"/>
    <w:rsid w:val="00FF0D83"/>
    <w:rsid w:val="00FF1916"/>
    <w:rsid w:val="00FF1C8A"/>
    <w:rsid w:val="00FF1DFE"/>
    <w:rsid w:val="00FF2293"/>
    <w:rsid w:val="00FF3872"/>
    <w:rsid w:val="00FF3BD2"/>
    <w:rsid w:val="00FF5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27D757"/>
  <w15:docId w15:val="{A177034D-96C4-49D4-B75D-FB8DC566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2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2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2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3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4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4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,L1"/>
    <w:basedOn w:val="Normalny"/>
    <w:link w:val="AkapitzlistZnak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15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26"/>
      </w:numPr>
    </w:pPr>
  </w:style>
  <w:style w:type="numbering" w:customStyle="1" w:styleId="WWNum27">
    <w:name w:val="WWNum27"/>
    <w:basedOn w:val="Bezlisty"/>
    <w:rsid w:val="00354687"/>
    <w:pPr>
      <w:numPr>
        <w:numId w:val="18"/>
      </w:numPr>
    </w:pPr>
  </w:style>
  <w:style w:type="numbering" w:customStyle="1" w:styleId="WWNum74">
    <w:name w:val="WWNum74"/>
    <w:basedOn w:val="Bezlisty"/>
    <w:rsid w:val="00354687"/>
    <w:pPr>
      <w:numPr>
        <w:numId w:val="19"/>
      </w:numPr>
    </w:pPr>
  </w:style>
  <w:style w:type="numbering" w:customStyle="1" w:styleId="Outline">
    <w:name w:val="Outline"/>
    <w:basedOn w:val="Bezlisty"/>
    <w:rsid w:val="00E65F45"/>
    <w:pPr>
      <w:numPr>
        <w:numId w:val="22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99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631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semiHidden/>
    <w:unhideWhenUsed/>
    <w:rsid w:val="004925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92592"/>
  </w:style>
  <w:style w:type="character" w:customStyle="1" w:styleId="TekstkomentarzaZnak">
    <w:name w:val="Tekst komentarza Znak"/>
    <w:basedOn w:val="Domylnaczcionkaakapitu"/>
    <w:link w:val="Tekstkomentarza"/>
    <w:rsid w:val="00492592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925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92592"/>
    <w:rPr>
      <w:b/>
      <w:bCs/>
    </w:rPr>
  </w:style>
  <w:style w:type="paragraph" w:customStyle="1" w:styleId="Zal-text">
    <w:name w:val="Zal-text"/>
    <w:basedOn w:val="Normalny"/>
    <w:rsid w:val="00F37335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MyriadPro-Regular" w:hAnsi="MyriadPro-Regular" w:cs="MyriadPro-Regular"/>
      <w:color w:val="000000"/>
      <w:sz w:val="22"/>
      <w:szCs w:val="22"/>
      <w:lang w:bidi="pl-PL"/>
    </w:rPr>
  </w:style>
  <w:style w:type="paragraph" w:customStyle="1" w:styleId="zalbold-centr">
    <w:name w:val="zal bold-centr"/>
    <w:basedOn w:val="Normalny"/>
    <w:rsid w:val="001E5788"/>
    <w:pPr>
      <w:widowControl w:val="0"/>
      <w:suppressAutoHyphens/>
      <w:autoSpaceDE w:val="0"/>
      <w:spacing w:before="283" w:after="142" w:line="280" w:lineRule="atLeast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paragraph" w:customStyle="1" w:styleId="Tytutabeli">
    <w:name w:val="Tytu³ tabeli"/>
    <w:basedOn w:val="Normalny"/>
    <w:rsid w:val="001E5788"/>
    <w:pPr>
      <w:widowControl w:val="0"/>
      <w:tabs>
        <w:tab w:val="right" w:leader="dot" w:pos="2551"/>
      </w:tabs>
      <w:suppressAutoHyphens/>
      <w:autoSpaceDE w:val="0"/>
      <w:spacing w:before="227" w:after="113" w:line="280" w:lineRule="atLeast"/>
      <w:ind w:left="1474" w:right="1474"/>
      <w:jc w:val="center"/>
      <w:textAlignment w:val="center"/>
    </w:pPr>
    <w:rPr>
      <w:rFonts w:ascii="MyriadPro-Bold" w:eastAsia="MyriadPro-Bold" w:hAnsi="MyriadPro-Bold" w:cs="MyriadPro-Bold"/>
      <w:b/>
      <w:bCs/>
      <w:color w:val="000000"/>
      <w:sz w:val="22"/>
      <w:szCs w:val="22"/>
      <w:lang w:bidi="pl-PL"/>
    </w:rPr>
  </w:style>
  <w:style w:type="character" w:customStyle="1" w:styleId="markedcontent">
    <w:name w:val="markedcontent"/>
    <w:basedOn w:val="Domylnaczcionkaakapitu"/>
    <w:rsid w:val="00F6040F"/>
  </w:style>
  <w:style w:type="character" w:styleId="Nierozpoznanawzmianka">
    <w:name w:val="Unresolved Mention"/>
    <w:basedOn w:val="Domylnaczcionkaakapitu"/>
    <w:uiPriority w:val="99"/>
    <w:semiHidden/>
    <w:unhideWhenUsed/>
    <w:rsid w:val="0053726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2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7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47F1B-669D-4AA4-A07A-ACE1453FF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1814</Words>
  <Characters>13853</Characters>
  <Application>Microsoft Office Word</Application>
  <DocSecurity>0</DocSecurity>
  <Lines>115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15636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Józef Kuczera</cp:lastModifiedBy>
  <cp:revision>7</cp:revision>
  <cp:lastPrinted>2025-11-27T11:51:00Z</cp:lastPrinted>
  <dcterms:created xsi:type="dcterms:W3CDTF">2025-10-29T11:31:00Z</dcterms:created>
  <dcterms:modified xsi:type="dcterms:W3CDTF">2025-11-27T12:00:00Z</dcterms:modified>
</cp:coreProperties>
</file>