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323E1" w14:textId="514C4B86" w:rsidR="00706EF0" w:rsidRPr="0044399E" w:rsidRDefault="00F015AE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ZP</w:t>
      </w:r>
      <w:r w:rsidR="00837F7F">
        <w:rPr>
          <w:rFonts w:cs="Arial"/>
          <w:b/>
          <w:color w:val="000000" w:themeColor="text1"/>
          <w:szCs w:val="20"/>
        </w:rPr>
        <w:t>.271</w:t>
      </w:r>
      <w:r w:rsidR="001230C0">
        <w:rPr>
          <w:rFonts w:cs="Arial"/>
          <w:b/>
          <w:color w:val="000000" w:themeColor="text1"/>
          <w:szCs w:val="20"/>
        </w:rPr>
        <w:t>.</w:t>
      </w:r>
      <w:r w:rsidR="00C80D76">
        <w:rPr>
          <w:rFonts w:cs="Arial"/>
          <w:b/>
          <w:color w:val="000000" w:themeColor="text1"/>
          <w:szCs w:val="20"/>
        </w:rPr>
        <w:t>0</w:t>
      </w:r>
      <w:r>
        <w:rPr>
          <w:rFonts w:cs="Arial"/>
          <w:b/>
          <w:color w:val="000000" w:themeColor="text1"/>
          <w:szCs w:val="20"/>
        </w:rPr>
        <w:t>4</w:t>
      </w:r>
      <w:r w:rsidR="00837F7F" w:rsidRPr="00AD7C2E">
        <w:rPr>
          <w:rFonts w:cs="Arial"/>
          <w:b/>
          <w:color w:val="000000" w:themeColor="text1"/>
          <w:szCs w:val="20"/>
        </w:rPr>
        <w:t>.202</w:t>
      </w:r>
      <w:r w:rsidR="00C80D76">
        <w:rPr>
          <w:rFonts w:cs="Arial"/>
          <w:b/>
          <w:color w:val="000000" w:themeColor="text1"/>
          <w:szCs w:val="20"/>
        </w:rPr>
        <w:t>5</w:t>
      </w:r>
      <w:r w:rsidR="00890F35" w:rsidRPr="0044399E">
        <w:rPr>
          <w:rFonts w:cs="Arial"/>
          <w:b/>
          <w:color w:val="000000" w:themeColor="text1"/>
          <w:szCs w:val="20"/>
        </w:rPr>
        <w:tab/>
      </w:r>
      <w:r w:rsidR="00E81F53">
        <w:rPr>
          <w:rFonts w:cs="Arial"/>
          <w:b/>
          <w:color w:val="000000" w:themeColor="text1"/>
          <w:szCs w:val="20"/>
        </w:rPr>
        <w:t>Załącznik N</w:t>
      </w:r>
      <w:r w:rsidR="00706EF0" w:rsidRPr="0044399E">
        <w:rPr>
          <w:rFonts w:cs="Arial"/>
          <w:b/>
          <w:color w:val="000000" w:themeColor="text1"/>
          <w:szCs w:val="20"/>
        </w:rPr>
        <w:t xml:space="preserve">r </w:t>
      </w:r>
      <w:r w:rsidR="00D628CF">
        <w:rPr>
          <w:rFonts w:cs="Arial"/>
          <w:b/>
          <w:color w:val="000000" w:themeColor="text1"/>
          <w:szCs w:val="20"/>
        </w:rPr>
        <w:t>5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14:paraId="0D89D175" w14:textId="0094D7A9" w:rsidR="00837F7F" w:rsidRPr="003A7960" w:rsidRDefault="00A900C8" w:rsidP="003A7960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14:paraId="7B351E7D" w14:textId="77777777"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950738">
        <w:rPr>
          <w:rFonts w:cs="Arial"/>
          <w:b/>
          <w:color w:val="000000" w:themeColor="text1"/>
          <w:szCs w:val="20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3FDF88F6" w14:textId="4C1623B2" w:rsidR="00A900C8" w:rsidRPr="00DE4E99" w:rsidRDefault="00A900C8" w:rsidP="00837F7F">
      <w:pPr>
        <w:spacing w:before="240"/>
        <w:rPr>
          <w:rFonts w:cs="Arial"/>
          <w:color w:val="000000" w:themeColor="text1"/>
          <w:szCs w:val="20"/>
        </w:rPr>
      </w:pPr>
      <w:r w:rsidRPr="00DE4E99">
        <w:rPr>
          <w:rFonts w:cs="Arial"/>
          <w:color w:val="000000" w:themeColor="text1"/>
          <w:szCs w:val="20"/>
        </w:rPr>
        <w:t xml:space="preserve">Składając ofertę w postępowaniu o udzielenie </w:t>
      </w:r>
      <w:r w:rsidR="00E81589">
        <w:rPr>
          <w:rFonts w:cs="Arial"/>
          <w:color w:val="000000" w:themeColor="text1"/>
          <w:szCs w:val="20"/>
        </w:rPr>
        <w:t>zamówienia publicznego dla zadania</w:t>
      </w:r>
      <w:r w:rsidR="00F015AE">
        <w:rPr>
          <w:rFonts w:cs="Arial"/>
          <w:color w:val="000000" w:themeColor="text1"/>
          <w:szCs w:val="20"/>
        </w:rPr>
        <w:t xml:space="preserve">: </w:t>
      </w:r>
      <w:r w:rsidR="00F015AE">
        <w:rPr>
          <w:rFonts w:cs="Arial"/>
          <w:b/>
          <w:iCs/>
          <w:color w:val="auto"/>
          <w:szCs w:val="20"/>
          <w:lang w:eastAsia="pl-PL"/>
        </w:rPr>
        <w:t>„Świadczenie usług cateringowych, polegających na przygotowywaniu i dowozie posiłków do Gminnego Żłobka „Leśne Skrzaty” w gminie Strzelce”</w:t>
      </w:r>
      <w:r w:rsidR="004A547D">
        <w:rPr>
          <w:rFonts w:eastAsiaTheme="minorHAnsi" w:cs="Arial"/>
          <w:color w:val="0F243E" w:themeColor="text2" w:themeShade="80"/>
          <w:szCs w:val="20"/>
        </w:rPr>
        <w:t xml:space="preserve">, </w:t>
      </w:r>
      <w:r w:rsidR="00DE4E99">
        <w:rPr>
          <w:rFonts w:cs="Arial"/>
          <w:color w:val="000000" w:themeColor="text1"/>
          <w:szCs w:val="20"/>
        </w:rPr>
        <w:t xml:space="preserve">my niżej podpisani </w:t>
      </w:r>
      <w:r w:rsidRPr="0044399E">
        <w:rPr>
          <w:rFonts w:cs="Arial"/>
          <w:color w:val="000000" w:themeColor="text1"/>
        </w:rPr>
        <w:t>reprezentujący Wykonawcę/Wykonawców:</w:t>
      </w:r>
    </w:p>
    <w:p w14:paraId="7D962067" w14:textId="77777777" w:rsidR="00A900C8" w:rsidRPr="0044399E" w:rsidRDefault="00A900C8" w:rsidP="00DE4E99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036603DC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7BAECCE2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7BF7029E" w14:textId="77777777"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4E2C65CD" w14:textId="77777777"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14:paraId="184A53CC" w14:textId="77777777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767D8948" w14:textId="77777777"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14:paraId="490876A2" w14:textId="77777777"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64BBF8D8" w14:textId="77777777"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1A466810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1A12EF61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63760D3D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42E6D56C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2C96582B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1EC12B7C" w14:textId="77777777"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14:paraId="73AE00EC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75664582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lastRenderedPageBreak/>
        <w:t>zawarcia umowy w sprawie zamówienia publicznego*.</w:t>
      </w:r>
    </w:p>
    <w:p w14:paraId="6F857C18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14:paraId="6EF685E6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14:paraId="027BB907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F75E761" w14:textId="77777777"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44399E" w:rsidRPr="0044399E" w14:paraId="35376018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6A07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6DB3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44399E" w:rsidRPr="0044399E" w14:paraId="0F26AFE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3A0F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13EA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41B1F0FC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1E16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24C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5722D07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D5B3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324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DA45D0A" w14:textId="77777777" w:rsidR="00487B3A" w:rsidRPr="0044399E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44399E" w:rsidSect="003D69E3">
      <w:footerReference w:type="default" r:id="rId8"/>
      <w:headerReference w:type="first" r:id="rId9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74EA7" w14:textId="77777777" w:rsidR="00366AC3" w:rsidRDefault="00366AC3">
      <w:r>
        <w:separator/>
      </w:r>
    </w:p>
  </w:endnote>
  <w:endnote w:type="continuationSeparator" w:id="0">
    <w:p w14:paraId="75C360F4" w14:textId="77777777" w:rsidR="00366AC3" w:rsidRDefault="00366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41D45" w14:textId="77777777" w:rsidR="00D9565D" w:rsidRPr="00B36434" w:rsidRDefault="007962F1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78556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52F42" w14:textId="77777777" w:rsidR="00366AC3" w:rsidRDefault="00366AC3">
      <w:r>
        <w:separator/>
      </w:r>
    </w:p>
  </w:footnote>
  <w:footnote w:type="continuationSeparator" w:id="0">
    <w:p w14:paraId="2490B697" w14:textId="77777777" w:rsidR="00366AC3" w:rsidRDefault="00366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1C705" w14:textId="38A18DF9" w:rsidR="00B36434" w:rsidRDefault="00B36434" w:rsidP="00EF1A9E">
    <w:pPr>
      <w:pStyle w:val="Nagwek"/>
      <w:jc w:val="center"/>
    </w:pPr>
  </w:p>
  <w:p w14:paraId="043CF345" w14:textId="77777777" w:rsidR="00EF1A9E" w:rsidRDefault="00EF1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1346819">
    <w:abstractNumId w:val="8"/>
  </w:num>
  <w:num w:numId="2" w16cid:durableId="865824176">
    <w:abstractNumId w:val="7"/>
  </w:num>
  <w:num w:numId="3" w16cid:durableId="749471857">
    <w:abstractNumId w:val="12"/>
  </w:num>
  <w:num w:numId="4" w16cid:durableId="430248607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8612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8577692">
    <w:abstractNumId w:val="13"/>
  </w:num>
  <w:num w:numId="7" w16cid:durableId="24596645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0F1F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424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291F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7FF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0F7D0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568C"/>
    <w:rsid w:val="00117281"/>
    <w:rsid w:val="00117CA6"/>
    <w:rsid w:val="0012021D"/>
    <w:rsid w:val="00120A1A"/>
    <w:rsid w:val="00120B85"/>
    <w:rsid w:val="0012185C"/>
    <w:rsid w:val="00121E3C"/>
    <w:rsid w:val="00121E59"/>
    <w:rsid w:val="001230C0"/>
    <w:rsid w:val="00123433"/>
    <w:rsid w:val="00123A11"/>
    <w:rsid w:val="00124FB9"/>
    <w:rsid w:val="001268D2"/>
    <w:rsid w:val="001274B4"/>
    <w:rsid w:val="0013160F"/>
    <w:rsid w:val="00131E79"/>
    <w:rsid w:val="00131FC5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627"/>
    <w:rsid w:val="00147825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381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4A55"/>
    <w:rsid w:val="00175F12"/>
    <w:rsid w:val="001768A4"/>
    <w:rsid w:val="00176D32"/>
    <w:rsid w:val="00180A0C"/>
    <w:rsid w:val="001819B9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653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53F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3CD"/>
    <w:rsid w:val="00276A2A"/>
    <w:rsid w:val="00276EC0"/>
    <w:rsid w:val="00276F0C"/>
    <w:rsid w:val="00277426"/>
    <w:rsid w:val="002779B5"/>
    <w:rsid w:val="002801E3"/>
    <w:rsid w:val="00280F21"/>
    <w:rsid w:val="0028132F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3E66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6CF2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6B45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3C3"/>
    <w:rsid w:val="00305A07"/>
    <w:rsid w:val="00305BFF"/>
    <w:rsid w:val="003063D1"/>
    <w:rsid w:val="00306902"/>
    <w:rsid w:val="003072AF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AC3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4BF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2F5"/>
    <w:rsid w:val="003A3F4F"/>
    <w:rsid w:val="003A44D7"/>
    <w:rsid w:val="003A5363"/>
    <w:rsid w:val="003A5801"/>
    <w:rsid w:val="003A7960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5054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629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0500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547D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D7BF2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CC6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5BB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1F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8BA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1EF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1F69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679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A09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99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1218"/>
    <w:rsid w:val="00782CFA"/>
    <w:rsid w:val="00783199"/>
    <w:rsid w:val="007841BC"/>
    <w:rsid w:val="0078445E"/>
    <w:rsid w:val="00784553"/>
    <w:rsid w:val="00785226"/>
    <w:rsid w:val="00785561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62F1"/>
    <w:rsid w:val="00797363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4156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2A83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37F7F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AAD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2CC5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0738"/>
    <w:rsid w:val="00951C7B"/>
    <w:rsid w:val="00952962"/>
    <w:rsid w:val="0095308F"/>
    <w:rsid w:val="009538FA"/>
    <w:rsid w:val="009545CA"/>
    <w:rsid w:val="0095482F"/>
    <w:rsid w:val="00954D9A"/>
    <w:rsid w:val="00954F39"/>
    <w:rsid w:val="00954F3D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0D6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673"/>
    <w:rsid w:val="009B3B18"/>
    <w:rsid w:val="009B4949"/>
    <w:rsid w:val="009B7456"/>
    <w:rsid w:val="009C027E"/>
    <w:rsid w:val="009C05A2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C86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54F8"/>
    <w:rsid w:val="00A05E51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B3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57E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B07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A27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6D96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47F"/>
    <w:rsid w:val="00B413CD"/>
    <w:rsid w:val="00B41978"/>
    <w:rsid w:val="00B41D66"/>
    <w:rsid w:val="00B4315F"/>
    <w:rsid w:val="00B44167"/>
    <w:rsid w:val="00B44506"/>
    <w:rsid w:val="00B45C7D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08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1622"/>
    <w:rsid w:val="00B719B3"/>
    <w:rsid w:val="00B72B9C"/>
    <w:rsid w:val="00B72F4C"/>
    <w:rsid w:val="00B73052"/>
    <w:rsid w:val="00B737FC"/>
    <w:rsid w:val="00B7568C"/>
    <w:rsid w:val="00B75B0C"/>
    <w:rsid w:val="00B7621A"/>
    <w:rsid w:val="00B77524"/>
    <w:rsid w:val="00B77EEC"/>
    <w:rsid w:val="00B80CB9"/>
    <w:rsid w:val="00B81E99"/>
    <w:rsid w:val="00B82076"/>
    <w:rsid w:val="00B8215C"/>
    <w:rsid w:val="00B83B66"/>
    <w:rsid w:val="00B83F66"/>
    <w:rsid w:val="00B8499F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9E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2F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345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6F8D"/>
    <w:rsid w:val="00C37445"/>
    <w:rsid w:val="00C3759A"/>
    <w:rsid w:val="00C40ADE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0D76"/>
    <w:rsid w:val="00C8143F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95EEF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259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10B"/>
    <w:rsid w:val="00CF2A22"/>
    <w:rsid w:val="00CF3985"/>
    <w:rsid w:val="00CF3EC6"/>
    <w:rsid w:val="00CF60A7"/>
    <w:rsid w:val="00CF60CC"/>
    <w:rsid w:val="00CF6880"/>
    <w:rsid w:val="00CF7577"/>
    <w:rsid w:val="00D000EA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6A9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28CF"/>
    <w:rsid w:val="00D66CE8"/>
    <w:rsid w:val="00D66D8A"/>
    <w:rsid w:val="00D704DB"/>
    <w:rsid w:val="00D721B6"/>
    <w:rsid w:val="00D727A0"/>
    <w:rsid w:val="00D72AFD"/>
    <w:rsid w:val="00D72B42"/>
    <w:rsid w:val="00D72C9B"/>
    <w:rsid w:val="00D733B3"/>
    <w:rsid w:val="00D745EA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860"/>
    <w:rsid w:val="00DB5E46"/>
    <w:rsid w:val="00DB6526"/>
    <w:rsid w:val="00DB6CA1"/>
    <w:rsid w:val="00DC0996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4E99"/>
    <w:rsid w:val="00DE5057"/>
    <w:rsid w:val="00DE603C"/>
    <w:rsid w:val="00DE69B4"/>
    <w:rsid w:val="00DE7596"/>
    <w:rsid w:val="00DE76C0"/>
    <w:rsid w:val="00DF0870"/>
    <w:rsid w:val="00DF0D82"/>
    <w:rsid w:val="00DF18F1"/>
    <w:rsid w:val="00DF2085"/>
    <w:rsid w:val="00DF26F4"/>
    <w:rsid w:val="00DF2891"/>
    <w:rsid w:val="00DF2F0F"/>
    <w:rsid w:val="00DF31F3"/>
    <w:rsid w:val="00DF3B57"/>
    <w:rsid w:val="00DF489C"/>
    <w:rsid w:val="00DF4E03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2928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589"/>
    <w:rsid w:val="00E81DCA"/>
    <w:rsid w:val="00E81F53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5829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238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5C86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5A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62C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4F6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40B5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38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EAA4A9"/>
  <w15:docId w15:val="{447FC5CB-70DB-465C-8F4E-3AFA4253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118F-AEDB-41E5-A223-2441808A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1868</Characters>
  <Application>Microsoft Office Word</Application>
  <DocSecurity>0</DocSecurity>
  <Lines>45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 szymanski</cp:lastModifiedBy>
  <cp:revision>20</cp:revision>
  <cp:lastPrinted>2015-03-06T05:37:00Z</cp:lastPrinted>
  <dcterms:created xsi:type="dcterms:W3CDTF">2023-07-28T09:35:00Z</dcterms:created>
  <dcterms:modified xsi:type="dcterms:W3CDTF">2025-11-30T18:34:00Z</dcterms:modified>
</cp:coreProperties>
</file>