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494C0" w14:textId="64B59745" w:rsidR="00BE3DA5" w:rsidRDefault="00B06368" w:rsidP="00BE3DA5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BE3DA5">
        <w:rPr>
          <w:rFonts w:cs="Arial"/>
          <w:b/>
          <w:color w:val="000000" w:themeColor="text1"/>
          <w:szCs w:val="20"/>
        </w:rPr>
        <w:t>.271.</w:t>
      </w:r>
      <w:r w:rsidR="00776DC6">
        <w:rPr>
          <w:rFonts w:cs="Arial"/>
          <w:b/>
          <w:color w:val="000000" w:themeColor="text1"/>
          <w:szCs w:val="20"/>
        </w:rPr>
        <w:t>0</w:t>
      </w:r>
      <w:r w:rsidR="00BA21C6">
        <w:rPr>
          <w:rFonts w:cs="Arial"/>
          <w:b/>
          <w:color w:val="000000" w:themeColor="text1"/>
          <w:szCs w:val="20"/>
        </w:rPr>
        <w:t>4</w:t>
      </w:r>
      <w:r w:rsidR="00BE3DA5">
        <w:rPr>
          <w:rFonts w:cs="Arial"/>
          <w:b/>
          <w:color w:val="000000" w:themeColor="text1"/>
          <w:szCs w:val="20"/>
        </w:rPr>
        <w:t>.202</w:t>
      </w:r>
      <w:r w:rsidR="00776DC6">
        <w:rPr>
          <w:rFonts w:cs="Arial"/>
          <w:b/>
          <w:color w:val="000000" w:themeColor="text1"/>
          <w:szCs w:val="20"/>
        </w:rPr>
        <w:t>5</w:t>
      </w:r>
    </w:p>
    <w:p w14:paraId="202E8671" w14:textId="0BA6F3C8" w:rsidR="00C50DC2" w:rsidRPr="00E23A62" w:rsidRDefault="003558C1" w:rsidP="00E23A62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33E866EE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75C1960B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EA61F2E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606F2DD" w14:textId="1711C488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C43CCF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339FE93E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8C3CB03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2A50039D" w14:textId="77777777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5AA7697D" w14:textId="77777777" w:rsidR="00571FCB" w:rsidRPr="00776DC6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6386B6E0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4222A0B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7D6C0B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77A6C5B9" w14:textId="77777777" w:rsidR="0035633C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14:paraId="6B9620FC" w14:textId="77777777" w:rsidR="00B20096" w:rsidRPr="008021EA" w:rsidRDefault="00B20096" w:rsidP="00B20096">
      <w:pPr>
        <w:rPr>
          <w:rFonts w:cs="Arial"/>
          <w:color w:val="000000" w:themeColor="text1"/>
          <w:szCs w:val="20"/>
        </w:rPr>
      </w:pPr>
    </w:p>
    <w:p w14:paraId="797C63F9" w14:textId="2A519ADC" w:rsidR="00B20096" w:rsidRPr="00B20096" w:rsidRDefault="00B20096" w:rsidP="00B20096">
      <w:r w:rsidRPr="00B20096">
        <w:rPr>
          <w:b/>
          <w:bCs/>
        </w:rPr>
        <w:t>DANE KONTAKTOWE WYKONAWCY NA PLATFORMIE eZ</w:t>
      </w:r>
      <w:r w:rsidR="0014053D">
        <w:rPr>
          <w:b/>
          <w:bCs/>
        </w:rPr>
        <w:t>amówienia (</w:t>
      </w:r>
      <w:r w:rsidRPr="00B20096">
        <w:t>dane konta</w:t>
      </w:r>
      <w:r w:rsidR="0014053D">
        <w:t xml:space="preserve"> Wykonawcy</w:t>
      </w:r>
      <w:r w:rsidRPr="00B20096">
        <w:t xml:space="preserve"> na platformie eZamówienia, do prowadzenia komunikacji z </w:t>
      </w:r>
      <w:r w:rsidR="0034790B">
        <w:t>Zamawiającym</w:t>
      </w:r>
      <w:r w:rsidR="0014053D">
        <w:t>):</w:t>
      </w:r>
    </w:p>
    <w:p w14:paraId="34142E2F" w14:textId="37E01136" w:rsidR="00B20096" w:rsidRPr="00B20096" w:rsidRDefault="00B20096" w:rsidP="00B20096">
      <w:r w:rsidRPr="00B20096">
        <w:tab/>
      </w:r>
    </w:p>
    <w:p w14:paraId="053C9C1E" w14:textId="2AA08F67" w:rsidR="00B20096" w:rsidRDefault="00B20096" w:rsidP="00B20096">
      <w:r w:rsidRPr="00B20096">
        <w:rPr>
          <w:b/>
          <w:bCs/>
        </w:rPr>
        <w:t>ID techniczne</w:t>
      </w:r>
      <w:r w:rsidRPr="00B20096">
        <w:t xml:space="preserve">: </w:t>
      </w:r>
      <w:r>
        <w:t>……………….</w:t>
      </w:r>
      <w:r w:rsidRPr="00B20096">
        <w:tab/>
      </w:r>
    </w:p>
    <w:p w14:paraId="3081A308" w14:textId="77777777" w:rsidR="00B20096" w:rsidRPr="00B20096" w:rsidRDefault="00B20096" w:rsidP="00B20096"/>
    <w:p w14:paraId="013DD29D" w14:textId="086864CC" w:rsidR="00B20096" w:rsidRDefault="00B20096" w:rsidP="00B20096">
      <w:r w:rsidRPr="00B20096">
        <w:rPr>
          <w:b/>
          <w:bCs/>
        </w:rPr>
        <w:t>NIP</w:t>
      </w:r>
      <w:r w:rsidRPr="00B20096">
        <w:t xml:space="preserve">: </w:t>
      </w:r>
      <w:r>
        <w:t>…………………….…….</w:t>
      </w:r>
      <w:r w:rsidRPr="00B20096">
        <w:tab/>
      </w:r>
    </w:p>
    <w:p w14:paraId="6CEF6AC6" w14:textId="77777777" w:rsidR="00B20096" w:rsidRPr="00B20096" w:rsidRDefault="00B20096" w:rsidP="00B20096"/>
    <w:p w14:paraId="3BC58EDA" w14:textId="66565EEF" w:rsidR="00B20096" w:rsidRPr="00B20096" w:rsidRDefault="00B20096" w:rsidP="00B20096">
      <w:r w:rsidRPr="00B20096">
        <w:rPr>
          <w:b/>
          <w:bCs/>
        </w:rPr>
        <w:t>REGON</w:t>
      </w:r>
      <w:r w:rsidRPr="00B20096">
        <w:t xml:space="preserve">: </w:t>
      </w:r>
      <w:r>
        <w:t>……………………..</w:t>
      </w:r>
      <w:r w:rsidRPr="00B20096">
        <w:tab/>
      </w:r>
    </w:p>
    <w:p w14:paraId="528C4DEB" w14:textId="77777777" w:rsidR="00B20096" w:rsidRPr="008F630F" w:rsidRDefault="00B20096" w:rsidP="007F5FA6">
      <w:pPr>
        <w:rPr>
          <w:rFonts w:cs="Arial"/>
          <w:color w:val="000000" w:themeColor="text1"/>
          <w:sz w:val="18"/>
          <w:szCs w:val="18"/>
        </w:rPr>
      </w:pPr>
    </w:p>
    <w:p w14:paraId="4AF3E450" w14:textId="282A73E1" w:rsidR="004110CF" w:rsidRPr="004110CF" w:rsidRDefault="00B65807" w:rsidP="004110CF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</w:t>
      </w:r>
      <w:r w:rsidR="00235488">
        <w:rPr>
          <w:rFonts w:cs="Arial"/>
          <w:color w:val="000000" w:themeColor="text1"/>
          <w:szCs w:val="20"/>
        </w:rPr>
        <w:t>:</w:t>
      </w:r>
      <w:r w:rsidR="00BD382E">
        <w:rPr>
          <w:rFonts w:cs="Arial"/>
          <w:color w:val="000000" w:themeColor="text1"/>
          <w:szCs w:val="20"/>
        </w:rPr>
        <w:t xml:space="preserve"> </w:t>
      </w:r>
      <w:r w:rsidR="00BD382E" w:rsidRPr="00BD382E">
        <w:rPr>
          <w:rFonts w:cs="Arial"/>
          <w:b/>
          <w:iCs/>
          <w:color w:val="auto"/>
          <w:szCs w:val="20"/>
          <w:lang w:eastAsia="pl-PL"/>
        </w:rPr>
        <w:t>„Świadczenie usług cateringowych, polegających na przygotowywaniu i dowozie posiłków do Gminnego Żłobka „Leśne Skrzaty” w gminie Strzelce”</w:t>
      </w:r>
      <w:r w:rsidR="00BD382E">
        <w:rPr>
          <w:rFonts w:cs="Arial"/>
          <w:color w:val="000000" w:themeColor="text1"/>
          <w:szCs w:val="20"/>
        </w:rPr>
        <w:t xml:space="preserve"> </w:t>
      </w:r>
      <w:r w:rsidR="004110CF" w:rsidRPr="004110CF">
        <w:t>(system cateringu)</w:t>
      </w:r>
      <w:r w:rsidR="00BD382E">
        <w:t>:</w:t>
      </w:r>
    </w:p>
    <w:p w14:paraId="767FDAF0" w14:textId="77777777" w:rsidR="00E666C3" w:rsidRDefault="00E666C3" w:rsidP="000B102C">
      <w:pPr>
        <w:rPr>
          <w:rFonts w:cs="Arial"/>
          <w:color w:val="000000" w:themeColor="text1"/>
          <w:szCs w:val="20"/>
        </w:rPr>
      </w:pPr>
    </w:p>
    <w:p w14:paraId="11CF3F9C" w14:textId="77777777" w:rsidR="00167530" w:rsidRPr="00167530" w:rsidRDefault="00167530" w:rsidP="00167530">
      <w:pPr>
        <w:numPr>
          <w:ilvl w:val="2"/>
          <w:numId w:val="23"/>
        </w:numPr>
        <w:suppressAutoHyphens/>
        <w:spacing w:after="200"/>
        <w:ind w:left="499" w:hanging="357"/>
        <w:rPr>
          <w:rFonts w:eastAsia="Calibri" w:cs="Arial"/>
          <w:color w:val="auto"/>
          <w:szCs w:val="20"/>
          <w:lang w:eastAsia="ar-SA"/>
        </w:rPr>
      </w:pPr>
      <w:r w:rsidRPr="00167530">
        <w:rPr>
          <w:rFonts w:eastAsia="Calibri" w:cs="Arial"/>
          <w:color w:val="auto"/>
          <w:szCs w:val="20"/>
          <w:lang w:eastAsia="ar-SA"/>
        </w:rPr>
        <w:t xml:space="preserve">Oferujemy wykonanie całości przedmiotu zamówienia zgodnie z jego opisem zawartym </w:t>
      </w:r>
      <w:r w:rsidRPr="00167530">
        <w:rPr>
          <w:rFonts w:eastAsia="Calibri" w:cs="Arial"/>
          <w:color w:val="auto"/>
          <w:szCs w:val="20"/>
          <w:lang w:eastAsia="ar-SA"/>
        </w:rPr>
        <w:br/>
        <w:t xml:space="preserve">w SWZ </w:t>
      </w:r>
      <w:r w:rsidRPr="00167530">
        <w:rPr>
          <w:rFonts w:eastAsia="Calibri" w:cs="Arial"/>
          <w:b/>
          <w:color w:val="auto"/>
          <w:szCs w:val="20"/>
          <w:lang w:eastAsia="ar-SA"/>
        </w:rPr>
        <w:t>za łączną cenę brutto: ……. PLN</w:t>
      </w:r>
      <w:r w:rsidRPr="00167530">
        <w:rPr>
          <w:rFonts w:eastAsia="Calibri" w:cs="Arial"/>
          <w:color w:val="auto"/>
          <w:szCs w:val="20"/>
          <w:lang w:eastAsia="ar-SA"/>
        </w:rPr>
        <w:t xml:space="preserve"> </w:t>
      </w:r>
      <w:r w:rsidRPr="00167530">
        <w:rPr>
          <w:rFonts w:eastAsia="Calibri" w:cs="Arial"/>
          <w:i/>
          <w:iCs/>
          <w:color w:val="auto"/>
          <w:szCs w:val="20"/>
          <w:lang w:eastAsia="ar-SA"/>
        </w:rPr>
        <w:t xml:space="preserve">(słownie: ...............................................złotych), </w:t>
      </w:r>
      <w:r w:rsidRPr="00167530">
        <w:rPr>
          <w:rFonts w:eastAsia="Calibri" w:cs="Arial"/>
          <w:bCs/>
          <w:iCs/>
          <w:color w:val="auto"/>
          <w:szCs w:val="20"/>
          <w:lang w:eastAsia="ar-SA"/>
        </w:rPr>
        <w:t>która została wyliczona w następujący sposób:</w:t>
      </w: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4"/>
        <w:gridCol w:w="1594"/>
        <w:gridCol w:w="1550"/>
        <w:gridCol w:w="1547"/>
        <w:gridCol w:w="1473"/>
        <w:gridCol w:w="1602"/>
      </w:tblGrid>
      <w:tr w:rsidR="00167530" w:rsidRPr="00167530" w14:paraId="64C7AF42" w14:textId="77777777" w:rsidTr="00B13385">
        <w:trPr>
          <w:cantSplit/>
          <w:jc w:val="center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0EAD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lastRenderedPageBreak/>
              <w:t>Rodzaj posiłku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D5DE" w14:textId="77777777" w:rsidR="00167530" w:rsidRPr="00167530" w:rsidRDefault="00167530" w:rsidP="00167530">
            <w:pPr>
              <w:spacing w:before="240" w:after="60"/>
              <w:jc w:val="center"/>
              <w:outlineLvl w:val="8"/>
              <w:rPr>
                <w:rFonts w:cs="Arial"/>
                <w:b/>
                <w:szCs w:val="20"/>
              </w:rPr>
            </w:pPr>
            <w:r w:rsidRPr="00167530">
              <w:rPr>
                <w:rFonts w:cs="Arial"/>
                <w:b/>
                <w:szCs w:val="20"/>
              </w:rPr>
              <w:t>Cena jednostkowa</w:t>
            </w:r>
          </w:p>
          <w:p w14:paraId="00048962" w14:textId="61FA37FB" w:rsidR="00167530" w:rsidRPr="00167530" w:rsidRDefault="00167530" w:rsidP="00167530">
            <w:pPr>
              <w:keepNext/>
              <w:spacing w:before="120"/>
              <w:ind w:left="360" w:hanging="360"/>
              <w:jc w:val="center"/>
              <w:outlineLvl w:val="0"/>
              <w:rPr>
                <w:rFonts w:cs="Arial"/>
                <w:b/>
                <w:bCs/>
                <w:kern w:val="32"/>
                <w:szCs w:val="20"/>
              </w:rPr>
            </w:pPr>
            <w:r w:rsidRPr="00167530">
              <w:rPr>
                <w:rFonts w:cs="Arial"/>
                <w:b/>
                <w:bCs/>
                <w:kern w:val="32"/>
                <w:szCs w:val="20"/>
              </w:rPr>
              <w:t xml:space="preserve">za 1 </w:t>
            </w:r>
            <w:r w:rsidR="009C3282">
              <w:rPr>
                <w:rFonts w:cs="Arial"/>
                <w:b/>
                <w:bCs/>
                <w:kern w:val="32"/>
                <w:szCs w:val="20"/>
              </w:rPr>
              <w:t xml:space="preserve">zestaw posiłkowy </w:t>
            </w:r>
            <w:r w:rsidRPr="00167530">
              <w:rPr>
                <w:rFonts w:cs="Arial"/>
                <w:b/>
                <w:bCs/>
                <w:kern w:val="32"/>
                <w:szCs w:val="20"/>
              </w:rPr>
              <w:t>netto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F03" w14:textId="77777777" w:rsidR="00167530" w:rsidRPr="00167530" w:rsidRDefault="00167530" w:rsidP="00167530">
            <w:pPr>
              <w:keepNext/>
              <w:jc w:val="center"/>
              <w:outlineLvl w:val="2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Cena</w:t>
            </w:r>
          </w:p>
          <w:p w14:paraId="170D8897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jednostkowa</w:t>
            </w:r>
          </w:p>
          <w:p w14:paraId="7D3DC9AA" w14:textId="1F8BF3AD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 xml:space="preserve"> za 1 </w:t>
            </w:r>
            <w:r w:rsidR="009C3282">
              <w:rPr>
                <w:rFonts w:cs="Arial"/>
                <w:b/>
                <w:bCs/>
                <w:szCs w:val="20"/>
              </w:rPr>
              <w:t xml:space="preserve">zestaw </w:t>
            </w:r>
            <w:r w:rsidR="009C3282" w:rsidRPr="00167530">
              <w:rPr>
                <w:rFonts w:cs="Arial"/>
                <w:b/>
                <w:bCs/>
                <w:szCs w:val="20"/>
              </w:rPr>
              <w:t>posiłko</w:t>
            </w:r>
            <w:r w:rsidR="009C3282">
              <w:rPr>
                <w:rFonts w:cs="Arial"/>
                <w:b/>
                <w:bCs/>
                <w:szCs w:val="20"/>
              </w:rPr>
              <w:t xml:space="preserve">wy </w:t>
            </w:r>
            <w:r w:rsidRPr="00167530">
              <w:rPr>
                <w:rFonts w:cs="Arial"/>
                <w:b/>
                <w:bCs/>
                <w:szCs w:val="20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8388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Szacunkowa</w:t>
            </w:r>
          </w:p>
          <w:p w14:paraId="18B8CD27" w14:textId="531772F3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 xml:space="preserve">ilość </w:t>
            </w:r>
            <w:r w:rsidR="009C3282">
              <w:rPr>
                <w:rFonts w:cs="Arial"/>
                <w:b/>
                <w:bCs/>
                <w:szCs w:val="20"/>
              </w:rPr>
              <w:t xml:space="preserve">zestawów </w:t>
            </w:r>
            <w:r w:rsidRPr="00167530">
              <w:rPr>
                <w:rFonts w:cs="Arial"/>
                <w:b/>
                <w:bCs/>
                <w:szCs w:val="20"/>
              </w:rPr>
              <w:t>posiłk</w:t>
            </w:r>
            <w:r w:rsidR="009C3282">
              <w:rPr>
                <w:rFonts w:cs="Arial"/>
                <w:b/>
                <w:bCs/>
                <w:szCs w:val="20"/>
              </w:rPr>
              <w:t>owych</w:t>
            </w:r>
            <w:r w:rsidRPr="00167530">
              <w:rPr>
                <w:rFonts w:cs="Arial"/>
                <w:b/>
                <w:bCs/>
                <w:szCs w:val="20"/>
              </w:rPr>
              <w:t xml:space="preserve"> w okresie trwania umowy</w:t>
            </w:r>
          </w:p>
          <w:p w14:paraId="04A3155B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 xml:space="preserve">(w sztukach)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02C5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Łączna cena netto (cena jedn.</w:t>
            </w:r>
          </w:p>
          <w:p w14:paraId="13B2410C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netto x ilość</w:t>
            </w:r>
          </w:p>
          <w:p w14:paraId="3876180A" w14:textId="2D63BCDD" w:rsidR="00167530" w:rsidRPr="00167530" w:rsidRDefault="009C3282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zestawów </w:t>
            </w:r>
            <w:r w:rsidR="00167530" w:rsidRPr="00167530">
              <w:rPr>
                <w:rFonts w:cs="Arial"/>
                <w:b/>
                <w:bCs/>
                <w:szCs w:val="20"/>
              </w:rPr>
              <w:t>posiłk</w:t>
            </w:r>
            <w:r>
              <w:rPr>
                <w:rFonts w:cs="Arial"/>
                <w:b/>
                <w:bCs/>
                <w:szCs w:val="20"/>
              </w:rPr>
              <w:t>owych</w:t>
            </w:r>
            <w:r w:rsidR="00167530" w:rsidRPr="00167530">
              <w:rPr>
                <w:rFonts w:cs="Arial"/>
                <w:b/>
                <w:bCs/>
                <w:szCs w:val="20"/>
              </w:rPr>
              <w:t>)</w:t>
            </w:r>
          </w:p>
          <w:p w14:paraId="258517B1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[1 x 3]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B5E4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Łączna cena brutto (cena jedn.</w:t>
            </w:r>
          </w:p>
          <w:p w14:paraId="3050EECE" w14:textId="4060B0EA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brutto x ilość</w:t>
            </w:r>
            <w:r w:rsidR="009C3282">
              <w:rPr>
                <w:rFonts w:cs="Arial"/>
                <w:b/>
                <w:bCs/>
                <w:szCs w:val="20"/>
              </w:rPr>
              <w:t xml:space="preserve"> zestawów</w:t>
            </w:r>
          </w:p>
          <w:p w14:paraId="2BE61BCB" w14:textId="1A63C64D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posiłk</w:t>
            </w:r>
            <w:r w:rsidR="009C3282">
              <w:rPr>
                <w:rFonts w:cs="Arial"/>
                <w:b/>
                <w:bCs/>
                <w:szCs w:val="20"/>
              </w:rPr>
              <w:t>owych</w:t>
            </w:r>
            <w:r w:rsidRPr="00167530">
              <w:rPr>
                <w:rFonts w:cs="Arial"/>
                <w:b/>
                <w:bCs/>
                <w:szCs w:val="20"/>
              </w:rPr>
              <w:t>)</w:t>
            </w:r>
          </w:p>
          <w:p w14:paraId="35C5151C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b/>
                <w:bCs/>
                <w:szCs w:val="20"/>
              </w:rPr>
              <w:t>[2 x 3]</w:t>
            </w:r>
          </w:p>
        </w:tc>
      </w:tr>
      <w:tr w:rsidR="00167530" w:rsidRPr="00167530" w14:paraId="79ED7982" w14:textId="77777777" w:rsidTr="00B13385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59E1" w14:textId="77777777" w:rsidR="00167530" w:rsidRPr="00167530" w:rsidRDefault="00167530" w:rsidP="00167530">
            <w:pPr>
              <w:rPr>
                <w:rFonts w:cs="Arial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03F2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5ABD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005D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EBCB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95E6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167530">
              <w:rPr>
                <w:rFonts w:cs="Arial"/>
                <w:szCs w:val="20"/>
              </w:rPr>
              <w:t>5</w:t>
            </w:r>
          </w:p>
        </w:tc>
      </w:tr>
      <w:tr w:rsidR="00167530" w:rsidRPr="00167530" w14:paraId="79134A0C" w14:textId="77777777" w:rsidTr="00B13385">
        <w:trPr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7214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</w:p>
          <w:p w14:paraId="1D343ADD" w14:textId="578DC4B5" w:rsidR="00167530" w:rsidRDefault="009C3282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Zestaw posiłkowy</w:t>
            </w:r>
          </w:p>
          <w:p w14:paraId="0D98FB43" w14:textId="60A866A4" w:rsidR="009C3282" w:rsidRDefault="000E4637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w</w:t>
            </w:r>
            <w:r w:rsidR="009C3282">
              <w:rPr>
                <w:rFonts w:cs="Arial"/>
                <w:b/>
                <w:bCs/>
                <w:szCs w:val="20"/>
              </w:rPr>
              <w:t xml:space="preserve"> skład, którego wchodzi:  śniadanie, II śniadanie, obiad i podwieczorek</w:t>
            </w:r>
          </w:p>
          <w:p w14:paraId="5AB98364" w14:textId="1550FB68" w:rsidR="000E4637" w:rsidRPr="00167530" w:rsidRDefault="000E4637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(osobodzień) </w:t>
            </w:r>
          </w:p>
          <w:p w14:paraId="77C302B4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AC1A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  <w:p w14:paraId="65162CE5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  <w:p w14:paraId="1EC54A06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  <w:p w14:paraId="11B59330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4517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D74" w14:textId="5DD48339" w:rsidR="00167530" w:rsidRPr="00167530" w:rsidRDefault="009C3282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6.000,00</w:t>
            </w:r>
            <w:r w:rsidR="00167530" w:rsidRPr="00167530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45A0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89E497" w14:textId="77777777" w:rsidR="00167530" w:rsidRPr="00167530" w:rsidRDefault="00167530" w:rsidP="0016753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</w:tr>
    </w:tbl>
    <w:p w14:paraId="13C9BAA4" w14:textId="77777777" w:rsidR="00167530" w:rsidRPr="00167530" w:rsidRDefault="00167530" w:rsidP="00167530">
      <w:pPr>
        <w:rPr>
          <w:rFonts w:cs="Arial"/>
          <w:color w:val="auto"/>
          <w:szCs w:val="20"/>
          <w:lang w:eastAsia="ar-SA"/>
        </w:rPr>
      </w:pPr>
    </w:p>
    <w:p w14:paraId="3D09CFD7" w14:textId="77777777" w:rsidR="00167530" w:rsidRPr="00167530" w:rsidRDefault="00167530" w:rsidP="00167530">
      <w:pPr>
        <w:rPr>
          <w:rFonts w:cs="Arial"/>
          <w:color w:val="auto"/>
          <w:szCs w:val="20"/>
          <w:lang w:eastAsia="ar-SA"/>
        </w:rPr>
      </w:pPr>
    </w:p>
    <w:p w14:paraId="3C772FAA" w14:textId="77777777" w:rsidR="00167530" w:rsidRPr="00167530" w:rsidRDefault="00167530" w:rsidP="00167530">
      <w:pPr>
        <w:numPr>
          <w:ilvl w:val="0"/>
          <w:numId w:val="23"/>
        </w:numPr>
        <w:suppressAutoHyphens/>
        <w:rPr>
          <w:rFonts w:cs="Arial"/>
          <w:bCs/>
          <w:color w:val="auto"/>
          <w:szCs w:val="20"/>
          <w:lang w:eastAsia="ar-SA"/>
        </w:rPr>
      </w:pPr>
      <w:r w:rsidRPr="00167530">
        <w:rPr>
          <w:rFonts w:cs="Arial"/>
          <w:bCs/>
          <w:color w:val="auto"/>
          <w:szCs w:val="20"/>
          <w:lang w:eastAsia="ar-SA"/>
        </w:rPr>
        <w:t xml:space="preserve">wskazujemy następujący </w:t>
      </w:r>
      <w:r w:rsidRPr="00167530">
        <w:rPr>
          <w:rFonts w:cs="Arial"/>
          <w:color w:val="auto"/>
          <w:szCs w:val="20"/>
          <w:lang w:eastAsia="ar-SA"/>
        </w:rPr>
        <w:t>termin płatności faktury za usługę odbioru odpadów przez Zamawiającego od daty jej złożenia do Zamawiającego</w:t>
      </w:r>
      <w:r w:rsidRPr="00167530">
        <w:rPr>
          <w:rFonts w:cs="Arial"/>
          <w:bCs/>
          <w:color w:val="auto"/>
          <w:szCs w:val="20"/>
          <w:lang w:eastAsia="ar-SA"/>
        </w:rPr>
        <w:t>:</w:t>
      </w:r>
    </w:p>
    <w:p w14:paraId="436C6E51" w14:textId="77777777" w:rsidR="00167530" w:rsidRPr="00167530" w:rsidRDefault="00167530" w:rsidP="00167530">
      <w:pPr>
        <w:suppressAutoHyphens/>
        <w:ind w:left="360"/>
        <w:rPr>
          <w:rFonts w:cs="Arial"/>
          <w:szCs w:val="20"/>
        </w:rPr>
      </w:pPr>
      <w:r w:rsidRPr="0016753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7530">
        <w:rPr>
          <w:rFonts w:cs="Arial"/>
          <w:szCs w:val="20"/>
        </w:rPr>
        <w:instrText xml:space="preserve"> FORMCHECKBOX </w:instrText>
      </w:r>
      <w:r w:rsidRPr="00167530">
        <w:rPr>
          <w:rFonts w:cs="Arial"/>
          <w:szCs w:val="20"/>
        </w:rPr>
      </w:r>
      <w:r w:rsidRPr="00167530">
        <w:rPr>
          <w:rFonts w:cs="Arial"/>
          <w:szCs w:val="20"/>
        </w:rPr>
        <w:fldChar w:fldCharType="separate"/>
      </w:r>
      <w:r w:rsidRPr="00167530">
        <w:rPr>
          <w:rFonts w:cs="Arial"/>
          <w:szCs w:val="20"/>
        </w:rPr>
        <w:fldChar w:fldCharType="end"/>
      </w:r>
      <w:r w:rsidRPr="00167530">
        <w:rPr>
          <w:rFonts w:cs="Arial"/>
          <w:szCs w:val="20"/>
        </w:rPr>
        <w:t xml:space="preserve"> 10 dni </w:t>
      </w:r>
    </w:p>
    <w:p w14:paraId="31D0DFEF" w14:textId="77777777" w:rsidR="00167530" w:rsidRPr="00167530" w:rsidRDefault="00167530" w:rsidP="00167530">
      <w:pPr>
        <w:suppressAutoHyphens/>
        <w:ind w:left="360"/>
        <w:rPr>
          <w:rFonts w:cs="Arial"/>
          <w:szCs w:val="20"/>
        </w:rPr>
      </w:pPr>
      <w:r w:rsidRPr="0016753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7530">
        <w:rPr>
          <w:rFonts w:cs="Arial"/>
          <w:szCs w:val="20"/>
        </w:rPr>
        <w:instrText xml:space="preserve"> FORMCHECKBOX </w:instrText>
      </w:r>
      <w:r w:rsidRPr="00167530">
        <w:rPr>
          <w:rFonts w:cs="Arial"/>
          <w:szCs w:val="20"/>
        </w:rPr>
      </w:r>
      <w:r w:rsidRPr="00167530">
        <w:rPr>
          <w:rFonts w:cs="Arial"/>
          <w:szCs w:val="20"/>
        </w:rPr>
        <w:fldChar w:fldCharType="separate"/>
      </w:r>
      <w:r w:rsidRPr="00167530">
        <w:rPr>
          <w:rFonts w:cs="Arial"/>
          <w:szCs w:val="20"/>
        </w:rPr>
        <w:fldChar w:fldCharType="end"/>
      </w:r>
      <w:r w:rsidRPr="00167530">
        <w:rPr>
          <w:rFonts w:cs="Arial"/>
          <w:szCs w:val="20"/>
        </w:rPr>
        <w:t xml:space="preserve"> 21 dni  </w:t>
      </w:r>
    </w:p>
    <w:p w14:paraId="352BAABE" w14:textId="77777777" w:rsidR="00167530" w:rsidRPr="00167530" w:rsidRDefault="00167530" w:rsidP="00167530">
      <w:pPr>
        <w:suppressAutoHyphens/>
        <w:ind w:left="360"/>
        <w:rPr>
          <w:rFonts w:cs="Arial"/>
          <w:szCs w:val="20"/>
        </w:rPr>
      </w:pPr>
      <w:r w:rsidRPr="0016753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7530">
        <w:rPr>
          <w:rFonts w:cs="Arial"/>
          <w:szCs w:val="20"/>
        </w:rPr>
        <w:instrText xml:space="preserve"> FORMCHECKBOX </w:instrText>
      </w:r>
      <w:r w:rsidRPr="00167530">
        <w:rPr>
          <w:rFonts w:cs="Arial"/>
          <w:szCs w:val="20"/>
        </w:rPr>
      </w:r>
      <w:r w:rsidRPr="00167530">
        <w:rPr>
          <w:rFonts w:cs="Arial"/>
          <w:szCs w:val="20"/>
        </w:rPr>
        <w:fldChar w:fldCharType="separate"/>
      </w:r>
      <w:r w:rsidRPr="00167530">
        <w:rPr>
          <w:rFonts w:cs="Arial"/>
          <w:szCs w:val="20"/>
        </w:rPr>
        <w:fldChar w:fldCharType="end"/>
      </w:r>
      <w:r w:rsidRPr="00167530">
        <w:rPr>
          <w:rFonts w:cs="Arial"/>
          <w:szCs w:val="20"/>
        </w:rPr>
        <w:t xml:space="preserve"> 30 dni</w:t>
      </w:r>
    </w:p>
    <w:p w14:paraId="4B56DB19" w14:textId="77777777" w:rsidR="000B102C" w:rsidRPr="00167530" w:rsidRDefault="000B102C" w:rsidP="000B102C">
      <w:pPr>
        <w:rPr>
          <w:rFonts w:cs="Arial"/>
          <w:color w:val="000000" w:themeColor="text1"/>
          <w:szCs w:val="20"/>
        </w:rPr>
      </w:pPr>
    </w:p>
    <w:p w14:paraId="3F19584E" w14:textId="6FC7A70B" w:rsidR="00B65807" w:rsidRPr="00167530" w:rsidRDefault="00AA5A4E" w:rsidP="00167530">
      <w:pPr>
        <w:pStyle w:val="Akapitzlist"/>
        <w:numPr>
          <w:ilvl w:val="0"/>
          <w:numId w:val="24"/>
        </w:numPr>
        <w:tabs>
          <w:tab w:val="right" w:leader="dot" w:pos="9633"/>
        </w:tabs>
        <w:rPr>
          <w:rFonts w:ascii="Arial" w:hAnsi="Arial" w:cs="Arial"/>
          <w:color w:val="000000" w:themeColor="text1"/>
          <w:sz w:val="20"/>
          <w:szCs w:val="20"/>
        </w:rPr>
      </w:pPr>
      <w:r w:rsidRPr="00167530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167530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4A5D85D9" w14:textId="77777777" w:rsidR="00B65807" w:rsidRPr="00167530" w:rsidRDefault="00AA5A4E" w:rsidP="007F5FA6">
      <w:pPr>
        <w:ind w:left="360"/>
        <w:rPr>
          <w:rFonts w:cs="Arial"/>
          <w:i/>
          <w:color w:val="000000" w:themeColor="text1"/>
          <w:szCs w:val="20"/>
        </w:rPr>
      </w:pPr>
      <w:r w:rsidRPr="00167530">
        <w:rPr>
          <w:rFonts w:cs="Arial"/>
          <w:i/>
          <w:color w:val="000000" w:themeColor="text1"/>
          <w:szCs w:val="20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167530">
        <w:rPr>
          <w:rFonts w:cs="Arial"/>
          <w:i/>
          <w:color w:val="000000" w:themeColor="text1"/>
          <w:szCs w:val="20"/>
        </w:rPr>
        <w:t>i podania przez Wykonawcę nazw ewentualnych podwykonawców, jeżeli są już znani</w:t>
      </w:r>
      <w:r w:rsidRPr="00167530">
        <w:rPr>
          <w:rFonts w:cs="Arial"/>
          <w:i/>
          <w:color w:val="000000" w:themeColor="text1"/>
          <w:szCs w:val="20"/>
        </w:rPr>
        <w:t>)</w:t>
      </w:r>
    </w:p>
    <w:p w14:paraId="00E4A3B0" w14:textId="77777777" w:rsidR="00DD42D6" w:rsidRPr="00167530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67530">
        <w:rPr>
          <w:rFonts w:cs="Arial"/>
          <w:b/>
          <w:color w:val="000000" w:themeColor="text1"/>
          <w:szCs w:val="20"/>
        </w:rPr>
        <w:tab/>
      </w:r>
    </w:p>
    <w:p w14:paraId="5E683FD9" w14:textId="77777777" w:rsidR="0083030E" w:rsidRPr="00167530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67530">
        <w:rPr>
          <w:rFonts w:cs="Arial"/>
          <w:b/>
          <w:color w:val="000000" w:themeColor="text1"/>
          <w:szCs w:val="20"/>
        </w:rPr>
        <w:tab/>
      </w:r>
    </w:p>
    <w:p w14:paraId="6066486A" w14:textId="77777777" w:rsidR="00C75A6B" w:rsidRPr="00167530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67530">
        <w:rPr>
          <w:rFonts w:cs="Arial"/>
          <w:b/>
          <w:color w:val="000000" w:themeColor="text1"/>
          <w:szCs w:val="20"/>
        </w:rPr>
        <w:tab/>
      </w:r>
    </w:p>
    <w:p w14:paraId="4EF4F4FB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67530">
        <w:rPr>
          <w:rFonts w:cs="Arial"/>
          <w:b/>
          <w:color w:val="000000" w:themeColor="text1"/>
          <w:szCs w:val="20"/>
        </w:rPr>
        <w:tab/>
      </w:r>
    </w:p>
    <w:p w14:paraId="26671F4C" w14:textId="79B33F38" w:rsidR="00F51262" w:rsidRPr="006966F0" w:rsidRDefault="00F51262" w:rsidP="006966F0">
      <w:pPr>
        <w:pStyle w:val="Akapitzlist"/>
        <w:numPr>
          <w:ilvl w:val="0"/>
          <w:numId w:val="24"/>
        </w:numPr>
        <w:tabs>
          <w:tab w:val="right" w:leader="dot" w:pos="9633"/>
        </w:tabs>
        <w:rPr>
          <w:rFonts w:ascii="Arial" w:hAnsi="Arial" w:cs="Arial"/>
          <w:color w:val="000000" w:themeColor="text1"/>
          <w:sz w:val="20"/>
          <w:szCs w:val="20"/>
        </w:rPr>
      </w:pPr>
      <w:r w:rsidRPr="006966F0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5D285F7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0E3C65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6D3D4E46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F0BC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2584272D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59DF9E65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72CC799B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2962253F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353BB821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3FE56929" w14:textId="52525992" w:rsidR="005F29D0" w:rsidRPr="00A52EE4" w:rsidRDefault="00CE3337" w:rsidP="00A52EE4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5F002C80" w14:textId="77777777" w:rsidR="00B65807" w:rsidRPr="00571FCB" w:rsidRDefault="00B65807" w:rsidP="006966F0">
      <w:pPr>
        <w:numPr>
          <w:ilvl w:val="0"/>
          <w:numId w:val="24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B805D7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2C4CCB1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2ED7600" w14:textId="77777777" w:rsidR="0022428F" w:rsidRPr="00F90B34" w:rsidRDefault="0022428F" w:rsidP="006966F0">
      <w:pPr>
        <w:numPr>
          <w:ilvl w:val="0"/>
          <w:numId w:val="24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AD48D5B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73FAE1C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310717AD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82427D4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E18E402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BEFDB19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B514A9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 xml:space="preserve">mikroprzedsiębiorstw – Zamawiający wymaga udzielenie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lastRenderedPageBreak/>
        <w:t>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6CE69BA4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65EDD35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6FD1BF0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C9AEE4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EB4C9A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8A7EE2B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D68C8C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8B45" w14:textId="77777777" w:rsidR="00C303D8" w:rsidRDefault="00C303D8">
      <w:r>
        <w:separator/>
      </w:r>
    </w:p>
  </w:endnote>
  <w:endnote w:type="continuationSeparator" w:id="0">
    <w:p w14:paraId="61D11B63" w14:textId="77777777" w:rsidR="00C303D8" w:rsidRDefault="00C3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FBBE" w14:textId="77777777" w:rsidR="00BA408F" w:rsidRPr="00424047" w:rsidRDefault="00055B37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7A6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9F5F0" w14:textId="77777777" w:rsidR="00C303D8" w:rsidRDefault="00C303D8">
      <w:r>
        <w:separator/>
      </w:r>
    </w:p>
  </w:footnote>
  <w:footnote w:type="continuationSeparator" w:id="0">
    <w:p w14:paraId="17797E34" w14:textId="77777777" w:rsidR="00C303D8" w:rsidRDefault="00C30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BA55" w14:textId="113ECF53" w:rsidR="00424047" w:rsidRDefault="00424047" w:rsidP="00B276B0">
    <w:pPr>
      <w:pStyle w:val="Nagwek"/>
      <w:jc w:val="center"/>
    </w:pPr>
  </w:p>
  <w:p w14:paraId="6BD63CA6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62"/>
    <w:multiLevelType w:val="multilevel"/>
    <w:tmpl w:val="B8423F34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-950"/>
        </w:tabs>
        <w:ind w:left="502" w:hanging="360"/>
      </w:pPr>
      <w:rPr>
        <w:rFonts w:ascii="Arial" w:hAnsi="Arial" w:cs="Arial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i w:val="0"/>
        <w:iCs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D3444D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56487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5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A7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F2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460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8B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D3511B"/>
    <w:multiLevelType w:val="hybridMultilevel"/>
    <w:tmpl w:val="A18268DE"/>
    <w:lvl w:ilvl="0" w:tplc="8326DA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3535D"/>
    <w:multiLevelType w:val="hybridMultilevel"/>
    <w:tmpl w:val="55587A66"/>
    <w:lvl w:ilvl="0" w:tplc="E6EC99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3F82E4DA" w:tentative="1">
      <w:start w:val="1"/>
      <w:numFmt w:val="lowerLetter"/>
      <w:lvlText w:val="%2."/>
      <w:lvlJc w:val="left"/>
      <w:pPr>
        <w:ind w:left="1440" w:hanging="360"/>
      </w:pPr>
    </w:lvl>
    <w:lvl w:ilvl="2" w:tplc="07D8365E" w:tentative="1">
      <w:start w:val="1"/>
      <w:numFmt w:val="lowerRoman"/>
      <w:lvlText w:val="%3."/>
      <w:lvlJc w:val="right"/>
      <w:pPr>
        <w:ind w:left="2160" w:hanging="180"/>
      </w:pPr>
    </w:lvl>
    <w:lvl w:ilvl="3" w:tplc="228A82AE" w:tentative="1">
      <w:start w:val="1"/>
      <w:numFmt w:val="decimal"/>
      <w:lvlText w:val="%4."/>
      <w:lvlJc w:val="left"/>
      <w:pPr>
        <w:ind w:left="2880" w:hanging="360"/>
      </w:pPr>
    </w:lvl>
    <w:lvl w:ilvl="4" w:tplc="C87E2854" w:tentative="1">
      <w:start w:val="1"/>
      <w:numFmt w:val="lowerLetter"/>
      <w:lvlText w:val="%5."/>
      <w:lvlJc w:val="left"/>
      <w:pPr>
        <w:ind w:left="3600" w:hanging="360"/>
      </w:pPr>
    </w:lvl>
    <w:lvl w:ilvl="5" w:tplc="9D76344C" w:tentative="1">
      <w:start w:val="1"/>
      <w:numFmt w:val="lowerRoman"/>
      <w:lvlText w:val="%6."/>
      <w:lvlJc w:val="right"/>
      <w:pPr>
        <w:ind w:left="4320" w:hanging="180"/>
      </w:pPr>
    </w:lvl>
    <w:lvl w:ilvl="6" w:tplc="C888C746" w:tentative="1">
      <w:start w:val="1"/>
      <w:numFmt w:val="decimal"/>
      <w:lvlText w:val="%7."/>
      <w:lvlJc w:val="left"/>
      <w:pPr>
        <w:ind w:left="5040" w:hanging="360"/>
      </w:pPr>
    </w:lvl>
    <w:lvl w:ilvl="7" w:tplc="777AE344" w:tentative="1">
      <w:start w:val="1"/>
      <w:numFmt w:val="lowerLetter"/>
      <w:lvlText w:val="%8."/>
      <w:lvlJc w:val="left"/>
      <w:pPr>
        <w:ind w:left="5760" w:hanging="360"/>
      </w:pPr>
    </w:lvl>
    <w:lvl w:ilvl="8" w:tplc="370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E6C29"/>
    <w:multiLevelType w:val="hybridMultilevel"/>
    <w:tmpl w:val="5C78FA46"/>
    <w:lvl w:ilvl="0" w:tplc="69C2B5F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4">
    <w:abstractNumId w:val="11"/>
  </w:num>
  <w:num w:numId="2" w16cid:durableId="617176438">
    <w:abstractNumId w:val="8"/>
  </w:num>
  <w:num w:numId="3" w16cid:durableId="414985121">
    <w:abstractNumId w:val="21"/>
  </w:num>
  <w:num w:numId="4" w16cid:durableId="419376886">
    <w:abstractNumId w:val="15"/>
  </w:num>
  <w:num w:numId="5" w16cid:durableId="476923816">
    <w:abstractNumId w:val="22"/>
  </w:num>
  <w:num w:numId="6" w16cid:durableId="1044907613">
    <w:abstractNumId w:val="28"/>
  </w:num>
  <w:num w:numId="7" w16cid:durableId="136805711">
    <w:abstractNumId w:val="19"/>
  </w:num>
  <w:num w:numId="8" w16cid:durableId="296759472">
    <w:abstractNumId w:val="6"/>
  </w:num>
  <w:num w:numId="9" w16cid:durableId="443353906">
    <w:abstractNumId w:val="25"/>
  </w:num>
  <w:num w:numId="10" w16cid:durableId="1983536362">
    <w:abstractNumId w:val="9"/>
  </w:num>
  <w:num w:numId="11" w16cid:durableId="951017217">
    <w:abstractNumId w:val="24"/>
  </w:num>
  <w:num w:numId="12" w16cid:durableId="422721053">
    <w:abstractNumId w:val="7"/>
  </w:num>
  <w:num w:numId="13" w16cid:durableId="676032347">
    <w:abstractNumId w:val="16"/>
  </w:num>
  <w:num w:numId="14" w16cid:durableId="885875269">
    <w:abstractNumId w:val="17"/>
  </w:num>
  <w:num w:numId="15" w16cid:durableId="817650025">
    <w:abstractNumId w:val="12"/>
  </w:num>
  <w:num w:numId="16" w16cid:durableId="1395619650">
    <w:abstractNumId w:val="14"/>
  </w:num>
  <w:num w:numId="17" w16cid:durableId="1254700669">
    <w:abstractNumId w:val="26"/>
  </w:num>
  <w:num w:numId="18" w16cid:durableId="1292323759">
    <w:abstractNumId w:val="18"/>
  </w:num>
  <w:num w:numId="19" w16cid:durableId="1582907992">
    <w:abstractNumId w:val="27"/>
  </w:num>
  <w:num w:numId="20" w16cid:durableId="1786805985">
    <w:abstractNumId w:val="13"/>
  </w:num>
  <w:num w:numId="21" w16cid:durableId="98382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3989048">
    <w:abstractNumId w:val="20"/>
  </w:num>
  <w:num w:numId="23" w16cid:durableId="12400179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499122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8DE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703"/>
    <w:rsid w:val="00051FBC"/>
    <w:rsid w:val="00052443"/>
    <w:rsid w:val="00052546"/>
    <w:rsid w:val="00055B37"/>
    <w:rsid w:val="0006090E"/>
    <w:rsid w:val="00061093"/>
    <w:rsid w:val="000619EE"/>
    <w:rsid w:val="0006244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6F1B"/>
    <w:rsid w:val="00097274"/>
    <w:rsid w:val="000977C7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02C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4A1"/>
    <w:rsid w:val="000E286E"/>
    <w:rsid w:val="000E4637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C26"/>
    <w:rsid w:val="00100745"/>
    <w:rsid w:val="001008E2"/>
    <w:rsid w:val="00102C97"/>
    <w:rsid w:val="001032D9"/>
    <w:rsid w:val="001042D3"/>
    <w:rsid w:val="00104359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6FC5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1BCC"/>
    <w:rsid w:val="00132CEC"/>
    <w:rsid w:val="001335BD"/>
    <w:rsid w:val="00133BB2"/>
    <w:rsid w:val="001354DE"/>
    <w:rsid w:val="001355B9"/>
    <w:rsid w:val="00135D1C"/>
    <w:rsid w:val="00136182"/>
    <w:rsid w:val="0013678E"/>
    <w:rsid w:val="00136D8B"/>
    <w:rsid w:val="00136F33"/>
    <w:rsid w:val="00137277"/>
    <w:rsid w:val="0014053D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3C3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7530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40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212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6D46"/>
    <w:rsid w:val="00217270"/>
    <w:rsid w:val="00217793"/>
    <w:rsid w:val="00217797"/>
    <w:rsid w:val="002177C7"/>
    <w:rsid w:val="0022116E"/>
    <w:rsid w:val="0022171D"/>
    <w:rsid w:val="002223DD"/>
    <w:rsid w:val="002228E1"/>
    <w:rsid w:val="00222D08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488"/>
    <w:rsid w:val="00235B5B"/>
    <w:rsid w:val="0023668B"/>
    <w:rsid w:val="0024068D"/>
    <w:rsid w:val="00240D9A"/>
    <w:rsid w:val="00241681"/>
    <w:rsid w:val="0024280A"/>
    <w:rsid w:val="00243C7D"/>
    <w:rsid w:val="0024470A"/>
    <w:rsid w:val="002450CE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46DD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0B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0CF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5312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509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120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19AF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1BA3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014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51A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58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0FD"/>
    <w:rsid w:val="00573737"/>
    <w:rsid w:val="005737EB"/>
    <w:rsid w:val="00574683"/>
    <w:rsid w:val="005760B0"/>
    <w:rsid w:val="005763BE"/>
    <w:rsid w:val="005764FF"/>
    <w:rsid w:val="00576E7B"/>
    <w:rsid w:val="0057782F"/>
    <w:rsid w:val="00582249"/>
    <w:rsid w:val="00583AD3"/>
    <w:rsid w:val="005840C3"/>
    <w:rsid w:val="00584781"/>
    <w:rsid w:val="00584FF8"/>
    <w:rsid w:val="00585E39"/>
    <w:rsid w:val="00586414"/>
    <w:rsid w:val="00586603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975B9"/>
    <w:rsid w:val="005A0C55"/>
    <w:rsid w:val="005A2BFD"/>
    <w:rsid w:val="005A34BA"/>
    <w:rsid w:val="005A399F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39F4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0E74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6B56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597"/>
    <w:rsid w:val="00670BA7"/>
    <w:rsid w:val="00670FCB"/>
    <w:rsid w:val="00671260"/>
    <w:rsid w:val="00671947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6F0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178F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4B92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B47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6DC6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4A8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8BE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3158"/>
    <w:rsid w:val="007F5FA6"/>
    <w:rsid w:val="007F5FC9"/>
    <w:rsid w:val="00801B89"/>
    <w:rsid w:val="00801E9B"/>
    <w:rsid w:val="00803B5F"/>
    <w:rsid w:val="008048D3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17A60"/>
    <w:rsid w:val="00820B1A"/>
    <w:rsid w:val="00821350"/>
    <w:rsid w:val="00821AE9"/>
    <w:rsid w:val="00821EAD"/>
    <w:rsid w:val="008228E0"/>
    <w:rsid w:val="00824C3B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2D7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36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1E6"/>
    <w:rsid w:val="009345F3"/>
    <w:rsid w:val="00934B8C"/>
    <w:rsid w:val="00934C91"/>
    <w:rsid w:val="0093557D"/>
    <w:rsid w:val="00936580"/>
    <w:rsid w:val="00936EAA"/>
    <w:rsid w:val="009370B1"/>
    <w:rsid w:val="009375A1"/>
    <w:rsid w:val="00940A17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6FBA"/>
    <w:rsid w:val="0097720C"/>
    <w:rsid w:val="00980606"/>
    <w:rsid w:val="00980669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5D5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2711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282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631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7805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878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2EE4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776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1EB5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368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0BA"/>
    <w:rsid w:val="00B147C6"/>
    <w:rsid w:val="00B157DD"/>
    <w:rsid w:val="00B1581F"/>
    <w:rsid w:val="00B16BCD"/>
    <w:rsid w:val="00B20096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CB7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84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550"/>
    <w:rsid w:val="00BA1715"/>
    <w:rsid w:val="00BA1A0F"/>
    <w:rsid w:val="00BA21C6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2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A16"/>
    <w:rsid w:val="00BD2DB8"/>
    <w:rsid w:val="00BD382E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3DA5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ABE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3D8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CC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9A4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42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887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34F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E786F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16A"/>
    <w:rsid w:val="00D0387C"/>
    <w:rsid w:val="00D03B1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0F2E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F95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0069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5BA7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3A62"/>
    <w:rsid w:val="00E241D5"/>
    <w:rsid w:val="00E2556D"/>
    <w:rsid w:val="00E264C8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45BA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6C3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83D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FF"/>
    <w:rsid w:val="00F125C1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7D5"/>
    <w:rsid w:val="00F47B67"/>
    <w:rsid w:val="00F50CFC"/>
    <w:rsid w:val="00F510E1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477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40D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5E2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5D11"/>
  <w15:docId w15:val="{9BC3CAB1-EA63-4440-B8F9-48C48975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962</Words>
  <Characters>6221</Characters>
  <Application>Microsoft Office Word</Application>
  <DocSecurity>0</DocSecurity>
  <Lines>182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187</cp:revision>
  <cp:lastPrinted>2016-10-18T10:10:00Z</cp:lastPrinted>
  <dcterms:created xsi:type="dcterms:W3CDTF">2019-11-22T06:35:00Z</dcterms:created>
  <dcterms:modified xsi:type="dcterms:W3CDTF">2025-11-30T19:01:00Z</dcterms:modified>
</cp:coreProperties>
</file>