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2C2654" w14:textId="6ABDC1D4" w:rsidR="003459E2" w:rsidRPr="005A505A" w:rsidRDefault="003459E2" w:rsidP="003459E2">
      <w:pPr>
        <w:tabs>
          <w:tab w:val="left" w:pos="420"/>
        </w:tabs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numer sprawy: </w:t>
      </w:r>
      <w:r w:rsidRPr="005A505A">
        <w:rPr>
          <w:rFonts w:ascii="Calibri" w:hAnsi="Calibri" w:cs="Calibri"/>
          <w:bCs/>
          <w:i/>
          <w:iCs/>
          <w:sz w:val="22"/>
          <w:szCs w:val="22"/>
        </w:rPr>
        <w:t>DG.26.0</w:t>
      </w:r>
      <w:r w:rsidR="00025F02">
        <w:rPr>
          <w:rFonts w:ascii="Calibri" w:hAnsi="Calibri" w:cs="Calibri"/>
          <w:bCs/>
          <w:i/>
          <w:iCs/>
          <w:sz w:val="22"/>
          <w:szCs w:val="22"/>
        </w:rPr>
        <w:t>5</w:t>
      </w:r>
      <w:r w:rsidRPr="005A505A">
        <w:rPr>
          <w:rFonts w:ascii="Calibri" w:hAnsi="Calibri" w:cs="Calibri"/>
          <w:bCs/>
          <w:i/>
          <w:iCs/>
          <w:sz w:val="22"/>
          <w:szCs w:val="22"/>
        </w:rPr>
        <w:t>.2025.JM</w:t>
      </w:r>
    </w:p>
    <w:p w14:paraId="5B8647EC" w14:textId="3684793F" w:rsidR="00922628" w:rsidRDefault="001F5B9F" w:rsidP="008A48B9">
      <w:pPr>
        <w:tabs>
          <w:tab w:val="left" w:pos="420"/>
        </w:tabs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ab/>
      </w:r>
    </w:p>
    <w:p w14:paraId="4E87E577" w14:textId="30052C15" w:rsidR="00922628" w:rsidRDefault="00922628" w:rsidP="00922628">
      <w:pPr>
        <w:ind w:left="6372" w:hanging="6372"/>
        <w:jc w:val="right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Załącznik nr </w:t>
      </w:r>
      <w:r w:rsidR="00C93428">
        <w:rPr>
          <w:rFonts w:ascii="Calibri" w:hAnsi="Calibri" w:cs="Calibri"/>
          <w:bCs/>
          <w:i/>
          <w:iCs/>
          <w:sz w:val="22"/>
          <w:szCs w:val="22"/>
        </w:rPr>
        <w:t>6</w:t>
      </w:r>
      <w:r>
        <w:rPr>
          <w:rFonts w:ascii="Calibri" w:hAnsi="Calibri" w:cs="Calibri"/>
          <w:bCs/>
          <w:i/>
          <w:iCs/>
          <w:sz w:val="22"/>
          <w:szCs w:val="22"/>
        </w:rPr>
        <w:t xml:space="preserve"> do SWZ</w:t>
      </w:r>
    </w:p>
    <w:p w14:paraId="59E00C96" w14:textId="33A1A6BC" w:rsidR="008A48B9" w:rsidRDefault="001F5B9F" w:rsidP="008A48B9">
      <w:pPr>
        <w:tabs>
          <w:tab w:val="left" w:pos="420"/>
        </w:tabs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ab/>
      </w:r>
      <w:r>
        <w:rPr>
          <w:rFonts w:ascii="Calibri" w:hAnsi="Calibri" w:cs="Calibri"/>
          <w:b/>
          <w:i/>
          <w:iCs/>
          <w:sz w:val="22"/>
          <w:szCs w:val="22"/>
        </w:rPr>
        <w:tab/>
      </w:r>
      <w:r>
        <w:rPr>
          <w:rFonts w:ascii="Calibri" w:hAnsi="Calibri" w:cs="Calibri"/>
          <w:b/>
          <w:i/>
          <w:iCs/>
          <w:sz w:val="22"/>
          <w:szCs w:val="22"/>
        </w:rPr>
        <w:tab/>
      </w:r>
      <w:r>
        <w:rPr>
          <w:rFonts w:ascii="Calibri" w:hAnsi="Calibri" w:cs="Calibri"/>
          <w:b/>
          <w:i/>
          <w:iCs/>
          <w:sz w:val="22"/>
          <w:szCs w:val="22"/>
        </w:rPr>
        <w:tab/>
      </w:r>
    </w:p>
    <w:p w14:paraId="240CB477" w14:textId="77777777" w:rsidR="00C86DE8" w:rsidRDefault="00C86DE8" w:rsidP="00255A19">
      <w:pPr>
        <w:jc w:val="both"/>
        <w:rPr>
          <w:rFonts w:ascii="Calibri" w:hAnsi="Calibri" w:cs="Calibri"/>
          <w:bCs/>
          <w:color w:val="000000"/>
          <w:sz w:val="22"/>
          <w:szCs w:val="22"/>
          <w:lang w:eastAsia="pl-PL"/>
        </w:rPr>
      </w:pPr>
    </w:p>
    <w:p w14:paraId="02DA2011" w14:textId="77777777" w:rsidR="0022696D" w:rsidRDefault="0022696D" w:rsidP="00255A19">
      <w:pPr>
        <w:jc w:val="both"/>
        <w:rPr>
          <w:rFonts w:ascii="Calibri" w:hAnsi="Calibri" w:cs="Calibri"/>
          <w:bCs/>
          <w:color w:val="000000"/>
          <w:sz w:val="22"/>
          <w:szCs w:val="22"/>
          <w:lang w:eastAsia="pl-PL"/>
        </w:rPr>
      </w:pPr>
    </w:p>
    <w:p w14:paraId="7BCD9C13" w14:textId="44620E97" w:rsidR="008A48B9" w:rsidRDefault="00B95D71" w:rsidP="008A48B9">
      <w:pPr>
        <w:tabs>
          <w:tab w:val="right" w:pos="1134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8A48B9">
        <w:rPr>
          <w:rFonts w:ascii="Calibri" w:hAnsi="Calibri" w:cs="Calibri"/>
          <w:sz w:val="16"/>
          <w:szCs w:val="16"/>
        </w:rPr>
        <w:t>....................................</w:t>
      </w:r>
      <w:r w:rsidR="006A7B69">
        <w:rPr>
          <w:rFonts w:ascii="Calibri" w:hAnsi="Calibri" w:cs="Calibri"/>
          <w:sz w:val="16"/>
          <w:szCs w:val="16"/>
        </w:rPr>
        <w:t>..</w:t>
      </w:r>
      <w:r w:rsidR="008A48B9">
        <w:rPr>
          <w:rFonts w:ascii="Calibri" w:hAnsi="Calibri" w:cs="Calibri"/>
          <w:sz w:val="16"/>
          <w:szCs w:val="16"/>
        </w:rPr>
        <w:t>...........</w:t>
      </w:r>
      <w:r w:rsidR="001008E7">
        <w:rPr>
          <w:rFonts w:ascii="Calibri" w:hAnsi="Calibri" w:cs="Calibri"/>
          <w:sz w:val="16"/>
          <w:szCs w:val="16"/>
        </w:rPr>
        <w:t>..</w:t>
      </w:r>
      <w:r w:rsidR="008A48B9">
        <w:rPr>
          <w:rFonts w:ascii="Calibri" w:hAnsi="Calibri" w:cs="Calibri"/>
          <w:sz w:val="16"/>
          <w:szCs w:val="16"/>
        </w:rPr>
        <w:t>....</w:t>
      </w:r>
    </w:p>
    <w:p w14:paraId="19E98E2C" w14:textId="2B179D89" w:rsidR="008A48B9" w:rsidRDefault="008A48B9" w:rsidP="008A48B9">
      <w:pPr>
        <w:tabs>
          <w:tab w:val="right" w:pos="1134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(nazwa i siedziba Wykonawcy, </w:t>
      </w:r>
    </w:p>
    <w:p w14:paraId="2FFFFED5" w14:textId="227932DE" w:rsidR="008A48B9" w:rsidRDefault="008A48B9" w:rsidP="008A48B9">
      <w:pPr>
        <w:tabs>
          <w:tab w:val="right" w:pos="1134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względnie pieczęć Wykonawcy)</w:t>
      </w:r>
    </w:p>
    <w:p w14:paraId="0AE00AD9" w14:textId="77777777" w:rsidR="008A48B9" w:rsidRDefault="008A48B9" w:rsidP="008A48B9">
      <w:pPr>
        <w:tabs>
          <w:tab w:val="right" w:pos="11340"/>
        </w:tabs>
        <w:jc w:val="both"/>
        <w:rPr>
          <w:rFonts w:ascii="Calibri" w:hAnsi="Calibri" w:cs="Calibri"/>
          <w:sz w:val="22"/>
          <w:szCs w:val="22"/>
        </w:rPr>
      </w:pPr>
    </w:p>
    <w:p w14:paraId="5473029D" w14:textId="77777777" w:rsidR="00B95D71" w:rsidRDefault="00B95D71" w:rsidP="008A48B9">
      <w:pPr>
        <w:tabs>
          <w:tab w:val="right" w:pos="11340"/>
        </w:tabs>
        <w:jc w:val="both"/>
        <w:rPr>
          <w:rFonts w:ascii="Calibri" w:hAnsi="Calibri" w:cs="Calibri"/>
          <w:sz w:val="22"/>
          <w:szCs w:val="22"/>
        </w:rPr>
      </w:pPr>
    </w:p>
    <w:p w14:paraId="500CD5A9" w14:textId="77777777" w:rsidR="00F477BE" w:rsidRDefault="00F477BE" w:rsidP="008A48B9">
      <w:pPr>
        <w:tabs>
          <w:tab w:val="right" w:pos="11340"/>
        </w:tabs>
        <w:jc w:val="both"/>
        <w:rPr>
          <w:rFonts w:ascii="Calibri" w:hAnsi="Calibri" w:cs="Calibri"/>
          <w:sz w:val="22"/>
          <w:szCs w:val="22"/>
        </w:rPr>
      </w:pPr>
    </w:p>
    <w:p w14:paraId="63FBA2AE" w14:textId="77777777" w:rsidR="00F477BE" w:rsidRPr="00EC1982" w:rsidRDefault="00F477BE" w:rsidP="00D439E6">
      <w:pPr>
        <w:suppressAutoHyphens w:val="0"/>
        <w:jc w:val="center"/>
        <w:rPr>
          <w:rFonts w:ascii="Calibri" w:hAnsi="Calibri" w:cs="Calibri"/>
          <w:b/>
          <w:bCs/>
          <w:kern w:val="0"/>
          <w:sz w:val="28"/>
          <w:szCs w:val="28"/>
          <w:lang w:eastAsia="pl-PL"/>
        </w:rPr>
      </w:pPr>
      <w:r w:rsidRPr="00EC1982">
        <w:rPr>
          <w:rFonts w:ascii="Calibri" w:hAnsi="Calibri" w:cs="Calibri"/>
          <w:b/>
          <w:bCs/>
          <w:kern w:val="0"/>
          <w:sz w:val="28"/>
          <w:szCs w:val="28"/>
          <w:lang w:eastAsia="pl-PL"/>
        </w:rPr>
        <w:t xml:space="preserve">OŚWIADCZENIE </w:t>
      </w:r>
    </w:p>
    <w:p w14:paraId="29E83D71" w14:textId="2977F159" w:rsidR="00D677A1" w:rsidRDefault="00F477BE" w:rsidP="00F477BE">
      <w:pPr>
        <w:suppressAutoHyphens w:val="0"/>
        <w:jc w:val="center"/>
        <w:rPr>
          <w:rFonts w:ascii="Calibri" w:hAnsi="Calibri" w:cs="Calibri"/>
          <w:kern w:val="0"/>
          <w:sz w:val="22"/>
          <w:szCs w:val="22"/>
          <w:lang w:eastAsia="pl-PL"/>
        </w:rPr>
      </w:pPr>
      <w:r>
        <w:rPr>
          <w:rFonts w:ascii="Calibri" w:hAnsi="Calibri" w:cs="Calibri"/>
          <w:kern w:val="0"/>
          <w:sz w:val="22"/>
          <w:szCs w:val="22"/>
          <w:lang w:eastAsia="pl-PL"/>
        </w:rPr>
        <w:t xml:space="preserve">w sprawie </w:t>
      </w:r>
      <w:r w:rsidR="00D677A1">
        <w:rPr>
          <w:rFonts w:ascii="Calibri" w:hAnsi="Calibri" w:cs="Calibri"/>
          <w:kern w:val="0"/>
          <w:sz w:val="22"/>
          <w:szCs w:val="22"/>
          <w:lang w:eastAsia="pl-PL"/>
        </w:rPr>
        <w:t>aktualizacji informacji zawartych w oświadczeniu wstępnym składanym wraz z ofertą</w:t>
      </w:r>
    </w:p>
    <w:p w14:paraId="1810AC5E" w14:textId="77777777" w:rsidR="00D677A1" w:rsidRDefault="00D677A1" w:rsidP="00D677A1">
      <w:pPr>
        <w:suppressAutoHyphens w:val="0"/>
        <w:jc w:val="center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79E7CD55" w14:textId="77777777" w:rsidR="00D677A1" w:rsidRDefault="00D677A1" w:rsidP="00D677A1">
      <w:pPr>
        <w:suppressAutoHyphens w:val="0"/>
        <w:jc w:val="center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6FA824EC" w14:textId="77777777" w:rsidR="00D677A1" w:rsidRDefault="00D677A1" w:rsidP="00F24B3B">
      <w:pPr>
        <w:jc w:val="both"/>
        <w:rPr>
          <w:rFonts w:ascii="Calibri" w:hAnsi="Calibri" w:cs="Calibri"/>
          <w:bCs/>
          <w:sz w:val="22"/>
          <w:szCs w:val="22"/>
        </w:rPr>
      </w:pPr>
    </w:p>
    <w:p w14:paraId="25E9D8D9" w14:textId="4284ABC3" w:rsidR="00316976" w:rsidRPr="002D1A7D" w:rsidRDefault="00953C33" w:rsidP="00316976">
      <w:pPr>
        <w:ind w:firstLine="567"/>
        <w:jc w:val="both"/>
        <w:rPr>
          <w:rFonts w:ascii="Calibri" w:hAnsi="Calibri" w:cs="Calibri"/>
          <w:color w:val="ED0000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Działając w trybie art. </w:t>
      </w:r>
      <w:r w:rsidR="00D00A6A">
        <w:rPr>
          <w:rFonts w:ascii="Calibri" w:hAnsi="Calibri" w:cs="Calibri"/>
          <w:bCs/>
          <w:color w:val="000000"/>
          <w:sz w:val="22"/>
          <w:szCs w:val="22"/>
        </w:rPr>
        <w:t>274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ust. 2 i ust. 3 </w:t>
      </w:r>
      <w:r w:rsidR="00EC0ED2">
        <w:rPr>
          <w:rFonts w:ascii="Calibri" w:hAnsi="Calibri" w:cs="Calibri"/>
          <w:bCs/>
          <w:color w:val="000000"/>
          <w:sz w:val="22"/>
          <w:szCs w:val="22"/>
        </w:rPr>
        <w:t xml:space="preserve">Ustawy </w:t>
      </w:r>
      <w:r>
        <w:rPr>
          <w:rFonts w:ascii="Calibri" w:hAnsi="Calibri" w:cs="Calibri"/>
          <w:bCs/>
          <w:color w:val="000000"/>
          <w:sz w:val="22"/>
          <w:szCs w:val="22"/>
        </w:rPr>
        <w:t>o</w:t>
      </w:r>
      <w:r w:rsidR="00D677A1" w:rsidRPr="00D677A1">
        <w:rPr>
          <w:rFonts w:ascii="Calibri" w:hAnsi="Calibri" w:cs="Calibri"/>
          <w:bCs/>
          <w:color w:val="000000"/>
          <w:sz w:val="22"/>
          <w:szCs w:val="22"/>
        </w:rPr>
        <w:t>świadczam</w:t>
      </w:r>
      <w:r w:rsidR="00D677A1">
        <w:rPr>
          <w:rFonts w:ascii="Calibri" w:eastAsia="Calibri" w:hAnsi="Calibri" w:cs="Calibri"/>
          <w:sz w:val="22"/>
          <w:szCs w:val="22"/>
        </w:rPr>
        <w:t>, że i</w:t>
      </w:r>
      <w:r w:rsidR="00D677A1" w:rsidRPr="00D677A1">
        <w:rPr>
          <w:rFonts w:ascii="Calibri" w:eastAsia="Calibri" w:hAnsi="Calibri" w:cs="Calibri"/>
          <w:sz w:val="22"/>
          <w:szCs w:val="22"/>
        </w:rPr>
        <w:t>nformacje zawarte przez</w:t>
      </w:r>
      <w:r w:rsidR="00EC0ED2">
        <w:rPr>
          <w:rFonts w:ascii="Calibri" w:eastAsia="Calibri" w:hAnsi="Calibri" w:cs="Calibri"/>
          <w:sz w:val="22"/>
          <w:szCs w:val="22"/>
        </w:rPr>
        <w:t>e</w:t>
      </w:r>
      <w:r w:rsidR="00D677A1" w:rsidRPr="00D677A1">
        <w:rPr>
          <w:rFonts w:ascii="Calibri" w:eastAsia="Calibri" w:hAnsi="Calibri" w:cs="Calibri"/>
          <w:sz w:val="22"/>
          <w:szCs w:val="22"/>
        </w:rPr>
        <w:t xml:space="preserve"> mnie w</w:t>
      </w:r>
      <w:r w:rsidR="005057B4">
        <w:rPr>
          <w:rFonts w:ascii="Calibri" w:eastAsia="Calibri" w:hAnsi="Calibri" w:cs="Calibri"/>
          <w:sz w:val="22"/>
          <w:szCs w:val="22"/>
        </w:rPr>
        <w:t> </w:t>
      </w:r>
      <w:r w:rsidR="00D677A1" w:rsidRPr="00D677A1">
        <w:rPr>
          <w:rFonts w:ascii="Calibri" w:eastAsia="Calibri" w:hAnsi="Calibri" w:cs="Calibri"/>
          <w:sz w:val="22"/>
          <w:szCs w:val="22"/>
        </w:rPr>
        <w:t xml:space="preserve">oświadczeniu wstępnym złożonym wraz ofertą </w:t>
      </w:r>
      <w:r w:rsidR="00517D87">
        <w:rPr>
          <w:rFonts w:ascii="Calibri" w:eastAsia="Calibri" w:hAnsi="Calibri" w:cs="Calibri"/>
          <w:sz w:val="22"/>
          <w:szCs w:val="22"/>
        </w:rPr>
        <w:t xml:space="preserve">w postępowaniu na: </w:t>
      </w:r>
      <w:r w:rsidR="00C93428" w:rsidRPr="00C93428">
        <w:rPr>
          <w:rFonts w:ascii="Calibri" w:eastAsia="Calibri" w:hAnsi="Calibri" w:cs="Calibri"/>
          <w:i/>
          <w:iCs/>
          <w:color w:val="0070C0"/>
          <w:sz w:val="22"/>
          <w:szCs w:val="22"/>
          <w:lang w:eastAsia="en-US"/>
        </w:rPr>
        <w:t xml:space="preserve">różne roboty budowlane w Zespole Szkół w Tułowicach, ul. Zamkowa 1, </w:t>
      </w:r>
      <w:r w:rsidR="00C93428" w:rsidRPr="0050165A">
        <w:rPr>
          <w:rFonts w:ascii="Calibri" w:eastAsia="Calibri" w:hAnsi="Calibri" w:cs="Calibri"/>
          <w:sz w:val="22"/>
          <w:szCs w:val="22"/>
          <w:lang w:eastAsia="en-US"/>
        </w:rPr>
        <w:t>w postaci: wymiany centrali wentylacji basenowej, remontu łazienek, (odpowiednie wybrać),</w:t>
      </w:r>
      <w:r w:rsidR="00C93428">
        <w:rPr>
          <w:rFonts w:ascii="Calibri" w:eastAsia="Calibri" w:hAnsi="Calibri" w:cs="Calibri"/>
          <w:i/>
          <w:iCs/>
          <w:color w:val="0070C0"/>
          <w:sz w:val="22"/>
          <w:szCs w:val="22"/>
          <w:lang w:eastAsia="en-US"/>
        </w:rPr>
        <w:t xml:space="preserve"> </w:t>
      </w:r>
      <w:r w:rsidR="00D677A1" w:rsidRPr="00D677A1">
        <w:rPr>
          <w:rFonts w:ascii="Calibri" w:eastAsia="Calibri" w:hAnsi="Calibri" w:cs="Calibri"/>
          <w:sz w:val="22"/>
          <w:szCs w:val="22"/>
        </w:rPr>
        <w:t>są</w:t>
      </w:r>
      <w:r w:rsidR="00D677A1">
        <w:rPr>
          <w:rFonts w:ascii="Calibri" w:eastAsia="Calibri" w:hAnsi="Calibri" w:cs="Calibri"/>
          <w:sz w:val="22"/>
          <w:szCs w:val="22"/>
        </w:rPr>
        <w:t> </w:t>
      </w:r>
      <w:r w:rsidR="00D677A1" w:rsidRPr="00D677A1">
        <w:rPr>
          <w:rFonts w:ascii="Calibri" w:eastAsia="Calibri" w:hAnsi="Calibri" w:cs="Calibri"/>
          <w:sz w:val="22"/>
          <w:szCs w:val="22"/>
        </w:rPr>
        <w:t>nadal aktualne</w:t>
      </w:r>
      <w:r w:rsidR="00D677A1">
        <w:rPr>
          <w:rFonts w:ascii="Calibri" w:eastAsia="Calibri" w:hAnsi="Calibri" w:cs="Calibri"/>
          <w:sz w:val="22"/>
          <w:szCs w:val="22"/>
        </w:rPr>
        <w:t>, tzn.</w:t>
      </w:r>
      <w:r w:rsidR="00D677A1" w:rsidRPr="00D677A1">
        <w:rPr>
          <w:rFonts w:ascii="Calibri" w:eastAsia="Calibri" w:hAnsi="Calibri" w:cs="Calibri"/>
          <w:sz w:val="22"/>
          <w:szCs w:val="22"/>
        </w:rPr>
        <w:t xml:space="preserve"> </w:t>
      </w:r>
      <w:r w:rsidR="00316976">
        <w:rPr>
          <w:rFonts w:ascii="Calibri" w:eastAsia="Calibri" w:hAnsi="Calibri" w:cs="Calibri"/>
          <w:sz w:val="22"/>
          <w:szCs w:val="22"/>
        </w:rPr>
        <w:t>tzn.</w:t>
      </w:r>
      <w:r w:rsidR="00316976" w:rsidRPr="00D677A1">
        <w:rPr>
          <w:rFonts w:ascii="Calibri" w:eastAsia="Calibri" w:hAnsi="Calibri" w:cs="Calibri"/>
          <w:sz w:val="22"/>
          <w:szCs w:val="22"/>
        </w:rPr>
        <w:t xml:space="preserve"> </w:t>
      </w:r>
      <w:r w:rsidR="00316976">
        <w:rPr>
          <w:rFonts w:ascii="Calibri" w:eastAsia="Calibri" w:hAnsi="Calibri" w:cs="Calibri"/>
          <w:sz w:val="22"/>
          <w:szCs w:val="22"/>
        </w:rPr>
        <w:t xml:space="preserve">spełniam wszystkie warunki udziału w postępowaniu oraz </w:t>
      </w:r>
      <w:r w:rsidR="00316976" w:rsidRPr="00D677A1">
        <w:rPr>
          <w:rFonts w:ascii="Calibri" w:hAnsi="Calibri" w:cs="Calibri"/>
          <w:bCs/>
          <w:sz w:val="22"/>
          <w:szCs w:val="22"/>
        </w:rPr>
        <w:t xml:space="preserve">nie podlegam wykluczeniu z udziału </w:t>
      </w:r>
      <w:r w:rsidR="00316976">
        <w:rPr>
          <w:rFonts w:ascii="Calibri" w:hAnsi="Calibri" w:cs="Calibri"/>
          <w:bCs/>
          <w:sz w:val="22"/>
          <w:szCs w:val="22"/>
        </w:rPr>
        <w:t>w tym</w:t>
      </w:r>
      <w:r w:rsidR="00316976" w:rsidRPr="00D677A1">
        <w:rPr>
          <w:rFonts w:ascii="Calibri" w:hAnsi="Calibri" w:cs="Calibri"/>
          <w:bCs/>
          <w:sz w:val="22"/>
          <w:szCs w:val="22"/>
        </w:rPr>
        <w:t> postępowani</w:t>
      </w:r>
      <w:r w:rsidR="00316976">
        <w:rPr>
          <w:rFonts w:ascii="Calibri" w:hAnsi="Calibri" w:cs="Calibri"/>
          <w:bCs/>
          <w:sz w:val="22"/>
          <w:szCs w:val="22"/>
        </w:rPr>
        <w:t xml:space="preserve">u w szczególności, </w:t>
      </w:r>
      <w:r w:rsidR="00316976" w:rsidRPr="00316976">
        <w:rPr>
          <w:rFonts w:ascii="Calibri" w:hAnsi="Calibri" w:cs="Calibri"/>
          <w:bCs/>
          <w:color w:val="000000"/>
          <w:sz w:val="22"/>
          <w:szCs w:val="22"/>
        </w:rPr>
        <w:t xml:space="preserve">w oparciu przesłanki wymienione w </w:t>
      </w:r>
      <w:r w:rsidR="00316976" w:rsidRPr="00316976">
        <w:rPr>
          <w:rFonts w:ascii="Calibri" w:hAnsi="Calibri" w:cs="Calibri"/>
          <w:color w:val="000000"/>
          <w:kern w:val="0"/>
          <w:sz w:val="22"/>
          <w:szCs w:val="22"/>
          <w:lang w:eastAsia="pl-PL"/>
        </w:rPr>
        <w:t>art. 108 ust. 1 pkt 5, ponieważ: *</w:t>
      </w:r>
    </w:p>
    <w:p w14:paraId="1730CE0F" w14:textId="77777777" w:rsidR="00316976" w:rsidRPr="002B478D" w:rsidRDefault="00316976" w:rsidP="00316976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2B478D">
        <w:rPr>
          <w:rFonts w:ascii="Calibri" w:hAnsi="Calibri" w:cs="Calibri"/>
          <w:bCs/>
          <w:color w:val="000000"/>
          <w:sz w:val="22"/>
          <w:szCs w:val="22"/>
        </w:rPr>
        <w:t>nie przynależę do żadnej grupy kapitałowej w rozumieniu ustawy z dnia 16 lutego 2007 r. o ochronie konkurencji i konsumentów,</w:t>
      </w:r>
    </w:p>
    <w:p w14:paraId="465DC507" w14:textId="77777777" w:rsidR="00316976" w:rsidRDefault="00316976" w:rsidP="00316976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przynależę do grupy kapitałowej w rozumieniu przepisów ustawy z dnia 16 lutego 2007 r. o ochronie konkurencji i konsumentów, ale uczestnicząc w przedmiotowym postępowaniu o udzielenie zamówienia nie złożyłem odrębnej ofertę/ofertę częściową/wniosek o dopuszczenie do udziału w postępowaniu z innym Wykonawcą należącym do tej samej grupy kapitałowej</w:t>
      </w:r>
      <w:r>
        <w:rPr>
          <w:rFonts w:ascii="Calibri" w:hAnsi="Calibri" w:cs="Calibri"/>
          <w:color w:val="000000"/>
          <w:kern w:val="0"/>
          <w:sz w:val="22"/>
          <w:szCs w:val="22"/>
          <w:lang w:eastAsia="pl-PL"/>
        </w:rPr>
        <w:t>,</w:t>
      </w:r>
    </w:p>
    <w:p w14:paraId="165C847F" w14:textId="77777777" w:rsidR="00316976" w:rsidRPr="002B478D" w:rsidRDefault="00316976" w:rsidP="00316976">
      <w:pPr>
        <w:numPr>
          <w:ilvl w:val="0"/>
          <w:numId w:val="12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2B478D">
        <w:rPr>
          <w:rFonts w:ascii="Calibri" w:hAnsi="Calibri" w:cs="Calibri"/>
          <w:bCs/>
          <w:color w:val="000000"/>
          <w:sz w:val="22"/>
          <w:szCs w:val="22"/>
        </w:rPr>
        <w:t>uczestnicząc w przedmiotowym postępowaniu o udzielenie zamówienia, złożyłem odrębną ofertę/ofertę częściową/wniosek o dopuszczenie do udziału w postępowaniu przynależąc do tej samej grupy kapitałowej w rozumieniu przepisów ustawy z dnia 16 lutego 2007 r. o ochronie konkurencji i konsumentów z Wykonawcą: ……………………………………………………………………………………….……… i wykazuję jednocześnie, że przygotowałem ofertę/wniosek niezależnie od wskazanego Wykonawcy (w załączeniu dowody).</w:t>
      </w:r>
    </w:p>
    <w:p w14:paraId="7653C5A3" w14:textId="77777777" w:rsidR="00316976" w:rsidRPr="00316976" w:rsidRDefault="00316976" w:rsidP="00316976">
      <w:pPr>
        <w:ind w:left="426"/>
        <w:jc w:val="both"/>
        <w:rPr>
          <w:rFonts w:ascii="Calibri" w:hAnsi="Calibri" w:cs="Calibri"/>
          <w:bCs/>
          <w:color w:val="000000"/>
          <w:sz w:val="18"/>
          <w:szCs w:val="18"/>
        </w:rPr>
      </w:pPr>
    </w:p>
    <w:p w14:paraId="06D205B0" w14:textId="77777777" w:rsidR="00316976" w:rsidRPr="00316976" w:rsidRDefault="00316976" w:rsidP="00316976">
      <w:pPr>
        <w:ind w:left="426"/>
        <w:jc w:val="both"/>
        <w:rPr>
          <w:rFonts w:ascii="Calibri" w:hAnsi="Calibri" w:cs="Calibri"/>
          <w:color w:val="000000"/>
          <w:sz w:val="18"/>
          <w:szCs w:val="18"/>
        </w:rPr>
      </w:pPr>
      <w:r w:rsidRPr="00316976">
        <w:rPr>
          <w:rFonts w:ascii="Calibri" w:hAnsi="Calibri" w:cs="Calibri"/>
          <w:bCs/>
          <w:color w:val="000000"/>
          <w:sz w:val="18"/>
          <w:szCs w:val="18"/>
        </w:rPr>
        <w:t>*</w:t>
      </w:r>
      <w:r w:rsidRPr="00316976">
        <w:rPr>
          <w:rFonts w:ascii="Calibri" w:hAnsi="Calibri" w:cs="Calibri"/>
          <w:color w:val="000000"/>
          <w:sz w:val="18"/>
          <w:szCs w:val="18"/>
        </w:rPr>
        <w:t xml:space="preserve"> wskazać właściwe (niepotrzebne skreślić)</w:t>
      </w:r>
    </w:p>
    <w:p w14:paraId="32E47F97" w14:textId="4230F400" w:rsidR="008658A0" w:rsidRDefault="008658A0" w:rsidP="00316976">
      <w:pPr>
        <w:ind w:firstLine="567"/>
        <w:jc w:val="both"/>
        <w:rPr>
          <w:rFonts w:ascii="Calibri" w:hAnsi="Calibri" w:cs="Calibri"/>
          <w:sz w:val="22"/>
          <w:szCs w:val="22"/>
        </w:rPr>
      </w:pPr>
    </w:p>
    <w:p w14:paraId="205209DE" w14:textId="77777777" w:rsidR="008658A0" w:rsidRDefault="008658A0" w:rsidP="00816C57">
      <w:pPr>
        <w:rPr>
          <w:rFonts w:ascii="Calibri" w:hAnsi="Calibri" w:cs="Calibri"/>
          <w:sz w:val="22"/>
          <w:szCs w:val="22"/>
        </w:rPr>
      </w:pPr>
    </w:p>
    <w:p w14:paraId="5A64A289" w14:textId="77777777" w:rsidR="00927F54" w:rsidRPr="00743260" w:rsidRDefault="00927F54" w:rsidP="00743260">
      <w:pPr>
        <w:jc w:val="both"/>
        <w:rPr>
          <w:sz w:val="24"/>
          <w:szCs w:val="24"/>
        </w:rPr>
      </w:pPr>
    </w:p>
    <w:p w14:paraId="61BC57C8" w14:textId="77777777" w:rsidR="00BB241B" w:rsidRDefault="00BB241B" w:rsidP="00743260">
      <w:pPr>
        <w:jc w:val="both"/>
        <w:rPr>
          <w:sz w:val="24"/>
          <w:szCs w:val="24"/>
        </w:rPr>
      </w:pPr>
    </w:p>
    <w:p w14:paraId="118070B8" w14:textId="77777777" w:rsidR="00850EFF" w:rsidRDefault="00850EFF" w:rsidP="00743260">
      <w:pPr>
        <w:jc w:val="both"/>
        <w:rPr>
          <w:rFonts w:ascii="Calibri" w:hAnsi="Calibri" w:cs="Calibri"/>
          <w:sz w:val="16"/>
          <w:szCs w:val="16"/>
        </w:rPr>
      </w:pPr>
    </w:p>
    <w:p w14:paraId="07710D40" w14:textId="77777777" w:rsidR="00850EFF" w:rsidRDefault="00850EFF" w:rsidP="00743260">
      <w:pPr>
        <w:jc w:val="both"/>
        <w:rPr>
          <w:rFonts w:ascii="Calibri" w:hAnsi="Calibri" w:cs="Calibri"/>
          <w:sz w:val="16"/>
          <w:szCs w:val="16"/>
        </w:rPr>
      </w:pPr>
    </w:p>
    <w:p w14:paraId="171611E4" w14:textId="3D4AB833" w:rsidR="00816C57" w:rsidRDefault="00816C57" w:rsidP="00743260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…....................................., dnia ….....................</w:t>
      </w:r>
      <w:r w:rsidR="00AF7F23">
        <w:rPr>
          <w:rFonts w:ascii="Calibri" w:hAnsi="Calibri" w:cs="Calibri"/>
          <w:sz w:val="16"/>
          <w:szCs w:val="16"/>
        </w:rPr>
        <w:t>...</w:t>
      </w:r>
      <w:r>
        <w:rPr>
          <w:rFonts w:ascii="Calibri" w:hAnsi="Calibri" w:cs="Calibri"/>
          <w:sz w:val="16"/>
          <w:szCs w:val="16"/>
        </w:rPr>
        <w:t>.......</w:t>
      </w:r>
    </w:p>
    <w:p w14:paraId="44B90FCD" w14:textId="77777777" w:rsidR="00816C57" w:rsidRDefault="00816C57" w:rsidP="00743260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(miejscowość i data)</w:t>
      </w:r>
    </w:p>
    <w:p w14:paraId="0A9FF940" w14:textId="77777777" w:rsidR="00816C57" w:rsidRDefault="00816C57" w:rsidP="00816C57">
      <w:pPr>
        <w:rPr>
          <w:rFonts w:ascii="Calibri" w:hAnsi="Calibri" w:cs="Calibri"/>
          <w:bCs/>
          <w:i/>
          <w:sz w:val="16"/>
          <w:szCs w:val="16"/>
        </w:rPr>
      </w:pPr>
    </w:p>
    <w:p w14:paraId="3629D48F" w14:textId="77777777" w:rsidR="00816C57" w:rsidRDefault="00816C57" w:rsidP="00816C57">
      <w:pPr>
        <w:rPr>
          <w:rFonts w:ascii="Calibri" w:hAnsi="Calibri" w:cs="Calibri"/>
          <w:bCs/>
          <w:i/>
          <w:sz w:val="16"/>
          <w:szCs w:val="16"/>
        </w:rPr>
      </w:pPr>
    </w:p>
    <w:p w14:paraId="7DCC3049" w14:textId="77777777" w:rsidR="00816C57" w:rsidRDefault="00816C57" w:rsidP="00816C57">
      <w:pPr>
        <w:ind w:left="5245"/>
        <w:rPr>
          <w:rFonts w:ascii="Calibri" w:hAnsi="Calibri" w:cs="Calibri"/>
          <w:bCs/>
          <w:i/>
          <w:sz w:val="16"/>
          <w:szCs w:val="16"/>
        </w:rPr>
      </w:pPr>
    </w:p>
    <w:p w14:paraId="1D656585" w14:textId="77777777" w:rsidR="00816C57" w:rsidRDefault="00816C57" w:rsidP="00816C57">
      <w:pPr>
        <w:ind w:left="5245"/>
        <w:rPr>
          <w:rFonts w:ascii="Calibri" w:hAnsi="Calibri" w:cs="Calibri"/>
          <w:bCs/>
          <w:i/>
          <w:sz w:val="16"/>
          <w:szCs w:val="16"/>
        </w:rPr>
      </w:pPr>
      <w:r>
        <w:rPr>
          <w:rFonts w:ascii="Calibri" w:hAnsi="Calibri" w:cs="Calibri"/>
          <w:bCs/>
          <w:i/>
          <w:sz w:val="16"/>
          <w:szCs w:val="16"/>
        </w:rPr>
        <w:t xml:space="preserve">       ..........................................................................................</w:t>
      </w:r>
    </w:p>
    <w:p w14:paraId="55F462AD" w14:textId="77777777" w:rsidR="00816C57" w:rsidRDefault="00816C57" w:rsidP="00816C57">
      <w:pPr>
        <w:ind w:left="5245"/>
        <w:rPr>
          <w:rFonts w:ascii="Calibri" w:hAnsi="Calibri" w:cs="Calibri"/>
          <w:bCs/>
          <w:i/>
          <w:sz w:val="16"/>
          <w:szCs w:val="16"/>
        </w:rPr>
      </w:pPr>
      <w:r>
        <w:rPr>
          <w:rFonts w:ascii="Calibri" w:hAnsi="Calibri" w:cs="Calibri"/>
          <w:bCs/>
          <w:i/>
          <w:sz w:val="16"/>
          <w:szCs w:val="16"/>
        </w:rPr>
        <w:t xml:space="preserve">      Podpis(-y) i pieczęć(-cie) osoby(osób) uprawnionej(-ych)  </w:t>
      </w:r>
    </w:p>
    <w:p w14:paraId="1B7A6C01" w14:textId="77777777" w:rsidR="00816C57" w:rsidRDefault="00816C57" w:rsidP="00816C57">
      <w:pPr>
        <w:ind w:left="5245"/>
        <w:rPr>
          <w:rFonts w:ascii="Calibri" w:hAnsi="Calibri" w:cs="Calibri"/>
          <w:bCs/>
          <w:i/>
          <w:sz w:val="16"/>
          <w:szCs w:val="16"/>
        </w:rPr>
      </w:pPr>
      <w:r>
        <w:rPr>
          <w:rFonts w:ascii="Calibri" w:hAnsi="Calibri" w:cs="Calibri"/>
          <w:bCs/>
          <w:i/>
          <w:sz w:val="16"/>
          <w:szCs w:val="16"/>
        </w:rPr>
        <w:t xml:space="preserve">          do reprezentowania Wykonawcy lub upoważnionej </w:t>
      </w:r>
    </w:p>
    <w:p w14:paraId="428E1E15" w14:textId="77777777" w:rsidR="00816C57" w:rsidRDefault="00816C57" w:rsidP="00816C57">
      <w:pPr>
        <w:ind w:left="5245"/>
        <w:rPr>
          <w:rFonts w:ascii="Calibri" w:hAnsi="Calibri" w:cs="Calibri"/>
          <w:bCs/>
          <w:i/>
          <w:sz w:val="16"/>
          <w:szCs w:val="16"/>
        </w:rPr>
      </w:pPr>
      <w:r>
        <w:rPr>
          <w:rFonts w:ascii="Calibri" w:hAnsi="Calibri" w:cs="Calibri"/>
          <w:bCs/>
          <w:i/>
          <w:sz w:val="16"/>
          <w:szCs w:val="16"/>
        </w:rPr>
        <w:t xml:space="preserve">                        do występowania w jego imieniu</w:t>
      </w:r>
    </w:p>
    <w:p w14:paraId="6124DC8D" w14:textId="77777777" w:rsidR="00816C57" w:rsidRDefault="00816C57" w:rsidP="00816C57">
      <w:pPr>
        <w:rPr>
          <w:rFonts w:ascii="Calibri" w:hAnsi="Calibri" w:cs="Calibri"/>
          <w:bCs/>
          <w:i/>
          <w:sz w:val="16"/>
          <w:szCs w:val="16"/>
        </w:rPr>
      </w:pPr>
    </w:p>
    <w:p w14:paraId="5E2DEDA7" w14:textId="77777777" w:rsidR="00CD33E2" w:rsidRDefault="00CD33E2" w:rsidP="00816C57">
      <w:pPr>
        <w:jc w:val="both"/>
        <w:rPr>
          <w:rFonts w:ascii="Calibri" w:hAnsi="Calibri" w:cs="Calibri"/>
          <w:b/>
          <w:i/>
          <w:sz w:val="16"/>
          <w:szCs w:val="16"/>
          <w:u w:val="single"/>
        </w:rPr>
      </w:pPr>
    </w:p>
    <w:p w14:paraId="43919E96" w14:textId="77777777" w:rsidR="00816C57" w:rsidRPr="006F270E" w:rsidRDefault="00816C57" w:rsidP="0000785A">
      <w:pPr>
        <w:jc w:val="both"/>
        <w:rPr>
          <w:bCs/>
          <w:i/>
          <w:sz w:val="16"/>
          <w:szCs w:val="16"/>
        </w:rPr>
      </w:pPr>
    </w:p>
    <w:sectPr w:rsidR="00816C57" w:rsidRPr="006F270E" w:rsidSect="00B95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993" w:left="1134" w:header="260" w:footer="224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010C1" w14:textId="77777777" w:rsidR="00A01DBA" w:rsidRDefault="00A01DBA">
      <w:r>
        <w:separator/>
      </w:r>
    </w:p>
  </w:endnote>
  <w:endnote w:type="continuationSeparator" w:id="0">
    <w:p w14:paraId="5D40663B" w14:textId="77777777" w:rsidR="00A01DBA" w:rsidRDefault="00A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C056C" w14:textId="77777777" w:rsidR="008E297B" w:rsidRDefault="008E2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C23E" w14:textId="77777777" w:rsidR="001F5B9F" w:rsidRPr="003459E2" w:rsidRDefault="001F5B9F">
    <w:pPr>
      <w:pStyle w:val="Stopka"/>
      <w:jc w:val="right"/>
      <w:rPr>
        <w:rFonts w:ascii="Calibri" w:hAnsi="Calibri" w:cs="Calibri"/>
        <w:sz w:val="16"/>
        <w:szCs w:val="16"/>
      </w:rPr>
    </w:pPr>
    <w:r w:rsidRPr="003459E2">
      <w:rPr>
        <w:rFonts w:ascii="Calibri" w:hAnsi="Calibri" w:cs="Calibri"/>
        <w:sz w:val="16"/>
        <w:szCs w:val="16"/>
      </w:rPr>
      <w:fldChar w:fldCharType="begin"/>
    </w:r>
    <w:r w:rsidRPr="003459E2">
      <w:rPr>
        <w:rFonts w:ascii="Calibri" w:hAnsi="Calibri" w:cs="Calibri"/>
        <w:sz w:val="16"/>
        <w:szCs w:val="16"/>
      </w:rPr>
      <w:instrText xml:space="preserve"> PAGE </w:instrText>
    </w:r>
    <w:r w:rsidRPr="003459E2">
      <w:rPr>
        <w:rFonts w:ascii="Calibri" w:hAnsi="Calibri" w:cs="Calibri"/>
        <w:sz w:val="16"/>
        <w:szCs w:val="16"/>
      </w:rPr>
      <w:fldChar w:fldCharType="separate"/>
    </w:r>
    <w:r w:rsidRPr="003459E2">
      <w:rPr>
        <w:rFonts w:ascii="Calibri" w:hAnsi="Calibri" w:cs="Calibri"/>
        <w:sz w:val="16"/>
        <w:szCs w:val="16"/>
      </w:rPr>
      <w:t>15</w:t>
    </w:r>
    <w:r w:rsidRPr="003459E2">
      <w:rPr>
        <w:rFonts w:ascii="Calibri" w:hAnsi="Calibri" w:cs="Calibri"/>
        <w:sz w:val="16"/>
        <w:szCs w:val="16"/>
      </w:rPr>
      <w:fldChar w:fldCharType="end"/>
    </w:r>
  </w:p>
  <w:p w14:paraId="7746A10F" w14:textId="77777777" w:rsidR="001F5B9F" w:rsidRDefault="001F5B9F">
    <w:pPr>
      <w:pStyle w:val="Stopka"/>
    </w:pPr>
    <w:bookmarkStart w:id="0" w:name="_Hlk87941860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8F178" w14:textId="77777777" w:rsidR="008E297B" w:rsidRDefault="008E2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1F83E" w14:textId="77777777" w:rsidR="00A01DBA" w:rsidRDefault="00A01DBA">
      <w:r>
        <w:separator/>
      </w:r>
    </w:p>
  </w:footnote>
  <w:footnote w:type="continuationSeparator" w:id="0">
    <w:p w14:paraId="6216353B" w14:textId="77777777" w:rsidR="00A01DBA" w:rsidRDefault="00A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839A0" w14:textId="77777777" w:rsidR="008E297B" w:rsidRDefault="008E2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E5A8" w14:textId="77777777" w:rsidR="00603648" w:rsidRDefault="00603648">
    <w:pPr>
      <w:pStyle w:val="Nagwek"/>
    </w:pPr>
  </w:p>
  <w:p w14:paraId="322951B9" w14:textId="77777777" w:rsidR="00603648" w:rsidRDefault="006036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D73DA" w14:textId="77777777" w:rsidR="008E297B" w:rsidRDefault="008E2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erowanie"/>
      <w:lvlText w:val="%1"/>
      <w:lvlJc w:val="left"/>
      <w:pPr>
        <w:tabs>
          <w:tab w:val="num" w:pos="0"/>
        </w:tabs>
        <w:ind w:left="756" w:hanging="396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94" w:hanging="567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4680" w:hanging="1440"/>
      </w:pPr>
    </w:lvl>
  </w:abstractNum>
  <w:abstractNum w:abstractNumId="2" w15:restartNumberingAfterBreak="0">
    <w:nsid w:val="00000003"/>
    <w:multiLevelType w:val="multilevel"/>
    <w:tmpl w:val="F93073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bCs/>
        <w:sz w:val="24"/>
        <w:szCs w:val="24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eastAsia="Calibri"/>
        <w:sz w:val="24"/>
        <w:szCs w:val="24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0" w:hanging="36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hint="default"/>
        <w:b/>
        <w:bCs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472" w:hanging="360"/>
      </w:pPr>
      <w:rPr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  <w:lang w:val="en-US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  <w:lang w:eastAsia="pl-P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  <w:color w:val="auto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iCs/>
        <w:sz w:val="24"/>
        <w:szCs w:val="24"/>
      </w:rPr>
    </w:lvl>
  </w:abstractNum>
  <w:abstractNum w:abstractNumId="22" w15:restartNumberingAfterBreak="0">
    <w:nsid w:val="00000017"/>
    <w:multiLevelType w:val="singleLevel"/>
    <w:tmpl w:val="D32AB43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70" w:hanging="360"/>
      </w:pPr>
      <w:rPr>
        <w:sz w:val="24"/>
        <w:szCs w:val="24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5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C90E46"/>
    <w:multiLevelType w:val="hybridMultilevel"/>
    <w:tmpl w:val="3A5AE262"/>
    <w:lvl w:ilvl="0" w:tplc="FFFFFFFF">
      <w:start w:val="1"/>
      <w:numFmt w:val="lowerLetter"/>
      <w:lvlText w:val="%1)"/>
      <w:lvlJc w:val="left"/>
      <w:pPr>
        <w:ind w:left="1050" w:hanging="360"/>
      </w:pPr>
    </w:lvl>
    <w:lvl w:ilvl="1" w:tplc="04150017">
      <w:start w:val="1"/>
      <w:numFmt w:val="lowerLetter"/>
      <w:lvlText w:val="%2)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7" w15:restartNumberingAfterBreak="0">
    <w:nsid w:val="1772154F"/>
    <w:multiLevelType w:val="hybridMultilevel"/>
    <w:tmpl w:val="35FAFFDE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 w15:restartNumberingAfterBreak="0">
    <w:nsid w:val="26F4084B"/>
    <w:multiLevelType w:val="hybridMultilevel"/>
    <w:tmpl w:val="8668DB82"/>
    <w:lvl w:ilvl="0" w:tplc="4544A7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FD104E"/>
    <w:multiLevelType w:val="hybridMultilevel"/>
    <w:tmpl w:val="01EC16DE"/>
    <w:lvl w:ilvl="0" w:tplc="B1385EE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BF0E261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98606EE"/>
    <w:multiLevelType w:val="hybridMultilevel"/>
    <w:tmpl w:val="FFFFFFFF"/>
    <w:lvl w:ilvl="0" w:tplc="553C733E">
      <w:start w:val="2"/>
      <w:numFmt w:val="upperRoman"/>
      <w:lvlText w:val="%1."/>
      <w:lvlJc w:val="left"/>
      <w:pPr>
        <w:ind w:left="1713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1703219"/>
    <w:multiLevelType w:val="multilevel"/>
    <w:tmpl w:val="5E543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32" w15:restartNumberingAfterBreak="0">
    <w:nsid w:val="4ED62768"/>
    <w:multiLevelType w:val="hybridMultilevel"/>
    <w:tmpl w:val="2AD0D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A7547"/>
    <w:multiLevelType w:val="multilevel"/>
    <w:tmpl w:val="09DEEE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4" w15:restartNumberingAfterBreak="0">
    <w:nsid w:val="70C216A3"/>
    <w:multiLevelType w:val="hybridMultilevel"/>
    <w:tmpl w:val="C20E03CA"/>
    <w:lvl w:ilvl="0" w:tplc="A590F050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267119">
    <w:abstractNumId w:val="0"/>
  </w:num>
  <w:num w:numId="2" w16cid:durableId="1828858759">
    <w:abstractNumId w:val="1"/>
  </w:num>
  <w:num w:numId="3" w16cid:durableId="493377243">
    <w:abstractNumId w:val="32"/>
  </w:num>
  <w:num w:numId="4" w16cid:durableId="1220215306">
    <w:abstractNumId w:val="29"/>
  </w:num>
  <w:num w:numId="5" w16cid:durableId="1675569618">
    <w:abstractNumId w:val="30"/>
  </w:num>
  <w:num w:numId="6" w16cid:durableId="630406449">
    <w:abstractNumId w:val="27"/>
  </w:num>
  <w:num w:numId="7" w16cid:durableId="1325889867">
    <w:abstractNumId w:val="26"/>
  </w:num>
  <w:num w:numId="8" w16cid:durableId="1517497843">
    <w:abstractNumId w:val="31"/>
  </w:num>
  <w:num w:numId="9" w16cid:durableId="604967165">
    <w:abstractNumId w:val="33"/>
  </w:num>
  <w:num w:numId="10" w16cid:durableId="902982281">
    <w:abstractNumId w:val="34"/>
  </w:num>
  <w:num w:numId="11" w16cid:durableId="1717120673">
    <w:abstractNumId w:val="28"/>
  </w:num>
  <w:num w:numId="12" w16cid:durableId="410202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FFE"/>
    <w:rsid w:val="000046FD"/>
    <w:rsid w:val="0000785A"/>
    <w:rsid w:val="0001090B"/>
    <w:rsid w:val="00010964"/>
    <w:rsid w:val="00025F02"/>
    <w:rsid w:val="00035E80"/>
    <w:rsid w:val="000368C6"/>
    <w:rsid w:val="000403B7"/>
    <w:rsid w:val="00047A43"/>
    <w:rsid w:val="000569F4"/>
    <w:rsid w:val="000578FB"/>
    <w:rsid w:val="000614EA"/>
    <w:rsid w:val="000628BE"/>
    <w:rsid w:val="00090B7E"/>
    <w:rsid w:val="00092C2D"/>
    <w:rsid w:val="00095282"/>
    <w:rsid w:val="000B0DC0"/>
    <w:rsid w:val="000B1C82"/>
    <w:rsid w:val="000C379E"/>
    <w:rsid w:val="000D3A5F"/>
    <w:rsid w:val="000E0A3C"/>
    <w:rsid w:val="000E4368"/>
    <w:rsid w:val="000F1247"/>
    <w:rsid w:val="000F2E3D"/>
    <w:rsid w:val="001008E7"/>
    <w:rsid w:val="00127FB3"/>
    <w:rsid w:val="0014086B"/>
    <w:rsid w:val="00140A63"/>
    <w:rsid w:val="00142C63"/>
    <w:rsid w:val="00145AA8"/>
    <w:rsid w:val="0015279F"/>
    <w:rsid w:val="00166445"/>
    <w:rsid w:val="001670D0"/>
    <w:rsid w:val="00177250"/>
    <w:rsid w:val="00186CCA"/>
    <w:rsid w:val="00187082"/>
    <w:rsid w:val="0019702A"/>
    <w:rsid w:val="001A3556"/>
    <w:rsid w:val="001B60BE"/>
    <w:rsid w:val="001C678B"/>
    <w:rsid w:val="001D0E5E"/>
    <w:rsid w:val="001D7C3D"/>
    <w:rsid w:val="001F2F92"/>
    <w:rsid w:val="001F5B9F"/>
    <w:rsid w:val="001F5C5F"/>
    <w:rsid w:val="00214A72"/>
    <w:rsid w:val="002204DD"/>
    <w:rsid w:val="002216B7"/>
    <w:rsid w:val="0022696D"/>
    <w:rsid w:val="002375ED"/>
    <w:rsid w:val="00237B09"/>
    <w:rsid w:val="002421B8"/>
    <w:rsid w:val="0024510A"/>
    <w:rsid w:val="00255A19"/>
    <w:rsid w:val="00260466"/>
    <w:rsid w:val="00270F53"/>
    <w:rsid w:val="002711D3"/>
    <w:rsid w:val="00271C51"/>
    <w:rsid w:val="002814A5"/>
    <w:rsid w:val="0029070D"/>
    <w:rsid w:val="00294952"/>
    <w:rsid w:val="00296D9C"/>
    <w:rsid w:val="002B0C5F"/>
    <w:rsid w:val="002B2E1E"/>
    <w:rsid w:val="002B3DE8"/>
    <w:rsid w:val="002B5E8A"/>
    <w:rsid w:val="002B74F7"/>
    <w:rsid w:val="002E62AE"/>
    <w:rsid w:val="0031247B"/>
    <w:rsid w:val="00316976"/>
    <w:rsid w:val="003216D2"/>
    <w:rsid w:val="003218FB"/>
    <w:rsid w:val="00323741"/>
    <w:rsid w:val="00335D57"/>
    <w:rsid w:val="00336F80"/>
    <w:rsid w:val="00340221"/>
    <w:rsid w:val="00344402"/>
    <w:rsid w:val="003459E2"/>
    <w:rsid w:val="00351ABA"/>
    <w:rsid w:val="0035272A"/>
    <w:rsid w:val="0035323C"/>
    <w:rsid w:val="00370F48"/>
    <w:rsid w:val="0037265D"/>
    <w:rsid w:val="003756A0"/>
    <w:rsid w:val="00375C40"/>
    <w:rsid w:val="003935E5"/>
    <w:rsid w:val="003A1A3C"/>
    <w:rsid w:val="003A709B"/>
    <w:rsid w:val="003A7C1A"/>
    <w:rsid w:val="003B5901"/>
    <w:rsid w:val="003C4789"/>
    <w:rsid w:val="003C480C"/>
    <w:rsid w:val="003E44EA"/>
    <w:rsid w:val="00401375"/>
    <w:rsid w:val="00413DCD"/>
    <w:rsid w:val="004541C8"/>
    <w:rsid w:val="004709E9"/>
    <w:rsid w:val="00492794"/>
    <w:rsid w:val="00494DAE"/>
    <w:rsid w:val="004A1B9C"/>
    <w:rsid w:val="004C0D59"/>
    <w:rsid w:val="004C170C"/>
    <w:rsid w:val="004D5329"/>
    <w:rsid w:val="004E652F"/>
    <w:rsid w:val="004F5F2E"/>
    <w:rsid w:val="0050165A"/>
    <w:rsid w:val="00503622"/>
    <w:rsid w:val="005057B4"/>
    <w:rsid w:val="00506082"/>
    <w:rsid w:val="00511BE0"/>
    <w:rsid w:val="00517D87"/>
    <w:rsid w:val="00536DA5"/>
    <w:rsid w:val="0054798E"/>
    <w:rsid w:val="00552CBB"/>
    <w:rsid w:val="00553781"/>
    <w:rsid w:val="00561A05"/>
    <w:rsid w:val="005641BE"/>
    <w:rsid w:val="005651C0"/>
    <w:rsid w:val="00571A93"/>
    <w:rsid w:val="00583827"/>
    <w:rsid w:val="00591769"/>
    <w:rsid w:val="00592D7D"/>
    <w:rsid w:val="00596439"/>
    <w:rsid w:val="00596BBE"/>
    <w:rsid w:val="005A047C"/>
    <w:rsid w:val="005A505A"/>
    <w:rsid w:val="005A50F6"/>
    <w:rsid w:val="005B119D"/>
    <w:rsid w:val="005B5B8D"/>
    <w:rsid w:val="005B72D5"/>
    <w:rsid w:val="005C157C"/>
    <w:rsid w:val="005C6D84"/>
    <w:rsid w:val="005D500F"/>
    <w:rsid w:val="005D5060"/>
    <w:rsid w:val="005E0D2B"/>
    <w:rsid w:val="005E0DFF"/>
    <w:rsid w:val="005F0CA3"/>
    <w:rsid w:val="00603648"/>
    <w:rsid w:val="006067DC"/>
    <w:rsid w:val="00610B87"/>
    <w:rsid w:val="00614BAB"/>
    <w:rsid w:val="00615C92"/>
    <w:rsid w:val="00621A10"/>
    <w:rsid w:val="00622CAF"/>
    <w:rsid w:val="006237E0"/>
    <w:rsid w:val="006239B1"/>
    <w:rsid w:val="00643615"/>
    <w:rsid w:val="00645129"/>
    <w:rsid w:val="0064683B"/>
    <w:rsid w:val="00660DF8"/>
    <w:rsid w:val="00667FCA"/>
    <w:rsid w:val="00674256"/>
    <w:rsid w:val="00674F58"/>
    <w:rsid w:val="006762CC"/>
    <w:rsid w:val="006778D6"/>
    <w:rsid w:val="00682053"/>
    <w:rsid w:val="00684388"/>
    <w:rsid w:val="00692AD5"/>
    <w:rsid w:val="00695AC2"/>
    <w:rsid w:val="006960B2"/>
    <w:rsid w:val="00696D99"/>
    <w:rsid w:val="006A528A"/>
    <w:rsid w:val="006A7B69"/>
    <w:rsid w:val="006B22F0"/>
    <w:rsid w:val="006C14F9"/>
    <w:rsid w:val="006C680A"/>
    <w:rsid w:val="006C7774"/>
    <w:rsid w:val="006D1F79"/>
    <w:rsid w:val="006D6F67"/>
    <w:rsid w:val="006E4629"/>
    <w:rsid w:val="006F07D0"/>
    <w:rsid w:val="006F0C14"/>
    <w:rsid w:val="006F3E35"/>
    <w:rsid w:val="00700EB6"/>
    <w:rsid w:val="007030EC"/>
    <w:rsid w:val="00715E0B"/>
    <w:rsid w:val="007202DB"/>
    <w:rsid w:val="00723059"/>
    <w:rsid w:val="00724D1D"/>
    <w:rsid w:val="007369F3"/>
    <w:rsid w:val="00737262"/>
    <w:rsid w:val="00743260"/>
    <w:rsid w:val="007464BF"/>
    <w:rsid w:val="007604AA"/>
    <w:rsid w:val="00771C34"/>
    <w:rsid w:val="00774F9B"/>
    <w:rsid w:val="00780FEC"/>
    <w:rsid w:val="00784D8D"/>
    <w:rsid w:val="00790376"/>
    <w:rsid w:val="007A4E03"/>
    <w:rsid w:val="007B5452"/>
    <w:rsid w:val="007D3842"/>
    <w:rsid w:val="007D650B"/>
    <w:rsid w:val="007D6610"/>
    <w:rsid w:val="007D72E5"/>
    <w:rsid w:val="007E34F3"/>
    <w:rsid w:val="00805447"/>
    <w:rsid w:val="0081042B"/>
    <w:rsid w:val="00810B76"/>
    <w:rsid w:val="00816C57"/>
    <w:rsid w:val="00823349"/>
    <w:rsid w:val="008279E7"/>
    <w:rsid w:val="0083503F"/>
    <w:rsid w:val="00836CA7"/>
    <w:rsid w:val="00836D64"/>
    <w:rsid w:val="008454F1"/>
    <w:rsid w:val="00850EFF"/>
    <w:rsid w:val="00851120"/>
    <w:rsid w:val="008579F0"/>
    <w:rsid w:val="008658A0"/>
    <w:rsid w:val="008971CA"/>
    <w:rsid w:val="008A3B09"/>
    <w:rsid w:val="008A4571"/>
    <w:rsid w:val="008A48B9"/>
    <w:rsid w:val="008B5D07"/>
    <w:rsid w:val="008C1CA4"/>
    <w:rsid w:val="008D50B9"/>
    <w:rsid w:val="008E297B"/>
    <w:rsid w:val="008F5EA1"/>
    <w:rsid w:val="00922628"/>
    <w:rsid w:val="00927F54"/>
    <w:rsid w:val="00934863"/>
    <w:rsid w:val="00935436"/>
    <w:rsid w:val="009432E9"/>
    <w:rsid w:val="00944453"/>
    <w:rsid w:val="00946144"/>
    <w:rsid w:val="009517ED"/>
    <w:rsid w:val="00951A1B"/>
    <w:rsid w:val="00953C33"/>
    <w:rsid w:val="00970DF2"/>
    <w:rsid w:val="00976560"/>
    <w:rsid w:val="0097685E"/>
    <w:rsid w:val="00986FF6"/>
    <w:rsid w:val="00987314"/>
    <w:rsid w:val="00994BC2"/>
    <w:rsid w:val="00996F77"/>
    <w:rsid w:val="009B666A"/>
    <w:rsid w:val="009C1D5F"/>
    <w:rsid w:val="009C6B91"/>
    <w:rsid w:val="009D4A35"/>
    <w:rsid w:val="009D4E02"/>
    <w:rsid w:val="009D5E90"/>
    <w:rsid w:val="009E4468"/>
    <w:rsid w:val="009E4ECA"/>
    <w:rsid w:val="009F25B3"/>
    <w:rsid w:val="00A01DBA"/>
    <w:rsid w:val="00A10340"/>
    <w:rsid w:val="00A2380A"/>
    <w:rsid w:val="00A241DE"/>
    <w:rsid w:val="00A33953"/>
    <w:rsid w:val="00A34AE4"/>
    <w:rsid w:val="00A37DE6"/>
    <w:rsid w:val="00A40A14"/>
    <w:rsid w:val="00A44816"/>
    <w:rsid w:val="00A44EDD"/>
    <w:rsid w:val="00A457B9"/>
    <w:rsid w:val="00A5519A"/>
    <w:rsid w:val="00A774BA"/>
    <w:rsid w:val="00A91BFD"/>
    <w:rsid w:val="00A96C68"/>
    <w:rsid w:val="00AA7A94"/>
    <w:rsid w:val="00AC5E99"/>
    <w:rsid w:val="00AD6DF1"/>
    <w:rsid w:val="00AE0560"/>
    <w:rsid w:val="00AF7F23"/>
    <w:rsid w:val="00B01A23"/>
    <w:rsid w:val="00B05752"/>
    <w:rsid w:val="00B24468"/>
    <w:rsid w:val="00B436E9"/>
    <w:rsid w:val="00B60D74"/>
    <w:rsid w:val="00B62ED4"/>
    <w:rsid w:val="00B66B97"/>
    <w:rsid w:val="00B73225"/>
    <w:rsid w:val="00B84336"/>
    <w:rsid w:val="00B87EDA"/>
    <w:rsid w:val="00B918F9"/>
    <w:rsid w:val="00B95D71"/>
    <w:rsid w:val="00BB02A6"/>
    <w:rsid w:val="00BB241B"/>
    <w:rsid w:val="00BD12D4"/>
    <w:rsid w:val="00BD1DA1"/>
    <w:rsid w:val="00BD6E2E"/>
    <w:rsid w:val="00BF2D1F"/>
    <w:rsid w:val="00C05370"/>
    <w:rsid w:val="00C15F09"/>
    <w:rsid w:val="00C17D49"/>
    <w:rsid w:val="00C21C11"/>
    <w:rsid w:val="00C3640C"/>
    <w:rsid w:val="00C378E2"/>
    <w:rsid w:val="00C64EA3"/>
    <w:rsid w:val="00C85731"/>
    <w:rsid w:val="00C86DE8"/>
    <w:rsid w:val="00C93428"/>
    <w:rsid w:val="00CA382F"/>
    <w:rsid w:val="00CC4BF6"/>
    <w:rsid w:val="00CD1F19"/>
    <w:rsid w:val="00CD33E2"/>
    <w:rsid w:val="00CE47CC"/>
    <w:rsid w:val="00CE5617"/>
    <w:rsid w:val="00CE5C11"/>
    <w:rsid w:val="00CE6169"/>
    <w:rsid w:val="00CF3753"/>
    <w:rsid w:val="00D00A6A"/>
    <w:rsid w:val="00D05A72"/>
    <w:rsid w:val="00D31ADA"/>
    <w:rsid w:val="00D34DAB"/>
    <w:rsid w:val="00D400B6"/>
    <w:rsid w:val="00D411D3"/>
    <w:rsid w:val="00D439E6"/>
    <w:rsid w:val="00D518BE"/>
    <w:rsid w:val="00D5387F"/>
    <w:rsid w:val="00D55A11"/>
    <w:rsid w:val="00D56E60"/>
    <w:rsid w:val="00D63BE2"/>
    <w:rsid w:val="00D66DC7"/>
    <w:rsid w:val="00D677A1"/>
    <w:rsid w:val="00D67F72"/>
    <w:rsid w:val="00D77988"/>
    <w:rsid w:val="00D77CD2"/>
    <w:rsid w:val="00D847CB"/>
    <w:rsid w:val="00D84AB0"/>
    <w:rsid w:val="00DB08FA"/>
    <w:rsid w:val="00DB6C8D"/>
    <w:rsid w:val="00DB724F"/>
    <w:rsid w:val="00DB7A2E"/>
    <w:rsid w:val="00DC1287"/>
    <w:rsid w:val="00DC52EC"/>
    <w:rsid w:val="00DD582F"/>
    <w:rsid w:val="00DE12B6"/>
    <w:rsid w:val="00DF7C50"/>
    <w:rsid w:val="00E2409E"/>
    <w:rsid w:val="00E26AFB"/>
    <w:rsid w:val="00E32D08"/>
    <w:rsid w:val="00E42845"/>
    <w:rsid w:val="00E5553D"/>
    <w:rsid w:val="00E820B2"/>
    <w:rsid w:val="00E82A11"/>
    <w:rsid w:val="00E97F91"/>
    <w:rsid w:val="00EA3736"/>
    <w:rsid w:val="00EA525E"/>
    <w:rsid w:val="00EB33FE"/>
    <w:rsid w:val="00EB6A98"/>
    <w:rsid w:val="00EB7EE6"/>
    <w:rsid w:val="00EC0ED2"/>
    <w:rsid w:val="00EC1982"/>
    <w:rsid w:val="00EC25DD"/>
    <w:rsid w:val="00ED408E"/>
    <w:rsid w:val="00EE01F6"/>
    <w:rsid w:val="00EE38E0"/>
    <w:rsid w:val="00EE7918"/>
    <w:rsid w:val="00EF66F4"/>
    <w:rsid w:val="00F05CD3"/>
    <w:rsid w:val="00F06C19"/>
    <w:rsid w:val="00F1271A"/>
    <w:rsid w:val="00F226B7"/>
    <w:rsid w:val="00F23F2E"/>
    <w:rsid w:val="00F24B3B"/>
    <w:rsid w:val="00F25520"/>
    <w:rsid w:val="00F30244"/>
    <w:rsid w:val="00F360CE"/>
    <w:rsid w:val="00F40EE8"/>
    <w:rsid w:val="00F477BE"/>
    <w:rsid w:val="00F5102E"/>
    <w:rsid w:val="00F624EC"/>
    <w:rsid w:val="00F764FF"/>
    <w:rsid w:val="00FA7FFE"/>
    <w:rsid w:val="00FC41D4"/>
    <w:rsid w:val="00FC6012"/>
    <w:rsid w:val="00FD0902"/>
    <w:rsid w:val="00FD55EB"/>
    <w:rsid w:val="00FE0947"/>
    <w:rsid w:val="00FE7DB3"/>
    <w:rsid w:val="00FF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01008F"/>
  <w15:chartTrackingRefBased/>
  <w15:docId w15:val="{9058B527-E03D-452A-9F70-A6E40808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lang w:eastAsia="zh-CN"/>
    </w:rPr>
  </w:style>
  <w:style w:type="paragraph" w:styleId="Nagwek1">
    <w:name w:val="heading 1"/>
    <w:basedOn w:val="Normalny"/>
    <w:next w:val="Tekstpodstawow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ind w:left="284" w:hanging="284"/>
      <w:outlineLvl w:val="4"/>
    </w:pPr>
    <w:rPr>
      <w:rFonts w:ascii="Tahoma" w:hAnsi="Tahoma" w:cs="Tahoma"/>
      <w:b/>
    </w:rPr>
  </w:style>
  <w:style w:type="paragraph" w:styleId="Nagwek6">
    <w:name w:val="heading 6"/>
    <w:basedOn w:val="Normalny"/>
    <w:next w:val="Tekstpodstawow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i w:val="0"/>
      <w:color w:val="auto"/>
      <w:sz w:val="24"/>
      <w:szCs w:val="24"/>
    </w:rPr>
  </w:style>
  <w:style w:type="character" w:customStyle="1" w:styleId="WW8Num3z1">
    <w:name w:val="WW8Num3z1"/>
    <w:rPr>
      <w:b w:val="0"/>
      <w:color w:val="auto"/>
      <w:sz w:val="24"/>
      <w:szCs w:val="24"/>
    </w:rPr>
  </w:style>
  <w:style w:type="character" w:customStyle="1" w:styleId="WW8Num3z2">
    <w:name w:val="WW8Num3z2"/>
    <w:rPr>
      <w:sz w:val="24"/>
      <w:szCs w:val="24"/>
    </w:rPr>
  </w:style>
  <w:style w:type="character" w:customStyle="1" w:styleId="WW8Num3z3">
    <w:name w:val="WW8Num3z3"/>
    <w:rPr>
      <w:i/>
      <w:sz w:val="24"/>
      <w:szCs w:val="24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  <w:i w:val="0"/>
      <w:color w:val="auto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Cs/>
      <w:sz w:val="24"/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  <w:rPr>
      <w:rFonts w:eastAsia="Calibri"/>
      <w:sz w:val="24"/>
      <w:szCs w:val="24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hint="default"/>
      <w:b/>
      <w:bCs/>
      <w:sz w:val="24"/>
      <w:szCs w:val="24"/>
    </w:rPr>
  </w:style>
  <w:style w:type="character" w:customStyle="1" w:styleId="WW8Num9z0">
    <w:name w:val="WW8Num9z0"/>
    <w:rPr>
      <w:rFonts w:hint="default"/>
      <w:b w:val="0"/>
      <w:bCs/>
      <w:sz w:val="24"/>
      <w:szCs w:val="24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  <w:lang w:val="en-US"/>
    </w:rPr>
  </w:style>
  <w:style w:type="character" w:customStyle="1" w:styleId="WW8Num13z0">
    <w:name w:val="WW8Num13z0"/>
    <w:rPr>
      <w:rFonts w:ascii="Times New Roman" w:hAnsi="Times New Roman" w:cs="Times New Roman" w:hint="default"/>
      <w:color w:val="auto"/>
      <w:sz w:val="24"/>
      <w:szCs w:val="24"/>
      <w:lang w:eastAsia="pl-PL"/>
    </w:rPr>
  </w:style>
  <w:style w:type="character" w:customStyle="1" w:styleId="WW8Num14z0">
    <w:name w:val="WW8Num14z0"/>
    <w:rPr>
      <w:sz w:val="24"/>
      <w:szCs w:val="24"/>
    </w:rPr>
  </w:style>
  <w:style w:type="character" w:customStyle="1" w:styleId="WW8Num15z0">
    <w:name w:val="WW8Num15z0"/>
    <w:rPr>
      <w:rFonts w:hint="default"/>
      <w:b/>
      <w:bCs/>
      <w:sz w:val="24"/>
      <w:szCs w:val="24"/>
    </w:rPr>
  </w:style>
  <w:style w:type="character" w:customStyle="1" w:styleId="WW8Num16z0">
    <w:name w:val="WW8Num16z0"/>
    <w:rPr>
      <w:rFonts w:hint="default"/>
      <w:b w:val="0"/>
      <w:sz w:val="24"/>
      <w:szCs w:val="24"/>
    </w:rPr>
  </w:style>
  <w:style w:type="character" w:customStyle="1" w:styleId="WW8Num17z0">
    <w:name w:val="WW8Num17z0"/>
    <w:rPr>
      <w:rFonts w:ascii="Times New Roman" w:hAnsi="Times New Roman" w:cs="Times New Roman" w:hint="default"/>
      <w:color w:val="auto"/>
    </w:rPr>
  </w:style>
  <w:style w:type="character" w:customStyle="1" w:styleId="WW8Num18z0">
    <w:name w:val="WW8Num18z0"/>
    <w:rPr>
      <w:rFonts w:hint="default"/>
      <w:b/>
      <w:bCs/>
      <w:sz w:val="24"/>
      <w:szCs w:val="24"/>
    </w:rPr>
  </w:style>
  <w:style w:type="character" w:customStyle="1" w:styleId="WW8Num19z0">
    <w:name w:val="WW8Num19z0"/>
    <w:rPr>
      <w:b w:val="0"/>
      <w:color w:val="auto"/>
      <w:sz w:val="24"/>
      <w:szCs w:val="24"/>
    </w:rPr>
  </w:style>
  <w:style w:type="character" w:customStyle="1" w:styleId="WW8Num20z0">
    <w:name w:val="WW8Num20z0"/>
    <w:rPr>
      <w:rFonts w:hint="default"/>
      <w:b/>
      <w:sz w:val="24"/>
      <w:szCs w:val="24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b/>
      <w:iCs/>
      <w:sz w:val="24"/>
      <w:szCs w:val="24"/>
    </w:rPr>
  </w:style>
  <w:style w:type="character" w:customStyle="1" w:styleId="WW8Num23z0">
    <w:name w:val="WW8Num23z0"/>
  </w:style>
  <w:style w:type="character" w:customStyle="1" w:styleId="WW8Num24z0">
    <w:name w:val="WW8Num24z0"/>
    <w:rPr>
      <w:rFonts w:hint="default"/>
      <w:sz w:val="24"/>
      <w:szCs w:val="24"/>
      <w:lang w:eastAsia="pl-PL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b w:val="0"/>
      <w:bCs w:val="0"/>
      <w:color w:val="auto"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5z1">
    <w:name w:val="WW8Num5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  <w:rPr>
      <w:rFonts w:eastAsia="Calibri"/>
      <w:sz w:val="24"/>
      <w:szCs w:val="24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7z0">
    <w:name w:val="WW8Num27z0"/>
    <w:rPr>
      <w:b w:val="0"/>
      <w:bCs w:val="0"/>
      <w:color w:val="auto"/>
      <w:sz w:val="24"/>
      <w:szCs w:val="24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  <w:color w:val="auto"/>
      <w:sz w:val="24"/>
      <w:szCs w:val="24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6z1">
    <w:name w:val="WW8Num6z1"/>
  </w:style>
  <w:style w:type="character" w:customStyle="1" w:styleId="WW8Num7z1">
    <w:name w:val="WW8Num7z1"/>
    <w:rPr>
      <w:b/>
      <w:color w:val="00000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b w:val="0"/>
      <w:color w:val="auto"/>
      <w:sz w:val="24"/>
      <w:szCs w:val="24"/>
    </w:rPr>
  </w:style>
  <w:style w:type="character" w:customStyle="1" w:styleId="WW8Num11z2">
    <w:name w:val="WW8Num11z2"/>
    <w:rPr>
      <w:sz w:val="24"/>
      <w:szCs w:val="24"/>
    </w:rPr>
  </w:style>
  <w:style w:type="character" w:customStyle="1" w:styleId="WW8Num11z3">
    <w:name w:val="WW8Num11z3"/>
    <w:rPr>
      <w:i/>
      <w:sz w:val="24"/>
      <w:szCs w:val="24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Symbol" w:hAnsi="Symbol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sz w:val="24"/>
      <w:szCs w:val="24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sz w:val="24"/>
      <w:szCs w:val="24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  <w:rPr>
      <w:rFonts w:eastAsia="Calibri"/>
      <w:sz w:val="24"/>
      <w:szCs w:val="24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  <w:rPr>
      <w:b w:val="0"/>
      <w:i w:val="0"/>
      <w:color w:val="00000A"/>
    </w:rPr>
  </w:style>
  <w:style w:type="character" w:customStyle="1" w:styleId="WW8Num24z2">
    <w:name w:val="WW8Num24z2"/>
    <w:rPr>
      <w:rFonts w:ascii="Symbol" w:hAnsi="Symbol" w:cs="Symbol"/>
    </w:rPr>
  </w:style>
  <w:style w:type="character" w:customStyle="1" w:styleId="WW8Num24z3">
    <w:name w:val="WW8Num24z3"/>
    <w:rPr>
      <w:b w:val="0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sz w:val="24"/>
      <w:szCs w:val="24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 w:val="0"/>
      <w:sz w:val="24"/>
      <w:szCs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  <w:color w:val="auto"/>
      <w:sz w:val="24"/>
      <w:szCs w:val="24"/>
      <w:lang w:eastAsia="pl-PL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bCs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  <w:sz w:val="24"/>
      <w:szCs w:val="24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  <w:color w:val="auto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  <w:b/>
      <w:bCs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 w:val="0"/>
      <w:color w:val="auto"/>
      <w:sz w:val="24"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iCs/>
      <w:sz w:val="24"/>
      <w:szCs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sz w:val="24"/>
      <w:szCs w:val="24"/>
      <w:lang w:eastAsia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Tahoma" w:eastAsia="Times New Roman" w:hAnsi="Tahoma" w:cs="Times New Roman"/>
      <w:b/>
      <w:sz w:val="20"/>
      <w:szCs w:val="20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DataZnak">
    <w:name w:val="Dat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zastpczy1">
    <w:name w:val="Tekst zastępczy1"/>
    <w:rPr>
      <w:color w:val="808080"/>
    </w:rPr>
  </w:style>
  <w:style w:type="character" w:customStyle="1" w:styleId="TekstdymkaZnak1">
    <w:name w:val="Tekst dymka Znak1"/>
    <w:rPr>
      <w:rFonts w:ascii="Tahoma" w:eastAsia="Times New Roman" w:hAnsi="Tahoma" w:cs="Tahoma"/>
      <w:sz w:val="16"/>
      <w:szCs w:val="16"/>
    </w:rPr>
  </w:style>
  <w:style w:type="character" w:customStyle="1" w:styleId="DataZnak1">
    <w:name w:val="Data Znak1"/>
    <w:rPr>
      <w:rFonts w:ascii="Tahoma" w:eastAsia="Times New Roman" w:hAnsi="Tahoma" w:cs="Tahoma"/>
      <w:sz w:val="18"/>
      <w:szCs w:val="18"/>
    </w:rPr>
  </w:style>
  <w:style w:type="character" w:customStyle="1" w:styleId="body1plain1">
    <w:name w:val="body1plain1"/>
    <w:rPr>
      <w:rFonts w:ascii="Arial" w:hAnsi="Arial" w:cs="Arial"/>
      <w:color w:val="333333"/>
      <w:sz w:val="17"/>
      <w:szCs w:val="17"/>
    </w:rPr>
  </w:style>
  <w:style w:type="character" w:customStyle="1" w:styleId="B">
    <w:name w:val="B"/>
    <w:rPr>
      <w:b/>
      <w:bCs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ListLabel1">
    <w:name w:val="ListLabel 1"/>
    <w:rPr>
      <w:b w:val="0"/>
      <w:i w:val="0"/>
    </w:rPr>
  </w:style>
  <w:style w:type="character" w:customStyle="1" w:styleId="ListLabel2">
    <w:name w:val="ListLabel 2"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3">
    <w:name w:val="ListLabel 3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4">
    <w:name w:val="ListLabel 4"/>
    <w:rPr>
      <w:b w:val="0"/>
      <w:color w:val="00000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Tahoma"/>
      <w:b/>
    </w:rPr>
  </w:style>
  <w:style w:type="character" w:customStyle="1" w:styleId="ListLabel7">
    <w:name w:val="ListLabel 7"/>
    <w:rPr>
      <w:b/>
      <w:strike w:val="0"/>
      <w:dstrike w:val="0"/>
      <w:color w:val="00000A"/>
      <w:u w:val="none"/>
    </w:rPr>
  </w:style>
  <w:style w:type="character" w:customStyle="1" w:styleId="ListLabel8">
    <w:name w:val="ListLabel 8"/>
    <w:rPr>
      <w:rFonts w:cs="Times New Roman"/>
      <w:color w:val="00000A"/>
    </w:rPr>
  </w:style>
  <w:style w:type="character" w:customStyle="1" w:styleId="ListLabel9">
    <w:name w:val="ListLabel 9"/>
    <w:rPr>
      <w:b/>
      <w:color w:val="00000A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</w:rPr>
  </w:style>
  <w:style w:type="character" w:customStyle="1" w:styleId="ListLabel13">
    <w:name w:val="ListLabel 13"/>
    <w:rPr>
      <w:b w:val="0"/>
      <w:strike w:val="0"/>
      <w:dstrike w:val="0"/>
      <w:color w:val="00000A"/>
      <w:sz w:val="20"/>
      <w:u w:val="none"/>
    </w:rPr>
  </w:style>
  <w:style w:type="character" w:customStyle="1" w:styleId="ListLabel14">
    <w:name w:val="ListLabel 14"/>
    <w:rPr>
      <w:b w:val="0"/>
      <w:i w:val="0"/>
      <w:color w:val="00000A"/>
    </w:rPr>
  </w:style>
  <w:style w:type="character" w:customStyle="1" w:styleId="ListLabel15">
    <w:name w:val="ListLabel 15"/>
    <w:rPr>
      <w:b w:val="0"/>
      <w:color w:val="00000A"/>
    </w:rPr>
  </w:style>
  <w:style w:type="character" w:customStyle="1" w:styleId="ListLabel16">
    <w:name w:val="ListLabel 16"/>
    <w:rPr>
      <w:b w:val="0"/>
      <w:i w:val="0"/>
      <w:sz w:val="18"/>
      <w:szCs w:val="18"/>
    </w:rPr>
  </w:style>
  <w:style w:type="character" w:customStyle="1" w:styleId="ListLabel17">
    <w:name w:val="ListLabel 17"/>
    <w:rPr>
      <w:rFonts w:cs="Times New Roman"/>
      <w:b w:val="0"/>
      <w:i w:val="0"/>
      <w:sz w:val="20"/>
      <w:szCs w:val="20"/>
    </w:rPr>
  </w:style>
  <w:style w:type="character" w:customStyle="1" w:styleId="ListLabel18">
    <w:name w:val="ListLabel 18"/>
    <w:rPr>
      <w:rFonts w:eastAsia="Times New Roman" w:cs="Times New Roman"/>
    </w:rPr>
  </w:style>
  <w:style w:type="character" w:customStyle="1" w:styleId="ListLabel19">
    <w:name w:val="ListLabel 19"/>
    <w:rPr>
      <w:rFonts w:cs="Univers-PL"/>
      <w:b/>
    </w:rPr>
  </w:style>
  <w:style w:type="character" w:customStyle="1" w:styleId="ListLabel20">
    <w:name w:val="ListLabel 20"/>
    <w:rPr>
      <w:rFonts w:cs="Times New Roman"/>
      <w:sz w:val="20"/>
    </w:rPr>
  </w:style>
  <w:style w:type="character" w:customStyle="1" w:styleId="ListLabel21">
    <w:name w:val="ListLabel 21"/>
    <w:rPr>
      <w:b/>
      <w:color w:val="00000A"/>
      <w:sz w:val="20"/>
      <w:szCs w:val="20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Times New Roman"/>
      <w:b w:val="0"/>
      <w:i w:val="0"/>
      <w:color w:val="00000A"/>
    </w:rPr>
  </w:style>
  <w:style w:type="character" w:customStyle="1" w:styleId="ListLabel24">
    <w:name w:val="ListLabel 24"/>
    <w:rPr>
      <w:b w:val="0"/>
      <w:strike w:val="0"/>
      <w:dstrike w:val="0"/>
      <w:color w:val="00000A"/>
    </w:rPr>
  </w:style>
  <w:style w:type="character" w:customStyle="1" w:styleId="ListLabel25">
    <w:name w:val="ListLabel 25"/>
    <w:rPr>
      <w:b w:val="0"/>
      <w:color w:val="00000A"/>
      <w:sz w:val="20"/>
      <w:szCs w:val="20"/>
    </w:rPr>
  </w:style>
  <w:style w:type="character" w:customStyle="1" w:styleId="Tekstpodstawowy2Znak1">
    <w:name w:val="Tekst podstawowy 2 Znak1"/>
    <w:rPr>
      <w:kern w:val="2"/>
    </w:rPr>
  </w:style>
  <w:style w:type="character" w:customStyle="1" w:styleId="TekstprzypisudolnegoZnak1">
    <w:name w:val="Tekst przypisu dolnego Znak1"/>
    <w:rPr>
      <w:kern w:val="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2">
    <w:name w:val="Tekst dymka Znak2"/>
    <w:rPr>
      <w:rFonts w:ascii="Tahoma" w:hAnsi="Tahoma" w:cs="Tahoma"/>
      <w:kern w:val="2"/>
      <w:sz w:val="16"/>
      <w:szCs w:val="16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WW8Num49z8">
    <w:name w:val="WW8Num49z8"/>
  </w:style>
  <w:style w:type="character" w:customStyle="1" w:styleId="WW8Num49z7">
    <w:name w:val="WW8Num49z7"/>
  </w:style>
  <w:style w:type="character" w:customStyle="1" w:styleId="WW8Num49z6">
    <w:name w:val="WW8Num49z6"/>
  </w:style>
  <w:style w:type="character" w:customStyle="1" w:styleId="WW8Num49z5">
    <w:name w:val="WW8Num49z5"/>
  </w:style>
  <w:style w:type="character" w:customStyle="1" w:styleId="WW8Num49z4">
    <w:name w:val="WW8Num49z4"/>
  </w:style>
  <w:style w:type="character" w:customStyle="1" w:styleId="WW8Num49z3">
    <w:name w:val="WW8Num49z3"/>
  </w:style>
  <w:style w:type="character" w:customStyle="1" w:styleId="WW8Num49z2">
    <w:name w:val="WW8Num49z2"/>
  </w:style>
  <w:style w:type="character" w:customStyle="1" w:styleId="WW8Num49z1">
    <w:name w:val="WW8Num49z1"/>
  </w:style>
  <w:style w:type="character" w:customStyle="1" w:styleId="WW8Num49z0">
    <w:name w:val="WW8Num49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</w:style>
  <w:style w:type="character" w:customStyle="1" w:styleId="WW8Num48z2">
    <w:name w:val="WW8Num48z2"/>
  </w:style>
  <w:style w:type="character" w:customStyle="1" w:styleId="WW8Num48z1">
    <w:name w:val="WW8Num48z1"/>
  </w:style>
  <w:style w:type="character" w:customStyle="1" w:styleId="WW8Num48z0">
    <w:name w:val="WW8Num48z0"/>
    <w:rPr>
      <w:sz w:val="24"/>
      <w:szCs w:val="24"/>
      <w:lang w:eastAsia="pl-PL"/>
    </w:rPr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  <w:rPr>
      <w:sz w:val="24"/>
      <w:szCs w:val="24"/>
    </w:rPr>
  </w:style>
  <w:style w:type="character" w:customStyle="1" w:styleId="WW8Num46z8">
    <w:name w:val="WW8Num46z8"/>
  </w:style>
  <w:style w:type="character" w:customStyle="1" w:styleId="WW8Num46z7">
    <w:name w:val="WW8Num46z7"/>
  </w:style>
  <w:style w:type="character" w:customStyle="1" w:styleId="WW8Num46z6">
    <w:name w:val="WW8Num46z6"/>
  </w:style>
  <w:style w:type="character" w:customStyle="1" w:styleId="WW8Num46z5">
    <w:name w:val="WW8Num46z5"/>
  </w:style>
  <w:style w:type="character" w:customStyle="1" w:styleId="WW8Num46z4">
    <w:name w:val="WW8Num46z4"/>
  </w:style>
  <w:style w:type="character" w:customStyle="1" w:styleId="WW8Num46z3">
    <w:name w:val="WW8Num46z3"/>
  </w:style>
  <w:style w:type="character" w:customStyle="1" w:styleId="WW8Num46z2">
    <w:name w:val="WW8Num46z2"/>
  </w:style>
  <w:style w:type="character" w:customStyle="1" w:styleId="WW8Num46z1">
    <w:name w:val="WW8Num46z1"/>
  </w:style>
  <w:style w:type="character" w:customStyle="1" w:styleId="WW8Num46z0">
    <w:name w:val="WW8Num46z0"/>
    <w:rPr>
      <w:sz w:val="24"/>
      <w:szCs w:val="24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5z6">
    <w:name w:val="WW8Num45z6"/>
  </w:style>
  <w:style w:type="character" w:customStyle="1" w:styleId="WW8Num45z5">
    <w:name w:val="WW8Num45z5"/>
  </w:style>
  <w:style w:type="character" w:customStyle="1" w:styleId="WW8Num45z4">
    <w:name w:val="WW8Num45z4"/>
  </w:style>
  <w:style w:type="character" w:customStyle="1" w:styleId="WW8Num45z3">
    <w:name w:val="WW8Num45z3"/>
  </w:style>
  <w:style w:type="character" w:customStyle="1" w:styleId="WW8Num45z2">
    <w:name w:val="WW8Num45z2"/>
  </w:style>
  <w:style w:type="character" w:customStyle="1" w:styleId="WW8Num45z1">
    <w:name w:val="WW8Num45z1"/>
  </w:style>
  <w:style w:type="character" w:customStyle="1" w:styleId="WW8Num45z0">
    <w:name w:val="WW8Num45z0"/>
    <w:rPr>
      <w:b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paragraph" w:customStyle="1" w:styleId="Nagwek20">
    <w:name w:val="Nagłówek2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Web1">
    <w:name w:val="Normalny (Web)1"/>
    <w:basedOn w:val="Normalny"/>
    <w:pPr>
      <w:spacing w:after="210" w:line="210" w:lineRule="atLeast"/>
      <w:jc w:val="both"/>
    </w:pPr>
    <w:rPr>
      <w:rFonts w:ascii="Tahoma" w:hAnsi="Tahoma" w:cs="Tahoma"/>
      <w:sz w:val="17"/>
      <w:szCs w:val="17"/>
    </w:rPr>
  </w:style>
  <w:style w:type="paragraph" w:customStyle="1" w:styleId="Tekstprzypisudolnego1">
    <w:name w:val="Tekst przypisu dolnego1"/>
    <w:basedOn w:val="Normalny"/>
  </w:style>
  <w:style w:type="paragraph" w:customStyle="1" w:styleId="Tekstkomentarza1">
    <w:name w:val="Tekst komentarza1"/>
    <w:basedOn w:val="Normalny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Adreszwrotnynakopercie1">
    <w:name w:val="Adres zwrotny na kopercie1"/>
    <w:basedOn w:val="Normalny"/>
    <w:rPr>
      <w:rFonts w:ascii="Arial" w:hAnsi="Arial" w:cs="Arial"/>
    </w:rPr>
  </w:style>
  <w:style w:type="paragraph" w:customStyle="1" w:styleId="Tekstprzypisukocowego1">
    <w:name w:val="Tekst przypisu końcowego1"/>
    <w:basedOn w:val="Normalny"/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Podtytu">
    <w:name w:val="Subtitle"/>
    <w:basedOn w:val="Normalny"/>
    <w:next w:val="Tekstpodstawowy"/>
    <w:qFormat/>
    <w:pPr>
      <w:ind w:left="7080" w:firstLine="708"/>
      <w:jc w:val="right"/>
    </w:pPr>
    <w:rPr>
      <w:b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Data1">
    <w:name w:val="Data1"/>
    <w:basedOn w:val="Normalny"/>
    <w:rPr>
      <w:rFonts w:ascii="Tahoma" w:hAnsi="Tahoma" w:cs="Tahoma"/>
      <w:sz w:val="18"/>
      <w:szCs w:val="18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ind w:left="567" w:hanging="283"/>
    </w:pPr>
    <w:rPr>
      <w:sz w:val="24"/>
    </w:rPr>
  </w:style>
  <w:style w:type="paragraph" w:customStyle="1" w:styleId="Tekstblokowy1">
    <w:name w:val="Tekst blokowy1"/>
    <w:basedOn w:val="Normalny"/>
    <w:pPr>
      <w:ind w:left="3969" w:right="-2"/>
      <w:jc w:val="center"/>
    </w:pPr>
    <w:rPr>
      <w:b/>
      <w:sz w:val="24"/>
      <w:szCs w:val="24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Akapitzlist10">
    <w:name w:val="Akapit z listą1"/>
    <w:basedOn w:val="Normalny"/>
    <w:pPr>
      <w:spacing w:after="200" w:line="276" w:lineRule="auto"/>
      <w:ind w:left="720"/>
    </w:pPr>
    <w:rPr>
      <w:rFonts w:ascii="Calibri" w:eastAsia="Calibri" w:hAnsi="Calibri" w:cs="Tahoma"/>
      <w:sz w:val="22"/>
      <w:szCs w:val="22"/>
    </w:rPr>
  </w:style>
  <w:style w:type="paragraph" w:customStyle="1" w:styleId="ZnakZnakZnakZnak">
    <w:name w:val="Znak Znak Znak Znak"/>
    <w:basedOn w:val="Normalny"/>
    <w:rPr>
      <w:sz w:val="24"/>
      <w:szCs w:val="24"/>
    </w:rPr>
  </w:style>
  <w:style w:type="paragraph" w:customStyle="1" w:styleId="Wcicienormalne1">
    <w:name w:val="Wcięcie normalne1"/>
    <w:basedOn w:val="Normalny"/>
    <w:pPr>
      <w:ind w:left="708"/>
    </w:pPr>
    <w:rPr>
      <w:rFonts w:ascii="Arial PL" w:hAnsi="Arial PL" w:cs="Tms Rmn"/>
      <w:sz w:val="24"/>
      <w:lang w:val="en-GB"/>
    </w:rPr>
  </w:style>
  <w:style w:type="paragraph" w:customStyle="1" w:styleId="Tytul">
    <w:name w:val="Tytul"/>
    <w:basedOn w:val="Nagwek"/>
    <w:pPr>
      <w:tabs>
        <w:tab w:val="clear" w:pos="4536"/>
        <w:tab w:val="clear" w:pos="9072"/>
        <w:tab w:val="center" w:pos="4819"/>
        <w:tab w:val="right" w:pos="9071"/>
      </w:tabs>
      <w:spacing w:before="840" w:after="360"/>
      <w:jc w:val="center"/>
    </w:pPr>
    <w:rPr>
      <w:rFonts w:cs="Tms Rmn"/>
      <w:b/>
      <w:sz w:val="40"/>
    </w:rPr>
  </w:style>
  <w:style w:type="paragraph" w:customStyle="1" w:styleId="Tekstpodstawowy210">
    <w:name w:val="Tekst podstawowy 21"/>
    <w:basedOn w:val="Normalny"/>
    <w:pPr>
      <w:jc w:val="both"/>
    </w:pPr>
    <w:rPr>
      <w:rFonts w:ascii="Arial PL" w:hAnsi="Arial PL" w:cs="Tms Rmn"/>
      <w:sz w:val="24"/>
    </w:rPr>
  </w:style>
  <w:style w:type="paragraph" w:customStyle="1" w:styleId="Tekstpodstawowywcity310">
    <w:name w:val="Tekst podstawowy wcięty 31"/>
    <w:basedOn w:val="Normalny"/>
    <w:pPr>
      <w:tabs>
        <w:tab w:val="left" w:pos="851"/>
      </w:tabs>
      <w:ind w:left="851"/>
    </w:pPr>
    <w:rPr>
      <w:sz w:val="24"/>
    </w:rPr>
  </w:style>
  <w:style w:type="paragraph" w:customStyle="1" w:styleId="TableText">
    <w:name w:val="Table Text"/>
    <w:pPr>
      <w:suppressAutoHyphens/>
    </w:pPr>
    <w:rPr>
      <w:rFonts w:ascii="Arial" w:hAnsi="Arial" w:cs="Arial"/>
      <w:color w:val="000000"/>
      <w:kern w:val="2"/>
      <w:lang w:eastAsia="zh-CN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paragraph" w:customStyle="1" w:styleId="StylWyjustowanyInterlinia15wiersza">
    <w:name w:val="Styl Wyjustowany Interlinia:  15 wiersza"/>
    <w:basedOn w:val="Normalny"/>
    <w:pPr>
      <w:spacing w:after="240" w:line="360" w:lineRule="auto"/>
      <w:jc w:val="both"/>
    </w:pPr>
    <w:rPr>
      <w:sz w:val="24"/>
    </w:rPr>
  </w:style>
  <w:style w:type="paragraph" w:customStyle="1" w:styleId="Numerowanie">
    <w:name w:val="Numerowanie"/>
    <w:basedOn w:val="Normalny"/>
    <w:pPr>
      <w:numPr>
        <w:numId w:val="2"/>
      </w:numPr>
      <w:jc w:val="both"/>
    </w:pPr>
    <w:rPr>
      <w:sz w:val="24"/>
    </w:rPr>
  </w:style>
  <w:style w:type="paragraph" w:customStyle="1" w:styleId="Default">
    <w:name w:val="Default"/>
    <w:pPr>
      <w:suppressAutoHyphens/>
    </w:pPr>
    <w:rPr>
      <w:rFonts w:ascii="Arial" w:hAnsi="Arial" w:cs="Arial"/>
      <w:color w:val="000000"/>
      <w:kern w:val="2"/>
      <w:sz w:val="24"/>
      <w:szCs w:val="24"/>
      <w:lang w:eastAsia="zh-CN"/>
    </w:rPr>
  </w:style>
  <w:style w:type="paragraph" w:customStyle="1" w:styleId="ZnakZnakZnak">
    <w:name w:val="Znak Znak Znak"/>
    <w:basedOn w:val="Normalny"/>
    <w:rPr>
      <w:rFonts w:ascii="Arial" w:hAnsi="Arial" w:cs="Arial"/>
      <w:sz w:val="24"/>
      <w:szCs w:val="24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</w:style>
  <w:style w:type="paragraph" w:styleId="Akapitzlist">
    <w:name w:val="List Paragraph"/>
    <w:aliases w:val="Wypunktowanie,Obiekt,List Paragraph1,CW_Lista,normalny tekst,paragraf,L1,Akapit z listą5,BulletC,RR PGE Akapit z listą,Styl 1,Citation List,본문(내용),List Paragraph (numbered (a)),Colorful List - Accent 11"/>
    <w:basedOn w:val="Normalny"/>
    <w:link w:val="AkapitzlistZnak"/>
    <w:uiPriority w:val="34"/>
    <w:qFormat/>
    <w:pPr>
      <w:ind w:left="708"/>
    </w:pPr>
  </w:style>
  <w:style w:type="paragraph" w:customStyle="1" w:styleId="Tekstpodstawowy22">
    <w:name w:val="Tekst podstawowy 22"/>
    <w:basedOn w:val="Normalny"/>
    <w:pPr>
      <w:suppressAutoHyphens w:val="0"/>
      <w:spacing w:after="120" w:line="480" w:lineRule="auto"/>
    </w:pPr>
    <w:rPr>
      <w:kern w:val="0"/>
    </w:rPr>
  </w:style>
  <w:style w:type="paragraph" w:customStyle="1" w:styleId="Tekstblokowy10">
    <w:name w:val="Tekst blokowy1"/>
    <w:basedOn w:val="Normalny"/>
    <w:pPr>
      <w:suppressAutoHyphens w:val="0"/>
      <w:ind w:left="3969" w:right="-2"/>
      <w:jc w:val="center"/>
    </w:pPr>
    <w:rPr>
      <w:b/>
      <w:kern w:val="0"/>
      <w:sz w:val="24"/>
      <w:szCs w:val="24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uppressAutoHyphens w:val="0"/>
    </w:pPr>
    <w:rPr>
      <w:rFonts w:eastAsia="Calibri"/>
      <w:kern w:val="0"/>
      <w:sz w:val="24"/>
      <w:szCs w:val="24"/>
    </w:rPr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styleId="Tytu">
    <w:name w:val="Title"/>
    <w:basedOn w:val="Normalny"/>
    <w:next w:val="Podtytu"/>
    <w:link w:val="TytuZnak"/>
    <w:qFormat/>
    <w:rsid w:val="00A44EDD"/>
    <w:pPr>
      <w:spacing w:line="360" w:lineRule="auto"/>
      <w:jc w:val="center"/>
    </w:pPr>
    <w:rPr>
      <w:b/>
      <w:kern w:val="0"/>
      <w:sz w:val="24"/>
      <w:lang w:eastAsia="pl-PL"/>
    </w:rPr>
  </w:style>
  <w:style w:type="character" w:customStyle="1" w:styleId="TytuZnak1">
    <w:name w:val="Tytuł Znak1"/>
    <w:uiPriority w:val="10"/>
    <w:rsid w:val="00A44EDD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character" w:customStyle="1" w:styleId="AkapitzlistZnak">
    <w:name w:val="Akapit z listą Znak"/>
    <w:aliases w:val="Wypunktowanie Znak,Obiekt Znak,List Paragraph1 Znak,CW_Lista Znak,normalny tekst Znak,paragraf Znak,L1 Znak,Akapit z listą5 Znak,BulletC Znak,RR PGE Akapit z listą Znak,Styl 1 Znak,Citation List Znak,본문(내용) Znak"/>
    <w:link w:val="Akapitzlist"/>
    <w:uiPriority w:val="34"/>
    <w:qFormat/>
    <w:rsid w:val="00C378E2"/>
    <w:rPr>
      <w:kern w:val="2"/>
      <w:lang w:eastAsia="zh-CN"/>
    </w:rPr>
  </w:style>
  <w:style w:type="character" w:customStyle="1" w:styleId="Teksttreci">
    <w:name w:val="Tekst treści_"/>
    <w:link w:val="Teksttreci0"/>
    <w:locked/>
    <w:rsid w:val="0031247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247B"/>
    <w:pPr>
      <w:shd w:val="clear" w:color="auto" w:fill="FFFFFF"/>
      <w:suppressAutoHyphens w:val="0"/>
      <w:spacing w:after="240" w:line="0" w:lineRule="atLeast"/>
      <w:ind w:hanging="560"/>
    </w:pPr>
    <w:rPr>
      <w:rFonts w:ascii="Arial" w:eastAsia="Arial" w:hAnsi="Arial" w:cs="Arial"/>
      <w:kern w:val="0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4BB17-E15B-4D7A-947A-D96CF119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pracownik</dc:creator>
  <cp:keywords/>
  <cp:lastModifiedBy>Józef Kunicki</cp:lastModifiedBy>
  <cp:revision>54</cp:revision>
  <cp:lastPrinted>2025-02-12T07:41:00Z</cp:lastPrinted>
  <dcterms:created xsi:type="dcterms:W3CDTF">2022-07-05T08:16:00Z</dcterms:created>
  <dcterms:modified xsi:type="dcterms:W3CDTF">2025-11-28T14:32:00Z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