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F85288C" w14:textId="1D914111" w:rsidR="00E07932" w:rsidRPr="00A47DA6" w:rsidRDefault="00E07932" w:rsidP="00E07932">
      <w:pPr>
        <w:pStyle w:val="Nagwek"/>
        <w:rPr>
          <w:rFonts w:ascii="Segoe UI" w:hAnsi="Segoe UI" w:cs="Segoe UI"/>
        </w:rPr>
      </w:pPr>
      <w:r>
        <w:rPr>
          <w:rFonts w:ascii="Segoe UI" w:hAnsi="Segoe UI" w:cs="Segoe UI"/>
        </w:rPr>
        <w:t>BZP-8.271.1</w:t>
      </w:r>
      <w:r w:rsidR="005A35A7">
        <w:rPr>
          <w:rFonts w:ascii="Segoe UI" w:hAnsi="Segoe UI" w:cs="Segoe UI"/>
        </w:rPr>
        <w:t>.</w:t>
      </w:r>
      <w:r w:rsidR="00AA0155">
        <w:rPr>
          <w:rFonts w:ascii="Segoe UI" w:hAnsi="Segoe UI" w:cs="Segoe UI"/>
        </w:rPr>
        <w:t>37</w:t>
      </w:r>
      <w:r w:rsidR="005A35A7">
        <w:rPr>
          <w:rFonts w:ascii="Segoe UI" w:hAnsi="Segoe UI" w:cs="Segoe UI"/>
        </w:rPr>
        <w:t>.</w:t>
      </w:r>
      <w:r w:rsidR="00FF6B4A">
        <w:rPr>
          <w:rFonts w:ascii="Segoe UI" w:hAnsi="Segoe UI" w:cs="Segoe UI"/>
        </w:rPr>
        <w:t>2025</w:t>
      </w:r>
      <w:r>
        <w:rPr>
          <w:rFonts w:ascii="Segoe UI" w:hAnsi="Segoe UI" w:cs="Segoe UI"/>
        </w:rPr>
        <w:t>.EM</w:t>
      </w:r>
    </w:p>
    <w:p w14:paraId="515440E4" w14:textId="27C27C13" w:rsidR="00F45279" w:rsidRDefault="00F45279" w:rsidP="00863862">
      <w:pPr>
        <w:pStyle w:val="Nagwek"/>
        <w:rPr>
          <w:rFonts w:ascii="Segoe UI" w:hAnsi="Segoe UI" w:cs="Segoe UI"/>
        </w:rPr>
      </w:pPr>
    </w:p>
    <w:p w14:paraId="6B1EA590" w14:textId="77777777" w:rsidR="00F45279" w:rsidRPr="00F45279" w:rsidRDefault="00F45279" w:rsidP="00863862">
      <w:pPr>
        <w:pStyle w:val="Nagwek"/>
        <w:rPr>
          <w:rFonts w:ascii="Segoe UI" w:hAnsi="Segoe UI" w:cs="Segoe UI"/>
        </w:rPr>
      </w:pPr>
    </w:p>
    <w:p w14:paraId="732EE5C4" w14:textId="05E276F1" w:rsidR="00F45279" w:rsidRDefault="00F45279" w:rsidP="00477BDB">
      <w:pPr>
        <w:pStyle w:val="Tekstpodstawowy"/>
        <w:jc w:val="left"/>
      </w:pPr>
    </w:p>
    <w:p w14:paraId="6E72CCE0" w14:textId="08D8974D" w:rsidR="00180BD4" w:rsidRDefault="00180BD4" w:rsidP="00477BDB">
      <w:pPr>
        <w:pStyle w:val="Tekstpodstawowy"/>
        <w:jc w:val="left"/>
      </w:pPr>
    </w:p>
    <w:p w14:paraId="27FBF8C9" w14:textId="77777777" w:rsidR="009A17AF" w:rsidRPr="00F45279" w:rsidRDefault="009A17AF" w:rsidP="00477BDB">
      <w:pPr>
        <w:pStyle w:val="Tekstpodstawowy"/>
        <w:jc w:val="left"/>
      </w:pPr>
    </w:p>
    <w:p w14:paraId="24704CC0" w14:textId="77777777" w:rsidR="00863862" w:rsidRDefault="00863862" w:rsidP="00863862">
      <w:pPr>
        <w:pStyle w:val="Nagwek10"/>
        <w:rPr>
          <w:rFonts w:ascii="Segoe UI" w:hAnsi="Segoe UI" w:cs="Segoe UI"/>
          <w:iCs/>
          <w:sz w:val="28"/>
          <w:szCs w:val="28"/>
        </w:rPr>
      </w:pPr>
      <w:r>
        <w:rPr>
          <w:rFonts w:ascii="Segoe UI" w:hAnsi="Segoe UI" w:cs="Segoe UI"/>
          <w:sz w:val="28"/>
          <w:szCs w:val="28"/>
        </w:rPr>
        <w:t>SPECYFIKACJA WARUNKÓW ZAMÓWIENIA</w:t>
      </w:r>
    </w:p>
    <w:p w14:paraId="5AD6F30F" w14:textId="0198625A" w:rsidR="00863862" w:rsidRDefault="00863862" w:rsidP="00863862">
      <w:pPr>
        <w:rPr>
          <w:rFonts w:ascii="Segoe UI" w:hAnsi="Segoe UI" w:cs="Segoe UI"/>
          <w:b/>
          <w:iCs/>
          <w:sz w:val="24"/>
          <w:szCs w:val="24"/>
        </w:rPr>
      </w:pPr>
    </w:p>
    <w:p w14:paraId="677BF7F2" w14:textId="34329ACD" w:rsidR="00863862" w:rsidRDefault="00863862" w:rsidP="00C1362F">
      <w:pPr>
        <w:pStyle w:val="Tekstpodstawowy"/>
        <w:jc w:val="left"/>
        <w:rPr>
          <w:rFonts w:ascii="Segoe UI" w:hAnsi="Segoe UI" w:cs="Segoe UI"/>
          <w:bCs/>
          <w:iCs/>
          <w:sz w:val="22"/>
          <w:szCs w:val="24"/>
        </w:rPr>
      </w:pPr>
    </w:p>
    <w:p w14:paraId="70647342" w14:textId="77777777" w:rsidR="00AA0155" w:rsidRPr="00A945E1" w:rsidRDefault="00AA0155" w:rsidP="00AA0155">
      <w:pPr>
        <w:pStyle w:val="Tekstpodstawowy"/>
        <w:rPr>
          <w:rFonts w:ascii="Segoe UI" w:hAnsi="Segoe UI" w:cs="Segoe UI"/>
          <w:i w:val="0"/>
          <w:sz w:val="20"/>
        </w:rPr>
      </w:pPr>
      <w:r w:rsidRPr="00A945E1">
        <w:rPr>
          <w:rFonts w:ascii="Segoe UI" w:hAnsi="Segoe UI" w:cs="Segoe UI"/>
          <w:i w:val="0"/>
          <w:sz w:val="20"/>
        </w:rPr>
        <w:t>(ZAMÓ</w:t>
      </w:r>
      <w:r>
        <w:rPr>
          <w:rFonts w:ascii="Segoe UI" w:hAnsi="Segoe UI" w:cs="Segoe UI"/>
          <w:i w:val="0"/>
          <w:sz w:val="20"/>
        </w:rPr>
        <w:t>WIENIE</w:t>
      </w:r>
      <w:r w:rsidRPr="00A945E1">
        <w:rPr>
          <w:rFonts w:ascii="Segoe UI" w:hAnsi="Segoe UI" w:cs="Segoe UI"/>
          <w:i w:val="0"/>
          <w:sz w:val="20"/>
        </w:rPr>
        <w:t xml:space="preserve"> NA USŁUGI </w:t>
      </w:r>
      <w:r>
        <w:rPr>
          <w:rFonts w:ascii="Segoe UI" w:hAnsi="Segoe UI" w:cs="Segoe UI"/>
          <w:i w:val="0"/>
          <w:sz w:val="20"/>
        </w:rPr>
        <w:t xml:space="preserve">SPOŁECZNE </w:t>
      </w:r>
      <w:r w:rsidRPr="00A945E1">
        <w:rPr>
          <w:rFonts w:ascii="Segoe UI" w:hAnsi="Segoe UI" w:cs="Segoe UI"/>
          <w:i w:val="0"/>
          <w:sz w:val="20"/>
        </w:rPr>
        <w:t>I INNE SZCZEGÓLNE USŁUGI)</w:t>
      </w:r>
    </w:p>
    <w:p w14:paraId="58A6AF13" w14:textId="77777777" w:rsidR="00AA0155" w:rsidRDefault="00AA0155" w:rsidP="00AA0155">
      <w:pPr>
        <w:rPr>
          <w:rFonts w:ascii="Segoe UI" w:hAnsi="Segoe UI" w:cs="Segoe UI"/>
          <w:b/>
          <w:iCs/>
          <w:sz w:val="24"/>
          <w:szCs w:val="24"/>
        </w:rPr>
      </w:pPr>
    </w:p>
    <w:p w14:paraId="0D974EBC" w14:textId="77777777" w:rsidR="00AA0155" w:rsidRDefault="00AA0155" w:rsidP="00AA0155">
      <w:pPr>
        <w:pStyle w:val="Tekstpodstawowy"/>
        <w:jc w:val="left"/>
        <w:rPr>
          <w:rFonts w:ascii="Segoe UI" w:hAnsi="Segoe UI" w:cs="Segoe UI"/>
          <w:bCs/>
          <w:iCs/>
          <w:sz w:val="22"/>
          <w:szCs w:val="24"/>
        </w:rPr>
      </w:pPr>
    </w:p>
    <w:p w14:paraId="00B44C2E" w14:textId="77777777" w:rsidR="00AA0155" w:rsidRDefault="00AA0155" w:rsidP="00AA0155">
      <w:pPr>
        <w:pStyle w:val="Tekstpodstawowy"/>
        <w:jc w:val="left"/>
        <w:rPr>
          <w:rFonts w:ascii="Segoe UI" w:hAnsi="Segoe UI" w:cs="Segoe UI"/>
          <w:bCs/>
          <w:iCs/>
          <w:sz w:val="22"/>
          <w:szCs w:val="24"/>
        </w:rPr>
      </w:pPr>
    </w:p>
    <w:p w14:paraId="37892314" w14:textId="576765FD" w:rsidR="00AA0155" w:rsidRDefault="00AA0155" w:rsidP="00AA0155">
      <w:pPr>
        <w:jc w:val="center"/>
        <w:rPr>
          <w:rFonts w:ascii="Segoe UI" w:hAnsi="Segoe UI" w:cs="Segoe UI"/>
          <w:bCs/>
          <w:iCs/>
        </w:rPr>
      </w:pPr>
      <w:r w:rsidRPr="002A2353">
        <w:rPr>
          <w:rFonts w:ascii="Segoe UI" w:hAnsi="Segoe UI" w:cs="Segoe UI"/>
          <w:bCs/>
          <w:iCs/>
        </w:rPr>
        <w:t xml:space="preserve">do postępowania o udzielenie zamówienia publicznego </w:t>
      </w:r>
      <w:r w:rsidRPr="002A2353">
        <w:rPr>
          <w:rFonts w:ascii="Segoe UI" w:hAnsi="Segoe UI" w:cs="Segoe UI"/>
          <w:bCs/>
          <w:iCs/>
        </w:rPr>
        <w:br/>
        <w:t xml:space="preserve">o szacunkowej wartości </w:t>
      </w:r>
      <w:r w:rsidRPr="002A2353">
        <w:rPr>
          <w:rFonts w:ascii="Segoe UI" w:hAnsi="Segoe UI" w:cs="Segoe UI"/>
        </w:rPr>
        <w:t xml:space="preserve">poniżej </w:t>
      </w:r>
      <w:r w:rsidR="002C08AD">
        <w:rPr>
          <w:rFonts w:ascii="Segoe UI" w:hAnsi="Segoe UI" w:cs="Segoe UI"/>
        </w:rPr>
        <w:t>750.</w:t>
      </w:r>
      <w:r>
        <w:rPr>
          <w:rFonts w:ascii="Segoe UI" w:hAnsi="Segoe UI" w:cs="Segoe UI"/>
        </w:rPr>
        <w:t xml:space="preserve">000 </w:t>
      </w:r>
      <w:r w:rsidRPr="002A2353">
        <w:rPr>
          <w:rFonts w:ascii="Segoe UI" w:hAnsi="Segoe UI" w:cs="Segoe UI"/>
        </w:rPr>
        <w:t xml:space="preserve">euro </w:t>
      </w:r>
      <w:r w:rsidRPr="002A2353">
        <w:rPr>
          <w:rFonts w:ascii="Segoe UI" w:hAnsi="Segoe UI" w:cs="Segoe UI"/>
          <w:bCs/>
          <w:iCs/>
        </w:rPr>
        <w:t xml:space="preserve">na zasadach określonych </w:t>
      </w:r>
      <w:r w:rsidRPr="002A2353">
        <w:rPr>
          <w:rFonts w:ascii="Segoe UI" w:hAnsi="Segoe UI" w:cs="Segoe UI"/>
          <w:bCs/>
          <w:iCs/>
        </w:rPr>
        <w:br/>
        <w:t>w ustawie Prawo zamówień publicznych z dnia 11 września 2019 r.</w:t>
      </w:r>
    </w:p>
    <w:p w14:paraId="5522BF41" w14:textId="36AD75B3" w:rsidR="00DF6143" w:rsidRPr="00AA0155" w:rsidRDefault="00AA0155" w:rsidP="00AA0155">
      <w:pPr>
        <w:jc w:val="center"/>
        <w:rPr>
          <w:rFonts w:ascii="Segoe UI" w:hAnsi="Segoe UI" w:cs="Segoe UI"/>
          <w:bCs/>
          <w:iCs/>
        </w:rPr>
      </w:pPr>
      <w:r w:rsidRPr="00DF6143">
        <w:rPr>
          <w:rFonts w:ascii="Segoe UI" w:eastAsia="Times New Roman" w:hAnsi="Segoe UI" w:cs="Segoe UI"/>
          <w:iCs/>
        </w:rPr>
        <w:t xml:space="preserve"> </w:t>
      </w:r>
      <w:r w:rsidR="00DF6143" w:rsidRPr="00DF6143">
        <w:rPr>
          <w:rFonts w:ascii="Segoe UI" w:eastAsia="Times New Roman" w:hAnsi="Segoe UI" w:cs="Segoe UI"/>
          <w:iCs/>
        </w:rPr>
        <w:t>(Dz. U. z 2024 r., poz. 1320</w:t>
      </w:r>
      <w:r w:rsidR="008C0768">
        <w:rPr>
          <w:rFonts w:ascii="Segoe UI" w:eastAsia="Times New Roman" w:hAnsi="Segoe UI" w:cs="Segoe UI"/>
          <w:iCs/>
        </w:rPr>
        <w:t xml:space="preserve"> z późn. zm.</w:t>
      </w:r>
      <w:r w:rsidR="00DF6143" w:rsidRPr="00DF6143">
        <w:rPr>
          <w:rFonts w:ascii="Segoe UI" w:eastAsia="Times New Roman" w:hAnsi="Segoe UI" w:cs="Segoe UI"/>
          <w:iCs/>
        </w:rPr>
        <w:t xml:space="preserve">) </w:t>
      </w:r>
      <w:r w:rsidR="00DF6143" w:rsidRPr="00DF6143">
        <w:rPr>
          <w:rFonts w:ascii="Segoe UI" w:eastAsia="Times New Roman" w:hAnsi="Segoe UI" w:cs="Segoe UI"/>
        </w:rPr>
        <w:t>na:</w:t>
      </w:r>
    </w:p>
    <w:p w14:paraId="31A8A859" w14:textId="77477813" w:rsidR="009A17AF" w:rsidRDefault="009A17AF" w:rsidP="00EC26FB">
      <w:pPr>
        <w:pStyle w:val="Tekstpodstawowy"/>
        <w:jc w:val="left"/>
        <w:rPr>
          <w:rFonts w:ascii="Segoe UI" w:hAnsi="Segoe UI" w:cs="Segoe UI"/>
          <w:b w:val="0"/>
          <w:bCs/>
          <w:i w:val="0"/>
          <w:sz w:val="24"/>
          <w:szCs w:val="24"/>
        </w:rPr>
      </w:pPr>
    </w:p>
    <w:p w14:paraId="1FC83249" w14:textId="340DC2A6" w:rsidR="00F05B75" w:rsidRDefault="00F05B75" w:rsidP="00EC26FB">
      <w:pPr>
        <w:pStyle w:val="Tekstpodstawowy"/>
        <w:jc w:val="left"/>
        <w:rPr>
          <w:rFonts w:ascii="Segoe UI" w:hAnsi="Segoe UI" w:cs="Segoe UI"/>
          <w:b w:val="0"/>
          <w:bCs/>
          <w:i w:val="0"/>
          <w:sz w:val="24"/>
          <w:szCs w:val="24"/>
        </w:rPr>
      </w:pPr>
    </w:p>
    <w:p w14:paraId="5CC21660" w14:textId="77777777" w:rsidR="00AA0155" w:rsidRPr="00A945E1" w:rsidRDefault="00AA0155" w:rsidP="00AA0155">
      <w:pPr>
        <w:suppressAutoHyphens w:val="0"/>
        <w:jc w:val="center"/>
        <w:rPr>
          <w:rFonts w:ascii="Segoe UI" w:hAnsi="Segoe UI" w:cs="Segoe UI"/>
          <w:b/>
          <w:lang w:eastAsia="pl-PL"/>
        </w:rPr>
      </w:pPr>
      <w:r w:rsidRPr="00A945E1">
        <w:rPr>
          <w:rFonts w:ascii="Segoe UI" w:hAnsi="Segoe UI" w:cs="Segoe UI"/>
          <w:b/>
          <w:lang w:eastAsia="pl-PL"/>
        </w:rPr>
        <w:t xml:space="preserve">Ochronę osób i mienia Urzędu Miejskiego w Koszalinie </w:t>
      </w:r>
    </w:p>
    <w:p w14:paraId="1CE137A5" w14:textId="77777777" w:rsidR="00AA0155" w:rsidRPr="00A945E1" w:rsidRDefault="00AA0155" w:rsidP="00AA0155">
      <w:pPr>
        <w:suppressAutoHyphens w:val="0"/>
        <w:jc w:val="center"/>
        <w:rPr>
          <w:rFonts w:ascii="Segoe UI" w:hAnsi="Segoe UI" w:cs="Segoe UI"/>
          <w:b/>
          <w:lang w:eastAsia="pl-PL"/>
        </w:rPr>
      </w:pPr>
      <w:r w:rsidRPr="00A945E1">
        <w:rPr>
          <w:rFonts w:ascii="Segoe UI" w:hAnsi="Segoe UI" w:cs="Segoe UI"/>
          <w:b/>
          <w:lang w:eastAsia="pl-PL"/>
        </w:rPr>
        <w:t>wraz z konwojowaniem wartości pieniężnych</w:t>
      </w:r>
    </w:p>
    <w:p w14:paraId="07207575" w14:textId="77777777" w:rsidR="00AA0155" w:rsidRDefault="00AA0155" w:rsidP="00AA0155">
      <w:pPr>
        <w:pStyle w:val="Tekstpodstawowy"/>
        <w:jc w:val="left"/>
        <w:rPr>
          <w:rFonts w:ascii="Segoe UI" w:eastAsia="Segoe UI" w:hAnsi="Segoe UI" w:cs="Segoe UI"/>
          <w:b w:val="0"/>
          <w:bCs/>
          <w:i w:val="0"/>
          <w:iCs/>
          <w:sz w:val="24"/>
          <w:szCs w:val="24"/>
        </w:rPr>
      </w:pPr>
    </w:p>
    <w:p w14:paraId="56095347" w14:textId="4E423397" w:rsidR="009A17AF" w:rsidRPr="00F05B75" w:rsidRDefault="009A17AF" w:rsidP="004318A8">
      <w:pPr>
        <w:pStyle w:val="Tekstpodstawowy"/>
        <w:ind w:left="214" w:hanging="214"/>
        <w:rPr>
          <w:rFonts w:ascii="Segoe UI" w:hAnsi="Segoe UI" w:cs="Segoe UI"/>
          <w:b w:val="0"/>
          <w:bCs/>
          <w:i w:val="0"/>
          <w:sz w:val="20"/>
        </w:rPr>
      </w:pPr>
    </w:p>
    <w:p w14:paraId="77A4918A" w14:textId="08A64490" w:rsidR="004E4DAA" w:rsidRDefault="004E4DAA" w:rsidP="002C24D2">
      <w:pPr>
        <w:pStyle w:val="Tekstpodstawowy"/>
        <w:jc w:val="left"/>
        <w:rPr>
          <w:rFonts w:ascii="Segoe UI" w:hAnsi="Segoe UI" w:cs="Segoe UI"/>
          <w:b w:val="0"/>
          <w:bCs/>
          <w:i w:val="0"/>
          <w:iCs/>
          <w:sz w:val="24"/>
          <w:szCs w:val="24"/>
        </w:rPr>
      </w:pPr>
    </w:p>
    <w:p w14:paraId="38EF112B" w14:textId="4FDCD891" w:rsidR="009A17AF" w:rsidRDefault="009A17AF" w:rsidP="00863862">
      <w:pPr>
        <w:pStyle w:val="Tekstpodstawowy"/>
        <w:rPr>
          <w:rFonts w:ascii="Segoe UI" w:hAnsi="Segoe UI" w:cs="Segoe UI"/>
          <w:b w:val="0"/>
          <w:bCs/>
          <w:i w:val="0"/>
          <w:iCs/>
          <w:sz w:val="24"/>
          <w:szCs w:val="24"/>
        </w:rPr>
      </w:pPr>
    </w:p>
    <w:p w14:paraId="666D046C" w14:textId="4B0EC5F6" w:rsidR="00F05B75" w:rsidRDefault="00F05B75" w:rsidP="00863862">
      <w:pPr>
        <w:pStyle w:val="Tekstpodstawowy"/>
        <w:rPr>
          <w:rFonts w:ascii="Segoe UI" w:hAnsi="Segoe UI" w:cs="Segoe UI"/>
          <w:b w:val="0"/>
          <w:bCs/>
          <w:i w:val="0"/>
          <w:iCs/>
          <w:sz w:val="24"/>
          <w:szCs w:val="24"/>
        </w:rPr>
      </w:pPr>
    </w:p>
    <w:p w14:paraId="10CD4F41" w14:textId="77777777" w:rsidR="00F05B75" w:rsidRDefault="00F05B75" w:rsidP="00863862">
      <w:pPr>
        <w:pStyle w:val="Tekstpodstawowy"/>
        <w:rPr>
          <w:rFonts w:ascii="Segoe UI" w:hAnsi="Segoe UI" w:cs="Segoe UI"/>
          <w:b w:val="0"/>
          <w:bCs/>
          <w:i w:val="0"/>
          <w:iCs/>
          <w:sz w:val="24"/>
          <w:szCs w:val="24"/>
        </w:rPr>
      </w:pPr>
    </w:p>
    <w:p w14:paraId="6A562398" w14:textId="77777777" w:rsidR="001456A0" w:rsidRPr="00AE71D0" w:rsidRDefault="001456A0" w:rsidP="00863862">
      <w:pPr>
        <w:pStyle w:val="Tekstpodstawowy"/>
        <w:rPr>
          <w:rFonts w:ascii="Segoe UI" w:hAnsi="Segoe UI" w:cs="Segoe UI"/>
          <w:b w:val="0"/>
          <w:bCs/>
          <w:i w:val="0"/>
          <w:iCs/>
          <w:sz w:val="24"/>
          <w:szCs w:val="24"/>
        </w:rPr>
      </w:pPr>
    </w:p>
    <w:p w14:paraId="196D118C" w14:textId="77777777" w:rsidR="003B4C77" w:rsidRPr="00905FB6" w:rsidRDefault="00601D8F" w:rsidP="003B4C77">
      <w:pPr>
        <w:suppressAutoHyphens w:val="0"/>
        <w:ind w:left="5664" w:right="-286" w:firstLine="432"/>
        <w:rPr>
          <w:rFonts w:ascii="Segoe UI" w:hAnsi="Segoe UI" w:cs="Segoe UI"/>
          <w:b/>
          <w:iCs/>
          <w:lang w:eastAsia="pl-PL"/>
        </w:rPr>
      </w:pPr>
      <w:r>
        <w:rPr>
          <w:rFonts w:ascii="Segoe UI" w:hAnsi="Segoe UI" w:cs="Segoe UI"/>
          <w:b/>
          <w:iCs/>
          <w:lang w:eastAsia="pl-PL"/>
        </w:rPr>
        <w:t xml:space="preserve">         </w:t>
      </w:r>
      <w:r w:rsidR="003B4C77" w:rsidRPr="00905FB6">
        <w:rPr>
          <w:rFonts w:ascii="Segoe UI" w:hAnsi="Segoe UI" w:cs="Segoe UI"/>
          <w:b/>
          <w:iCs/>
          <w:lang w:eastAsia="pl-PL"/>
        </w:rPr>
        <w:t>ZATWIERDZIŁ:</w:t>
      </w:r>
    </w:p>
    <w:p w14:paraId="703478B1" w14:textId="501A9569" w:rsidR="005A35A7" w:rsidRPr="00905FB6" w:rsidRDefault="00905FB6" w:rsidP="00905FB6">
      <w:pPr>
        <w:suppressAutoHyphens w:val="0"/>
        <w:ind w:right="-286"/>
        <w:rPr>
          <w:rFonts w:ascii="Segoe UI" w:eastAsia="Times New Roman" w:hAnsi="Segoe UI" w:cs="Segoe UI"/>
          <w:b/>
          <w:lang w:eastAsia="pl-PL"/>
        </w:rPr>
      </w:pPr>
      <w:r w:rsidRPr="00905FB6">
        <w:rPr>
          <w:rFonts w:ascii="Segoe UI" w:hAnsi="Segoe UI" w:cs="Segoe UI"/>
          <w:b/>
          <w:iCs/>
          <w:lang w:eastAsia="pl-PL"/>
        </w:rPr>
        <w:t xml:space="preserve">                                                                                                              </w:t>
      </w:r>
      <w:r w:rsidR="003B4C77" w:rsidRPr="00905FB6">
        <w:rPr>
          <w:rFonts w:ascii="Segoe UI" w:hAnsi="Segoe UI" w:cs="Segoe UI"/>
          <w:b/>
          <w:iCs/>
          <w:lang w:eastAsia="pl-PL"/>
        </w:rPr>
        <w:t xml:space="preserve">  </w:t>
      </w:r>
      <w:r w:rsidRPr="00905FB6">
        <w:rPr>
          <w:rFonts w:ascii="Segoe UI" w:hAnsi="Segoe UI" w:cs="Segoe UI"/>
          <w:b/>
          <w:iCs/>
          <w:lang w:eastAsia="pl-PL"/>
        </w:rPr>
        <w:t>wz.</w:t>
      </w:r>
      <w:r w:rsidR="004E4DAA" w:rsidRPr="00905FB6">
        <w:rPr>
          <w:rFonts w:ascii="Segoe UI" w:hAnsi="Segoe UI" w:cs="Segoe UI"/>
          <w:b/>
          <w:lang w:eastAsia="pl-PL"/>
        </w:rPr>
        <w:t xml:space="preserve"> </w:t>
      </w:r>
      <w:r w:rsidR="005A35A7" w:rsidRPr="00905FB6">
        <w:rPr>
          <w:rFonts w:ascii="Segoe UI" w:eastAsia="Times New Roman" w:hAnsi="Segoe UI" w:cs="Segoe UI"/>
          <w:b/>
          <w:lang w:eastAsia="pl-PL"/>
        </w:rPr>
        <w:t>Prezydent</w:t>
      </w:r>
      <w:r w:rsidRPr="00905FB6">
        <w:rPr>
          <w:rFonts w:ascii="Segoe UI" w:eastAsia="Times New Roman" w:hAnsi="Segoe UI" w:cs="Segoe UI"/>
          <w:b/>
          <w:lang w:eastAsia="pl-PL"/>
        </w:rPr>
        <w:t>a</w:t>
      </w:r>
      <w:r w:rsidR="005A35A7" w:rsidRPr="00905FB6">
        <w:rPr>
          <w:rFonts w:ascii="Segoe UI" w:eastAsia="Times New Roman" w:hAnsi="Segoe UI" w:cs="Segoe UI"/>
          <w:b/>
          <w:lang w:eastAsia="pl-PL"/>
        </w:rPr>
        <w:t xml:space="preserve"> Miasta</w:t>
      </w:r>
    </w:p>
    <w:p w14:paraId="31451AAA" w14:textId="23283EB0" w:rsidR="00905FB6" w:rsidRPr="00905FB6" w:rsidRDefault="00905FB6" w:rsidP="00905FB6">
      <w:pPr>
        <w:suppressAutoHyphens w:val="0"/>
        <w:ind w:right="-286"/>
        <w:rPr>
          <w:rFonts w:ascii="Segoe UI" w:hAnsi="Segoe UI" w:cs="Segoe UI"/>
          <w:b/>
          <w:iCs/>
          <w:lang w:eastAsia="pl-PL"/>
        </w:rPr>
      </w:pPr>
      <w:r w:rsidRPr="00905FB6">
        <w:rPr>
          <w:rFonts w:ascii="Segoe UI" w:eastAsia="Times New Roman" w:hAnsi="Segoe UI" w:cs="Segoe UI"/>
          <w:b/>
          <w:lang w:eastAsia="pl-PL"/>
        </w:rPr>
        <w:t xml:space="preserve">                                                                                                                  Zastępca Prezydenta</w:t>
      </w:r>
    </w:p>
    <w:p w14:paraId="15FF4684" w14:textId="7FF79735" w:rsidR="00090902" w:rsidRPr="00905FB6" w:rsidRDefault="00905FB6" w:rsidP="00905FB6">
      <w:pPr>
        <w:rPr>
          <w:rFonts w:ascii="Segoe UI" w:eastAsia="Times New Roman" w:hAnsi="Segoe UI" w:cs="Segoe UI"/>
          <w:b/>
          <w:iCs/>
        </w:rPr>
      </w:pPr>
      <w:r w:rsidRPr="00905FB6">
        <w:rPr>
          <w:rFonts w:ascii="Segoe UI" w:eastAsia="Times New Roman" w:hAnsi="Segoe UI" w:cs="Segoe UI"/>
          <w:b/>
          <w:iCs/>
          <w:sz w:val="24"/>
          <w:szCs w:val="24"/>
        </w:rPr>
        <w:t xml:space="preserve">                                                                                               </w:t>
      </w:r>
      <w:r w:rsidR="003B4C77" w:rsidRPr="00905FB6">
        <w:rPr>
          <w:rFonts w:ascii="Segoe UI" w:eastAsia="Times New Roman" w:hAnsi="Segoe UI" w:cs="Segoe UI"/>
          <w:b/>
          <w:iCs/>
          <w:sz w:val="24"/>
          <w:szCs w:val="24"/>
        </w:rPr>
        <w:t xml:space="preserve">  </w:t>
      </w:r>
      <w:r w:rsidR="00BD54B4">
        <w:rPr>
          <w:rFonts w:ascii="Segoe UI" w:eastAsia="Times New Roman" w:hAnsi="Segoe UI" w:cs="Segoe UI"/>
          <w:b/>
          <w:iCs/>
          <w:sz w:val="24"/>
          <w:szCs w:val="24"/>
        </w:rPr>
        <w:t xml:space="preserve"> </w:t>
      </w:r>
      <w:r w:rsidR="005A35A7" w:rsidRPr="00905FB6">
        <w:rPr>
          <w:rFonts w:ascii="Segoe UI" w:eastAsia="Times New Roman" w:hAnsi="Segoe UI" w:cs="Segoe UI"/>
          <w:b/>
          <w:iCs/>
        </w:rPr>
        <w:t xml:space="preserve">Tomasz </w:t>
      </w:r>
      <w:r w:rsidRPr="00905FB6">
        <w:rPr>
          <w:rFonts w:ascii="Segoe UI" w:eastAsia="Times New Roman" w:hAnsi="Segoe UI" w:cs="Segoe UI"/>
          <w:b/>
          <w:iCs/>
        </w:rPr>
        <w:t>Bernacki</w:t>
      </w:r>
    </w:p>
    <w:p w14:paraId="1D5876CD" w14:textId="77777777" w:rsidR="005E6058" w:rsidRDefault="00090902" w:rsidP="005E6058">
      <w:pPr>
        <w:pStyle w:val="Tekstpodstawowy"/>
        <w:ind w:left="4956" w:firstLine="708"/>
        <w:jc w:val="left"/>
        <w:rPr>
          <w:rFonts w:ascii="Segoe UI" w:hAnsi="Segoe UI" w:cs="Segoe UI"/>
          <w:b w:val="0"/>
          <w:i w:val="0"/>
          <w:iCs/>
          <w:sz w:val="10"/>
          <w:szCs w:val="10"/>
        </w:rPr>
      </w:pPr>
      <w:r w:rsidRPr="005E6058">
        <w:rPr>
          <w:rFonts w:ascii="Segoe UI" w:hAnsi="Segoe UI" w:cs="Segoe UI"/>
          <w:b w:val="0"/>
          <w:i w:val="0"/>
          <w:iCs/>
          <w:sz w:val="10"/>
          <w:szCs w:val="10"/>
        </w:rPr>
        <w:t xml:space="preserve">    dokument opatrzony kwalifikowanym podpisem elektronicznym</w:t>
      </w:r>
    </w:p>
    <w:p w14:paraId="17CCE9B3" w14:textId="77777777" w:rsidR="005E6058" w:rsidRDefault="005E6058" w:rsidP="005E6058">
      <w:pPr>
        <w:pStyle w:val="Tekstpodstawowy"/>
        <w:ind w:left="4956" w:firstLine="708"/>
        <w:jc w:val="left"/>
        <w:rPr>
          <w:rFonts w:ascii="Segoe UI" w:hAnsi="Segoe UI" w:cs="Segoe UI"/>
          <w:b w:val="0"/>
          <w:i w:val="0"/>
          <w:iCs/>
          <w:sz w:val="10"/>
          <w:szCs w:val="10"/>
        </w:rPr>
      </w:pPr>
    </w:p>
    <w:p w14:paraId="25A82CE8" w14:textId="77777777" w:rsidR="005E6058" w:rsidRDefault="005E6058" w:rsidP="005E6058">
      <w:pPr>
        <w:pStyle w:val="Tekstpodstawowy"/>
        <w:ind w:left="4956" w:firstLine="708"/>
        <w:jc w:val="left"/>
        <w:rPr>
          <w:rFonts w:ascii="Segoe UI" w:hAnsi="Segoe UI" w:cs="Segoe UI"/>
          <w:b w:val="0"/>
          <w:i w:val="0"/>
          <w:iCs/>
          <w:sz w:val="10"/>
          <w:szCs w:val="10"/>
        </w:rPr>
      </w:pPr>
    </w:p>
    <w:p w14:paraId="24F6AAB7" w14:textId="77777777" w:rsidR="005E6058" w:rsidRDefault="005E6058" w:rsidP="005E6058">
      <w:pPr>
        <w:pStyle w:val="Tekstpodstawowy"/>
        <w:ind w:left="4956" w:firstLine="708"/>
        <w:jc w:val="left"/>
        <w:rPr>
          <w:rFonts w:ascii="Segoe UI" w:hAnsi="Segoe UI" w:cs="Segoe UI"/>
          <w:b w:val="0"/>
          <w:i w:val="0"/>
          <w:iCs/>
          <w:sz w:val="10"/>
          <w:szCs w:val="10"/>
        </w:rPr>
      </w:pPr>
    </w:p>
    <w:p w14:paraId="350EA70D" w14:textId="77777777" w:rsidR="005E6058" w:rsidRDefault="005E6058" w:rsidP="005E6058">
      <w:pPr>
        <w:pStyle w:val="Tekstpodstawowy"/>
        <w:ind w:left="4956" w:firstLine="708"/>
        <w:jc w:val="left"/>
        <w:rPr>
          <w:rFonts w:ascii="Segoe UI" w:hAnsi="Segoe UI" w:cs="Segoe UI"/>
          <w:b w:val="0"/>
          <w:i w:val="0"/>
          <w:iCs/>
          <w:sz w:val="10"/>
          <w:szCs w:val="10"/>
        </w:rPr>
      </w:pPr>
    </w:p>
    <w:p w14:paraId="1EDE3C16" w14:textId="77777777" w:rsidR="005E6058" w:rsidRDefault="005E6058" w:rsidP="005E6058">
      <w:pPr>
        <w:pStyle w:val="Tekstpodstawowy"/>
        <w:ind w:left="4956" w:firstLine="708"/>
        <w:jc w:val="left"/>
        <w:rPr>
          <w:rFonts w:ascii="Segoe UI" w:hAnsi="Segoe UI" w:cs="Segoe UI"/>
          <w:b w:val="0"/>
          <w:i w:val="0"/>
          <w:iCs/>
          <w:sz w:val="10"/>
          <w:szCs w:val="10"/>
        </w:rPr>
      </w:pPr>
    </w:p>
    <w:p w14:paraId="7646AFC1" w14:textId="77777777" w:rsidR="005E6058" w:rsidRDefault="005E6058" w:rsidP="005E6058">
      <w:pPr>
        <w:pStyle w:val="Tekstpodstawowy"/>
        <w:ind w:left="4956" w:firstLine="708"/>
        <w:jc w:val="left"/>
        <w:rPr>
          <w:rFonts w:ascii="Segoe UI" w:hAnsi="Segoe UI" w:cs="Segoe UI"/>
          <w:b w:val="0"/>
          <w:i w:val="0"/>
          <w:iCs/>
          <w:sz w:val="10"/>
          <w:szCs w:val="10"/>
        </w:rPr>
      </w:pPr>
    </w:p>
    <w:p w14:paraId="2A358D2E" w14:textId="4E92F17A" w:rsidR="00E62551" w:rsidRPr="005E6058" w:rsidRDefault="00E62551" w:rsidP="005E6058">
      <w:pPr>
        <w:pStyle w:val="Tekstpodstawowy"/>
        <w:ind w:left="4956" w:firstLine="708"/>
        <w:jc w:val="left"/>
        <w:rPr>
          <w:rFonts w:ascii="Segoe UI" w:hAnsi="Segoe UI" w:cs="Segoe UI"/>
          <w:b w:val="0"/>
          <w:i w:val="0"/>
          <w:iCs/>
          <w:sz w:val="10"/>
          <w:szCs w:val="10"/>
        </w:rPr>
      </w:pPr>
      <w:r>
        <w:rPr>
          <w:rFonts w:ascii="Segoe UI" w:hAnsi="Segoe UI" w:cs="Segoe UI"/>
          <w:iCs/>
          <w:sz w:val="24"/>
          <w:szCs w:val="24"/>
        </w:rPr>
        <w:tab/>
      </w:r>
      <w:r>
        <w:rPr>
          <w:rFonts w:ascii="Segoe UI" w:hAnsi="Segoe UI" w:cs="Segoe UI"/>
          <w:iCs/>
          <w:sz w:val="24"/>
          <w:szCs w:val="24"/>
        </w:rPr>
        <w:tab/>
      </w:r>
      <w:r>
        <w:rPr>
          <w:rFonts w:ascii="Segoe UI" w:hAnsi="Segoe UI" w:cs="Segoe UI"/>
          <w:iCs/>
          <w:sz w:val="24"/>
          <w:szCs w:val="24"/>
        </w:rPr>
        <w:tab/>
      </w:r>
      <w:r>
        <w:rPr>
          <w:rFonts w:ascii="Segoe UI" w:hAnsi="Segoe UI" w:cs="Segoe UI"/>
          <w:iCs/>
          <w:sz w:val="24"/>
          <w:szCs w:val="24"/>
        </w:rPr>
        <w:tab/>
      </w:r>
      <w:r w:rsidRPr="00E62551">
        <w:rPr>
          <w:rFonts w:ascii="Segoe UI" w:hAnsi="Segoe UI" w:cs="Segoe UI"/>
          <w:i w:val="0"/>
          <w:iCs/>
          <w:sz w:val="22"/>
          <w:szCs w:val="22"/>
        </w:rPr>
        <w:t xml:space="preserve">       </w:t>
      </w:r>
      <w:r>
        <w:rPr>
          <w:rFonts w:ascii="Segoe UI" w:hAnsi="Segoe UI" w:cs="Segoe UI"/>
          <w:i w:val="0"/>
          <w:iCs/>
          <w:sz w:val="22"/>
          <w:szCs w:val="22"/>
        </w:rPr>
        <w:t xml:space="preserve">  </w:t>
      </w:r>
    </w:p>
    <w:p w14:paraId="57617EA6" w14:textId="52E11192" w:rsidR="00FF6B4A" w:rsidRDefault="00FF6B4A" w:rsidP="00863862">
      <w:pPr>
        <w:pStyle w:val="Tekstpodstawowy"/>
        <w:jc w:val="left"/>
        <w:rPr>
          <w:rFonts w:ascii="Segoe UI" w:hAnsi="Segoe UI" w:cs="Segoe UI"/>
          <w:i w:val="0"/>
          <w:iCs/>
          <w:sz w:val="22"/>
          <w:szCs w:val="22"/>
        </w:rPr>
      </w:pPr>
    </w:p>
    <w:p w14:paraId="14D35158" w14:textId="36B1EDBA" w:rsidR="00DA45C0" w:rsidRDefault="00DA45C0" w:rsidP="00863862">
      <w:pPr>
        <w:pStyle w:val="Tekstpodstawowy"/>
        <w:jc w:val="left"/>
        <w:rPr>
          <w:rFonts w:ascii="Segoe UI" w:hAnsi="Segoe UI" w:cs="Segoe UI"/>
          <w:i w:val="0"/>
          <w:iCs/>
          <w:sz w:val="22"/>
          <w:szCs w:val="22"/>
        </w:rPr>
      </w:pPr>
    </w:p>
    <w:p w14:paraId="62F9D94D" w14:textId="77777777" w:rsidR="00F05B75" w:rsidRDefault="00F05B75" w:rsidP="00863862">
      <w:pPr>
        <w:pStyle w:val="Tekstpodstawowy"/>
        <w:jc w:val="left"/>
        <w:rPr>
          <w:rFonts w:ascii="Segoe UI" w:hAnsi="Segoe UI" w:cs="Segoe UI"/>
          <w:i w:val="0"/>
          <w:iCs/>
          <w:sz w:val="24"/>
          <w:szCs w:val="24"/>
        </w:rPr>
      </w:pPr>
    </w:p>
    <w:p w14:paraId="14054AD6" w14:textId="03E941D8" w:rsidR="00D752E6" w:rsidRDefault="00D752E6" w:rsidP="00863862">
      <w:pPr>
        <w:pStyle w:val="Tekstpodstawowy"/>
        <w:jc w:val="left"/>
        <w:rPr>
          <w:rFonts w:ascii="Segoe UI" w:hAnsi="Segoe UI" w:cs="Segoe UI"/>
          <w:i w:val="0"/>
          <w:iCs/>
          <w:sz w:val="24"/>
          <w:szCs w:val="24"/>
        </w:rPr>
      </w:pPr>
    </w:p>
    <w:p w14:paraId="268F9F96" w14:textId="77777777" w:rsidR="00AA0155" w:rsidRDefault="00AA0155" w:rsidP="00863862">
      <w:pPr>
        <w:pStyle w:val="Tekstpodstawowy"/>
        <w:jc w:val="left"/>
        <w:rPr>
          <w:rFonts w:ascii="Segoe UI" w:hAnsi="Segoe UI" w:cs="Segoe UI"/>
          <w:i w:val="0"/>
          <w:iCs/>
          <w:sz w:val="24"/>
          <w:szCs w:val="24"/>
        </w:rPr>
      </w:pPr>
    </w:p>
    <w:p w14:paraId="6A70BE50" w14:textId="799BD57C" w:rsidR="00D752E6" w:rsidRDefault="00D752E6" w:rsidP="00863862">
      <w:pPr>
        <w:pStyle w:val="Tekstpodstawowy"/>
        <w:jc w:val="left"/>
        <w:rPr>
          <w:rFonts w:ascii="Segoe UI" w:hAnsi="Segoe UI" w:cs="Segoe UI"/>
          <w:i w:val="0"/>
          <w:iCs/>
          <w:sz w:val="24"/>
          <w:szCs w:val="24"/>
        </w:rPr>
      </w:pPr>
    </w:p>
    <w:p w14:paraId="0D7184D8" w14:textId="6D3ADC2F" w:rsidR="00D752E6" w:rsidRDefault="00D752E6" w:rsidP="00863862">
      <w:pPr>
        <w:pStyle w:val="Tekstpodstawowy"/>
        <w:jc w:val="left"/>
        <w:rPr>
          <w:rFonts w:ascii="Segoe UI" w:hAnsi="Segoe UI" w:cs="Segoe UI"/>
          <w:i w:val="0"/>
          <w:iCs/>
          <w:sz w:val="24"/>
          <w:szCs w:val="24"/>
        </w:rPr>
      </w:pPr>
    </w:p>
    <w:p w14:paraId="061DF568" w14:textId="31D6E6B2" w:rsidR="00E13377" w:rsidRDefault="00E13377" w:rsidP="00863862">
      <w:pPr>
        <w:pStyle w:val="Tekstpodstawowy"/>
        <w:jc w:val="left"/>
        <w:rPr>
          <w:rFonts w:ascii="Segoe UI" w:hAnsi="Segoe UI" w:cs="Segoe UI"/>
          <w:i w:val="0"/>
          <w:iCs/>
          <w:sz w:val="24"/>
          <w:szCs w:val="24"/>
        </w:rPr>
      </w:pPr>
    </w:p>
    <w:p w14:paraId="5154914F" w14:textId="0293FA02" w:rsidR="008E1FE9" w:rsidRDefault="008E1FE9" w:rsidP="00863862">
      <w:pPr>
        <w:pStyle w:val="Tekstpodstawowy"/>
        <w:jc w:val="left"/>
        <w:rPr>
          <w:rFonts w:ascii="Segoe UI" w:hAnsi="Segoe UI" w:cs="Segoe UI"/>
          <w:i w:val="0"/>
          <w:iCs/>
          <w:sz w:val="24"/>
          <w:szCs w:val="24"/>
        </w:rPr>
      </w:pPr>
    </w:p>
    <w:p w14:paraId="3FB88257" w14:textId="3CF48519" w:rsidR="00EC26FB" w:rsidRDefault="00C4487B" w:rsidP="00180BD4">
      <w:pPr>
        <w:pStyle w:val="Tekstpodstawowy"/>
        <w:rPr>
          <w:rFonts w:ascii="Segoe UI" w:hAnsi="Segoe UI" w:cs="Segoe UI"/>
          <w:i w:val="0"/>
          <w:iCs/>
          <w:sz w:val="20"/>
        </w:rPr>
      </w:pPr>
      <w:r>
        <w:rPr>
          <w:rFonts w:ascii="Segoe UI" w:hAnsi="Segoe UI" w:cs="Segoe UI"/>
          <w:i w:val="0"/>
          <w:iCs/>
          <w:sz w:val="20"/>
        </w:rPr>
        <w:t xml:space="preserve">Koszalin, </w:t>
      </w:r>
      <w:r w:rsidR="005D1D46">
        <w:rPr>
          <w:rFonts w:ascii="Segoe UI" w:hAnsi="Segoe UI" w:cs="Segoe UI"/>
          <w:i w:val="0"/>
          <w:iCs/>
          <w:sz w:val="20"/>
        </w:rPr>
        <w:t>dnia</w:t>
      </w:r>
      <w:r w:rsidR="004D5A3C">
        <w:rPr>
          <w:rFonts w:ascii="Segoe UI" w:hAnsi="Segoe UI" w:cs="Segoe UI"/>
          <w:i w:val="0"/>
          <w:iCs/>
          <w:sz w:val="20"/>
        </w:rPr>
        <w:t xml:space="preserve"> </w:t>
      </w:r>
      <w:r w:rsidR="00AA0155">
        <w:rPr>
          <w:rFonts w:ascii="Segoe UI" w:hAnsi="Segoe UI" w:cs="Segoe UI"/>
          <w:i w:val="0"/>
          <w:iCs/>
          <w:sz w:val="20"/>
        </w:rPr>
        <w:t>27 listopada</w:t>
      </w:r>
      <w:r w:rsidR="005E6058">
        <w:rPr>
          <w:rFonts w:ascii="Segoe UI" w:hAnsi="Segoe UI" w:cs="Segoe UI"/>
          <w:i w:val="0"/>
          <w:iCs/>
          <w:sz w:val="20"/>
        </w:rPr>
        <w:t xml:space="preserve"> </w:t>
      </w:r>
      <w:r w:rsidR="00FF6B4A">
        <w:rPr>
          <w:rFonts w:ascii="Segoe UI" w:hAnsi="Segoe UI" w:cs="Segoe UI"/>
          <w:i w:val="0"/>
          <w:iCs/>
          <w:sz w:val="20"/>
        </w:rPr>
        <w:t>2025</w:t>
      </w:r>
      <w:r w:rsidR="007458FE">
        <w:rPr>
          <w:rFonts w:ascii="Segoe UI" w:hAnsi="Segoe UI" w:cs="Segoe UI"/>
          <w:i w:val="0"/>
          <w:iCs/>
          <w:sz w:val="20"/>
        </w:rPr>
        <w:t xml:space="preserve"> r.</w:t>
      </w:r>
    </w:p>
    <w:p w14:paraId="3D632DB4" w14:textId="77777777" w:rsidR="00FF6B4A" w:rsidRDefault="00FF6B4A" w:rsidP="00180BD4">
      <w:pPr>
        <w:pStyle w:val="Tekstpodstawowy"/>
        <w:rPr>
          <w:rFonts w:ascii="Segoe UI" w:hAnsi="Segoe UI" w:cs="Segoe UI"/>
          <w:i w:val="0"/>
          <w:iCs/>
          <w:sz w:val="20"/>
        </w:rPr>
      </w:pPr>
    </w:p>
    <w:p w14:paraId="3B0D8094" w14:textId="77777777" w:rsidR="00905FB6" w:rsidRDefault="00905FB6" w:rsidP="00673BFE">
      <w:pPr>
        <w:pStyle w:val="Tekstpodstawowy"/>
        <w:jc w:val="left"/>
        <w:rPr>
          <w:rFonts w:ascii="Segoe UI" w:hAnsi="Segoe UI" w:cs="Segoe UI"/>
          <w:i w:val="0"/>
          <w:sz w:val="20"/>
        </w:rPr>
      </w:pPr>
    </w:p>
    <w:p w14:paraId="663CC66F" w14:textId="554E61DF" w:rsidR="00B86715" w:rsidRPr="00673BFE" w:rsidRDefault="00B86715" w:rsidP="00673BFE">
      <w:pPr>
        <w:pStyle w:val="Tekstpodstawowy"/>
        <w:jc w:val="left"/>
        <w:rPr>
          <w:rFonts w:ascii="Segoe UI" w:hAnsi="Segoe UI" w:cs="Segoe UI"/>
          <w:b w:val="0"/>
          <w:i w:val="0"/>
          <w:iCs/>
          <w:sz w:val="20"/>
          <w:szCs w:val="22"/>
        </w:rPr>
      </w:pPr>
      <w:r>
        <w:rPr>
          <w:rFonts w:ascii="Segoe UI" w:hAnsi="Segoe UI" w:cs="Segoe UI"/>
          <w:i w:val="0"/>
          <w:sz w:val="20"/>
        </w:rPr>
        <w:lastRenderedPageBreak/>
        <w:t>Spis treści:</w:t>
      </w:r>
    </w:p>
    <w:p w14:paraId="4384932C" w14:textId="1A607768" w:rsidR="00F05B75" w:rsidRPr="00C72A59" w:rsidRDefault="00F05B75" w:rsidP="00C72A59">
      <w:pPr>
        <w:pStyle w:val="Tekstpodstawowy"/>
        <w:jc w:val="both"/>
        <w:rPr>
          <w:rFonts w:ascii="Segoe UI" w:hAnsi="Segoe UI" w:cs="Segoe UI"/>
          <w:b w:val="0"/>
          <w:i w:val="0"/>
          <w:iCs/>
          <w:sz w:val="20"/>
        </w:rPr>
      </w:pPr>
    </w:p>
    <w:p w14:paraId="089F26D2" w14:textId="561E2C3E" w:rsidR="00B77AE7" w:rsidRPr="00C72A59" w:rsidRDefault="00B86715" w:rsidP="00F05B75">
      <w:pPr>
        <w:pStyle w:val="Tekstpodstawowy"/>
        <w:tabs>
          <w:tab w:val="left" w:pos="1276"/>
        </w:tabs>
        <w:spacing w:after="120"/>
        <w:jc w:val="both"/>
        <w:rPr>
          <w:rFonts w:ascii="Segoe UI" w:hAnsi="Segoe UI" w:cs="Segoe UI"/>
          <w:b w:val="0"/>
          <w:i w:val="0"/>
          <w:sz w:val="20"/>
        </w:rPr>
      </w:pPr>
      <w:r w:rsidRPr="00C72A59">
        <w:rPr>
          <w:rFonts w:ascii="Segoe UI" w:hAnsi="Segoe UI" w:cs="Segoe UI"/>
          <w:b w:val="0"/>
          <w:i w:val="0"/>
          <w:sz w:val="20"/>
        </w:rPr>
        <w:t xml:space="preserve">Rozdział I </w:t>
      </w:r>
      <w:r w:rsidRPr="00C72A59">
        <w:rPr>
          <w:rFonts w:ascii="Segoe UI" w:hAnsi="Segoe UI" w:cs="Segoe UI"/>
          <w:b w:val="0"/>
          <w:i w:val="0"/>
          <w:sz w:val="20"/>
        </w:rPr>
        <w:tab/>
      </w:r>
      <w:r w:rsidR="009A17AF">
        <w:rPr>
          <w:rFonts w:ascii="Segoe UI" w:hAnsi="Segoe UI" w:cs="Segoe UI"/>
          <w:b w:val="0"/>
          <w:i w:val="0"/>
          <w:sz w:val="20"/>
        </w:rPr>
        <w:tab/>
      </w:r>
      <w:r w:rsidRPr="00C72A59">
        <w:rPr>
          <w:rFonts w:ascii="Segoe UI" w:hAnsi="Segoe UI" w:cs="Segoe UI"/>
          <w:b w:val="0"/>
          <w:i w:val="0"/>
          <w:sz w:val="20"/>
        </w:rPr>
        <w:t>Instrukcja dla Wykonawców</w:t>
      </w:r>
      <w:r w:rsidR="00F05B75">
        <w:rPr>
          <w:rFonts w:ascii="Segoe UI" w:hAnsi="Segoe UI" w:cs="Segoe UI"/>
          <w:b w:val="0"/>
          <w:i w:val="0"/>
          <w:sz w:val="20"/>
        </w:rPr>
        <w:t xml:space="preserve"> wraz z załącznikiem </w:t>
      </w:r>
    </w:p>
    <w:p w14:paraId="2F57766B" w14:textId="15E95407" w:rsidR="00262DD4" w:rsidRPr="00C72A59" w:rsidRDefault="00A512AC" w:rsidP="00673BFE">
      <w:pPr>
        <w:ind w:left="1276" w:hanging="1276"/>
        <w:jc w:val="both"/>
        <w:rPr>
          <w:rFonts w:ascii="Segoe UI" w:hAnsi="Segoe UI" w:cs="Segoe UI"/>
        </w:rPr>
      </w:pPr>
      <w:r>
        <w:rPr>
          <w:rFonts w:ascii="Segoe UI" w:hAnsi="Segoe UI" w:cs="Segoe UI"/>
        </w:rPr>
        <w:t>z</w:t>
      </w:r>
      <w:r w:rsidR="00A47DA6">
        <w:rPr>
          <w:rFonts w:ascii="Segoe UI" w:hAnsi="Segoe UI" w:cs="Segoe UI"/>
        </w:rPr>
        <w:t xml:space="preserve">ałącznik </w:t>
      </w:r>
      <w:r>
        <w:rPr>
          <w:rFonts w:ascii="Segoe UI" w:hAnsi="Segoe UI" w:cs="Segoe UI"/>
        </w:rPr>
        <w:t>Nr</w:t>
      </w:r>
      <w:r w:rsidR="00262DD4" w:rsidRPr="00C72A59">
        <w:rPr>
          <w:rFonts w:ascii="Segoe UI" w:hAnsi="Segoe UI" w:cs="Segoe UI"/>
        </w:rPr>
        <w:t xml:space="preserve"> 1 </w:t>
      </w:r>
    </w:p>
    <w:p w14:paraId="772F3287" w14:textId="77777777" w:rsidR="00C1362F" w:rsidRPr="00C72A59" w:rsidRDefault="00262DD4" w:rsidP="00673BFE">
      <w:pPr>
        <w:pStyle w:val="Akapitzlist"/>
        <w:numPr>
          <w:ilvl w:val="0"/>
          <w:numId w:val="26"/>
        </w:numPr>
        <w:spacing w:after="0" w:line="240" w:lineRule="auto"/>
        <w:ind w:left="284" w:hanging="284"/>
        <w:jc w:val="both"/>
        <w:rPr>
          <w:rFonts w:ascii="Segoe UI" w:hAnsi="Segoe UI" w:cs="Segoe UI"/>
          <w:sz w:val="20"/>
        </w:rPr>
      </w:pPr>
      <w:r w:rsidRPr="00C72A59">
        <w:rPr>
          <w:rFonts w:ascii="Segoe UI" w:hAnsi="Segoe UI" w:cs="Segoe UI"/>
          <w:sz w:val="20"/>
        </w:rPr>
        <w:t>Identyfikator (ID) postępowania na Platformie e-Zamówienia</w:t>
      </w:r>
    </w:p>
    <w:p w14:paraId="0F67F6AE" w14:textId="77777777" w:rsidR="00C1362F" w:rsidRPr="00C72A59" w:rsidRDefault="00262DD4" w:rsidP="00673BFE">
      <w:pPr>
        <w:pStyle w:val="Akapitzlist"/>
        <w:numPr>
          <w:ilvl w:val="0"/>
          <w:numId w:val="26"/>
        </w:numPr>
        <w:spacing w:after="0" w:line="240" w:lineRule="auto"/>
        <w:ind w:left="284" w:hanging="284"/>
        <w:jc w:val="both"/>
        <w:rPr>
          <w:rFonts w:ascii="Segoe UI" w:hAnsi="Segoe UI" w:cs="Segoe UI"/>
          <w:sz w:val="20"/>
        </w:rPr>
      </w:pPr>
      <w:r w:rsidRPr="00C72A59">
        <w:rPr>
          <w:rFonts w:ascii="Segoe UI" w:hAnsi="Segoe UI" w:cs="Segoe UI"/>
          <w:sz w:val="20"/>
        </w:rPr>
        <w:t>Adres strony internetowej prowadzonego postępowania (link prowadzący bezpośrednio do widoku postępowania na Platformie e-Zamówienia)</w:t>
      </w:r>
    </w:p>
    <w:p w14:paraId="35F47B03" w14:textId="7C63880E" w:rsidR="00262DD4" w:rsidRDefault="00262DD4" w:rsidP="00673BFE">
      <w:pPr>
        <w:pStyle w:val="Akapitzlist"/>
        <w:numPr>
          <w:ilvl w:val="0"/>
          <w:numId w:val="26"/>
        </w:numPr>
        <w:spacing w:after="0" w:line="240" w:lineRule="auto"/>
        <w:ind w:left="284" w:hanging="284"/>
        <w:jc w:val="both"/>
        <w:rPr>
          <w:rFonts w:ascii="Segoe UI" w:hAnsi="Segoe UI" w:cs="Segoe UI"/>
          <w:sz w:val="20"/>
        </w:rPr>
      </w:pPr>
      <w:r w:rsidRPr="00C72A59">
        <w:rPr>
          <w:rFonts w:ascii="Segoe UI" w:hAnsi="Segoe UI" w:cs="Segoe UI"/>
          <w:sz w:val="20"/>
        </w:rPr>
        <w:t xml:space="preserve">Adres strony internetowej, na której udostępniane będą zmiany i wyjaśnienia treści SWZ </w:t>
      </w:r>
      <w:r w:rsidRPr="00C72A59">
        <w:rPr>
          <w:rFonts w:ascii="Segoe UI" w:hAnsi="Segoe UI" w:cs="Segoe UI"/>
          <w:sz w:val="20"/>
        </w:rPr>
        <w:br/>
        <w:t>oraz inne dokumenty zamówienia bezpośrednio związane z postępowaniem o udzielenie zamówienia (link prowadzący bezpośrednio do widoku postępowania na Platformie e-Zamówienia)</w:t>
      </w:r>
    </w:p>
    <w:p w14:paraId="3A343D19" w14:textId="34DB2A5C" w:rsidR="00966024" w:rsidRDefault="00966024" w:rsidP="00C72A59">
      <w:pPr>
        <w:pStyle w:val="Tekstpodstawowy"/>
        <w:jc w:val="both"/>
        <w:rPr>
          <w:rFonts w:ascii="Segoe UI" w:hAnsi="Segoe UI" w:cs="Segoe UI"/>
          <w:b w:val="0"/>
          <w:i w:val="0"/>
          <w:color w:val="FF0000"/>
          <w:sz w:val="20"/>
          <w:highlight w:val="yellow"/>
        </w:rPr>
      </w:pPr>
    </w:p>
    <w:p w14:paraId="56F4D2C1" w14:textId="77777777" w:rsidR="00AA0155" w:rsidRPr="008C0768" w:rsidRDefault="00AA0155" w:rsidP="00C72A59">
      <w:pPr>
        <w:pStyle w:val="Tekstpodstawowy"/>
        <w:jc w:val="both"/>
        <w:rPr>
          <w:rFonts w:ascii="Segoe UI" w:hAnsi="Segoe UI" w:cs="Segoe UI"/>
          <w:b w:val="0"/>
          <w:i w:val="0"/>
          <w:color w:val="FF0000"/>
          <w:sz w:val="20"/>
          <w:highlight w:val="yellow"/>
        </w:rPr>
      </w:pPr>
    </w:p>
    <w:p w14:paraId="2D5D6136" w14:textId="299549F8" w:rsidR="00966024" w:rsidRPr="00F05B75" w:rsidRDefault="00B86715" w:rsidP="00F05B75">
      <w:pPr>
        <w:pStyle w:val="Tekstpodstawowy"/>
        <w:tabs>
          <w:tab w:val="left" w:pos="1276"/>
        </w:tabs>
        <w:jc w:val="both"/>
        <w:rPr>
          <w:rFonts w:ascii="Segoe UI" w:hAnsi="Segoe UI" w:cs="Segoe UI"/>
          <w:b w:val="0"/>
          <w:i w:val="0"/>
          <w:sz w:val="20"/>
        </w:rPr>
      </w:pPr>
      <w:r w:rsidRPr="008C0768">
        <w:rPr>
          <w:rFonts w:ascii="Segoe UI" w:hAnsi="Segoe UI" w:cs="Segoe UI"/>
          <w:b w:val="0"/>
          <w:i w:val="0"/>
          <w:sz w:val="20"/>
        </w:rPr>
        <w:t>Rozdzi</w:t>
      </w:r>
      <w:r w:rsidR="00A512AC" w:rsidRPr="008C0768">
        <w:rPr>
          <w:rFonts w:ascii="Segoe UI" w:hAnsi="Segoe UI" w:cs="Segoe UI"/>
          <w:b w:val="0"/>
          <w:i w:val="0"/>
          <w:sz w:val="20"/>
        </w:rPr>
        <w:t>ał II</w:t>
      </w:r>
      <w:r w:rsidR="00A512AC" w:rsidRPr="008C0768">
        <w:rPr>
          <w:rFonts w:ascii="Segoe UI" w:hAnsi="Segoe UI" w:cs="Segoe UI"/>
          <w:b w:val="0"/>
          <w:i w:val="0"/>
          <w:sz w:val="20"/>
        </w:rPr>
        <w:tab/>
      </w:r>
      <w:r w:rsidR="00A512AC" w:rsidRPr="008C0768">
        <w:rPr>
          <w:rFonts w:ascii="Segoe UI" w:hAnsi="Segoe UI" w:cs="Segoe UI"/>
          <w:b w:val="0"/>
          <w:i w:val="0"/>
          <w:sz w:val="20"/>
        </w:rPr>
        <w:tab/>
      </w:r>
      <w:r w:rsidR="00865F3B" w:rsidRPr="008C0768">
        <w:rPr>
          <w:rFonts w:ascii="Segoe UI" w:hAnsi="Segoe UI" w:cs="Segoe UI"/>
          <w:b w:val="0"/>
          <w:i w:val="0"/>
          <w:sz w:val="20"/>
        </w:rPr>
        <w:t>Opis przedmiotu zamówienia</w:t>
      </w:r>
      <w:r w:rsidR="00267E26" w:rsidRPr="008C0768">
        <w:rPr>
          <w:rFonts w:ascii="Segoe UI" w:hAnsi="Segoe UI" w:cs="Segoe UI"/>
          <w:b w:val="0"/>
          <w:i w:val="0"/>
          <w:sz w:val="20"/>
        </w:rPr>
        <w:t xml:space="preserve"> </w:t>
      </w:r>
    </w:p>
    <w:p w14:paraId="32D89B55" w14:textId="17ED3152" w:rsidR="00673BFE" w:rsidRDefault="00673BFE" w:rsidP="00B12659">
      <w:pPr>
        <w:pStyle w:val="Tekstpodstawowy"/>
        <w:jc w:val="both"/>
        <w:rPr>
          <w:rFonts w:ascii="Segoe UI" w:hAnsi="Segoe UI" w:cs="Segoe UI"/>
          <w:b w:val="0"/>
          <w:i w:val="0"/>
          <w:sz w:val="20"/>
        </w:rPr>
      </w:pPr>
    </w:p>
    <w:p w14:paraId="0189DD60" w14:textId="77777777" w:rsidR="00AA0155" w:rsidRPr="00C72A59" w:rsidRDefault="00AA0155" w:rsidP="00B12659">
      <w:pPr>
        <w:pStyle w:val="Tekstpodstawowy"/>
        <w:jc w:val="both"/>
        <w:rPr>
          <w:rFonts w:ascii="Segoe UI" w:hAnsi="Segoe UI" w:cs="Segoe UI"/>
          <w:b w:val="0"/>
          <w:i w:val="0"/>
          <w:sz w:val="20"/>
        </w:rPr>
      </w:pPr>
    </w:p>
    <w:p w14:paraId="2CED4B3E" w14:textId="20D0FC1C" w:rsidR="00B77AE7" w:rsidRPr="00AA0155" w:rsidRDefault="002A2353" w:rsidP="00F05B75">
      <w:pPr>
        <w:pStyle w:val="Tekstpodstawowy"/>
        <w:tabs>
          <w:tab w:val="left" w:pos="1276"/>
        </w:tabs>
        <w:spacing w:after="120"/>
        <w:jc w:val="both"/>
        <w:rPr>
          <w:rFonts w:ascii="Segoe UI" w:hAnsi="Segoe UI" w:cs="Segoe UI"/>
          <w:b w:val="0"/>
          <w:i w:val="0"/>
          <w:sz w:val="20"/>
        </w:rPr>
      </w:pPr>
      <w:r w:rsidRPr="00AA0155">
        <w:rPr>
          <w:rFonts w:ascii="Segoe UI" w:hAnsi="Segoe UI" w:cs="Segoe UI"/>
          <w:b w:val="0"/>
          <w:i w:val="0"/>
          <w:sz w:val="20"/>
        </w:rPr>
        <w:t>Rozdział III</w:t>
      </w:r>
      <w:r w:rsidR="00B86715" w:rsidRPr="00AA0155">
        <w:rPr>
          <w:rFonts w:ascii="Segoe UI" w:hAnsi="Segoe UI" w:cs="Segoe UI"/>
          <w:b w:val="0"/>
          <w:i w:val="0"/>
          <w:sz w:val="20"/>
        </w:rPr>
        <w:tab/>
      </w:r>
      <w:r w:rsidR="003976CE" w:rsidRPr="00AA0155">
        <w:rPr>
          <w:rFonts w:ascii="Segoe UI" w:hAnsi="Segoe UI" w:cs="Segoe UI"/>
          <w:b w:val="0"/>
          <w:i w:val="0"/>
          <w:sz w:val="20"/>
        </w:rPr>
        <w:t>Wzory oświadczeń</w:t>
      </w:r>
    </w:p>
    <w:p w14:paraId="784CD50E" w14:textId="77777777" w:rsidR="00AA0155" w:rsidRPr="00AA0155" w:rsidRDefault="00F05B75" w:rsidP="00AA0155">
      <w:pPr>
        <w:pStyle w:val="Akapitzlist"/>
        <w:numPr>
          <w:ilvl w:val="1"/>
          <w:numId w:val="45"/>
        </w:numPr>
        <w:suppressAutoHyphens w:val="0"/>
        <w:spacing w:after="60" w:line="240" w:lineRule="auto"/>
        <w:ind w:left="284" w:hanging="284"/>
        <w:jc w:val="both"/>
        <w:rPr>
          <w:rFonts w:ascii="Segoe UI" w:eastAsiaTheme="minorHAnsi" w:hAnsi="Segoe UI" w:cs="Segoe UI"/>
          <w:sz w:val="20"/>
          <w:lang w:eastAsia="en-US"/>
        </w:rPr>
      </w:pPr>
      <w:r w:rsidRPr="00AA0155">
        <w:rPr>
          <w:rFonts w:ascii="Segoe UI" w:eastAsiaTheme="minorHAnsi" w:hAnsi="Segoe UI" w:cs="Segoe UI"/>
          <w:sz w:val="20"/>
          <w:lang w:eastAsia="en-US"/>
        </w:rPr>
        <w:t xml:space="preserve">Oświadczenie Wykonawcy o niepodleganiu wykluczeniu oraz spełnianiu warunków udziału w postępowaniu </w:t>
      </w:r>
    </w:p>
    <w:p w14:paraId="448B622E" w14:textId="77777777" w:rsidR="00BD54B4" w:rsidRDefault="00F05B75" w:rsidP="00BD54B4">
      <w:pPr>
        <w:pStyle w:val="Akapitzlist"/>
        <w:numPr>
          <w:ilvl w:val="1"/>
          <w:numId w:val="45"/>
        </w:numPr>
        <w:suppressAutoHyphens w:val="0"/>
        <w:spacing w:after="60" w:line="240" w:lineRule="auto"/>
        <w:ind w:left="284" w:hanging="284"/>
        <w:jc w:val="both"/>
        <w:rPr>
          <w:rFonts w:ascii="Segoe UI" w:eastAsiaTheme="minorHAnsi" w:hAnsi="Segoe UI" w:cs="Segoe UI"/>
          <w:sz w:val="20"/>
          <w:lang w:eastAsia="en-US"/>
        </w:rPr>
      </w:pPr>
      <w:r w:rsidRPr="00AA0155">
        <w:rPr>
          <w:rFonts w:ascii="Segoe UI" w:eastAsiaTheme="minorHAnsi" w:hAnsi="Segoe UI" w:cs="Segoe UI"/>
          <w:sz w:val="20"/>
          <w:lang w:eastAsia="en-US"/>
        </w:rPr>
        <w:t>Oświadczenie Podmiotu udostępniającego zaso</w:t>
      </w:r>
      <w:r w:rsidR="00AA0155">
        <w:rPr>
          <w:rFonts w:ascii="Segoe UI" w:eastAsiaTheme="minorHAnsi" w:hAnsi="Segoe UI" w:cs="Segoe UI"/>
          <w:sz w:val="20"/>
          <w:lang w:eastAsia="en-US"/>
        </w:rPr>
        <w:t xml:space="preserve">by o niepodleganiu wykluczeniu </w:t>
      </w:r>
      <w:r w:rsidRPr="00AA0155">
        <w:rPr>
          <w:rFonts w:ascii="Segoe UI" w:eastAsiaTheme="minorHAnsi" w:hAnsi="Segoe UI" w:cs="Segoe UI"/>
          <w:sz w:val="20"/>
          <w:lang w:eastAsia="en-US"/>
        </w:rPr>
        <w:t xml:space="preserve">oraz spełnianiu warunków udziału w postępowaniu </w:t>
      </w:r>
    </w:p>
    <w:p w14:paraId="3C9BEDCA" w14:textId="77777777" w:rsidR="00BD54B4" w:rsidRDefault="00F05B75" w:rsidP="00BD54B4">
      <w:pPr>
        <w:pStyle w:val="Akapitzlist"/>
        <w:numPr>
          <w:ilvl w:val="1"/>
          <w:numId w:val="45"/>
        </w:numPr>
        <w:suppressAutoHyphens w:val="0"/>
        <w:spacing w:after="60" w:line="240" w:lineRule="auto"/>
        <w:ind w:left="284" w:hanging="284"/>
        <w:jc w:val="both"/>
        <w:rPr>
          <w:rFonts w:ascii="Segoe UI" w:eastAsiaTheme="minorHAnsi" w:hAnsi="Segoe UI" w:cs="Segoe UI"/>
          <w:sz w:val="20"/>
          <w:lang w:eastAsia="en-US"/>
        </w:rPr>
      </w:pPr>
      <w:r w:rsidRPr="00BD54B4">
        <w:rPr>
          <w:rFonts w:ascii="Segoe UI" w:eastAsiaTheme="minorHAnsi" w:hAnsi="Segoe UI" w:cs="Segoe UI"/>
          <w:sz w:val="20"/>
          <w:lang w:eastAsia="en-US"/>
        </w:rPr>
        <w:t xml:space="preserve">Oświadczenie Wykonawców wspólnie ubiegających się o udzielenie zamówienia składane na podstawie art. 117 ust. 4 ustawy PZP </w:t>
      </w:r>
    </w:p>
    <w:p w14:paraId="768CD3DF" w14:textId="77777777" w:rsidR="00BD54B4" w:rsidRPr="00BD54B4" w:rsidRDefault="00F05B75" w:rsidP="00BD54B4">
      <w:pPr>
        <w:pStyle w:val="Akapitzlist"/>
        <w:numPr>
          <w:ilvl w:val="1"/>
          <w:numId w:val="45"/>
        </w:numPr>
        <w:suppressAutoHyphens w:val="0"/>
        <w:spacing w:after="60" w:line="240" w:lineRule="auto"/>
        <w:ind w:left="284" w:hanging="284"/>
        <w:jc w:val="both"/>
        <w:rPr>
          <w:rFonts w:ascii="Segoe UI" w:eastAsiaTheme="minorHAnsi" w:hAnsi="Segoe UI" w:cs="Segoe UI"/>
          <w:sz w:val="20"/>
          <w:lang w:eastAsia="en-US"/>
        </w:rPr>
      </w:pPr>
      <w:r w:rsidRPr="00BD54B4">
        <w:rPr>
          <w:rFonts w:ascii="Segoe UI" w:eastAsia="Times New Roman" w:hAnsi="Segoe UI" w:cs="Segoe UI"/>
          <w:color w:val="000000" w:themeColor="text1"/>
          <w:sz w:val="20"/>
        </w:rPr>
        <w:t xml:space="preserve">Wykaz usług </w:t>
      </w:r>
      <w:r w:rsidRPr="00BD54B4">
        <w:rPr>
          <w:rFonts w:ascii="Segoe UI" w:eastAsia="Times New Roman" w:hAnsi="Segoe UI" w:cs="Segoe UI"/>
          <w:bCs/>
          <w:sz w:val="20"/>
        </w:rPr>
        <w:t>wykonanych, a w przypadku  świadczeń powtarzających się lub ciągłych również wykonywanych</w:t>
      </w:r>
    </w:p>
    <w:p w14:paraId="6018A2B4" w14:textId="77777777" w:rsidR="00BD54B4" w:rsidRDefault="00F05B75" w:rsidP="00BD54B4">
      <w:pPr>
        <w:pStyle w:val="Akapitzlist"/>
        <w:numPr>
          <w:ilvl w:val="1"/>
          <w:numId w:val="45"/>
        </w:numPr>
        <w:suppressAutoHyphens w:val="0"/>
        <w:spacing w:after="60" w:line="240" w:lineRule="auto"/>
        <w:ind w:left="284" w:hanging="284"/>
        <w:jc w:val="both"/>
        <w:rPr>
          <w:rFonts w:ascii="Segoe UI" w:eastAsiaTheme="minorHAnsi" w:hAnsi="Segoe UI" w:cs="Segoe UI"/>
          <w:sz w:val="20"/>
          <w:lang w:eastAsia="en-US"/>
        </w:rPr>
      </w:pPr>
      <w:r w:rsidRPr="00BD54B4">
        <w:rPr>
          <w:rFonts w:ascii="Segoe UI" w:eastAsiaTheme="minorHAnsi" w:hAnsi="Segoe UI" w:cs="Segoe UI"/>
          <w:sz w:val="20"/>
          <w:lang w:eastAsia="en-US"/>
        </w:rPr>
        <w:t>Wykaz osób skierowanych przez Wykonawcę do realizacji zamówienia p</w:t>
      </w:r>
      <w:r w:rsidR="00BD54B4">
        <w:rPr>
          <w:rFonts w:ascii="Segoe UI" w:eastAsiaTheme="minorHAnsi" w:hAnsi="Segoe UI" w:cs="Segoe UI"/>
          <w:sz w:val="20"/>
          <w:lang w:eastAsia="en-US"/>
        </w:rPr>
        <w:t>ublicznego</w:t>
      </w:r>
    </w:p>
    <w:p w14:paraId="4FE9087F" w14:textId="6A97E427" w:rsidR="00F05B75" w:rsidRPr="00BD54B4" w:rsidRDefault="00F05B75" w:rsidP="00BD54B4">
      <w:pPr>
        <w:pStyle w:val="Akapitzlist"/>
        <w:numPr>
          <w:ilvl w:val="1"/>
          <w:numId w:val="45"/>
        </w:numPr>
        <w:suppressAutoHyphens w:val="0"/>
        <w:spacing w:after="60" w:line="240" w:lineRule="auto"/>
        <w:ind w:left="284" w:hanging="284"/>
        <w:jc w:val="both"/>
        <w:rPr>
          <w:rFonts w:ascii="Segoe UI" w:eastAsiaTheme="minorHAnsi" w:hAnsi="Segoe UI" w:cs="Segoe UI"/>
          <w:sz w:val="20"/>
          <w:lang w:eastAsia="en-US"/>
        </w:rPr>
      </w:pPr>
      <w:r w:rsidRPr="00BD54B4">
        <w:rPr>
          <w:rFonts w:ascii="Segoe UI" w:eastAsiaTheme="minorHAnsi" w:hAnsi="Segoe UI" w:cs="Segoe UI"/>
          <w:color w:val="000000" w:themeColor="text1"/>
          <w:sz w:val="20"/>
          <w:lang w:eastAsia="en-US"/>
        </w:rPr>
        <w:t>Wykaz narzędzi, wyposażenia zakładu lub urządzeń technicznych dostępnych Wykonawcy w celu wykonan</w:t>
      </w:r>
      <w:r w:rsidR="00AA0155" w:rsidRPr="00BD54B4">
        <w:rPr>
          <w:rFonts w:ascii="Segoe UI" w:eastAsiaTheme="minorHAnsi" w:hAnsi="Segoe UI" w:cs="Segoe UI"/>
          <w:color w:val="000000" w:themeColor="text1"/>
          <w:sz w:val="20"/>
          <w:lang w:eastAsia="en-US"/>
        </w:rPr>
        <w:t xml:space="preserve">ia zamówienia publicznego </w:t>
      </w:r>
    </w:p>
    <w:p w14:paraId="3414D368" w14:textId="09E84C32" w:rsidR="00966024" w:rsidRDefault="00966024" w:rsidP="00673BFE">
      <w:pPr>
        <w:pStyle w:val="WW-Tretekstu"/>
        <w:jc w:val="both"/>
        <w:rPr>
          <w:rFonts w:ascii="Segoe UI" w:hAnsi="Segoe UI" w:cs="Segoe UI"/>
          <w:b w:val="0"/>
          <w:i w:val="0"/>
          <w:sz w:val="20"/>
          <w:highlight w:val="yellow"/>
        </w:rPr>
      </w:pPr>
    </w:p>
    <w:p w14:paraId="2FBFCC4B" w14:textId="77777777" w:rsidR="00AA0155" w:rsidRPr="00C72A59" w:rsidRDefault="00AA0155" w:rsidP="00673BFE">
      <w:pPr>
        <w:pStyle w:val="WW-Tretekstu"/>
        <w:jc w:val="both"/>
        <w:rPr>
          <w:rFonts w:ascii="Segoe UI" w:hAnsi="Segoe UI" w:cs="Segoe UI"/>
          <w:b w:val="0"/>
          <w:i w:val="0"/>
          <w:sz w:val="20"/>
          <w:highlight w:val="yellow"/>
        </w:rPr>
      </w:pPr>
    </w:p>
    <w:p w14:paraId="19AAFA9A" w14:textId="4ACF5748" w:rsidR="006013AD" w:rsidRDefault="00B86715" w:rsidP="00AA0155">
      <w:pPr>
        <w:pStyle w:val="Tekstpodstawowy"/>
        <w:tabs>
          <w:tab w:val="left" w:pos="426"/>
          <w:tab w:val="left" w:pos="1276"/>
          <w:tab w:val="left" w:pos="1560"/>
        </w:tabs>
        <w:spacing w:after="60"/>
        <w:jc w:val="both"/>
        <w:rPr>
          <w:rFonts w:ascii="Segoe UI" w:hAnsi="Segoe UI" w:cs="Segoe UI"/>
          <w:b w:val="0"/>
          <w:i w:val="0"/>
          <w:sz w:val="20"/>
        </w:rPr>
      </w:pPr>
      <w:r w:rsidRPr="00C72A59">
        <w:rPr>
          <w:rFonts w:ascii="Segoe UI" w:hAnsi="Segoe UI" w:cs="Segoe UI"/>
          <w:b w:val="0"/>
          <w:i w:val="0"/>
          <w:sz w:val="20"/>
        </w:rPr>
        <w:t>Rozdział IV</w:t>
      </w:r>
      <w:r w:rsidRPr="00C72A59">
        <w:rPr>
          <w:rFonts w:ascii="Segoe UI" w:hAnsi="Segoe UI" w:cs="Segoe UI"/>
          <w:b w:val="0"/>
          <w:i w:val="0"/>
          <w:sz w:val="20"/>
        </w:rPr>
        <w:tab/>
      </w:r>
      <w:r w:rsidR="002A097F" w:rsidRPr="00C72A59">
        <w:rPr>
          <w:rFonts w:ascii="Segoe UI" w:hAnsi="Segoe UI" w:cs="Segoe UI"/>
          <w:b w:val="0"/>
          <w:i w:val="0"/>
          <w:sz w:val="20"/>
        </w:rPr>
        <w:t>Formularz</w:t>
      </w:r>
      <w:r w:rsidR="00A8752E">
        <w:rPr>
          <w:rFonts w:ascii="Segoe UI" w:hAnsi="Segoe UI" w:cs="Segoe UI"/>
          <w:b w:val="0"/>
          <w:i w:val="0"/>
          <w:sz w:val="20"/>
        </w:rPr>
        <w:t xml:space="preserve"> ofertowy</w:t>
      </w:r>
      <w:r w:rsidR="008C0768">
        <w:rPr>
          <w:rFonts w:ascii="Segoe UI" w:hAnsi="Segoe UI" w:cs="Segoe UI"/>
          <w:b w:val="0"/>
          <w:i w:val="0"/>
          <w:sz w:val="20"/>
        </w:rPr>
        <w:t xml:space="preserve"> </w:t>
      </w:r>
      <w:r w:rsidR="00AA0155">
        <w:rPr>
          <w:rFonts w:ascii="Segoe UI" w:hAnsi="Segoe UI" w:cs="Segoe UI"/>
          <w:b w:val="0"/>
          <w:i w:val="0"/>
          <w:sz w:val="20"/>
        </w:rPr>
        <w:t>wraz z załącznikiem Nr 1</w:t>
      </w:r>
    </w:p>
    <w:p w14:paraId="66D0F444" w14:textId="77777777" w:rsidR="00AA0155" w:rsidRPr="00C72A59" w:rsidRDefault="00AA0155" w:rsidP="00AA0155">
      <w:pPr>
        <w:pStyle w:val="Tekstpodstawowy"/>
        <w:tabs>
          <w:tab w:val="left" w:pos="851"/>
          <w:tab w:val="left" w:pos="1276"/>
        </w:tabs>
        <w:jc w:val="both"/>
        <w:rPr>
          <w:rFonts w:ascii="Segoe UI" w:hAnsi="Segoe UI" w:cs="Segoe UI"/>
          <w:b w:val="0"/>
          <w:i w:val="0"/>
          <w:sz w:val="20"/>
        </w:rPr>
      </w:pPr>
      <w:r>
        <w:rPr>
          <w:rFonts w:ascii="Segoe UI" w:hAnsi="Segoe UI" w:cs="Segoe UI"/>
          <w:b w:val="0"/>
          <w:i w:val="0"/>
          <w:sz w:val="20"/>
        </w:rPr>
        <w:t>załącznik Nr 1</w:t>
      </w:r>
      <w:r>
        <w:rPr>
          <w:rFonts w:ascii="Segoe UI" w:hAnsi="Segoe UI" w:cs="Segoe UI"/>
          <w:b w:val="0"/>
          <w:i w:val="0"/>
          <w:sz w:val="20"/>
        </w:rPr>
        <w:tab/>
        <w:t xml:space="preserve">Formularz cenowy </w:t>
      </w:r>
    </w:p>
    <w:p w14:paraId="01289D8B" w14:textId="77777777" w:rsidR="00AA0155" w:rsidRDefault="00AA0155" w:rsidP="00F05B75">
      <w:pPr>
        <w:pStyle w:val="Tekstpodstawowy"/>
        <w:tabs>
          <w:tab w:val="left" w:pos="426"/>
          <w:tab w:val="left" w:pos="1276"/>
          <w:tab w:val="left" w:pos="1560"/>
        </w:tabs>
        <w:jc w:val="both"/>
        <w:rPr>
          <w:rFonts w:ascii="Segoe UI" w:eastAsia="Times New Roman" w:hAnsi="Segoe UI" w:cs="Segoe UI"/>
          <w:b w:val="0"/>
          <w:bCs/>
          <w:i w:val="0"/>
          <w:sz w:val="19"/>
          <w:szCs w:val="19"/>
        </w:rPr>
      </w:pPr>
    </w:p>
    <w:p w14:paraId="057D2BE5" w14:textId="34E78190" w:rsidR="00F05B75" w:rsidRDefault="00F05B75" w:rsidP="00F05B75">
      <w:pPr>
        <w:pStyle w:val="Tekstpodstawowy"/>
        <w:tabs>
          <w:tab w:val="left" w:pos="426"/>
          <w:tab w:val="left" w:pos="1276"/>
          <w:tab w:val="left" w:pos="1560"/>
        </w:tabs>
        <w:jc w:val="both"/>
        <w:rPr>
          <w:rFonts w:ascii="Segoe UI" w:hAnsi="Segoe UI" w:cs="Segoe UI"/>
          <w:b w:val="0"/>
          <w:i w:val="0"/>
          <w:sz w:val="20"/>
        </w:rPr>
      </w:pPr>
    </w:p>
    <w:p w14:paraId="30623E7D" w14:textId="77777777" w:rsidR="00AA0155" w:rsidRPr="00DD3E4C" w:rsidRDefault="00AA0155" w:rsidP="00F05B75">
      <w:pPr>
        <w:pStyle w:val="Tekstpodstawowy"/>
        <w:tabs>
          <w:tab w:val="left" w:pos="426"/>
          <w:tab w:val="left" w:pos="1276"/>
          <w:tab w:val="left" w:pos="1560"/>
        </w:tabs>
        <w:jc w:val="both"/>
        <w:rPr>
          <w:rFonts w:ascii="Segoe UI" w:hAnsi="Segoe UI" w:cs="Segoe UI"/>
          <w:b w:val="0"/>
          <w:i w:val="0"/>
          <w:sz w:val="20"/>
        </w:rPr>
      </w:pPr>
    </w:p>
    <w:p w14:paraId="58578FB7" w14:textId="77777777" w:rsidR="00B04FDB" w:rsidRPr="00B04FDB" w:rsidRDefault="00C72A59" w:rsidP="00F05B75">
      <w:pPr>
        <w:pStyle w:val="Tekstpodstawowy"/>
        <w:tabs>
          <w:tab w:val="left" w:pos="426"/>
          <w:tab w:val="left" w:pos="1276"/>
          <w:tab w:val="left" w:pos="1560"/>
        </w:tabs>
        <w:spacing w:after="120"/>
        <w:jc w:val="both"/>
        <w:rPr>
          <w:rFonts w:ascii="Segoe UI" w:hAnsi="Segoe UI" w:cs="Segoe UI"/>
          <w:b w:val="0"/>
          <w:i w:val="0"/>
          <w:sz w:val="20"/>
        </w:rPr>
      </w:pPr>
      <w:r w:rsidRPr="00B04FDB">
        <w:rPr>
          <w:rFonts w:ascii="Segoe UI" w:hAnsi="Segoe UI" w:cs="Segoe UI"/>
          <w:b w:val="0"/>
          <w:i w:val="0"/>
          <w:sz w:val="20"/>
        </w:rPr>
        <w:t xml:space="preserve">Rozdział V </w:t>
      </w:r>
      <w:r w:rsidR="00B12659" w:rsidRPr="00B04FDB">
        <w:rPr>
          <w:rFonts w:ascii="Segoe UI" w:hAnsi="Segoe UI" w:cs="Segoe UI"/>
          <w:b w:val="0"/>
          <w:i w:val="0"/>
          <w:sz w:val="20"/>
        </w:rPr>
        <w:tab/>
      </w:r>
    </w:p>
    <w:p w14:paraId="7C5EAAEF" w14:textId="77777777" w:rsidR="00AA0155" w:rsidRDefault="00F05B75" w:rsidP="00AA0155">
      <w:pPr>
        <w:pStyle w:val="Tekstpodstawowy"/>
        <w:tabs>
          <w:tab w:val="left" w:pos="426"/>
          <w:tab w:val="left" w:pos="1276"/>
          <w:tab w:val="left" w:pos="1560"/>
        </w:tabs>
        <w:spacing w:after="60"/>
        <w:jc w:val="both"/>
        <w:rPr>
          <w:rFonts w:ascii="Segoe UI" w:hAnsi="Segoe UI" w:cs="Segoe UI"/>
          <w:b w:val="0"/>
          <w:i w:val="0"/>
          <w:sz w:val="20"/>
        </w:rPr>
      </w:pPr>
      <w:r w:rsidRPr="00B04FDB">
        <w:rPr>
          <w:rFonts w:ascii="Segoe UI" w:hAnsi="Segoe UI" w:cs="Segoe UI"/>
          <w:b w:val="0"/>
          <w:i w:val="0"/>
          <w:sz w:val="20"/>
        </w:rPr>
        <w:t xml:space="preserve">Projekt umowy wraz z załącznikiem Nr 1 </w:t>
      </w:r>
    </w:p>
    <w:p w14:paraId="4FC0A320" w14:textId="657BBDAF" w:rsidR="00AA0155" w:rsidRPr="00B60260" w:rsidRDefault="00AA0155" w:rsidP="00AA0155">
      <w:pPr>
        <w:pStyle w:val="Tekstpodstawowy"/>
        <w:tabs>
          <w:tab w:val="left" w:pos="426"/>
          <w:tab w:val="left" w:pos="1276"/>
          <w:tab w:val="left" w:pos="1560"/>
        </w:tabs>
        <w:jc w:val="both"/>
        <w:rPr>
          <w:rFonts w:ascii="Segoe UI" w:hAnsi="Segoe UI" w:cs="Segoe UI"/>
          <w:b w:val="0"/>
          <w:i w:val="0"/>
          <w:sz w:val="20"/>
        </w:rPr>
      </w:pPr>
      <w:r>
        <w:rPr>
          <w:rFonts w:ascii="Segoe UI" w:hAnsi="Segoe UI" w:cs="Segoe UI"/>
          <w:b w:val="0"/>
          <w:i w:val="0"/>
          <w:sz w:val="20"/>
        </w:rPr>
        <w:t>załącznik Nr 1</w:t>
      </w:r>
      <w:r>
        <w:rPr>
          <w:rFonts w:ascii="Segoe UI" w:eastAsia="Arial" w:hAnsi="Segoe UI" w:cs="Segoe UI"/>
          <w:b w:val="0"/>
          <w:i w:val="0"/>
          <w:sz w:val="20"/>
          <w:shd w:val="clear" w:color="auto" w:fill="FFFFFF"/>
          <w:lang w:eastAsia="en-US"/>
        </w:rPr>
        <w:tab/>
      </w:r>
      <w:r w:rsidRPr="00B60260">
        <w:rPr>
          <w:rFonts w:ascii="Segoe UI" w:eastAsia="Arial" w:hAnsi="Segoe UI" w:cs="Segoe UI"/>
          <w:b w:val="0"/>
          <w:i w:val="0"/>
          <w:sz w:val="20"/>
          <w:shd w:val="clear" w:color="auto" w:fill="FFFFFF"/>
          <w:lang w:eastAsia="en-US"/>
        </w:rPr>
        <w:t>UMOWA POWIERZENIA PRZETWARZANIA DANYCH OSOBOWYCH</w:t>
      </w:r>
    </w:p>
    <w:p w14:paraId="3F1B31CE" w14:textId="28FED9BF" w:rsidR="00F05B75" w:rsidRPr="00AA0155" w:rsidRDefault="00F05B75" w:rsidP="00AA0155">
      <w:pPr>
        <w:pStyle w:val="Tekstpodstawowy"/>
        <w:jc w:val="both"/>
        <w:rPr>
          <w:rFonts w:ascii="Segoe UI" w:eastAsia="Times New Roman" w:hAnsi="Segoe UI" w:cs="Segoe UI"/>
          <w:b w:val="0"/>
          <w:i w:val="0"/>
          <w:sz w:val="20"/>
        </w:rPr>
      </w:pPr>
    </w:p>
    <w:p w14:paraId="359A5412" w14:textId="2A8DEE67" w:rsidR="00F05B75" w:rsidRDefault="00F05B75">
      <w:pPr>
        <w:pStyle w:val="Tekstpodstawowy"/>
        <w:jc w:val="both"/>
        <w:rPr>
          <w:rFonts w:ascii="Segoe UI" w:hAnsi="Segoe UI" w:cs="Segoe UI"/>
          <w:b w:val="0"/>
          <w:i w:val="0"/>
          <w:sz w:val="20"/>
        </w:rPr>
      </w:pPr>
    </w:p>
    <w:p w14:paraId="21FFB6B8" w14:textId="2AE6B1C6" w:rsidR="00F05B75" w:rsidRDefault="00F05B75">
      <w:pPr>
        <w:pStyle w:val="Tekstpodstawowy"/>
        <w:jc w:val="both"/>
        <w:rPr>
          <w:rFonts w:ascii="Segoe UI" w:hAnsi="Segoe UI" w:cs="Segoe UI"/>
          <w:b w:val="0"/>
          <w:i w:val="0"/>
          <w:sz w:val="20"/>
        </w:rPr>
      </w:pPr>
    </w:p>
    <w:p w14:paraId="6F3EC415" w14:textId="5C812820" w:rsidR="00F05B75" w:rsidRDefault="00F05B75">
      <w:pPr>
        <w:pStyle w:val="Tekstpodstawowy"/>
        <w:jc w:val="both"/>
        <w:rPr>
          <w:rFonts w:ascii="Segoe UI" w:hAnsi="Segoe UI" w:cs="Segoe UI"/>
          <w:b w:val="0"/>
          <w:i w:val="0"/>
          <w:sz w:val="20"/>
        </w:rPr>
      </w:pPr>
    </w:p>
    <w:p w14:paraId="61ED3DF2" w14:textId="0BF1719E" w:rsidR="00F05B75" w:rsidRDefault="00F05B75">
      <w:pPr>
        <w:pStyle w:val="Tekstpodstawowy"/>
        <w:jc w:val="both"/>
        <w:rPr>
          <w:rFonts w:ascii="Segoe UI" w:hAnsi="Segoe UI" w:cs="Segoe UI"/>
          <w:b w:val="0"/>
          <w:i w:val="0"/>
          <w:sz w:val="20"/>
        </w:rPr>
      </w:pPr>
    </w:p>
    <w:p w14:paraId="48A08062" w14:textId="5792FAC6" w:rsidR="00F05B75" w:rsidRDefault="00F05B75">
      <w:pPr>
        <w:pStyle w:val="Tekstpodstawowy"/>
        <w:jc w:val="both"/>
        <w:rPr>
          <w:rFonts w:ascii="Segoe UI" w:hAnsi="Segoe UI" w:cs="Segoe UI"/>
          <w:b w:val="0"/>
          <w:i w:val="0"/>
          <w:sz w:val="20"/>
        </w:rPr>
      </w:pPr>
    </w:p>
    <w:p w14:paraId="3CAB5DC3" w14:textId="2205C858" w:rsidR="00B04FDB" w:rsidRDefault="00B04FDB">
      <w:pPr>
        <w:pStyle w:val="Tekstpodstawowy"/>
        <w:jc w:val="both"/>
        <w:rPr>
          <w:rFonts w:ascii="Segoe UI" w:hAnsi="Segoe UI" w:cs="Segoe UI"/>
          <w:b w:val="0"/>
          <w:i w:val="0"/>
          <w:sz w:val="20"/>
        </w:rPr>
      </w:pPr>
    </w:p>
    <w:p w14:paraId="52E3A704" w14:textId="77777777" w:rsidR="00B04FDB" w:rsidRDefault="00B04FDB">
      <w:pPr>
        <w:pStyle w:val="Tekstpodstawowy"/>
        <w:jc w:val="both"/>
        <w:rPr>
          <w:rFonts w:ascii="Segoe UI" w:hAnsi="Segoe UI" w:cs="Segoe UI"/>
          <w:b w:val="0"/>
          <w:i w:val="0"/>
          <w:sz w:val="20"/>
        </w:rPr>
      </w:pPr>
    </w:p>
    <w:p w14:paraId="0604DB09" w14:textId="2818160C" w:rsidR="00331CBE" w:rsidRDefault="00331CBE">
      <w:pPr>
        <w:pStyle w:val="Tekstpodstawowy"/>
        <w:jc w:val="both"/>
        <w:rPr>
          <w:rFonts w:ascii="Segoe UI" w:hAnsi="Segoe UI" w:cs="Segoe UI"/>
          <w:b w:val="0"/>
          <w:i w:val="0"/>
          <w:sz w:val="20"/>
        </w:rPr>
      </w:pPr>
    </w:p>
    <w:p w14:paraId="632FAAEB" w14:textId="77777777" w:rsidR="00DF6143" w:rsidRDefault="00DF6143">
      <w:pPr>
        <w:pStyle w:val="Tekstpodstawowy"/>
        <w:jc w:val="both"/>
        <w:rPr>
          <w:rFonts w:ascii="Segoe UI" w:hAnsi="Segoe UI" w:cs="Segoe UI"/>
          <w:b w:val="0"/>
          <w:i w:val="0"/>
          <w:sz w:val="20"/>
        </w:rPr>
      </w:pPr>
    </w:p>
    <w:p w14:paraId="660BE588" w14:textId="66A2B4D0" w:rsidR="00EE4B2B" w:rsidRDefault="00B86715" w:rsidP="006013AD">
      <w:pPr>
        <w:pStyle w:val="Tekstpodstawowy"/>
        <w:jc w:val="both"/>
        <w:rPr>
          <w:rFonts w:ascii="Segoe UI" w:hAnsi="Segoe UI" w:cs="Segoe UI"/>
          <w:b w:val="0"/>
          <w:i w:val="0"/>
          <w:iCs/>
          <w:sz w:val="20"/>
        </w:rPr>
      </w:pPr>
      <w:r>
        <w:rPr>
          <w:rFonts w:ascii="Segoe UI" w:hAnsi="Segoe UI" w:cs="Segoe UI"/>
          <w:b w:val="0"/>
          <w:i w:val="0"/>
          <w:iCs/>
          <w:sz w:val="20"/>
        </w:rPr>
        <w:t>Specyfikacja Warunków Zamówieni</w:t>
      </w:r>
      <w:r w:rsidR="00C4719E">
        <w:rPr>
          <w:rFonts w:ascii="Segoe UI" w:hAnsi="Segoe UI" w:cs="Segoe UI"/>
          <w:b w:val="0"/>
          <w:i w:val="0"/>
          <w:iCs/>
          <w:sz w:val="20"/>
        </w:rPr>
        <w:t>a zwana jest w dalszej treści S</w:t>
      </w:r>
      <w:r>
        <w:rPr>
          <w:rFonts w:ascii="Segoe UI" w:hAnsi="Segoe UI" w:cs="Segoe UI"/>
          <w:b w:val="0"/>
          <w:i w:val="0"/>
          <w:iCs/>
          <w:sz w:val="20"/>
        </w:rPr>
        <w:t>WZ lub Specyfikacją.</w:t>
      </w:r>
    </w:p>
    <w:p w14:paraId="134486DA" w14:textId="67BBAF23" w:rsidR="00673BFE" w:rsidRDefault="00673BFE" w:rsidP="004318A8">
      <w:pPr>
        <w:pStyle w:val="Tekstpodstawowy"/>
        <w:tabs>
          <w:tab w:val="left" w:pos="1276"/>
        </w:tabs>
        <w:spacing w:after="60"/>
        <w:jc w:val="both"/>
        <w:rPr>
          <w:rFonts w:ascii="Segoe UI" w:hAnsi="Segoe UI" w:cs="Segoe UI"/>
          <w:b w:val="0"/>
          <w:i w:val="0"/>
          <w:iCs/>
          <w:sz w:val="20"/>
        </w:rPr>
      </w:pPr>
    </w:p>
    <w:p w14:paraId="0748DCDA" w14:textId="77777777" w:rsidR="00905FB6" w:rsidRDefault="00905FB6" w:rsidP="00F05B75">
      <w:pPr>
        <w:pStyle w:val="Tekstpodstawowy"/>
        <w:tabs>
          <w:tab w:val="left" w:pos="1276"/>
        </w:tabs>
        <w:spacing w:after="120"/>
        <w:jc w:val="both"/>
        <w:rPr>
          <w:rFonts w:ascii="Segoe UI" w:hAnsi="Segoe UI" w:cs="Segoe UI"/>
          <w:b w:val="0"/>
          <w:i w:val="0"/>
          <w:iCs/>
          <w:sz w:val="20"/>
        </w:rPr>
      </w:pPr>
    </w:p>
    <w:p w14:paraId="56B2E0EB" w14:textId="5E553E6E" w:rsidR="00F05B75" w:rsidRPr="00BD54B4" w:rsidRDefault="00F05B75" w:rsidP="00F05B75">
      <w:pPr>
        <w:pStyle w:val="Tekstpodstawowy"/>
        <w:tabs>
          <w:tab w:val="left" w:pos="1276"/>
        </w:tabs>
        <w:spacing w:after="120"/>
        <w:jc w:val="both"/>
        <w:rPr>
          <w:rFonts w:ascii="Segoe UI" w:hAnsi="Segoe UI" w:cs="Segoe UI"/>
          <w:i w:val="0"/>
          <w:sz w:val="20"/>
        </w:rPr>
      </w:pPr>
      <w:r>
        <w:rPr>
          <w:rFonts w:ascii="Segoe UI" w:hAnsi="Segoe UI" w:cs="Segoe UI"/>
          <w:i w:val="0"/>
          <w:sz w:val="20"/>
        </w:rPr>
        <w:t>Rozdział I</w:t>
      </w:r>
      <w:r>
        <w:rPr>
          <w:rFonts w:ascii="Segoe UI" w:hAnsi="Segoe UI" w:cs="Segoe UI"/>
          <w:i w:val="0"/>
          <w:sz w:val="20"/>
        </w:rPr>
        <w:tab/>
      </w:r>
      <w:r w:rsidR="004318A8" w:rsidRPr="00BD54B4">
        <w:rPr>
          <w:rFonts w:ascii="Segoe UI" w:hAnsi="Segoe UI" w:cs="Segoe UI"/>
          <w:i w:val="0"/>
          <w:sz w:val="20"/>
        </w:rPr>
        <w:t>Instrukcja</w:t>
      </w:r>
      <w:r w:rsidRPr="00BD54B4">
        <w:rPr>
          <w:rFonts w:ascii="Segoe UI" w:hAnsi="Segoe UI" w:cs="Segoe UI"/>
          <w:i w:val="0"/>
          <w:sz w:val="20"/>
        </w:rPr>
        <w:t xml:space="preserve"> dla Wykonawców wraz z załącznikiem </w:t>
      </w:r>
    </w:p>
    <w:p w14:paraId="5F759EC2" w14:textId="62B07B4D" w:rsidR="004318A8" w:rsidRPr="00DD3E4C" w:rsidRDefault="00A512AC" w:rsidP="00673BFE">
      <w:pPr>
        <w:ind w:left="1276" w:hanging="1276"/>
        <w:jc w:val="both"/>
        <w:rPr>
          <w:rFonts w:ascii="Segoe UI" w:hAnsi="Segoe UI" w:cs="Segoe UI"/>
          <w:b/>
        </w:rPr>
      </w:pPr>
      <w:r w:rsidRPr="00DD3E4C">
        <w:rPr>
          <w:rFonts w:ascii="Segoe UI" w:hAnsi="Segoe UI" w:cs="Segoe UI"/>
          <w:b/>
        </w:rPr>
        <w:t>z</w:t>
      </w:r>
      <w:r w:rsidR="004318A8" w:rsidRPr="00DD3E4C">
        <w:rPr>
          <w:rFonts w:ascii="Segoe UI" w:hAnsi="Segoe UI" w:cs="Segoe UI"/>
          <w:b/>
        </w:rPr>
        <w:t xml:space="preserve">ałącznik </w:t>
      </w:r>
      <w:r w:rsidRPr="00DD3E4C">
        <w:rPr>
          <w:rFonts w:ascii="Segoe UI" w:hAnsi="Segoe UI" w:cs="Segoe UI"/>
          <w:b/>
        </w:rPr>
        <w:t>N</w:t>
      </w:r>
      <w:r w:rsidR="004318A8" w:rsidRPr="00DD3E4C">
        <w:rPr>
          <w:rFonts w:ascii="Segoe UI" w:hAnsi="Segoe UI" w:cs="Segoe UI"/>
          <w:b/>
        </w:rPr>
        <w:t xml:space="preserve">r 1 </w:t>
      </w:r>
    </w:p>
    <w:p w14:paraId="3E585430" w14:textId="77777777" w:rsidR="004318A8" w:rsidRPr="00DD3E4C" w:rsidRDefault="004318A8" w:rsidP="00CA20E4">
      <w:pPr>
        <w:pStyle w:val="Akapitzlist"/>
        <w:numPr>
          <w:ilvl w:val="0"/>
          <w:numId w:val="36"/>
        </w:numPr>
        <w:spacing w:after="0" w:line="240" w:lineRule="auto"/>
        <w:ind w:left="284" w:hanging="284"/>
        <w:jc w:val="both"/>
        <w:rPr>
          <w:rFonts w:ascii="Segoe UI" w:hAnsi="Segoe UI" w:cs="Segoe UI"/>
          <w:b/>
          <w:sz w:val="20"/>
        </w:rPr>
      </w:pPr>
      <w:r w:rsidRPr="00DD3E4C">
        <w:rPr>
          <w:rFonts w:ascii="Segoe UI" w:hAnsi="Segoe UI" w:cs="Segoe UI"/>
          <w:b/>
          <w:sz w:val="20"/>
        </w:rPr>
        <w:t>Identyfikator (ID) postępowania na Platformie e-Zamówienia</w:t>
      </w:r>
    </w:p>
    <w:p w14:paraId="5DA29BDD" w14:textId="16336E41" w:rsidR="004318A8" w:rsidRPr="00DD3E4C" w:rsidRDefault="004318A8" w:rsidP="00CA20E4">
      <w:pPr>
        <w:pStyle w:val="Akapitzlist"/>
        <w:numPr>
          <w:ilvl w:val="0"/>
          <w:numId w:val="36"/>
        </w:numPr>
        <w:spacing w:after="0" w:line="240" w:lineRule="auto"/>
        <w:ind w:left="284" w:hanging="284"/>
        <w:jc w:val="both"/>
        <w:rPr>
          <w:rFonts w:ascii="Segoe UI" w:hAnsi="Segoe UI" w:cs="Segoe UI"/>
          <w:b/>
          <w:sz w:val="20"/>
        </w:rPr>
      </w:pPr>
      <w:r w:rsidRPr="00DD3E4C">
        <w:rPr>
          <w:rFonts w:ascii="Segoe UI" w:hAnsi="Segoe UI" w:cs="Segoe UI"/>
          <w:b/>
          <w:sz w:val="20"/>
        </w:rPr>
        <w:t xml:space="preserve">Adres strony internetowej prowadzonego postępowania (link prowadzący bezpośrednio </w:t>
      </w:r>
      <w:r w:rsidR="00A512AC" w:rsidRPr="00DD3E4C">
        <w:rPr>
          <w:rFonts w:ascii="Segoe UI" w:hAnsi="Segoe UI" w:cs="Segoe UI"/>
          <w:b/>
          <w:sz w:val="20"/>
        </w:rPr>
        <w:br/>
      </w:r>
      <w:r w:rsidRPr="00DD3E4C">
        <w:rPr>
          <w:rFonts w:ascii="Segoe UI" w:hAnsi="Segoe UI" w:cs="Segoe UI"/>
          <w:b/>
          <w:sz w:val="20"/>
        </w:rPr>
        <w:t>do widoku postępowania na Platformie e-Zamówienia)</w:t>
      </w:r>
    </w:p>
    <w:p w14:paraId="04E3E114" w14:textId="22C05C60" w:rsidR="00C1362F" w:rsidRPr="00DD3E4C" w:rsidRDefault="004318A8" w:rsidP="00CA20E4">
      <w:pPr>
        <w:pStyle w:val="Akapitzlist"/>
        <w:numPr>
          <w:ilvl w:val="0"/>
          <w:numId w:val="36"/>
        </w:numPr>
        <w:spacing w:after="0" w:line="240" w:lineRule="auto"/>
        <w:ind w:left="284" w:hanging="284"/>
        <w:jc w:val="both"/>
        <w:rPr>
          <w:rFonts w:ascii="Segoe UI" w:hAnsi="Segoe UI" w:cs="Segoe UI"/>
          <w:b/>
          <w:sz w:val="20"/>
        </w:rPr>
      </w:pPr>
      <w:r w:rsidRPr="00DD3E4C">
        <w:rPr>
          <w:rFonts w:ascii="Segoe UI" w:hAnsi="Segoe UI" w:cs="Segoe UI"/>
          <w:b/>
          <w:sz w:val="20"/>
        </w:rPr>
        <w:t xml:space="preserve">Adres strony internetowej, na której udostępniane będą zmiany i wyjaśnienia treści SWZ </w:t>
      </w:r>
      <w:r w:rsidRPr="00DD3E4C">
        <w:rPr>
          <w:rFonts w:ascii="Segoe UI" w:hAnsi="Segoe UI" w:cs="Segoe UI"/>
          <w:b/>
          <w:sz w:val="20"/>
        </w:rPr>
        <w:br/>
        <w:t xml:space="preserve">oraz inne dokumenty zamówienia bezpośrednio związane z postępowaniem o udzielenie zamówienia (link prowadzący bezpośrednio do widoku postępowania na Platformie </w:t>
      </w:r>
      <w:r w:rsidR="00A512AC" w:rsidRPr="00DD3E4C">
        <w:rPr>
          <w:rFonts w:ascii="Segoe UI" w:hAnsi="Segoe UI" w:cs="Segoe UI"/>
          <w:b/>
          <w:sz w:val="20"/>
        </w:rPr>
        <w:br/>
      </w:r>
      <w:r w:rsidRPr="00DD3E4C">
        <w:rPr>
          <w:rFonts w:ascii="Segoe UI" w:hAnsi="Segoe UI" w:cs="Segoe UI"/>
          <w:b/>
          <w:sz w:val="20"/>
        </w:rPr>
        <w:t>e-Zamówienia)</w:t>
      </w:r>
    </w:p>
    <w:p w14:paraId="0C9DEBB8" w14:textId="5344CF58" w:rsidR="00C1362F" w:rsidRDefault="00C1362F">
      <w:pPr>
        <w:suppressAutoHyphens w:val="0"/>
        <w:rPr>
          <w:rFonts w:ascii="Segoe UI" w:hAnsi="Segoe UI" w:cs="Segoe UI"/>
          <w:b/>
        </w:rPr>
      </w:pPr>
    </w:p>
    <w:p w14:paraId="11D34A39" w14:textId="7C1B85FB" w:rsidR="00C1362F" w:rsidRDefault="00C1362F">
      <w:pPr>
        <w:suppressAutoHyphens w:val="0"/>
        <w:rPr>
          <w:rFonts w:ascii="Segoe UI" w:hAnsi="Segoe UI" w:cs="Segoe UI"/>
          <w:b/>
        </w:rPr>
      </w:pPr>
    </w:p>
    <w:p w14:paraId="46EFEE4D" w14:textId="2A2FCD88" w:rsidR="00C1362F" w:rsidRDefault="00C1362F">
      <w:pPr>
        <w:suppressAutoHyphens w:val="0"/>
        <w:rPr>
          <w:rFonts w:ascii="Segoe UI" w:hAnsi="Segoe UI" w:cs="Segoe UI"/>
          <w:b/>
        </w:rPr>
      </w:pPr>
    </w:p>
    <w:p w14:paraId="06EC9262" w14:textId="16CD5D2F" w:rsidR="00C1362F" w:rsidRDefault="00C1362F">
      <w:pPr>
        <w:suppressAutoHyphens w:val="0"/>
        <w:rPr>
          <w:rFonts w:ascii="Segoe UI" w:hAnsi="Segoe UI" w:cs="Segoe UI"/>
          <w:b/>
        </w:rPr>
      </w:pPr>
    </w:p>
    <w:p w14:paraId="5F7C8C58" w14:textId="25CD1655" w:rsidR="00C1362F" w:rsidRDefault="00C1362F">
      <w:pPr>
        <w:suppressAutoHyphens w:val="0"/>
        <w:rPr>
          <w:rFonts w:ascii="Segoe UI" w:hAnsi="Segoe UI" w:cs="Segoe UI"/>
          <w:b/>
        </w:rPr>
      </w:pPr>
    </w:p>
    <w:p w14:paraId="47DE8B6D" w14:textId="3C670A0D" w:rsidR="00C1362F" w:rsidRDefault="00C1362F">
      <w:pPr>
        <w:suppressAutoHyphens w:val="0"/>
        <w:rPr>
          <w:rFonts w:ascii="Segoe UI" w:hAnsi="Segoe UI" w:cs="Segoe UI"/>
          <w:b/>
        </w:rPr>
      </w:pPr>
    </w:p>
    <w:p w14:paraId="57F96F29" w14:textId="677F6608" w:rsidR="00C1362F" w:rsidRDefault="00C1362F">
      <w:pPr>
        <w:suppressAutoHyphens w:val="0"/>
        <w:rPr>
          <w:rFonts w:ascii="Segoe UI" w:hAnsi="Segoe UI" w:cs="Segoe UI"/>
          <w:b/>
        </w:rPr>
      </w:pPr>
    </w:p>
    <w:p w14:paraId="1D7A3D37" w14:textId="3B0216AE" w:rsidR="00C1362F" w:rsidRDefault="00C1362F">
      <w:pPr>
        <w:suppressAutoHyphens w:val="0"/>
        <w:rPr>
          <w:rFonts w:ascii="Segoe UI" w:hAnsi="Segoe UI" w:cs="Segoe UI"/>
          <w:b/>
        </w:rPr>
      </w:pPr>
    </w:p>
    <w:p w14:paraId="5A2CDB50" w14:textId="53CD3046" w:rsidR="00C1362F" w:rsidRDefault="00C1362F">
      <w:pPr>
        <w:suppressAutoHyphens w:val="0"/>
        <w:rPr>
          <w:rFonts w:ascii="Segoe UI" w:hAnsi="Segoe UI" w:cs="Segoe UI"/>
          <w:b/>
        </w:rPr>
      </w:pPr>
    </w:p>
    <w:p w14:paraId="01C1C3FA" w14:textId="2B655606" w:rsidR="00C1362F" w:rsidRDefault="00C1362F">
      <w:pPr>
        <w:suppressAutoHyphens w:val="0"/>
        <w:rPr>
          <w:rFonts w:ascii="Segoe UI" w:hAnsi="Segoe UI" w:cs="Segoe UI"/>
          <w:b/>
        </w:rPr>
      </w:pPr>
    </w:p>
    <w:p w14:paraId="69A1FB9E" w14:textId="25601336" w:rsidR="00C1362F" w:rsidRDefault="00C1362F">
      <w:pPr>
        <w:suppressAutoHyphens w:val="0"/>
        <w:rPr>
          <w:rFonts w:ascii="Segoe UI" w:hAnsi="Segoe UI" w:cs="Segoe UI"/>
          <w:b/>
        </w:rPr>
      </w:pPr>
    </w:p>
    <w:p w14:paraId="71CDC7F8" w14:textId="6F2DB117" w:rsidR="00C1362F" w:rsidRDefault="00C1362F">
      <w:pPr>
        <w:suppressAutoHyphens w:val="0"/>
        <w:rPr>
          <w:rFonts w:ascii="Segoe UI" w:hAnsi="Segoe UI" w:cs="Segoe UI"/>
          <w:b/>
        </w:rPr>
      </w:pPr>
    </w:p>
    <w:p w14:paraId="46EFB7B1" w14:textId="1FA0A009" w:rsidR="00C1362F" w:rsidRDefault="00C1362F">
      <w:pPr>
        <w:suppressAutoHyphens w:val="0"/>
        <w:rPr>
          <w:rFonts w:ascii="Segoe UI" w:hAnsi="Segoe UI" w:cs="Segoe UI"/>
          <w:b/>
        </w:rPr>
      </w:pPr>
    </w:p>
    <w:p w14:paraId="702845D8" w14:textId="10382722" w:rsidR="00C1362F" w:rsidRDefault="00C1362F">
      <w:pPr>
        <w:suppressAutoHyphens w:val="0"/>
        <w:rPr>
          <w:rFonts w:ascii="Segoe UI" w:hAnsi="Segoe UI" w:cs="Segoe UI"/>
          <w:b/>
        </w:rPr>
      </w:pPr>
    </w:p>
    <w:p w14:paraId="5541EE22" w14:textId="6B745638" w:rsidR="00C1362F" w:rsidRDefault="00C1362F">
      <w:pPr>
        <w:suppressAutoHyphens w:val="0"/>
        <w:rPr>
          <w:rFonts w:ascii="Segoe UI" w:hAnsi="Segoe UI" w:cs="Segoe UI"/>
          <w:b/>
        </w:rPr>
      </w:pPr>
    </w:p>
    <w:p w14:paraId="691C86F8" w14:textId="7CB0E79B" w:rsidR="00C1362F" w:rsidRDefault="00C1362F">
      <w:pPr>
        <w:suppressAutoHyphens w:val="0"/>
        <w:rPr>
          <w:rFonts w:ascii="Segoe UI" w:hAnsi="Segoe UI" w:cs="Segoe UI"/>
          <w:b/>
        </w:rPr>
      </w:pPr>
    </w:p>
    <w:p w14:paraId="29B20F7C" w14:textId="07919D71" w:rsidR="00C1362F" w:rsidRDefault="00C1362F">
      <w:pPr>
        <w:suppressAutoHyphens w:val="0"/>
        <w:rPr>
          <w:rFonts w:ascii="Segoe UI" w:hAnsi="Segoe UI" w:cs="Segoe UI"/>
          <w:b/>
        </w:rPr>
      </w:pPr>
    </w:p>
    <w:p w14:paraId="78519D70" w14:textId="4606E6EF" w:rsidR="00C1362F" w:rsidRDefault="00C1362F">
      <w:pPr>
        <w:suppressAutoHyphens w:val="0"/>
        <w:rPr>
          <w:rFonts w:ascii="Segoe UI" w:hAnsi="Segoe UI" w:cs="Segoe UI"/>
          <w:b/>
        </w:rPr>
      </w:pPr>
    </w:p>
    <w:p w14:paraId="11D63332" w14:textId="46FC481E" w:rsidR="00C1362F" w:rsidRDefault="00C1362F">
      <w:pPr>
        <w:suppressAutoHyphens w:val="0"/>
        <w:rPr>
          <w:rFonts w:ascii="Segoe UI" w:hAnsi="Segoe UI" w:cs="Segoe UI"/>
          <w:b/>
        </w:rPr>
      </w:pPr>
    </w:p>
    <w:p w14:paraId="57678D8D" w14:textId="1386F9F8" w:rsidR="00C1362F" w:rsidRDefault="00C1362F">
      <w:pPr>
        <w:suppressAutoHyphens w:val="0"/>
        <w:rPr>
          <w:rFonts w:ascii="Segoe UI" w:hAnsi="Segoe UI" w:cs="Segoe UI"/>
          <w:b/>
        </w:rPr>
      </w:pPr>
    </w:p>
    <w:p w14:paraId="3C305019" w14:textId="3D2091C3" w:rsidR="00C1362F" w:rsidRDefault="00C1362F">
      <w:pPr>
        <w:suppressAutoHyphens w:val="0"/>
        <w:rPr>
          <w:rFonts w:ascii="Segoe UI" w:hAnsi="Segoe UI" w:cs="Segoe UI"/>
          <w:b/>
        </w:rPr>
      </w:pPr>
    </w:p>
    <w:p w14:paraId="2584B2B8" w14:textId="6FCDB36D" w:rsidR="00C1362F" w:rsidRDefault="00C1362F">
      <w:pPr>
        <w:suppressAutoHyphens w:val="0"/>
        <w:rPr>
          <w:rFonts w:ascii="Segoe UI" w:hAnsi="Segoe UI" w:cs="Segoe UI"/>
          <w:b/>
        </w:rPr>
      </w:pPr>
    </w:p>
    <w:p w14:paraId="41695109" w14:textId="5D72D78D" w:rsidR="00C1362F" w:rsidRDefault="00C1362F">
      <w:pPr>
        <w:suppressAutoHyphens w:val="0"/>
        <w:rPr>
          <w:rFonts w:ascii="Segoe UI" w:hAnsi="Segoe UI" w:cs="Segoe UI"/>
          <w:b/>
        </w:rPr>
      </w:pPr>
    </w:p>
    <w:p w14:paraId="19C426E8" w14:textId="583F2DF5" w:rsidR="00C1362F" w:rsidRDefault="00C1362F">
      <w:pPr>
        <w:suppressAutoHyphens w:val="0"/>
        <w:rPr>
          <w:rFonts w:ascii="Segoe UI" w:hAnsi="Segoe UI" w:cs="Segoe UI"/>
          <w:b/>
        </w:rPr>
      </w:pPr>
    </w:p>
    <w:p w14:paraId="0AD2EA25" w14:textId="3D35CDA1" w:rsidR="00C1362F" w:rsidRDefault="00C1362F">
      <w:pPr>
        <w:suppressAutoHyphens w:val="0"/>
        <w:rPr>
          <w:rFonts w:ascii="Segoe UI" w:hAnsi="Segoe UI" w:cs="Segoe UI"/>
          <w:b/>
        </w:rPr>
      </w:pPr>
    </w:p>
    <w:p w14:paraId="541E7D84" w14:textId="34E9BE19" w:rsidR="00C1362F" w:rsidRDefault="00C1362F">
      <w:pPr>
        <w:suppressAutoHyphens w:val="0"/>
        <w:rPr>
          <w:rFonts w:ascii="Segoe UI" w:hAnsi="Segoe UI" w:cs="Segoe UI"/>
          <w:b/>
        </w:rPr>
      </w:pPr>
    </w:p>
    <w:p w14:paraId="062E87D9" w14:textId="63014ED5" w:rsidR="00C1362F" w:rsidRDefault="00C1362F">
      <w:pPr>
        <w:suppressAutoHyphens w:val="0"/>
        <w:rPr>
          <w:rFonts w:ascii="Segoe UI" w:hAnsi="Segoe UI" w:cs="Segoe UI"/>
          <w:b/>
        </w:rPr>
      </w:pPr>
    </w:p>
    <w:p w14:paraId="443A3824" w14:textId="476AD9D9" w:rsidR="00C1362F" w:rsidRDefault="00C1362F">
      <w:pPr>
        <w:suppressAutoHyphens w:val="0"/>
        <w:rPr>
          <w:rFonts w:ascii="Segoe UI" w:hAnsi="Segoe UI" w:cs="Segoe UI"/>
          <w:b/>
        </w:rPr>
      </w:pPr>
    </w:p>
    <w:p w14:paraId="6934394A" w14:textId="57AFB5C9" w:rsidR="00C1362F" w:rsidRDefault="00C1362F">
      <w:pPr>
        <w:suppressAutoHyphens w:val="0"/>
        <w:rPr>
          <w:rFonts w:ascii="Segoe UI" w:hAnsi="Segoe UI" w:cs="Segoe UI"/>
          <w:b/>
        </w:rPr>
      </w:pPr>
    </w:p>
    <w:p w14:paraId="0ADDC720" w14:textId="064EC49C" w:rsidR="00C1362F" w:rsidRDefault="00C1362F">
      <w:pPr>
        <w:suppressAutoHyphens w:val="0"/>
        <w:rPr>
          <w:rFonts w:ascii="Segoe UI" w:hAnsi="Segoe UI" w:cs="Segoe UI"/>
          <w:b/>
        </w:rPr>
      </w:pPr>
    </w:p>
    <w:p w14:paraId="16D95856" w14:textId="5BAC6C7C" w:rsidR="00C1362F" w:rsidRDefault="00C1362F">
      <w:pPr>
        <w:suppressAutoHyphens w:val="0"/>
        <w:rPr>
          <w:rFonts w:ascii="Segoe UI" w:hAnsi="Segoe UI" w:cs="Segoe UI"/>
          <w:b/>
        </w:rPr>
      </w:pPr>
    </w:p>
    <w:p w14:paraId="00CAC7F6" w14:textId="558A1E1E" w:rsidR="00C1362F" w:rsidRDefault="00C1362F">
      <w:pPr>
        <w:suppressAutoHyphens w:val="0"/>
        <w:rPr>
          <w:rFonts w:ascii="Segoe UI" w:hAnsi="Segoe UI" w:cs="Segoe UI"/>
          <w:b/>
        </w:rPr>
      </w:pPr>
    </w:p>
    <w:p w14:paraId="13BD336B" w14:textId="0E059A86" w:rsidR="00F45279" w:rsidRDefault="00F45279">
      <w:pPr>
        <w:suppressAutoHyphens w:val="0"/>
        <w:rPr>
          <w:rFonts w:ascii="Segoe UI" w:hAnsi="Segoe UI" w:cs="Segoe UI"/>
          <w:b/>
        </w:rPr>
      </w:pPr>
    </w:p>
    <w:p w14:paraId="0805C15A" w14:textId="7A63F156" w:rsidR="00EE4B2B" w:rsidRDefault="00EE4B2B">
      <w:pPr>
        <w:suppressAutoHyphens w:val="0"/>
        <w:rPr>
          <w:rFonts w:ascii="Segoe UI" w:hAnsi="Segoe UI" w:cs="Segoe UI"/>
          <w:b/>
        </w:rPr>
      </w:pPr>
    </w:p>
    <w:p w14:paraId="672E7324" w14:textId="14430F7E" w:rsidR="00EE4B2B" w:rsidRDefault="00EE4B2B">
      <w:pPr>
        <w:suppressAutoHyphens w:val="0"/>
        <w:rPr>
          <w:rFonts w:ascii="Segoe UI" w:hAnsi="Segoe UI" w:cs="Segoe UI"/>
          <w:b/>
        </w:rPr>
      </w:pPr>
    </w:p>
    <w:p w14:paraId="6BB61FD9" w14:textId="7DFEC3E8" w:rsidR="00EE4B2B" w:rsidRDefault="00EE4B2B">
      <w:pPr>
        <w:suppressAutoHyphens w:val="0"/>
        <w:rPr>
          <w:rFonts w:ascii="Segoe UI" w:hAnsi="Segoe UI" w:cs="Segoe UI"/>
          <w:b/>
        </w:rPr>
      </w:pPr>
    </w:p>
    <w:p w14:paraId="31AEA620" w14:textId="62A34CC9" w:rsidR="00EE4B2B" w:rsidRDefault="00EE4B2B">
      <w:pPr>
        <w:suppressAutoHyphens w:val="0"/>
        <w:rPr>
          <w:rFonts w:ascii="Segoe UI" w:hAnsi="Segoe UI" w:cs="Segoe UI"/>
          <w:b/>
        </w:rPr>
      </w:pPr>
    </w:p>
    <w:p w14:paraId="2DC59C5A" w14:textId="77777777" w:rsidR="00EE4B2B" w:rsidRDefault="00EE4B2B">
      <w:pPr>
        <w:suppressAutoHyphens w:val="0"/>
        <w:rPr>
          <w:rFonts w:ascii="Segoe UI" w:hAnsi="Segoe UI" w:cs="Segoe UI"/>
          <w:b/>
        </w:rPr>
      </w:pPr>
    </w:p>
    <w:p w14:paraId="1D811C1C" w14:textId="34A28B9C" w:rsidR="00EE4B2B" w:rsidRDefault="00EE4B2B">
      <w:pPr>
        <w:suppressAutoHyphens w:val="0"/>
        <w:rPr>
          <w:rFonts w:ascii="Segoe UI" w:hAnsi="Segoe UI" w:cs="Segoe UI"/>
          <w:b/>
        </w:rPr>
      </w:pPr>
    </w:p>
    <w:p w14:paraId="5AD2A7E7" w14:textId="77777777" w:rsidR="00C86795" w:rsidRDefault="00C86795">
      <w:pPr>
        <w:suppressAutoHyphens w:val="0"/>
        <w:rPr>
          <w:rFonts w:ascii="Segoe UI" w:hAnsi="Segoe UI" w:cs="Segoe UI"/>
          <w:b/>
        </w:rPr>
      </w:pPr>
    </w:p>
    <w:p w14:paraId="08485105" w14:textId="5E09A1BA" w:rsidR="00180BD4" w:rsidRDefault="00180BD4">
      <w:pPr>
        <w:suppressAutoHyphens w:val="0"/>
        <w:rPr>
          <w:rFonts w:ascii="Segoe UI" w:hAnsi="Segoe UI" w:cs="Segoe UI"/>
          <w:b/>
        </w:rPr>
      </w:pPr>
    </w:p>
    <w:p w14:paraId="328E4758" w14:textId="77777777" w:rsidR="00E13377" w:rsidRDefault="00E13377">
      <w:pPr>
        <w:suppressAutoHyphens w:val="0"/>
        <w:rPr>
          <w:rFonts w:ascii="Segoe UI" w:hAnsi="Segoe UI" w:cs="Segoe UI"/>
          <w:b/>
        </w:rPr>
      </w:pPr>
    </w:p>
    <w:p w14:paraId="20DFDEDC" w14:textId="77777777" w:rsidR="00331CBE" w:rsidRDefault="00331CBE">
      <w:pPr>
        <w:suppressAutoHyphens w:val="0"/>
        <w:rPr>
          <w:rFonts w:ascii="Segoe UI" w:hAnsi="Segoe UI" w:cs="Segoe UI"/>
          <w:b/>
        </w:rPr>
      </w:pPr>
    </w:p>
    <w:p w14:paraId="5B8FFC1B" w14:textId="24B0CDFE" w:rsidR="00F05B75" w:rsidRPr="00F05B75" w:rsidRDefault="00B86715" w:rsidP="00F05B75">
      <w:pPr>
        <w:pStyle w:val="Tekstpodstawowy"/>
        <w:numPr>
          <w:ilvl w:val="0"/>
          <w:numId w:val="2"/>
        </w:numPr>
        <w:jc w:val="both"/>
        <w:rPr>
          <w:rFonts w:ascii="Segoe UI" w:hAnsi="Segoe UI" w:cs="Segoe UI"/>
          <w:bCs/>
          <w:i w:val="0"/>
          <w:sz w:val="20"/>
        </w:rPr>
      </w:pPr>
      <w:r w:rsidRPr="00F05B75">
        <w:rPr>
          <w:rFonts w:ascii="Segoe UI" w:hAnsi="Segoe UI" w:cs="Segoe UI"/>
          <w:bCs/>
          <w:i w:val="0"/>
          <w:sz w:val="20"/>
        </w:rPr>
        <w:t>ZAMAWIAJĄCY</w:t>
      </w:r>
    </w:p>
    <w:p w14:paraId="79BEEB1C" w14:textId="41E1CC22" w:rsidR="00F05B75" w:rsidRPr="004545D6" w:rsidRDefault="00F05B75" w:rsidP="00F05B75">
      <w:pPr>
        <w:pStyle w:val="Tekstpodstawowy"/>
        <w:jc w:val="both"/>
        <w:rPr>
          <w:rFonts w:ascii="Segoe UI" w:hAnsi="Segoe UI" w:cs="Segoe UI"/>
          <w:bCs/>
          <w:i w:val="0"/>
          <w:sz w:val="20"/>
        </w:rPr>
      </w:pPr>
    </w:p>
    <w:p w14:paraId="08A9EB3A" w14:textId="0C5B04A0" w:rsidR="00863862" w:rsidRPr="004545D6" w:rsidRDefault="00863862" w:rsidP="00863862">
      <w:pPr>
        <w:pStyle w:val="Tekstpodstawowy"/>
        <w:jc w:val="both"/>
        <w:rPr>
          <w:rFonts w:ascii="Segoe UI" w:hAnsi="Segoe UI" w:cs="Segoe UI"/>
          <w:i w:val="0"/>
          <w:sz w:val="20"/>
        </w:rPr>
      </w:pPr>
      <w:r w:rsidRPr="00151A51">
        <w:rPr>
          <w:rFonts w:ascii="Segoe UI" w:hAnsi="Segoe UI" w:cs="Segoe UI"/>
          <w:bCs/>
          <w:i w:val="0"/>
          <w:sz w:val="20"/>
        </w:rPr>
        <w:t>Gmina Miasto Koszalin</w:t>
      </w:r>
      <w:r w:rsidR="00AA0155">
        <w:rPr>
          <w:rFonts w:ascii="Segoe UI" w:hAnsi="Segoe UI" w:cs="Segoe UI"/>
          <w:bCs/>
          <w:i w:val="0"/>
          <w:sz w:val="20"/>
        </w:rPr>
        <w:t xml:space="preserve"> – Urząd Miejski </w:t>
      </w:r>
    </w:p>
    <w:p w14:paraId="79B1B276" w14:textId="77777777" w:rsidR="00863862" w:rsidRDefault="00863862" w:rsidP="00863862">
      <w:pPr>
        <w:pStyle w:val="Tekstpodstawowy"/>
        <w:jc w:val="both"/>
        <w:rPr>
          <w:rFonts w:ascii="Segoe UI" w:hAnsi="Segoe UI" w:cs="Segoe UI"/>
          <w:b w:val="0"/>
          <w:i w:val="0"/>
          <w:sz w:val="20"/>
          <w:lang w:val="de-DE"/>
        </w:rPr>
      </w:pPr>
      <w:r>
        <w:rPr>
          <w:rFonts w:ascii="Segoe UI" w:hAnsi="Segoe UI" w:cs="Segoe UI"/>
          <w:b w:val="0"/>
          <w:i w:val="0"/>
          <w:sz w:val="20"/>
        </w:rPr>
        <w:t>ul. Rynek Staromiejski 6 – 7</w:t>
      </w:r>
    </w:p>
    <w:p w14:paraId="31184105" w14:textId="77777777" w:rsidR="00863862" w:rsidRDefault="00863862" w:rsidP="00863862">
      <w:pPr>
        <w:pStyle w:val="Tekstpodstawowy"/>
        <w:jc w:val="both"/>
        <w:rPr>
          <w:rFonts w:ascii="Segoe UI" w:hAnsi="Segoe UI" w:cs="Segoe UI"/>
          <w:b w:val="0"/>
          <w:i w:val="0"/>
          <w:sz w:val="20"/>
          <w:lang w:val="de-DE"/>
        </w:rPr>
      </w:pPr>
      <w:r>
        <w:rPr>
          <w:rFonts w:ascii="Segoe UI" w:hAnsi="Segoe UI" w:cs="Segoe UI"/>
          <w:b w:val="0"/>
          <w:i w:val="0"/>
          <w:sz w:val="20"/>
          <w:lang w:val="de-DE"/>
        </w:rPr>
        <w:t>75 – 007 Koszalin</w:t>
      </w:r>
    </w:p>
    <w:p w14:paraId="0A8322E1" w14:textId="77777777" w:rsidR="00863862" w:rsidRDefault="00863862" w:rsidP="00863862">
      <w:pPr>
        <w:pStyle w:val="Tekstpodstawowy"/>
        <w:jc w:val="both"/>
        <w:rPr>
          <w:rFonts w:ascii="Segoe UI" w:hAnsi="Segoe UI" w:cs="Segoe UI"/>
          <w:b w:val="0"/>
          <w:i w:val="0"/>
          <w:sz w:val="20"/>
          <w:lang w:val="de-DE"/>
        </w:rPr>
      </w:pPr>
      <w:r>
        <w:rPr>
          <w:rFonts w:ascii="Segoe UI" w:hAnsi="Segoe UI" w:cs="Segoe UI"/>
          <w:b w:val="0"/>
          <w:i w:val="0"/>
          <w:sz w:val="20"/>
          <w:lang w:val="de-DE"/>
        </w:rPr>
        <w:t xml:space="preserve">NIP: 669-23-85-366 </w:t>
      </w:r>
    </w:p>
    <w:p w14:paraId="63DDBED8" w14:textId="77777777" w:rsidR="00C120A1" w:rsidRDefault="00C120A1" w:rsidP="00863862">
      <w:pPr>
        <w:pStyle w:val="Tekstpodstawowy"/>
        <w:jc w:val="both"/>
        <w:rPr>
          <w:rFonts w:ascii="Segoe UI" w:hAnsi="Segoe UI" w:cs="Segoe UI"/>
          <w:b w:val="0"/>
          <w:i w:val="0"/>
          <w:sz w:val="20"/>
          <w:lang w:val="de-DE"/>
        </w:rPr>
      </w:pPr>
      <w:r>
        <w:rPr>
          <w:rFonts w:ascii="Segoe UI" w:hAnsi="Segoe UI" w:cs="Segoe UI"/>
          <w:b w:val="0"/>
          <w:i w:val="0"/>
          <w:sz w:val="20"/>
          <w:lang w:val="de-DE"/>
        </w:rPr>
        <w:t>REGON: 330920802</w:t>
      </w:r>
    </w:p>
    <w:p w14:paraId="4CEF4BA5" w14:textId="5249D2F5" w:rsidR="00863862" w:rsidRDefault="00863862" w:rsidP="00863862">
      <w:pPr>
        <w:pStyle w:val="Tekstpodstawowy"/>
        <w:jc w:val="both"/>
        <w:rPr>
          <w:rFonts w:ascii="Segoe UI" w:hAnsi="Segoe UI" w:cs="Segoe UI"/>
          <w:b w:val="0"/>
          <w:i w:val="0"/>
          <w:sz w:val="20"/>
        </w:rPr>
      </w:pPr>
      <w:r>
        <w:rPr>
          <w:rFonts w:ascii="Segoe UI" w:hAnsi="Segoe UI" w:cs="Segoe UI"/>
          <w:b w:val="0"/>
          <w:i w:val="0"/>
          <w:sz w:val="20"/>
          <w:lang w:val="de-DE"/>
        </w:rPr>
        <w:t xml:space="preserve">telefon: </w:t>
      </w:r>
      <w:r w:rsidR="0072445F">
        <w:rPr>
          <w:rFonts w:ascii="Segoe UI" w:hAnsi="Segoe UI" w:cs="Segoe UI"/>
          <w:b w:val="0"/>
          <w:i w:val="0"/>
          <w:sz w:val="20"/>
          <w:lang w:val="de-DE"/>
        </w:rPr>
        <w:t xml:space="preserve">+48 </w:t>
      </w:r>
      <w:r w:rsidR="00DA262C">
        <w:rPr>
          <w:rStyle w:val="Pogrubienie"/>
          <w:rFonts w:ascii="Segoe UI" w:hAnsi="Segoe UI" w:cs="Segoe UI"/>
          <w:i w:val="0"/>
          <w:color w:val="000000"/>
          <w:sz w:val="20"/>
          <w:bdr w:val="none" w:sz="0" w:space="0" w:color="auto" w:frame="1"/>
          <w:shd w:val="clear" w:color="auto" w:fill="FFFFFF"/>
        </w:rPr>
        <w:t>94 34</w:t>
      </w:r>
      <w:r w:rsidRPr="00A14537">
        <w:rPr>
          <w:rStyle w:val="Pogrubienie"/>
          <w:rFonts w:ascii="Segoe UI" w:hAnsi="Segoe UI" w:cs="Segoe UI"/>
          <w:i w:val="0"/>
          <w:color w:val="000000"/>
          <w:sz w:val="20"/>
          <w:bdr w:val="none" w:sz="0" w:space="0" w:color="auto" w:frame="1"/>
          <w:shd w:val="clear" w:color="auto" w:fill="FFFFFF"/>
        </w:rPr>
        <w:t>8</w:t>
      </w:r>
      <w:r w:rsidR="00DA262C">
        <w:rPr>
          <w:rStyle w:val="Pogrubienie"/>
          <w:rFonts w:ascii="Segoe UI" w:hAnsi="Segoe UI" w:cs="Segoe UI"/>
          <w:i w:val="0"/>
          <w:color w:val="000000"/>
          <w:sz w:val="20"/>
          <w:bdr w:val="none" w:sz="0" w:space="0" w:color="auto" w:frame="1"/>
          <w:shd w:val="clear" w:color="auto" w:fill="FFFFFF"/>
        </w:rPr>
        <w:t xml:space="preserve"> </w:t>
      </w:r>
      <w:r w:rsidRPr="00A14537">
        <w:rPr>
          <w:rStyle w:val="Pogrubienie"/>
          <w:rFonts w:ascii="Segoe UI" w:hAnsi="Segoe UI" w:cs="Segoe UI"/>
          <w:i w:val="0"/>
          <w:color w:val="000000"/>
          <w:sz w:val="20"/>
          <w:bdr w:val="none" w:sz="0" w:space="0" w:color="auto" w:frame="1"/>
          <w:shd w:val="clear" w:color="auto" w:fill="FFFFFF"/>
        </w:rPr>
        <w:t>86</w:t>
      </w:r>
      <w:r w:rsidR="00DA262C">
        <w:rPr>
          <w:rStyle w:val="Pogrubienie"/>
          <w:rFonts w:ascii="Segoe UI" w:hAnsi="Segoe UI" w:cs="Segoe UI"/>
          <w:i w:val="0"/>
          <w:color w:val="000000"/>
          <w:sz w:val="20"/>
          <w:bdr w:val="none" w:sz="0" w:space="0" w:color="auto" w:frame="1"/>
          <w:shd w:val="clear" w:color="auto" w:fill="FFFFFF"/>
        </w:rPr>
        <w:t xml:space="preserve"> </w:t>
      </w:r>
      <w:r w:rsidRPr="00A14537">
        <w:rPr>
          <w:rStyle w:val="Pogrubienie"/>
          <w:rFonts w:ascii="Segoe UI" w:hAnsi="Segoe UI" w:cs="Segoe UI"/>
          <w:i w:val="0"/>
          <w:color w:val="000000"/>
          <w:sz w:val="20"/>
          <w:bdr w:val="none" w:sz="0" w:space="0" w:color="auto" w:frame="1"/>
          <w:shd w:val="clear" w:color="auto" w:fill="FFFFFF"/>
        </w:rPr>
        <w:t>00</w:t>
      </w:r>
      <w:r>
        <w:rPr>
          <w:rFonts w:ascii="Segoe UI" w:hAnsi="Segoe UI" w:cs="Segoe UI"/>
          <w:b w:val="0"/>
          <w:i w:val="0"/>
          <w:sz w:val="20"/>
          <w:lang w:val="de-DE"/>
        </w:rPr>
        <w:t xml:space="preserve"> </w:t>
      </w:r>
    </w:p>
    <w:p w14:paraId="1335D75B" w14:textId="77777777" w:rsidR="00863862" w:rsidRPr="001456A0" w:rsidRDefault="00863862" w:rsidP="00863862">
      <w:pPr>
        <w:pStyle w:val="Tekstpodstawowy"/>
        <w:jc w:val="both"/>
        <w:rPr>
          <w:rFonts w:ascii="Segoe UI" w:hAnsi="Segoe UI" w:cs="Segoe UI"/>
          <w:b w:val="0"/>
          <w:i w:val="0"/>
          <w:sz w:val="20"/>
        </w:rPr>
      </w:pPr>
      <w:r>
        <w:rPr>
          <w:rFonts w:ascii="Segoe UI" w:hAnsi="Segoe UI" w:cs="Segoe UI"/>
          <w:b w:val="0"/>
          <w:i w:val="0"/>
          <w:sz w:val="20"/>
        </w:rPr>
        <w:t xml:space="preserve">adres poczty elektronicznej: </w:t>
      </w:r>
      <w:r w:rsidRPr="001456A0">
        <w:rPr>
          <w:rFonts w:ascii="Segoe UI" w:hAnsi="Segoe UI" w:cs="Segoe UI"/>
          <w:b w:val="0"/>
          <w:i w:val="0"/>
          <w:sz w:val="20"/>
        </w:rPr>
        <w:t>um.koszalin@um.koszalin.pl</w:t>
      </w:r>
    </w:p>
    <w:p w14:paraId="19B3EF3D" w14:textId="4A60829D" w:rsidR="001456A0" w:rsidRDefault="001456A0" w:rsidP="00A2034A">
      <w:pPr>
        <w:pStyle w:val="Tekstpodstawowy"/>
        <w:jc w:val="both"/>
        <w:rPr>
          <w:rFonts w:ascii="Segoe UI" w:hAnsi="Segoe UI" w:cs="Segoe UI"/>
          <w:b w:val="0"/>
          <w:i w:val="0"/>
          <w:sz w:val="20"/>
        </w:rPr>
      </w:pPr>
      <w:r>
        <w:rPr>
          <w:rFonts w:ascii="Segoe UI" w:hAnsi="Segoe UI" w:cs="Segoe UI"/>
          <w:b w:val="0"/>
          <w:i w:val="0"/>
          <w:sz w:val="20"/>
        </w:rPr>
        <w:t xml:space="preserve">godziny pracy </w:t>
      </w:r>
      <w:r w:rsidR="001D2C64">
        <w:rPr>
          <w:rFonts w:ascii="Segoe UI" w:hAnsi="Segoe UI" w:cs="Segoe UI"/>
          <w:b w:val="0"/>
          <w:i w:val="0"/>
          <w:sz w:val="20"/>
        </w:rPr>
        <w:t>Zamawiającego</w:t>
      </w:r>
      <w:r>
        <w:rPr>
          <w:rFonts w:ascii="Segoe UI" w:hAnsi="Segoe UI" w:cs="Segoe UI"/>
          <w:b w:val="0"/>
          <w:i w:val="0"/>
          <w:sz w:val="20"/>
        </w:rPr>
        <w:t>:</w:t>
      </w:r>
    </w:p>
    <w:p w14:paraId="26EDB5E1" w14:textId="30D89BC3" w:rsidR="00863862" w:rsidRDefault="00863862" w:rsidP="00A2034A">
      <w:pPr>
        <w:pStyle w:val="Tekstpodstawowy"/>
        <w:jc w:val="both"/>
        <w:rPr>
          <w:rFonts w:ascii="Segoe UI" w:hAnsi="Segoe UI" w:cs="Segoe UI"/>
          <w:b w:val="0"/>
          <w:i w:val="0"/>
          <w:sz w:val="20"/>
        </w:rPr>
      </w:pPr>
      <w:r>
        <w:rPr>
          <w:rFonts w:ascii="Segoe UI" w:hAnsi="Segoe UI" w:cs="Segoe UI"/>
          <w:b w:val="0"/>
          <w:i w:val="0"/>
          <w:sz w:val="20"/>
        </w:rPr>
        <w:t xml:space="preserve">poniedziałek </w:t>
      </w:r>
      <w:r w:rsidR="00331CBE">
        <w:rPr>
          <w:rFonts w:ascii="Segoe UI" w:hAnsi="Segoe UI" w:cs="Segoe UI"/>
          <w:b w:val="0"/>
          <w:i w:val="0"/>
          <w:sz w:val="20"/>
        </w:rPr>
        <w:t>8</w:t>
      </w:r>
      <w:r>
        <w:rPr>
          <w:rFonts w:ascii="Segoe UI" w:hAnsi="Segoe UI" w:cs="Segoe UI"/>
          <w:b w:val="0"/>
          <w:i w:val="0"/>
          <w:sz w:val="20"/>
        </w:rPr>
        <w:t>.00 – 1</w:t>
      </w:r>
      <w:r w:rsidR="00331CBE">
        <w:rPr>
          <w:rFonts w:ascii="Segoe UI" w:hAnsi="Segoe UI" w:cs="Segoe UI"/>
          <w:b w:val="0"/>
          <w:i w:val="0"/>
          <w:sz w:val="20"/>
        </w:rPr>
        <w:t>6</w:t>
      </w:r>
      <w:r>
        <w:rPr>
          <w:rFonts w:ascii="Segoe UI" w:hAnsi="Segoe UI" w:cs="Segoe UI"/>
          <w:b w:val="0"/>
          <w:i w:val="0"/>
          <w:sz w:val="20"/>
        </w:rPr>
        <w:t>.00</w:t>
      </w:r>
    </w:p>
    <w:p w14:paraId="08672D7E" w14:textId="77777777" w:rsidR="00863862" w:rsidRDefault="00863862" w:rsidP="00863862">
      <w:pPr>
        <w:pStyle w:val="Tekstpodstawowy"/>
        <w:jc w:val="both"/>
        <w:rPr>
          <w:rFonts w:ascii="Segoe UI" w:hAnsi="Segoe UI" w:cs="Segoe UI"/>
          <w:bCs/>
          <w:i w:val="0"/>
          <w:sz w:val="20"/>
          <w:u w:val="single"/>
        </w:rPr>
      </w:pPr>
      <w:r>
        <w:rPr>
          <w:rFonts w:ascii="Segoe UI" w:hAnsi="Segoe UI" w:cs="Segoe UI"/>
          <w:b w:val="0"/>
          <w:i w:val="0"/>
          <w:sz w:val="20"/>
        </w:rPr>
        <w:t>wtorek – piątek 7.15 – 15.15</w:t>
      </w:r>
    </w:p>
    <w:p w14:paraId="7948E973" w14:textId="77777777" w:rsidR="00863862" w:rsidRDefault="00863862" w:rsidP="00863862">
      <w:pPr>
        <w:pStyle w:val="Tekstpodstawowy"/>
        <w:jc w:val="both"/>
        <w:rPr>
          <w:rFonts w:ascii="Segoe UI" w:hAnsi="Segoe UI" w:cs="Segoe UI"/>
          <w:b w:val="0"/>
          <w:bCs/>
          <w:i w:val="0"/>
          <w:sz w:val="20"/>
        </w:rPr>
      </w:pPr>
      <w:r>
        <w:rPr>
          <w:rFonts w:ascii="Segoe UI" w:hAnsi="Segoe UI" w:cs="Segoe UI"/>
          <w:bCs/>
          <w:i w:val="0"/>
          <w:sz w:val="20"/>
          <w:u w:val="single"/>
        </w:rPr>
        <w:t>Postępowanie prowadzi:</w:t>
      </w:r>
    </w:p>
    <w:p w14:paraId="7D30E732" w14:textId="77777777" w:rsidR="00863862" w:rsidRDefault="00863862" w:rsidP="00863862">
      <w:pPr>
        <w:pStyle w:val="Tekstpodstawowy"/>
        <w:jc w:val="both"/>
        <w:rPr>
          <w:rFonts w:ascii="Segoe UI" w:hAnsi="Segoe UI" w:cs="Segoe UI"/>
          <w:b w:val="0"/>
          <w:bCs/>
          <w:i w:val="0"/>
          <w:sz w:val="20"/>
        </w:rPr>
      </w:pPr>
      <w:r>
        <w:rPr>
          <w:rFonts w:ascii="Segoe UI" w:hAnsi="Segoe UI" w:cs="Segoe UI"/>
          <w:b w:val="0"/>
          <w:bCs/>
          <w:i w:val="0"/>
          <w:sz w:val="20"/>
        </w:rPr>
        <w:t>Biuro Zamówień Publicznych</w:t>
      </w:r>
      <w:r w:rsidR="003722F5">
        <w:rPr>
          <w:rFonts w:ascii="Segoe UI" w:hAnsi="Segoe UI" w:cs="Segoe UI"/>
          <w:b w:val="0"/>
          <w:bCs/>
          <w:i w:val="0"/>
          <w:sz w:val="20"/>
        </w:rPr>
        <w:t xml:space="preserve"> Urzędu Miejskiego w Koszalinie</w:t>
      </w:r>
    </w:p>
    <w:p w14:paraId="58226445" w14:textId="77777777" w:rsidR="00863862" w:rsidRDefault="00863862" w:rsidP="00863862">
      <w:pPr>
        <w:pStyle w:val="Tekstpodstawowy"/>
        <w:jc w:val="both"/>
        <w:rPr>
          <w:rFonts w:ascii="Segoe UI" w:hAnsi="Segoe UI" w:cs="Segoe UI"/>
          <w:b w:val="0"/>
          <w:bCs/>
          <w:i w:val="0"/>
          <w:sz w:val="20"/>
        </w:rPr>
      </w:pPr>
      <w:r>
        <w:rPr>
          <w:rFonts w:ascii="Segoe UI" w:hAnsi="Segoe UI" w:cs="Segoe UI"/>
          <w:b w:val="0"/>
          <w:bCs/>
          <w:i w:val="0"/>
          <w:sz w:val="20"/>
        </w:rPr>
        <w:t>ul. Adama Mickiewicza 26</w:t>
      </w:r>
    </w:p>
    <w:p w14:paraId="3A6D95B1" w14:textId="77777777" w:rsidR="00863862" w:rsidRDefault="00863862" w:rsidP="00863862">
      <w:pPr>
        <w:pStyle w:val="Tekstpodstawowy"/>
        <w:jc w:val="both"/>
        <w:rPr>
          <w:rFonts w:ascii="Segoe UI" w:hAnsi="Segoe UI" w:cs="Segoe UI"/>
          <w:b w:val="0"/>
          <w:bCs/>
          <w:i w:val="0"/>
          <w:sz w:val="20"/>
        </w:rPr>
      </w:pPr>
      <w:r>
        <w:rPr>
          <w:rFonts w:ascii="Segoe UI" w:hAnsi="Segoe UI" w:cs="Segoe UI"/>
          <w:b w:val="0"/>
          <w:bCs/>
          <w:i w:val="0"/>
          <w:sz w:val="20"/>
        </w:rPr>
        <w:t>75 – 004 Koszalin</w:t>
      </w:r>
    </w:p>
    <w:p w14:paraId="19146CFD" w14:textId="15123818" w:rsidR="00863862" w:rsidRDefault="00863862" w:rsidP="00863862">
      <w:pPr>
        <w:pStyle w:val="Tekstpodstawowy"/>
        <w:jc w:val="both"/>
        <w:rPr>
          <w:rFonts w:ascii="Segoe UI" w:hAnsi="Segoe UI" w:cs="Segoe UI"/>
          <w:b w:val="0"/>
          <w:bCs/>
          <w:i w:val="0"/>
          <w:sz w:val="20"/>
        </w:rPr>
      </w:pPr>
      <w:r>
        <w:rPr>
          <w:rFonts w:ascii="Segoe UI" w:hAnsi="Segoe UI" w:cs="Segoe UI"/>
          <w:b w:val="0"/>
          <w:bCs/>
          <w:i w:val="0"/>
          <w:sz w:val="20"/>
        </w:rPr>
        <w:t xml:space="preserve">telefon: </w:t>
      </w:r>
      <w:r w:rsidR="0072445F">
        <w:rPr>
          <w:rFonts w:ascii="Segoe UI" w:hAnsi="Segoe UI" w:cs="Segoe UI"/>
          <w:b w:val="0"/>
          <w:bCs/>
          <w:i w:val="0"/>
          <w:sz w:val="20"/>
        </w:rPr>
        <w:t xml:space="preserve">+48 </w:t>
      </w:r>
      <w:r>
        <w:rPr>
          <w:rFonts w:ascii="Segoe UI" w:hAnsi="Segoe UI" w:cs="Segoe UI"/>
          <w:b w:val="0"/>
          <w:bCs/>
          <w:i w:val="0"/>
          <w:sz w:val="20"/>
        </w:rPr>
        <w:t>94</w:t>
      </w:r>
      <w:r w:rsidR="00DA262C">
        <w:rPr>
          <w:rFonts w:ascii="Segoe UI" w:hAnsi="Segoe UI" w:cs="Segoe UI"/>
          <w:b w:val="0"/>
          <w:bCs/>
          <w:i w:val="0"/>
          <w:sz w:val="20"/>
        </w:rPr>
        <w:t> </w:t>
      </w:r>
      <w:r>
        <w:rPr>
          <w:rFonts w:ascii="Segoe UI" w:hAnsi="Segoe UI" w:cs="Segoe UI"/>
          <w:b w:val="0"/>
          <w:bCs/>
          <w:i w:val="0"/>
          <w:sz w:val="20"/>
        </w:rPr>
        <w:t>348</w:t>
      </w:r>
      <w:r w:rsidR="00DA262C">
        <w:rPr>
          <w:rFonts w:ascii="Segoe UI" w:hAnsi="Segoe UI" w:cs="Segoe UI"/>
          <w:b w:val="0"/>
          <w:bCs/>
          <w:i w:val="0"/>
          <w:sz w:val="20"/>
        </w:rPr>
        <w:t xml:space="preserve"> </w:t>
      </w:r>
      <w:r>
        <w:rPr>
          <w:rFonts w:ascii="Segoe UI" w:hAnsi="Segoe UI" w:cs="Segoe UI"/>
          <w:b w:val="0"/>
          <w:bCs/>
          <w:i w:val="0"/>
          <w:sz w:val="20"/>
        </w:rPr>
        <w:t>86</w:t>
      </w:r>
      <w:r w:rsidR="00DA262C">
        <w:rPr>
          <w:rFonts w:ascii="Segoe UI" w:hAnsi="Segoe UI" w:cs="Segoe UI"/>
          <w:b w:val="0"/>
          <w:bCs/>
          <w:i w:val="0"/>
          <w:sz w:val="20"/>
        </w:rPr>
        <w:t xml:space="preserve"> </w:t>
      </w:r>
      <w:r w:rsidR="00D968C5">
        <w:rPr>
          <w:rFonts w:ascii="Segoe UI" w:hAnsi="Segoe UI" w:cs="Segoe UI"/>
          <w:b w:val="0"/>
          <w:bCs/>
          <w:i w:val="0"/>
          <w:sz w:val="20"/>
        </w:rPr>
        <w:t>5</w:t>
      </w:r>
      <w:r w:rsidR="00D97E87">
        <w:rPr>
          <w:rFonts w:ascii="Segoe UI" w:hAnsi="Segoe UI" w:cs="Segoe UI"/>
          <w:b w:val="0"/>
          <w:bCs/>
          <w:i w:val="0"/>
          <w:sz w:val="20"/>
        </w:rPr>
        <w:t>6</w:t>
      </w:r>
    </w:p>
    <w:p w14:paraId="3FA5D68A" w14:textId="0C660FBE" w:rsidR="00863862" w:rsidRPr="001456A0" w:rsidRDefault="00863862" w:rsidP="00863862">
      <w:pPr>
        <w:pStyle w:val="Tekstpodstawowy"/>
        <w:jc w:val="both"/>
        <w:rPr>
          <w:rFonts w:ascii="Segoe UI" w:hAnsi="Segoe UI" w:cs="Segoe UI"/>
          <w:b w:val="0"/>
          <w:i w:val="0"/>
          <w:sz w:val="20"/>
        </w:rPr>
      </w:pPr>
      <w:r>
        <w:rPr>
          <w:rFonts w:ascii="Segoe UI" w:hAnsi="Segoe UI" w:cs="Segoe UI"/>
          <w:b w:val="0"/>
          <w:bCs/>
          <w:i w:val="0"/>
          <w:sz w:val="20"/>
        </w:rPr>
        <w:t xml:space="preserve">adres poczty elektronicznej: </w:t>
      </w:r>
      <w:r w:rsidR="00A512AC">
        <w:rPr>
          <w:rFonts w:ascii="Segoe UI" w:hAnsi="Segoe UI" w:cs="Segoe UI"/>
          <w:b w:val="0"/>
          <w:i w:val="0"/>
          <w:sz w:val="20"/>
        </w:rPr>
        <w:t>emilia</w:t>
      </w:r>
      <w:r w:rsidR="00A47DA6">
        <w:rPr>
          <w:rFonts w:ascii="Segoe UI" w:hAnsi="Segoe UI" w:cs="Segoe UI"/>
          <w:b w:val="0"/>
          <w:i w:val="0"/>
          <w:sz w:val="20"/>
        </w:rPr>
        <w:t>.</w:t>
      </w:r>
      <w:r w:rsidR="00A512AC">
        <w:rPr>
          <w:rFonts w:ascii="Segoe UI" w:hAnsi="Segoe UI" w:cs="Segoe UI"/>
          <w:b w:val="0"/>
          <w:i w:val="0"/>
          <w:sz w:val="20"/>
        </w:rPr>
        <w:t>miszewska</w:t>
      </w:r>
      <w:r w:rsidRPr="001456A0">
        <w:rPr>
          <w:rFonts w:ascii="Segoe UI" w:hAnsi="Segoe UI" w:cs="Segoe UI"/>
          <w:b w:val="0"/>
          <w:i w:val="0"/>
          <w:sz w:val="20"/>
        </w:rPr>
        <w:t>@um.koszalin.pl</w:t>
      </w:r>
    </w:p>
    <w:p w14:paraId="55DA6C31" w14:textId="01557BFA" w:rsidR="00834F73" w:rsidRDefault="00834F73" w:rsidP="00B77AE7">
      <w:pPr>
        <w:pStyle w:val="Tekstpodstawowy"/>
        <w:jc w:val="both"/>
        <w:rPr>
          <w:rFonts w:ascii="Segoe UI" w:hAnsi="Segoe UI" w:cs="Segoe UI"/>
          <w:b w:val="0"/>
          <w:bCs/>
          <w:i w:val="0"/>
          <w:sz w:val="20"/>
        </w:rPr>
      </w:pPr>
    </w:p>
    <w:p w14:paraId="7B31A580" w14:textId="454CCA40" w:rsidR="00B86715" w:rsidRDefault="00B86715" w:rsidP="00DD35A7">
      <w:pPr>
        <w:pStyle w:val="Tekstpodstawowy"/>
        <w:numPr>
          <w:ilvl w:val="0"/>
          <w:numId w:val="2"/>
        </w:numPr>
        <w:jc w:val="both"/>
        <w:rPr>
          <w:rFonts w:ascii="Segoe UI" w:hAnsi="Segoe UI" w:cs="Segoe UI"/>
          <w:b w:val="0"/>
          <w:bCs/>
          <w:i w:val="0"/>
          <w:sz w:val="20"/>
        </w:rPr>
      </w:pPr>
      <w:r>
        <w:rPr>
          <w:rFonts w:ascii="Segoe UI" w:hAnsi="Segoe UI" w:cs="Segoe UI"/>
          <w:bCs/>
          <w:i w:val="0"/>
          <w:sz w:val="20"/>
        </w:rPr>
        <w:t xml:space="preserve">TRYB </w:t>
      </w:r>
      <w:r w:rsidR="00DA262C">
        <w:rPr>
          <w:rFonts w:ascii="Segoe UI" w:hAnsi="Segoe UI" w:cs="Segoe UI"/>
          <w:bCs/>
          <w:i w:val="0"/>
          <w:sz w:val="20"/>
        </w:rPr>
        <w:t>UDZIELENIA ZAMÓWIENIA</w:t>
      </w:r>
      <w:r w:rsidR="00F05B75">
        <w:rPr>
          <w:rFonts w:ascii="Segoe UI" w:hAnsi="Segoe UI" w:cs="Segoe UI"/>
          <w:bCs/>
          <w:i w:val="0"/>
          <w:sz w:val="20"/>
        </w:rPr>
        <w:t xml:space="preserve"> </w:t>
      </w:r>
    </w:p>
    <w:p w14:paraId="3AA71237" w14:textId="77777777" w:rsidR="00B86715" w:rsidRDefault="00B86715">
      <w:pPr>
        <w:pStyle w:val="Tekstpodstawowy"/>
        <w:jc w:val="both"/>
        <w:rPr>
          <w:rFonts w:ascii="Segoe UI" w:hAnsi="Segoe UI" w:cs="Segoe UI"/>
          <w:b w:val="0"/>
          <w:bCs/>
          <w:i w:val="0"/>
          <w:sz w:val="20"/>
        </w:rPr>
      </w:pPr>
    </w:p>
    <w:p w14:paraId="0A757865" w14:textId="7A10C546" w:rsidR="00DC627C" w:rsidRDefault="00AA0155" w:rsidP="00DC627C">
      <w:pPr>
        <w:pStyle w:val="Tekstpodstawowy"/>
        <w:jc w:val="both"/>
        <w:rPr>
          <w:rFonts w:ascii="Segoe UI" w:hAnsi="Segoe UI" w:cs="Segoe UI"/>
          <w:iCs/>
          <w:sz w:val="20"/>
        </w:rPr>
      </w:pPr>
      <w:r>
        <w:rPr>
          <w:rFonts w:ascii="Segoe UI" w:hAnsi="Segoe UI" w:cs="Segoe UI"/>
          <w:b w:val="0"/>
          <w:i w:val="0"/>
          <w:sz w:val="20"/>
        </w:rPr>
        <w:t>Postępowanie o s</w:t>
      </w:r>
      <w:r w:rsidR="002C08AD">
        <w:rPr>
          <w:rFonts w:ascii="Segoe UI" w:hAnsi="Segoe UI" w:cs="Segoe UI"/>
          <w:b w:val="0"/>
          <w:i w:val="0"/>
          <w:sz w:val="20"/>
        </w:rPr>
        <w:t>zacunkowej wartości poniżej 750.</w:t>
      </w:r>
      <w:r>
        <w:rPr>
          <w:rFonts w:ascii="Segoe UI" w:hAnsi="Segoe UI" w:cs="Segoe UI"/>
          <w:b w:val="0"/>
          <w:i w:val="0"/>
          <w:sz w:val="20"/>
        </w:rPr>
        <w:t xml:space="preserve">000 euro prowadzone jest w trybie podstawowym  </w:t>
      </w:r>
      <w:r w:rsidR="00905FB6">
        <w:rPr>
          <w:rFonts w:ascii="Segoe UI" w:hAnsi="Segoe UI" w:cs="Segoe UI"/>
          <w:b w:val="0"/>
          <w:i w:val="0"/>
          <w:sz w:val="20"/>
        </w:rPr>
        <w:br/>
      </w:r>
      <w:r>
        <w:rPr>
          <w:rFonts w:ascii="Segoe UI" w:hAnsi="Segoe UI" w:cs="Segoe UI"/>
          <w:b w:val="0"/>
          <w:i w:val="0"/>
          <w:sz w:val="20"/>
        </w:rPr>
        <w:t xml:space="preserve">na podstawie </w:t>
      </w:r>
      <w:r w:rsidRPr="00B77AE7">
        <w:rPr>
          <w:rFonts w:ascii="Segoe UI" w:hAnsi="Segoe UI" w:cs="Segoe UI"/>
          <w:b w:val="0"/>
          <w:i w:val="0"/>
          <w:sz w:val="20"/>
        </w:rPr>
        <w:t>art. 275 pkt 2</w:t>
      </w:r>
      <w:r w:rsidRPr="00AF3CD1">
        <w:rPr>
          <w:rFonts w:ascii="Segoe UI" w:hAnsi="Segoe UI" w:cs="Segoe UI"/>
          <w:i w:val="0"/>
          <w:sz w:val="20"/>
        </w:rPr>
        <w:t xml:space="preserve"> </w:t>
      </w:r>
      <w:r w:rsidRPr="00A945E1">
        <w:rPr>
          <w:rFonts w:ascii="Segoe UI" w:hAnsi="Segoe UI" w:cs="Segoe UI"/>
          <w:b w:val="0"/>
          <w:i w:val="0"/>
          <w:sz w:val="20"/>
        </w:rPr>
        <w:t>w związku z art. 359 pkt 2</w:t>
      </w:r>
      <w:r>
        <w:rPr>
          <w:rFonts w:ascii="Segoe UI" w:hAnsi="Segoe UI" w:cs="Segoe UI"/>
          <w:i w:val="0"/>
          <w:sz w:val="20"/>
        </w:rPr>
        <w:t xml:space="preserve"> </w:t>
      </w:r>
      <w:r>
        <w:rPr>
          <w:rFonts w:ascii="Segoe UI" w:hAnsi="Segoe UI" w:cs="Segoe UI"/>
          <w:b w:val="0"/>
          <w:i w:val="0"/>
          <w:sz w:val="20"/>
        </w:rPr>
        <w:t>ustawy z dnia 11 września 2019 r. – Prawo zamówień publicznych</w:t>
      </w:r>
      <w:r w:rsidR="00DF6143">
        <w:rPr>
          <w:rFonts w:ascii="Segoe UI" w:hAnsi="Segoe UI" w:cs="Segoe UI"/>
          <w:b w:val="0"/>
          <w:i w:val="0"/>
          <w:sz w:val="20"/>
        </w:rPr>
        <w:t xml:space="preserve"> </w:t>
      </w:r>
      <w:r w:rsidR="00DC627C">
        <w:rPr>
          <w:rFonts w:ascii="Segoe UI" w:hAnsi="Segoe UI" w:cs="Segoe UI"/>
          <w:b w:val="0"/>
          <w:i w:val="0"/>
          <w:sz w:val="20"/>
        </w:rPr>
        <w:t>(Dz. U. z 202</w:t>
      </w:r>
      <w:r w:rsidR="00933912">
        <w:rPr>
          <w:rFonts w:ascii="Segoe UI" w:hAnsi="Segoe UI" w:cs="Segoe UI"/>
          <w:b w:val="0"/>
          <w:i w:val="0"/>
          <w:sz w:val="20"/>
        </w:rPr>
        <w:t>4</w:t>
      </w:r>
      <w:r w:rsidR="00DC627C">
        <w:rPr>
          <w:rFonts w:ascii="Segoe UI" w:hAnsi="Segoe UI" w:cs="Segoe UI"/>
          <w:b w:val="0"/>
          <w:i w:val="0"/>
          <w:sz w:val="20"/>
        </w:rPr>
        <w:t xml:space="preserve"> r., poz. </w:t>
      </w:r>
      <w:r w:rsidR="00933912">
        <w:rPr>
          <w:rFonts w:ascii="Segoe UI" w:hAnsi="Segoe UI" w:cs="Segoe UI"/>
          <w:b w:val="0"/>
          <w:i w:val="0"/>
          <w:sz w:val="20"/>
        </w:rPr>
        <w:t>1320</w:t>
      </w:r>
      <w:r w:rsidR="00DD3E4C">
        <w:rPr>
          <w:rFonts w:ascii="Segoe UI" w:hAnsi="Segoe UI" w:cs="Segoe UI"/>
          <w:b w:val="0"/>
          <w:i w:val="0"/>
          <w:sz w:val="20"/>
        </w:rPr>
        <w:t xml:space="preserve"> z późn. zm.</w:t>
      </w:r>
      <w:r w:rsidR="00DC627C">
        <w:rPr>
          <w:rFonts w:ascii="Segoe UI" w:hAnsi="Segoe UI" w:cs="Segoe UI"/>
          <w:b w:val="0"/>
          <w:i w:val="0"/>
          <w:sz w:val="20"/>
        </w:rPr>
        <w:t>), zwanej w dalszej treści ustawą PZP.</w:t>
      </w:r>
    </w:p>
    <w:p w14:paraId="49810958" w14:textId="77777777" w:rsidR="00B77AE7" w:rsidRPr="00B77AE7" w:rsidRDefault="00B77AE7" w:rsidP="00B77AE7">
      <w:pPr>
        <w:suppressAutoHyphens w:val="0"/>
        <w:ind w:left="357" w:hanging="357"/>
        <w:jc w:val="both"/>
        <w:rPr>
          <w:rFonts w:ascii="Segoe UI" w:eastAsiaTheme="minorHAnsi" w:hAnsi="Segoe UI" w:cs="Segoe UI"/>
          <w:lang w:eastAsia="en-US"/>
        </w:rPr>
      </w:pPr>
    </w:p>
    <w:p w14:paraId="76503E78" w14:textId="77777777" w:rsidR="00B77AE7" w:rsidRPr="00B77AE7" w:rsidRDefault="00B77AE7" w:rsidP="00B77AE7">
      <w:pPr>
        <w:suppressAutoHyphens w:val="0"/>
        <w:ind w:left="357" w:hanging="357"/>
        <w:jc w:val="both"/>
        <w:rPr>
          <w:rFonts w:ascii="Segoe UI" w:eastAsiaTheme="minorHAnsi" w:hAnsi="Segoe UI" w:cs="Segoe UI"/>
          <w:lang w:eastAsia="en-US"/>
        </w:rPr>
      </w:pPr>
      <w:r w:rsidRPr="00B77AE7">
        <w:rPr>
          <w:rFonts w:ascii="Segoe UI" w:eastAsiaTheme="minorHAnsi" w:hAnsi="Segoe UI" w:cs="Segoe UI"/>
          <w:lang w:eastAsia="en-US"/>
        </w:rPr>
        <w:t>1)</w:t>
      </w:r>
      <w:r w:rsidRPr="00B77AE7">
        <w:rPr>
          <w:rFonts w:ascii="Segoe UI" w:eastAsiaTheme="minorHAnsi" w:hAnsi="Segoe UI" w:cs="Segoe UI"/>
          <w:lang w:eastAsia="en-US"/>
        </w:rPr>
        <w:tab/>
        <w:t xml:space="preserve">Zamawiający </w:t>
      </w:r>
      <w:r w:rsidRPr="00B77AE7">
        <w:rPr>
          <w:rFonts w:ascii="Segoe UI" w:eastAsiaTheme="minorHAnsi" w:hAnsi="Segoe UI" w:cs="Segoe UI"/>
          <w:b/>
          <w:lang w:eastAsia="en-US"/>
        </w:rPr>
        <w:t>przewiduje</w:t>
      </w:r>
      <w:r w:rsidRPr="00B77AE7">
        <w:rPr>
          <w:rFonts w:ascii="Segoe UI" w:eastAsiaTheme="minorHAnsi" w:hAnsi="Segoe UI" w:cs="Segoe UI"/>
          <w:lang w:eastAsia="en-US"/>
        </w:rPr>
        <w:t xml:space="preserve"> wybór najkorzystniejszej oferty z możliwością prowadzenia negocjacji w celu ulepszenia treści oferty.</w:t>
      </w:r>
    </w:p>
    <w:p w14:paraId="7F798910" w14:textId="77777777" w:rsidR="00B77AE7" w:rsidRPr="00B77AE7" w:rsidRDefault="00B77AE7" w:rsidP="00B77AE7">
      <w:pPr>
        <w:suppressAutoHyphens w:val="0"/>
        <w:ind w:left="357" w:hanging="357"/>
        <w:jc w:val="both"/>
        <w:rPr>
          <w:rFonts w:ascii="Segoe UI" w:eastAsiaTheme="minorHAnsi" w:hAnsi="Segoe UI" w:cs="Segoe UI"/>
          <w:lang w:eastAsia="en-US"/>
        </w:rPr>
      </w:pPr>
      <w:r w:rsidRPr="00B77AE7">
        <w:rPr>
          <w:rFonts w:ascii="Segoe UI" w:eastAsiaTheme="minorHAnsi" w:hAnsi="Segoe UI" w:cs="Segoe UI"/>
          <w:lang w:eastAsia="en-US"/>
        </w:rPr>
        <w:t>2)</w:t>
      </w:r>
      <w:r w:rsidRPr="00B77AE7">
        <w:rPr>
          <w:rFonts w:ascii="Segoe UI" w:eastAsiaTheme="minorHAnsi" w:hAnsi="Segoe UI" w:cs="Segoe UI"/>
          <w:lang w:eastAsia="en-US"/>
        </w:rPr>
        <w:tab/>
        <w:t>Negocjacje treści ofert:</w:t>
      </w:r>
    </w:p>
    <w:p w14:paraId="748C143C" w14:textId="77777777" w:rsidR="00B77AE7" w:rsidRPr="00B77AE7" w:rsidRDefault="00B77AE7" w:rsidP="00D55903">
      <w:pPr>
        <w:numPr>
          <w:ilvl w:val="0"/>
          <w:numId w:val="17"/>
        </w:numPr>
        <w:suppressAutoHyphens w:val="0"/>
        <w:contextualSpacing/>
        <w:jc w:val="both"/>
        <w:rPr>
          <w:rFonts w:ascii="Segoe UI" w:eastAsiaTheme="minorHAnsi" w:hAnsi="Segoe UI" w:cs="Segoe UI"/>
          <w:lang w:eastAsia="en-US"/>
        </w:rPr>
      </w:pPr>
      <w:r w:rsidRPr="00B77AE7">
        <w:rPr>
          <w:rFonts w:ascii="Segoe UI" w:eastAsiaTheme="minorHAnsi" w:hAnsi="Segoe UI" w:cs="Segoe UI"/>
          <w:lang w:eastAsia="en-US"/>
        </w:rPr>
        <w:t>nie mogą prowadzić do zmiany treści SWZ;</w:t>
      </w:r>
    </w:p>
    <w:p w14:paraId="3CF13184" w14:textId="77777777" w:rsidR="00B77AE7" w:rsidRPr="00B77AE7" w:rsidRDefault="00B77AE7" w:rsidP="00D55903">
      <w:pPr>
        <w:numPr>
          <w:ilvl w:val="0"/>
          <w:numId w:val="17"/>
        </w:numPr>
        <w:suppressAutoHyphens w:val="0"/>
        <w:contextualSpacing/>
        <w:jc w:val="both"/>
        <w:rPr>
          <w:rFonts w:ascii="Segoe UI" w:eastAsiaTheme="minorHAnsi" w:hAnsi="Segoe UI" w:cs="Segoe UI"/>
          <w:lang w:eastAsia="en-US"/>
        </w:rPr>
      </w:pPr>
      <w:r w:rsidRPr="00B77AE7">
        <w:rPr>
          <w:rFonts w:ascii="Segoe UI" w:eastAsiaTheme="minorHAnsi" w:hAnsi="Segoe UI" w:cs="Segoe UI"/>
          <w:lang w:eastAsia="en-US"/>
        </w:rPr>
        <w:t>dotyczą wyłącznie tych elementów treści ofert, które podlegają ocenie w ramach kryteriów oceny ofert;</w:t>
      </w:r>
    </w:p>
    <w:p w14:paraId="0C056834" w14:textId="77777777" w:rsidR="00B77AE7" w:rsidRPr="00B77AE7" w:rsidRDefault="00B77AE7" w:rsidP="00D55903">
      <w:pPr>
        <w:numPr>
          <w:ilvl w:val="0"/>
          <w:numId w:val="17"/>
        </w:numPr>
        <w:suppressAutoHyphens w:val="0"/>
        <w:contextualSpacing/>
        <w:jc w:val="both"/>
        <w:rPr>
          <w:rFonts w:ascii="Segoe UI" w:eastAsiaTheme="minorHAnsi" w:hAnsi="Segoe UI" w:cs="Segoe UI"/>
          <w:lang w:eastAsia="en-US"/>
        </w:rPr>
      </w:pPr>
      <w:r w:rsidRPr="00B77AE7">
        <w:rPr>
          <w:rFonts w:ascii="Segoe UI" w:eastAsiaTheme="minorHAnsi" w:hAnsi="Segoe UI" w:cs="Segoe UI"/>
          <w:lang w:eastAsia="en-US"/>
        </w:rPr>
        <w:t>mają charakter poufny.</w:t>
      </w:r>
    </w:p>
    <w:p w14:paraId="467B3ECC" w14:textId="77777777" w:rsidR="00B77AE7" w:rsidRPr="00B77AE7" w:rsidRDefault="00B77AE7" w:rsidP="00B77AE7">
      <w:pPr>
        <w:suppressAutoHyphens w:val="0"/>
        <w:ind w:left="357" w:hanging="357"/>
        <w:jc w:val="both"/>
        <w:rPr>
          <w:rFonts w:ascii="Segoe UI" w:eastAsiaTheme="minorHAnsi" w:hAnsi="Segoe UI" w:cs="Segoe UI"/>
          <w:lang w:eastAsia="en-US"/>
        </w:rPr>
      </w:pPr>
      <w:r w:rsidRPr="00B77AE7">
        <w:rPr>
          <w:rFonts w:ascii="Segoe UI" w:eastAsiaTheme="minorHAnsi" w:hAnsi="Segoe UI" w:cs="Segoe UI"/>
          <w:lang w:eastAsia="en-US"/>
        </w:rPr>
        <w:t>3)</w:t>
      </w:r>
      <w:r w:rsidRPr="00B77AE7">
        <w:rPr>
          <w:rFonts w:ascii="Segoe UI" w:eastAsiaTheme="minorHAnsi" w:hAnsi="Segoe UI" w:cs="Segoe UI"/>
          <w:lang w:eastAsia="en-US"/>
        </w:rPr>
        <w:tab/>
        <w:t>W przypadku skorzystania przez Zamawiającego z możliwości prowadzenia negocjacji:</w:t>
      </w:r>
    </w:p>
    <w:p w14:paraId="012502E3" w14:textId="77777777" w:rsidR="00B77AE7" w:rsidRPr="00B77AE7" w:rsidRDefault="00B77AE7" w:rsidP="00D55903">
      <w:pPr>
        <w:numPr>
          <w:ilvl w:val="0"/>
          <w:numId w:val="18"/>
        </w:numPr>
        <w:suppressAutoHyphens w:val="0"/>
        <w:contextualSpacing/>
        <w:jc w:val="both"/>
        <w:rPr>
          <w:rFonts w:ascii="Segoe UI" w:eastAsiaTheme="minorHAnsi" w:hAnsi="Segoe UI" w:cs="Segoe UI"/>
          <w:lang w:eastAsia="en-US"/>
        </w:rPr>
      </w:pPr>
      <w:r w:rsidRPr="00B77AE7">
        <w:rPr>
          <w:rFonts w:ascii="Segoe UI" w:eastAsiaTheme="minorHAnsi" w:hAnsi="Segoe UI" w:cs="Segoe UI"/>
          <w:lang w:eastAsia="en-US"/>
        </w:rPr>
        <w:t>może on zaprosić jednocześnie Wykonawców do negocjacji ofert złożonych w odpowiedzi na ogłoszenie o zamówieniu, jeżeli nie podlegały one odrzuceniu;</w:t>
      </w:r>
    </w:p>
    <w:p w14:paraId="03EC6BBA" w14:textId="77777777" w:rsidR="00B77AE7" w:rsidRPr="00B77AE7" w:rsidRDefault="00B77AE7" w:rsidP="00D55903">
      <w:pPr>
        <w:numPr>
          <w:ilvl w:val="0"/>
          <w:numId w:val="18"/>
        </w:numPr>
        <w:suppressAutoHyphens w:val="0"/>
        <w:contextualSpacing/>
        <w:jc w:val="both"/>
        <w:rPr>
          <w:rFonts w:ascii="Segoe UI" w:eastAsiaTheme="minorHAnsi" w:hAnsi="Segoe UI" w:cs="Segoe UI"/>
          <w:lang w:eastAsia="en-US"/>
        </w:rPr>
      </w:pPr>
      <w:r w:rsidRPr="00B77AE7">
        <w:rPr>
          <w:rFonts w:ascii="Segoe UI" w:eastAsiaTheme="minorHAnsi" w:hAnsi="Segoe UI" w:cs="Segoe UI"/>
          <w:lang w:eastAsia="en-US"/>
        </w:rPr>
        <w:t>w zaproszeniu do negocjacji wskazuje on miejsce, termin i sposób prowadzenia negocjacji, a także kryteria oceny ofert, w ramach których będą prowadzone negocjacje w celu ulepszenia treści ofert;</w:t>
      </w:r>
    </w:p>
    <w:p w14:paraId="1FED66F6" w14:textId="77777777" w:rsidR="00B77AE7" w:rsidRPr="00B77AE7" w:rsidRDefault="00B77AE7" w:rsidP="00D55903">
      <w:pPr>
        <w:numPr>
          <w:ilvl w:val="0"/>
          <w:numId w:val="18"/>
        </w:numPr>
        <w:suppressAutoHyphens w:val="0"/>
        <w:contextualSpacing/>
        <w:jc w:val="both"/>
        <w:rPr>
          <w:rFonts w:ascii="Segoe UI" w:eastAsiaTheme="minorHAnsi" w:hAnsi="Segoe UI" w:cs="Segoe UI"/>
          <w:lang w:eastAsia="en-US"/>
        </w:rPr>
      </w:pPr>
      <w:r w:rsidRPr="00B77AE7">
        <w:rPr>
          <w:rFonts w:ascii="Segoe UI" w:eastAsiaTheme="minorHAnsi" w:hAnsi="Segoe UI" w:cs="Segoe UI"/>
          <w:lang w:eastAsia="en-US"/>
        </w:rPr>
        <w:t xml:space="preserve">informuje on równocześnie wszystkich Wykonawców, których oferty złożone w odpowiedzi na ogłoszenie o zamówieniu nie zostały odrzucone, o zakończeniu negocjacji oraz zaprasza </w:t>
      </w:r>
      <w:r w:rsidRPr="00B77AE7">
        <w:rPr>
          <w:rFonts w:ascii="Segoe UI" w:eastAsiaTheme="minorHAnsi" w:hAnsi="Segoe UI" w:cs="Segoe UI"/>
          <w:lang w:eastAsia="en-US"/>
        </w:rPr>
        <w:br/>
        <w:t>ich do składania ofert dodatkowych.</w:t>
      </w:r>
    </w:p>
    <w:p w14:paraId="7193A6AA" w14:textId="5DE6EDC3" w:rsidR="00B77AE7" w:rsidRPr="00B77AE7" w:rsidRDefault="00B77AE7" w:rsidP="00B77AE7">
      <w:pPr>
        <w:suppressAutoHyphens w:val="0"/>
        <w:ind w:left="357" w:hanging="357"/>
        <w:jc w:val="both"/>
        <w:rPr>
          <w:rFonts w:ascii="Segoe UI" w:eastAsiaTheme="minorHAnsi" w:hAnsi="Segoe UI" w:cs="Segoe UI"/>
          <w:lang w:eastAsia="en-US"/>
        </w:rPr>
      </w:pPr>
      <w:r w:rsidRPr="00B77AE7">
        <w:rPr>
          <w:rFonts w:ascii="Segoe UI" w:eastAsiaTheme="minorHAnsi" w:hAnsi="Segoe UI" w:cs="Segoe UI"/>
          <w:lang w:eastAsia="en-US"/>
        </w:rPr>
        <w:t>4)</w:t>
      </w:r>
      <w:r w:rsidRPr="00B77AE7">
        <w:rPr>
          <w:rFonts w:ascii="Segoe UI" w:eastAsiaTheme="minorHAnsi" w:hAnsi="Segoe UI" w:cs="Segoe UI"/>
          <w:lang w:eastAsia="en-US"/>
        </w:rPr>
        <w:tab/>
        <w:t>Wykonawca może złożyć ofertę dodatkową, która zawiera nowe propozycje w zakresie treści oferty podlegające ocenie w ramach kryteriów oceny ofert</w:t>
      </w:r>
      <w:r w:rsidR="0075557A">
        <w:rPr>
          <w:rFonts w:ascii="Segoe UI" w:eastAsiaTheme="minorHAnsi" w:hAnsi="Segoe UI" w:cs="Segoe UI"/>
          <w:lang w:eastAsia="en-US"/>
        </w:rPr>
        <w:t xml:space="preserve"> wskazanych przez Zamawiającego </w:t>
      </w:r>
      <w:r w:rsidRPr="00B77AE7">
        <w:rPr>
          <w:rFonts w:ascii="Segoe UI" w:eastAsiaTheme="minorHAnsi" w:hAnsi="Segoe UI" w:cs="Segoe UI"/>
          <w:lang w:eastAsia="en-US"/>
        </w:rPr>
        <w:t>w zaproszeniu do negocjacji.</w:t>
      </w:r>
    </w:p>
    <w:p w14:paraId="486DCA9F" w14:textId="77777777" w:rsidR="00B77AE7" w:rsidRPr="00B77AE7" w:rsidRDefault="00B77AE7" w:rsidP="00B77AE7">
      <w:pPr>
        <w:suppressAutoHyphens w:val="0"/>
        <w:ind w:left="357" w:hanging="357"/>
        <w:jc w:val="both"/>
        <w:rPr>
          <w:rFonts w:ascii="Segoe UI" w:eastAsiaTheme="minorHAnsi" w:hAnsi="Segoe UI" w:cs="Segoe UI"/>
          <w:lang w:eastAsia="en-US"/>
        </w:rPr>
      </w:pPr>
      <w:r w:rsidRPr="00B77AE7">
        <w:rPr>
          <w:rFonts w:ascii="Segoe UI" w:eastAsiaTheme="minorHAnsi" w:hAnsi="Segoe UI" w:cs="Segoe UI"/>
          <w:lang w:eastAsia="en-US"/>
        </w:rPr>
        <w:t>5)</w:t>
      </w:r>
      <w:r w:rsidRPr="00B77AE7">
        <w:rPr>
          <w:rFonts w:ascii="Segoe UI" w:eastAsiaTheme="minorHAnsi" w:hAnsi="Segoe UI" w:cs="Segoe UI"/>
          <w:lang w:eastAsia="en-US"/>
        </w:rPr>
        <w:tab/>
        <w:t>Oferta dodatkowa nie może być mniej korzystna w żadnym z kryteriów oceny ofert wskazanych w zaproszeniu do negocjacji niż oferta złożona w odpowiedzi na ogłoszenie o zamówieniu.</w:t>
      </w:r>
    </w:p>
    <w:p w14:paraId="37030590" w14:textId="77777777" w:rsidR="00B77AE7" w:rsidRPr="00B77AE7" w:rsidRDefault="00B77AE7" w:rsidP="00B77AE7">
      <w:pPr>
        <w:suppressAutoHyphens w:val="0"/>
        <w:ind w:left="357" w:hanging="357"/>
        <w:jc w:val="both"/>
        <w:rPr>
          <w:rFonts w:ascii="Segoe UI" w:eastAsiaTheme="minorHAnsi" w:hAnsi="Segoe UI" w:cs="Segoe UI"/>
          <w:lang w:eastAsia="en-US"/>
        </w:rPr>
      </w:pPr>
      <w:r w:rsidRPr="00B77AE7">
        <w:rPr>
          <w:rFonts w:ascii="Segoe UI" w:eastAsiaTheme="minorHAnsi" w:hAnsi="Segoe UI" w:cs="Segoe UI"/>
          <w:lang w:eastAsia="en-US"/>
        </w:rPr>
        <w:t>6)</w:t>
      </w:r>
      <w:r w:rsidRPr="00B77AE7">
        <w:rPr>
          <w:rFonts w:ascii="Segoe UI" w:eastAsiaTheme="minorHAnsi" w:hAnsi="Segoe UI" w:cs="Segoe UI"/>
          <w:lang w:eastAsia="en-US"/>
        </w:rPr>
        <w:tab/>
        <w:t>Oferta przestaje wiązać Wykonawcę w zakresie, w jakim złoży on ofertę dodatkową zawierającą korzystniejsze propozycje w ramach każdego z kryteriów oceny ofert wskazanych w zaproszeniu do negocjacji.</w:t>
      </w:r>
    </w:p>
    <w:p w14:paraId="09F929F3" w14:textId="77777777" w:rsidR="00B77AE7" w:rsidRPr="00B77AE7" w:rsidRDefault="00B77AE7" w:rsidP="00B77AE7">
      <w:pPr>
        <w:suppressAutoHyphens w:val="0"/>
        <w:ind w:left="357" w:hanging="357"/>
        <w:jc w:val="both"/>
        <w:rPr>
          <w:rFonts w:ascii="Segoe UI" w:eastAsiaTheme="minorHAnsi" w:hAnsi="Segoe UI" w:cs="Segoe UI"/>
          <w:lang w:eastAsia="en-US"/>
        </w:rPr>
      </w:pPr>
      <w:r w:rsidRPr="00B77AE7">
        <w:rPr>
          <w:rFonts w:ascii="Segoe UI" w:eastAsiaTheme="minorHAnsi" w:hAnsi="Segoe UI" w:cs="Segoe UI"/>
          <w:lang w:eastAsia="en-US"/>
        </w:rPr>
        <w:t>7)</w:t>
      </w:r>
      <w:r w:rsidRPr="00B77AE7">
        <w:rPr>
          <w:rFonts w:ascii="Segoe UI" w:eastAsiaTheme="minorHAnsi" w:hAnsi="Segoe UI" w:cs="Segoe UI"/>
          <w:lang w:eastAsia="en-US"/>
        </w:rPr>
        <w:tab/>
        <w:t>Oferta dodatkowa, która jest mniej korzystna w którymkolwiek z kryteriów oceny ofert wskazanych w zaproszeniu do negocjacji niż oferta złożona w odpowiedzi na ogłoszenie o zamówieniu, podlega odrzuceniu.</w:t>
      </w:r>
    </w:p>
    <w:p w14:paraId="36CB1171" w14:textId="77777777" w:rsidR="00B77AE7" w:rsidRPr="00B77AE7" w:rsidRDefault="00B77AE7" w:rsidP="00B77AE7">
      <w:pPr>
        <w:suppressAutoHyphens w:val="0"/>
        <w:ind w:left="357" w:hanging="357"/>
        <w:jc w:val="both"/>
        <w:rPr>
          <w:rFonts w:ascii="Segoe UI" w:eastAsiaTheme="minorHAnsi" w:hAnsi="Segoe UI" w:cs="Segoe UI"/>
          <w:lang w:eastAsia="en-US"/>
        </w:rPr>
      </w:pPr>
      <w:r w:rsidRPr="00B77AE7">
        <w:rPr>
          <w:rFonts w:ascii="Segoe UI" w:eastAsiaTheme="minorHAnsi" w:hAnsi="Segoe UI" w:cs="Segoe UI"/>
          <w:lang w:eastAsia="en-US"/>
        </w:rPr>
        <w:t>8)</w:t>
      </w:r>
      <w:r w:rsidRPr="00B77AE7">
        <w:rPr>
          <w:rFonts w:ascii="Segoe UI" w:eastAsiaTheme="minorHAnsi" w:hAnsi="Segoe UI" w:cs="Segoe UI"/>
          <w:lang w:eastAsia="en-US"/>
        </w:rPr>
        <w:tab/>
        <w:t>Zamawiający nie przewiduje możliwości ograniczenia liczby Wykonawców, których zaprosi do negocjacji ofert.</w:t>
      </w:r>
    </w:p>
    <w:p w14:paraId="2768DE70" w14:textId="77777777" w:rsidR="00B77AE7" w:rsidRPr="00B77AE7" w:rsidRDefault="00B77AE7" w:rsidP="00B77AE7">
      <w:pPr>
        <w:suppressAutoHyphens w:val="0"/>
        <w:ind w:left="357" w:hanging="357"/>
        <w:jc w:val="both"/>
        <w:rPr>
          <w:rFonts w:ascii="Segoe UI" w:eastAsiaTheme="minorHAnsi" w:hAnsi="Segoe UI" w:cs="Segoe UI"/>
          <w:lang w:eastAsia="en-US"/>
        </w:rPr>
      </w:pPr>
      <w:r w:rsidRPr="00B77AE7">
        <w:rPr>
          <w:rFonts w:ascii="Segoe UI" w:eastAsiaTheme="minorHAnsi" w:hAnsi="Segoe UI" w:cs="Segoe UI"/>
          <w:lang w:eastAsia="en-US"/>
        </w:rPr>
        <w:t>9)</w:t>
      </w:r>
      <w:r w:rsidRPr="00B77AE7">
        <w:rPr>
          <w:rFonts w:ascii="Segoe UI" w:eastAsiaTheme="minorHAnsi" w:hAnsi="Segoe UI" w:cs="Segoe UI"/>
          <w:lang w:eastAsia="en-US"/>
        </w:rPr>
        <w:tab/>
        <w:t>W przypadku, gdy Zamawiający nie prowadzi negocjacji, dokonuje wyboru najkorzystniejszej oferty spośród niepodlegających odrzuceniu ofert złożonych w odpowiedzi na ogłoszenie o zamówieniu.</w:t>
      </w:r>
    </w:p>
    <w:p w14:paraId="61AA6547" w14:textId="3A6720A0" w:rsidR="00B77AE7" w:rsidRDefault="00B77AE7">
      <w:pPr>
        <w:pStyle w:val="Tekstpodstawowy"/>
        <w:jc w:val="both"/>
        <w:rPr>
          <w:rFonts w:ascii="Segoe UI" w:hAnsi="Segoe UI" w:cs="Segoe UI"/>
          <w:b w:val="0"/>
          <w:i w:val="0"/>
          <w:sz w:val="20"/>
        </w:rPr>
      </w:pPr>
    </w:p>
    <w:p w14:paraId="0867C7AD" w14:textId="70589B44" w:rsidR="00B86715" w:rsidRDefault="00B86715" w:rsidP="00DD35A7">
      <w:pPr>
        <w:pStyle w:val="Tekstpodstawowy"/>
        <w:numPr>
          <w:ilvl w:val="0"/>
          <w:numId w:val="2"/>
        </w:numPr>
        <w:jc w:val="both"/>
        <w:rPr>
          <w:rFonts w:ascii="Segoe UI" w:hAnsi="Segoe UI" w:cs="Segoe UI"/>
          <w:b w:val="0"/>
          <w:bCs/>
          <w:i w:val="0"/>
          <w:sz w:val="20"/>
        </w:rPr>
      </w:pPr>
      <w:r>
        <w:rPr>
          <w:rFonts w:ascii="Segoe UI" w:hAnsi="Segoe UI" w:cs="Segoe UI"/>
          <w:bCs/>
          <w:i w:val="0"/>
          <w:sz w:val="20"/>
        </w:rPr>
        <w:t>PRZEDMIOT ZAMÓWIENIA</w:t>
      </w:r>
    </w:p>
    <w:p w14:paraId="1063FD29" w14:textId="77777777" w:rsidR="00B86715" w:rsidRDefault="00B86715">
      <w:pPr>
        <w:pStyle w:val="Tekstpodstawowy"/>
        <w:jc w:val="both"/>
        <w:rPr>
          <w:rFonts w:ascii="Segoe UI" w:hAnsi="Segoe UI" w:cs="Segoe UI"/>
          <w:b w:val="0"/>
          <w:bCs/>
          <w:i w:val="0"/>
          <w:sz w:val="20"/>
        </w:rPr>
      </w:pPr>
    </w:p>
    <w:p w14:paraId="61A89FCA" w14:textId="00F2EA57" w:rsidR="00886587" w:rsidRPr="00886587" w:rsidRDefault="00DC627C" w:rsidP="00AA0155">
      <w:pPr>
        <w:pStyle w:val="ZnakZnakZnak6"/>
        <w:numPr>
          <w:ilvl w:val="0"/>
          <w:numId w:val="5"/>
        </w:numPr>
        <w:tabs>
          <w:tab w:val="left" w:pos="284"/>
        </w:tabs>
        <w:ind w:left="284" w:hanging="284"/>
        <w:jc w:val="both"/>
        <w:rPr>
          <w:rFonts w:ascii="Segoe UI" w:hAnsi="Segoe UI" w:cs="Segoe UI"/>
          <w:sz w:val="20"/>
          <w:szCs w:val="20"/>
        </w:rPr>
      </w:pPr>
      <w:r w:rsidRPr="00886587">
        <w:rPr>
          <w:rFonts w:ascii="Segoe UI" w:hAnsi="Segoe UI" w:cs="Segoe UI"/>
          <w:sz w:val="20"/>
          <w:szCs w:val="20"/>
        </w:rPr>
        <w:t>Przedmiotem zamówienia jest</w:t>
      </w:r>
      <w:r w:rsidR="00F05B75" w:rsidRPr="00886587">
        <w:rPr>
          <w:rFonts w:ascii="Segoe UI" w:hAnsi="Segoe UI" w:cs="Segoe UI"/>
          <w:sz w:val="20"/>
          <w:szCs w:val="20"/>
        </w:rPr>
        <w:t xml:space="preserve"> </w:t>
      </w:r>
      <w:r w:rsidR="00AA0155" w:rsidRPr="00A945E1">
        <w:rPr>
          <w:rFonts w:ascii="Segoe UI" w:hAnsi="Segoe UI" w:cs="Segoe UI"/>
          <w:sz w:val="20"/>
          <w:szCs w:val="20"/>
        </w:rPr>
        <w:t>o</w:t>
      </w:r>
      <w:r w:rsidR="00AA0155" w:rsidRPr="00A945E1">
        <w:rPr>
          <w:rFonts w:ascii="Segoe UI" w:hAnsi="Segoe UI" w:cs="Segoe UI"/>
          <w:sz w:val="20"/>
          <w:szCs w:val="20"/>
          <w:lang w:eastAsia="pl-PL"/>
        </w:rPr>
        <w:t xml:space="preserve">chrona osób i mienia Urzędu Miejskiego w Koszalinie </w:t>
      </w:r>
      <w:r w:rsidR="00AA0155">
        <w:rPr>
          <w:rFonts w:ascii="Segoe UI" w:hAnsi="Segoe UI" w:cs="Segoe UI"/>
          <w:sz w:val="20"/>
          <w:szCs w:val="20"/>
          <w:lang w:eastAsia="pl-PL"/>
        </w:rPr>
        <w:br/>
      </w:r>
      <w:r w:rsidR="00AA0155" w:rsidRPr="00A945E1">
        <w:rPr>
          <w:rFonts w:ascii="Segoe UI" w:hAnsi="Segoe UI" w:cs="Segoe UI"/>
          <w:sz w:val="20"/>
          <w:szCs w:val="20"/>
          <w:lang w:eastAsia="pl-PL"/>
        </w:rPr>
        <w:t>wraz z konwojowaniem wartości pieniężnych</w:t>
      </w:r>
      <w:r w:rsidR="00886587" w:rsidRPr="00886587">
        <w:rPr>
          <w:rFonts w:ascii="Segoe UI" w:hAnsi="Segoe UI" w:cs="Segoe UI"/>
          <w:sz w:val="20"/>
          <w:szCs w:val="20"/>
        </w:rPr>
        <w:t>.</w:t>
      </w:r>
    </w:p>
    <w:p w14:paraId="07901293" w14:textId="05538C81" w:rsidR="00F05B75" w:rsidRPr="00886587" w:rsidRDefault="00DC627C" w:rsidP="00886587">
      <w:pPr>
        <w:pStyle w:val="ZnakZnakZnak6"/>
        <w:tabs>
          <w:tab w:val="left" w:pos="284"/>
        </w:tabs>
        <w:ind w:left="284"/>
        <w:jc w:val="both"/>
        <w:rPr>
          <w:rFonts w:ascii="Segoe UI" w:eastAsia="Times New Roman" w:hAnsi="Segoe UI" w:cs="Segoe UI"/>
          <w:bCs/>
          <w:iCs/>
          <w:sz w:val="20"/>
          <w:szCs w:val="20"/>
          <w:lang w:eastAsia="pl-PL"/>
        </w:rPr>
      </w:pPr>
      <w:r w:rsidRPr="00886587">
        <w:rPr>
          <w:rFonts w:ascii="Segoe UI" w:hAnsi="Segoe UI" w:cs="Segoe UI"/>
          <w:bCs/>
          <w:sz w:val="20"/>
          <w:szCs w:val="20"/>
        </w:rPr>
        <w:t xml:space="preserve">Przedmiot zamówienia określony </w:t>
      </w:r>
      <w:r w:rsidRPr="00886587">
        <w:rPr>
          <w:rFonts w:ascii="Segoe UI" w:hAnsi="Segoe UI" w:cs="Segoe UI"/>
          <w:sz w:val="20"/>
          <w:szCs w:val="20"/>
        </w:rPr>
        <w:t>wg Ws</w:t>
      </w:r>
      <w:r w:rsidR="00CD6C36" w:rsidRPr="00886587">
        <w:rPr>
          <w:rFonts w:ascii="Segoe UI" w:hAnsi="Segoe UI" w:cs="Segoe UI"/>
          <w:sz w:val="20"/>
          <w:szCs w:val="20"/>
        </w:rPr>
        <w:t>pólnego Słownika</w:t>
      </w:r>
      <w:r w:rsidR="00905FB6">
        <w:rPr>
          <w:rFonts w:ascii="Segoe UI" w:hAnsi="Segoe UI" w:cs="Segoe UI"/>
          <w:sz w:val="20"/>
          <w:szCs w:val="20"/>
        </w:rPr>
        <w:t xml:space="preserve"> Zamówień kodem</w:t>
      </w:r>
      <w:r w:rsidRPr="00886587">
        <w:rPr>
          <w:rFonts w:ascii="Segoe UI" w:hAnsi="Segoe UI" w:cs="Segoe UI"/>
          <w:sz w:val="20"/>
          <w:szCs w:val="20"/>
        </w:rPr>
        <w:t xml:space="preserve"> </w:t>
      </w:r>
      <w:r w:rsidR="001F0FD0" w:rsidRPr="00886587">
        <w:rPr>
          <w:rFonts w:ascii="Segoe UI" w:hAnsi="Segoe UI" w:cs="Segoe UI"/>
          <w:sz w:val="20"/>
          <w:szCs w:val="20"/>
        </w:rPr>
        <w:t xml:space="preserve">CPV: </w:t>
      </w:r>
      <w:r w:rsidR="00AA0155">
        <w:rPr>
          <w:rFonts w:ascii="Segoe UI" w:eastAsiaTheme="minorHAnsi" w:hAnsi="Segoe UI" w:cs="Segoe UI"/>
          <w:sz w:val="20"/>
          <w:szCs w:val="20"/>
          <w:lang w:eastAsia="en-US"/>
        </w:rPr>
        <w:t>79710000-4</w:t>
      </w:r>
      <w:r w:rsidR="00AA0155">
        <w:rPr>
          <w:rFonts w:ascii="Segoe UI" w:eastAsia="Times New Roman" w:hAnsi="Segoe UI" w:cs="Segoe UI"/>
          <w:bCs/>
          <w:iCs/>
          <w:sz w:val="20"/>
          <w:szCs w:val="20"/>
          <w:lang w:eastAsia="pl-PL"/>
        </w:rPr>
        <w:t>.</w:t>
      </w:r>
    </w:p>
    <w:p w14:paraId="12177F2A" w14:textId="467A957B" w:rsidR="00F540B6" w:rsidRPr="002C08AD" w:rsidRDefault="002474C4" w:rsidP="00F540B6">
      <w:pPr>
        <w:pStyle w:val="Akapitzlist"/>
        <w:numPr>
          <w:ilvl w:val="0"/>
          <w:numId w:val="5"/>
        </w:numPr>
        <w:tabs>
          <w:tab w:val="left" w:pos="284"/>
        </w:tabs>
        <w:spacing w:after="0" w:line="240" w:lineRule="auto"/>
        <w:ind w:left="284" w:hanging="284"/>
        <w:contextualSpacing/>
        <w:jc w:val="both"/>
        <w:rPr>
          <w:rFonts w:ascii="Segoe UI" w:hAnsi="Segoe UI" w:cs="Segoe UI"/>
          <w:color w:val="000000"/>
          <w:sz w:val="20"/>
          <w:lang w:eastAsia="pl-PL"/>
        </w:rPr>
      </w:pPr>
      <w:r w:rsidRPr="002C08AD">
        <w:rPr>
          <w:rFonts w:ascii="Segoe UI" w:hAnsi="Segoe UI" w:cs="Segoe UI"/>
          <w:color w:val="000000"/>
          <w:sz w:val="20"/>
          <w:lang w:eastAsia="pl-PL"/>
        </w:rPr>
        <w:t>Określenie przedmiotu zamówienia zawarte jest w R</w:t>
      </w:r>
      <w:r w:rsidR="004D5A3C" w:rsidRPr="002C08AD">
        <w:rPr>
          <w:rFonts w:ascii="Segoe UI" w:hAnsi="Segoe UI" w:cs="Segoe UI"/>
          <w:color w:val="000000"/>
          <w:sz w:val="20"/>
          <w:lang w:eastAsia="pl-PL"/>
        </w:rPr>
        <w:t>o</w:t>
      </w:r>
      <w:r w:rsidR="00AA0155" w:rsidRPr="002C08AD">
        <w:rPr>
          <w:rFonts w:ascii="Segoe UI" w:hAnsi="Segoe UI" w:cs="Segoe UI"/>
          <w:color w:val="000000"/>
          <w:sz w:val="20"/>
          <w:lang w:eastAsia="pl-PL"/>
        </w:rPr>
        <w:t>zdziale II SWZ oraz w projekcie umowy</w:t>
      </w:r>
      <w:r w:rsidRPr="002C08AD">
        <w:rPr>
          <w:rFonts w:ascii="Segoe UI" w:hAnsi="Segoe UI" w:cs="Segoe UI"/>
          <w:color w:val="000000"/>
          <w:sz w:val="20"/>
          <w:lang w:eastAsia="pl-PL"/>
        </w:rPr>
        <w:t xml:space="preserve"> </w:t>
      </w:r>
      <w:r w:rsidR="00F866DC" w:rsidRPr="002C08AD">
        <w:rPr>
          <w:rFonts w:ascii="Segoe UI" w:hAnsi="Segoe UI" w:cs="Segoe UI"/>
          <w:color w:val="000000"/>
          <w:sz w:val="20"/>
          <w:lang w:eastAsia="pl-PL"/>
        </w:rPr>
        <w:t xml:space="preserve">wraz </w:t>
      </w:r>
      <w:r w:rsidR="00AA0155" w:rsidRPr="002C08AD">
        <w:rPr>
          <w:rFonts w:ascii="Segoe UI" w:hAnsi="Segoe UI" w:cs="Segoe UI"/>
          <w:color w:val="000000"/>
          <w:sz w:val="20"/>
          <w:lang w:eastAsia="pl-PL"/>
        </w:rPr>
        <w:br/>
      </w:r>
      <w:r w:rsidR="00F866DC" w:rsidRPr="002C08AD">
        <w:rPr>
          <w:rFonts w:ascii="Segoe UI" w:hAnsi="Segoe UI" w:cs="Segoe UI"/>
          <w:color w:val="000000"/>
          <w:sz w:val="20"/>
          <w:lang w:eastAsia="pl-PL"/>
        </w:rPr>
        <w:t xml:space="preserve">z </w:t>
      </w:r>
      <w:r w:rsidR="00AA0155" w:rsidRPr="002C08AD">
        <w:rPr>
          <w:rFonts w:ascii="Segoe UI" w:hAnsi="Segoe UI" w:cs="Segoe UI"/>
          <w:color w:val="000000"/>
          <w:sz w:val="20"/>
          <w:lang w:eastAsia="pl-PL"/>
        </w:rPr>
        <w:t>załącznikiem</w:t>
      </w:r>
      <w:r w:rsidR="00F866DC" w:rsidRPr="002C08AD">
        <w:rPr>
          <w:rFonts w:ascii="Segoe UI" w:hAnsi="Segoe UI" w:cs="Segoe UI"/>
          <w:color w:val="000000"/>
          <w:sz w:val="20"/>
          <w:lang w:eastAsia="pl-PL"/>
        </w:rPr>
        <w:t xml:space="preserve"> </w:t>
      </w:r>
      <w:r w:rsidR="00905FB6">
        <w:rPr>
          <w:rFonts w:ascii="Segoe UI" w:hAnsi="Segoe UI" w:cs="Segoe UI"/>
          <w:color w:val="000000"/>
          <w:sz w:val="20"/>
          <w:lang w:eastAsia="pl-PL"/>
        </w:rPr>
        <w:t xml:space="preserve">Nr 1 </w:t>
      </w:r>
      <w:r w:rsidRPr="002C08AD">
        <w:rPr>
          <w:rFonts w:ascii="Segoe UI" w:hAnsi="Segoe UI" w:cs="Segoe UI"/>
          <w:color w:val="000000"/>
          <w:sz w:val="20"/>
          <w:lang w:eastAsia="pl-PL"/>
        </w:rPr>
        <w:t>zawartym</w:t>
      </w:r>
      <w:r w:rsidR="00AA0155" w:rsidRPr="002C08AD">
        <w:rPr>
          <w:rFonts w:ascii="Segoe UI" w:hAnsi="Segoe UI" w:cs="Segoe UI"/>
          <w:color w:val="000000"/>
          <w:sz w:val="20"/>
          <w:lang w:eastAsia="pl-PL"/>
        </w:rPr>
        <w:t xml:space="preserve"> </w:t>
      </w:r>
      <w:r w:rsidRPr="002C08AD">
        <w:rPr>
          <w:rFonts w:ascii="Segoe UI" w:hAnsi="Segoe UI" w:cs="Segoe UI"/>
          <w:color w:val="000000"/>
          <w:sz w:val="20"/>
          <w:lang w:eastAsia="pl-PL"/>
        </w:rPr>
        <w:t xml:space="preserve">w Rozdziale V SWZ. </w:t>
      </w:r>
    </w:p>
    <w:p w14:paraId="001CA763" w14:textId="77777777" w:rsidR="002C08AD" w:rsidRPr="002C08AD" w:rsidRDefault="002C08AD" w:rsidP="002C08AD">
      <w:pPr>
        <w:numPr>
          <w:ilvl w:val="0"/>
          <w:numId w:val="5"/>
        </w:numPr>
        <w:ind w:left="284" w:hanging="284"/>
        <w:jc w:val="both"/>
        <w:rPr>
          <w:rFonts w:ascii="Segoe UI" w:hAnsi="Segoe UI" w:cs="Segoe UI"/>
          <w:color w:val="000000"/>
        </w:rPr>
      </w:pPr>
      <w:r w:rsidRPr="002C08AD">
        <w:rPr>
          <w:rFonts w:ascii="Segoe UI" w:hAnsi="Segoe UI" w:cs="Segoe UI"/>
          <w:color w:val="000000"/>
        </w:rPr>
        <w:t>Zamawiający nie dokonuje podziału zamówienia na części. Tym samym Zamawiający nie dopuszcza składania ofert częściowych, o których mowa w art. 7 pkt 15 ustawy PZP.</w:t>
      </w:r>
    </w:p>
    <w:p w14:paraId="20ADA100" w14:textId="2683DFD0" w:rsidR="002C08AD" w:rsidRPr="002C08AD" w:rsidRDefault="002C08AD" w:rsidP="002C08AD">
      <w:pPr>
        <w:pStyle w:val="Akapitzlist"/>
        <w:tabs>
          <w:tab w:val="left" w:pos="284"/>
        </w:tabs>
        <w:spacing w:after="0" w:line="240" w:lineRule="auto"/>
        <w:ind w:left="284"/>
        <w:contextualSpacing/>
        <w:jc w:val="both"/>
        <w:rPr>
          <w:rFonts w:ascii="Segoe UI" w:hAnsi="Segoe UI" w:cs="Segoe UI"/>
          <w:sz w:val="20"/>
        </w:rPr>
      </w:pPr>
      <w:r w:rsidRPr="002C08AD">
        <w:rPr>
          <w:rFonts w:ascii="Segoe UI" w:hAnsi="Segoe UI" w:cs="Segoe UI"/>
          <w:color w:val="000000"/>
          <w:sz w:val="20"/>
        </w:rPr>
        <w:t>Powody niedokonania podziału: o</w:t>
      </w:r>
      <w:r w:rsidRPr="002C08AD">
        <w:rPr>
          <w:rFonts w:ascii="Segoe UI" w:hAnsi="Segoe UI" w:cs="Segoe UI"/>
          <w:sz w:val="20"/>
        </w:rPr>
        <w:t xml:space="preserve">chrona osób i mienia Urzędu Miejskiego w Koszalinie wraz </w:t>
      </w:r>
      <w:r>
        <w:rPr>
          <w:rFonts w:ascii="Segoe UI" w:hAnsi="Segoe UI" w:cs="Segoe UI"/>
          <w:sz w:val="20"/>
        </w:rPr>
        <w:br/>
      </w:r>
      <w:r w:rsidRPr="002C08AD">
        <w:rPr>
          <w:rFonts w:ascii="Segoe UI" w:hAnsi="Segoe UI" w:cs="Segoe UI"/>
          <w:sz w:val="20"/>
        </w:rPr>
        <w:t xml:space="preserve">z konwojowaniem wartości pieniężnych obejmuje swym zakresem bezpośrednią ochronę fizyczną stałą, podjazdy prewencyjne, stały dozór sygnałów w obiektach, zabezpieczenie techniczne oraz transport wartości pieniężnych; ww. zakresy są ze sobą ściśle powiązane, a pracownicy realizujący poszczególne zakresy przedmiotu zamówienia muszą ze sobą współpracować; ze względu </w:t>
      </w:r>
      <w:r>
        <w:rPr>
          <w:rFonts w:ascii="Segoe UI" w:hAnsi="Segoe UI" w:cs="Segoe UI"/>
          <w:sz w:val="20"/>
        </w:rPr>
        <w:br/>
      </w:r>
      <w:r w:rsidRPr="002C08AD">
        <w:rPr>
          <w:rFonts w:ascii="Segoe UI" w:hAnsi="Segoe UI" w:cs="Segoe UI"/>
          <w:sz w:val="20"/>
        </w:rPr>
        <w:t>na konieczność synchronizacji poszczególnych zakresów, brak jest możliwości podziału zamówienia na części; podział zamówienia prowadziłby do:</w:t>
      </w:r>
    </w:p>
    <w:p w14:paraId="080FDD43" w14:textId="77777777" w:rsidR="002C08AD" w:rsidRPr="002C08AD" w:rsidRDefault="002C08AD" w:rsidP="002C08AD">
      <w:pPr>
        <w:pStyle w:val="Akapitzlist"/>
        <w:tabs>
          <w:tab w:val="left" w:pos="284"/>
        </w:tabs>
        <w:spacing w:after="0" w:line="240" w:lineRule="auto"/>
        <w:ind w:left="284"/>
        <w:contextualSpacing/>
        <w:jc w:val="both"/>
        <w:rPr>
          <w:rFonts w:ascii="Segoe UI" w:hAnsi="Segoe UI" w:cs="Segoe UI"/>
          <w:sz w:val="20"/>
        </w:rPr>
      </w:pPr>
      <w:r w:rsidRPr="002C08AD">
        <w:rPr>
          <w:rFonts w:ascii="Segoe UI" w:hAnsi="Segoe UI" w:cs="Segoe UI"/>
          <w:sz w:val="20"/>
        </w:rPr>
        <w:t>3.1) nadmiernych trudności technicznych i organizacyjnych związanych z potrzebą skoordynowania realizacji poszczególnych zakresów przedmiotu zamówienia przy realizacji zamówienia przez więcej niż jednego Wykonawcę;</w:t>
      </w:r>
    </w:p>
    <w:p w14:paraId="31B47CC5" w14:textId="0AC569CF" w:rsidR="002C08AD" w:rsidRPr="002C08AD" w:rsidRDefault="002C08AD" w:rsidP="002C08AD">
      <w:pPr>
        <w:pStyle w:val="Akapitzlist"/>
        <w:tabs>
          <w:tab w:val="left" w:pos="284"/>
        </w:tabs>
        <w:spacing w:after="0" w:line="240" w:lineRule="auto"/>
        <w:ind w:left="284"/>
        <w:contextualSpacing/>
        <w:jc w:val="both"/>
        <w:rPr>
          <w:rFonts w:ascii="Segoe UI" w:hAnsi="Segoe UI" w:cs="Segoe UI"/>
          <w:color w:val="000000"/>
          <w:sz w:val="20"/>
        </w:rPr>
      </w:pPr>
      <w:r w:rsidRPr="002C08AD">
        <w:rPr>
          <w:rFonts w:ascii="Segoe UI" w:hAnsi="Segoe UI" w:cs="Segoe UI"/>
          <w:sz w:val="20"/>
        </w:rPr>
        <w:t xml:space="preserve">3.2) wzrostu cen ofert – ze względu na mniejszy zakres przedmiotu zamówienia przy podziale </w:t>
      </w:r>
      <w:r>
        <w:rPr>
          <w:rFonts w:ascii="Segoe UI" w:hAnsi="Segoe UI" w:cs="Segoe UI"/>
          <w:sz w:val="20"/>
        </w:rPr>
        <w:br/>
      </w:r>
      <w:r w:rsidRPr="002C08AD">
        <w:rPr>
          <w:rFonts w:ascii="Segoe UI" w:hAnsi="Segoe UI" w:cs="Segoe UI"/>
          <w:sz w:val="20"/>
        </w:rPr>
        <w:t>na części oraz konieczność zatrudnienia na podstawie umowy o pracę osób wykonujących poszczególne czynności.</w:t>
      </w:r>
    </w:p>
    <w:p w14:paraId="62FBBBCE" w14:textId="24305C99" w:rsidR="00886587" w:rsidRPr="002C08AD" w:rsidRDefault="00DC627C" w:rsidP="00AA0155">
      <w:pPr>
        <w:pStyle w:val="ZnakZnakZnak6"/>
        <w:numPr>
          <w:ilvl w:val="0"/>
          <w:numId w:val="5"/>
        </w:numPr>
        <w:tabs>
          <w:tab w:val="left" w:pos="284"/>
        </w:tabs>
        <w:ind w:left="284" w:hanging="284"/>
        <w:jc w:val="both"/>
        <w:rPr>
          <w:rFonts w:ascii="Segoe UI" w:hAnsi="Segoe UI" w:cs="Segoe UI"/>
          <w:color w:val="000000"/>
          <w:sz w:val="20"/>
          <w:szCs w:val="20"/>
          <w:lang w:eastAsia="pl-PL"/>
        </w:rPr>
      </w:pPr>
      <w:r w:rsidRPr="002C08AD">
        <w:rPr>
          <w:rFonts w:ascii="Segoe UI" w:hAnsi="Segoe UI" w:cs="Segoe UI"/>
          <w:sz w:val="20"/>
          <w:szCs w:val="20"/>
        </w:rPr>
        <w:t xml:space="preserve">Kwota, jaką Zamawiający zamierza przeznaczyć na sfinansowanie zamówienia: </w:t>
      </w:r>
      <w:r w:rsidR="002C08AD" w:rsidRPr="002C08AD">
        <w:rPr>
          <w:rFonts w:ascii="Segoe UI" w:hAnsi="Segoe UI" w:cs="Segoe UI"/>
          <w:sz w:val="20"/>
          <w:szCs w:val="20"/>
        </w:rPr>
        <w:t>2.810.934,34</w:t>
      </w:r>
      <w:r w:rsidR="00501C77" w:rsidRPr="002C08AD">
        <w:rPr>
          <w:rFonts w:ascii="Segoe UI" w:hAnsi="Segoe UI" w:cs="Segoe UI"/>
          <w:sz w:val="20"/>
          <w:szCs w:val="20"/>
        </w:rPr>
        <w:t xml:space="preserve"> zł</w:t>
      </w:r>
      <w:r w:rsidR="00886587" w:rsidRPr="002C08AD">
        <w:rPr>
          <w:rFonts w:ascii="Segoe UI" w:hAnsi="Segoe UI" w:cs="Segoe UI"/>
          <w:color w:val="000000"/>
          <w:sz w:val="20"/>
          <w:szCs w:val="20"/>
          <w:lang w:eastAsia="pl-PL"/>
        </w:rPr>
        <w:t>.</w:t>
      </w:r>
    </w:p>
    <w:p w14:paraId="6A687F04" w14:textId="77777777" w:rsidR="00DC627C" w:rsidRPr="0092127C" w:rsidRDefault="00DC627C" w:rsidP="00DC627C">
      <w:pPr>
        <w:pStyle w:val="ZnakZnakZnak6"/>
        <w:numPr>
          <w:ilvl w:val="0"/>
          <w:numId w:val="5"/>
        </w:numPr>
        <w:tabs>
          <w:tab w:val="left" w:pos="284"/>
        </w:tabs>
        <w:ind w:left="284" w:hanging="284"/>
        <w:jc w:val="both"/>
        <w:rPr>
          <w:rFonts w:ascii="Segoe UI" w:hAnsi="Segoe UI" w:cs="Segoe UI"/>
          <w:bCs/>
          <w:sz w:val="20"/>
          <w:szCs w:val="20"/>
        </w:rPr>
      </w:pPr>
      <w:r w:rsidRPr="0092127C">
        <w:rPr>
          <w:rFonts w:ascii="Segoe UI" w:hAnsi="Segoe UI" w:cs="Segoe UI"/>
          <w:sz w:val="20"/>
          <w:szCs w:val="20"/>
        </w:rPr>
        <w:t>Zamawiający nie przewiduje udzielenia zamówień, o których mowa w art. 214 ust. 1 pkt 7 ustawy PZP.</w:t>
      </w:r>
    </w:p>
    <w:p w14:paraId="45DDA787" w14:textId="77777777" w:rsidR="00DC627C" w:rsidRPr="0092127C" w:rsidRDefault="00DC627C" w:rsidP="00DC627C">
      <w:pPr>
        <w:pStyle w:val="ZnakZnakZnak6"/>
        <w:numPr>
          <w:ilvl w:val="0"/>
          <w:numId w:val="5"/>
        </w:numPr>
        <w:tabs>
          <w:tab w:val="left" w:pos="284"/>
        </w:tabs>
        <w:ind w:left="284" w:hanging="284"/>
        <w:jc w:val="both"/>
        <w:rPr>
          <w:rFonts w:ascii="Segoe UI" w:hAnsi="Segoe UI" w:cs="Segoe UI"/>
          <w:bCs/>
          <w:sz w:val="20"/>
          <w:szCs w:val="20"/>
        </w:rPr>
      </w:pPr>
      <w:r w:rsidRPr="0092127C">
        <w:rPr>
          <w:rFonts w:ascii="Segoe UI" w:hAnsi="Segoe UI" w:cs="Segoe UI"/>
          <w:sz w:val="20"/>
          <w:szCs w:val="20"/>
        </w:rPr>
        <w:t>Zamawiający nie dopuszcza możliwości złożenia oferty przewidującej odmienny niż określony w SWZ sposób wykonania zamówienia (oferta wariantowa).</w:t>
      </w:r>
    </w:p>
    <w:p w14:paraId="5555575C" w14:textId="77777777" w:rsidR="0026006C" w:rsidRPr="0026006C" w:rsidRDefault="0026006C" w:rsidP="0026006C">
      <w:pPr>
        <w:pStyle w:val="ZnakZnakZnak6"/>
        <w:tabs>
          <w:tab w:val="left" w:pos="284"/>
        </w:tabs>
        <w:ind w:left="284"/>
        <w:jc w:val="both"/>
        <w:rPr>
          <w:rFonts w:ascii="Segoe UI" w:hAnsi="Segoe UI" w:cs="Segoe UI"/>
          <w:bCs/>
          <w:sz w:val="20"/>
          <w:szCs w:val="20"/>
        </w:rPr>
      </w:pPr>
    </w:p>
    <w:p w14:paraId="0A07282B" w14:textId="4CC879C3" w:rsidR="00886587" w:rsidRPr="00886587" w:rsidRDefault="00B86715" w:rsidP="00886587">
      <w:pPr>
        <w:pStyle w:val="Styl2"/>
        <w:numPr>
          <w:ilvl w:val="0"/>
          <w:numId w:val="2"/>
        </w:numPr>
        <w:rPr>
          <w:rFonts w:ascii="Segoe UI" w:hAnsi="Segoe UI" w:cs="Segoe UI"/>
          <w:b/>
          <w:bCs/>
          <w:sz w:val="20"/>
          <w:szCs w:val="20"/>
        </w:rPr>
      </w:pPr>
      <w:r w:rsidRPr="0026006C">
        <w:rPr>
          <w:rFonts w:ascii="Segoe UI" w:hAnsi="Segoe UI" w:cs="Segoe UI"/>
          <w:b/>
          <w:bCs/>
          <w:sz w:val="20"/>
          <w:szCs w:val="20"/>
        </w:rPr>
        <w:t>TERMIN WYKONANIA ZAMÓWIENIA</w:t>
      </w:r>
      <w:r w:rsidR="00886587" w:rsidRPr="00886587">
        <w:rPr>
          <w:rFonts w:ascii="Segoe UI" w:eastAsia="Times New Roman" w:hAnsi="Segoe UI" w:cs="Segoe UI"/>
          <w:b/>
          <w:bCs/>
          <w:sz w:val="20"/>
          <w:szCs w:val="20"/>
        </w:rPr>
        <w:t xml:space="preserve"> </w:t>
      </w:r>
    </w:p>
    <w:p w14:paraId="4F9CA4B4" w14:textId="77777777" w:rsidR="00886587" w:rsidRPr="00741926" w:rsidRDefault="00886587" w:rsidP="00886587">
      <w:pPr>
        <w:pStyle w:val="Tekstpodstawowy"/>
        <w:ind w:left="360"/>
        <w:jc w:val="both"/>
        <w:rPr>
          <w:rFonts w:ascii="Segoe UI" w:hAnsi="Segoe UI" w:cs="Segoe UI"/>
          <w:bCs/>
          <w:i w:val="0"/>
          <w:sz w:val="20"/>
        </w:rPr>
      </w:pPr>
    </w:p>
    <w:p w14:paraId="19A4616D" w14:textId="69FE2744" w:rsidR="002C08AD" w:rsidRPr="002C08AD" w:rsidRDefault="00886587" w:rsidP="002C08AD">
      <w:pPr>
        <w:jc w:val="both"/>
        <w:rPr>
          <w:rFonts w:ascii="Segoe UI" w:hAnsi="Segoe UI" w:cs="Segoe UI"/>
        </w:rPr>
      </w:pPr>
      <w:r>
        <w:rPr>
          <w:rFonts w:ascii="Segoe UI" w:hAnsi="Segoe UI" w:cs="Segoe UI"/>
        </w:rPr>
        <w:t>Wymagan</w:t>
      </w:r>
      <w:r w:rsidR="002C08AD">
        <w:rPr>
          <w:rFonts w:ascii="Segoe UI" w:hAnsi="Segoe UI" w:cs="Segoe UI"/>
        </w:rPr>
        <w:t xml:space="preserve">y termin realizacji zamówienia: </w:t>
      </w:r>
      <w:r w:rsidR="002C08AD" w:rsidRPr="002C08AD">
        <w:rPr>
          <w:rFonts w:ascii="Segoe UI" w:hAnsi="Segoe UI" w:cs="Segoe UI"/>
          <w:b/>
          <w:sz w:val="18"/>
          <w:szCs w:val="18"/>
        </w:rPr>
        <w:t>24 miesiące od dnia 3 stycznia 2026 r.</w:t>
      </w:r>
    </w:p>
    <w:p w14:paraId="32461B5B" w14:textId="062F597E" w:rsidR="000D0494" w:rsidRDefault="000D0494">
      <w:pPr>
        <w:jc w:val="both"/>
        <w:rPr>
          <w:rFonts w:ascii="Segoe UI" w:hAnsi="Segoe UI" w:cs="Segoe UI"/>
        </w:rPr>
      </w:pPr>
    </w:p>
    <w:p w14:paraId="14F65FB4" w14:textId="7E527FD9" w:rsidR="00886587" w:rsidRPr="00886587" w:rsidRDefault="00C86795" w:rsidP="00886587">
      <w:pPr>
        <w:numPr>
          <w:ilvl w:val="0"/>
          <w:numId w:val="16"/>
        </w:numPr>
        <w:ind w:left="284" w:hanging="284"/>
        <w:jc w:val="both"/>
        <w:rPr>
          <w:rFonts w:ascii="Segoe UI" w:hAnsi="Segoe UI" w:cs="Segoe UI"/>
          <w:b/>
          <w:bCs/>
        </w:rPr>
      </w:pPr>
      <w:r>
        <w:rPr>
          <w:rFonts w:ascii="Segoe UI" w:hAnsi="Segoe UI" w:cs="Segoe UI"/>
          <w:b/>
          <w:bCs/>
        </w:rPr>
        <w:t xml:space="preserve"> </w:t>
      </w:r>
      <w:r w:rsidR="003C5BFF">
        <w:rPr>
          <w:rFonts w:ascii="Segoe UI" w:hAnsi="Segoe UI" w:cs="Segoe UI"/>
          <w:b/>
          <w:bCs/>
        </w:rPr>
        <w:t xml:space="preserve">PODSTAWY </w:t>
      </w:r>
      <w:r w:rsidR="0026006C">
        <w:rPr>
          <w:rFonts w:ascii="Segoe UI" w:hAnsi="Segoe UI" w:cs="Segoe UI"/>
          <w:b/>
          <w:bCs/>
        </w:rPr>
        <w:t>WYKLUCZENIA</w:t>
      </w:r>
      <w:r w:rsidR="00ED2E14">
        <w:rPr>
          <w:rFonts w:ascii="Segoe UI" w:hAnsi="Segoe UI" w:cs="Segoe UI"/>
          <w:b/>
          <w:bCs/>
        </w:rPr>
        <w:t xml:space="preserve"> ORAZ WARUNKI UDZIAŁU W POSTĘPOWANIU</w:t>
      </w:r>
      <w:r w:rsidR="00886587">
        <w:rPr>
          <w:rFonts w:ascii="Segoe UI" w:hAnsi="Segoe UI" w:cs="Segoe UI"/>
          <w:b/>
          <w:bCs/>
        </w:rPr>
        <w:t xml:space="preserve"> </w:t>
      </w:r>
    </w:p>
    <w:p w14:paraId="1EC02824" w14:textId="29BD4992" w:rsidR="00614F20" w:rsidRDefault="00614F20" w:rsidP="00B77AE7">
      <w:pPr>
        <w:rPr>
          <w:rFonts w:ascii="Segoe UI" w:hAnsi="Segoe UI" w:cs="Segoe UI"/>
          <w:b/>
          <w:bCs/>
        </w:rPr>
      </w:pPr>
    </w:p>
    <w:p w14:paraId="4B8009EA" w14:textId="2A50671E" w:rsidR="00886587" w:rsidRPr="00886587" w:rsidRDefault="00B86715" w:rsidP="00CA20E4">
      <w:pPr>
        <w:pStyle w:val="Tekstpodstawowy"/>
        <w:spacing w:after="40"/>
        <w:jc w:val="both"/>
        <w:rPr>
          <w:rFonts w:ascii="Segoe UI" w:hAnsi="Segoe UI" w:cs="Segoe UI"/>
          <w:b w:val="0"/>
          <w:i w:val="0"/>
          <w:sz w:val="20"/>
        </w:rPr>
      </w:pPr>
      <w:r w:rsidRPr="00304849">
        <w:rPr>
          <w:rFonts w:ascii="Segoe UI" w:hAnsi="Segoe UI" w:cs="Segoe UI"/>
          <w:b w:val="0"/>
          <w:i w:val="0"/>
          <w:sz w:val="20"/>
        </w:rPr>
        <w:t>O udzielenie zamówienia mogą</w:t>
      </w:r>
      <w:r w:rsidR="002443D0" w:rsidRPr="00304849">
        <w:rPr>
          <w:rFonts w:ascii="Segoe UI" w:hAnsi="Segoe UI" w:cs="Segoe UI"/>
          <w:b w:val="0"/>
          <w:i w:val="0"/>
          <w:sz w:val="20"/>
        </w:rPr>
        <w:t xml:space="preserve"> ubiegać się Wykonawcy, którzy</w:t>
      </w:r>
      <w:r w:rsidR="00226B4F" w:rsidRPr="00304849">
        <w:rPr>
          <w:rFonts w:ascii="Segoe UI" w:hAnsi="Segoe UI" w:cs="Segoe UI"/>
          <w:b w:val="0"/>
          <w:i w:val="0"/>
          <w:sz w:val="20"/>
        </w:rPr>
        <w:t>:</w:t>
      </w:r>
      <w:r w:rsidR="002443D0" w:rsidRPr="00304849">
        <w:rPr>
          <w:rFonts w:ascii="Segoe UI" w:hAnsi="Segoe UI" w:cs="Segoe UI"/>
          <w:b w:val="0"/>
          <w:i w:val="0"/>
          <w:sz w:val="20"/>
        </w:rPr>
        <w:t xml:space="preserve"> </w:t>
      </w:r>
    </w:p>
    <w:p w14:paraId="0D7499AC" w14:textId="446FFC0B" w:rsidR="00E66A55" w:rsidRPr="00304849" w:rsidRDefault="00226B4F" w:rsidP="00CA20E4">
      <w:pPr>
        <w:pStyle w:val="Tekstpodstawowy"/>
        <w:numPr>
          <w:ilvl w:val="0"/>
          <w:numId w:val="19"/>
        </w:numPr>
        <w:spacing w:after="40"/>
        <w:ind w:left="284" w:hanging="284"/>
        <w:jc w:val="both"/>
        <w:rPr>
          <w:rFonts w:ascii="Segoe UI" w:hAnsi="Segoe UI" w:cs="Segoe UI"/>
          <w:b w:val="0"/>
          <w:i w:val="0"/>
          <w:sz w:val="20"/>
        </w:rPr>
      </w:pPr>
      <w:r w:rsidRPr="00304849">
        <w:rPr>
          <w:rFonts w:ascii="Segoe UI" w:hAnsi="Segoe UI" w:cs="Segoe UI"/>
          <w:b w:val="0"/>
          <w:i w:val="0"/>
          <w:sz w:val="20"/>
        </w:rPr>
        <w:t>nie podlegają wykluczeniu na podstawie:</w:t>
      </w:r>
    </w:p>
    <w:p w14:paraId="38B9FB4A" w14:textId="6383C12E" w:rsidR="00EB5EA7" w:rsidRPr="00304849" w:rsidRDefault="00B86715" w:rsidP="00CA20E4">
      <w:pPr>
        <w:pStyle w:val="Tekstpodstawowy"/>
        <w:numPr>
          <w:ilvl w:val="1"/>
          <w:numId w:val="32"/>
        </w:numPr>
        <w:jc w:val="both"/>
        <w:rPr>
          <w:rFonts w:ascii="Segoe UI" w:hAnsi="Segoe UI" w:cs="Segoe UI"/>
          <w:b w:val="0"/>
          <w:i w:val="0"/>
          <w:sz w:val="20"/>
        </w:rPr>
      </w:pPr>
      <w:r w:rsidRPr="00304849">
        <w:rPr>
          <w:rFonts w:ascii="Segoe UI" w:hAnsi="Segoe UI" w:cs="Segoe UI"/>
          <w:b w:val="0"/>
          <w:i w:val="0"/>
          <w:sz w:val="20"/>
        </w:rPr>
        <w:t xml:space="preserve">art. </w:t>
      </w:r>
      <w:r w:rsidR="00863862" w:rsidRPr="00304849">
        <w:rPr>
          <w:rFonts w:ascii="Segoe UI" w:hAnsi="Segoe UI" w:cs="Segoe UI"/>
          <w:b w:val="0"/>
          <w:i w:val="0"/>
          <w:sz w:val="20"/>
        </w:rPr>
        <w:t xml:space="preserve">108 ust. 1 </w:t>
      </w:r>
      <w:r w:rsidRPr="00304849">
        <w:rPr>
          <w:rFonts w:ascii="Segoe UI" w:hAnsi="Segoe UI" w:cs="Segoe UI"/>
          <w:b w:val="0"/>
          <w:i w:val="0"/>
          <w:sz w:val="20"/>
        </w:rPr>
        <w:t>ustawy P</w:t>
      </w:r>
      <w:r w:rsidR="00756EDE" w:rsidRPr="00304849">
        <w:rPr>
          <w:rFonts w:ascii="Segoe UI" w:hAnsi="Segoe UI" w:cs="Segoe UI"/>
          <w:b w:val="0"/>
          <w:i w:val="0"/>
          <w:sz w:val="20"/>
        </w:rPr>
        <w:t>ZP</w:t>
      </w:r>
      <w:r w:rsidR="00E66A55" w:rsidRPr="00304849">
        <w:rPr>
          <w:rFonts w:ascii="Segoe UI" w:hAnsi="Segoe UI" w:cs="Segoe UI"/>
          <w:b w:val="0"/>
          <w:i w:val="0"/>
          <w:sz w:val="20"/>
        </w:rPr>
        <w:t>;</w:t>
      </w:r>
      <w:r w:rsidR="0026006C" w:rsidRPr="00304849">
        <w:rPr>
          <w:rFonts w:ascii="Segoe UI" w:hAnsi="Segoe UI" w:cs="Segoe UI"/>
          <w:b w:val="0"/>
          <w:i w:val="0"/>
          <w:sz w:val="20"/>
        </w:rPr>
        <w:t xml:space="preserve"> </w:t>
      </w:r>
    </w:p>
    <w:p w14:paraId="5096FA7F" w14:textId="12788644" w:rsidR="00017615" w:rsidRPr="00304849" w:rsidRDefault="00017615" w:rsidP="00CA20E4">
      <w:pPr>
        <w:pStyle w:val="Tekstpodstawowy"/>
        <w:spacing w:after="60"/>
        <w:ind w:left="646"/>
        <w:jc w:val="both"/>
        <w:rPr>
          <w:rFonts w:ascii="Segoe UI" w:hAnsi="Segoe UI" w:cs="Segoe UI"/>
          <w:b w:val="0"/>
          <w:i w:val="0"/>
          <w:sz w:val="20"/>
        </w:rPr>
      </w:pPr>
      <w:r w:rsidRPr="00304849">
        <w:rPr>
          <w:rFonts w:ascii="Segoe UI" w:hAnsi="Segoe UI" w:cs="Segoe UI"/>
          <w:b w:val="0"/>
          <w:i w:val="0"/>
          <w:sz w:val="20"/>
        </w:rPr>
        <w:t>Zamawiający nie przewiduje wykluczenia na podstawie art. 109 ust. 1 ustawy PZP;</w:t>
      </w:r>
    </w:p>
    <w:p w14:paraId="1634ABC2" w14:textId="26E85F6B" w:rsidR="00886587" w:rsidRPr="00886587" w:rsidRDefault="00B77AE7" w:rsidP="00CA20E4">
      <w:pPr>
        <w:pStyle w:val="Tekstpodstawowy"/>
        <w:numPr>
          <w:ilvl w:val="1"/>
          <w:numId w:val="32"/>
        </w:numPr>
        <w:spacing w:after="40"/>
        <w:ind w:left="641" w:hanging="357"/>
        <w:jc w:val="both"/>
        <w:rPr>
          <w:rFonts w:ascii="Segoe UI" w:hAnsi="Segoe UI" w:cs="Segoe UI"/>
          <w:b w:val="0"/>
          <w:i w:val="0"/>
          <w:sz w:val="20"/>
        </w:rPr>
      </w:pPr>
      <w:r w:rsidRPr="00304849">
        <w:rPr>
          <w:rFonts w:ascii="Segoe UI" w:hAnsi="Segoe UI" w:cs="Segoe UI"/>
          <w:b w:val="0"/>
          <w:i w:val="0"/>
          <w:sz w:val="20"/>
        </w:rPr>
        <w:t>art. 7 ust. 1 ustawy z dnia 13 kwietnia 2022 r. o szczególnych rozwiązaniach w zakresie przeciwdziałania wspieraniu agresji na Ukrainę oraz służących och</w:t>
      </w:r>
      <w:r w:rsidR="00DF6143">
        <w:rPr>
          <w:rFonts w:ascii="Segoe UI" w:hAnsi="Segoe UI" w:cs="Segoe UI"/>
          <w:b w:val="0"/>
          <w:i w:val="0"/>
          <w:sz w:val="20"/>
        </w:rPr>
        <w:t>ronie bezpieczeństwa narodowego</w:t>
      </w:r>
      <w:r w:rsidR="00786319" w:rsidRPr="00304849">
        <w:rPr>
          <w:rFonts w:ascii="Segoe UI" w:hAnsi="Segoe UI" w:cs="Segoe UI"/>
          <w:b w:val="0"/>
          <w:i w:val="0"/>
          <w:sz w:val="20"/>
        </w:rPr>
        <w:t>;</w:t>
      </w:r>
    </w:p>
    <w:p w14:paraId="534A2D26" w14:textId="77777777" w:rsidR="002C08AD" w:rsidRPr="00905FB6" w:rsidRDefault="002C08AD" w:rsidP="002C08AD">
      <w:pPr>
        <w:pStyle w:val="Tekstpodstawowy"/>
        <w:numPr>
          <w:ilvl w:val="0"/>
          <w:numId w:val="19"/>
        </w:numPr>
        <w:spacing w:after="120"/>
        <w:ind w:left="284" w:hanging="284"/>
        <w:jc w:val="both"/>
        <w:rPr>
          <w:rFonts w:ascii="Segoe UI" w:hAnsi="Segoe UI" w:cs="Segoe UI"/>
          <w:b w:val="0"/>
          <w:i w:val="0"/>
          <w:sz w:val="20"/>
        </w:rPr>
      </w:pPr>
      <w:r w:rsidRPr="00905FB6">
        <w:rPr>
          <w:rFonts w:ascii="Segoe UI" w:hAnsi="Segoe UI" w:cs="Segoe UI"/>
          <w:b w:val="0"/>
          <w:i w:val="0"/>
          <w:sz w:val="20"/>
        </w:rPr>
        <w:t>spełniają warunki</w:t>
      </w:r>
      <w:r w:rsidR="00886587" w:rsidRPr="00905FB6">
        <w:rPr>
          <w:rFonts w:ascii="Segoe UI" w:hAnsi="Segoe UI" w:cs="Segoe UI"/>
          <w:b w:val="0"/>
          <w:i w:val="0"/>
          <w:sz w:val="20"/>
        </w:rPr>
        <w:t xml:space="preserve"> udziału w postępowaniu dotycząc</w:t>
      </w:r>
      <w:r w:rsidRPr="00905FB6">
        <w:rPr>
          <w:rFonts w:ascii="Segoe UI" w:hAnsi="Segoe UI" w:cs="Segoe UI"/>
          <w:b w:val="0"/>
          <w:i w:val="0"/>
          <w:sz w:val="20"/>
        </w:rPr>
        <w:t>e:</w:t>
      </w:r>
    </w:p>
    <w:p w14:paraId="5335946C" w14:textId="6A4CAC29" w:rsidR="002C08AD" w:rsidRPr="00905FB6" w:rsidRDefault="00886587" w:rsidP="00905FB6">
      <w:pPr>
        <w:pStyle w:val="Tekstpodstawowy"/>
        <w:numPr>
          <w:ilvl w:val="1"/>
          <w:numId w:val="57"/>
        </w:numPr>
        <w:spacing w:after="120"/>
        <w:ind w:left="641" w:hanging="357"/>
        <w:jc w:val="both"/>
        <w:rPr>
          <w:rFonts w:ascii="Segoe UI" w:hAnsi="Segoe UI" w:cs="Segoe UI"/>
          <w:b w:val="0"/>
          <w:i w:val="0"/>
          <w:sz w:val="20"/>
        </w:rPr>
      </w:pPr>
      <w:r w:rsidRPr="00C872C1">
        <w:rPr>
          <w:rFonts w:ascii="Segoe UI" w:hAnsi="Segoe UI" w:cs="Segoe UI"/>
          <w:b w:val="0"/>
          <w:i w:val="0"/>
          <w:sz w:val="20"/>
          <w:u w:val="single"/>
        </w:rPr>
        <w:t>uprawnień do prowadzenia określonej działalności gospodarczej lub zawodowej</w:t>
      </w:r>
      <w:r w:rsidRPr="00320428">
        <w:rPr>
          <w:rFonts w:ascii="Segoe UI" w:hAnsi="Segoe UI" w:cs="Segoe UI"/>
          <w:b w:val="0"/>
          <w:i w:val="0"/>
          <w:sz w:val="20"/>
        </w:rPr>
        <w:t>:</w:t>
      </w:r>
    </w:p>
    <w:p w14:paraId="1F8C8B61" w14:textId="59CAC6B3" w:rsidR="002C08AD" w:rsidRPr="002C08AD" w:rsidRDefault="002C08AD" w:rsidP="002C08AD">
      <w:pPr>
        <w:spacing w:after="120"/>
        <w:ind w:firstLine="644"/>
        <w:jc w:val="both"/>
        <w:rPr>
          <w:rFonts w:ascii="Segoe UI" w:hAnsi="Segoe UI" w:cs="Segoe UI"/>
        </w:rPr>
      </w:pPr>
      <w:r w:rsidRPr="002C08AD">
        <w:rPr>
          <w:rFonts w:ascii="Segoe UI" w:hAnsi="Segoe UI" w:cs="Segoe UI"/>
        </w:rPr>
        <w:t>Wykonawca spełni warunek, jeżeli wykaże, że posiada:</w:t>
      </w:r>
    </w:p>
    <w:p w14:paraId="370B59A4" w14:textId="7D983BEE" w:rsidR="002C08AD" w:rsidRDefault="002C08AD" w:rsidP="002C08AD">
      <w:pPr>
        <w:spacing w:after="120"/>
        <w:ind w:left="644"/>
        <w:jc w:val="both"/>
        <w:rPr>
          <w:rFonts w:ascii="Segoe UI" w:hAnsi="Segoe UI" w:cs="Segoe UI"/>
          <w:lang w:eastAsia="pl-PL"/>
        </w:rPr>
      </w:pPr>
      <w:r>
        <w:rPr>
          <w:rFonts w:ascii="Segoe UI" w:hAnsi="Segoe UI" w:cs="Segoe UI"/>
        </w:rPr>
        <w:t xml:space="preserve">2.1.1) </w:t>
      </w:r>
      <w:r w:rsidRPr="002C08AD">
        <w:rPr>
          <w:rFonts w:ascii="Segoe UI" w:hAnsi="Segoe UI" w:cs="Segoe UI"/>
          <w:lang w:eastAsia="pl-PL"/>
        </w:rPr>
        <w:t>koncesję wydaną przez Ministra Spraw Wewnętrznych i Administracji na wykonywanie  działalności gospodarczej w zakresie ochrony osób i mienia</w:t>
      </w:r>
      <w:r>
        <w:rPr>
          <w:rFonts w:ascii="Segoe UI" w:hAnsi="Segoe UI" w:cs="Segoe UI"/>
          <w:lang w:eastAsia="pl-PL"/>
        </w:rPr>
        <w:t>;</w:t>
      </w:r>
    </w:p>
    <w:p w14:paraId="33009E8F" w14:textId="014EEC18" w:rsidR="002C08AD" w:rsidRPr="002C08AD" w:rsidRDefault="002C08AD" w:rsidP="002C08AD">
      <w:pPr>
        <w:spacing w:after="120"/>
        <w:ind w:left="644"/>
        <w:jc w:val="both"/>
        <w:rPr>
          <w:rFonts w:ascii="Segoe UI" w:hAnsi="Segoe UI" w:cs="Segoe UI"/>
          <w:lang w:eastAsia="pl-PL"/>
        </w:rPr>
      </w:pPr>
      <w:r>
        <w:rPr>
          <w:rFonts w:ascii="Segoe UI" w:hAnsi="Segoe UI" w:cs="Segoe UI"/>
          <w:lang w:eastAsia="pl-PL"/>
        </w:rPr>
        <w:t xml:space="preserve">2.1.2) </w:t>
      </w:r>
      <w:r w:rsidRPr="002C08AD">
        <w:rPr>
          <w:rFonts w:ascii="Segoe UI" w:hAnsi="Segoe UI" w:cs="Segoe UI"/>
          <w:lang w:eastAsia="pl-PL"/>
        </w:rPr>
        <w:t>pozwolenie radiowe Prezesa Urzędu Komunikacji Elektronicznej na używanie radiokomunikacyjnych urządzeń nadawczo – odbiorczych pracujących w sieci  radiokomunikacji ruchomej lądowej typu monitoringu  systemów alarmowych i typu dyspozytorskiego obejmującym swym zasięgiem G</w:t>
      </w:r>
      <w:r>
        <w:rPr>
          <w:rFonts w:ascii="Segoe UI" w:hAnsi="Segoe UI" w:cs="Segoe UI"/>
          <w:lang w:eastAsia="pl-PL"/>
        </w:rPr>
        <w:t xml:space="preserve">minę Koszalin (wyszczególnione </w:t>
      </w:r>
      <w:r w:rsidRPr="002C08AD">
        <w:rPr>
          <w:rFonts w:ascii="Segoe UI" w:hAnsi="Segoe UI" w:cs="Segoe UI"/>
          <w:lang w:eastAsia="pl-PL"/>
        </w:rPr>
        <w:t>w warunkach wykorzystania częstotliwości);</w:t>
      </w:r>
    </w:p>
    <w:p w14:paraId="3F6FC26D" w14:textId="54A78A67" w:rsidR="00886587" w:rsidRPr="00736587" w:rsidRDefault="002C08AD" w:rsidP="002C08AD">
      <w:pPr>
        <w:spacing w:after="120"/>
        <w:ind w:left="284"/>
        <w:jc w:val="both"/>
        <w:rPr>
          <w:rFonts w:ascii="Segoe UI" w:hAnsi="Segoe UI" w:cs="Segoe UI"/>
        </w:rPr>
      </w:pPr>
      <w:r>
        <w:rPr>
          <w:rFonts w:ascii="Segoe UI" w:hAnsi="Segoe UI" w:cs="Segoe UI"/>
        </w:rPr>
        <w:t xml:space="preserve">2.2) </w:t>
      </w:r>
      <w:r w:rsidR="00886587" w:rsidRPr="00C872C1">
        <w:rPr>
          <w:rFonts w:ascii="Segoe UI" w:hAnsi="Segoe UI" w:cs="Segoe UI"/>
          <w:u w:val="single"/>
        </w:rPr>
        <w:t>zdolności technicznej lub zawodowej</w:t>
      </w:r>
      <w:r w:rsidR="00886587" w:rsidRPr="00736587">
        <w:rPr>
          <w:rFonts w:ascii="Segoe UI" w:hAnsi="Segoe UI" w:cs="Segoe UI"/>
        </w:rPr>
        <w:t xml:space="preserve">: </w:t>
      </w:r>
    </w:p>
    <w:p w14:paraId="3D8295A8" w14:textId="77777777" w:rsidR="00886587" w:rsidRPr="00736587" w:rsidRDefault="00886587" w:rsidP="002C08AD">
      <w:pPr>
        <w:spacing w:after="120"/>
        <w:ind w:firstLine="709"/>
        <w:jc w:val="both"/>
        <w:rPr>
          <w:rFonts w:ascii="Segoe UI" w:hAnsi="Segoe UI" w:cs="Segoe UI"/>
        </w:rPr>
      </w:pPr>
      <w:r w:rsidRPr="00736587">
        <w:rPr>
          <w:rFonts w:ascii="Segoe UI" w:hAnsi="Segoe UI" w:cs="Segoe UI"/>
        </w:rPr>
        <w:t>Wykonawca spełni warunek, jeżeli wykaże, że:</w:t>
      </w:r>
    </w:p>
    <w:p w14:paraId="4146912E" w14:textId="35C1EC6D" w:rsidR="002C08AD" w:rsidRPr="002C08AD" w:rsidRDefault="002C08AD" w:rsidP="002C08AD">
      <w:pPr>
        <w:spacing w:after="120"/>
        <w:ind w:left="1276" w:hanging="567"/>
        <w:jc w:val="both"/>
        <w:rPr>
          <w:rFonts w:ascii="Segoe UI" w:hAnsi="Segoe UI" w:cs="Segoe UI"/>
        </w:rPr>
      </w:pPr>
      <w:r w:rsidRPr="002C08AD">
        <w:rPr>
          <w:rFonts w:ascii="Segoe UI" w:hAnsi="Segoe UI" w:cs="Segoe UI"/>
        </w:rPr>
        <w:t xml:space="preserve">2.2.1) w okresie ostatnich 3 lat, licząc wstecz od dnia, w którym upływa termin składania ofert, </w:t>
      </w:r>
      <w:r w:rsidRPr="002C08AD">
        <w:rPr>
          <w:rFonts w:ascii="Segoe UI" w:hAnsi="Segoe UI" w:cs="Segoe UI"/>
        </w:rPr>
        <w:br/>
        <w:t xml:space="preserve">a jeżeli okres prowadzenia działalności jest krótszy – w tym okresie, należycie wykonał </w:t>
      </w:r>
      <w:r>
        <w:rPr>
          <w:rFonts w:ascii="Segoe UI" w:hAnsi="Segoe UI" w:cs="Segoe UI"/>
        </w:rPr>
        <w:br/>
      </w:r>
      <w:r w:rsidRPr="002C08AD">
        <w:rPr>
          <w:rFonts w:ascii="Segoe UI" w:hAnsi="Segoe UI" w:cs="Segoe UI"/>
        </w:rPr>
        <w:t>lub wykonuje w budynku użyteczności publicznej:</w:t>
      </w:r>
    </w:p>
    <w:p w14:paraId="4B3C701F" w14:textId="37325F8D" w:rsidR="002C08AD" w:rsidRPr="002C08AD" w:rsidRDefault="002C08AD" w:rsidP="002C08AD">
      <w:pPr>
        <w:spacing w:after="120"/>
        <w:ind w:left="1276"/>
        <w:jc w:val="both"/>
        <w:rPr>
          <w:rFonts w:ascii="Segoe UI" w:hAnsi="Segoe UI" w:cs="Segoe UI"/>
        </w:rPr>
      </w:pPr>
      <w:r w:rsidRPr="002C08AD">
        <w:rPr>
          <w:rFonts w:ascii="Segoe UI" w:hAnsi="Segoe UI" w:cs="Segoe UI"/>
        </w:rPr>
        <w:t xml:space="preserve">2.2.1.1) co najmniej 1 usługę polegającą na bezpośredniej ochronie fizycznej stałej polegającej na stałej obecności pracownika ochrony na obiekcie o wartości tej usługi </w:t>
      </w:r>
      <w:r>
        <w:rPr>
          <w:rFonts w:ascii="Segoe UI" w:hAnsi="Segoe UI" w:cs="Segoe UI"/>
        </w:rPr>
        <w:br/>
      </w:r>
      <w:r w:rsidRPr="002C08AD">
        <w:rPr>
          <w:rFonts w:ascii="Segoe UI" w:hAnsi="Segoe UI" w:cs="Segoe UI"/>
        </w:rPr>
        <w:t>co najmniej 400.000,00 zł brutto,</w:t>
      </w:r>
    </w:p>
    <w:p w14:paraId="68A62A01" w14:textId="77777777" w:rsidR="002C08AD" w:rsidRPr="002C08AD" w:rsidRDefault="002C08AD" w:rsidP="002C08AD">
      <w:pPr>
        <w:spacing w:after="120"/>
        <w:ind w:left="1276"/>
        <w:jc w:val="both"/>
        <w:rPr>
          <w:rFonts w:ascii="Segoe UI" w:hAnsi="Segoe UI" w:cs="Segoe UI"/>
        </w:rPr>
      </w:pPr>
      <w:r w:rsidRPr="002C08AD">
        <w:rPr>
          <w:rFonts w:ascii="Segoe UI" w:hAnsi="Segoe UI" w:cs="Segoe UI"/>
        </w:rPr>
        <w:t xml:space="preserve">2.2.1.2) co najmniej 1 usługę polegającą na wykonywaniu podjazdów prewencyjnych </w:t>
      </w:r>
      <w:r w:rsidRPr="002C08AD">
        <w:rPr>
          <w:rFonts w:ascii="Segoe UI" w:hAnsi="Segoe UI" w:cs="Segoe UI"/>
        </w:rPr>
        <w:br/>
        <w:t>o wartości tej usługi co najmniej 70.000,00 zł brutto,</w:t>
      </w:r>
    </w:p>
    <w:p w14:paraId="49A652E9" w14:textId="77777777" w:rsidR="002C08AD" w:rsidRPr="002C08AD" w:rsidRDefault="002C08AD" w:rsidP="002C08AD">
      <w:pPr>
        <w:spacing w:after="120"/>
        <w:ind w:left="1276"/>
        <w:jc w:val="both"/>
        <w:rPr>
          <w:rFonts w:ascii="Segoe UI" w:hAnsi="Segoe UI" w:cs="Segoe UI"/>
        </w:rPr>
      </w:pPr>
      <w:r w:rsidRPr="002C08AD">
        <w:rPr>
          <w:rFonts w:ascii="Segoe UI" w:hAnsi="Segoe UI" w:cs="Segoe UI"/>
        </w:rPr>
        <w:t>2.2.1.3) co najmniej 1 usługę polegającą na dozorze sygnałów przesyłanych, gromadzonych i przekazywanych w elektronicznych urządzeniach i systemach alarmowych o wartości tej usługi co najmniej 10.000,00 zł brutto,</w:t>
      </w:r>
    </w:p>
    <w:p w14:paraId="0CC799BA" w14:textId="77777777" w:rsidR="002C08AD" w:rsidRPr="002C08AD" w:rsidRDefault="002C08AD" w:rsidP="002C08AD">
      <w:pPr>
        <w:spacing w:after="120"/>
        <w:ind w:left="1276"/>
        <w:jc w:val="both"/>
        <w:rPr>
          <w:rFonts w:ascii="Segoe UI" w:hAnsi="Segoe UI" w:cs="Segoe UI"/>
        </w:rPr>
      </w:pPr>
      <w:r w:rsidRPr="002C08AD">
        <w:rPr>
          <w:rFonts w:ascii="Segoe UI" w:hAnsi="Segoe UI" w:cs="Segoe UI"/>
        </w:rPr>
        <w:t xml:space="preserve">2.2.1.4) co najmniej 1 usługę polegającą na wykonywaniu zabezpieczenia technicznego </w:t>
      </w:r>
      <w:r w:rsidRPr="002C08AD">
        <w:rPr>
          <w:rFonts w:ascii="Segoe UI" w:hAnsi="Segoe UI" w:cs="Segoe UI"/>
        </w:rPr>
        <w:br/>
        <w:t xml:space="preserve">w zakresie konserwacji i napraw elektronicznych urządzeń i systemów alarmowych </w:t>
      </w:r>
      <w:r w:rsidRPr="002C08AD">
        <w:rPr>
          <w:rFonts w:ascii="Segoe UI" w:hAnsi="Segoe UI" w:cs="Segoe UI"/>
        </w:rPr>
        <w:br/>
        <w:t>o wartości tej usługi co najmniej 10.000,00 zł brutto,</w:t>
      </w:r>
    </w:p>
    <w:p w14:paraId="0A7B03D6" w14:textId="4FF93952" w:rsidR="002C08AD" w:rsidRPr="002C08AD" w:rsidRDefault="002C08AD" w:rsidP="002C08AD">
      <w:pPr>
        <w:spacing w:after="120"/>
        <w:ind w:left="1276"/>
        <w:jc w:val="both"/>
        <w:rPr>
          <w:rFonts w:ascii="Segoe UI" w:hAnsi="Segoe UI" w:cs="Segoe UI"/>
        </w:rPr>
      </w:pPr>
      <w:r w:rsidRPr="002C08AD">
        <w:rPr>
          <w:rFonts w:ascii="Segoe UI" w:hAnsi="Segoe UI" w:cs="Segoe UI"/>
        </w:rPr>
        <w:t>2.2.1.5) co najmniej 1 usługę polegającą na wykonywaniu transportu wartości pieniężnych lub innych przedmiotów wartościowych o wartości tej usługi co najmniej 30.000,00 zł brutto;</w:t>
      </w:r>
    </w:p>
    <w:p w14:paraId="2C4EE270" w14:textId="77777777" w:rsidR="002C08AD" w:rsidRPr="002C08AD" w:rsidRDefault="002C08AD" w:rsidP="00905FB6">
      <w:pPr>
        <w:suppressAutoHyphens w:val="0"/>
        <w:spacing w:after="120"/>
        <w:ind w:left="709" w:firstLine="567"/>
        <w:jc w:val="both"/>
        <w:rPr>
          <w:rFonts w:ascii="Segoe UI" w:hAnsi="Segoe UI" w:cs="Segoe UI"/>
          <w:lang w:eastAsia="pl-PL"/>
        </w:rPr>
      </w:pPr>
      <w:r w:rsidRPr="002C08AD">
        <w:rPr>
          <w:rFonts w:ascii="Segoe UI" w:hAnsi="Segoe UI" w:cs="Segoe UI"/>
          <w:b/>
          <w:bCs/>
          <w:lang w:eastAsia="pl-PL"/>
        </w:rPr>
        <w:t>Uwaga!</w:t>
      </w:r>
    </w:p>
    <w:p w14:paraId="6951B748" w14:textId="35AFCBB4" w:rsidR="002C08AD" w:rsidRPr="002C08AD" w:rsidRDefault="002C08AD" w:rsidP="002C08AD">
      <w:pPr>
        <w:pStyle w:val="Akapitzlist"/>
        <w:numPr>
          <w:ilvl w:val="3"/>
          <w:numId w:val="16"/>
        </w:numPr>
        <w:suppressAutoHyphens w:val="0"/>
        <w:spacing w:after="0" w:line="240" w:lineRule="auto"/>
        <w:ind w:left="1560" w:hanging="284"/>
        <w:jc w:val="both"/>
        <w:rPr>
          <w:rFonts w:ascii="Segoe UI" w:hAnsi="Segoe UI" w:cs="Segoe UI"/>
          <w:sz w:val="20"/>
          <w:lang w:eastAsia="pl-PL"/>
        </w:rPr>
      </w:pPr>
      <w:r w:rsidRPr="002C08AD">
        <w:rPr>
          <w:rFonts w:ascii="Segoe UI" w:hAnsi="Segoe UI" w:cs="Segoe UI"/>
          <w:iCs/>
          <w:sz w:val="20"/>
          <w:lang w:eastAsia="pl-PL"/>
        </w:rPr>
        <w:t>Zamawiający uzna za spełnianie warunku wykonanie lub wykonywanie usług określonych w ppkt 2.2.1.1 – 2.2.1.5 jako:</w:t>
      </w:r>
    </w:p>
    <w:p w14:paraId="7EF121C4" w14:textId="77777777" w:rsidR="002C08AD" w:rsidRPr="002C08AD" w:rsidRDefault="002C08AD" w:rsidP="00066FF0">
      <w:pPr>
        <w:numPr>
          <w:ilvl w:val="0"/>
          <w:numId w:val="54"/>
        </w:numPr>
        <w:tabs>
          <w:tab w:val="left" w:pos="1843"/>
        </w:tabs>
        <w:suppressAutoHyphens w:val="0"/>
        <w:ind w:left="1560" w:firstLine="0"/>
        <w:jc w:val="both"/>
        <w:rPr>
          <w:rFonts w:ascii="Segoe UI" w:hAnsi="Segoe UI" w:cs="Segoe UI"/>
          <w:lang w:eastAsia="pl-PL"/>
        </w:rPr>
      </w:pPr>
      <w:r w:rsidRPr="002C08AD">
        <w:rPr>
          <w:rFonts w:ascii="Segoe UI" w:hAnsi="Segoe UI" w:cs="Segoe UI"/>
          <w:lang w:eastAsia="pl-PL"/>
        </w:rPr>
        <w:t xml:space="preserve">jedno zadanie – wykonane lub wykonywane w ramach jednej umowy o łącznej wartości usług minimum </w:t>
      </w:r>
      <w:hyperlink r:id="rId8" w:history="1">
        <w:r w:rsidRPr="002C08AD">
          <w:rPr>
            <w:rFonts w:ascii="Segoe UI" w:hAnsi="Segoe UI" w:cs="Segoe UI"/>
            <w:u w:val="single"/>
            <w:lang w:eastAsia="pl-PL"/>
          </w:rPr>
          <w:t>520</w:t>
        </w:r>
      </w:hyperlink>
      <w:r w:rsidRPr="002C08AD">
        <w:rPr>
          <w:rFonts w:ascii="Segoe UI" w:hAnsi="Segoe UI" w:cs="Segoe UI"/>
          <w:u w:val="single"/>
          <w:lang w:eastAsia="pl-PL"/>
        </w:rPr>
        <w:t>.000,00 zł brutto</w:t>
      </w:r>
      <w:r w:rsidRPr="002C08AD">
        <w:rPr>
          <w:rFonts w:ascii="Segoe UI" w:hAnsi="Segoe UI" w:cs="Segoe UI"/>
          <w:lang w:eastAsia="pl-PL"/>
        </w:rPr>
        <w:t xml:space="preserve"> </w:t>
      </w:r>
      <w:r w:rsidRPr="002C08AD">
        <w:rPr>
          <w:rFonts w:ascii="Segoe UI" w:hAnsi="Segoe UI" w:cs="Segoe UI"/>
        </w:rPr>
        <w:t xml:space="preserve">i obejmującej swoim zakresem </w:t>
      </w:r>
      <w:r w:rsidRPr="002C08AD">
        <w:rPr>
          <w:rFonts w:ascii="Segoe UI" w:hAnsi="Segoe UI" w:cs="Segoe UI"/>
        </w:rPr>
        <w:br/>
        <w:t xml:space="preserve">i wartością co najmniej usługi określone przez Zamawiającego </w:t>
      </w:r>
      <w:r w:rsidRPr="002C08AD">
        <w:rPr>
          <w:rFonts w:ascii="Segoe UI" w:hAnsi="Segoe UI" w:cs="Segoe UI"/>
          <w:lang w:eastAsia="pl-PL"/>
        </w:rPr>
        <w:t>w ppkt 2.2.1.1 – 2.2.1.5</w:t>
      </w:r>
    </w:p>
    <w:p w14:paraId="03A94987" w14:textId="77777777" w:rsidR="002C08AD" w:rsidRPr="002C08AD" w:rsidRDefault="002C08AD" w:rsidP="00FE7106">
      <w:pPr>
        <w:suppressAutoHyphens w:val="0"/>
        <w:spacing w:before="120" w:after="120"/>
        <w:ind w:left="1276" w:firstLine="284"/>
        <w:jc w:val="both"/>
        <w:rPr>
          <w:rFonts w:ascii="Segoe UI" w:hAnsi="Segoe UI" w:cs="Segoe UI"/>
          <w:lang w:eastAsia="pl-PL"/>
        </w:rPr>
      </w:pPr>
      <w:r w:rsidRPr="002C08AD">
        <w:rPr>
          <w:rFonts w:ascii="Segoe UI" w:hAnsi="Segoe UI" w:cs="Segoe UI"/>
          <w:iCs/>
          <w:lang w:eastAsia="pl-PL"/>
        </w:rPr>
        <w:t xml:space="preserve">lub </w:t>
      </w:r>
    </w:p>
    <w:p w14:paraId="1076741F" w14:textId="77777777" w:rsidR="002C08AD" w:rsidRPr="002C08AD" w:rsidRDefault="002C08AD" w:rsidP="00066FF0">
      <w:pPr>
        <w:numPr>
          <w:ilvl w:val="0"/>
          <w:numId w:val="54"/>
        </w:numPr>
        <w:tabs>
          <w:tab w:val="left" w:pos="1843"/>
        </w:tabs>
        <w:suppressAutoHyphens w:val="0"/>
        <w:ind w:left="1560" w:firstLine="0"/>
        <w:jc w:val="both"/>
        <w:rPr>
          <w:rFonts w:ascii="Segoe UI" w:hAnsi="Segoe UI" w:cs="Segoe UI"/>
          <w:lang w:eastAsia="pl-PL"/>
        </w:rPr>
      </w:pPr>
      <w:r w:rsidRPr="002C08AD">
        <w:rPr>
          <w:rFonts w:ascii="Segoe UI" w:hAnsi="Segoe UI" w:cs="Segoe UI"/>
          <w:lang w:eastAsia="pl-PL"/>
        </w:rPr>
        <w:t xml:space="preserve">kilka zadań niezależnych – wykonanych lub wykonywanych w ramach odrębnych umów – odpowiadających swoim zakresem i wartością usługom, o których mowa </w:t>
      </w:r>
      <w:r w:rsidRPr="002C08AD">
        <w:rPr>
          <w:rFonts w:ascii="Segoe UI" w:hAnsi="Segoe UI" w:cs="Segoe UI"/>
          <w:lang w:eastAsia="pl-PL"/>
        </w:rPr>
        <w:br/>
        <w:t>w ppkt 2.2.1.1 – 2.2.1.5.</w:t>
      </w:r>
    </w:p>
    <w:tbl>
      <w:tblPr>
        <w:tblW w:w="4500" w:type="pct"/>
        <w:tblCellSpacing w:w="15" w:type="dxa"/>
        <w:tblCellMar>
          <w:top w:w="15" w:type="dxa"/>
          <w:left w:w="15" w:type="dxa"/>
          <w:bottom w:w="15" w:type="dxa"/>
          <w:right w:w="15" w:type="dxa"/>
        </w:tblCellMar>
        <w:tblLook w:val="04A0" w:firstRow="1" w:lastRow="0" w:firstColumn="1" w:lastColumn="0" w:noHBand="0" w:noVBand="1"/>
      </w:tblPr>
      <w:tblGrid>
        <w:gridCol w:w="8163"/>
      </w:tblGrid>
      <w:tr w:rsidR="002C08AD" w:rsidRPr="002C08AD" w14:paraId="718CC06C" w14:textId="77777777" w:rsidTr="00E14360">
        <w:trPr>
          <w:tblCellSpacing w:w="15" w:type="dxa"/>
        </w:trPr>
        <w:tc>
          <w:tcPr>
            <w:tcW w:w="0" w:type="auto"/>
            <w:vAlign w:val="center"/>
            <w:hideMark/>
          </w:tcPr>
          <w:p w14:paraId="2B5185F5" w14:textId="77777777" w:rsidR="002C08AD" w:rsidRPr="002C08AD" w:rsidRDefault="002C08AD" w:rsidP="002C08AD">
            <w:pPr>
              <w:suppressAutoHyphens w:val="0"/>
              <w:jc w:val="both"/>
              <w:rPr>
                <w:rFonts w:ascii="Segoe UI" w:hAnsi="Segoe UI" w:cs="Segoe UI"/>
                <w:color w:val="0070C0"/>
                <w:lang w:eastAsia="pl-PL"/>
              </w:rPr>
            </w:pPr>
          </w:p>
        </w:tc>
      </w:tr>
    </w:tbl>
    <w:p w14:paraId="7FB9B263" w14:textId="057B40D7" w:rsidR="002C08AD" w:rsidRPr="002C08AD" w:rsidRDefault="002C08AD" w:rsidP="00066FF0">
      <w:pPr>
        <w:numPr>
          <w:ilvl w:val="0"/>
          <w:numId w:val="56"/>
        </w:numPr>
        <w:tabs>
          <w:tab w:val="left" w:pos="1560"/>
        </w:tabs>
        <w:suppressAutoHyphens w:val="0"/>
        <w:spacing w:after="60"/>
        <w:ind w:left="1276" w:firstLine="0"/>
        <w:jc w:val="both"/>
        <w:rPr>
          <w:rFonts w:ascii="Segoe UI" w:hAnsi="Segoe UI" w:cs="Segoe UI"/>
          <w:b/>
          <w:bCs/>
          <w:iCs/>
          <w:lang w:eastAsia="pl-PL"/>
        </w:rPr>
      </w:pPr>
      <w:r w:rsidRPr="002C08AD">
        <w:rPr>
          <w:rFonts w:ascii="Segoe UI" w:hAnsi="Segoe UI" w:cs="Segoe UI"/>
          <w:lang w:eastAsia="pl-PL"/>
        </w:rPr>
        <w:t xml:space="preserve">Pod pojęciem budynku użyteczności publicznej rozumie się, zgodnie z definicją zawartą w § 3 pkt 6 Rozporządzenia Ministra Infrastruktury z dnia 12 kwietnia 2002 r. </w:t>
      </w:r>
      <w:r>
        <w:rPr>
          <w:rFonts w:ascii="Segoe UI" w:hAnsi="Segoe UI" w:cs="Segoe UI"/>
          <w:lang w:eastAsia="pl-PL"/>
        </w:rPr>
        <w:br/>
      </w:r>
      <w:r w:rsidRPr="002C08AD">
        <w:rPr>
          <w:rFonts w:ascii="Segoe UI" w:hAnsi="Segoe UI" w:cs="Segoe UI"/>
          <w:lang w:eastAsia="pl-PL"/>
        </w:rPr>
        <w:t>w sprawie warunków technicznych, jakim powinny odpowiadać budynki i ich usytuowanie (</w:t>
      </w:r>
      <w:r w:rsidRPr="002C08AD">
        <w:rPr>
          <w:rFonts w:ascii="Segoe UI" w:eastAsiaTheme="minorHAnsi" w:hAnsi="Segoe UI" w:cs="Segoe UI"/>
          <w:bCs/>
          <w:lang w:eastAsia="en-US"/>
        </w:rPr>
        <w:t>Dz. U. z 2022 r., poz. 1225 z późn. zm.</w:t>
      </w:r>
      <w:r w:rsidRPr="002C08AD">
        <w:rPr>
          <w:rFonts w:ascii="Segoe UI" w:hAnsi="Segoe UI" w:cs="Segoe UI"/>
          <w:lang w:eastAsia="pl-PL"/>
        </w:rPr>
        <w:t>), budynek przeznaczony na potrzeby administracji publicznej, wymiaru sprawiedliwości, kultury, kultu religijnego, oświaty, szkolnictwa wyższego, nauki, wychowania, opieki zdrowotnej, społecznej lub socjalnej, obsługi bankowej, 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p>
    <w:p w14:paraId="19A9DC3C" w14:textId="27C30593" w:rsidR="002C08AD" w:rsidRPr="002C08AD" w:rsidRDefault="002C08AD" w:rsidP="00066FF0">
      <w:pPr>
        <w:numPr>
          <w:ilvl w:val="0"/>
          <w:numId w:val="56"/>
        </w:numPr>
        <w:tabs>
          <w:tab w:val="left" w:pos="1560"/>
        </w:tabs>
        <w:suppressAutoHyphens w:val="0"/>
        <w:spacing w:after="120"/>
        <w:ind w:left="1276" w:firstLine="0"/>
        <w:jc w:val="both"/>
        <w:rPr>
          <w:rFonts w:ascii="Segoe UI" w:hAnsi="Segoe UI" w:cs="Segoe UI"/>
          <w:b/>
          <w:bCs/>
          <w:iCs/>
          <w:lang w:eastAsia="pl-PL"/>
        </w:rPr>
      </w:pPr>
      <w:r w:rsidRPr="002C08AD">
        <w:rPr>
          <w:rFonts w:ascii="Segoe UI" w:eastAsiaTheme="minorHAnsi" w:hAnsi="Segoe UI" w:cs="Segoe UI"/>
          <w:lang w:eastAsia="en-US"/>
        </w:rPr>
        <w:t xml:space="preserve">W przypadku, gdy złożone przez Wykonawców podmiotowe środki dowodowe na potwierdzenie spełniania warunków udziału w postępowaniu będą zawierały kwoty wyrażone w walutach innych niż PLN, do oceny spełniania każdego warunku zawierającego daną kwotę lub wartość, wielkości te Wykonawca przeliczy po średnim kursie waluty obcej ogłoszonym przez NBP w dniu publikacji ogłoszenia </w:t>
      </w:r>
      <w:r w:rsidRPr="002C08AD">
        <w:rPr>
          <w:rFonts w:ascii="Segoe UI" w:eastAsiaTheme="minorHAnsi" w:hAnsi="Segoe UI" w:cs="Segoe UI"/>
          <w:lang w:eastAsia="en-US"/>
        </w:rPr>
        <w:br/>
        <w:t>o zamówieniu w Biuletynie Zamówień Publicznych.</w:t>
      </w:r>
    </w:p>
    <w:p w14:paraId="2472AA63" w14:textId="77777777" w:rsidR="002C08AD" w:rsidRPr="002C08AD" w:rsidRDefault="002C08AD" w:rsidP="00FE7106">
      <w:pPr>
        <w:tabs>
          <w:tab w:val="left" w:pos="1560"/>
        </w:tabs>
        <w:suppressAutoHyphens w:val="0"/>
        <w:spacing w:after="120"/>
        <w:ind w:firstLine="709"/>
        <w:jc w:val="both"/>
        <w:rPr>
          <w:rFonts w:ascii="Segoe UI" w:hAnsi="Segoe UI" w:cs="Segoe UI"/>
          <w:b/>
          <w:lang w:eastAsia="pl-PL"/>
        </w:rPr>
      </w:pPr>
      <w:r w:rsidRPr="002C08AD">
        <w:rPr>
          <w:rFonts w:ascii="Segoe UI" w:hAnsi="Segoe UI" w:cs="Segoe UI"/>
          <w:bCs/>
          <w:iCs/>
          <w:lang w:eastAsia="pl-PL"/>
        </w:rPr>
        <w:t xml:space="preserve">2.2.2) </w:t>
      </w:r>
      <w:r w:rsidRPr="002C08AD">
        <w:rPr>
          <w:rFonts w:ascii="Segoe UI" w:hAnsi="Segoe UI" w:cs="Segoe UI"/>
          <w:lang w:eastAsia="pl-PL"/>
        </w:rPr>
        <w:t>dysponuje co najmniej następującymi narzędziami, tj.:</w:t>
      </w:r>
    </w:p>
    <w:p w14:paraId="529F4465" w14:textId="77777777" w:rsidR="00FE7106" w:rsidRDefault="002C08AD" w:rsidP="00905FB6">
      <w:pPr>
        <w:numPr>
          <w:ilvl w:val="3"/>
          <w:numId w:val="55"/>
        </w:numPr>
        <w:tabs>
          <w:tab w:val="left" w:pos="709"/>
          <w:tab w:val="left" w:pos="1134"/>
          <w:tab w:val="left" w:pos="1985"/>
        </w:tabs>
        <w:suppressAutoHyphens w:val="0"/>
        <w:spacing w:before="120" w:after="120"/>
        <w:ind w:firstLine="556"/>
        <w:jc w:val="both"/>
        <w:rPr>
          <w:rFonts w:ascii="Segoe UI" w:hAnsi="Segoe UI" w:cs="Segoe UI"/>
          <w:lang w:eastAsia="pl-PL"/>
        </w:rPr>
      </w:pPr>
      <w:r w:rsidRPr="002C08AD">
        <w:rPr>
          <w:rFonts w:ascii="Segoe UI" w:hAnsi="Segoe UI" w:cs="Segoe UI"/>
          <w:lang w:eastAsia="pl-PL"/>
        </w:rPr>
        <w:t>3 samochodami patrolującymi, będącymi do dyspozycji przez całą dobę,</w:t>
      </w:r>
    </w:p>
    <w:p w14:paraId="76E99184" w14:textId="77777777" w:rsidR="00FE7106" w:rsidRDefault="002C08AD" w:rsidP="00905FB6">
      <w:pPr>
        <w:numPr>
          <w:ilvl w:val="3"/>
          <w:numId w:val="55"/>
        </w:numPr>
        <w:tabs>
          <w:tab w:val="left" w:pos="709"/>
          <w:tab w:val="left" w:pos="1134"/>
          <w:tab w:val="left" w:pos="1985"/>
        </w:tabs>
        <w:suppressAutoHyphens w:val="0"/>
        <w:spacing w:before="120" w:after="120"/>
        <w:ind w:firstLine="556"/>
        <w:jc w:val="both"/>
        <w:rPr>
          <w:rFonts w:ascii="Segoe UI" w:hAnsi="Segoe UI" w:cs="Segoe UI"/>
          <w:lang w:eastAsia="pl-PL"/>
        </w:rPr>
      </w:pPr>
      <w:r w:rsidRPr="002C08AD">
        <w:rPr>
          <w:rFonts w:ascii="Segoe UI" w:hAnsi="Segoe UI" w:cs="Segoe UI"/>
          <w:lang w:eastAsia="pl-PL"/>
        </w:rPr>
        <w:t>1 pojazdem przystosowanym do transportu wartości pieniężnych,</w:t>
      </w:r>
    </w:p>
    <w:p w14:paraId="685B0329" w14:textId="77777777" w:rsidR="00FE7106" w:rsidRDefault="002C08AD" w:rsidP="00905FB6">
      <w:pPr>
        <w:numPr>
          <w:ilvl w:val="3"/>
          <w:numId w:val="55"/>
        </w:numPr>
        <w:tabs>
          <w:tab w:val="left" w:pos="1134"/>
          <w:tab w:val="left" w:pos="1985"/>
        </w:tabs>
        <w:suppressAutoHyphens w:val="0"/>
        <w:spacing w:before="120" w:after="120"/>
        <w:ind w:left="1276" w:firstLine="0"/>
        <w:jc w:val="both"/>
        <w:rPr>
          <w:rFonts w:ascii="Segoe UI" w:hAnsi="Segoe UI" w:cs="Segoe UI"/>
          <w:lang w:eastAsia="pl-PL"/>
        </w:rPr>
      </w:pPr>
      <w:r w:rsidRPr="002C08AD">
        <w:rPr>
          <w:rFonts w:ascii="Segoe UI" w:hAnsi="Segoe UI" w:cs="Segoe UI"/>
          <w:lang w:eastAsia="pl-PL"/>
        </w:rPr>
        <w:t>centrum monitorowania systemów alarmowych, sprawującym stały dozór sygnałów przesyłanych drogą radiową na własnej wydzielonej częstotliwości, obejmującym swoim zasięgiem rejon wykonywania przedmiotu zamówienia,</w:t>
      </w:r>
    </w:p>
    <w:p w14:paraId="02EBF011" w14:textId="20E12C4D" w:rsidR="00FE7106" w:rsidRPr="00FE7106" w:rsidRDefault="002C08AD" w:rsidP="00905FB6">
      <w:pPr>
        <w:numPr>
          <w:ilvl w:val="3"/>
          <w:numId w:val="55"/>
        </w:numPr>
        <w:tabs>
          <w:tab w:val="left" w:pos="1134"/>
          <w:tab w:val="left" w:pos="1985"/>
        </w:tabs>
        <w:suppressAutoHyphens w:val="0"/>
        <w:spacing w:before="120" w:after="120"/>
        <w:ind w:left="1276" w:firstLine="0"/>
        <w:jc w:val="both"/>
        <w:rPr>
          <w:rFonts w:ascii="Segoe UI" w:hAnsi="Segoe UI" w:cs="Segoe UI"/>
          <w:lang w:eastAsia="pl-PL"/>
        </w:rPr>
      </w:pPr>
      <w:r w:rsidRPr="002C08AD">
        <w:rPr>
          <w:rFonts w:ascii="Segoe UI" w:hAnsi="Segoe UI" w:cs="Segoe UI"/>
          <w:lang w:eastAsia="pl-PL"/>
        </w:rPr>
        <w:t>3 uzbrojonymi grupami interwencyjnymi, zlokalizowanymi w rejonie wykonywania przedmiotu zamówienia tak, aby mogły podjąć działania na obiektach objętych ochroną elektroniczną i udzielić wsparcia pracownikom ochrony realizujących zadania ochronne na posterunkach, w sytuacjach nadzwyczajnych;</w:t>
      </w:r>
      <w:r w:rsidRPr="002C08AD">
        <w:rPr>
          <w:rFonts w:ascii="Segoe UI" w:hAnsi="Segoe UI" w:cs="Segoe UI"/>
          <w:strike/>
          <w:lang w:eastAsia="pl-PL"/>
        </w:rPr>
        <w:t xml:space="preserve"> </w:t>
      </w:r>
    </w:p>
    <w:p w14:paraId="5A90CB6C" w14:textId="77777777" w:rsidR="00FE7106" w:rsidRPr="00381500" w:rsidRDefault="00FE7106" w:rsidP="00FE7106">
      <w:pPr>
        <w:tabs>
          <w:tab w:val="left" w:pos="1560"/>
        </w:tabs>
        <w:spacing w:after="120"/>
        <w:ind w:firstLine="709"/>
        <w:jc w:val="both"/>
        <w:rPr>
          <w:rFonts w:ascii="Segoe UI" w:hAnsi="Segoe UI" w:cs="Segoe UI"/>
        </w:rPr>
      </w:pPr>
      <w:r w:rsidRPr="00381500">
        <w:rPr>
          <w:rFonts w:ascii="Segoe UI" w:hAnsi="Segoe UI" w:cs="Segoe UI"/>
        </w:rPr>
        <w:t>2.2.3) dysponuje osobami zdolnymi do wykonania zamówienia, tj.:</w:t>
      </w:r>
    </w:p>
    <w:p w14:paraId="7FD8D927" w14:textId="77777777" w:rsidR="00FE7106" w:rsidRPr="00381500" w:rsidRDefault="00FE7106" w:rsidP="00905FB6">
      <w:pPr>
        <w:numPr>
          <w:ilvl w:val="3"/>
          <w:numId w:val="58"/>
        </w:numPr>
        <w:tabs>
          <w:tab w:val="left" w:pos="1134"/>
        </w:tabs>
        <w:spacing w:before="120" w:after="120"/>
        <w:ind w:left="1985" w:hanging="709"/>
        <w:jc w:val="both"/>
        <w:rPr>
          <w:rFonts w:ascii="Segoe UI" w:hAnsi="Segoe UI" w:cs="Segoe UI"/>
        </w:rPr>
      </w:pPr>
      <w:r w:rsidRPr="00381500">
        <w:rPr>
          <w:rFonts w:ascii="Segoe UI" w:hAnsi="Segoe UI" w:cs="Segoe UI"/>
          <w:bCs/>
          <w:iCs/>
        </w:rPr>
        <w:t xml:space="preserve">co najmniej 7 </w:t>
      </w:r>
      <w:r w:rsidRPr="00381500">
        <w:rPr>
          <w:rFonts w:ascii="Segoe UI" w:hAnsi="Segoe UI" w:cs="Segoe UI"/>
        </w:rPr>
        <w:t xml:space="preserve">kwalifikowanymi pracownikami ochrony fizycznej spełniającymi wymagania określone w art. 26 ustawy z dnia 22 sierpnia 1997 r. o ochronie osób </w:t>
      </w:r>
      <w:r w:rsidRPr="00381500">
        <w:rPr>
          <w:rFonts w:ascii="Segoe UI" w:hAnsi="Segoe UI" w:cs="Segoe UI"/>
        </w:rPr>
        <w:br/>
        <w:t>i mienia (</w:t>
      </w:r>
      <w:r w:rsidRPr="00381500">
        <w:rPr>
          <w:rFonts w:ascii="Segoe UI" w:hAnsi="Segoe UI" w:cs="Segoe UI"/>
          <w:bCs/>
        </w:rPr>
        <w:t>Dz. U. z 202</w:t>
      </w:r>
      <w:r>
        <w:rPr>
          <w:rFonts w:ascii="Segoe UI" w:hAnsi="Segoe UI" w:cs="Segoe UI"/>
          <w:bCs/>
        </w:rPr>
        <w:t>5</w:t>
      </w:r>
      <w:r w:rsidRPr="00381500">
        <w:rPr>
          <w:rFonts w:ascii="Segoe UI" w:hAnsi="Segoe UI" w:cs="Segoe UI"/>
          <w:bCs/>
        </w:rPr>
        <w:t xml:space="preserve"> r., poz. </w:t>
      </w:r>
      <w:r>
        <w:rPr>
          <w:rFonts w:ascii="Segoe UI" w:hAnsi="Segoe UI" w:cs="Segoe UI"/>
        </w:rPr>
        <w:t>532</w:t>
      </w:r>
      <w:r w:rsidRPr="00381500">
        <w:rPr>
          <w:rFonts w:ascii="Segoe UI" w:hAnsi="Segoe UI" w:cs="Segoe UI"/>
        </w:rPr>
        <w:t xml:space="preserve">) do zapewnienia ochrony fizycznej stałej </w:t>
      </w:r>
      <w:r w:rsidRPr="00381500">
        <w:rPr>
          <w:rFonts w:ascii="Segoe UI" w:hAnsi="Segoe UI" w:cs="Segoe UI"/>
        </w:rPr>
        <w:br/>
        <w:t>na wszystkich chronionych u Zamawiającego budynkach,</w:t>
      </w:r>
    </w:p>
    <w:p w14:paraId="3D0FB517" w14:textId="77777777" w:rsidR="00FE7106" w:rsidRPr="00381500" w:rsidRDefault="00FE7106" w:rsidP="00905FB6">
      <w:pPr>
        <w:numPr>
          <w:ilvl w:val="3"/>
          <w:numId w:val="58"/>
        </w:numPr>
        <w:tabs>
          <w:tab w:val="left" w:pos="1134"/>
        </w:tabs>
        <w:spacing w:before="120" w:after="120"/>
        <w:ind w:left="1985" w:hanging="709"/>
        <w:jc w:val="both"/>
        <w:rPr>
          <w:rFonts w:ascii="Segoe UI" w:hAnsi="Segoe UI" w:cs="Segoe UI"/>
        </w:rPr>
      </w:pPr>
      <w:r w:rsidRPr="00381500">
        <w:rPr>
          <w:rFonts w:ascii="Segoe UI" w:hAnsi="Segoe UI" w:cs="Segoe UI"/>
        </w:rPr>
        <w:t xml:space="preserve">co najmniej 2 kwalifikowanymi pracownikami ochrony fizycznej spełniającymi wymagania określone w art. 26 ustawy z dnia 22 sierpnia 1997 r. o ochronie osób </w:t>
      </w:r>
      <w:r w:rsidRPr="00381500">
        <w:rPr>
          <w:rFonts w:ascii="Segoe UI" w:hAnsi="Segoe UI" w:cs="Segoe UI"/>
        </w:rPr>
        <w:br/>
        <w:t>i mienia (</w:t>
      </w:r>
      <w:r w:rsidRPr="00381500">
        <w:rPr>
          <w:rFonts w:ascii="Segoe UI" w:hAnsi="Segoe UI" w:cs="Segoe UI"/>
          <w:bCs/>
        </w:rPr>
        <w:t>Dz. U. z 202</w:t>
      </w:r>
      <w:r>
        <w:rPr>
          <w:rFonts w:ascii="Segoe UI" w:hAnsi="Segoe UI" w:cs="Segoe UI"/>
          <w:bCs/>
        </w:rPr>
        <w:t>5</w:t>
      </w:r>
      <w:r w:rsidRPr="00381500">
        <w:rPr>
          <w:rFonts w:ascii="Segoe UI" w:hAnsi="Segoe UI" w:cs="Segoe UI"/>
          <w:bCs/>
        </w:rPr>
        <w:t xml:space="preserve"> r., poz. </w:t>
      </w:r>
      <w:r>
        <w:rPr>
          <w:rFonts w:ascii="Segoe UI" w:hAnsi="Segoe UI" w:cs="Segoe UI"/>
        </w:rPr>
        <w:t>532</w:t>
      </w:r>
      <w:r w:rsidRPr="00381500">
        <w:rPr>
          <w:rFonts w:ascii="Segoe UI" w:hAnsi="Segoe UI" w:cs="Segoe UI"/>
        </w:rPr>
        <w:t>) do konwojowania wartości pieniężnych,</w:t>
      </w:r>
    </w:p>
    <w:p w14:paraId="32631784" w14:textId="7E49E4E5" w:rsidR="00C1751D" w:rsidRPr="00905FB6" w:rsidRDefault="00FE7106" w:rsidP="00905FB6">
      <w:pPr>
        <w:numPr>
          <w:ilvl w:val="3"/>
          <w:numId w:val="58"/>
        </w:numPr>
        <w:tabs>
          <w:tab w:val="left" w:pos="1134"/>
        </w:tabs>
        <w:spacing w:before="120" w:after="120"/>
        <w:ind w:left="1985" w:hanging="709"/>
        <w:jc w:val="both"/>
        <w:rPr>
          <w:rFonts w:ascii="Segoe UI" w:hAnsi="Segoe UI" w:cs="Segoe UI"/>
        </w:rPr>
      </w:pPr>
      <w:r w:rsidRPr="00381500">
        <w:rPr>
          <w:rFonts w:ascii="Segoe UI" w:hAnsi="Segoe UI" w:cs="Segoe UI"/>
          <w:bCs/>
          <w:iCs/>
        </w:rPr>
        <w:t xml:space="preserve">co najmniej </w:t>
      </w:r>
      <w:r w:rsidRPr="00381500">
        <w:rPr>
          <w:rFonts w:ascii="Segoe UI" w:hAnsi="Segoe UI" w:cs="Segoe UI"/>
        </w:rPr>
        <w:t xml:space="preserve">1 kwalifikowanym pracownikiem zabezpieczenia technicznego spełniającym wymagania określone w art. 27 ustawy z dnia 22 sierpnia 1997 r. </w:t>
      </w:r>
      <w:r w:rsidRPr="00381500">
        <w:rPr>
          <w:rFonts w:ascii="Segoe UI" w:hAnsi="Segoe UI" w:cs="Segoe UI"/>
        </w:rPr>
        <w:br/>
        <w:t>o ochronie osób i mienia (</w:t>
      </w:r>
      <w:r w:rsidRPr="00381500">
        <w:rPr>
          <w:rFonts w:ascii="Segoe UI" w:hAnsi="Segoe UI" w:cs="Segoe UI"/>
          <w:bCs/>
        </w:rPr>
        <w:t>Dz. U. z 202</w:t>
      </w:r>
      <w:r>
        <w:rPr>
          <w:rFonts w:ascii="Segoe UI" w:hAnsi="Segoe UI" w:cs="Segoe UI"/>
          <w:bCs/>
        </w:rPr>
        <w:t>5</w:t>
      </w:r>
      <w:r w:rsidRPr="00381500">
        <w:rPr>
          <w:rFonts w:ascii="Segoe UI" w:hAnsi="Segoe UI" w:cs="Segoe UI"/>
          <w:bCs/>
        </w:rPr>
        <w:t xml:space="preserve"> r., poz. </w:t>
      </w:r>
      <w:r>
        <w:rPr>
          <w:rFonts w:ascii="Segoe UI" w:hAnsi="Segoe UI" w:cs="Segoe UI"/>
        </w:rPr>
        <w:t>532</w:t>
      </w:r>
      <w:r w:rsidRPr="00381500">
        <w:rPr>
          <w:rFonts w:ascii="Segoe UI" w:hAnsi="Segoe UI" w:cs="Segoe UI"/>
        </w:rPr>
        <w:t xml:space="preserve">) do wykonywania konserwacji </w:t>
      </w:r>
      <w:r w:rsidRPr="00381500">
        <w:rPr>
          <w:rFonts w:ascii="Segoe UI" w:hAnsi="Segoe UI" w:cs="Segoe UI"/>
        </w:rPr>
        <w:br/>
        <w:t>i napraw elektronicznych urządzeń i systemów alarmowych.</w:t>
      </w:r>
    </w:p>
    <w:p w14:paraId="2CDB125C" w14:textId="77777777" w:rsidR="00FE7106" w:rsidRPr="00FE7106" w:rsidRDefault="00FE7106" w:rsidP="00905FB6">
      <w:pPr>
        <w:tabs>
          <w:tab w:val="left" w:pos="1276"/>
        </w:tabs>
        <w:suppressAutoHyphens w:val="0"/>
        <w:spacing w:after="120"/>
        <w:jc w:val="both"/>
        <w:rPr>
          <w:rFonts w:ascii="Segoe UI" w:hAnsi="Segoe UI" w:cs="Segoe UI"/>
          <w:b/>
          <w:bCs/>
          <w:iCs/>
          <w:lang w:eastAsia="pl-PL"/>
        </w:rPr>
      </w:pPr>
      <w:r w:rsidRPr="00FE7106">
        <w:rPr>
          <w:rFonts w:ascii="Segoe UI" w:hAnsi="Segoe UI" w:cs="Segoe UI"/>
          <w:bCs/>
          <w:iCs/>
          <w:lang w:eastAsia="pl-PL"/>
        </w:rPr>
        <w:tab/>
      </w:r>
      <w:r w:rsidRPr="00FE7106">
        <w:rPr>
          <w:rFonts w:ascii="Segoe UI" w:hAnsi="Segoe UI" w:cs="Segoe UI"/>
          <w:b/>
          <w:bCs/>
          <w:iCs/>
          <w:lang w:eastAsia="pl-PL"/>
        </w:rPr>
        <w:t>Uwaga!</w:t>
      </w:r>
    </w:p>
    <w:p w14:paraId="33286420" w14:textId="64DCFB94" w:rsidR="00FE7106" w:rsidRPr="00FE7106" w:rsidRDefault="00FE7106" w:rsidP="00066FF0">
      <w:pPr>
        <w:pStyle w:val="Akapitzlist"/>
        <w:numPr>
          <w:ilvl w:val="0"/>
          <w:numId w:val="59"/>
        </w:numPr>
        <w:suppressAutoHyphens w:val="0"/>
        <w:spacing w:after="0" w:line="240" w:lineRule="auto"/>
        <w:ind w:left="1560" w:hanging="284"/>
        <w:jc w:val="both"/>
        <w:rPr>
          <w:rFonts w:ascii="Segoe UI" w:hAnsi="Segoe UI" w:cs="Segoe UI"/>
          <w:bCs/>
          <w:iCs/>
          <w:sz w:val="20"/>
          <w:lang w:eastAsia="pl-PL"/>
        </w:rPr>
      </w:pPr>
      <w:r w:rsidRPr="00FE7106">
        <w:rPr>
          <w:rFonts w:ascii="Segoe UI" w:hAnsi="Segoe UI" w:cs="Segoe UI"/>
          <w:bCs/>
          <w:sz w:val="20"/>
          <w:lang w:eastAsia="pl-PL"/>
        </w:rPr>
        <w:t>Osoby, o których mowa w ppkt 2.2.3.1 – 2.2.3.2 muszą być wpisane na listę kwalifikowanych pracowników ochrony fizycznej prowadzoną przez Komendanta Głównego Policji (</w:t>
      </w:r>
      <w:r>
        <w:rPr>
          <w:rFonts w:ascii="Segoe UI" w:hAnsi="Segoe UI" w:cs="Segoe UI"/>
          <w:bCs/>
          <w:sz w:val="20"/>
          <w:lang w:eastAsia="pl-PL"/>
        </w:rPr>
        <w:t>ww.</w:t>
      </w:r>
      <w:r w:rsidRPr="00FE7106">
        <w:rPr>
          <w:rFonts w:ascii="Segoe UI" w:hAnsi="Segoe UI" w:cs="Segoe UI"/>
          <w:bCs/>
          <w:sz w:val="20"/>
          <w:lang w:eastAsia="pl-PL"/>
        </w:rPr>
        <w:t xml:space="preserve"> lista prowadzona jest w systemie teleinformatycznym, </w:t>
      </w:r>
      <w:r>
        <w:rPr>
          <w:rFonts w:ascii="Segoe UI" w:hAnsi="Segoe UI" w:cs="Segoe UI"/>
          <w:bCs/>
          <w:sz w:val="20"/>
          <w:lang w:eastAsia="pl-PL"/>
        </w:rPr>
        <w:br/>
      </w:r>
      <w:r w:rsidRPr="00FE7106">
        <w:rPr>
          <w:rFonts w:ascii="Segoe UI" w:hAnsi="Segoe UI" w:cs="Segoe UI"/>
          <w:bCs/>
          <w:sz w:val="20"/>
          <w:lang w:eastAsia="pl-PL"/>
        </w:rPr>
        <w:t xml:space="preserve">a wprowadzania danych podlegających wpisowi dokonują </w:t>
      </w:r>
      <w:r w:rsidR="00BD54B4">
        <w:rPr>
          <w:rFonts w:ascii="Segoe UI" w:hAnsi="Segoe UI" w:cs="Segoe UI"/>
          <w:bCs/>
          <w:sz w:val="20"/>
          <w:lang w:eastAsia="pl-PL"/>
        </w:rPr>
        <w:t>K</w:t>
      </w:r>
      <w:r w:rsidRPr="00FE7106">
        <w:rPr>
          <w:rFonts w:ascii="Segoe UI" w:hAnsi="Segoe UI" w:cs="Segoe UI"/>
          <w:bCs/>
          <w:sz w:val="20"/>
          <w:lang w:eastAsia="pl-PL"/>
        </w:rPr>
        <w:t xml:space="preserve">omendanci </w:t>
      </w:r>
      <w:r w:rsidR="00BD54B4">
        <w:rPr>
          <w:rFonts w:ascii="Segoe UI" w:hAnsi="Segoe UI" w:cs="Segoe UI"/>
          <w:bCs/>
          <w:sz w:val="20"/>
          <w:lang w:eastAsia="pl-PL"/>
        </w:rPr>
        <w:t>W</w:t>
      </w:r>
      <w:r w:rsidRPr="00FE7106">
        <w:rPr>
          <w:rFonts w:ascii="Segoe UI" w:hAnsi="Segoe UI" w:cs="Segoe UI"/>
          <w:bCs/>
          <w:sz w:val="20"/>
          <w:lang w:eastAsia="pl-PL"/>
        </w:rPr>
        <w:t>ojewódzcy Policji właściwi ze względu na miejsce zamieszkania osoby, której wpisywane dane dotyczą).</w:t>
      </w:r>
    </w:p>
    <w:p w14:paraId="1C852D1E" w14:textId="54425D47" w:rsidR="00FE7106" w:rsidRPr="00FE7106" w:rsidRDefault="00FE7106" w:rsidP="00066FF0">
      <w:pPr>
        <w:pStyle w:val="Akapitzlist"/>
        <w:numPr>
          <w:ilvl w:val="0"/>
          <w:numId w:val="59"/>
        </w:numPr>
        <w:suppressAutoHyphens w:val="0"/>
        <w:spacing w:after="0" w:line="240" w:lineRule="auto"/>
        <w:ind w:left="1560" w:hanging="284"/>
        <w:jc w:val="both"/>
        <w:rPr>
          <w:rFonts w:ascii="Segoe UI" w:hAnsi="Segoe UI" w:cs="Segoe UI"/>
          <w:bCs/>
          <w:iCs/>
          <w:sz w:val="20"/>
          <w:lang w:eastAsia="pl-PL"/>
        </w:rPr>
      </w:pPr>
      <w:r w:rsidRPr="00FE7106">
        <w:rPr>
          <w:rFonts w:ascii="Segoe UI" w:hAnsi="Segoe UI" w:cs="Segoe UI"/>
          <w:bCs/>
          <w:sz w:val="20"/>
          <w:lang w:eastAsia="pl-PL"/>
        </w:rPr>
        <w:t>Osoba, o której mowa w ppkt 2.2.3.3 musi być wpisana na listę kwalifikowanych pracowników zabezpieczenia technicznego prowadzoną przez Komendanta Głównego Policji (</w:t>
      </w:r>
      <w:r>
        <w:rPr>
          <w:rFonts w:ascii="Segoe UI" w:hAnsi="Segoe UI" w:cs="Segoe UI"/>
          <w:bCs/>
          <w:sz w:val="20"/>
          <w:lang w:eastAsia="pl-PL"/>
        </w:rPr>
        <w:t>ww.</w:t>
      </w:r>
      <w:r w:rsidRPr="00FE7106">
        <w:rPr>
          <w:rFonts w:ascii="Segoe UI" w:hAnsi="Segoe UI" w:cs="Segoe UI"/>
          <w:bCs/>
          <w:sz w:val="20"/>
          <w:lang w:eastAsia="pl-PL"/>
        </w:rPr>
        <w:t xml:space="preserve"> lista prowadzona jest w systemie teleinformatycznym, a wprowadzania danych podlegających wpisowi dokonują </w:t>
      </w:r>
      <w:r w:rsidR="00BD54B4">
        <w:rPr>
          <w:rFonts w:ascii="Segoe UI" w:hAnsi="Segoe UI" w:cs="Segoe UI"/>
          <w:bCs/>
          <w:sz w:val="20"/>
          <w:lang w:eastAsia="pl-PL"/>
        </w:rPr>
        <w:t>K</w:t>
      </w:r>
      <w:r w:rsidRPr="00FE7106">
        <w:rPr>
          <w:rFonts w:ascii="Segoe UI" w:hAnsi="Segoe UI" w:cs="Segoe UI"/>
          <w:bCs/>
          <w:sz w:val="20"/>
          <w:lang w:eastAsia="pl-PL"/>
        </w:rPr>
        <w:t xml:space="preserve">omendanci </w:t>
      </w:r>
      <w:r w:rsidR="00BD54B4">
        <w:rPr>
          <w:rFonts w:ascii="Segoe UI" w:hAnsi="Segoe UI" w:cs="Segoe UI"/>
          <w:bCs/>
          <w:sz w:val="20"/>
          <w:lang w:eastAsia="pl-PL"/>
        </w:rPr>
        <w:t>W</w:t>
      </w:r>
      <w:r w:rsidRPr="00FE7106">
        <w:rPr>
          <w:rFonts w:ascii="Segoe UI" w:hAnsi="Segoe UI" w:cs="Segoe UI"/>
          <w:bCs/>
          <w:sz w:val="20"/>
          <w:lang w:eastAsia="pl-PL"/>
        </w:rPr>
        <w:t>ojewódzcy Policji właściwi ze względu na miejsce zamieszkania osoby, której wpisywane dane dotyczą).</w:t>
      </w:r>
    </w:p>
    <w:p w14:paraId="592032D4" w14:textId="2D2E7E62" w:rsidR="00FE7106" w:rsidRPr="00992717" w:rsidRDefault="00FE7106" w:rsidP="00992717">
      <w:pPr>
        <w:suppressAutoHyphens w:val="0"/>
        <w:contextualSpacing/>
        <w:jc w:val="both"/>
        <w:rPr>
          <w:rFonts w:ascii="Segoe UI" w:eastAsiaTheme="minorHAnsi" w:hAnsi="Segoe UI" w:cs="Segoe UI"/>
          <w:lang w:eastAsia="en-US"/>
        </w:rPr>
      </w:pPr>
    </w:p>
    <w:p w14:paraId="7218099F" w14:textId="5B6BB79F" w:rsidR="00CA20E4" w:rsidRPr="00CA20E4" w:rsidRDefault="00CA20E4" w:rsidP="00CA20E4">
      <w:pPr>
        <w:jc w:val="both"/>
        <w:rPr>
          <w:rFonts w:ascii="Segoe UI" w:hAnsi="Segoe UI" w:cs="Segoe UI"/>
          <w:b/>
        </w:rPr>
      </w:pPr>
      <w:r>
        <w:rPr>
          <w:rFonts w:ascii="Segoe UI" w:hAnsi="Segoe UI" w:cs="Segoe UI"/>
          <w:b/>
        </w:rPr>
        <w:t xml:space="preserve">5.1. </w:t>
      </w:r>
      <w:r w:rsidR="00A834B2" w:rsidRPr="00502D52">
        <w:rPr>
          <w:rFonts w:ascii="Segoe UI" w:hAnsi="Segoe UI" w:cs="Segoe UI"/>
          <w:b/>
        </w:rPr>
        <w:t xml:space="preserve">POLEGANIE NA ZDOLNOŚCIACH TECHNICZNYCH LUB ZAWODOWYCH PODMIOTÓW UDOSTĘPNIAJĄCYCH ZASOBY W CELU POTWIERDZENIA SPEŁNIANIA WARUNKÓW UDZIAŁU </w:t>
      </w:r>
      <w:r w:rsidR="000B43F9">
        <w:rPr>
          <w:rFonts w:ascii="Segoe UI" w:hAnsi="Segoe UI" w:cs="Segoe UI"/>
          <w:b/>
        </w:rPr>
        <w:br/>
      </w:r>
      <w:r w:rsidR="00A834B2" w:rsidRPr="00502D52">
        <w:rPr>
          <w:rFonts w:ascii="Segoe UI" w:hAnsi="Segoe UI" w:cs="Segoe UI"/>
          <w:b/>
        </w:rPr>
        <w:t>W POSTĘPOWANIU</w:t>
      </w:r>
      <w:r>
        <w:rPr>
          <w:rFonts w:ascii="Segoe UI" w:hAnsi="Segoe UI" w:cs="Segoe UI"/>
          <w:b/>
        </w:rPr>
        <w:t xml:space="preserve"> </w:t>
      </w:r>
    </w:p>
    <w:p w14:paraId="43294004" w14:textId="2F1FC221" w:rsidR="00A834B2" w:rsidRPr="0009498C" w:rsidRDefault="00A834B2" w:rsidP="00A834B2">
      <w:pPr>
        <w:rPr>
          <w:rFonts w:ascii="Segoe UI" w:hAnsi="Segoe UI" w:cs="Segoe UI"/>
        </w:rPr>
      </w:pPr>
    </w:p>
    <w:p w14:paraId="3C7E7640" w14:textId="2736A9CC" w:rsidR="00413904" w:rsidRPr="0009498C" w:rsidRDefault="00413904" w:rsidP="00992717">
      <w:pPr>
        <w:ind w:left="284" w:hanging="284"/>
        <w:jc w:val="both"/>
        <w:rPr>
          <w:rFonts w:ascii="Segoe UI" w:hAnsi="Segoe UI" w:cs="Segoe UI"/>
        </w:rPr>
      </w:pPr>
      <w:r w:rsidRPr="0009498C">
        <w:rPr>
          <w:rFonts w:ascii="Segoe UI" w:hAnsi="Segoe UI" w:cs="Segoe UI"/>
        </w:rPr>
        <w:t>1)</w:t>
      </w:r>
      <w:r w:rsidRPr="0009498C">
        <w:rPr>
          <w:rFonts w:ascii="Segoe UI" w:hAnsi="Segoe UI" w:cs="Segoe UI"/>
        </w:rPr>
        <w:tab/>
      </w:r>
      <w:r w:rsidRPr="0075557A">
        <w:rPr>
          <w:rFonts w:ascii="Segoe UI" w:hAnsi="Segoe UI" w:cs="Segoe UI"/>
        </w:rPr>
        <w:t xml:space="preserve">Wykonawca w celu potwierdzenia spełniania warunków udziału w postępowaniu, o których mowa w Rozdziale I pkt 5 ppkt </w:t>
      </w:r>
      <w:r w:rsidR="00FE7106">
        <w:rPr>
          <w:rFonts w:ascii="Segoe UI" w:hAnsi="Segoe UI" w:cs="Segoe UI"/>
        </w:rPr>
        <w:t>2.2</w:t>
      </w:r>
      <w:r w:rsidRPr="0075557A">
        <w:rPr>
          <w:rFonts w:ascii="Segoe UI" w:hAnsi="Segoe UI" w:cs="Segoe UI"/>
        </w:rPr>
        <w:t xml:space="preserve"> SWZ, w stosownych sytuacjach, może polegać na zdolnościach technicznych lub zawodowych podmiotów</w:t>
      </w:r>
      <w:r w:rsidRPr="0009498C">
        <w:rPr>
          <w:rFonts w:ascii="Segoe UI" w:hAnsi="Segoe UI" w:cs="Segoe UI"/>
        </w:rPr>
        <w:t xml:space="preserve"> udostępniających zasoby, niezależnie od charakteru prawnego łączących go z nim stosunków prawnych.</w:t>
      </w:r>
    </w:p>
    <w:p w14:paraId="5A8B4DD0" w14:textId="17BCB507" w:rsidR="00413904" w:rsidRPr="001E1FCC" w:rsidRDefault="00413904" w:rsidP="00992717">
      <w:pPr>
        <w:ind w:left="284" w:hanging="284"/>
        <w:jc w:val="both"/>
        <w:rPr>
          <w:rFonts w:ascii="Segoe UI" w:hAnsi="Segoe UI" w:cs="Segoe UI"/>
        </w:rPr>
      </w:pPr>
      <w:r w:rsidRPr="001E1FCC">
        <w:rPr>
          <w:rFonts w:ascii="Segoe UI" w:hAnsi="Segoe UI" w:cs="Segoe UI"/>
        </w:rPr>
        <w:t>2)</w:t>
      </w:r>
      <w:r w:rsidRPr="001E1FCC">
        <w:rPr>
          <w:rFonts w:ascii="Segoe UI" w:hAnsi="Segoe UI" w:cs="Segoe UI"/>
        </w:rPr>
        <w:tab/>
        <w:t xml:space="preserve">Wykonawca, który polega na zdolnościach podmiotów udostępniających zasoby, </w:t>
      </w:r>
      <w:r>
        <w:rPr>
          <w:rFonts w:ascii="Segoe UI" w:hAnsi="Segoe UI" w:cs="Segoe UI"/>
          <w:u w:val="single"/>
        </w:rPr>
        <w:t>składa</w:t>
      </w:r>
      <w:r w:rsidR="0075557A">
        <w:rPr>
          <w:rFonts w:ascii="Segoe UI" w:hAnsi="Segoe UI" w:cs="Segoe UI"/>
          <w:u w:val="single"/>
        </w:rPr>
        <w:t>,</w:t>
      </w:r>
      <w:r>
        <w:rPr>
          <w:rFonts w:ascii="Segoe UI" w:hAnsi="Segoe UI" w:cs="Segoe UI"/>
          <w:u w:val="single"/>
        </w:rPr>
        <w:t xml:space="preserve"> </w:t>
      </w:r>
      <w:r>
        <w:rPr>
          <w:rFonts w:ascii="Segoe UI" w:hAnsi="Segoe UI" w:cs="Segoe UI"/>
          <w:u w:val="single"/>
        </w:rPr>
        <w:br/>
        <w:t>wraz z </w:t>
      </w:r>
      <w:r w:rsidRPr="001E1FCC">
        <w:rPr>
          <w:rFonts w:ascii="Segoe UI" w:hAnsi="Segoe UI" w:cs="Segoe UI"/>
          <w:u w:val="single"/>
        </w:rPr>
        <w:t>ofertą</w:t>
      </w:r>
      <w:r w:rsidRPr="001E1FCC">
        <w:rPr>
          <w:rFonts w:ascii="Segoe UI" w:hAnsi="Segoe UI" w:cs="Segoe UI"/>
        </w:rPr>
        <w:t xml:space="preserve"> </w:t>
      </w:r>
      <w:r w:rsidRPr="001E1FCC">
        <w:rPr>
          <w:rFonts w:ascii="Segoe UI" w:hAnsi="Segoe UI" w:cs="Segoe UI"/>
          <w:b/>
        </w:rPr>
        <w:t>ZOBOWIĄZANIE podmiotu udostępniającego zasoby do oddania Wykonawcy do dyspozycji niezbędnych zasobów na potrzeby realizacji zamówienia*</w:t>
      </w:r>
      <w:r w:rsidRPr="001E1FCC">
        <w:rPr>
          <w:rFonts w:ascii="Segoe UI" w:hAnsi="Segoe UI" w:cs="Segoe UI"/>
        </w:rPr>
        <w:t xml:space="preserve"> lub </w:t>
      </w:r>
      <w:r w:rsidRPr="001E1FCC">
        <w:rPr>
          <w:rFonts w:ascii="Segoe UI" w:hAnsi="Segoe UI" w:cs="Segoe UI"/>
          <w:b/>
        </w:rPr>
        <w:t>inny podmiotowy środek dowodowy</w:t>
      </w:r>
      <w:r w:rsidRPr="001E1FCC">
        <w:rPr>
          <w:rFonts w:ascii="Segoe UI" w:hAnsi="Segoe UI" w:cs="Segoe UI"/>
        </w:rPr>
        <w:t xml:space="preserve"> potwierdzający, że Wykonawca realizując zamówienie będzie dysponował niezbędnymi zasobami tych podmiotów.</w:t>
      </w:r>
    </w:p>
    <w:p w14:paraId="2D35193A" w14:textId="5060BCF3" w:rsidR="00413904" w:rsidRPr="00D600F1" w:rsidRDefault="00413904" w:rsidP="00992717">
      <w:pPr>
        <w:ind w:left="284" w:hanging="284"/>
        <w:jc w:val="both"/>
        <w:rPr>
          <w:rFonts w:ascii="Segoe UI" w:hAnsi="Segoe UI" w:cs="Segoe UI"/>
        </w:rPr>
      </w:pPr>
      <w:r w:rsidRPr="00D600F1">
        <w:rPr>
          <w:rFonts w:ascii="Segoe UI" w:hAnsi="Segoe UI" w:cs="Segoe UI"/>
        </w:rPr>
        <w:t>3)</w:t>
      </w:r>
      <w:r w:rsidRPr="00D600F1">
        <w:rPr>
          <w:rFonts w:ascii="Segoe UI" w:hAnsi="Segoe UI" w:cs="Segoe UI"/>
        </w:rPr>
        <w:tab/>
        <w:t xml:space="preserve">Wykonawca, w przypadku polegania na zdolnościach podmiotów udostępniających zasoby, </w:t>
      </w:r>
      <w:r w:rsidR="00C00E02">
        <w:rPr>
          <w:rFonts w:ascii="Segoe UI" w:hAnsi="Segoe UI" w:cs="Segoe UI"/>
          <w:u w:val="single"/>
        </w:rPr>
        <w:t>przedstawia,</w:t>
      </w:r>
      <w:r w:rsidRPr="00D600F1">
        <w:rPr>
          <w:rFonts w:ascii="Segoe UI" w:hAnsi="Segoe UI" w:cs="Segoe UI"/>
          <w:u w:val="single"/>
        </w:rPr>
        <w:t xml:space="preserve"> wraz z Oświadczeniem</w:t>
      </w:r>
      <w:r w:rsidRPr="00D600F1">
        <w:rPr>
          <w:rFonts w:ascii="Segoe UI" w:hAnsi="Segoe UI" w:cs="Segoe UI"/>
        </w:rPr>
        <w:t xml:space="preserve">, o którym mowa w Rozdziale I pkt 6 SWZ, </w:t>
      </w:r>
      <w:r w:rsidR="00C00E02">
        <w:rPr>
          <w:rFonts w:ascii="Segoe UI" w:hAnsi="Segoe UI" w:cs="Segoe UI"/>
        </w:rPr>
        <w:t xml:space="preserve">także </w:t>
      </w:r>
      <w:r w:rsidRPr="00D600F1">
        <w:rPr>
          <w:rFonts w:ascii="Segoe UI" w:hAnsi="Segoe UI" w:cs="Segoe UI"/>
          <w:b/>
        </w:rPr>
        <w:t>OŚWIADCZENIE podmiotu udostępniającego zasoby, o którym mowa w art. 125 ust. 5 ustawy PZP,</w:t>
      </w:r>
      <w:r w:rsidRPr="00D600F1">
        <w:rPr>
          <w:rFonts w:ascii="Segoe UI" w:hAnsi="Segoe UI" w:cs="Segoe UI"/>
        </w:rPr>
        <w:t xml:space="preserve"> według wzoru określonego w Rozdziale III SWZ</w:t>
      </w:r>
      <w:r w:rsidR="00FE7106">
        <w:rPr>
          <w:rFonts w:ascii="Segoe UI" w:hAnsi="Segoe UI" w:cs="Segoe UI"/>
        </w:rPr>
        <w:t xml:space="preserve"> pkt 2</w:t>
      </w:r>
      <w:r w:rsidRPr="00D600F1">
        <w:rPr>
          <w:rFonts w:ascii="Segoe UI" w:hAnsi="Segoe UI" w:cs="Segoe UI"/>
        </w:rPr>
        <w:t xml:space="preserve">, potwierdzające brak podstaw wykluczenia tego podmiotu oraz odpowiednio spełnianie warunków udziału w postępowaniu, w zakresie, w jakim Wykonawca powołuje się na jego zasoby. </w:t>
      </w:r>
    </w:p>
    <w:p w14:paraId="691598CA" w14:textId="4674A058" w:rsidR="00413904" w:rsidRPr="00D600F1" w:rsidRDefault="00413904" w:rsidP="00992717">
      <w:pPr>
        <w:ind w:left="284" w:hanging="284"/>
        <w:jc w:val="both"/>
        <w:rPr>
          <w:rFonts w:ascii="Segoe UI" w:hAnsi="Segoe UI" w:cs="Segoe UI"/>
        </w:rPr>
      </w:pPr>
      <w:r w:rsidRPr="00D600F1">
        <w:rPr>
          <w:rFonts w:ascii="Segoe UI" w:hAnsi="Segoe UI" w:cs="Segoe UI"/>
        </w:rPr>
        <w:t>4)</w:t>
      </w:r>
      <w:r w:rsidRPr="00D600F1">
        <w:rPr>
          <w:rFonts w:ascii="Segoe UI" w:hAnsi="Segoe UI" w:cs="Segoe UI"/>
        </w:rPr>
        <w:tab/>
        <w:t>Jeżeli zdolności techniczn</w:t>
      </w:r>
      <w:r w:rsidR="00C00E02">
        <w:rPr>
          <w:rFonts w:ascii="Segoe UI" w:hAnsi="Segoe UI" w:cs="Segoe UI"/>
        </w:rPr>
        <w:t>e lub zawodowe</w:t>
      </w:r>
      <w:r w:rsidRPr="00D600F1">
        <w:rPr>
          <w:rFonts w:ascii="Segoe UI" w:hAnsi="Segoe UI" w:cs="Segoe UI"/>
        </w:rPr>
        <w:t xml:space="preserve"> podmiotu udostępniającego zasoby nie potwierdzają spełniania przez Wykonawcę warunków udziału w postępowaniu lub zachodzą wobec tego podmiotu podstawy wykluczenia, Zamawiający zażąda, aby Wykonawca w terminie określonym przez Zamawiającego:</w:t>
      </w:r>
    </w:p>
    <w:p w14:paraId="7C936B99" w14:textId="77777777" w:rsidR="00413904" w:rsidRPr="00D600F1" w:rsidRDefault="00413904" w:rsidP="00992717">
      <w:pPr>
        <w:tabs>
          <w:tab w:val="left" w:pos="993"/>
        </w:tabs>
        <w:ind w:left="709" w:hanging="425"/>
        <w:jc w:val="both"/>
        <w:rPr>
          <w:rFonts w:ascii="Segoe UI" w:hAnsi="Segoe UI" w:cs="Segoe UI"/>
        </w:rPr>
      </w:pPr>
      <w:r w:rsidRPr="00D600F1">
        <w:rPr>
          <w:rFonts w:ascii="Segoe UI" w:hAnsi="Segoe UI" w:cs="Segoe UI"/>
        </w:rPr>
        <w:t>4.1)</w:t>
      </w:r>
      <w:r w:rsidRPr="00D600F1">
        <w:rPr>
          <w:rFonts w:ascii="Segoe UI" w:hAnsi="Segoe UI" w:cs="Segoe UI"/>
        </w:rPr>
        <w:tab/>
        <w:t>zastąpił ten podmiot innym podmiotem lub podmiotami albo</w:t>
      </w:r>
    </w:p>
    <w:p w14:paraId="3E93D434" w14:textId="77777777" w:rsidR="00413904" w:rsidRPr="00F01D05" w:rsidRDefault="00413904" w:rsidP="00992717">
      <w:pPr>
        <w:tabs>
          <w:tab w:val="left" w:pos="993"/>
        </w:tabs>
        <w:ind w:left="709" w:hanging="425"/>
        <w:jc w:val="both"/>
        <w:rPr>
          <w:rFonts w:ascii="Segoe UI" w:hAnsi="Segoe UI" w:cs="Segoe UI"/>
        </w:rPr>
      </w:pPr>
      <w:r w:rsidRPr="00D600F1">
        <w:rPr>
          <w:rFonts w:ascii="Segoe UI" w:hAnsi="Segoe UI" w:cs="Segoe UI"/>
        </w:rPr>
        <w:t>4.2)</w:t>
      </w:r>
      <w:r w:rsidRPr="00D600F1">
        <w:rPr>
          <w:rFonts w:ascii="Segoe UI" w:hAnsi="Segoe UI" w:cs="Segoe UI"/>
        </w:rPr>
        <w:tab/>
        <w:t>wykazał, że samodzielnie spełnia warunki udziału w postępowaniu</w:t>
      </w:r>
      <w:r w:rsidRPr="00F01D05">
        <w:rPr>
          <w:rFonts w:ascii="Segoe UI" w:hAnsi="Segoe UI" w:cs="Segoe UI"/>
        </w:rPr>
        <w:t>.</w:t>
      </w:r>
    </w:p>
    <w:p w14:paraId="4840A00A" w14:textId="70A2C70F" w:rsidR="00413904" w:rsidRPr="00F01D05" w:rsidRDefault="00413904" w:rsidP="00992717">
      <w:pPr>
        <w:ind w:left="284" w:hanging="284"/>
        <w:jc w:val="both"/>
        <w:rPr>
          <w:rFonts w:ascii="Segoe UI" w:hAnsi="Segoe UI" w:cs="Segoe UI"/>
        </w:rPr>
      </w:pPr>
      <w:r w:rsidRPr="00F01D05">
        <w:rPr>
          <w:rFonts w:ascii="Segoe UI" w:hAnsi="Segoe UI" w:cs="Segoe UI"/>
        </w:rPr>
        <w:t>5)</w:t>
      </w:r>
      <w:r w:rsidRPr="00F01D05">
        <w:rPr>
          <w:rFonts w:ascii="Segoe UI" w:hAnsi="Segoe UI" w:cs="Segoe UI"/>
        </w:rPr>
        <w:tab/>
        <w:t>W odniesieniu do warunków dotyczących wyk</w:t>
      </w:r>
      <w:r>
        <w:rPr>
          <w:rFonts w:ascii="Segoe UI" w:hAnsi="Segoe UI" w:cs="Segoe UI"/>
        </w:rPr>
        <w:t>szt</w:t>
      </w:r>
      <w:r w:rsidRPr="00F01D05">
        <w:rPr>
          <w:rFonts w:ascii="Segoe UI" w:hAnsi="Segoe UI" w:cs="Segoe UI"/>
        </w:rPr>
        <w:t>ałcen</w:t>
      </w:r>
      <w:r>
        <w:rPr>
          <w:rFonts w:ascii="Segoe UI" w:hAnsi="Segoe UI" w:cs="Segoe UI"/>
        </w:rPr>
        <w:t>ia, kwalifikacji zawodowych lub </w:t>
      </w:r>
      <w:r w:rsidRPr="00F01D05">
        <w:rPr>
          <w:rFonts w:ascii="Segoe UI" w:hAnsi="Segoe UI" w:cs="Segoe UI"/>
        </w:rPr>
        <w:t>doświadczenia, Wykonawcy mogą polegać na zdolnościach podmiotów udostępniających zasoby, jeśli podmio</w:t>
      </w:r>
      <w:r>
        <w:rPr>
          <w:rFonts w:ascii="Segoe UI" w:hAnsi="Segoe UI" w:cs="Segoe UI"/>
        </w:rPr>
        <w:t xml:space="preserve">ty </w:t>
      </w:r>
      <w:r w:rsidR="00992717">
        <w:rPr>
          <w:rFonts w:ascii="Segoe UI" w:hAnsi="Segoe UI" w:cs="Segoe UI"/>
        </w:rPr>
        <w:br/>
      </w:r>
      <w:r>
        <w:rPr>
          <w:rFonts w:ascii="Segoe UI" w:hAnsi="Segoe UI" w:cs="Segoe UI"/>
        </w:rPr>
        <w:t xml:space="preserve">te wykonają </w:t>
      </w:r>
      <w:r w:rsidR="00142091">
        <w:rPr>
          <w:rFonts w:ascii="Segoe UI" w:hAnsi="Segoe UI" w:cs="Segoe UI"/>
        </w:rPr>
        <w:t>usługi</w:t>
      </w:r>
      <w:r>
        <w:rPr>
          <w:rFonts w:ascii="Segoe UI" w:hAnsi="Segoe UI" w:cs="Segoe UI"/>
        </w:rPr>
        <w:t>,</w:t>
      </w:r>
      <w:r w:rsidRPr="00F01D05">
        <w:rPr>
          <w:rFonts w:ascii="Segoe UI" w:hAnsi="Segoe UI" w:cs="Segoe UI"/>
        </w:rPr>
        <w:t xml:space="preserve"> do realizacji których te zdolności są wymagane.</w:t>
      </w:r>
    </w:p>
    <w:p w14:paraId="72486E9B" w14:textId="77777777" w:rsidR="00413904" w:rsidRPr="007F5E62" w:rsidRDefault="00413904" w:rsidP="00992717">
      <w:pPr>
        <w:ind w:left="284" w:hanging="284"/>
        <w:jc w:val="both"/>
        <w:rPr>
          <w:rFonts w:ascii="Segoe UI" w:hAnsi="Segoe UI" w:cs="Segoe UI"/>
        </w:rPr>
      </w:pPr>
      <w:r>
        <w:rPr>
          <w:rFonts w:ascii="Segoe UI" w:hAnsi="Segoe UI" w:cs="Segoe UI"/>
        </w:rPr>
        <w:t>6</w:t>
      </w:r>
      <w:r w:rsidRPr="00F01D05">
        <w:rPr>
          <w:rFonts w:ascii="Segoe UI" w:hAnsi="Segoe UI" w:cs="Segoe UI"/>
        </w:rPr>
        <w:t>)</w:t>
      </w:r>
      <w:r w:rsidRPr="00D600F1">
        <w:rPr>
          <w:rFonts w:ascii="Segoe UI" w:hAnsi="Segoe UI" w:cs="Segoe UI"/>
        </w:rPr>
        <w:tab/>
        <w:t>Wykonawca nie może, po upływie terminu składania ofert, powoływać się na zdolności podmiotów udostępniających zasoby, jeżeli na etapie składania ofert nie</w:t>
      </w:r>
      <w:r>
        <w:rPr>
          <w:rFonts w:ascii="Segoe UI" w:hAnsi="Segoe UI" w:cs="Segoe UI"/>
        </w:rPr>
        <w:t xml:space="preserve"> polegał on w danym zakresie na </w:t>
      </w:r>
      <w:r w:rsidRPr="00D600F1">
        <w:rPr>
          <w:rFonts w:ascii="Segoe UI" w:hAnsi="Segoe UI" w:cs="Segoe UI"/>
        </w:rPr>
        <w:t>zdolnościach podmiotów udostępniających zasoby</w:t>
      </w:r>
      <w:r>
        <w:rPr>
          <w:rFonts w:ascii="Segoe UI" w:hAnsi="Segoe UI" w:cs="Segoe UI"/>
        </w:rPr>
        <w:t>.</w:t>
      </w:r>
    </w:p>
    <w:p w14:paraId="5FC81B61" w14:textId="77777777" w:rsidR="00413904" w:rsidRPr="00F01D05" w:rsidRDefault="00413904" w:rsidP="00992717">
      <w:pPr>
        <w:ind w:left="284" w:hanging="284"/>
        <w:rPr>
          <w:rFonts w:ascii="Segoe UI" w:hAnsi="Segoe UI" w:cs="Segoe UI"/>
        </w:rPr>
      </w:pPr>
    </w:p>
    <w:p w14:paraId="1ACF47CF" w14:textId="77777777" w:rsidR="00413904" w:rsidRPr="00F01D05" w:rsidRDefault="00413904" w:rsidP="00C00E02">
      <w:pPr>
        <w:jc w:val="both"/>
        <w:rPr>
          <w:rFonts w:ascii="Segoe UI" w:hAnsi="Segoe UI" w:cs="Segoe UI"/>
        </w:rPr>
      </w:pPr>
      <w:r w:rsidRPr="005F71C8">
        <w:rPr>
          <w:rFonts w:ascii="Segoe UI" w:hAnsi="Segoe UI" w:cs="Segoe UI"/>
          <w:u w:val="single"/>
        </w:rPr>
        <w:t>* ZOBOWIĄZANIE PODMIOTU UDOSTĘPNIAJĄCEGO ZASOBY musi potwierdzać, że stosunek łączący Wykonawcę z podmiotem udostępniającym zasoby gwarantuje rzeczywisty dostęp do tych zasobów oraz musi określać w szczególności</w:t>
      </w:r>
      <w:r w:rsidRPr="00F01D05">
        <w:rPr>
          <w:rFonts w:ascii="Segoe UI" w:hAnsi="Segoe UI" w:cs="Segoe UI"/>
        </w:rPr>
        <w:t>:</w:t>
      </w:r>
    </w:p>
    <w:p w14:paraId="1D02956F" w14:textId="77777777" w:rsidR="00413904" w:rsidRPr="00F01D05" w:rsidRDefault="00413904" w:rsidP="00413904">
      <w:pPr>
        <w:tabs>
          <w:tab w:val="left" w:pos="284"/>
        </w:tabs>
        <w:rPr>
          <w:rFonts w:ascii="Segoe UI" w:hAnsi="Segoe UI" w:cs="Segoe UI"/>
        </w:rPr>
      </w:pPr>
      <w:r w:rsidRPr="00F01D05">
        <w:rPr>
          <w:rFonts w:ascii="Segoe UI" w:hAnsi="Segoe UI" w:cs="Segoe UI"/>
        </w:rPr>
        <w:t>−</w:t>
      </w:r>
      <w:r w:rsidRPr="00F01D05">
        <w:rPr>
          <w:rFonts w:ascii="Segoe UI" w:hAnsi="Segoe UI" w:cs="Segoe UI"/>
        </w:rPr>
        <w:tab/>
        <w:t>zakres dostępnych Wykonawcy zasobów podmiotu udostępniającego zasoby;</w:t>
      </w:r>
    </w:p>
    <w:p w14:paraId="072B96E0" w14:textId="77777777" w:rsidR="00413904" w:rsidRPr="00F01D05" w:rsidRDefault="00413904" w:rsidP="00C00E02">
      <w:pPr>
        <w:tabs>
          <w:tab w:val="left" w:pos="284"/>
        </w:tabs>
        <w:ind w:left="284" w:hanging="284"/>
        <w:jc w:val="both"/>
        <w:rPr>
          <w:rFonts w:ascii="Segoe UI" w:hAnsi="Segoe UI" w:cs="Segoe UI"/>
        </w:rPr>
      </w:pPr>
      <w:r w:rsidRPr="00F01D05">
        <w:rPr>
          <w:rFonts w:ascii="Segoe UI" w:hAnsi="Segoe UI" w:cs="Segoe UI"/>
        </w:rPr>
        <w:t>−</w:t>
      </w:r>
      <w:r w:rsidRPr="00F01D05">
        <w:rPr>
          <w:rFonts w:ascii="Segoe UI" w:hAnsi="Segoe UI" w:cs="Segoe UI"/>
        </w:rPr>
        <w:tab/>
        <w:t>sposób i okres udostępnienia Wykonawcy i wykorzystania przez niego zasobów podmiotu udostępniającego te zasoby przy wykonywaniu zamówienia;</w:t>
      </w:r>
    </w:p>
    <w:p w14:paraId="3004906E" w14:textId="1F1972C0" w:rsidR="005E6058" w:rsidRPr="009A3EA0" w:rsidRDefault="00413904" w:rsidP="00905FB6">
      <w:pPr>
        <w:tabs>
          <w:tab w:val="left" w:pos="284"/>
        </w:tabs>
        <w:spacing w:after="240"/>
        <w:ind w:left="284" w:hanging="284"/>
        <w:jc w:val="both"/>
        <w:rPr>
          <w:rFonts w:ascii="Segoe UI" w:hAnsi="Segoe UI" w:cs="Segoe UI"/>
        </w:rPr>
      </w:pPr>
      <w:r w:rsidRPr="00F01D05">
        <w:rPr>
          <w:rFonts w:ascii="Segoe UI" w:hAnsi="Segoe UI" w:cs="Segoe UI"/>
        </w:rPr>
        <w:t>−</w:t>
      </w:r>
      <w:r w:rsidRPr="00F01D05">
        <w:rPr>
          <w:rFonts w:ascii="Segoe UI" w:hAnsi="Segoe UI" w:cs="Segoe UI"/>
        </w:rPr>
        <w:tab/>
        <w:t>czy i w jakim zakresie podmiot udostępniający zasoby, na zdolnościach którego Wykonawca polega w odniesieniu do warunków udziału w postępowaniu dotyczących wyk</w:t>
      </w:r>
      <w:r>
        <w:rPr>
          <w:rFonts w:ascii="Segoe UI" w:hAnsi="Segoe UI" w:cs="Segoe UI"/>
        </w:rPr>
        <w:t>szt</w:t>
      </w:r>
      <w:r w:rsidRPr="00F01D05">
        <w:rPr>
          <w:rFonts w:ascii="Segoe UI" w:hAnsi="Segoe UI" w:cs="Segoe UI"/>
        </w:rPr>
        <w:t>ałcenia, kwalifikacji zawodowych lub doświadczen</w:t>
      </w:r>
      <w:r>
        <w:rPr>
          <w:rFonts w:ascii="Segoe UI" w:hAnsi="Segoe UI" w:cs="Segoe UI"/>
        </w:rPr>
        <w:t xml:space="preserve">ia, zrealizuje </w:t>
      </w:r>
      <w:r w:rsidR="00142091">
        <w:rPr>
          <w:rFonts w:ascii="Segoe UI" w:hAnsi="Segoe UI" w:cs="Segoe UI"/>
        </w:rPr>
        <w:t>usługi</w:t>
      </w:r>
      <w:r w:rsidRPr="00F01D05">
        <w:rPr>
          <w:rFonts w:ascii="Segoe UI" w:hAnsi="Segoe UI" w:cs="Segoe UI"/>
        </w:rPr>
        <w:t>, których wskazane zdolności dotyczą.</w:t>
      </w:r>
    </w:p>
    <w:tbl>
      <w:tblPr>
        <w:tblStyle w:val="Tabela-Siatka"/>
        <w:tblW w:w="0" w:type="auto"/>
        <w:tblInd w:w="0" w:type="dxa"/>
        <w:tblLook w:val="04A0" w:firstRow="1" w:lastRow="0" w:firstColumn="1" w:lastColumn="0" w:noHBand="0" w:noVBand="1"/>
      </w:tblPr>
      <w:tblGrid>
        <w:gridCol w:w="9060"/>
      </w:tblGrid>
      <w:tr w:rsidR="00413904" w:rsidRPr="00D600F1" w14:paraId="7B180F3D" w14:textId="77777777" w:rsidTr="00027EF4">
        <w:tc>
          <w:tcPr>
            <w:tcW w:w="9060" w:type="dxa"/>
          </w:tcPr>
          <w:p w14:paraId="7963CC63" w14:textId="77777777" w:rsidR="00413904" w:rsidRPr="00D600F1" w:rsidRDefault="00413904" w:rsidP="00027EF4">
            <w:pPr>
              <w:autoSpaceDE w:val="0"/>
              <w:jc w:val="right"/>
              <w:rPr>
                <w:rFonts w:ascii="Segoe UI" w:eastAsia="Times New Roman" w:hAnsi="Segoe UI" w:cs="Segoe UI"/>
                <w:bCs/>
                <w:i/>
                <w:sz w:val="14"/>
                <w:szCs w:val="14"/>
                <w:u w:val="single"/>
              </w:rPr>
            </w:pPr>
            <w:r w:rsidRPr="00D600F1">
              <w:rPr>
                <w:rFonts w:ascii="Segoe UI" w:eastAsia="Times New Roman" w:hAnsi="Segoe UI" w:cs="Segoe UI"/>
                <w:bCs/>
                <w:i/>
                <w:sz w:val="14"/>
                <w:szCs w:val="14"/>
                <w:u w:val="single"/>
              </w:rPr>
              <w:t>WZÓR ZOBOWIĄZANIA</w:t>
            </w:r>
          </w:p>
          <w:p w14:paraId="04A4D8FF" w14:textId="77777777" w:rsidR="00413904" w:rsidRPr="00D600F1" w:rsidRDefault="00413904" w:rsidP="00027EF4">
            <w:pPr>
              <w:autoSpaceDE w:val="0"/>
              <w:jc w:val="center"/>
              <w:rPr>
                <w:rFonts w:ascii="Segoe UI" w:eastAsia="Times New Roman" w:hAnsi="Segoe UI" w:cs="Segoe UI"/>
                <w:b/>
                <w:bCs/>
                <w:sz w:val="14"/>
                <w:szCs w:val="14"/>
              </w:rPr>
            </w:pPr>
          </w:p>
          <w:p w14:paraId="432558D2" w14:textId="77777777" w:rsidR="00413904" w:rsidRPr="00D600F1" w:rsidRDefault="00413904" w:rsidP="00027EF4">
            <w:pPr>
              <w:autoSpaceDE w:val="0"/>
              <w:jc w:val="center"/>
              <w:rPr>
                <w:rFonts w:ascii="Segoe UI" w:eastAsia="Times New Roman" w:hAnsi="Segoe UI" w:cs="Segoe UI"/>
                <w:b/>
                <w:bCs/>
                <w:sz w:val="14"/>
                <w:szCs w:val="14"/>
              </w:rPr>
            </w:pPr>
            <w:r w:rsidRPr="00D600F1">
              <w:rPr>
                <w:rFonts w:ascii="Segoe UI" w:eastAsia="Times New Roman" w:hAnsi="Segoe UI" w:cs="Segoe UI"/>
                <w:b/>
                <w:bCs/>
                <w:sz w:val="14"/>
                <w:szCs w:val="14"/>
              </w:rPr>
              <w:t>ZOBOWIĄZANIE</w:t>
            </w:r>
          </w:p>
          <w:p w14:paraId="0ACD543F" w14:textId="77777777" w:rsidR="00413904" w:rsidRPr="00D600F1" w:rsidRDefault="00413904" w:rsidP="00027EF4">
            <w:pPr>
              <w:autoSpaceDE w:val="0"/>
              <w:jc w:val="center"/>
              <w:rPr>
                <w:rFonts w:ascii="Segoe UI" w:eastAsia="Times New Roman" w:hAnsi="Segoe UI" w:cs="Segoe UI"/>
                <w:b/>
                <w:bCs/>
                <w:sz w:val="14"/>
                <w:szCs w:val="14"/>
              </w:rPr>
            </w:pPr>
            <w:r w:rsidRPr="00D600F1">
              <w:rPr>
                <w:rFonts w:ascii="Segoe UI" w:eastAsia="Times New Roman" w:hAnsi="Segoe UI" w:cs="Segoe UI"/>
                <w:b/>
                <w:bCs/>
                <w:sz w:val="14"/>
                <w:szCs w:val="14"/>
              </w:rPr>
              <w:t>podmiotu udostępniającego zasoby do oddania Wykonawcy do dyspozycji niezbędnych zasobów na potrzeby realizacji zamówienia</w:t>
            </w:r>
          </w:p>
          <w:p w14:paraId="0225B435" w14:textId="77777777" w:rsidR="00413904" w:rsidRPr="00D600F1" w:rsidRDefault="00413904" w:rsidP="00027EF4">
            <w:pPr>
              <w:autoSpaceDE w:val="0"/>
              <w:jc w:val="center"/>
              <w:rPr>
                <w:rFonts w:ascii="Segoe UI" w:eastAsia="Times New Roman" w:hAnsi="Segoe UI" w:cs="Segoe UI"/>
                <w:b/>
                <w:bCs/>
                <w:sz w:val="16"/>
                <w:szCs w:val="16"/>
              </w:rPr>
            </w:pPr>
          </w:p>
          <w:p w14:paraId="7B7EF505" w14:textId="77777777" w:rsidR="00413904" w:rsidRPr="00D600F1" w:rsidRDefault="00413904" w:rsidP="00027EF4">
            <w:pPr>
              <w:autoSpaceDE w:val="0"/>
              <w:rPr>
                <w:rFonts w:ascii="Segoe UI" w:eastAsia="Segoe UI" w:hAnsi="Segoe UI" w:cs="Segoe UI"/>
                <w:i/>
                <w:sz w:val="14"/>
                <w:szCs w:val="14"/>
              </w:rPr>
            </w:pPr>
            <w:r w:rsidRPr="00D600F1">
              <w:rPr>
                <w:rFonts w:ascii="Segoe UI" w:eastAsia="Times New Roman" w:hAnsi="Segoe UI" w:cs="Segoe UI"/>
                <w:sz w:val="14"/>
                <w:szCs w:val="14"/>
              </w:rPr>
              <w:t>Ja(/My) niżej podpisany(/ni)</w:t>
            </w:r>
            <w:r w:rsidRPr="00D600F1">
              <w:rPr>
                <w:rFonts w:ascii="Segoe UI" w:eastAsia="Times New Roman" w:hAnsi="Segoe UI" w:cs="Segoe UI"/>
                <w:sz w:val="16"/>
                <w:szCs w:val="16"/>
              </w:rPr>
              <w:t xml:space="preserve"> ………………….…….................………..……………… </w:t>
            </w:r>
            <w:r w:rsidRPr="00D600F1">
              <w:rPr>
                <w:rFonts w:ascii="Segoe UI" w:eastAsia="Times New Roman" w:hAnsi="Segoe UI" w:cs="Segoe UI"/>
                <w:sz w:val="14"/>
                <w:szCs w:val="14"/>
              </w:rPr>
              <w:t>będąc upoważnionym(/mi) do reprezentowania:</w:t>
            </w:r>
          </w:p>
          <w:p w14:paraId="508AC19F" w14:textId="77777777" w:rsidR="00413904" w:rsidRPr="0094213D" w:rsidRDefault="00413904" w:rsidP="00027EF4">
            <w:pPr>
              <w:autoSpaceDE w:val="0"/>
              <w:rPr>
                <w:rFonts w:ascii="Segoe UI" w:eastAsia="Times New Roman" w:hAnsi="Segoe UI" w:cs="Segoe UI"/>
                <w:sz w:val="16"/>
                <w:szCs w:val="16"/>
              </w:rPr>
            </w:pPr>
            <w:r w:rsidRPr="0094213D">
              <w:rPr>
                <w:rFonts w:ascii="Segoe UI" w:eastAsia="Segoe UI" w:hAnsi="Segoe UI" w:cs="Segoe UI"/>
                <w:sz w:val="12"/>
                <w:szCs w:val="12"/>
              </w:rPr>
              <w:t xml:space="preserve">                                                             </w:t>
            </w:r>
            <w:r w:rsidRPr="0094213D">
              <w:rPr>
                <w:rFonts w:ascii="Segoe UI" w:eastAsia="Times New Roman" w:hAnsi="Segoe UI" w:cs="Segoe UI"/>
                <w:sz w:val="12"/>
                <w:szCs w:val="12"/>
              </w:rPr>
              <w:t>(imię i nazwisko składającego oświadczenie)</w:t>
            </w:r>
          </w:p>
          <w:p w14:paraId="7632C474" w14:textId="77777777" w:rsidR="00413904" w:rsidRPr="00D600F1" w:rsidRDefault="00413904" w:rsidP="00027EF4">
            <w:pPr>
              <w:autoSpaceDE w:val="0"/>
              <w:rPr>
                <w:rFonts w:ascii="Segoe UI" w:eastAsia="Segoe UI" w:hAnsi="Segoe UI" w:cs="Segoe UI"/>
                <w:sz w:val="16"/>
                <w:szCs w:val="16"/>
              </w:rPr>
            </w:pPr>
          </w:p>
          <w:p w14:paraId="14A7923A" w14:textId="77777777" w:rsidR="00413904" w:rsidRPr="00D600F1" w:rsidRDefault="00413904" w:rsidP="00027EF4">
            <w:pPr>
              <w:autoSpaceDE w:val="0"/>
              <w:rPr>
                <w:rFonts w:ascii="Segoe UI" w:eastAsia="Segoe UI" w:hAnsi="Segoe UI" w:cs="Segoe UI"/>
                <w:sz w:val="12"/>
                <w:szCs w:val="12"/>
              </w:rPr>
            </w:pPr>
            <w:r w:rsidRPr="00D600F1">
              <w:rPr>
                <w:rFonts w:ascii="Segoe UI" w:eastAsia="Segoe UI" w:hAnsi="Segoe UI" w:cs="Segoe UI"/>
                <w:sz w:val="16"/>
                <w:szCs w:val="16"/>
              </w:rPr>
              <w:t>……………………………</w:t>
            </w:r>
            <w:r w:rsidRPr="00D600F1">
              <w:rPr>
                <w:rFonts w:ascii="Segoe UI" w:eastAsia="Times New Roman" w:hAnsi="Segoe UI" w:cs="Segoe UI"/>
                <w:sz w:val="16"/>
                <w:szCs w:val="16"/>
              </w:rPr>
              <w:t>.………………………………….……………………………………………..........................................................................................................….</w:t>
            </w:r>
          </w:p>
          <w:p w14:paraId="7BA166C0" w14:textId="77777777" w:rsidR="00413904" w:rsidRPr="0094213D" w:rsidRDefault="00413904" w:rsidP="00027EF4">
            <w:pPr>
              <w:autoSpaceDE w:val="0"/>
              <w:rPr>
                <w:rFonts w:ascii="Segoe UI" w:eastAsia="Times New Roman" w:hAnsi="Segoe UI" w:cs="Segoe UI"/>
                <w:b/>
                <w:bCs/>
                <w:sz w:val="16"/>
                <w:szCs w:val="16"/>
              </w:rPr>
            </w:pPr>
            <w:r w:rsidRPr="00D600F1">
              <w:rPr>
                <w:rFonts w:ascii="Segoe UI" w:eastAsia="Segoe UI" w:hAnsi="Segoe UI" w:cs="Segoe UI"/>
                <w:sz w:val="12"/>
                <w:szCs w:val="12"/>
              </w:rPr>
              <w:t xml:space="preserve">                                                                                          </w:t>
            </w:r>
            <w:r w:rsidRPr="0094213D">
              <w:rPr>
                <w:rFonts w:ascii="Segoe UI" w:eastAsia="Times New Roman" w:hAnsi="Segoe UI" w:cs="Segoe UI"/>
                <w:sz w:val="12"/>
                <w:szCs w:val="12"/>
              </w:rPr>
              <w:t>(nazwa i adres podmiotu udostępniającego zasoby)</w:t>
            </w:r>
          </w:p>
          <w:p w14:paraId="79EFCFFA" w14:textId="77777777" w:rsidR="00413904" w:rsidRPr="00D600F1" w:rsidRDefault="00413904" w:rsidP="00027EF4">
            <w:pPr>
              <w:autoSpaceDE w:val="0"/>
              <w:rPr>
                <w:rFonts w:ascii="Segoe UI" w:eastAsia="Times New Roman" w:hAnsi="Segoe UI" w:cs="Segoe UI"/>
                <w:sz w:val="14"/>
                <w:szCs w:val="14"/>
              </w:rPr>
            </w:pPr>
            <w:r w:rsidRPr="00D600F1">
              <w:rPr>
                <w:rFonts w:ascii="Segoe UI" w:eastAsia="Times New Roman" w:hAnsi="Segoe UI" w:cs="Segoe UI"/>
                <w:b/>
                <w:bCs/>
                <w:sz w:val="14"/>
                <w:szCs w:val="14"/>
              </w:rPr>
              <w:t>o ś w i a d c z a m(/y)</w:t>
            </w:r>
            <w:r w:rsidRPr="00D600F1">
              <w:rPr>
                <w:rFonts w:ascii="Segoe UI" w:eastAsia="Times New Roman" w:hAnsi="Segoe UI" w:cs="Segoe UI"/>
                <w:sz w:val="14"/>
                <w:szCs w:val="14"/>
              </w:rPr>
              <w:t>,</w:t>
            </w:r>
          </w:p>
          <w:p w14:paraId="000AB052" w14:textId="77777777" w:rsidR="00413904" w:rsidRPr="00D600F1" w:rsidRDefault="00413904" w:rsidP="00027EF4">
            <w:pPr>
              <w:autoSpaceDE w:val="0"/>
              <w:rPr>
                <w:rFonts w:ascii="Segoe UI" w:eastAsia="Times New Roman" w:hAnsi="Segoe UI" w:cs="Segoe UI"/>
                <w:sz w:val="14"/>
                <w:szCs w:val="14"/>
              </w:rPr>
            </w:pPr>
          </w:p>
          <w:p w14:paraId="351AEF10" w14:textId="2915E335" w:rsidR="00413904" w:rsidRPr="00D600F1" w:rsidRDefault="00413904" w:rsidP="00027EF4">
            <w:pPr>
              <w:autoSpaceDE w:val="0"/>
              <w:rPr>
                <w:rFonts w:ascii="Segoe UI" w:eastAsia="Times New Roman" w:hAnsi="Segoe UI" w:cs="Segoe UI"/>
                <w:sz w:val="14"/>
                <w:szCs w:val="14"/>
              </w:rPr>
            </w:pPr>
            <w:r w:rsidRPr="00D600F1">
              <w:rPr>
                <w:rFonts w:ascii="Segoe UI" w:eastAsia="Times New Roman" w:hAnsi="Segoe UI" w:cs="Segoe UI"/>
                <w:sz w:val="14"/>
                <w:szCs w:val="14"/>
              </w:rPr>
              <w:t>że wyżej wymieniony podmiot, stosownie do art. 118 ust. 1 ustawy z dnia 11 września 2019 r. Prawo z</w:t>
            </w:r>
            <w:r w:rsidR="00DF6143">
              <w:rPr>
                <w:rFonts w:ascii="Segoe UI" w:eastAsia="Times New Roman" w:hAnsi="Segoe UI" w:cs="Segoe UI"/>
                <w:sz w:val="14"/>
                <w:szCs w:val="14"/>
              </w:rPr>
              <w:t xml:space="preserve">amówień publicznych </w:t>
            </w:r>
            <w:r w:rsidRPr="00D600F1">
              <w:rPr>
                <w:rFonts w:ascii="Segoe UI" w:eastAsia="Times New Roman" w:hAnsi="Segoe UI" w:cs="Segoe UI"/>
                <w:sz w:val="14"/>
                <w:szCs w:val="14"/>
              </w:rPr>
              <w:t>odda do dyspozycji Wykonawcy</w:t>
            </w:r>
          </w:p>
          <w:p w14:paraId="65521845" w14:textId="77777777" w:rsidR="00413904" w:rsidRPr="00D600F1" w:rsidRDefault="00413904" w:rsidP="00027EF4">
            <w:pPr>
              <w:autoSpaceDE w:val="0"/>
              <w:rPr>
                <w:rFonts w:ascii="Segoe UI" w:eastAsia="Segoe UI" w:hAnsi="Segoe UI" w:cs="Segoe UI"/>
                <w:i/>
                <w:sz w:val="12"/>
                <w:szCs w:val="12"/>
              </w:rPr>
            </w:pPr>
            <w:r w:rsidRPr="00D600F1">
              <w:rPr>
                <w:rFonts w:ascii="Segoe UI" w:eastAsia="Segoe UI" w:hAnsi="Segoe UI" w:cs="Segoe UI"/>
                <w:sz w:val="16"/>
                <w:szCs w:val="16"/>
              </w:rPr>
              <w:t>…………………………………………………………………</w:t>
            </w:r>
            <w:r w:rsidRPr="00D600F1">
              <w:rPr>
                <w:rFonts w:ascii="Segoe UI" w:eastAsia="Times New Roman" w:hAnsi="Segoe UI" w:cs="Segoe UI"/>
                <w:sz w:val="16"/>
                <w:szCs w:val="16"/>
              </w:rPr>
              <w:t>....………………..........................................................................................................…………….………………</w:t>
            </w:r>
          </w:p>
          <w:p w14:paraId="197A0648" w14:textId="77777777" w:rsidR="00413904" w:rsidRPr="0094213D" w:rsidRDefault="00413904" w:rsidP="00027EF4">
            <w:pPr>
              <w:autoSpaceDE w:val="0"/>
              <w:rPr>
                <w:rFonts w:ascii="Segoe UI" w:eastAsia="Times New Roman" w:hAnsi="Segoe UI" w:cs="Segoe UI"/>
                <w:sz w:val="16"/>
                <w:szCs w:val="16"/>
              </w:rPr>
            </w:pPr>
            <w:r w:rsidRPr="0094213D">
              <w:rPr>
                <w:rFonts w:ascii="Segoe UI" w:eastAsia="Segoe UI" w:hAnsi="Segoe UI" w:cs="Segoe UI"/>
                <w:sz w:val="12"/>
                <w:szCs w:val="12"/>
              </w:rPr>
              <w:t xml:space="preserve">                                                                                                               </w:t>
            </w:r>
            <w:r>
              <w:rPr>
                <w:rFonts w:ascii="Segoe UI" w:eastAsia="Times New Roman" w:hAnsi="Segoe UI" w:cs="Segoe UI"/>
                <w:sz w:val="12"/>
                <w:szCs w:val="12"/>
              </w:rPr>
              <w:t xml:space="preserve">(nazwa i adres </w:t>
            </w:r>
            <w:r w:rsidRPr="0094213D">
              <w:rPr>
                <w:rFonts w:ascii="Segoe UI" w:eastAsia="Times New Roman" w:hAnsi="Segoe UI" w:cs="Segoe UI"/>
                <w:sz w:val="12"/>
                <w:szCs w:val="12"/>
              </w:rPr>
              <w:t>Wykonawcy składającego ofertę)</w:t>
            </w:r>
          </w:p>
          <w:p w14:paraId="794FAB41" w14:textId="77777777" w:rsidR="00413904" w:rsidRPr="00D600F1" w:rsidRDefault="00413904" w:rsidP="00027EF4">
            <w:pPr>
              <w:autoSpaceDE w:val="0"/>
              <w:rPr>
                <w:rFonts w:ascii="Segoe UI" w:eastAsia="Times New Roman" w:hAnsi="Segoe UI" w:cs="Segoe UI"/>
                <w:sz w:val="14"/>
                <w:szCs w:val="14"/>
              </w:rPr>
            </w:pPr>
          </w:p>
          <w:p w14:paraId="0069D82D" w14:textId="77777777" w:rsidR="00413904" w:rsidRPr="00D600F1" w:rsidRDefault="00413904" w:rsidP="00027EF4">
            <w:pPr>
              <w:autoSpaceDE w:val="0"/>
              <w:rPr>
                <w:rFonts w:ascii="Segoe UI" w:eastAsia="Times New Roman" w:hAnsi="Segoe UI" w:cs="Segoe UI"/>
                <w:sz w:val="14"/>
                <w:szCs w:val="14"/>
              </w:rPr>
            </w:pPr>
            <w:r w:rsidRPr="00D600F1">
              <w:rPr>
                <w:rFonts w:ascii="Segoe UI" w:eastAsia="Segoe UI" w:hAnsi="Segoe UI" w:cs="Segoe UI"/>
                <w:sz w:val="14"/>
                <w:szCs w:val="14"/>
              </w:rPr>
              <w:t xml:space="preserve">niżej wymieniony </w:t>
            </w:r>
            <w:r w:rsidRPr="00D600F1">
              <w:rPr>
                <w:rFonts w:ascii="Segoe UI" w:eastAsia="Times New Roman" w:hAnsi="Segoe UI" w:cs="Segoe UI"/>
                <w:sz w:val="14"/>
                <w:szCs w:val="14"/>
                <w:u w:val="single"/>
              </w:rPr>
              <w:t>zakres zasobów</w:t>
            </w:r>
            <w:r w:rsidRPr="00D600F1">
              <w:rPr>
                <w:rFonts w:ascii="Segoe UI" w:eastAsia="Times New Roman" w:hAnsi="Segoe UI" w:cs="Segoe UI"/>
                <w:sz w:val="14"/>
                <w:szCs w:val="14"/>
              </w:rPr>
              <w:t>:</w:t>
            </w:r>
          </w:p>
          <w:p w14:paraId="7796D7B0" w14:textId="77777777" w:rsidR="00413904" w:rsidRPr="00D600F1" w:rsidRDefault="00413904" w:rsidP="00027EF4">
            <w:pPr>
              <w:autoSpaceDE w:val="0"/>
              <w:rPr>
                <w:rFonts w:ascii="Segoe UI" w:eastAsia="Times New Roman" w:hAnsi="Segoe UI" w:cs="Segoe UI"/>
                <w:sz w:val="16"/>
                <w:szCs w:val="16"/>
              </w:rPr>
            </w:pPr>
            <w:r w:rsidRPr="00D600F1">
              <w:rPr>
                <w:rFonts w:ascii="Segoe UI" w:eastAsia="Times New Roman" w:hAnsi="Segoe UI" w:cs="Segoe UI"/>
                <w:sz w:val="16"/>
                <w:szCs w:val="16"/>
              </w:rPr>
              <w:t>………………………………………….……………..............................................................……………………………………………………………………….…………………</w:t>
            </w:r>
          </w:p>
          <w:p w14:paraId="7ACFDF62" w14:textId="77777777" w:rsidR="00413904" w:rsidRPr="00D600F1" w:rsidRDefault="00413904" w:rsidP="00027EF4">
            <w:pPr>
              <w:autoSpaceDE w:val="0"/>
              <w:rPr>
                <w:rFonts w:ascii="Segoe UI" w:eastAsia="Segoe UI" w:hAnsi="Segoe UI" w:cs="Segoe UI"/>
                <w:sz w:val="12"/>
                <w:szCs w:val="12"/>
              </w:rPr>
            </w:pPr>
          </w:p>
          <w:p w14:paraId="13B9BAE6" w14:textId="77777777" w:rsidR="00413904" w:rsidRPr="00D600F1" w:rsidRDefault="00413904" w:rsidP="00027EF4">
            <w:pPr>
              <w:autoSpaceDE w:val="0"/>
              <w:rPr>
                <w:rFonts w:ascii="Segoe UI" w:eastAsia="Times New Roman" w:hAnsi="Segoe UI" w:cs="Segoe UI"/>
                <w:sz w:val="14"/>
                <w:szCs w:val="14"/>
              </w:rPr>
            </w:pPr>
            <w:r w:rsidRPr="00D600F1">
              <w:rPr>
                <w:rFonts w:ascii="Segoe UI" w:eastAsia="Times New Roman" w:hAnsi="Segoe UI" w:cs="Segoe UI"/>
                <w:sz w:val="14"/>
                <w:szCs w:val="14"/>
                <w:u w:val="single"/>
              </w:rPr>
              <w:t>Sposób</w:t>
            </w:r>
            <w:r w:rsidRPr="00D600F1">
              <w:rPr>
                <w:rFonts w:ascii="Segoe UI" w:eastAsia="Times New Roman" w:hAnsi="Segoe UI" w:cs="Segoe UI"/>
                <w:sz w:val="14"/>
                <w:szCs w:val="14"/>
              </w:rPr>
              <w:t xml:space="preserve"> i </w:t>
            </w:r>
            <w:r w:rsidRPr="00D600F1">
              <w:rPr>
                <w:rFonts w:ascii="Segoe UI" w:eastAsia="Times New Roman" w:hAnsi="Segoe UI" w:cs="Segoe UI"/>
                <w:sz w:val="14"/>
                <w:szCs w:val="14"/>
                <w:u w:val="single"/>
              </w:rPr>
              <w:t>okres</w:t>
            </w:r>
            <w:r w:rsidRPr="00D600F1">
              <w:rPr>
                <w:rFonts w:ascii="Segoe UI" w:eastAsia="Times New Roman" w:hAnsi="Segoe UI" w:cs="Segoe UI"/>
                <w:sz w:val="14"/>
                <w:szCs w:val="14"/>
              </w:rPr>
              <w:t xml:space="preserve"> udostępnienia Wykonawcy i wykorzystania przez niego ww. zasobów przy wykonywaniu zamówienia to: </w:t>
            </w:r>
          </w:p>
          <w:p w14:paraId="5743CC9D" w14:textId="26014E04" w:rsidR="00413904" w:rsidRPr="00D600F1" w:rsidRDefault="00413904" w:rsidP="00027EF4">
            <w:pPr>
              <w:autoSpaceDE w:val="0"/>
              <w:rPr>
                <w:rFonts w:ascii="Segoe UI" w:eastAsia="Times New Roman" w:hAnsi="Segoe UI" w:cs="Segoe UI"/>
                <w:sz w:val="16"/>
                <w:szCs w:val="16"/>
              </w:rPr>
            </w:pPr>
            <w:r w:rsidRPr="00D600F1">
              <w:rPr>
                <w:rFonts w:ascii="Segoe UI" w:eastAsia="Times New Roman" w:hAnsi="Segoe UI" w:cs="Segoe UI"/>
                <w:sz w:val="16"/>
                <w:szCs w:val="16"/>
              </w:rPr>
              <w:t>…….........................................................................................................................................................................................................................</w:t>
            </w:r>
            <w:r w:rsidR="00905FB6">
              <w:rPr>
                <w:rFonts w:ascii="Segoe UI" w:eastAsia="Times New Roman" w:hAnsi="Segoe UI" w:cs="Segoe UI"/>
                <w:sz w:val="16"/>
                <w:szCs w:val="16"/>
              </w:rPr>
              <w:t>.</w:t>
            </w:r>
            <w:r w:rsidRPr="00D600F1">
              <w:rPr>
                <w:rFonts w:ascii="Segoe UI" w:eastAsia="Times New Roman" w:hAnsi="Segoe UI" w:cs="Segoe UI"/>
                <w:sz w:val="16"/>
                <w:szCs w:val="16"/>
              </w:rPr>
              <w:t>..........................</w:t>
            </w:r>
          </w:p>
          <w:p w14:paraId="26C0E96A" w14:textId="77777777" w:rsidR="00413904" w:rsidRPr="00D600F1" w:rsidRDefault="00413904" w:rsidP="00027EF4">
            <w:pPr>
              <w:autoSpaceDE w:val="0"/>
              <w:rPr>
                <w:rFonts w:ascii="Segoe UI" w:eastAsia="Times New Roman" w:hAnsi="Segoe UI" w:cs="Segoe UI"/>
                <w:sz w:val="16"/>
                <w:szCs w:val="16"/>
              </w:rPr>
            </w:pPr>
          </w:p>
          <w:p w14:paraId="51C756EE" w14:textId="77777777" w:rsidR="00413904" w:rsidRPr="00D600F1" w:rsidRDefault="00413904" w:rsidP="00027EF4">
            <w:pPr>
              <w:autoSpaceDE w:val="0"/>
              <w:rPr>
                <w:rFonts w:ascii="Segoe UI" w:eastAsia="Times New Roman" w:hAnsi="Segoe UI" w:cs="Segoe UI"/>
                <w:sz w:val="14"/>
                <w:szCs w:val="14"/>
              </w:rPr>
            </w:pPr>
            <w:r w:rsidRPr="00D600F1">
              <w:rPr>
                <w:rFonts w:ascii="Segoe UI" w:eastAsia="Times New Roman" w:hAnsi="Segoe UI" w:cs="Segoe UI"/>
                <w:sz w:val="14"/>
                <w:szCs w:val="14"/>
              </w:rPr>
              <w:t>Jednocześnie oświadczam, że:</w:t>
            </w:r>
          </w:p>
          <w:p w14:paraId="675ED6FA" w14:textId="77777777" w:rsidR="00413904" w:rsidRPr="00D600F1" w:rsidRDefault="00413904" w:rsidP="00027EF4">
            <w:pPr>
              <w:autoSpaceDE w:val="0"/>
              <w:rPr>
                <w:rFonts w:ascii="Segoe UI" w:eastAsia="Times New Roman" w:hAnsi="Segoe UI" w:cs="Segoe UI"/>
                <w:sz w:val="16"/>
                <w:szCs w:val="16"/>
              </w:rPr>
            </w:pPr>
            <w:r w:rsidRPr="00D600F1">
              <w:rPr>
                <w:rFonts w:ascii="Segoe UI" w:eastAsia="Times New Roman" w:hAnsi="Segoe UI" w:cs="Segoe UI"/>
                <w:sz w:val="16"/>
                <w:szCs w:val="16"/>
              </w:rPr>
              <w:t>……...................................................................................................................................................................................................................................................</w:t>
            </w:r>
          </w:p>
          <w:p w14:paraId="3C6A31F3" w14:textId="77777777" w:rsidR="00413904" w:rsidRPr="00D600F1" w:rsidRDefault="00413904" w:rsidP="00027EF4">
            <w:pPr>
              <w:autoSpaceDE w:val="0"/>
              <w:rPr>
                <w:rFonts w:ascii="Segoe UI" w:eastAsia="Times New Roman" w:hAnsi="Segoe UI" w:cs="Segoe UI"/>
                <w:sz w:val="16"/>
                <w:szCs w:val="16"/>
              </w:rPr>
            </w:pPr>
            <w:r w:rsidRPr="00D600F1">
              <w:rPr>
                <w:rFonts w:ascii="Segoe UI" w:eastAsia="Times New Roman" w:hAnsi="Segoe UI" w:cs="Segoe UI"/>
                <w:sz w:val="16"/>
                <w:szCs w:val="16"/>
              </w:rPr>
              <w:t>………………………………………….……………..............................................................……………………………………………………………………….…………………</w:t>
            </w:r>
          </w:p>
          <w:p w14:paraId="510B1E27" w14:textId="77777777" w:rsidR="00413904" w:rsidRPr="0094213D" w:rsidRDefault="00413904" w:rsidP="00027EF4">
            <w:pPr>
              <w:autoSpaceDE w:val="0"/>
              <w:jc w:val="center"/>
              <w:rPr>
                <w:rFonts w:ascii="Segoe UI" w:eastAsia="Times New Roman" w:hAnsi="Segoe UI" w:cs="Segoe UI"/>
                <w:sz w:val="12"/>
                <w:szCs w:val="12"/>
              </w:rPr>
            </w:pPr>
            <w:r w:rsidRPr="0094213D">
              <w:rPr>
                <w:rFonts w:ascii="Segoe UI" w:eastAsia="Times New Roman" w:hAnsi="Segoe UI" w:cs="Segoe UI"/>
                <w:sz w:val="12"/>
                <w:szCs w:val="12"/>
              </w:rPr>
              <w:t xml:space="preserve">(należy oświadczyć </w:t>
            </w:r>
            <w:r w:rsidRPr="0094213D">
              <w:rPr>
                <w:rFonts w:ascii="Segoe UI" w:eastAsia="Times New Roman" w:hAnsi="Segoe UI" w:cs="Segoe UI"/>
                <w:sz w:val="12"/>
                <w:szCs w:val="12"/>
                <w:u w:val="single"/>
              </w:rPr>
              <w:t>czy</w:t>
            </w:r>
            <w:r w:rsidRPr="0094213D">
              <w:rPr>
                <w:rFonts w:ascii="Segoe UI" w:eastAsia="Times New Roman" w:hAnsi="Segoe UI" w:cs="Segoe UI"/>
                <w:sz w:val="12"/>
                <w:szCs w:val="12"/>
              </w:rPr>
              <w:t xml:space="preserve"> i </w:t>
            </w:r>
            <w:r w:rsidRPr="0094213D">
              <w:rPr>
                <w:rFonts w:ascii="Segoe UI" w:eastAsia="Times New Roman" w:hAnsi="Segoe UI" w:cs="Segoe UI"/>
                <w:sz w:val="12"/>
                <w:szCs w:val="12"/>
                <w:u w:val="single"/>
              </w:rPr>
              <w:t>w jakim zakresie</w:t>
            </w:r>
            <w:r w:rsidRPr="0094213D">
              <w:rPr>
                <w:rFonts w:ascii="Segoe UI" w:eastAsia="Times New Roman" w:hAnsi="Segoe UI" w:cs="Segoe UI"/>
                <w:sz w:val="12"/>
                <w:szCs w:val="12"/>
              </w:rPr>
              <w:t xml:space="preserve"> podmiot udostępniający zasoby, na zdolnościach którego Wykonawca polega w odniesieniu do warunków udziału</w:t>
            </w:r>
          </w:p>
          <w:p w14:paraId="3290A712" w14:textId="073BD48B" w:rsidR="00413904" w:rsidRPr="0094213D" w:rsidRDefault="00413904" w:rsidP="00027EF4">
            <w:pPr>
              <w:autoSpaceDE w:val="0"/>
              <w:jc w:val="center"/>
              <w:rPr>
                <w:rFonts w:ascii="Segoe UI" w:eastAsia="Times New Roman" w:hAnsi="Segoe UI" w:cs="Segoe UI"/>
                <w:sz w:val="12"/>
                <w:szCs w:val="12"/>
              </w:rPr>
            </w:pPr>
            <w:r w:rsidRPr="0094213D">
              <w:rPr>
                <w:rFonts w:ascii="Segoe UI" w:eastAsia="Times New Roman" w:hAnsi="Segoe UI" w:cs="Segoe UI"/>
                <w:sz w:val="12"/>
                <w:szCs w:val="12"/>
              </w:rPr>
              <w:t>w postępowaniu dotyczących wyk</w:t>
            </w:r>
            <w:r>
              <w:rPr>
                <w:rFonts w:ascii="Segoe UI" w:eastAsia="Times New Roman" w:hAnsi="Segoe UI" w:cs="Segoe UI"/>
                <w:sz w:val="12"/>
                <w:szCs w:val="12"/>
              </w:rPr>
              <w:t>szt</w:t>
            </w:r>
            <w:r w:rsidRPr="0094213D">
              <w:rPr>
                <w:rFonts w:ascii="Segoe UI" w:eastAsia="Times New Roman" w:hAnsi="Segoe UI" w:cs="Segoe UI"/>
                <w:sz w:val="12"/>
                <w:szCs w:val="12"/>
              </w:rPr>
              <w:t xml:space="preserve">ałcenia, kwalifikacji zawodowych lub doświadczenia, zrealizuje </w:t>
            </w:r>
            <w:r w:rsidR="00142091">
              <w:rPr>
                <w:rFonts w:ascii="Segoe UI" w:eastAsia="Times New Roman" w:hAnsi="Segoe UI" w:cs="Segoe UI"/>
                <w:sz w:val="12"/>
                <w:szCs w:val="12"/>
              </w:rPr>
              <w:t>usługi</w:t>
            </w:r>
            <w:r w:rsidRPr="0094213D">
              <w:rPr>
                <w:rFonts w:ascii="Segoe UI" w:eastAsia="Times New Roman" w:hAnsi="Segoe UI" w:cs="Segoe UI"/>
                <w:sz w:val="12"/>
                <w:szCs w:val="12"/>
              </w:rPr>
              <w:t>, których wskazane zdolności dotyczą)</w:t>
            </w:r>
          </w:p>
          <w:p w14:paraId="72661C67" w14:textId="77777777" w:rsidR="00413904" w:rsidRPr="0094213D" w:rsidRDefault="00413904" w:rsidP="00027EF4">
            <w:pPr>
              <w:spacing w:before="60" w:after="60"/>
              <w:rPr>
                <w:rFonts w:ascii="Segoe UI" w:eastAsia="Times New Roman" w:hAnsi="Segoe UI" w:cs="Segoe UI"/>
                <w:color w:val="FF0000"/>
                <w:sz w:val="16"/>
                <w:szCs w:val="16"/>
              </w:rPr>
            </w:pPr>
          </w:p>
          <w:p w14:paraId="525C8477" w14:textId="51B9D711" w:rsidR="00413904" w:rsidRPr="00EE4B2B" w:rsidRDefault="00413904" w:rsidP="00027EF4">
            <w:pPr>
              <w:jc w:val="center"/>
              <w:rPr>
                <w:rFonts w:ascii="Segoe UI" w:eastAsia="Times New Roman" w:hAnsi="Segoe UI" w:cs="Segoe UI"/>
                <w:iCs/>
                <w:color w:val="FF0000"/>
                <w:sz w:val="14"/>
                <w:szCs w:val="14"/>
              </w:rPr>
            </w:pPr>
            <w:r w:rsidRPr="00EE4B2B">
              <w:rPr>
                <w:rFonts w:ascii="Segoe UI" w:eastAsia="Times New Roman" w:hAnsi="Segoe UI" w:cs="Segoe UI"/>
                <w:iCs/>
                <w:color w:val="FF0000"/>
                <w:sz w:val="14"/>
                <w:szCs w:val="14"/>
              </w:rPr>
              <w:t xml:space="preserve">Niniejsze zobowiązanie należy opatrzyć kwalifikowanym podpisem elektronicznym lub podpisem zaufanym lub podpisem osobistym </w:t>
            </w:r>
            <w:r w:rsidR="00EE4B2B">
              <w:rPr>
                <w:rFonts w:ascii="Segoe UI" w:eastAsia="Times New Roman" w:hAnsi="Segoe UI" w:cs="Segoe UI"/>
                <w:iCs/>
                <w:color w:val="FF0000"/>
                <w:sz w:val="14"/>
                <w:szCs w:val="14"/>
              </w:rPr>
              <w:br/>
            </w:r>
            <w:r w:rsidRPr="00EE4B2B">
              <w:rPr>
                <w:rFonts w:ascii="Segoe UI" w:eastAsia="Times New Roman" w:hAnsi="Segoe UI" w:cs="Segoe UI"/>
                <w:iCs/>
                <w:color w:val="FF0000"/>
                <w:sz w:val="14"/>
                <w:szCs w:val="14"/>
              </w:rPr>
              <w:t xml:space="preserve">właściwej, umocowanej osoby / właściwych, umocowanych osób </w:t>
            </w:r>
          </w:p>
          <w:p w14:paraId="4252BC8C" w14:textId="77777777" w:rsidR="00413904" w:rsidRPr="00D600F1" w:rsidRDefault="00413904" w:rsidP="00027EF4">
            <w:pPr>
              <w:rPr>
                <w:rFonts w:ascii="Segoe UI" w:eastAsia="Times New Roman" w:hAnsi="Segoe UI" w:cs="Segoe UI"/>
                <w:i/>
                <w:sz w:val="20"/>
                <w:szCs w:val="20"/>
              </w:rPr>
            </w:pPr>
          </w:p>
        </w:tc>
      </w:tr>
    </w:tbl>
    <w:p w14:paraId="6537F6F0" w14:textId="734AF92E" w:rsidR="00893B11" w:rsidRPr="00CA20E4" w:rsidRDefault="00893B11" w:rsidP="00BD6BF6">
      <w:pPr>
        <w:pStyle w:val="WW-Tretekstu"/>
        <w:tabs>
          <w:tab w:val="clear" w:pos="708"/>
          <w:tab w:val="left" w:pos="142"/>
          <w:tab w:val="left" w:pos="1423"/>
        </w:tabs>
        <w:jc w:val="both"/>
        <w:rPr>
          <w:rFonts w:ascii="Segoe UI" w:hAnsi="Segoe UI" w:cs="Segoe UI"/>
          <w:bCs/>
          <w:i w:val="0"/>
          <w:sz w:val="20"/>
        </w:rPr>
      </w:pPr>
    </w:p>
    <w:p w14:paraId="702F5A2D" w14:textId="6C2CE578" w:rsidR="00CA20E4" w:rsidRPr="00893B11" w:rsidRDefault="00C4487B" w:rsidP="00CA20E4">
      <w:pPr>
        <w:pStyle w:val="WW-Tretekstu"/>
        <w:numPr>
          <w:ilvl w:val="0"/>
          <w:numId w:val="3"/>
        </w:numPr>
        <w:tabs>
          <w:tab w:val="clear" w:pos="708"/>
          <w:tab w:val="left" w:pos="142"/>
          <w:tab w:val="left" w:pos="1423"/>
        </w:tabs>
        <w:ind w:left="426"/>
        <w:jc w:val="both"/>
        <w:rPr>
          <w:rFonts w:ascii="Segoe UI" w:hAnsi="Segoe UI" w:cs="Segoe UI"/>
          <w:bCs/>
          <w:i w:val="0"/>
          <w:sz w:val="20"/>
        </w:rPr>
      </w:pPr>
      <w:r w:rsidRPr="00CA20E4">
        <w:rPr>
          <w:rFonts w:ascii="Segoe UI" w:hAnsi="Segoe UI" w:cs="Segoe UI"/>
          <w:bCs/>
          <w:i w:val="0"/>
          <w:sz w:val="20"/>
        </w:rPr>
        <w:t>OŚWIADCZE</w:t>
      </w:r>
      <w:r w:rsidR="006E7CA9" w:rsidRPr="00CA20E4">
        <w:rPr>
          <w:rFonts w:ascii="Segoe UI" w:hAnsi="Segoe UI" w:cs="Segoe UI"/>
          <w:bCs/>
          <w:i w:val="0"/>
          <w:sz w:val="20"/>
        </w:rPr>
        <w:t>NIE O NIEPODLEGANIU WYKLUCZENIU</w:t>
      </w:r>
      <w:r w:rsidR="00A834B2" w:rsidRPr="00CA20E4">
        <w:rPr>
          <w:rFonts w:ascii="Segoe UI" w:hAnsi="Segoe UI" w:cs="Segoe UI"/>
          <w:bCs/>
          <w:i w:val="0"/>
          <w:sz w:val="20"/>
        </w:rPr>
        <w:t xml:space="preserve"> ORAZ SPEŁNIANIU WARUNKÓW UDZIAŁU W POSTĘPOWANIU, O KTÓRYM MOWA W ART. 125 UST. 1 USTAWY PZP</w:t>
      </w:r>
    </w:p>
    <w:p w14:paraId="64E584B2" w14:textId="77777777" w:rsidR="00741926" w:rsidRDefault="00741926" w:rsidP="00C4487B">
      <w:pPr>
        <w:pStyle w:val="WW-Tretekstu"/>
        <w:tabs>
          <w:tab w:val="clear" w:pos="708"/>
          <w:tab w:val="left" w:pos="1423"/>
        </w:tabs>
        <w:jc w:val="both"/>
        <w:rPr>
          <w:rFonts w:ascii="Segoe UI" w:hAnsi="Segoe UI" w:cs="Segoe UI"/>
          <w:b w:val="0"/>
          <w:bCs/>
          <w:i w:val="0"/>
          <w:sz w:val="20"/>
        </w:rPr>
      </w:pPr>
    </w:p>
    <w:p w14:paraId="1334442F" w14:textId="46D8D5B2" w:rsidR="00A834B2" w:rsidRDefault="00ED2E14" w:rsidP="00A834B2">
      <w:pPr>
        <w:suppressAutoHyphens w:val="0"/>
        <w:jc w:val="both"/>
        <w:rPr>
          <w:rFonts w:ascii="Segoe UI" w:eastAsiaTheme="minorHAnsi" w:hAnsi="Segoe UI" w:cs="Segoe UI"/>
          <w:lang w:eastAsia="en-US"/>
        </w:rPr>
      </w:pPr>
      <w:r w:rsidRPr="00DC1645">
        <w:rPr>
          <w:rFonts w:ascii="Segoe UI" w:hAnsi="Segoe UI" w:cs="Segoe UI"/>
          <w:bCs/>
        </w:rPr>
        <w:t>Do oferty Wykonawca musi dołączyć oświadczenie</w:t>
      </w:r>
      <w:r w:rsidR="00A834B2" w:rsidRPr="00A834B2">
        <w:rPr>
          <w:rFonts w:ascii="Segoe UI" w:eastAsiaTheme="minorHAnsi" w:hAnsi="Segoe UI" w:cs="Segoe UI"/>
          <w:lang w:eastAsia="en-US"/>
        </w:rPr>
        <w:t>, o którym mowa w art. 125 ust. 1 ustawy PZP,</w:t>
      </w:r>
      <w:r w:rsidR="00A834B2" w:rsidRPr="00A834B2">
        <w:rPr>
          <w:rFonts w:asciiTheme="minorHAnsi" w:eastAsiaTheme="minorHAnsi" w:hAnsiTheme="minorHAnsi" w:cstheme="minorBidi"/>
          <w:sz w:val="22"/>
          <w:szCs w:val="22"/>
          <w:lang w:eastAsia="en-US"/>
        </w:rPr>
        <w:t xml:space="preserve"> </w:t>
      </w:r>
      <w:r w:rsidR="00A834B2" w:rsidRPr="00A834B2">
        <w:rPr>
          <w:rFonts w:ascii="Segoe UI" w:eastAsiaTheme="minorHAnsi" w:hAnsi="Segoe UI" w:cs="Segoe UI"/>
          <w:lang w:eastAsia="en-US"/>
        </w:rPr>
        <w:t>tj. </w:t>
      </w:r>
      <w:r w:rsidR="00A834B2" w:rsidRPr="00A834B2">
        <w:rPr>
          <w:rFonts w:ascii="Segoe UI" w:eastAsiaTheme="minorHAnsi" w:hAnsi="Segoe UI" w:cs="Segoe UI"/>
          <w:b/>
          <w:lang w:eastAsia="en-US"/>
        </w:rPr>
        <w:t>OŚWIADCZENIE o niepodleganiu wykluczeniu o</w:t>
      </w:r>
      <w:r w:rsidR="00FE7106">
        <w:rPr>
          <w:rFonts w:ascii="Segoe UI" w:eastAsiaTheme="minorHAnsi" w:hAnsi="Segoe UI" w:cs="Segoe UI"/>
          <w:b/>
          <w:lang w:eastAsia="en-US"/>
        </w:rPr>
        <w:t xml:space="preserve">raz spełnianiu warunków udziału </w:t>
      </w:r>
      <w:r w:rsidR="00A834B2" w:rsidRPr="00A834B2">
        <w:rPr>
          <w:rFonts w:ascii="Segoe UI" w:eastAsiaTheme="minorHAnsi" w:hAnsi="Segoe UI" w:cs="Segoe UI"/>
          <w:b/>
          <w:lang w:eastAsia="en-US"/>
        </w:rPr>
        <w:t>w postępowaniu</w:t>
      </w:r>
      <w:r w:rsidR="00A834B2" w:rsidRPr="00A834B2">
        <w:rPr>
          <w:rFonts w:ascii="Segoe UI" w:eastAsiaTheme="minorHAnsi" w:hAnsi="Segoe UI" w:cs="Segoe UI"/>
          <w:lang w:eastAsia="en-US"/>
        </w:rPr>
        <w:t>, w zakresie wskazanym w Rozdziale I pkt 5 SWZ</w:t>
      </w:r>
      <w:r w:rsidR="004E2105">
        <w:rPr>
          <w:rFonts w:ascii="Segoe UI" w:eastAsiaTheme="minorHAnsi" w:hAnsi="Segoe UI" w:cs="Segoe UI"/>
          <w:lang w:eastAsia="en-US"/>
        </w:rPr>
        <w:t>,</w:t>
      </w:r>
      <w:r w:rsidR="00A834B2" w:rsidRPr="00A834B2">
        <w:rPr>
          <w:rFonts w:ascii="Segoe UI" w:eastAsiaTheme="minorHAnsi" w:hAnsi="Segoe UI" w:cs="Segoe UI"/>
          <w:lang w:eastAsia="en-US"/>
        </w:rPr>
        <w:t xml:space="preserve"> według wzoru określone</w:t>
      </w:r>
      <w:r w:rsidR="00FE7106">
        <w:rPr>
          <w:rFonts w:ascii="Segoe UI" w:eastAsiaTheme="minorHAnsi" w:hAnsi="Segoe UI" w:cs="Segoe UI"/>
          <w:lang w:eastAsia="en-US"/>
        </w:rPr>
        <w:t xml:space="preserve">go w Rozdziale III SWZ </w:t>
      </w:r>
      <w:r w:rsidR="00CA20E4" w:rsidRPr="00A834B2">
        <w:rPr>
          <w:rFonts w:ascii="Segoe UI" w:eastAsiaTheme="minorHAnsi" w:hAnsi="Segoe UI" w:cs="Segoe UI"/>
          <w:lang w:eastAsia="en-US"/>
        </w:rPr>
        <w:t>pkt 1</w:t>
      </w:r>
      <w:r w:rsidR="00CA20E4">
        <w:rPr>
          <w:rFonts w:ascii="Segoe UI" w:eastAsiaTheme="minorHAnsi" w:hAnsi="Segoe UI" w:cs="Segoe UI"/>
          <w:lang w:eastAsia="en-US"/>
        </w:rPr>
        <w:t>,</w:t>
      </w:r>
      <w:r w:rsidR="00A834B2" w:rsidRPr="00A834B2">
        <w:rPr>
          <w:rFonts w:ascii="Segoe UI" w:eastAsiaTheme="minorHAnsi" w:hAnsi="Segoe UI" w:cs="Segoe UI"/>
          <w:lang w:eastAsia="en-US"/>
        </w:rPr>
        <w:t xml:space="preserve"> potwierdzające brak podstaw wykluczenia oraz spełnianie warunków udziału w postępowaniu. Oświadczenie składa się</w:t>
      </w:r>
      <w:r w:rsidR="000B43F9">
        <w:rPr>
          <w:rFonts w:ascii="Segoe UI" w:eastAsiaTheme="minorHAnsi" w:hAnsi="Segoe UI" w:cs="Segoe UI"/>
          <w:lang w:eastAsia="en-US"/>
        </w:rPr>
        <w:t>,</w:t>
      </w:r>
      <w:r w:rsidR="00A834B2" w:rsidRPr="00A834B2">
        <w:rPr>
          <w:rFonts w:ascii="Segoe UI" w:eastAsiaTheme="minorHAnsi" w:hAnsi="Segoe UI" w:cs="Segoe UI"/>
          <w:lang w:eastAsia="en-US"/>
        </w:rPr>
        <w:t xml:space="preserve"> pod rygorem nieważności</w:t>
      </w:r>
      <w:r w:rsidR="000B43F9">
        <w:rPr>
          <w:rFonts w:ascii="Segoe UI" w:eastAsiaTheme="minorHAnsi" w:hAnsi="Segoe UI" w:cs="Segoe UI"/>
          <w:lang w:eastAsia="en-US"/>
        </w:rPr>
        <w:t>,</w:t>
      </w:r>
      <w:r w:rsidR="00A834B2" w:rsidRPr="00A834B2">
        <w:rPr>
          <w:rFonts w:ascii="Segoe UI" w:eastAsiaTheme="minorHAnsi" w:hAnsi="Segoe UI" w:cs="Segoe UI"/>
          <w:lang w:eastAsia="en-US"/>
        </w:rPr>
        <w:t xml:space="preserve"> w formie elektronicznej </w:t>
      </w:r>
      <w:r w:rsidR="004E2105">
        <w:rPr>
          <w:rFonts w:ascii="Segoe UI" w:eastAsiaTheme="minorHAnsi" w:hAnsi="Segoe UI" w:cs="Segoe UI"/>
          <w:lang w:eastAsia="en-US"/>
        </w:rPr>
        <w:t xml:space="preserve">lub </w:t>
      </w:r>
      <w:r w:rsidR="00FE7106">
        <w:rPr>
          <w:rFonts w:ascii="Segoe UI" w:eastAsiaTheme="minorHAnsi" w:hAnsi="Segoe UI" w:cs="Segoe UI"/>
          <w:lang w:eastAsia="en-US"/>
        </w:rPr>
        <w:br/>
      </w:r>
      <w:r w:rsidR="00A834B2" w:rsidRPr="00A834B2">
        <w:rPr>
          <w:rFonts w:ascii="Segoe UI" w:eastAsiaTheme="minorHAnsi" w:hAnsi="Segoe UI" w:cs="Segoe UI"/>
          <w:lang w:eastAsia="en-US"/>
        </w:rPr>
        <w:t>w postaci elektronicznej opatrzonej podpisem zaufanym lub podpisem osobistym.</w:t>
      </w:r>
    </w:p>
    <w:p w14:paraId="7928A347" w14:textId="5A5F279E" w:rsidR="00166395" w:rsidRPr="00A834B2" w:rsidRDefault="00166395" w:rsidP="00A834B2">
      <w:pPr>
        <w:suppressAutoHyphens w:val="0"/>
        <w:jc w:val="both"/>
        <w:rPr>
          <w:rFonts w:ascii="Segoe UI" w:eastAsiaTheme="minorHAnsi" w:hAnsi="Segoe UI" w:cs="Segoe UI"/>
          <w:lang w:eastAsia="en-US"/>
        </w:rPr>
      </w:pPr>
    </w:p>
    <w:p w14:paraId="14035EA7" w14:textId="33735C92" w:rsidR="00741926" w:rsidRPr="00741926" w:rsidRDefault="00DA5E0A" w:rsidP="00741926">
      <w:pPr>
        <w:pStyle w:val="Tekstpodstawowy"/>
        <w:ind w:left="426" w:hanging="426"/>
        <w:jc w:val="both"/>
        <w:rPr>
          <w:rFonts w:ascii="Segoe UI" w:hAnsi="Segoe UI" w:cs="Segoe UI"/>
          <w:i w:val="0"/>
          <w:sz w:val="20"/>
        </w:rPr>
      </w:pPr>
      <w:r>
        <w:rPr>
          <w:rFonts w:ascii="Segoe UI" w:hAnsi="Segoe UI" w:cs="Segoe UI"/>
          <w:i w:val="0"/>
          <w:sz w:val="20"/>
        </w:rPr>
        <w:t>6.1</w:t>
      </w:r>
      <w:r w:rsidR="004B05A5">
        <w:rPr>
          <w:rFonts w:ascii="Segoe UI" w:hAnsi="Segoe UI" w:cs="Segoe UI"/>
          <w:i w:val="0"/>
          <w:sz w:val="20"/>
        </w:rPr>
        <w:t xml:space="preserve">. </w:t>
      </w:r>
      <w:r w:rsidR="00EB5E53" w:rsidRPr="00E14360">
        <w:rPr>
          <w:rFonts w:ascii="Segoe UI" w:hAnsi="Segoe UI" w:cs="Segoe UI"/>
          <w:i w:val="0"/>
          <w:sz w:val="20"/>
        </w:rPr>
        <w:t>PODMIOTOWE ŚRODKI DOWODOWE</w:t>
      </w:r>
      <w:r w:rsidR="00CA20E4">
        <w:rPr>
          <w:rFonts w:ascii="Segoe UI" w:hAnsi="Segoe UI" w:cs="Segoe UI"/>
          <w:i w:val="0"/>
          <w:sz w:val="20"/>
        </w:rPr>
        <w:t xml:space="preserve"> </w:t>
      </w:r>
    </w:p>
    <w:p w14:paraId="2C9730EA" w14:textId="3D2AC1F5" w:rsidR="009366BF" w:rsidRDefault="009366BF" w:rsidP="00886B7B">
      <w:pPr>
        <w:suppressAutoHyphens w:val="0"/>
        <w:autoSpaceDE w:val="0"/>
        <w:autoSpaceDN w:val="0"/>
        <w:adjustRightInd w:val="0"/>
        <w:jc w:val="both"/>
        <w:rPr>
          <w:rFonts w:ascii="Segoe UI" w:hAnsi="Segoe UI" w:cs="Segoe UI"/>
          <w:b/>
        </w:rPr>
      </w:pPr>
    </w:p>
    <w:p w14:paraId="714571D9" w14:textId="7682278D" w:rsidR="00D662D7" w:rsidRDefault="00D662D7" w:rsidP="005E6058">
      <w:pPr>
        <w:suppressAutoHyphens w:val="0"/>
        <w:spacing w:after="120"/>
        <w:jc w:val="both"/>
        <w:rPr>
          <w:rFonts w:ascii="Segoe UI" w:eastAsiaTheme="minorHAnsi" w:hAnsi="Segoe UI" w:cs="Segoe UI"/>
          <w:lang w:eastAsia="en-US"/>
        </w:rPr>
      </w:pPr>
      <w:r w:rsidRPr="004E2105">
        <w:rPr>
          <w:rFonts w:ascii="Segoe UI" w:eastAsiaTheme="minorHAnsi" w:hAnsi="Segoe UI" w:cs="Segoe UI"/>
          <w:lang w:eastAsia="en-US"/>
        </w:rPr>
        <w:t>Zamawiający wezwie Wykonawcę, którego oferta została</w:t>
      </w:r>
      <w:r w:rsidR="00C00E02">
        <w:rPr>
          <w:rFonts w:ascii="Segoe UI" w:eastAsiaTheme="minorHAnsi" w:hAnsi="Segoe UI" w:cs="Segoe UI"/>
          <w:lang w:eastAsia="en-US"/>
        </w:rPr>
        <w:t xml:space="preserve"> najwyżej oceniona, do złożenia </w:t>
      </w:r>
      <w:r w:rsidRPr="004E2105">
        <w:rPr>
          <w:rFonts w:ascii="Segoe UI" w:eastAsiaTheme="minorHAnsi" w:hAnsi="Segoe UI" w:cs="Segoe UI"/>
          <w:lang w:eastAsia="en-US"/>
        </w:rPr>
        <w:t>w wyznaczonym terminie, nie krótszym niż 5 dni od dnia wezwania, niżej wymienionych podmiotowych środków dowodowych aktualnych na dzień złożenia potwierdzających spełnianie przez Wykonawcę warunków udziału w postępowaniu dotyczących:</w:t>
      </w:r>
    </w:p>
    <w:p w14:paraId="6F110AA0" w14:textId="77777777" w:rsidR="00CA20E4" w:rsidRPr="00CE2899" w:rsidRDefault="00CA20E4" w:rsidP="00066FF0">
      <w:pPr>
        <w:pStyle w:val="Akapitzlist"/>
        <w:numPr>
          <w:ilvl w:val="0"/>
          <w:numId w:val="47"/>
        </w:numPr>
        <w:suppressAutoHyphens w:val="0"/>
        <w:spacing w:after="60" w:line="240" w:lineRule="auto"/>
        <w:ind w:left="284" w:hanging="284"/>
        <w:jc w:val="both"/>
        <w:rPr>
          <w:rFonts w:ascii="Segoe UI" w:eastAsiaTheme="minorHAnsi" w:hAnsi="Segoe UI" w:cs="Segoe UI"/>
          <w:sz w:val="20"/>
          <w:lang w:eastAsia="en-US"/>
        </w:rPr>
      </w:pPr>
      <w:r w:rsidRPr="00CE2899">
        <w:rPr>
          <w:rFonts w:ascii="Segoe UI" w:hAnsi="Segoe UI" w:cs="Segoe UI"/>
          <w:sz w:val="20"/>
        </w:rPr>
        <w:t>uprawnień do prowadzenia określonej działalności gospodarczej lub zawodowej:</w:t>
      </w:r>
    </w:p>
    <w:p w14:paraId="50379262" w14:textId="77777777" w:rsidR="00E14360" w:rsidRDefault="00E14360" w:rsidP="00066FF0">
      <w:pPr>
        <w:numPr>
          <w:ilvl w:val="1"/>
          <w:numId w:val="48"/>
        </w:numPr>
        <w:suppressAutoHyphens w:val="0"/>
        <w:spacing w:after="60"/>
        <w:ind w:left="709" w:hanging="425"/>
        <w:jc w:val="both"/>
        <w:rPr>
          <w:rFonts w:ascii="Segoe UI" w:eastAsiaTheme="minorHAnsi" w:hAnsi="Segoe UI" w:cs="Segoe UI"/>
          <w:b/>
          <w:lang w:eastAsia="en-US"/>
        </w:rPr>
      </w:pPr>
      <w:r>
        <w:rPr>
          <w:rFonts w:ascii="Segoe UI" w:hAnsi="Segoe UI" w:cs="Segoe UI"/>
          <w:lang w:eastAsia="pl-PL"/>
        </w:rPr>
        <w:t>koncesji</w:t>
      </w:r>
      <w:r w:rsidRPr="00E14360">
        <w:rPr>
          <w:rFonts w:ascii="Segoe UI" w:hAnsi="Segoe UI" w:cs="Segoe UI"/>
          <w:lang w:eastAsia="pl-PL"/>
        </w:rPr>
        <w:t xml:space="preserve"> wydan</w:t>
      </w:r>
      <w:r>
        <w:rPr>
          <w:rFonts w:ascii="Segoe UI" w:hAnsi="Segoe UI" w:cs="Segoe UI"/>
          <w:lang w:eastAsia="pl-PL"/>
        </w:rPr>
        <w:t>ej</w:t>
      </w:r>
      <w:r w:rsidRPr="00E14360">
        <w:rPr>
          <w:rFonts w:ascii="Segoe UI" w:hAnsi="Segoe UI" w:cs="Segoe UI"/>
          <w:lang w:eastAsia="pl-PL"/>
        </w:rPr>
        <w:t xml:space="preserve"> przez Ministra Spraw Wewnętrznych i Administracji na wykonywanie  działalności gospodarczej w zakresie ochrony osób i mienia;</w:t>
      </w:r>
    </w:p>
    <w:p w14:paraId="66B97543" w14:textId="17A433CB" w:rsidR="00CA20E4" w:rsidRPr="00E14360" w:rsidRDefault="00E14360" w:rsidP="00066FF0">
      <w:pPr>
        <w:numPr>
          <w:ilvl w:val="1"/>
          <w:numId w:val="48"/>
        </w:numPr>
        <w:suppressAutoHyphens w:val="0"/>
        <w:spacing w:after="60"/>
        <w:ind w:left="709" w:hanging="425"/>
        <w:jc w:val="both"/>
        <w:rPr>
          <w:rFonts w:ascii="Segoe UI" w:eastAsiaTheme="minorHAnsi" w:hAnsi="Segoe UI" w:cs="Segoe UI"/>
          <w:b/>
          <w:lang w:eastAsia="en-US"/>
        </w:rPr>
      </w:pPr>
      <w:r w:rsidRPr="00E14360">
        <w:rPr>
          <w:rFonts w:ascii="Segoe UI" w:hAnsi="Segoe UI" w:cs="Segoe UI"/>
          <w:lang w:eastAsia="pl-PL"/>
        </w:rPr>
        <w:t>pozwoleni</w:t>
      </w:r>
      <w:r>
        <w:rPr>
          <w:rFonts w:ascii="Segoe UI" w:hAnsi="Segoe UI" w:cs="Segoe UI"/>
          <w:lang w:eastAsia="pl-PL"/>
        </w:rPr>
        <w:t>a</w:t>
      </w:r>
      <w:r w:rsidRPr="00E14360">
        <w:rPr>
          <w:rFonts w:ascii="Segoe UI" w:hAnsi="Segoe UI" w:cs="Segoe UI"/>
          <w:lang w:eastAsia="pl-PL"/>
        </w:rPr>
        <w:t xml:space="preserve"> radiowe</w:t>
      </w:r>
      <w:r>
        <w:rPr>
          <w:rFonts w:ascii="Segoe UI" w:hAnsi="Segoe UI" w:cs="Segoe UI"/>
          <w:lang w:eastAsia="pl-PL"/>
        </w:rPr>
        <w:t>go</w:t>
      </w:r>
      <w:r w:rsidRPr="00E14360">
        <w:rPr>
          <w:rFonts w:ascii="Segoe UI" w:hAnsi="Segoe UI" w:cs="Segoe UI"/>
          <w:lang w:eastAsia="pl-PL"/>
        </w:rPr>
        <w:t xml:space="preserve"> Prezesa Urzędu Komunikacji Elektronicznej na używanie radiokomunikacyjnych urządzeń nadawczo – odbiorczych pracujących w sieci  radiokomunikacji ruchomej lądowej typu monitoringu  systemów alarmowych i typu dyspozytorskiego obejmującym swym zasięgiem Gminę Koszalin (wyszczególnione w warunkach wykorzystania częstotliwości);</w:t>
      </w:r>
    </w:p>
    <w:p w14:paraId="73D482D9" w14:textId="77777777" w:rsidR="00CA20E4" w:rsidRDefault="00CA20E4" w:rsidP="00066FF0">
      <w:pPr>
        <w:pStyle w:val="Akapitzlist"/>
        <w:numPr>
          <w:ilvl w:val="0"/>
          <w:numId w:val="47"/>
        </w:numPr>
        <w:suppressAutoHyphens w:val="0"/>
        <w:spacing w:after="60" w:line="240" w:lineRule="auto"/>
        <w:ind w:left="284" w:hanging="284"/>
        <w:jc w:val="both"/>
        <w:rPr>
          <w:rFonts w:ascii="Segoe UI" w:eastAsiaTheme="minorHAnsi" w:hAnsi="Segoe UI" w:cs="Segoe UI"/>
          <w:sz w:val="20"/>
          <w:lang w:eastAsia="en-US"/>
        </w:rPr>
      </w:pPr>
      <w:r w:rsidRPr="00CE2899">
        <w:rPr>
          <w:rFonts w:ascii="Segoe UI" w:eastAsiaTheme="minorHAnsi" w:hAnsi="Segoe UI" w:cs="Segoe UI"/>
          <w:sz w:val="20"/>
          <w:lang w:eastAsia="en-US"/>
        </w:rPr>
        <w:t>zdolności technicznej lub zawodowej:</w:t>
      </w:r>
    </w:p>
    <w:p w14:paraId="3AACB42C" w14:textId="18EBF7D3" w:rsidR="00CA20E4" w:rsidRPr="009218A0" w:rsidRDefault="00CA20E4" w:rsidP="00066FF0">
      <w:pPr>
        <w:pStyle w:val="Akapitzlist"/>
        <w:numPr>
          <w:ilvl w:val="1"/>
          <w:numId w:val="49"/>
        </w:numPr>
        <w:suppressAutoHyphens w:val="0"/>
        <w:spacing w:after="60" w:line="240" w:lineRule="auto"/>
        <w:ind w:left="709" w:hanging="425"/>
        <w:jc w:val="both"/>
        <w:rPr>
          <w:rFonts w:ascii="Segoe UI" w:eastAsiaTheme="minorHAnsi" w:hAnsi="Segoe UI" w:cs="Segoe UI"/>
          <w:sz w:val="20"/>
          <w:lang w:eastAsia="en-US"/>
        </w:rPr>
      </w:pPr>
      <w:r w:rsidRPr="00CE2899">
        <w:rPr>
          <w:rFonts w:ascii="Segoe UI" w:hAnsi="Segoe UI" w:cs="Segoe UI"/>
          <w:color w:val="000000"/>
          <w:sz w:val="20"/>
          <w:shd w:val="clear" w:color="auto" w:fill="FFFFFF"/>
        </w:rPr>
        <w:t xml:space="preserve">Wykazu usług wykonanych, a w przypadku świadczeń powtarzających się lub ciągłych również wykonywanych, w okresie ostatnich </w:t>
      </w:r>
      <w:r>
        <w:rPr>
          <w:rFonts w:ascii="Segoe UI" w:hAnsi="Segoe UI" w:cs="Segoe UI"/>
          <w:color w:val="000000"/>
          <w:sz w:val="20"/>
          <w:shd w:val="clear" w:color="auto" w:fill="FFFFFF"/>
        </w:rPr>
        <w:t>trzech</w:t>
      </w:r>
      <w:r w:rsidRPr="00CE2899">
        <w:rPr>
          <w:rFonts w:ascii="Segoe UI" w:hAnsi="Segoe UI" w:cs="Segoe UI"/>
          <w:color w:val="000000"/>
          <w:sz w:val="20"/>
          <w:shd w:val="clear" w:color="auto" w:fill="FFFFFF"/>
        </w:rPr>
        <w:t xml:space="preserve"> lat, a jeżeli okres prowadzenia działalności jest krótszy </w:t>
      </w:r>
      <w:r w:rsidRPr="00CE2899">
        <w:rPr>
          <w:rFonts w:ascii="Segoe UI" w:hAnsi="Segoe UI" w:cs="Segoe UI"/>
          <w:color w:val="000000"/>
          <w:sz w:val="20"/>
          <w:shd w:val="clear" w:color="auto" w:fill="FFFFFF"/>
        </w:rPr>
        <w:br/>
        <w:t xml:space="preserve">– w tym okresie, wraz z podaniem ich wartości, przedmiotu, dat wykonania i podmiotów, </w:t>
      </w:r>
      <w:r>
        <w:rPr>
          <w:rFonts w:ascii="Segoe UI" w:hAnsi="Segoe UI" w:cs="Segoe UI"/>
          <w:color w:val="000000"/>
          <w:sz w:val="20"/>
          <w:shd w:val="clear" w:color="auto" w:fill="FFFFFF"/>
        </w:rPr>
        <w:br/>
      </w:r>
      <w:r w:rsidRPr="00CE2899">
        <w:rPr>
          <w:rFonts w:ascii="Segoe UI" w:hAnsi="Segoe UI" w:cs="Segoe UI"/>
          <w:color w:val="000000"/>
          <w:sz w:val="20"/>
          <w:shd w:val="clear" w:color="auto" w:fill="FFFFFF"/>
        </w:rPr>
        <w:t xml:space="preserve">na rzecz których usługi zostały wykonane lub są wykonywane </w:t>
      </w:r>
      <w:r w:rsidRPr="00CE2899">
        <w:rPr>
          <w:rFonts w:ascii="Segoe UI" w:eastAsiaTheme="minorHAnsi" w:hAnsi="Segoe UI" w:cs="Segoe UI"/>
          <w:sz w:val="20"/>
          <w:lang w:eastAsia="en-US"/>
        </w:rPr>
        <w:t>– złożonego na formularzu zgodnym ze wzorem zawartym w Rozdziale III SWZ pkt 4</w:t>
      </w:r>
      <w:r w:rsidRPr="00CE2899">
        <w:rPr>
          <w:rFonts w:ascii="Segoe UI" w:hAnsi="Segoe UI" w:cs="Segoe UI"/>
          <w:color w:val="000000"/>
          <w:sz w:val="20"/>
          <w:shd w:val="clear" w:color="auto" w:fill="FFFFFF"/>
        </w:rPr>
        <w:t>, oraz załączeniem dowodów określających, czy te usługi zostały wykonane lub są wykonywane należycie</w:t>
      </w:r>
      <w:r w:rsidRPr="009218A0">
        <w:rPr>
          <w:rFonts w:ascii="Segoe UI" w:hAnsi="Segoe UI" w:cs="Segoe UI"/>
          <w:color w:val="000000"/>
          <w:sz w:val="20"/>
          <w:shd w:val="clear" w:color="auto" w:fill="FFFFFF"/>
        </w:rPr>
        <w:t xml:space="preserve">; </w:t>
      </w:r>
    </w:p>
    <w:p w14:paraId="0E88C0D9" w14:textId="77777777" w:rsidR="00CA20E4" w:rsidRPr="00CE2899" w:rsidRDefault="00CA20E4" w:rsidP="00CA20E4">
      <w:pPr>
        <w:pStyle w:val="Akapitzlist"/>
        <w:suppressAutoHyphens w:val="0"/>
        <w:spacing w:after="60" w:line="240" w:lineRule="auto"/>
        <w:ind w:left="709"/>
        <w:jc w:val="both"/>
        <w:rPr>
          <w:rFonts w:ascii="Segoe UI" w:eastAsiaTheme="minorHAnsi" w:hAnsi="Segoe UI" w:cs="Segoe UI"/>
          <w:sz w:val="20"/>
          <w:lang w:eastAsia="en-US"/>
        </w:rPr>
      </w:pPr>
      <w:r w:rsidRPr="00CE2899">
        <w:rPr>
          <w:rFonts w:ascii="Segoe UI" w:eastAsiaTheme="minorHAnsi" w:hAnsi="Segoe UI" w:cs="Segoe UI"/>
          <w:sz w:val="20"/>
          <w:lang w:eastAsia="en-US"/>
        </w:rPr>
        <w:t xml:space="preserve">dowodami, o których mowa powyżej, są: </w:t>
      </w:r>
      <w:r w:rsidRPr="00CE2899">
        <w:rPr>
          <w:rFonts w:ascii="Segoe UI" w:hAnsi="Segoe UI" w:cs="Segoe UI"/>
          <w:color w:val="000000"/>
          <w:sz w:val="20"/>
          <w:shd w:val="clear" w:color="auto" w:fill="FFFFFF"/>
        </w:rPr>
        <w:t xml:space="preserve">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w:t>
      </w:r>
      <w:r>
        <w:rPr>
          <w:rFonts w:ascii="Segoe UI" w:hAnsi="Segoe UI" w:cs="Segoe UI"/>
          <w:color w:val="000000"/>
          <w:sz w:val="20"/>
          <w:shd w:val="clear" w:color="auto" w:fill="FFFFFF"/>
        </w:rPr>
        <w:br/>
        <w:t>trzech</w:t>
      </w:r>
      <w:r w:rsidRPr="00CE2899">
        <w:rPr>
          <w:rFonts w:ascii="Segoe UI" w:hAnsi="Segoe UI" w:cs="Segoe UI"/>
          <w:color w:val="000000"/>
          <w:sz w:val="20"/>
          <w:shd w:val="clear" w:color="auto" w:fill="FFFFFF"/>
        </w:rPr>
        <w:t xml:space="preserve"> miesięcy;</w:t>
      </w:r>
    </w:p>
    <w:p w14:paraId="2F5AF589" w14:textId="6C1C69B8" w:rsidR="00CA20E4" w:rsidRDefault="00CA20E4" w:rsidP="00066FF0">
      <w:pPr>
        <w:pStyle w:val="Akapitzlist"/>
        <w:numPr>
          <w:ilvl w:val="1"/>
          <w:numId w:val="49"/>
        </w:numPr>
        <w:suppressAutoHyphens w:val="0"/>
        <w:spacing w:after="60" w:line="240" w:lineRule="auto"/>
        <w:ind w:left="709" w:hanging="425"/>
        <w:jc w:val="both"/>
        <w:rPr>
          <w:rFonts w:ascii="Segoe UI" w:eastAsiaTheme="minorHAnsi" w:hAnsi="Segoe UI" w:cs="Segoe UI"/>
          <w:sz w:val="20"/>
          <w:lang w:eastAsia="en-US"/>
        </w:rPr>
      </w:pPr>
      <w:r w:rsidRPr="00CE2899">
        <w:rPr>
          <w:rFonts w:ascii="Segoe UI" w:eastAsiaTheme="minorHAnsi" w:hAnsi="Segoe UI" w:cs="Segoe UI"/>
          <w:sz w:val="20"/>
          <w:lang w:eastAsia="en-US"/>
        </w:rPr>
        <w:t>Wykazu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złożonego na formularzu zgodnym ze wzorem zawartym w Rozdziale III SWZ</w:t>
      </w:r>
      <w:r w:rsidR="00E14360">
        <w:rPr>
          <w:rFonts w:ascii="Segoe UI" w:eastAsiaTheme="minorHAnsi" w:hAnsi="Segoe UI" w:cs="Segoe UI"/>
          <w:sz w:val="20"/>
          <w:lang w:eastAsia="en-US"/>
        </w:rPr>
        <w:t xml:space="preserve"> </w:t>
      </w:r>
      <w:r w:rsidRPr="00CE2899">
        <w:rPr>
          <w:rFonts w:ascii="Segoe UI" w:eastAsiaTheme="minorHAnsi" w:hAnsi="Segoe UI" w:cs="Segoe UI"/>
          <w:sz w:val="20"/>
          <w:lang w:eastAsia="en-US"/>
        </w:rPr>
        <w:t>pkt 5;</w:t>
      </w:r>
    </w:p>
    <w:p w14:paraId="4F8A6528" w14:textId="7A6A7D6C" w:rsidR="00CA20E4" w:rsidRPr="009218A0" w:rsidRDefault="00CA20E4" w:rsidP="00066FF0">
      <w:pPr>
        <w:pStyle w:val="Akapitzlist"/>
        <w:numPr>
          <w:ilvl w:val="1"/>
          <w:numId w:val="49"/>
        </w:numPr>
        <w:suppressAutoHyphens w:val="0"/>
        <w:spacing w:after="60" w:line="240" w:lineRule="auto"/>
        <w:ind w:left="709" w:hanging="425"/>
        <w:jc w:val="both"/>
        <w:rPr>
          <w:rFonts w:ascii="Segoe UI" w:eastAsiaTheme="minorHAnsi" w:hAnsi="Segoe UI" w:cs="Segoe UI"/>
          <w:sz w:val="20"/>
          <w:lang w:eastAsia="en-US"/>
        </w:rPr>
      </w:pPr>
      <w:r w:rsidRPr="009218A0">
        <w:rPr>
          <w:rFonts w:ascii="Segoe UI" w:hAnsi="Segoe UI" w:cs="Segoe UI"/>
          <w:color w:val="000000"/>
          <w:sz w:val="20"/>
          <w:lang w:eastAsia="pl-PL"/>
        </w:rPr>
        <w:t xml:space="preserve">Wykazu narzędzi, wyposażenia zakładu lub urządzeń technicznych dostępnych Wykonawcy </w:t>
      </w:r>
      <w:r w:rsidRPr="009218A0">
        <w:rPr>
          <w:rFonts w:ascii="Segoe UI" w:hAnsi="Segoe UI" w:cs="Segoe UI"/>
          <w:color w:val="000000"/>
          <w:sz w:val="20"/>
          <w:lang w:eastAsia="pl-PL"/>
        </w:rPr>
        <w:br/>
        <w:t>w celu wykonania zamówienia publicznego wraz z informacją o podstawie do dysponowania tymi zasobami – złożonego na formularzu zgodnym ze wzorem zawartym</w:t>
      </w:r>
      <w:r w:rsidR="00E14360">
        <w:rPr>
          <w:rFonts w:ascii="Segoe UI" w:hAnsi="Segoe UI" w:cs="Segoe UI"/>
          <w:color w:val="000000"/>
          <w:sz w:val="20"/>
          <w:lang w:eastAsia="pl-PL"/>
        </w:rPr>
        <w:t xml:space="preserve"> w Rozdziale III SWZ </w:t>
      </w:r>
      <w:r>
        <w:rPr>
          <w:rFonts w:ascii="Segoe UI" w:hAnsi="Segoe UI" w:cs="Segoe UI"/>
          <w:color w:val="000000"/>
          <w:sz w:val="20"/>
          <w:lang w:eastAsia="pl-PL"/>
        </w:rPr>
        <w:t>pkt 6</w:t>
      </w:r>
      <w:r w:rsidRPr="009218A0">
        <w:rPr>
          <w:rFonts w:ascii="Segoe UI" w:hAnsi="Segoe UI" w:cs="Segoe UI"/>
          <w:color w:val="000000"/>
          <w:sz w:val="20"/>
          <w:lang w:eastAsia="pl-PL"/>
        </w:rPr>
        <w:t>.</w:t>
      </w:r>
    </w:p>
    <w:p w14:paraId="0B5787F3" w14:textId="77777777" w:rsidR="00CA20E4" w:rsidRPr="000B37EC" w:rsidRDefault="00CA20E4" w:rsidP="00905FB6">
      <w:pPr>
        <w:suppressAutoHyphens w:val="0"/>
        <w:spacing w:after="120"/>
        <w:jc w:val="both"/>
        <w:rPr>
          <w:rFonts w:ascii="Segoe UI" w:eastAsiaTheme="minorHAnsi" w:hAnsi="Segoe UI" w:cs="Segoe UI"/>
          <w:b/>
          <w:lang w:eastAsia="en-US"/>
        </w:rPr>
      </w:pPr>
      <w:r w:rsidRPr="000B37EC">
        <w:rPr>
          <w:rFonts w:ascii="Segoe UI" w:eastAsiaTheme="minorHAnsi" w:hAnsi="Segoe UI" w:cs="Segoe UI"/>
          <w:b/>
          <w:lang w:eastAsia="en-US"/>
        </w:rPr>
        <w:t>Uwaga!</w:t>
      </w:r>
    </w:p>
    <w:p w14:paraId="380735A4" w14:textId="77777777" w:rsidR="00CA20E4" w:rsidRPr="00D96577" w:rsidRDefault="00CA20E4" w:rsidP="006720E1">
      <w:pPr>
        <w:pStyle w:val="Akapitzlist"/>
        <w:numPr>
          <w:ilvl w:val="0"/>
          <w:numId w:val="37"/>
        </w:numPr>
        <w:suppressAutoHyphens w:val="0"/>
        <w:spacing w:after="0" w:line="240" w:lineRule="auto"/>
        <w:ind w:left="284" w:hanging="284"/>
        <w:jc w:val="both"/>
        <w:rPr>
          <w:rFonts w:ascii="Segoe UI" w:eastAsiaTheme="minorHAnsi" w:hAnsi="Segoe UI" w:cs="Segoe UI"/>
          <w:sz w:val="20"/>
          <w:lang w:eastAsia="en-US"/>
        </w:rPr>
      </w:pPr>
      <w:r w:rsidRPr="000155C5">
        <w:rPr>
          <w:rFonts w:ascii="Segoe UI" w:eastAsiaTheme="minorHAnsi" w:hAnsi="Segoe UI" w:cs="Segoe UI"/>
          <w:sz w:val="20"/>
          <w:lang w:eastAsia="en-US"/>
        </w:rPr>
        <w:t xml:space="preserve">Okresy </w:t>
      </w:r>
      <w:r w:rsidRPr="00D96577">
        <w:rPr>
          <w:rFonts w:ascii="Segoe UI" w:eastAsiaTheme="minorHAnsi" w:hAnsi="Segoe UI" w:cs="Segoe UI"/>
          <w:sz w:val="20"/>
          <w:lang w:eastAsia="en-US"/>
        </w:rPr>
        <w:t>wyrażone w latach lub miesiącach, o których mowa w ppkt 2.1 liczy się wstecz od dnia, w którym upływa termin składania ofert.</w:t>
      </w:r>
    </w:p>
    <w:p w14:paraId="07A1AF8B" w14:textId="77777777" w:rsidR="00CA20E4" w:rsidRPr="00D96577" w:rsidRDefault="00CA20E4" w:rsidP="006720E1">
      <w:pPr>
        <w:pStyle w:val="Akapitzlist"/>
        <w:numPr>
          <w:ilvl w:val="0"/>
          <w:numId w:val="37"/>
        </w:numPr>
        <w:suppressAutoHyphens w:val="0"/>
        <w:spacing w:after="0" w:line="240" w:lineRule="auto"/>
        <w:ind w:left="284" w:hanging="284"/>
        <w:jc w:val="both"/>
        <w:rPr>
          <w:rFonts w:ascii="Segoe UI" w:eastAsiaTheme="minorHAnsi" w:hAnsi="Segoe UI" w:cs="Segoe UI"/>
          <w:sz w:val="20"/>
          <w:lang w:eastAsia="en-US"/>
        </w:rPr>
      </w:pPr>
      <w:r w:rsidRPr="00D96577">
        <w:rPr>
          <w:rFonts w:ascii="Segoe UI" w:hAnsi="Segoe UI" w:cs="Segoe UI"/>
          <w:sz w:val="20"/>
          <w:lang w:eastAsia="pl-PL"/>
        </w:rPr>
        <w:t xml:space="preserve">Jeżeli Wykonawca powołuje się na doświadczenie w realizacji usług wykonywanych wspólnie z innymi Wykonawcami, Wykaz, o którym mowa w ppkt 2.1, dotyczy usług, </w:t>
      </w:r>
      <w:r w:rsidRPr="00D96577">
        <w:rPr>
          <w:rFonts w:ascii="Segoe UI" w:hAnsi="Segoe UI" w:cs="Segoe UI"/>
          <w:sz w:val="20"/>
          <w:shd w:val="clear" w:color="auto" w:fill="FFFFFF"/>
        </w:rPr>
        <w:t>w których wykonaniu Wykonawca ten bezpośrednio uczestniczył, a w przypadku świadczeń powtarzających się lub ciągłych, w których wykonywaniu bezpośrednio uczestniczył lub uczestniczy.</w:t>
      </w:r>
    </w:p>
    <w:p w14:paraId="60D82E9A" w14:textId="77777777" w:rsidR="00CA20E4" w:rsidRPr="00D96577" w:rsidRDefault="00CA20E4" w:rsidP="006720E1">
      <w:pPr>
        <w:pStyle w:val="Akapitzlist"/>
        <w:numPr>
          <w:ilvl w:val="0"/>
          <w:numId w:val="37"/>
        </w:numPr>
        <w:suppressAutoHyphens w:val="0"/>
        <w:spacing w:after="0" w:line="240" w:lineRule="auto"/>
        <w:ind w:left="284" w:hanging="284"/>
        <w:jc w:val="both"/>
        <w:rPr>
          <w:rFonts w:ascii="Segoe UI" w:eastAsiaTheme="minorHAnsi" w:hAnsi="Segoe UI" w:cs="Segoe UI"/>
          <w:sz w:val="20"/>
          <w:lang w:eastAsia="en-US"/>
        </w:rPr>
      </w:pPr>
      <w:r w:rsidRPr="00D96577">
        <w:rPr>
          <w:rFonts w:ascii="Segoe UI" w:eastAsiaTheme="minorHAnsi" w:hAnsi="Segoe UI" w:cs="Segoe UI"/>
          <w:sz w:val="20"/>
          <w:lang w:eastAsia="en-US"/>
        </w:rPr>
        <w:t xml:space="preserve">Wykonawca nie jest zobowiązany do złożenia podmiotowych środków dowodowych, </w:t>
      </w:r>
      <w:r w:rsidRPr="00D96577">
        <w:rPr>
          <w:rFonts w:ascii="Segoe UI" w:eastAsiaTheme="minorHAnsi" w:hAnsi="Segoe UI" w:cs="Segoe UI"/>
          <w:sz w:val="20"/>
          <w:lang w:eastAsia="en-US"/>
        </w:rPr>
        <w:br/>
        <w:t>które Zamawiający posiada, jeżeli Wykonawca wskaże te środki oraz potwierdzi ich prawidłowość i aktualność.</w:t>
      </w:r>
    </w:p>
    <w:p w14:paraId="6080B23E" w14:textId="77777777" w:rsidR="00CA20E4" w:rsidRPr="00576A67" w:rsidRDefault="00CA20E4" w:rsidP="006720E1">
      <w:pPr>
        <w:pStyle w:val="Akapitzlist"/>
        <w:numPr>
          <w:ilvl w:val="0"/>
          <w:numId w:val="37"/>
        </w:numPr>
        <w:suppressAutoHyphens w:val="0"/>
        <w:spacing w:after="0" w:line="240" w:lineRule="auto"/>
        <w:ind w:left="284" w:hanging="284"/>
        <w:jc w:val="both"/>
        <w:rPr>
          <w:rFonts w:ascii="Segoe UI" w:eastAsiaTheme="minorHAnsi" w:hAnsi="Segoe UI" w:cs="Segoe UI"/>
          <w:sz w:val="20"/>
          <w:lang w:eastAsia="en-US"/>
        </w:rPr>
      </w:pPr>
      <w:r w:rsidRPr="00D96577">
        <w:rPr>
          <w:rFonts w:ascii="Segoe UI" w:eastAsiaTheme="minorHAnsi" w:hAnsi="Segoe UI" w:cs="Segoe UI"/>
          <w:sz w:val="20"/>
          <w:lang w:eastAsia="en-US"/>
        </w:rPr>
        <w:t>Zamawiający nie wezwie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Rozdziale I pkt 6 SWZ, dane umożliwiające dostęp do tych środków</w:t>
      </w:r>
      <w:r w:rsidRPr="00576A67">
        <w:rPr>
          <w:rFonts w:ascii="Segoe UI" w:eastAsiaTheme="minorHAnsi" w:hAnsi="Segoe UI" w:cs="Segoe UI"/>
          <w:sz w:val="20"/>
          <w:lang w:eastAsia="en-US"/>
        </w:rPr>
        <w:t>.</w:t>
      </w:r>
    </w:p>
    <w:p w14:paraId="24002BE5" w14:textId="6EDA2E08" w:rsidR="00422ECE" w:rsidRDefault="00422ECE" w:rsidP="00861922">
      <w:pPr>
        <w:pStyle w:val="Tekstpodstawowy"/>
        <w:jc w:val="both"/>
        <w:rPr>
          <w:rFonts w:ascii="Segoe UI" w:hAnsi="Segoe UI" w:cs="Segoe UI"/>
          <w:i w:val="0"/>
          <w:sz w:val="20"/>
        </w:rPr>
      </w:pPr>
    </w:p>
    <w:p w14:paraId="7F90F6FA" w14:textId="07A04C31" w:rsidR="00CA20E4" w:rsidRPr="00CA20E4" w:rsidRDefault="00DA5E0A" w:rsidP="00CA20E4">
      <w:pPr>
        <w:pStyle w:val="Tekstpodstawowy"/>
        <w:jc w:val="both"/>
        <w:rPr>
          <w:rFonts w:ascii="Segoe UI" w:hAnsi="Segoe UI" w:cs="Segoe UI"/>
          <w:i w:val="0"/>
          <w:sz w:val="20"/>
        </w:rPr>
      </w:pPr>
      <w:r>
        <w:rPr>
          <w:rFonts w:ascii="Segoe UI" w:hAnsi="Segoe UI" w:cs="Segoe UI"/>
          <w:i w:val="0"/>
          <w:sz w:val="20"/>
        </w:rPr>
        <w:t>6.2</w:t>
      </w:r>
      <w:r w:rsidR="002443D0">
        <w:rPr>
          <w:rFonts w:ascii="Segoe UI" w:hAnsi="Segoe UI" w:cs="Segoe UI"/>
          <w:i w:val="0"/>
          <w:sz w:val="20"/>
        </w:rPr>
        <w:t xml:space="preserve">. PRZEDMIOTOWE ŚRODKI DOWODOWE </w:t>
      </w:r>
    </w:p>
    <w:p w14:paraId="0AAB581E" w14:textId="724CA9B8" w:rsidR="00733A11" w:rsidRPr="00733A11" w:rsidRDefault="00733A11" w:rsidP="00861922">
      <w:pPr>
        <w:pStyle w:val="Tekstpodstawowy"/>
        <w:jc w:val="both"/>
        <w:rPr>
          <w:rFonts w:ascii="Segoe UI" w:hAnsi="Segoe UI" w:cs="Segoe UI"/>
          <w:b w:val="0"/>
          <w:i w:val="0"/>
          <w:sz w:val="20"/>
        </w:rPr>
      </w:pPr>
    </w:p>
    <w:p w14:paraId="165185D5" w14:textId="125EBE61" w:rsidR="00733A11" w:rsidRPr="00733A11" w:rsidRDefault="00733A11" w:rsidP="00733A11">
      <w:pPr>
        <w:pStyle w:val="Tekstpodstawowy"/>
        <w:tabs>
          <w:tab w:val="left" w:pos="426"/>
        </w:tabs>
        <w:jc w:val="both"/>
        <w:rPr>
          <w:rFonts w:ascii="Segoe UI" w:hAnsi="Segoe UI" w:cs="Segoe UI"/>
          <w:b w:val="0"/>
          <w:i w:val="0"/>
          <w:sz w:val="20"/>
        </w:rPr>
      </w:pPr>
      <w:r w:rsidRPr="00733A11">
        <w:rPr>
          <w:rFonts w:ascii="Segoe UI" w:hAnsi="Segoe UI" w:cs="Segoe UI"/>
          <w:b w:val="0"/>
          <w:i w:val="0"/>
          <w:sz w:val="20"/>
        </w:rPr>
        <w:t>Nie dotyczy.</w:t>
      </w:r>
    </w:p>
    <w:p w14:paraId="19E91A7B" w14:textId="677AC3C3" w:rsidR="00F866DC" w:rsidRDefault="00F866DC">
      <w:pPr>
        <w:pStyle w:val="Tekstpodstawowy"/>
        <w:jc w:val="both"/>
        <w:rPr>
          <w:rFonts w:ascii="Segoe UI" w:hAnsi="Segoe UI" w:cs="Segoe UI"/>
          <w:i w:val="0"/>
          <w:sz w:val="20"/>
        </w:rPr>
      </w:pPr>
    </w:p>
    <w:p w14:paraId="0ACAC3A9" w14:textId="3179AEEA" w:rsidR="00CA20E4" w:rsidRPr="00CA20E4" w:rsidRDefault="007C2A15" w:rsidP="00CA20E4">
      <w:pPr>
        <w:pStyle w:val="Tekstpodstawowy"/>
        <w:jc w:val="both"/>
        <w:rPr>
          <w:rFonts w:ascii="Segoe UI" w:hAnsi="Segoe UI" w:cs="Segoe UI"/>
          <w:i w:val="0"/>
          <w:sz w:val="20"/>
        </w:rPr>
      </w:pPr>
      <w:r w:rsidRPr="009842E0">
        <w:rPr>
          <w:rFonts w:ascii="Segoe UI" w:hAnsi="Segoe UI" w:cs="Segoe UI"/>
          <w:i w:val="0"/>
          <w:sz w:val="20"/>
        </w:rPr>
        <w:t>7. SPOSÓB SPORZĄDZANIA</w:t>
      </w:r>
      <w:r w:rsidR="00B86715" w:rsidRPr="009842E0">
        <w:rPr>
          <w:rFonts w:ascii="Segoe UI" w:hAnsi="Segoe UI" w:cs="Segoe UI"/>
          <w:i w:val="0"/>
          <w:sz w:val="20"/>
        </w:rPr>
        <w:t xml:space="preserve"> </w:t>
      </w:r>
      <w:r w:rsidRPr="009842E0">
        <w:rPr>
          <w:rFonts w:ascii="Segoe UI" w:hAnsi="Segoe UI" w:cs="Segoe UI"/>
          <w:i w:val="0"/>
          <w:sz w:val="20"/>
        </w:rPr>
        <w:t xml:space="preserve">DOKUMENTÓW </w:t>
      </w:r>
      <w:r w:rsidR="00861922">
        <w:rPr>
          <w:rFonts w:ascii="Segoe UI" w:hAnsi="Segoe UI" w:cs="Segoe UI"/>
          <w:i w:val="0"/>
          <w:sz w:val="20"/>
        </w:rPr>
        <w:t>ELEKTRONICZNYCH</w:t>
      </w:r>
      <w:r w:rsidR="00CA20E4">
        <w:rPr>
          <w:rFonts w:ascii="Segoe UI" w:hAnsi="Segoe UI" w:cs="Segoe UI"/>
          <w:i w:val="0"/>
          <w:sz w:val="20"/>
        </w:rPr>
        <w:t xml:space="preserve"> </w:t>
      </w:r>
    </w:p>
    <w:p w14:paraId="278BF7AD" w14:textId="77777777" w:rsidR="00B86715" w:rsidRPr="00733A11" w:rsidRDefault="00B86715" w:rsidP="00D07A27">
      <w:pPr>
        <w:pStyle w:val="Tekstpodstawowy"/>
        <w:ind w:left="284"/>
        <w:jc w:val="both"/>
        <w:rPr>
          <w:rFonts w:ascii="Segoe UI" w:hAnsi="Segoe UI" w:cs="Segoe UI"/>
          <w:i w:val="0"/>
          <w:sz w:val="20"/>
        </w:rPr>
      </w:pPr>
    </w:p>
    <w:p w14:paraId="3FA9740D" w14:textId="28A8232E" w:rsidR="00D07A27" w:rsidRPr="00733A11" w:rsidRDefault="004B05A5" w:rsidP="002C77B7">
      <w:pPr>
        <w:pStyle w:val="Akapitzlist"/>
        <w:numPr>
          <w:ilvl w:val="0"/>
          <w:numId w:val="9"/>
        </w:numPr>
        <w:suppressAutoHyphens w:val="0"/>
        <w:spacing w:after="160" w:line="256" w:lineRule="auto"/>
        <w:ind w:left="284" w:hanging="284"/>
        <w:contextualSpacing/>
        <w:jc w:val="both"/>
        <w:rPr>
          <w:rFonts w:ascii="Segoe UI" w:hAnsi="Segoe UI" w:cs="Segoe UI"/>
          <w:sz w:val="20"/>
          <w:lang w:eastAsia="en-US"/>
        </w:rPr>
      </w:pPr>
      <w:r w:rsidRPr="00733A11">
        <w:rPr>
          <w:rFonts w:ascii="Segoe UI" w:hAnsi="Segoe UI" w:cs="Segoe UI"/>
          <w:sz w:val="20"/>
        </w:rPr>
        <w:t>Sposób sporządza</w:t>
      </w:r>
      <w:r w:rsidR="00D07A27" w:rsidRPr="00733A11">
        <w:rPr>
          <w:rFonts w:ascii="Segoe UI" w:hAnsi="Segoe UI" w:cs="Segoe UI"/>
          <w:sz w:val="20"/>
        </w:rPr>
        <w:t xml:space="preserve">nia dokumentów elektronicznych musi być zgodny z wymaganiami określonymi </w:t>
      </w:r>
      <w:r w:rsidR="005E5DA2" w:rsidRPr="00733A11">
        <w:rPr>
          <w:rFonts w:ascii="Segoe UI" w:hAnsi="Segoe UI" w:cs="Segoe UI"/>
          <w:sz w:val="20"/>
        </w:rPr>
        <w:t>w </w:t>
      </w:r>
      <w:r w:rsidR="00D07A27" w:rsidRPr="00733A11">
        <w:rPr>
          <w:rFonts w:ascii="Segoe UI" w:hAnsi="Segoe UI" w:cs="Segoe UI"/>
          <w:sz w:val="20"/>
        </w:rPr>
        <w:t xml:space="preserve">rozporządzeniu Prezesa Rady Ministrów z dnia 30 grudnia 2020 r. w sprawie sposobu sporządzania i przekazywania informacji oraz wymagań technicznych dla dokumentów elektronicznych </w:t>
      </w:r>
      <w:r w:rsidR="005E5DA2" w:rsidRPr="00733A11">
        <w:rPr>
          <w:rFonts w:ascii="Segoe UI" w:hAnsi="Segoe UI" w:cs="Segoe UI"/>
          <w:sz w:val="20"/>
        </w:rPr>
        <w:t>oraz </w:t>
      </w:r>
      <w:r w:rsidR="00D07A27" w:rsidRPr="00733A11">
        <w:rPr>
          <w:rFonts w:ascii="Segoe UI" w:hAnsi="Segoe UI" w:cs="Segoe UI"/>
          <w:sz w:val="20"/>
        </w:rPr>
        <w:t xml:space="preserve">środków komunikacji elektronicznej w postępowaniu o udzielenie zamówienia publicznego </w:t>
      </w:r>
      <w:r w:rsidR="005E5DA2" w:rsidRPr="00733A11">
        <w:rPr>
          <w:rFonts w:ascii="Segoe UI" w:hAnsi="Segoe UI" w:cs="Segoe UI"/>
          <w:sz w:val="20"/>
        </w:rPr>
        <w:t>lub </w:t>
      </w:r>
      <w:r w:rsidRPr="00733A11">
        <w:rPr>
          <w:rFonts w:ascii="Segoe UI" w:hAnsi="Segoe UI" w:cs="Segoe UI"/>
          <w:sz w:val="20"/>
        </w:rPr>
        <w:t xml:space="preserve">konkursie (Dz. U. z 2020 r., </w:t>
      </w:r>
      <w:r w:rsidR="00D07A27" w:rsidRPr="00733A11">
        <w:rPr>
          <w:rFonts w:ascii="Segoe UI" w:hAnsi="Segoe UI" w:cs="Segoe UI"/>
          <w:sz w:val="20"/>
        </w:rPr>
        <w:t>poz. 2452) oraz rozporządzeniu Ministra Rozwoju, Pracy i Technologii z dnia 23 grudnia 2020 r. w sprawie podmiotowych środków dowodowych oraz innych dokumentów lub</w:t>
      </w:r>
      <w:r w:rsidR="00166C31" w:rsidRPr="00733A11">
        <w:rPr>
          <w:rFonts w:ascii="Segoe UI" w:hAnsi="Segoe UI" w:cs="Segoe UI"/>
          <w:sz w:val="20"/>
        </w:rPr>
        <w:t xml:space="preserve"> oświadczeń, jakich może żądać Zamawiający od W</w:t>
      </w:r>
      <w:r w:rsidR="00D07A27" w:rsidRPr="00733A11">
        <w:rPr>
          <w:rFonts w:ascii="Segoe UI" w:hAnsi="Segoe UI" w:cs="Segoe UI"/>
          <w:sz w:val="20"/>
        </w:rPr>
        <w:t>ykonawcy (Dz.</w:t>
      </w:r>
      <w:r w:rsidR="000B43F9">
        <w:rPr>
          <w:rFonts w:ascii="Segoe UI" w:hAnsi="Segoe UI" w:cs="Segoe UI"/>
          <w:sz w:val="20"/>
        </w:rPr>
        <w:t xml:space="preserve"> </w:t>
      </w:r>
      <w:r w:rsidR="00D07A27" w:rsidRPr="00733A11">
        <w:rPr>
          <w:rFonts w:ascii="Segoe UI" w:hAnsi="Segoe UI" w:cs="Segoe UI"/>
          <w:sz w:val="20"/>
        </w:rPr>
        <w:t>U. z 2020 r.</w:t>
      </w:r>
      <w:r w:rsidRPr="00733A11">
        <w:rPr>
          <w:rFonts w:ascii="Segoe UI" w:hAnsi="Segoe UI" w:cs="Segoe UI"/>
          <w:sz w:val="20"/>
        </w:rPr>
        <w:t>,</w:t>
      </w:r>
      <w:r w:rsidR="00D07A27" w:rsidRPr="00733A11">
        <w:rPr>
          <w:rFonts w:ascii="Segoe UI" w:hAnsi="Segoe UI" w:cs="Segoe UI"/>
          <w:sz w:val="20"/>
        </w:rPr>
        <w:t xml:space="preserve"> poz. 2415</w:t>
      </w:r>
      <w:r w:rsidR="00611FAB">
        <w:rPr>
          <w:rFonts w:ascii="Segoe UI" w:hAnsi="Segoe UI" w:cs="Segoe UI"/>
          <w:sz w:val="20"/>
        </w:rPr>
        <w:t xml:space="preserve"> z późn. zm.</w:t>
      </w:r>
      <w:r w:rsidR="00D07A27" w:rsidRPr="00733A11">
        <w:rPr>
          <w:rFonts w:ascii="Segoe UI" w:hAnsi="Segoe UI" w:cs="Segoe UI"/>
          <w:sz w:val="20"/>
        </w:rPr>
        <w:t>).</w:t>
      </w:r>
    </w:p>
    <w:p w14:paraId="62D5E625" w14:textId="166631BB" w:rsidR="00B86715" w:rsidRPr="00733A11" w:rsidRDefault="00257428" w:rsidP="00D55903">
      <w:pPr>
        <w:pStyle w:val="Akapitzlist"/>
        <w:numPr>
          <w:ilvl w:val="0"/>
          <w:numId w:val="9"/>
        </w:numPr>
        <w:tabs>
          <w:tab w:val="left" w:pos="284"/>
        </w:tabs>
        <w:spacing w:after="0" w:line="240" w:lineRule="auto"/>
        <w:ind w:left="284" w:hanging="284"/>
        <w:jc w:val="both"/>
        <w:rPr>
          <w:rFonts w:ascii="Segoe UI" w:hAnsi="Segoe UI" w:cs="Segoe UI"/>
          <w:sz w:val="20"/>
        </w:rPr>
      </w:pPr>
      <w:r w:rsidRPr="00733A11">
        <w:rPr>
          <w:rFonts w:ascii="Segoe UI" w:hAnsi="Segoe UI" w:cs="Segoe UI"/>
          <w:sz w:val="20"/>
        </w:rPr>
        <w:t>Podmiotowe środki dowodowe</w:t>
      </w:r>
      <w:r w:rsidR="00C46C58" w:rsidRPr="00733A11">
        <w:rPr>
          <w:rFonts w:ascii="Segoe UI" w:hAnsi="Segoe UI" w:cs="Segoe UI"/>
          <w:sz w:val="20"/>
        </w:rPr>
        <w:t>, przedmiotowe środki dowodowe</w:t>
      </w:r>
      <w:r w:rsidR="00C7012D" w:rsidRPr="00733A11">
        <w:rPr>
          <w:rFonts w:ascii="Segoe UI" w:hAnsi="Segoe UI" w:cs="Segoe UI"/>
          <w:sz w:val="20"/>
        </w:rPr>
        <w:t xml:space="preserve"> </w:t>
      </w:r>
      <w:r w:rsidR="002373ED" w:rsidRPr="00733A11">
        <w:rPr>
          <w:rFonts w:ascii="Segoe UI" w:hAnsi="Segoe UI" w:cs="Segoe UI"/>
          <w:sz w:val="20"/>
        </w:rPr>
        <w:t>oraz inne d</w:t>
      </w:r>
      <w:r w:rsidR="00C46C58" w:rsidRPr="00733A11">
        <w:rPr>
          <w:rFonts w:ascii="Segoe UI" w:hAnsi="Segoe UI" w:cs="Segoe UI"/>
          <w:sz w:val="20"/>
        </w:rPr>
        <w:t>okumenty lub </w:t>
      </w:r>
      <w:r w:rsidR="00B86715" w:rsidRPr="00733A11">
        <w:rPr>
          <w:rFonts w:ascii="Segoe UI" w:hAnsi="Segoe UI" w:cs="Segoe UI"/>
          <w:sz w:val="20"/>
        </w:rPr>
        <w:t>oświadczenia</w:t>
      </w:r>
      <w:r w:rsidR="00C7012D" w:rsidRPr="00733A11">
        <w:rPr>
          <w:rFonts w:ascii="Segoe UI" w:hAnsi="Segoe UI" w:cs="Segoe UI"/>
          <w:sz w:val="20"/>
        </w:rPr>
        <w:t>,</w:t>
      </w:r>
      <w:r w:rsidR="00B86715" w:rsidRPr="00733A11">
        <w:rPr>
          <w:rFonts w:ascii="Segoe UI" w:hAnsi="Segoe UI" w:cs="Segoe UI"/>
          <w:sz w:val="20"/>
        </w:rPr>
        <w:t xml:space="preserve"> sporządzone w języku obcym </w:t>
      </w:r>
      <w:r w:rsidR="00F344C0" w:rsidRPr="00733A11">
        <w:rPr>
          <w:rFonts w:ascii="Segoe UI" w:hAnsi="Segoe UI" w:cs="Segoe UI"/>
          <w:sz w:val="20"/>
        </w:rPr>
        <w:t>przekazuje się</w:t>
      </w:r>
      <w:r w:rsidR="00F344C0" w:rsidRPr="00733A11">
        <w:rPr>
          <w:rFonts w:ascii="Segoe UI" w:hAnsi="Segoe UI" w:cs="Segoe UI"/>
          <w:b/>
          <w:sz w:val="20"/>
        </w:rPr>
        <w:t xml:space="preserve"> </w:t>
      </w:r>
      <w:r w:rsidR="00EF4BDD" w:rsidRPr="00733A11">
        <w:rPr>
          <w:rFonts w:ascii="Segoe UI" w:hAnsi="Segoe UI" w:cs="Segoe UI"/>
          <w:sz w:val="20"/>
        </w:rPr>
        <w:t xml:space="preserve">wraz </w:t>
      </w:r>
      <w:r w:rsidR="00B86715" w:rsidRPr="00733A11">
        <w:rPr>
          <w:rFonts w:ascii="Segoe UI" w:hAnsi="Segoe UI" w:cs="Segoe UI"/>
          <w:sz w:val="20"/>
        </w:rPr>
        <w:t xml:space="preserve">z tłumaczeniem na język polski.  </w:t>
      </w:r>
    </w:p>
    <w:p w14:paraId="318A82B9" w14:textId="401F5715" w:rsidR="00576A67" w:rsidRPr="00966024" w:rsidRDefault="00733A11" w:rsidP="00966024">
      <w:pPr>
        <w:pStyle w:val="Akapitzlist"/>
        <w:numPr>
          <w:ilvl w:val="0"/>
          <w:numId w:val="9"/>
        </w:numPr>
        <w:tabs>
          <w:tab w:val="left" w:pos="284"/>
        </w:tabs>
        <w:spacing w:after="120" w:line="240" w:lineRule="auto"/>
        <w:ind w:left="284" w:hanging="284"/>
        <w:jc w:val="both"/>
        <w:rPr>
          <w:rFonts w:ascii="Segoe UI" w:hAnsi="Segoe UI" w:cs="Segoe UI"/>
          <w:sz w:val="20"/>
        </w:rPr>
      </w:pPr>
      <w:r w:rsidRPr="00733A11">
        <w:rPr>
          <w:rFonts w:ascii="Segoe UI" w:hAnsi="Segoe UI" w:cs="Segoe UI"/>
          <w:sz w:val="20"/>
        </w:rPr>
        <w:t xml:space="preserve">W przypadku wskazania przez Wykonawcę dostępności podmiotowych środków dowodowych, </w:t>
      </w:r>
      <w:r>
        <w:rPr>
          <w:rFonts w:ascii="Segoe UI" w:hAnsi="Segoe UI" w:cs="Segoe UI"/>
          <w:sz w:val="20"/>
        </w:rPr>
        <w:br/>
      </w:r>
      <w:r w:rsidRPr="00733A11">
        <w:rPr>
          <w:rFonts w:ascii="Segoe UI" w:hAnsi="Segoe UI" w:cs="Segoe UI"/>
          <w:sz w:val="20"/>
        </w:rPr>
        <w:t>o których mowa w Rozdziale I pkt 6.1 SWZ lub dokumentów, o których mowa w Rozdziale I pkt 13 ppkt 11 SWZ</w:t>
      </w:r>
      <w:r w:rsidR="000B43F9">
        <w:rPr>
          <w:rFonts w:ascii="Segoe UI" w:hAnsi="Segoe UI" w:cs="Segoe UI"/>
          <w:sz w:val="20"/>
        </w:rPr>
        <w:t>,</w:t>
      </w:r>
      <w:r w:rsidRPr="00733A11">
        <w:rPr>
          <w:rFonts w:ascii="Segoe UI" w:hAnsi="Segoe UI" w:cs="Segoe UI"/>
          <w:sz w:val="20"/>
        </w:rPr>
        <w:t xml:space="preserve"> pod określonymi adresami internetowymi ogólnodostępnych i bezpłatnych baz danych, Zamawiający żąda od Wykonawcy przedstawienia tłumaczenia na język polski pobranych samodzielnie przez Zamawiającego podmiotowych środków dowodowych lub dokumentów</w:t>
      </w:r>
      <w:r w:rsidR="00966024">
        <w:rPr>
          <w:rFonts w:ascii="Segoe UI" w:hAnsi="Segoe UI" w:cs="Segoe UI"/>
          <w:sz w:val="20"/>
        </w:rPr>
        <w:t>.</w:t>
      </w:r>
    </w:p>
    <w:p w14:paraId="0EE83CB4" w14:textId="5AE8848A" w:rsidR="00957E22" w:rsidRPr="005E3771" w:rsidRDefault="00957E22" w:rsidP="00957E22">
      <w:pPr>
        <w:rPr>
          <w:rFonts w:ascii="Segoe UI" w:hAnsi="Segoe UI" w:cs="Segoe UI"/>
          <w:b/>
        </w:rPr>
      </w:pPr>
      <w:r w:rsidRPr="005E3771">
        <w:rPr>
          <w:rFonts w:ascii="Segoe UI" w:hAnsi="Segoe UI" w:cs="Segoe UI"/>
          <w:b/>
        </w:rPr>
        <w:t>Uwaga!</w:t>
      </w:r>
    </w:p>
    <w:p w14:paraId="7E6D8839" w14:textId="77777777" w:rsidR="00957E22" w:rsidRPr="005E3771" w:rsidRDefault="00957E22" w:rsidP="00957E22">
      <w:pPr>
        <w:jc w:val="both"/>
        <w:rPr>
          <w:rFonts w:ascii="Segoe UI" w:hAnsi="Segoe UI" w:cs="Segoe UI"/>
        </w:rPr>
      </w:pPr>
      <w:r w:rsidRPr="005E3771">
        <w:rPr>
          <w:rFonts w:ascii="Segoe UI" w:hAnsi="Segoe UI" w:cs="Segoe UI"/>
          <w:u w:val="single"/>
        </w:rPr>
        <w:t>Wyciąg 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r w:rsidRPr="005E3771">
        <w:rPr>
          <w:rFonts w:ascii="Segoe UI" w:hAnsi="Segoe UI" w:cs="Segoe UI"/>
        </w:rPr>
        <w:t>:</w:t>
      </w:r>
    </w:p>
    <w:p w14:paraId="4B0FF3CF" w14:textId="77777777" w:rsidR="00957E22" w:rsidRPr="005E3771" w:rsidRDefault="00957E22" w:rsidP="00957E22">
      <w:pPr>
        <w:jc w:val="both"/>
        <w:rPr>
          <w:rFonts w:ascii="Segoe UI" w:hAnsi="Segoe UI" w:cs="Segoe UI"/>
          <w:sz w:val="16"/>
          <w:szCs w:val="16"/>
        </w:rPr>
      </w:pPr>
    </w:p>
    <w:p w14:paraId="3E0924D7" w14:textId="77777777" w:rsidR="00957E22" w:rsidRPr="005E3771" w:rsidRDefault="00957E22" w:rsidP="00957E22">
      <w:pPr>
        <w:jc w:val="both"/>
        <w:rPr>
          <w:rFonts w:ascii="Segoe UI" w:hAnsi="Segoe UI" w:cs="Segoe UI"/>
        </w:rPr>
      </w:pPr>
      <w:r w:rsidRPr="005E3771">
        <w:rPr>
          <w:rFonts w:ascii="Segoe UI" w:hAnsi="Segoe UI" w:cs="Segoe UI"/>
        </w:rPr>
        <w:t>„(…)</w:t>
      </w:r>
    </w:p>
    <w:p w14:paraId="7FD7215F" w14:textId="287A1D5D" w:rsidR="00957E22" w:rsidRPr="005E3771" w:rsidRDefault="00BB007D" w:rsidP="00957E22">
      <w:pPr>
        <w:shd w:val="clear" w:color="auto" w:fill="FFFFFF"/>
        <w:jc w:val="both"/>
        <w:rPr>
          <w:rFonts w:ascii="Segoe UI" w:hAnsi="Segoe UI" w:cs="Segoe UI"/>
          <w:color w:val="000000"/>
          <w:lang w:eastAsia="pl-PL"/>
        </w:rPr>
      </w:pPr>
      <w:r>
        <w:rPr>
          <w:rFonts w:ascii="Segoe UI" w:hAnsi="Segoe UI" w:cs="Segoe UI"/>
          <w:b/>
          <w:bCs/>
          <w:color w:val="000000"/>
          <w:lang w:eastAsia="pl-PL"/>
        </w:rPr>
        <w:t>§ 6.</w:t>
      </w:r>
      <w:r w:rsidR="00957E22" w:rsidRPr="005E3771">
        <w:rPr>
          <w:rFonts w:ascii="Segoe UI" w:hAnsi="Segoe UI" w:cs="Segoe UI"/>
          <w:color w:val="000000"/>
          <w:lang w:eastAsia="pl-PL"/>
        </w:rPr>
        <w:t> 1. W przypadku gdy podmiotowe środki dowodowe, przedmiotowe środki dowodowe, inne dokumenty, w tym dokumenty, o których mowa w art. 94 ust. 2 ustawy, lub dokumenty potwierdzające umocowanie do reprezentowania odpowiednio wykonawcy, wykonaw</w:t>
      </w:r>
      <w:r>
        <w:rPr>
          <w:rFonts w:ascii="Segoe UI" w:hAnsi="Segoe UI" w:cs="Segoe UI"/>
          <w:color w:val="000000"/>
          <w:lang w:eastAsia="pl-PL"/>
        </w:rPr>
        <w:t>ców wspólnie ubiegających się o </w:t>
      </w:r>
      <w:r w:rsidR="00957E22" w:rsidRPr="005E3771">
        <w:rPr>
          <w:rFonts w:ascii="Segoe UI" w:hAnsi="Segoe UI" w:cs="Segoe UI"/>
          <w:color w:val="000000"/>
          <w:lang w:eastAsia="pl-PL"/>
        </w:rPr>
        <w:t>udzielenie zamówienia publicznego, podmiotu udostępniającego z</w:t>
      </w:r>
      <w:r>
        <w:rPr>
          <w:rFonts w:ascii="Segoe UI" w:hAnsi="Segoe UI" w:cs="Segoe UI"/>
          <w:color w:val="000000"/>
          <w:lang w:eastAsia="pl-PL"/>
        </w:rPr>
        <w:t>asoby na zasadach określonych w </w:t>
      </w:r>
      <w:r w:rsidR="00957E22" w:rsidRPr="005E3771">
        <w:rPr>
          <w:rFonts w:ascii="Segoe UI" w:hAnsi="Segoe UI" w:cs="Segoe UI"/>
          <w:color w:val="000000"/>
          <w:lang w:eastAsia="pl-PL"/>
        </w:rPr>
        <w:t>art. 118 ustawy lub podwykonawcy niebędącego podmiotem udostępniającym zasoby na takich zasadach, zwane dalej „dokumentami potwierdzającymi umocowanie do reprezentowania”, zostały wystawione przez upoważnione podmioty inne niż wykonawca, wyko</w:t>
      </w:r>
      <w:r>
        <w:rPr>
          <w:rFonts w:ascii="Segoe UI" w:hAnsi="Segoe UI" w:cs="Segoe UI"/>
          <w:color w:val="000000"/>
          <w:lang w:eastAsia="pl-PL"/>
        </w:rPr>
        <w:t>nawca wspólnie ubiegający się o </w:t>
      </w:r>
      <w:r w:rsidR="00957E22" w:rsidRPr="005E3771">
        <w:rPr>
          <w:rFonts w:ascii="Segoe UI" w:hAnsi="Segoe UI" w:cs="Segoe UI"/>
          <w:color w:val="000000"/>
          <w:lang w:eastAsia="pl-PL"/>
        </w:rPr>
        <w:t>udzielenie zamówienia, podmiot udostępniający zasoby lub podwykonawca, zwane dalej „upoważnionymi podmiotami”, jako dokument elektroniczny, przekazuje się ten dokument.</w:t>
      </w:r>
    </w:p>
    <w:p w14:paraId="7B282E79" w14:textId="77777777"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2. 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a w przypadku postępowań lub konkursów o wartości mniejszej niż progi unijne, kwalifikowanym podpisem elektronicznym, podpisem zaufanym lub podpisem osobistym, poświadczające zgodność cyfrowego odwzorowania z dokumentem w postaci papierowej.</w:t>
      </w:r>
    </w:p>
    <w:p w14:paraId="4F8BC6A0" w14:textId="77777777"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3. Poświadczenia zgodności cyfrowego odwzorowania z dokumentem w postaci papierowej, o którym mowa w ust. 2, dokonuje w przypadku:</w:t>
      </w:r>
    </w:p>
    <w:p w14:paraId="404FCCE7" w14:textId="62B5F87C" w:rsidR="00957E22" w:rsidRPr="005E3771" w:rsidRDefault="00B27E20" w:rsidP="00B27E20">
      <w:pPr>
        <w:shd w:val="clear" w:color="auto" w:fill="FFFFFF"/>
        <w:jc w:val="both"/>
        <w:rPr>
          <w:rFonts w:ascii="Segoe UI" w:hAnsi="Segoe UI" w:cs="Segoe UI"/>
          <w:color w:val="000000"/>
          <w:lang w:eastAsia="pl-PL"/>
        </w:rPr>
      </w:pPr>
      <w:r>
        <w:rPr>
          <w:rFonts w:ascii="Segoe UI" w:hAnsi="Segoe UI" w:cs="Segoe UI"/>
          <w:color w:val="000000"/>
          <w:lang w:eastAsia="pl-PL"/>
        </w:rPr>
        <w:t xml:space="preserve">1) </w:t>
      </w:r>
      <w:r w:rsidR="00957E22" w:rsidRPr="005E3771">
        <w:rPr>
          <w:rFonts w:ascii="Segoe UI" w:hAnsi="Segoe UI" w:cs="Segoe UI"/>
          <w:color w:val="000000"/>
          <w:lang w:eastAsia="pl-PL"/>
        </w:rPr>
        <w:t xml:space="preserve">podmiotowych środków dowodowych oraz dokumentów potwierdzających umocowanie </w:t>
      </w:r>
      <w:r w:rsidR="00957E22">
        <w:rPr>
          <w:rFonts w:ascii="Segoe UI" w:hAnsi="Segoe UI" w:cs="Segoe UI"/>
          <w:color w:val="000000"/>
          <w:lang w:eastAsia="pl-PL"/>
        </w:rPr>
        <w:t>do </w:t>
      </w:r>
      <w:r w:rsidR="00957E22" w:rsidRPr="005E3771">
        <w:rPr>
          <w:rFonts w:ascii="Segoe UI" w:hAnsi="Segoe UI" w:cs="Segoe UI"/>
          <w:color w:val="000000"/>
          <w:lang w:eastAsia="pl-PL"/>
        </w:rPr>
        <w:t xml:space="preserve">reprezentowania – odpowiednio wykonawca, wykonawca wspólnie ubiegający się o udzielenie zamówienia, podmiot udostępniający zasoby lub podwykonawca, w zakresie podmiotowych środków dowodowych lub dokumentów potwierdzających umocowanie do reprezentowania, które każdego </w:t>
      </w:r>
      <w:r w:rsidR="00957E22" w:rsidRPr="005E3771">
        <w:rPr>
          <w:rFonts w:ascii="Segoe UI" w:hAnsi="Segoe UI" w:cs="Segoe UI"/>
          <w:color w:val="000000"/>
          <w:lang w:eastAsia="pl-PL"/>
        </w:rPr>
        <w:br/>
        <w:t>z nich dotyczą;</w:t>
      </w:r>
    </w:p>
    <w:p w14:paraId="50749F85" w14:textId="77777777" w:rsidR="00957E22" w:rsidRPr="005E3771" w:rsidRDefault="00957E22" w:rsidP="00B27E20">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2) przedmiotowych środków dowodowych – odpowiednio wykonawca lub wykonawca wspólnie ubiegający się o udzielenie zamówienia;</w:t>
      </w:r>
    </w:p>
    <w:p w14:paraId="251896D9" w14:textId="77777777" w:rsidR="00957E22" w:rsidRPr="005E3771" w:rsidRDefault="00957E22" w:rsidP="00B27E20">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3) innych dokumentów, w tym dokumentów, o których mowa w art. 94 ust. 2 ustawy – odpowiednio wykonawca lub wykonawca wspólnie ubiegający się o udzielenie zamówienia, w zakresie dokumentów, które każdego z nich dotyczą.</w:t>
      </w:r>
    </w:p>
    <w:p w14:paraId="3B5FBB07" w14:textId="77777777"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4. Poświadczenia zgodności cyfrowego odwzorowania z dokumentem w postaci papierowej,</w:t>
      </w:r>
      <w:r>
        <w:rPr>
          <w:rFonts w:ascii="Segoe UI" w:hAnsi="Segoe UI" w:cs="Segoe UI"/>
          <w:color w:val="000000"/>
          <w:lang w:eastAsia="pl-PL"/>
        </w:rPr>
        <w:t xml:space="preserve"> </w:t>
      </w:r>
      <w:r w:rsidRPr="005E3771">
        <w:rPr>
          <w:rFonts w:ascii="Segoe UI" w:hAnsi="Segoe UI" w:cs="Segoe UI"/>
          <w:color w:val="000000"/>
          <w:lang w:eastAsia="pl-PL"/>
        </w:rPr>
        <w:t>o którym mowa w ust. 2, może dokonać również notariusz.</w:t>
      </w:r>
    </w:p>
    <w:p w14:paraId="6296DE39" w14:textId="77777777"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5. Przez cyfrowe odwzorowanie, o którym mowa w ust. 2–4 oraz § 7 ust. 2–4, należy rozumieć dokument elektroniczny będący kopią elektroniczną treści zapisanej w postaci papierowej, umożliwiający zapoznanie się z tą treścią i jej zrozumienie, bez konieczności bezpośredniego dostępu do oryginału.</w:t>
      </w:r>
    </w:p>
    <w:p w14:paraId="50D81303" w14:textId="62900C22" w:rsidR="00957E22" w:rsidRPr="005E3771" w:rsidRDefault="00BB007D" w:rsidP="00957E22">
      <w:pPr>
        <w:shd w:val="clear" w:color="auto" w:fill="FFFFFF"/>
        <w:jc w:val="both"/>
        <w:rPr>
          <w:rFonts w:ascii="Segoe UI" w:hAnsi="Segoe UI" w:cs="Segoe UI"/>
          <w:color w:val="000000"/>
          <w:lang w:eastAsia="pl-PL"/>
        </w:rPr>
      </w:pPr>
      <w:r>
        <w:rPr>
          <w:rFonts w:ascii="Segoe UI" w:hAnsi="Segoe UI" w:cs="Segoe UI"/>
          <w:b/>
          <w:bCs/>
          <w:color w:val="000000"/>
          <w:lang w:eastAsia="pl-PL"/>
        </w:rPr>
        <w:t>§ 7.</w:t>
      </w:r>
      <w:r w:rsidR="00957E22" w:rsidRPr="005E3771">
        <w:rPr>
          <w:rFonts w:ascii="Segoe UI" w:hAnsi="Segoe UI" w:cs="Segoe UI"/>
          <w:color w:val="000000"/>
          <w:lang w:eastAsia="pl-PL"/>
        </w:rPr>
        <w:t> 1. Podmiotowe środki dowodowe, w tym oświadczenie, o którym mowa w art. 117 ust. 4 ustawy, oraz zobowiązanie podmiotu udostępniającego zasoby, przedmiotowe środki dowodowe, dokumenty</w:t>
      </w:r>
      <w:r>
        <w:rPr>
          <w:rFonts w:ascii="Segoe UI" w:hAnsi="Segoe UI" w:cs="Segoe UI"/>
          <w:color w:val="000000"/>
          <w:lang w:eastAsia="pl-PL"/>
        </w:rPr>
        <w:t>, o których mowa w art. 94 ust. </w:t>
      </w:r>
      <w:r w:rsidR="00957E22" w:rsidRPr="005E3771">
        <w:rPr>
          <w:rFonts w:ascii="Segoe UI" w:hAnsi="Segoe UI" w:cs="Segoe UI"/>
          <w:color w:val="000000"/>
          <w:lang w:eastAsia="pl-PL"/>
        </w:rPr>
        <w:t>2 ustawy, niewystawione p</w:t>
      </w:r>
      <w:r>
        <w:rPr>
          <w:rFonts w:ascii="Segoe UI" w:hAnsi="Segoe UI" w:cs="Segoe UI"/>
          <w:color w:val="000000"/>
          <w:lang w:eastAsia="pl-PL"/>
        </w:rPr>
        <w:t>rzez upoważnione podmioty, oraz </w:t>
      </w:r>
      <w:r w:rsidR="00957E22" w:rsidRPr="005E3771">
        <w:rPr>
          <w:rFonts w:ascii="Segoe UI" w:hAnsi="Segoe UI" w:cs="Segoe UI"/>
          <w:color w:val="000000"/>
          <w:lang w:eastAsia="pl-PL"/>
        </w:rPr>
        <w:t>pełnomocnictwo przekazuje się w postaci elektronicznej i opatruje się kwalifikowanym podpisem elektroniczny</w:t>
      </w:r>
      <w:r>
        <w:rPr>
          <w:rFonts w:ascii="Segoe UI" w:hAnsi="Segoe UI" w:cs="Segoe UI"/>
          <w:color w:val="000000"/>
          <w:lang w:eastAsia="pl-PL"/>
        </w:rPr>
        <w:t>m, a w przypadku postępowań lub </w:t>
      </w:r>
      <w:r w:rsidR="00957E22" w:rsidRPr="005E3771">
        <w:rPr>
          <w:rFonts w:ascii="Segoe UI" w:hAnsi="Segoe UI" w:cs="Segoe UI"/>
          <w:color w:val="000000"/>
          <w:lang w:eastAsia="pl-PL"/>
        </w:rPr>
        <w:t>konkursów o wartości mniejszej niż progi unijne, kwalifikowanym podpisem elektronicznym, podpisem zaufanym lub podpisem osobistym.</w:t>
      </w:r>
    </w:p>
    <w:p w14:paraId="0C5E3FEC" w14:textId="0BF100A8"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2. W przypadku gdy podmiotowe środki dowodowe, w tym oświadczenie</w:t>
      </w:r>
      <w:r w:rsidR="00BB007D">
        <w:rPr>
          <w:rFonts w:ascii="Segoe UI" w:hAnsi="Segoe UI" w:cs="Segoe UI"/>
          <w:color w:val="000000"/>
          <w:lang w:eastAsia="pl-PL"/>
        </w:rPr>
        <w:t>, o którym mowa w art. 117 ust. </w:t>
      </w:r>
      <w:r w:rsidRPr="005E3771">
        <w:rPr>
          <w:rFonts w:ascii="Segoe UI" w:hAnsi="Segoe UI" w:cs="Segoe UI"/>
          <w:color w:val="000000"/>
          <w:lang w:eastAsia="pl-PL"/>
        </w:rPr>
        <w:t>4 ustawy, oraz zobowiązanie podmiotu udostępniającego zasoby, przedmiotowe środki dowodowe, dokumenty, o których mowa w art. 94 ust. 2 ustawy, niewystawione przez upoważnione podmioty lub</w:t>
      </w:r>
      <w:r w:rsidR="00BB007D">
        <w:rPr>
          <w:rFonts w:ascii="Segoe UI" w:hAnsi="Segoe UI" w:cs="Segoe UI"/>
          <w:color w:val="000000"/>
          <w:lang w:eastAsia="pl-PL"/>
        </w:rPr>
        <w:t> </w:t>
      </w:r>
      <w:r w:rsidRPr="005E3771">
        <w:rPr>
          <w:rFonts w:ascii="Segoe UI" w:hAnsi="Segoe UI" w:cs="Segoe UI"/>
          <w:color w:val="000000"/>
          <w:lang w:eastAsia="pl-PL"/>
        </w:rPr>
        <w:t>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w:t>
      </w:r>
      <w:r w:rsidR="00BB007D">
        <w:rPr>
          <w:rFonts w:ascii="Segoe UI" w:hAnsi="Segoe UI" w:cs="Segoe UI"/>
          <w:color w:val="000000"/>
          <w:lang w:eastAsia="pl-PL"/>
        </w:rPr>
        <w:t>onicznym, podpisem zaufanym lub </w:t>
      </w:r>
      <w:r w:rsidRPr="005E3771">
        <w:rPr>
          <w:rFonts w:ascii="Segoe UI" w:hAnsi="Segoe UI" w:cs="Segoe UI"/>
          <w:color w:val="000000"/>
          <w:lang w:eastAsia="pl-PL"/>
        </w:rPr>
        <w:t>podpisem osobistym, poświadczającym zgodność cyfrow</w:t>
      </w:r>
      <w:r w:rsidR="00BB007D">
        <w:rPr>
          <w:rFonts w:ascii="Segoe UI" w:hAnsi="Segoe UI" w:cs="Segoe UI"/>
          <w:color w:val="000000"/>
          <w:lang w:eastAsia="pl-PL"/>
        </w:rPr>
        <w:t>ego odwzorowania z dokumentem w </w:t>
      </w:r>
      <w:r w:rsidRPr="005E3771">
        <w:rPr>
          <w:rFonts w:ascii="Segoe UI" w:hAnsi="Segoe UI" w:cs="Segoe UI"/>
          <w:color w:val="000000"/>
          <w:lang w:eastAsia="pl-PL"/>
        </w:rPr>
        <w:t>postaci papierowej.</w:t>
      </w:r>
    </w:p>
    <w:p w14:paraId="16C6EE72" w14:textId="77777777"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3. Poświadczenia zgodności cyfrowego odwzorowania z dokumentem w postaci papierowej, o którym mowa w ust. 2, dokonuje w przypadku:</w:t>
      </w:r>
    </w:p>
    <w:p w14:paraId="68B6373F" w14:textId="77777777" w:rsidR="00957E22" w:rsidRPr="005E3771" w:rsidRDefault="00957E22" w:rsidP="00B27E20">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1)  podmiotowych środków dowodowych – odpowiednio wykonawca, wykonawca wspólnie ubiegający się o udzielenie zamówienia, podmiot udostępniający zasoby lub podwykonawca, w zakresie podmiotowych środków dowodowych, które każdego z nich dotyczą;</w:t>
      </w:r>
    </w:p>
    <w:p w14:paraId="173EB8E3" w14:textId="77777777" w:rsidR="00B27E20" w:rsidRDefault="00957E22" w:rsidP="00B27E20">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2) przedmiotowego środka dowodowego, dokumentu, o którym mowa w art. 94 ust. 2 ustawy, oświadczenia, o którym mowa w art. 117 ust. 4 ustawy, lub zobowiązania podmiotu udostępniającego zasoby – odpowiednio wykonawca lub wyko</w:t>
      </w:r>
      <w:r>
        <w:rPr>
          <w:rFonts w:ascii="Segoe UI" w:hAnsi="Segoe UI" w:cs="Segoe UI"/>
          <w:color w:val="000000"/>
          <w:lang w:eastAsia="pl-PL"/>
        </w:rPr>
        <w:t>nawca wspólnie ubiegający się o </w:t>
      </w:r>
      <w:r w:rsidRPr="005E3771">
        <w:rPr>
          <w:rFonts w:ascii="Segoe UI" w:hAnsi="Segoe UI" w:cs="Segoe UI"/>
          <w:color w:val="000000"/>
          <w:lang w:eastAsia="pl-PL"/>
        </w:rPr>
        <w:t>udzielenie zamówienia;</w:t>
      </w:r>
    </w:p>
    <w:p w14:paraId="0968110C" w14:textId="1F0ED644" w:rsidR="00957E22" w:rsidRPr="005E3771" w:rsidRDefault="00957E22" w:rsidP="00B27E20">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3) pełnomocnictwa – mocodawca.</w:t>
      </w:r>
    </w:p>
    <w:p w14:paraId="7862A15E" w14:textId="77777777"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4. Poświadczenia zgodności cyfrowego odwzorowania z dokumentem w postaci papierowej, o którym mowa w ust. 2, może dokonać również notariusz.</w:t>
      </w:r>
    </w:p>
    <w:p w14:paraId="7AD59333" w14:textId="19C6B202"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b/>
          <w:bCs/>
          <w:color w:val="000000"/>
          <w:lang w:eastAsia="pl-PL"/>
        </w:rPr>
        <w:t>§</w:t>
      </w:r>
      <w:r w:rsidR="00BB007D">
        <w:rPr>
          <w:rFonts w:ascii="Segoe UI" w:hAnsi="Segoe UI" w:cs="Segoe UI"/>
          <w:b/>
          <w:bCs/>
          <w:color w:val="000000"/>
          <w:lang w:eastAsia="pl-PL"/>
        </w:rPr>
        <w:t xml:space="preserve"> 8.</w:t>
      </w:r>
      <w:r w:rsidRPr="005E3771">
        <w:rPr>
          <w:rFonts w:ascii="Segoe UI" w:hAnsi="Segoe UI" w:cs="Segoe UI"/>
          <w:color w:val="000000"/>
          <w:lang w:eastAsia="pl-PL"/>
        </w:rPr>
        <w:t> W przypadku przekazywania w postępowaniu lub konkursie dokumentu elektronicznego w formacie poddającym dane kompresji, opatrzenie pliku zawierającego skompresowane dokumenty kwalifikowanym podpisem elektronicznym, a w przypadku postępowań lub konkursów o wartości mniejszej niż progi unijne, kwalifikowanym podpisem elektr</w:t>
      </w:r>
      <w:r w:rsidR="00BB007D">
        <w:rPr>
          <w:rFonts w:ascii="Segoe UI" w:hAnsi="Segoe UI" w:cs="Segoe UI"/>
          <w:color w:val="000000"/>
          <w:lang w:eastAsia="pl-PL"/>
        </w:rPr>
        <w:t>onicznym, podpisem zaufanym lub </w:t>
      </w:r>
      <w:r w:rsidRPr="005E3771">
        <w:rPr>
          <w:rFonts w:ascii="Segoe UI" w:hAnsi="Segoe UI" w:cs="Segoe UI"/>
          <w:color w:val="000000"/>
          <w:lang w:eastAsia="pl-PL"/>
        </w:rPr>
        <w:t>podpisem osobistym, jest równoznaczne z opatrzeniem wszystkich dokumentów zawartych w tym pliku odpowiednio kwalifikowanym podpisem elektronicznym, podpisem zaufanym lub podpisem osobistym.</w:t>
      </w:r>
    </w:p>
    <w:p w14:paraId="4D9D3F22" w14:textId="4E6677DC" w:rsidR="00B86715" w:rsidRDefault="00957E22" w:rsidP="00463923">
      <w:pPr>
        <w:jc w:val="both"/>
        <w:rPr>
          <w:rFonts w:ascii="Segoe UI" w:hAnsi="Segoe UI" w:cs="Segoe UI"/>
        </w:rPr>
      </w:pPr>
      <w:r w:rsidRPr="005E3771">
        <w:rPr>
          <w:rFonts w:ascii="Segoe UI" w:hAnsi="Segoe UI" w:cs="Segoe UI"/>
        </w:rPr>
        <w:t>(…)”.</w:t>
      </w:r>
    </w:p>
    <w:p w14:paraId="4C1113E9" w14:textId="77777777" w:rsidR="00AB744D" w:rsidRPr="005A786A" w:rsidRDefault="00AB744D" w:rsidP="005A786A">
      <w:pPr>
        <w:jc w:val="both"/>
        <w:rPr>
          <w:rFonts w:ascii="Segoe UI" w:hAnsi="Segoe UI" w:cs="Segoe UI"/>
        </w:rPr>
      </w:pPr>
    </w:p>
    <w:p w14:paraId="41FEFCBD" w14:textId="580DE001" w:rsidR="00C04523" w:rsidRPr="00C04523" w:rsidRDefault="00B86715" w:rsidP="00066FF0">
      <w:pPr>
        <w:pStyle w:val="Tekstpodstawowy"/>
        <w:numPr>
          <w:ilvl w:val="0"/>
          <w:numId w:val="53"/>
        </w:numPr>
        <w:ind w:left="284" w:hanging="284"/>
        <w:jc w:val="both"/>
        <w:rPr>
          <w:rFonts w:ascii="Segoe UI" w:hAnsi="Segoe UI" w:cs="Segoe UI"/>
          <w:bCs/>
          <w:i w:val="0"/>
          <w:sz w:val="20"/>
        </w:rPr>
      </w:pPr>
      <w:r w:rsidRPr="005A786A">
        <w:rPr>
          <w:rFonts w:ascii="Segoe UI" w:hAnsi="Segoe UI" w:cs="Segoe UI"/>
          <w:bCs/>
          <w:i w:val="0"/>
          <w:sz w:val="20"/>
        </w:rPr>
        <w:t>WYKONAWCY WYSTĘPUJĄCY WSPÓLNIE</w:t>
      </w:r>
      <w:r w:rsidR="00C04523">
        <w:rPr>
          <w:rFonts w:ascii="Segoe UI" w:hAnsi="Segoe UI" w:cs="Segoe UI"/>
          <w:bCs/>
          <w:i w:val="0"/>
          <w:sz w:val="20"/>
        </w:rPr>
        <w:t xml:space="preserve"> </w:t>
      </w:r>
    </w:p>
    <w:p w14:paraId="355D0723" w14:textId="77777777" w:rsidR="00B27E20" w:rsidRPr="005A786A" w:rsidRDefault="00B27E20" w:rsidP="005A786A">
      <w:pPr>
        <w:pStyle w:val="Tekstpodstawowy"/>
        <w:jc w:val="both"/>
        <w:rPr>
          <w:rFonts w:ascii="Segoe UI" w:hAnsi="Segoe UI" w:cs="Segoe UI"/>
          <w:sz w:val="20"/>
        </w:rPr>
      </w:pPr>
    </w:p>
    <w:p w14:paraId="246BD84A" w14:textId="77777777" w:rsidR="005A786A" w:rsidRPr="005A786A" w:rsidRDefault="005A786A" w:rsidP="00066FF0">
      <w:pPr>
        <w:pStyle w:val="Akapitzlist"/>
        <w:numPr>
          <w:ilvl w:val="0"/>
          <w:numId w:val="52"/>
        </w:numPr>
        <w:suppressAutoHyphens w:val="0"/>
        <w:spacing w:after="0" w:line="240" w:lineRule="auto"/>
        <w:ind w:left="284" w:hanging="284"/>
        <w:jc w:val="both"/>
        <w:rPr>
          <w:rFonts w:ascii="Segoe UI" w:eastAsiaTheme="minorHAnsi" w:hAnsi="Segoe UI" w:cs="Segoe UI"/>
          <w:sz w:val="20"/>
          <w:lang w:eastAsia="en-US"/>
        </w:rPr>
      </w:pPr>
      <w:r w:rsidRPr="005A786A">
        <w:rPr>
          <w:rFonts w:ascii="Segoe UI" w:eastAsiaTheme="minorHAnsi" w:hAnsi="Segoe UI" w:cs="Segoe UI"/>
          <w:sz w:val="20"/>
          <w:lang w:eastAsia="en-US"/>
        </w:rPr>
        <w:t>Wykonawcy mogą wspólnie ubiegać się o udzielenie zamówienia.</w:t>
      </w:r>
    </w:p>
    <w:p w14:paraId="7A3E5701" w14:textId="77777777" w:rsidR="005A786A" w:rsidRPr="00905FB6" w:rsidRDefault="005A786A" w:rsidP="00905FB6">
      <w:pPr>
        <w:pStyle w:val="Akapitzlist"/>
        <w:numPr>
          <w:ilvl w:val="0"/>
          <w:numId w:val="52"/>
        </w:numPr>
        <w:suppressAutoHyphens w:val="0"/>
        <w:spacing w:after="0" w:line="240" w:lineRule="auto"/>
        <w:ind w:left="284" w:hanging="284"/>
        <w:jc w:val="both"/>
        <w:rPr>
          <w:rFonts w:ascii="Segoe UI" w:eastAsiaTheme="minorHAnsi" w:hAnsi="Segoe UI" w:cs="Segoe UI"/>
          <w:sz w:val="20"/>
          <w:lang w:eastAsia="en-US"/>
        </w:rPr>
      </w:pPr>
      <w:r w:rsidRPr="005A786A">
        <w:rPr>
          <w:rFonts w:ascii="Segoe UI" w:eastAsiaTheme="minorHAnsi" w:hAnsi="Segoe UI" w:cs="Segoe UI"/>
          <w:sz w:val="20"/>
          <w:lang w:eastAsia="en-US"/>
        </w:rPr>
        <w:t xml:space="preserve">W przypadku, o którym mowa w ppkt 1, Wykonawcy ustanawiają pełnomocnika do reprezentowania ich w postępowaniu o udzielenie zamówienia albo do reprezentowania w postępowaniu i zawarcia </w:t>
      </w:r>
      <w:r w:rsidRPr="00905FB6">
        <w:rPr>
          <w:rFonts w:ascii="Segoe UI" w:eastAsiaTheme="minorHAnsi" w:hAnsi="Segoe UI" w:cs="Segoe UI"/>
          <w:sz w:val="20"/>
          <w:lang w:eastAsia="en-US"/>
        </w:rPr>
        <w:t>umowy w sprawie zamówienia publicznego.</w:t>
      </w:r>
    </w:p>
    <w:p w14:paraId="4E1959BC" w14:textId="7CAE282B" w:rsidR="005A786A" w:rsidRPr="00905FB6" w:rsidRDefault="005A786A" w:rsidP="00905FB6">
      <w:pPr>
        <w:pStyle w:val="Akapitzlist"/>
        <w:numPr>
          <w:ilvl w:val="0"/>
          <w:numId w:val="52"/>
        </w:numPr>
        <w:suppressAutoHyphens w:val="0"/>
        <w:spacing w:after="0" w:line="240" w:lineRule="auto"/>
        <w:ind w:left="284" w:hanging="284"/>
        <w:jc w:val="both"/>
        <w:rPr>
          <w:rFonts w:ascii="Segoe UI" w:eastAsiaTheme="minorHAnsi" w:hAnsi="Segoe UI" w:cs="Segoe UI"/>
          <w:sz w:val="20"/>
          <w:lang w:eastAsia="en-US"/>
        </w:rPr>
      </w:pPr>
      <w:r w:rsidRPr="00905FB6">
        <w:rPr>
          <w:rFonts w:ascii="Segoe UI" w:hAnsi="Segoe UI" w:cs="Segoe UI"/>
          <w:sz w:val="20"/>
          <w:lang w:eastAsia="en-US"/>
        </w:rPr>
        <w:t>Warunek, o którym mowa w Rozdziale I pkt 5:</w:t>
      </w:r>
    </w:p>
    <w:p w14:paraId="5EB19641" w14:textId="77777777" w:rsidR="00905FB6" w:rsidRPr="00905FB6" w:rsidRDefault="005A786A" w:rsidP="00905FB6">
      <w:pPr>
        <w:pStyle w:val="Akapitzlist"/>
        <w:numPr>
          <w:ilvl w:val="1"/>
          <w:numId w:val="84"/>
        </w:numPr>
        <w:suppressAutoHyphens w:val="0"/>
        <w:spacing w:after="0" w:line="240" w:lineRule="auto"/>
        <w:ind w:left="709" w:hanging="425"/>
        <w:jc w:val="both"/>
        <w:rPr>
          <w:rFonts w:ascii="Segoe UI" w:eastAsiaTheme="minorHAnsi" w:hAnsi="Segoe UI" w:cs="Segoe UI"/>
          <w:sz w:val="20"/>
          <w:lang w:eastAsia="en-US"/>
        </w:rPr>
      </w:pPr>
      <w:r w:rsidRPr="00905FB6">
        <w:rPr>
          <w:rFonts w:ascii="Segoe UI" w:hAnsi="Segoe UI" w:cs="Segoe UI"/>
          <w:sz w:val="20"/>
          <w:lang w:eastAsia="en-US"/>
        </w:rPr>
        <w:t>ppkt 2.1</w:t>
      </w:r>
      <w:r w:rsidR="00E14360" w:rsidRPr="00905FB6">
        <w:rPr>
          <w:rFonts w:ascii="Segoe UI" w:hAnsi="Segoe UI" w:cs="Segoe UI"/>
          <w:sz w:val="20"/>
          <w:lang w:eastAsia="en-US"/>
        </w:rPr>
        <w:t>.1</w:t>
      </w:r>
      <w:r w:rsidRPr="00905FB6">
        <w:rPr>
          <w:rFonts w:ascii="Segoe UI" w:hAnsi="Segoe UI" w:cs="Segoe UI"/>
          <w:sz w:val="20"/>
          <w:lang w:eastAsia="en-US"/>
        </w:rPr>
        <w:t xml:space="preserve"> SWZ jest spełniony, jeżeli co najmniej jeden z Wykonawców wspólnie ubiegający się </w:t>
      </w:r>
      <w:r w:rsidR="00E14360" w:rsidRPr="00905FB6">
        <w:rPr>
          <w:rFonts w:ascii="Segoe UI" w:hAnsi="Segoe UI" w:cs="Segoe UI"/>
          <w:sz w:val="20"/>
          <w:lang w:eastAsia="en-US"/>
        </w:rPr>
        <w:br/>
      </w:r>
      <w:r w:rsidRPr="00905FB6">
        <w:rPr>
          <w:rFonts w:ascii="Segoe UI" w:hAnsi="Segoe UI" w:cs="Segoe UI"/>
          <w:sz w:val="20"/>
          <w:lang w:eastAsia="en-US"/>
        </w:rPr>
        <w:t>o udzielenie zamówienia posiada uprawnienia do prowadzenia określonej działalności gospodarczej lub zawodowej i zrealizuje usługi, do których realizacji te uprawnienia są wymagane;</w:t>
      </w:r>
    </w:p>
    <w:p w14:paraId="00D20FDF" w14:textId="2EFDEE74" w:rsidR="005A786A" w:rsidRPr="00905FB6" w:rsidRDefault="005A786A" w:rsidP="00905FB6">
      <w:pPr>
        <w:pStyle w:val="Akapitzlist"/>
        <w:numPr>
          <w:ilvl w:val="1"/>
          <w:numId w:val="84"/>
        </w:numPr>
        <w:suppressAutoHyphens w:val="0"/>
        <w:spacing w:after="0" w:line="240" w:lineRule="auto"/>
        <w:ind w:left="709" w:hanging="425"/>
        <w:jc w:val="both"/>
        <w:rPr>
          <w:rFonts w:ascii="Segoe UI" w:eastAsiaTheme="minorHAnsi" w:hAnsi="Segoe UI" w:cs="Segoe UI"/>
          <w:sz w:val="20"/>
          <w:lang w:eastAsia="en-US"/>
        </w:rPr>
      </w:pPr>
      <w:r w:rsidRPr="00905FB6">
        <w:rPr>
          <w:rFonts w:ascii="Segoe UI" w:hAnsi="Segoe UI" w:cs="Segoe UI"/>
          <w:sz w:val="20"/>
          <w:lang w:eastAsia="en-US"/>
        </w:rPr>
        <w:t>ppkt 2.</w:t>
      </w:r>
      <w:r w:rsidR="00E14360" w:rsidRPr="00905FB6">
        <w:rPr>
          <w:rFonts w:ascii="Segoe UI" w:hAnsi="Segoe UI" w:cs="Segoe UI"/>
          <w:sz w:val="20"/>
          <w:lang w:eastAsia="en-US"/>
        </w:rPr>
        <w:t>1.</w:t>
      </w:r>
      <w:r w:rsidRPr="00905FB6">
        <w:rPr>
          <w:rFonts w:ascii="Segoe UI" w:hAnsi="Segoe UI" w:cs="Segoe UI"/>
          <w:sz w:val="20"/>
          <w:lang w:eastAsia="en-US"/>
        </w:rPr>
        <w:t xml:space="preserve">2 SWZ jest spełniony, jeżeli co najmniej jeden z Wykonawców wspólnie ubiegający się </w:t>
      </w:r>
      <w:r w:rsidR="00E14360" w:rsidRPr="00905FB6">
        <w:rPr>
          <w:rFonts w:ascii="Segoe UI" w:hAnsi="Segoe UI" w:cs="Segoe UI"/>
          <w:sz w:val="20"/>
          <w:lang w:eastAsia="en-US"/>
        </w:rPr>
        <w:br/>
      </w:r>
      <w:r w:rsidRPr="00905FB6">
        <w:rPr>
          <w:rFonts w:ascii="Segoe UI" w:hAnsi="Segoe UI" w:cs="Segoe UI"/>
          <w:sz w:val="20"/>
          <w:lang w:eastAsia="en-US"/>
        </w:rPr>
        <w:t>o udzielenie zamówienia posiada uprawnienia do prowadzenia określonej działalności gospodarczej lub zawodowej i zrealizuje usługi, do których realiz</w:t>
      </w:r>
      <w:r w:rsidR="00E14360" w:rsidRPr="00905FB6">
        <w:rPr>
          <w:rFonts w:ascii="Segoe UI" w:hAnsi="Segoe UI" w:cs="Segoe UI"/>
          <w:sz w:val="20"/>
          <w:lang w:eastAsia="en-US"/>
        </w:rPr>
        <w:t>acji te uprawnienia są wymagane.</w:t>
      </w:r>
    </w:p>
    <w:p w14:paraId="79CE914D" w14:textId="77777777" w:rsidR="00905FB6" w:rsidRDefault="00905FB6" w:rsidP="00905FB6">
      <w:pPr>
        <w:pStyle w:val="Akapitzlist"/>
        <w:numPr>
          <w:ilvl w:val="0"/>
          <w:numId w:val="52"/>
        </w:numPr>
        <w:suppressAutoHyphens w:val="0"/>
        <w:spacing w:after="0" w:line="240" w:lineRule="auto"/>
        <w:ind w:left="284" w:hanging="284"/>
        <w:jc w:val="both"/>
        <w:rPr>
          <w:rFonts w:ascii="Segoe UI" w:eastAsiaTheme="minorHAnsi" w:hAnsi="Segoe UI" w:cs="Segoe UI"/>
          <w:sz w:val="20"/>
          <w:lang w:eastAsia="en-US"/>
        </w:rPr>
      </w:pPr>
      <w:r w:rsidRPr="00905FB6">
        <w:rPr>
          <w:rFonts w:ascii="Segoe UI" w:eastAsiaTheme="minorHAnsi" w:hAnsi="Segoe UI" w:cs="Segoe UI"/>
          <w:sz w:val="20"/>
          <w:lang w:eastAsia="en-US"/>
        </w:rPr>
        <w:t>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w:t>
      </w:r>
    </w:p>
    <w:p w14:paraId="37FB8DE5" w14:textId="779595D8" w:rsidR="00905FB6" w:rsidRPr="00905FB6" w:rsidRDefault="00905FB6" w:rsidP="00905FB6">
      <w:pPr>
        <w:pStyle w:val="Akapitzlist"/>
        <w:numPr>
          <w:ilvl w:val="0"/>
          <w:numId w:val="52"/>
        </w:numPr>
        <w:suppressAutoHyphens w:val="0"/>
        <w:spacing w:after="0" w:line="240" w:lineRule="auto"/>
        <w:ind w:left="284" w:hanging="284"/>
        <w:jc w:val="both"/>
        <w:rPr>
          <w:rFonts w:ascii="Segoe UI" w:eastAsiaTheme="minorHAnsi" w:hAnsi="Segoe UI" w:cs="Segoe UI"/>
          <w:sz w:val="20"/>
          <w:lang w:eastAsia="en-US"/>
        </w:rPr>
      </w:pPr>
      <w:r w:rsidRPr="00905FB6">
        <w:rPr>
          <w:rFonts w:ascii="Segoe UI" w:hAnsi="Segoe UI" w:cs="Segoe UI"/>
          <w:sz w:val="20"/>
          <w:lang w:eastAsia="en-US"/>
        </w:rPr>
        <w:t>Wykonawcy wspólnie ubiegający się o udzielenie zamówienia wykazują każdy samodzielnie brak podstaw wykluczenia, o których mowa w Rozdziale I pkt 5 ppkt 1 SWZ.</w:t>
      </w:r>
    </w:p>
    <w:p w14:paraId="1914A15E" w14:textId="17371A60" w:rsidR="005A786A" w:rsidRPr="00905FB6" w:rsidRDefault="005A786A" w:rsidP="00905FB6">
      <w:pPr>
        <w:pStyle w:val="Akapitzlist"/>
        <w:numPr>
          <w:ilvl w:val="0"/>
          <w:numId w:val="52"/>
        </w:numPr>
        <w:suppressAutoHyphens w:val="0"/>
        <w:spacing w:after="0" w:line="240" w:lineRule="auto"/>
        <w:ind w:left="284" w:hanging="284"/>
        <w:jc w:val="both"/>
        <w:rPr>
          <w:rFonts w:ascii="Segoe UI" w:eastAsiaTheme="minorHAnsi" w:hAnsi="Segoe UI" w:cs="Segoe UI"/>
          <w:sz w:val="20"/>
          <w:lang w:eastAsia="en-US"/>
        </w:rPr>
      </w:pPr>
      <w:r w:rsidRPr="00905FB6">
        <w:rPr>
          <w:rFonts w:ascii="Segoe UI" w:hAnsi="Segoe UI" w:cs="Segoe UI"/>
          <w:sz w:val="20"/>
          <w:lang w:eastAsia="en-US"/>
        </w:rPr>
        <w:t>Wykonawcy wspólnie ubiegający się o udzielenie zamówienia wykazują:</w:t>
      </w:r>
    </w:p>
    <w:p w14:paraId="4FFBAC9E" w14:textId="046935B2" w:rsidR="00905FB6" w:rsidRPr="00905FB6" w:rsidRDefault="00E14360" w:rsidP="00905FB6">
      <w:pPr>
        <w:pStyle w:val="Akapitzlist"/>
        <w:numPr>
          <w:ilvl w:val="1"/>
          <w:numId w:val="83"/>
        </w:numPr>
        <w:suppressAutoHyphens w:val="0"/>
        <w:spacing w:after="0" w:line="240" w:lineRule="auto"/>
        <w:ind w:left="709" w:hanging="425"/>
        <w:jc w:val="both"/>
        <w:rPr>
          <w:rFonts w:ascii="Segoe UI" w:eastAsiaTheme="minorHAnsi" w:hAnsi="Segoe UI" w:cs="Segoe UI"/>
          <w:sz w:val="20"/>
          <w:lang w:eastAsia="en-US"/>
        </w:rPr>
      </w:pPr>
      <w:r w:rsidRPr="00905FB6">
        <w:rPr>
          <w:rFonts w:ascii="Segoe UI" w:hAnsi="Segoe UI" w:cs="Segoe UI"/>
          <w:sz w:val="20"/>
          <w:lang w:eastAsia="en-US"/>
        </w:rPr>
        <w:t xml:space="preserve">co najmniej jeden z nich spełnianie warunku określonego w Rozdziale I pkt 5 ppkt 2.1.1 SWZ, </w:t>
      </w:r>
      <w:r w:rsidRPr="00905FB6">
        <w:rPr>
          <w:rFonts w:ascii="Segoe UI" w:hAnsi="Segoe UI" w:cs="Segoe UI"/>
          <w:sz w:val="20"/>
          <w:lang w:eastAsia="en-US"/>
        </w:rPr>
        <w:br/>
        <w:t xml:space="preserve">z zastrzeżeniem ppkt </w:t>
      </w:r>
      <w:r w:rsidR="00905FB6">
        <w:rPr>
          <w:rFonts w:ascii="Segoe UI" w:hAnsi="Segoe UI" w:cs="Segoe UI"/>
          <w:sz w:val="20"/>
          <w:lang w:eastAsia="en-US"/>
        </w:rPr>
        <w:t>3</w:t>
      </w:r>
      <w:r w:rsidRPr="00905FB6">
        <w:rPr>
          <w:rFonts w:ascii="Segoe UI" w:hAnsi="Segoe UI" w:cs="Segoe UI"/>
          <w:sz w:val="20"/>
          <w:lang w:eastAsia="en-US"/>
        </w:rPr>
        <w:t>.1;</w:t>
      </w:r>
    </w:p>
    <w:p w14:paraId="7F99A3D8" w14:textId="3CB84769" w:rsidR="00905FB6" w:rsidRPr="00905FB6" w:rsidRDefault="00E14360" w:rsidP="00905FB6">
      <w:pPr>
        <w:pStyle w:val="Akapitzlist"/>
        <w:numPr>
          <w:ilvl w:val="1"/>
          <w:numId w:val="83"/>
        </w:numPr>
        <w:suppressAutoHyphens w:val="0"/>
        <w:spacing w:after="0" w:line="240" w:lineRule="auto"/>
        <w:ind w:left="709" w:hanging="425"/>
        <w:jc w:val="both"/>
        <w:rPr>
          <w:rFonts w:ascii="Segoe UI" w:eastAsiaTheme="minorHAnsi" w:hAnsi="Segoe UI" w:cs="Segoe UI"/>
          <w:sz w:val="20"/>
          <w:lang w:eastAsia="en-US"/>
        </w:rPr>
      </w:pPr>
      <w:r w:rsidRPr="00905FB6">
        <w:rPr>
          <w:rFonts w:ascii="Segoe UI" w:hAnsi="Segoe UI" w:cs="Segoe UI"/>
          <w:sz w:val="20"/>
          <w:lang w:eastAsia="en-US"/>
        </w:rPr>
        <w:t xml:space="preserve">co najmniej jeden z nich spełnianie warunku określonego w Rozdziale I pkt 5 ppkt 2.1.2 SWZ, </w:t>
      </w:r>
      <w:r w:rsidRPr="00905FB6">
        <w:rPr>
          <w:rFonts w:ascii="Segoe UI" w:hAnsi="Segoe UI" w:cs="Segoe UI"/>
          <w:sz w:val="20"/>
          <w:lang w:eastAsia="en-US"/>
        </w:rPr>
        <w:br/>
        <w:t xml:space="preserve">z zastrzeżeniem ppkt </w:t>
      </w:r>
      <w:r w:rsidR="00905FB6">
        <w:rPr>
          <w:rFonts w:ascii="Segoe UI" w:hAnsi="Segoe UI" w:cs="Segoe UI"/>
          <w:sz w:val="20"/>
          <w:lang w:eastAsia="en-US"/>
        </w:rPr>
        <w:t>3</w:t>
      </w:r>
      <w:r w:rsidRPr="00905FB6">
        <w:rPr>
          <w:rFonts w:ascii="Segoe UI" w:hAnsi="Segoe UI" w:cs="Segoe UI"/>
          <w:sz w:val="20"/>
          <w:lang w:eastAsia="en-US"/>
        </w:rPr>
        <w:t>.2;</w:t>
      </w:r>
    </w:p>
    <w:p w14:paraId="288B5105" w14:textId="77777777" w:rsidR="00905FB6" w:rsidRPr="00905FB6" w:rsidRDefault="00E14360" w:rsidP="00905FB6">
      <w:pPr>
        <w:pStyle w:val="Akapitzlist"/>
        <w:numPr>
          <w:ilvl w:val="1"/>
          <w:numId w:val="83"/>
        </w:numPr>
        <w:suppressAutoHyphens w:val="0"/>
        <w:spacing w:after="0" w:line="240" w:lineRule="auto"/>
        <w:ind w:left="709" w:hanging="425"/>
        <w:jc w:val="both"/>
        <w:rPr>
          <w:rFonts w:ascii="Segoe UI" w:eastAsiaTheme="minorHAnsi" w:hAnsi="Segoe UI" w:cs="Segoe UI"/>
          <w:sz w:val="20"/>
          <w:lang w:eastAsia="en-US"/>
        </w:rPr>
      </w:pPr>
      <w:r w:rsidRPr="00905FB6">
        <w:rPr>
          <w:rFonts w:ascii="Segoe UI" w:hAnsi="Segoe UI" w:cs="Segoe UI"/>
          <w:sz w:val="20"/>
          <w:lang w:eastAsia="en-US"/>
        </w:rPr>
        <w:t xml:space="preserve">co najmniej jeden z nich </w:t>
      </w:r>
      <w:r w:rsidR="009C5DBE" w:rsidRPr="00905FB6">
        <w:rPr>
          <w:rFonts w:ascii="Segoe UI" w:hAnsi="Segoe UI" w:cs="Segoe UI"/>
          <w:sz w:val="20"/>
          <w:lang w:eastAsia="en-US"/>
        </w:rPr>
        <w:t xml:space="preserve">w całości </w:t>
      </w:r>
      <w:r w:rsidRPr="00905FB6">
        <w:rPr>
          <w:rFonts w:ascii="Segoe UI" w:hAnsi="Segoe UI" w:cs="Segoe UI"/>
          <w:sz w:val="20"/>
          <w:lang w:eastAsia="en-US"/>
        </w:rPr>
        <w:t xml:space="preserve">spełnianie warunku określonego w Rozdziale I pkt 5 </w:t>
      </w:r>
      <w:r w:rsidR="009C5DBE" w:rsidRPr="00905FB6">
        <w:rPr>
          <w:rFonts w:ascii="Segoe UI" w:hAnsi="Segoe UI" w:cs="Segoe UI"/>
          <w:sz w:val="20"/>
          <w:lang w:eastAsia="en-US"/>
        </w:rPr>
        <w:br/>
      </w:r>
      <w:r w:rsidRPr="00905FB6">
        <w:rPr>
          <w:rFonts w:ascii="Segoe UI" w:hAnsi="Segoe UI" w:cs="Segoe UI"/>
          <w:sz w:val="20"/>
          <w:lang w:eastAsia="en-US"/>
        </w:rPr>
        <w:t>ppkt 2.2.1.1 SWZ;</w:t>
      </w:r>
    </w:p>
    <w:p w14:paraId="6CD69B0E" w14:textId="77777777" w:rsidR="00905FB6" w:rsidRPr="00905FB6" w:rsidRDefault="00E14360" w:rsidP="00905FB6">
      <w:pPr>
        <w:pStyle w:val="Akapitzlist"/>
        <w:numPr>
          <w:ilvl w:val="1"/>
          <w:numId w:val="83"/>
        </w:numPr>
        <w:suppressAutoHyphens w:val="0"/>
        <w:spacing w:after="0" w:line="240" w:lineRule="auto"/>
        <w:ind w:left="709" w:hanging="425"/>
        <w:jc w:val="both"/>
        <w:rPr>
          <w:rFonts w:ascii="Segoe UI" w:eastAsiaTheme="minorHAnsi" w:hAnsi="Segoe UI" w:cs="Segoe UI"/>
          <w:sz w:val="20"/>
          <w:lang w:eastAsia="en-US"/>
        </w:rPr>
      </w:pPr>
      <w:r w:rsidRPr="00905FB6">
        <w:rPr>
          <w:rFonts w:ascii="Segoe UI" w:eastAsiaTheme="minorHAnsi" w:hAnsi="Segoe UI" w:cs="Segoe UI"/>
          <w:sz w:val="20"/>
          <w:lang w:eastAsia="en-US"/>
        </w:rPr>
        <w:t xml:space="preserve">co najmniej </w:t>
      </w:r>
      <w:r w:rsidRPr="00905FB6">
        <w:rPr>
          <w:rFonts w:ascii="Segoe UI" w:hAnsi="Segoe UI" w:cs="Segoe UI"/>
          <w:sz w:val="20"/>
          <w:lang w:eastAsia="en-US"/>
        </w:rPr>
        <w:t xml:space="preserve">jeden z nich </w:t>
      </w:r>
      <w:r w:rsidR="009C5DBE" w:rsidRPr="00905FB6">
        <w:rPr>
          <w:rFonts w:ascii="Segoe UI" w:hAnsi="Segoe UI" w:cs="Segoe UI"/>
          <w:sz w:val="20"/>
          <w:lang w:eastAsia="en-US"/>
        </w:rPr>
        <w:t xml:space="preserve">w całości </w:t>
      </w:r>
      <w:r w:rsidRPr="00905FB6">
        <w:rPr>
          <w:rFonts w:ascii="Segoe UI" w:hAnsi="Segoe UI" w:cs="Segoe UI"/>
          <w:sz w:val="20"/>
          <w:lang w:eastAsia="en-US"/>
        </w:rPr>
        <w:t xml:space="preserve">spełnianie warunku określonego w Rozdziale I pkt 5 </w:t>
      </w:r>
      <w:r w:rsidR="009C5DBE" w:rsidRPr="00905FB6">
        <w:rPr>
          <w:rFonts w:ascii="Segoe UI" w:hAnsi="Segoe UI" w:cs="Segoe UI"/>
          <w:sz w:val="20"/>
          <w:lang w:eastAsia="en-US"/>
        </w:rPr>
        <w:br/>
      </w:r>
      <w:r w:rsidRPr="00905FB6">
        <w:rPr>
          <w:rFonts w:ascii="Segoe UI" w:hAnsi="Segoe UI" w:cs="Segoe UI"/>
          <w:sz w:val="20"/>
          <w:lang w:eastAsia="en-US"/>
        </w:rPr>
        <w:t>ppkt 2.2.1.2 SWZ;</w:t>
      </w:r>
    </w:p>
    <w:p w14:paraId="50430457" w14:textId="77777777" w:rsidR="00905FB6" w:rsidRPr="00905FB6" w:rsidRDefault="00E14360" w:rsidP="00905FB6">
      <w:pPr>
        <w:pStyle w:val="Akapitzlist"/>
        <w:numPr>
          <w:ilvl w:val="1"/>
          <w:numId w:val="83"/>
        </w:numPr>
        <w:suppressAutoHyphens w:val="0"/>
        <w:spacing w:after="0" w:line="240" w:lineRule="auto"/>
        <w:ind w:left="709" w:hanging="425"/>
        <w:jc w:val="both"/>
        <w:rPr>
          <w:rFonts w:ascii="Segoe UI" w:eastAsiaTheme="minorHAnsi" w:hAnsi="Segoe UI" w:cs="Segoe UI"/>
          <w:sz w:val="20"/>
          <w:lang w:eastAsia="en-US"/>
        </w:rPr>
      </w:pPr>
      <w:r w:rsidRPr="00905FB6">
        <w:rPr>
          <w:rFonts w:ascii="Segoe UI" w:hAnsi="Segoe UI" w:cs="Segoe UI"/>
          <w:sz w:val="20"/>
          <w:lang w:eastAsia="en-US"/>
        </w:rPr>
        <w:t xml:space="preserve">co najmniej jeden z nich </w:t>
      </w:r>
      <w:r w:rsidR="009C5DBE" w:rsidRPr="00905FB6">
        <w:rPr>
          <w:rFonts w:ascii="Segoe UI" w:hAnsi="Segoe UI" w:cs="Segoe UI"/>
          <w:sz w:val="20"/>
          <w:lang w:eastAsia="en-US"/>
        </w:rPr>
        <w:t xml:space="preserve">w całości </w:t>
      </w:r>
      <w:r w:rsidRPr="00905FB6">
        <w:rPr>
          <w:rFonts w:ascii="Segoe UI" w:hAnsi="Segoe UI" w:cs="Segoe UI"/>
          <w:sz w:val="20"/>
          <w:lang w:eastAsia="en-US"/>
        </w:rPr>
        <w:t xml:space="preserve">spełnianie warunku określonego w Rozdziale I pkt 5 </w:t>
      </w:r>
      <w:r w:rsidR="009C5DBE" w:rsidRPr="00905FB6">
        <w:rPr>
          <w:rFonts w:ascii="Segoe UI" w:hAnsi="Segoe UI" w:cs="Segoe UI"/>
          <w:sz w:val="20"/>
          <w:lang w:eastAsia="en-US"/>
        </w:rPr>
        <w:br/>
      </w:r>
      <w:r w:rsidRPr="00905FB6">
        <w:rPr>
          <w:rFonts w:ascii="Segoe UI" w:hAnsi="Segoe UI" w:cs="Segoe UI"/>
          <w:sz w:val="20"/>
          <w:lang w:eastAsia="en-US"/>
        </w:rPr>
        <w:t>ppkt 2.2.1.3 SWZ;</w:t>
      </w:r>
    </w:p>
    <w:p w14:paraId="5553D78C" w14:textId="77777777" w:rsidR="00905FB6" w:rsidRPr="00905FB6" w:rsidRDefault="00E14360" w:rsidP="00905FB6">
      <w:pPr>
        <w:pStyle w:val="Akapitzlist"/>
        <w:numPr>
          <w:ilvl w:val="1"/>
          <w:numId w:val="83"/>
        </w:numPr>
        <w:suppressAutoHyphens w:val="0"/>
        <w:spacing w:after="0" w:line="240" w:lineRule="auto"/>
        <w:ind w:left="709" w:hanging="425"/>
        <w:jc w:val="both"/>
        <w:rPr>
          <w:rFonts w:ascii="Segoe UI" w:eastAsiaTheme="minorHAnsi" w:hAnsi="Segoe UI" w:cs="Segoe UI"/>
          <w:sz w:val="20"/>
          <w:lang w:eastAsia="en-US"/>
        </w:rPr>
      </w:pPr>
      <w:r w:rsidRPr="00905FB6">
        <w:rPr>
          <w:rFonts w:ascii="Segoe UI" w:eastAsiaTheme="minorHAnsi" w:hAnsi="Segoe UI" w:cs="Segoe UI"/>
          <w:sz w:val="20"/>
          <w:lang w:eastAsia="en-US"/>
        </w:rPr>
        <w:t xml:space="preserve">co najmniej </w:t>
      </w:r>
      <w:r w:rsidRPr="00905FB6">
        <w:rPr>
          <w:rFonts w:ascii="Segoe UI" w:hAnsi="Segoe UI" w:cs="Segoe UI"/>
          <w:sz w:val="20"/>
          <w:lang w:eastAsia="en-US"/>
        </w:rPr>
        <w:t xml:space="preserve">jeden z nich </w:t>
      </w:r>
      <w:r w:rsidR="009C5DBE" w:rsidRPr="00905FB6">
        <w:rPr>
          <w:rFonts w:ascii="Segoe UI" w:hAnsi="Segoe UI" w:cs="Segoe UI"/>
          <w:sz w:val="20"/>
          <w:lang w:eastAsia="en-US"/>
        </w:rPr>
        <w:t xml:space="preserve">w całości </w:t>
      </w:r>
      <w:r w:rsidRPr="00905FB6">
        <w:rPr>
          <w:rFonts w:ascii="Segoe UI" w:hAnsi="Segoe UI" w:cs="Segoe UI"/>
          <w:sz w:val="20"/>
          <w:lang w:eastAsia="en-US"/>
        </w:rPr>
        <w:t xml:space="preserve">spełnianie warunku określonego w Rozdziale I pkt 5 </w:t>
      </w:r>
      <w:r w:rsidR="009C5DBE" w:rsidRPr="00905FB6">
        <w:rPr>
          <w:rFonts w:ascii="Segoe UI" w:hAnsi="Segoe UI" w:cs="Segoe UI"/>
          <w:sz w:val="20"/>
          <w:lang w:eastAsia="en-US"/>
        </w:rPr>
        <w:br/>
      </w:r>
      <w:r w:rsidRPr="00905FB6">
        <w:rPr>
          <w:rFonts w:ascii="Segoe UI" w:hAnsi="Segoe UI" w:cs="Segoe UI"/>
          <w:sz w:val="20"/>
          <w:lang w:eastAsia="en-US"/>
        </w:rPr>
        <w:t>ppkt 2.2.1.4 SWZ;</w:t>
      </w:r>
    </w:p>
    <w:p w14:paraId="1B6D5802" w14:textId="77777777" w:rsidR="00905FB6" w:rsidRPr="00905FB6" w:rsidRDefault="00E14360" w:rsidP="00905FB6">
      <w:pPr>
        <w:pStyle w:val="Akapitzlist"/>
        <w:numPr>
          <w:ilvl w:val="1"/>
          <w:numId w:val="83"/>
        </w:numPr>
        <w:suppressAutoHyphens w:val="0"/>
        <w:spacing w:after="0" w:line="240" w:lineRule="auto"/>
        <w:ind w:left="709" w:hanging="425"/>
        <w:jc w:val="both"/>
        <w:rPr>
          <w:rFonts w:ascii="Segoe UI" w:eastAsiaTheme="minorHAnsi" w:hAnsi="Segoe UI" w:cs="Segoe UI"/>
          <w:sz w:val="20"/>
          <w:lang w:eastAsia="en-US"/>
        </w:rPr>
      </w:pPr>
      <w:r w:rsidRPr="00905FB6">
        <w:rPr>
          <w:rFonts w:ascii="Segoe UI" w:hAnsi="Segoe UI" w:cs="Segoe UI"/>
          <w:sz w:val="20"/>
          <w:lang w:eastAsia="en-US"/>
        </w:rPr>
        <w:t xml:space="preserve">co najmniej jeden z nich </w:t>
      </w:r>
      <w:r w:rsidR="009C5DBE" w:rsidRPr="00905FB6">
        <w:rPr>
          <w:rFonts w:ascii="Segoe UI" w:hAnsi="Segoe UI" w:cs="Segoe UI"/>
          <w:sz w:val="20"/>
          <w:lang w:eastAsia="en-US"/>
        </w:rPr>
        <w:t xml:space="preserve">w całości </w:t>
      </w:r>
      <w:r w:rsidRPr="00905FB6">
        <w:rPr>
          <w:rFonts w:ascii="Segoe UI" w:hAnsi="Segoe UI" w:cs="Segoe UI"/>
          <w:sz w:val="20"/>
          <w:lang w:eastAsia="en-US"/>
        </w:rPr>
        <w:t xml:space="preserve">spełnianie warunku określonego w Rozdziale I pkt 5 </w:t>
      </w:r>
      <w:r w:rsidR="009C5DBE" w:rsidRPr="00905FB6">
        <w:rPr>
          <w:rFonts w:ascii="Segoe UI" w:hAnsi="Segoe UI" w:cs="Segoe UI"/>
          <w:sz w:val="20"/>
          <w:lang w:eastAsia="en-US"/>
        </w:rPr>
        <w:br/>
      </w:r>
      <w:r w:rsidRPr="00905FB6">
        <w:rPr>
          <w:rFonts w:ascii="Segoe UI" w:hAnsi="Segoe UI" w:cs="Segoe UI"/>
          <w:sz w:val="20"/>
          <w:lang w:eastAsia="en-US"/>
        </w:rPr>
        <w:t>ppkt 2.2.1.5 SWZ;</w:t>
      </w:r>
    </w:p>
    <w:p w14:paraId="4760F739" w14:textId="7874299D" w:rsidR="00E14360" w:rsidRPr="00905FB6" w:rsidRDefault="00E14360" w:rsidP="00905FB6">
      <w:pPr>
        <w:pStyle w:val="Akapitzlist"/>
        <w:numPr>
          <w:ilvl w:val="1"/>
          <w:numId w:val="83"/>
        </w:numPr>
        <w:suppressAutoHyphens w:val="0"/>
        <w:spacing w:after="0" w:line="240" w:lineRule="auto"/>
        <w:ind w:left="709" w:hanging="425"/>
        <w:jc w:val="both"/>
        <w:rPr>
          <w:rFonts w:ascii="Segoe UI" w:eastAsiaTheme="minorHAnsi" w:hAnsi="Segoe UI" w:cs="Segoe UI"/>
          <w:sz w:val="20"/>
          <w:lang w:eastAsia="en-US"/>
        </w:rPr>
      </w:pPr>
      <w:r w:rsidRPr="00905FB6">
        <w:rPr>
          <w:rFonts w:ascii="Segoe UI" w:eastAsiaTheme="minorHAnsi" w:hAnsi="Segoe UI" w:cs="Segoe UI"/>
          <w:sz w:val="20"/>
          <w:lang w:eastAsia="en-US"/>
        </w:rPr>
        <w:t>łącznie</w:t>
      </w:r>
      <w:r w:rsidRPr="00905FB6">
        <w:rPr>
          <w:rFonts w:ascii="Segoe UI" w:hAnsi="Segoe UI" w:cs="Segoe UI"/>
          <w:sz w:val="20"/>
          <w:lang w:eastAsia="en-US"/>
        </w:rPr>
        <w:t xml:space="preserve"> spełnianie warunków określonych w Rozdziale I pkt 5 ppkt 2.2.2 i 2.2.3 SWZ</w:t>
      </w:r>
      <w:r w:rsidRPr="00905FB6">
        <w:rPr>
          <w:rFonts w:ascii="Segoe UI" w:eastAsiaTheme="minorHAnsi" w:hAnsi="Segoe UI" w:cs="Segoe UI"/>
          <w:sz w:val="20"/>
          <w:lang w:eastAsia="en-US"/>
        </w:rPr>
        <w:t>.</w:t>
      </w:r>
    </w:p>
    <w:p w14:paraId="03653D56" w14:textId="7DF4ADB0" w:rsidR="005A786A" w:rsidRPr="005A786A" w:rsidRDefault="005A786A" w:rsidP="00905FB6">
      <w:pPr>
        <w:pStyle w:val="Akapitzlist"/>
        <w:numPr>
          <w:ilvl w:val="0"/>
          <w:numId w:val="52"/>
        </w:numPr>
        <w:suppressAutoHyphens w:val="0"/>
        <w:spacing w:after="0" w:line="240" w:lineRule="auto"/>
        <w:ind w:left="284" w:hanging="284"/>
        <w:jc w:val="both"/>
        <w:rPr>
          <w:rFonts w:ascii="Segoe UI" w:eastAsiaTheme="minorHAnsi" w:hAnsi="Segoe UI" w:cs="Segoe UI"/>
          <w:sz w:val="20"/>
          <w:lang w:eastAsia="en-US"/>
        </w:rPr>
      </w:pPr>
      <w:r w:rsidRPr="00905FB6">
        <w:rPr>
          <w:rFonts w:ascii="Segoe UI" w:eastAsiaTheme="minorHAnsi" w:hAnsi="Segoe UI" w:cs="Segoe UI"/>
          <w:sz w:val="20"/>
          <w:lang w:eastAsia="en-US"/>
        </w:rPr>
        <w:t xml:space="preserve">W przypadkach, o których mowa w ppkt </w:t>
      </w:r>
      <w:r w:rsidR="00905FB6">
        <w:rPr>
          <w:rFonts w:ascii="Segoe UI" w:eastAsiaTheme="minorHAnsi" w:hAnsi="Segoe UI" w:cs="Segoe UI"/>
          <w:sz w:val="20"/>
          <w:lang w:eastAsia="en-US"/>
        </w:rPr>
        <w:t>3</w:t>
      </w:r>
      <w:r w:rsidRPr="00905FB6">
        <w:rPr>
          <w:rFonts w:ascii="Segoe UI" w:eastAsiaTheme="minorHAnsi" w:hAnsi="Segoe UI" w:cs="Segoe UI"/>
          <w:sz w:val="20"/>
          <w:lang w:eastAsia="en-US"/>
        </w:rPr>
        <w:t xml:space="preserve"> i </w:t>
      </w:r>
      <w:r w:rsidR="00905FB6">
        <w:rPr>
          <w:rFonts w:ascii="Segoe UI" w:eastAsiaTheme="minorHAnsi" w:hAnsi="Segoe UI" w:cs="Segoe UI"/>
          <w:sz w:val="20"/>
          <w:lang w:eastAsia="en-US"/>
        </w:rPr>
        <w:t>4</w:t>
      </w:r>
      <w:r w:rsidRPr="00905FB6">
        <w:rPr>
          <w:rFonts w:ascii="Segoe UI" w:eastAsiaTheme="minorHAnsi" w:hAnsi="Segoe UI" w:cs="Segoe UI"/>
          <w:sz w:val="20"/>
          <w:lang w:eastAsia="en-US"/>
        </w:rPr>
        <w:t xml:space="preserve">, Wykonawcy wspólnie ubiegający się o udzielenie zamówienia </w:t>
      </w:r>
      <w:r w:rsidRPr="00905FB6">
        <w:rPr>
          <w:rFonts w:ascii="Segoe UI" w:eastAsiaTheme="minorHAnsi" w:hAnsi="Segoe UI" w:cs="Segoe UI"/>
          <w:sz w:val="20"/>
          <w:u w:val="single"/>
          <w:lang w:eastAsia="en-US"/>
        </w:rPr>
        <w:t>dołączają do oferty</w:t>
      </w:r>
      <w:r w:rsidRPr="00905FB6">
        <w:rPr>
          <w:rFonts w:ascii="Segoe UI" w:eastAsiaTheme="minorHAnsi" w:hAnsi="Segoe UI" w:cs="Segoe UI"/>
          <w:sz w:val="20"/>
          <w:lang w:eastAsia="en-US"/>
        </w:rPr>
        <w:t xml:space="preserve"> </w:t>
      </w:r>
      <w:r w:rsidRPr="00905FB6">
        <w:rPr>
          <w:rFonts w:ascii="Segoe UI" w:eastAsiaTheme="minorHAnsi" w:hAnsi="Segoe UI" w:cs="Segoe UI"/>
          <w:b/>
          <w:sz w:val="20"/>
          <w:lang w:eastAsia="en-US"/>
        </w:rPr>
        <w:t>Oświadczenie, z którego wynika, które usługi wykonają poszczególni Wykonawcy</w:t>
      </w:r>
      <w:r w:rsidRPr="005A786A">
        <w:rPr>
          <w:rFonts w:ascii="Segoe UI" w:eastAsiaTheme="minorHAnsi" w:hAnsi="Segoe UI" w:cs="Segoe UI"/>
          <w:sz w:val="20"/>
          <w:lang w:eastAsia="en-US"/>
        </w:rPr>
        <w:t>, według wzoru określonego w Rozdziale III pkt 3 SWZ</w:t>
      </w:r>
      <w:r w:rsidRPr="005A786A">
        <w:rPr>
          <w:rFonts w:ascii="Segoe UI" w:hAnsi="Segoe UI" w:cs="Segoe UI"/>
          <w:sz w:val="20"/>
          <w:lang w:eastAsia="en-US"/>
        </w:rPr>
        <w:t>.</w:t>
      </w:r>
    </w:p>
    <w:p w14:paraId="5DEECDE1" w14:textId="77777777" w:rsidR="005A786A" w:rsidRPr="005A786A" w:rsidRDefault="005A786A" w:rsidP="00066FF0">
      <w:pPr>
        <w:pStyle w:val="Akapitzlist"/>
        <w:numPr>
          <w:ilvl w:val="0"/>
          <w:numId w:val="52"/>
        </w:numPr>
        <w:suppressAutoHyphens w:val="0"/>
        <w:spacing w:after="0" w:line="240" w:lineRule="auto"/>
        <w:ind w:left="284" w:hanging="284"/>
        <w:jc w:val="both"/>
        <w:rPr>
          <w:rFonts w:ascii="Segoe UI" w:eastAsiaTheme="minorHAnsi" w:hAnsi="Segoe UI" w:cs="Segoe UI"/>
          <w:sz w:val="20"/>
          <w:lang w:eastAsia="en-US"/>
        </w:rPr>
      </w:pPr>
      <w:r w:rsidRPr="005A786A">
        <w:rPr>
          <w:rFonts w:ascii="Segoe UI" w:eastAsiaTheme="minorHAnsi" w:hAnsi="Segoe UI" w:cs="Segoe UI"/>
          <w:sz w:val="20"/>
          <w:lang w:eastAsia="en-US"/>
        </w:rPr>
        <w:t xml:space="preserve">W przypadku wspólnego ubiegania się o zamówienie przez Wykonawców OŚWIADCZENIE, </w:t>
      </w:r>
      <w:r w:rsidRPr="005A786A">
        <w:rPr>
          <w:rFonts w:ascii="Segoe UI" w:eastAsiaTheme="minorHAnsi" w:hAnsi="Segoe UI" w:cs="Segoe UI"/>
          <w:sz w:val="20"/>
          <w:lang w:eastAsia="en-US"/>
        </w:rPr>
        <w:br/>
        <w:t xml:space="preserve">o którym mowa w Rozdziale I pkt 6 SWZ składa każdy z Wykonawców. Oświadczenia te winny potwierdzać brak podstaw wykluczenia oraz spełnianie warunków udziału w postępowaniu </w:t>
      </w:r>
      <w:r w:rsidRPr="005A786A">
        <w:rPr>
          <w:rFonts w:ascii="Segoe UI" w:eastAsiaTheme="minorHAnsi" w:hAnsi="Segoe UI" w:cs="Segoe UI"/>
          <w:sz w:val="20"/>
          <w:lang w:eastAsia="en-US"/>
        </w:rPr>
        <w:br/>
        <w:t>w zakresie, w jakim każdy z Wykonawców wykazuje spełnianie warunków udziału w postępowaniu.</w:t>
      </w:r>
    </w:p>
    <w:p w14:paraId="74DE5FDA" w14:textId="77777777" w:rsidR="005A786A" w:rsidRDefault="005A786A" w:rsidP="000B37EC">
      <w:pPr>
        <w:suppressAutoHyphens w:val="0"/>
        <w:ind w:left="284" w:hanging="284"/>
        <w:jc w:val="both"/>
        <w:rPr>
          <w:rFonts w:ascii="Segoe UI" w:eastAsiaTheme="minorHAnsi" w:hAnsi="Segoe UI" w:cs="Segoe UI"/>
          <w:lang w:eastAsia="en-US"/>
        </w:rPr>
      </w:pPr>
    </w:p>
    <w:p w14:paraId="6D4B997E" w14:textId="3811B93E" w:rsidR="00733A11" w:rsidRDefault="00733A11" w:rsidP="00C04523">
      <w:pPr>
        <w:pStyle w:val="Tekstpodstawowy"/>
        <w:jc w:val="both"/>
        <w:rPr>
          <w:rFonts w:ascii="Segoe UI" w:eastAsia="Times New Roman" w:hAnsi="Segoe UI" w:cs="Segoe UI"/>
          <w:bCs/>
          <w:i w:val="0"/>
          <w:sz w:val="20"/>
        </w:rPr>
      </w:pPr>
      <w:r>
        <w:rPr>
          <w:rFonts w:ascii="Segoe UI" w:hAnsi="Segoe UI" w:cs="Segoe UI"/>
          <w:i w:val="0"/>
          <w:sz w:val="20"/>
        </w:rPr>
        <w:t>9. PODWYKONAWCY</w:t>
      </w:r>
    </w:p>
    <w:p w14:paraId="16FFD47D" w14:textId="77777777" w:rsidR="00C04523" w:rsidRPr="00C04523" w:rsidRDefault="00C04523" w:rsidP="00C04523">
      <w:pPr>
        <w:pStyle w:val="Tekstpodstawowy"/>
        <w:jc w:val="both"/>
        <w:rPr>
          <w:rFonts w:ascii="Segoe UI" w:hAnsi="Segoe UI" w:cs="Segoe UI"/>
          <w:i w:val="0"/>
          <w:sz w:val="20"/>
        </w:rPr>
      </w:pPr>
    </w:p>
    <w:p w14:paraId="439A8700" w14:textId="0E3FB147" w:rsidR="002C77B7" w:rsidRDefault="00733A11" w:rsidP="00E83E81">
      <w:pPr>
        <w:numPr>
          <w:ilvl w:val="0"/>
          <w:numId w:val="28"/>
        </w:numPr>
        <w:suppressAutoHyphens w:val="0"/>
        <w:ind w:left="284" w:hanging="284"/>
        <w:contextualSpacing/>
        <w:jc w:val="both"/>
        <w:rPr>
          <w:rFonts w:ascii="Segoe UI" w:eastAsiaTheme="minorHAnsi" w:hAnsi="Segoe UI" w:cs="Segoe UI"/>
          <w:lang w:eastAsia="en-US"/>
        </w:rPr>
      </w:pPr>
      <w:r w:rsidRPr="00733A11">
        <w:rPr>
          <w:rFonts w:ascii="Segoe UI" w:eastAsiaTheme="minorHAnsi" w:hAnsi="Segoe UI" w:cs="Segoe UI"/>
          <w:lang w:eastAsia="en-US"/>
        </w:rPr>
        <w:t xml:space="preserve">Zamawiający, zgodnie z art. 462 ust. 2 ustawy PZP, </w:t>
      </w:r>
      <w:r w:rsidRPr="00733A11">
        <w:rPr>
          <w:rFonts w:ascii="Segoe UI" w:eastAsiaTheme="minorHAnsi" w:hAnsi="Segoe UI" w:cs="Segoe UI"/>
          <w:b/>
          <w:lang w:eastAsia="en-US"/>
        </w:rPr>
        <w:t>żąda</w:t>
      </w:r>
      <w:r w:rsidRPr="00733A11">
        <w:rPr>
          <w:rFonts w:ascii="Segoe UI" w:eastAsiaTheme="minorHAnsi" w:hAnsi="Segoe UI" w:cs="Segoe UI"/>
          <w:lang w:eastAsia="en-US"/>
        </w:rPr>
        <w:t xml:space="preserve"> wskazania przez Wykonawcę </w:t>
      </w:r>
      <w:r w:rsidRPr="00905FB6">
        <w:rPr>
          <w:rFonts w:ascii="Segoe UI" w:eastAsiaTheme="minorHAnsi" w:hAnsi="Segoe UI" w:cs="Segoe UI"/>
          <w:lang w:eastAsia="en-US"/>
        </w:rPr>
        <w:t xml:space="preserve">– w pkt </w:t>
      </w:r>
      <w:r w:rsidR="00905FB6" w:rsidRPr="00905FB6">
        <w:rPr>
          <w:rFonts w:ascii="Segoe UI" w:eastAsiaTheme="minorHAnsi" w:hAnsi="Segoe UI" w:cs="Segoe UI"/>
          <w:lang w:eastAsia="en-US"/>
        </w:rPr>
        <w:t>11</w:t>
      </w:r>
      <w:r w:rsidR="003968ED" w:rsidRPr="00905FB6">
        <w:rPr>
          <w:rFonts w:ascii="Segoe UI" w:eastAsiaTheme="minorHAnsi" w:hAnsi="Segoe UI" w:cs="Segoe UI"/>
          <w:lang w:eastAsia="en-US"/>
        </w:rPr>
        <w:t xml:space="preserve"> </w:t>
      </w:r>
      <w:r w:rsidRPr="00905FB6">
        <w:rPr>
          <w:rFonts w:ascii="Segoe UI" w:eastAsiaTheme="minorHAnsi" w:hAnsi="Segoe UI" w:cs="Segoe UI"/>
          <w:lang w:eastAsia="en-US"/>
        </w:rPr>
        <w:t>Formularza ofertowego – części zamówienia, których wykonanie zamierza powierzyć</w:t>
      </w:r>
      <w:r w:rsidRPr="00733A11">
        <w:rPr>
          <w:rFonts w:ascii="Segoe UI" w:eastAsiaTheme="minorHAnsi" w:hAnsi="Segoe UI" w:cs="Segoe UI"/>
          <w:lang w:eastAsia="en-US"/>
        </w:rPr>
        <w:t xml:space="preserve"> podwykonawcom</w:t>
      </w:r>
      <w:r w:rsidR="000B43F9">
        <w:rPr>
          <w:rFonts w:ascii="Segoe UI" w:eastAsiaTheme="minorHAnsi" w:hAnsi="Segoe UI" w:cs="Segoe UI"/>
          <w:lang w:eastAsia="en-US"/>
        </w:rPr>
        <w:t>,</w:t>
      </w:r>
      <w:r w:rsidRPr="00733A11">
        <w:rPr>
          <w:rFonts w:ascii="Segoe UI" w:eastAsiaTheme="minorHAnsi" w:hAnsi="Segoe UI" w:cs="Segoe UI"/>
          <w:lang w:eastAsia="en-US"/>
        </w:rPr>
        <w:t xml:space="preserve"> oraz podania przez Wykonawcę nazw ewentualnych podwykonawców, </w:t>
      </w:r>
      <w:r w:rsidRPr="00733A11">
        <w:rPr>
          <w:rFonts w:ascii="Segoe UI" w:eastAsiaTheme="minorHAnsi" w:hAnsi="Segoe UI" w:cs="Segoe UI"/>
          <w:lang w:eastAsia="en-US"/>
        </w:rPr>
        <w:br/>
        <w:t xml:space="preserve">jeżeli są już znani. </w:t>
      </w:r>
    </w:p>
    <w:p w14:paraId="78B3C42F" w14:textId="6480FDEE" w:rsidR="00733A11" w:rsidRPr="002C77B7" w:rsidRDefault="00733A11" w:rsidP="002C77B7">
      <w:pPr>
        <w:suppressAutoHyphens w:val="0"/>
        <w:ind w:left="284"/>
        <w:contextualSpacing/>
        <w:jc w:val="both"/>
        <w:rPr>
          <w:rFonts w:ascii="Segoe UI" w:eastAsiaTheme="minorHAnsi" w:hAnsi="Segoe UI" w:cs="Segoe UI"/>
          <w:lang w:eastAsia="en-US"/>
        </w:rPr>
      </w:pPr>
      <w:r w:rsidRPr="002C77B7">
        <w:rPr>
          <w:rFonts w:ascii="Segoe UI" w:eastAsiaTheme="minorHAnsi" w:hAnsi="Segoe UI" w:cs="Segoe UI"/>
          <w:lang w:eastAsia="en-US"/>
        </w:rPr>
        <w:t>W przypadku, gdy Wykonawca nie zamierza powierzyć części zamówienia podwykonawcy, informację o tym punkcie należy pominąć lub oznaczyć „nie dotyczy”.</w:t>
      </w:r>
    </w:p>
    <w:p w14:paraId="339E4ED9" w14:textId="77777777" w:rsidR="00786319" w:rsidRDefault="00733A11" w:rsidP="00E83E81">
      <w:pPr>
        <w:numPr>
          <w:ilvl w:val="0"/>
          <w:numId w:val="28"/>
        </w:numPr>
        <w:suppressAutoHyphens w:val="0"/>
        <w:ind w:left="284" w:hanging="284"/>
        <w:contextualSpacing/>
        <w:jc w:val="both"/>
        <w:rPr>
          <w:rFonts w:ascii="Segoe UI" w:eastAsiaTheme="minorHAnsi" w:hAnsi="Segoe UI" w:cs="Segoe UI"/>
          <w:lang w:eastAsia="en-US"/>
        </w:rPr>
      </w:pPr>
      <w:r w:rsidRPr="00733A11">
        <w:rPr>
          <w:rFonts w:ascii="Segoe UI" w:eastAsiaTheme="minorHAnsi" w:hAnsi="Segoe UI" w:cs="Segoe UI"/>
          <w:lang w:eastAsia="en-US"/>
        </w:rPr>
        <w:t xml:space="preserve">Jeżeli zmiana albo rezygnacja z podwykonawcy dotyczy podmiotu, na którego zasoby Wykonawca powoływał się, na zasadach określonych w Rozdziale I pkt 5.1 ppkt 1 SWZ, w celu wykazania spełniania warunków udziału w postępowaniu, Wykonawca jest obowiązany wykazać Zamawiającemu, że proponowany inny podwykonawca lub Wykonawca samodzielnie spełnia </w:t>
      </w:r>
      <w:r w:rsidRPr="00733A11">
        <w:rPr>
          <w:rFonts w:ascii="Segoe UI" w:eastAsiaTheme="minorHAnsi" w:hAnsi="Segoe UI" w:cs="Segoe UI"/>
          <w:lang w:eastAsia="en-US"/>
        </w:rPr>
        <w:br/>
        <w:t xml:space="preserve">je w stopniu nie mniejszym niż podwykonawca, na którego zasoby Wykonawca powoływał się </w:t>
      </w:r>
      <w:r w:rsidRPr="00733A11">
        <w:rPr>
          <w:rFonts w:ascii="Segoe UI" w:eastAsiaTheme="minorHAnsi" w:hAnsi="Segoe UI" w:cs="Segoe UI"/>
          <w:lang w:eastAsia="en-US"/>
        </w:rPr>
        <w:br/>
        <w:t xml:space="preserve">w trakcie postępowania o udzielenie zamówienia. </w:t>
      </w:r>
    </w:p>
    <w:p w14:paraId="1D9B6065" w14:textId="5F8F1756" w:rsidR="001A5002" w:rsidRDefault="00733A11" w:rsidP="006569F3">
      <w:pPr>
        <w:suppressAutoHyphens w:val="0"/>
        <w:ind w:left="284"/>
        <w:contextualSpacing/>
        <w:jc w:val="both"/>
        <w:rPr>
          <w:rFonts w:ascii="Segoe UI" w:eastAsiaTheme="minorHAnsi" w:hAnsi="Segoe UI" w:cs="Segoe UI"/>
          <w:lang w:eastAsia="en-US"/>
        </w:rPr>
      </w:pPr>
      <w:r w:rsidRPr="00786319">
        <w:rPr>
          <w:rFonts w:ascii="Segoe UI" w:eastAsiaTheme="minorHAnsi" w:hAnsi="Segoe UI" w:cs="Segoe UI"/>
          <w:lang w:eastAsia="en-US"/>
        </w:rPr>
        <w:t>Zapis zawarty w Rozdziale I pkt 5.1 ppkt 4 SWZ stosuje się odpowiednio.</w:t>
      </w:r>
    </w:p>
    <w:p w14:paraId="0F7F3801" w14:textId="77777777" w:rsidR="00DF1FD6" w:rsidRPr="006569F3" w:rsidRDefault="00DF1FD6" w:rsidP="006569F3">
      <w:pPr>
        <w:suppressAutoHyphens w:val="0"/>
        <w:ind w:left="284"/>
        <w:contextualSpacing/>
        <w:jc w:val="both"/>
        <w:rPr>
          <w:rFonts w:ascii="Segoe UI" w:eastAsiaTheme="minorHAnsi" w:hAnsi="Segoe UI" w:cs="Segoe UI"/>
          <w:lang w:eastAsia="en-US"/>
        </w:rPr>
      </w:pPr>
    </w:p>
    <w:p w14:paraId="007E2C0A" w14:textId="04335935" w:rsidR="00C04523" w:rsidRPr="00C04523" w:rsidRDefault="00C75CEA" w:rsidP="00C04523">
      <w:pPr>
        <w:pStyle w:val="Tekstpodstawowy"/>
        <w:numPr>
          <w:ilvl w:val="0"/>
          <w:numId w:val="14"/>
        </w:numPr>
        <w:ind w:left="426" w:hanging="426"/>
        <w:jc w:val="both"/>
        <w:rPr>
          <w:rFonts w:ascii="Segoe UI" w:hAnsi="Segoe UI" w:cs="Segoe UI"/>
          <w:i w:val="0"/>
          <w:color w:val="000000"/>
          <w:sz w:val="20"/>
        </w:rPr>
      </w:pPr>
      <w:r>
        <w:rPr>
          <w:rFonts w:ascii="Segoe UI" w:hAnsi="Segoe UI" w:cs="Segoe UI"/>
          <w:i w:val="0"/>
          <w:color w:val="000000"/>
          <w:sz w:val="20"/>
        </w:rPr>
        <w:t xml:space="preserve">INFORMACJE O ŚRODKACH KOMUNIKACJI ELEKTRONICZNEJ, PRZY UŻYCIU KTÓRYCH ZAMAWIAJĄCY BĘDZIE KOMUNIKOWAŁ SIĘ Z WYKONAWCAMI, ORAZ INFORMACJE </w:t>
      </w:r>
      <w:r w:rsidR="00A72725">
        <w:rPr>
          <w:rFonts w:ascii="Segoe UI" w:hAnsi="Segoe UI" w:cs="Segoe UI"/>
          <w:i w:val="0"/>
          <w:color w:val="000000"/>
          <w:sz w:val="20"/>
        </w:rPr>
        <w:br/>
      </w:r>
      <w:r>
        <w:rPr>
          <w:rFonts w:ascii="Segoe UI" w:hAnsi="Segoe UI" w:cs="Segoe UI"/>
          <w:i w:val="0"/>
          <w:color w:val="000000"/>
          <w:sz w:val="20"/>
        </w:rPr>
        <w:t xml:space="preserve">O WYMAGANIACH TECHNICZNYCH I ORGANIZACYJNYCH SPORZĄDZANIA, WYSYŁANIA </w:t>
      </w:r>
      <w:r w:rsidR="006D1FF0">
        <w:rPr>
          <w:rFonts w:ascii="Segoe UI" w:hAnsi="Segoe UI" w:cs="Segoe UI"/>
          <w:i w:val="0"/>
          <w:color w:val="000000"/>
          <w:sz w:val="20"/>
        </w:rPr>
        <w:br/>
      </w:r>
      <w:r>
        <w:rPr>
          <w:rFonts w:ascii="Segoe UI" w:hAnsi="Segoe UI" w:cs="Segoe UI"/>
          <w:i w:val="0"/>
          <w:color w:val="000000"/>
          <w:sz w:val="20"/>
        </w:rPr>
        <w:t>I ODBIERANIA KORESPONDENCJI ELEKTRONICZNEJ</w:t>
      </w:r>
      <w:r w:rsidR="00C04523">
        <w:rPr>
          <w:rFonts w:ascii="Segoe UI" w:hAnsi="Segoe UI" w:cs="Segoe UI"/>
          <w:i w:val="0"/>
          <w:color w:val="000000"/>
          <w:sz w:val="20"/>
        </w:rPr>
        <w:t xml:space="preserve"> </w:t>
      </w:r>
    </w:p>
    <w:p w14:paraId="52AA2AB5" w14:textId="217845D4" w:rsidR="00C04523" w:rsidRPr="001736AF" w:rsidRDefault="00C04523" w:rsidP="00C04523">
      <w:pPr>
        <w:pStyle w:val="Tekstpodstawowy"/>
        <w:jc w:val="both"/>
        <w:rPr>
          <w:rFonts w:ascii="Segoe UI" w:hAnsi="Segoe UI" w:cs="Segoe UI"/>
          <w:i w:val="0"/>
          <w:color w:val="000000"/>
          <w:sz w:val="20"/>
        </w:rPr>
      </w:pPr>
    </w:p>
    <w:p w14:paraId="518A5060" w14:textId="286154CF" w:rsidR="001736AF" w:rsidRPr="001736AF" w:rsidRDefault="001736AF" w:rsidP="002C77B7">
      <w:pPr>
        <w:pStyle w:val="Akapitzlist"/>
        <w:numPr>
          <w:ilvl w:val="0"/>
          <w:numId w:val="24"/>
        </w:numPr>
        <w:suppressAutoHyphens w:val="0"/>
        <w:spacing w:after="0" w:line="240" w:lineRule="auto"/>
        <w:ind w:left="284" w:hanging="284"/>
        <w:jc w:val="both"/>
        <w:rPr>
          <w:rFonts w:ascii="Segoe UI" w:hAnsi="Segoe UI" w:cs="Segoe UI"/>
          <w:sz w:val="20"/>
          <w:lang w:eastAsia="en-US"/>
        </w:rPr>
      </w:pPr>
      <w:r w:rsidRPr="001736AF">
        <w:rPr>
          <w:rFonts w:ascii="Segoe UI" w:hAnsi="Segoe UI" w:cs="Segoe UI"/>
          <w:sz w:val="20"/>
          <w:lang w:eastAsia="en-US"/>
        </w:rPr>
        <w:t>Sposób porozumiewania się z Wykonawcami:</w:t>
      </w:r>
    </w:p>
    <w:p w14:paraId="46C347F1" w14:textId="266CD64C" w:rsidR="00262DD4" w:rsidRPr="00C72A59" w:rsidRDefault="001736AF" w:rsidP="000B37EC">
      <w:pPr>
        <w:ind w:left="709" w:hanging="425"/>
        <w:jc w:val="both"/>
        <w:rPr>
          <w:rFonts w:ascii="Segoe UI" w:hAnsi="Segoe UI" w:cs="Segoe UI"/>
        </w:rPr>
      </w:pPr>
      <w:r w:rsidRPr="00C72A59">
        <w:rPr>
          <w:rFonts w:ascii="Segoe UI" w:hAnsi="Segoe UI" w:cs="Segoe UI"/>
        </w:rPr>
        <w:t xml:space="preserve">1.1) </w:t>
      </w:r>
      <w:r w:rsidR="00262DD4" w:rsidRPr="00C72A59">
        <w:rPr>
          <w:rFonts w:ascii="Segoe UI" w:hAnsi="Segoe UI" w:cs="Segoe UI"/>
        </w:rPr>
        <w:t xml:space="preserve">W postępowaniu o udzielenie zamówienia publicznego komunikacja między Zamawiającym </w:t>
      </w:r>
      <w:r w:rsidR="00262DD4" w:rsidRPr="00C72A59">
        <w:rPr>
          <w:rFonts w:ascii="Segoe UI" w:hAnsi="Segoe UI" w:cs="Segoe UI"/>
        </w:rPr>
        <w:br/>
        <w:t xml:space="preserve">a Wykonawcami odbywa się przy użyciu Platformy e-Zamówienia, która dostępna jest pod adresem: </w:t>
      </w:r>
      <w:hyperlink r:id="rId9" w:history="1">
        <w:r w:rsidR="00262DD4" w:rsidRPr="00C72A59">
          <w:rPr>
            <w:rStyle w:val="Hipercze"/>
            <w:rFonts w:ascii="Segoe UI" w:hAnsi="Segoe UI" w:cs="Segoe UI"/>
            <w:color w:val="auto"/>
          </w:rPr>
          <w:t>https://ezamowienia.gov.pl</w:t>
        </w:r>
      </w:hyperlink>
      <w:r w:rsidR="00262DD4" w:rsidRPr="00C72A59">
        <w:rPr>
          <w:rFonts w:ascii="Segoe UI" w:hAnsi="Segoe UI" w:cs="Segoe UI"/>
        </w:rPr>
        <w:t xml:space="preserve"> (korzystanie z Platformy e-Zamówienia jest bezpłatne) oraz poczty elektronicznej, z zastrzeżeniem:</w:t>
      </w:r>
    </w:p>
    <w:p w14:paraId="4CABB979" w14:textId="6CD562E6" w:rsidR="00262DD4" w:rsidRPr="00C72A59" w:rsidRDefault="00262DD4" w:rsidP="000B37EC">
      <w:pPr>
        <w:ind w:left="1276" w:hanging="567"/>
        <w:rPr>
          <w:rFonts w:ascii="Segoe UI" w:hAnsi="Segoe UI" w:cs="Segoe UI"/>
        </w:rPr>
      </w:pPr>
      <w:r w:rsidRPr="00C72A59">
        <w:rPr>
          <w:rFonts w:ascii="Segoe UI" w:hAnsi="Segoe UI" w:cs="Segoe UI"/>
        </w:rPr>
        <w:t xml:space="preserve">1.1.1) </w:t>
      </w:r>
      <w:r w:rsidR="000B37EC">
        <w:rPr>
          <w:rFonts w:ascii="Segoe UI" w:hAnsi="Segoe UI" w:cs="Segoe UI"/>
        </w:rPr>
        <w:t xml:space="preserve"> </w:t>
      </w:r>
      <w:r w:rsidRPr="00C72A59">
        <w:rPr>
          <w:rFonts w:ascii="Segoe UI" w:hAnsi="Segoe UI" w:cs="Segoe UI"/>
        </w:rPr>
        <w:t>ppkt 1.</w:t>
      </w:r>
      <w:r w:rsidR="00C005B5">
        <w:rPr>
          <w:rFonts w:ascii="Segoe UI" w:hAnsi="Segoe UI" w:cs="Segoe UI"/>
        </w:rPr>
        <w:t>2</w:t>
      </w:r>
      <w:r w:rsidRPr="00C72A59">
        <w:rPr>
          <w:rFonts w:ascii="Segoe UI" w:hAnsi="Segoe UI" w:cs="Segoe UI"/>
        </w:rPr>
        <w:t xml:space="preserve"> w pkt 10 Rozdziału I SWZ;</w:t>
      </w:r>
    </w:p>
    <w:p w14:paraId="72F73763" w14:textId="69BEC0CA" w:rsidR="00262DD4" w:rsidRPr="00C72A59" w:rsidRDefault="00262DD4" w:rsidP="000B37EC">
      <w:pPr>
        <w:ind w:left="1276" w:hanging="567"/>
        <w:rPr>
          <w:rFonts w:ascii="Segoe UI" w:hAnsi="Segoe UI" w:cs="Segoe UI"/>
        </w:rPr>
      </w:pPr>
      <w:r w:rsidRPr="00C72A59">
        <w:rPr>
          <w:rFonts w:ascii="Segoe UI" w:hAnsi="Segoe UI" w:cs="Segoe UI"/>
        </w:rPr>
        <w:t xml:space="preserve">1.1.2) </w:t>
      </w:r>
      <w:r w:rsidR="000B37EC">
        <w:rPr>
          <w:rFonts w:ascii="Segoe UI" w:hAnsi="Segoe UI" w:cs="Segoe UI"/>
        </w:rPr>
        <w:t xml:space="preserve"> </w:t>
      </w:r>
      <w:r w:rsidRPr="00C72A59">
        <w:rPr>
          <w:rFonts w:ascii="Segoe UI" w:hAnsi="Segoe UI" w:cs="Segoe UI"/>
        </w:rPr>
        <w:t>ppkt 1 w pkt 14 Rozdziału I SWZ.</w:t>
      </w:r>
    </w:p>
    <w:p w14:paraId="1D85E12C" w14:textId="780241CD" w:rsidR="00262DD4" w:rsidRPr="00C005B5" w:rsidRDefault="00262DD4" w:rsidP="000B37EC">
      <w:pPr>
        <w:ind w:left="709" w:hanging="425"/>
        <w:jc w:val="both"/>
        <w:rPr>
          <w:rFonts w:ascii="Segoe UI" w:hAnsi="Segoe UI" w:cs="Segoe UI"/>
          <w:b/>
        </w:rPr>
      </w:pPr>
      <w:r w:rsidRPr="00C72A59">
        <w:rPr>
          <w:rFonts w:ascii="Segoe UI" w:hAnsi="Segoe UI" w:cs="Segoe UI"/>
        </w:rPr>
        <w:t>1.</w:t>
      </w:r>
      <w:r w:rsidR="00C005B5">
        <w:rPr>
          <w:rFonts w:ascii="Segoe UI" w:hAnsi="Segoe UI" w:cs="Segoe UI"/>
        </w:rPr>
        <w:t>2</w:t>
      </w:r>
      <w:r w:rsidRPr="00C72A59">
        <w:rPr>
          <w:rFonts w:ascii="Segoe UI" w:hAnsi="Segoe UI" w:cs="Segoe UI"/>
        </w:rPr>
        <w:t>)</w:t>
      </w:r>
      <w:r w:rsidRPr="00C72A59">
        <w:rPr>
          <w:rFonts w:ascii="Segoe UI" w:hAnsi="Segoe UI" w:cs="Segoe UI"/>
        </w:rPr>
        <w:tab/>
        <w:t xml:space="preserve">Komunikacja w postępowaniu o udzielenie zamówienia </w:t>
      </w:r>
      <w:r w:rsidR="00C005B5">
        <w:rPr>
          <w:rFonts w:ascii="Segoe UI" w:hAnsi="Segoe UI" w:cs="Segoe UI"/>
        </w:rPr>
        <w:t xml:space="preserve">publicznego </w:t>
      </w:r>
      <w:r w:rsidRPr="00C72A59">
        <w:rPr>
          <w:rFonts w:ascii="Segoe UI" w:hAnsi="Segoe UI" w:cs="Segoe UI"/>
          <w:b/>
        </w:rPr>
        <w:t>(z wyłączeniem składania ofert</w:t>
      </w:r>
      <w:r w:rsidR="00C005B5">
        <w:rPr>
          <w:rFonts w:ascii="Segoe UI" w:hAnsi="Segoe UI" w:cs="Segoe UI"/>
          <w:b/>
        </w:rPr>
        <w:t xml:space="preserve"> – s</w:t>
      </w:r>
      <w:r w:rsidR="00C005B5" w:rsidRPr="00C72A59">
        <w:rPr>
          <w:rFonts w:ascii="Segoe UI" w:hAnsi="Segoe UI" w:cs="Segoe UI"/>
          <w:b/>
        </w:rPr>
        <w:t>posób przygotowania oferty został szczegółowo opisany w Rozdziale I pkt 13 SWZ, a sposób złożenia oferty został szczegółowo o</w:t>
      </w:r>
      <w:r w:rsidR="00C005B5">
        <w:rPr>
          <w:rFonts w:ascii="Segoe UI" w:hAnsi="Segoe UI" w:cs="Segoe UI"/>
          <w:b/>
        </w:rPr>
        <w:t>pisany w Rozdziale I pkt 14 SWZ</w:t>
      </w:r>
      <w:r w:rsidRPr="00C72A59">
        <w:rPr>
          <w:rFonts w:ascii="Segoe UI" w:hAnsi="Segoe UI" w:cs="Segoe UI"/>
          <w:b/>
        </w:rPr>
        <w:t>)</w:t>
      </w:r>
      <w:r w:rsidRPr="00C72A59">
        <w:rPr>
          <w:rFonts w:ascii="Segoe UI" w:hAnsi="Segoe UI" w:cs="Segoe UI"/>
        </w:rPr>
        <w:t xml:space="preserve"> odbywa się drogą elektroniczną za pośrednictwem:</w:t>
      </w:r>
    </w:p>
    <w:p w14:paraId="341C1580" w14:textId="4A19D2BD" w:rsidR="00262DD4" w:rsidRPr="00C72A59" w:rsidRDefault="001736AF" w:rsidP="000B37EC">
      <w:pPr>
        <w:ind w:left="1276" w:hanging="568"/>
        <w:jc w:val="both"/>
        <w:rPr>
          <w:rFonts w:ascii="Segoe UI" w:hAnsi="Segoe UI" w:cs="Segoe UI"/>
        </w:rPr>
      </w:pPr>
      <w:r w:rsidRPr="00C72A59">
        <w:rPr>
          <w:rFonts w:ascii="Segoe UI" w:hAnsi="Segoe UI" w:cs="Segoe UI"/>
        </w:rPr>
        <w:t>1.</w:t>
      </w:r>
      <w:r w:rsidR="00C005B5">
        <w:rPr>
          <w:rFonts w:ascii="Segoe UI" w:hAnsi="Segoe UI" w:cs="Segoe UI"/>
        </w:rPr>
        <w:t>2</w:t>
      </w:r>
      <w:r w:rsidRPr="00C72A59">
        <w:rPr>
          <w:rFonts w:ascii="Segoe UI" w:hAnsi="Segoe UI" w:cs="Segoe UI"/>
        </w:rPr>
        <w:t xml:space="preserve">.1) </w:t>
      </w:r>
      <w:r w:rsidR="00262DD4" w:rsidRPr="00C72A59">
        <w:rPr>
          <w:rFonts w:ascii="Segoe UI" w:hAnsi="Segoe UI" w:cs="Segoe UI"/>
        </w:rPr>
        <w:t xml:space="preserve">„Formularzy do komunikacji” dostępnych </w:t>
      </w:r>
      <w:r w:rsidR="00262DD4" w:rsidRPr="00C72A59">
        <w:rPr>
          <w:rFonts w:ascii="Segoe UI" w:hAnsi="Segoe UI" w:cs="Segoe UI"/>
          <w:bCs/>
        </w:rPr>
        <w:t>na Platformie e-Zamówienia</w:t>
      </w:r>
      <w:r w:rsidRPr="00C72A59">
        <w:rPr>
          <w:rFonts w:ascii="Segoe UI" w:hAnsi="Segoe UI" w:cs="Segoe UI"/>
        </w:rPr>
        <w:t xml:space="preserve"> w zakładce </w:t>
      </w:r>
      <w:r w:rsidR="00262DD4" w:rsidRPr="001A5002">
        <w:rPr>
          <w:rFonts w:ascii="Segoe UI" w:hAnsi="Segoe UI" w:cs="Segoe UI"/>
        </w:rPr>
        <w:t>„</w:t>
      </w:r>
      <w:r w:rsidR="00262DD4" w:rsidRPr="001A5002">
        <w:rPr>
          <w:rFonts w:ascii="Segoe UI" w:hAnsi="Segoe UI" w:cs="Segoe UI"/>
          <w:iCs/>
        </w:rPr>
        <w:t>Formularze</w:t>
      </w:r>
      <w:r w:rsidR="00262DD4" w:rsidRPr="001A5002">
        <w:rPr>
          <w:rFonts w:ascii="Segoe UI" w:hAnsi="Segoe UI" w:cs="Segoe UI"/>
        </w:rPr>
        <w:t>”;</w:t>
      </w:r>
      <w:r w:rsidR="00262DD4" w:rsidRPr="00C72A59">
        <w:rPr>
          <w:rFonts w:ascii="Segoe UI" w:hAnsi="Segoe UI" w:cs="Segoe UI"/>
        </w:rPr>
        <w:t xml:space="preserve"> maksymalny rozmiar plików przesyłanych za pośrednictwem „For</w:t>
      </w:r>
      <w:r w:rsidR="00C005B5">
        <w:rPr>
          <w:rFonts w:ascii="Segoe UI" w:hAnsi="Segoe UI" w:cs="Segoe UI"/>
        </w:rPr>
        <w:t>mularzy do komunikacji” wynosi 25</w:t>
      </w:r>
      <w:r w:rsidR="00262DD4" w:rsidRPr="00C72A59">
        <w:rPr>
          <w:rFonts w:ascii="Segoe UI" w:hAnsi="Segoe UI" w:cs="Segoe UI"/>
        </w:rPr>
        <w:t> MB (wielkość ta dotyczy plików przesyłanych jako załączniki do jednego formularza)</w:t>
      </w:r>
    </w:p>
    <w:p w14:paraId="3471920A" w14:textId="13B80BBC" w:rsidR="00262DD4" w:rsidRPr="00C72A59" w:rsidRDefault="00262DD4" w:rsidP="000B37EC">
      <w:pPr>
        <w:ind w:left="1276"/>
        <w:rPr>
          <w:rFonts w:ascii="Segoe UI" w:hAnsi="Segoe UI" w:cs="Segoe UI"/>
        </w:rPr>
      </w:pPr>
      <w:r w:rsidRPr="00C72A59">
        <w:rPr>
          <w:rFonts w:ascii="Segoe UI" w:hAnsi="Segoe UI" w:cs="Segoe UI"/>
        </w:rPr>
        <w:t>lub</w:t>
      </w:r>
    </w:p>
    <w:p w14:paraId="03FC4880" w14:textId="0EB47FB7" w:rsidR="00262DD4" w:rsidRPr="00C72A59" w:rsidRDefault="0017474B" w:rsidP="000B37EC">
      <w:pPr>
        <w:ind w:left="1276" w:hanging="568"/>
        <w:jc w:val="both"/>
        <w:rPr>
          <w:rFonts w:ascii="Segoe UI" w:hAnsi="Segoe UI" w:cs="Segoe UI"/>
        </w:rPr>
      </w:pPr>
      <w:r>
        <w:rPr>
          <w:rFonts w:ascii="Segoe UI" w:hAnsi="Segoe UI" w:cs="Segoe UI"/>
        </w:rPr>
        <w:t>1.</w:t>
      </w:r>
      <w:r w:rsidR="00C005B5">
        <w:rPr>
          <w:rFonts w:ascii="Segoe UI" w:hAnsi="Segoe UI" w:cs="Segoe UI"/>
        </w:rPr>
        <w:t>2</w:t>
      </w:r>
      <w:r w:rsidR="000B37EC">
        <w:rPr>
          <w:rFonts w:ascii="Segoe UI" w:hAnsi="Segoe UI" w:cs="Segoe UI"/>
        </w:rPr>
        <w:t xml:space="preserve">.2) </w:t>
      </w:r>
      <w:r w:rsidR="00262DD4" w:rsidRPr="001736AF">
        <w:rPr>
          <w:rFonts w:ascii="Segoe UI" w:hAnsi="Segoe UI" w:cs="Segoe UI"/>
        </w:rPr>
        <w:t xml:space="preserve">poczty elektronicznej, na adres e-mail: </w:t>
      </w:r>
      <w:r w:rsidR="000B37EC">
        <w:rPr>
          <w:rFonts w:ascii="Segoe UI" w:hAnsi="Segoe UI" w:cs="Segoe UI"/>
        </w:rPr>
        <w:t>emilia.miszewska</w:t>
      </w:r>
      <w:r w:rsidR="00262DD4" w:rsidRPr="001736AF">
        <w:rPr>
          <w:rFonts w:ascii="Segoe UI" w:hAnsi="Segoe UI" w:cs="Segoe UI"/>
        </w:rPr>
        <w:t>@um.koszalin.pl; przy komunikacji za pośrednictwem poczty elektronicznej Zamawiający lub Wykonawca na żądanie drugiej strony niezwłocznie potwier</w:t>
      </w:r>
      <w:r w:rsidR="001736AF" w:rsidRPr="001736AF">
        <w:rPr>
          <w:rFonts w:ascii="Segoe UI" w:hAnsi="Segoe UI" w:cs="Segoe UI"/>
        </w:rPr>
        <w:t>d</w:t>
      </w:r>
      <w:r w:rsidR="000B37EC">
        <w:rPr>
          <w:rFonts w:ascii="Segoe UI" w:hAnsi="Segoe UI" w:cs="Segoe UI"/>
        </w:rPr>
        <w:t xml:space="preserve">za fakt otrzymania wiadomości; </w:t>
      </w:r>
      <w:r w:rsidR="001736AF" w:rsidRPr="001736AF">
        <w:rPr>
          <w:rFonts w:ascii="Segoe UI" w:hAnsi="Segoe UI" w:cs="Segoe UI"/>
        </w:rPr>
        <w:t>w</w:t>
      </w:r>
      <w:r w:rsidR="00262DD4" w:rsidRPr="001736AF">
        <w:rPr>
          <w:rFonts w:ascii="Segoe UI" w:hAnsi="Segoe UI" w:cs="Segoe UI"/>
        </w:rPr>
        <w:t xml:space="preserve"> przypadku niepotwierdzenia ze strony Wykonawcy odbio</w:t>
      </w:r>
      <w:r w:rsidR="000B37EC">
        <w:rPr>
          <w:rFonts w:ascii="Segoe UI" w:hAnsi="Segoe UI" w:cs="Segoe UI"/>
        </w:rPr>
        <w:t>ru przesłanych wiadomości</w:t>
      </w:r>
      <w:r w:rsidR="006840A5">
        <w:rPr>
          <w:rFonts w:ascii="Segoe UI" w:hAnsi="Segoe UI" w:cs="Segoe UI"/>
        </w:rPr>
        <w:t xml:space="preserve"> </w:t>
      </w:r>
      <w:r w:rsidR="000B37EC">
        <w:rPr>
          <w:rFonts w:ascii="Segoe UI" w:hAnsi="Segoe UI" w:cs="Segoe UI"/>
        </w:rPr>
        <w:t xml:space="preserve">(pomimo </w:t>
      </w:r>
      <w:r w:rsidR="00262DD4" w:rsidRPr="00C72A59">
        <w:rPr>
          <w:rFonts w:ascii="Segoe UI" w:hAnsi="Segoe UI" w:cs="Segoe UI"/>
        </w:rPr>
        <w:t xml:space="preserve">takiego żądania) Zamawiający uzna, że wiadomość została skutecznie przekazana </w:t>
      </w:r>
      <w:r w:rsidR="000B37EC">
        <w:rPr>
          <w:rFonts w:ascii="Segoe UI" w:hAnsi="Segoe UI" w:cs="Segoe UI"/>
        </w:rPr>
        <w:br/>
      </w:r>
      <w:r w:rsidR="00262DD4" w:rsidRPr="00C72A59">
        <w:rPr>
          <w:rFonts w:ascii="Segoe UI" w:hAnsi="Segoe UI" w:cs="Segoe UI"/>
        </w:rPr>
        <w:t>do Wykonawcy.</w:t>
      </w:r>
    </w:p>
    <w:p w14:paraId="3C135BBB" w14:textId="12E422CF" w:rsidR="00C005B5" w:rsidRDefault="00262DD4" w:rsidP="000B37EC">
      <w:pPr>
        <w:ind w:left="709" w:hanging="425"/>
        <w:jc w:val="both"/>
        <w:rPr>
          <w:rFonts w:ascii="Segoe UI" w:hAnsi="Segoe UI" w:cs="Segoe UI"/>
        </w:rPr>
      </w:pPr>
      <w:r w:rsidRPr="00C005B5">
        <w:rPr>
          <w:rFonts w:ascii="Segoe UI" w:hAnsi="Segoe UI" w:cs="Segoe UI"/>
        </w:rPr>
        <w:t>1.</w:t>
      </w:r>
      <w:r w:rsidR="00C005B5" w:rsidRPr="00C005B5">
        <w:rPr>
          <w:rFonts w:ascii="Segoe UI" w:hAnsi="Segoe UI" w:cs="Segoe UI"/>
        </w:rPr>
        <w:t>3</w:t>
      </w:r>
      <w:r w:rsidRPr="00C005B5">
        <w:rPr>
          <w:rFonts w:ascii="Segoe UI" w:hAnsi="Segoe UI" w:cs="Segoe UI"/>
        </w:rPr>
        <w:t>)</w:t>
      </w:r>
      <w:r w:rsidR="00C005B5" w:rsidRPr="00C005B5">
        <w:rPr>
          <w:rFonts w:ascii="Segoe UI" w:hAnsi="Segoe UI" w:cs="Segoe UI"/>
        </w:rPr>
        <w:t xml:space="preserve"> </w:t>
      </w:r>
      <w:r w:rsidR="00FF74E1" w:rsidRPr="00DD64A1">
        <w:rPr>
          <w:rFonts w:ascii="Segoe UI" w:hAnsi="Segoe UI" w:cs="Segoe UI"/>
        </w:rPr>
        <w:t xml:space="preserve">W przypadku </w:t>
      </w:r>
      <w:r w:rsidR="00C005B5" w:rsidRPr="00DD64A1">
        <w:rPr>
          <w:rFonts w:ascii="Segoe UI" w:hAnsi="Segoe UI" w:cs="Segoe UI"/>
        </w:rPr>
        <w:t>informacj</w:t>
      </w:r>
      <w:r w:rsidR="00FF74E1" w:rsidRPr="00DD64A1">
        <w:rPr>
          <w:rFonts w:ascii="Segoe UI" w:hAnsi="Segoe UI" w:cs="Segoe UI"/>
        </w:rPr>
        <w:t>i stanowiących</w:t>
      </w:r>
      <w:r w:rsidR="00C005B5" w:rsidRPr="00DD64A1">
        <w:rPr>
          <w:rFonts w:ascii="Segoe UI" w:hAnsi="Segoe UI" w:cs="Segoe UI"/>
        </w:rPr>
        <w:t xml:space="preserve"> tajemnicę przedsiębiorstwa w rozumieniu przepisów ustawy z dnia 16 kwietnia 1993 r. o zwalczaniu nieuczciwej konkurencji, </w:t>
      </w:r>
      <w:r w:rsidR="00FF74E1" w:rsidRPr="00DD64A1">
        <w:rPr>
          <w:rFonts w:ascii="Segoe UI" w:hAnsi="Segoe UI" w:cs="Segoe UI"/>
        </w:rPr>
        <w:t xml:space="preserve">Wykonawca, </w:t>
      </w:r>
      <w:r w:rsidR="00C005B5" w:rsidRPr="00DD64A1">
        <w:rPr>
          <w:rFonts w:ascii="Segoe UI" w:hAnsi="Segoe UI" w:cs="Segoe UI"/>
        </w:rPr>
        <w:t>w celu utrzymani</w:t>
      </w:r>
      <w:r w:rsidR="00FF74E1" w:rsidRPr="00DD64A1">
        <w:rPr>
          <w:rFonts w:ascii="Segoe UI" w:hAnsi="Segoe UI" w:cs="Segoe UI"/>
        </w:rPr>
        <w:t>a w poufności tych informacji, przekazuje je przy użyciu środków komunikacji elektronicznej,</w:t>
      </w:r>
      <w:r w:rsidR="00C005B5" w:rsidRPr="00DD64A1">
        <w:rPr>
          <w:rFonts w:ascii="Segoe UI" w:hAnsi="Segoe UI" w:cs="Segoe UI"/>
        </w:rPr>
        <w:t xml:space="preserve"> w wydzielonym </w:t>
      </w:r>
      <w:r w:rsidR="00FF74E1" w:rsidRPr="00DD64A1">
        <w:rPr>
          <w:rFonts w:ascii="Segoe UI" w:hAnsi="Segoe UI" w:cs="Segoe UI"/>
        </w:rPr>
        <w:t xml:space="preserve">i odpowiednio oznaczonym pliku </w:t>
      </w:r>
      <w:r w:rsidR="00C005B5" w:rsidRPr="00DD64A1">
        <w:rPr>
          <w:rFonts w:ascii="Segoe UI" w:hAnsi="Segoe UI" w:cs="Segoe UI"/>
        </w:rPr>
        <w:t>„Dokument stanowiący tajemnicę przedsiębiorstwa”.</w:t>
      </w:r>
      <w:r w:rsidR="00FF74E1" w:rsidRPr="00FF74E1">
        <w:rPr>
          <w:rFonts w:ascii="Segoe UI" w:hAnsi="Segoe UI" w:cs="Segoe UI"/>
        </w:rPr>
        <w:t xml:space="preserve"> </w:t>
      </w:r>
    </w:p>
    <w:p w14:paraId="5962FAA9" w14:textId="3E3C8431" w:rsidR="00C72A59" w:rsidRPr="00905FB6" w:rsidRDefault="00C005B5" w:rsidP="00905FB6">
      <w:pPr>
        <w:ind w:left="709" w:hanging="425"/>
        <w:jc w:val="both"/>
        <w:rPr>
          <w:rFonts w:ascii="Segoe UI" w:hAnsi="Segoe UI" w:cs="Segoe UI"/>
        </w:rPr>
      </w:pPr>
      <w:r>
        <w:rPr>
          <w:rFonts w:ascii="Segoe UI" w:hAnsi="Segoe UI" w:cs="Segoe UI"/>
        </w:rPr>
        <w:t xml:space="preserve">1.4) </w:t>
      </w:r>
      <w:r w:rsidR="00262DD4" w:rsidRPr="00C72A59">
        <w:rPr>
          <w:rFonts w:ascii="Segoe UI" w:hAnsi="Segoe UI" w:cs="Segoe UI"/>
          <w:lang w:eastAsia="en-US"/>
        </w:rPr>
        <w:t xml:space="preserve">Wykonawca zamierzający wziąć udział w postępowaniu o udzielenie zamówienia publicznego musi posiadać konto podmiotu </w:t>
      </w:r>
      <w:r w:rsidR="00262DD4" w:rsidRPr="00A31D69">
        <w:rPr>
          <w:rFonts w:ascii="Segoe UI" w:hAnsi="Segoe UI" w:cs="Segoe UI"/>
          <w:lang w:eastAsia="en-US"/>
        </w:rPr>
        <w:t>„</w:t>
      </w:r>
      <w:r w:rsidR="00262DD4" w:rsidRPr="00A31D69">
        <w:rPr>
          <w:rFonts w:ascii="Segoe UI" w:hAnsi="Segoe UI" w:cs="Segoe UI"/>
          <w:iCs/>
          <w:lang w:eastAsia="en-US"/>
        </w:rPr>
        <w:t>Wykonawca</w:t>
      </w:r>
      <w:r w:rsidR="00262DD4" w:rsidRPr="00A31D69">
        <w:rPr>
          <w:rFonts w:ascii="Segoe UI" w:hAnsi="Segoe UI" w:cs="Segoe UI"/>
          <w:lang w:eastAsia="en-US"/>
        </w:rPr>
        <w:t>”</w:t>
      </w:r>
      <w:r w:rsidR="00262DD4" w:rsidRPr="00C72A59">
        <w:rPr>
          <w:rFonts w:ascii="Segoe UI" w:hAnsi="Segoe UI" w:cs="Segoe UI"/>
          <w:lang w:eastAsia="en-US"/>
        </w:rPr>
        <w:t xml:space="preserve"> na Platformie e-Zamówienia. Szczegółowe informacje na temat zakładania kont podmiotów oraz zasady i warunki korzystania z Platformy e-Zamówienia określają</w:t>
      </w:r>
      <w:r>
        <w:rPr>
          <w:rFonts w:ascii="Segoe UI" w:hAnsi="Segoe UI" w:cs="Segoe UI"/>
          <w:lang w:eastAsia="en-US"/>
        </w:rPr>
        <w:t>:</w:t>
      </w:r>
      <w:r w:rsidR="00262DD4" w:rsidRPr="00C72A59">
        <w:rPr>
          <w:rFonts w:ascii="Segoe UI" w:hAnsi="Segoe UI" w:cs="Segoe UI"/>
          <w:lang w:eastAsia="en-US"/>
        </w:rPr>
        <w:t xml:space="preserve"> Regulamin Platformy e-Zamówienia dostępny na stronie internetowej https://ezamowienia.gov.pl oraz informacje zamieszczone w zakładce „</w:t>
      </w:r>
      <w:r w:rsidR="00262DD4" w:rsidRPr="00C72A59">
        <w:rPr>
          <w:rFonts w:ascii="Segoe UI" w:hAnsi="Segoe UI" w:cs="Segoe UI"/>
          <w:iCs/>
          <w:lang w:eastAsia="en-US"/>
        </w:rPr>
        <w:t>Centrum pomocy</w:t>
      </w:r>
      <w:r w:rsidR="00262DD4" w:rsidRPr="00C72A59">
        <w:rPr>
          <w:rFonts w:ascii="Segoe UI" w:hAnsi="Segoe UI" w:cs="Segoe UI"/>
          <w:lang w:eastAsia="en-US"/>
        </w:rPr>
        <w:t xml:space="preserve">”. </w:t>
      </w:r>
    </w:p>
    <w:p w14:paraId="1D3BEBF9" w14:textId="42DDFDEB" w:rsidR="00262DD4" w:rsidRPr="00C72A59" w:rsidRDefault="00262DD4" w:rsidP="00905FB6">
      <w:pPr>
        <w:pStyle w:val="Default"/>
        <w:spacing w:before="120" w:after="120"/>
        <w:ind w:firstLine="284"/>
        <w:rPr>
          <w:rFonts w:ascii="Segoe UI" w:hAnsi="Segoe UI" w:cs="Segoe UI"/>
          <w:bCs w:val="0"/>
          <w:sz w:val="20"/>
          <w:szCs w:val="20"/>
          <w:lang w:eastAsia="en-US"/>
        </w:rPr>
      </w:pPr>
      <w:r w:rsidRPr="00C72A59">
        <w:rPr>
          <w:rFonts w:ascii="Segoe UI" w:hAnsi="Segoe UI" w:cs="Segoe UI"/>
          <w:bCs w:val="0"/>
          <w:sz w:val="20"/>
          <w:szCs w:val="20"/>
          <w:lang w:eastAsia="en-US"/>
        </w:rPr>
        <w:t>Uwaga!</w:t>
      </w:r>
    </w:p>
    <w:p w14:paraId="1ED8621C" w14:textId="77777777" w:rsidR="00262DD4" w:rsidRPr="00C72A59" w:rsidRDefault="00262DD4" w:rsidP="001736AF">
      <w:pPr>
        <w:pStyle w:val="Default"/>
        <w:ind w:left="284" w:firstLine="0"/>
        <w:rPr>
          <w:rFonts w:ascii="Segoe UI" w:hAnsi="Segoe UI" w:cs="Segoe UI"/>
          <w:b w:val="0"/>
          <w:sz w:val="20"/>
          <w:szCs w:val="20"/>
        </w:rPr>
      </w:pPr>
      <w:r w:rsidRPr="00C72A59">
        <w:rPr>
          <w:rFonts w:ascii="Segoe UI" w:hAnsi="Segoe UI" w:cs="Segoe UI"/>
          <w:b w:val="0"/>
          <w:sz w:val="20"/>
          <w:szCs w:val="20"/>
        </w:rPr>
        <w:t>Przeglądanie i pobieranie publicznej treści dokumentacji postępowania nie wymaga posiadania konta na Platformie e-Zamówienia ani logowania.</w:t>
      </w:r>
    </w:p>
    <w:p w14:paraId="6E389DEB" w14:textId="0E833DED" w:rsidR="00262DD4" w:rsidRDefault="00262DD4" w:rsidP="001736AF">
      <w:pPr>
        <w:pStyle w:val="Default"/>
        <w:ind w:left="284" w:firstLine="0"/>
        <w:rPr>
          <w:rFonts w:ascii="Segoe UI" w:hAnsi="Segoe UI" w:cs="Segoe UI"/>
          <w:b w:val="0"/>
          <w:sz w:val="20"/>
          <w:szCs w:val="20"/>
        </w:rPr>
      </w:pPr>
      <w:r w:rsidRPr="00C72A59">
        <w:rPr>
          <w:rFonts w:ascii="Segoe UI" w:hAnsi="Segoe UI" w:cs="Segoe UI"/>
          <w:b w:val="0"/>
          <w:sz w:val="20"/>
          <w:szCs w:val="20"/>
        </w:rPr>
        <w:t xml:space="preserve">Możliwość korzystania w postępowaniu z „Formularzy do komunikacji” w pełnym zakresie wymaga posiadania konta „Wykonawcy” na Platformie e-Zamówienia oraz zalogowania się na Platformie </w:t>
      </w:r>
      <w:r w:rsidR="001736AF" w:rsidRPr="00C72A59">
        <w:rPr>
          <w:rFonts w:ascii="Segoe UI" w:hAnsi="Segoe UI" w:cs="Segoe UI"/>
          <w:b w:val="0"/>
          <w:sz w:val="20"/>
          <w:szCs w:val="20"/>
        </w:rPr>
        <w:br/>
      </w:r>
      <w:r w:rsidRPr="00C72A59">
        <w:rPr>
          <w:rFonts w:ascii="Segoe UI" w:hAnsi="Segoe UI" w:cs="Segoe UI"/>
          <w:b w:val="0"/>
          <w:sz w:val="20"/>
          <w:szCs w:val="20"/>
        </w:rPr>
        <w:t>e-Zamówienia. Do korzystania z „Formularzy do komunikacji” służących do zadawania pytań dotyczących treści dokumentów zamówienia wystarczające jest posiadanie tzw. konta uproszczonego na Platformie e-Zamówienia.</w:t>
      </w:r>
    </w:p>
    <w:p w14:paraId="5BEB6CB6" w14:textId="77777777" w:rsidR="00C72A59" w:rsidRPr="00C72A59" w:rsidRDefault="00C72A59" w:rsidP="001736AF">
      <w:pPr>
        <w:pStyle w:val="Default"/>
        <w:ind w:left="284" w:firstLine="0"/>
        <w:rPr>
          <w:rFonts w:ascii="Segoe UI" w:hAnsi="Segoe UI" w:cs="Segoe UI"/>
          <w:b w:val="0"/>
          <w:bCs w:val="0"/>
          <w:sz w:val="20"/>
          <w:szCs w:val="20"/>
          <w:lang w:eastAsia="en-US"/>
        </w:rPr>
      </w:pPr>
    </w:p>
    <w:p w14:paraId="0D0F20BB" w14:textId="309BA8B1" w:rsidR="00262DD4" w:rsidRPr="00C72A59" w:rsidRDefault="00262DD4" w:rsidP="00D23CE1">
      <w:pPr>
        <w:ind w:left="709" w:hanging="425"/>
        <w:jc w:val="both"/>
        <w:rPr>
          <w:rFonts w:ascii="Segoe UI" w:hAnsi="Segoe UI" w:cs="Segoe UI"/>
        </w:rPr>
      </w:pPr>
      <w:r w:rsidRPr="00C72A59">
        <w:rPr>
          <w:rFonts w:ascii="Segoe UI" w:hAnsi="Segoe UI" w:cs="Segoe UI"/>
        </w:rPr>
        <w:t>1.5)</w:t>
      </w:r>
      <w:r w:rsidRPr="00C72A59">
        <w:rPr>
          <w:rFonts w:ascii="Segoe UI" w:hAnsi="Segoe UI" w:cs="Segoe UI"/>
        </w:rPr>
        <w:tab/>
        <w:t>We wszelkiej korespondencji związanej z niniejszym postępowaniem Wykonawcy posługują się s</w:t>
      </w:r>
      <w:r w:rsidR="009A7ED8">
        <w:rPr>
          <w:rFonts w:ascii="Segoe UI" w:hAnsi="Segoe UI" w:cs="Segoe UI"/>
        </w:rPr>
        <w:t xml:space="preserve">ygnaturą </w:t>
      </w:r>
      <w:r w:rsidR="00C7071C">
        <w:rPr>
          <w:rFonts w:ascii="Segoe UI" w:hAnsi="Segoe UI" w:cs="Segoe UI"/>
        </w:rPr>
        <w:t>postępowani</w:t>
      </w:r>
      <w:r w:rsidR="00786319">
        <w:rPr>
          <w:rFonts w:ascii="Segoe UI" w:hAnsi="Segoe UI" w:cs="Segoe UI"/>
        </w:rPr>
        <w:t>a, tj. BZP-</w:t>
      </w:r>
      <w:r w:rsidR="000B37EC" w:rsidRPr="00331CBE">
        <w:rPr>
          <w:rFonts w:ascii="Segoe UI" w:hAnsi="Segoe UI" w:cs="Segoe UI"/>
        </w:rPr>
        <w:t>8.271.1</w:t>
      </w:r>
      <w:r w:rsidR="008A061A" w:rsidRPr="00331CBE">
        <w:rPr>
          <w:rFonts w:ascii="Segoe UI" w:hAnsi="Segoe UI" w:cs="Segoe UI"/>
        </w:rPr>
        <w:t>.</w:t>
      </w:r>
      <w:r w:rsidR="009C5DBE">
        <w:rPr>
          <w:rFonts w:ascii="Segoe UI" w:hAnsi="Segoe UI" w:cs="Segoe UI"/>
        </w:rPr>
        <w:t>37</w:t>
      </w:r>
      <w:r w:rsidR="008A061A" w:rsidRPr="00331CBE">
        <w:rPr>
          <w:rFonts w:ascii="Segoe UI" w:hAnsi="Segoe UI" w:cs="Segoe UI"/>
        </w:rPr>
        <w:t>.</w:t>
      </w:r>
      <w:r w:rsidR="000B37EC" w:rsidRPr="00331CBE">
        <w:rPr>
          <w:rFonts w:ascii="Segoe UI" w:hAnsi="Segoe UI" w:cs="Segoe UI"/>
        </w:rPr>
        <w:t>202</w:t>
      </w:r>
      <w:r w:rsidR="00D60EB7" w:rsidRPr="00331CBE">
        <w:rPr>
          <w:rFonts w:ascii="Segoe UI" w:hAnsi="Segoe UI" w:cs="Segoe UI"/>
        </w:rPr>
        <w:t>5</w:t>
      </w:r>
      <w:r w:rsidR="00163D85" w:rsidRPr="00331CBE">
        <w:rPr>
          <w:rFonts w:ascii="Segoe UI" w:hAnsi="Segoe UI" w:cs="Segoe UI"/>
        </w:rPr>
        <w:t>.</w:t>
      </w:r>
      <w:r w:rsidR="000B37EC" w:rsidRPr="00331CBE">
        <w:rPr>
          <w:rFonts w:ascii="Segoe UI" w:hAnsi="Segoe UI" w:cs="Segoe UI"/>
        </w:rPr>
        <w:t>EM</w:t>
      </w:r>
      <w:r w:rsidRPr="00331CBE">
        <w:rPr>
          <w:rFonts w:ascii="Segoe UI" w:hAnsi="Segoe UI" w:cs="Segoe UI"/>
        </w:rPr>
        <w:t>.</w:t>
      </w:r>
    </w:p>
    <w:p w14:paraId="18677031" w14:textId="77777777" w:rsidR="00262DD4" w:rsidRPr="00C72A59" w:rsidRDefault="00262DD4" w:rsidP="00D23CE1">
      <w:pPr>
        <w:ind w:left="709" w:hanging="425"/>
        <w:jc w:val="both"/>
        <w:rPr>
          <w:rFonts w:ascii="Segoe UI" w:hAnsi="Segoe UI" w:cs="Segoe UI"/>
        </w:rPr>
      </w:pPr>
      <w:r w:rsidRPr="00C72A59">
        <w:rPr>
          <w:rFonts w:ascii="Segoe UI" w:hAnsi="Segoe UI" w:cs="Segoe UI"/>
        </w:rPr>
        <w:t>1.6) Minimalne wymagania techniczne dotyczące sprzętu używanego w celu korzystania z usług Platformy e-Zamówienia oraz informacje dotyczące specyfikacji połączenia określa Regulamin Platformy e-Zamówienia.</w:t>
      </w:r>
    </w:p>
    <w:p w14:paraId="5347BB80" w14:textId="2BC5C179" w:rsidR="00262DD4" w:rsidRPr="00C72A59" w:rsidRDefault="00262DD4" w:rsidP="00D23CE1">
      <w:pPr>
        <w:ind w:left="709" w:hanging="425"/>
        <w:jc w:val="both"/>
        <w:rPr>
          <w:rFonts w:ascii="Segoe UI" w:hAnsi="Segoe UI" w:cs="Segoe UI"/>
        </w:rPr>
      </w:pPr>
      <w:r w:rsidRPr="00C72A59">
        <w:rPr>
          <w:rFonts w:ascii="Segoe UI" w:hAnsi="Segoe UI" w:cs="Segoe UI"/>
        </w:rPr>
        <w:t xml:space="preserve">1.7) W przypadku problemów technicznych i awarii związanych z funkcjonowaniem Platformy </w:t>
      </w:r>
      <w:r w:rsidRPr="00C72A59">
        <w:rPr>
          <w:rFonts w:ascii="Segoe UI" w:hAnsi="Segoe UI" w:cs="Segoe UI"/>
        </w:rPr>
        <w:br/>
        <w:t>e-Zamówienia użytkownicy mogą skorzystać ze wsparcia technicznego dostępnego poprzez formularz udostępniony na stronie internetowej https://ezamowienia.gov.pl w zakładce „Zgłoś problem”.</w:t>
      </w:r>
    </w:p>
    <w:p w14:paraId="2A43C3EC" w14:textId="77777777" w:rsidR="004B0994" w:rsidRPr="00C72A59" w:rsidRDefault="004B0994" w:rsidP="00D23CE1">
      <w:pPr>
        <w:numPr>
          <w:ilvl w:val="0"/>
          <w:numId w:val="21"/>
        </w:numPr>
        <w:ind w:left="284" w:hanging="284"/>
        <w:jc w:val="both"/>
        <w:rPr>
          <w:rFonts w:ascii="Segoe UI" w:hAnsi="Segoe UI" w:cs="Segoe UI"/>
        </w:rPr>
      </w:pPr>
      <w:r w:rsidRPr="00C72A59">
        <w:rPr>
          <w:rFonts w:ascii="Segoe UI" w:hAnsi="Segoe UI" w:cs="Segoe UI"/>
        </w:rPr>
        <w:t>Osoby uprawnione do porozumiewania się z Wykonawcami:</w:t>
      </w:r>
    </w:p>
    <w:p w14:paraId="786F8023" w14:textId="2E046081" w:rsidR="00724BBF" w:rsidRDefault="00D23CE1" w:rsidP="003F43AC">
      <w:pPr>
        <w:ind w:left="284"/>
        <w:jc w:val="both"/>
        <w:rPr>
          <w:rFonts w:ascii="Segoe UI" w:hAnsi="Segoe UI" w:cs="Segoe UI"/>
        </w:rPr>
      </w:pPr>
      <w:r>
        <w:rPr>
          <w:rFonts w:ascii="Segoe UI" w:hAnsi="Segoe UI" w:cs="Segoe UI"/>
        </w:rPr>
        <w:t>Emilia Miszewska</w:t>
      </w:r>
      <w:r w:rsidR="004B0994" w:rsidRPr="00C72A59">
        <w:rPr>
          <w:rFonts w:ascii="Segoe UI" w:hAnsi="Segoe UI" w:cs="Segoe UI"/>
        </w:rPr>
        <w:t xml:space="preserve"> – Biuro Zamówień Publicznych, Urząd Miejski w Koszalinie, ul. Adama </w:t>
      </w:r>
      <w:r w:rsidR="00B66978">
        <w:rPr>
          <w:rFonts w:ascii="Segoe UI" w:hAnsi="Segoe UI" w:cs="Segoe UI"/>
        </w:rPr>
        <w:br/>
      </w:r>
      <w:r w:rsidR="004B0994" w:rsidRPr="00C72A59">
        <w:rPr>
          <w:rFonts w:ascii="Segoe UI" w:hAnsi="Segoe UI" w:cs="Segoe UI"/>
        </w:rPr>
        <w:t xml:space="preserve">Mickiewicza </w:t>
      </w:r>
      <w:r w:rsidR="00B66978">
        <w:rPr>
          <w:rFonts w:ascii="Segoe UI" w:hAnsi="Segoe UI" w:cs="Segoe UI"/>
        </w:rPr>
        <w:t xml:space="preserve">26, </w:t>
      </w:r>
      <w:r w:rsidR="004B0994" w:rsidRPr="00C72A59">
        <w:rPr>
          <w:rFonts w:ascii="Segoe UI" w:hAnsi="Segoe UI" w:cs="Segoe UI"/>
        </w:rPr>
        <w:t xml:space="preserve">I piętro, pokój </w:t>
      </w:r>
      <w:r w:rsidR="00B27E20" w:rsidRPr="00C72A59">
        <w:rPr>
          <w:rFonts w:ascii="Segoe UI" w:hAnsi="Segoe UI" w:cs="Segoe UI"/>
        </w:rPr>
        <w:t>Nr</w:t>
      </w:r>
      <w:r w:rsidR="004B0994" w:rsidRPr="00C72A59">
        <w:rPr>
          <w:rFonts w:ascii="Segoe UI" w:hAnsi="Segoe UI" w:cs="Segoe UI"/>
        </w:rPr>
        <w:t xml:space="preserve"> 2</w:t>
      </w:r>
      <w:r w:rsidR="00614AD3">
        <w:rPr>
          <w:rFonts w:ascii="Segoe UI" w:hAnsi="Segoe UI" w:cs="Segoe UI"/>
        </w:rPr>
        <w:t>4</w:t>
      </w:r>
      <w:r w:rsidR="001A5002">
        <w:rPr>
          <w:rFonts w:ascii="Segoe UI" w:hAnsi="Segoe UI" w:cs="Segoe UI"/>
        </w:rPr>
        <w:t>,</w:t>
      </w:r>
      <w:r w:rsidR="004B0994" w:rsidRPr="00C72A59">
        <w:rPr>
          <w:rFonts w:ascii="Segoe UI" w:hAnsi="Segoe UI" w:cs="Segoe UI"/>
        </w:rPr>
        <w:t xml:space="preserve"> tel. +48 94 348 86 5</w:t>
      </w:r>
      <w:r w:rsidR="00614AD3">
        <w:rPr>
          <w:rFonts w:ascii="Segoe UI" w:hAnsi="Segoe UI" w:cs="Segoe UI"/>
        </w:rPr>
        <w:t>6</w:t>
      </w:r>
      <w:r w:rsidR="001A5002">
        <w:rPr>
          <w:rFonts w:ascii="Segoe UI" w:hAnsi="Segoe UI" w:cs="Segoe UI"/>
        </w:rPr>
        <w:t>,</w:t>
      </w:r>
      <w:r w:rsidR="004B0994" w:rsidRPr="00C72A59">
        <w:rPr>
          <w:rFonts w:ascii="Segoe UI" w:hAnsi="Segoe UI" w:cs="Segoe UI"/>
        </w:rPr>
        <w:t xml:space="preserve"> e-mail: </w:t>
      </w:r>
      <w:r w:rsidR="00941B73" w:rsidRPr="00941B73">
        <w:rPr>
          <w:rFonts w:ascii="Segoe UI" w:hAnsi="Segoe UI" w:cs="Segoe UI"/>
        </w:rPr>
        <w:t>emilia.miszewska@um.koszalin.pl</w:t>
      </w:r>
      <w:r w:rsidR="004B0994" w:rsidRPr="00C72A59">
        <w:rPr>
          <w:rFonts w:ascii="Segoe UI" w:hAnsi="Segoe UI" w:cs="Segoe UI"/>
        </w:rPr>
        <w:t>.</w:t>
      </w:r>
    </w:p>
    <w:p w14:paraId="127E2D57" w14:textId="77777777" w:rsidR="00941B73" w:rsidRPr="003F43AC" w:rsidRDefault="00941B73" w:rsidP="003F43AC">
      <w:pPr>
        <w:ind w:left="284"/>
        <w:jc w:val="both"/>
        <w:rPr>
          <w:rFonts w:ascii="Segoe UI" w:hAnsi="Segoe UI" w:cs="Segoe UI"/>
        </w:rPr>
      </w:pPr>
    </w:p>
    <w:p w14:paraId="3E9F10B5" w14:textId="3ACA9CEF" w:rsidR="00C04523" w:rsidRPr="00C04523" w:rsidRDefault="009A7ED8" w:rsidP="00C04523">
      <w:pPr>
        <w:pStyle w:val="Tekstpodstawowy"/>
        <w:numPr>
          <w:ilvl w:val="0"/>
          <w:numId w:val="14"/>
        </w:numPr>
        <w:tabs>
          <w:tab w:val="left" w:pos="426"/>
        </w:tabs>
        <w:ind w:left="284"/>
        <w:jc w:val="both"/>
        <w:rPr>
          <w:rFonts w:ascii="Segoe UI" w:hAnsi="Segoe UI" w:cs="Segoe UI"/>
          <w:i w:val="0"/>
          <w:iCs/>
          <w:color w:val="000000"/>
          <w:sz w:val="20"/>
        </w:rPr>
      </w:pPr>
      <w:r w:rsidRPr="00933912">
        <w:rPr>
          <w:rFonts w:ascii="Segoe UI" w:hAnsi="Segoe UI" w:cs="Segoe UI"/>
          <w:i w:val="0"/>
          <w:iCs/>
          <w:sz w:val="20"/>
        </w:rPr>
        <w:t>WYMAGANIA DOTYCZĄCE WADIUM</w:t>
      </w:r>
    </w:p>
    <w:p w14:paraId="43A1BD2D" w14:textId="77777777" w:rsidR="00C04523" w:rsidRPr="00235A55" w:rsidRDefault="00C04523" w:rsidP="00235A55">
      <w:pPr>
        <w:pStyle w:val="Tekstpodstawowy"/>
        <w:tabs>
          <w:tab w:val="left" w:pos="426"/>
        </w:tabs>
        <w:ind w:left="284"/>
        <w:jc w:val="both"/>
        <w:rPr>
          <w:rFonts w:ascii="Segoe UI" w:hAnsi="Segoe UI" w:cs="Segoe UI"/>
          <w:i w:val="0"/>
          <w:iCs/>
          <w:color w:val="000000"/>
          <w:sz w:val="20"/>
        </w:rPr>
      </w:pPr>
    </w:p>
    <w:p w14:paraId="18B7CDE9" w14:textId="31616BAA" w:rsidR="009C5DBE" w:rsidRPr="001931DA" w:rsidRDefault="009C5DBE" w:rsidP="00066FF0">
      <w:pPr>
        <w:numPr>
          <w:ilvl w:val="0"/>
          <w:numId w:val="61"/>
        </w:numPr>
        <w:tabs>
          <w:tab w:val="left" w:pos="284"/>
          <w:tab w:val="left" w:pos="2556"/>
        </w:tabs>
        <w:ind w:left="284" w:hanging="284"/>
        <w:jc w:val="both"/>
        <w:rPr>
          <w:rFonts w:ascii="Segoe UI" w:eastAsia="Times New Roman" w:hAnsi="Segoe UI" w:cs="Segoe UI"/>
          <w:b/>
          <w:bCs/>
          <w:sz w:val="18"/>
          <w:szCs w:val="18"/>
        </w:rPr>
      </w:pPr>
      <w:r w:rsidRPr="001931DA">
        <w:rPr>
          <w:rFonts w:ascii="Segoe UI" w:eastAsia="Times New Roman" w:hAnsi="Segoe UI" w:cs="Segoe UI"/>
        </w:rPr>
        <w:t xml:space="preserve">Wykonawca przystępujący do postępowania jest obowiązany wnieść wadium w wysokości: </w:t>
      </w:r>
      <w:r w:rsidRPr="001931DA">
        <w:rPr>
          <w:rFonts w:ascii="Segoe UI" w:eastAsia="Times New Roman" w:hAnsi="Segoe UI" w:cs="Segoe UI"/>
        </w:rPr>
        <w:br/>
      </w:r>
      <w:r>
        <w:rPr>
          <w:rFonts w:ascii="Segoe UI" w:eastAsia="Times New Roman" w:hAnsi="Segoe UI" w:cs="Segoe UI"/>
        </w:rPr>
        <w:t>15.000</w:t>
      </w:r>
      <w:r w:rsidRPr="001931DA">
        <w:rPr>
          <w:rFonts w:ascii="Segoe UI" w:eastAsia="Times New Roman" w:hAnsi="Segoe UI" w:cs="Segoe UI"/>
        </w:rPr>
        <w:t xml:space="preserve">,00 zł (słownie: </w:t>
      </w:r>
      <w:r>
        <w:rPr>
          <w:rFonts w:ascii="Segoe UI" w:eastAsia="Times New Roman" w:hAnsi="Segoe UI" w:cs="Segoe UI"/>
        </w:rPr>
        <w:t xml:space="preserve">piętnaście </w:t>
      </w:r>
      <w:r w:rsidRPr="001931DA">
        <w:rPr>
          <w:rFonts w:ascii="Segoe UI" w:eastAsia="Times New Roman" w:hAnsi="Segoe UI" w:cs="Segoe UI"/>
        </w:rPr>
        <w:t>tysięcy złotych 00/100).</w:t>
      </w:r>
    </w:p>
    <w:p w14:paraId="5E6315D9" w14:textId="77777777" w:rsidR="009C5DBE" w:rsidRPr="001931DA" w:rsidRDefault="009C5DBE" w:rsidP="00066FF0">
      <w:pPr>
        <w:numPr>
          <w:ilvl w:val="0"/>
          <w:numId w:val="61"/>
        </w:numPr>
        <w:tabs>
          <w:tab w:val="left" w:pos="284"/>
          <w:tab w:val="left" w:pos="2556"/>
        </w:tabs>
        <w:ind w:left="284" w:hanging="284"/>
        <w:jc w:val="both"/>
        <w:rPr>
          <w:rFonts w:ascii="Segoe UI" w:eastAsia="Times New Roman" w:hAnsi="Segoe UI" w:cs="Segoe UI"/>
          <w:b/>
          <w:bCs/>
          <w:sz w:val="18"/>
          <w:szCs w:val="18"/>
        </w:rPr>
      </w:pPr>
      <w:r w:rsidRPr="001931DA">
        <w:rPr>
          <w:rFonts w:ascii="Segoe UI" w:eastAsia="Times New Roman" w:hAnsi="Segoe UI" w:cs="Segoe UI"/>
          <w:bCs/>
        </w:rPr>
        <w:t xml:space="preserve">Wadium wnosi się przed upływem terminu składania ofert i utrzymuje nieprzerwanie do dnia upływu terminu związania ofertą, z wyjątkiem przypadków, o których mowa w art. 98 ust. 1 pkt 2 i 3 </w:t>
      </w:r>
      <w:r w:rsidRPr="001931DA">
        <w:rPr>
          <w:rFonts w:ascii="Segoe UI" w:eastAsia="Times New Roman" w:hAnsi="Segoe UI" w:cs="Segoe UI"/>
          <w:bCs/>
        </w:rPr>
        <w:br/>
        <w:t>oraz ust. 2 ustawy PZP.</w:t>
      </w:r>
    </w:p>
    <w:p w14:paraId="1A4A0B23" w14:textId="77777777" w:rsidR="009C5DBE" w:rsidRPr="001931DA" w:rsidRDefault="009C5DBE" w:rsidP="00066FF0">
      <w:pPr>
        <w:numPr>
          <w:ilvl w:val="0"/>
          <w:numId w:val="61"/>
        </w:numPr>
        <w:tabs>
          <w:tab w:val="left" w:pos="284"/>
          <w:tab w:val="left" w:pos="2556"/>
        </w:tabs>
        <w:ind w:left="284" w:hanging="284"/>
        <w:jc w:val="both"/>
        <w:rPr>
          <w:rFonts w:ascii="Segoe UI" w:eastAsia="Times New Roman" w:hAnsi="Segoe UI" w:cs="Segoe UI"/>
        </w:rPr>
      </w:pPr>
      <w:r w:rsidRPr="001931DA">
        <w:rPr>
          <w:rFonts w:ascii="Segoe UI" w:eastAsia="Times New Roman" w:hAnsi="Segoe UI" w:cs="Segoe UI"/>
          <w:bCs/>
        </w:rPr>
        <w:t xml:space="preserve">Wadium </w:t>
      </w:r>
      <w:r w:rsidRPr="001931DA">
        <w:rPr>
          <w:rFonts w:ascii="Segoe UI" w:eastAsia="Times New Roman" w:hAnsi="Segoe UI" w:cs="Segoe UI"/>
        </w:rPr>
        <w:t>może być wniesione według wyboru Wykonawcy w jednej lub kilku następujących formach:</w:t>
      </w:r>
    </w:p>
    <w:p w14:paraId="259A075F" w14:textId="77777777" w:rsidR="009C5DBE" w:rsidRPr="001931DA" w:rsidRDefault="009C5DBE" w:rsidP="00066FF0">
      <w:pPr>
        <w:numPr>
          <w:ilvl w:val="1"/>
          <w:numId w:val="62"/>
        </w:numPr>
        <w:tabs>
          <w:tab w:val="num" w:pos="0"/>
          <w:tab w:val="left" w:pos="284"/>
          <w:tab w:val="left" w:pos="851"/>
        </w:tabs>
        <w:ind w:left="709" w:hanging="284"/>
        <w:jc w:val="both"/>
        <w:rPr>
          <w:rFonts w:ascii="Segoe UI" w:eastAsia="Times New Roman" w:hAnsi="Segoe UI" w:cs="Segoe UI"/>
        </w:rPr>
      </w:pPr>
      <w:r w:rsidRPr="001931DA">
        <w:rPr>
          <w:rFonts w:ascii="Segoe UI" w:eastAsia="Times New Roman" w:hAnsi="Segoe UI" w:cs="Segoe UI"/>
        </w:rPr>
        <w:t>pieniądzu;</w:t>
      </w:r>
    </w:p>
    <w:p w14:paraId="21199032" w14:textId="77777777" w:rsidR="009C5DBE" w:rsidRPr="001931DA" w:rsidRDefault="009C5DBE" w:rsidP="00066FF0">
      <w:pPr>
        <w:numPr>
          <w:ilvl w:val="1"/>
          <w:numId w:val="62"/>
        </w:numPr>
        <w:tabs>
          <w:tab w:val="num" w:pos="0"/>
          <w:tab w:val="left" w:pos="284"/>
          <w:tab w:val="left" w:pos="851"/>
        </w:tabs>
        <w:ind w:left="709" w:hanging="284"/>
        <w:jc w:val="both"/>
        <w:rPr>
          <w:rFonts w:ascii="Segoe UI" w:eastAsia="Times New Roman" w:hAnsi="Segoe UI" w:cs="Segoe UI"/>
        </w:rPr>
      </w:pPr>
      <w:r w:rsidRPr="001931DA">
        <w:rPr>
          <w:rFonts w:ascii="Segoe UI" w:eastAsia="Times New Roman" w:hAnsi="Segoe UI" w:cs="Segoe UI"/>
        </w:rPr>
        <w:t>gwarancjach bankowych;</w:t>
      </w:r>
    </w:p>
    <w:p w14:paraId="6CBD88FB" w14:textId="77777777" w:rsidR="009C5DBE" w:rsidRPr="001931DA" w:rsidRDefault="009C5DBE" w:rsidP="00066FF0">
      <w:pPr>
        <w:numPr>
          <w:ilvl w:val="1"/>
          <w:numId w:val="62"/>
        </w:numPr>
        <w:tabs>
          <w:tab w:val="num" w:pos="0"/>
          <w:tab w:val="left" w:pos="284"/>
          <w:tab w:val="left" w:pos="851"/>
        </w:tabs>
        <w:ind w:left="709" w:hanging="284"/>
        <w:jc w:val="both"/>
        <w:rPr>
          <w:rFonts w:ascii="Segoe UI" w:eastAsia="Times New Roman" w:hAnsi="Segoe UI" w:cs="Segoe UI"/>
        </w:rPr>
      </w:pPr>
      <w:r w:rsidRPr="001931DA">
        <w:rPr>
          <w:rFonts w:ascii="Segoe UI" w:eastAsia="Times New Roman" w:hAnsi="Segoe UI" w:cs="Segoe UI"/>
        </w:rPr>
        <w:t>gwarancjach ubezpieczeniowych;</w:t>
      </w:r>
    </w:p>
    <w:p w14:paraId="3E3CF594" w14:textId="77777777" w:rsidR="009C5DBE" w:rsidRPr="001931DA" w:rsidRDefault="009C5DBE" w:rsidP="00066FF0">
      <w:pPr>
        <w:numPr>
          <w:ilvl w:val="1"/>
          <w:numId w:val="62"/>
        </w:numPr>
        <w:tabs>
          <w:tab w:val="num" w:pos="0"/>
          <w:tab w:val="left" w:pos="284"/>
          <w:tab w:val="left" w:pos="851"/>
        </w:tabs>
        <w:ind w:left="709" w:hanging="284"/>
        <w:jc w:val="both"/>
        <w:rPr>
          <w:rFonts w:ascii="Segoe UI" w:eastAsia="Times New Roman" w:hAnsi="Segoe UI" w:cs="Segoe UI"/>
        </w:rPr>
      </w:pPr>
      <w:r w:rsidRPr="001931DA">
        <w:rPr>
          <w:rFonts w:ascii="Segoe UI" w:eastAsia="Times New Roman" w:hAnsi="Segoe UI" w:cs="Segoe UI"/>
        </w:rPr>
        <w:t xml:space="preserve">poręczeniach udzielonych przez podmioty, o których mowa w art. 6b ust. 5 pkt 2 ustawy </w:t>
      </w:r>
      <w:r w:rsidRPr="001931DA">
        <w:rPr>
          <w:rFonts w:ascii="Segoe UI" w:eastAsia="Times New Roman" w:hAnsi="Segoe UI" w:cs="Segoe UI"/>
        </w:rPr>
        <w:br/>
        <w:t>z dnia 9 listopada 2000 r. o utworzeniu Polskiej Agencji Roz</w:t>
      </w:r>
      <w:r>
        <w:rPr>
          <w:rFonts w:ascii="Segoe UI" w:eastAsia="Times New Roman" w:hAnsi="Segoe UI" w:cs="Segoe UI"/>
        </w:rPr>
        <w:t>woju Przedsiębiorczości</w:t>
      </w:r>
      <w:r w:rsidRPr="001931DA">
        <w:rPr>
          <w:rFonts w:ascii="Segoe UI" w:eastAsia="Times New Roman" w:hAnsi="Segoe UI" w:cs="Segoe UI"/>
        </w:rPr>
        <w:t>.</w:t>
      </w:r>
    </w:p>
    <w:p w14:paraId="43A5F3ED" w14:textId="77777777" w:rsidR="009C5DBE" w:rsidRPr="001931DA" w:rsidRDefault="009C5DBE" w:rsidP="00066FF0">
      <w:pPr>
        <w:numPr>
          <w:ilvl w:val="0"/>
          <w:numId w:val="61"/>
        </w:numPr>
        <w:tabs>
          <w:tab w:val="left" w:pos="284"/>
          <w:tab w:val="left" w:pos="851"/>
        </w:tabs>
        <w:ind w:hanging="720"/>
        <w:jc w:val="both"/>
        <w:rPr>
          <w:rFonts w:ascii="Segoe UI" w:eastAsia="Times New Roman" w:hAnsi="Segoe UI" w:cs="Segoe UI"/>
        </w:rPr>
      </w:pPr>
      <w:r w:rsidRPr="001931DA">
        <w:rPr>
          <w:rFonts w:ascii="Segoe UI" w:eastAsia="Times New Roman" w:hAnsi="Segoe UI" w:cs="Segoe UI"/>
          <w:u w:val="single"/>
        </w:rPr>
        <w:t xml:space="preserve">Wadium wnoszone w pieniądzu wpłaca się </w:t>
      </w:r>
      <w:r w:rsidRPr="001931DA">
        <w:rPr>
          <w:rFonts w:ascii="Segoe UI" w:eastAsia="Times New Roman" w:hAnsi="Segoe UI" w:cs="Segoe UI"/>
          <w:b/>
          <w:bCs/>
          <w:u w:val="single"/>
        </w:rPr>
        <w:t>przelewem</w:t>
      </w:r>
      <w:r w:rsidRPr="001931DA">
        <w:rPr>
          <w:rFonts w:ascii="Segoe UI" w:eastAsia="Times New Roman" w:hAnsi="Segoe UI" w:cs="Segoe UI"/>
          <w:u w:val="single"/>
        </w:rPr>
        <w:t xml:space="preserve"> na poniższy rachunek bankowy</w:t>
      </w:r>
      <w:r w:rsidRPr="001931DA">
        <w:rPr>
          <w:rFonts w:ascii="Segoe UI" w:eastAsia="Times New Roman" w:hAnsi="Segoe UI" w:cs="Segoe UI"/>
        </w:rPr>
        <w:t xml:space="preserve">: </w:t>
      </w:r>
    </w:p>
    <w:p w14:paraId="508B97AC" w14:textId="77777777" w:rsidR="009C5DBE" w:rsidRPr="001931DA" w:rsidRDefault="009C5DBE" w:rsidP="009C5DBE">
      <w:pPr>
        <w:tabs>
          <w:tab w:val="left" w:pos="284"/>
          <w:tab w:val="left" w:pos="851"/>
        </w:tabs>
        <w:spacing w:after="120"/>
        <w:ind w:left="284" w:hanging="284"/>
        <w:jc w:val="both"/>
        <w:rPr>
          <w:rFonts w:ascii="Segoe UI" w:eastAsia="Times New Roman" w:hAnsi="Segoe UI" w:cs="Segoe UI"/>
          <w:bCs/>
        </w:rPr>
      </w:pPr>
      <w:r w:rsidRPr="001931DA">
        <w:rPr>
          <w:rFonts w:ascii="Segoe UI" w:eastAsia="Times New Roman" w:hAnsi="Segoe UI" w:cs="Segoe UI"/>
        </w:rPr>
        <w:t xml:space="preserve">Urząd Miejski w Koszalinie Nr rachunku: </w:t>
      </w:r>
      <w:r w:rsidRPr="001931DA">
        <w:rPr>
          <w:rFonts w:ascii="Segoe UI" w:eastAsia="Times New Roman" w:hAnsi="Segoe UI" w:cs="Segoe UI"/>
          <w:b/>
        </w:rPr>
        <w:t xml:space="preserve">78 1140 2118 0000 2444 4400 1304 </w:t>
      </w:r>
      <w:r w:rsidRPr="001931DA">
        <w:rPr>
          <w:rFonts w:ascii="Segoe UI" w:eastAsia="Times New Roman" w:hAnsi="Segoe UI" w:cs="Segoe UI"/>
        </w:rPr>
        <w:t>z dopiskiem:</w:t>
      </w:r>
      <w:r w:rsidRPr="001931DA">
        <w:rPr>
          <w:rFonts w:ascii="Segoe UI" w:eastAsia="Times New Roman" w:hAnsi="Segoe UI" w:cs="Segoe UI"/>
          <w:b/>
          <w:lang w:val="cs-CZ"/>
        </w:rPr>
        <w:t xml:space="preserve">    </w:t>
      </w:r>
    </w:p>
    <w:p w14:paraId="69FC3F6F" w14:textId="5B19C9B8" w:rsidR="009C5DBE" w:rsidRPr="009C5DBE" w:rsidRDefault="009C5DBE" w:rsidP="009C5DBE">
      <w:pPr>
        <w:suppressAutoHyphens w:val="0"/>
        <w:autoSpaceDE w:val="0"/>
        <w:autoSpaceDN w:val="0"/>
        <w:adjustRightInd w:val="0"/>
        <w:jc w:val="center"/>
        <w:rPr>
          <w:rFonts w:ascii="Segoe UI" w:eastAsia="Times New Roman" w:hAnsi="Segoe UI" w:cs="Segoe UI"/>
          <w:b/>
          <w:lang w:eastAsia="pl-PL"/>
        </w:rPr>
      </w:pPr>
      <w:r w:rsidRPr="00A945E1">
        <w:rPr>
          <w:rFonts w:ascii="Segoe UI" w:hAnsi="Segoe UI" w:cs="Segoe UI"/>
          <w:b/>
          <w:lang w:eastAsia="pl-PL"/>
        </w:rPr>
        <w:t>Ochron</w:t>
      </w:r>
      <w:r>
        <w:rPr>
          <w:rFonts w:ascii="Segoe UI" w:hAnsi="Segoe UI" w:cs="Segoe UI"/>
          <w:b/>
          <w:lang w:eastAsia="pl-PL"/>
        </w:rPr>
        <w:t>a</w:t>
      </w:r>
      <w:r w:rsidRPr="00A945E1">
        <w:rPr>
          <w:rFonts w:ascii="Segoe UI" w:hAnsi="Segoe UI" w:cs="Segoe UI"/>
          <w:b/>
          <w:lang w:eastAsia="pl-PL"/>
        </w:rPr>
        <w:t xml:space="preserve"> osób i mienia Urzędu Miejskiego w Koszalinie </w:t>
      </w:r>
    </w:p>
    <w:p w14:paraId="2C9F06AA" w14:textId="5FD13A9A" w:rsidR="009C5DBE" w:rsidRPr="009C5DBE" w:rsidRDefault="009C5DBE" w:rsidP="009C5DBE">
      <w:pPr>
        <w:suppressAutoHyphens w:val="0"/>
        <w:spacing w:after="120"/>
        <w:jc w:val="center"/>
        <w:rPr>
          <w:rFonts w:ascii="Segoe UI" w:hAnsi="Segoe UI" w:cs="Segoe UI"/>
          <w:b/>
          <w:lang w:eastAsia="pl-PL"/>
        </w:rPr>
      </w:pPr>
      <w:r w:rsidRPr="00A945E1">
        <w:rPr>
          <w:rFonts w:ascii="Segoe UI" w:hAnsi="Segoe UI" w:cs="Segoe UI"/>
          <w:b/>
          <w:lang w:eastAsia="pl-PL"/>
        </w:rPr>
        <w:t>wraz z kon</w:t>
      </w:r>
      <w:r>
        <w:rPr>
          <w:rFonts w:ascii="Segoe UI" w:hAnsi="Segoe UI" w:cs="Segoe UI"/>
          <w:b/>
          <w:lang w:eastAsia="pl-PL"/>
        </w:rPr>
        <w:t xml:space="preserve">wojowaniem wartości pieniężnych </w:t>
      </w:r>
      <w:r w:rsidRPr="001931DA">
        <w:rPr>
          <w:rFonts w:ascii="Segoe UI" w:eastAsia="Times New Roman" w:hAnsi="Segoe UI" w:cs="Segoe UI"/>
          <w:b/>
          <w:sz w:val="19"/>
          <w:szCs w:val="19"/>
          <w:lang w:eastAsia="pl-PL"/>
        </w:rPr>
        <w:t xml:space="preserve">– </w:t>
      </w:r>
      <w:r w:rsidRPr="001931DA">
        <w:rPr>
          <w:rFonts w:ascii="Segoe UI" w:eastAsia="Times New Roman" w:hAnsi="Segoe UI" w:cs="Segoe UI"/>
          <w:b/>
          <w:iCs/>
          <w:sz w:val="19"/>
          <w:szCs w:val="19"/>
        </w:rPr>
        <w:t>WADIUM</w:t>
      </w:r>
    </w:p>
    <w:p w14:paraId="6BCF8065" w14:textId="77777777" w:rsidR="009C5DBE" w:rsidRPr="001931DA" w:rsidRDefault="009C5DBE" w:rsidP="009C5DBE">
      <w:pPr>
        <w:tabs>
          <w:tab w:val="left" w:pos="284"/>
        </w:tabs>
        <w:spacing w:after="60"/>
        <w:rPr>
          <w:rFonts w:ascii="Segoe UI" w:eastAsia="Times New Roman" w:hAnsi="Segoe UI" w:cs="Segoe UI"/>
          <w:b/>
          <w:iCs/>
          <w:sz w:val="18"/>
          <w:szCs w:val="18"/>
          <w:u w:val="single"/>
        </w:rPr>
      </w:pPr>
      <w:r w:rsidRPr="001931DA">
        <w:rPr>
          <w:rFonts w:ascii="Segoe UI" w:eastAsia="Times New Roman" w:hAnsi="Segoe UI" w:cs="Segoe UI"/>
          <w:b/>
          <w:iCs/>
          <w:u w:val="single"/>
        </w:rPr>
        <w:t>Informacja dla Wykonawcy Zagranicznego</w:t>
      </w:r>
    </w:p>
    <w:p w14:paraId="127D9E54" w14:textId="77777777" w:rsidR="009C5DBE" w:rsidRDefault="009C5DBE" w:rsidP="009C5DBE">
      <w:pPr>
        <w:tabs>
          <w:tab w:val="left" w:pos="0"/>
          <w:tab w:val="left" w:pos="284"/>
        </w:tabs>
        <w:rPr>
          <w:rFonts w:ascii="Segoe UI" w:eastAsia="Times New Roman" w:hAnsi="Segoe UI" w:cs="Segoe UI"/>
          <w:bCs/>
          <w:iCs/>
        </w:rPr>
      </w:pPr>
      <w:r w:rsidRPr="001931DA">
        <w:rPr>
          <w:rFonts w:ascii="Segoe UI" w:eastAsia="Times New Roman" w:hAnsi="Segoe UI" w:cs="Segoe UI"/>
          <w:bCs/>
          <w:iCs/>
        </w:rPr>
        <w:t>IBAN: PL</w:t>
      </w:r>
      <w:r w:rsidRPr="001931DA">
        <w:rPr>
          <w:rFonts w:ascii="Segoe UI" w:eastAsia="Times New Roman" w:hAnsi="Segoe UI" w:cs="Segoe UI"/>
        </w:rPr>
        <w:t>78114021180000244444001304</w:t>
      </w:r>
    </w:p>
    <w:p w14:paraId="782FA4E6" w14:textId="77777777" w:rsidR="009C5DBE" w:rsidRPr="001931DA" w:rsidRDefault="009C5DBE" w:rsidP="009C5DBE">
      <w:pPr>
        <w:tabs>
          <w:tab w:val="left" w:pos="0"/>
          <w:tab w:val="left" w:pos="284"/>
        </w:tabs>
        <w:spacing w:after="60"/>
        <w:rPr>
          <w:rFonts w:ascii="Segoe UI" w:eastAsia="Times New Roman" w:hAnsi="Segoe UI" w:cs="Segoe UI"/>
          <w:bCs/>
          <w:iCs/>
        </w:rPr>
      </w:pPr>
      <w:r w:rsidRPr="001931DA">
        <w:rPr>
          <w:rFonts w:ascii="Segoe UI" w:eastAsia="Times New Roman" w:hAnsi="Segoe UI" w:cs="Segoe UI"/>
          <w:bCs/>
          <w:iCs/>
        </w:rPr>
        <w:t xml:space="preserve">BIC/SWIFT: BREX PL PW </w:t>
      </w:r>
    </w:p>
    <w:p w14:paraId="56D60816" w14:textId="77777777" w:rsidR="009C5DBE" w:rsidRPr="001931DA" w:rsidRDefault="009C5DBE" w:rsidP="00066FF0">
      <w:pPr>
        <w:numPr>
          <w:ilvl w:val="0"/>
          <w:numId w:val="60"/>
        </w:numPr>
        <w:tabs>
          <w:tab w:val="num" w:pos="-360"/>
          <w:tab w:val="left" w:pos="284"/>
        </w:tabs>
        <w:ind w:left="284" w:hanging="284"/>
        <w:jc w:val="both"/>
        <w:rPr>
          <w:rFonts w:ascii="Segoe UI" w:eastAsia="Times New Roman" w:hAnsi="Segoe UI" w:cs="Segoe UI"/>
        </w:rPr>
      </w:pPr>
      <w:r w:rsidRPr="001931DA">
        <w:rPr>
          <w:rFonts w:ascii="Segoe UI" w:eastAsia="Times New Roman" w:hAnsi="Segoe UI" w:cs="Segoe UI"/>
        </w:rPr>
        <w:t xml:space="preserve">Za termin wniesienia wadium w pieniądzu zostanie przyjęty termin uznania rachunku Zamawiającego, przy czym musi to nastąpić przed upływem terminu składania ofert. </w:t>
      </w:r>
    </w:p>
    <w:p w14:paraId="6C0109A2" w14:textId="77777777" w:rsidR="009C5DBE" w:rsidRPr="001931DA" w:rsidRDefault="009C5DBE" w:rsidP="00066FF0">
      <w:pPr>
        <w:numPr>
          <w:ilvl w:val="0"/>
          <w:numId w:val="60"/>
        </w:numPr>
        <w:tabs>
          <w:tab w:val="num" w:pos="-360"/>
          <w:tab w:val="left" w:pos="284"/>
        </w:tabs>
        <w:ind w:left="284" w:hanging="284"/>
        <w:jc w:val="both"/>
        <w:rPr>
          <w:rFonts w:ascii="Segoe UI" w:eastAsia="Times New Roman" w:hAnsi="Segoe UI" w:cs="Segoe UI"/>
        </w:rPr>
      </w:pPr>
      <w:r w:rsidRPr="001931DA">
        <w:rPr>
          <w:rFonts w:ascii="Segoe UI" w:eastAsia="Times New Roman" w:hAnsi="Segoe UI" w:cs="Segoe UI"/>
        </w:rPr>
        <w:t>Wadium wnoszone w formie gwarancji lub poręczenia, o których mowa w ppkt 3.2 – 3.4 Wykonawca przekazuje Zamawiającemu w oryginale w postaci elektronicznej.</w:t>
      </w:r>
    </w:p>
    <w:p w14:paraId="59A7B1A3" w14:textId="6B576E3E" w:rsidR="001931DA" w:rsidRPr="0077006E" w:rsidRDefault="001931DA" w:rsidP="001D4609">
      <w:pPr>
        <w:pStyle w:val="Domylnie"/>
        <w:tabs>
          <w:tab w:val="clear" w:pos="708"/>
        </w:tabs>
        <w:jc w:val="both"/>
        <w:rPr>
          <w:rFonts w:ascii="Segoe UI" w:hAnsi="Segoe UI" w:cs="Segoe UI"/>
        </w:rPr>
      </w:pPr>
    </w:p>
    <w:p w14:paraId="62EEB3F6" w14:textId="667000F8" w:rsidR="00C04523" w:rsidRPr="00C04523" w:rsidRDefault="00B86715" w:rsidP="00C04523">
      <w:pPr>
        <w:pStyle w:val="Tekstpodstawowy"/>
        <w:numPr>
          <w:ilvl w:val="0"/>
          <w:numId w:val="14"/>
        </w:numPr>
        <w:ind w:left="284"/>
        <w:jc w:val="both"/>
        <w:rPr>
          <w:rFonts w:ascii="Segoe UI" w:hAnsi="Segoe UI" w:cs="Segoe UI"/>
          <w:b w:val="0"/>
          <w:bCs/>
          <w:i w:val="0"/>
          <w:sz w:val="20"/>
        </w:rPr>
      </w:pPr>
      <w:r>
        <w:rPr>
          <w:rFonts w:ascii="Segoe UI" w:hAnsi="Segoe UI" w:cs="Segoe UI"/>
          <w:bCs/>
          <w:i w:val="0"/>
          <w:sz w:val="20"/>
        </w:rPr>
        <w:t>TERMIN ZWIĄZANIA OFERTĄ</w:t>
      </w:r>
      <w:r w:rsidR="00C04523">
        <w:rPr>
          <w:rFonts w:ascii="Segoe UI" w:hAnsi="Segoe UI" w:cs="Segoe UI"/>
          <w:b w:val="0"/>
          <w:bCs/>
          <w:i w:val="0"/>
          <w:sz w:val="20"/>
        </w:rPr>
        <w:t xml:space="preserve"> </w:t>
      </w:r>
    </w:p>
    <w:p w14:paraId="1B237DDB" w14:textId="52ECB9B5" w:rsidR="00C04523" w:rsidRDefault="00C04523">
      <w:pPr>
        <w:pStyle w:val="Tekstpodstawowy"/>
        <w:jc w:val="both"/>
        <w:rPr>
          <w:rFonts w:ascii="Segoe UI" w:hAnsi="Segoe UI" w:cs="Segoe UI"/>
          <w:b w:val="0"/>
          <w:bCs/>
          <w:i w:val="0"/>
          <w:sz w:val="20"/>
        </w:rPr>
      </w:pPr>
    </w:p>
    <w:p w14:paraId="5120FF5C" w14:textId="1F4AB5B8" w:rsidR="00C82F5C" w:rsidRPr="00F27084" w:rsidRDefault="00C82F5C" w:rsidP="00D55903">
      <w:pPr>
        <w:pStyle w:val="Tekstpodstawowy"/>
        <w:numPr>
          <w:ilvl w:val="0"/>
          <w:numId w:val="10"/>
        </w:numPr>
        <w:ind w:left="284" w:hanging="284"/>
        <w:jc w:val="both"/>
        <w:rPr>
          <w:rFonts w:ascii="Segoe UI" w:hAnsi="Segoe UI" w:cs="Segoe UI"/>
          <w:b w:val="0"/>
          <w:i w:val="0"/>
          <w:sz w:val="20"/>
        </w:rPr>
      </w:pPr>
      <w:r w:rsidRPr="00F27084">
        <w:rPr>
          <w:rFonts w:ascii="Segoe UI" w:hAnsi="Segoe UI" w:cs="Segoe UI"/>
          <w:b w:val="0"/>
          <w:i w:val="0"/>
          <w:sz w:val="20"/>
        </w:rPr>
        <w:t>Wykonaw</w:t>
      </w:r>
      <w:r w:rsidR="00AD1975">
        <w:rPr>
          <w:rFonts w:ascii="Segoe UI" w:hAnsi="Segoe UI" w:cs="Segoe UI"/>
          <w:b w:val="0"/>
          <w:i w:val="0"/>
          <w:sz w:val="20"/>
        </w:rPr>
        <w:t xml:space="preserve">ca jest związany ofertą </w:t>
      </w:r>
      <w:r w:rsidR="000C2C94" w:rsidRPr="003A5312">
        <w:rPr>
          <w:rFonts w:ascii="Segoe UI" w:hAnsi="Segoe UI" w:cs="Segoe UI"/>
          <w:b w:val="0"/>
          <w:i w:val="0"/>
          <w:sz w:val="20"/>
        </w:rPr>
        <w:t xml:space="preserve">do </w:t>
      </w:r>
      <w:r w:rsidR="00B66978" w:rsidRPr="003A5312">
        <w:rPr>
          <w:rFonts w:ascii="Segoe UI" w:hAnsi="Segoe UI" w:cs="Segoe UI"/>
          <w:b w:val="0"/>
          <w:i w:val="0"/>
          <w:sz w:val="20"/>
        </w:rPr>
        <w:t>dnia</w:t>
      </w:r>
      <w:r w:rsidR="005E6058">
        <w:rPr>
          <w:rFonts w:ascii="Segoe UI" w:hAnsi="Segoe UI" w:cs="Segoe UI"/>
          <w:b w:val="0"/>
          <w:i w:val="0"/>
          <w:sz w:val="20"/>
        </w:rPr>
        <w:t xml:space="preserve"> </w:t>
      </w:r>
      <w:r w:rsidR="009C5DBE" w:rsidRPr="009C5DBE">
        <w:rPr>
          <w:rFonts w:ascii="Segoe UI" w:hAnsi="Segoe UI" w:cs="Segoe UI"/>
          <w:i w:val="0"/>
          <w:sz w:val="20"/>
        </w:rPr>
        <w:t>6 stycznia</w:t>
      </w:r>
      <w:r w:rsidR="005E6058">
        <w:rPr>
          <w:rFonts w:ascii="Segoe UI" w:hAnsi="Segoe UI" w:cs="Segoe UI"/>
          <w:b w:val="0"/>
          <w:i w:val="0"/>
          <w:sz w:val="20"/>
        </w:rPr>
        <w:t xml:space="preserve"> </w:t>
      </w:r>
      <w:r w:rsidR="009C5DBE">
        <w:rPr>
          <w:rFonts w:ascii="Segoe UI" w:hAnsi="Segoe UI" w:cs="Segoe UI"/>
          <w:i w:val="0"/>
          <w:sz w:val="20"/>
        </w:rPr>
        <w:t>2026</w:t>
      </w:r>
      <w:r w:rsidR="00C336D6">
        <w:rPr>
          <w:rFonts w:ascii="Segoe UI" w:hAnsi="Segoe UI" w:cs="Segoe UI"/>
          <w:b w:val="0"/>
          <w:i w:val="0"/>
          <w:sz w:val="20"/>
        </w:rPr>
        <w:t xml:space="preserve"> </w:t>
      </w:r>
      <w:r w:rsidRPr="003A5312">
        <w:rPr>
          <w:rFonts w:ascii="Segoe UI" w:hAnsi="Segoe UI" w:cs="Segoe UI"/>
          <w:i w:val="0"/>
          <w:sz w:val="20"/>
        </w:rPr>
        <w:t>r.</w:t>
      </w:r>
      <w:r w:rsidRPr="003A5312">
        <w:rPr>
          <w:rFonts w:ascii="Segoe UI" w:hAnsi="Segoe UI" w:cs="Segoe UI"/>
          <w:b w:val="0"/>
          <w:i w:val="0"/>
          <w:sz w:val="20"/>
        </w:rPr>
        <w:t>,</w:t>
      </w:r>
      <w:r w:rsidRPr="003A5312">
        <w:rPr>
          <w:rFonts w:ascii="Segoe UI" w:hAnsi="Segoe UI" w:cs="Segoe UI"/>
          <w:b w:val="0"/>
          <w:i w:val="0"/>
          <w:color w:val="FF0000"/>
          <w:sz w:val="20"/>
        </w:rPr>
        <w:t xml:space="preserve"> </w:t>
      </w:r>
      <w:r w:rsidRPr="003A5312">
        <w:rPr>
          <w:rFonts w:ascii="Segoe UI" w:hAnsi="Segoe UI" w:cs="Segoe UI"/>
          <w:b w:val="0"/>
          <w:i w:val="0"/>
          <w:sz w:val="20"/>
        </w:rPr>
        <w:t>przy czym</w:t>
      </w:r>
      <w:r w:rsidRPr="00F27084">
        <w:rPr>
          <w:rFonts w:ascii="Segoe UI" w:hAnsi="Segoe UI" w:cs="Segoe UI"/>
          <w:b w:val="0"/>
          <w:i w:val="0"/>
          <w:sz w:val="20"/>
        </w:rPr>
        <w:t xml:space="preserve"> pierwszym dniem terminu związania ofertą jest dzień, w którym upływa termin składania ofert.</w:t>
      </w:r>
    </w:p>
    <w:p w14:paraId="36AB9AD3" w14:textId="2561EF39" w:rsidR="00166C31" w:rsidRDefault="00C82F5C" w:rsidP="00D55903">
      <w:pPr>
        <w:pStyle w:val="Tekstpodstawowy"/>
        <w:numPr>
          <w:ilvl w:val="0"/>
          <w:numId w:val="10"/>
        </w:numPr>
        <w:ind w:left="284" w:hanging="284"/>
        <w:jc w:val="both"/>
        <w:rPr>
          <w:rFonts w:ascii="Segoe UI" w:hAnsi="Segoe UI" w:cs="Segoe UI"/>
          <w:b w:val="0"/>
          <w:i w:val="0"/>
          <w:sz w:val="20"/>
        </w:rPr>
      </w:pPr>
      <w:r w:rsidRPr="00F27084">
        <w:rPr>
          <w:rFonts w:ascii="Segoe UI" w:hAnsi="Segoe UI" w:cs="Segoe UI"/>
          <w:b w:val="0"/>
          <w:i w:val="0"/>
          <w:sz w:val="20"/>
          <w:lang w:eastAsia="en-US"/>
        </w:rPr>
        <w:t xml:space="preserve">W przypadku gdy wybór najkorzystniejszej oferty nie nastąpi przed upływem terminu związania ofertą, </w:t>
      </w:r>
      <w:r w:rsidR="00C158E2" w:rsidRPr="00C158E2">
        <w:rPr>
          <w:rFonts w:ascii="Segoe UI" w:hAnsi="Segoe UI" w:cs="Segoe UI"/>
          <w:b w:val="0"/>
          <w:i w:val="0"/>
          <w:sz w:val="20"/>
        </w:rPr>
        <w:t>o którym mowa w ppkt 1</w:t>
      </w:r>
      <w:r w:rsidR="00C158E2">
        <w:rPr>
          <w:rFonts w:ascii="Segoe UI" w:hAnsi="Segoe UI" w:cs="Segoe UI"/>
          <w:sz w:val="20"/>
        </w:rPr>
        <w:t xml:space="preserve"> </w:t>
      </w:r>
      <w:r w:rsidRPr="00F27084">
        <w:rPr>
          <w:rFonts w:ascii="Segoe UI" w:hAnsi="Segoe UI" w:cs="Segoe UI"/>
          <w:b w:val="0"/>
          <w:i w:val="0"/>
          <w:sz w:val="20"/>
          <w:lang w:eastAsia="en-US"/>
        </w:rPr>
        <w:t>Zamawiający przed upływem terminu związania ofertą zwróci się</w:t>
      </w:r>
      <w:r w:rsidRPr="00F27084">
        <w:rPr>
          <w:rFonts w:ascii="Cambria" w:hAnsi="Cambria"/>
          <w:b w:val="0"/>
          <w:sz w:val="24"/>
          <w:szCs w:val="24"/>
          <w:lang w:eastAsia="en-US"/>
        </w:rPr>
        <w:t xml:space="preserve"> </w:t>
      </w:r>
      <w:r w:rsidRPr="00F27084">
        <w:rPr>
          <w:rFonts w:ascii="Segoe UI" w:hAnsi="Segoe UI" w:cs="Segoe UI"/>
          <w:b w:val="0"/>
          <w:i w:val="0"/>
          <w:sz w:val="20"/>
          <w:lang w:eastAsia="en-US"/>
        </w:rPr>
        <w:t xml:space="preserve">jednokrotnie do Wykonawców o wyrażenie zgody na przedłużenie tego terminu o wskazywany przez niego okres, nie dłuższy niż 30 dni. </w:t>
      </w:r>
    </w:p>
    <w:p w14:paraId="1B9D55DD" w14:textId="5283D218" w:rsidR="00422ECE" w:rsidRDefault="00422ECE" w:rsidP="00C82F5C">
      <w:pPr>
        <w:pStyle w:val="Tekstpodstawowy"/>
        <w:jc w:val="both"/>
        <w:rPr>
          <w:rFonts w:ascii="Segoe UI" w:hAnsi="Segoe UI" w:cs="Segoe UI"/>
          <w:b w:val="0"/>
          <w:i w:val="0"/>
          <w:sz w:val="20"/>
        </w:rPr>
      </w:pPr>
    </w:p>
    <w:p w14:paraId="6C75E9EF" w14:textId="5E5A9375" w:rsidR="00C04523" w:rsidRPr="00C04523" w:rsidRDefault="00B86715" w:rsidP="00C04523">
      <w:pPr>
        <w:pStyle w:val="Tekstpodstawowy"/>
        <w:numPr>
          <w:ilvl w:val="0"/>
          <w:numId w:val="14"/>
        </w:numPr>
        <w:ind w:left="284"/>
        <w:jc w:val="both"/>
        <w:rPr>
          <w:rFonts w:ascii="Segoe UI" w:hAnsi="Segoe UI" w:cs="Segoe UI"/>
          <w:b w:val="0"/>
          <w:bCs/>
          <w:i w:val="0"/>
          <w:sz w:val="20"/>
        </w:rPr>
      </w:pPr>
      <w:r w:rsidRPr="00773C7C">
        <w:rPr>
          <w:rFonts w:ascii="Segoe UI" w:hAnsi="Segoe UI" w:cs="Segoe UI"/>
          <w:bCs/>
          <w:i w:val="0"/>
          <w:sz w:val="20"/>
        </w:rPr>
        <w:t>OPIS SPOSOBU PRZYGOTOWANIA OFERT</w:t>
      </w:r>
      <w:r w:rsidR="00876E91" w:rsidRPr="00773C7C">
        <w:rPr>
          <w:rFonts w:ascii="Segoe UI" w:hAnsi="Segoe UI" w:cs="Segoe UI"/>
          <w:bCs/>
          <w:i w:val="0"/>
          <w:sz w:val="20"/>
        </w:rPr>
        <w:t>Y</w:t>
      </w:r>
      <w:r w:rsidR="00C04523">
        <w:rPr>
          <w:rFonts w:ascii="Segoe UI" w:hAnsi="Segoe UI" w:cs="Segoe UI"/>
          <w:b w:val="0"/>
          <w:bCs/>
          <w:i w:val="0"/>
          <w:sz w:val="20"/>
        </w:rPr>
        <w:t xml:space="preserve"> </w:t>
      </w:r>
    </w:p>
    <w:p w14:paraId="1896B6D6" w14:textId="77777777" w:rsidR="00C04523" w:rsidRPr="00773C7C" w:rsidRDefault="00C04523" w:rsidP="00773C7C">
      <w:pPr>
        <w:pStyle w:val="Tekstpodstawowy"/>
        <w:ind w:left="284"/>
        <w:jc w:val="both"/>
        <w:rPr>
          <w:rFonts w:ascii="Segoe UI" w:hAnsi="Segoe UI" w:cs="Segoe UI"/>
          <w:b w:val="0"/>
          <w:bCs/>
          <w:i w:val="0"/>
          <w:sz w:val="20"/>
        </w:rPr>
      </w:pPr>
    </w:p>
    <w:p w14:paraId="715E5C66" w14:textId="7433ACB3" w:rsidR="00D3695F" w:rsidRPr="00D3695F" w:rsidRDefault="00C04523" w:rsidP="00D3695F">
      <w:pPr>
        <w:pStyle w:val="Akapitzlist"/>
        <w:numPr>
          <w:ilvl w:val="0"/>
          <w:numId w:val="20"/>
        </w:numPr>
        <w:suppressAutoHyphens w:val="0"/>
        <w:spacing w:after="120" w:line="240" w:lineRule="auto"/>
        <w:ind w:left="284" w:hanging="284"/>
        <w:jc w:val="both"/>
        <w:rPr>
          <w:rFonts w:ascii="Segoe UI" w:hAnsi="Segoe UI" w:cs="Segoe UI"/>
        </w:rPr>
      </w:pPr>
      <w:r w:rsidRPr="00C04523">
        <w:rPr>
          <w:rFonts w:ascii="Segoe UI" w:eastAsiaTheme="minorHAnsi" w:hAnsi="Segoe UI" w:cs="Segoe UI"/>
          <w:sz w:val="20"/>
          <w:lang w:eastAsia="en-US"/>
        </w:rPr>
        <w:t xml:space="preserve">Ofertę stanowi </w:t>
      </w:r>
      <w:r w:rsidRPr="00C04523">
        <w:rPr>
          <w:rFonts w:ascii="Segoe UI" w:hAnsi="Segoe UI" w:cs="Segoe UI"/>
          <w:sz w:val="20"/>
        </w:rPr>
        <w:t xml:space="preserve">Formularz ofertowy zgodny ze wzorem </w:t>
      </w:r>
      <w:r w:rsidR="00D3695F">
        <w:rPr>
          <w:rFonts w:ascii="Segoe UI" w:hAnsi="Segoe UI" w:cs="Segoe UI"/>
          <w:sz w:val="20"/>
        </w:rPr>
        <w:t xml:space="preserve">zamieszczonym w Rozdziale IV SWZ </w:t>
      </w:r>
      <w:r w:rsidR="00D3695F" w:rsidRPr="00D3695F">
        <w:rPr>
          <w:rFonts w:ascii="Segoe UI" w:hAnsi="Segoe UI" w:cs="Segoe UI"/>
          <w:bCs/>
          <w:sz w:val="20"/>
        </w:rPr>
        <w:t xml:space="preserve">wraz </w:t>
      </w:r>
      <w:r w:rsidR="00D3695F">
        <w:rPr>
          <w:rFonts w:ascii="Segoe UI" w:hAnsi="Segoe UI" w:cs="Segoe UI"/>
          <w:bCs/>
          <w:sz w:val="20"/>
        </w:rPr>
        <w:br/>
      </w:r>
      <w:r w:rsidR="00D3695F" w:rsidRPr="00D3695F">
        <w:rPr>
          <w:rFonts w:ascii="Segoe UI" w:hAnsi="Segoe UI" w:cs="Segoe UI"/>
          <w:bCs/>
          <w:sz w:val="20"/>
        </w:rPr>
        <w:t>z niżej wymienionym załącznikiem:</w:t>
      </w:r>
    </w:p>
    <w:p w14:paraId="4C0BA36C" w14:textId="77777777" w:rsidR="00D3695F" w:rsidRPr="009857FF" w:rsidRDefault="00D3695F" w:rsidP="00D3695F">
      <w:pPr>
        <w:pStyle w:val="Tekstpodstawowy"/>
        <w:numPr>
          <w:ilvl w:val="1"/>
          <w:numId w:val="85"/>
        </w:numPr>
        <w:ind w:left="709" w:hanging="425"/>
        <w:jc w:val="both"/>
        <w:rPr>
          <w:rFonts w:ascii="Segoe UI" w:hAnsi="Segoe UI" w:cs="Segoe UI"/>
          <w:i w:val="0"/>
          <w:color w:val="000000"/>
          <w:sz w:val="20"/>
        </w:rPr>
      </w:pPr>
      <w:r w:rsidRPr="009857FF">
        <w:rPr>
          <w:rFonts w:ascii="Segoe UI" w:hAnsi="Segoe UI" w:cs="Segoe UI"/>
          <w:i w:val="0"/>
          <w:color w:val="000000"/>
          <w:sz w:val="20"/>
        </w:rPr>
        <w:t>Formularz</w:t>
      </w:r>
      <w:r>
        <w:rPr>
          <w:rFonts w:ascii="Segoe UI" w:hAnsi="Segoe UI" w:cs="Segoe UI"/>
          <w:i w:val="0"/>
          <w:color w:val="000000"/>
          <w:sz w:val="20"/>
        </w:rPr>
        <w:t xml:space="preserve">em </w:t>
      </w:r>
      <w:r w:rsidRPr="002748AD">
        <w:rPr>
          <w:rFonts w:ascii="Segoe UI" w:hAnsi="Segoe UI" w:cs="Segoe UI"/>
          <w:i w:val="0"/>
          <w:color w:val="000000"/>
          <w:sz w:val="20"/>
        </w:rPr>
        <w:t>cenowy</w:t>
      </w:r>
      <w:r>
        <w:rPr>
          <w:rFonts w:ascii="Segoe UI" w:hAnsi="Segoe UI" w:cs="Segoe UI"/>
          <w:i w:val="0"/>
          <w:color w:val="000000"/>
          <w:sz w:val="20"/>
        </w:rPr>
        <w:t xml:space="preserve">m </w:t>
      </w:r>
      <w:r w:rsidRPr="00DE1C4A">
        <w:rPr>
          <w:rFonts w:ascii="Segoe UI" w:hAnsi="Segoe UI" w:cs="Segoe UI"/>
          <w:b w:val="0"/>
          <w:i w:val="0"/>
          <w:color w:val="000000"/>
          <w:sz w:val="20"/>
        </w:rPr>
        <w:t>– zgodnym ze wzorem załącznika Nr 1 do Formularza ofertowego.</w:t>
      </w:r>
    </w:p>
    <w:p w14:paraId="75895580" w14:textId="77777777" w:rsidR="00D3695F" w:rsidRPr="00DE1C4A" w:rsidRDefault="00D3695F" w:rsidP="00D3695F">
      <w:pPr>
        <w:pStyle w:val="Tekstpodstawowy"/>
        <w:spacing w:before="120" w:after="120"/>
        <w:ind w:left="284"/>
        <w:jc w:val="both"/>
        <w:rPr>
          <w:rFonts w:ascii="Segoe UI" w:hAnsi="Segoe UI" w:cs="Segoe UI"/>
          <w:i w:val="0"/>
          <w:sz w:val="20"/>
        </w:rPr>
      </w:pPr>
      <w:r w:rsidRPr="00DE1C4A">
        <w:rPr>
          <w:rFonts w:ascii="Segoe UI" w:hAnsi="Segoe UI" w:cs="Segoe UI"/>
          <w:i w:val="0"/>
          <w:sz w:val="20"/>
        </w:rPr>
        <w:t>Uwaga!</w:t>
      </w:r>
    </w:p>
    <w:p w14:paraId="57471C57" w14:textId="7302537A" w:rsidR="00C04523" w:rsidRPr="00D3695F" w:rsidRDefault="00D3695F" w:rsidP="00D3695F">
      <w:pPr>
        <w:pStyle w:val="Tekstpodstawowy"/>
        <w:spacing w:after="120"/>
        <w:ind w:left="284"/>
        <w:jc w:val="both"/>
        <w:rPr>
          <w:rFonts w:ascii="Segoe UI" w:hAnsi="Segoe UI" w:cs="Segoe UI"/>
          <w:i w:val="0"/>
          <w:iCs/>
          <w:sz w:val="20"/>
        </w:rPr>
      </w:pPr>
      <w:r w:rsidRPr="00D3695F">
        <w:rPr>
          <w:rFonts w:ascii="Segoe UI" w:hAnsi="Segoe UI" w:cs="Segoe UI"/>
          <w:i w:val="0"/>
          <w:iCs/>
          <w:sz w:val="20"/>
        </w:rPr>
        <w:t xml:space="preserve">Niedołączenie do Formularza ofertowego ww. załącznika będzie skutkowało odrzuceniem oferty na podstawie art. 226 ust. 1 pkt 5 ustawy PZP, jako że jej treść jest niezgodna </w:t>
      </w:r>
      <w:r>
        <w:rPr>
          <w:rFonts w:ascii="Segoe UI" w:hAnsi="Segoe UI" w:cs="Segoe UI"/>
          <w:i w:val="0"/>
          <w:iCs/>
          <w:sz w:val="20"/>
        </w:rPr>
        <w:br/>
      </w:r>
      <w:r w:rsidRPr="00D3695F">
        <w:rPr>
          <w:rFonts w:ascii="Segoe UI" w:hAnsi="Segoe UI" w:cs="Segoe UI"/>
          <w:i w:val="0"/>
          <w:iCs/>
          <w:sz w:val="20"/>
        </w:rPr>
        <w:t>z warunkami zamówienia.</w:t>
      </w:r>
    </w:p>
    <w:p w14:paraId="74F38CCA" w14:textId="0CC75CFD" w:rsidR="00C04523" w:rsidRPr="00C04523" w:rsidRDefault="00C04523" w:rsidP="00C04523">
      <w:pPr>
        <w:pStyle w:val="Akapitzlist"/>
        <w:numPr>
          <w:ilvl w:val="0"/>
          <w:numId w:val="20"/>
        </w:numPr>
        <w:suppressAutoHyphens w:val="0"/>
        <w:spacing w:after="0" w:line="240" w:lineRule="auto"/>
        <w:ind w:left="284" w:hanging="284"/>
        <w:jc w:val="both"/>
        <w:rPr>
          <w:rFonts w:ascii="Segoe UI" w:hAnsi="Segoe UI" w:cs="Segoe UI"/>
        </w:rPr>
      </w:pPr>
      <w:r w:rsidRPr="00C04523">
        <w:rPr>
          <w:rFonts w:ascii="Segoe UI" w:hAnsi="Segoe UI" w:cs="Segoe UI"/>
          <w:bCs/>
          <w:sz w:val="20"/>
        </w:rPr>
        <w:t>Do oferty należy dołączyć:</w:t>
      </w:r>
    </w:p>
    <w:p w14:paraId="3E6D2A94" w14:textId="77777777" w:rsidR="00C04523" w:rsidRPr="00F01D05" w:rsidRDefault="00C04523" w:rsidP="00C04523">
      <w:pPr>
        <w:ind w:left="284"/>
        <w:jc w:val="both"/>
        <w:rPr>
          <w:rFonts w:ascii="Segoe UI" w:hAnsi="Segoe UI" w:cs="Segoe UI"/>
        </w:rPr>
      </w:pPr>
      <w:r w:rsidRPr="00F01D05">
        <w:rPr>
          <w:rFonts w:ascii="Segoe UI" w:hAnsi="Segoe UI" w:cs="Segoe UI"/>
        </w:rPr>
        <w:t xml:space="preserve">2.1) Oświadczenie, o którym mowa w </w:t>
      </w:r>
      <w:r>
        <w:rPr>
          <w:rFonts w:ascii="Segoe UI" w:hAnsi="Segoe UI" w:cs="Segoe UI"/>
        </w:rPr>
        <w:t xml:space="preserve">Rozdziale I </w:t>
      </w:r>
      <w:r w:rsidRPr="00F01D05">
        <w:rPr>
          <w:rFonts w:ascii="Segoe UI" w:hAnsi="Segoe UI" w:cs="Segoe UI"/>
        </w:rPr>
        <w:t>pkt 6 SWZ składane na podstawie art. 125 ust. 1 ustawy PZP</w:t>
      </w:r>
      <w:r>
        <w:rPr>
          <w:rFonts w:ascii="Segoe UI" w:hAnsi="Segoe UI" w:cs="Segoe UI"/>
        </w:rPr>
        <w:t>;</w:t>
      </w:r>
    </w:p>
    <w:p w14:paraId="7D0739B7" w14:textId="77777777" w:rsidR="00C04523" w:rsidRPr="00F01D05" w:rsidRDefault="00C04523" w:rsidP="00C04523">
      <w:pPr>
        <w:ind w:left="284" w:hanging="426"/>
        <w:jc w:val="both"/>
        <w:rPr>
          <w:rFonts w:ascii="Segoe UI" w:hAnsi="Segoe UI" w:cs="Segoe UI"/>
        </w:rPr>
      </w:pPr>
      <w:r>
        <w:rPr>
          <w:rFonts w:ascii="Segoe UI" w:hAnsi="Segoe UI" w:cs="Segoe UI"/>
        </w:rPr>
        <w:tab/>
      </w:r>
      <w:r w:rsidRPr="00F01D05">
        <w:rPr>
          <w:rFonts w:ascii="Segoe UI" w:hAnsi="Segoe UI" w:cs="Segoe UI"/>
        </w:rPr>
        <w:t>2.2</w:t>
      </w:r>
      <w:r>
        <w:rPr>
          <w:rFonts w:ascii="Segoe UI" w:hAnsi="Segoe UI" w:cs="Segoe UI"/>
        </w:rPr>
        <w:t xml:space="preserve">) </w:t>
      </w:r>
      <w:r w:rsidRPr="00F01D05">
        <w:rPr>
          <w:rFonts w:ascii="Segoe UI" w:hAnsi="Segoe UI" w:cs="Segoe UI"/>
        </w:rPr>
        <w:t xml:space="preserve">Zobowiązanie podmiotu udostępniającego zasoby do oddania Wykonawcy do dyspozycji niezbędnych zasobów na potrzeby realizacji zamówienia, o którym mowa w </w:t>
      </w:r>
      <w:r>
        <w:rPr>
          <w:rFonts w:ascii="Segoe UI" w:hAnsi="Segoe UI" w:cs="Segoe UI"/>
        </w:rPr>
        <w:t xml:space="preserve">Rozdziale I </w:t>
      </w:r>
      <w:r w:rsidRPr="00635269">
        <w:rPr>
          <w:rFonts w:ascii="Segoe UI" w:hAnsi="Segoe UI" w:cs="Segoe UI"/>
        </w:rPr>
        <w:t xml:space="preserve">pkt 5.1 </w:t>
      </w:r>
      <w:r>
        <w:rPr>
          <w:rFonts w:ascii="Segoe UI" w:hAnsi="Segoe UI" w:cs="Segoe UI"/>
        </w:rPr>
        <w:br/>
      </w:r>
      <w:r w:rsidRPr="00635269">
        <w:rPr>
          <w:rFonts w:ascii="Segoe UI" w:hAnsi="Segoe UI" w:cs="Segoe UI"/>
        </w:rPr>
        <w:t>ppkt 2 SWZ (jeżeli dotyczy)</w:t>
      </w:r>
      <w:r>
        <w:rPr>
          <w:rFonts w:ascii="Segoe UI" w:hAnsi="Segoe UI" w:cs="Segoe UI"/>
        </w:rPr>
        <w:t>;</w:t>
      </w:r>
    </w:p>
    <w:p w14:paraId="193E2C66" w14:textId="77777777" w:rsidR="00C04523" w:rsidRPr="00F01D05" w:rsidRDefault="00C04523" w:rsidP="00C04523">
      <w:pPr>
        <w:ind w:left="284" w:hanging="426"/>
        <w:jc w:val="both"/>
        <w:rPr>
          <w:rFonts w:ascii="Segoe UI" w:hAnsi="Segoe UI" w:cs="Segoe UI"/>
        </w:rPr>
      </w:pPr>
      <w:r>
        <w:rPr>
          <w:rFonts w:ascii="Segoe UI" w:hAnsi="Segoe UI" w:cs="Segoe UI"/>
        </w:rPr>
        <w:tab/>
      </w:r>
      <w:r w:rsidRPr="00F01D05">
        <w:rPr>
          <w:rFonts w:ascii="Segoe UI" w:hAnsi="Segoe UI" w:cs="Segoe UI"/>
        </w:rPr>
        <w:t xml:space="preserve">2.3) Oświadczenie, o którym mowa w </w:t>
      </w:r>
      <w:r>
        <w:rPr>
          <w:rFonts w:ascii="Segoe UI" w:hAnsi="Segoe UI" w:cs="Segoe UI"/>
        </w:rPr>
        <w:t xml:space="preserve">Rozdziale </w:t>
      </w:r>
      <w:r w:rsidRPr="00635269">
        <w:rPr>
          <w:rFonts w:ascii="Segoe UI" w:hAnsi="Segoe UI" w:cs="Segoe UI"/>
        </w:rPr>
        <w:t>I pkt 5.1 ppkt 3</w:t>
      </w:r>
      <w:r w:rsidRPr="00F01D05">
        <w:rPr>
          <w:rFonts w:ascii="Segoe UI" w:hAnsi="Segoe UI" w:cs="Segoe UI"/>
        </w:rPr>
        <w:t xml:space="preserve"> SWZ składane na podstawie art. 125 ust. 5 ustawy PZP (jeżeli dotyczy)</w:t>
      </w:r>
      <w:r>
        <w:rPr>
          <w:rFonts w:ascii="Segoe UI" w:hAnsi="Segoe UI" w:cs="Segoe UI"/>
        </w:rPr>
        <w:t>;</w:t>
      </w:r>
    </w:p>
    <w:p w14:paraId="013A15E8" w14:textId="77777777" w:rsidR="00C04523" w:rsidRPr="00F01D05" w:rsidRDefault="00C04523" w:rsidP="00C04523">
      <w:pPr>
        <w:ind w:left="284" w:hanging="426"/>
        <w:jc w:val="both"/>
        <w:rPr>
          <w:rFonts w:ascii="Segoe UI" w:hAnsi="Segoe UI" w:cs="Segoe UI"/>
        </w:rPr>
      </w:pPr>
      <w:r>
        <w:rPr>
          <w:rFonts w:ascii="Segoe UI" w:hAnsi="Segoe UI" w:cs="Segoe UI"/>
        </w:rPr>
        <w:tab/>
      </w:r>
      <w:r w:rsidRPr="00F01D05">
        <w:rPr>
          <w:rFonts w:ascii="Segoe UI" w:hAnsi="Segoe UI" w:cs="Segoe UI"/>
        </w:rPr>
        <w:t xml:space="preserve">2.4) Oświadczenie, o którym mowa w </w:t>
      </w:r>
      <w:r>
        <w:rPr>
          <w:rFonts w:ascii="Segoe UI" w:hAnsi="Segoe UI" w:cs="Segoe UI"/>
        </w:rPr>
        <w:t xml:space="preserve">Rozdziale </w:t>
      </w:r>
      <w:r w:rsidRPr="00635269">
        <w:rPr>
          <w:rFonts w:ascii="Segoe UI" w:hAnsi="Segoe UI" w:cs="Segoe UI"/>
        </w:rPr>
        <w:t xml:space="preserve">I </w:t>
      </w:r>
      <w:r>
        <w:rPr>
          <w:rFonts w:ascii="Segoe UI" w:hAnsi="Segoe UI" w:cs="Segoe UI"/>
        </w:rPr>
        <w:t xml:space="preserve">SWZ </w:t>
      </w:r>
      <w:r w:rsidRPr="00635269">
        <w:rPr>
          <w:rFonts w:ascii="Segoe UI" w:hAnsi="Segoe UI" w:cs="Segoe UI"/>
        </w:rPr>
        <w:t xml:space="preserve">pkt </w:t>
      </w:r>
      <w:r w:rsidRPr="00D96577">
        <w:rPr>
          <w:rFonts w:ascii="Segoe UI" w:hAnsi="Segoe UI" w:cs="Segoe UI"/>
        </w:rPr>
        <w:t xml:space="preserve">8 ppkt </w:t>
      </w:r>
      <w:r>
        <w:rPr>
          <w:rFonts w:ascii="Segoe UI" w:hAnsi="Segoe UI" w:cs="Segoe UI"/>
        </w:rPr>
        <w:t>7</w:t>
      </w:r>
      <w:r w:rsidRPr="00D96577">
        <w:rPr>
          <w:rFonts w:ascii="Segoe UI" w:hAnsi="Segoe UI" w:cs="Segoe UI"/>
        </w:rPr>
        <w:t xml:space="preserve"> składane na podstawie art. 117 ust. 4 ustawy PZP (jeżeli dotyczy);</w:t>
      </w:r>
      <w:r w:rsidRPr="00F01D05">
        <w:rPr>
          <w:rFonts w:ascii="Segoe UI" w:hAnsi="Segoe UI" w:cs="Segoe UI"/>
        </w:rPr>
        <w:t xml:space="preserve"> </w:t>
      </w:r>
    </w:p>
    <w:p w14:paraId="1F4FAE5D" w14:textId="77777777" w:rsidR="009C5DBE" w:rsidRDefault="00C04523" w:rsidP="009C5DBE">
      <w:pPr>
        <w:ind w:left="283" w:hanging="425"/>
        <w:jc w:val="both"/>
        <w:rPr>
          <w:rFonts w:ascii="Segoe UI" w:hAnsi="Segoe UI" w:cs="Segoe UI"/>
        </w:rPr>
      </w:pPr>
      <w:r>
        <w:rPr>
          <w:rFonts w:ascii="Segoe UI" w:hAnsi="Segoe UI" w:cs="Segoe UI"/>
        </w:rPr>
        <w:tab/>
        <w:t xml:space="preserve">2.5) </w:t>
      </w:r>
      <w:r w:rsidRPr="00F01D05">
        <w:rPr>
          <w:rFonts w:ascii="Segoe UI" w:hAnsi="Segoe UI" w:cs="Segoe UI"/>
        </w:rPr>
        <w:t>Pełnomocnictwo/a (jeżeli dotyczy)</w:t>
      </w:r>
      <w:r w:rsidR="009C5DBE">
        <w:rPr>
          <w:rFonts w:ascii="Segoe UI" w:hAnsi="Segoe UI" w:cs="Segoe UI"/>
        </w:rPr>
        <w:t>;</w:t>
      </w:r>
    </w:p>
    <w:p w14:paraId="6579AFD4" w14:textId="1C6BB36C" w:rsidR="00C04523" w:rsidRPr="005E6058" w:rsidRDefault="009C5DBE" w:rsidP="009C5DBE">
      <w:pPr>
        <w:spacing w:after="120"/>
        <w:ind w:left="283"/>
        <w:jc w:val="both"/>
        <w:rPr>
          <w:rFonts w:ascii="Segoe UI" w:hAnsi="Segoe UI" w:cs="Segoe UI"/>
        </w:rPr>
      </w:pPr>
      <w:r>
        <w:rPr>
          <w:rFonts w:ascii="Segoe UI" w:hAnsi="Segoe UI" w:cs="Segoe UI"/>
        </w:rPr>
        <w:t>2.6) Dokument potwierdzający wniesienie wadium w formie innej niż pieniądz (jeżeli dotyczy)</w:t>
      </w:r>
      <w:r w:rsidR="00C04523">
        <w:rPr>
          <w:rFonts w:ascii="Segoe UI" w:hAnsi="Segoe UI" w:cs="Segoe UI"/>
        </w:rPr>
        <w:t>.</w:t>
      </w:r>
    </w:p>
    <w:p w14:paraId="0F52A06C" w14:textId="77777777" w:rsidR="00262DD4" w:rsidRPr="00CA615F" w:rsidRDefault="00262DD4" w:rsidP="00D3695F">
      <w:pPr>
        <w:suppressAutoHyphens w:val="0"/>
        <w:spacing w:after="120"/>
        <w:ind w:left="357" w:hanging="357"/>
        <w:jc w:val="both"/>
        <w:rPr>
          <w:rFonts w:ascii="Segoe UI" w:hAnsi="Segoe UI" w:cs="Segoe UI"/>
          <w:b/>
          <w:lang w:eastAsia="en-US"/>
        </w:rPr>
      </w:pPr>
      <w:r w:rsidRPr="00CA615F">
        <w:rPr>
          <w:rFonts w:ascii="Segoe UI" w:hAnsi="Segoe UI" w:cs="Segoe UI"/>
          <w:b/>
          <w:lang w:eastAsia="en-US"/>
        </w:rPr>
        <w:t>Uwaga!</w:t>
      </w:r>
    </w:p>
    <w:p w14:paraId="3D3F632B" w14:textId="77E12D7F" w:rsidR="00FF74E1" w:rsidRPr="00FF74E1" w:rsidRDefault="00262DD4" w:rsidP="00764B82">
      <w:pPr>
        <w:numPr>
          <w:ilvl w:val="0"/>
          <w:numId w:val="22"/>
        </w:numPr>
        <w:suppressAutoHyphens w:val="0"/>
        <w:ind w:left="284" w:hanging="284"/>
        <w:contextualSpacing/>
        <w:jc w:val="both"/>
        <w:rPr>
          <w:rFonts w:ascii="Segoe UI" w:hAnsi="Segoe UI" w:cs="Segoe UI"/>
          <w:lang w:eastAsia="en-US"/>
        </w:rPr>
      </w:pPr>
      <w:r w:rsidRPr="00C72A59">
        <w:rPr>
          <w:rFonts w:ascii="Segoe UI" w:hAnsi="Segoe UI" w:cs="Segoe UI"/>
          <w:lang w:eastAsia="en-US"/>
        </w:rPr>
        <w:t xml:space="preserve">Formularz ofertowy </w:t>
      </w:r>
      <w:r w:rsidRPr="00FF74E1">
        <w:rPr>
          <w:rFonts w:ascii="Segoe UI" w:hAnsi="Segoe UI" w:cs="Segoe UI"/>
          <w:lang w:eastAsia="en-US"/>
        </w:rPr>
        <w:t>podpisuje się kwalifikowanym podpisem elektronicznym, podpisem zaufanym lub podpisem osobisty</w:t>
      </w:r>
      <w:r w:rsidR="00FF74E1" w:rsidRPr="00FF74E1">
        <w:rPr>
          <w:rFonts w:ascii="Segoe UI" w:hAnsi="Segoe UI" w:cs="Segoe UI"/>
          <w:lang w:eastAsia="en-US"/>
        </w:rPr>
        <w:t xml:space="preserve">m. </w:t>
      </w:r>
      <w:r w:rsidR="00FF74E1" w:rsidRPr="00FF74E1">
        <w:rPr>
          <w:rFonts w:ascii="Segoe UI" w:hAnsi="Segoe UI" w:cs="Segoe UI"/>
        </w:rPr>
        <w:t xml:space="preserve">Rekomendowanym wariantem podpisu jest typ wewnętrzny. Podpis </w:t>
      </w:r>
      <w:r w:rsidR="00FF74E1">
        <w:rPr>
          <w:rFonts w:ascii="Segoe UI" w:hAnsi="Segoe UI" w:cs="Segoe UI"/>
        </w:rPr>
        <w:t>F</w:t>
      </w:r>
      <w:r w:rsidR="00FF74E1" w:rsidRPr="00FF74E1">
        <w:rPr>
          <w:rFonts w:ascii="Segoe UI" w:hAnsi="Segoe UI" w:cs="Segoe UI"/>
        </w:rPr>
        <w:t xml:space="preserve">ormularza ofertowego wariantem podpisu w typie zewnętrznym również jest możliwy, tylko </w:t>
      </w:r>
      <w:r w:rsidR="00FF74E1">
        <w:rPr>
          <w:rFonts w:ascii="Segoe UI" w:hAnsi="Segoe UI" w:cs="Segoe UI"/>
        </w:rPr>
        <w:br/>
      </w:r>
      <w:r w:rsidR="00FF74E1" w:rsidRPr="00FF74E1">
        <w:rPr>
          <w:rFonts w:ascii="Segoe UI" w:hAnsi="Segoe UI" w:cs="Segoe UI"/>
        </w:rPr>
        <w:t xml:space="preserve">w tym przypadku, powstały oddzielny plik podpisu dla tego </w:t>
      </w:r>
      <w:r w:rsidR="00FF74E1">
        <w:rPr>
          <w:rFonts w:ascii="Segoe UI" w:hAnsi="Segoe UI" w:cs="Segoe UI"/>
        </w:rPr>
        <w:t>Form</w:t>
      </w:r>
      <w:r w:rsidR="00FF74E1" w:rsidRPr="00FF74E1">
        <w:rPr>
          <w:rFonts w:ascii="Segoe UI" w:hAnsi="Segoe UI" w:cs="Segoe UI"/>
        </w:rPr>
        <w:t>ularza należy załączyć w polu „Załączniki i inne dokumenty przedstawione w ofercie przez Wykonawcę”.</w:t>
      </w:r>
    </w:p>
    <w:p w14:paraId="29749FAC" w14:textId="06220270" w:rsidR="00262DD4" w:rsidRPr="00C72A59" w:rsidRDefault="00262DD4" w:rsidP="00764B82">
      <w:pPr>
        <w:numPr>
          <w:ilvl w:val="0"/>
          <w:numId w:val="22"/>
        </w:numPr>
        <w:suppressAutoHyphens w:val="0"/>
        <w:ind w:left="284" w:hanging="284"/>
        <w:contextualSpacing/>
        <w:jc w:val="both"/>
        <w:rPr>
          <w:rFonts w:ascii="Segoe UI" w:hAnsi="Segoe UI" w:cs="Segoe UI"/>
          <w:lang w:eastAsia="en-US"/>
        </w:rPr>
      </w:pPr>
      <w:r w:rsidRPr="00C72A59">
        <w:rPr>
          <w:rFonts w:ascii="Segoe UI" w:hAnsi="Segoe UI" w:cs="Segoe UI"/>
          <w:lang w:eastAsia="en-US"/>
        </w:rPr>
        <w:t>Pozostałe dokumenty wchodzące w skład oferty lub składane wraz z ofertą</w:t>
      </w:r>
      <w:r w:rsidR="006840A5">
        <w:rPr>
          <w:rFonts w:ascii="Segoe UI" w:hAnsi="Segoe UI" w:cs="Segoe UI"/>
          <w:lang w:eastAsia="en-US"/>
        </w:rPr>
        <w:t xml:space="preserve">, które są zgodnie </w:t>
      </w:r>
      <w:r w:rsidR="006840A5">
        <w:rPr>
          <w:rFonts w:ascii="Segoe UI" w:hAnsi="Segoe UI" w:cs="Segoe UI"/>
          <w:lang w:eastAsia="en-US"/>
        </w:rPr>
        <w:br/>
        <w:t>z ustawą PZP</w:t>
      </w:r>
      <w:r w:rsidRPr="00C72A59">
        <w:rPr>
          <w:rFonts w:ascii="Segoe UI" w:hAnsi="Segoe UI" w:cs="Segoe UI"/>
          <w:lang w:eastAsia="en-US"/>
        </w:rPr>
        <w:t xml:space="preserve"> lub rozporządzeniem Prezesa Rady Ministrów w sprawie wymagań dla dokumentów elektronicznych opatrzone kwalifikowanym podpisem elektronicznym, podpisem zaufanym </w:t>
      </w:r>
      <w:r w:rsidR="001736AF" w:rsidRPr="00C72A59">
        <w:rPr>
          <w:rFonts w:ascii="Segoe UI" w:hAnsi="Segoe UI" w:cs="Segoe UI"/>
          <w:lang w:eastAsia="en-US"/>
        </w:rPr>
        <w:br/>
      </w:r>
      <w:r w:rsidRPr="00C72A59">
        <w:rPr>
          <w:rFonts w:ascii="Segoe UI" w:hAnsi="Segoe UI" w:cs="Segoe UI"/>
          <w:lang w:eastAsia="en-US"/>
        </w:rPr>
        <w:t xml:space="preserve">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w:t>
      </w:r>
      <w:r w:rsidR="003968ED">
        <w:rPr>
          <w:rFonts w:ascii="Segoe UI" w:hAnsi="Segoe UI" w:cs="Segoe UI"/>
          <w:lang w:eastAsia="en-US"/>
        </w:rPr>
        <w:br/>
      </w:r>
      <w:r w:rsidRPr="00C72A59">
        <w:rPr>
          <w:rFonts w:ascii="Segoe UI" w:hAnsi="Segoe UI" w:cs="Segoe UI"/>
          <w:lang w:eastAsia="en-US"/>
        </w:rPr>
        <w:t xml:space="preserve">lub dokument z wszytym podpisem (typ wewnętrzny). W przypadku przekazywania dokumentu elektronicznego w formacie poddającym dane kompresji, opatrzenie pliku zawierającego skompresowane dokumenty kwalifikowanym podpisem elektronicznym, podpisem zaufanym </w:t>
      </w:r>
      <w:r w:rsidR="003968ED">
        <w:rPr>
          <w:rFonts w:ascii="Segoe UI" w:hAnsi="Segoe UI" w:cs="Segoe UI"/>
          <w:lang w:eastAsia="en-US"/>
        </w:rPr>
        <w:br/>
      </w:r>
      <w:r w:rsidRPr="00C72A59">
        <w:rPr>
          <w:rFonts w:ascii="Segoe UI" w:hAnsi="Segoe UI" w:cs="Segoe UI"/>
          <w:lang w:eastAsia="en-US"/>
        </w:rPr>
        <w:t xml:space="preserve">lub podpisem osobistym, jest równoznaczne z opatrzeniem wszystkich dokumentów zawartych </w:t>
      </w:r>
      <w:r w:rsidR="00DD36B9">
        <w:rPr>
          <w:rFonts w:ascii="Segoe UI" w:hAnsi="Segoe UI" w:cs="Segoe UI"/>
          <w:lang w:eastAsia="en-US"/>
        </w:rPr>
        <w:br/>
      </w:r>
      <w:r w:rsidRPr="00C72A59">
        <w:rPr>
          <w:rFonts w:ascii="Segoe UI" w:hAnsi="Segoe UI" w:cs="Segoe UI"/>
          <w:lang w:eastAsia="en-US"/>
        </w:rPr>
        <w:t xml:space="preserve">w tym pliku odpowiednio kwalifikowanym podpisem elektronicznym, podpisem zaufanym </w:t>
      </w:r>
      <w:r w:rsidR="003968ED">
        <w:rPr>
          <w:rFonts w:ascii="Segoe UI" w:hAnsi="Segoe UI" w:cs="Segoe UI"/>
          <w:lang w:eastAsia="en-US"/>
        </w:rPr>
        <w:br/>
      </w:r>
      <w:r w:rsidRPr="00C72A59">
        <w:rPr>
          <w:rFonts w:ascii="Segoe UI" w:hAnsi="Segoe UI" w:cs="Segoe UI"/>
          <w:lang w:eastAsia="en-US"/>
        </w:rPr>
        <w:t>lub podpisem osobistym.</w:t>
      </w:r>
    </w:p>
    <w:p w14:paraId="7A1E47F9" w14:textId="4A5D8F1E" w:rsidR="00262DD4" w:rsidRPr="00C72A59" w:rsidRDefault="00262DD4" w:rsidP="00764B82">
      <w:pPr>
        <w:numPr>
          <w:ilvl w:val="0"/>
          <w:numId w:val="22"/>
        </w:numPr>
        <w:suppressAutoHyphens w:val="0"/>
        <w:ind w:left="284" w:hanging="284"/>
        <w:contextualSpacing/>
        <w:jc w:val="both"/>
        <w:rPr>
          <w:rFonts w:ascii="Segoe UI" w:hAnsi="Segoe UI" w:cs="Segoe UI"/>
          <w:lang w:eastAsia="en-US"/>
        </w:rPr>
      </w:pPr>
      <w:r w:rsidRPr="00C72A59">
        <w:rPr>
          <w:rFonts w:ascii="Segoe UI" w:hAnsi="Segoe UI" w:cs="Segoe UI"/>
          <w:lang w:eastAsia="en-U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633208A9" w14:textId="030E456A" w:rsidR="001F2A31" w:rsidRPr="00B8009A" w:rsidRDefault="001F2A31" w:rsidP="00764B82">
      <w:pPr>
        <w:pStyle w:val="Tekstpodstawowy"/>
        <w:tabs>
          <w:tab w:val="left" w:pos="284"/>
        </w:tabs>
        <w:ind w:left="284"/>
        <w:jc w:val="both"/>
        <w:rPr>
          <w:rFonts w:ascii="Segoe UI" w:hAnsi="Segoe UI" w:cs="Segoe UI"/>
          <w:i w:val="0"/>
          <w:sz w:val="20"/>
        </w:rPr>
      </w:pPr>
    </w:p>
    <w:p w14:paraId="6789F317" w14:textId="617C803B" w:rsidR="001239E8" w:rsidRPr="006D416F" w:rsidRDefault="00803256" w:rsidP="00764B82">
      <w:pPr>
        <w:pStyle w:val="Tekstpodstawowy"/>
        <w:numPr>
          <w:ilvl w:val="0"/>
          <w:numId w:val="25"/>
        </w:numPr>
        <w:ind w:left="284" w:hanging="284"/>
        <w:jc w:val="both"/>
        <w:rPr>
          <w:rFonts w:ascii="Segoe UI" w:hAnsi="Segoe UI" w:cs="Segoe UI"/>
          <w:b w:val="0"/>
          <w:i w:val="0"/>
          <w:iCs/>
          <w:sz w:val="20"/>
        </w:rPr>
      </w:pPr>
      <w:r w:rsidRPr="001239E8">
        <w:rPr>
          <w:rFonts w:ascii="Segoe UI" w:hAnsi="Segoe UI" w:cs="Segoe UI"/>
          <w:b w:val="0"/>
          <w:i w:val="0"/>
          <w:sz w:val="20"/>
          <w:lang w:eastAsia="pl-PL"/>
        </w:rPr>
        <w:t xml:space="preserve">Ofertę, Oświadczenie </w:t>
      </w:r>
      <w:r w:rsidRPr="001239E8">
        <w:rPr>
          <w:rFonts w:ascii="Segoe UI" w:hAnsi="Segoe UI" w:cs="Segoe UI"/>
          <w:b w:val="0"/>
          <w:i w:val="0"/>
          <w:iCs/>
          <w:sz w:val="20"/>
        </w:rPr>
        <w:t>składane na podstawie art. 125 ust. 1 ustawy PZP</w:t>
      </w:r>
      <w:r w:rsidR="0011673B" w:rsidRPr="001239E8">
        <w:rPr>
          <w:rFonts w:ascii="Segoe UI" w:hAnsi="Segoe UI" w:cs="Segoe UI"/>
          <w:b w:val="0"/>
          <w:i w:val="0"/>
          <w:sz w:val="20"/>
        </w:rPr>
        <w:t>, Podmiotowe środki dowodowe</w:t>
      </w:r>
      <w:r w:rsidRPr="001239E8">
        <w:rPr>
          <w:rFonts w:ascii="Segoe UI" w:hAnsi="Segoe UI" w:cs="Segoe UI"/>
          <w:b w:val="0"/>
          <w:i w:val="0"/>
          <w:sz w:val="20"/>
        </w:rPr>
        <w:t>,</w:t>
      </w:r>
      <w:r w:rsidR="000B43F9">
        <w:rPr>
          <w:rFonts w:ascii="Segoe UI" w:hAnsi="Segoe UI" w:cs="Segoe UI"/>
          <w:b w:val="0"/>
          <w:i w:val="0"/>
          <w:sz w:val="20"/>
        </w:rPr>
        <w:t xml:space="preserve"> w tym </w:t>
      </w:r>
      <w:r w:rsidR="00D76689">
        <w:rPr>
          <w:rFonts w:ascii="Segoe UI" w:hAnsi="Segoe UI" w:cs="Segoe UI"/>
          <w:b w:val="0"/>
          <w:i w:val="0"/>
          <w:sz w:val="20"/>
        </w:rPr>
        <w:t>Oświadczenie</w:t>
      </w:r>
      <w:r w:rsidR="000B43F9">
        <w:rPr>
          <w:rFonts w:ascii="Segoe UI" w:hAnsi="Segoe UI" w:cs="Segoe UI"/>
          <w:b w:val="0"/>
          <w:i w:val="0"/>
          <w:sz w:val="20"/>
        </w:rPr>
        <w:t xml:space="preserve"> </w:t>
      </w:r>
      <w:r w:rsidR="00D76689" w:rsidRPr="004C03A0">
        <w:rPr>
          <w:rFonts w:ascii="Segoe UI" w:hAnsi="Segoe UI" w:cs="Segoe UI"/>
          <w:b w:val="0"/>
          <w:i w:val="0"/>
          <w:sz w:val="20"/>
        </w:rPr>
        <w:t xml:space="preserve">składane na podstawie </w:t>
      </w:r>
      <w:r w:rsidR="000B43F9">
        <w:rPr>
          <w:rFonts w:ascii="Segoe UI" w:hAnsi="Segoe UI" w:cs="Segoe UI"/>
          <w:b w:val="0"/>
          <w:i w:val="0"/>
          <w:sz w:val="20"/>
        </w:rPr>
        <w:t>art. 11</w:t>
      </w:r>
      <w:r w:rsidR="00D76689">
        <w:rPr>
          <w:rFonts w:ascii="Segoe UI" w:hAnsi="Segoe UI" w:cs="Segoe UI"/>
          <w:b w:val="0"/>
          <w:i w:val="0"/>
          <w:sz w:val="20"/>
        </w:rPr>
        <w:t>7</w:t>
      </w:r>
      <w:r w:rsidR="000B43F9">
        <w:rPr>
          <w:rFonts w:ascii="Segoe UI" w:hAnsi="Segoe UI" w:cs="Segoe UI"/>
          <w:b w:val="0"/>
          <w:i w:val="0"/>
          <w:sz w:val="20"/>
        </w:rPr>
        <w:t xml:space="preserve"> ust. 4 ustawy PZP, </w:t>
      </w:r>
      <w:r w:rsidR="00D76689">
        <w:rPr>
          <w:rFonts w:ascii="Segoe UI" w:hAnsi="Segoe UI" w:cs="Segoe UI"/>
          <w:b w:val="0"/>
          <w:i w:val="0"/>
          <w:sz w:val="20"/>
        </w:rPr>
        <w:br/>
      </w:r>
      <w:r w:rsidR="000B43F9">
        <w:rPr>
          <w:rFonts w:ascii="Segoe UI" w:hAnsi="Segoe UI" w:cs="Segoe UI"/>
          <w:b w:val="0"/>
          <w:i w:val="0"/>
          <w:sz w:val="20"/>
        </w:rPr>
        <w:t>oraz</w:t>
      </w:r>
      <w:r w:rsidR="00973EEB" w:rsidRPr="001239E8">
        <w:rPr>
          <w:rFonts w:ascii="Segoe UI" w:hAnsi="Segoe UI" w:cs="Segoe UI"/>
          <w:b w:val="0"/>
          <w:i w:val="0"/>
          <w:sz w:val="20"/>
        </w:rPr>
        <w:t xml:space="preserve"> </w:t>
      </w:r>
      <w:r w:rsidRPr="001239E8">
        <w:rPr>
          <w:rFonts w:ascii="Segoe UI" w:hAnsi="Segoe UI" w:cs="Segoe UI"/>
          <w:b w:val="0"/>
          <w:i w:val="0"/>
          <w:sz w:val="20"/>
        </w:rPr>
        <w:t>Zobowiązanie podmiotu udostępniającego</w:t>
      </w:r>
      <w:r w:rsidR="0009054E" w:rsidRPr="001239E8">
        <w:rPr>
          <w:rFonts w:ascii="Segoe UI" w:hAnsi="Segoe UI" w:cs="Segoe UI"/>
          <w:b w:val="0"/>
          <w:i w:val="0"/>
          <w:sz w:val="20"/>
        </w:rPr>
        <w:t xml:space="preserve"> zasoby do oddania Wykonawcy do </w:t>
      </w:r>
      <w:r w:rsidR="0011673B" w:rsidRPr="001239E8">
        <w:rPr>
          <w:rFonts w:ascii="Segoe UI" w:hAnsi="Segoe UI" w:cs="Segoe UI"/>
          <w:b w:val="0"/>
          <w:i w:val="0"/>
          <w:sz w:val="20"/>
        </w:rPr>
        <w:t xml:space="preserve">dyspozycji niezbędnych zasobów </w:t>
      </w:r>
      <w:r w:rsidR="00973EEB" w:rsidRPr="001239E8">
        <w:rPr>
          <w:rFonts w:ascii="Segoe UI" w:hAnsi="Segoe UI" w:cs="Segoe UI"/>
          <w:b w:val="0"/>
          <w:i w:val="0"/>
          <w:sz w:val="20"/>
        </w:rPr>
        <w:t>na </w:t>
      </w:r>
      <w:r w:rsidR="0060491C" w:rsidRPr="001239E8">
        <w:rPr>
          <w:rFonts w:ascii="Segoe UI" w:hAnsi="Segoe UI" w:cs="Segoe UI"/>
          <w:b w:val="0"/>
          <w:i w:val="0"/>
          <w:sz w:val="20"/>
        </w:rPr>
        <w:t>potrzeby realizacji zamówienia</w:t>
      </w:r>
      <w:r w:rsidR="000B43F9">
        <w:rPr>
          <w:rFonts w:ascii="Segoe UI" w:hAnsi="Segoe UI" w:cs="Segoe UI"/>
          <w:b w:val="0"/>
          <w:i w:val="0"/>
          <w:sz w:val="20"/>
        </w:rPr>
        <w:t xml:space="preserve">, Przedmiotowe środki dowodowe, </w:t>
      </w:r>
      <w:r w:rsidRPr="001239E8">
        <w:rPr>
          <w:rFonts w:ascii="Segoe UI" w:hAnsi="Segoe UI" w:cs="Segoe UI"/>
          <w:b w:val="0"/>
          <w:i w:val="0"/>
          <w:sz w:val="20"/>
        </w:rPr>
        <w:t xml:space="preserve">Pełnomocnictwo </w:t>
      </w:r>
      <w:r w:rsidRPr="001239E8">
        <w:rPr>
          <w:rFonts w:ascii="Segoe UI" w:hAnsi="Segoe UI" w:cs="Segoe UI"/>
          <w:b w:val="0"/>
          <w:i w:val="0"/>
          <w:sz w:val="20"/>
          <w:lang w:eastAsia="pl-PL"/>
        </w:rPr>
        <w:t>sporządza</w:t>
      </w:r>
      <w:r w:rsidR="0011673B" w:rsidRPr="001239E8">
        <w:rPr>
          <w:rFonts w:ascii="Segoe UI" w:hAnsi="Segoe UI" w:cs="Segoe UI"/>
          <w:b w:val="0"/>
          <w:i w:val="0"/>
          <w:sz w:val="20"/>
          <w:lang w:eastAsia="pl-PL"/>
        </w:rPr>
        <w:t xml:space="preserve"> się w postaci elektronicznej, </w:t>
      </w:r>
      <w:r w:rsidR="00973EEB" w:rsidRPr="001239E8">
        <w:rPr>
          <w:rFonts w:ascii="Segoe UI" w:hAnsi="Segoe UI" w:cs="Segoe UI"/>
          <w:b w:val="0"/>
          <w:i w:val="0"/>
          <w:sz w:val="20"/>
          <w:lang w:eastAsia="pl-PL"/>
        </w:rPr>
        <w:t>w </w:t>
      </w:r>
      <w:r w:rsidRPr="001239E8">
        <w:rPr>
          <w:rFonts w:ascii="Segoe UI" w:hAnsi="Segoe UI" w:cs="Segoe UI"/>
          <w:b w:val="0"/>
          <w:i w:val="0"/>
          <w:sz w:val="20"/>
          <w:lang w:eastAsia="pl-PL"/>
        </w:rPr>
        <w:t>formatach danych okreś</w:t>
      </w:r>
      <w:r w:rsidR="0009054E" w:rsidRPr="001239E8">
        <w:rPr>
          <w:rFonts w:ascii="Segoe UI" w:hAnsi="Segoe UI" w:cs="Segoe UI"/>
          <w:b w:val="0"/>
          <w:i w:val="0"/>
          <w:sz w:val="20"/>
          <w:lang w:eastAsia="pl-PL"/>
        </w:rPr>
        <w:t xml:space="preserve">lonych </w:t>
      </w:r>
      <w:r w:rsidR="00D76689">
        <w:rPr>
          <w:rFonts w:ascii="Segoe UI" w:hAnsi="Segoe UI" w:cs="Segoe UI"/>
          <w:b w:val="0"/>
          <w:i w:val="0"/>
          <w:sz w:val="20"/>
          <w:lang w:eastAsia="pl-PL"/>
        </w:rPr>
        <w:br/>
      </w:r>
      <w:r w:rsidR="0009054E" w:rsidRPr="001239E8">
        <w:rPr>
          <w:rFonts w:ascii="Segoe UI" w:hAnsi="Segoe UI" w:cs="Segoe UI"/>
          <w:b w:val="0"/>
          <w:i w:val="0"/>
          <w:sz w:val="20"/>
          <w:lang w:eastAsia="pl-PL"/>
        </w:rPr>
        <w:t>w przepisach wydanych na </w:t>
      </w:r>
      <w:r w:rsidRPr="001239E8">
        <w:rPr>
          <w:rFonts w:ascii="Segoe UI" w:hAnsi="Segoe UI" w:cs="Segoe UI"/>
          <w:b w:val="0"/>
          <w:i w:val="0"/>
          <w:sz w:val="20"/>
          <w:lang w:eastAsia="pl-PL"/>
        </w:rPr>
        <w:t>p</w:t>
      </w:r>
      <w:r w:rsidR="0011673B" w:rsidRPr="001239E8">
        <w:rPr>
          <w:rFonts w:ascii="Segoe UI" w:hAnsi="Segoe UI" w:cs="Segoe UI"/>
          <w:b w:val="0"/>
          <w:i w:val="0"/>
          <w:sz w:val="20"/>
          <w:lang w:eastAsia="pl-PL"/>
        </w:rPr>
        <w:t xml:space="preserve">odstawie art. 18 ustawy </w:t>
      </w:r>
      <w:r w:rsidR="00973EEB" w:rsidRPr="001239E8">
        <w:rPr>
          <w:rFonts w:ascii="Segoe UI" w:hAnsi="Segoe UI" w:cs="Segoe UI"/>
          <w:b w:val="0"/>
          <w:i w:val="0"/>
          <w:sz w:val="20"/>
          <w:lang w:eastAsia="pl-PL"/>
        </w:rPr>
        <w:t>z </w:t>
      </w:r>
      <w:r w:rsidR="0011673B" w:rsidRPr="001239E8">
        <w:rPr>
          <w:rFonts w:ascii="Segoe UI" w:hAnsi="Segoe UI" w:cs="Segoe UI"/>
          <w:b w:val="0"/>
          <w:i w:val="0"/>
          <w:sz w:val="20"/>
          <w:lang w:eastAsia="pl-PL"/>
        </w:rPr>
        <w:t>dnia </w:t>
      </w:r>
      <w:r w:rsidR="00973EEB" w:rsidRPr="001239E8">
        <w:rPr>
          <w:rFonts w:ascii="Segoe UI" w:hAnsi="Segoe UI" w:cs="Segoe UI"/>
          <w:b w:val="0"/>
          <w:i w:val="0"/>
          <w:sz w:val="20"/>
          <w:lang w:eastAsia="pl-PL"/>
        </w:rPr>
        <w:t>17 </w:t>
      </w:r>
      <w:r w:rsidR="00E41A9A">
        <w:rPr>
          <w:rFonts w:ascii="Segoe UI" w:hAnsi="Segoe UI" w:cs="Segoe UI"/>
          <w:b w:val="0"/>
          <w:i w:val="0"/>
          <w:sz w:val="20"/>
          <w:lang w:eastAsia="pl-PL"/>
        </w:rPr>
        <w:t>lutego 2</w:t>
      </w:r>
      <w:r w:rsidR="001931DA">
        <w:rPr>
          <w:rFonts w:ascii="Segoe UI" w:hAnsi="Segoe UI" w:cs="Segoe UI"/>
          <w:b w:val="0"/>
          <w:i w:val="0"/>
          <w:sz w:val="20"/>
          <w:lang w:eastAsia="pl-PL"/>
        </w:rPr>
        <w:t xml:space="preserve">005 r. </w:t>
      </w:r>
      <w:r w:rsidR="00773C7C" w:rsidRPr="001239E8">
        <w:rPr>
          <w:rFonts w:ascii="Segoe UI" w:hAnsi="Segoe UI" w:cs="Segoe UI"/>
          <w:b w:val="0"/>
          <w:i w:val="0"/>
          <w:sz w:val="20"/>
          <w:lang w:eastAsia="pl-PL"/>
        </w:rPr>
        <w:t>o </w:t>
      </w:r>
      <w:r w:rsidRPr="001239E8">
        <w:rPr>
          <w:rFonts w:ascii="Segoe UI" w:hAnsi="Segoe UI" w:cs="Segoe UI"/>
          <w:b w:val="0"/>
          <w:i w:val="0"/>
          <w:sz w:val="20"/>
          <w:lang w:eastAsia="pl-PL"/>
        </w:rPr>
        <w:t>informatyzacji działalności podmiotów r</w:t>
      </w:r>
      <w:r w:rsidR="00786319">
        <w:rPr>
          <w:rFonts w:ascii="Segoe UI" w:hAnsi="Segoe UI" w:cs="Segoe UI"/>
          <w:b w:val="0"/>
          <w:i w:val="0"/>
          <w:sz w:val="20"/>
          <w:lang w:eastAsia="pl-PL"/>
        </w:rPr>
        <w:t>ealizujących zadania publiczne</w:t>
      </w:r>
      <w:r w:rsidR="00D76689" w:rsidRPr="006D416F">
        <w:rPr>
          <w:rFonts w:ascii="Segoe UI" w:hAnsi="Segoe UI" w:cs="Segoe UI"/>
          <w:b w:val="0"/>
          <w:i w:val="0"/>
          <w:sz w:val="20"/>
          <w:lang w:eastAsia="pl-PL"/>
        </w:rPr>
        <w:t>,</w:t>
      </w:r>
      <w:r w:rsidR="008507A5" w:rsidRPr="006D416F">
        <w:rPr>
          <w:rFonts w:ascii="Segoe UI" w:hAnsi="Segoe UI" w:cs="Segoe UI"/>
          <w:b w:val="0"/>
          <w:i w:val="0"/>
          <w:sz w:val="20"/>
          <w:lang w:eastAsia="pl-PL"/>
        </w:rPr>
        <w:t xml:space="preserve"> </w:t>
      </w:r>
      <w:r w:rsidRPr="006D416F">
        <w:rPr>
          <w:rFonts w:ascii="Segoe UI" w:hAnsi="Segoe UI" w:cs="Segoe UI"/>
          <w:b w:val="0"/>
          <w:i w:val="0"/>
          <w:sz w:val="20"/>
          <w:lang w:eastAsia="pl-PL"/>
        </w:rPr>
        <w:t>z uwzględnieniem rodzaju przekazywanych danych.</w:t>
      </w:r>
    </w:p>
    <w:p w14:paraId="585CF0C2" w14:textId="44023A4C" w:rsidR="001239E8" w:rsidRDefault="00FB3BB8" w:rsidP="00764B82">
      <w:pPr>
        <w:pStyle w:val="Tekstpodstawowy"/>
        <w:numPr>
          <w:ilvl w:val="0"/>
          <w:numId w:val="25"/>
        </w:numPr>
        <w:ind w:left="284" w:hanging="284"/>
        <w:jc w:val="both"/>
        <w:rPr>
          <w:rFonts w:ascii="Segoe UI" w:hAnsi="Segoe UI" w:cs="Segoe UI"/>
          <w:b w:val="0"/>
          <w:i w:val="0"/>
          <w:iCs/>
          <w:sz w:val="20"/>
        </w:rPr>
      </w:pPr>
      <w:r w:rsidRPr="001239E8">
        <w:rPr>
          <w:rFonts w:ascii="Segoe UI" w:hAnsi="Segoe UI" w:cs="Segoe UI"/>
          <w:b w:val="0"/>
          <w:i w:val="0"/>
          <w:sz w:val="20"/>
          <w:lang w:eastAsia="pl-PL"/>
        </w:rPr>
        <w:t>Informacje, oświadczenia lub dokum</w:t>
      </w:r>
      <w:r w:rsidR="00FE684A" w:rsidRPr="001239E8">
        <w:rPr>
          <w:rFonts w:ascii="Segoe UI" w:hAnsi="Segoe UI" w:cs="Segoe UI"/>
          <w:b w:val="0"/>
          <w:i w:val="0"/>
          <w:sz w:val="20"/>
          <w:lang w:eastAsia="pl-PL"/>
        </w:rPr>
        <w:t xml:space="preserve">enty inne niż określone w ppkt </w:t>
      </w:r>
      <w:r w:rsidR="00262DD4">
        <w:rPr>
          <w:rFonts w:ascii="Segoe UI" w:hAnsi="Segoe UI" w:cs="Segoe UI"/>
          <w:b w:val="0"/>
          <w:i w:val="0"/>
          <w:sz w:val="20"/>
          <w:lang w:eastAsia="pl-PL"/>
        </w:rPr>
        <w:t>3</w:t>
      </w:r>
      <w:r w:rsidRPr="001239E8">
        <w:rPr>
          <w:rFonts w:ascii="Segoe UI" w:hAnsi="Segoe UI" w:cs="Segoe UI"/>
          <w:b w:val="0"/>
          <w:i w:val="0"/>
          <w:sz w:val="20"/>
          <w:lang w:eastAsia="pl-PL"/>
        </w:rPr>
        <w:t>, przekazywane</w:t>
      </w:r>
      <w:r w:rsidR="00D76689">
        <w:rPr>
          <w:rFonts w:ascii="Segoe UI" w:hAnsi="Segoe UI" w:cs="Segoe UI"/>
          <w:b w:val="0"/>
          <w:i w:val="0"/>
          <w:sz w:val="20"/>
          <w:lang w:eastAsia="pl-PL"/>
        </w:rPr>
        <w:t xml:space="preserve"> </w:t>
      </w:r>
      <w:r w:rsidRPr="001239E8">
        <w:rPr>
          <w:rFonts w:ascii="Segoe UI" w:hAnsi="Segoe UI" w:cs="Segoe UI"/>
          <w:b w:val="0"/>
          <w:i w:val="0"/>
          <w:sz w:val="20"/>
          <w:lang w:eastAsia="pl-PL"/>
        </w:rPr>
        <w:t>w</w:t>
      </w:r>
      <w:r w:rsidR="00973EEB" w:rsidRPr="001239E8">
        <w:rPr>
          <w:rFonts w:ascii="Segoe UI" w:hAnsi="Segoe UI" w:cs="Segoe UI"/>
          <w:b w:val="0"/>
          <w:i w:val="0"/>
          <w:sz w:val="20"/>
          <w:lang w:eastAsia="pl-PL"/>
        </w:rPr>
        <w:t> </w:t>
      </w:r>
      <w:r w:rsidRPr="001239E8">
        <w:rPr>
          <w:rFonts w:ascii="Segoe UI" w:hAnsi="Segoe UI" w:cs="Segoe UI"/>
          <w:b w:val="0"/>
          <w:i w:val="0"/>
          <w:sz w:val="20"/>
          <w:lang w:eastAsia="pl-PL"/>
        </w:rPr>
        <w:t>postępowaniu, sporządza się w postaci elektronicznej, w formatach dany</w:t>
      </w:r>
      <w:r w:rsidR="00ED7662" w:rsidRPr="001239E8">
        <w:rPr>
          <w:rFonts w:ascii="Segoe UI" w:hAnsi="Segoe UI" w:cs="Segoe UI"/>
          <w:b w:val="0"/>
          <w:i w:val="0"/>
          <w:sz w:val="20"/>
          <w:lang w:eastAsia="pl-PL"/>
        </w:rPr>
        <w:t xml:space="preserve">ch określonych </w:t>
      </w:r>
      <w:r w:rsidR="00973EEB" w:rsidRPr="001239E8">
        <w:rPr>
          <w:rFonts w:ascii="Segoe UI" w:hAnsi="Segoe UI" w:cs="Segoe UI"/>
          <w:b w:val="0"/>
          <w:i w:val="0"/>
          <w:sz w:val="20"/>
          <w:lang w:eastAsia="pl-PL"/>
        </w:rPr>
        <w:t>w </w:t>
      </w:r>
      <w:r w:rsidRPr="001239E8">
        <w:rPr>
          <w:rFonts w:ascii="Segoe UI" w:hAnsi="Segoe UI" w:cs="Segoe UI"/>
          <w:b w:val="0"/>
          <w:i w:val="0"/>
          <w:sz w:val="20"/>
          <w:lang w:eastAsia="pl-PL"/>
        </w:rPr>
        <w:t xml:space="preserve">przepisach wydanych na podstawie </w:t>
      </w:r>
      <w:r w:rsidR="00FE684A" w:rsidRPr="001239E8">
        <w:rPr>
          <w:rFonts w:ascii="Segoe UI" w:hAnsi="Segoe UI" w:cs="Segoe UI"/>
          <w:b w:val="0"/>
          <w:i w:val="0"/>
          <w:sz w:val="20"/>
          <w:lang w:eastAsia="pl-PL"/>
        </w:rPr>
        <w:t>ww.</w:t>
      </w:r>
      <w:r w:rsidR="00E57A7E" w:rsidRPr="001239E8">
        <w:rPr>
          <w:rFonts w:ascii="Segoe UI" w:hAnsi="Segoe UI" w:cs="Segoe UI"/>
          <w:b w:val="0"/>
          <w:i w:val="0"/>
          <w:sz w:val="20"/>
          <w:lang w:eastAsia="pl-PL"/>
        </w:rPr>
        <w:t xml:space="preserve"> art. 18</w:t>
      </w:r>
      <w:r w:rsidR="00FE684A" w:rsidRPr="001239E8">
        <w:rPr>
          <w:rFonts w:ascii="Segoe UI" w:hAnsi="Segoe UI" w:cs="Segoe UI"/>
          <w:b w:val="0"/>
          <w:i w:val="0"/>
          <w:sz w:val="20"/>
          <w:lang w:eastAsia="pl-PL"/>
        </w:rPr>
        <w:t xml:space="preserve"> ustawy</w:t>
      </w:r>
      <w:r w:rsidR="00E57A7E" w:rsidRPr="001239E8">
        <w:rPr>
          <w:rFonts w:ascii="Segoe UI" w:hAnsi="Segoe UI" w:cs="Segoe UI"/>
          <w:b w:val="0"/>
          <w:i w:val="0"/>
          <w:sz w:val="20"/>
          <w:lang w:eastAsia="pl-PL"/>
        </w:rPr>
        <w:t xml:space="preserve"> o informatyzacji działalności podmiotów realizujących zadania publiczne</w:t>
      </w:r>
      <w:r w:rsidR="00DD00FD" w:rsidRPr="001239E8">
        <w:rPr>
          <w:rFonts w:ascii="Segoe UI" w:hAnsi="Segoe UI" w:cs="Segoe UI"/>
          <w:b w:val="0"/>
          <w:i w:val="0"/>
          <w:sz w:val="20"/>
          <w:lang w:eastAsia="pl-PL"/>
        </w:rPr>
        <w:t xml:space="preserve"> </w:t>
      </w:r>
      <w:r w:rsidRPr="001239E8">
        <w:rPr>
          <w:rFonts w:ascii="Segoe UI" w:hAnsi="Segoe UI" w:cs="Segoe UI"/>
          <w:b w:val="0"/>
          <w:i w:val="0"/>
          <w:sz w:val="20"/>
          <w:lang w:eastAsia="pl-PL"/>
        </w:rPr>
        <w:t>lub jako tekst wpisany bezpośrednio do wiadomości przekazywanej przy użyciu śr</w:t>
      </w:r>
      <w:r w:rsidR="00DD00FD" w:rsidRPr="001239E8">
        <w:rPr>
          <w:rFonts w:ascii="Segoe UI" w:hAnsi="Segoe UI" w:cs="Segoe UI"/>
          <w:b w:val="0"/>
          <w:i w:val="0"/>
          <w:sz w:val="20"/>
          <w:lang w:eastAsia="pl-PL"/>
        </w:rPr>
        <w:t>odków komunikacji elektronicznej, o których mowa w</w:t>
      </w:r>
      <w:r w:rsidR="0011673B" w:rsidRPr="001239E8">
        <w:rPr>
          <w:rFonts w:ascii="Segoe UI" w:hAnsi="Segoe UI" w:cs="Segoe UI"/>
          <w:b w:val="0"/>
          <w:i w:val="0"/>
          <w:sz w:val="20"/>
          <w:lang w:eastAsia="pl-PL"/>
        </w:rPr>
        <w:t xml:space="preserve"> Rozdziale I SWZ</w:t>
      </w:r>
      <w:r w:rsidR="00DD00FD" w:rsidRPr="001239E8">
        <w:rPr>
          <w:rFonts w:ascii="Segoe UI" w:hAnsi="Segoe UI" w:cs="Segoe UI"/>
          <w:b w:val="0"/>
          <w:i w:val="0"/>
          <w:sz w:val="20"/>
          <w:lang w:eastAsia="pl-PL"/>
        </w:rPr>
        <w:t xml:space="preserve"> pkt 10 </w:t>
      </w:r>
      <w:r w:rsidR="0001559D" w:rsidRPr="001239E8">
        <w:rPr>
          <w:rFonts w:ascii="Segoe UI" w:hAnsi="Segoe UI" w:cs="Segoe UI"/>
          <w:b w:val="0"/>
          <w:i w:val="0"/>
          <w:sz w:val="20"/>
          <w:lang w:eastAsia="pl-PL"/>
        </w:rPr>
        <w:t xml:space="preserve">ppkt </w:t>
      </w:r>
      <w:r w:rsidR="00731DA6" w:rsidRPr="001239E8">
        <w:rPr>
          <w:rFonts w:ascii="Segoe UI" w:hAnsi="Segoe UI" w:cs="Segoe UI"/>
          <w:b w:val="0"/>
          <w:i w:val="0"/>
          <w:sz w:val="20"/>
          <w:lang w:eastAsia="pl-PL"/>
        </w:rPr>
        <w:t>1.</w:t>
      </w:r>
      <w:r w:rsidR="000B43F9">
        <w:rPr>
          <w:rFonts w:ascii="Segoe UI" w:hAnsi="Segoe UI" w:cs="Segoe UI"/>
          <w:b w:val="0"/>
          <w:i w:val="0"/>
          <w:sz w:val="20"/>
          <w:lang w:eastAsia="pl-PL"/>
        </w:rPr>
        <w:t>2</w:t>
      </w:r>
      <w:r w:rsidR="0011673B" w:rsidRPr="001239E8">
        <w:rPr>
          <w:rFonts w:ascii="Segoe UI" w:hAnsi="Segoe UI" w:cs="Segoe UI"/>
          <w:b w:val="0"/>
          <w:i w:val="0"/>
          <w:sz w:val="20"/>
          <w:lang w:eastAsia="pl-PL"/>
        </w:rPr>
        <w:t>.</w:t>
      </w:r>
    </w:p>
    <w:p w14:paraId="402270C4" w14:textId="77777777" w:rsidR="00262DD4" w:rsidRDefault="009145F6" w:rsidP="00764B82">
      <w:pPr>
        <w:pStyle w:val="Tekstpodstawowy"/>
        <w:numPr>
          <w:ilvl w:val="0"/>
          <w:numId w:val="25"/>
        </w:numPr>
        <w:ind w:left="284" w:hanging="284"/>
        <w:jc w:val="both"/>
        <w:rPr>
          <w:rFonts w:ascii="Segoe UI" w:hAnsi="Segoe UI" w:cs="Segoe UI"/>
          <w:b w:val="0"/>
          <w:i w:val="0"/>
          <w:iCs/>
          <w:sz w:val="20"/>
        </w:rPr>
      </w:pPr>
      <w:r w:rsidRPr="001239E8">
        <w:rPr>
          <w:rFonts w:ascii="Segoe UI" w:hAnsi="Segoe UI" w:cs="Segoe UI"/>
          <w:b w:val="0"/>
          <w:i w:val="0"/>
          <w:sz w:val="20"/>
        </w:rPr>
        <w:t xml:space="preserve">Zamawiający dopuszcza w szczególności następujący format </w:t>
      </w:r>
      <w:r w:rsidR="00FE684A" w:rsidRPr="001239E8">
        <w:rPr>
          <w:rFonts w:ascii="Segoe UI" w:hAnsi="Segoe UI" w:cs="Segoe UI"/>
          <w:b w:val="0"/>
          <w:i w:val="0"/>
          <w:sz w:val="20"/>
        </w:rPr>
        <w:t xml:space="preserve">przesyłanych </w:t>
      </w:r>
      <w:r w:rsidRPr="001239E8">
        <w:rPr>
          <w:rFonts w:ascii="Segoe UI" w:hAnsi="Segoe UI" w:cs="Segoe UI"/>
          <w:b w:val="0"/>
          <w:i w:val="0"/>
          <w:sz w:val="20"/>
        </w:rPr>
        <w:t>danych: .pdf, .doc, .docx, .rtf, .xps, .odt.</w:t>
      </w:r>
      <w:r w:rsidR="00803256" w:rsidRPr="001239E8">
        <w:rPr>
          <w:rFonts w:ascii="Segoe UI" w:hAnsi="Segoe UI" w:cs="Segoe UI"/>
          <w:b w:val="0"/>
          <w:i w:val="0"/>
          <w:sz w:val="20"/>
        </w:rPr>
        <w:t>, txt.</w:t>
      </w:r>
    </w:p>
    <w:p w14:paraId="099F9A92" w14:textId="130BA0BF" w:rsidR="00262DD4" w:rsidRPr="00C72A59" w:rsidRDefault="00262DD4" w:rsidP="00764B82">
      <w:pPr>
        <w:pStyle w:val="Tekstpodstawowy"/>
        <w:numPr>
          <w:ilvl w:val="0"/>
          <w:numId w:val="25"/>
        </w:numPr>
        <w:ind w:left="284" w:hanging="284"/>
        <w:jc w:val="both"/>
        <w:rPr>
          <w:rFonts w:ascii="Segoe UI" w:hAnsi="Segoe UI" w:cs="Segoe UI"/>
          <w:b w:val="0"/>
          <w:i w:val="0"/>
          <w:iCs/>
          <w:sz w:val="20"/>
        </w:rPr>
      </w:pPr>
      <w:r w:rsidRPr="00C72A59">
        <w:rPr>
          <w:rFonts w:ascii="Segoe UI" w:hAnsi="Segoe UI" w:cs="Segoe UI"/>
          <w:b w:val="0"/>
          <w:i w:val="0"/>
          <w:sz w:val="20"/>
        </w:rPr>
        <w:t>Maksymalny łączny rozmiar plików stanowiących ofertę lub składanych wraz z ofertą to 250 MB.</w:t>
      </w:r>
    </w:p>
    <w:p w14:paraId="4C24E77F" w14:textId="26FEFDD3" w:rsidR="001239E8" w:rsidRPr="001A0595" w:rsidRDefault="001A0595" w:rsidP="001A0595">
      <w:pPr>
        <w:pStyle w:val="Tekstpodstawowy"/>
        <w:numPr>
          <w:ilvl w:val="0"/>
          <w:numId w:val="25"/>
        </w:numPr>
        <w:ind w:left="284" w:hanging="284"/>
        <w:jc w:val="both"/>
        <w:rPr>
          <w:rFonts w:ascii="Segoe UI" w:hAnsi="Segoe UI" w:cs="Segoe UI"/>
          <w:b w:val="0"/>
          <w:i w:val="0"/>
          <w:iCs/>
          <w:sz w:val="20"/>
        </w:rPr>
      </w:pPr>
      <w:r>
        <w:rPr>
          <w:rFonts w:ascii="Segoe UI" w:hAnsi="Segoe UI" w:cs="Segoe UI"/>
          <w:b w:val="0"/>
          <w:i w:val="0"/>
          <w:color w:val="000000" w:themeColor="text1"/>
          <w:sz w:val="20"/>
        </w:rPr>
        <w:t xml:space="preserve">Wykonawca może </w:t>
      </w:r>
      <w:r w:rsidRPr="001A0595">
        <w:rPr>
          <w:rFonts w:ascii="Segoe UI" w:hAnsi="Segoe UI" w:cs="Segoe UI"/>
          <w:b w:val="0"/>
          <w:i w:val="0"/>
          <w:color w:val="000000" w:themeColor="text1"/>
          <w:sz w:val="20"/>
        </w:rPr>
        <w:t>złożyć tylko jedną ofertę</w:t>
      </w:r>
      <w:r w:rsidR="00773C7C" w:rsidRPr="001A0595">
        <w:rPr>
          <w:rFonts w:ascii="Segoe UI" w:hAnsi="Segoe UI" w:cs="Segoe UI"/>
          <w:b w:val="0"/>
          <w:i w:val="0"/>
          <w:color w:val="000000" w:themeColor="text1"/>
          <w:sz w:val="20"/>
        </w:rPr>
        <w:t>.</w:t>
      </w:r>
    </w:p>
    <w:p w14:paraId="50FC98B7" w14:textId="77777777" w:rsidR="001239E8" w:rsidRDefault="00F37C9F" w:rsidP="00764B82">
      <w:pPr>
        <w:pStyle w:val="Tekstpodstawowy"/>
        <w:numPr>
          <w:ilvl w:val="0"/>
          <w:numId w:val="25"/>
        </w:numPr>
        <w:ind w:left="284" w:hanging="284"/>
        <w:jc w:val="both"/>
        <w:rPr>
          <w:rFonts w:ascii="Segoe UI" w:hAnsi="Segoe UI" w:cs="Segoe UI"/>
          <w:b w:val="0"/>
          <w:i w:val="0"/>
          <w:iCs/>
          <w:sz w:val="20"/>
        </w:rPr>
      </w:pPr>
      <w:r w:rsidRPr="001239E8">
        <w:rPr>
          <w:rFonts w:ascii="Segoe UI" w:hAnsi="Segoe UI" w:cs="Segoe UI"/>
          <w:b w:val="0"/>
          <w:i w:val="0"/>
          <w:color w:val="000000" w:themeColor="text1"/>
          <w:sz w:val="20"/>
        </w:rPr>
        <w:t>Oferta winna być sporządzona w języku polskim.</w:t>
      </w:r>
    </w:p>
    <w:p w14:paraId="718DDCA8" w14:textId="77777777" w:rsidR="001239E8" w:rsidRDefault="00F37C9F" w:rsidP="00764B82">
      <w:pPr>
        <w:pStyle w:val="Tekstpodstawowy"/>
        <w:numPr>
          <w:ilvl w:val="0"/>
          <w:numId w:val="25"/>
        </w:numPr>
        <w:ind w:left="284" w:hanging="284"/>
        <w:jc w:val="both"/>
        <w:rPr>
          <w:rFonts w:ascii="Segoe UI" w:hAnsi="Segoe UI" w:cs="Segoe UI"/>
          <w:b w:val="0"/>
          <w:i w:val="0"/>
          <w:iCs/>
          <w:sz w:val="20"/>
        </w:rPr>
      </w:pPr>
      <w:r w:rsidRPr="001239E8">
        <w:rPr>
          <w:rFonts w:ascii="Segoe UI" w:hAnsi="Segoe UI" w:cs="Segoe UI"/>
          <w:b w:val="0"/>
          <w:i w:val="0"/>
          <w:sz w:val="20"/>
          <w:u w:val="single"/>
        </w:rPr>
        <w:t>Ofertę składa się, pod rygorem nieważności, w formie elektronicznej opatrzonej kwalifikowanym podpisem elektronicznym lub w postaci elektronicznej opatrzonej podpisem zaufanym lub podpisem osobistym.</w:t>
      </w:r>
    </w:p>
    <w:p w14:paraId="1E287223" w14:textId="0E7AF41E" w:rsidR="00673F45" w:rsidRPr="00673F45" w:rsidRDefault="00673F45" w:rsidP="00673F45">
      <w:pPr>
        <w:pStyle w:val="Tekstpodstawowy"/>
        <w:numPr>
          <w:ilvl w:val="0"/>
          <w:numId w:val="25"/>
        </w:numPr>
        <w:ind w:left="426" w:hanging="426"/>
        <w:jc w:val="both"/>
        <w:rPr>
          <w:rFonts w:ascii="Segoe UI" w:hAnsi="Segoe UI" w:cs="Segoe UI"/>
          <w:b w:val="0"/>
          <w:i w:val="0"/>
          <w:iCs/>
          <w:sz w:val="20"/>
        </w:rPr>
      </w:pPr>
      <w:r w:rsidRPr="00673F45">
        <w:rPr>
          <w:rFonts w:ascii="Segoe UI" w:hAnsi="Segoe UI" w:cs="Segoe UI"/>
          <w:b w:val="0"/>
          <w:i w:val="0"/>
          <w:sz w:val="20"/>
          <w:lang w:eastAsia="pl-PL"/>
        </w:rPr>
        <w:t>Ofertę może złożyć tylko podmiot uprawniony do działania w imieniu Wykonawcy.</w:t>
      </w:r>
    </w:p>
    <w:p w14:paraId="5EB1A8B1" w14:textId="77777777" w:rsidR="001239E8" w:rsidRDefault="00E0257F" w:rsidP="00D55903">
      <w:pPr>
        <w:pStyle w:val="Tekstpodstawowy"/>
        <w:numPr>
          <w:ilvl w:val="0"/>
          <w:numId w:val="25"/>
        </w:numPr>
        <w:ind w:left="426" w:hanging="426"/>
        <w:jc w:val="both"/>
        <w:rPr>
          <w:rFonts w:ascii="Segoe UI" w:hAnsi="Segoe UI" w:cs="Segoe UI"/>
          <w:b w:val="0"/>
          <w:i w:val="0"/>
          <w:iCs/>
          <w:sz w:val="20"/>
        </w:rPr>
      </w:pPr>
      <w:r w:rsidRPr="001239E8">
        <w:rPr>
          <w:rFonts w:ascii="Segoe UI" w:hAnsi="Segoe UI" w:cs="Segoe UI"/>
          <w:b w:val="0"/>
          <w:i w:val="0"/>
          <w:iCs/>
          <w:color w:val="000000" w:themeColor="text1"/>
          <w:sz w:val="20"/>
        </w:rPr>
        <w:t xml:space="preserve">W celu potwierdzenia, że osoba działająca w imieniu Wykonawcy jest umocowana do jego reprezentowania, Zamawiający </w:t>
      </w:r>
      <w:r w:rsidRPr="001239E8">
        <w:rPr>
          <w:rFonts w:ascii="Segoe UI" w:hAnsi="Segoe UI" w:cs="Segoe UI"/>
          <w:b w:val="0"/>
          <w:i w:val="0"/>
          <w:iCs/>
          <w:sz w:val="20"/>
        </w:rPr>
        <w:t>żąda</w:t>
      </w:r>
      <w:r w:rsidRPr="001239E8">
        <w:rPr>
          <w:rFonts w:ascii="Segoe UI" w:hAnsi="Segoe UI" w:cs="Segoe UI"/>
          <w:b w:val="0"/>
          <w:i w:val="0"/>
          <w:iCs/>
          <w:color w:val="000000" w:themeColor="text1"/>
          <w:sz w:val="20"/>
        </w:rPr>
        <w:t xml:space="preserve"> od Wykonawcy złożenia odpisu lub informacji z Krajowego Rejestru Sądowego, Centralnej Ewidencji i Informacji o Działalności Gospodarczej lub innego właściwego rejestru. Wykonawca nie jest zobowiązany do złożenia dokumentów, o których mowa </w:t>
      </w:r>
      <w:r w:rsidR="00973EEB" w:rsidRPr="001239E8">
        <w:rPr>
          <w:rFonts w:ascii="Segoe UI" w:hAnsi="Segoe UI" w:cs="Segoe UI"/>
          <w:b w:val="0"/>
          <w:i w:val="0"/>
          <w:iCs/>
          <w:color w:val="000000" w:themeColor="text1"/>
          <w:sz w:val="20"/>
        </w:rPr>
        <w:t>w </w:t>
      </w:r>
      <w:r w:rsidRPr="001239E8">
        <w:rPr>
          <w:rFonts w:ascii="Segoe UI" w:hAnsi="Segoe UI" w:cs="Segoe UI"/>
          <w:b w:val="0"/>
          <w:i w:val="0"/>
          <w:iCs/>
          <w:color w:val="000000" w:themeColor="text1"/>
          <w:sz w:val="20"/>
        </w:rPr>
        <w:t xml:space="preserve">zdaniu pierwszym, jeżeli Zamawiający może je </w:t>
      </w:r>
      <w:r w:rsidR="00A02881" w:rsidRPr="001239E8">
        <w:rPr>
          <w:rFonts w:ascii="Segoe UI" w:hAnsi="Segoe UI" w:cs="Segoe UI"/>
          <w:b w:val="0"/>
          <w:i w:val="0"/>
          <w:iCs/>
          <w:color w:val="000000" w:themeColor="text1"/>
          <w:sz w:val="20"/>
        </w:rPr>
        <w:t>uzyskać za pomocą bezpłatnych i </w:t>
      </w:r>
      <w:r w:rsidRPr="001239E8">
        <w:rPr>
          <w:rFonts w:ascii="Segoe UI" w:hAnsi="Segoe UI" w:cs="Segoe UI"/>
          <w:b w:val="0"/>
          <w:i w:val="0"/>
          <w:iCs/>
          <w:color w:val="000000" w:themeColor="text1"/>
          <w:sz w:val="20"/>
        </w:rPr>
        <w:t xml:space="preserve">ogólnodostępnych baz danych, o ile Wykonawca wskaże </w:t>
      </w:r>
      <w:r w:rsidRPr="001239E8">
        <w:rPr>
          <w:rFonts w:ascii="Segoe UI" w:hAnsi="Segoe UI" w:cs="Segoe UI"/>
          <w:b w:val="0"/>
          <w:i w:val="0"/>
          <w:iCs/>
          <w:sz w:val="20"/>
        </w:rPr>
        <w:t>dane umożliwiające dostęp do tych dokumentów.</w:t>
      </w:r>
      <w:r w:rsidR="008C21D2" w:rsidRPr="001239E8">
        <w:rPr>
          <w:rFonts w:ascii="Segoe UI" w:hAnsi="Segoe UI" w:cs="Segoe UI"/>
          <w:b w:val="0"/>
          <w:i w:val="0"/>
          <w:iCs/>
          <w:sz w:val="20"/>
        </w:rPr>
        <w:t xml:space="preserve"> </w:t>
      </w:r>
      <w:r w:rsidR="00C7012D" w:rsidRPr="001239E8">
        <w:rPr>
          <w:rFonts w:ascii="Segoe UI" w:hAnsi="Segoe UI" w:cs="Segoe UI"/>
          <w:b w:val="0"/>
          <w:i w:val="0"/>
          <w:iCs/>
          <w:sz w:val="20"/>
        </w:rPr>
        <w:t xml:space="preserve"> </w:t>
      </w:r>
    </w:p>
    <w:p w14:paraId="0D8AE877" w14:textId="77777777" w:rsidR="006649FB" w:rsidRDefault="00434961" w:rsidP="00D55903">
      <w:pPr>
        <w:pStyle w:val="Tekstpodstawowy"/>
        <w:numPr>
          <w:ilvl w:val="0"/>
          <w:numId w:val="25"/>
        </w:numPr>
        <w:ind w:left="426" w:hanging="426"/>
        <w:jc w:val="both"/>
        <w:rPr>
          <w:rFonts w:ascii="Segoe UI" w:hAnsi="Segoe UI" w:cs="Segoe UI"/>
          <w:b w:val="0"/>
          <w:i w:val="0"/>
          <w:iCs/>
          <w:sz w:val="20"/>
        </w:rPr>
      </w:pPr>
      <w:r w:rsidRPr="001239E8">
        <w:rPr>
          <w:rFonts w:ascii="Segoe UI" w:hAnsi="Segoe UI" w:cs="Segoe UI"/>
          <w:b w:val="0"/>
          <w:i w:val="0"/>
          <w:color w:val="000000" w:themeColor="text1"/>
          <w:sz w:val="20"/>
        </w:rPr>
        <w:t>Jeżeli w imieniu Wykonawc</w:t>
      </w:r>
      <w:r w:rsidR="0001559D" w:rsidRPr="001239E8">
        <w:rPr>
          <w:rFonts w:ascii="Segoe UI" w:hAnsi="Segoe UI" w:cs="Segoe UI"/>
          <w:b w:val="0"/>
          <w:i w:val="0"/>
          <w:color w:val="000000" w:themeColor="text1"/>
          <w:sz w:val="20"/>
        </w:rPr>
        <w:t>y</w:t>
      </w:r>
      <w:r w:rsidRPr="001239E8">
        <w:rPr>
          <w:rFonts w:ascii="Segoe UI" w:hAnsi="Segoe UI" w:cs="Segoe UI"/>
          <w:b w:val="0"/>
          <w:i w:val="0"/>
          <w:color w:val="000000" w:themeColor="text1"/>
          <w:sz w:val="20"/>
        </w:rPr>
        <w:t xml:space="preserve"> działa osoba, której umocowanie do jego reprezentowania nie wynika z dokumentów, o których mowa w ppkt 11 Zamawiający żąda od Wykonawcy Pełnomocnictwa </w:t>
      </w:r>
      <w:r w:rsidR="00973EEB" w:rsidRPr="001239E8">
        <w:rPr>
          <w:rFonts w:ascii="Segoe UI" w:hAnsi="Segoe UI" w:cs="Segoe UI"/>
          <w:b w:val="0"/>
          <w:i w:val="0"/>
          <w:color w:val="000000" w:themeColor="text1"/>
          <w:sz w:val="20"/>
        </w:rPr>
        <w:t>lub </w:t>
      </w:r>
      <w:r w:rsidRPr="001239E8">
        <w:rPr>
          <w:rFonts w:ascii="Segoe UI" w:hAnsi="Segoe UI" w:cs="Segoe UI"/>
          <w:b w:val="0"/>
          <w:i w:val="0"/>
          <w:color w:val="000000" w:themeColor="text1"/>
          <w:sz w:val="20"/>
        </w:rPr>
        <w:t xml:space="preserve">innego dokumentu potwierdzającego umocowanie do reprezentowania Wykonawcy. </w:t>
      </w:r>
    </w:p>
    <w:p w14:paraId="505E055F" w14:textId="77777777" w:rsidR="006649FB" w:rsidRDefault="00E807E1" w:rsidP="00D55903">
      <w:pPr>
        <w:pStyle w:val="Tekstpodstawowy"/>
        <w:numPr>
          <w:ilvl w:val="0"/>
          <w:numId w:val="25"/>
        </w:numPr>
        <w:ind w:left="426" w:hanging="426"/>
        <w:jc w:val="both"/>
        <w:rPr>
          <w:rFonts w:ascii="Segoe UI" w:hAnsi="Segoe UI" w:cs="Segoe UI"/>
          <w:b w:val="0"/>
          <w:i w:val="0"/>
          <w:iCs/>
          <w:sz w:val="20"/>
        </w:rPr>
      </w:pPr>
      <w:r w:rsidRPr="006649FB">
        <w:rPr>
          <w:rFonts w:ascii="Segoe UI" w:hAnsi="Segoe UI" w:cs="Segoe UI"/>
          <w:b w:val="0"/>
          <w:bCs/>
          <w:i w:val="0"/>
          <w:color w:val="000000" w:themeColor="text1"/>
          <w:sz w:val="20"/>
        </w:rPr>
        <w:t>P</w:t>
      </w:r>
      <w:r w:rsidR="00F37C9F" w:rsidRPr="006649FB">
        <w:rPr>
          <w:rFonts w:ascii="Segoe UI" w:hAnsi="Segoe UI" w:cs="Segoe UI"/>
          <w:b w:val="0"/>
          <w:bCs/>
          <w:i w:val="0"/>
          <w:color w:val="000000" w:themeColor="text1"/>
          <w:sz w:val="20"/>
        </w:rPr>
        <w:t>ełnomocnictwo do reprezentowania Wykonawcy</w:t>
      </w:r>
      <w:r w:rsidR="00F37C9F" w:rsidRPr="006649FB">
        <w:rPr>
          <w:rFonts w:ascii="Segoe UI" w:hAnsi="Segoe UI" w:cs="Segoe UI"/>
          <w:bCs/>
          <w:i w:val="0"/>
          <w:color w:val="000000" w:themeColor="text1"/>
          <w:sz w:val="20"/>
        </w:rPr>
        <w:t xml:space="preserve"> </w:t>
      </w:r>
      <w:r w:rsidR="00F37C9F" w:rsidRPr="006649FB">
        <w:rPr>
          <w:rFonts w:ascii="Segoe UI" w:hAnsi="Segoe UI" w:cs="Segoe UI"/>
          <w:b w:val="0"/>
          <w:i w:val="0"/>
          <w:color w:val="000000" w:themeColor="text1"/>
          <w:sz w:val="20"/>
          <w:u w:val="single"/>
        </w:rPr>
        <w:t>określające jego zakres</w:t>
      </w:r>
      <w:r w:rsidR="00F37C9F" w:rsidRPr="006649FB">
        <w:rPr>
          <w:rFonts w:ascii="Segoe UI" w:hAnsi="Segoe UI" w:cs="Segoe UI"/>
          <w:b w:val="0"/>
          <w:i w:val="0"/>
          <w:color w:val="000000" w:themeColor="text1"/>
          <w:sz w:val="20"/>
        </w:rPr>
        <w:t xml:space="preserve"> </w:t>
      </w:r>
      <w:r w:rsidRPr="006649FB">
        <w:rPr>
          <w:rFonts w:ascii="Segoe UI" w:hAnsi="Segoe UI" w:cs="Segoe UI"/>
          <w:b w:val="0"/>
          <w:i w:val="0"/>
          <w:color w:val="000000" w:themeColor="text1"/>
          <w:sz w:val="20"/>
        </w:rPr>
        <w:t xml:space="preserve">winno być złożone </w:t>
      </w:r>
      <w:r w:rsidR="00973EEB" w:rsidRPr="006649FB">
        <w:rPr>
          <w:rFonts w:ascii="Segoe UI" w:hAnsi="Segoe UI" w:cs="Segoe UI"/>
          <w:b w:val="0"/>
          <w:i w:val="0"/>
          <w:color w:val="000000" w:themeColor="text1"/>
          <w:sz w:val="20"/>
        </w:rPr>
        <w:t>wraz z </w:t>
      </w:r>
      <w:r w:rsidRPr="006649FB">
        <w:rPr>
          <w:rFonts w:ascii="Segoe UI" w:hAnsi="Segoe UI" w:cs="Segoe UI"/>
          <w:b w:val="0"/>
          <w:i w:val="0"/>
          <w:color w:val="000000" w:themeColor="text1"/>
          <w:sz w:val="20"/>
        </w:rPr>
        <w:t>ofertą</w:t>
      </w:r>
      <w:r w:rsidR="00DF63FC" w:rsidRPr="006649FB">
        <w:rPr>
          <w:rFonts w:ascii="Segoe UI" w:hAnsi="Segoe UI" w:cs="Segoe UI"/>
          <w:b w:val="0"/>
          <w:i w:val="0"/>
          <w:sz w:val="20"/>
        </w:rPr>
        <w:t>.</w:t>
      </w:r>
      <w:r w:rsidR="006649FB">
        <w:rPr>
          <w:rFonts w:ascii="Segoe UI" w:hAnsi="Segoe UI" w:cs="Segoe UI"/>
          <w:b w:val="0"/>
          <w:i w:val="0"/>
          <w:iCs/>
          <w:sz w:val="20"/>
        </w:rPr>
        <w:t xml:space="preserve"> </w:t>
      </w:r>
      <w:r w:rsidRPr="006649FB">
        <w:rPr>
          <w:rFonts w:ascii="Segoe UI" w:hAnsi="Segoe UI" w:cs="Segoe UI"/>
          <w:b w:val="0"/>
          <w:bCs/>
          <w:i w:val="0"/>
          <w:color w:val="000000" w:themeColor="text1"/>
          <w:sz w:val="20"/>
        </w:rPr>
        <w:t xml:space="preserve">Pełnomocnictwo przekazuje się w postaci elektronicznej i opatruje się </w:t>
      </w:r>
      <w:r w:rsidRPr="006649FB">
        <w:rPr>
          <w:rFonts w:ascii="Segoe UI" w:hAnsi="Segoe UI" w:cs="Segoe UI"/>
          <w:b w:val="0"/>
          <w:i w:val="0"/>
          <w:sz w:val="20"/>
        </w:rPr>
        <w:t xml:space="preserve">kwalifikowanym podpisem elektronicznym, podpisem zaufanym lub podpisem osobistym </w:t>
      </w:r>
      <w:r w:rsidRPr="006649FB">
        <w:rPr>
          <w:rFonts w:ascii="Segoe UI" w:hAnsi="Segoe UI" w:cs="Segoe UI"/>
          <w:b w:val="0"/>
          <w:i w:val="0"/>
          <w:color w:val="000000" w:themeColor="text1"/>
          <w:sz w:val="20"/>
        </w:rPr>
        <w:t xml:space="preserve">osoby uprawnionej </w:t>
      </w:r>
      <w:r w:rsidR="00973EEB" w:rsidRPr="006649FB">
        <w:rPr>
          <w:rFonts w:ascii="Segoe UI" w:hAnsi="Segoe UI" w:cs="Segoe UI"/>
          <w:b w:val="0"/>
          <w:i w:val="0"/>
          <w:color w:val="000000" w:themeColor="text1"/>
          <w:sz w:val="20"/>
        </w:rPr>
        <w:t>do </w:t>
      </w:r>
      <w:r w:rsidRPr="006649FB">
        <w:rPr>
          <w:rFonts w:ascii="Segoe UI" w:hAnsi="Segoe UI" w:cs="Segoe UI"/>
          <w:b w:val="0"/>
          <w:i w:val="0"/>
          <w:color w:val="000000" w:themeColor="text1"/>
          <w:sz w:val="20"/>
        </w:rPr>
        <w:t>reprezentowania Wykonawcy.</w:t>
      </w:r>
      <w:r w:rsidR="006649FB">
        <w:rPr>
          <w:rFonts w:ascii="Segoe UI" w:hAnsi="Segoe UI" w:cs="Segoe UI"/>
          <w:b w:val="0"/>
          <w:i w:val="0"/>
          <w:iCs/>
          <w:sz w:val="20"/>
        </w:rPr>
        <w:t xml:space="preserve"> </w:t>
      </w:r>
      <w:r w:rsidRPr="006649FB">
        <w:rPr>
          <w:rFonts w:ascii="Segoe UI" w:hAnsi="Segoe UI" w:cs="Segoe UI"/>
          <w:b w:val="0"/>
          <w:bCs/>
          <w:i w:val="0"/>
          <w:color w:val="000000" w:themeColor="text1"/>
          <w:sz w:val="20"/>
        </w:rPr>
        <w:t>W</w:t>
      </w:r>
      <w:r w:rsidR="00F37C9F" w:rsidRPr="006649FB">
        <w:rPr>
          <w:rFonts w:ascii="Segoe UI" w:hAnsi="Segoe UI" w:cs="Segoe UI"/>
          <w:b w:val="0"/>
          <w:bCs/>
          <w:i w:val="0"/>
          <w:color w:val="000000" w:themeColor="text1"/>
          <w:sz w:val="20"/>
        </w:rPr>
        <w:t xml:space="preserve"> przypadku gdy Pełnomocnictwo zostało sporządzone </w:t>
      </w:r>
      <w:r w:rsidRPr="006649FB">
        <w:rPr>
          <w:rFonts w:ascii="Segoe UI" w:hAnsi="Segoe UI" w:cs="Segoe UI"/>
          <w:b w:val="0"/>
          <w:bCs/>
          <w:i w:val="0"/>
          <w:color w:val="000000" w:themeColor="text1"/>
          <w:sz w:val="20"/>
        </w:rPr>
        <w:t xml:space="preserve">jako dokument </w:t>
      </w:r>
      <w:r w:rsidR="00F37C9F" w:rsidRPr="006649FB">
        <w:rPr>
          <w:rFonts w:ascii="Segoe UI" w:hAnsi="Segoe UI" w:cs="Segoe UI"/>
          <w:b w:val="0"/>
          <w:bCs/>
          <w:i w:val="0"/>
          <w:color w:val="000000" w:themeColor="text1"/>
          <w:sz w:val="20"/>
        </w:rPr>
        <w:t>w postaci papierowej i</w:t>
      </w:r>
      <w:r w:rsidR="00973EEB" w:rsidRPr="006649FB">
        <w:rPr>
          <w:rFonts w:ascii="Segoe UI" w:hAnsi="Segoe UI" w:cs="Segoe UI"/>
          <w:b w:val="0"/>
          <w:bCs/>
          <w:i w:val="0"/>
          <w:color w:val="000000" w:themeColor="text1"/>
          <w:sz w:val="20"/>
        </w:rPr>
        <w:t> </w:t>
      </w:r>
      <w:r w:rsidR="00F37C9F" w:rsidRPr="006649FB">
        <w:rPr>
          <w:rFonts w:ascii="Segoe UI" w:hAnsi="Segoe UI" w:cs="Segoe UI"/>
          <w:b w:val="0"/>
          <w:bCs/>
          <w:i w:val="0"/>
          <w:color w:val="000000" w:themeColor="text1"/>
          <w:sz w:val="20"/>
        </w:rPr>
        <w:t>opatrzone własnoręcznym podpisem przekazuje się cyfr</w:t>
      </w:r>
      <w:r w:rsidRPr="006649FB">
        <w:rPr>
          <w:rFonts w:ascii="Segoe UI" w:hAnsi="Segoe UI" w:cs="Segoe UI"/>
          <w:b w:val="0"/>
          <w:bCs/>
          <w:i w:val="0"/>
          <w:color w:val="000000" w:themeColor="text1"/>
          <w:sz w:val="20"/>
        </w:rPr>
        <w:t>owe odwzorowanie tego dokumentu</w:t>
      </w:r>
      <w:r w:rsidRPr="006649FB">
        <w:rPr>
          <w:rFonts w:ascii="Segoe UI" w:hAnsi="Segoe UI" w:cs="Segoe UI"/>
          <w:b w:val="0"/>
          <w:bCs/>
          <w:color w:val="000000" w:themeColor="text1"/>
          <w:sz w:val="20"/>
        </w:rPr>
        <w:t xml:space="preserve"> </w:t>
      </w:r>
      <w:r w:rsidRPr="006649FB">
        <w:rPr>
          <w:rFonts w:ascii="Segoe UI" w:hAnsi="Segoe UI" w:cs="Segoe UI"/>
          <w:b w:val="0"/>
          <w:bCs/>
          <w:i w:val="0"/>
          <w:color w:val="000000" w:themeColor="text1"/>
          <w:sz w:val="20"/>
        </w:rPr>
        <w:t>o</w:t>
      </w:r>
      <w:r w:rsidR="00F37C9F" w:rsidRPr="006649FB">
        <w:rPr>
          <w:rFonts w:ascii="Segoe UI" w:hAnsi="Segoe UI" w:cs="Segoe UI"/>
          <w:b w:val="0"/>
          <w:i w:val="0"/>
          <w:sz w:val="20"/>
        </w:rPr>
        <w:t xml:space="preserve">patrzone kwalifikowanym podpisem elektronicznym, podpisem zaufanym lub podpisem osobistym, poświadczającym </w:t>
      </w:r>
      <w:r w:rsidRPr="006649FB">
        <w:rPr>
          <w:rFonts w:ascii="Segoe UI" w:hAnsi="Segoe UI" w:cs="Segoe UI"/>
          <w:b w:val="0"/>
          <w:i w:val="0"/>
          <w:sz w:val="20"/>
        </w:rPr>
        <w:t xml:space="preserve">zgodność cyfrowego odwzorowania </w:t>
      </w:r>
      <w:r w:rsidR="00F37C9F" w:rsidRPr="006649FB">
        <w:rPr>
          <w:rFonts w:ascii="Segoe UI" w:hAnsi="Segoe UI" w:cs="Segoe UI"/>
          <w:b w:val="0"/>
          <w:i w:val="0"/>
          <w:sz w:val="20"/>
        </w:rPr>
        <w:t>z dokumentem w postaci papierowej</w:t>
      </w:r>
      <w:r w:rsidRPr="006649FB">
        <w:rPr>
          <w:rFonts w:ascii="Segoe UI" w:hAnsi="Segoe UI" w:cs="Segoe UI"/>
          <w:b w:val="0"/>
          <w:i w:val="0"/>
          <w:sz w:val="20"/>
        </w:rPr>
        <w:t>.</w:t>
      </w:r>
      <w:r w:rsidR="006649FB">
        <w:rPr>
          <w:rFonts w:ascii="Segoe UI" w:hAnsi="Segoe UI" w:cs="Segoe UI"/>
          <w:b w:val="0"/>
          <w:i w:val="0"/>
          <w:iCs/>
          <w:sz w:val="20"/>
        </w:rPr>
        <w:t xml:space="preserve"> </w:t>
      </w:r>
      <w:r w:rsidRPr="006649FB">
        <w:rPr>
          <w:rFonts w:ascii="Segoe UI" w:hAnsi="Segoe UI" w:cs="Segoe UI"/>
          <w:b w:val="0"/>
          <w:bCs/>
          <w:i w:val="0"/>
          <w:color w:val="000000" w:themeColor="text1"/>
          <w:sz w:val="20"/>
        </w:rPr>
        <w:t xml:space="preserve">Poświadczenia zgodności </w:t>
      </w:r>
      <w:r w:rsidRPr="006649FB">
        <w:rPr>
          <w:rFonts w:ascii="Segoe UI" w:hAnsi="Segoe UI" w:cs="Segoe UI"/>
          <w:b w:val="0"/>
          <w:i w:val="0"/>
          <w:sz w:val="20"/>
        </w:rPr>
        <w:t xml:space="preserve">cyfrowego odwzorowania z dokumentem w postaci papierowej, o którym mowa w zdaniu poprzednim dokonuje mocodawca lub może dokonać również notariusz. </w:t>
      </w:r>
      <w:r w:rsidR="00F37C9F" w:rsidRPr="006649FB">
        <w:rPr>
          <w:rFonts w:ascii="Segoe UI" w:hAnsi="Segoe UI" w:cs="Segoe UI"/>
          <w:b w:val="0"/>
          <w:i w:val="0"/>
          <w:sz w:val="20"/>
          <w:lang w:eastAsia="pl-PL"/>
        </w:rPr>
        <w:t xml:space="preserve"> </w:t>
      </w:r>
    </w:p>
    <w:p w14:paraId="5B09CA33" w14:textId="5849D052" w:rsidR="008606D6" w:rsidRPr="00322802" w:rsidRDefault="008C21D2" w:rsidP="00D55903">
      <w:pPr>
        <w:pStyle w:val="Tekstpodstawowy"/>
        <w:numPr>
          <w:ilvl w:val="0"/>
          <w:numId w:val="25"/>
        </w:numPr>
        <w:ind w:left="426" w:hanging="426"/>
        <w:jc w:val="both"/>
        <w:rPr>
          <w:rFonts w:ascii="Segoe UI" w:hAnsi="Segoe UI" w:cs="Segoe UI"/>
          <w:b w:val="0"/>
          <w:i w:val="0"/>
          <w:iCs/>
          <w:sz w:val="20"/>
        </w:rPr>
      </w:pPr>
      <w:r w:rsidRPr="00322802">
        <w:rPr>
          <w:rFonts w:ascii="Segoe UI" w:hAnsi="Segoe UI" w:cs="Segoe UI"/>
          <w:b w:val="0"/>
          <w:i w:val="0"/>
          <w:color w:val="000000" w:themeColor="text1"/>
          <w:sz w:val="20"/>
        </w:rPr>
        <w:t xml:space="preserve">Zapisy ppkt </w:t>
      </w:r>
      <w:r w:rsidR="00021DFF" w:rsidRPr="00322802">
        <w:rPr>
          <w:rFonts w:ascii="Segoe UI" w:hAnsi="Segoe UI" w:cs="Segoe UI"/>
          <w:b w:val="0"/>
          <w:i w:val="0"/>
          <w:color w:val="000000" w:themeColor="text1"/>
          <w:sz w:val="20"/>
        </w:rPr>
        <w:t>1</w:t>
      </w:r>
      <w:r w:rsidR="00434961" w:rsidRPr="00322802">
        <w:rPr>
          <w:rFonts w:ascii="Segoe UI" w:hAnsi="Segoe UI" w:cs="Segoe UI"/>
          <w:b w:val="0"/>
          <w:i w:val="0"/>
          <w:color w:val="000000" w:themeColor="text1"/>
          <w:sz w:val="20"/>
        </w:rPr>
        <w:t>2</w:t>
      </w:r>
      <w:r w:rsidRPr="00322802">
        <w:rPr>
          <w:rFonts w:ascii="Segoe UI" w:hAnsi="Segoe UI" w:cs="Segoe UI"/>
          <w:b w:val="0"/>
          <w:i w:val="0"/>
          <w:color w:val="000000" w:themeColor="text1"/>
          <w:sz w:val="20"/>
        </w:rPr>
        <w:t xml:space="preserve"> stosuje się odpowiednio do osoby działającej w imieniu Wykonawców wspólnie ubiegających się o udzielenie zamówienia publicznego.</w:t>
      </w:r>
    </w:p>
    <w:p w14:paraId="22C9ABFD" w14:textId="5CA45B52" w:rsidR="00322802" w:rsidRPr="00322802" w:rsidRDefault="00322802" w:rsidP="00D55903">
      <w:pPr>
        <w:pStyle w:val="Akapitzlist"/>
        <w:numPr>
          <w:ilvl w:val="0"/>
          <w:numId w:val="25"/>
        </w:numPr>
        <w:spacing w:after="0" w:line="240" w:lineRule="auto"/>
        <w:ind w:left="426" w:hanging="426"/>
        <w:jc w:val="both"/>
        <w:rPr>
          <w:rFonts w:ascii="Segoe UI" w:hAnsi="Segoe UI" w:cs="Segoe UI"/>
          <w:sz w:val="20"/>
        </w:rPr>
      </w:pPr>
      <w:r w:rsidRPr="00322802">
        <w:rPr>
          <w:rFonts w:ascii="Segoe UI" w:hAnsi="Segoe UI" w:cs="Segoe UI"/>
          <w:sz w:val="20"/>
        </w:rPr>
        <w:t>Zapisy ppkt 11 i 12 stosuje się odpowiednio do osoby działającej w imieniu podmiotu udostępniającego zasoby na zasadach opisanych w Rozdziale I pkt 5.1 SWZ.</w:t>
      </w:r>
    </w:p>
    <w:p w14:paraId="1E813621" w14:textId="77777777" w:rsidR="008606D6" w:rsidRPr="00322802" w:rsidRDefault="00F37C9F" w:rsidP="00D55903">
      <w:pPr>
        <w:pStyle w:val="Tekstpodstawowy"/>
        <w:numPr>
          <w:ilvl w:val="0"/>
          <w:numId w:val="25"/>
        </w:numPr>
        <w:ind w:left="426" w:hanging="426"/>
        <w:jc w:val="both"/>
        <w:rPr>
          <w:rFonts w:ascii="Segoe UI" w:hAnsi="Segoe UI" w:cs="Segoe UI"/>
          <w:b w:val="0"/>
          <w:i w:val="0"/>
          <w:iCs/>
          <w:sz w:val="20"/>
        </w:rPr>
      </w:pPr>
      <w:r w:rsidRPr="00322802">
        <w:rPr>
          <w:rFonts w:ascii="Segoe UI" w:hAnsi="Segoe UI" w:cs="Segoe UI"/>
          <w:b w:val="0"/>
          <w:i w:val="0"/>
          <w:color w:val="000000" w:themeColor="text1"/>
          <w:sz w:val="20"/>
        </w:rPr>
        <w:t>Wszystkie fo</w:t>
      </w:r>
      <w:r w:rsidR="008C21D2" w:rsidRPr="00322802">
        <w:rPr>
          <w:rFonts w:ascii="Segoe UI" w:hAnsi="Segoe UI" w:cs="Segoe UI"/>
          <w:b w:val="0"/>
          <w:i w:val="0"/>
          <w:color w:val="000000" w:themeColor="text1"/>
          <w:sz w:val="20"/>
        </w:rPr>
        <w:t xml:space="preserve">rmularze zawarte w </w:t>
      </w:r>
      <w:r w:rsidRPr="00322802">
        <w:rPr>
          <w:rFonts w:ascii="Segoe UI" w:hAnsi="Segoe UI" w:cs="Segoe UI"/>
          <w:b w:val="0"/>
          <w:i w:val="0"/>
          <w:color w:val="000000" w:themeColor="text1"/>
          <w:sz w:val="20"/>
        </w:rPr>
        <w:t>S</w:t>
      </w:r>
      <w:r w:rsidR="00434961" w:rsidRPr="00322802">
        <w:rPr>
          <w:rFonts w:ascii="Segoe UI" w:hAnsi="Segoe UI" w:cs="Segoe UI"/>
          <w:b w:val="0"/>
          <w:i w:val="0"/>
          <w:color w:val="000000" w:themeColor="text1"/>
          <w:sz w:val="20"/>
        </w:rPr>
        <w:t xml:space="preserve">WZ, </w:t>
      </w:r>
      <w:r w:rsidRPr="00322802">
        <w:rPr>
          <w:rFonts w:ascii="Segoe UI" w:hAnsi="Segoe UI" w:cs="Segoe UI"/>
          <w:b w:val="0"/>
          <w:i w:val="0"/>
          <w:color w:val="000000" w:themeColor="text1"/>
          <w:sz w:val="20"/>
        </w:rPr>
        <w:t>w szczególności „Formularz ofertowy”, należy wypełnić ściśle wg wskazówek zawartych w SWZ. W przypadku gdy jakakolwiek część dokumentów nie dotyczy Wykonaw</w:t>
      </w:r>
      <w:r w:rsidR="008C21D2" w:rsidRPr="00322802">
        <w:rPr>
          <w:rFonts w:ascii="Segoe UI" w:hAnsi="Segoe UI" w:cs="Segoe UI"/>
          <w:b w:val="0"/>
          <w:i w:val="0"/>
          <w:color w:val="000000" w:themeColor="text1"/>
          <w:sz w:val="20"/>
        </w:rPr>
        <w:t>cy, należy wpisać „nie dotyczy”</w:t>
      </w:r>
      <w:r w:rsidRPr="00322802">
        <w:rPr>
          <w:rFonts w:ascii="Segoe UI" w:hAnsi="Segoe UI" w:cs="Segoe UI"/>
          <w:b w:val="0"/>
          <w:bCs/>
          <w:i w:val="0"/>
          <w:color w:val="000000" w:themeColor="text1"/>
          <w:sz w:val="20"/>
        </w:rPr>
        <w:t>.</w:t>
      </w:r>
    </w:p>
    <w:p w14:paraId="600FA8DD" w14:textId="77777777" w:rsidR="008606D6" w:rsidRPr="00322802" w:rsidRDefault="00F37C9F" w:rsidP="00D55903">
      <w:pPr>
        <w:pStyle w:val="Tekstpodstawowy"/>
        <w:numPr>
          <w:ilvl w:val="0"/>
          <w:numId w:val="25"/>
        </w:numPr>
        <w:ind w:left="426" w:hanging="426"/>
        <w:jc w:val="both"/>
        <w:rPr>
          <w:rFonts w:ascii="Segoe UI" w:hAnsi="Segoe UI" w:cs="Segoe UI"/>
          <w:b w:val="0"/>
          <w:i w:val="0"/>
          <w:iCs/>
          <w:sz w:val="20"/>
        </w:rPr>
      </w:pPr>
      <w:r w:rsidRPr="00322802">
        <w:rPr>
          <w:rFonts w:ascii="Segoe UI" w:hAnsi="Segoe UI" w:cs="Segoe UI"/>
          <w:b w:val="0"/>
          <w:i w:val="0"/>
          <w:color w:val="000000" w:themeColor="text1"/>
          <w:sz w:val="20"/>
        </w:rPr>
        <w:t>Wykonawca może złożyć ofertę na własnych formularzach, których treść i układ graficzny muszą być zgodne z formularzami załączonymi do SWZ.</w:t>
      </w:r>
    </w:p>
    <w:p w14:paraId="1B933F14" w14:textId="77777777" w:rsidR="008606D6" w:rsidRPr="00322802" w:rsidRDefault="00F37C9F" w:rsidP="00D55903">
      <w:pPr>
        <w:pStyle w:val="Tekstpodstawowy"/>
        <w:numPr>
          <w:ilvl w:val="0"/>
          <w:numId w:val="25"/>
        </w:numPr>
        <w:ind w:left="426" w:hanging="426"/>
        <w:jc w:val="both"/>
        <w:rPr>
          <w:rFonts w:ascii="Segoe UI" w:hAnsi="Segoe UI" w:cs="Segoe UI"/>
          <w:b w:val="0"/>
          <w:i w:val="0"/>
          <w:iCs/>
          <w:sz w:val="20"/>
        </w:rPr>
      </w:pPr>
      <w:r w:rsidRPr="00322802">
        <w:rPr>
          <w:rFonts w:ascii="Segoe UI" w:hAnsi="Segoe UI" w:cs="Segoe UI"/>
          <w:b w:val="0"/>
          <w:i w:val="0"/>
          <w:sz w:val="20"/>
        </w:rPr>
        <w:t>Oferta może być złożona tylko do</w:t>
      </w:r>
      <w:r w:rsidR="00146253" w:rsidRPr="00322802">
        <w:rPr>
          <w:rFonts w:ascii="Segoe UI" w:hAnsi="Segoe UI" w:cs="Segoe UI"/>
          <w:b w:val="0"/>
          <w:i w:val="0"/>
          <w:sz w:val="20"/>
        </w:rPr>
        <w:t xml:space="preserve"> upływu terminu składania ofert.</w:t>
      </w:r>
    </w:p>
    <w:p w14:paraId="73A29306" w14:textId="4ECF0D59" w:rsidR="00166395" w:rsidRPr="001D4609" w:rsidRDefault="00262DD4" w:rsidP="003A3D05">
      <w:pPr>
        <w:pStyle w:val="Tekstpodstawowy"/>
        <w:numPr>
          <w:ilvl w:val="0"/>
          <w:numId w:val="25"/>
        </w:numPr>
        <w:ind w:left="426" w:hanging="426"/>
        <w:jc w:val="both"/>
        <w:rPr>
          <w:rFonts w:ascii="Segoe UI" w:hAnsi="Segoe UI" w:cs="Segoe UI"/>
          <w:b w:val="0"/>
          <w:i w:val="0"/>
          <w:iCs/>
          <w:sz w:val="20"/>
        </w:rPr>
      </w:pPr>
      <w:r w:rsidRPr="00322802">
        <w:rPr>
          <w:rFonts w:ascii="Segoe UI" w:hAnsi="Segoe UI" w:cs="Segoe UI"/>
          <w:b w:val="0"/>
          <w:i w:val="0"/>
          <w:sz w:val="20"/>
          <w:lang w:eastAsia="en-US"/>
        </w:rPr>
        <w:t>Wykonawca może do upływu terminu składania ofert wycofać ofertę. Wykonawca wycofuje ofertę w zakładce „Oferty/wnioski”</w:t>
      </w:r>
      <w:r w:rsidR="00B52DB5">
        <w:rPr>
          <w:rFonts w:ascii="Segoe UI" w:hAnsi="Segoe UI" w:cs="Segoe UI"/>
          <w:b w:val="0"/>
          <w:i w:val="0"/>
          <w:sz w:val="20"/>
          <w:lang w:eastAsia="en-US"/>
        </w:rPr>
        <w:t>,</w:t>
      </w:r>
      <w:r w:rsidRPr="00322802">
        <w:rPr>
          <w:rFonts w:ascii="Segoe UI" w:hAnsi="Segoe UI" w:cs="Segoe UI"/>
          <w:b w:val="0"/>
          <w:i w:val="0"/>
          <w:sz w:val="20"/>
          <w:lang w:eastAsia="en-US"/>
        </w:rPr>
        <w:t xml:space="preserve"> używając przycisku „Wycofaj ofertę”. Sposób wycofania oferty został opisany w Instrukcji interaktywnej „Oferty, wnioski i prace konkursowe” dostępnej na Platformie </w:t>
      </w:r>
      <w:r w:rsidR="00C72A59" w:rsidRPr="00322802">
        <w:rPr>
          <w:rFonts w:ascii="Segoe UI" w:hAnsi="Segoe UI" w:cs="Segoe UI"/>
          <w:b w:val="0"/>
          <w:i w:val="0"/>
          <w:sz w:val="20"/>
          <w:lang w:eastAsia="en-US"/>
        </w:rPr>
        <w:br/>
      </w:r>
      <w:r w:rsidRPr="00322802">
        <w:rPr>
          <w:rFonts w:ascii="Segoe UI" w:hAnsi="Segoe UI" w:cs="Segoe UI"/>
          <w:b w:val="0"/>
          <w:i w:val="0"/>
          <w:sz w:val="20"/>
          <w:lang w:eastAsia="en-US"/>
        </w:rPr>
        <w:t>e-Zamówienia w zakładce „Centrum pomocy”.</w:t>
      </w:r>
    </w:p>
    <w:p w14:paraId="783FDE87" w14:textId="77777777" w:rsidR="001D4609" w:rsidRPr="003A3D05" w:rsidRDefault="001D4609" w:rsidP="001D4609">
      <w:pPr>
        <w:pStyle w:val="Tekstpodstawowy"/>
        <w:ind w:left="426"/>
        <w:jc w:val="both"/>
        <w:rPr>
          <w:rFonts w:ascii="Segoe UI" w:hAnsi="Segoe UI" w:cs="Segoe UI"/>
          <w:b w:val="0"/>
          <w:i w:val="0"/>
          <w:iCs/>
          <w:sz w:val="20"/>
        </w:rPr>
      </w:pPr>
    </w:p>
    <w:p w14:paraId="6BCBB716" w14:textId="5BBBCD4E" w:rsidR="00C04523" w:rsidRPr="00C04523" w:rsidRDefault="00B86715" w:rsidP="00C04523">
      <w:pPr>
        <w:pStyle w:val="Tekstpodstawowy22"/>
        <w:numPr>
          <w:ilvl w:val="1"/>
          <w:numId w:val="15"/>
        </w:numPr>
        <w:tabs>
          <w:tab w:val="left" w:pos="851"/>
        </w:tabs>
        <w:spacing w:after="0" w:line="240" w:lineRule="auto"/>
        <w:jc w:val="both"/>
        <w:rPr>
          <w:rFonts w:ascii="Segoe UI" w:hAnsi="Segoe UI" w:cs="Segoe UI"/>
          <w:b/>
        </w:rPr>
      </w:pPr>
      <w:r>
        <w:rPr>
          <w:rFonts w:ascii="Segoe UI" w:hAnsi="Segoe UI" w:cs="Segoe UI"/>
          <w:b/>
        </w:rPr>
        <w:t xml:space="preserve">TAJEMNICA </w:t>
      </w:r>
      <w:r w:rsidRPr="00C04523">
        <w:rPr>
          <w:rFonts w:ascii="Segoe UI" w:hAnsi="Segoe UI" w:cs="Segoe UI"/>
          <w:b/>
        </w:rPr>
        <w:t>PRZEDSIĘBIORSTWA</w:t>
      </w:r>
    </w:p>
    <w:p w14:paraId="178079D2" w14:textId="77777777" w:rsidR="00C04523" w:rsidRDefault="00C04523">
      <w:pPr>
        <w:pStyle w:val="Tekstpodstawowy22"/>
        <w:tabs>
          <w:tab w:val="left" w:pos="851"/>
        </w:tabs>
        <w:spacing w:after="0" w:line="240" w:lineRule="auto"/>
        <w:ind w:left="780"/>
        <w:jc w:val="both"/>
        <w:rPr>
          <w:rFonts w:ascii="Segoe UI" w:hAnsi="Segoe UI" w:cs="Segoe UI"/>
          <w:b/>
        </w:rPr>
      </w:pPr>
    </w:p>
    <w:p w14:paraId="7DA35578" w14:textId="23F01814" w:rsidR="00146253" w:rsidRPr="00146253" w:rsidRDefault="00146253" w:rsidP="00372C96">
      <w:pPr>
        <w:pStyle w:val="Tekstpodstawowy22"/>
        <w:numPr>
          <w:ilvl w:val="0"/>
          <w:numId w:val="8"/>
        </w:numPr>
        <w:spacing w:after="0" w:line="240" w:lineRule="auto"/>
        <w:ind w:left="284" w:hanging="284"/>
        <w:jc w:val="both"/>
        <w:rPr>
          <w:rFonts w:ascii="Segoe UI" w:hAnsi="Segoe UI" w:cs="Segoe UI"/>
          <w:b/>
        </w:rPr>
      </w:pPr>
      <w:r w:rsidRPr="00146253">
        <w:rPr>
          <w:rFonts w:ascii="Segoe UI" w:hAnsi="Segoe UI" w:cs="Segoe UI"/>
        </w:rPr>
        <w:t xml:space="preserve">Nie ujawnia się informacji stanowiących </w:t>
      </w:r>
      <w:r w:rsidRPr="008606D6">
        <w:rPr>
          <w:rFonts w:ascii="Segoe UI" w:hAnsi="Segoe UI" w:cs="Segoe UI"/>
          <w:u w:val="single"/>
        </w:rPr>
        <w:t xml:space="preserve">tajemnicę przedsiębiorstwa w rozumieniu przepisów </w:t>
      </w:r>
      <w:hyperlink r:id="rId10" w:tgtFrame="_blank" w:tooltip="USTAWA z dnia 16 kwietnia 1993 r. o zwalczaniu nieuczciwej konkurencji" w:history="1">
        <w:r w:rsidRPr="00DD64A1">
          <w:rPr>
            <w:rStyle w:val="Hipercze"/>
            <w:rFonts w:ascii="Segoe UI" w:hAnsi="Segoe UI" w:cs="Segoe UI"/>
            <w:color w:val="auto"/>
            <w:shd w:val="clear" w:color="auto" w:fill="FFFFFF"/>
          </w:rPr>
          <w:t>ustawy z dnia 16 kwietnia 1993 r. o zwalczaniu nieuczciwej konkurencji</w:t>
        </w:r>
      </w:hyperlink>
      <w:r w:rsidRPr="00DD64A1">
        <w:rPr>
          <w:rFonts w:ascii="Segoe UI" w:hAnsi="Segoe UI" w:cs="Segoe UI"/>
          <w:color w:val="000000"/>
          <w:shd w:val="clear" w:color="auto" w:fill="FFFFFF"/>
        </w:rPr>
        <w:t>*,</w:t>
      </w:r>
      <w:r w:rsidRPr="00146253">
        <w:rPr>
          <w:rFonts w:ascii="Segoe UI" w:hAnsi="Segoe UI" w:cs="Segoe UI"/>
          <w:color w:val="000000"/>
          <w:shd w:val="clear" w:color="auto" w:fill="FFFFFF"/>
        </w:rPr>
        <w:t xml:space="preserve"> jeżeli Wykonawca, wraz </w:t>
      </w:r>
      <w:r w:rsidR="001931DA">
        <w:rPr>
          <w:rFonts w:ascii="Segoe UI" w:hAnsi="Segoe UI" w:cs="Segoe UI"/>
          <w:color w:val="000000"/>
          <w:shd w:val="clear" w:color="auto" w:fill="FFFFFF"/>
        </w:rPr>
        <w:br/>
      </w:r>
      <w:r w:rsidRPr="00146253">
        <w:rPr>
          <w:rFonts w:ascii="Segoe UI" w:hAnsi="Segoe UI" w:cs="Segoe UI"/>
          <w:color w:val="000000"/>
          <w:shd w:val="clear" w:color="auto" w:fill="FFFFFF"/>
        </w:rPr>
        <w:t xml:space="preserve">z przekazaniem takich informacji, zastrzegł, że nie mogą być one udostępniane oraz wykazał, że zastrzeżone informacje stanowią tajemnicę przedsiębiorstwa. </w:t>
      </w:r>
    </w:p>
    <w:p w14:paraId="7E12D00E" w14:textId="1F22FFC4" w:rsidR="00146253" w:rsidRPr="00146253" w:rsidRDefault="00146253" w:rsidP="00146253">
      <w:pPr>
        <w:pStyle w:val="Tekstpodstawowy22"/>
        <w:spacing w:before="120" w:line="240" w:lineRule="auto"/>
        <w:ind w:left="426" w:hanging="142"/>
        <w:jc w:val="both"/>
        <w:rPr>
          <w:rFonts w:ascii="Segoe UI" w:hAnsi="Segoe UI" w:cs="Segoe UI"/>
          <w:b/>
        </w:rPr>
      </w:pPr>
      <w:r w:rsidRPr="00146253">
        <w:rPr>
          <w:rFonts w:ascii="Segoe UI" w:hAnsi="Segoe UI" w:cs="Segoe UI"/>
          <w:b/>
        </w:rPr>
        <w:t>*</w:t>
      </w:r>
      <w:r w:rsidR="008606D6">
        <w:rPr>
          <w:rFonts w:ascii="Segoe UI" w:hAnsi="Segoe UI" w:cs="Segoe UI"/>
        </w:rPr>
        <w:t xml:space="preserve"> </w:t>
      </w:r>
      <w:r w:rsidRPr="00146253">
        <w:rPr>
          <w:rFonts w:ascii="Segoe UI" w:hAnsi="Segoe UI" w:cs="Segoe UI"/>
          <w:b/>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w:t>
      </w:r>
      <w:r w:rsidR="002B5BC8">
        <w:rPr>
          <w:rFonts w:ascii="Segoe UI" w:hAnsi="Segoe UI" w:cs="Segoe UI"/>
          <w:b/>
        </w:rPr>
        <w:t xml:space="preserve"> albo nie są łatwo dostępne dla </w:t>
      </w:r>
      <w:r w:rsidRPr="00146253">
        <w:rPr>
          <w:rFonts w:ascii="Segoe UI" w:hAnsi="Segoe UI" w:cs="Segoe UI"/>
          <w:b/>
        </w:rPr>
        <w:t>takich osób, o ile uprawniony do korzystania z informacji lub rozporządzania nimi podjął, przy zachowaniu należytej staranności, działania w celu utrzymania ich w poufności.</w:t>
      </w:r>
    </w:p>
    <w:p w14:paraId="32C4A5D8" w14:textId="3063EE94" w:rsidR="00C87338" w:rsidRDefault="00146253" w:rsidP="00372C96">
      <w:pPr>
        <w:pStyle w:val="Tekstpodstawowy22"/>
        <w:numPr>
          <w:ilvl w:val="0"/>
          <w:numId w:val="8"/>
        </w:numPr>
        <w:spacing w:after="0" w:line="240" w:lineRule="auto"/>
        <w:ind w:left="284" w:hanging="284"/>
        <w:jc w:val="both"/>
        <w:rPr>
          <w:rFonts w:ascii="Segoe UI" w:hAnsi="Segoe UI" w:cs="Segoe UI"/>
        </w:rPr>
      </w:pPr>
      <w:r w:rsidRPr="00146253">
        <w:rPr>
          <w:rFonts w:ascii="Segoe UI" w:hAnsi="Segoe UI" w:cs="Segoe UI"/>
        </w:rPr>
        <w:t>Wykonawca</w:t>
      </w:r>
      <w:r w:rsidR="00C87338">
        <w:rPr>
          <w:rFonts w:ascii="Segoe UI" w:hAnsi="Segoe UI" w:cs="Segoe UI"/>
        </w:rPr>
        <w:t xml:space="preserve"> nie może zastrzec</w:t>
      </w:r>
      <w:r w:rsidR="007A38A7">
        <w:rPr>
          <w:rFonts w:ascii="Segoe UI" w:hAnsi="Segoe UI" w:cs="Segoe UI"/>
        </w:rPr>
        <w:t xml:space="preserve"> </w:t>
      </w:r>
      <w:r w:rsidR="00C87338">
        <w:rPr>
          <w:rFonts w:ascii="Segoe UI" w:hAnsi="Segoe UI" w:cs="Segoe UI"/>
        </w:rPr>
        <w:t xml:space="preserve">nazwy </w:t>
      </w:r>
      <w:r w:rsidRPr="00146253">
        <w:rPr>
          <w:rFonts w:ascii="Segoe UI" w:hAnsi="Segoe UI" w:cs="Segoe UI"/>
        </w:rPr>
        <w:t>albo imienia i nazwiska oraz siedziby lub miejsca prowadzonej działalności gospodarczej albo miejsca zamieszkania, a także informacji dotyczącej</w:t>
      </w:r>
      <w:r w:rsidR="00C87338">
        <w:rPr>
          <w:rFonts w:ascii="Segoe UI" w:hAnsi="Segoe UI" w:cs="Segoe UI"/>
        </w:rPr>
        <w:t xml:space="preserve"> </w:t>
      </w:r>
      <w:r w:rsidRPr="00146253">
        <w:rPr>
          <w:rFonts w:ascii="Segoe UI" w:hAnsi="Segoe UI" w:cs="Segoe UI"/>
        </w:rPr>
        <w:t>ceny</w:t>
      </w:r>
      <w:r w:rsidR="00C87338">
        <w:rPr>
          <w:rFonts w:ascii="Segoe UI" w:hAnsi="Segoe UI" w:cs="Segoe UI"/>
        </w:rPr>
        <w:t xml:space="preserve"> zawartej</w:t>
      </w:r>
      <w:r w:rsidRPr="00146253">
        <w:rPr>
          <w:rFonts w:ascii="Segoe UI" w:hAnsi="Segoe UI" w:cs="Segoe UI"/>
        </w:rPr>
        <w:t xml:space="preserve"> </w:t>
      </w:r>
      <w:r w:rsidR="002B5BC8">
        <w:rPr>
          <w:rFonts w:ascii="Segoe UI" w:hAnsi="Segoe UI" w:cs="Segoe UI"/>
        </w:rPr>
        <w:t>w </w:t>
      </w:r>
      <w:r w:rsidRPr="00146253">
        <w:rPr>
          <w:rFonts w:ascii="Segoe UI" w:hAnsi="Segoe UI" w:cs="Segoe UI"/>
        </w:rPr>
        <w:t>ofercie.</w:t>
      </w:r>
    </w:p>
    <w:p w14:paraId="192D430F" w14:textId="31F9B1C4" w:rsidR="00675BDC" w:rsidRPr="005E6058" w:rsidRDefault="00262DD4" w:rsidP="005E6058">
      <w:pPr>
        <w:pStyle w:val="Tekstpodstawowy22"/>
        <w:numPr>
          <w:ilvl w:val="0"/>
          <w:numId w:val="8"/>
        </w:numPr>
        <w:spacing w:line="240" w:lineRule="auto"/>
        <w:ind w:left="284" w:hanging="284"/>
        <w:jc w:val="both"/>
        <w:rPr>
          <w:rFonts w:ascii="Segoe UI" w:hAnsi="Segoe UI" w:cs="Segoe UI"/>
        </w:rPr>
      </w:pPr>
      <w:r w:rsidRPr="00C72A59">
        <w:rPr>
          <w:rFonts w:ascii="Segoe UI" w:hAnsi="Segoe UI" w:cs="Segoe UI"/>
        </w:rPr>
        <w:t xml:space="preserve">Wszelkie informacje stanowiące tajemnicę przedsiębiorstwa w rozumieniu ww. ustawy, </w:t>
      </w:r>
      <w:r w:rsidRPr="00C72A59">
        <w:rPr>
          <w:rFonts w:ascii="Segoe UI" w:hAnsi="Segoe UI" w:cs="Segoe UI"/>
        </w:rPr>
        <w:br/>
        <w:t xml:space="preserve">które Wykonawca zastrzeże jako tajemnicę przedsiębiorstwa, </w:t>
      </w:r>
      <w:r w:rsidR="00872D45" w:rsidRPr="00DD64A1">
        <w:rPr>
          <w:rFonts w:ascii="Segoe UI" w:hAnsi="Segoe UI" w:cs="Segoe UI"/>
        </w:rPr>
        <w:t xml:space="preserve">w celu utrzymania w poufności </w:t>
      </w:r>
      <w:r w:rsidR="00872D45" w:rsidRPr="00DD64A1">
        <w:rPr>
          <w:rFonts w:ascii="Segoe UI" w:hAnsi="Segoe UI" w:cs="Segoe UI"/>
        </w:rPr>
        <w:br/>
        <w:t>tych informacji,</w:t>
      </w:r>
      <w:r w:rsidRPr="00DD64A1">
        <w:rPr>
          <w:rFonts w:ascii="Segoe UI" w:hAnsi="Segoe UI" w:cs="Segoe UI"/>
        </w:rPr>
        <w:t xml:space="preserve"> </w:t>
      </w:r>
      <w:r w:rsidR="00872D45" w:rsidRPr="00DD64A1">
        <w:rPr>
          <w:rFonts w:ascii="Segoe UI" w:hAnsi="Segoe UI" w:cs="Segoe UI"/>
        </w:rPr>
        <w:t xml:space="preserve">należy </w:t>
      </w:r>
      <w:r w:rsidRPr="00DD64A1">
        <w:rPr>
          <w:rFonts w:ascii="Segoe UI" w:hAnsi="Segoe UI" w:cs="Segoe UI"/>
        </w:rPr>
        <w:t xml:space="preserve">przekazać w wydzielonym </w:t>
      </w:r>
      <w:r w:rsidR="00FF74E1" w:rsidRPr="00DD64A1">
        <w:rPr>
          <w:rFonts w:ascii="Segoe UI" w:hAnsi="Segoe UI" w:cs="Segoe UI"/>
        </w:rPr>
        <w:t xml:space="preserve">i odpowiednio oznaczonym pliku </w:t>
      </w:r>
      <w:r w:rsidR="00B52DB5" w:rsidRPr="00DD64A1">
        <w:rPr>
          <w:rFonts w:ascii="Segoe UI" w:hAnsi="Segoe UI" w:cs="Segoe UI"/>
        </w:rPr>
        <w:t>„Dokument</w:t>
      </w:r>
      <w:r w:rsidRPr="00DD64A1">
        <w:rPr>
          <w:rFonts w:ascii="Segoe UI" w:hAnsi="Segoe UI" w:cs="Segoe UI"/>
        </w:rPr>
        <w:t xml:space="preserve"> stanowiący tajemnicę przedsiębiorstwa”</w:t>
      </w:r>
      <w:r w:rsidR="00B52DB5" w:rsidRPr="00DD64A1">
        <w:rPr>
          <w:rFonts w:ascii="Segoe UI" w:hAnsi="Segoe UI" w:cs="Segoe UI"/>
        </w:rPr>
        <w:t xml:space="preserve">, </w:t>
      </w:r>
      <w:r w:rsidR="00FF74E1" w:rsidRPr="00DD64A1">
        <w:rPr>
          <w:rFonts w:ascii="Segoe UI" w:hAnsi="Segoe UI" w:cs="Segoe UI"/>
        </w:rPr>
        <w:t>wraz z jednoczesnym uzasadnieniem</w:t>
      </w:r>
      <w:r w:rsidR="00FF74E1">
        <w:rPr>
          <w:rFonts w:ascii="Segoe UI" w:hAnsi="Segoe UI" w:cs="Segoe UI"/>
        </w:rPr>
        <w:t xml:space="preserve"> </w:t>
      </w:r>
      <w:r w:rsidR="00FF74E1" w:rsidRPr="00C72A59">
        <w:rPr>
          <w:rFonts w:ascii="Segoe UI" w:hAnsi="Segoe UI" w:cs="Segoe UI"/>
        </w:rPr>
        <w:t>zastrzeżenia tajemnicy przedsiębiorstwa</w:t>
      </w:r>
      <w:r w:rsidR="00FF74E1">
        <w:rPr>
          <w:rFonts w:ascii="Segoe UI" w:hAnsi="Segoe UI" w:cs="Segoe UI"/>
        </w:rPr>
        <w:t>.</w:t>
      </w:r>
    </w:p>
    <w:p w14:paraId="7E4FF6DD" w14:textId="212C41F8" w:rsidR="00FF74E1" w:rsidRPr="00FF74E1" w:rsidRDefault="00FF74E1" w:rsidP="00D3695F">
      <w:pPr>
        <w:pStyle w:val="Tekstpodstawowy22"/>
        <w:spacing w:line="240" w:lineRule="auto"/>
        <w:ind w:left="284"/>
        <w:jc w:val="both"/>
        <w:rPr>
          <w:rFonts w:ascii="Segoe UI" w:hAnsi="Segoe UI" w:cs="Segoe UI"/>
          <w:b/>
        </w:rPr>
      </w:pPr>
      <w:r w:rsidRPr="00FF74E1">
        <w:rPr>
          <w:rFonts w:ascii="Segoe UI" w:hAnsi="Segoe UI" w:cs="Segoe UI"/>
          <w:b/>
        </w:rPr>
        <w:t>Uwaga!</w:t>
      </w:r>
    </w:p>
    <w:p w14:paraId="19CF5EE7" w14:textId="18E3FDD9" w:rsidR="00262DD4" w:rsidRPr="00C72A59" w:rsidRDefault="00FF74E1" w:rsidP="00FF74E1">
      <w:pPr>
        <w:pStyle w:val="Tekstpodstawowy22"/>
        <w:spacing w:after="0" w:line="240" w:lineRule="auto"/>
        <w:ind w:left="284"/>
        <w:jc w:val="both"/>
        <w:rPr>
          <w:rFonts w:ascii="Segoe UI" w:hAnsi="Segoe UI" w:cs="Segoe UI"/>
        </w:rPr>
      </w:pPr>
      <w:r>
        <w:rPr>
          <w:rFonts w:ascii="Segoe UI" w:hAnsi="Segoe UI" w:cs="Segoe UI"/>
        </w:rPr>
        <w:t>W przypa</w:t>
      </w:r>
      <w:r w:rsidR="00DD64A1">
        <w:rPr>
          <w:rFonts w:ascii="Segoe UI" w:hAnsi="Segoe UI" w:cs="Segoe UI"/>
        </w:rPr>
        <w:t>dku składania wyżej wymienionej informacji i uzasadnienia</w:t>
      </w:r>
      <w:r>
        <w:rPr>
          <w:rFonts w:ascii="Segoe UI" w:hAnsi="Segoe UI" w:cs="Segoe UI"/>
        </w:rPr>
        <w:t xml:space="preserve"> wraz z ofertą</w:t>
      </w:r>
      <w:r w:rsidR="00DD64A1">
        <w:rPr>
          <w:rFonts w:ascii="Segoe UI" w:hAnsi="Segoe UI" w:cs="Segoe UI"/>
        </w:rPr>
        <w:t>,</w:t>
      </w:r>
      <w:r>
        <w:rPr>
          <w:rFonts w:ascii="Segoe UI" w:hAnsi="Segoe UI" w:cs="Segoe UI"/>
        </w:rPr>
        <w:t xml:space="preserve"> </w:t>
      </w:r>
      <w:r w:rsidR="00262DD4" w:rsidRPr="00C72A59">
        <w:rPr>
          <w:rFonts w:ascii="Segoe UI" w:hAnsi="Segoe UI" w:cs="Segoe UI"/>
        </w:rPr>
        <w:t xml:space="preserve">załącznik stanowiący tajemnicę przedsiębiorstwa jak i </w:t>
      </w:r>
      <w:r>
        <w:rPr>
          <w:rFonts w:ascii="Segoe UI" w:hAnsi="Segoe UI" w:cs="Segoe UI"/>
        </w:rPr>
        <w:t xml:space="preserve">uzasadnienie </w:t>
      </w:r>
      <w:r w:rsidRPr="00C72A59">
        <w:rPr>
          <w:rFonts w:ascii="Segoe UI" w:hAnsi="Segoe UI" w:cs="Segoe UI"/>
        </w:rPr>
        <w:t xml:space="preserve">zastrzeżenia tajemnicy przedsiębiorstwa </w:t>
      </w:r>
      <w:r w:rsidR="00262DD4" w:rsidRPr="00C72A59">
        <w:rPr>
          <w:rFonts w:ascii="Segoe UI" w:hAnsi="Segoe UI" w:cs="Segoe UI"/>
        </w:rPr>
        <w:t>należy dodać w polu „Załączniki i inne dokumenty przedstawione w ofercie przez Wykonawcę”.</w:t>
      </w:r>
    </w:p>
    <w:p w14:paraId="1EE2CBC2" w14:textId="7BC07F96" w:rsidR="00773C7C" w:rsidRPr="007F4FB0" w:rsidRDefault="00773C7C" w:rsidP="00262DD4">
      <w:pPr>
        <w:pStyle w:val="Tekstpodstawowy22"/>
        <w:spacing w:after="0" w:line="240" w:lineRule="auto"/>
        <w:jc w:val="both"/>
        <w:rPr>
          <w:rFonts w:ascii="Segoe UI" w:hAnsi="Segoe UI" w:cs="Segoe UI"/>
        </w:rPr>
      </w:pPr>
    </w:p>
    <w:p w14:paraId="33CB00B8" w14:textId="46092045" w:rsidR="00C04523" w:rsidRPr="00C04523" w:rsidRDefault="00DE4B3E" w:rsidP="00C04523">
      <w:pPr>
        <w:pStyle w:val="Tekstpodstawowy"/>
        <w:numPr>
          <w:ilvl w:val="0"/>
          <w:numId w:val="15"/>
        </w:numPr>
        <w:jc w:val="both"/>
        <w:rPr>
          <w:rFonts w:ascii="Segoe UI" w:hAnsi="Segoe UI" w:cs="Segoe UI"/>
          <w:i w:val="0"/>
          <w:color w:val="000000"/>
          <w:sz w:val="20"/>
        </w:rPr>
      </w:pPr>
      <w:r w:rsidRPr="00322802">
        <w:rPr>
          <w:rFonts w:ascii="Segoe UI" w:hAnsi="Segoe UI" w:cs="Segoe UI"/>
          <w:i w:val="0"/>
          <w:color w:val="000000"/>
          <w:sz w:val="20"/>
        </w:rPr>
        <w:t xml:space="preserve">SPOSÓB </w:t>
      </w:r>
      <w:r w:rsidR="00434961" w:rsidRPr="00322802">
        <w:rPr>
          <w:rFonts w:ascii="Segoe UI" w:hAnsi="Segoe UI" w:cs="Segoe UI"/>
          <w:i w:val="0"/>
          <w:color w:val="000000"/>
          <w:sz w:val="20"/>
        </w:rPr>
        <w:t>I TERMIN SKŁADANIA OFERT ORAZ</w:t>
      </w:r>
      <w:r w:rsidR="002A3E4F" w:rsidRPr="00322802">
        <w:rPr>
          <w:rFonts w:ascii="Segoe UI" w:hAnsi="Segoe UI" w:cs="Segoe UI"/>
          <w:i w:val="0"/>
          <w:color w:val="000000"/>
          <w:sz w:val="20"/>
        </w:rPr>
        <w:t xml:space="preserve"> TERMIN OTWARCIA OFERT</w:t>
      </w:r>
    </w:p>
    <w:p w14:paraId="4CBE9308" w14:textId="77777777" w:rsidR="00322802" w:rsidRPr="00322802" w:rsidRDefault="00322802" w:rsidP="00322802">
      <w:pPr>
        <w:pStyle w:val="Tekstpodstawowy"/>
        <w:ind w:left="480"/>
        <w:jc w:val="both"/>
        <w:rPr>
          <w:rFonts w:ascii="Segoe UI" w:hAnsi="Segoe UI" w:cs="Segoe UI"/>
          <w:i w:val="0"/>
          <w:color w:val="000000"/>
          <w:sz w:val="20"/>
        </w:rPr>
      </w:pPr>
    </w:p>
    <w:p w14:paraId="19E2A085" w14:textId="24B270A5" w:rsidR="00C04523" w:rsidRPr="001A0595" w:rsidRDefault="00262DD4" w:rsidP="001A0595">
      <w:pPr>
        <w:pStyle w:val="Akapitzlist"/>
        <w:numPr>
          <w:ilvl w:val="0"/>
          <w:numId w:val="23"/>
        </w:numPr>
        <w:suppressAutoHyphens w:val="0"/>
        <w:spacing w:after="0" w:line="240" w:lineRule="auto"/>
        <w:ind w:left="284" w:hanging="284"/>
        <w:jc w:val="both"/>
        <w:rPr>
          <w:rFonts w:ascii="Segoe UI" w:hAnsi="Segoe UI" w:cs="Segoe UI"/>
          <w:sz w:val="20"/>
          <w:lang w:eastAsia="pl-PL"/>
        </w:rPr>
      </w:pPr>
      <w:r w:rsidRPr="00C72A59">
        <w:rPr>
          <w:rFonts w:ascii="Segoe UI" w:hAnsi="Segoe UI" w:cs="Segoe UI"/>
          <w:sz w:val="20"/>
          <w:lang w:eastAsia="en-US"/>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w:t>
      </w:r>
      <w:r w:rsidR="001736AF" w:rsidRPr="00C72A59">
        <w:rPr>
          <w:rFonts w:ascii="Segoe UI" w:hAnsi="Segoe UI" w:cs="Segoe UI"/>
          <w:sz w:val="20"/>
          <w:lang w:eastAsia="en-US"/>
        </w:rPr>
        <w:t xml:space="preserve">”) służące do dodawania plików. </w:t>
      </w:r>
      <w:r w:rsidRPr="00C72A59">
        <w:rPr>
          <w:rFonts w:ascii="Segoe UI" w:hAnsi="Segoe UI" w:cs="Segoe UI"/>
          <w:sz w:val="20"/>
          <w:lang w:eastAsia="en-US"/>
        </w:rPr>
        <w:t xml:space="preserve">Wykonawca dodaje wybrany z dysku i uprzednio podpisany „Formularz ofertowy” w pierwszym polu „Wypełniony formularz oferty”. W kolejnym polu „Załączniki i inne dokumenty przedstawione w ofercie </w:t>
      </w:r>
      <w:r w:rsidR="001736AF" w:rsidRPr="00C72A59">
        <w:rPr>
          <w:rFonts w:ascii="Segoe UI" w:hAnsi="Segoe UI" w:cs="Segoe UI"/>
          <w:sz w:val="20"/>
          <w:lang w:eastAsia="en-US"/>
        </w:rPr>
        <w:br/>
      </w:r>
      <w:r w:rsidRPr="00C72A59">
        <w:rPr>
          <w:rFonts w:ascii="Segoe UI" w:hAnsi="Segoe UI" w:cs="Segoe UI"/>
          <w:sz w:val="20"/>
          <w:lang w:eastAsia="en-US"/>
        </w:rPr>
        <w:t>przez Wykonawcę” Wykonawca dodaje pozostałe pliki stanowiące ofe</w:t>
      </w:r>
      <w:r w:rsidR="001A0595">
        <w:rPr>
          <w:rFonts w:ascii="Segoe UI" w:hAnsi="Segoe UI" w:cs="Segoe UI"/>
          <w:sz w:val="20"/>
          <w:lang w:eastAsia="en-US"/>
        </w:rPr>
        <w:t>rtę lub składane wraz z ofertą</w:t>
      </w:r>
      <w:r w:rsidR="00C04523" w:rsidRPr="001A0595">
        <w:rPr>
          <w:rFonts w:ascii="Segoe UI" w:hAnsi="Segoe UI" w:cs="Segoe UI"/>
          <w:sz w:val="20"/>
          <w:lang w:eastAsia="en-US"/>
        </w:rPr>
        <w:t>.</w:t>
      </w:r>
    </w:p>
    <w:p w14:paraId="4D99FD4D" w14:textId="77777777" w:rsidR="001736AF" w:rsidRPr="00C72A59" w:rsidRDefault="00262DD4" w:rsidP="00D55903">
      <w:pPr>
        <w:pStyle w:val="Akapitzlist"/>
        <w:numPr>
          <w:ilvl w:val="0"/>
          <w:numId w:val="23"/>
        </w:numPr>
        <w:suppressAutoHyphens w:val="0"/>
        <w:spacing w:after="0" w:line="240" w:lineRule="auto"/>
        <w:ind w:left="284" w:hanging="284"/>
        <w:jc w:val="both"/>
        <w:rPr>
          <w:rFonts w:ascii="Segoe UI" w:hAnsi="Segoe UI" w:cs="Segoe UI"/>
          <w:sz w:val="20"/>
          <w:lang w:eastAsia="pl-PL"/>
        </w:rPr>
      </w:pPr>
      <w:r w:rsidRPr="00C72A59">
        <w:rPr>
          <w:rFonts w:ascii="Segoe UI" w:hAnsi="Segoe UI" w:cs="Segoe UI"/>
          <w:sz w:val="20"/>
          <w:lang w:eastAsia="en-US"/>
        </w:rPr>
        <w:t>Sposób składania oferty został opisany w Instrukcji interaktywnej „Oferty, wnioski i prace konkursowe” dostępnej na Platformie e-Zamówienia w zakładce „Centrum pomocy”.</w:t>
      </w:r>
    </w:p>
    <w:p w14:paraId="19A13FFA" w14:textId="7A58EA98" w:rsidR="001736AF" w:rsidRPr="00791384" w:rsidRDefault="00562DD2" w:rsidP="00D55903">
      <w:pPr>
        <w:pStyle w:val="Akapitzlist"/>
        <w:numPr>
          <w:ilvl w:val="0"/>
          <w:numId w:val="23"/>
        </w:numPr>
        <w:suppressAutoHyphens w:val="0"/>
        <w:spacing w:after="0" w:line="240" w:lineRule="auto"/>
        <w:ind w:left="284" w:hanging="284"/>
        <w:jc w:val="both"/>
        <w:rPr>
          <w:rFonts w:ascii="Segoe UI" w:hAnsi="Segoe UI" w:cs="Segoe UI"/>
          <w:sz w:val="20"/>
          <w:lang w:eastAsia="pl-PL"/>
        </w:rPr>
      </w:pPr>
      <w:r>
        <w:rPr>
          <w:rFonts w:ascii="Segoe UI" w:hAnsi="Segoe UI" w:cs="Segoe UI"/>
          <w:sz w:val="20"/>
          <w:lang w:eastAsia="pl-PL"/>
        </w:rPr>
        <w:t xml:space="preserve">Termin składania ofert: do dnia </w:t>
      </w:r>
      <w:r w:rsidR="001A0595" w:rsidRPr="001A0595">
        <w:rPr>
          <w:rFonts w:ascii="Segoe UI" w:hAnsi="Segoe UI" w:cs="Segoe UI"/>
          <w:b/>
          <w:sz w:val="20"/>
          <w:lang w:eastAsia="pl-PL"/>
        </w:rPr>
        <w:t xml:space="preserve">8 </w:t>
      </w:r>
      <w:r w:rsidR="001A0595">
        <w:rPr>
          <w:rFonts w:ascii="Segoe UI" w:hAnsi="Segoe UI" w:cs="Segoe UI"/>
          <w:b/>
          <w:sz w:val="20"/>
          <w:lang w:eastAsia="pl-PL"/>
        </w:rPr>
        <w:t xml:space="preserve">grudnia </w:t>
      </w:r>
      <w:r w:rsidR="00C336D6" w:rsidRPr="00C336D6">
        <w:rPr>
          <w:rFonts w:ascii="Segoe UI" w:hAnsi="Segoe UI" w:cs="Segoe UI"/>
          <w:b/>
          <w:sz w:val="20"/>
          <w:lang w:eastAsia="pl-PL"/>
        </w:rPr>
        <w:t>2025</w:t>
      </w:r>
      <w:r w:rsidR="00C336D6">
        <w:rPr>
          <w:rFonts w:ascii="Segoe UI" w:hAnsi="Segoe UI" w:cs="Segoe UI"/>
          <w:sz w:val="20"/>
          <w:lang w:eastAsia="pl-PL"/>
        </w:rPr>
        <w:t xml:space="preserve"> </w:t>
      </w:r>
      <w:r w:rsidR="001A0595">
        <w:rPr>
          <w:rFonts w:ascii="Segoe UI" w:hAnsi="Segoe UI" w:cs="Segoe UI"/>
          <w:b/>
          <w:bCs/>
          <w:sz w:val="20"/>
          <w:lang w:eastAsia="pl-PL"/>
        </w:rPr>
        <w:t>r., do godziny 10</w:t>
      </w:r>
      <w:r w:rsidR="00614AD3">
        <w:rPr>
          <w:rFonts w:ascii="Segoe UI" w:hAnsi="Segoe UI" w:cs="Segoe UI"/>
          <w:b/>
          <w:bCs/>
          <w:sz w:val="20"/>
          <w:lang w:eastAsia="pl-PL"/>
        </w:rPr>
        <w:t>:0</w:t>
      </w:r>
      <w:r w:rsidR="00C7071C">
        <w:rPr>
          <w:rFonts w:ascii="Segoe UI" w:hAnsi="Segoe UI" w:cs="Segoe UI"/>
          <w:b/>
          <w:bCs/>
          <w:sz w:val="20"/>
          <w:lang w:eastAsia="pl-PL"/>
        </w:rPr>
        <w:t>0</w:t>
      </w:r>
      <w:r w:rsidR="00AD1975" w:rsidRPr="00791384">
        <w:rPr>
          <w:rFonts w:ascii="Segoe UI" w:hAnsi="Segoe UI" w:cs="Segoe UI"/>
          <w:b/>
          <w:bCs/>
          <w:sz w:val="20"/>
          <w:lang w:eastAsia="pl-PL"/>
        </w:rPr>
        <w:t>.</w:t>
      </w:r>
    </w:p>
    <w:p w14:paraId="16CBEFF7" w14:textId="4BF11C01" w:rsidR="001736AF" w:rsidRPr="00791384" w:rsidRDefault="00DE4B3E" w:rsidP="00D55903">
      <w:pPr>
        <w:pStyle w:val="Akapitzlist"/>
        <w:numPr>
          <w:ilvl w:val="0"/>
          <w:numId w:val="23"/>
        </w:numPr>
        <w:suppressAutoHyphens w:val="0"/>
        <w:spacing w:after="0" w:line="240" w:lineRule="auto"/>
        <w:ind w:left="284" w:hanging="284"/>
        <w:jc w:val="both"/>
        <w:rPr>
          <w:rFonts w:ascii="Segoe UI" w:hAnsi="Segoe UI" w:cs="Segoe UI"/>
          <w:sz w:val="20"/>
          <w:lang w:eastAsia="pl-PL"/>
        </w:rPr>
      </w:pPr>
      <w:r w:rsidRPr="00791384">
        <w:rPr>
          <w:rFonts w:ascii="Segoe UI" w:hAnsi="Segoe UI" w:cs="Segoe UI"/>
          <w:sz w:val="20"/>
          <w:lang w:eastAsia="pl-PL"/>
        </w:rPr>
        <w:t xml:space="preserve">Termin otwarcia ofert: </w:t>
      </w:r>
      <w:r w:rsidR="001A0595">
        <w:rPr>
          <w:rFonts w:ascii="Segoe UI" w:hAnsi="Segoe UI" w:cs="Segoe UI"/>
          <w:b/>
          <w:sz w:val="20"/>
          <w:lang w:eastAsia="pl-PL"/>
        </w:rPr>
        <w:t>8 grudnia</w:t>
      </w:r>
      <w:r w:rsidR="00C336D6">
        <w:rPr>
          <w:rFonts w:ascii="Segoe UI" w:hAnsi="Segoe UI" w:cs="Segoe UI"/>
          <w:b/>
          <w:sz w:val="20"/>
          <w:lang w:eastAsia="pl-PL"/>
        </w:rPr>
        <w:t xml:space="preserve"> 2025</w:t>
      </w:r>
      <w:r w:rsidR="00614AD3" w:rsidRPr="00791384">
        <w:rPr>
          <w:rFonts w:ascii="Segoe UI" w:hAnsi="Segoe UI" w:cs="Segoe UI"/>
          <w:b/>
          <w:bCs/>
          <w:sz w:val="20"/>
          <w:lang w:eastAsia="pl-PL"/>
        </w:rPr>
        <w:t xml:space="preserve"> </w:t>
      </w:r>
      <w:r w:rsidR="00AD1975" w:rsidRPr="00791384">
        <w:rPr>
          <w:rFonts w:ascii="Segoe UI" w:hAnsi="Segoe UI" w:cs="Segoe UI"/>
          <w:b/>
          <w:bCs/>
          <w:sz w:val="20"/>
          <w:lang w:eastAsia="pl-PL"/>
        </w:rPr>
        <w:t>r</w:t>
      </w:r>
      <w:r w:rsidR="000566AB" w:rsidRPr="00791384">
        <w:rPr>
          <w:rFonts w:ascii="Segoe UI" w:hAnsi="Segoe UI" w:cs="Segoe UI"/>
          <w:b/>
          <w:bCs/>
          <w:sz w:val="20"/>
          <w:lang w:eastAsia="pl-PL"/>
        </w:rPr>
        <w:t xml:space="preserve">., godzina </w:t>
      </w:r>
      <w:r w:rsidR="001A0595">
        <w:rPr>
          <w:rFonts w:ascii="Segoe UI" w:hAnsi="Segoe UI" w:cs="Segoe UI"/>
          <w:b/>
          <w:bCs/>
          <w:sz w:val="20"/>
          <w:lang w:eastAsia="pl-PL"/>
        </w:rPr>
        <w:t>10</w:t>
      </w:r>
      <w:r w:rsidR="00AD1975" w:rsidRPr="00791384">
        <w:rPr>
          <w:rFonts w:ascii="Segoe UI" w:hAnsi="Segoe UI" w:cs="Segoe UI"/>
          <w:b/>
          <w:bCs/>
          <w:sz w:val="20"/>
          <w:lang w:eastAsia="pl-PL"/>
        </w:rPr>
        <w:t>:</w:t>
      </w:r>
      <w:r w:rsidR="00560ABC">
        <w:rPr>
          <w:rFonts w:ascii="Segoe UI" w:hAnsi="Segoe UI" w:cs="Segoe UI"/>
          <w:b/>
          <w:bCs/>
          <w:sz w:val="20"/>
          <w:lang w:eastAsia="pl-PL"/>
        </w:rPr>
        <w:t>3</w:t>
      </w:r>
      <w:r w:rsidR="00AD1975" w:rsidRPr="00791384">
        <w:rPr>
          <w:rFonts w:ascii="Segoe UI" w:hAnsi="Segoe UI" w:cs="Segoe UI"/>
          <w:b/>
          <w:bCs/>
          <w:sz w:val="20"/>
          <w:lang w:eastAsia="pl-PL"/>
        </w:rPr>
        <w:t>0.</w:t>
      </w:r>
    </w:p>
    <w:p w14:paraId="4A33BAF8" w14:textId="6B9D90E1" w:rsidR="00DE4B3E" w:rsidRPr="001736AF" w:rsidRDefault="00DE4B3E" w:rsidP="00D3695F">
      <w:pPr>
        <w:pStyle w:val="Akapitzlist"/>
        <w:numPr>
          <w:ilvl w:val="0"/>
          <w:numId w:val="23"/>
        </w:numPr>
        <w:suppressAutoHyphens w:val="0"/>
        <w:spacing w:after="0" w:line="240" w:lineRule="auto"/>
        <w:ind w:left="284" w:hanging="284"/>
        <w:jc w:val="both"/>
        <w:rPr>
          <w:rFonts w:ascii="Segoe UI" w:hAnsi="Segoe UI" w:cs="Segoe UI"/>
          <w:sz w:val="20"/>
          <w:lang w:eastAsia="pl-PL"/>
        </w:rPr>
      </w:pPr>
      <w:r w:rsidRPr="001736AF">
        <w:rPr>
          <w:rFonts w:ascii="Segoe UI" w:hAnsi="Segoe UI" w:cs="Segoe UI"/>
          <w:color w:val="000000"/>
          <w:sz w:val="20"/>
          <w:lang w:eastAsia="pl-PL"/>
        </w:rPr>
        <w:t>Niezwłocznie po otwarciu ofert Zamawiający udostępni na stronie internetowej</w:t>
      </w:r>
      <w:r w:rsidR="00B658ED" w:rsidRPr="001736AF">
        <w:rPr>
          <w:rFonts w:ascii="Segoe UI" w:hAnsi="Segoe UI" w:cs="Segoe UI"/>
          <w:color w:val="000000"/>
          <w:sz w:val="20"/>
          <w:lang w:eastAsia="pl-PL"/>
        </w:rPr>
        <w:t xml:space="preserve"> prowadzonego postępowania </w:t>
      </w:r>
      <w:r w:rsidRPr="001736AF">
        <w:rPr>
          <w:rFonts w:ascii="Segoe UI" w:hAnsi="Segoe UI" w:cs="Segoe UI"/>
          <w:color w:val="000000"/>
          <w:sz w:val="20"/>
          <w:lang w:eastAsia="pl-PL"/>
        </w:rPr>
        <w:t>informacje o:</w:t>
      </w:r>
    </w:p>
    <w:p w14:paraId="3D9893FC" w14:textId="17005EFA" w:rsidR="00DE4B3E" w:rsidRPr="001736AF" w:rsidRDefault="001736AF" w:rsidP="00D3695F">
      <w:pPr>
        <w:tabs>
          <w:tab w:val="left" w:pos="709"/>
        </w:tabs>
        <w:ind w:left="709" w:right="-2" w:hanging="425"/>
        <w:jc w:val="both"/>
        <w:rPr>
          <w:rFonts w:ascii="Segoe UI" w:hAnsi="Segoe UI" w:cs="Segoe UI"/>
        </w:rPr>
      </w:pPr>
      <w:r w:rsidRPr="001736AF">
        <w:rPr>
          <w:rFonts w:ascii="Segoe UI" w:hAnsi="Segoe UI" w:cs="Segoe UI"/>
        </w:rPr>
        <w:t>5</w:t>
      </w:r>
      <w:r w:rsidR="00DE4B3E" w:rsidRPr="001736AF">
        <w:rPr>
          <w:rFonts w:ascii="Segoe UI" w:hAnsi="Segoe UI" w:cs="Segoe UI"/>
        </w:rPr>
        <w:t>.1)</w:t>
      </w:r>
      <w:r w:rsidR="00DE4B3E" w:rsidRPr="001736AF">
        <w:rPr>
          <w:rFonts w:ascii="Segoe UI" w:hAnsi="Segoe UI" w:cs="Segoe UI"/>
        </w:rPr>
        <w:tab/>
        <w:t>nazwach albo imionach i nazwiskach oraz siedzibach lub miejscach prowadzone</w:t>
      </w:r>
      <w:r w:rsidR="008D0577" w:rsidRPr="001736AF">
        <w:rPr>
          <w:rFonts w:ascii="Segoe UI" w:hAnsi="Segoe UI" w:cs="Segoe UI"/>
        </w:rPr>
        <w:t>j działalności gospodarczej albo</w:t>
      </w:r>
      <w:r w:rsidR="00DE4B3E" w:rsidRPr="001736AF">
        <w:rPr>
          <w:rFonts w:ascii="Segoe UI" w:hAnsi="Segoe UI" w:cs="Segoe UI"/>
        </w:rPr>
        <w:t xml:space="preserve"> miejscach zamieszkania </w:t>
      </w:r>
      <w:r w:rsidR="00ED7662" w:rsidRPr="001736AF">
        <w:rPr>
          <w:rFonts w:ascii="Segoe UI" w:hAnsi="Segoe UI" w:cs="Segoe UI"/>
        </w:rPr>
        <w:t>W</w:t>
      </w:r>
      <w:r w:rsidR="00DE4B3E" w:rsidRPr="001736AF">
        <w:rPr>
          <w:rFonts w:ascii="Segoe UI" w:hAnsi="Segoe UI" w:cs="Segoe UI"/>
        </w:rPr>
        <w:t>ykonawców, których oferty zostały otwarte;</w:t>
      </w:r>
    </w:p>
    <w:p w14:paraId="217206DC" w14:textId="0E14601F" w:rsidR="00DE4B3E" w:rsidRPr="001736AF" w:rsidRDefault="001736AF" w:rsidP="00D3695F">
      <w:pPr>
        <w:tabs>
          <w:tab w:val="left" w:pos="709"/>
        </w:tabs>
        <w:ind w:left="709" w:right="-108" w:hanging="425"/>
        <w:jc w:val="both"/>
        <w:rPr>
          <w:rFonts w:ascii="Segoe UI" w:hAnsi="Segoe UI" w:cs="Segoe UI"/>
        </w:rPr>
      </w:pPr>
      <w:r w:rsidRPr="001736AF">
        <w:rPr>
          <w:rFonts w:ascii="Segoe UI" w:hAnsi="Segoe UI" w:cs="Segoe UI"/>
        </w:rPr>
        <w:t>5</w:t>
      </w:r>
      <w:r w:rsidR="00DE4B3E" w:rsidRPr="001736AF">
        <w:rPr>
          <w:rFonts w:ascii="Segoe UI" w:hAnsi="Segoe UI" w:cs="Segoe UI"/>
        </w:rPr>
        <w:t>.2)</w:t>
      </w:r>
      <w:r w:rsidR="00DE4B3E" w:rsidRPr="001736AF">
        <w:rPr>
          <w:rFonts w:ascii="Segoe UI" w:hAnsi="Segoe UI" w:cs="Segoe UI"/>
        </w:rPr>
        <w:tab/>
        <w:t>cenach zawartych w ofertach.</w:t>
      </w:r>
    </w:p>
    <w:p w14:paraId="51C82D56" w14:textId="00D72F19" w:rsidR="00762D6C" w:rsidRPr="00C04523" w:rsidRDefault="00762D6C" w:rsidP="00D3695F">
      <w:pPr>
        <w:pStyle w:val="Tekstpodstawowy22"/>
        <w:tabs>
          <w:tab w:val="left" w:pos="851"/>
        </w:tabs>
        <w:spacing w:after="0" w:line="240" w:lineRule="auto"/>
        <w:jc w:val="both"/>
        <w:rPr>
          <w:rFonts w:ascii="Segoe UI" w:hAnsi="Segoe UI" w:cs="Segoe UI"/>
          <w:b/>
          <w:i/>
          <w:color w:val="000000"/>
        </w:rPr>
      </w:pPr>
    </w:p>
    <w:p w14:paraId="696D0D02" w14:textId="189BDEB6" w:rsidR="00C04523" w:rsidRPr="00C04523" w:rsidRDefault="00F95C53" w:rsidP="00C04523">
      <w:pPr>
        <w:pStyle w:val="Tekstpodstawowy22"/>
        <w:numPr>
          <w:ilvl w:val="0"/>
          <w:numId w:val="15"/>
        </w:numPr>
        <w:spacing w:after="0" w:line="240" w:lineRule="auto"/>
        <w:jc w:val="both"/>
        <w:rPr>
          <w:rFonts w:ascii="Segoe UI" w:hAnsi="Segoe UI" w:cs="Segoe UI"/>
          <w:b/>
          <w:bCs/>
        </w:rPr>
      </w:pPr>
      <w:r w:rsidRPr="00C04523">
        <w:rPr>
          <w:rFonts w:ascii="Segoe UI" w:hAnsi="Segoe UI" w:cs="Segoe UI"/>
          <w:b/>
          <w:bCs/>
        </w:rPr>
        <w:t>SPOSÓB</w:t>
      </w:r>
      <w:r w:rsidR="00DF63FC" w:rsidRPr="00C04523">
        <w:rPr>
          <w:rFonts w:ascii="Segoe UI" w:hAnsi="Segoe UI" w:cs="Segoe UI"/>
          <w:b/>
          <w:bCs/>
        </w:rPr>
        <w:t xml:space="preserve"> OBLICZENIA CENY</w:t>
      </w:r>
    </w:p>
    <w:p w14:paraId="169DDC35" w14:textId="1605302B" w:rsidR="00845491" w:rsidRPr="00F14664" w:rsidRDefault="00845491" w:rsidP="00C04523">
      <w:pPr>
        <w:pStyle w:val="Tekstpodstawowy22"/>
        <w:spacing w:after="0" w:line="240" w:lineRule="auto"/>
        <w:jc w:val="both"/>
        <w:rPr>
          <w:rFonts w:ascii="Segoe UI" w:hAnsi="Segoe UI" w:cs="Segoe UI"/>
          <w:b/>
          <w:bCs/>
        </w:rPr>
      </w:pPr>
    </w:p>
    <w:p w14:paraId="3F6D7234" w14:textId="77777777" w:rsidR="001A0595" w:rsidRPr="001A0595" w:rsidRDefault="001A0595" w:rsidP="001A0595">
      <w:pPr>
        <w:pStyle w:val="Akapitzlist"/>
        <w:widowControl w:val="0"/>
        <w:numPr>
          <w:ilvl w:val="0"/>
          <w:numId w:val="38"/>
        </w:numPr>
        <w:suppressAutoHyphens w:val="0"/>
        <w:autoSpaceDE w:val="0"/>
        <w:autoSpaceDN w:val="0"/>
        <w:adjustRightInd w:val="0"/>
        <w:spacing w:after="0" w:line="240" w:lineRule="auto"/>
        <w:ind w:left="284" w:hanging="284"/>
        <w:jc w:val="both"/>
        <w:rPr>
          <w:rFonts w:ascii="Segoe UI" w:eastAsia="Times New Roman" w:hAnsi="Segoe UI" w:cs="Segoe UI"/>
          <w:bCs/>
          <w:sz w:val="20"/>
          <w:lang w:eastAsia="pl-PL"/>
        </w:rPr>
      </w:pPr>
      <w:r w:rsidRPr="001A0595">
        <w:rPr>
          <w:rFonts w:ascii="Segoe UI" w:hAnsi="Segoe UI" w:cs="Segoe UI"/>
          <w:bCs/>
          <w:iCs/>
          <w:sz w:val="20"/>
        </w:rPr>
        <w:t>Wykonawca poda w Formularzu o</w:t>
      </w:r>
      <w:r w:rsidRPr="001A0595">
        <w:rPr>
          <w:rFonts w:ascii="Segoe UI" w:hAnsi="Segoe UI" w:cs="Segoe UI"/>
          <w:sz w:val="20"/>
          <w:szCs w:val="22"/>
        </w:rPr>
        <w:t>fertowym</w:t>
      </w:r>
      <w:r w:rsidRPr="001A0595">
        <w:rPr>
          <w:rFonts w:ascii="Segoe UI" w:hAnsi="Segoe UI" w:cs="Segoe UI"/>
          <w:bCs/>
          <w:iCs/>
          <w:sz w:val="20"/>
        </w:rPr>
        <w:t xml:space="preserve"> cenę w PLN, wyliczoną na podstawie Formularza cenowego. Wykonawca w Formularzu ofertowym obowiązany jest podać cenę (brutto – łącznie </w:t>
      </w:r>
      <w:r w:rsidRPr="001A0595">
        <w:rPr>
          <w:rFonts w:ascii="Segoe UI" w:hAnsi="Segoe UI" w:cs="Segoe UI"/>
          <w:bCs/>
          <w:iCs/>
          <w:sz w:val="20"/>
        </w:rPr>
        <w:br/>
        <w:t xml:space="preserve">z podatkiem VAT) za realizację zamówienia w pełnym zakresie, określonym w opisie przedmiotu zamówienia. Cenę należy podać cyfrowo (kwoty należy podać </w:t>
      </w:r>
      <w:r w:rsidRPr="001A0595">
        <w:rPr>
          <w:rFonts w:ascii="Segoe UI" w:hAnsi="Segoe UI" w:cs="Segoe UI"/>
          <w:sz w:val="20"/>
        </w:rPr>
        <w:t xml:space="preserve">w zaokrągleniu do dwóch miejsc </w:t>
      </w:r>
      <w:r w:rsidRPr="001A0595">
        <w:rPr>
          <w:rFonts w:ascii="Segoe UI" w:hAnsi="Segoe UI" w:cs="Segoe UI"/>
          <w:sz w:val="20"/>
        </w:rPr>
        <w:br/>
        <w:t xml:space="preserve">po przecinku). </w:t>
      </w:r>
    </w:p>
    <w:p w14:paraId="0CED3BB6" w14:textId="49AA56E1" w:rsidR="001A0595" w:rsidRPr="001A0595" w:rsidRDefault="001A0595" w:rsidP="001A0595">
      <w:pPr>
        <w:pStyle w:val="Akapitzlist"/>
        <w:widowControl w:val="0"/>
        <w:numPr>
          <w:ilvl w:val="0"/>
          <w:numId w:val="38"/>
        </w:numPr>
        <w:suppressAutoHyphens w:val="0"/>
        <w:autoSpaceDE w:val="0"/>
        <w:autoSpaceDN w:val="0"/>
        <w:adjustRightInd w:val="0"/>
        <w:spacing w:after="0" w:line="240" w:lineRule="auto"/>
        <w:ind w:left="284" w:hanging="284"/>
        <w:jc w:val="both"/>
        <w:rPr>
          <w:rFonts w:ascii="Segoe UI" w:eastAsia="Times New Roman" w:hAnsi="Segoe UI" w:cs="Segoe UI"/>
          <w:bCs/>
          <w:sz w:val="20"/>
          <w:lang w:eastAsia="pl-PL"/>
        </w:rPr>
      </w:pPr>
      <w:r w:rsidRPr="001A0595">
        <w:rPr>
          <w:rFonts w:ascii="Segoe UI" w:hAnsi="Segoe UI" w:cs="Segoe UI"/>
          <w:sz w:val="20"/>
        </w:rPr>
        <w:t xml:space="preserve">W cenie </w:t>
      </w:r>
      <w:r w:rsidRPr="00BD54B4">
        <w:rPr>
          <w:rFonts w:ascii="Segoe UI" w:hAnsi="Segoe UI" w:cs="Segoe UI"/>
          <w:sz w:val="20"/>
        </w:rPr>
        <w:t>ofert</w:t>
      </w:r>
      <w:r w:rsidR="00D3695F" w:rsidRPr="00BD54B4">
        <w:rPr>
          <w:rFonts w:ascii="Segoe UI" w:hAnsi="Segoe UI" w:cs="Segoe UI"/>
          <w:sz w:val="20"/>
        </w:rPr>
        <w:t>y</w:t>
      </w:r>
      <w:r w:rsidRPr="00BD54B4">
        <w:rPr>
          <w:rFonts w:ascii="Segoe UI" w:hAnsi="Segoe UI" w:cs="Segoe UI"/>
          <w:sz w:val="20"/>
        </w:rPr>
        <w:t xml:space="preserve"> należy </w:t>
      </w:r>
      <w:r w:rsidRPr="001A0595">
        <w:rPr>
          <w:rFonts w:ascii="Segoe UI" w:hAnsi="Segoe UI" w:cs="Segoe UI"/>
          <w:sz w:val="20"/>
        </w:rPr>
        <w:t xml:space="preserve">uwzględnić wykonanie całego zakresu przedmiotu zamówienia, określonego </w:t>
      </w:r>
      <w:r w:rsidRPr="001A0595">
        <w:rPr>
          <w:rFonts w:ascii="Segoe UI" w:hAnsi="Segoe UI" w:cs="Segoe UI"/>
          <w:sz w:val="20"/>
        </w:rPr>
        <w:br/>
        <w:t>w opisie przedmiotu zamówienia.</w:t>
      </w:r>
    </w:p>
    <w:p w14:paraId="44EF6049" w14:textId="77777777" w:rsidR="001A0595" w:rsidRPr="001A0595" w:rsidRDefault="001A0595" w:rsidP="001A0595">
      <w:pPr>
        <w:pStyle w:val="Akapitzlist"/>
        <w:widowControl w:val="0"/>
        <w:numPr>
          <w:ilvl w:val="0"/>
          <w:numId w:val="38"/>
        </w:numPr>
        <w:suppressAutoHyphens w:val="0"/>
        <w:autoSpaceDE w:val="0"/>
        <w:autoSpaceDN w:val="0"/>
        <w:adjustRightInd w:val="0"/>
        <w:spacing w:after="0" w:line="240" w:lineRule="auto"/>
        <w:ind w:left="284" w:hanging="284"/>
        <w:jc w:val="both"/>
        <w:rPr>
          <w:rFonts w:ascii="Segoe UI" w:eastAsia="Times New Roman" w:hAnsi="Segoe UI" w:cs="Segoe UI"/>
          <w:bCs/>
          <w:sz w:val="20"/>
          <w:lang w:eastAsia="pl-PL"/>
        </w:rPr>
      </w:pPr>
      <w:r w:rsidRPr="001A0595">
        <w:rPr>
          <w:rFonts w:ascii="Segoe UI" w:hAnsi="Segoe UI" w:cs="Segoe UI"/>
          <w:iCs/>
          <w:sz w:val="20"/>
        </w:rPr>
        <w:t>W cenie oferty Wykonawca ujmie wszystkie koszty związane z wykonaniem przedmiotu zamówienia.</w:t>
      </w:r>
    </w:p>
    <w:p w14:paraId="16785E70" w14:textId="77777777" w:rsidR="001A0595" w:rsidRPr="001A0595" w:rsidRDefault="001A0595" w:rsidP="001A0595">
      <w:pPr>
        <w:pStyle w:val="Akapitzlist"/>
        <w:widowControl w:val="0"/>
        <w:numPr>
          <w:ilvl w:val="0"/>
          <w:numId w:val="38"/>
        </w:numPr>
        <w:suppressAutoHyphens w:val="0"/>
        <w:autoSpaceDE w:val="0"/>
        <w:autoSpaceDN w:val="0"/>
        <w:adjustRightInd w:val="0"/>
        <w:spacing w:after="0" w:line="240" w:lineRule="auto"/>
        <w:ind w:left="284" w:hanging="284"/>
        <w:jc w:val="both"/>
        <w:rPr>
          <w:rFonts w:ascii="Segoe UI" w:eastAsia="Times New Roman" w:hAnsi="Segoe UI" w:cs="Segoe UI"/>
          <w:bCs/>
          <w:sz w:val="20"/>
          <w:lang w:eastAsia="pl-PL"/>
        </w:rPr>
      </w:pPr>
      <w:r w:rsidRPr="001A0595">
        <w:rPr>
          <w:rFonts w:ascii="Segoe UI" w:hAnsi="Segoe UI" w:cs="Segoe UI"/>
          <w:sz w:val="20"/>
        </w:rPr>
        <w:t xml:space="preserve">Wykonawca poda w Formularzu ofertowym cenę za wykonanie przedmiotu zamówienia </w:t>
      </w:r>
      <w:r w:rsidRPr="001A0595">
        <w:rPr>
          <w:rFonts w:ascii="Segoe UI" w:hAnsi="Segoe UI" w:cs="Segoe UI"/>
          <w:sz w:val="20"/>
        </w:rPr>
        <w:br/>
        <w:t xml:space="preserve">(zgodnie z wymogami zawartymi w opisie przedmiotu zamówienia) zgodną z Formularzem cenowym, stanowiącym załącznik do Formularza ofertowego. W przypadku rozbieżności pomiędzy ceną zawartą w Formularzu ofertowym i Formularzu cenowym, Zamawiający poprawi cenę </w:t>
      </w:r>
      <w:r w:rsidRPr="001A0595">
        <w:rPr>
          <w:rFonts w:ascii="Segoe UI" w:hAnsi="Segoe UI" w:cs="Segoe UI"/>
          <w:sz w:val="20"/>
        </w:rPr>
        <w:br/>
        <w:t>w Formularzu ofertowym, zgodnie z Formularzem cenowym.</w:t>
      </w:r>
    </w:p>
    <w:p w14:paraId="1F261C9A" w14:textId="77777777" w:rsidR="001A0595" w:rsidRPr="001A0595" w:rsidRDefault="001A0595" w:rsidP="001A0595">
      <w:pPr>
        <w:pStyle w:val="Akapitzlist"/>
        <w:widowControl w:val="0"/>
        <w:numPr>
          <w:ilvl w:val="0"/>
          <w:numId w:val="38"/>
        </w:numPr>
        <w:suppressAutoHyphens w:val="0"/>
        <w:autoSpaceDE w:val="0"/>
        <w:autoSpaceDN w:val="0"/>
        <w:adjustRightInd w:val="0"/>
        <w:spacing w:after="0" w:line="240" w:lineRule="auto"/>
        <w:ind w:left="284" w:hanging="284"/>
        <w:jc w:val="both"/>
        <w:rPr>
          <w:rFonts w:ascii="Segoe UI" w:eastAsia="Times New Roman" w:hAnsi="Segoe UI" w:cs="Segoe UI"/>
          <w:bCs/>
          <w:sz w:val="20"/>
          <w:lang w:eastAsia="pl-PL"/>
        </w:rPr>
      </w:pPr>
      <w:r w:rsidRPr="001A0595">
        <w:rPr>
          <w:rFonts w:ascii="Segoe UI" w:hAnsi="Segoe UI" w:cs="Segoe UI"/>
          <w:bCs/>
          <w:iCs/>
          <w:sz w:val="20"/>
        </w:rPr>
        <w:t>Zamawiający informuje, że w wyniku realizacji umowy nie będą prowadzone rozliczenia w innych walutach niż PLN.</w:t>
      </w:r>
    </w:p>
    <w:p w14:paraId="23B66B09" w14:textId="0C907531" w:rsidR="006F66DF" w:rsidRPr="00130A4D" w:rsidRDefault="006F66DF" w:rsidP="006720E1">
      <w:pPr>
        <w:pStyle w:val="Akapitzlist"/>
        <w:widowControl w:val="0"/>
        <w:numPr>
          <w:ilvl w:val="0"/>
          <w:numId w:val="38"/>
        </w:numPr>
        <w:suppressAutoHyphens w:val="0"/>
        <w:autoSpaceDE w:val="0"/>
        <w:autoSpaceDN w:val="0"/>
        <w:adjustRightInd w:val="0"/>
        <w:spacing w:after="0" w:line="240" w:lineRule="auto"/>
        <w:ind w:left="284" w:hanging="284"/>
        <w:jc w:val="both"/>
        <w:rPr>
          <w:rFonts w:ascii="Segoe UI" w:eastAsia="Times New Roman" w:hAnsi="Segoe UI" w:cs="Segoe UI"/>
          <w:bCs/>
          <w:sz w:val="20"/>
          <w:lang w:eastAsia="pl-PL"/>
        </w:rPr>
      </w:pPr>
      <w:r w:rsidRPr="00130A4D">
        <w:rPr>
          <w:rFonts w:ascii="Segoe UI" w:hAnsi="Segoe UI" w:cs="Segoe UI"/>
          <w:sz w:val="20"/>
          <w:bdr w:val="none" w:sz="0" w:space="0" w:color="auto" w:frame="1"/>
          <w:shd w:val="clear" w:color="auto" w:fill="FFFFFF"/>
          <w:lang w:eastAsia="pl-PL"/>
        </w:rPr>
        <w:t>Jeżeli została złożona oferta, której wybór prowadziłby do powstania u Zamawiającego obowiązku podatkowego zgodnie z ustawą z dnia 11 marca 2004 r. o podatku o</w:t>
      </w:r>
      <w:r>
        <w:rPr>
          <w:rFonts w:ascii="Segoe UI" w:hAnsi="Segoe UI" w:cs="Segoe UI"/>
          <w:sz w:val="20"/>
          <w:bdr w:val="none" w:sz="0" w:space="0" w:color="auto" w:frame="1"/>
          <w:shd w:val="clear" w:color="auto" w:fill="FFFFFF"/>
          <w:lang w:eastAsia="pl-PL"/>
        </w:rPr>
        <w:t>d towarów i usług</w:t>
      </w:r>
      <w:r w:rsidRPr="00130A4D">
        <w:rPr>
          <w:rFonts w:ascii="Segoe UI" w:hAnsi="Segoe UI" w:cs="Segoe UI"/>
          <w:sz w:val="20"/>
          <w:bdr w:val="none" w:sz="0" w:space="0" w:color="auto" w:frame="1"/>
          <w:shd w:val="clear" w:color="auto" w:fill="FFFFFF"/>
          <w:lang w:eastAsia="pl-PL"/>
        </w:rPr>
        <w:t>, dla celów zastosowania kryterium ceny Zamawiający doliczy do przedstawionej w tej ofercie ceny kwotę podatku od towarów i usług, którą miałby obowiązek rozliczyć.</w:t>
      </w:r>
    </w:p>
    <w:p w14:paraId="2834F99C" w14:textId="6C345224" w:rsidR="006F66DF" w:rsidRPr="00130A4D" w:rsidRDefault="006F66DF" w:rsidP="006720E1">
      <w:pPr>
        <w:pStyle w:val="Akapitzlist"/>
        <w:widowControl w:val="0"/>
        <w:numPr>
          <w:ilvl w:val="0"/>
          <w:numId w:val="38"/>
        </w:numPr>
        <w:suppressAutoHyphens w:val="0"/>
        <w:autoSpaceDE w:val="0"/>
        <w:autoSpaceDN w:val="0"/>
        <w:adjustRightInd w:val="0"/>
        <w:spacing w:after="0" w:line="240" w:lineRule="auto"/>
        <w:ind w:left="284" w:hanging="284"/>
        <w:jc w:val="both"/>
        <w:rPr>
          <w:rFonts w:ascii="Segoe UI" w:eastAsia="Times New Roman" w:hAnsi="Segoe UI" w:cs="Segoe UI"/>
          <w:bCs/>
          <w:sz w:val="20"/>
          <w:lang w:eastAsia="pl-PL"/>
        </w:rPr>
      </w:pPr>
      <w:r w:rsidRPr="00130A4D">
        <w:rPr>
          <w:rFonts w:ascii="Segoe UI" w:hAnsi="Segoe UI" w:cs="Segoe UI"/>
          <w:sz w:val="20"/>
          <w:bdr w:val="none" w:sz="0" w:space="0" w:color="auto" w:frame="1"/>
          <w:shd w:val="clear" w:color="auto" w:fill="FFFFFF"/>
          <w:lang w:eastAsia="pl-PL"/>
        </w:rPr>
        <w:t xml:space="preserve">W ofercie, o której mowa w ppkt </w:t>
      </w:r>
      <w:r w:rsidR="001A0595">
        <w:rPr>
          <w:rFonts w:ascii="Segoe UI" w:hAnsi="Segoe UI" w:cs="Segoe UI"/>
          <w:sz w:val="20"/>
          <w:bdr w:val="none" w:sz="0" w:space="0" w:color="auto" w:frame="1"/>
          <w:shd w:val="clear" w:color="auto" w:fill="FFFFFF"/>
          <w:lang w:eastAsia="pl-PL"/>
        </w:rPr>
        <w:t>6</w:t>
      </w:r>
      <w:r w:rsidRPr="00130A4D">
        <w:rPr>
          <w:rFonts w:ascii="Segoe UI" w:hAnsi="Segoe UI" w:cs="Segoe UI"/>
          <w:sz w:val="20"/>
          <w:bdr w:val="none" w:sz="0" w:space="0" w:color="auto" w:frame="1"/>
          <w:shd w:val="clear" w:color="auto" w:fill="FFFFFF"/>
          <w:lang w:eastAsia="pl-PL"/>
        </w:rPr>
        <w:t>, Wykonawca ma obowiązek: </w:t>
      </w:r>
    </w:p>
    <w:p w14:paraId="13589823" w14:textId="35D5BEBB" w:rsidR="006F66DF" w:rsidRPr="00130A4D" w:rsidRDefault="001A0595" w:rsidP="006F66DF">
      <w:pPr>
        <w:shd w:val="clear" w:color="auto" w:fill="FFFFFF"/>
        <w:suppressAutoHyphens w:val="0"/>
        <w:ind w:left="709" w:hanging="425"/>
        <w:jc w:val="both"/>
        <w:textAlignment w:val="baseline"/>
        <w:rPr>
          <w:rFonts w:ascii="Segoe UI" w:hAnsi="Segoe UI" w:cs="Segoe UI"/>
          <w:bdr w:val="none" w:sz="0" w:space="0" w:color="auto" w:frame="1"/>
          <w:shd w:val="clear" w:color="auto" w:fill="FFFFFF"/>
          <w:lang w:eastAsia="pl-PL"/>
        </w:rPr>
      </w:pPr>
      <w:r>
        <w:rPr>
          <w:rFonts w:ascii="Segoe UI" w:hAnsi="Segoe UI" w:cs="Segoe UI"/>
          <w:bdr w:val="none" w:sz="0" w:space="0" w:color="auto" w:frame="1"/>
          <w:shd w:val="clear" w:color="auto" w:fill="FFFFFF"/>
          <w:lang w:eastAsia="pl-PL"/>
        </w:rPr>
        <w:t xml:space="preserve">7.1) </w:t>
      </w:r>
      <w:r w:rsidR="006F66DF" w:rsidRPr="00130A4D">
        <w:rPr>
          <w:rFonts w:ascii="Segoe UI" w:hAnsi="Segoe UI" w:cs="Segoe UI"/>
          <w:bdr w:val="none" w:sz="0" w:space="0" w:color="auto" w:frame="1"/>
          <w:shd w:val="clear" w:color="auto" w:fill="FFFFFF"/>
          <w:lang w:eastAsia="pl-PL"/>
        </w:rPr>
        <w:t>poinformowania Zamawiającego, że wybór jego oferty będzie prowadził do powstania u Zamawiającego obowiązku podatkowego; </w:t>
      </w:r>
    </w:p>
    <w:p w14:paraId="48D12E9C" w14:textId="176B8BC8" w:rsidR="006F66DF" w:rsidRPr="00130A4D" w:rsidRDefault="001A0595" w:rsidP="006F66DF">
      <w:pPr>
        <w:shd w:val="clear" w:color="auto" w:fill="FFFFFF"/>
        <w:suppressAutoHyphens w:val="0"/>
        <w:ind w:left="709" w:hanging="425"/>
        <w:jc w:val="both"/>
        <w:textAlignment w:val="baseline"/>
        <w:rPr>
          <w:rFonts w:ascii="Segoe UI" w:hAnsi="Segoe UI" w:cs="Segoe UI"/>
          <w:bdr w:val="none" w:sz="0" w:space="0" w:color="auto" w:frame="1"/>
          <w:shd w:val="clear" w:color="auto" w:fill="FFFFFF"/>
          <w:lang w:eastAsia="pl-PL"/>
        </w:rPr>
      </w:pPr>
      <w:r>
        <w:rPr>
          <w:rFonts w:ascii="Segoe UI" w:hAnsi="Segoe UI" w:cs="Segoe UI"/>
          <w:bdr w:val="none" w:sz="0" w:space="0" w:color="auto" w:frame="1"/>
          <w:shd w:val="clear" w:color="auto" w:fill="FFFFFF"/>
          <w:lang w:eastAsia="pl-PL"/>
        </w:rPr>
        <w:t>7</w:t>
      </w:r>
      <w:r w:rsidR="006F66DF" w:rsidRPr="00130A4D">
        <w:rPr>
          <w:rFonts w:ascii="Segoe UI" w:hAnsi="Segoe UI" w:cs="Segoe UI"/>
          <w:bdr w:val="none" w:sz="0" w:space="0" w:color="auto" w:frame="1"/>
          <w:shd w:val="clear" w:color="auto" w:fill="FFFFFF"/>
          <w:lang w:eastAsia="pl-PL"/>
        </w:rPr>
        <w:t>.2)  wskazania nazwy (rodzaju) towaru lub usługi, których dostawa lub świadczenie będą prowadziły do powstania obowiązku podatkowego; </w:t>
      </w:r>
    </w:p>
    <w:p w14:paraId="1BF603D8" w14:textId="691258D3" w:rsidR="006F66DF" w:rsidRPr="000A6BD8" w:rsidRDefault="001A0595" w:rsidP="006F66DF">
      <w:pPr>
        <w:shd w:val="clear" w:color="auto" w:fill="FFFFFF"/>
        <w:suppressAutoHyphens w:val="0"/>
        <w:ind w:left="709" w:hanging="425"/>
        <w:jc w:val="both"/>
        <w:textAlignment w:val="baseline"/>
        <w:rPr>
          <w:rFonts w:ascii="Segoe UI" w:hAnsi="Segoe UI" w:cs="Segoe UI"/>
          <w:bdr w:val="none" w:sz="0" w:space="0" w:color="auto" w:frame="1"/>
          <w:shd w:val="clear" w:color="auto" w:fill="FFFFFF"/>
          <w:lang w:eastAsia="pl-PL"/>
        </w:rPr>
      </w:pPr>
      <w:r>
        <w:rPr>
          <w:rFonts w:ascii="Segoe UI" w:hAnsi="Segoe UI" w:cs="Segoe UI"/>
          <w:bdr w:val="none" w:sz="0" w:space="0" w:color="auto" w:frame="1"/>
          <w:shd w:val="clear" w:color="auto" w:fill="FFFFFF"/>
          <w:lang w:eastAsia="pl-PL"/>
        </w:rPr>
        <w:t>7</w:t>
      </w:r>
      <w:r w:rsidR="006F66DF" w:rsidRPr="00130A4D">
        <w:rPr>
          <w:rFonts w:ascii="Segoe UI" w:hAnsi="Segoe UI" w:cs="Segoe UI"/>
          <w:bdr w:val="none" w:sz="0" w:space="0" w:color="auto" w:frame="1"/>
          <w:shd w:val="clear" w:color="auto" w:fill="FFFFFF"/>
          <w:lang w:eastAsia="pl-PL"/>
        </w:rPr>
        <w:t xml:space="preserve">.3) wskazania wartości towaru lub usługi objętego obowiązkiem podatkowym Zamawiającego, </w:t>
      </w:r>
      <w:r w:rsidR="006F66DF" w:rsidRPr="00130A4D">
        <w:rPr>
          <w:rFonts w:ascii="Segoe UI" w:hAnsi="Segoe UI" w:cs="Segoe UI"/>
          <w:bdr w:val="none" w:sz="0" w:space="0" w:color="auto" w:frame="1"/>
          <w:shd w:val="clear" w:color="auto" w:fill="FFFFFF"/>
          <w:lang w:eastAsia="pl-PL"/>
        </w:rPr>
        <w:br/>
      </w:r>
      <w:r w:rsidR="006F66DF" w:rsidRPr="000A6BD8">
        <w:rPr>
          <w:rFonts w:ascii="Segoe UI" w:hAnsi="Segoe UI" w:cs="Segoe UI"/>
          <w:bdr w:val="none" w:sz="0" w:space="0" w:color="auto" w:frame="1"/>
          <w:shd w:val="clear" w:color="auto" w:fill="FFFFFF"/>
          <w:lang w:eastAsia="pl-PL"/>
        </w:rPr>
        <w:t>bez kwoty podatku; </w:t>
      </w:r>
    </w:p>
    <w:p w14:paraId="47FE41E5" w14:textId="2F9DB144" w:rsidR="006F66DF" w:rsidRPr="000A6BD8" w:rsidRDefault="001A0595" w:rsidP="006F66DF">
      <w:pPr>
        <w:shd w:val="clear" w:color="auto" w:fill="FFFFFF"/>
        <w:suppressAutoHyphens w:val="0"/>
        <w:ind w:left="709" w:hanging="425"/>
        <w:jc w:val="both"/>
        <w:textAlignment w:val="baseline"/>
        <w:rPr>
          <w:rFonts w:ascii="Segoe UI" w:hAnsi="Segoe UI" w:cs="Segoe UI"/>
          <w:bdr w:val="none" w:sz="0" w:space="0" w:color="auto" w:frame="1"/>
          <w:shd w:val="clear" w:color="auto" w:fill="FFFFFF"/>
          <w:lang w:eastAsia="pl-PL"/>
        </w:rPr>
      </w:pPr>
      <w:r>
        <w:rPr>
          <w:rFonts w:ascii="Segoe UI" w:hAnsi="Segoe UI" w:cs="Segoe UI"/>
          <w:bdr w:val="none" w:sz="0" w:space="0" w:color="auto" w:frame="1"/>
          <w:shd w:val="clear" w:color="auto" w:fill="FFFFFF"/>
          <w:lang w:eastAsia="pl-PL"/>
        </w:rPr>
        <w:t>7</w:t>
      </w:r>
      <w:r w:rsidR="006F66DF" w:rsidRPr="000A6BD8">
        <w:rPr>
          <w:rFonts w:ascii="Segoe UI" w:hAnsi="Segoe UI" w:cs="Segoe UI"/>
          <w:bdr w:val="none" w:sz="0" w:space="0" w:color="auto" w:frame="1"/>
          <w:shd w:val="clear" w:color="auto" w:fill="FFFFFF"/>
          <w:lang w:eastAsia="pl-PL"/>
        </w:rPr>
        <w:t>.4)  wskazania stawki podatku od towarów i usług, która zgodnie z wiedzą Wykonawcy, będzie miała zastosowanie. </w:t>
      </w:r>
    </w:p>
    <w:p w14:paraId="404AA04D" w14:textId="06584F28" w:rsidR="00C336D6" w:rsidRPr="007F1823" w:rsidRDefault="00C336D6" w:rsidP="00762D6C">
      <w:pPr>
        <w:pStyle w:val="Default"/>
        <w:tabs>
          <w:tab w:val="num" w:pos="567"/>
        </w:tabs>
        <w:ind w:firstLine="0"/>
        <w:rPr>
          <w:rFonts w:ascii="Segoe UI" w:eastAsia="Segoe UI" w:hAnsi="Segoe UI" w:cs="Segoe UI"/>
          <w:b w:val="0"/>
          <w:bCs w:val="0"/>
          <w:sz w:val="20"/>
          <w:szCs w:val="20"/>
        </w:rPr>
      </w:pPr>
    </w:p>
    <w:p w14:paraId="6D7C9461" w14:textId="2E2D333C" w:rsidR="006F66DF" w:rsidRPr="006F66DF" w:rsidRDefault="00A14A10" w:rsidP="006F66DF">
      <w:pPr>
        <w:pStyle w:val="Tekstpodstawowy"/>
        <w:numPr>
          <w:ilvl w:val="0"/>
          <w:numId w:val="15"/>
        </w:numPr>
        <w:tabs>
          <w:tab w:val="left" w:pos="426"/>
        </w:tabs>
        <w:jc w:val="both"/>
        <w:rPr>
          <w:rFonts w:ascii="Segoe UI" w:hAnsi="Segoe UI" w:cs="Segoe UI"/>
          <w:bCs/>
          <w:i w:val="0"/>
          <w:sz w:val="20"/>
        </w:rPr>
      </w:pPr>
      <w:r w:rsidRPr="008606D6">
        <w:rPr>
          <w:rFonts w:ascii="Segoe UI" w:hAnsi="Segoe UI" w:cs="Segoe UI"/>
          <w:bCs/>
          <w:i w:val="0"/>
          <w:sz w:val="20"/>
        </w:rPr>
        <w:t>OPIS KRYTERIÓW OCENY OFERT</w:t>
      </w:r>
      <w:r w:rsidR="00682BD5" w:rsidRPr="008606D6">
        <w:rPr>
          <w:rFonts w:ascii="Segoe UI" w:hAnsi="Segoe UI" w:cs="Segoe UI"/>
          <w:bCs/>
          <w:i w:val="0"/>
          <w:sz w:val="20"/>
        </w:rPr>
        <w:t xml:space="preserve"> WRAZ Z PODANIEM WAG TYCH KRYTERIÓW I SPOSOBU </w:t>
      </w:r>
      <w:r w:rsidR="00682BD5" w:rsidRPr="008875A7">
        <w:rPr>
          <w:rFonts w:ascii="Segoe UI" w:hAnsi="Segoe UI" w:cs="Segoe UI"/>
          <w:bCs/>
          <w:i w:val="0"/>
          <w:sz w:val="20"/>
        </w:rPr>
        <w:t>OCENY OFERT</w:t>
      </w:r>
      <w:r w:rsidR="00D866B3" w:rsidRPr="008606D6">
        <w:rPr>
          <w:rFonts w:ascii="Segoe UI" w:hAnsi="Segoe UI" w:cs="Segoe UI"/>
          <w:bCs/>
          <w:i w:val="0"/>
          <w:sz w:val="20"/>
        </w:rPr>
        <w:t xml:space="preserve"> </w:t>
      </w:r>
    </w:p>
    <w:p w14:paraId="7051DFD2" w14:textId="04F8D4C5" w:rsidR="006F66DF" w:rsidRPr="00195482" w:rsidRDefault="006F66DF" w:rsidP="006F66DF">
      <w:pPr>
        <w:pStyle w:val="Tekstpodstawowy"/>
        <w:tabs>
          <w:tab w:val="left" w:pos="426"/>
        </w:tabs>
        <w:jc w:val="both"/>
        <w:rPr>
          <w:rFonts w:ascii="Segoe UI" w:hAnsi="Segoe UI" w:cs="Segoe UI"/>
          <w:bCs/>
          <w:i w:val="0"/>
          <w:sz w:val="20"/>
        </w:rPr>
      </w:pPr>
    </w:p>
    <w:p w14:paraId="2C1C6B02" w14:textId="77777777" w:rsidR="001A0595" w:rsidRPr="001A0595" w:rsidRDefault="001A0595" w:rsidP="001A0595">
      <w:pPr>
        <w:rPr>
          <w:rFonts w:ascii="Segoe UI" w:hAnsi="Segoe UI" w:cs="Segoe UI"/>
        </w:rPr>
      </w:pPr>
      <w:r w:rsidRPr="001A0595">
        <w:rPr>
          <w:rFonts w:ascii="Segoe UI" w:hAnsi="Segoe UI" w:cs="Segoe UI"/>
        </w:rPr>
        <w:t>Przy wyborze oferty Zamawiający będzie się kierował następującymi kryteriami i ich wagą:</w:t>
      </w:r>
    </w:p>
    <w:p w14:paraId="5942008B" w14:textId="7AAF3F1D" w:rsidR="001A0595" w:rsidRPr="001A0595" w:rsidRDefault="001A0595" w:rsidP="00066FF0">
      <w:pPr>
        <w:numPr>
          <w:ilvl w:val="0"/>
          <w:numId w:val="63"/>
        </w:numPr>
        <w:tabs>
          <w:tab w:val="left" w:pos="993"/>
        </w:tabs>
        <w:suppressAutoHyphens w:val="0"/>
        <w:ind w:left="426" w:hanging="426"/>
        <w:rPr>
          <w:rFonts w:ascii="Segoe UI" w:hAnsi="Segoe UI" w:cs="Segoe UI"/>
          <w:b/>
          <w:lang w:eastAsia="pl-PL"/>
        </w:rPr>
      </w:pPr>
      <w:r>
        <w:rPr>
          <w:rFonts w:ascii="Segoe UI" w:hAnsi="Segoe UI" w:cs="Segoe UI"/>
          <w:b/>
          <w:lang w:eastAsia="pl-PL"/>
        </w:rPr>
        <w:t xml:space="preserve">Cena (C) – </w:t>
      </w:r>
      <w:r w:rsidRPr="001A0595">
        <w:rPr>
          <w:rFonts w:ascii="Segoe UI" w:hAnsi="Segoe UI" w:cs="Segoe UI"/>
          <w:b/>
          <w:lang w:eastAsia="pl-PL"/>
        </w:rPr>
        <w:t>60%</w:t>
      </w:r>
    </w:p>
    <w:p w14:paraId="541BC603" w14:textId="25B9E378" w:rsidR="001A0595" w:rsidRPr="001A0595" w:rsidRDefault="001A0595" w:rsidP="00066FF0">
      <w:pPr>
        <w:numPr>
          <w:ilvl w:val="0"/>
          <w:numId w:val="63"/>
        </w:numPr>
        <w:tabs>
          <w:tab w:val="left" w:pos="993"/>
        </w:tabs>
        <w:suppressAutoHyphens w:val="0"/>
        <w:ind w:left="426" w:hanging="426"/>
        <w:rPr>
          <w:rFonts w:ascii="Segoe UI" w:hAnsi="Segoe UI" w:cs="Segoe UI"/>
          <w:b/>
          <w:lang w:eastAsia="pl-PL"/>
        </w:rPr>
      </w:pPr>
      <w:r w:rsidRPr="001A0595">
        <w:rPr>
          <w:rFonts w:ascii="Segoe UI" w:hAnsi="Segoe UI" w:cs="Segoe UI"/>
          <w:b/>
          <w:color w:val="000000"/>
        </w:rPr>
        <w:t>Przybycie Zmotoryzowanej Grupy Interwency</w:t>
      </w:r>
      <w:r>
        <w:rPr>
          <w:rFonts w:ascii="Segoe UI" w:hAnsi="Segoe UI" w:cs="Segoe UI"/>
          <w:b/>
          <w:color w:val="000000"/>
        </w:rPr>
        <w:t xml:space="preserve">jnej na sygnał alarmowy (ZGI) – </w:t>
      </w:r>
      <w:r w:rsidRPr="001A0595">
        <w:rPr>
          <w:rFonts w:ascii="Segoe UI" w:hAnsi="Segoe UI" w:cs="Segoe UI"/>
          <w:b/>
          <w:color w:val="000000"/>
        </w:rPr>
        <w:t>40%</w:t>
      </w:r>
      <w:r w:rsidRPr="001A0595">
        <w:rPr>
          <w:rFonts w:ascii="Segoe UI" w:hAnsi="Segoe UI" w:cs="Segoe UI"/>
          <w:b/>
          <w:lang w:eastAsia="pl-PL"/>
        </w:rPr>
        <w:t xml:space="preserve">                                                     </w:t>
      </w:r>
    </w:p>
    <w:p w14:paraId="4888420C" w14:textId="77777777" w:rsidR="001A0595" w:rsidRPr="001A0595" w:rsidRDefault="001A0595" w:rsidP="001A0595">
      <w:pPr>
        <w:tabs>
          <w:tab w:val="left" w:pos="426"/>
        </w:tabs>
        <w:suppressAutoHyphens w:val="0"/>
        <w:autoSpaceDE w:val="0"/>
        <w:rPr>
          <w:rFonts w:ascii="Segoe UI" w:hAnsi="Segoe UI" w:cs="Segoe UI"/>
          <w:b/>
          <w:bCs/>
          <w:iCs/>
          <w:lang w:eastAsia="pl-PL"/>
        </w:rPr>
      </w:pPr>
    </w:p>
    <w:p w14:paraId="2E5AA1D9" w14:textId="77777777" w:rsidR="001A0595" w:rsidRPr="001A0595" w:rsidRDefault="001A0595" w:rsidP="001A0595">
      <w:pPr>
        <w:tabs>
          <w:tab w:val="left" w:pos="426"/>
        </w:tabs>
        <w:suppressAutoHyphens w:val="0"/>
        <w:autoSpaceDE w:val="0"/>
        <w:rPr>
          <w:rFonts w:ascii="Segoe UI" w:hAnsi="Segoe UI" w:cs="Segoe UI"/>
          <w:bCs/>
          <w:lang w:eastAsia="pl-PL"/>
        </w:rPr>
      </w:pPr>
      <w:r w:rsidRPr="001A0595">
        <w:rPr>
          <w:rFonts w:ascii="Segoe UI" w:hAnsi="Segoe UI" w:cs="Segoe UI"/>
          <w:b/>
          <w:bCs/>
          <w:lang w:eastAsia="pl-PL"/>
        </w:rPr>
        <w:t>Ocena ofert (O)</w:t>
      </w:r>
      <w:r w:rsidRPr="001A0595">
        <w:rPr>
          <w:rFonts w:ascii="Segoe UI" w:hAnsi="Segoe UI" w:cs="Segoe UI"/>
          <w:bCs/>
          <w:lang w:eastAsia="pl-PL"/>
        </w:rPr>
        <w:t xml:space="preserve"> zostanie przeprowadzona w oparciu o przedstawione kryteria oraz ich wagę. </w:t>
      </w:r>
      <w:r w:rsidRPr="001A0595">
        <w:rPr>
          <w:rFonts w:ascii="Segoe UI" w:hAnsi="Segoe UI" w:cs="Segoe UI"/>
          <w:bCs/>
          <w:lang w:eastAsia="pl-PL"/>
        </w:rPr>
        <w:br/>
        <w:t>Oferty oceniane będą punktowo w przyjętej skali 100 pkt.</w:t>
      </w:r>
      <w:r w:rsidRPr="001A0595">
        <w:rPr>
          <w:rFonts w:ascii="Segoe UI" w:hAnsi="Segoe UI" w:cs="Segoe UI"/>
          <w:bCs/>
          <w:lang w:eastAsia="pl-PL"/>
        </w:rPr>
        <w:tab/>
      </w:r>
    </w:p>
    <w:p w14:paraId="65FFD35A" w14:textId="77777777" w:rsidR="001A0595" w:rsidRPr="001A0595" w:rsidRDefault="001A0595" w:rsidP="001A0595">
      <w:pPr>
        <w:tabs>
          <w:tab w:val="left" w:pos="426"/>
        </w:tabs>
        <w:suppressAutoHyphens w:val="0"/>
        <w:autoSpaceDE w:val="0"/>
        <w:jc w:val="both"/>
        <w:rPr>
          <w:rFonts w:ascii="Segoe UI" w:hAnsi="Segoe UI" w:cs="Segoe UI"/>
          <w:bCs/>
          <w:lang w:eastAsia="pl-PL"/>
        </w:rPr>
      </w:pPr>
      <w:r w:rsidRPr="001A0595">
        <w:rPr>
          <w:rFonts w:ascii="Segoe UI" w:hAnsi="Segoe UI" w:cs="Segoe UI"/>
          <w:lang w:eastAsia="pl-PL"/>
        </w:rPr>
        <w:t>Za najkorzystniejszą zostanie uznana oferta, która uzyska najwyższą liczbę punktów.</w:t>
      </w:r>
      <w:r w:rsidRPr="001A0595">
        <w:rPr>
          <w:rFonts w:ascii="Segoe UI" w:hAnsi="Segoe UI" w:cs="Segoe UI"/>
          <w:bCs/>
          <w:lang w:eastAsia="pl-PL"/>
        </w:rPr>
        <w:t xml:space="preserve"> Obliczenia dokonywane będą z dokładnością do dwóch miejsc po przecinku, </w:t>
      </w:r>
      <w:r w:rsidRPr="001A0595">
        <w:rPr>
          <w:rFonts w:ascii="Segoe UI" w:eastAsiaTheme="minorHAnsi" w:hAnsi="Segoe UI" w:cs="Segoe UI"/>
          <w:lang w:eastAsia="en-US"/>
        </w:rPr>
        <w:t xml:space="preserve">według wzoru: </w:t>
      </w:r>
      <w:r w:rsidRPr="001A0595">
        <w:rPr>
          <w:rFonts w:ascii="Segoe UI" w:eastAsiaTheme="minorHAnsi" w:hAnsi="Segoe UI" w:cs="Segoe UI"/>
          <w:b/>
          <w:lang w:eastAsia="en-US"/>
        </w:rPr>
        <w:t>O = C + ZGI</w:t>
      </w:r>
    </w:p>
    <w:p w14:paraId="225C1583" w14:textId="77777777" w:rsidR="001A0595" w:rsidRPr="001A0595" w:rsidRDefault="001A0595" w:rsidP="001A0595">
      <w:pPr>
        <w:tabs>
          <w:tab w:val="left" w:pos="0"/>
        </w:tabs>
        <w:suppressAutoHyphens w:val="0"/>
        <w:jc w:val="both"/>
        <w:rPr>
          <w:rFonts w:ascii="Calibri" w:hAnsi="Calibri"/>
          <w:b/>
          <w:bCs/>
          <w:sz w:val="24"/>
          <w:lang w:eastAsia="pl-PL"/>
        </w:rPr>
      </w:pPr>
    </w:p>
    <w:p w14:paraId="41B2190F" w14:textId="77777777" w:rsidR="001A0595" w:rsidRPr="001A0595" w:rsidRDefault="001A0595" w:rsidP="00066FF0">
      <w:pPr>
        <w:numPr>
          <w:ilvl w:val="0"/>
          <w:numId w:val="64"/>
        </w:numPr>
        <w:tabs>
          <w:tab w:val="left" w:pos="0"/>
          <w:tab w:val="left" w:pos="709"/>
        </w:tabs>
        <w:suppressAutoHyphens w:val="0"/>
        <w:spacing w:after="160" w:line="259" w:lineRule="auto"/>
        <w:ind w:left="284" w:hanging="284"/>
        <w:jc w:val="both"/>
        <w:rPr>
          <w:rFonts w:ascii="Segoe UI" w:hAnsi="Segoe UI" w:cs="Segoe UI"/>
          <w:b/>
          <w:bCs/>
          <w:lang w:eastAsia="pl-PL"/>
        </w:rPr>
      </w:pPr>
      <w:r w:rsidRPr="001A0595">
        <w:rPr>
          <w:rFonts w:ascii="Segoe UI" w:hAnsi="Segoe UI" w:cs="Segoe UI"/>
          <w:b/>
          <w:bCs/>
          <w:lang w:eastAsia="pl-PL"/>
        </w:rPr>
        <w:t>Kryterium – cena: waga – 60%</w:t>
      </w:r>
    </w:p>
    <w:p w14:paraId="68781F73" w14:textId="77777777" w:rsidR="001A0595" w:rsidRPr="001A0595" w:rsidRDefault="001A0595" w:rsidP="001A0595">
      <w:pPr>
        <w:tabs>
          <w:tab w:val="left" w:pos="284"/>
        </w:tabs>
        <w:suppressAutoHyphens w:val="0"/>
        <w:jc w:val="both"/>
        <w:rPr>
          <w:rFonts w:ascii="Segoe UI" w:hAnsi="Segoe UI" w:cs="Segoe UI"/>
          <w:color w:val="000000"/>
          <w:lang w:eastAsia="pl-PL"/>
        </w:rPr>
      </w:pPr>
      <w:r w:rsidRPr="001A0595">
        <w:rPr>
          <w:rFonts w:ascii="Segoe UI" w:hAnsi="Segoe UI" w:cs="Segoe UI"/>
          <w:lang w:eastAsia="pl-PL"/>
        </w:rPr>
        <w:t xml:space="preserve">Maksymalna liczba punktów,  jaką po uwzględnieniu wagi może osiągnąć  oferta za kryterium „cena” wynosi </w:t>
      </w:r>
      <w:r w:rsidRPr="001A0595">
        <w:rPr>
          <w:rFonts w:ascii="Segoe UI" w:hAnsi="Segoe UI" w:cs="Segoe UI"/>
          <w:b/>
          <w:lang w:eastAsia="pl-PL"/>
        </w:rPr>
        <w:t>6</w:t>
      </w:r>
      <w:r w:rsidRPr="001A0595">
        <w:rPr>
          <w:rFonts w:ascii="Segoe UI" w:hAnsi="Segoe UI" w:cs="Segoe UI"/>
          <w:b/>
          <w:bCs/>
          <w:lang w:eastAsia="pl-PL"/>
        </w:rPr>
        <w:t>0 pkt</w:t>
      </w:r>
      <w:r w:rsidRPr="001A0595">
        <w:rPr>
          <w:rFonts w:ascii="Segoe UI" w:hAnsi="Segoe UI" w:cs="Segoe UI"/>
          <w:bCs/>
          <w:lang w:eastAsia="pl-PL"/>
        </w:rPr>
        <w:t>.</w:t>
      </w:r>
      <w:r w:rsidRPr="001A0595">
        <w:rPr>
          <w:rFonts w:ascii="Segoe UI" w:hAnsi="Segoe UI" w:cs="Segoe UI"/>
          <w:color w:val="000000"/>
          <w:lang w:eastAsia="pl-PL"/>
        </w:rPr>
        <w:t xml:space="preserve"> </w:t>
      </w:r>
    </w:p>
    <w:p w14:paraId="635B7829" w14:textId="77777777" w:rsidR="001A0595" w:rsidRPr="001A0595" w:rsidRDefault="001A0595" w:rsidP="001A0595">
      <w:pPr>
        <w:tabs>
          <w:tab w:val="left" w:pos="142"/>
          <w:tab w:val="left" w:pos="284"/>
        </w:tabs>
        <w:suppressAutoHyphens w:val="0"/>
        <w:jc w:val="both"/>
        <w:rPr>
          <w:rFonts w:ascii="Segoe UI" w:hAnsi="Segoe UI" w:cs="Segoe UI"/>
          <w:color w:val="000000"/>
          <w:lang w:eastAsia="pl-PL"/>
        </w:rPr>
      </w:pPr>
      <w:r w:rsidRPr="001A0595">
        <w:rPr>
          <w:rFonts w:ascii="Segoe UI" w:hAnsi="Segoe UI" w:cs="Segoe UI"/>
          <w:iCs/>
          <w:lang w:eastAsia="pl-PL"/>
        </w:rPr>
        <w:t>Punkty będą przyznawane Wykonawcom w oparciu o obliczenia, do których wykonania</w:t>
      </w:r>
      <w:r w:rsidRPr="001A0595">
        <w:rPr>
          <w:rFonts w:ascii="Segoe UI" w:hAnsi="Segoe UI" w:cs="Segoe UI"/>
          <w:iCs/>
          <w:lang w:eastAsia="pl-PL"/>
        </w:rPr>
        <w:br/>
        <w:t>zostanie zastosowany następujący wzór:</w:t>
      </w:r>
    </w:p>
    <w:p w14:paraId="471DA0A0" w14:textId="77777777" w:rsidR="001A0595" w:rsidRPr="001A0595" w:rsidRDefault="001A0595" w:rsidP="001A0595">
      <w:pPr>
        <w:tabs>
          <w:tab w:val="left" w:pos="426"/>
        </w:tabs>
        <w:suppressAutoHyphens w:val="0"/>
        <w:ind w:left="720" w:hanging="425"/>
        <w:jc w:val="both"/>
        <w:rPr>
          <w:rFonts w:ascii="Segoe UI" w:hAnsi="Segoe UI" w:cs="Segoe UI"/>
          <w:color w:val="000000"/>
          <w:lang w:eastAsia="pl-PL"/>
        </w:rPr>
      </w:pPr>
      <w:r w:rsidRPr="001A0595">
        <w:rPr>
          <w:rFonts w:ascii="Segoe UI" w:hAnsi="Segoe UI" w:cs="Segoe UI"/>
          <w:lang w:eastAsia="pl-PL"/>
        </w:rPr>
        <w:tab/>
      </w:r>
      <w:r w:rsidRPr="001A0595">
        <w:rPr>
          <w:rFonts w:ascii="Segoe UI" w:hAnsi="Segoe UI" w:cs="Segoe UI"/>
          <w:lang w:eastAsia="pl-PL"/>
        </w:rPr>
        <w:tab/>
      </w:r>
      <w:r w:rsidRPr="001A0595">
        <w:rPr>
          <w:rFonts w:ascii="Segoe UI" w:hAnsi="Segoe UI" w:cs="Segoe UI"/>
          <w:color w:val="000000"/>
          <w:lang w:eastAsia="pl-PL"/>
        </w:rPr>
        <w:t xml:space="preserve">               </w:t>
      </w:r>
    </w:p>
    <w:p w14:paraId="56A7EAE6" w14:textId="2DC630B7" w:rsidR="001A0595" w:rsidRPr="001A0595" w:rsidRDefault="001A0595" w:rsidP="001A0595">
      <w:pPr>
        <w:suppressAutoHyphens w:val="0"/>
        <w:ind w:firstLine="284"/>
        <w:jc w:val="both"/>
        <w:rPr>
          <w:rFonts w:ascii="Segoe UI" w:hAnsi="Segoe UI" w:cs="Segoe UI"/>
          <w:b/>
          <w:bCs/>
          <w:color w:val="000000"/>
          <w:lang w:eastAsia="pl-PL"/>
        </w:rPr>
      </w:pPr>
      <w:r>
        <w:rPr>
          <w:rFonts w:ascii="Segoe UI" w:hAnsi="Segoe UI" w:cs="Segoe UI"/>
          <w:color w:val="000000"/>
          <w:lang w:eastAsia="pl-PL"/>
        </w:rPr>
        <w:t xml:space="preserve"> </w:t>
      </w:r>
      <w:r>
        <w:rPr>
          <w:rFonts w:ascii="Segoe UI" w:hAnsi="Segoe UI" w:cs="Segoe UI"/>
          <w:color w:val="000000"/>
          <w:lang w:eastAsia="pl-PL"/>
        </w:rPr>
        <w:tab/>
      </w:r>
      <w:r w:rsidRPr="001A0595">
        <w:rPr>
          <w:rFonts w:ascii="Segoe UI" w:hAnsi="Segoe UI" w:cs="Segoe UI"/>
          <w:color w:val="000000"/>
          <w:lang w:eastAsia="pl-PL"/>
        </w:rPr>
        <w:t xml:space="preserve">  </w:t>
      </w:r>
      <w:r w:rsidRPr="001A0595">
        <w:rPr>
          <w:rFonts w:ascii="Segoe UI" w:hAnsi="Segoe UI" w:cs="Segoe UI"/>
          <w:b/>
          <w:bCs/>
          <w:color w:val="000000"/>
          <w:lang w:eastAsia="pl-PL"/>
        </w:rPr>
        <w:t>Cena najniższa</w:t>
      </w:r>
    </w:p>
    <w:p w14:paraId="02EB4C0E" w14:textId="77777777" w:rsidR="001A0595" w:rsidRPr="001A0595" w:rsidRDefault="001A0595" w:rsidP="001A0595">
      <w:pPr>
        <w:suppressAutoHyphens w:val="0"/>
        <w:jc w:val="both"/>
        <w:rPr>
          <w:rFonts w:ascii="Segoe UI" w:hAnsi="Segoe UI" w:cs="Segoe UI"/>
          <w:b/>
          <w:bCs/>
          <w:color w:val="000000"/>
          <w:lang w:eastAsia="pl-PL"/>
        </w:rPr>
      </w:pPr>
      <w:r w:rsidRPr="001A0595">
        <w:rPr>
          <w:rFonts w:ascii="Segoe UI" w:hAnsi="Segoe UI" w:cs="Segoe UI"/>
          <w:b/>
          <w:bCs/>
          <w:color w:val="000000"/>
          <w:lang w:eastAsia="pl-PL"/>
        </w:rPr>
        <w:t>C = ---------------------------  x  60%  x 100 pkt</w:t>
      </w:r>
    </w:p>
    <w:p w14:paraId="17D1680A" w14:textId="06077C65" w:rsidR="001A0595" w:rsidRPr="001A0595" w:rsidRDefault="001A0595" w:rsidP="001A0595">
      <w:pPr>
        <w:suppressAutoHyphens w:val="0"/>
        <w:ind w:firstLine="426"/>
        <w:jc w:val="both"/>
        <w:rPr>
          <w:rFonts w:ascii="Segoe UI" w:hAnsi="Segoe UI" w:cs="Segoe UI"/>
          <w:b/>
          <w:bCs/>
          <w:color w:val="000000"/>
          <w:lang w:eastAsia="pl-PL"/>
        </w:rPr>
      </w:pPr>
      <w:r>
        <w:rPr>
          <w:rFonts w:ascii="Segoe UI" w:hAnsi="Segoe UI" w:cs="Segoe UI"/>
          <w:b/>
          <w:bCs/>
          <w:color w:val="000000"/>
          <w:lang w:eastAsia="pl-PL"/>
        </w:rPr>
        <w:t xml:space="preserve"> </w:t>
      </w:r>
      <w:r w:rsidRPr="001A0595">
        <w:rPr>
          <w:rFonts w:ascii="Segoe UI" w:hAnsi="Segoe UI" w:cs="Segoe UI"/>
          <w:b/>
          <w:bCs/>
          <w:color w:val="000000"/>
          <w:lang w:eastAsia="pl-PL"/>
        </w:rPr>
        <w:t>Cena oferty badanej</w:t>
      </w:r>
    </w:p>
    <w:p w14:paraId="57910EE4" w14:textId="77777777" w:rsidR="001A0595" w:rsidRPr="001A0595" w:rsidRDefault="001A0595" w:rsidP="001A0595">
      <w:pPr>
        <w:suppressAutoHyphens w:val="0"/>
        <w:ind w:firstLine="708"/>
        <w:jc w:val="both"/>
        <w:rPr>
          <w:rFonts w:ascii="Segoe UI" w:hAnsi="Segoe UI" w:cs="Segoe UI"/>
          <w:b/>
          <w:bCs/>
          <w:color w:val="000000"/>
          <w:lang w:eastAsia="pl-PL"/>
        </w:rPr>
      </w:pPr>
    </w:p>
    <w:p w14:paraId="42010D4A" w14:textId="6CA386DA" w:rsidR="001A0595" w:rsidRPr="001A0595" w:rsidRDefault="001A0595" w:rsidP="00066FF0">
      <w:pPr>
        <w:numPr>
          <w:ilvl w:val="0"/>
          <w:numId w:val="64"/>
        </w:numPr>
        <w:suppressAutoHyphens w:val="0"/>
        <w:spacing w:after="160" w:line="259" w:lineRule="auto"/>
        <w:ind w:left="284" w:hanging="284"/>
        <w:jc w:val="both"/>
        <w:rPr>
          <w:rFonts w:ascii="Segoe UI" w:hAnsi="Segoe UI" w:cs="Segoe UI"/>
          <w:b/>
          <w:bCs/>
          <w:color w:val="000000"/>
          <w:lang w:eastAsia="pl-PL"/>
        </w:rPr>
      </w:pPr>
      <w:r w:rsidRPr="001A0595">
        <w:rPr>
          <w:rFonts w:ascii="Segoe UI" w:hAnsi="Segoe UI" w:cs="Segoe UI"/>
          <w:b/>
          <w:bCs/>
          <w:color w:val="000000"/>
          <w:lang w:eastAsia="pl-PL"/>
        </w:rPr>
        <w:t xml:space="preserve">Kryterium – </w:t>
      </w:r>
      <w:r w:rsidRPr="001A0595">
        <w:rPr>
          <w:rFonts w:ascii="Segoe UI" w:eastAsia="Times New Roman" w:hAnsi="Segoe UI" w:cs="Segoe UI"/>
          <w:b/>
          <w:color w:val="000000"/>
          <w:lang w:eastAsia="pl-PL"/>
        </w:rPr>
        <w:t>Przybycie Zmotoryzowanej Grupy Interwencyjnej na sygnał alarmowy</w:t>
      </w:r>
      <w:r w:rsidR="00AB5A2B">
        <w:rPr>
          <w:rFonts w:ascii="Segoe UI" w:hAnsi="Segoe UI" w:cs="Segoe UI"/>
          <w:b/>
          <w:bCs/>
          <w:color w:val="000000"/>
          <w:lang w:eastAsia="pl-PL"/>
        </w:rPr>
        <w:t xml:space="preserve">: waga </w:t>
      </w:r>
      <w:r w:rsidRPr="001A0595">
        <w:rPr>
          <w:rFonts w:ascii="Segoe UI" w:hAnsi="Segoe UI" w:cs="Segoe UI"/>
          <w:b/>
          <w:bCs/>
          <w:color w:val="000000"/>
          <w:lang w:eastAsia="pl-PL"/>
        </w:rPr>
        <w:t>– 40%</w:t>
      </w:r>
    </w:p>
    <w:p w14:paraId="3D67B51D" w14:textId="77777777" w:rsidR="001A0595" w:rsidRPr="001A0595" w:rsidRDefault="001A0595" w:rsidP="001A0595">
      <w:pPr>
        <w:suppressAutoHyphens w:val="0"/>
        <w:jc w:val="both"/>
        <w:rPr>
          <w:rFonts w:ascii="Segoe UI" w:eastAsia="Times New Roman" w:hAnsi="Segoe UI" w:cs="Segoe UI"/>
          <w:color w:val="000000"/>
          <w:lang w:eastAsia="pl-PL"/>
        </w:rPr>
      </w:pPr>
      <w:r w:rsidRPr="001A0595">
        <w:rPr>
          <w:rFonts w:ascii="Segoe UI" w:eastAsia="Times New Roman" w:hAnsi="Segoe UI" w:cs="Segoe UI"/>
          <w:color w:val="000000"/>
          <w:lang w:eastAsia="pl-PL"/>
        </w:rPr>
        <w:t xml:space="preserve">Maksymalna liczba punktów, jaką po uwzględnieniu wagi może osiągnąć oferta za kryterium „przybycie Zmotoryzowanej Grupy Interwencyjnej na sygnał alarmowy” wynosi </w:t>
      </w:r>
      <w:r w:rsidRPr="001A0595">
        <w:rPr>
          <w:rFonts w:ascii="Segoe UI" w:eastAsia="Times New Roman" w:hAnsi="Segoe UI" w:cs="Segoe UI"/>
          <w:b/>
          <w:color w:val="000000"/>
          <w:lang w:eastAsia="pl-PL"/>
        </w:rPr>
        <w:t>40 pkt</w:t>
      </w:r>
      <w:r w:rsidRPr="001A0595">
        <w:rPr>
          <w:rFonts w:ascii="Segoe UI" w:eastAsia="Times New Roman" w:hAnsi="Segoe UI" w:cs="Segoe UI"/>
          <w:color w:val="000000"/>
          <w:lang w:eastAsia="pl-PL"/>
        </w:rPr>
        <w:t>.</w:t>
      </w:r>
    </w:p>
    <w:p w14:paraId="4E9BDC39" w14:textId="77777777" w:rsidR="001A0595" w:rsidRPr="001A0595" w:rsidRDefault="001A0595" w:rsidP="001A0595">
      <w:pPr>
        <w:suppressAutoHyphens w:val="0"/>
        <w:jc w:val="both"/>
        <w:rPr>
          <w:rFonts w:ascii="Segoe UI" w:eastAsia="Times New Roman" w:hAnsi="Segoe UI" w:cs="Segoe UI"/>
          <w:color w:val="000000"/>
          <w:lang w:eastAsia="pl-PL"/>
        </w:rPr>
      </w:pPr>
    </w:p>
    <w:p w14:paraId="4C5C4382" w14:textId="77777777" w:rsidR="001A0595" w:rsidRPr="001A0595" w:rsidRDefault="001A0595" w:rsidP="001A0595">
      <w:pPr>
        <w:suppressAutoHyphens w:val="0"/>
        <w:jc w:val="both"/>
        <w:rPr>
          <w:rFonts w:ascii="Segoe UI" w:eastAsia="Times New Roman" w:hAnsi="Segoe UI" w:cs="Segoe UI"/>
          <w:color w:val="000000"/>
          <w:lang w:eastAsia="pl-PL"/>
        </w:rPr>
      </w:pPr>
      <w:r w:rsidRPr="001A0595">
        <w:rPr>
          <w:rFonts w:ascii="Segoe UI" w:eastAsia="Times New Roman" w:hAnsi="Segoe UI" w:cs="Segoe UI"/>
          <w:color w:val="000000"/>
          <w:lang w:eastAsia="pl-PL"/>
        </w:rPr>
        <w:t>Ocena kryterium – przybycie Zmotoryzowanej Grupy Interwencyjnej na sygnał alarmowy – zostanie dokonana poprzez zastosowanie następującej punktacji:</w:t>
      </w:r>
    </w:p>
    <w:p w14:paraId="0A96B30A" w14:textId="77777777" w:rsidR="001A0595" w:rsidRPr="001A0595" w:rsidRDefault="001A0595" w:rsidP="001A0595">
      <w:pPr>
        <w:suppressAutoHyphens w:val="0"/>
        <w:jc w:val="both"/>
        <w:rPr>
          <w:rFonts w:ascii="Segoe UI" w:eastAsia="Times New Roman" w:hAnsi="Segoe UI" w:cs="Segoe UI"/>
          <w:color w:val="000000"/>
          <w:lang w:eastAsia="pl-PL"/>
        </w:rPr>
      </w:pPr>
      <w:r w:rsidRPr="001A0595">
        <w:rPr>
          <w:rFonts w:ascii="Segoe UI" w:eastAsia="Times New Roman" w:hAnsi="Segoe UI" w:cs="Segoe UI"/>
          <w:color w:val="000000"/>
          <w:lang w:eastAsia="pl-PL"/>
        </w:rPr>
        <w:t xml:space="preserve">2.1) przybycie Zmotoryzowanej Grupy Interwencyjnej na sygnał alarmowy w wymaganym </w:t>
      </w:r>
      <w:r w:rsidRPr="001A0595">
        <w:rPr>
          <w:rFonts w:ascii="Segoe UI" w:eastAsia="Times New Roman" w:hAnsi="Segoe UI" w:cs="Segoe UI"/>
          <w:color w:val="000000"/>
          <w:lang w:eastAsia="pl-PL"/>
        </w:rPr>
        <w:br/>
        <w:t xml:space="preserve">przez Zamawiającego czasie, tj.: w czasie nie dłuższym niż 13 minut – </w:t>
      </w:r>
      <w:r w:rsidRPr="001A0595">
        <w:rPr>
          <w:rFonts w:ascii="Segoe UI" w:eastAsia="Times New Roman" w:hAnsi="Segoe UI" w:cs="Segoe UI"/>
          <w:b/>
          <w:color w:val="000000"/>
          <w:lang w:eastAsia="pl-PL"/>
        </w:rPr>
        <w:t>0 pkt</w:t>
      </w:r>
      <w:r w:rsidRPr="001A0595">
        <w:rPr>
          <w:rFonts w:ascii="Segoe UI" w:eastAsia="Times New Roman" w:hAnsi="Segoe UI" w:cs="Segoe UI"/>
          <w:color w:val="000000"/>
          <w:lang w:eastAsia="pl-PL"/>
        </w:rPr>
        <w:t>,</w:t>
      </w:r>
    </w:p>
    <w:p w14:paraId="525F2DD2" w14:textId="77777777" w:rsidR="001A0595" w:rsidRPr="001A0595" w:rsidRDefault="001A0595" w:rsidP="001A0595">
      <w:pPr>
        <w:suppressAutoHyphens w:val="0"/>
        <w:jc w:val="both"/>
        <w:rPr>
          <w:rFonts w:ascii="Segoe UI" w:eastAsia="Times New Roman" w:hAnsi="Segoe UI" w:cs="Segoe UI"/>
          <w:color w:val="000000"/>
          <w:lang w:eastAsia="pl-PL"/>
        </w:rPr>
      </w:pPr>
      <w:r w:rsidRPr="001A0595">
        <w:rPr>
          <w:rFonts w:ascii="Segoe UI" w:eastAsia="Times New Roman" w:hAnsi="Segoe UI" w:cs="Segoe UI"/>
          <w:color w:val="000000"/>
          <w:lang w:eastAsia="pl-PL"/>
        </w:rPr>
        <w:t xml:space="preserve">2.2) skrócenie czasu przybycia Zmotoryzowanej Grupy Interwencyjnej na sygnał alarmowy o 2 minuty, </w:t>
      </w:r>
      <w:r w:rsidRPr="001A0595">
        <w:rPr>
          <w:rFonts w:ascii="Segoe UI" w:eastAsia="Times New Roman" w:hAnsi="Segoe UI" w:cs="Segoe UI"/>
          <w:color w:val="000000"/>
          <w:lang w:eastAsia="pl-PL"/>
        </w:rPr>
        <w:br/>
        <w:t xml:space="preserve">tj.: przybycie Zmotoryzowanej Grupy Interwencyjnej na sygnał alarmowy w czasie nie dłuższym </w:t>
      </w:r>
      <w:r w:rsidRPr="001A0595">
        <w:rPr>
          <w:rFonts w:ascii="Segoe UI" w:eastAsia="Times New Roman" w:hAnsi="Segoe UI" w:cs="Segoe UI"/>
          <w:color w:val="000000"/>
          <w:lang w:eastAsia="pl-PL"/>
        </w:rPr>
        <w:br/>
        <w:t xml:space="preserve">niż 11 minut – </w:t>
      </w:r>
      <w:r w:rsidRPr="001A0595">
        <w:rPr>
          <w:rFonts w:ascii="Segoe UI" w:eastAsia="Times New Roman" w:hAnsi="Segoe UI" w:cs="Segoe UI"/>
          <w:b/>
          <w:color w:val="000000"/>
          <w:lang w:eastAsia="pl-PL"/>
        </w:rPr>
        <w:t>10 pkt</w:t>
      </w:r>
      <w:r w:rsidRPr="001A0595">
        <w:rPr>
          <w:rFonts w:ascii="Segoe UI" w:eastAsia="Times New Roman" w:hAnsi="Segoe UI" w:cs="Segoe UI"/>
          <w:color w:val="000000"/>
          <w:lang w:eastAsia="pl-PL"/>
        </w:rPr>
        <w:t>,</w:t>
      </w:r>
    </w:p>
    <w:p w14:paraId="286DAB0E" w14:textId="77777777" w:rsidR="001A0595" w:rsidRPr="001A0595" w:rsidRDefault="001A0595" w:rsidP="001A0595">
      <w:pPr>
        <w:suppressAutoHyphens w:val="0"/>
        <w:jc w:val="both"/>
        <w:rPr>
          <w:rFonts w:ascii="Segoe UI" w:eastAsia="Times New Roman" w:hAnsi="Segoe UI" w:cs="Segoe UI"/>
          <w:color w:val="000000"/>
          <w:lang w:eastAsia="pl-PL"/>
        </w:rPr>
      </w:pPr>
      <w:r w:rsidRPr="001A0595">
        <w:rPr>
          <w:rFonts w:ascii="Segoe UI" w:eastAsia="Times New Roman" w:hAnsi="Segoe UI" w:cs="Segoe UI"/>
          <w:color w:val="000000"/>
          <w:lang w:eastAsia="pl-PL"/>
        </w:rPr>
        <w:t>2.3) skrócenie czasu przybycia Zmotoryzowanej Grupy Interwencyjnej na sygnał alarmowy o 4 minuty,</w:t>
      </w:r>
      <w:r w:rsidRPr="001A0595">
        <w:rPr>
          <w:rFonts w:ascii="Segoe UI" w:eastAsia="Times New Roman" w:hAnsi="Segoe UI" w:cs="Segoe UI"/>
          <w:color w:val="000000"/>
          <w:lang w:eastAsia="pl-PL"/>
        </w:rPr>
        <w:br/>
        <w:t xml:space="preserve">tj.: przybycie Zmotoryzowanej Grupy Interwencyjnej na sygnał alarmowy w czasie nie dłuższym </w:t>
      </w:r>
      <w:r w:rsidRPr="001A0595">
        <w:rPr>
          <w:rFonts w:ascii="Segoe UI" w:eastAsia="Times New Roman" w:hAnsi="Segoe UI" w:cs="Segoe UI"/>
          <w:color w:val="000000"/>
          <w:lang w:eastAsia="pl-PL"/>
        </w:rPr>
        <w:br/>
        <w:t xml:space="preserve">niż 9 minut – </w:t>
      </w:r>
      <w:r w:rsidRPr="001A0595">
        <w:rPr>
          <w:rFonts w:ascii="Segoe UI" w:eastAsia="Times New Roman" w:hAnsi="Segoe UI" w:cs="Segoe UI"/>
          <w:b/>
          <w:color w:val="000000"/>
          <w:lang w:eastAsia="pl-PL"/>
        </w:rPr>
        <w:t>20 pkt</w:t>
      </w:r>
      <w:r w:rsidRPr="001A0595">
        <w:rPr>
          <w:rFonts w:ascii="Segoe UI" w:eastAsia="Times New Roman" w:hAnsi="Segoe UI" w:cs="Segoe UI"/>
          <w:color w:val="000000"/>
          <w:lang w:eastAsia="pl-PL"/>
        </w:rPr>
        <w:t>,</w:t>
      </w:r>
    </w:p>
    <w:p w14:paraId="124802CB" w14:textId="77777777" w:rsidR="001A0595" w:rsidRPr="001A0595" w:rsidRDefault="001A0595" w:rsidP="001A0595">
      <w:pPr>
        <w:suppressAutoHyphens w:val="0"/>
        <w:jc w:val="both"/>
        <w:rPr>
          <w:rFonts w:ascii="Segoe UI" w:eastAsia="Times New Roman" w:hAnsi="Segoe UI" w:cs="Segoe UI"/>
          <w:color w:val="000000"/>
          <w:lang w:eastAsia="pl-PL"/>
        </w:rPr>
      </w:pPr>
      <w:r w:rsidRPr="001A0595">
        <w:rPr>
          <w:rFonts w:ascii="Segoe UI" w:eastAsia="Times New Roman" w:hAnsi="Segoe UI" w:cs="Segoe UI"/>
          <w:color w:val="000000"/>
          <w:lang w:eastAsia="pl-PL"/>
        </w:rPr>
        <w:t xml:space="preserve">2.4) skrócenie czasu przybycia Zmotoryzowanej Grupy Interwencyjnej na sygnał alarmowy o 6 minut, </w:t>
      </w:r>
      <w:r w:rsidRPr="001A0595">
        <w:rPr>
          <w:rFonts w:ascii="Segoe UI" w:eastAsia="Times New Roman" w:hAnsi="Segoe UI" w:cs="Segoe UI"/>
          <w:color w:val="000000"/>
          <w:lang w:eastAsia="pl-PL"/>
        </w:rPr>
        <w:br/>
        <w:t xml:space="preserve">tj.: przybycie Zmotoryzowanej Grupy Interwencyjnej na sygnał alarmowy w czasie nie dłuższym </w:t>
      </w:r>
      <w:r w:rsidRPr="001A0595">
        <w:rPr>
          <w:rFonts w:ascii="Segoe UI" w:eastAsia="Times New Roman" w:hAnsi="Segoe UI" w:cs="Segoe UI"/>
          <w:color w:val="000000"/>
          <w:lang w:eastAsia="pl-PL"/>
        </w:rPr>
        <w:br/>
        <w:t xml:space="preserve">niż 7 minut – </w:t>
      </w:r>
      <w:r w:rsidRPr="001A0595">
        <w:rPr>
          <w:rFonts w:ascii="Segoe UI" w:eastAsia="Times New Roman" w:hAnsi="Segoe UI" w:cs="Segoe UI"/>
          <w:b/>
          <w:color w:val="000000"/>
          <w:lang w:eastAsia="pl-PL"/>
        </w:rPr>
        <w:t>30 pkt</w:t>
      </w:r>
      <w:r w:rsidRPr="001A0595">
        <w:rPr>
          <w:rFonts w:ascii="Segoe UI" w:eastAsia="Times New Roman" w:hAnsi="Segoe UI" w:cs="Segoe UI"/>
          <w:color w:val="000000"/>
          <w:lang w:eastAsia="pl-PL"/>
        </w:rPr>
        <w:t>,</w:t>
      </w:r>
    </w:p>
    <w:p w14:paraId="6F9FDCE4" w14:textId="77777777" w:rsidR="001A0595" w:rsidRPr="001A0595" w:rsidRDefault="001A0595" w:rsidP="001A0595">
      <w:pPr>
        <w:suppressAutoHyphens w:val="0"/>
        <w:jc w:val="both"/>
        <w:rPr>
          <w:rFonts w:ascii="Segoe UI" w:eastAsia="Times New Roman" w:hAnsi="Segoe UI" w:cs="Segoe UI"/>
          <w:color w:val="000000"/>
          <w:lang w:eastAsia="pl-PL"/>
        </w:rPr>
      </w:pPr>
      <w:r w:rsidRPr="001A0595">
        <w:rPr>
          <w:rFonts w:ascii="Segoe UI" w:eastAsia="Times New Roman" w:hAnsi="Segoe UI" w:cs="Segoe UI"/>
          <w:color w:val="000000"/>
          <w:lang w:eastAsia="pl-PL"/>
        </w:rPr>
        <w:t xml:space="preserve">2.5) skrócenie czasu przybycia Zmotoryzowanej Grupy Interwencyjnej na sygnał alarmowy o 8 minut, </w:t>
      </w:r>
      <w:r w:rsidRPr="001A0595">
        <w:rPr>
          <w:rFonts w:ascii="Segoe UI" w:eastAsia="Times New Roman" w:hAnsi="Segoe UI" w:cs="Segoe UI"/>
          <w:color w:val="000000"/>
          <w:lang w:eastAsia="pl-PL"/>
        </w:rPr>
        <w:br/>
        <w:t xml:space="preserve">tj.: przybycie Zmotoryzowanej Grupy Interwencyjnej na sygnał alarmowy w czasie nie dłuższym </w:t>
      </w:r>
      <w:r w:rsidRPr="001A0595">
        <w:rPr>
          <w:rFonts w:ascii="Segoe UI" w:eastAsia="Times New Roman" w:hAnsi="Segoe UI" w:cs="Segoe UI"/>
          <w:color w:val="000000"/>
          <w:lang w:eastAsia="pl-PL"/>
        </w:rPr>
        <w:br/>
        <w:t xml:space="preserve">niż 5 minut – </w:t>
      </w:r>
      <w:r w:rsidRPr="001A0595">
        <w:rPr>
          <w:rFonts w:ascii="Segoe UI" w:eastAsia="Times New Roman" w:hAnsi="Segoe UI" w:cs="Segoe UI"/>
          <w:b/>
          <w:color w:val="000000"/>
          <w:lang w:eastAsia="pl-PL"/>
        </w:rPr>
        <w:t>40 pkt</w:t>
      </w:r>
      <w:r w:rsidRPr="001A0595">
        <w:rPr>
          <w:rFonts w:ascii="Segoe UI" w:eastAsia="Times New Roman" w:hAnsi="Segoe UI" w:cs="Segoe UI"/>
          <w:color w:val="000000"/>
          <w:lang w:eastAsia="pl-PL"/>
        </w:rPr>
        <w:t>.</w:t>
      </w:r>
    </w:p>
    <w:p w14:paraId="40B00869" w14:textId="77777777" w:rsidR="00AB5A2B" w:rsidRDefault="00AB5A2B" w:rsidP="00AB5A2B">
      <w:pPr>
        <w:pStyle w:val="Tekstpodstawowy"/>
        <w:tabs>
          <w:tab w:val="left" w:pos="284"/>
        </w:tabs>
        <w:ind w:left="284" w:hanging="284"/>
        <w:jc w:val="both"/>
        <w:rPr>
          <w:rFonts w:ascii="Segoe UI" w:eastAsiaTheme="minorHAnsi" w:hAnsi="Segoe UI" w:cs="Segoe UI"/>
          <w:i w:val="0"/>
          <w:sz w:val="20"/>
          <w:lang w:eastAsia="en-US"/>
        </w:rPr>
      </w:pPr>
    </w:p>
    <w:p w14:paraId="2A2602B1" w14:textId="6982241B" w:rsidR="00AB5A2B" w:rsidRPr="00BC5AF3" w:rsidRDefault="00AB5A2B" w:rsidP="00AB5A2B">
      <w:pPr>
        <w:pStyle w:val="Tekstpodstawowy"/>
        <w:tabs>
          <w:tab w:val="left" w:pos="284"/>
        </w:tabs>
        <w:ind w:left="284" w:hanging="284"/>
        <w:jc w:val="both"/>
        <w:rPr>
          <w:rFonts w:ascii="Segoe UI" w:eastAsiaTheme="minorHAnsi" w:hAnsi="Segoe UI" w:cs="Segoe UI"/>
          <w:i w:val="0"/>
          <w:sz w:val="20"/>
          <w:lang w:eastAsia="en-US"/>
        </w:rPr>
      </w:pPr>
      <w:r w:rsidRPr="00BC5AF3">
        <w:rPr>
          <w:rFonts w:ascii="Segoe UI" w:eastAsiaTheme="minorHAnsi" w:hAnsi="Segoe UI" w:cs="Segoe UI"/>
          <w:i w:val="0"/>
          <w:sz w:val="20"/>
          <w:lang w:eastAsia="en-US"/>
        </w:rPr>
        <w:t>Uwaga!</w:t>
      </w:r>
    </w:p>
    <w:p w14:paraId="0F421798" w14:textId="77777777" w:rsidR="00AB5A2B" w:rsidRPr="00BC5AF3" w:rsidRDefault="00AB5A2B" w:rsidP="00AB5A2B">
      <w:pPr>
        <w:pStyle w:val="Tekstpodstawowy"/>
        <w:tabs>
          <w:tab w:val="left" w:pos="0"/>
        </w:tabs>
        <w:jc w:val="both"/>
        <w:rPr>
          <w:rFonts w:ascii="Segoe UI" w:eastAsiaTheme="minorHAnsi" w:hAnsi="Segoe UI" w:cs="Segoe UI"/>
          <w:i w:val="0"/>
          <w:sz w:val="20"/>
          <w:lang w:eastAsia="en-US"/>
        </w:rPr>
      </w:pPr>
      <w:r w:rsidRPr="00BC5AF3">
        <w:rPr>
          <w:rFonts w:ascii="Segoe UI" w:eastAsiaTheme="minorHAnsi" w:hAnsi="Segoe UI" w:cs="Segoe UI"/>
          <w:i w:val="0"/>
          <w:sz w:val="20"/>
          <w:lang w:eastAsia="en-US"/>
        </w:rPr>
        <w:t>Brak jednoznacznego wskazania w pkt 2 Formularza ofertowego czasu p</w:t>
      </w:r>
      <w:r w:rsidRPr="00BC5AF3">
        <w:rPr>
          <w:rFonts w:ascii="Segoe UI" w:hAnsi="Segoe UI" w:cs="Segoe UI"/>
          <w:i w:val="0"/>
          <w:color w:val="000000"/>
          <w:sz w:val="20"/>
          <w:lang w:eastAsia="pl-PL"/>
        </w:rPr>
        <w:t>rzybycia Zmotoryzowanej Grupy Interwencyjnej na sygnał alarmowy</w:t>
      </w:r>
      <w:r w:rsidRPr="00BC5AF3">
        <w:rPr>
          <w:rFonts w:ascii="Segoe UI" w:eastAsiaTheme="minorHAnsi" w:hAnsi="Segoe UI" w:cs="Segoe UI"/>
          <w:i w:val="0"/>
          <w:sz w:val="20"/>
          <w:lang w:eastAsia="en-US"/>
        </w:rPr>
        <w:t xml:space="preserve"> będzie skutkował odrzuceniem oferty na podstawie art. 226 ust. 1 pkt 5 ustawy PZP, jako że jej treść jest niezgodna z warunkami zamówienia.</w:t>
      </w:r>
    </w:p>
    <w:p w14:paraId="4BCF6289" w14:textId="603D52DE" w:rsidR="00C25EB2" w:rsidRPr="00C25EB2" w:rsidRDefault="00C25EB2" w:rsidP="00C25EB2">
      <w:pPr>
        <w:jc w:val="both"/>
        <w:rPr>
          <w:rFonts w:ascii="Segoe UI" w:hAnsi="Segoe UI" w:cs="Segoe UI"/>
        </w:rPr>
      </w:pPr>
    </w:p>
    <w:p w14:paraId="77E72732" w14:textId="6B117781" w:rsidR="00C25EB2" w:rsidRPr="00C25EB2" w:rsidRDefault="00682BD5" w:rsidP="00195482">
      <w:pPr>
        <w:numPr>
          <w:ilvl w:val="0"/>
          <w:numId w:val="15"/>
        </w:numPr>
        <w:suppressAutoHyphens w:val="0"/>
        <w:contextualSpacing/>
        <w:jc w:val="both"/>
        <w:rPr>
          <w:rFonts w:ascii="Segoe UI" w:hAnsi="Segoe UI" w:cs="Segoe UI"/>
          <w:b/>
          <w:bCs/>
        </w:rPr>
      </w:pPr>
      <w:r w:rsidRPr="00682BD5">
        <w:rPr>
          <w:rFonts w:ascii="Segoe UI" w:hAnsi="Segoe UI" w:cs="Segoe UI"/>
          <w:b/>
          <w:color w:val="000000"/>
        </w:rPr>
        <w:t>INFORMACJE O</w:t>
      </w:r>
      <w:r w:rsidR="00852DB1">
        <w:rPr>
          <w:rFonts w:ascii="Segoe UI" w:hAnsi="Segoe UI" w:cs="Segoe UI"/>
          <w:b/>
          <w:color w:val="000000"/>
        </w:rPr>
        <w:t xml:space="preserve"> FORMALNOŚCIACH, </w:t>
      </w:r>
      <w:r w:rsidR="00852DB1" w:rsidRPr="00852DB1">
        <w:rPr>
          <w:rFonts w:ascii="Segoe UI" w:hAnsi="Segoe UI" w:cs="Segoe UI"/>
          <w:b/>
        </w:rPr>
        <w:t xml:space="preserve">JAKIE </w:t>
      </w:r>
      <w:r w:rsidRPr="00852DB1">
        <w:rPr>
          <w:rFonts w:ascii="Segoe UI" w:hAnsi="Segoe UI" w:cs="Segoe UI"/>
          <w:b/>
        </w:rPr>
        <w:t>MUSZĄ ZOSTAĆ DOPEŁNIONE PO WYBORZE OFERTY W CELU ZAWARCIA UMOWY W SPRAWIE ZAMÓWIENIA PUBLICZNEGO</w:t>
      </w:r>
      <w:r w:rsidR="00D866B3">
        <w:rPr>
          <w:rFonts w:ascii="Segoe UI" w:hAnsi="Segoe UI" w:cs="Segoe UI"/>
          <w:b/>
        </w:rPr>
        <w:t xml:space="preserve"> </w:t>
      </w:r>
    </w:p>
    <w:p w14:paraId="301FBFA9" w14:textId="77777777" w:rsidR="00C25EB2" w:rsidRDefault="00C25EB2" w:rsidP="00195482">
      <w:pPr>
        <w:suppressAutoHyphens w:val="0"/>
        <w:jc w:val="both"/>
        <w:rPr>
          <w:rFonts w:ascii="Segoe UI" w:eastAsia="Calibri" w:hAnsi="Segoe UI" w:cs="Segoe UI"/>
          <w:bCs/>
          <w:highlight w:val="yellow"/>
          <w:lang w:eastAsia="en-US"/>
        </w:rPr>
      </w:pPr>
    </w:p>
    <w:p w14:paraId="0DF59325" w14:textId="52875D32" w:rsidR="00C25EB2" w:rsidRPr="000B248A" w:rsidRDefault="00C25EB2" w:rsidP="00C25EB2">
      <w:pPr>
        <w:widowControl w:val="0"/>
        <w:jc w:val="both"/>
        <w:rPr>
          <w:rFonts w:ascii="Segoe UI" w:eastAsia="Times New Roman" w:hAnsi="Segoe UI" w:cs="Segoe UI"/>
          <w:bCs/>
          <w:lang w:eastAsia="pl-PL"/>
        </w:rPr>
      </w:pPr>
      <w:r w:rsidRPr="000B248A">
        <w:rPr>
          <w:rFonts w:ascii="Segoe UI" w:hAnsi="Segoe UI" w:cs="Segoe UI"/>
          <w:bCs/>
          <w:lang w:eastAsia="pl-PL"/>
        </w:rPr>
        <w:t>Wykonawca, któremu zostanie udzielone zamówienie, przedłoży Zamawiającemu przed zawarciem umowy:</w:t>
      </w:r>
    </w:p>
    <w:p w14:paraId="6023C6B6" w14:textId="191459F2" w:rsidR="00AB5A2B" w:rsidRPr="00AB5A2B" w:rsidRDefault="00AB5A2B" w:rsidP="00AB5A2B">
      <w:pPr>
        <w:numPr>
          <w:ilvl w:val="0"/>
          <w:numId w:val="29"/>
        </w:numPr>
        <w:suppressAutoHyphens w:val="0"/>
        <w:ind w:left="284" w:hanging="284"/>
        <w:jc w:val="both"/>
        <w:rPr>
          <w:rFonts w:ascii="Segoe UI" w:eastAsia="Times New Roman" w:hAnsi="Segoe UI" w:cs="Segoe UI"/>
          <w:bCs/>
          <w:lang w:eastAsia="pl-PL"/>
        </w:rPr>
      </w:pPr>
      <w:r w:rsidRPr="00AB5A2B">
        <w:rPr>
          <w:rFonts w:ascii="Segoe UI" w:hAnsi="Segoe UI" w:cs="Segoe UI"/>
          <w:bCs/>
          <w:iCs/>
        </w:rPr>
        <w:t xml:space="preserve">polisę lub inny  dokument potwierdzający, że Wykonawca jest ubezpieczony od odpowiedzialności cywilnej w zakresie prowadzonej działalności związanej z przedmiotem zamówienia na kwotę  </w:t>
      </w:r>
      <w:r w:rsidRPr="00AB5A2B">
        <w:rPr>
          <w:rFonts w:ascii="Segoe UI" w:hAnsi="Segoe UI" w:cs="Segoe UI"/>
          <w:bCs/>
          <w:iCs/>
        </w:rPr>
        <w:br/>
        <w:t>nie mniejszą niż 1.000.000,00 PLN; jeżeli termin objęcia ochroną ubezpieczeniową upływa w trakcie realizacji przedmiotu zamówienia, Wykonawca zobowiązany jest do przedłożenia Zamawiającemu kolejnej polisy lub innego dokumentu potwierdzającego zawarcie umowy ubezpieczenia w zakresie prowadzonej działalności związanej z przedmiotem zamówienia na kwotę  nie mniejszą niż 1.000.000,00 PLN na co najmniej 7 dni przed terminem zakończenia dotychczasowego okresu ubezpieczenia;</w:t>
      </w:r>
    </w:p>
    <w:p w14:paraId="21B8DC48" w14:textId="77777777" w:rsidR="00D3695F" w:rsidRDefault="00D3695F" w:rsidP="00AB5A2B">
      <w:pPr>
        <w:numPr>
          <w:ilvl w:val="0"/>
          <w:numId w:val="29"/>
        </w:numPr>
        <w:suppressAutoHyphens w:val="0"/>
        <w:ind w:left="284" w:hanging="284"/>
        <w:jc w:val="both"/>
        <w:rPr>
          <w:rFonts w:ascii="Segoe UI" w:eastAsia="Times New Roman" w:hAnsi="Segoe UI" w:cs="Segoe UI"/>
          <w:bCs/>
          <w:lang w:eastAsia="pl-PL"/>
        </w:rPr>
      </w:pPr>
      <w:r w:rsidRPr="000B248A">
        <w:rPr>
          <w:rFonts w:ascii="Segoe UI" w:eastAsia="Calibri" w:hAnsi="Segoe UI" w:cs="Segoe UI"/>
          <w:lang w:eastAsia="en-US"/>
        </w:rPr>
        <w:t>informację dotyczącą wartości netto przedmiotowego zamówienia</w:t>
      </w:r>
      <w:r>
        <w:rPr>
          <w:rFonts w:ascii="Segoe UI" w:eastAsia="Times New Roman" w:hAnsi="Segoe UI" w:cs="Segoe UI"/>
          <w:bCs/>
          <w:lang w:eastAsia="pl-PL"/>
        </w:rPr>
        <w:t>;</w:t>
      </w:r>
    </w:p>
    <w:p w14:paraId="18A37FCB" w14:textId="732A475D" w:rsidR="00C25EB2" w:rsidRPr="00D3695F" w:rsidRDefault="00C25EB2" w:rsidP="00D3695F">
      <w:pPr>
        <w:numPr>
          <w:ilvl w:val="0"/>
          <w:numId w:val="29"/>
        </w:numPr>
        <w:suppressAutoHyphens w:val="0"/>
        <w:ind w:left="284" w:hanging="284"/>
        <w:jc w:val="both"/>
        <w:rPr>
          <w:rFonts w:ascii="Segoe UI" w:eastAsia="Times New Roman" w:hAnsi="Segoe UI" w:cs="Segoe UI"/>
          <w:bCs/>
          <w:lang w:eastAsia="pl-PL"/>
        </w:rPr>
      </w:pPr>
      <w:r w:rsidRPr="00AB5A2B">
        <w:rPr>
          <w:rFonts w:ascii="Segoe UI" w:eastAsia="Times New Roman" w:hAnsi="Segoe UI" w:cs="Segoe UI"/>
          <w:bCs/>
          <w:lang w:eastAsia="pl-PL"/>
        </w:rPr>
        <w:t>w przypadku wyboru oferty złożonej przez Wykonawców wspólnie ubiegających się o udzielenie zamówienia – kopię umowy reguluj</w:t>
      </w:r>
      <w:r w:rsidR="00D3695F">
        <w:rPr>
          <w:rFonts w:ascii="Segoe UI" w:eastAsia="Times New Roman" w:hAnsi="Segoe UI" w:cs="Segoe UI"/>
          <w:bCs/>
          <w:lang w:eastAsia="pl-PL"/>
        </w:rPr>
        <w:t>ącej współpracę tych Wykonawców</w:t>
      </w:r>
      <w:r w:rsidR="00AB5A2B" w:rsidRPr="00D3695F">
        <w:rPr>
          <w:rFonts w:ascii="Segoe UI" w:eastAsia="Times New Roman" w:hAnsi="Segoe UI" w:cs="Segoe UI"/>
          <w:bCs/>
          <w:lang w:eastAsia="pl-PL"/>
        </w:rPr>
        <w:t>.</w:t>
      </w:r>
    </w:p>
    <w:p w14:paraId="1ECCC0D6" w14:textId="0925D50F" w:rsidR="00AB5A2B" w:rsidRPr="000B248A" w:rsidRDefault="00AB5A2B" w:rsidP="00D3695F">
      <w:pPr>
        <w:suppressAutoHyphens w:val="0"/>
        <w:jc w:val="both"/>
        <w:rPr>
          <w:rFonts w:ascii="Segoe UI" w:eastAsia="Times New Roman" w:hAnsi="Segoe UI" w:cs="Segoe UI"/>
          <w:bCs/>
          <w:lang w:eastAsia="pl-PL"/>
        </w:rPr>
      </w:pPr>
    </w:p>
    <w:p w14:paraId="0619C9AE" w14:textId="171C8BE3" w:rsidR="001931DA" w:rsidRPr="00C25EB2" w:rsidRDefault="00682BD5" w:rsidP="001931DA">
      <w:pPr>
        <w:numPr>
          <w:ilvl w:val="0"/>
          <w:numId w:val="15"/>
        </w:numPr>
        <w:tabs>
          <w:tab w:val="left" w:pos="426"/>
        </w:tabs>
        <w:suppressAutoHyphens w:val="0"/>
        <w:ind w:left="426" w:hanging="426"/>
        <w:contextualSpacing/>
        <w:jc w:val="both"/>
        <w:rPr>
          <w:rFonts w:ascii="Segoe UI" w:hAnsi="Segoe UI" w:cs="Segoe UI"/>
          <w:b/>
        </w:rPr>
      </w:pPr>
      <w:r w:rsidRPr="002B1FAD">
        <w:rPr>
          <w:rFonts w:ascii="Segoe UI" w:hAnsi="Segoe UI" w:cs="Segoe UI"/>
          <w:b/>
        </w:rPr>
        <w:t>INFORMACJE DOTYCZĄCE ZABEZPIEC</w:t>
      </w:r>
      <w:r w:rsidR="007A0EC4">
        <w:rPr>
          <w:rFonts w:ascii="Segoe UI" w:hAnsi="Segoe UI" w:cs="Segoe UI"/>
          <w:b/>
        </w:rPr>
        <w:t xml:space="preserve">ZENIA </w:t>
      </w:r>
      <w:r w:rsidR="007A0EC4" w:rsidRPr="00653441">
        <w:rPr>
          <w:rFonts w:ascii="Segoe UI" w:hAnsi="Segoe UI" w:cs="Segoe UI"/>
          <w:b/>
        </w:rPr>
        <w:t>NALEŻYTEGO WYKONANIA UMOWY</w:t>
      </w:r>
      <w:r w:rsidR="00C25EB2">
        <w:rPr>
          <w:rFonts w:ascii="Segoe UI" w:hAnsi="Segoe UI" w:cs="Segoe UI"/>
          <w:b/>
        </w:rPr>
        <w:t xml:space="preserve"> </w:t>
      </w:r>
    </w:p>
    <w:p w14:paraId="4045FBE2" w14:textId="1B961873" w:rsidR="00C25EB2" w:rsidRDefault="00C25EB2" w:rsidP="00C25EB2">
      <w:pPr>
        <w:tabs>
          <w:tab w:val="left" w:pos="426"/>
        </w:tabs>
        <w:suppressAutoHyphens w:val="0"/>
        <w:contextualSpacing/>
        <w:jc w:val="both"/>
        <w:rPr>
          <w:rFonts w:ascii="Segoe UI" w:hAnsi="Segoe UI" w:cs="Segoe UI"/>
          <w:b/>
        </w:rPr>
      </w:pPr>
    </w:p>
    <w:p w14:paraId="3AAB063F" w14:textId="77777777" w:rsidR="00C25EB2" w:rsidRPr="002823C9" w:rsidRDefault="00C25EB2" w:rsidP="00C25EB2">
      <w:pPr>
        <w:tabs>
          <w:tab w:val="left" w:pos="426"/>
        </w:tabs>
        <w:jc w:val="both"/>
        <w:rPr>
          <w:rFonts w:ascii="Segoe UI" w:eastAsia="Times New Roman" w:hAnsi="Segoe UI" w:cs="Segoe UI"/>
          <w:bCs/>
          <w:lang w:eastAsia="pl-PL"/>
        </w:rPr>
      </w:pPr>
      <w:r w:rsidRPr="002823C9">
        <w:rPr>
          <w:rFonts w:ascii="Segoe UI" w:hAnsi="Segoe UI" w:cs="Segoe UI"/>
        </w:rPr>
        <w:t>Nie dotyczy.</w:t>
      </w:r>
    </w:p>
    <w:p w14:paraId="5CBBE2F7" w14:textId="0BBDA9CC" w:rsidR="002E4944" w:rsidRPr="00772247" w:rsidRDefault="002E4944" w:rsidP="00772247">
      <w:pPr>
        <w:jc w:val="both"/>
        <w:rPr>
          <w:rFonts w:ascii="Segoe UI" w:hAnsi="Segoe UI" w:cs="Segoe UI"/>
          <w:bCs/>
        </w:rPr>
      </w:pPr>
    </w:p>
    <w:p w14:paraId="2699D04B" w14:textId="54101562" w:rsidR="00C25EB2" w:rsidRPr="00C25EB2" w:rsidRDefault="00682BD5" w:rsidP="00C25EB2">
      <w:pPr>
        <w:pStyle w:val="Akapitzlist"/>
        <w:numPr>
          <w:ilvl w:val="0"/>
          <w:numId w:val="15"/>
        </w:numPr>
        <w:suppressAutoHyphens w:val="0"/>
        <w:spacing w:after="0" w:line="240" w:lineRule="auto"/>
        <w:ind w:left="482" w:hanging="482"/>
        <w:jc w:val="both"/>
        <w:rPr>
          <w:rFonts w:ascii="Segoe UI" w:hAnsi="Segoe UI" w:cs="Segoe UI"/>
          <w:b/>
          <w:bCs/>
          <w:sz w:val="20"/>
        </w:rPr>
      </w:pPr>
      <w:r w:rsidRPr="00B92827">
        <w:rPr>
          <w:rFonts w:ascii="Segoe UI" w:hAnsi="Segoe UI" w:cs="Segoe UI"/>
          <w:b/>
          <w:bCs/>
          <w:sz w:val="20"/>
        </w:rPr>
        <w:t>OGÓLNE WARUNKI UMOWY</w:t>
      </w:r>
      <w:r w:rsidR="00A60DA6">
        <w:rPr>
          <w:rFonts w:ascii="Segoe UI" w:hAnsi="Segoe UI" w:cs="Segoe UI"/>
          <w:b/>
          <w:bCs/>
          <w:sz w:val="20"/>
        </w:rPr>
        <w:t xml:space="preserve"> </w:t>
      </w:r>
    </w:p>
    <w:p w14:paraId="43E5E2A4" w14:textId="38E8AFCC" w:rsidR="00C25EB2" w:rsidRPr="00232EB5" w:rsidRDefault="00C25EB2" w:rsidP="00232EB5">
      <w:pPr>
        <w:suppressAutoHyphens w:val="0"/>
        <w:jc w:val="both"/>
        <w:rPr>
          <w:rFonts w:ascii="Segoe UI" w:hAnsi="Segoe UI" w:cs="Segoe UI"/>
          <w:bCs/>
        </w:rPr>
      </w:pPr>
    </w:p>
    <w:p w14:paraId="7FDAA1E1" w14:textId="3AD649B8" w:rsidR="00F55A4D" w:rsidRPr="00AB5A2B" w:rsidRDefault="00682BD5" w:rsidP="00AB5A2B">
      <w:pPr>
        <w:spacing w:after="60"/>
        <w:jc w:val="both"/>
        <w:rPr>
          <w:rFonts w:ascii="Segoe UI" w:eastAsia="NSimSun" w:hAnsi="Segoe UI" w:cs="Segoe UI"/>
          <w:kern w:val="3"/>
          <w:lang w:bidi="hi-IN"/>
        </w:rPr>
      </w:pPr>
      <w:r w:rsidRPr="00AB5A2B">
        <w:rPr>
          <w:rFonts w:ascii="Segoe UI" w:hAnsi="Segoe UI" w:cs="Segoe UI"/>
          <w:bCs/>
          <w:iCs/>
        </w:rPr>
        <w:t>Zostały określone w</w:t>
      </w:r>
      <w:r w:rsidR="00AB5A2B" w:rsidRPr="00AB5A2B">
        <w:rPr>
          <w:rFonts w:ascii="Segoe UI" w:hAnsi="Segoe UI" w:cs="Segoe UI"/>
          <w:bCs/>
          <w:iCs/>
        </w:rPr>
        <w:t xml:space="preserve"> </w:t>
      </w:r>
      <w:r w:rsidR="00F55A4D" w:rsidRPr="00AB5A2B">
        <w:rPr>
          <w:rFonts w:ascii="Segoe UI" w:hAnsi="Segoe UI" w:cs="Segoe UI"/>
        </w:rPr>
        <w:t xml:space="preserve">Projekcie umowy wraz z załącznikiem Nr </w:t>
      </w:r>
      <w:r w:rsidR="00AB5A2B" w:rsidRPr="00AB5A2B">
        <w:rPr>
          <w:rFonts w:ascii="Segoe UI" w:hAnsi="Segoe UI" w:cs="Segoe UI"/>
        </w:rPr>
        <w:t xml:space="preserve">1 </w:t>
      </w:r>
      <w:r w:rsidR="00F55A4D" w:rsidRPr="00AB5A2B">
        <w:rPr>
          <w:rFonts w:ascii="Segoe UI" w:hAnsi="Segoe UI" w:cs="Segoe UI"/>
        </w:rPr>
        <w:t xml:space="preserve">zawartym w </w:t>
      </w:r>
      <w:r w:rsidR="00F55A4D" w:rsidRPr="00AB5A2B">
        <w:rPr>
          <w:rFonts w:ascii="Segoe UI" w:hAnsi="Segoe UI" w:cs="Segoe UI"/>
          <w:bCs/>
          <w:iCs/>
        </w:rPr>
        <w:t>Rozdziale V S</w:t>
      </w:r>
      <w:r w:rsidR="00232EB5" w:rsidRPr="00AB5A2B">
        <w:rPr>
          <w:rFonts w:ascii="Segoe UI" w:hAnsi="Segoe UI" w:cs="Segoe UI"/>
          <w:bCs/>
          <w:iCs/>
        </w:rPr>
        <w:t>WZ.</w:t>
      </w:r>
    </w:p>
    <w:p w14:paraId="20397DB3" w14:textId="1B71FD2B" w:rsidR="00AB744D" w:rsidRPr="002823C9" w:rsidRDefault="00AB744D" w:rsidP="00682BD5">
      <w:pPr>
        <w:jc w:val="both"/>
        <w:rPr>
          <w:rFonts w:ascii="Segoe UI" w:hAnsi="Segoe UI" w:cs="Segoe UI"/>
          <w:bCs/>
          <w:iCs/>
        </w:rPr>
      </w:pPr>
    </w:p>
    <w:p w14:paraId="6126EAA9" w14:textId="4178BA38" w:rsidR="00C25EB2" w:rsidRPr="00C25EB2" w:rsidRDefault="00682BD5" w:rsidP="00C25EB2">
      <w:pPr>
        <w:pStyle w:val="Akapitzlist"/>
        <w:keepNext/>
        <w:numPr>
          <w:ilvl w:val="0"/>
          <w:numId w:val="15"/>
        </w:numPr>
        <w:suppressAutoHyphens w:val="0"/>
        <w:spacing w:after="0" w:line="240" w:lineRule="auto"/>
        <w:ind w:left="482" w:hanging="482"/>
        <w:jc w:val="both"/>
        <w:outlineLvl w:val="0"/>
        <w:rPr>
          <w:rFonts w:ascii="Segoe UI" w:hAnsi="Segoe UI" w:cs="Segoe UI"/>
          <w:b/>
          <w:bCs/>
          <w:iCs/>
          <w:sz w:val="20"/>
        </w:rPr>
      </w:pPr>
      <w:r w:rsidRPr="00C9342C">
        <w:rPr>
          <w:rFonts w:ascii="Segoe UI" w:hAnsi="Segoe UI" w:cs="Segoe UI"/>
          <w:b/>
          <w:iCs/>
          <w:sz w:val="20"/>
        </w:rPr>
        <w:t xml:space="preserve">POUCZENIE O ŚRODKACH OCHRONY </w:t>
      </w:r>
      <w:r w:rsidRPr="008606D6">
        <w:rPr>
          <w:rFonts w:ascii="Segoe UI" w:hAnsi="Segoe UI" w:cs="Segoe UI"/>
          <w:b/>
          <w:iCs/>
          <w:sz w:val="20"/>
        </w:rPr>
        <w:t>PRAWNEJ</w:t>
      </w:r>
    </w:p>
    <w:p w14:paraId="2645BCB0" w14:textId="77777777" w:rsidR="00C25EB2" w:rsidRPr="00C25EB2" w:rsidRDefault="00C25EB2" w:rsidP="00C25EB2">
      <w:pPr>
        <w:pStyle w:val="Akapitzlist"/>
        <w:keepNext/>
        <w:suppressAutoHyphens w:val="0"/>
        <w:spacing w:after="0" w:line="240" w:lineRule="auto"/>
        <w:ind w:left="482"/>
        <w:jc w:val="both"/>
        <w:outlineLvl w:val="0"/>
        <w:rPr>
          <w:rFonts w:ascii="Segoe UI" w:hAnsi="Segoe UI" w:cs="Segoe UI"/>
          <w:b/>
          <w:bCs/>
          <w:iCs/>
          <w:sz w:val="20"/>
        </w:rPr>
      </w:pPr>
    </w:p>
    <w:p w14:paraId="54EA6F0F" w14:textId="34A4F974" w:rsidR="005A35A7" w:rsidRPr="005A35A7" w:rsidRDefault="004A38E5" w:rsidP="00C25EB2">
      <w:pPr>
        <w:suppressAutoHyphens w:val="0"/>
        <w:ind w:left="284" w:hanging="284"/>
        <w:jc w:val="both"/>
        <w:rPr>
          <w:rFonts w:ascii="Segoe UI" w:eastAsia="Calibri" w:hAnsi="Segoe UI" w:cs="Segoe UI"/>
          <w:lang w:eastAsia="en-US"/>
        </w:rPr>
      </w:pPr>
      <w:r w:rsidRPr="004A38E5">
        <w:rPr>
          <w:rFonts w:ascii="Segoe UI" w:eastAsia="Calibri" w:hAnsi="Segoe UI" w:cs="Segoe UI"/>
          <w:lang w:eastAsia="en-US"/>
        </w:rPr>
        <w:t>1)</w:t>
      </w:r>
      <w:r w:rsidRPr="004A38E5">
        <w:rPr>
          <w:rFonts w:ascii="Segoe UI" w:eastAsia="Calibri" w:hAnsi="Segoe UI" w:cs="Segoe UI"/>
          <w:lang w:eastAsia="en-US"/>
        </w:rPr>
        <w:tab/>
      </w:r>
      <w:r w:rsidR="005A35A7" w:rsidRPr="005A35A7">
        <w:rPr>
          <w:rFonts w:ascii="Segoe UI" w:eastAsia="Calibri" w:hAnsi="Segoe UI" w:cs="Segoe UI"/>
          <w:lang w:eastAsia="en-US"/>
        </w:rPr>
        <w:t xml:space="preserve">Środki ochrony prawnej przysługują Wykonawcy oraz innemu podmiotowi, jeżeli ma lub miał interes w uzyskaniu zamówienia oraz poniósł lub może ponieść szkodę w wyniku naruszenia przez Zamawiającego przepisów ustawy PZP. </w:t>
      </w:r>
    </w:p>
    <w:p w14:paraId="40B3688B" w14:textId="77777777" w:rsidR="005A35A7" w:rsidRPr="005A35A7" w:rsidRDefault="005A35A7" w:rsidP="005A35A7">
      <w:pPr>
        <w:suppressAutoHyphens w:val="0"/>
        <w:ind w:left="284" w:hanging="284"/>
        <w:jc w:val="both"/>
        <w:rPr>
          <w:rFonts w:ascii="Segoe UI" w:eastAsia="Calibri" w:hAnsi="Segoe UI" w:cs="Segoe UI"/>
          <w:lang w:eastAsia="en-US"/>
        </w:rPr>
      </w:pPr>
      <w:r w:rsidRPr="005A35A7">
        <w:rPr>
          <w:rFonts w:ascii="Segoe UI" w:eastAsia="Calibri" w:hAnsi="Segoe UI" w:cs="Segoe UI"/>
          <w:lang w:eastAsia="en-US"/>
        </w:rPr>
        <w:t>2)</w:t>
      </w:r>
      <w:r w:rsidRPr="005A35A7">
        <w:rPr>
          <w:rFonts w:ascii="Segoe UI" w:eastAsia="Calibri" w:hAnsi="Segoe UI" w:cs="Segoe UI"/>
          <w:lang w:eastAsia="en-US"/>
        </w:rPr>
        <w:tab/>
        <w:t xml:space="preserve">Środki ochrony prawnej wobec ogłoszenia wszczynającego postępowanie o udzielenie zamówienia oraz dokumentów zamówienia przysługują również organizacjom wpisanym na listę, o której mowa w art. 469 pkt 15 ustawy PZP, oraz Rzecznikowi Małych i Średnich Przedsiębiorców. </w:t>
      </w:r>
    </w:p>
    <w:p w14:paraId="3DBE6B05" w14:textId="77777777" w:rsidR="005A35A7" w:rsidRPr="005A35A7" w:rsidRDefault="005A35A7" w:rsidP="005A35A7">
      <w:pPr>
        <w:suppressAutoHyphens w:val="0"/>
        <w:ind w:left="284" w:hanging="284"/>
        <w:jc w:val="both"/>
        <w:rPr>
          <w:rFonts w:ascii="Segoe UI" w:eastAsia="Calibri" w:hAnsi="Segoe UI" w:cs="Segoe UI"/>
          <w:lang w:eastAsia="en-US"/>
        </w:rPr>
      </w:pPr>
      <w:r w:rsidRPr="005A35A7">
        <w:rPr>
          <w:rFonts w:ascii="Segoe UI" w:eastAsia="Calibri" w:hAnsi="Segoe UI" w:cs="Segoe UI"/>
          <w:lang w:eastAsia="en-US"/>
        </w:rPr>
        <w:t>3)</w:t>
      </w:r>
      <w:r w:rsidRPr="005A35A7">
        <w:rPr>
          <w:rFonts w:ascii="Segoe UI" w:eastAsia="Calibri" w:hAnsi="Segoe UI" w:cs="Segoe UI"/>
          <w:lang w:eastAsia="en-US"/>
        </w:rPr>
        <w:tab/>
        <w:t xml:space="preserve">Odwołanie przysługuje na: </w:t>
      </w:r>
    </w:p>
    <w:p w14:paraId="4D1C8671" w14:textId="77777777" w:rsidR="005A35A7" w:rsidRPr="005A35A7" w:rsidRDefault="005A35A7" w:rsidP="005A35A7">
      <w:pPr>
        <w:suppressAutoHyphens w:val="0"/>
        <w:ind w:left="709" w:hanging="425"/>
        <w:jc w:val="both"/>
        <w:rPr>
          <w:rFonts w:ascii="Segoe UI" w:eastAsia="Calibri" w:hAnsi="Segoe UI" w:cs="Segoe UI"/>
          <w:lang w:eastAsia="en-US"/>
        </w:rPr>
      </w:pPr>
      <w:r w:rsidRPr="005A35A7">
        <w:rPr>
          <w:rFonts w:ascii="Segoe UI" w:eastAsia="Calibri" w:hAnsi="Segoe UI" w:cs="Segoe UI"/>
          <w:lang w:eastAsia="en-US"/>
        </w:rPr>
        <w:t>3.1)</w:t>
      </w:r>
      <w:r w:rsidRPr="005A35A7">
        <w:rPr>
          <w:rFonts w:ascii="Segoe UI" w:eastAsia="Calibri" w:hAnsi="Segoe UI" w:cs="Segoe UI"/>
          <w:lang w:eastAsia="en-US"/>
        </w:rPr>
        <w:tab/>
        <w:t xml:space="preserve">niezgodną z przepisami ustawy czynność Zamawiającego, podjętą w postępowaniu o udzielenie zamówienia, w tym na projektowane postanowienie umowy; </w:t>
      </w:r>
    </w:p>
    <w:p w14:paraId="5A5E7EE8" w14:textId="77777777" w:rsidR="005A35A7" w:rsidRPr="005A35A7" w:rsidRDefault="005A35A7" w:rsidP="005A35A7">
      <w:pPr>
        <w:suppressAutoHyphens w:val="0"/>
        <w:ind w:left="709" w:hanging="425"/>
        <w:jc w:val="both"/>
        <w:rPr>
          <w:rFonts w:ascii="Segoe UI" w:eastAsia="Calibri" w:hAnsi="Segoe UI" w:cs="Segoe UI"/>
          <w:lang w:eastAsia="en-US"/>
        </w:rPr>
      </w:pPr>
      <w:r w:rsidRPr="005A35A7">
        <w:rPr>
          <w:rFonts w:ascii="Segoe UI" w:eastAsia="Calibri" w:hAnsi="Segoe UI" w:cs="Segoe UI"/>
          <w:lang w:eastAsia="en-US"/>
        </w:rPr>
        <w:t>3.2)</w:t>
      </w:r>
      <w:r w:rsidRPr="005A35A7">
        <w:rPr>
          <w:rFonts w:ascii="Segoe UI" w:eastAsia="Calibri" w:hAnsi="Segoe UI" w:cs="Segoe UI"/>
          <w:lang w:eastAsia="en-US"/>
        </w:rPr>
        <w:tab/>
        <w:t>zaniechanie czynności w postępowaniu o udzielenie zamówienia, do której Zamawiający był obowiązany na podstawie ustawy PZP.</w:t>
      </w:r>
    </w:p>
    <w:p w14:paraId="76376CA9" w14:textId="77777777" w:rsidR="005A35A7" w:rsidRPr="005A35A7" w:rsidRDefault="005A35A7" w:rsidP="005A35A7">
      <w:pPr>
        <w:suppressAutoHyphens w:val="0"/>
        <w:ind w:left="284" w:hanging="284"/>
        <w:jc w:val="both"/>
        <w:rPr>
          <w:rFonts w:ascii="Segoe UI" w:eastAsia="Calibri" w:hAnsi="Segoe UI" w:cs="Segoe UI"/>
          <w:lang w:eastAsia="en-US"/>
        </w:rPr>
      </w:pPr>
      <w:r w:rsidRPr="005A35A7">
        <w:rPr>
          <w:rFonts w:ascii="Segoe UI" w:eastAsia="Calibri" w:hAnsi="Segoe UI" w:cs="Segoe UI"/>
          <w:lang w:eastAsia="en-US"/>
        </w:rPr>
        <w:t>4)</w:t>
      </w:r>
      <w:r w:rsidRPr="005A35A7">
        <w:rPr>
          <w:rFonts w:ascii="Segoe UI" w:eastAsia="Calibri" w:hAnsi="Segoe UI" w:cs="Segoe UI"/>
          <w:lang w:eastAsia="en-US"/>
        </w:rPr>
        <w:tab/>
        <w:t xml:space="preserve">Odwołanie wnosi się do Prezesa Krajowej Izby Odwoławczej. </w:t>
      </w:r>
    </w:p>
    <w:p w14:paraId="47507C31" w14:textId="77777777" w:rsidR="005A35A7" w:rsidRPr="005A35A7" w:rsidRDefault="005A35A7" w:rsidP="005A35A7">
      <w:pPr>
        <w:suppressAutoHyphens w:val="0"/>
        <w:ind w:left="284" w:hanging="284"/>
        <w:jc w:val="both"/>
        <w:rPr>
          <w:rFonts w:ascii="Segoe UI" w:eastAsia="Calibri" w:hAnsi="Segoe UI" w:cs="Segoe UI"/>
          <w:lang w:eastAsia="en-US"/>
        </w:rPr>
      </w:pPr>
      <w:r w:rsidRPr="005A35A7">
        <w:rPr>
          <w:rFonts w:ascii="Segoe UI" w:eastAsia="Calibri" w:hAnsi="Segoe UI" w:cs="Segoe UI"/>
          <w:lang w:eastAsia="en-US"/>
        </w:rPr>
        <w:t>5)</w:t>
      </w:r>
      <w:r w:rsidRPr="005A35A7">
        <w:rPr>
          <w:rFonts w:ascii="Segoe UI" w:eastAsia="Calibri" w:hAnsi="Segoe UI" w:cs="Segoe UI"/>
          <w:lang w:eastAsia="en-US"/>
        </w:rPr>
        <w:tab/>
        <w:t xml:space="preserve">Odwołujący przekazuje Zamawiającemu odwołanie wniesione w formie elektronicznej albo postaci elektronicznej albo kopię tego odwołania, jeżeli zostało ono wniesione w formie pisemnej </w:t>
      </w:r>
      <w:r w:rsidRPr="005A35A7">
        <w:rPr>
          <w:rFonts w:ascii="Segoe UI" w:eastAsia="Calibri" w:hAnsi="Segoe UI" w:cs="Segoe UI"/>
          <w:lang w:eastAsia="en-US"/>
        </w:rPr>
        <w:br/>
        <w:t xml:space="preserve">przed upływem terminu do wniesienia odwołania w taki sposób, aby mógł on zapoznać się z jego treścią przed upływem tego terminu. </w:t>
      </w:r>
    </w:p>
    <w:p w14:paraId="75B933BF" w14:textId="77777777" w:rsidR="005A35A7" w:rsidRPr="005A35A7" w:rsidRDefault="005A35A7" w:rsidP="005A35A7">
      <w:pPr>
        <w:suppressAutoHyphens w:val="0"/>
        <w:ind w:left="284" w:hanging="284"/>
        <w:jc w:val="both"/>
        <w:rPr>
          <w:rFonts w:ascii="Segoe UI" w:eastAsia="Calibri" w:hAnsi="Segoe UI" w:cs="Segoe UI"/>
          <w:lang w:eastAsia="en-US"/>
        </w:rPr>
      </w:pPr>
      <w:r w:rsidRPr="005A35A7">
        <w:rPr>
          <w:rFonts w:ascii="Segoe UI" w:eastAsia="Calibri" w:hAnsi="Segoe UI" w:cs="Segoe UI"/>
          <w:lang w:eastAsia="en-US"/>
        </w:rPr>
        <w:t>6)</w:t>
      </w:r>
      <w:r w:rsidRPr="005A35A7">
        <w:rPr>
          <w:rFonts w:ascii="Segoe UI" w:eastAsia="Calibri" w:hAnsi="Segoe UI" w:cs="Segoe UI"/>
          <w:lang w:eastAsia="en-US"/>
        </w:rPr>
        <w:tab/>
        <w:t xml:space="preserve">Domniemywa się, że Zamawiający mógł zapoznać się z treścią odwołania przed upływem terminu </w:t>
      </w:r>
      <w:r w:rsidRPr="005A35A7">
        <w:rPr>
          <w:rFonts w:ascii="Segoe UI" w:eastAsia="Calibri" w:hAnsi="Segoe UI" w:cs="Segoe UI"/>
          <w:lang w:eastAsia="en-US"/>
        </w:rPr>
        <w:br/>
        <w:t xml:space="preserve">do jego wniesienia, jeżeli przekazanie odpowiednio odwołania albo jego kopii nastąpiło przed upływem terminu do jego wniesienia przy użyciu środków komunikacji elektronicznej. </w:t>
      </w:r>
    </w:p>
    <w:p w14:paraId="5D031F52" w14:textId="77777777" w:rsidR="005A35A7" w:rsidRPr="005A35A7" w:rsidRDefault="005A35A7" w:rsidP="005A35A7">
      <w:pPr>
        <w:suppressAutoHyphens w:val="0"/>
        <w:ind w:left="284" w:hanging="284"/>
        <w:jc w:val="both"/>
        <w:rPr>
          <w:rFonts w:ascii="Segoe UI" w:eastAsia="Calibri" w:hAnsi="Segoe UI" w:cs="Segoe UI"/>
          <w:lang w:eastAsia="en-US"/>
        </w:rPr>
      </w:pPr>
      <w:r w:rsidRPr="005A35A7">
        <w:rPr>
          <w:rFonts w:ascii="Segoe UI" w:eastAsia="Calibri" w:hAnsi="Segoe UI" w:cs="Segoe UI"/>
          <w:lang w:eastAsia="en-US"/>
        </w:rPr>
        <w:t>7)</w:t>
      </w:r>
      <w:r w:rsidRPr="005A35A7">
        <w:rPr>
          <w:rFonts w:ascii="Segoe UI" w:eastAsia="Calibri" w:hAnsi="Segoe UI" w:cs="Segoe UI"/>
          <w:lang w:eastAsia="en-US"/>
        </w:rPr>
        <w:tab/>
        <w:t xml:space="preserve">Odwołanie wnosi się w terminie: </w:t>
      </w:r>
    </w:p>
    <w:p w14:paraId="5BD56D38" w14:textId="77777777" w:rsidR="005A35A7" w:rsidRPr="005A35A7" w:rsidRDefault="005A35A7" w:rsidP="005A35A7">
      <w:pPr>
        <w:suppressAutoHyphens w:val="0"/>
        <w:ind w:left="709" w:hanging="425"/>
        <w:jc w:val="both"/>
        <w:rPr>
          <w:rFonts w:ascii="Segoe UI" w:eastAsia="Calibri" w:hAnsi="Segoe UI" w:cs="Segoe UI"/>
          <w:lang w:eastAsia="en-US"/>
        </w:rPr>
      </w:pPr>
      <w:r w:rsidRPr="005A35A7">
        <w:rPr>
          <w:rFonts w:ascii="Segoe UI" w:eastAsia="Calibri" w:hAnsi="Segoe UI" w:cs="Segoe UI"/>
          <w:lang w:eastAsia="en-US"/>
        </w:rPr>
        <w:t>7.1)</w:t>
      </w:r>
      <w:r w:rsidRPr="005A35A7">
        <w:rPr>
          <w:rFonts w:ascii="Segoe UI" w:eastAsia="Calibri" w:hAnsi="Segoe UI" w:cs="Segoe UI"/>
          <w:lang w:eastAsia="en-US"/>
        </w:rPr>
        <w:tab/>
        <w:t xml:space="preserve">5 dni od dnia przekazania informacji o czynności Zamawiającego stanowiącej podstawę </w:t>
      </w:r>
      <w:r w:rsidRPr="005A35A7">
        <w:rPr>
          <w:rFonts w:ascii="Segoe UI" w:eastAsia="Calibri" w:hAnsi="Segoe UI" w:cs="Segoe UI"/>
          <w:lang w:eastAsia="en-US"/>
        </w:rPr>
        <w:br/>
        <w:t xml:space="preserve">jego wniesienia, jeżeli informacja została przekazana przy użyciu środków komunikacji elektronicznej, </w:t>
      </w:r>
    </w:p>
    <w:p w14:paraId="25CBF4C8" w14:textId="77777777" w:rsidR="005A35A7" w:rsidRPr="005A35A7" w:rsidRDefault="005A35A7" w:rsidP="005A35A7">
      <w:pPr>
        <w:suppressAutoHyphens w:val="0"/>
        <w:ind w:left="709" w:hanging="425"/>
        <w:jc w:val="both"/>
        <w:rPr>
          <w:rFonts w:ascii="Segoe UI" w:eastAsia="Calibri" w:hAnsi="Segoe UI" w:cs="Segoe UI"/>
          <w:lang w:eastAsia="en-US"/>
        </w:rPr>
      </w:pPr>
      <w:r w:rsidRPr="005A35A7">
        <w:rPr>
          <w:rFonts w:ascii="Segoe UI" w:eastAsia="Calibri" w:hAnsi="Segoe UI" w:cs="Segoe UI"/>
          <w:lang w:eastAsia="en-US"/>
        </w:rPr>
        <w:t>7.2)</w:t>
      </w:r>
      <w:r w:rsidRPr="005A35A7">
        <w:rPr>
          <w:rFonts w:ascii="Segoe UI" w:eastAsia="Calibri" w:hAnsi="Segoe UI" w:cs="Segoe UI"/>
          <w:lang w:eastAsia="en-US"/>
        </w:rPr>
        <w:tab/>
        <w:t xml:space="preserve">10 dni od dnia przekazania informacji o czynności Zamawiającego stanowiącej podstawę </w:t>
      </w:r>
      <w:r w:rsidRPr="005A35A7">
        <w:rPr>
          <w:rFonts w:ascii="Segoe UI" w:eastAsia="Calibri" w:hAnsi="Segoe UI" w:cs="Segoe UI"/>
          <w:lang w:eastAsia="en-US"/>
        </w:rPr>
        <w:br/>
        <w:t xml:space="preserve">jego wniesienia, jeżeli informacja została przekazana w sposób inny niż określony w ppkt 7.1. </w:t>
      </w:r>
    </w:p>
    <w:p w14:paraId="1C7A64AA" w14:textId="77777777" w:rsidR="005A35A7" w:rsidRPr="005A35A7" w:rsidRDefault="005A35A7" w:rsidP="005A35A7">
      <w:pPr>
        <w:suppressAutoHyphens w:val="0"/>
        <w:ind w:left="284" w:hanging="284"/>
        <w:jc w:val="both"/>
        <w:rPr>
          <w:rFonts w:ascii="Segoe UI" w:eastAsia="Calibri" w:hAnsi="Segoe UI" w:cs="Segoe UI"/>
          <w:lang w:eastAsia="en-US"/>
        </w:rPr>
      </w:pPr>
      <w:r w:rsidRPr="005A35A7">
        <w:rPr>
          <w:rFonts w:ascii="Segoe UI" w:eastAsia="Calibri" w:hAnsi="Segoe UI" w:cs="Segoe UI"/>
          <w:lang w:eastAsia="en-US"/>
        </w:rPr>
        <w:t>8)</w:t>
      </w:r>
      <w:r w:rsidRPr="005A35A7">
        <w:rPr>
          <w:rFonts w:ascii="Segoe UI" w:eastAsia="Calibri" w:hAnsi="Segoe UI" w:cs="Segoe UI"/>
          <w:lang w:eastAsia="en-US"/>
        </w:rPr>
        <w:tab/>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1E749697" w14:textId="77777777" w:rsidR="005A35A7" w:rsidRPr="005A35A7" w:rsidRDefault="005A35A7" w:rsidP="005A35A7">
      <w:pPr>
        <w:suppressAutoHyphens w:val="0"/>
        <w:ind w:left="284" w:hanging="284"/>
        <w:jc w:val="both"/>
        <w:rPr>
          <w:rFonts w:ascii="Segoe UI" w:eastAsia="Calibri" w:hAnsi="Segoe UI" w:cs="Segoe UI"/>
          <w:lang w:eastAsia="en-US"/>
        </w:rPr>
      </w:pPr>
      <w:r w:rsidRPr="005A35A7">
        <w:rPr>
          <w:rFonts w:ascii="Segoe UI" w:eastAsia="Calibri" w:hAnsi="Segoe UI" w:cs="Segoe UI"/>
          <w:lang w:eastAsia="en-US"/>
        </w:rPr>
        <w:t>9)</w:t>
      </w:r>
      <w:r w:rsidRPr="005A35A7">
        <w:rPr>
          <w:rFonts w:ascii="Segoe UI" w:eastAsia="Calibri" w:hAnsi="Segoe UI" w:cs="Segoe UI"/>
          <w:lang w:eastAsia="en-US"/>
        </w:rPr>
        <w:tab/>
        <w:t xml:space="preserve">Odwołanie w przypadkach innych niż określone w ppkt 7 i ppkt 8 wnosi się w terminie 5 dni od dnia, w którym powzięto lub przy zachowaniu należytej staranności można było powziąć wiadomość o okolicznościach stanowiących podstawę jego wniesienia. </w:t>
      </w:r>
    </w:p>
    <w:p w14:paraId="79C1E79C" w14:textId="77777777" w:rsidR="005A35A7" w:rsidRPr="005A35A7" w:rsidRDefault="005A35A7" w:rsidP="005A35A7">
      <w:pPr>
        <w:suppressAutoHyphens w:val="0"/>
        <w:ind w:left="426" w:hanging="426"/>
        <w:jc w:val="both"/>
        <w:rPr>
          <w:rFonts w:ascii="Segoe UI" w:eastAsia="Calibri" w:hAnsi="Segoe UI" w:cs="Segoe UI"/>
          <w:lang w:eastAsia="en-US"/>
        </w:rPr>
      </w:pPr>
      <w:r w:rsidRPr="005A35A7">
        <w:rPr>
          <w:rFonts w:ascii="Segoe UI" w:eastAsia="Calibri" w:hAnsi="Segoe UI" w:cs="Segoe UI"/>
          <w:lang w:eastAsia="en-US"/>
        </w:rPr>
        <w:t>10)</w:t>
      </w:r>
      <w:r w:rsidRPr="005A35A7">
        <w:rPr>
          <w:rFonts w:ascii="Segoe UI" w:eastAsia="Calibri" w:hAnsi="Segoe UI" w:cs="Segoe UI"/>
          <w:lang w:eastAsia="en-US"/>
        </w:rPr>
        <w:tab/>
        <w:t xml:space="preserve">Jeżeli Zamawiający mimo takiego obowiązku nie przesłał Wykonawcy zawiadomienia o wyborze najkorzystniejszej oferty, odwołanie wnosi się nie później niż w terminie: </w:t>
      </w:r>
    </w:p>
    <w:p w14:paraId="1EDF33D3" w14:textId="77777777" w:rsidR="005A35A7" w:rsidRPr="005A35A7" w:rsidRDefault="005A35A7" w:rsidP="005A35A7">
      <w:pPr>
        <w:suppressAutoHyphens w:val="0"/>
        <w:ind w:left="993" w:hanging="567"/>
        <w:jc w:val="both"/>
        <w:rPr>
          <w:rFonts w:ascii="Segoe UI" w:eastAsia="Calibri" w:hAnsi="Segoe UI" w:cs="Segoe UI"/>
          <w:lang w:eastAsia="en-US"/>
        </w:rPr>
      </w:pPr>
      <w:r w:rsidRPr="005A35A7">
        <w:rPr>
          <w:rFonts w:ascii="Segoe UI" w:eastAsia="Calibri" w:hAnsi="Segoe UI" w:cs="Segoe UI"/>
          <w:lang w:eastAsia="en-US"/>
        </w:rPr>
        <w:t>10.1)</w:t>
      </w:r>
      <w:r w:rsidRPr="005A35A7">
        <w:rPr>
          <w:rFonts w:ascii="Segoe UI" w:eastAsia="Calibri" w:hAnsi="Segoe UI" w:cs="Segoe UI"/>
          <w:lang w:eastAsia="en-US"/>
        </w:rPr>
        <w:tab/>
        <w:t xml:space="preserve">15 dni od dnia zamieszczenia w Biuletynie Zamówień Publicznych ogłoszenia o wyniku postępowania; </w:t>
      </w:r>
    </w:p>
    <w:p w14:paraId="73D3EBB5" w14:textId="77777777" w:rsidR="005A35A7" w:rsidRPr="005A35A7" w:rsidRDefault="005A35A7" w:rsidP="005A35A7">
      <w:pPr>
        <w:suppressAutoHyphens w:val="0"/>
        <w:ind w:left="993" w:hanging="567"/>
        <w:jc w:val="both"/>
        <w:rPr>
          <w:rFonts w:ascii="Segoe UI" w:eastAsia="Calibri" w:hAnsi="Segoe UI" w:cs="Segoe UI"/>
          <w:lang w:eastAsia="en-US"/>
        </w:rPr>
      </w:pPr>
      <w:r w:rsidRPr="005A35A7">
        <w:rPr>
          <w:rFonts w:ascii="Segoe UI" w:eastAsia="Calibri" w:hAnsi="Segoe UI" w:cs="Segoe UI"/>
          <w:lang w:eastAsia="en-US"/>
        </w:rPr>
        <w:t xml:space="preserve">10.2)  miesiąca od dnia zawarcia umowy, jeżeli Zamawiający nie zamieścił w Biuletynie Zamówień Publicznych ogłoszenia o wyniku postępowania. </w:t>
      </w:r>
    </w:p>
    <w:p w14:paraId="24067897" w14:textId="77777777" w:rsidR="005A35A7" w:rsidRPr="005A35A7" w:rsidRDefault="005A35A7" w:rsidP="005A35A7">
      <w:pPr>
        <w:suppressAutoHyphens w:val="0"/>
        <w:ind w:left="426" w:hanging="426"/>
        <w:jc w:val="both"/>
        <w:rPr>
          <w:rFonts w:ascii="Segoe UI" w:eastAsia="Calibri" w:hAnsi="Segoe UI" w:cs="Segoe UI"/>
          <w:lang w:eastAsia="en-US"/>
        </w:rPr>
      </w:pPr>
      <w:r w:rsidRPr="005A35A7">
        <w:rPr>
          <w:rFonts w:ascii="Segoe UI" w:eastAsia="Calibri" w:hAnsi="Segoe UI" w:cs="Segoe UI"/>
          <w:lang w:eastAsia="en-US"/>
        </w:rPr>
        <w:t>11)</w:t>
      </w:r>
      <w:r w:rsidRPr="005A35A7">
        <w:rPr>
          <w:rFonts w:ascii="Segoe UI" w:eastAsia="Calibri" w:hAnsi="Segoe UI" w:cs="Segoe UI"/>
          <w:lang w:eastAsia="en-US"/>
        </w:rPr>
        <w:tab/>
        <w:t xml:space="preserve">Pisma składane w toku postępowania odwoławczego przez strony oraz uczestników postępowania odwoławczego wnosi się z odpisami dla stron oraz uczestników postępowania odwoławczego, </w:t>
      </w:r>
      <w:r w:rsidRPr="005A35A7">
        <w:rPr>
          <w:rFonts w:ascii="Segoe UI" w:eastAsia="Calibri" w:hAnsi="Segoe UI" w:cs="Segoe UI"/>
          <w:lang w:eastAsia="en-US"/>
        </w:rPr>
        <w:br/>
        <w:t>jeżeli pisma te składane są w formie pisemnej.</w:t>
      </w:r>
    </w:p>
    <w:p w14:paraId="274CF9D2" w14:textId="77777777" w:rsidR="005A35A7" w:rsidRPr="005A35A7" w:rsidRDefault="005A35A7" w:rsidP="005A35A7">
      <w:pPr>
        <w:suppressAutoHyphens w:val="0"/>
        <w:ind w:left="426" w:hanging="426"/>
        <w:jc w:val="both"/>
        <w:rPr>
          <w:rFonts w:ascii="Segoe UI" w:eastAsia="Calibri" w:hAnsi="Segoe UI" w:cs="Segoe UI"/>
          <w:lang w:eastAsia="en-US"/>
        </w:rPr>
      </w:pPr>
      <w:r w:rsidRPr="005A35A7">
        <w:rPr>
          <w:rFonts w:ascii="Segoe UI" w:eastAsia="Calibri" w:hAnsi="Segoe UI" w:cs="Segoe UI"/>
          <w:lang w:eastAsia="en-US"/>
        </w:rPr>
        <w:t>12)</w:t>
      </w:r>
      <w:r w:rsidRPr="005A35A7">
        <w:rPr>
          <w:rFonts w:ascii="Segoe UI" w:eastAsia="Calibri" w:hAnsi="Segoe UI" w:cs="Segoe UI"/>
          <w:lang w:eastAsia="en-US"/>
        </w:rPr>
        <w:tab/>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w:t>
      </w:r>
    </w:p>
    <w:p w14:paraId="4F18B346" w14:textId="77777777" w:rsidR="005A35A7" w:rsidRPr="005A35A7" w:rsidRDefault="005A35A7" w:rsidP="005A35A7">
      <w:pPr>
        <w:suppressAutoHyphens w:val="0"/>
        <w:ind w:left="426" w:hanging="426"/>
        <w:jc w:val="both"/>
        <w:rPr>
          <w:rFonts w:ascii="Segoe UI" w:eastAsia="Times New Roman" w:hAnsi="Segoe UI" w:cs="Segoe UI"/>
          <w:shd w:val="clear" w:color="auto" w:fill="FFFFFF"/>
        </w:rPr>
      </w:pPr>
      <w:r w:rsidRPr="005A35A7">
        <w:rPr>
          <w:rFonts w:ascii="Segoe UI" w:eastAsia="Calibri" w:hAnsi="Segoe UI" w:cs="Segoe UI"/>
          <w:lang w:eastAsia="en-US"/>
        </w:rPr>
        <w:t>13)</w:t>
      </w:r>
      <w:r w:rsidRPr="005A35A7">
        <w:rPr>
          <w:rFonts w:ascii="Segoe UI" w:eastAsia="Calibri" w:hAnsi="Segoe UI" w:cs="Segoe UI"/>
          <w:lang w:eastAsia="en-US"/>
        </w:rPr>
        <w:tab/>
        <w:t xml:space="preserve">Pisma w formie pisemnej wnosi się za pośrednictwem operatora pocztowego, w rozumieniu ustawy z dnia 23 listopada 2012 r. – Prawo pocztowe, osobiście, za pośrednictwem posłańca, a pisma w postaci elektronicznej wnosi się przy użyciu środków komunikacji elektronicznej, </w:t>
      </w:r>
      <w:r w:rsidRPr="005A35A7">
        <w:rPr>
          <w:rFonts w:ascii="Segoe UI" w:eastAsia="Calibri" w:hAnsi="Segoe UI" w:cs="Segoe UI"/>
          <w:lang w:eastAsia="en-US"/>
        </w:rPr>
        <w:br/>
      </w:r>
      <w:r w:rsidRPr="005A35A7">
        <w:rPr>
          <w:rFonts w:ascii="Segoe UI" w:eastAsia="Times New Roman" w:hAnsi="Segoe UI" w:cs="Segoe UI"/>
          <w:shd w:val="clear" w:color="auto" w:fill="FFFFFF"/>
        </w:rPr>
        <w:t xml:space="preserve">w tym na adres do doręczeń elektronicznych, o którym mowa w art. 2 pkt 1 ustawy z dnia </w:t>
      </w:r>
      <w:r w:rsidRPr="005A35A7">
        <w:rPr>
          <w:rFonts w:ascii="Segoe UI" w:eastAsia="Times New Roman" w:hAnsi="Segoe UI" w:cs="Segoe UI"/>
          <w:shd w:val="clear" w:color="auto" w:fill="FFFFFF"/>
        </w:rPr>
        <w:br/>
        <w:t>18 listopada 2020 r. o doręczeniach elektronicznych</w:t>
      </w:r>
      <w:r w:rsidRPr="005A35A7">
        <w:rPr>
          <w:rFonts w:ascii="Segoe UI" w:eastAsia="Calibri" w:hAnsi="Segoe UI" w:cs="Segoe UI"/>
          <w:lang w:eastAsia="en-US"/>
        </w:rPr>
        <w:t xml:space="preserve">. </w:t>
      </w:r>
    </w:p>
    <w:p w14:paraId="01A250F0" w14:textId="77777777" w:rsidR="005A35A7" w:rsidRPr="005A35A7" w:rsidRDefault="005A35A7" w:rsidP="005A35A7">
      <w:pPr>
        <w:suppressAutoHyphens w:val="0"/>
        <w:ind w:left="426" w:hanging="426"/>
        <w:jc w:val="both"/>
        <w:rPr>
          <w:rFonts w:ascii="Segoe UI" w:eastAsia="Calibri" w:hAnsi="Segoe UI" w:cs="Segoe UI"/>
          <w:lang w:eastAsia="en-US"/>
        </w:rPr>
      </w:pPr>
      <w:r w:rsidRPr="005A35A7">
        <w:rPr>
          <w:rFonts w:ascii="Segoe UI" w:eastAsia="Calibri" w:hAnsi="Segoe UI" w:cs="Segoe UI"/>
          <w:lang w:eastAsia="en-US"/>
        </w:rPr>
        <w:t>14)</w:t>
      </w:r>
      <w:r w:rsidRPr="005A35A7">
        <w:rPr>
          <w:rFonts w:ascii="Segoe UI" w:eastAsia="Calibri" w:hAnsi="Segoe UI" w:cs="Segoe UI"/>
          <w:lang w:eastAsia="en-US"/>
        </w:rPr>
        <w:tab/>
        <w:t xml:space="preserve">Na orzeczenie Krajowej Izby Odwoławczej oraz postanowienie Prezesa Krajowej Izby Odwoławczej, o którym mowa w art. 519 ust. 1 ustawy PZP, stronom oraz uczestnikom postępowania odwoławczego przysługuje skarga do sądu. Skargę wnosi się do Sądu Okręgowego w Warszawie – sądu zamówień publicznych. Skargę wnosi się za pośrednictwem Prezesa Krajowej Izby Odwoławczej, w terminie 14 dni od dnia doręczenia orzeczenia Krajowej Izby Odwoławczej </w:t>
      </w:r>
      <w:r w:rsidRPr="005A35A7">
        <w:rPr>
          <w:rFonts w:ascii="Segoe UI" w:eastAsia="Calibri" w:hAnsi="Segoe UI" w:cs="Segoe UI"/>
          <w:lang w:eastAsia="en-US"/>
        </w:rPr>
        <w:br/>
        <w:t>lub postanowienia Prezesa Krajowej Izby Odwoławczej, o którym mowa w art. 519 ust. 1 ustawy PZP, przesyłając jednocześnie jej odpis przeciwnikowi skargi. Złożenie skargi w polskiej placówce pocztowej operatora pocztowego w rozumieniu ustawy z dnia 23 listopada 2012 r. – Prawo pocztowe albo w placówce podmiotu zajmującego się doręczaniem korespondencji na terytorium innego niż Rzeczpospolita Polska państwa członkowskiego Unii Europejskiej, Konfederacji Szwajcarskiej albo państwa członkowskiego Europejskiego Porozumienia o Wolnym Handlu (EFTA) – strony umowy o Europejskim Obszarze Gospodarczym albo wysłanie jej na adres do doręczeń elektronicznych, o którym mowa w art. 2 pkt 1 ustawy z dnia 18 listopada 2020 r. o doręczeniach elektronicznych, jest równoznaczne z jej wniesieniem.</w:t>
      </w:r>
    </w:p>
    <w:p w14:paraId="4ABEAFED" w14:textId="49676147" w:rsidR="005A35A7" w:rsidRPr="005A35A7" w:rsidRDefault="005A35A7" w:rsidP="005A35A7">
      <w:pPr>
        <w:suppressAutoHyphens w:val="0"/>
        <w:ind w:left="426" w:hanging="426"/>
        <w:jc w:val="both"/>
        <w:rPr>
          <w:rFonts w:ascii="Segoe UI" w:eastAsia="Calibri" w:hAnsi="Segoe UI" w:cs="Segoe UI"/>
          <w:lang w:eastAsia="en-US"/>
        </w:rPr>
      </w:pPr>
      <w:r w:rsidRPr="005A35A7">
        <w:rPr>
          <w:rFonts w:ascii="Segoe UI" w:eastAsia="Calibri" w:hAnsi="Segoe UI" w:cs="Segoe UI"/>
          <w:lang w:eastAsia="en-US"/>
        </w:rPr>
        <w:t>15)</w:t>
      </w:r>
      <w:r w:rsidRPr="005A35A7">
        <w:rPr>
          <w:rFonts w:ascii="Segoe UI" w:eastAsia="Calibri" w:hAnsi="Segoe UI" w:cs="Segoe UI"/>
          <w:lang w:eastAsia="en-US"/>
        </w:rPr>
        <w:tab/>
        <w:t>Szczegółowe informacje dotyczące środków ochrony prawnej określone są w Dziale IX „Środki ochrony prawnej” ustawy PZP.</w:t>
      </w:r>
    </w:p>
    <w:p w14:paraId="683A1CF7" w14:textId="77777777" w:rsidR="005A35A7" w:rsidRPr="00563F0A" w:rsidRDefault="005A35A7">
      <w:pPr>
        <w:spacing w:line="254" w:lineRule="auto"/>
        <w:jc w:val="both"/>
        <w:rPr>
          <w:rFonts w:ascii="Segoe UI" w:hAnsi="Segoe UI" w:cs="Segoe UI"/>
          <w:b/>
          <w:color w:val="000000"/>
        </w:rPr>
      </w:pPr>
    </w:p>
    <w:p w14:paraId="46A92A89" w14:textId="050E41DE" w:rsidR="00667719" w:rsidRDefault="00612F30" w:rsidP="00C25EB2">
      <w:pPr>
        <w:jc w:val="both"/>
        <w:rPr>
          <w:rFonts w:ascii="Segoe UI" w:eastAsia="Times New Roman" w:hAnsi="Segoe UI" w:cs="Segoe UI"/>
          <w:b/>
          <w:bCs/>
        </w:rPr>
      </w:pPr>
      <w:r w:rsidRPr="006506AD">
        <w:rPr>
          <w:rFonts w:ascii="Segoe UI" w:hAnsi="Segoe UI" w:cs="Segoe UI"/>
          <w:b/>
        </w:rPr>
        <w:t>21</w:t>
      </w:r>
      <w:r w:rsidR="00B86715" w:rsidRPr="006506AD">
        <w:rPr>
          <w:rFonts w:ascii="Segoe UI" w:hAnsi="Segoe UI" w:cs="Segoe UI"/>
          <w:i/>
        </w:rPr>
        <w:t>.</w:t>
      </w:r>
      <w:r w:rsidR="00B86715" w:rsidRPr="006506AD">
        <w:rPr>
          <w:rFonts w:ascii="Segoe UI" w:eastAsia="Calibri" w:hAnsi="Segoe UI" w:cs="Segoe UI"/>
          <w:b/>
          <w:lang w:eastAsia="en-US"/>
        </w:rPr>
        <w:t xml:space="preserve"> KLAUZULA INFORMACYJNA DOTYCZĄCA PRZETWARZANIA DANYCH OSOBOWYCH</w:t>
      </w:r>
    </w:p>
    <w:p w14:paraId="71136751" w14:textId="77777777" w:rsidR="00C25EB2" w:rsidRPr="00C25EB2" w:rsidRDefault="00C25EB2" w:rsidP="00667719">
      <w:pPr>
        <w:spacing w:line="254" w:lineRule="auto"/>
        <w:jc w:val="both"/>
        <w:rPr>
          <w:rFonts w:ascii="Segoe UI" w:eastAsia="Calibri" w:hAnsi="Segoe UI" w:cs="Segoe UI"/>
          <w:b/>
          <w:lang w:eastAsia="en-US"/>
        </w:rPr>
      </w:pPr>
    </w:p>
    <w:p w14:paraId="5AB658C0" w14:textId="4C8F6FA4" w:rsidR="00D205DB" w:rsidRPr="00121D97" w:rsidRDefault="00D205DB" w:rsidP="00D205DB">
      <w:pPr>
        <w:suppressAutoHyphens w:val="0"/>
        <w:jc w:val="both"/>
        <w:rPr>
          <w:rFonts w:ascii="Segoe UI" w:eastAsiaTheme="minorHAnsi" w:hAnsi="Segoe UI" w:cs="Segoe UI"/>
          <w:lang w:eastAsia="en-US"/>
        </w:rPr>
      </w:pPr>
      <w:r w:rsidRPr="00121D97">
        <w:rPr>
          <w:rFonts w:ascii="Segoe UI" w:eastAsiaTheme="minorHAnsi" w:hAnsi="Segoe UI" w:cs="Segoe UI"/>
          <w:lang w:eastAsia="en-US"/>
        </w:rPr>
        <w:t xml:space="preserve">Na podstawie art. 13 ust. 1 i ust. 2 Rozporządzenia Parlamentu Europejskiego i Rady (UE) 2016/679 </w:t>
      </w:r>
      <w:r w:rsidR="009847E6">
        <w:rPr>
          <w:rFonts w:ascii="Segoe UI" w:eastAsiaTheme="minorHAnsi" w:hAnsi="Segoe UI" w:cs="Segoe UI"/>
          <w:lang w:eastAsia="en-US"/>
        </w:rPr>
        <w:t>z </w:t>
      </w:r>
      <w:r w:rsidRPr="00121D97">
        <w:rPr>
          <w:rFonts w:ascii="Segoe UI" w:eastAsiaTheme="minorHAnsi" w:hAnsi="Segoe UI" w:cs="Segoe UI"/>
          <w:lang w:eastAsia="en-US"/>
        </w:rPr>
        <w:t>dnia 27 kwietnia 2016 roku (RODO) uprzejmie informujemy, że:</w:t>
      </w:r>
    </w:p>
    <w:p w14:paraId="2077957E" w14:textId="77777777" w:rsidR="00D205DB" w:rsidRPr="00121D97" w:rsidRDefault="00D205DB" w:rsidP="00D55903">
      <w:pPr>
        <w:numPr>
          <w:ilvl w:val="0"/>
          <w:numId w:val="13"/>
        </w:numPr>
        <w:suppressAutoHyphens w:val="0"/>
        <w:spacing w:after="160" w:line="256" w:lineRule="auto"/>
        <w:ind w:left="284" w:hanging="284"/>
        <w:contextualSpacing/>
        <w:jc w:val="both"/>
        <w:rPr>
          <w:rFonts w:ascii="Segoe UI" w:eastAsiaTheme="minorHAnsi" w:hAnsi="Segoe UI" w:cs="Segoe UI"/>
          <w:lang w:eastAsia="en-US"/>
        </w:rPr>
      </w:pPr>
      <w:r w:rsidRPr="00121D97">
        <w:rPr>
          <w:rFonts w:ascii="Segoe UI" w:eastAsiaTheme="minorHAnsi" w:hAnsi="Segoe UI" w:cs="Segoe UI"/>
          <w:lang w:eastAsia="en-US"/>
        </w:rPr>
        <w:t>administratorem Pani/Pana danych jest Gmina Miasto Koszalin reprezentowana przez Prezydenta Miasta Koszalina – Urząd Miejski ul. Rynek Staromiejski 6-7, e-mail: um.koszalin@um.koszalin.pl;</w:t>
      </w:r>
    </w:p>
    <w:p w14:paraId="26AED126" w14:textId="29D7CF98" w:rsidR="00D205DB" w:rsidRPr="00121D97" w:rsidRDefault="00D205DB" w:rsidP="00D55903">
      <w:pPr>
        <w:numPr>
          <w:ilvl w:val="0"/>
          <w:numId w:val="13"/>
        </w:numPr>
        <w:suppressAutoHyphens w:val="0"/>
        <w:spacing w:after="160" w:line="256" w:lineRule="auto"/>
        <w:ind w:left="284" w:hanging="284"/>
        <w:contextualSpacing/>
        <w:jc w:val="both"/>
        <w:rPr>
          <w:rFonts w:ascii="Segoe UI" w:eastAsiaTheme="minorHAnsi" w:hAnsi="Segoe UI" w:cs="Segoe UI"/>
          <w:lang w:eastAsia="en-US"/>
        </w:rPr>
      </w:pPr>
      <w:r w:rsidRPr="00121D97">
        <w:rPr>
          <w:rFonts w:ascii="Segoe UI" w:eastAsiaTheme="minorHAnsi" w:hAnsi="Segoe UI" w:cs="Segoe UI"/>
          <w:lang w:eastAsia="en-US"/>
        </w:rPr>
        <w:t xml:space="preserve">w Urzędzie Miejskim w Koszalinie został wyznaczony Inspektor Ochrony Danych: Mariusz </w:t>
      </w:r>
      <w:r w:rsidR="00011314">
        <w:rPr>
          <w:rFonts w:ascii="Segoe UI" w:eastAsiaTheme="minorHAnsi" w:hAnsi="Segoe UI" w:cs="Segoe UI"/>
          <w:lang w:eastAsia="en-US"/>
        </w:rPr>
        <w:t>Laska</w:t>
      </w:r>
      <w:r w:rsidRPr="00121D97">
        <w:rPr>
          <w:rFonts w:ascii="Segoe UI" w:eastAsiaTheme="minorHAnsi" w:hAnsi="Segoe UI" w:cs="Segoe UI"/>
          <w:lang w:eastAsia="en-US"/>
        </w:rPr>
        <w:t xml:space="preserve"> </w:t>
      </w:r>
      <w:r w:rsidR="00E11F60">
        <w:rPr>
          <w:rFonts w:ascii="Segoe UI" w:eastAsiaTheme="minorHAnsi" w:hAnsi="Segoe UI" w:cs="Segoe UI"/>
          <w:lang w:eastAsia="en-US"/>
        </w:rPr>
        <w:br/>
      </w:r>
      <w:r w:rsidRPr="00121D97">
        <w:rPr>
          <w:rFonts w:ascii="Segoe UI" w:eastAsiaTheme="minorHAnsi" w:hAnsi="Segoe UI" w:cs="Segoe UI"/>
          <w:lang w:eastAsia="en-US"/>
        </w:rPr>
        <w:t>Urząd Miejski ul. Rynek Staromiejski 6-7, e-mail: iodo@um.koszalin.pl;</w:t>
      </w:r>
    </w:p>
    <w:p w14:paraId="1B9A787F" w14:textId="132FF861" w:rsidR="00D205DB" w:rsidRPr="00121D97" w:rsidRDefault="00D205DB" w:rsidP="00D55903">
      <w:pPr>
        <w:numPr>
          <w:ilvl w:val="0"/>
          <w:numId w:val="13"/>
        </w:numPr>
        <w:suppressAutoHyphens w:val="0"/>
        <w:spacing w:after="160" w:line="256" w:lineRule="auto"/>
        <w:ind w:left="284" w:hanging="284"/>
        <w:contextualSpacing/>
        <w:jc w:val="both"/>
        <w:rPr>
          <w:rFonts w:ascii="Segoe UI" w:eastAsiaTheme="minorHAnsi" w:hAnsi="Segoe UI" w:cs="Segoe UI"/>
          <w:lang w:eastAsia="en-US"/>
        </w:rPr>
      </w:pPr>
      <w:r w:rsidRPr="00121D97">
        <w:rPr>
          <w:rFonts w:ascii="Segoe UI" w:hAnsi="Segoe UI" w:cs="Segoe UI"/>
          <w:lang w:eastAsia="pl-PL"/>
        </w:rPr>
        <w:t>Pani/Pana dane osobowe przetwarzane będą na podstawie art. 6 ust. 1 lit. c RODO w celu związanym z postępowaniem o udzielenie zamówienia publicznego</w:t>
      </w:r>
      <w:r w:rsidRPr="00121D97">
        <w:rPr>
          <w:rFonts w:ascii="Segoe UI" w:eastAsiaTheme="minorHAnsi" w:hAnsi="Segoe UI" w:cs="Segoe UI"/>
          <w:lang w:eastAsia="en-US"/>
        </w:rPr>
        <w:t>;</w:t>
      </w:r>
    </w:p>
    <w:p w14:paraId="100D63E0" w14:textId="77777777" w:rsidR="00D205DB" w:rsidRPr="00121D97" w:rsidRDefault="00D205DB" w:rsidP="00D55903">
      <w:pPr>
        <w:numPr>
          <w:ilvl w:val="0"/>
          <w:numId w:val="13"/>
        </w:numPr>
        <w:suppressAutoHyphens w:val="0"/>
        <w:spacing w:after="160" w:line="256" w:lineRule="auto"/>
        <w:ind w:left="284" w:hanging="284"/>
        <w:contextualSpacing/>
        <w:jc w:val="both"/>
        <w:rPr>
          <w:rFonts w:ascii="Segoe UI" w:eastAsiaTheme="minorHAnsi" w:hAnsi="Segoe UI" w:cs="Segoe UI"/>
          <w:lang w:eastAsia="en-US"/>
        </w:rPr>
      </w:pPr>
      <w:r w:rsidRPr="00121D97">
        <w:rPr>
          <w:rFonts w:ascii="Segoe UI" w:eastAsiaTheme="minorHAnsi" w:hAnsi="Segoe UI" w:cs="Segoe UI"/>
          <w:lang w:eastAsia="en-US"/>
        </w:rPr>
        <w:t>o</w:t>
      </w:r>
      <w:r w:rsidRPr="00121D97">
        <w:rPr>
          <w:rFonts w:ascii="Segoe UI" w:hAnsi="Segoe UI" w:cs="Segoe UI"/>
          <w:lang w:eastAsia="pl-PL"/>
        </w:rPr>
        <w:t xml:space="preserve">dbiorcami Pani/Pana danych osobowych będą osoby lub podmioty, którym udostępniona zostanie dokumentacja postępowania w oparciu o art. 18 oraz art. 74 ustawy PZP;  </w:t>
      </w:r>
    </w:p>
    <w:p w14:paraId="6CBD43A4" w14:textId="5D43F73B" w:rsidR="00D205DB" w:rsidRPr="00121D97" w:rsidRDefault="00D205DB" w:rsidP="00D55903">
      <w:pPr>
        <w:numPr>
          <w:ilvl w:val="0"/>
          <w:numId w:val="13"/>
        </w:numPr>
        <w:suppressAutoHyphens w:val="0"/>
        <w:spacing w:after="160" w:line="256" w:lineRule="auto"/>
        <w:ind w:left="284" w:hanging="284"/>
        <w:contextualSpacing/>
        <w:jc w:val="both"/>
        <w:rPr>
          <w:rFonts w:ascii="Segoe UI" w:eastAsiaTheme="minorHAnsi" w:hAnsi="Segoe UI" w:cs="Segoe UI"/>
          <w:lang w:eastAsia="en-US"/>
        </w:rPr>
      </w:pPr>
      <w:r w:rsidRPr="00121D97">
        <w:rPr>
          <w:rFonts w:ascii="Segoe UI" w:hAnsi="Segoe UI" w:cs="Segoe UI"/>
          <w:lang w:eastAsia="pl-PL"/>
        </w:rPr>
        <w:t>Pani/Pana dane osobowe będą przechowywane</w:t>
      </w:r>
      <w:r w:rsidRPr="00121D97">
        <w:rPr>
          <w:rFonts w:ascii="Segoe UI" w:eastAsiaTheme="minorHAnsi" w:hAnsi="Segoe UI" w:cs="Segoe UI"/>
          <w:lang w:eastAsia="en-US"/>
        </w:rPr>
        <w:t xml:space="preserve"> do czasu osiągnięcia celu, w jakim je pozyskaliśmy; kryteria ustalania czasu, w którym dane osobowe przetwarzane na podstawie przepisów prawa będą przechowywane określa Rozporządzenie Prezesa Rady Ministrów z dnia 18 stycznia 2011 r. w sprawie instrukcji kancelaryjnej, jednolitych rzeczowych wykazów akt oraz instrukcji w sprawie organizacji </w:t>
      </w:r>
      <w:r w:rsidR="009847E6">
        <w:rPr>
          <w:rFonts w:ascii="Segoe UI" w:eastAsiaTheme="minorHAnsi" w:hAnsi="Segoe UI" w:cs="Segoe UI"/>
          <w:lang w:eastAsia="en-US"/>
        </w:rPr>
        <w:t>i </w:t>
      </w:r>
      <w:r w:rsidRPr="00121D97">
        <w:rPr>
          <w:rFonts w:ascii="Segoe UI" w:eastAsiaTheme="minorHAnsi" w:hAnsi="Segoe UI" w:cs="Segoe UI"/>
          <w:lang w:eastAsia="en-US"/>
        </w:rPr>
        <w:t>zakresu działania archiwów zakładowych (Dz. U. z 2011 r. Nr 14, poz. 67 z późn. zm.);</w:t>
      </w:r>
    </w:p>
    <w:p w14:paraId="33D8DE6B" w14:textId="6E9DBDD8" w:rsidR="00D205DB" w:rsidRPr="00121D97" w:rsidRDefault="00D205DB" w:rsidP="00D55903">
      <w:pPr>
        <w:numPr>
          <w:ilvl w:val="0"/>
          <w:numId w:val="13"/>
        </w:numPr>
        <w:suppressAutoHyphens w:val="0"/>
        <w:spacing w:after="160" w:line="256" w:lineRule="auto"/>
        <w:ind w:left="284" w:hanging="284"/>
        <w:contextualSpacing/>
        <w:jc w:val="both"/>
        <w:rPr>
          <w:rFonts w:ascii="Segoe UI" w:eastAsiaTheme="minorHAnsi" w:hAnsi="Segoe UI" w:cs="Segoe UI"/>
          <w:lang w:eastAsia="en-US"/>
        </w:rPr>
      </w:pPr>
      <w:r w:rsidRPr="00121D97">
        <w:rPr>
          <w:rFonts w:ascii="Segoe UI" w:hAnsi="Segoe UI" w:cs="Segoe UI"/>
          <w:lang w:eastAsia="pl-PL"/>
        </w:rPr>
        <w:t xml:space="preserve">obowiązek podania przez Panią/Pana danych osobowych bezpośrednio Pani/Pana dotyczących jest wymogiem ustawowym określonym w przepisach ustawy PZP, związanym z udziałem </w:t>
      </w:r>
      <w:r w:rsidR="009847E6">
        <w:rPr>
          <w:rFonts w:ascii="Segoe UI" w:hAnsi="Segoe UI" w:cs="Segoe UI"/>
          <w:lang w:eastAsia="pl-PL"/>
        </w:rPr>
        <w:t>w </w:t>
      </w:r>
      <w:r w:rsidRPr="00121D97">
        <w:rPr>
          <w:rFonts w:ascii="Segoe UI" w:hAnsi="Segoe UI" w:cs="Segoe UI"/>
          <w:lang w:eastAsia="pl-PL"/>
        </w:rPr>
        <w:t xml:space="preserve">postępowaniu o udzielenie zamówienia publicznego; konsekwencje niepodania określonych danych wynikają z ustawy PZP;  </w:t>
      </w:r>
    </w:p>
    <w:p w14:paraId="0BADC776" w14:textId="13B2A458" w:rsidR="005D1D46" w:rsidRPr="00FF74E1" w:rsidRDefault="00D205DB" w:rsidP="005D1D46">
      <w:pPr>
        <w:numPr>
          <w:ilvl w:val="0"/>
          <w:numId w:val="13"/>
        </w:numPr>
        <w:suppressAutoHyphens w:val="0"/>
        <w:spacing w:after="160" w:line="256" w:lineRule="auto"/>
        <w:ind w:left="284" w:hanging="284"/>
        <w:contextualSpacing/>
        <w:jc w:val="both"/>
        <w:rPr>
          <w:rFonts w:ascii="Segoe UI" w:eastAsiaTheme="minorHAnsi" w:hAnsi="Segoe UI" w:cs="Segoe UI"/>
          <w:lang w:eastAsia="en-US"/>
        </w:rPr>
      </w:pPr>
      <w:r w:rsidRPr="00121D97">
        <w:rPr>
          <w:rFonts w:ascii="Segoe UI" w:hAnsi="Segoe UI" w:cs="Segoe UI"/>
          <w:lang w:eastAsia="pl-PL"/>
        </w:rPr>
        <w:t>w odniesieniu do Pani/Pana danych osobowych decyzje nie będą podejmowane w sposób zautomatyzowany;</w:t>
      </w:r>
    </w:p>
    <w:p w14:paraId="30560BB0" w14:textId="77777777" w:rsidR="00D205DB" w:rsidRPr="00121D97" w:rsidRDefault="00D205DB" w:rsidP="00D55903">
      <w:pPr>
        <w:numPr>
          <w:ilvl w:val="0"/>
          <w:numId w:val="13"/>
        </w:numPr>
        <w:suppressAutoHyphens w:val="0"/>
        <w:spacing w:after="160" w:line="256" w:lineRule="auto"/>
        <w:ind w:left="284" w:hanging="284"/>
        <w:contextualSpacing/>
        <w:jc w:val="both"/>
        <w:rPr>
          <w:rFonts w:ascii="Segoe UI" w:eastAsiaTheme="minorHAnsi" w:hAnsi="Segoe UI" w:cs="Segoe UI"/>
          <w:lang w:eastAsia="en-US"/>
        </w:rPr>
      </w:pPr>
      <w:r w:rsidRPr="00121D97">
        <w:rPr>
          <w:rFonts w:ascii="Segoe UI" w:hAnsi="Segoe UI" w:cs="Segoe UI"/>
          <w:lang w:eastAsia="pl-PL"/>
        </w:rPr>
        <w:t>posiada Pani/Pan:</w:t>
      </w:r>
    </w:p>
    <w:p w14:paraId="700B33D4" w14:textId="77777777" w:rsidR="00D205DB" w:rsidRPr="00121D97" w:rsidRDefault="00D205DB" w:rsidP="00D55903">
      <w:pPr>
        <w:numPr>
          <w:ilvl w:val="0"/>
          <w:numId w:val="11"/>
        </w:numPr>
        <w:suppressAutoHyphens w:val="0"/>
        <w:spacing w:after="150" w:line="256" w:lineRule="auto"/>
        <w:ind w:left="567" w:hanging="283"/>
        <w:contextualSpacing/>
        <w:jc w:val="both"/>
        <w:rPr>
          <w:rFonts w:ascii="Segoe UI" w:hAnsi="Segoe UI" w:cs="Segoe UI"/>
          <w:lang w:eastAsia="pl-PL"/>
        </w:rPr>
      </w:pPr>
      <w:r w:rsidRPr="00121D97">
        <w:rPr>
          <w:rFonts w:ascii="Segoe UI" w:hAnsi="Segoe UI" w:cs="Segoe UI"/>
          <w:lang w:eastAsia="pl-PL"/>
        </w:rPr>
        <w:t>na podstawie art. 15 RODO prawo dostępu do danych osobowych Pani/Pana dotyczących *;</w:t>
      </w:r>
    </w:p>
    <w:p w14:paraId="78D0447F" w14:textId="77777777" w:rsidR="00D205DB" w:rsidRPr="00121D97" w:rsidRDefault="00D205DB" w:rsidP="00D55903">
      <w:pPr>
        <w:numPr>
          <w:ilvl w:val="0"/>
          <w:numId w:val="11"/>
        </w:numPr>
        <w:suppressAutoHyphens w:val="0"/>
        <w:spacing w:after="150" w:line="256" w:lineRule="auto"/>
        <w:ind w:left="567" w:hanging="283"/>
        <w:contextualSpacing/>
        <w:jc w:val="both"/>
        <w:rPr>
          <w:rFonts w:ascii="Segoe UI" w:hAnsi="Segoe UI" w:cs="Segoe UI"/>
          <w:lang w:eastAsia="pl-PL"/>
        </w:rPr>
      </w:pPr>
      <w:r w:rsidRPr="00121D97">
        <w:rPr>
          <w:rFonts w:ascii="Segoe UI" w:hAnsi="Segoe UI" w:cs="Segoe UI"/>
          <w:lang w:eastAsia="pl-PL"/>
        </w:rPr>
        <w:t xml:space="preserve">na podstawie art. 16 RODO prawo do sprostowania lub uzupełnienia Pani/Pana danych osobowych </w:t>
      </w:r>
      <w:r w:rsidRPr="00121D97">
        <w:rPr>
          <w:rFonts w:ascii="Segoe UI" w:hAnsi="Segoe UI" w:cs="Segoe UI"/>
          <w:b/>
          <w:vertAlign w:val="superscript"/>
          <w:lang w:eastAsia="pl-PL"/>
        </w:rPr>
        <w:t>**</w:t>
      </w:r>
      <w:r w:rsidRPr="00121D97">
        <w:rPr>
          <w:rFonts w:ascii="Segoe UI" w:hAnsi="Segoe UI" w:cs="Segoe UI"/>
          <w:lang w:eastAsia="pl-PL"/>
        </w:rPr>
        <w:t>;</w:t>
      </w:r>
    </w:p>
    <w:p w14:paraId="68E0BF56" w14:textId="77777777" w:rsidR="00D205DB" w:rsidRPr="00121D97" w:rsidRDefault="00D205DB" w:rsidP="00D55903">
      <w:pPr>
        <w:numPr>
          <w:ilvl w:val="0"/>
          <w:numId w:val="11"/>
        </w:numPr>
        <w:suppressAutoHyphens w:val="0"/>
        <w:spacing w:after="150" w:line="256" w:lineRule="auto"/>
        <w:ind w:left="567" w:hanging="283"/>
        <w:contextualSpacing/>
        <w:jc w:val="both"/>
        <w:rPr>
          <w:rFonts w:ascii="Segoe UI" w:hAnsi="Segoe UI" w:cs="Segoe UI"/>
          <w:lang w:eastAsia="pl-PL"/>
        </w:rPr>
      </w:pPr>
      <w:r w:rsidRPr="00121D97">
        <w:rPr>
          <w:rFonts w:ascii="Segoe UI" w:hAnsi="Segoe UI" w:cs="Segoe UI"/>
          <w:lang w:eastAsia="pl-PL"/>
        </w:rPr>
        <w:t xml:space="preserve">na podstawie art. 18 RODO prawo żądania od administratora ograniczenia przetwarzania danych osobowych z zastrzeżeniem przypadków, o których mowa w art. 18 ust. 2 RODO ***;  </w:t>
      </w:r>
    </w:p>
    <w:p w14:paraId="1119222F" w14:textId="1BBDA83B" w:rsidR="00D205DB" w:rsidRPr="00121D97" w:rsidRDefault="00D205DB" w:rsidP="00D55903">
      <w:pPr>
        <w:numPr>
          <w:ilvl w:val="0"/>
          <w:numId w:val="11"/>
        </w:numPr>
        <w:suppressAutoHyphens w:val="0"/>
        <w:spacing w:after="150" w:line="256" w:lineRule="auto"/>
        <w:ind w:left="567" w:hanging="283"/>
        <w:contextualSpacing/>
        <w:jc w:val="both"/>
        <w:rPr>
          <w:rFonts w:ascii="Segoe UI" w:hAnsi="Segoe UI" w:cs="Segoe UI"/>
          <w:lang w:eastAsia="pl-PL"/>
        </w:rPr>
      </w:pPr>
      <w:r w:rsidRPr="00121D97">
        <w:rPr>
          <w:rFonts w:ascii="Segoe UI" w:hAnsi="Segoe UI" w:cs="Segoe UI"/>
          <w:lang w:eastAsia="pl-PL"/>
        </w:rPr>
        <w:t>prawo do wniesienia skargi do Prezesa Urzędu Ochrony Danych Osobowych, gdy uzna Pani/Pan, że przetwarzanie danych osobowych Pani/Pana dotyczących narusza przepisy RODO;</w:t>
      </w:r>
    </w:p>
    <w:p w14:paraId="0C4113AF" w14:textId="77777777" w:rsidR="00D205DB" w:rsidRPr="00121D97" w:rsidRDefault="00D205DB" w:rsidP="00D55903">
      <w:pPr>
        <w:numPr>
          <w:ilvl w:val="0"/>
          <w:numId w:val="13"/>
        </w:numPr>
        <w:suppressAutoHyphens w:val="0"/>
        <w:spacing w:after="150" w:line="256" w:lineRule="auto"/>
        <w:ind w:left="284" w:hanging="284"/>
        <w:contextualSpacing/>
        <w:jc w:val="both"/>
        <w:rPr>
          <w:rFonts w:ascii="Segoe UI" w:hAnsi="Segoe UI" w:cs="Segoe UI"/>
          <w:lang w:eastAsia="pl-PL"/>
        </w:rPr>
      </w:pPr>
      <w:r w:rsidRPr="00121D97">
        <w:rPr>
          <w:rFonts w:ascii="Segoe UI" w:hAnsi="Segoe UI" w:cs="Segoe UI"/>
          <w:lang w:eastAsia="pl-PL"/>
        </w:rPr>
        <w:t>nie przysługuje Pani/Panu:</w:t>
      </w:r>
    </w:p>
    <w:p w14:paraId="379CD34D" w14:textId="77777777" w:rsidR="00D205DB" w:rsidRPr="00121D97" w:rsidRDefault="00D205DB" w:rsidP="00D55903">
      <w:pPr>
        <w:numPr>
          <w:ilvl w:val="0"/>
          <w:numId w:val="12"/>
        </w:numPr>
        <w:suppressAutoHyphens w:val="0"/>
        <w:spacing w:after="150" w:line="256" w:lineRule="auto"/>
        <w:ind w:left="567" w:hanging="283"/>
        <w:contextualSpacing/>
        <w:jc w:val="both"/>
        <w:rPr>
          <w:rFonts w:ascii="Segoe UI" w:hAnsi="Segoe UI" w:cs="Segoe UI"/>
          <w:lang w:eastAsia="pl-PL"/>
        </w:rPr>
      </w:pPr>
      <w:r w:rsidRPr="00121D97">
        <w:rPr>
          <w:rFonts w:ascii="Segoe UI" w:hAnsi="Segoe UI" w:cs="Segoe UI"/>
          <w:lang w:eastAsia="pl-PL"/>
        </w:rPr>
        <w:t>w związku z art. 17 ust. 3 lit. b, d lub e RODO prawo do usunięcia danych osobowych;</w:t>
      </w:r>
    </w:p>
    <w:p w14:paraId="166309B1" w14:textId="77777777" w:rsidR="00D205DB" w:rsidRPr="00121D97" w:rsidRDefault="00D205DB" w:rsidP="00D55903">
      <w:pPr>
        <w:numPr>
          <w:ilvl w:val="0"/>
          <w:numId w:val="12"/>
        </w:numPr>
        <w:suppressAutoHyphens w:val="0"/>
        <w:spacing w:after="150" w:line="256" w:lineRule="auto"/>
        <w:ind w:left="567" w:hanging="283"/>
        <w:contextualSpacing/>
        <w:jc w:val="both"/>
        <w:rPr>
          <w:rFonts w:ascii="Segoe UI" w:hAnsi="Segoe UI" w:cs="Segoe UI"/>
          <w:b/>
          <w:lang w:eastAsia="pl-PL"/>
        </w:rPr>
      </w:pPr>
      <w:r w:rsidRPr="00121D97">
        <w:rPr>
          <w:rFonts w:ascii="Segoe UI" w:hAnsi="Segoe UI" w:cs="Segoe UI"/>
          <w:lang w:eastAsia="pl-PL"/>
        </w:rPr>
        <w:t>prawo do przenoszenia danych osobowych, o którym mowa w art. 20 RODO;</w:t>
      </w:r>
    </w:p>
    <w:p w14:paraId="7077812C" w14:textId="125F388E" w:rsidR="00D205DB" w:rsidRPr="00121D97" w:rsidRDefault="00D205DB" w:rsidP="00D55903">
      <w:pPr>
        <w:numPr>
          <w:ilvl w:val="0"/>
          <w:numId w:val="12"/>
        </w:numPr>
        <w:suppressAutoHyphens w:val="0"/>
        <w:spacing w:after="150" w:line="256" w:lineRule="auto"/>
        <w:ind w:left="567" w:hanging="283"/>
        <w:contextualSpacing/>
        <w:jc w:val="both"/>
        <w:rPr>
          <w:rFonts w:ascii="Segoe UI" w:hAnsi="Segoe UI" w:cs="Segoe UI"/>
          <w:lang w:eastAsia="pl-PL"/>
        </w:rPr>
      </w:pPr>
      <w:r w:rsidRPr="00121D97">
        <w:rPr>
          <w:rFonts w:ascii="Segoe UI" w:hAnsi="Segoe UI" w:cs="Segoe UI"/>
          <w:b/>
          <w:lang w:eastAsia="pl-PL"/>
        </w:rPr>
        <w:t>na podstawie art. 21 RODO prawo sprzeciwu, wobec przetwarzania danych osobowych, gdyż podstawą prawną przetwarzania Pani/Pana danych osobowych jest art. 6 ust. 1 lit. c RODO;</w:t>
      </w:r>
    </w:p>
    <w:p w14:paraId="5A06CEC2" w14:textId="2A43806B" w:rsidR="007604C5" w:rsidRPr="00A923D8" w:rsidRDefault="00D205DB" w:rsidP="007604C5">
      <w:pPr>
        <w:numPr>
          <w:ilvl w:val="0"/>
          <w:numId w:val="13"/>
        </w:numPr>
        <w:suppressAutoHyphens w:val="0"/>
        <w:spacing w:after="150" w:line="256" w:lineRule="auto"/>
        <w:ind w:left="284" w:hanging="284"/>
        <w:contextualSpacing/>
        <w:jc w:val="both"/>
        <w:rPr>
          <w:rFonts w:ascii="Segoe UI" w:hAnsi="Segoe UI" w:cs="Segoe UI"/>
          <w:lang w:eastAsia="pl-PL"/>
        </w:rPr>
      </w:pPr>
      <w:r w:rsidRPr="00121D97">
        <w:rPr>
          <w:rFonts w:ascii="Segoe UI" w:eastAsiaTheme="minorHAnsi" w:hAnsi="Segoe UI" w:cs="Segoe UI"/>
          <w:lang w:eastAsia="en-US"/>
        </w:rPr>
        <w:t>Pani/Pana dane osobowe nie będą przekazywane do państw trzecich lub organizacji międzynarodowych.</w:t>
      </w:r>
    </w:p>
    <w:p w14:paraId="1AEC9FC1" w14:textId="4BACD61F" w:rsidR="00D205DB" w:rsidRPr="00BD6BF6" w:rsidRDefault="00D205DB" w:rsidP="00D205DB">
      <w:pPr>
        <w:suppressAutoHyphens w:val="0"/>
        <w:spacing w:before="120" w:after="120" w:line="276" w:lineRule="auto"/>
        <w:jc w:val="both"/>
        <w:rPr>
          <w:rFonts w:ascii="Segoe UI" w:eastAsiaTheme="minorHAnsi" w:hAnsi="Segoe UI" w:cs="Segoe UI"/>
          <w:sz w:val="14"/>
          <w:szCs w:val="14"/>
          <w:lang w:eastAsia="en-US"/>
        </w:rPr>
      </w:pPr>
      <w:r w:rsidRPr="00BD6BF6">
        <w:rPr>
          <w:rFonts w:ascii="Segoe UI" w:eastAsiaTheme="minorHAnsi" w:hAnsi="Segoe UI" w:cs="Segoe UI"/>
          <w:sz w:val="14"/>
          <w:szCs w:val="14"/>
          <w:lang w:eastAsia="en-US"/>
        </w:rPr>
        <w:t>_________</w:t>
      </w:r>
      <w:r w:rsidR="00BD6BF6">
        <w:rPr>
          <w:rFonts w:ascii="Segoe UI" w:eastAsiaTheme="minorHAnsi" w:hAnsi="Segoe UI" w:cs="Segoe UI"/>
          <w:sz w:val="14"/>
          <w:szCs w:val="14"/>
          <w:lang w:eastAsia="en-US"/>
        </w:rPr>
        <w:t>________________________________________________________________</w:t>
      </w:r>
      <w:r w:rsidRPr="00BD6BF6">
        <w:rPr>
          <w:rFonts w:ascii="Segoe UI" w:eastAsiaTheme="minorHAnsi" w:hAnsi="Segoe UI" w:cs="Segoe UI"/>
          <w:sz w:val="14"/>
          <w:szCs w:val="14"/>
          <w:lang w:eastAsia="en-US"/>
        </w:rPr>
        <w:t>__________</w:t>
      </w:r>
    </w:p>
    <w:p w14:paraId="02B974A7" w14:textId="77777777" w:rsidR="00D205DB" w:rsidRPr="00BD6BF6" w:rsidRDefault="00D205DB" w:rsidP="00D205DB">
      <w:pPr>
        <w:suppressAutoHyphens w:val="0"/>
        <w:contextualSpacing/>
        <w:jc w:val="both"/>
        <w:rPr>
          <w:rFonts w:ascii="Segoe UI" w:eastAsiaTheme="minorHAnsi" w:hAnsi="Segoe UI" w:cs="Segoe UI"/>
          <w:sz w:val="14"/>
          <w:szCs w:val="14"/>
          <w:lang w:eastAsia="en-US"/>
        </w:rPr>
      </w:pPr>
      <w:r w:rsidRPr="00BD6BF6">
        <w:rPr>
          <w:rFonts w:ascii="Segoe UI" w:eastAsiaTheme="minorHAnsi" w:hAnsi="Segoe UI" w:cs="Segoe UI"/>
          <w:b/>
          <w:sz w:val="14"/>
          <w:szCs w:val="14"/>
          <w:vertAlign w:val="superscript"/>
          <w:lang w:eastAsia="en-US"/>
        </w:rPr>
        <w:t xml:space="preserve">* </w:t>
      </w:r>
      <w:r w:rsidRPr="00BD6BF6">
        <w:rPr>
          <w:rFonts w:ascii="Segoe UI" w:eastAsiaTheme="minorHAnsi" w:hAnsi="Segoe UI" w:cs="Segoe UI"/>
          <w:b/>
          <w:sz w:val="14"/>
          <w:szCs w:val="14"/>
          <w:lang w:eastAsia="en-US"/>
        </w:rPr>
        <w:t>Wyjaśnienie:</w:t>
      </w:r>
      <w:r w:rsidRPr="00BD6BF6">
        <w:rPr>
          <w:rFonts w:ascii="Segoe UI" w:eastAsiaTheme="minorHAnsi" w:hAnsi="Segoe UI" w:cs="Segoe UI"/>
          <w:sz w:val="14"/>
          <w:szCs w:val="14"/>
          <w:lang w:eastAsia="en-US"/>
        </w:rPr>
        <w:t xml:space="preserve"> w przypadku skorzystania przez osobę, której dane osobowe są przetwarzane przez Zamawiającego, z uprawnienia, o którym mowa w art. 15 RODO, Zamawiający może żądać od osoby występującej z żądaniem wskazania dodatkowych informacji, mających na celu sprecyzowanie nazwy lub daty zakończonego postępowania o udzielenie zamówienia</w:t>
      </w:r>
      <w:r w:rsidRPr="00BD6BF6">
        <w:rPr>
          <w:rFonts w:ascii="Segoe UI" w:hAnsi="Segoe UI" w:cs="Segoe UI"/>
          <w:sz w:val="14"/>
          <w:szCs w:val="14"/>
          <w:lang w:eastAsia="pl-PL"/>
        </w:rPr>
        <w:t>,</w:t>
      </w:r>
    </w:p>
    <w:p w14:paraId="1FBCCD5D" w14:textId="38BFF91D" w:rsidR="00D205DB" w:rsidRPr="00BD6BF6" w:rsidRDefault="00D205DB" w:rsidP="00D205DB">
      <w:pPr>
        <w:suppressAutoHyphens w:val="0"/>
        <w:contextualSpacing/>
        <w:jc w:val="both"/>
        <w:rPr>
          <w:rFonts w:ascii="Segoe UI" w:eastAsiaTheme="minorHAnsi" w:hAnsi="Segoe UI" w:cs="Segoe UI"/>
          <w:sz w:val="14"/>
          <w:szCs w:val="14"/>
          <w:lang w:eastAsia="en-US"/>
        </w:rPr>
      </w:pPr>
      <w:r w:rsidRPr="00BD6BF6">
        <w:rPr>
          <w:rFonts w:ascii="Segoe UI" w:eastAsiaTheme="minorHAnsi" w:hAnsi="Segoe UI" w:cs="Segoe UI"/>
          <w:b/>
          <w:sz w:val="14"/>
          <w:szCs w:val="14"/>
          <w:lang w:eastAsia="en-US"/>
        </w:rPr>
        <w:t>** Wyjaśnienie:</w:t>
      </w:r>
      <w:r w:rsidRPr="00BD6BF6">
        <w:rPr>
          <w:rFonts w:ascii="Segoe UI" w:eastAsiaTheme="minorHAnsi" w:hAnsi="Segoe UI" w:cs="Segoe UI"/>
          <w:sz w:val="14"/>
          <w:szCs w:val="14"/>
          <w:lang w:eastAsia="en-US"/>
        </w:rPr>
        <w:t xml:space="preserve"> </w:t>
      </w:r>
      <w:r w:rsidRPr="00BD6BF6">
        <w:rPr>
          <w:rFonts w:ascii="Segoe UI" w:hAnsi="Segoe UI" w:cs="Segoe UI"/>
          <w:sz w:val="14"/>
          <w:szCs w:val="14"/>
          <w:lang w:eastAsia="pl-PL"/>
        </w:rPr>
        <w:t xml:space="preserve">skorzystanie z prawa do sprostowania lub uzupełnienia nie może skutkować zmianą </w:t>
      </w:r>
      <w:r w:rsidRPr="00BD6BF6">
        <w:rPr>
          <w:rFonts w:ascii="Segoe UI" w:eastAsiaTheme="minorHAnsi" w:hAnsi="Segoe UI" w:cs="Segoe UI"/>
          <w:sz w:val="14"/>
          <w:szCs w:val="14"/>
          <w:lang w:eastAsia="en-US"/>
        </w:rPr>
        <w:t xml:space="preserve">wyniku postępowania </w:t>
      </w:r>
      <w:r w:rsidR="009847E6" w:rsidRPr="00BD6BF6">
        <w:rPr>
          <w:rFonts w:ascii="Segoe UI" w:eastAsiaTheme="minorHAnsi" w:hAnsi="Segoe UI" w:cs="Segoe UI"/>
          <w:sz w:val="14"/>
          <w:szCs w:val="14"/>
          <w:lang w:eastAsia="en-US"/>
        </w:rPr>
        <w:t>o </w:t>
      </w:r>
      <w:r w:rsidRPr="00BD6BF6">
        <w:rPr>
          <w:rFonts w:ascii="Segoe UI" w:eastAsiaTheme="minorHAnsi" w:hAnsi="Segoe UI" w:cs="Segoe UI"/>
          <w:sz w:val="14"/>
          <w:szCs w:val="14"/>
          <w:lang w:eastAsia="en-US"/>
        </w:rPr>
        <w:t>udzielenie zamówienia ani zmianą postanowień umowy w sprawie zamówienia publicznego w zakresie niezgodnym z ustawą PZP oraz nie może naruszać integralności protokołu postępowania oraz jego załączników,</w:t>
      </w:r>
    </w:p>
    <w:p w14:paraId="0E6CE154" w14:textId="222132E6" w:rsidR="00A923D8" w:rsidRPr="00BD6BF6" w:rsidRDefault="00D205DB" w:rsidP="00BD6BF6">
      <w:pPr>
        <w:suppressAutoHyphens w:val="0"/>
        <w:contextualSpacing/>
        <w:jc w:val="both"/>
        <w:rPr>
          <w:rFonts w:ascii="Segoe UI" w:hAnsi="Segoe UI" w:cs="Segoe UI"/>
          <w:sz w:val="14"/>
          <w:szCs w:val="14"/>
          <w:lang w:eastAsia="pl-PL"/>
        </w:rPr>
      </w:pPr>
      <w:r w:rsidRPr="00BD6BF6">
        <w:rPr>
          <w:rFonts w:ascii="Segoe UI" w:eastAsiaTheme="minorHAnsi" w:hAnsi="Segoe UI" w:cs="Segoe UI"/>
          <w:b/>
          <w:sz w:val="14"/>
          <w:szCs w:val="14"/>
          <w:vertAlign w:val="superscript"/>
          <w:lang w:eastAsia="en-US"/>
        </w:rPr>
        <w:t xml:space="preserve">***  </w:t>
      </w:r>
      <w:r w:rsidRPr="00BD6BF6">
        <w:rPr>
          <w:rFonts w:ascii="Segoe UI" w:eastAsiaTheme="minorHAnsi" w:hAnsi="Segoe UI" w:cs="Segoe UI"/>
          <w:b/>
          <w:sz w:val="14"/>
          <w:szCs w:val="14"/>
          <w:lang w:eastAsia="en-US"/>
        </w:rPr>
        <w:t>Wyjaśnienie:</w:t>
      </w:r>
      <w:r w:rsidRPr="00BD6BF6">
        <w:rPr>
          <w:rFonts w:ascii="Segoe UI" w:eastAsiaTheme="minorHAnsi" w:hAnsi="Segoe UI" w:cs="Segoe UI"/>
          <w:sz w:val="14"/>
          <w:szCs w:val="14"/>
          <w:lang w:eastAsia="en-US"/>
        </w:rPr>
        <w:t xml:space="preserve"> prawo do ograniczenia przetwarzania nie ma zastosowania w odniesieniu do </w:t>
      </w:r>
      <w:r w:rsidRPr="00BD6BF6">
        <w:rPr>
          <w:rFonts w:ascii="Segoe UI" w:hAnsi="Segoe UI" w:cs="Segoe UI"/>
          <w:sz w:val="14"/>
          <w:szCs w:val="14"/>
          <w:lang w:eastAsia="pl-PL"/>
        </w:rPr>
        <w:t xml:space="preserve">przechowywania, w celu zapewnienia korzystania </w:t>
      </w:r>
      <w:r w:rsidR="007B233E">
        <w:rPr>
          <w:rFonts w:ascii="Segoe UI" w:hAnsi="Segoe UI" w:cs="Segoe UI"/>
          <w:sz w:val="14"/>
          <w:szCs w:val="14"/>
          <w:lang w:eastAsia="pl-PL"/>
        </w:rPr>
        <w:br/>
      </w:r>
      <w:r w:rsidRPr="00BD6BF6">
        <w:rPr>
          <w:rFonts w:ascii="Segoe UI" w:hAnsi="Segoe UI" w:cs="Segoe UI"/>
          <w:sz w:val="14"/>
          <w:szCs w:val="14"/>
          <w:lang w:eastAsia="pl-PL"/>
        </w:rPr>
        <w:t xml:space="preserve">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w:t>
      </w:r>
      <w:r w:rsidRPr="00BD6BF6">
        <w:rPr>
          <w:rFonts w:ascii="Segoe UI" w:eastAsiaTheme="minorHAnsi" w:hAnsi="Segoe UI" w:cs="Segoe UI"/>
          <w:sz w:val="14"/>
          <w:szCs w:val="14"/>
          <w:lang w:eastAsia="en-US"/>
        </w:rPr>
        <w:t>zamówienia</w:t>
      </w:r>
      <w:r w:rsidRPr="00BD6BF6">
        <w:rPr>
          <w:rFonts w:ascii="Segoe UI" w:hAnsi="Segoe UI" w:cs="Segoe UI"/>
          <w:sz w:val="14"/>
          <w:szCs w:val="14"/>
          <w:lang w:eastAsia="pl-PL"/>
        </w:rPr>
        <w:t>.</w:t>
      </w:r>
    </w:p>
    <w:p w14:paraId="0919B0C1" w14:textId="77777777" w:rsidR="00B93E90" w:rsidRDefault="00B93E90" w:rsidP="004D68B2">
      <w:pPr>
        <w:pStyle w:val="Tekstpodstawowy"/>
        <w:jc w:val="right"/>
        <w:rPr>
          <w:rFonts w:ascii="Segoe UI" w:hAnsi="Segoe UI" w:cs="Segoe UI"/>
          <w:i w:val="0"/>
          <w:sz w:val="20"/>
        </w:rPr>
      </w:pPr>
    </w:p>
    <w:p w14:paraId="13803B6E" w14:textId="77777777" w:rsidR="00B93E90" w:rsidRDefault="00B93E90" w:rsidP="004D68B2">
      <w:pPr>
        <w:pStyle w:val="Tekstpodstawowy"/>
        <w:jc w:val="right"/>
        <w:rPr>
          <w:rFonts w:ascii="Segoe UI" w:hAnsi="Segoe UI" w:cs="Segoe UI"/>
          <w:i w:val="0"/>
          <w:sz w:val="20"/>
        </w:rPr>
      </w:pPr>
    </w:p>
    <w:p w14:paraId="2D0DBB38" w14:textId="55E64D5C" w:rsidR="00CA7C65" w:rsidRDefault="00CA7C65" w:rsidP="00ED5E87">
      <w:pPr>
        <w:pStyle w:val="Tekstpodstawowy"/>
        <w:jc w:val="left"/>
        <w:rPr>
          <w:rFonts w:ascii="Segoe UI" w:hAnsi="Segoe UI" w:cs="Segoe UI"/>
          <w:i w:val="0"/>
          <w:sz w:val="20"/>
        </w:rPr>
      </w:pPr>
    </w:p>
    <w:p w14:paraId="7F32A0D4" w14:textId="77777777" w:rsidR="00045488" w:rsidRDefault="00045488" w:rsidP="00ED5E87">
      <w:pPr>
        <w:pStyle w:val="Tekstpodstawowy"/>
        <w:jc w:val="left"/>
        <w:rPr>
          <w:rFonts w:ascii="Segoe UI" w:hAnsi="Segoe UI" w:cs="Segoe UI"/>
          <w:i w:val="0"/>
          <w:sz w:val="20"/>
        </w:rPr>
      </w:pPr>
    </w:p>
    <w:p w14:paraId="6211A05E" w14:textId="71B3CC13" w:rsidR="00CA7C65" w:rsidRDefault="00CA7C65" w:rsidP="00ED5E87">
      <w:pPr>
        <w:pStyle w:val="Tekstpodstawowy"/>
        <w:jc w:val="left"/>
        <w:rPr>
          <w:rFonts w:ascii="Segoe UI" w:hAnsi="Segoe UI" w:cs="Segoe UI"/>
          <w:i w:val="0"/>
          <w:sz w:val="20"/>
        </w:rPr>
      </w:pPr>
    </w:p>
    <w:p w14:paraId="19A8F27C" w14:textId="6EE9B7F3" w:rsidR="00933912" w:rsidRDefault="00933912" w:rsidP="00ED5E87">
      <w:pPr>
        <w:pStyle w:val="Tekstpodstawowy"/>
        <w:jc w:val="left"/>
        <w:rPr>
          <w:rFonts w:ascii="Segoe UI" w:hAnsi="Segoe UI" w:cs="Segoe UI"/>
          <w:i w:val="0"/>
          <w:sz w:val="20"/>
        </w:rPr>
      </w:pPr>
    </w:p>
    <w:p w14:paraId="759C620C" w14:textId="41D6DC3C" w:rsidR="00781DE8" w:rsidRDefault="00781DE8" w:rsidP="00ED5E87">
      <w:pPr>
        <w:pStyle w:val="Tekstpodstawowy"/>
        <w:jc w:val="left"/>
        <w:rPr>
          <w:rFonts w:ascii="Segoe UI" w:hAnsi="Segoe UI" w:cs="Segoe UI"/>
          <w:i w:val="0"/>
          <w:sz w:val="20"/>
        </w:rPr>
      </w:pPr>
    </w:p>
    <w:p w14:paraId="4068F370" w14:textId="518A7FC9" w:rsidR="00893B11" w:rsidRDefault="00893B11" w:rsidP="00ED5E87">
      <w:pPr>
        <w:pStyle w:val="Tekstpodstawowy"/>
        <w:jc w:val="left"/>
        <w:rPr>
          <w:rFonts w:ascii="Segoe UI" w:hAnsi="Segoe UI" w:cs="Segoe UI"/>
          <w:i w:val="0"/>
          <w:sz w:val="20"/>
        </w:rPr>
      </w:pPr>
    </w:p>
    <w:p w14:paraId="2A64CA4A" w14:textId="661FA783" w:rsidR="00C25EB2" w:rsidRDefault="00C25EB2" w:rsidP="00ED5E87">
      <w:pPr>
        <w:pStyle w:val="Tekstpodstawowy"/>
        <w:jc w:val="left"/>
        <w:rPr>
          <w:rFonts w:ascii="Segoe UI" w:hAnsi="Segoe UI" w:cs="Segoe UI"/>
          <w:i w:val="0"/>
          <w:sz w:val="20"/>
        </w:rPr>
      </w:pPr>
    </w:p>
    <w:p w14:paraId="676A4BE4" w14:textId="4320126B" w:rsidR="00AB5A2B" w:rsidRDefault="00AB5A2B" w:rsidP="00ED5E87">
      <w:pPr>
        <w:pStyle w:val="Tekstpodstawowy"/>
        <w:jc w:val="left"/>
        <w:rPr>
          <w:rFonts w:ascii="Segoe UI" w:hAnsi="Segoe UI" w:cs="Segoe UI"/>
          <w:i w:val="0"/>
          <w:sz w:val="20"/>
        </w:rPr>
      </w:pPr>
    </w:p>
    <w:p w14:paraId="406F7806" w14:textId="477EA578" w:rsidR="00AB5A2B" w:rsidRDefault="00AB5A2B" w:rsidP="00ED5E87">
      <w:pPr>
        <w:pStyle w:val="Tekstpodstawowy"/>
        <w:jc w:val="left"/>
        <w:rPr>
          <w:rFonts w:ascii="Segoe UI" w:hAnsi="Segoe UI" w:cs="Segoe UI"/>
          <w:i w:val="0"/>
          <w:sz w:val="20"/>
        </w:rPr>
      </w:pPr>
    </w:p>
    <w:p w14:paraId="609ECC20" w14:textId="6A159DED" w:rsidR="00AB5A2B" w:rsidRDefault="00AB5A2B" w:rsidP="00ED5E87">
      <w:pPr>
        <w:pStyle w:val="Tekstpodstawowy"/>
        <w:jc w:val="left"/>
        <w:rPr>
          <w:rFonts w:ascii="Segoe UI" w:hAnsi="Segoe UI" w:cs="Segoe UI"/>
          <w:i w:val="0"/>
          <w:sz w:val="20"/>
        </w:rPr>
      </w:pPr>
    </w:p>
    <w:p w14:paraId="5A588B33" w14:textId="585201C0" w:rsidR="00AB5A2B" w:rsidRDefault="00AB5A2B" w:rsidP="00ED5E87">
      <w:pPr>
        <w:pStyle w:val="Tekstpodstawowy"/>
        <w:jc w:val="left"/>
        <w:rPr>
          <w:rFonts w:ascii="Segoe UI" w:hAnsi="Segoe UI" w:cs="Segoe UI"/>
          <w:i w:val="0"/>
          <w:sz w:val="20"/>
        </w:rPr>
      </w:pPr>
    </w:p>
    <w:p w14:paraId="5D1A01C2" w14:textId="14E84512" w:rsidR="00AB5A2B" w:rsidRDefault="00AB5A2B" w:rsidP="00ED5E87">
      <w:pPr>
        <w:pStyle w:val="Tekstpodstawowy"/>
        <w:jc w:val="left"/>
        <w:rPr>
          <w:rFonts w:ascii="Segoe UI" w:hAnsi="Segoe UI" w:cs="Segoe UI"/>
          <w:i w:val="0"/>
          <w:sz w:val="20"/>
        </w:rPr>
      </w:pPr>
    </w:p>
    <w:p w14:paraId="2DAE7717" w14:textId="7865569C" w:rsidR="00AB5A2B" w:rsidRDefault="00AB5A2B" w:rsidP="00ED5E87">
      <w:pPr>
        <w:pStyle w:val="Tekstpodstawowy"/>
        <w:jc w:val="left"/>
        <w:rPr>
          <w:rFonts w:ascii="Segoe UI" w:hAnsi="Segoe UI" w:cs="Segoe UI"/>
          <w:i w:val="0"/>
          <w:sz w:val="20"/>
        </w:rPr>
      </w:pPr>
    </w:p>
    <w:p w14:paraId="62B8A7CA" w14:textId="1F2BA87F" w:rsidR="00AB5A2B" w:rsidRDefault="00AB5A2B" w:rsidP="00ED5E87">
      <w:pPr>
        <w:pStyle w:val="Tekstpodstawowy"/>
        <w:jc w:val="left"/>
        <w:rPr>
          <w:rFonts w:ascii="Segoe UI" w:hAnsi="Segoe UI" w:cs="Segoe UI"/>
          <w:i w:val="0"/>
          <w:sz w:val="20"/>
        </w:rPr>
      </w:pPr>
    </w:p>
    <w:p w14:paraId="68EBCA94" w14:textId="4223A7A7" w:rsidR="00AB5A2B" w:rsidRDefault="00AB5A2B" w:rsidP="00ED5E87">
      <w:pPr>
        <w:pStyle w:val="Tekstpodstawowy"/>
        <w:jc w:val="left"/>
        <w:rPr>
          <w:rFonts w:ascii="Segoe UI" w:hAnsi="Segoe UI" w:cs="Segoe UI"/>
          <w:i w:val="0"/>
          <w:sz w:val="20"/>
        </w:rPr>
      </w:pPr>
    </w:p>
    <w:p w14:paraId="6CE380F1" w14:textId="68D0F9B3" w:rsidR="00AB5A2B" w:rsidRDefault="00AB5A2B" w:rsidP="00ED5E87">
      <w:pPr>
        <w:pStyle w:val="Tekstpodstawowy"/>
        <w:jc w:val="left"/>
        <w:rPr>
          <w:rFonts w:ascii="Segoe UI" w:hAnsi="Segoe UI" w:cs="Segoe UI"/>
          <w:i w:val="0"/>
          <w:sz w:val="20"/>
        </w:rPr>
      </w:pPr>
    </w:p>
    <w:p w14:paraId="340832CD" w14:textId="4EED6875" w:rsidR="00AB5A2B" w:rsidRDefault="00AB5A2B" w:rsidP="00ED5E87">
      <w:pPr>
        <w:pStyle w:val="Tekstpodstawowy"/>
        <w:jc w:val="left"/>
        <w:rPr>
          <w:rFonts w:ascii="Segoe UI" w:hAnsi="Segoe UI" w:cs="Segoe UI"/>
          <w:i w:val="0"/>
          <w:sz w:val="20"/>
        </w:rPr>
      </w:pPr>
    </w:p>
    <w:p w14:paraId="04CD39B5" w14:textId="774137FA" w:rsidR="00AB5A2B" w:rsidRDefault="00AB5A2B" w:rsidP="00ED5E87">
      <w:pPr>
        <w:pStyle w:val="Tekstpodstawowy"/>
        <w:jc w:val="left"/>
        <w:rPr>
          <w:rFonts w:ascii="Segoe UI" w:hAnsi="Segoe UI" w:cs="Segoe UI"/>
          <w:i w:val="0"/>
          <w:sz w:val="20"/>
        </w:rPr>
      </w:pPr>
    </w:p>
    <w:p w14:paraId="1C0D6E94" w14:textId="4F7B1CF0" w:rsidR="00AB5A2B" w:rsidRDefault="00AB5A2B" w:rsidP="00ED5E87">
      <w:pPr>
        <w:pStyle w:val="Tekstpodstawowy"/>
        <w:jc w:val="left"/>
        <w:rPr>
          <w:rFonts w:ascii="Segoe UI" w:hAnsi="Segoe UI" w:cs="Segoe UI"/>
          <w:i w:val="0"/>
          <w:sz w:val="20"/>
        </w:rPr>
      </w:pPr>
    </w:p>
    <w:p w14:paraId="41120797" w14:textId="75129299" w:rsidR="00AB5A2B" w:rsidRDefault="00AB5A2B" w:rsidP="00ED5E87">
      <w:pPr>
        <w:pStyle w:val="Tekstpodstawowy"/>
        <w:jc w:val="left"/>
        <w:rPr>
          <w:rFonts w:ascii="Segoe UI" w:hAnsi="Segoe UI" w:cs="Segoe UI"/>
          <w:i w:val="0"/>
          <w:sz w:val="20"/>
        </w:rPr>
      </w:pPr>
    </w:p>
    <w:p w14:paraId="648EE1E7" w14:textId="08A75BEA" w:rsidR="00AB5A2B" w:rsidRDefault="00AB5A2B" w:rsidP="00ED5E87">
      <w:pPr>
        <w:pStyle w:val="Tekstpodstawowy"/>
        <w:jc w:val="left"/>
        <w:rPr>
          <w:rFonts w:ascii="Segoe UI" w:hAnsi="Segoe UI" w:cs="Segoe UI"/>
          <w:i w:val="0"/>
          <w:sz w:val="20"/>
        </w:rPr>
      </w:pPr>
    </w:p>
    <w:p w14:paraId="177DDF06" w14:textId="01F07E16" w:rsidR="00AB5A2B" w:rsidRDefault="00AB5A2B" w:rsidP="00ED5E87">
      <w:pPr>
        <w:pStyle w:val="Tekstpodstawowy"/>
        <w:jc w:val="left"/>
        <w:rPr>
          <w:rFonts w:ascii="Segoe UI" w:hAnsi="Segoe UI" w:cs="Segoe UI"/>
          <w:i w:val="0"/>
          <w:sz w:val="20"/>
        </w:rPr>
      </w:pPr>
    </w:p>
    <w:p w14:paraId="0221C0AD" w14:textId="2B7F7FA0" w:rsidR="00AB5A2B" w:rsidRDefault="00AB5A2B" w:rsidP="00ED5E87">
      <w:pPr>
        <w:pStyle w:val="Tekstpodstawowy"/>
        <w:jc w:val="left"/>
        <w:rPr>
          <w:rFonts w:ascii="Segoe UI" w:hAnsi="Segoe UI" w:cs="Segoe UI"/>
          <w:i w:val="0"/>
          <w:sz w:val="20"/>
        </w:rPr>
      </w:pPr>
    </w:p>
    <w:p w14:paraId="554FE667" w14:textId="3A65F6EF" w:rsidR="00AB5A2B" w:rsidRDefault="00AB5A2B" w:rsidP="00ED5E87">
      <w:pPr>
        <w:pStyle w:val="Tekstpodstawowy"/>
        <w:jc w:val="left"/>
        <w:rPr>
          <w:rFonts w:ascii="Segoe UI" w:hAnsi="Segoe UI" w:cs="Segoe UI"/>
          <w:i w:val="0"/>
          <w:sz w:val="20"/>
        </w:rPr>
      </w:pPr>
    </w:p>
    <w:p w14:paraId="74BF0896" w14:textId="0523F482" w:rsidR="00AB5A2B" w:rsidRDefault="00AB5A2B" w:rsidP="00ED5E87">
      <w:pPr>
        <w:pStyle w:val="Tekstpodstawowy"/>
        <w:jc w:val="left"/>
        <w:rPr>
          <w:rFonts w:ascii="Segoe UI" w:hAnsi="Segoe UI" w:cs="Segoe UI"/>
          <w:i w:val="0"/>
          <w:sz w:val="20"/>
        </w:rPr>
      </w:pPr>
    </w:p>
    <w:p w14:paraId="4F67D58D" w14:textId="5A6D9AEB" w:rsidR="00AB5A2B" w:rsidRDefault="00AB5A2B" w:rsidP="00ED5E87">
      <w:pPr>
        <w:pStyle w:val="Tekstpodstawowy"/>
        <w:jc w:val="left"/>
        <w:rPr>
          <w:rFonts w:ascii="Segoe UI" w:hAnsi="Segoe UI" w:cs="Segoe UI"/>
          <w:i w:val="0"/>
          <w:sz w:val="20"/>
        </w:rPr>
      </w:pPr>
    </w:p>
    <w:p w14:paraId="39DD19D7" w14:textId="2C7C7082" w:rsidR="00AB5A2B" w:rsidRDefault="00AB5A2B" w:rsidP="00ED5E87">
      <w:pPr>
        <w:pStyle w:val="Tekstpodstawowy"/>
        <w:jc w:val="left"/>
        <w:rPr>
          <w:rFonts w:ascii="Segoe UI" w:hAnsi="Segoe UI" w:cs="Segoe UI"/>
          <w:i w:val="0"/>
          <w:sz w:val="20"/>
        </w:rPr>
      </w:pPr>
    </w:p>
    <w:p w14:paraId="3CF50285" w14:textId="14C2C3F6" w:rsidR="00D3695F" w:rsidRDefault="00D3695F" w:rsidP="00ED5E87">
      <w:pPr>
        <w:pStyle w:val="Tekstpodstawowy"/>
        <w:jc w:val="left"/>
        <w:rPr>
          <w:rFonts w:ascii="Segoe UI" w:hAnsi="Segoe UI" w:cs="Segoe UI"/>
          <w:i w:val="0"/>
          <w:sz w:val="20"/>
        </w:rPr>
      </w:pPr>
    </w:p>
    <w:p w14:paraId="0EE46167" w14:textId="607539F0" w:rsidR="00D3695F" w:rsidRDefault="00D3695F" w:rsidP="00ED5E87">
      <w:pPr>
        <w:pStyle w:val="Tekstpodstawowy"/>
        <w:jc w:val="left"/>
        <w:rPr>
          <w:rFonts w:ascii="Segoe UI" w:hAnsi="Segoe UI" w:cs="Segoe UI"/>
          <w:i w:val="0"/>
          <w:sz w:val="20"/>
        </w:rPr>
      </w:pPr>
    </w:p>
    <w:p w14:paraId="0C3C8BA6" w14:textId="31EBBA96" w:rsidR="00D3695F" w:rsidRDefault="00D3695F" w:rsidP="00ED5E87">
      <w:pPr>
        <w:pStyle w:val="Tekstpodstawowy"/>
        <w:jc w:val="left"/>
        <w:rPr>
          <w:rFonts w:ascii="Segoe UI" w:hAnsi="Segoe UI" w:cs="Segoe UI"/>
          <w:i w:val="0"/>
          <w:sz w:val="20"/>
        </w:rPr>
      </w:pPr>
    </w:p>
    <w:p w14:paraId="3B61E834" w14:textId="3852E292" w:rsidR="00D3695F" w:rsidRDefault="00D3695F" w:rsidP="00ED5E87">
      <w:pPr>
        <w:pStyle w:val="Tekstpodstawowy"/>
        <w:jc w:val="left"/>
        <w:rPr>
          <w:rFonts w:ascii="Segoe UI" w:hAnsi="Segoe UI" w:cs="Segoe UI"/>
          <w:i w:val="0"/>
          <w:sz w:val="20"/>
        </w:rPr>
      </w:pPr>
    </w:p>
    <w:p w14:paraId="5ECAD939" w14:textId="066303A8" w:rsidR="00D3695F" w:rsidRDefault="00D3695F" w:rsidP="00ED5E87">
      <w:pPr>
        <w:pStyle w:val="Tekstpodstawowy"/>
        <w:jc w:val="left"/>
        <w:rPr>
          <w:rFonts w:ascii="Segoe UI" w:hAnsi="Segoe UI" w:cs="Segoe UI"/>
          <w:i w:val="0"/>
          <w:sz w:val="20"/>
        </w:rPr>
      </w:pPr>
    </w:p>
    <w:p w14:paraId="1F8FE9F3" w14:textId="32788477" w:rsidR="00D3695F" w:rsidRDefault="00D3695F" w:rsidP="00ED5E87">
      <w:pPr>
        <w:pStyle w:val="Tekstpodstawowy"/>
        <w:jc w:val="left"/>
        <w:rPr>
          <w:rFonts w:ascii="Segoe UI" w:hAnsi="Segoe UI" w:cs="Segoe UI"/>
          <w:i w:val="0"/>
          <w:sz w:val="20"/>
        </w:rPr>
      </w:pPr>
    </w:p>
    <w:p w14:paraId="547E9C40" w14:textId="2E0C9E9B" w:rsidR="00D3695F" w:rsidRDefault="00D3695F" w:rsidP="00ED5E87">
      <w:pPr>
        <w:pStyle w:val="Tekstpodstawowy"/>
        <w:jc w:val="left"/>
        <w:rPr>
          <w:rFonts w:ascii="Segoe UI" w:hAnsi="Segoe UI" w:cs="Segoe UI"/>
          <w:i w:val="0"/>
          <w:sz w:val="20"/>
        </w:rPr>
      </w:pPr>
    </w:p>
    <w:p w14:paraId="352D6CE3" w14:textId="77777777" w:rsidR="00D3695F" w:rsidRDefault="00D3695F" w:rsidP="00ED5E87">
      <w:pPr>
        <w:pStyle w:val="Tekstpodstawowy"/>
        <w:jc w:val="left"/>
        <w:rPr>
          <w:rFonts w:ascii="Segoe UI" w:hAnsi="Segoe UI" w:cs="Segoe UI"/>
          <w:i w:val="0"/>
          <w:sz w:val="20"/>
        </w:rPr>
      </w:pPr>
    </w:p>
    <w:p w14:paraId="778C6FF1" w14:textId="77777777" w:rsidR="00AB5A2B" w:rsidRDefault="00AB5A2B" w:rsidP="00ED5E87">
      <w:pPr>
        <w:pStyle w:val="Tekstpodstawowy"/>
        <w:jc w:val="left"/>
        <w:rPr>
          <w:rFonts w:ascii="Segoe UI" w:hAnsi="Segoe UI" w:cs="Segoe UI"/>
          <w:i w:val="0"/>
          <w:sz w:val="20"/>
        </w:rPr>
      </w:pPr>
    </w:p>
    <w:p w14:paraId="3DCC35A8" w14:textId="374D11F5" w:rsidR="004D68B2" w:rsidRPr="007B2787" w:rsidRDefault="002E139A" w:rsidP="004D68B2">
      <w:pPr>
        <w:pStyle w:val="Tekstpodstawowy"/>
        <w:jc w:val="right"/>
        <w:rPr>
          <w:rFonts w:ascii="Segoe UI" w:hAnsi="Segoe UI" w:cs="Segoe UI"/>
          <w:i w:val="0"/>
          <w:sz w:val="20"/>
        </w:rPr>
      </w:pPr>
      <w:r>
        <w:rPr>
          <w:rFonts w:ascii="Segoe UI" w:hAnsi="Segoe UI" w:cs="Segoe UI"/>
          <w:i w:val="0"/>
          <w:sz w:val="20"/>
        </w:rPr>
        <w:t>z</w:t>
      </w:r>
      <w:r w:rsidR="00C21247" w:rsidRPr="007B2787">
        <w:rPr>
          <w:rFonts w:ascii="Segoe UI" w:hAnsi="Segoe UI" w:cs="Segoe UI"/>
          <w:i w:val="0"/>
          <w:sz w:val="20"/>
        </w:rPr>
        <w:t xml:space="preserve">ałącznik </w:t>
      </w:r>
      <w:r>
        <w:rPr>
          <w:rFonts w:ascii="Segoe UI" w:hAnsi="Segoe UI" w:cs="Segoe UI"/>
          <w:i w:val="0"/>
          <w:sz w:val="20"/>
        </w:rPr>
        <w:t>N</w:t>
      </w:r>
      <w:r w:rsidR="004D68B2" w:rsidRPr="007B2787">
        <w:rPr>
          <w:rFonts w:ascii="Segoe UI" w:hAnsi="Segoe UI" w:cs="Segoe UI"/>
          <w:i w:val="0"/>
          <w:sz w:val="20"/>
        </w:rPr>
        <w:t>r 1 do Rozdziału I SWZ</w:t>
      </w:r>
    </w:p>
    <w:p w14:paraId="5E333955" w14:textId="77777777" w:rsidR="004D68B2" w:rsidRPr="00562E62" w:rsidRDefault="004D68B2" w:rsidP="004D68B2">
      <w:pPr>
        <w:pStyle w:val="Tekstpodstawowy"/>
        <w:jc w:val="both"/>
        <w:rPr>
          <w:rFonts w:ascii="Segoe UI" w:hAnsi="Segoe UI" w:cs="Segoe UI"/>
          <w:b w:val="0"/>
          <w:sz w:val="20"/>
        </w:rPr>
      </w:pPr>
    </w:p>
    <w:p w14:paraId="6E2B60C5" w14:textId="77777777" w:rsidR="004D68B2" w:rsidRDefault="004D68B2" w:rsidP="004D68B2">
      <w:pPr>
        <w:pStyle w:val="Tekstpodstawowy"/>
        <w:jc w:val="both"/>
        <w:rPr>
          <w:rFonts w:ascii="Segoe UI" w:hAnsi="Segoe UI" w:cs="Segoe UI"/>
          <w:i w:val="0"/>
          <w:sz w:val="20"/>
        </w:rPr>
      </w:pPr>
    </w:p>
    <w:p w14:paraId="44F6F8A5" w14:textId="79DCC3D9" w:rsidR="004D68B2" w:rsidRDefault="004D68B2" w:rsidP="004D68B2">
      <w:pPr>
        <w:pStyle w:val="Tekstpodstawowy"/>
        <w:jc w:val="both"/>
        <w:rPr>
          <w:rFonts w:ascii="Segoe UI" w:hAnsi="Segoe UI" w:cs="Segoe UI"/>
          <w:i w:val="0"/>
          <w:sz w:val="20"/>
        </w:rPr>
      </w:pPr>
    </w:p>
    <w:p w14:paraId="25525897" w14:textId="07FBD9A8" w:rsidR="008165EE" w:rsidRDefault="008165EE" w:rsidP="004D68B2">
      <w:pPr>
        <w:pStyle w:val="Tekstpodstawowy"/>
        <w:jc w:val="both"/>
        <w:rPr>
          <w:rFonts w:ascii="Segoe UI" w:hAnsi="Segoe UI" w:cs="Segoe UI"/>
          <w:i w:val="0"/>
          <w:sz w:val="20"/>
        </w:rPr>
      </w:pPr>
    </w:p>
    <w:p w14:paraId="63D9B5A8" w14:textId="77777777" w:rsidR="007B29A7" w:rsidRDefault="007B29A7" w:rsidP="004D68B2">
      <w:pPr>
        <w:pStyle w:val="Tekstpodstawowy"/>
        <w:jc w:val="both"/>
        <w:rPr>
          <w:rFonts w:ascii="Segoe UI" w:hAnsi="Segoe UI" w:cs="Segoe UI"/>
          <w:i w:val="0"/>
          <w:sz w:val="20"/>
        </w:rPr>
      </w:pPr>
    </w:p>
    <w:p w14:paraId="482B4B75" w14:textId="77777777" w:rsidR="008165EE" w:rsidRDefault="008165EE" w:rsidP="004D68B2">
      <w:pPr>
        <w:pStyle w:val="Tekstpodstawowy"/>
        <w:jc w:val="both"/>
        <w:rPr>
          <w:rFonts w:ascii="Segoe UI" w:hAnsi="Segoe UI" w:cs="Segoe UI"/>
          <w:i w:val="0"/>
          <w:sz w:val="20"/>
        </w:rPr>
      </w:pPr>
    </w:p>
    <w:p w14:paraId="51ADAF14" w14:textId="77777777" w:rsidR="004D68B2" w:rsidRDefault="004D68B2" w:rsidP="004D68B2">
      <w:pPr>
        <w:pStyle w:val="Tekstpodstawowy"/>
        <w:jc w:val="both"/>
        <w:rPr>
          <w:rFonts w:ascii="Segoe UI" w:hAnsi="Segoe UI" w:cs="Segoe UI"/>
          <w:i w:val="0"/>
          <w:sz w:val="20"/>
        </w:rPr>
      </w:pPr>
    </w:p>
    <w:p w14:paraId="0F2263A4" w14:textId="77777777" w:rsidR="004D68B2" w:rsidRDefault="004D68B2" w:rsidP="004D68B2">
      <w:pPr>
        <w:pStyle w:val="Tekstpodstawowy"/>
        <w:jc w:val="both"/>
        <w:rPr>
          <w:rFonts w:ascii="Segoe UI" w:hAnsi="Segoe UI" w:cs="Segoe UI"/>
          <w:i w:val="0"/>
          <w:sz w:val="20"/>
        </w:rPr>
      </w:pPr>
    </w:p>
    <w:p w14:paraId="65EC9A1F" w14:textId="77777777" w:rsidR="008165EE" w:rsidRPr="007B2787" w:rsidRDefault="008165EE" w:rsidP="00E83E81">
      <w:pPr>
        <w:pStyle w:val="Akapitzlist"/>
        <w:numPr>
          <w:ilvl w:val="0"/>
          <w:numId w:val="27"/>
        </w:numPr>
        <w:spacing w:after="0" w:line="240" w:lineRule="auto"/>
        <w:jc w:val="both"/>
        <w:rPr>
          <w:rFonts w:ascii="Segoe UI" w:hAnsi="Segoe UI" w:cs="Segoe UI"/>
          <w:sz w:val="20"/>
        </w:rPr>
      </w:pPr>
      <w:r w:rsidRPr="007B2787">
        <w:rPr>
          <w:rFonts w:ascii="Segoe UI" w:hAnsi="Segoe UI" w:cs="Segoe UI"/>
          <w:sz w:val="20"/>
        </w:rPr>
        <w:t>Identyfikator (ID) postępowania na Platformie e-Zamówienia</w:t>
      </w:r>
    </w:p>
    <w:p w14:paraId="40E1742C" w14:textId="69D61A77" w:rsidR="008165EE" w:rsidRPr="007B2787" w:rsidRDefault="008165EE" w:rsidP="00E83E81">
      <w:pPr>
        <w:pStyle w:val="Akapitzlist"/>
        <w:numPr>
          <w:ilvl w:val="0"/>
          <w:numId w:val="27"/>
        </w:numPr>
        <w:spacing w:after="0" w:line="240" w:lineRule="auto"/>
        <w:jc w:val="both"/>
        <w:rPr>
          <w:rFonts w:ascii="Segoe UI" w:hAnsi="Segoe UI" w:cs="Segoe UI"/>
          <w:sz w:val="20"/>
        </w:rPr>
      </w:pPr>
      <w:r w:rsidRPr="007B2787">
        <w:rPr>
          <w:rFonts w:ascii="Segoe UI" w:hAnsi="Segoe UI" w:cs="Segoe UI"/>
          <w:sz w:val="20"/>
        </w:rPr>
        <w:t xml:space="preserve">Adres strony internetowej prowadzonego postępowania (link prowadzący bezpośrednio </w:t>
      </w:r>
      <w:r w:rsidRPr="007B2787">
        <w:rPr>
          <w:rFonts w:ascii="Segoe UI" w:hAnsi="Segoe UI" w:cs="Segoe UI"/>
          <w:sz w:val="20"/>
        </w:rPr>
        <w:br/>
        <w:t>do widoku postępowania na Platformie e-Zamówienia)</w:t>
      </w:r>
    </w:p>
    <w:p w14:paraId="24329ED1" w14:textId="68290BFE" w:rsidR="008165EE" w:rsidRPr="007B2787" w:rsidRDefault="008165EE" w:rsidP="00E83E81">
      <w:pPr>
        <w:pStyle w:val="Akapitzlist"/>
        <w:numPr>
          <w:ilvl w:val="0"/>
          <w:numId w:val="27"/>
        </w:numPr>
        <w:spacing w:after="0" w:line="240" w:lineRule="auto"/>
        <w:jc w:val="both"/>
        <w:rPr>
          <w:rFonts w:ascii="Segoe UI" w:hAnsi="Segoe UI" w:cs="Segoe UI"/>
          <w:sz w:val="20"/>
        </w:rPr>
      </w:pPr>
      <w:r w:rsidRPr="007B2787">
        <w:rPr>
          <w:rFonts w:ascii="Segoe UI" w:hAnsi="Segoe UI" w:cs="Segoe UI"/>
          <w:sz w:val="20"/>
        </w:rPr>
        <w:t xml:space="preserve">Adres strony internetowej, na której udostępniane będą zmiany i wyjaśnienia treści SWZ </w:t>
      </w:r>
      <w:r w:rsidRPr="007B2787">
        <w:rPr>
          <w:rFonts w:ascii="Segoe UI" w:hAnsi="Segoe UI" w:cs="Segoe UI"/>
          <w:sz w:val="20"/>
        </w:rPr>
        <w:br/>
        <w:t xml:space="preserve">oraz inne dokumenty zamówienia bezpośrednio związane z postępowaniem o udzielenie zamówienia (link prowadzący bezpośrednio do widoku postępowania na Platformie </w:t>
      </w:r>
      <w:r w:rsidRPr="007B2787">
        <w:rPr>
          <w:rFonts w:ascii="Segoe UI" w:hAnsi="Segoe UI" w:cs="Segoe UI"/>
          <w:sz w:val="20"/>
        </w:rPr>
        <w:br/>
        <w:t>e-Zamówienia)</w:t>
      </w:r>
    </w:p>
    <w:p w14:paraId="35554818" w14:textId="77777777" w:rsidR="004D68B2" w:rsidRDefault="004D68B2" w:rsidP="004D68B2">
      <w:pPr>
        <w:pStyle w:val="Tekstpodstawowy"/>
        <w:jc w:val="both"/>
        <w:rPr>
          <w:rFonts w:ascii="Segoe UI" w:hAnsi="Segoe UI" w:cs="Segoe UI"/>
          <w:i w:val="0"/>
          <w:sz w:val="20"/>
        </w:rPr>
      </w:pPr>
    </w:p>
    <w:p w14:paraId="23BB9F6E" w14:textId="77777777" w:rsidR="004D68B2" w:rsidRDefault="004D68B2" w:rsidP="004D68B2">
      <w:pPr>
        <w:pStyle w:val="Tekstpodstawowy"/>
        <w:jc w:val="both"/>
        <w:rPr>
          <w:rFonts w:ascii="Segoe UI" w:hAnsi="Segoe UI" w:cs="Segoe UI"/>
          <w:i w:val="0"/>
          <w:sz w:val="20"/>
        </w:rPr>
      </w:pPr>
    </w:p>
    <w:p w14:paraId="6FE00936" w14:textId="77777777" w:rsidR="004D68B2" w:rsidRDefault="004D68B2" w:rsidP="004D68B2">
      <w:pPr>
        <w:pStyle w:val="Tekstpodstawowy"/>
        <w:jc w:val="both"/>
        <w:rPr>
          <w:rFonts w:ascii="Segoe UI" w:hAnsi="Segoe UI" w:cs="Segoe UI"/>
          <w:i w:val="0"/>
          <w:sz w:val="20"/>
        </w:rPr>
      </w:pPr>
    </w:p>
    <w:p w14:paraId="00CE5D0C" w14:textId="77777777" w:rsidR="004D68B2" w:rsidRPr="00562E62" w:rsidRDefault="004D68B2" w:rsidP="004D68B2">
      <w:pPr>
        <w:pStyle w:val="Tekstpodstawowy"/>
        <w:jc w:val="both"/>
        <w:rPr>
          <w:rFonts w:ascii="Segoe UI" w:hAnsi="Segoe UI" w:cs="Segoe UI"/>
          <w:i w:val="0"/>
          <w:color w:val="FF0000"/>
          <w:sz w:val="20"/>
        </w:rPr>
      </w:pPr>
    </w:p>
    <w:p w14:paraId="296A784D" w14:textId="16BF04A4" w:rsidR="00667719" w:rsidRPr="00667719" w:rsidRDefault="00667719" w:rsidP="00667719">
      <w:pPr>
        <w:pStyle w:val="Tekstpodstawowy"/>
        <w:jc w:val="both"/>
        <w:rPr>
          <w:rFonts w:ascii="Segoe UI" w:hAnsi="Segoe UI" w:cs="Segoe UI"/>
          <w:b w:val="0"/>
          <w:i w:val="0"/>
          <w:szCs w:val="28"/>
        </w:rPr>
      </w:pPr>
    </w:p>
    <w:p w14:paraId="3921D102" w14:textId="1582FC8E" w:rsidR="00667719" w:rsidRDefault="00667719" w:rsidP="00667719">
      <w:pPr>
        <w:pStyle w:val="Tekstpodstawowy"/>
        <w:jc w:val="both"/>
        <w:rPr>
          <w:rFonts w:ascii="Segoe UI" w:hAnsi="Segoe UI" w:cs="Segoe UI"/>
          <w:b w:val="0"/>
          <w:i w:val="0"/>
          <w:sz w:val="20"/>
        </w:rPr>
      </w:pPr>
    </w:p>
    <w:p w14:paraId="5D1F99DE" w14:textId="77777777" w:rsidR="00667719" w:rsidRPr="00E50CB5" w:rsidRDefault="00667719" w:rsidP="00667719">
      <w:pPr>
        <w:pStyle w:val="Tekstpodstawowy"/>
        <w:jc w:val="both"/>
        <w:rPr>
          <w:rFonts w:ascii="Segoe UI" w:hAnsi="Segoe UI" w:cs="Segoe UI"/>
          <w:b w:val="0"/>
          <w:i w:val="0"/>
          <w:sz w:val="20"/>
        </w:rPr>
      </w:pPr>
    </w:p>
    <w:p w14:paraId="1F9AF6EB" w14:textId="35A663C2" w:rsidR="004D68B2" w:rsidRPr="00667719" w:rsidRDefault="004D68B2" w:rsidP="004D68B2">
      <w:pPr>
        <w:pStyle w:val="Tekstpodstawowy"/>
        <w:spacing w:line="480" w:lineRule="auto"/>
        <w:rPr>
          <w:rFonts w:ascii="Segoe UI" w:hAnsi="Segoe UI" w:cs="Segoe UI"/>
          <w:i w:val="0"/>
          <w:color w:val="FF0000"/>
          <w:sz w:val="40"/>
          <w:szCs w:val="40"/>
        </w:rPr>
      </w:pPr>
      <w:r w:rsidRPr="00667719">
        <w:rPr>
          <w:rFonts w:ascii="Segoe UI" w:hAnsi="Segoe UI" w:cs="Segoe UI"/>
          <w:i w:val="0"/>
          <w:color w:val="FF0000"/>
          <w:sz w:val="40"/>
          <w:szCs w:val="40"/>
        </w:rPr>
        <w:t>znajduj</w:t>
      </w:r>
      <w:r w:rsidR="00B12659">
        <w:rPr>
          <w:rFonts w:ascii="Segoe UI" w:hAnsi="Segoe UI" w:cs="Segoe UI"/>
          <w:i w:val="0"/>
          <w:color w:val="FF0000"/>
          <w:sz w:val="40"/>
          <w:szCs w:val="40"/>
        </w:rPr>
        <w:t>ą</w:t>
      </w:r>
      <w:r w:rsidRPr="00667719">
        <w:rPr>
          <w:rFonts w:ascii="Segoe UI" w:hAnsi="Segoe UI" w:cs="Segoe UI"/>
          <w:i w:val="0"/>
          <w:color w:val="FF0000"/>
          <w:sz w:val="40"/>
          <w:szCs w:val="40"/>
        </w:rPr>
        <w:t xml:space="preserve"> się w odrębnym pliku</w:t>
      </w:r>
    </w:p>
    <w:p w14:paraId="725BF9C7" w14:textId="71E396FB" w:rsidR="001C5D1E" w:rsidRDefault="001C5D1E" w:rsidP="001C5D1E">
      <w:pPr>
        <w:suppressAutoHyphens w:val="0"/>
        <w:rPr>
          <w:rFonts w:ascii="Segoe UI" w:hAnsi="Segoe UI" w:cs="Segoe UI"/>
          <w:b/>
        </w:rPr>
      </w:pPr>
    </w:p>
    <w:p w14:paraId="357E1B66" w14:textId="0BEC00B6" w:rsidR="001C5D1E" w:rsidRDefault="001C5D1E" w:rsidP="00C629B9">
      <w:pPr>
        <w:pStyle w:val="Tekstpodstawowy"/>
        <w:tabs>
          <w:tab w:val="left" w:pos="1276"/>
        </w:tabs>
        <w:jc w:val="both"/>
        <w:rPr>
          <w:rFonts w:ascii="Segoe UI" w:hAnsi="Segoe UI" w:cs="Segoe UI"/>
          <w:i w:val="0"/>
          <w:sz w:val="20"/>
        </w:rPr>
      </w:pPr>
    </w:p>
    <w:p w14:paraId="4BB06897" w14:textId="77777777" w:rsidR="001C5D1E" w:rsidRDefault="001C5D1E" w:rsidP="001C5D1E">
      <w:pPr>
        <w:jc w:val="center"/>
        <w:rPr>
          <w:rFonts w:ascii="Segoe UI" w:eastAsia="Calibri" w:hAnsi="Segoe UI" w:cs="Segoe UI"/>
          <w:b/>
          <w:sz w:val="48"/>
          <w:szCs w:val="48"/>
          <w:lang w:eastAsia="en-US"/>
        </w:rPr>
      </w:pPr>
    </w:p>
    <w:p w14:paraId="782604AE" w14:textId="77777777" w:rsidR="001C5D1E" w:rsidRDefault="001C5D1E" w:rsidP="001C5D1E">
      <w:pPr>
        <w:jc w:val="center"/>
        <w:rPr>
          <w:rFonts w:ascii="Segoe UI" w:eastAsia="Calibri" w:hAnsi="Segoe UI" w:cs="Segoe UI"/>
          <w:b/>
          <w:sz w:val="48"/>
          <w:szCs w:val="48"/>
          <w:lang w:eastAsia="en-US"/>
        </w:rPr>
      </w:pPr>
    </w:p>
    <w:p w14:paraId="5490AB0C" w14:textId="75DD735F" w:rsidR="001C5D1E" w:rsidRDefault="001C5D1E" w:rsidP="001C5D1E">
      <w:pPr>
        <w:jc w:val="center"/>
        <w:rPr>
          <w:rFonts w:ascii="Segoe UI" w:eastAsia="Calibri" w:hAnsi="Segoe UI" w:cs="Segoe UI"/>
          <w:b/>
          <w:sz w:val="48"/>
          <w:szCs w:val="48"/>
          <w:lang w:eastAsia="en-US"/>
        </w:rPr>
      </w:pPr>
    </w:p>
    <w:p w14:paraId="6B2468AF" w14:textId="77777777" w:rsidR="00C25EB2" w:rsidRDefault="00C25EB2" w:rsidP="00C629B9">
      <w:pPr>
        <w:pStyle w:val="Tekstpodstawowy"/>
        <w:tabs>
          <w:tab w:val="left" w:pos="1276"/>
        </w:tabs>
        <w:jc w:val="both"/>
        <w:rPr>
          <w:rFonts w:ascii="Segoe UI" w:eastAsia="Calibri" w:hAnsi="Segoe UI" w:cs="Segoe UI"/>
          <w:i w:val="0"/>
          <w:sz w:val="48"/>
          <w:szCs w:val="48"/>
          <w:lang w:eastAsia="en-US"/>
        </w:rPr>
      </w:pPr>
    </w:p>
    <w:p w14:paraId="2DEF8E80" w14:textId="77777777" w:rsidR="00C25EB2" w:rsidRDefault="00C25EB2" w:rsidP="00C629B9">
      <w:pPr>
        <w:pStyle w:val="Tekstpodstawowy"/>
        <w:tabs>
          <w:tab w:val="left" w:pos="1276"/>
        </w:tabs>
        <w:jc w:val="both"/>
        <w:rPr>
          <w:rFonts w:ascii="Segoe UI" w:eastAsia="Calibri" w:hAnsi="Segoe UI" w:cs="Segoe UI"/>
          <w:i w:val="0"/>
          <w:sz w:val="48"/>
          <w:szCs w:val="48"/>
          <w:lang w:eastAsia="en-US"/>
        </w:rPr>
      </w:pPr>
    </w:p>
    <w:p w14:paraId="49FD3B10" w14:textId="77777777" w:rsidR="00C25EB2" w:rsidRDefault="00C25EB2" w:rsidP="00C629B9">
      <w:pPr>
        <w:pStyle w:val="Tekstpodstawowy"/>
        <w:tabs>
          <w:tab w:val="left" w:pos="1276"/>
        </w:tabs>
        <w:jc w:val="both"/>
        <w:rPr>
          <w:rFonts w:ascii="Segoe UI" w:eastAsia="Calibri" w:hAnsi="Segoe UI" w:cs="Segoe UI"/>
          <w:i w:val="0"/>
          <w:sz w:val="48"/>
          <w:szCs w:val="48"/>
          <w:lang w:eastAsia="en-US"/>
        </w:rPr>
      </w:pPr>
    </w:p>
    <w:p w14:paraId="02B84B15" w14:textId="77777777" w:rsidR="00C25EB2" w:rsidRDefault="00C25EB2" w:rsidP="00C629B9">
      <w:pPr>
        <w:pStyle w:val="Tekstpodstawowy"/>
        <w:tabs>
          <w:tab w:val="left" w:pos="1276"/>
        </w:tabs>
        <w:jc w:val="both"/>
        <w:rPr>
          <w:rFonts w:ascii="Segoe UI" w:eastAsia="Calibri" w:hAnsi="Segoe UI" w:cs="Segoe UI"/>
          <w:i w:val="0"/>
          <w:sz w:val="48"/>
          <w:szCs w:val="48"/>
          <w:lang w:eastAsia="en-US"/>
        </w:rPr>
      </w:pPr>
    </w:p>
    <w:p w14:paraId="10CFEF8A" w14:textId="77777777" w:rsidR="00C25EB2" w:rsidRDefault="00C25EB2" w:rsidP="00C629B9">
      <w:pPr>
        <w:pStyle w:val="Tekstpodstawowy"/>
        <w:tabs>
          <w:tab w:val="left" w:pos="1276"/>
        </w:tabs>
        <w:jc w:val="both"/>
        <w:rPr>
          <w:rFonts w:ascii="Segoe UI" w:eastAsia="Calibri" w:hAnsi="Segoe UI" w:cs="Segoe UI"/>
          <w:i w:val="0"/>
          <w:sz w:val="48"/>
          <w:szCs w:val="48"/>
          <w:lang w:eastAsia="en-US"/>
        </w:rPr>
      </w:pPr>
    </w:p>
    <w:p w14:paraId="2B4F30FA" w14:textId="6CA9767E" w:rsidR="00C25EB2" w:rsidRDefault="00C25EB2" w:rsidP="00C629B9">
      <w:pPr>
        <w:pStyle w:val="Tekstpodstawowy"/>
        <w:tabs>
          <w:tab w:val="left" w:pos="1276"/>
        </w:tabs>
        <w:jc w:val="both"/>
        <w:rPr>
          <w:rFonts w:ascii="Segoe UI" w:eastAsia="Calibri" w:hAnsi="Segoe UI" w:cs="Segoe UI"/>
          <w:i w:val="0"/>
          <w:sz w:val="48"/>
          <w:szCs w:val="48"/>
          <w:lang w:eastAsia="en-US"/>
        </w:rPr>
      </w:pPr>
    </w:p>
    <w:p w14:paraId="702BB811" w14:textId="77777777" w:rsidR="00C25EB2" w:rsidRPr="00C25EB2" w:rsidRDefault="00C25EB2" w:rsidP="00C629B9">
      <w:pPr>
        <w:pStyle w:val="Tekstpodstawowy"/>
        <w:tabs>
          <w:tab w:val="left" w:pos="1276"/>
        </w:tabs>
        <w:jc w:val="both"/>
        <w:rPr>
          <w:rFonts w:ascii="Segoe UI" w:eastAsia="Calibri" w:hAnsi="Segoe UI" w:cs="Segoe UI"/>
          <w:i w:val="0"/>
          <w:sz w:val="20"/>
          <w:lang w:eastAsia="en-US"/>
        </w:rPr>
      </w:pPr>
    </w:p>
    <w:p w14:paraId="7A208A95" w14:textId="77777777" w:rsidR="00C629B9" w:rsidRPr="00C629B9" w:rsidRDefault="00C629B9" w:rsidP="00C629B9">
      <w:pPr>
        <w:pStyle w:val="Tekstpodstawowy"/>
        <w:tabs>
          <w:tab w:val="left" w:pos="1276"/>
        </w:tabs>
        <w:ind w:left="1412" w:hanging="1412"/>
        <w:jc w:val="both"/>
        <w:rPr>
          <w:rFonts w:ascii="Segoe UI" w:eastAsia="Times New Roman" w:hAnsi="Segoe UI" w:cs="Segoe UI"/>
          <w:bCs/>
          <w:i w:val="0"/>
          <w:sz w:val="20"/>
          <w:lang w:eastAsia="pl-PL"/>
        </w:rPr>
      </w:pPr>
    </w:p>
    <w:p w14:paraId="3F8ADF7E" w14:textId="0836CE4B" w:rsidR="00C25EB2" w:rsidRPr="00C25EB2" w:rsidRDefault="00C25EB2" w:rsidP="00C25EB2">
      <w:pPr>
        <w:pStyle w:val="Tekstpodstawowy"/>
        <w:jc w:val="both"/>
        <w:rPr>
          <w:rFonts w:ascii="Segoe UI" w:hAnsi="Segoe UI" w:cs="Segoe UI"/>
          <w:bCs/>
          <w:i w:val="0"/>
          <w:sz w:val="20"/>
        </w:rPr>
      </w:pPr>
      <w:r w:rsidRPr="00C25EB2">
        <w:rPr>
          <w:rFonts w:ascii="Segoe UI" w:hAnsi="Segoe UI" w:cs="Segoe UI"/>
          <w:i w:val="0"/>
          <w:sz w:val="20"/>
        </w:rPr>
        <w:t>Rozdzia</w:t>
      </w:r>
      <w:r w:rsidR="00AB5A2B">
        <w:rPr>
          <w:rFonts w:ascii="Segoe UI" w:hAnsi="Segoe UI" w:cs="Segoe UI"/>
          <w:i w:val="0"/>
          <w:sz w:val="20"/>
        </w:rPr>
        <w:t>ł II</w:t>
      </w:r>
      <w:r w:rsidR="00AB5A2B">
        <w:rPr>
          <w:rFonts w:ascii="Segoe UI" w:hAnsi="Segoe UI" w:cs="Segoe UI"/>
          <w:i w:val="0"/>
          <w:sz w:val="20"/>
        </w:rPr>
        <w:tab/>
        <w:t>Opis przedmiotu zamówienia</w:t>
      </w:r>
    </w:p>
    <w:p w14:paraId="53479A7D" w14:textId="77777777" w:rsidR="00045488" w:rsidRDefault="00045488" w:rsidP="00A25989">
      <w:pPr>
        <w:pStyle w:val="Tekstpodstawowy"/>
        <w:tabs>
          <w:tab w:val="left" w:pos="1276"/>
        </w:tabs>
        <w:spacing w:after="60"/>
        <w:jc w:val="both"/>
        <w:rPr>
          <w:rFonts w:ascii="Segoe UI" w:hAnsi="Segoe UI" w:cs="Segoe UI"/>
          <w:i w:val="0"/>
          <w:sz w:val="20"/>
        </w:rPr>
      </w:pPr>
    </w:p>
    <w:p w14:paraId="6086DC2C" w14:textId="77777777" w:rsidR="00045488" w:rsidRDefault="00045488" w:rsidP="00A25989">
      <w:pPr>
        <w:pStyle w:val="Tekstpodstawowy"/>
        <w:tabs>
          <w:tab w:val="left" w:pos="1276"/>
        </w:tabs>
        <w:spacing w:after="60"/>
        <w:jc w:val="both"/>
        <w:rPr>
          <w:rFonts w:ascii="Segoe UI" w:hAnsi="Segoe UI" w:cs="Segoe UI"/>
          <w:i w:val="0"/>
          <w:sz w:val="20"/>
        </w:rPr>
      </w:pPr>
    </w:p>
    <w:p w14:paraId="5592655B" w14:textId="77777777" w:rsidR="00045488" w:rsidRDefault="00045488" w:rsidP="00A25989">
      <w:pPr>
        <w:pStyle w:val="Tekstpodstawowy"/>
        <w:tabs>
          <w:tab w:val="left" w:pos="1276"/>
        </w:tabs>
        <w:spacing w:after="60"/>
        <w:jc w:val="both"/>
        <w:rPr>
          <w:rFonts w:ascii="Segoe UI" w:hAnsi="Segoe UI" w:cs="Segoe UI"/>
          <w:i w:val="0"/>
          <w:sz w:val="20"/>
        </w:rPr>
      </w:pPr>
    </w:p>
    <w:p w14:paraId="6A935E82" w14:textId="77777777" w:rsidR="00045488" w:rsidRDefault="00045488" w:rsidP="00A25989">
      <w:pPr>
        <w:pStyle w:val="Tekstpodstawowy"/>
        <w:tabs>
          <w:tab w:val="left" w:pos="1276"/>
        </w:tabs>
        <w:spacing w:after="60"/>
        <w:jc w:val="both"/>
        <w:rPr>
          <w:rFonts w:ascii="Segoe UI" w:hAnsi="Segoe UI" w:cs="Segoe UI"/>
          <w:i w:val="0"/>
          <w:sz w:val="20"/>
        </w:rPr>
      </w:pPr>
    </w:p>
    <w:p w14:paraId="483234AB" w14:textId="5C2AA1F0" w:rsidR="00D1236E" w:rsidRPr="002333C1" w:rsidRDefault="00D205DB" w:rsidP="00A25989">
      <w:pPr>
        <w:pStyle w:val="Tekstpodstawowy"/>
        <w:tabs>
          <w:tab w:val="left" w:pos="1276"/>
        </w:tabs>
        <w:spacing w:after="60"/>
        <w:jc w:val="both"/>
        <w:rPr>
          <w:rFonts w:ascii="Segoe UI" w:eastAsia="Times New Roman" w:hAnsi="Segoe UI" w:cs="Segoe UI"/>
          <w:i w:val="0"/>
          <w:sz w:val="20"/>
        </w:rPr>
      </w:pPr>
      <w:r w:rsidRPr="002333C1">
        <w:rPr>
          <w:rFonts w:ascii="Segoe UI" w:hAnsi="Segoe UI" w:cs="Segoe UI"/>
          <w:bCs/>
          <w:i w:val="0"/>
          <w:sz w:val="20"/>
        </w:rPr>
        <w:br w:type="page"/>
      </w:r>
    </w:p>
    <w:p w14:paraId="11BEC080" w14:textId="77777777" w:rsidR="00D3695F" w:rsidRDefault="00D3695F" w:rsidP="00F42D68">
      <w:pPr>
        <w:keepNext/>
        <w:keepLines/>
        <w:widowControl w:val="0"/>
        <w:suppressAutoHyphens w:val="0"/>
        <w:outlineLvl w:val="1"/>
        <w:rPr>
          <w:rFonts w:ascii="Segoe UI" w:eastAsia="Arial" w:hAnsi="Segoe UI" w:cs="Segoe UI"/>
          <w:b/>
          <w:bCs/>
          <w:lang w:eastAsia="en-US"/>
        </w:rPr>
      </w:pPr>
    </w:p>
    <w:p w14:paraId="2F2D755D" w14:textId="4346E4A7" w:rsidR="004F5CD9" w:rsidRDefault="00A25989" w:rsidP="00F42D68">
      <w:pPr>
        <w:keepNext/>
        <w:keepLines/>
        <w:widowControl w:val="0"/>
        <w:suppressAutoHyphens w:val="0"/>
        <w:outlineLvl w:val="1"/>
        <w:rPr>
          <w:rFonts w:ascii="Segoe UI" w:eastAsia="Arial" w:hAnsi="Segoe UI" w:cs="Segoe UI"/>
          <w:b/>
          <w:bCs/>
          <w:lang w:eastAsia="en-US"/>
        </w:rPr>
      </w:pPr>
      <w:r w:rsidRPr="004F5CD9">
        <w:rPr>
          <w:rFonts w:ascii="Segoe UI" w:eastAsia="Arial" w:hAnsi="Segoe UI" w:cs="Segoe UI"/>
          <w:b/>
          <w:bCs/>
          <w:lang w:eastAsia="en-US"/>
        </w:rPr>
        <w:t>OPIS PRZEDMIOTU ZAMÓWIENIA (OPZ)</w:t>
      </w:r>
    </w:p>
    <w:p w14:paraId="6DDBF670" w14:textId="3B332883" w:rsidR="00AB5A2B" w:rsidRDefault="00AB5A2B" w:rsidP="00F42D68">
      <w:pPr>
        <w:keepNext/>
        <w:keepLines/>
        <w:widowControl w:val="0"/>
        <w:suppressAutoHyphens w:val="0"/>
        <w:outlineLvl w:val="1"/>
        <w:rPr>
          <w:rFonts w:ascii="Segoe UI" w:eastAsia="Arial" w:hAnsi="Segoe UI" w:cs="Segoe UI"/>
          <w:b/>
          <w:bCs/>
          <w:lang w:eastAsia="en-US"/>
        </w:rPr>
      </w:pPr>
    </w:p>
    <w:p w14:paraId="0452168C" w14:textId="77777777" w:rsidR="00AB5A2B" w:rsidRPr="00AB5A2B" w:rsidRDefault="00AB5A2B" w:rsidP="00066FF0">
      <w:pPr>
        <w:numPr>
          <w:ilvl w:val="0"/>
          <w:numId w:val="78"/>
        </w:numPr>
        <w:suppressAutoHyphens w:val="0"/>
        <w:ind w:left="709" w:hanging="349"/>
        <w:jc w:val="both"/>
        <w:rPr>
          <w:rFonts w:ascii="Segoe UI" w:hAnsi="Segoe UI" w:cs="Segoe UI"/>
          <w:b/>
          <w:bCs/>
        </w:rPr>
      </w:pPr>
      <w:r w:rsidRPr="00AB5A2B">
        <w:rPr>
          <w:rFonts w:ascii="Segoe UI" w:hAnsi="Segoe UI" w:cs="Segoe UI"/>
          <w:b/>
          <w:bCs/>
          <w:color w:val="000000" w:themeColor="text1"/>
          <w:lang w:eastAsia="pl-PL"/>
        </w:rPr>
        <w:t>PRZEDMIOT ZAMÓWIENIA</w:t>
      </w:r>
    </w:p>
    <w:p w14:paraId="5C37BB8B" w14:textId="77777777" w:rsidR="00AB5A2B" w:rsidRPr="00AB5A2B" w:rsidRDefault="00AB5A2B" w:rsidP="00F42D68">
      <w:pPr>
        <w:jc w:val="both"/>
        <w:rPr>
          <w:rFonts w:ascii="Segoe UI" w:hAnsi="Segoe UI" w:cs="Segoe UI"/>
          <w:color w:val="FF0000"/>
          <w:lang w:eastAsia="pl-PL"/>
        </w:rPr>
      </w:pPr>
    </w:p>
    <w:p w14:paraId="6122B6A9" w14:textId="77777777" w:rsidR="00AB5A2B" w:rsidRPr="00AB5A2B" w:rsidRDefault="00AB5A2B" w:rsidP="00F42D68">
      <w:pPr>
        <w:suppressAutoHyphens w:val="0"/>
        <w:jc w:val="both"/>
        <w:rPr>
          <w:rFonts w:ascii="Segoe UI" w:hAnsi="Segoe UI" w:cs="Segoe UI"/>
          <w:bCs/>
          <w:iCs/>
          <w:lang w:eastAsia="pl-PL"/>
        </w:rPr>
      </w:pPr>
      <w:r w:rsidRPr="00AB5A2B">
        <w:rPr>
          <w:rFonts w:ascii="Segoe UI" w:hAnsi="Segoe UI" w:cs="Segoe UI"/>
          <w:lang w:eastAsia="pl-PL"/>
        </w:rPr>
        <w:t xml:space="preserve">Przedmiotem zamówienia jest ochrona osób i mienia Urzędu Miejskiego w Koszalinie wraz </w:t>
      </w:r>
      <w:r w:rsidRPr="00AB5A2B">
        <w:rPr>
          <w:rFonts w:ascii="Segoe UI" w:hAnsi="Segoe UI" w:cs="Segoe UI"/>
          <w:lang w:eastAsia="pl-PL"/>
        </w:rPr>
        <w:br/>
        <w:t xml:space="preserve">z konwojowaniem wartości pieniężnych, </w:t>
      </w:r>
      <w:r w:rsidRPr="00AB5A2B">
        <w:rPr>
          <w:rFonts w:ascii="Segoe UI" w:hAnsi="Segoe UI" w:cs="Segoe UI"/>
          <w:bCs/>
          <w:iCs/>
          <w:lang w:eastAsia="pl-PL"/>
        </w:rPr>
        <w:t>określony  według Wspólnego Słownika Zamówień CPV: 79710000-4.</w:t>
      </w:r>
    </w:p>
    <w:p w14:paraId="524C6271" w14:textId="66ECA225" w:rsidR="00AB5A2B" w:rsidRPr="00AB5A2B" w:rsidRDefault="00AB5A2B" w:rsidP="00F42D68">
      <w:pPr>
        <w:suppressAutoHyphens w:val="0"/>
        <w:spacing w:after="120"/>
        <w:jc w:val="both"/>
        <w:rPr>
          <w:rFonts w:ascii="Segoe UI" w:hAnsi="Segoe UI" w:cs="Segoe UI"/>
          <w:bCs/>
          <w:iCs/>
          <w:lang w:eastAsia="pl-PL"/>
        </w:rPr>
      </w:pPr>
      <w:r w:rsidRPr="00AB5A2B">
        <w:rPr>
          <w:rFonts w:ascii="Segoe UI" w:hAnsi="Segoe UI" w:cs="Segoe UI"/>
          <w:bCs/>
          <w:iCs/>
          <w:lang w:eastAsia="pl-PL"/>
        </w:rPr>
        <w:t xml:space="preserve">Przedmiotem zamówienia jest ochrona osób i mienia Urzędu Miejskiego w Koszalinie wraz </w:t>
      </w:r>
      <w:r w:rsidRPr="00AB5A2B">
        <w:rPr>
          <w:rFonts w:ascii="Segoe UI" w:hAnsi="Segoe UI" w:cs="Segoe UI"/>
          <w:bCs/>
          <w:iCs/>
          <w:lang w:eastAsia="pl-PL"/>
        </w:rPr>
        <w:br/>
        <w:t>z konwojowaniem wartości pieniężnych w zakresie:</w:t>
      </w:r>
    </w:p>
    <w:p w14:paraId="0100B6A2" w14:textId="71603B7F" w:rsidR="00AB5A2B" w:rsidRPr="00AB5A2B" w:rsidRDefault="00AB5A2B" w:rsidP="00066FF0">
      <w:pPr>
        <w:numPr>
          <w:ilvl w:val="0"/>
          <w:numId w:val="79"/>
        </w:numPr>
        <w:suppressAutoHyphens w:val="0"/>
        <w:spacing w:after="120"/>
        <w:ind w:left="357" w:hanging="357"/>
        <w:jc w:val="both"/>
        <w:rPr>
          <w:rFonts w:ascii="Segoe UI" w:hAnsi="Segoe UI" w:cs="Segoe UI"/>
          <w:b/>
          <w:lang w:eastAsia="pl-PL"/>
        </w:rPr>
      </w:pPr>
      <w:r w:rsidRPr="00AB5A2B">
        <w:rPr>
          <w:rFonts w:ascii="Segoe UI" w:hAnsi="Segoe UI" w:cs="Segoe UI"/>
          <w:b/>
          <w:lang w:eastAsia="pl-PL"/>
        </w:rPr>
        <w:t>bezpośredniej ochrony fizycznej:</w:t>
      </w:r>
    </w:p>
    <w:p w14:paraId="2FB6A60B" w14:textId="61930E72" w:rsidR="00AB5A2B" w:rsidRPr="00AB5A2B" w:rsidRDefault="00AB5A2B" w:rsidP="00066FF0">
      <w:pPr>
        <w:numPr>
          <w:ilvl w:val="0"/>
          <w:numId w:val="80"/>
        </w:numPr>
        <w:suppressAutoHyphens w:val="0"/>
        <w:ind w:left="567" w:hanging="283"/>
        <w:jc w:val="both"/>
        <w:rPr>
          <w:rFonts w:ascii="Segoe UI" w:hAnsi="Segoe UI" w:cs="Segoe UI"/>
          <w:lang w:eastAsia="pl-PL"/>
        </w:rPr>
      </w:pPr>
      <w:r w:rsidRPr="00AB5A2B">
        <w:rPr>
          <w:rFonts w:ascii="Segoe UI" w:hAnsi="Segoe UI" w:cs="Segoe UI"/>
          <w:lang w:eastAsia="pl-PL"/>
        </w:rPr>
        <w:t>zapewnienie bezpośredniej ochrony fizycznej stałej prowadzonej w godzinach:</w:t>
      </w:r>
    </w:p>
    <w:p w14:paraId="3E3BC82F" w14:textId="2B12D02E" w:rsidR="00AB5A2B" w:rsidRPr="00AB5A2B" w:rsidRDefault="00AB5A2B" w:rsidP="00066FF0">
      <w:pPr>
        <w:pStyle w:val="Akapitzlist"/>
        <w:numPr>
          <w:ilvl w:val="0"/>
          <w:numId w:val="81"/>
        </w:numPr>
        <w:suppressAutoHyphens w:val="0"/>
        <w:spacing w:after="0" w:line="240" w:lineRule="auto"/>
        <w:ind w:left="851" w:hanging="284"/>
        <w:jc w:val="both"/>
        <w:rPr>
          <w:rFonts w:ascii="Segoe UI" w:hAnsi="Segoe UI" w:cs="Segoe UI"/>
          <w:sz w:val="20"/>
        </w:rPr>
      </w:pPr>
      <w:r w:rsidRPr="00AB5A2B">
        <w:rPr>
          <w:rFonts w:ascii="Segoe UI" w:hAnsi="Segoe UI" w:cs="Segoe UI"/>
          <w:sz w:val="20"/>
        </w:rPr>
        <w:t xml:space="preserve">budynek Ratusza, ul. Rynek Staromiejski 6 – 7 w dniach pracy Urzędu w godz. </w:t>
      </w:r>
      <w:r w:rsidRPr="00AB5A2B">
        <w:rPr>
          <w:rFonts w:ascii="Segoe UI" w:hAnsi="Segoe UI" w:cs="Segoe UI"/>
          <w:b/>
          <w:sz w:val="20"/>
        </w:rPr>
        <w:t>7.00 – 15.30</w:t>
      </w:r>
      <w:r w:rsidRPr="00AB5A2B">
        <w:rPr>
          <w:rFonts w:ascii="Segoe UI" w:hAnsi="Segoe UI" w:cs="Segoe UI"/>
          <w:sz w:val="20"/>
        </w:rPr>
        <w:t xml:space="preserve"> </w:t>
      </w:r>
      <w:r>
        <w:rPr>
          <w:rFonts w:ascii="Segoe UI" w:hAnsi="Segoe UI" w:cs="Segoe UI"/>
          <w:sz w:val="20"/>
        </w:rPr>
        <w:br/>
      </w:r>
      <w:r w:rsidRPr="00AB5A2B">
        <w:rPr>
          <w:rFonts w:ascii="Segoe UI" w:hAnsi="Segoe UI" w:cs="Segoe UI"/>
          <w:b/>
          <w:bCs/>
          <w:sz w:val="20"/>
        </w:rPr>
        <w:t>(w poniedziałek</w:t>
      </w:r>
      <w:r w:rsidRPr="00AB5A2B">
        <w:rPr>
          <w:rFonts w:ascii="Segoe UI" w:hAnsi="Segoe UI" w:cs="Segoe UI"/>
          <w:sz w:val="20"/>
        </w:rPr>
        <w:t xml:space="preserve"> </w:t>
      </w:r>
      <w:r w:rsidRPr="00AB5A2B">
        <w:rPr>
          <w:rFonts w:ascii="Segoe UI" w:hAnsi="Segoe UI" w:cs="Segoe UI"/>
          <w:b/>
          <w:bCs/>
          <w:sz w:val="20"/>
        </w:rPr>
        <w:t xml:space="preserve">7.00 – 16.30) dwie osoby; </w:t>
      </w:r>
      <w:r w:rsidRPr="00AB5A2B">
        <w:rPr>
          <w:rFonts w:ascii="Segoe UI" w:hAnsi="Segoe UI" w:cs="Segoe UI"/>
          <w:sz w:val="20"/>
        </w:rPr>
        <w:t>w godzinach</w:t>
      </w:r>
      <w:r w:rsidRPr="00AB5A2B">
        <w:rPr>
          <w:rFonts w:ascii="Segoe UI" w:hAnsi="Segoe UI" w:cs="Segoe UI"/>
          <w:b/>
          <w:bCs/>
          <w:sz w:val="20"/>
        </w:rPr>
        <w:t xml:space="preserve"> 15.30 – 7.00 (poniedziałek</w:t>
      </w:r>
      <w:r w:rsidRPr="00AB5A2B">
        <w:rPr>
          <w:rFonts w:ascii="Segoe UI" w:hAnsi="Segoe UI" w:cs="Segoe UI"/>
          <w:sz w:val="20"/>
        </w:rPr>
        <w:t xml:space="preserve"> </w:t>
      </w:r>
      <w:r w:rsidRPr="00AB5A2B">
        <w:rPr>
          <w:rFonts w:ascii="Segoe UI" w:hAnsi="Segoe UI" w:cs="Segoe UI"/>
          <w:b/>
          <w:bCs/>
          <w:sz w:val="20"/>
        </w:rPr>
        <w:t xml:space="preserve">16.30 – 7.00) jedna osoba </w:t>
      </w:r>
      <w:r w:rsidRPr="00AB5A2B">
        <w:rPr>
          <w:rFonts w:ascii="Segoe UI" w:hAnsi="Segoe UI" w:cs="Segoe UI"/>
          <w:sz w:val="20"/>
        </w:rPr>
        <w:t xml:space="preserve">oraz </w:t>
      </w:r>
      <w:r w:rsidRPr="00AB5A2B">
        <w:rPr>
          <w:rFonts w:ascii="Segoe UI" w:hAnsi="Segoe UI" w:cs="Segoe UI"/>
          <w:b/>
          <w:bCs/>
          <w:sz w:val="20"/>
        </w:rPr>
        <w:t xml:space="preserve">jedna osoba </w:t>
      </w:r>
      <w:r w:rsidRPr="00AB5A2B">
        <w:rPr>
          <w:rFonts w:ascii="Segoe UI" w:hAnsi="Segoe UI" w:cs="Segoe UI"/>
          <w:sz w:val="20"/>
        </w:rPr>
        <w:t xml:space="preserve">w dni wolne od pracy; w dniu, w którym odbywają się obrady Rady Miejskiej dodatkowo </w:t>
      </w:r>
      <w:r w:rsidRPr="00AB5A2B">
        <w:rPr>
          <w:rFonts w:ascii="Segoe UI" w:hAnsi="Segoe UI" w:cs="Segoe UI"/>
          <w:b/>
          <w:sz w:val="20"/>
        </w:rPr>
        <w:t>jedna osoba</w:t>
      </w:r>
      <w:r w:rsidRPr="00AB5A2B">
        <w:rPr>
          <w:rFonts w:ascii="Segoe UI" w:hAnsi="Segoe UI" w:cs="Segoe UI"/>
          <w:sz w:val="20"/>
        </w:rPr>
        <w:t xml:space="preserve"> od godziny 15.30 do zakończenia obrad; </w:t>
      </w:r>
      <w:r w:rsidR="00F42D68">
        <w:rPr>
          <w:rFonts w:ascii="Segoe UI" w:hAnsi="Segoe UI" w:cs="Segoe UI"/>
          <w:sz w:val="20"/>
        </w:rPr>
        <w:br/>
      </w:r>
      <w:r w:rsidRPr="00AB5A2B">
        <w:rPr>
          <w:rFonts w:ascii="Segoe UI" w:hAnsi="Segoe UI" w:cs="Segoe UI"/>
          <w:sz w:val="20"/>
        </w:rPr>
        <w:t>w przypadku zarządzenia przez Przewodniczącego Rady Miejskiej dwudniowych obrad Rady Miejskiej, Zleceniodawca określi czas realizacji bezpośredniej ochrony fizycznej przez dodatkowego pracownika ochrony; w dniu, w którym odbywają się imprezy masowe dodatkowo</w:t>
      </w:r>
      <w:r w:rsidRPr="00AB5A2B">
        <w:rPr>
          <w:rFonts w:ascii="Segoe UI" w:hAnsi="Segoe UI" w:cs="Segoe UI"/>
          <w:b/>
          <w:sz w:val="20"/>
        </w:rPr>
        <w:t xml:space="preserve"> jedna osoba</w:t>
      </w:r>
      <w:r w:rsidRPr="00AB5A2B">
        <w:rPr>
          <w:rFonts w:ascii="Segoe UI" w:hAnsi="Segoe UI" w:cs="Segoe UI"/>
          <w:sz w:val="20"/>
        </w:rPr>
        <w:t xml:space="preserve"> od godziny 15.30 do zakończenia imprezy;</w:t>
      </w:r>
    </w:p>
    <w:p w14:paraId="3A17AC1A" w14:textId="77777777" w:rsidR="00AB5A2B" w:rsidRPr="00AB5A2B" w:rsidRDefault="00AB5A2B" w:rsidP="00066FF0">
      <w:pPr>
        <w:pStyle w:val="Akapitzlist"/>
        <w:numPr>
          <w:ilvl w:val="0"/>
          <w:numId w:val="81"/>
        </w:numPr>
        <w:suppressAutoHyphens w:val="0"/>
        <w:spacing w:after="0" w:line="240" w:lineRule="auto"/>
        <w:ind w:left="851" w:hanging="284"/>
        <w:jc w:val="both"/>
        <w:rPr>
          <w:rFonts w:ascii="Segoe UI" w:hAnsi="Segoe UI" w:cs="Segoe UI"/>
          <w:sz w:val="20"/>
        </w:rPr>
      </w:pPr>
      <w:r w:rsidRPr="00AB5A2B">
        <w:rPr>
          <w:rFonts w:ascii="Segoe UI" w:hAnsi="Segoe UI" w:cs="Segoe UI"/>
          <w:sz w:val="20"/>
        </w:rPr>
        <w:t xml:space="preserve">Pałac Ślubów przy ul. Dąbrówki 1 w godz. </w:t>
      </w:r>
      <w:r w:rsidRPr="00AB5A2B">
        <w:rPr>
          <w:rFonts w:ascii="Segoe UI" w:hAnsi="Segoe UI" w:cs="Segoe UI"/>
          <w:b/>
          <w:sz w:val="20"/>
        </w:rPr>
        <w:t xml:space="preserve">6.45 – 15.15 (poniedziałek 7.30 – 16.15) </w:t>
      </w:r>
      <w:r w:rsidRPr="00AB5A2B">
        <w:rPr>
          <w:rFonts w:ascii="Segoe UI" w:hAnsi="Segoe UI" w:cs="Segoe UI"/>
          <w:sz w:val="20"/>
        </w:rPr>
        <w:t xml:space="preserve">w dniach pracy Urzędu – </w:t>
      </w:r>
      <w:r w:rsidRPr="00AB5A2B">
        <w:rPr>
          <w:rFonts w:ascii="Segoe UI" w:hAnsi="Segoe UI" w:cs="Segoe UI"/>
          <w:b/>
          <w:sz w:val="20"/>
        </w:rPr>
        <w:t xml:space="preserve">jedna osoba; </w:t>
      </w:r>
      <w:r w:rsidRPr="00AB5A2B">
        <w:rPr>
          <w:rFonts w:ascii="Segoe UI" w:hAnsi="Segoe UI" w:cs="Segoe UI"/>
          <w:sz w:val="20"/>
        </w:rPr>
        <w:t xml:space="preserve">w przypadku planowanych uroczystości w soboty – </w:t>
      </w:r>
      <w:r w:rsidRPr="00AB5A2B">
        <w:rPr>
          <w:rFonts w:ascii="Segoe UI" w:hAnsi="Segoe UI" w:cs="Segoe UI"/>
          <w:b/>
          <w:sz w:val="20"/>
        </w:rPr>
        <w:t>jedna osoba</w:t>
      </w:r>
      <w:r w:rsidRPr="00AB5A2B">
        <w:rPr>
          <w:rFonts w:ascii="Segoe UI" w:hAnsi="Segoe UI" w:cs="Segoe UI"/>
          <w:sz w:val="20"/>
        </w:rPr>
        <w:t xml:space="preserve"> na czas trwania uroczystości po uprzednim uzgodnieniu terminu przez kierownika USC;</w:t>
      </w:r>
    </w:p>
    <w:p w14:paraId="02D6EB54" w14:textId="75618AD3" w:rsidR="00AB5A2B" w:rsidRPr="00AB5A2B" w:rsidRDefault="00AB5A2B" w:rsidP="00066FF0">
      <w:pPr>
        <w:pStyle w:val="Akapitzlist"/>
        <w:numPr>
          <w:ilvl w:val="0"/>
          <w:numId w:val="81"/>
        </w:numPr>
        <w:suppressAutoHyphens w:val="0"/>
        <w:spacing w:after="0" w:line="240" w:lineRule="auto"/>
        <w:ind w:left="851" w:hanging="284"/>
        <w:jc w:val="both"/>
        <w:rPr>
          <w:rFonts w:ascii="Segoe UI" w:hAnsi="Segoe UI" w:cs="Segoe UI"/>
          <w:sz w:val="20"/>
        </w:rPr>
      </w:pPr>
      <w:r w:rsidRPr="00AB5A2B">
        <w:rPr>
          <w:rFonts w:ascii="Segoe UI" w:eastAsia="Times New Roman" w:hAnsi="Segoe UI" w:cs="Segoe UI"/>
          <w:sz w:val="20"/>
          <w:lang w:eastAsia="pl-PL"/>
        </w:rPr>
        <w:t xml:space="preserve">budynek przy ul. Mickiewicza 26 – w godz. </w:t>
      </w:r>
      <w:r w:rsidRPr="00AB5A2B">
        <w:rPr>
          <w:rFonts w:ascii="Segoe UI" w:eastAsia="Times New Roman" w:hAnsi="Segoe UI" w:cs="Segoe UI"/>
          <w:b/>
          <w:sz w:val="20"/>
          <w:lang w:eastAsia="pl-PL"/>
        </w:rPr>
        <w:t>6.30 – 21.30</w:t>
      </w:r>
      <w:r w:rsidRPr="00AB5A2B">
        <w:rPr>
          <w:rFonts w:ascii="Segoe UI" w:eastAsia="Times New Roman" w:hAnsi="Segoe UI" w:cs="Segoe UI"/>
          <w:sz w:val="20"/>
          <w:lang w:eastAsia="pl-PL"/>
        </w:rPr>
        <w:t xml:space="preserve"> w dniach pracy Urzędu – </w:t>
      </w:r>
      <w:r w:rsidRPr="00AB5A2B">
        <w:rPr>
          <w:rFonts w:ascii="Segoe UI" w:eastAsia="Times New Roman" w:hAnsi="Segoe UI" w:cs="Segoe UI"/>
          <w:b/>
          <w:sz w:val="20"/>
          <w:lang w:eastAsia="pl-PL"/>
        </w:rPr>
        <w:t>jedna osoba</w:t>
      </w:r>
      <w:r w:rsidRPr="00AB5A2B">
        <w:rPr>
          <w:rFonts w:ascii="Segoe UI" w:eastAsia="Times New Roman" w:hAnsi="Segoe UI" w:cs="Segoe UI"/>
          <w:sz w:val="20"/>
          <w:lang w:eastAsia="pl-PL"/>
        </w:rPr>
        <w:t>;</w:t>
      </w:r>
    </w:p>
    <w:p w14:paraId="0A0EAE94" w14:textId="77777777" w:rsidR="00AB5A2B" w:rsidRPr="00AB5A2B" w:rsidRDefault="00AB5A2B" w:rsidP="00066FF0">
      <w:pPr>
        <w:numPr>
          <w:ilvl w:val="0"/>
          <w:numId w:val="70"/>
        </w:numPr>
        <w:suppressAutoHyphens w:val="0"/>
        <w:ind w:left="567" w:hanging="283"/>
        <w:jc w:val="both"/>
        <w:rPr>
          <w:rFonts w:ascii="Segoe UI" w:hAnsi="Segoe UI" w:cs="Segoe UI"/>
          <w:lang w:eastAsia="pl-PL"/>
        </w:rPr>
      </w:pPr>
      <w:r w:rsidRPr="00AB5A2B">
        <w:rPr>
          <w:rFonts w:ascii="Segoe UI" w:hAnsi="Segoe UI" w:cs="Segoe UI"/>
          <w:lang w:eastAsia="pl-PL"/>
        </w:rPr>
        <w:t>zapewnienie bezpośredniej ochrony fizycznej stałej polegającej na stałej obecności jednego pracownika ochrony na korytarzach budynku przy ul. Rynek Staromiejski 6 – 7 w godzinach pracy Urzędu (wykonywanie patrolu) oraz  drugiego pracownika nadzorującego urządzenia telewizji przemysłowej w pomieszczeniu ochrony Urzędu; pracownicy ochrony budynku przy ul. Rynek Staromiejski 6 – 7  podlegać będą elektronicznej kontroli wartowniczej na zasadach określonych przez Zamawiającego;</w:t>
      </w:r>
    </w:p>
    <w:p w14:paraId="704C104F" w14:textId="77777777" w:rsidR="00AB5A2B" w:rsidRPr="00AB5A2B" w:rsidRDefault="00AB5A2B" w:rsidP="00066FF0">
      <w:pPr>
        <w:numPr>
          <w:ilvl w:val="0"/>
          <w:numId w:val="70"/>
        </w:numPr>
        <w:suppressAutoHyphens w:val="0"/>
        <w:ind w:left="567" w:hanging="283"/>
        <w:jc w:val="both"/>
        <w:rPr>
          <w:rFonts w:ascii="Segoe UI" w:hAnsi="Segoe UI" w:cs="Segoe UI"/>
          <w:lang w:eastAsia="pl-PL"/>
        </w:rPr>
      </w:pPr>
      <w:r w:rsidRPr="00AB5A2B">
        <w:rPr>
          <w:rFonts w:ascii="Segoe UI" w:hAnsi="Segoe UI" w:cs="Segoe UI"/>
          <w:lang w:eastAsia="pl-PL"/>
        </w:rPr>
        <w:t>zapewnienie bezpośredniej ochrony fizycznej doraźnej w zakresie i lokalizacjach wskazanych poniżej:</w:t>
      </w:r>
    </w:p>
    <w:p w14:paraId="311AAA27" w14:textId="77777777" w:rsidR="00AB5A2B" w:rsidRPr="00AB5A2B" w:rsidRDefault="00AB5A2B" w:rsidP="00066FF0">
      <w:pPr>
        <w:numPr>
          <w:ilvl w:val="0"/>
          <w:numId w:val="69"/>
        </w:numPr>
        <w:tabs>
          <w:tab w:val="left" w:pos="1440"/>
        </w:tabs>
        <w:suppressAutoHyphens w:val="0"/>
        <w:ind w:left="851" w:hanging="284"/>
        <w:jc w:val="both"/>
        <w:rPr>
          <w:rFonts w:ascii="Segoe UI" w:hAnsi="Segoe UI" w:cs="Segoe UI"/>
          <w:b/>
          <w:bCs/>
          <w:lang w:eastAsia="pl-PL"/>
        </w:rPr>
      </w:pPr>
      <w:r w:rsidRPr="00AB5A2B">
        <w:rPr>
          <w:rFonts w:ascii="Segoe UI" w:hAnsi="Segoe UI" w:cs="Segoe UI"/>
          <w:lang w:eastAsia="pl-PL"/>
        </w:rPr>
        <w:t xml:space="preserve">budynek przy ul. Mariańskiej 9, przyległy teren wraz z garażami – wykonanie codziennych, </w:t>
      </w:r>
      <w:r w:rsidRPr="00AB5A2B">
        <w:rPr>
          <w:rFonts w:ascii="Segoe UI" w:hAnsi="Segoe UI" w:cs="Segoe UI"/>
          <w:b/>
          <w:bCs/>
          <w:lang w:eastAsia="pl-PL"/>
        </w:rPr>
        <w:t>trzykrotnych podjazdów prewencyjnych w godzinach 23.00 – 4.00;</w:t>
      </w:r>
    </w:p>
    <w:p w14:paraId="66FE6C10" w14:textId="77777777" w:rsidR="00AB5A2B" w:rsidRPr="00AB5A2B" w:rsidRDefault="00AB5A2B" w:rsidP="00066FF0">
      <w:pPr>
        <w:numPr>
          <w:ilvl w:val="0"/>
          <w:numId w:val="69"/>
        </w:numPr>
        <w:tabs>
          <w:tab w:val="left" w:pos="1440"/>
        </w:tabs>
        <w:suppressAutoHyphens w:val="0"/>
        <w:ind w:left="851" w:hanging="284"/>
        <w:jc w:val="both"/>
        <w:rPr>
          <w:rFonts w:ascii="Segoe UI" w:hAnsi="Segoe UI" w:cs="Segoe UI"/>
          <w:lang w:eastAsia="pl-PL"/>
        </w:rPr>
      </w:pPr>
      <w:r w:rsidRPr="00AB5A2B">
        <w:rPr>
          <w:rFonts w:ascii="Segoe UI" w:hAnsi="Segoe UI" w:cs="Segoe UI"/>
          <w:bCs/>
          <w:lang w:eastAsia="pl-PL"/>
        </w:rPr>
        <w:t xml:space="preserve">budynek przy ul. Młyńskiej 2 – wykonanie codziennych </w:t>
      </w:r>
      <w:r w:rsidRPr="00AB5A2B">
        <w:rPr>
          <w:rFonts w:ascii="Segoe UI" w:hAnsi="Segoe UI" w:cs="Segoe UI"/>
          <w:b/>
          <w:bCs/>
          <w:lang w:eastAsia="pl-PL"/>
        </w:rPr>
        <w:t>trzykrotnych podjazdów   prewencyjnych w godzinach 23.00 – 4.00;</w:t>
      </w:r>
    </w:p>
    <w:p w14:paraId="4984901B" w14:textId="77777777" w:rsidR="00AB5A2B" w:rsidRPr="00AB5A2B" w:rsidRDefault="00AB5A2B" w:rsidP="00066FF0">
      <w:pPr>
        <w:numPr>
          <w:ilvl w:val="0"/>
          <w:numId w:val="69"/>
        </w:numPr>
        <w:tabs>
          <w:tab w:val="left" w:pos="1440"/>
        </w:tabs>
        <w:suppressAutoHyphens w:val="0"/>
        <w:ind w:left="851" w:hanging="284"/>
        <w:jc w:val="both"/>
        <w:rPr>
          <w:rFonts w:ascii="Segoe UI" w:hAnsi="Segoe UI" w:cs="Segoe UI"/>
          <w:lang w:eastAsia="pl-PL"/>
        </w:rPr>
      </w:pPr>
      <w:r w:rsidRPr="00AB5A2B">
        <w:rPr>
          <w:rFonts w:ascii="Segoe UI" w:hAnsi="Segoe UI" w:cs="Segoe UI"/>
          <w:bCs/>
          <w:lang w:eastAsia="pl-PL"/>
        </w:rPr>
        <w:t>budynek przy ul. Partyzantów 3</w:t>
      </w:r>
      <w:r w:rsidRPr="00AB5A2B">
        <w:rPr>
          <w:rFonts w:ascii="Segoe UI" w:hAnsi="Segoe UI" w:cs="Segoe UI"/>
          <w:b/>
          <w:bCs/>
          <w:lang w:eastAsia="pl-PL"/>
        </w:rPr>
        <w:t xml:space="preserve"> </w:t>
      </w:r>
      <w:r w:rsidRPr="00AB5A2B">
        <w:rPr>
          <w:rFonts w:ascii="Segoe UI" w:hAnsi="Segoe UI" w:cs="Segoe UI"/>
          <w:bCs/>
          <w:lang w:eastAsia="pl-PL"/>
        </w:rPr>
        <w:t xml:space="preserve">– wykonanie codziennych </w:t>
      </w:r>
      <w:r w:rsidRPr="00AB5A2B">
        <w:rPr>
          <w:rFonts w:ascii="Segoe UI" w:hAnsi="Segoe UI" w:cs="Segoe UI"/>
          <w:b/>
          <w:bCs/>
          <w:lang w:eastAsia="pl-PL"/>
        </w:rPr>
        <w:t>trzykrotnych podjazdów prewencyjnych w godzinach 23.00 – 4.00;</w:t>
      </w:r>
    </w:p>
    <w:p w14:paraId="7D994408" w14:textId="77777777" w:rsidR="00AB5A2B" w:rsidRPr="00AB5A2B" w:rsidRDefault="00AB5A2B" w:rsidP="00F42D68">
      <w:pPr>
        <w:suppressAutoHyphens w:val="0"/>
        <w:ind w:left="567" w:hanging="709"/>
        <w:jc w:val="both"/>
        <w:rPr>
          <w:rFonts w:ascii="Segoe UI" w:hAnsi="Segoe UI" w:cs="Segoe UI"/>
          <w:lang w:eastAsia="pl-PL"/>
        </w:rPr>
      </w:pPr>
      <w:r w:rsidRPr="00AB5A2B">
        <w:rPr>
          <w:rFonts w:ascii="Segoe UI" w:hAnsi="Segoe UI" w:cs="Segoe UI"/>
          <w:lang w:eastAsia="pl-PL"/>
        </w:rPr>
        <w:t xml:space="preserve">        4)</w:t>
      </w:r>
      <w:r w:rsidRPr="00AB5A2B">
        <w:rPr>
          <w:rFonts w:ascii="Segoe UI" w:hAnsi="Segoe UI" w:cs="Segoe UI"/>
          <w:lang w:eastAsia="pl-PL"/>
        </w:rPr>
        <w:tab/>
        <w:t>zapewnienie bezpośredniej ochrony fizycznej polegającej na stałym dozorze sygnałów przesyłanych, gromadzonych i przekazywanych w elektronicznych urządzeniach i systemach alarmowych w oparciu o przyłączenie lokalnego systemu alarmowego zainstalowanego w nw. obiektach do Alarmowego Centrum Odbiorczego i przekazywanie sygnałów alarmowych dwutorowo – drogą radiową:</w:t>
      </w:r>
    </w:p>
    <w:p w14:paraId="7BD3DA25" w14:textId="77777777" w:rsidR="00AB5A2B" w:rsidRPr="00AB5A2B" w:rsidRDefault="00AB5A2B" w:rsidP="00AB5A2B">
      <w:pPr>
        <w:suppressAutoHyphens w:val="0"/>
        <w:ind w:firstLine="567"/>
        <w:outlineLvl w:val="0"/>
        <w:rPr>
          <w:rFonts w:ascii="Segoe UI" w:hAnsi="Segoe UI" w:cs="Segoe UI"/>
          <w:lang w:eastAsia="pl-PL"/>
        </w:rPr>
      </w:pPr>
      <w:r w:rsidRPr="00AB5A2B">
        <w:rPr>
          <w:rFonts w:ascii="Segoe UI" w:hAnsi="Segoe UI" w:cs="Segoe UI"/>
          <w:lang w:eastAsia="pl-PL"/>
        </w:rPr>
        <w:t xml:space="preserve">a)  </w:t>
      </w:r>
      <w:r w:rsidRPr="00AB5A2B">
        <w:rPr>
          <w:rFonts w:ascii="Segoe UI" w:hAnsi="Segoe UI" w:cs="Segoe UI"/>
          <w:u w:val="single"/>
          <w:lang w:eastAsia="pl-PL"/>
        </w:rPr>
        <w:t>budynek przy ul. Rynek Staromiejski 6 – 7 – Ratusz</w:t>
      </w:r>
      <w:r w:rsidRPr="00AB5A2B">
        <w:rPr>
          <w:rFonts w:ascii="Segoe UI" w:hAnsi="Segoe UI" w:cs="Segoe UI"/>
          <w:lang w:eastAsia="pl-PL"/>
        </w:rPr>
        <w:t>:</w:t>
      </w:r>
    </w:p>
    <w:p w14:paraId="0964A55F" w14:textId="77777777" w:rsidR="00AB5A2B" w:rsidRPr="00AB5A2B" w:rsidRDefault="00AB5A2B" w:rsidP="00066FF0">
      <w:pPr>
        <w:numPr>
          <w:ilvl w:val="0"/>
          <w:numId w:val="71"/>
        </w:numPr>
        <w:suppressAutoHyphens w:val="0"/>
        <w:ind w:left="993" w:hanging="142"/>
        <w:jc w:val="both"/>
        <w:rPr>
          <w:rFonts w:ascii="Segoe UI" w:hAnsi="Segoe UI" w:cs="Segoe UI"/>
          <w:lang w:eastAsia="pl-PL"/>
        </w:rPr>
      </w:pPr>
      <w:r w:rsidRPr="00AB5A2B">
        <w:rPr>
          <w:rFonts w:ascii="Segoe UI" w:hAnsi="Segoe UI" w:cs="Segoe UI"/>
          <w:lang w:eastAsia="pl-PL"/>
        </w:rPr>
        <w:t>Centrala Alarmowa INTEGRA 64 – system lokalny, linii dozorowych 12, linia NAPAD szt. – 14,</w:t>
      </w:r>
    </w:p>
    <w:p w14:paraId="7528DE96" w14:textId="77777777" w:rsidR="00AB5A2B" w:rsidRPr="00AB5A2B" w:rsidRDefault="00AB5A2B" w:rsidP="00066FF0">
      <w:pPr>
        <w:numPr>
          <w:ilvl w:val="0"/>
          <w:numId w:val="71"/>
        </w:numPr>
        <w:suppressAutoHyphens w:val="0"/>
        <w:ind w:left="993" w:hanging="142"/>
        <w:jc w:val="both"/>
        <w:rPr>
          <w:rFonts w:ascii="Segoe UI" w:hAnsi="Segoe UI" w:cs="Segoe UI"/>
          <w:lang w:eastAsia="pl-PL"/>
        </w:rPr>
      </w:pPr>
      <w:r w:rsidRPr="00AB5A2B">
        <w:rPr>
          <w:rFonts w:ascii="Segoe UI" w:hAnsi="Segoe UI" w:cs="Segoe UI"/>
          <w:lang w:eastAsia="pl-PL"/>
        </w:rPr>
        <w:t>Linia pożarowa szt. – 16,</w:t>
      </w:r>
    </w:p>
    <w:p w14:paraId="3BF01FB9" w14:textId="77777777" w:rsidR="00AB5A2B" w:rsidRPr="00AB5A2B" w:rsidRDefault="00AB5A2B" w:rsidP="00066FF0">
      <w:pPr>
        <w:numPr>
          <w:ilvl w:val="0"/>
          <w:numId w:val="71"/>
        </w:numPr>
        <w:suppressAutoHyphens w:val="0"/>
        <w:ind w:left="993" w:hanging="142"/>
        <w:jc w:val="both"/>
        <w:rPr>
          <w:rFonts w:ascii="Segoe UI" w:hAnsi="Segoe UI" w:cs="Segoe UI"/>
          <w:lang w:eastAsia="pl-PL"/>
        </w:rPr>
      </w:pPr>
      <w:r w:rsidRPr="00AB5A2B">
        <w:rPr>
          <w:rFonts w:ascii="Segoe UI" w:hAnsi="Segoe UI" w:cs="Segoe UI"/>
          <w:lang w:eastAsia="pl-PL"/>
        </w:rPr>
        <w:t>Telewizja przemysłowa – Rejestrator cyfrowy 16 kan. szt. - 2; kamery telewizji przemysłowej – szt. 31,</w:t>
      </w:r>
    </w:p>
    <w:p w14:paraId="05FDC02C" w14:textId="77777777" w:rsidR="00AB5A2B" w:rsidRPr="00AB5A2B" w:rsidRDefault="00AB5A2B" w:rsidP="00066FF0">
      <w:pPr>
        <w:numPr>
          <w:ilvl w:val="0"/>
          <w:numId w:val="71"/>
        </w:numPr>
        <w:suppressAutoHyphens w:val="0"/>
        <w:ind w:left="993" w:hanging="142"/>
        <w:jc w:val="both"/>
        <w:rPr>
          <w:rFonts w:ascii="Segoe UI" w:hAnsi="Segoe UI" w:cs="Segoe UI"/>
          <w:lang w:eastAsia="pl-PL"/>
        </w:rPr>
      </w:pPr>
      <w:r w:rsidRPr="00AB5A2B">
        <w:rPr>
          <w:rFonts w:ascii="Segoe UI" w:hAnsi="Segoe UI" w:cs="Segoe UI"/>
          <w:lang w:eastAsia="pl-PL"/>
        </w:rPr>
        <w:t>Serwer telewizji przemysłowej – 1 szt.,</w:t>
      </w:r>
    </w:p>
    <w:p w14:paraId="72C201CB" w14:textId="77777777" w:rsidR="00AB5A2B" w:rsidRPr="00AB5A2B" w:rsidRDefault="00AB5A2B" w:rsidP="00066FF0">
      <w:pPr>
        <w:numPr>
          <w:ilvl w:val="0"/>
          <w:numId w:val="71"/>
        </w:numPr>
        <w:suppressAutoHyphens w:val="0"/>
        <w:ind w:left="993" w:hanging="142"/>
        <w:jc w:val="both"/>
        <w:rPr>
          <w:rFonts w:ascii="Segoe UI" w:hAnsi="Segoe UI" w:cs="Segoe UI"/>
          <w:lang w:eastAsia="pl-PL"/>
        </w:rPr>
      </w:pPr>
      <w:r w:rsidRPr="00AB5A2B">
        <w:rPr>
          <w:rFonts w:ascii="Segoe UI" w:hAnsi="Segoe UI" w:cs="Segoe UI"/>
          <w:lang w:eastAsia="pl-PL"/>
        </w:rPr>
        <w:t>System Kontroli Wartowniczej;</w:t>
      </w:r>
    </w:p>
    <w:p w14:paraId="17CBB03A" w14:textId="77777777" w:rsidR="00AB5A2B" w:rsidRPr="00AB5A2B" w:rsidRDefault="00AB5A2B" w:rsidP="00AB5A2B">
      <w:pPr>
        <w:suppressAutoHyphens w:val="0"/>
        <w:ind w:firstLine="567"/>
        <w:jc w:val="both"/>
        <w:rPr>
          <w:rFonts w:ascii="Segoe UI" w:hAnsi="Segoe UI" w:cs="Segoe UI"/>
          <w:lang w:eastAsia="pl-PL"/>
        </w:rPr>
      </w:pPr>
      <w:r w:rsidRPr="00AB5A2B">
        <w:rPr>
          <w:rFonts w:ascii="Segoe UI" w:hAnsi="Segoe UI" w:cs="Segoe UI"/>
          <w:lang w:eastAsia="pl-PL"/>
        </w:rPr>
        <w:t xml:space="preserve">b)  </w:t>
      </w:r>
      <w:r w:rsidRPr="00AB5A2B">
        <w:rPr>
          <w:rFonts w:ascii="Segoe UI" w:hAnsi="Segoe UI" w:cs="Segoe UI"/>
          <w:u w:val="single"/>
          <w:lang w:eastAsia="pl-PL"/>
        </w:rPr>
        <w:t>budynek Pałacu Ślubów przy ul. Dąbrówki 1</w:t>
      </w:r>
      <w:r w:rsidRPr="00AB5A2B">
        <w:rPr>
          <w:rFonts w:ascii="Segoe UI" w:hAnsi="Segoe UI" w:cs="Segoe UI"/>
          <w:lang w:eastAsia="pl-PL"/>
        </w:rPr>
        <w:t>:</w:t>
      </w:r>
    </w:p>
    <w:p w14:paraId="7C344EB3" w14:textId="77777777" w:rsidR="00AB5A2B" w:rsidRPr="00AB5A2B" w:rsidRDefault="00AB5A2B" w:rsidP="00066FF0">
      <w:pPr>
        <w:numPr>
          <w:ilvl w:val="0"/>
          <w:numId w:val="72"/>
        </w:numPr>
        <w:suppressAutoHyphens w:val="0"/>
        <w:ind w:left="993" w:hanging="142"/>
        <w:jc w:val="both"/>
        <w:rPr>
          <w:rFonts w:ascii="Segoe UI" w:hAnsi="Segoe UI" w:cs="Segoe UI"/>
          <w:lang w:eastAsia="pl-PL"/>
        </w:rPr>
      </w:pPr>
      <w:r w:rsidRPr="00AB5A2B">
        <w:rPr>
          <w:rFonts w:ascii="Segoe UI" w:hAnsi="Segoe UI" w:cs="Segoe UI"/>
          <w:lang w:eastAsia="pl-PL"/>
        </w:rPr>
        <w:t>Centrala Integra 32  – system lokalny, linii dozorowych 11; linia ppoż szt. – 6;</w:t>
      </w:r>
    </w:p>
    <w:p w14:paraId="7DBC1A9D" w14:textId="77777777" w:rsidR="00AB5A2B" w:rsidRPr="00AB5A2B" w:rsidRDefault="00AB5A2B" w:rsidP="00AB5A2B">
      <w:pPr>
        <w:tabs>
          <w:tab w:val="left" w:pos="1134"/>
        </w:tabs>
        <w:suppressAutoHyphens w:val="0"/>
        <w:ind w:left="851" w:hanging="284"/>
        <w:rPr>
          <w:rFonts w:ascii="Segoe UI" w:hAnsi="Segoe UI" w:cs="Segoe UI"/>
          <w:lang w:eastAsia="pl-PL"/>
        </w:rPr>
      </w:pPr>
      <w:r w:rsidRPr="00AB5A2B">
        <w:rPr>
          <w:rFonts w:ascii="Segoe UI" w:hAnsi="Segoe UI" w:cs="Segoe UI"/>
          <w:lang w:eastAsia="pl-PL"/>
        </w:rPr>
        <w:t xml:space="preserve">c)  </w:t>
      </w:r>
      <w:r w:rsidRPr="00AB5A2B">
        <w:rPr>
          <w:rFonts w:ascii="Segoe UI" w:hAnsi="Segoe UI" w:cs="Segoe UI"/>
          <w:u w:val="single"/>
          <w:lang w:eastAsia="pl-PL"/>
        </w:rPr>
        <w:t>budynek przy ul. Mariańskiej 9 (Straż Miejska</w:t>
      </w:r>
      <w:r w:rsidRPr="00AB5A2B">
        <w:rPr>
          <w:rFonts w:ascii="Segoe UI" w:hAnsi="Segoe UI" w:cs="Segoe UI"/>
          <w:lang w:eastAsia="pl-PL"/>
        </w:rPr>
        <w:t xml:space="preserve">): </w:t>
      </w:r>
    </w:p>
    <w:p w14:paraId="34560753" w14:textId="77777777" w:rsidR="00AB5A2B" w:rsidRPr="00AB5A2B" w:rsidRDefault="00AB5A2B" w:rsidP="00066FF0">
      <w:pPr>
        <w:numPr>
          <w:ilvl w:val="0"/>
          <w:numId w:val="72"/>
        </w:numPr>
        <w:suppressAutoHyphens w:val="0"/>
        <w:ind w:left="993" w:hanging="142"/>
        <w:rPr>
          <w:rFonts w:ascii="Segoe UI" w:hAnsi="Segoe UI" w:cs="Segoe UI"/>
          <w:lang w:eastAsia="pl-PL"/>
        </w:rPr>
      </w:pPr>
      <w:r w:rsidRPr="00AB5A2B">
        <w:rPr>
          <w:rFonts w:ascii="Segoe UI" w:hAnsi="Segoe UI" w:cs="Segoe UI"/>
          <w:lang w:eastAsia="pl-PL"/>
        </w:rPr>
        <w:t>Centrala Alarmowa INTEGRA 64  –  system lokalny, linii dozorowych – szt. 25,</w:t>
      </w:r>
    </w:p>
    <w:p w14:paraId="6363D298" w14:textId="77777777" w:rsidR="00AB5A2B" w:rsidRPr="00AB5A2B" w:rsidRDefault="00AB5A2B" w:rsidP="00066FF0">
      <w:pPr>
        <w:numPr>
          <w:ilvl w:val="0"/>
          <w:numId w:val="72"/>
        </w:numPr>
        <w:suppressAutoHyphens w:val="0"/>
        <w:ind w:left="993" w:hanging="142"/>
        <w:rPr>
          <w:rFonts w:ascii="Segoe UI" w:hAnsi="Segoe UI" w:cs="Segoe UI"/>
          <w:lang w:eastAsia="pl-PL"/>
        </w:rPr>
      </w:pPr>
      <w:r w:rsidRPr="00AB5A2B">
        <w:rPr>
          <w:rFonts w:ascii="Segoe UI" w:hAnsi="Segoe UI" w:cs="Segoe UI"/>
          <w:lang w:eastAsia="pl-PL"/>
        </w:rPr>
        <w:t>Linia NAPAD – szt. 1,</w:t>
      </w:r>
    </w:p>
    <w:p w14:paraId="0792EA16" w14:textId="77777777" w:rsidR="00AB5A2B" w:rsidRPr="00AB5A2B" w:rsidRDefault="00AB5A2B" w:rsidP="00066FF0">
      <w:pPr>
        <w:numPr>
          <w:ilvl w:val="0"/>
          <w:numId w:val="72"/>
        </w:numPr>
        <w:suppressAutoHyphens w:val="0"/>
        <w:ind w:left="993" w:hanging="142"/>
        <w:rPr>
          <w:rFonts w:ascii="Segoe UI" w:hAnsi="Segoe UI" w:cs="Segoe UI"/>
          <w:lang w:eastAsia="pl-PL"/>
        </w:rPr>
      </w:pPr>
      <w:r w:rsidRPr="00AB5A2B">
        <w:rPr>
          <w:rFonts w:ascii="Segoe UI" w:hAnsi="Segoe UI" w:cs="Segoe UI"/>
          <w:lang w:eastAsia="pl-PL"/>
        </w:rPr>
        <w:t>Linia pożarowa – szt. 1;</w:t>
      </w:r>
    </w:p>
    <w:p w14:paraId="2A2B11CE" w14:textId="77777777" w:rsidR="00AB5A2B" w:rsidRPr="00AB5A2B" w:rsidRDefault="00AB5A2B" w:rsidP="00AB5A2B">
      <w:pPr>
        <w:suppressAutoHyphens w:val="0"/>
        <w:ind w:firstLine="567"/>
        <w:jc w:val="both"/>
        <w:outlineLvl w:val="0"/>
        <w:rPr>
          <w:rFonts w:ascii="Segoe UI" w:hAnsi="Segoe UI" w:cs="Segoe UI"/>
          <w:lang w:eastAsia="pl-PL"/>
        </w:rPr>
      </w:pPr>
      <w:r w:rsidRPr="00AB5A2B">
        <w:rPr>
          <w:rFonts w:ascii="Segoe UI" w:hAnsi="Segoe UI" w:cs="Segoe UI"/>
          <w:lang w:eastAsia="pl-PL"/>
        </w:rPr>
        <w:t xml:space="preserve">d)  </w:t>
      </w:r>
      <w:r w:rsidRPr="00AB5A2B">
        <w:rPr>
          <w:rFonts w:ascii="Segoe UI" w:hAnsi="Segoe UI" w:cs="Segoe UI"/>
          <w:u w:val="single"/>
          <w:lang w:eastAsia="pl-PL"/>
        </w:rPr>
        <w:t>budynek przy ul. Mickiewicza 26</w:t>
      </w:r>
      <w:r w:rsidRPr="00AB5A2B">
        <w:rPr>
          <w:rFonts w:ascii="Segoe UI" w:hAnsi="Segoe UI" w:cs="Segoe UI"/>
          <w:lang w:eastAsia="pl-PL"/>
        </w:rPr>
        <w:t>:</w:t>
      </w:r>
    </w:p>
    <w:p w14:paraId="5156CE12" w14:textId="77777777" w:rsidR="00AB5A2B" w:rsidRPr="00AB5A2B" w:rsidRDefault="00AB5A2B" w:rsidP="00066FF0">
      <w:pPr>
        <w:numPr>
          <w:ilvl w:val="0"/>
          <w:numId w:val="73"/>
        </w:numPr>
        <w:suppressAutoHyphens w:val="0"/>
        <w:ind w:left="993" w:hanging="142"/>
        <w:jc w:val="both"/>
        <w:rPr>
          <w:rFonts w:ascii="Segoe UI" w:hAnsi="Segoe UI" w:cs="Segoe UI"/>
          <w:lang w:eastAsia="pl-PL"/>
        </w:rPr>
      </w:pPr>
      <w:r w:rsidRPr="00AB5A2B">
        <w:rPr>
          <w:rFonts w:ascii="Segoe UI" w:hAnsi="Segoe UI" w:cs="Segoe UI"/>
          <w:lang w:eastAsia="pl-PL"/>
        </w:rPr>
        <w:t>Centrala alarmowa Integra 64 – system lokalny, linii dozorowych – szt. 36,</w:t>
      </w:r>
    </w:p>
    <w:p w14:paraId="0A2C7843" w14:textId="77777777" w:rsidR="00AB5A2B" w:rsidRPr="00AB5A2B" w:rsidRDefault="00AB5A2B" w:rsidP="00066FF0">
      <w:pPr>
        <w:numPr>
          <w:ilvl w:val="0"/>
          <w:numId w:val="73"/>
        </w:numPr>
        <w:suppressAutoHyphens w:val="0"/>
        <w:ind w:left="993" w:hanging="142"/>
        <w:jc w:val="both"/>
        <w:rPr>
          <w:rFonts w:ascii="Segoe UI" w:hAnsi="Segoe UI" w:cs="Segoe UI"/>
          <w:lang w:eastAsia="pl-PL"/>
        </w:rPr>
      </w:pPr>
      <w:r w:rsidRPr="00AB5A2B">
        <w:rPr>
          <w:rFonts w:ascii="Segoe UI" w:hAnsi="Segoe UI" w:cs="Segoe UI"/>
          <w:lang w:eastAsia="pl-PL"/>
        </w:rPr>
        <w:t>Kamery telewizji przemysłowej – szt. 8, rejestrator cyfrowy 16 – kan. – szt. 1,</w:t>
      </w:r>
    </w:p>
    <w:p w14:paraId="670E4F25" w14:textId="77777777" w:rsidR="00AB5A2B" w:rsidRPr="00AB5A2B" w:rsidRDefault="00AB5A2B" w:rsidP="00066FF0">
      <w:pPr>
        <w:numPr>
          <w:ilvl w:val="0"/>
          <w:numId w:val="73"/>
        </w:numPr>
        <w:suppressAutoHyphens w:val="0"/>
        <w:ind w:left="993" w:hanging="142"/>
        <w:jc w:val="both"/>
        <w:rPr>
          <w:rFonts w:ascii="Segoe UI" w:hAnsi="Segoe UI" w:cs="Segoe UI"/>
          <w:lang w:eastAsia="pl-PL"/>
        </w:rPr>
      </w:pPr>
      <w:r w:rsidRPr="00AB5A2B">
        <w:rPr>
          <w:rFonts w:ascii="Segoe UI" w:hAnsi="Segoe UI" w:cs="Segoe UI"/>
          <w:lang w:eastAsia="pl-PL"/>
        </w:rPr>
        <w:t>System ppoż  POLON;</w:t>
      </w:r>
    </w:p>
    <w:p w14:paraId="2AFF301C" w14:textId="77777777" w:rsidR="00AB5A2B" w:rsidRPr="00AB5A2B" w:rsidRDefault="00AB5A2B" w:rsidP="00AB5A2B">
      <w:pPr>
        <w:tabs>
          <w:tab w:val="left" w:pos="1134"/>
        </w:tabs>
        <w:suppressAutoHyphens w:val="0"/>
        <w:ind w:left="1440" w:hanging="873"/>
        <w:jc w:val="both"/>
        <w:rPr>
          <w:rFonts w:ascii="Segoe UI" w:hAnsi="Segoe UI" w:cs="Segoe UI"/>
          <w:lang w:eastAsia="pl-PL"/>
        </w:rPr>
      </w:pPr>
      <w:r w:rsidRPr="00AB5A2B">
        <w:rPr>
          <w:rFonts w:ascii="Segoe UI" w:hAnsi="Segoe UI" w:cs="Segoe UI"/>
          <w:lang w:eastAsia="pl-PL"/>
        </w:rPr>
        <w:t xml:space="preserve">e)  </w:t>
      </w:r>
      <w:r w:rsidRPr="00AB5A2B">
        <w:rPr>
          <w:rFonts w:ascii="Segoe UI" w:hAnsi="Segoe UI" w:cs="Segoe UI"/>
          <w:u w:val="single"/>
          <w:lang w:eastAsia="pl-PL"/>
        </w:rPr>
        <w:t>budynek przy ul. Partyzantów 3</w:t>
      </w:r>
      <w:r w:rsidRPr="00AB5A2B">
        <w:rPr>
          <w:rFonts w:ascii="Segoe UI" w:hAnsi="Segoe UI" w:cs="Segoe UI"/>
          <w:lang w:eastAsia="pl-PL"/>
        </w:rPr>
        <w:t xml:space="preserve">: </w:t>
      </w:r>
    </w:p>
    <w:p w14:paraId="1AE56AB4" w14:textId="77777777" w:rsidR="00AB5A2B" w:rsidRPr="00AB5A2B" w:rsidRDefault="00AB5A2B" w:rsidP="00066FF0">
      <w:pPr>
        <w:numPr>
          <w:ilvl w:val="0"/>
          <w:numId w:val="74"/>
        </w:numPr>
        <w:tabs>
          <w:tab w:val="left" w:pos="900"/>
        </w:tabs>
        <w:suppressAutoHyphens w:val="0"/>
        <w:ind w:left="993" w:hanging="142"/>
        <w:jc w:val="both"/>
        <w:rPr>
          <w:rFonts w:ascii="Segoe UI" w:hAnsi="Segoe UI" w:cs="Segoe UI"/>
          <w:lang w:eastAsia="pl-PL"/>
        </w:rPr>
      </w:pPr>
      <w:r w:rsidRPr="00AB5A2B">
        <w:rPr>
          <w:rFonts w:ascii="Segoe UI" w:hAnsi="Segoe UI" w:cs="Segoe UI"/>
          <w:lang w:eastAsia="pl-PL"/>
        </w:rPr>
        <w:t>Kamera wewnętrzna kopułowa z oświetlaczem IP 3 Mpx PoE – 8 sztuk,</w:t>
      </w:r>
    </w:p>
    <w:p w14:paraId="6E3B4EA2" w14:textId="77777777" w:rsidR="00AB5A2B" w:rsidRPr="00AB5A2B" w:rsidRDefault="00AB5A2B" w:rsidP="00066FF0">
      <w:pPr>
        <w:numPr>
          <w:ilvl w:val="0"/>
          <w:numId w:val="74"/>
        </w:numPr>
        <w:tabs>
          <w:tab w:val="left" w:pos="900"/>
        </w:tabs>
        <w:suppressAutoHyphens w:val="0"/>
        <w:ind w:left="993" w:hanging="142"/>
        <w:jc w:val="both"/>
        <w:rPr>
          <w:rFonts w:ascii="Segoe UI" w:hAnsi="Segoe UI" w:cs="Segoe UI"/>
          <w:lang w:eastAsia="pl-PL"/>
        </w:rPr>
      </w:pPr>
      <w:r w:rsidRPr="00AB5A2B">
        <w:rPr>
          <w:rFonts w:ascii="Segoe UI" w:hAnsi="Segoe UI" w:cs="Segoe UI"/>
          <w:lang w:eastAsia="pl-PL"/>
        </w:rPr>
        <w:t>Kamera zewnętrzna kompaktowa z oświetlaczem IP 3 Mpx PoE – 9 sztuk,</w:t>
      </w:r>
    </w:p>
    <w:p w14:paraId="7444957C" w14:textId="77777777" w:rsidR="00AB5A2B" w:rsidRPr="00AB5A2B" w:rsidRDefault="00AB5A2B" w:rsidP="00066FF0">
      <w:pPr>
        <w:numPr>
          <w:ilvl w:val="0"/>
          <w:numId w:val="74"/>
        </w:numPr>
        <w:tabs>
          <w:tab w:val="left" w:pos="900"/>
        </w:tabs>
        <w:suppressAutoHyphens w:val="0"/>
        <w:ind w:left="993" w:hanging="142"/>
        <w:jc w:val="both"/>
        <w:rPr>
          <w:rFonts w:ascii="Segoe UI" w:hAnsi="Segoe UI" w:cs="Segoe UI"/>
          <w:lang w:eastAsia="pl-PL"/>
        </w:rPr>
      </w:pPr>
      <w:r w:rsidRPr="00AB5A2B">
        <w:rPr>
          <w:rFonts w:ascii="Segoe UI" w:hAnsi="Segoe UI" w:cs="Segoe UI"/>
          <w:lang w:eastAsia="pl-PL"/>
        </w:rPr>
        <w:t>Rejestrator IP – 1 sztuka,</w:t>
      </w:r>
    </w:p>
    <w:p w14:paraId="0627A0F9" w14:textId="77777777" w:rsidR="00AB5A2B" w:rsidRPr="00AB5A2B" w:rsidRDefault="00AB5A2B" w:rsidP="00066FF0">
      <w:pPr>
        <w:numPr>
          <w:ilvl w:val="0"/>
          <w:numId w:val="74"/>
        </w:numPr>
        <w:tabs>
          <w:tab w:val="left" w:pos="900"/>
        </w:tabs>
        <w:suppressAutoHyphens w:val="0"/>
        <w:ind w:left="993" w:hanging="142"/>
        <w:jc w:val="both"/>
        <w:rPr>
          <w:rFonts w:ascii="Segoe UI" w:hAnsi="Segoe UI" w:cs="Segoe UI"/>
          <w:lang w:eastAsia="pl-PL"/>
        </w:rPr>
      </w:pPr>
      <w:r w:rsidRPr="00AB5A2B">
        <w:rPr>
          <w:rFonts w:ascii="Segoe UI" w:hAnsi="Segoe UI" w:cs="Segoe UI"/>
          <w:lang w:eastAsia="pl-PL"/>
        </w:rPr>
        <w:t>Centrala alarmowa Integra 128 PLUS – 1 sztuka,</w:t>
      </w:r>
    </w:p>
    <w:p w14:paraId="39572BBA" w14:textId="77777777" w:rsidR="00AB5A2B" w:rsidRPr="00AB5A2B" w:rsidRDefault="00AB5A2B" w:rsidP="00066FF0">
      <w:pPr>
        <w:numPr>
          <w:ilvl w:val="0"/>
          <w:numId w:val="74"/>
        </w:numPr>
        <w:tabs>
          <w:tab w:val="left" w:pos="900"/>
        </w:tabs>
        <w:suppressAutoHyphens w:val="0"/>
        <w:ind w:left="993" w:hanging="142"/>
        <w:jc w:val="both"/>
        <w:rPr>
          <w:rFonts w:ascii="Segoe UI" w:hAnsi="Segoe UI" w:cs="Segoe UI"/>
          <w:lang w:eastAsia="pl-PL"/>
        </w:rPr>
      </w:pPr>
      <w:r w:rsidRPr="00AB5A2B">
        <w:rPr>
          <w:rFonts w:ascii="Segoe UI" w:hAnsi="Segoe UI" w:cs="Segoe UI"/>
          <w:lang w:eastAsia="pl-PL"/>
        </w:rPr>
        <w:t>Czujki alarmowe PIR + MW, antymasking, LC-103-PIMSK – 14 sztuk,</w:t>
      </w:r>
    </w:p>
    <w:p w14:paraId="60354C0B" w14:textId="77777777" w:rsidR="00AB5A2B" w:rsidRPr="00AB5A2B" w:rsidRDefault="00AB5A2B" w:rsidP="00066FF0">
      <w:pPr>
        <w:numPr>
          <w:ilvl w:val="0"/>
          <w:numId w:val="74"/>
        </w:numPr>
        <w:tabs>
          <w:tab w:val="left" w:pos="900"/>
        </w:tabs>
        <w:suppressAutoHyphens w:val="0"/>
        <w:ind w:left="993" w:hanging="142"/>
        <w:jc w:val="both"/>
        <w:rPr>
          <w:rFonts w:ascii="Segoe UI" w:hAnsi="Segoe UI" w:cs="Segoe UI"/>
          <w:lang w:eastAsia="pl-PL"/>
        </w:rPr>
      </w:pPr>
      <w:r w:rsidRPr="00AB5A2B">
        <w:rPr>
          <w:rFonts w:ascii="Segoe UI" w:hAnsi="Segoe UI" w:cs="Segoe UI"/>
          <w:lang w:eastAsia="pl-PL"/>
        </w:rPr>
        <w:t>Centrala pożarowa – 2 liniowa 4100 – 1 sztuka,</w:t>
      </w:r>
    </w:p>
    <w:p w14:paraId="77B33B27" w14:textId="77777777" w:rsidR="00AB5A2B" w:rsidRPr="00AB5A2B" w:rsidRDefault="00AB5A2B" w:rsidP="00066FF0">
      <w:pPr>
        <w:numPr>
          <w:ilvl w:val="0"/>
          <w:numId w:val="74"/>
        </w:numPr>
        <w:tabs>
          <w:tab w:val="left" w:pos="900"/>
        </w:tabs>
        <w:suppressAutoHyphens w:val="0"/>
        <w:ind w:left="993" w:hanging="142"/>
        <w:jc w:val="both"/>
        <w:rPr>
          <w:rFonts w:ascii="Segoe UI" w:hAnsi="Segoe UI" w:cs="Segoe UI"/>
          <w:lang w:eastAsia="pl-PL"/>
        </w:rPr>
      </w:pPr>
      <w:r w:rsidRPr="00AB5A2B">
        <w:rPr>
          <w:rFonts w:ascii="Segoe UI" w:hAnsi="Segoe UI" w:cs="Segoe UI"/>
          <w:lang w:eastAsia="pl-PL"/>
        </w:rPr>
        <w:t>Czujki pożarowe adresowalne DOR-4043 – 41 sztuk,</w:t>
      </w:r>
    </w:p>
    <w:p w14:paraId="31F13C5B" w14:textId="77777777" w:rsidR="00AB5A2B" w:rsidRPr="00AB5A2B" w:rsidRDefault="00AB5A2B" w:rsidP="00066FF0">
      <w:pPr>
        <w:numPr>
          <w:ilvl w:val="0"/>
          <w:numId w:val="74"/>
        </w:numPr>
        <w:tabs>
          <w:tab w:val="left" w:pos="900"/>
        </w:tabs>
        <w:suppressAutoHyphens w:val="0"/>
        <w:ind w:left="993" w:hanging="142"/>
        <w:jc w:val="both"/>
        <w:rPr>
          <w:rFonts w:ascii="Segoe UI" w:hAnsi="Segoe UI" w:cs="Segoe UI"/>
          <w:lang w:eastAsia="pl-PL"/>
        </w:rPr>
      </w:pPr>
      <w:r w:rsidRPr="00AB5A2B">
        <w:rPr>
          <w:rFonts w:ascii="Segoe UI" w:hAnsi="Segoe UI" w:cs="Segoe UI"/>
          <w:lang w:eastAsia="pl-PL"/>
        </w:rPr>
        <w:t>Centrala gaszenia IGNIS 1520M – 1 sztuka,</w:t>
      </w:r>
    </w:p>
    <w:p w14:paraId="0EA54C33" w14:textId="77777777" w:rsidR="00AB5A2B" w:rsidRPr="00AB5A2B" w:rsidRDefault="00AB5A2B" w:rsidP="00066FF0">
      <w:pPr>
        <w:numPr>
          <w:ilvl w:val="0"/>
          <w:numId w:val="74"/>
        </w:numPr>
        <w:tabs>
          <w:tab w:val="left" w:pos="900"/>
        </w:tabs>
        <w:suppressAutoHyphens w:val="0"/>
        <w:ind w:left="993" w:hanging="142"/>
        <w:jc w:val="both"/>
        <w:rPr>
          <w:rFonts w:ascii="Segoe UI" w:hAnsi="Segoe UI" w:cs="Segoe UI"/>
          <w:lang w:eastAsia="pl-PL"/>
        </w:rPr>
      </w:pPr>
      <w:r w:rsidRPr="00AB5A2B">
        <w:rPr>
          <w:rFonts w:ascii="Segoe UI" w:hAnsi="Segoe UI" w:cs="Segoe UI"/>
          <w:lang w:eastAsia="pl-PL"/>
        </w:rPr>
        <w:t>Czujki optyczne dymu DOR-40 – 12 sztuk,</w:t>
      </w:r>
    </w:p>
    <w:p w14:paraId="7668EB88" w14:textId="77777777" w:rsidR="00AB5A2B" w:rsidRPr="00AB5A2B" w:rsidRDefault="00AB5A2B" w:rsidP="00066FF0">
      <w:pPr>
        <w:numPr>
          <w:ilvl w:val="0"/>
          <w:numId w:val="74"/>
        </w:numPr>
        <w:tabs>
          <w:tab w:val="left" w:pos="900"/>
        </w:tabs>
        <w:suppressAutoHyphens w:val="0"/>
        <w:ind w:left="993" w:hanging="142"/>
        <w:jc w:val="both"/>
        <w:rPr>
          <w:rFonts w:ascii="Segoe UI" w:hAnsi="Segoe UI" w:cs="Segoe UI"/>
          <w:lang w:eastAsia="pl-PL"/>
        </w:rPr>
      </w:pPr>
      <w:r w:rsidRPr="00AB5A2B">
        <w:rPr>
          <w:rFonts w:ascii="Segoe UI" w:hAnsi="Segoe UI" w:cs="Segoe UI"/>
          <w:lang w:eastAsia="pl-PL"/>
        </w:rPr>
        <w:t>Domofon zawierający:</w:t>
      </w:r>
    </w:p>
    <w:p w14:paraId="3220CAA6" w14:textId="77777777" w:rsidR="00AB5A2B" w:rsidRPr="00AB5A2B" w:rsidRDefault="00AB5A2B" w:rsidP="00066FF0">
      <w:pPr>
        <w:numPr>
          <w:ilvl w:val="0"/>
          <w:numId w:val="75"/>
        </w:numPr>
        <w:tabs>
          <w:tab w:val="left" w:pos="900"/>
        </w:tabs>
        <w:suppressAutoHyphens w:val="0"/>
        <w:jc w:val="both"/>
        <w:rPr>
          <w:rFonts w:ascii="Segoe UI" w:hAnsi="Segoe UI" w:cs="Segoe UI"/>
          <w:lang w:eastAsia="pl-PL"/>
        </w:rPr>
      </w:pPr>
      <w:r w:rsidRPr="00AB5A2B">
        <w:rPr>
          <w:rFonts w:ascii="Segoe UI" w:hAnsi="Segoe UI" w:cs="Segoe UI"/>
          <w:lang w:eastAsia="pl-PL"/>
        </w:rPr>
        <w:t xml:space="preserve">panel zewnętrzny 3-przyciskowy JB-5000- 2 sztuki, </w:t>
      </w:r>
    </w:p>
    <w:p w14:paraId="2F0B2117" w14:textId="77777777" w:rsidR="00AB5A2B" w:rsidRPr="00AB5A2B" w:rsidRDefault="00AB5A2B" w:rsidP="00066FF0">
      <w:pPr>
        <w:numPr>
          <w:ilvl w:val="0"/>
          <w:numId w:val="75"/>
        </w:numPr>
        <w:tabs>
          <w:tab w:val="left" w:pos="900"/>
        </w:tabs>
        <w:suppressAutoHyphens w:val="0"/>
        <w:jc w:val="both"/>
        <w:rPr>
          <w:rFonts w:ascii="Segoe UI" w:hAnsi="Segoe UI" w:cs="Segoe UI"/>
          <w:lang w:eastAsia="pl-PL"/>
        </w:rPr>
      </w:pPr>
      <w:r w:rsidRPr="00AB5A2B">
        <w:rPr>
          <w:rFonts w:ascii="Segoe UI" w:hAnsi="Segoe UI" w:cs="Segoe UI"/>
          <w:lang w:eastAsia="pl-PL"/>
        </w:rPr>
        <w:t>monitory domofonowe 7” JB-5000 V23s – 3 sztuki,</w:t>
      </w:r>
    </w:p>
    <w:p w14:paraId="59014094" w14:textId="77777777" w:rsidR="00AB5A2B" w:rsidRPr="00AB5A2B" w:rsidRDefault="00AB5A2B" w:rsidP="00066FF0">
      <w:pPr>
        <w:numPr>
          <w:ilvl w:val="0"/>
          <w:numId w:val="75"/>
        </w:numPr>
        <w:tabs>
          <w:tab w:val="left" w:pos="900"/>
        </w:tabs>
        <w:suppressAutoHyphens w:val="0"/>
        <w:jc w:val="both"/>
        <w:rPr>
          <w:rFonts w:ascii="Segoe UI" w:hAnsi="Segoe UI" w:cs="Segoe UI"/>
          <w:lang w:eastAsia="pl-PL"/>
        </w:rPr>
      </w:pPr>
      <w:r w:rsidRPr="00AB5A2B">
        <w:rPr>
          <w:rFonts w:ascii="Segoe UI" w:hAnsi="Segoe UI" w:cs="Segoe UI"/>
          <w:lang w:eastAsia="pl-PL"/>
        </w:rPr>
        <w:t>szyfrator zewnętrzny – 1 sztuka;</w:t>
      </w:r>
    </w:p>
    <w:p w14:paraId="201743B6" w14:textId="77777777" w:rsidR="00AB5A2B" w:rsidRPr="00AB5A2B" w:rsidRDefault="00AB5A2B" w:rsidP="00AB5A2B">
      <w:pPr>
        <w:tabs>
          <w:tab w:val="left" w:pos="900"/>
        </w:tabs>
        <w:suppressAutoHyphens w:val="0"/>
        <w:ind w:left="900" w:hanging="333"/>
        <w:jc w:val="both"/>
        <w:rPr>
          <w:rFonts w:ascii="Segoe UI" w:hAnsi="Segoe UI" w:cs="Segoe UI"/>
          <w:lang w:eastAsia="pl-PL"/>
        </w:rPr>
      </w:pPr>
      <w:r w:rsidRPr="00AB5A2B">
        <w:rPr>
          <w:rFonts w:ascii="Segoe UI" w:hAnsi="Segoe UI" w:cs="Segoe UI"/>
          <w:lang w:eastAsia="pl-PL"/>
        </w:rPr>
        <w:t xml:space="preserve">f)  </w:t>
      </w:r>
      <w:r w:rsidRPr="00AB5A2B">
        <w:rPr>
          <w:rFonts w:ascii="Segoe UI" w:hAnsi="Segoe UI" w:cs="Segoe UI"/>
          <w:u w:val="single"/>
          <w:lang w:eastAsia="pl-PL"/>
        </w:rPr>
        <w:t>budynek przy ul. Młyńskiej 2</w:t>
      </w:r>
      <w:r w:rsidRPr="00AB5A2B">
        <w:rPr>
          <w:rFonts w:ascii="Segoe UI" w:hAnsi="Segoe UI" w:cs="Segoe UI"/>
          <w:lang w:eastAsia="pl-PL"/>
        </w:rPr>
        <w:t>:</w:t>
      </w:r>
    </w:p>
    <w:p w14:paraId="378D5DB5" w14:textId="77777777" w:rsidR="00AB5A2B" w:rsidRPr="00AB5A2B" w:rsidRDefault="00AB5A2B" w:rsidP="00066FF0">
      <w:pPr>
        <w:numPr>
          <w:ilvl w:val="0"/>
          <w:numId w:val="76"/>
        </w:numPr>
        <w:tabs>
          <w:tab w:val="left" w:pos="851"/>
          <w:tab w:val="left" w:pos="993"/>
        </w:tabs>
        <w:suppressAutoHyphens w:val="0"/>
        <w:ind w:left="851" w:firstLine="0"/>
        <w:jc w:val="both"/>
        <w:rPr>
          <w:rFonts w:ascii="Segoe UI" w:hAnsi="Segoe UI" w:cs="Segoe UI"/>
          <w:lang w:eastAsia="pl-PL"/>
        </w:rPr>
      </w:pPr>
      <w:r w:rsidRPr="00AB5A2B">
        <w:rPr>
          <w:rFonts w:ascii="Segoe UI" w:hAnsi="Segoe UI" w:cs="Segoe UI"/>
          <w:lang w:eastAsia="pl-PL"/>
        </w:rPr>
        <w:t>Centrala alarmowa SATEL CA6 – 1 szt.,</w:t>
      </w:r>
    </w:p>
    <w:p w14:paraId="4550B242" w14:textId="77777777" w:rsidR="00AB5A2B" w:rsidRPr="00AB5A2B" w:rsidRDefault="00AB5A2B" w:rsidP="00066FF0">
      <w:pPr>
        <w:numPr>
          <w:ilvl w:val="0"/>
          <w:numId w:val="76"/>
        </w:numPr>
        <w:tabs>
          <w:tab w:val="left" w:pos="851"/>
          <w:tab w:val="left" w:pos="993"/>
        </w:tabs>
        <w:suppressAutoHyphens w:val="0"/>
        <w:ind w:left="851" w:firstLine="0"/>
        <w:jc w:val="both"/>
        <w:rPr>
          <w:rFonts w:ascii="Segoe UI" w:hAnsi="Segoe UI" w:cs="Segoe UI"/>
          <w:lang w:eastAsia="pl-PL"/>
        </w:rPr>
      </w:pPr>
      <w:r w:rsidRPr="00AB5A2B">
        <w:rPr>
          <w:rFonts w:ascii="Segoe UI" w:hAnsi="Segoe UI" w:cs="Segoe UI"/>
          <w:lang w:eastAsia="pl-PL"/>
        </w:rPr>
        <w:t>Pasywne czujki podczerwieni – 5 szt.</w:t>
      </w:r>
    </w:p>
    <w:p w14:paraId="43D36F15" w14:textId="77777777" w:rsidR="00AB5A2B" w:rsidRPr="00AB5A2B" w:rsidRDefault="00AB5A2B" w:rsidP="00AB5A2B">
      <w:pPr>
        <w:suppressAutoHyphens w:val="0"/>
        <w:jc w:val="both"/>
        <w:rPr>
          <w:rFonts w:ascii="Segoe UI" w:hAnsi="Segoe UI" w:cs="Segoe UI"/>
          <w:lang w:eastAsia="pl-PL"/>
        </w:rPr>
      </w:pPr>
    </w:p>
    <w:p w14:paraId="2159620E" w14:textId="77777777" w:rsidR="00AB5A2B" w:rsidRPr="00AB5A2B" w:rsidRDefault="00AB5A2B" w:rsidP="00AB5A2B">
      <w:pPr>
        <w:suppressAutoHyphens w:val="0"/>
        <w:ind w:left="360"/>
        <w:jc w:val="both"/>
        <w:rPr>
          <w:rFonts w:ascii="Segoe UI" w:hAnsi="Segoe UI" w:cs="Segoe UI"/>
          <w:lang w:eastAsia="pl-PL"/>
        </w:rPr>
      </w:pPr>
      <w:r w:rsidRPr="00AB5A2B">
        <w:rPr>
          <w:rFonts w:ascii="Segoe UI" w:hAnsi="Segoe UI" w:cs="Segoe UI"/>
          <w:lang w:eastAsia="pl-PL"/>
        </w:rPr>
        <w:t xml:space="preserve">Wszelkie modyfikacje bądź dostosowanie urządzeń systemów ochrony elektronicznej </w:t>
      </w:r>
      <w:r w:rsidRPr="00AB5A2B">
        <w:rPr>
          <w:rFonts w:ascii="Segoe UI" w:hAnsi="Segoe UI" w:cs="Segoe UI"/>
          <w:lang w:eastAsia="pl-PL"/>
        </w:rPr>
        <w:br/>
        <w:t>do realizacji przedmiotu zamówienia obciążają Wykonawcę.</w:t>
      </w:r>
    </w:p>
    <w:p w14:paraId="7D137C5D" w14:textId="77777777" w:rsidR="00AB5A2B" w:rsidRPr="00AB5A2B" w:rsidRDefault="00AB5A2B" w:rsidP="00AB5A2B">
      <w:pPr>
        <w:suppressAutoHyphens w:val="0"/>
        <w:ind w:left="360"/>
        <w:jc w:val="both"/>
        <w:rPr>
          <w:rFonts w:ascii="Segoe UI" w:hAnsi="Segoe UI" w:cs="Segoe UI"/>
          <w:lang w:eastAsia="pl-PL"/>
        </w:rPr>
      </w:pPr>
      <w:r w:rsidRPr="00AB5A2B">
        <w:rPr>
          <w:rFonts w:ascii="Segoe UI" w:hAnsi="Segoe UI" w:cs="Segoe UI"/>
          <w:lang w:eastAsia="pl-PL"/>
        </w:rPr>
        <w:t>Po wygaśnięciu umowy Wykonawca zobowiązuje się do przekazania urządzeń i systemów alarmowych w stanie pełnej sprawności technicznej, zgodnej ze stanem w chwili przekazania ww. urządzeń do użytku, pomniejszonej o naturalne zużycie.</w:t>
      </w:r>
    </w:p>
    <w:p w14:paraId="6F96EE59" w14:textId="0A9E9FA2" w:rsidR="00AB5A2B" w:rsidRPr="00AB5A2B" w:rsidRDefault="00AB5A2B" w:rsidP="00AB5A2B">
      <w:pPr>
        <w:suppressAutoHyphens w:val="0"/>
        <w:ind w:left="567" w:hanging="283"/>
        <w:jc w:val="both"/>
        <w:rPr>
          <w:rFonts w:ascii="Segoe UI" w:hAnsi="Segoe UI" w:cs="Segoe UI"/>
          <w:b/>
          <w:lang w:eastAsia="pl-PL"/>
        </w:rPr>
      </w:pPr>
      <w:r w:rsidRPr="00AB5A2B">
        <w:rPr>
          <w:rFonts w:ascii="Segoe UI" w:hAnsi="Segoe UI" w:cs="Segoe UI"/>
          <w:lang w:eastAsia="pl-PL"/>
        </w:rPr>
        <w:t xml:space="preserve">5) zapewnienie przyjęcia przez Alarmowe Centrum Odbiorcze sygnału o zagrożeniu w czasie nie dłuższym niż </w:t>
      </w:r>
      <w:r w:rsidRPr="00AB5A2B">
        <w:rPr>
          <w:rFonts w:ascii="Segoe UI" w:hAnsi="Segoe UI" w:cs="Segoe UI"/>
          <w:b/>
          <w:lang w:eastAsia="pl-PL"/>
        </w:rPr>
        <w:t>5 sekund</w:t>
      </w:r>
      <w:r w:rsidRPr="00AB5A2B">
        <w:rPr>
          <w:rFonts w:ascii="Segoe UI" w:hAnsi="Segoe UI" w:cs="Segoe UI"/>
          <w:lang w:eastAsia="pl-PL"/>
        </w:rPr>
        <w:t>;</w:t>
      </w:r>
    </w:p>
    <w:p w14:paraId="7820C75C" w14:textId="51E45B23" w:rsidR="00AB5A2B" w:rsidRPr="00AB5A2B" w:rsidRDefault="00AB5A2B" w:rsidP="00F42D68">
      <w:pPr>
        <w:suppressAutoHyphens w:val="0"/>
        <w:ind w:left="567" w:hanging="283"/>
        <w:jc w:val="both"/>
        <w:rPr>
          <w:rFonts w:ascii="Segoe UI" w:hAnsi="Segoe UI" w:cs="Segoe UI"/>
          <w:lang w:eastAsia="pl-PL"/>
        </w:rPr>
      </w:pPr>
      <w:r w:rsidRPr="00AB5A2B">
        <w:rPr>
          <w:rFonts w:ascii="Segoe UI" w:hAnsi="Segoe UI" w:cs="Segoe UI"/>
          <w:lang w:eastAsia="pl-PL"/>
        </w:rPr>
        <w:t xml:space="preserve">6) zapewnienie przybycia Zmotoryzowanej Grupy Interwencyjnej na sygnał alarmowy w czasie nie dłuższym niż </w:t>
      </w:r>
      <w:r w:rsidRPr="00AB5A2B">
        <w:rPr>
          <w:rFonts w:ascii="Segoe UI" w:hAnsi="Segoe UI" w:cs="Segoe UI"/>
          <w:b/>
          <w:lang w:eastAsia="pl-PL"/>
        </w:rPr>
        <w:t>13 minut</w:t>
      </w:r>
      <w:r w:rsidRPr="00AB5A2B">
        <w:rPr>
          <w:rFonts w:ascii="Segoe UI" w:hAnsi="Segoe UI" w:cs="Segoe UI"/>
          <w:lang w:eastAsia="pl-PL"/>
        </w:rPr>
        <w:t>;</w:t>
      </w:r>
    </w:p>
    <w:p w14:paraId="6B54702F" w14:textId="69825724" w:rsidR="00AB5A2B" w:rsidRPr="00AB5A2B" w:rsidRDefault="00AB5A2B" w:rsidP="00066FF0">
      <w:pPr>
        <w:numPr>
          <w:ilvl w:val="0"/>
          <w:numId w:val="79"/>
        </w:numPr>
        <w:suppressAutoHyphens w:val="0"/>
        <w:spacing w:before="120" w:after="120"/>
        <w:ind w:left="357" w:hanging="357"/>
        <w:jc w:val="both"/>
        <w:rPr>
          <w:rFonts w:ascii="Segoe UI" w:hAnsi="Segoe UI" w:cs="Segoe UI"/>
          <w:b/>
          <w:lang w:eastAsia="pl-PL"/>
        </w:rPr>
      </w:pPr>
      <w:r w:rsidRPr="00AB5A2B">
        <w:rPr>
          <w:rFonts w:ascii="Segoe UI" w:hAnsi="Segoe UI" w:cs="Segoe UI"/>
          <w:b/>
          <w:lang w:eastAsia="pl-PL"/>
        </w:rPr>
        <w:t>transportu wartości pieniężnych oraz innych przedmiotów wartościowych w zakresie:</w:t>
      </w:r>
    </w:p>
    <w:p w14:paraId="2160A0D4" w14:textId="77777777" w:rsidR="00AB5A2B" w:rsidRPr="00AB5A2B" w:rsidRDefault="00AB5A2B" w:rsidP="00066FF0">
      <w:pPr>
        <w:numPr>
          <w:ilvl w:val="0"/>
          <w:numId w:val="65"/>
        </w:numPr>
        <w:suppressAutoHyphens w:val="0"/>
        <w:ind w:left="567" w:hanging="283"/>
        <w:jc w:val="both"/>
        <w:rPr>
          <w:rFonts w:ascii="Segoe UI" w:hAnsi="Segoe UI" w:cs="Segoe UI"/>
          <w:lang w:eastAsia="pl-PL"/>
        </w:rPr>
      </w:pPr>
      <w:r w:rsidRPr="00AB5A2B">
        <w:rPr>
          <w:rFonts w:ascii="Segoe UI" w:hAnsi="Segoe UI" w:cs="Segoe UI"/>
          <w:lang w:eastAsia="pl-PL"/>
        </w:rPr>
        <w:t>transport wartości pieniężnych do wysokości jednej jednostki obliczeniowej;</w:t>
      </w:r>
    </w:p>
    <w:p w14:paraId="1306B245" w14:textId="55BE1027" w:rsidR="00AB5A2B" w:rsidRPr="00AB5A2B" w:rsidRDefault="00AB5A2B" w:rsidP="00066FF0">
      <w:pPr>
        <w:numPr>
          <w:ilvl w:val="0"/>
          <w:numId w:val="65"/>
        </w:numPr>
        <w:suppressAutoHyphens w:val="0"/>
        <w:ind w:left="567" w:hanging="283"/>
        <w:jc w:val="both"/>
        <w:rPr>
          <w:rFonts w:ascii="Segoe UI" w:hAnsi="Segoe UI" w:cs="Segoe UI"/>
          <w:lang w:eastAsia="pl-PL"/>
        </w:rPr>
      </w:pPr>
      <w:r w:rsidRPr="00AB5A2B">
        <w:rPr>
          <w:rFonts w:ascii="Segoe UI" w:hAnsi="Segoe UI" w:cs="Segoe UI"/>
          <w:lang w:eastAsia="pl-PL"/>
        </w:rPr>
        <w:t>transport wartości pieniężnych wykonywany będzie pojazdem przystosowanym z budynku Urzędu Miejskiego w Koszalinie przy ul. Rynek Staro</w:t>
      </w:r>
      <w:r w:rsidR="00F42D68">
        <w:rPr>
          <w:rFonts w:ascii="Segoe UI" w:hAnsi="Segoe UI" w:cs="Segoe UI"/>
          <w:lang w:eastAsia="pl-PL"/>
        </w:rPr>
        <w:t xml:space="preserve">miejski 6 – 7 do budynku mBank </w:t>
      </w:r>
      <w:r w:rsidRPr="00AB5A2B">
        <w:rPr>
          <w:rFonts w:ascii="Segoe UI" w:hAnsi="Segoe UI" w:cs="Segoe UI"/>
          <w:lang w:eastAsia="pl-PL"/>
        </w:rPr>
        <w:t xml:space="preserve">w Koszalinie przy </w:t>
      </w:r>
      <w:r w:rsidR="00F42D68">
        <w:rPr>
          <w:rFonts w:ascii="Segoe UI" w:hAnsi="Segoe UI" w:cs="Segoe UI"/>
          <w:lang w:eastAsia="pl-PL"/>
        </w:rPr>
        <w:br/>
      </w:r>
      <w:r w:rsidRPr="00AB5A2B">
        <w:rPr>
          <w:rFonts w:ascii="Segoe UI" w:hAnsi="Segoe UI" w:cs="Segoe UI"/>
          <w:lang w:eastAsia="pl-PL"/>
        </w:rPr>
        <w:t>ul. Okrzei 3;</w:t>
      </w:r>
    </w:p>
    <w:p w14:paraId="02F1BEF6" w14:textId="77777777" w:rsidR="00AB5A2B" w:rsidRPr="00AB5A2B" w:rsidRDefault="00AB5A2B" w:rsidP="00066FF0">
      <w:pPr>
        <w:numPr>
          <w:ilvl w:val="0"/>
          <w:numId w:val="65"/>
        </w:numPr>
        <w:suppressAutoHyphens w:val="0"/>
        <w:ind w:left="567" w:hanging="283"/>
        <w:jc w:val="both"/>
        <w:rPr>
          <w:rFonts w:ascii="Segoe UI" w:hAnsi="Segoe UI" w:cs="Segoe UI"/>
          <w:lang w:eastAsia="pl-PL"/>
        </w:rPr>
      </w:pPr>
      <w:r w:rsidRPr="00AB5A2B">
        <w:rPr>
          <w:rFonts w:ascii="Segoe UI" w:hAnsi="Segoe UI" w:cs="Segoe UI"/>
          <w:lang w:eastAsia="pl-PL"/>
        </w:rPr>
        <w:t xml:space="preserve">transport wykonywany będzie raz  dziennie w dniach pracy </w:t>
      </w:r>
      <w:r w:rsidRPr="00AB5A2B">
        <w:rPr>
          <w:rFonts w:ascii="Segoe UI" w:hAnsi="Segoe UI" w:cs="Segoe UI"/>
          <w:b/>
          <w:lang w:eastAsia="pl-PL"/>
        </w:rPr>
        <w:t>w godz. 14.30 – 15.00 i 15.35 – 16.00 (w poniedziałki)</w:t>
      </w:r>
      <w:r w:rsidRPr="00AB5A2B">
        <w:rPr>
          <w:rFonts w:ascii="Segoe UI" w:hAnsi="Segoe UI" w:cs="Segoe UI"/>
          <w:lang w:eastAsia="pl-PL"/>
        </w:rPr>
        <w:t>;</w:t>
      </w:r>
    </w:p>
    <w:p w14:paraId="62D66BD0" w14:textId="123D4894" w:rsidR="00AB5A2B" w:rsidRPr="00AB5A2B" w:rsidRDefault="00AB5A2B" w:rsidP="00066FF0">
      <w:pPr>
        <w:numPr>
          <w:ilvl w:val="0"/>
          <w:numId w:val="65"/>
        </w:numPr>
        <w:suppressAutoHyphens w:val="0"/>
        <w:ind w:left="567" w:hanging="283"/>
        <w:jc w:val="both"/>
        <w:rPr>
          <w:rFonts w:ascii="Segoe UI" w:hAnsi="Segoe UI" w:cs="Segoe UI"/>
          <w:lang w:eastAsia="pl-PL"/>
        </w:rPr>
      </w:pPr>
      <w:r w:rsidRPr="00AB5A2B">
        <w:rPr>
          <w:rFonts w:ascii="Segoe UI" w:hAnsi="Segoe UI" w:cs="Segoe UI"/>
          <w:lang w:eastAsia="pl-PL"/>
        </w:rPr>
        <w:t>dodatkowy transport wartości pieniężnych – zgodnie z zapotrzebowaniem Zamawiającego, ustalony będzie co najmniej na dobę przed realizacją konwoju;</w:t>
      </w:r>
    </w:p>
    <w:p w14:paraId="42F409C4" w14:textId="46201D1C" w:rsidR="00AB5A2B" w:rsidRPr="00AB5A2B" w:rsidRDefault="00AB5A2B" w:rsidP="00066FF0">
      <w:pPr>
        <w:numPr>
          <w:ilvl w:val="0"/>
          <w:numId w:val="79"/>
        </w:numPr>
        <w:suppressAutoHyphens w:val="0"/>
        <w:spacing w:before="120" w:after="120"/>
        <w:ind w:left="357" w:hanging="357"/>
        <w:jc w:val="both"/>
        <w:rPr>
          <w:rFonts w:ascii="Segoe UI" w:hAnsi="Segoe UI" w:cs="Segoe UI"/>
          <w:b/>
          <w:lang w:eastAsia="pl-PL"/>
        </w:rPr>
      </w:pPr>
      <w:r w:rsidRPr="00AB5A2B">
        <w:rPr>
          <w:rFonts w:ascii="Segoe UI" w:hAnsi="Segoe UI" w:cs="Segoe UI"/>
          <w:b/>
          <w:lang w:eastAsia="pl-PL"/>
        </w:rPr>
        <w:t>zabezpieczenia technicznego:</w:t>
      </w:r>
    </w:p>
    <w:p w14:paraId="27277E1E" w14:textId="77777777" w:rsidR="00AB5A2B" w:rsidRPr="00AB5A2B" w:rsidRDefault="00AB5A2B" w:rsidP="00066FF0">
      <w:pPr>
        <w:numPr>
          <w:ilvl w:val="0"/>
          <w:numId w:val="66"/>
        </w:numPr>
        <w:tabs>
          <w:tab w:val="left" w:pos="567"/>
        </w:tabs>
        <w:suppressAutoHyphens w:val="0"/>
        <w:ind w:left="567" w:hanging="283"/>
        <w:jc w:val="both"/>
        <w:rPr>
          <w:rFonts w:ascii="Segoe UI" w:hAnsi="Segoe UI" w:cs="Segoe UI"/>
          <w:lang w:eastAsia="pl-PL"/>
        </w:rPr>
      </w:pPr>
      <w:r w:rsidRPr="00AB5A2B">
        <w:rPr>
          <w:rFonts w:ascii="Segoe UI" w:hAnsi="Segoe UI" w:cs="Segoe UI"/>
          <w:lang w:eastAsia="pl-PL"/>
        </w:rPr>
        <w:t>Wykonawca zobowiązuje się do przeprowadzenia konserwacji i naprawy elektronicznych urządzeń i systemów alarmowych oraz utrzymywania ww. urządzeń w sprawności technicznej;</w:t>
      </w:r>
    </w:p>
    <w:p w14:paraId="311E1D8A" w14:textId="77777777" w:rsidR="00AB5A2B" w:rsidRPr="00AB5A2B" w:rsidRDefault="00AB5A2B" w:rsidP="00066FF0">
      <w:pPr>
        <w:numPr>
          <w:ilvl w:val="0"/>
          <w:numId w:val="66"/>
        </w:numPr>
        <w:tabs>
          <w:tab w:val="left" w:pos="567"/>
        </w:tabs>
        <w:suppressAutoHyphens w:val="0"/>
        <w:ind w:left="567" w:hanging="283"/>
        <w:jc w:val="both"/>
        <w:rPr>
          <w:rFonts w:ascii="Segoe UI" w:hAnsi="Segoe UI" w:cs="Segoe UI"/>
          <w:lang w:eastAsia="pl-PL"/>
        </w:rPr>
      </w:pPr>
      <w:r w:rsidRPr="00AB5A2B">
        <w:rPr>
          <w:rFonts w:ascii="Segoe UI" w:hAnsi="Segoe UI" w:cs="Segoe UI"/>
          <w:lang w:eastAsia="pl-PL"/>
        </w:rPr>
        <w:t xml:space="preserve">konserwacja i przegląd urządzeń i systemów alarmowych odbywać się będzie 1 (jeden) raz </w:t>
      </w:r>
      <w:r w:rsidRPr="00AB5A2B">
        <w:rPr>
          <w:rFonts w:ascii="Segoe UI" w:hAnsi="Segoe UI" w:cs="Segoe UI"/>
          <w:lang w:eastAsia="pl-PL"/>
        </w:rPr>
        <w:br/>
        <w:t>w miesiącu i ewidencjonowana będzie w „Rejestrze zdarzeń, konserwacji, obsługi awaryjnej, okresowego wyłączania i wyposażania systemu alarmowego”;</w:t>
      </w:r>
    </w:p>
    <w:p w14:paraId="6B600C66" w14:textId="77777777" w:rsidR="00AB5A2B" w:rsidRPr="00AB5A2B" w:rsidRDefault="00AB5A2B" w:rsidP="00066FF0">
      <w:pPr>
        <w:numPr>
          <w:ilvl w:val="0"/>
          <w:numId w:val="66"/>
        </w:numPr>
        <w:tabs>
          <w:tab w:val="left" w:pos="567"/>
        </w:tabs>
        <w:suppressAutoHyphens w:val="0"/>
        <w:ind w:left="567" w:hanging="283"/>
        <w:jc w:val="both"/>
        <w:rPr>
          <w:rFonts w:ascii="Segoe UI" w:hAnsi="Segoe UI" w:cs="Segoe UI"/>
          <w:lang w:eastAsia="pl-PL"/>
        </w:rPr>
      </w:pPr>
      <w:r w:rsidRPr="00AB5A2B">
        <w:rPr>
          <w:rFonts w:ascii="Segoe UI" w:hAnsi="Segoe UI" w:cs="Segoe UI"/>
          <w:lang w:eastAsia="pl-PL"/>
        </w:rPr>
        <w:t>Wykonawca zapewni prowadzenie „Dziennika zdarzeń” według zasad określonych przez Zamawiającego;</w:t>
      </w:r>
    </w:p>
    <w:p w14:paraId="5EC89A04" w14:textId="77777777" w:rsidR="00AB5A2B" w:rsidRPr="00AB5A2B" w:rsidRDefault="00AB5A2B" w:rsidP="00066FF0">
      <w:pPr>
        <w:numPr>
          <w:ilvl w:val="0"/>
          <w:numId w:val="66"/>
        </w:numPr>
        <w:tabs>
          <w:tab w:val="left" w:pos="567"/>
        </w:tabs>
        <w:suppressAutoHyphens w:val="0"/>
        <w:ind w:left="567" w:hanging="283"/>
        <w:jc w:val="both"/>
        <w:rPr>
          <w:rFonts w:ascii="Segoe UI" w:hAnsi="Segoe UI" w:cs="Segoe UI"/>
          <w:lang w:eastAsia="pl-PL"/>
        </w:rPr>
      </w:pPr>
      <w:r w:rsidRPr="00AB5A2B">
        <w:rPr>
          <w:rFonts w:ascii="Segoe UI" w:hAnsi="Segoe UI" w:cs="Segoe UI"/>
          <w:lang w:eastAsia="pl-PL"/>
        </w:rPr>
        <w:t xml:space="preserve">Wykonawca nie będzie przeprowadzał konserwacji i naprawy elektronicznych urządzeń </w:t>
      </w:r>
      <w:r w:rsidRPr="00AB5A2B">
        <w:rPr>
          <w:rFonts w:ascii="Segoe UI" w:hAnsi="Segoe UI" w:cs="Segoe UI"/>
          <w:lang w:eastAsia="pl-PL"/>
        </w:rPr>
        <w:br/>
        <w:t>i systemów alarmowych w budynku przy ul. Partyzantów 3.</w:t>
      </w:r>
    </w:p>
    <w:p w14:paraId="50C97A1F" w14:textId="77777777" w:rsidR="00AB5A2B" w:rsidRPr="00AB5A2B" w:rsidRDefault="00AB5A2B" w:rsidP="00AB5A2B">
      <w:pPr>
        <w:tabs>
          <w:tab w:val="left" w:pos="567"/>
        </w:tabs>
        <w:suppressAutoHyphens w:val="0"/>
        <w:ind w:left="567"/>
        <w:jc w:val="both"/>
        <w:rPr>
          <w:rFonts w:ascii="Segoe UI" w:hAnsi="Segoe UI" w:cs="Segoe UI"/>
          <w:lang w:eastAsia="pl-PL"/>
        </w:rPr>
      </w:pPr>
    </w:p>
    <w:p w14:paraId="5C5EDBF7" w14:textId="3562F4F7" w:rsidR="00AB5A2B" w:rsidRDefault="00AB5A2B" w:rsidP="00066FF0">
      <w:pPr>
        <w:numPr>
          <w:ilvl w:val="0"/>
          <w:numId w:val="77"/>
        </w:numPr>
        <w:suppressAutoHyphens w:val="0"/>
        <w:ind w:left="709" w:hanging="349"/>
        <w:jc w:val="both"/>
        <w:rPr>
          <w:rFonts w:ascii="Segoe UI" w:hAnsi="Segoe UI" w:cs="Segoe UI"/>
          <w:b/>
          <w:lang w:eastAsia="pl-PL"/>
        </w:rPr>
      </w:pPr>
      <w:r w:rsidRPr="00AB5A2B">
        <w:rPr>
          <w:rFonts w:ascii="Segoe UI" w:hAnsi="Segoe UI" w:cs="Segoe UI"/>
          <w:b/>
          <w:lang w:eastAsia="pl-PL"/>
        </w:rPr>
        <w:t>DODATKOWE WYMAGANIA ZAMAWIAJĄCEGO</w:t>
      </w:r>
    </w:p>
    <w:p w14:paraId="305C76B5" w14:textId="77777777" w:rsidR="00F42D68" w:rsidRPr="00AB5A2B" w:rsidRDefault="00F42D68" w:rsidP="00F42D68">
      <w:pPr>
        <w:suppressAutoHyphens w:val="0"/>
        <w:ind w:left="709"/>
        <w:jc w:val="both"/>
        <w:rPr>
          <w:rFonts w:ascii="Segoe UI" w:hAnsi="Segoe UI" w:cs="Segoe UI"/>
          <w:b/>
          <w:lang w:eastAsia="pl-PL"/>
        </w:rPr>
      </w:pPr>
    </w:p>
    <w:p w14:paraId="3E29715E" w14:textId="77777777" w:rsidR="00AB5A2B" w:rsidRPr="00AB5A2B" w:rsidRDefault="00AB5A2B" w:rsidP="00066FF0">
      <w:pPr>
        <w:numPr>
          <w:ilvl w:val="0"/>
          <w:numId w:val="67"/>
        </w:numPr>
        <w:suppressAutoHyphens w:val="0"/>
        <w:ind w:left="284" w:hanging="284"/>
        <w:jc w:val="both"/>
        <w:rPr>
          <w:rFonts w:ascii="Segoe UI" w:hAnsi="Segoe UI" w:cs="Segoe UI"/>
          <w:lang w:eastAsia="pl-PL"/>
        </w:rPr>
      </w:pPr>
      <w:r w:rsidRPr="00AB5A2B">
        <w:rPr>
          <w:rFonts w:ascii="Segoe UI" w:hAnsi="Segoe UI" w:cs="Segoe UI"/>
          <w:lang w:eastAsia="pl-PL"/>
        </w:rPr>
        <w:t>Wykonawca wyposaży pracowników ochrony w:</w:t>
      </w:r>
    </w:p>
    <w:p w14:paraId="56EEE66F" w14:textId="130E71B1" w:rsidR="00AB5A2B" w:rsidRPr="00AB5A2B" w:rsidRDefault="00AB5A2B" w:rsidP="00066FF0">
      <w:pPr>
        <w:numPr>
          <w:ilvl w:val="1"/>
          <w:numId w:val="68"/>
        </w:numPr>
        <w:tabs>
          <w:tab w:val="left" w:pos="993"/>
        </w:tabs>
        <w:suppressAutoHyphens w:val="0"/>
        <w:ind w:left="709" w:hanging="425"/>
        <w:jc w:val="both"/>
        <w:rPr>
          <w:rFonts w:ascii="Segoe UI" w:hAnsi="Segoe UI" w:cs="Segoe UI"/>
          <w:lang w:eastAsia="pl-PL"/>
        </w:rPr>
      </w:pPr>
      <w:r w:rsidRPr="00AB5A2B">
        <w:rPr>
          <w:rFonts w:ascii="Segoe UI" w:hAnsi="Segoe UI" w:cs="Segoe UI"/>
          <w:lang w:eastAsia="pl-PL"/>
        </w:rPr>
        <w:t>jednolite, estetyczne umundurowanie umożliwiające identyfikację pracownika ochrony oraz zatrudniającej go firmy</w:t>
      </w:r>
      <w:r w:rsidR="00F42D68">
        <w:rPr>
          <w:rFonts w:ascii="Segoe UI" w:hAnsi="Segoe UI" w:cs="Segoe UI"/>
          <w:lang w:eastAsia="pl-PL"/>
        </w:rPr>
        <w:t>;</w:t>
      </w:r>
    </w:p>
    <w:p w14:paraId="260B0E83" w14:textId="5157386C" w:rsidR="00AB5A2B" w:rsidRPr="00AB5A2B" w:rsidRDefault="00AB5A2B" w:rsidP="00066FF0">
      <w:pPr>
        <w:numPr>
          <w:ilvl w:val="1"/>
          <w:numId w:val="68"/>
        </w:numPr>
        <w:tabs>
          <w:tab w:val="left" w:pos="993"/>
        </w:tabs>
        <w:suppressAutoHyphens w:val="0"/>
        <w:ind w:left="709" w:hanging="425"/>
        <w:jc w:val="both"/>
        <w:rPr>
          <w:rFonts w:ascii="Segoe UI" w:hAnsi="Segoe UI" w:cs="Segoe UI"/>
          <w:lang w:eastAsia="pl-PL"/>
        </w:rPr>
      </w:pPr>
      <w:r w:rsidRPr="00AB5A2B">
        <w:rPr>
          <w:rFonts w:ascii="Segoe UI" w:hAnsi="Segoe UI" w:cs="Segoe UI"/>
          <w:lang w:eastAsia="pl-PL"/>
        </w:rPr>
        <w:t>identyfikatory imienne z aktualnymi zdjęciami oraz legitymację kwalifikowanego pracownika ochrony fizycznej</w:t>
      </w:r>
      <w:r w:rsidR="00F42D68">
        <w:rPr>
          <w:rFonts w:ascii="Segoe UI" w:hAnsi="Segoe UI" w:cs="Segoe UI"/>
          <w:lang w:eastAsia="pl-PL"/>
        </w:rPr>
        <w:t>;</w:t>
      </w:r>
    </w:p>
    <w:p w14:paraId="1138776F" w14:textId="77777777" w:rsidR="00AB5A2B" w:rsidRPr="00AB5A2B" w:rsidRDefault="00AB5A2B" w:rsidP="00066FF0">
      <w:pPr>
        <w:numPr>
          <w:ilvl w:val="1"/>
          <w:numId w:val="68"/>
        </w:numPr>
        <w:tabs>
          <w:tab w:val="left" w:pos="993"/>
        </w:tabs>
        <w:suppressAutoHyphens w:val="0"/>
        <w:ind w:left="709" w:hanging="425"/>
        <w:jc w:val="both"/>
        <w:rPr>
          <w:rFonts w:ascii="Segoe UI" w:hAnsi="Segoe UI" w:cs="Segoe UI"/>
          <w:lang w:eastAsia="pl-PL"/>
        </w:rPr>
      </w:pPr>
      <w:r w:rsidRPr="00AB5A2B">
        <w:rPr>
          <w:rFonts w:ascii="Segoe UI" w:hAnsi="Segoe UI" w:cs="Segoe UI"/>
          <w:lang w:eastAsia="pl-PL"/>
        </w:rPr>
        <w:t>niezależną łączność radiotelefoniczną, latarkę oraz środki przymusu bezpośredniego (kajdanki, pałka wielofunkcyjna).</w:t>
      </w:r>
    </w:p>
    <w:p w14:paraId="3E4A8782" w14:textId="77777777" w:rsidR="00AB5A2B" w:rsidRPr="00AB5A2B" w:rsidRDefault="00AB5A2B" w:rsidP="00066FF0">
      <w:pPr>
        <w:numPr>
          <w:ilvl w:val="0"/>
          <w:numId w:val="67"/>
        </w:numPr>
        <w:tabs>
          <w:tab w:val="left" w:pos="567"/>
        </w:tabs>
        <w:suppressAutoHyphens w:val="0"/>
        <w:ind w:left="284" w:hanging="284"/>
        <w:jc w:val="both"/>
        <w:rPr>
          <w:rFonts w:ascii="Segoe UI" w:hAnsi="Segoe UI" w:cs="Segoe UI"/>
          <w:lang w:eastAsia="pl-PL"/>
        </w:rPr>
      </w:pPr>
      <w:r w:rsidRPr="00AB5A2B">
        <w:rPr>
          <w:rFonts w:ascii="Segoe UI" w:hAnsi="Segoe UI" w:cs="Segoe UI"/>
          <w:lang w:eastAsia="pl-PL"/>
        </w:rPr>
        <w:t xml:space="preserve">W terminie 30 dni od dnia zawarcia umowy przez obie ze stron Wykonawca w uzgodnieniu </w:t>
      </w:r>
      <w:r w:rsidRPr="00AB5A2B">
        <w:rPr>
          <w:rFonts w:ascii="Segoe UI" w:hAnsi="Segoe UI" w:cs="Segoe UI"/>
          <w:lang w:eastAsia="pl-PL"/>
        </w:rPr>
        <w:br/>
        <w:t>z Zamawiającym wykona na koszt własny plan ochrony obiektów Urzędu Miejskiego w Koszalinie przy ul. Rynek Staromiejski 6 – 7, ul. Mickiewicza 26, ul. Dąbrówki 1, ul. Mariańskiej 9, ul. Młyńskiej 2 oraz ul. Partyzantów 3, który będzie stanowił załącznik do umowy.</w:t>
      </w:r>
    </w:p>
    <w:p w14:paraId="4C3D6A2E" w14:textId="52044DF7" w:rsidR="00AB5A2B" w:rsidRPr="00AB5A2B" w:rsidRDefault="00AB5A2B" w:rsidP="00066FF0">
      <w:pPr>
        <w:numPr>
          <w:ilvl w:val="0"/>
          <w:numId w:val="67"/>
        </w:numPr>
        <w:tabs>
          <w:tab w:val="left" w:pos="567"/>
        </w:tabs>
        <w:suppressAutoHyphens w:val="0"/>
        <w:ind w:left="284" w:hanging="284"/>
        <w:jc w:val="both"/>
        <w:rPr>
          <w:rFonts w:ascii="Segoe UI" w:hAnsi="Segoe UI" w:cs="Segoe UI"/>
          <w:lang w:eastAsia="pl-PL"/>
        </w:rPr>
      </w:pPr>
      <w:r w:rsidRPr="00AB5A2B">
        <w:rPr>
          <w:rFonts w:ascii="Segoe UI" w:hAnsi="Segoe UI" w:cs="Segoe UI"/>
          <w:lang w:eastAsia="pl-PL"/>
        </w:rPr>
        <w:t xml:space="preserve">Wykonawca zatrudni na czas realizacji przedmiotu zamówienia na podstawie umowy o pracę </w:t>
      </w:r>
      <w:r w:rsidRPr="00AB5A2B">
        <w:rPr>
          <w:rFonts w:ascii="Segoe UI" w:hAnsi="Segoe UI" w:cs="Segoe UI"/>
          <w:lang w:eastAsia="pl-PL"/>
        </w:rPr>
        <w:br/>
        <w:t>w rozumieniu przepisów ustawy z dnia 26 czerwca 1974 roku – Kodeks pracy osoby wykonujące czynności bezpośredniej ochrony fizycznej stałej na wszystkich chronionych u Zamawiającego budynkach, tj.: budynku Ratusza przy ul. Rynek Staromiejski 6 – 7</w:t>
      </w:r>
      <w:r w:rsidR="00F42D68">
        <w:rPr>
          <w:rFonts w:ascii="Segoe UI" w:hAnsi="Segoe UI" w:cs="Segoe UI"/>
          <w:lang w:eastAsia="pl-PL"/>
        </w:rPr>
        <w:t>,</w:t>
      </w:r>
      <w:r w:rsidRPr="00AB5A2B">
        <w:rPr>
          <w:rFonts w:ascii="Segoe UI" w:hAnsi="Segoe UI" w:cs="Segoe UI"/>
          <w:lang w:eastAsia="pl-PL"/>
        </w:rPr>
        <w:t xml:space="preserve"> Pałacu Ślubów przy ul. Dąbrówki 1 oraz budynku przy ul. Mickiewicza 26.</w:t>
      </w:r>
    </w:p>
    <w:p w14:paraId="5728DDD0" w14:textId="42CCA923" w:rsidR="00AB5A2B" w:rsidRDefault="00AB5A2B" w:rsidP="00F540B6">
      <w:pPr>
        <w:keepNext/>
        <w:keepLines/>
        <w:widowControl w:val="0"/>
        <w:suppressAutoHyphens w:val="0"/>
        <w:outlineLvl w:val="1"/>
        <w:rPr>
          <w:rFonts w:ascii="Segoe UI" w:eastAsia="Arial" w:hAnsi="Segoe UI" w:cs="Segoe UI"/>
          <w:b/>
          <w:bCs/>
          <w:lang w:eastAsia="en-US"/>
        </w:rPr>
      </w:pPr>
    </w:p>
    <w:p w14:paraId="40817666" w14:textId="0C7F1838" w:rsidR="00AB5A2B" w:rsidRDefault="00AB5A2B" w:rsidP="00F540B6">
      <w:pPr>
        <w:keepNext/>
        <w:keepLines/>
        <w:widowControl w:val="0"/>
        <w:suppressAutoHyphens w:val="0"/>
        <w:outlineLvl w:val="1"/>
        <w:rPr>
          <w:rFonts w:ascii="Segoe UI" w:eastAsia="Arial" w:hAnsi="Segoe UI" w:cs="Segoe UI"/>
          <w:b/>
          <w:bCs/>
          <w:lang w:eastAsia="en-US"/>
        </w:rPr>
      </w:pPr>
    </w:p>
    <w:p w14:paraId="02D0DAEA" w14:textId="57DBA8B8" w:rsidR="00AB5A2B" w:rsidRDefault="00AB5A2B" w:rsidP="00F540B6">
      <w:pPr>
        <w:keepNext/>
        <w:keepLines/>
        <w:widowControl w:val="0"/>
        <w:suppressAutoHyphens w:val="0"/>
        <w:outlineLvl w:val="1"/>
        <w:rPr>
          <w:rFonts w:ascii="Segoe UI" w:eastAsia="Arial" w:hAnsi="Segoe UI" w:cs="Segoe UI"/>
          <w:b/>
          <w:bCs/>
          <w:lang w:eastAsia="en-US"/>
        </w:rPr>
      </w:pPr>
    </w:p>
    <w:p w14:paraId="20E48B8A" w14:textId="0FC05370" w:rsidR="00F42D68" w:rsidRDefault="00F42D68" w:rsidP="00F540B6">
      <w:pPr>
        <w:keepNext/>
        <w:keepLines/>
        <w:widowControl w:val="0"/>
        <w:suppressAutoHyphens w:val="0"/>
        <w:outlineLvl w:val="1"/>
        <w:rPr>
          <w:rFonts w:ascii="Segoe UI" w:eastAsia="Arial" w:hAnsi="Segoe UI" w:cs="Segoe UI"/>
          <w:b/>
          <w:bCs/>
          <w:lang w:eastAsia="en-US"/>
        </w:rPr>
      </w:pPr>
    </w:p>
    <w:p w14:paraId="604DA855" w14:textId="1D2AE36F" w:rsidR="00F42D68" w:rsidRDefault="00F42D68" w:rsidP="00F540B6">
      <w:pPr>
        <w:keepNext/>
        <w:keepLines/>
        <w:widowControl w:val="0"/>
        <w:suppressAutoHyphens w:val="0"/>
        <w:outlineLvl w:val="1"/>
        <w:rPr>
          <w:rFonts w:ascii="Segoe UI" w:eastAsia="Arial" w:hAnsi="Segoe UI" w:cs="Segoe UI"/>
          <w:b/>
          <w:bCs/>
          <w:lang w:eastAsia="en-US"/>
        </w:rPr>
      </w:pPr>
    </w:p>
    <w:p w14:paraId="1163E202" w14:textId="33740CFD" w:rsidR="00F42D68" w:rsidRDefault="00F42D68" w:rsidP="00F540B6">
      <w:pPr>
        <w:keepNext/>
        <w:keepLines/>
        <w:widowControl w:val="0"/>
        <w:suppressAutoHyphens w:val="0"/>
        <w:outlineLvl w:val="1"/>
        <w:rPr>
          <w:rFonts w:ascii="Segoe UI" w:eastAsia="Arial" w:hAnsi="Segoe UI" w:cs="Segoe UI"/>
          <w:b/>
          <w:bCs/>
          <w:lang w:eastAsia="en-US"/>
        </w:rPr>
      </w:pPr>
    </w:p>
    <w:p w14:paraId="0623127E" w14:textId="1CFD1751" w:rsidR="00F42D68" w:rsidRDefault="00F42D68" w:rsidP="00F540B6">
      <w:pPr>
        <w:keepNext/>
        <w:keepLines/>
        <w:widowControl w:val="0"/>
        <w:suppressAutoHyphens w:val="0"/>
        <w:outlineLvl w:val="1"/>
        <w:rPr>
          <w:rFonts w:ascii="Segoe UI" w:eastAsia="Arial" w:hAnsi="Segoe UI" w:cs="Segoe UI"/>
          <w:b/>
          <w:bCs/>
          <w:lang w:eastAsia="en-US"/>
        </w:rPr>
      </w:pPr>
    </w:p>
    <w:p w14:paraId="347446A8" w14:textId="2A66756E" w:rsidR="00F42D68" w:rsidRDefault="00F42D68" w:rsidP="00F540B6">
      <w:pPr>
        <w:keepNext/>
        <w:keepLines/>
        <w:widowControl w:val="0"/>
        <w:suppressAutoHyphens w:val="0"/>
        <w:outlineLvl w:val="1"/>
        <w:rPr>
          <w:rFonts w:ascii="Segoe UI" w:eastAsia="Arial" w:hAnsi="Segoe UI" w:cs="Segoe UI"/>
          <w:b/>
          <w:bCs/>
          <w:lang w:eastAsia="en-US"/>
        </w:rPr>
      </w:pPr>
    </w:p>
    <w:p w14:paraId="37B3C63E" w14:textId="0CA69A78" w:rsidR="00F42D68" w:rsidRDefault="00F42D68" w:rsidP="00F540B6">
      <w:pPr>
        <w:keepNext/>
        <w:keepLines/>
        <w:widowControl w:val="0"/>
        <w:suppressAutoHyphens w:val="0"/>
        <w:outlineLvl w:val="1"/>
        <w:rPr>
          <w:rFonts w:ascii="Segoe UI" w:eastAsia="Arial" w:hAnsi="Segoe UI" w:cs="Segoe UI"/>
          <w:b/>
          <w:bCs/>
          <w:lang w:eastAsia="en-US"/>
        </w:rPr>
      </w:pPr>
    </w:p>
    <w:p w14:paraId="6E80B021" w14:textId="2D4A4994" w:rsidR="00F42D68" w:rsidRDefault="00F42D68" w:rsidP="00F540B6">
      <w:pPr>
        <w:keepNext/>
        <w:keepLines/>
        <w:widowControl w:val="0"/>
        <w:suppressAutoHyphens w:val="0"/>
        <w:outlineLvl w:val="1"/>
        <w:rPr>
          <w:rFonts w:ascii="Segoe UI" w:eastAsia="Arial" w:hAnsi="Segoe UI" w:cs="Segoe UI"/>
          <w:b/>
          <w:bCs/>
          <w:lang w:eastAsia="en-US"/>
        </w:rPr>
      </w:pPr>
    </w:p>
    <w:p w14:paraId="15F58F74" w14:textId="5B4788CF" w:rsidR="00F42D68" w:rsidRDefault="00F42D68" w:rsidP="00F540B6">
      <w:pPr>
        <w:keepNext/>
        <w:keepLines/>
        <w:widowControl w:val="0"/>
        <w:suppressAutoHyphens w:val="0"/>
        <w:outlineLvl w:val="1"/>
        <w:rPr>
          <w:rFonts w:ascii="Segoe UI" w:eastAsia="Arial" w:hAnsi="Segoe UI" w:cs="Segoe UI"/>
          <w:b/>
          <w:bCs/>
          <w:lang w:eastAsia="en-US"/>
        </w:rPr>
      </w:pPr>
    </w:p>
    <w:p w14:paraId="62584D2E" w14:textId="2F14E97C" w:rsidR="00F42D68" w:rsidRDefault="00F42D68" w:rsidP="00F540B6">
      <w:pPr>
        <w:keepNext/>
        <w:keepLines/>
        <w:widowControl w:val="0"/>
        <w:suppressAutoHyphens w:val="0"/>
        <w:outlineLvl w:val="1"/>
        <w:rPr>
          <w:rFonts w:ascii="Segoe UI" w:eastAsia="Arial" w:hAnsi="Segoe UI" w:cs="Segoe UI"/>
          <w:b/>
          <w:bCs/>
          <w:lang w:eastAsia="en-US"/>
        </w:rPr>
      </w:pPr>
    </w:p>
    <w:p w14:paraId="504DF517" w14:textId="405EBD80" w:rsidR="00F42D68" w:rsidRDefault="00F42D68" w:rsidP="00F540B6">
      <w:pPr>
        <w:keepNext/>
        <w:keepLines/>
        <w:widowControl w:val="0"/>
        <w:suppressAutoHyphens w:val="0"/>
        <w:outlineLvl w:val="1"/>
        <w:rPr>
          <w:rFonts w:ascii="Segoe UI" w:eastAsia="Arial" w:hAnsi="Segoe UI" w:cs="Segoe UI"/>
          <w:b/>
          <w:bCs/>
          <w:lang w:eastAsia="en-US"/>
        </w:rPr>
      </w:pPr>
    </w:p>
    <w:p w14:paraId="0D98B0F8" w14:textId="4C16B804" w:rsidR="00F42D68" w:rsidRDefault="00F42D68" w:rsidP="00F540B6">
      <w:pPr>
        <w:keepNext/>
        <w:keepLines/>
        <w:widowControl w:val="0"/>
        <w:suppressAutoHyphens w:val="0"/>
        <w:outlineLvl w:val="1"/>
        <w:rPr>
          <w:rFonts w:ascii="Segoe UI" w:eastAsia="Arial" w:hAnsi="Segoe UI" w:cs="Segoe UI"/>
          <w:b/>
          <w:bCs/>
          <w:lang w:eastAsia="en-US"/>
        </w:rPr>
      </w:pPr>
    </w:p>
    <w:p w14:paraId="1E9E48F9" w14:textId="448EFD5B" w:rsidR="00F42D68" w:rsidRDefault="00F42D68" w:rsidP="00F540B6">
      <w:pPr>
        <w:keepNext/>
        <w:keepLines/>
        <w:widowControl w:val="0"/>
        <w:suppressAutoHyphens w:val="0"/>
        <w:outlineLvl w:val="1"/>
        <w:rPr>
          <w:rFonts w:ascii="Segoe UI" w:eastAsia="Arial" w:hAnsi="Segoe UI" w:cs="Segoe UI"/>
          <w:b/>
          <w:bCs/>
          <w:lang w:eastAsia="en-US"/>
        </w:rPr>
      </w:pPr>
    </w:p>
    <w:p w14:paraId="4E307322" w14:textId="444793AD" w:rsidR="00F42D68" w:rsidRDefault="00F42D68" w:rsidP="00F540B6">
      <w:pPr>
        <w:keepNext/>
        <w:keepLines/>
        <w:widowControl w:val="0"/>
        <w:suppressAutoHyphens w:val="0"/>
        <w:outlineLvl w:val="1"/>
        <w:rPr>
          <w:rFonts w:ascii="Segoe UI" w:eastAsia="Arial" w:hAnsi="Segoe UI" w:cs="Segoe UI"/>
          <w:b/>
          <w:bCs/>
          <w:lang w:eastAsia="en-US"/>
        </w:rPr>
      </w:pPr>
    </w:p>
    <w:p w14:paraId="08F925E6" w14:textId="7DAD52AB" w:rsidR="00D3695F" w:rsidRDefault="00D3695F" w:rsidP="00F540B6">
      <w:pPr>
        <w:keepNext/>
        <w:keepLines/>
        <w:widowControl w:val="0"/>
        <w:suppressAutoHyphens w:val="0"/>
        <w:outlineLvl w:val="1"/>
        <w:rPr>
          <w:rFonts w:ascii="Segoe UI" w:eastAsia="Arial" w:hAnsi="Segoe UI" w:cs="Segoe UI"/>
          <w:b/>
          <w:bCs/>
          <w:lang w:eastAsia="en-US"/>
        </w:rPr>
      </w:pPr>
    </w:p>
    <w:p w14:paraId="7D496E5E" w14:textId="5F78CE54" w:rsidR="00D3695F" w:rsidRDefault="00D3695F" w:rsidP="00F540B6">
      <w:pPr>
        <w:keepNext/>
        <w:keepLines/>
        <w:widowControl w:val="0"/>
        <w:suppressAutoHyphens w:val="0"/>
        <w:outlineLvl w:val="1"/>
        <w:rPr>
          <w:rFonts w:ascii="Segoe UI" w:eastAsia="Arial" w:hAnsi="Segoe UI" w:cs="Segoe UI"/>
          <w:b/>
          <w:bCs/>
          <w:lang w:eastAsia="en-US"/>
        </w:rPr>
      </w:pPr>
    </w:p>
    <w:p w14:paraId="389056EA" w14:textId="35B482C5" w:rsidR="00D3695F" w:rsidRDefault="00D3695F" w:rsidP="00F540B6">
      <w:pPr>
        <w:keepNext/>
        <w:keepLines/>
        <w:widowControl w:val="0"/>
        <w:suppressAutoHyphens w:val="0"/>
        <w:outlineLvl w:val="1"/>
        <w:rPr>
          <w:rFonts w:ascii="Segoe UI" w:eastAsia="Arial" w:hAnsi="Segoe UI" w:cs="Segoe UI"/>
          <w:b/>
          <w:bCs/>
          <w:lang w:eastAsia="en-US"/>
        </w:rPr>
      </w:pPr>
    </w:p>
    <w:p w14:paraId="69099608" w14:textId="1AA0775F" w:rsidR="00D3695F" w:rsidRDefault="00D3695F" w:rsidP="00F540B6">
      <w:pPr>
        <w:keepNext/>
        <w:keepLines/>
        <w:widowControl w:val="0"/>
        <w:suppressAutoHyphens w:val="0"/>
        <w:outlineLvl w:val="1"/>
        <w:rPr>
          <w:rFonts w:ascii="Segoe UI" w:eastAsia="Arial" w:hAnsi="Segoe UI" w:cs="Segoe UI"/>
          <w:b/>
          <w:bCs/>
          <w:lang w:eastAsia="en-US"/>
        </w:rPr>
      </w:pPr>
    </w:p>
    <w:p w14:paraId="19102658" w14:textId="5D17591A" w:rsidR="00D3695F" w:rsidRDefault="00D3695F" w:rsidP="00F540B6">
      <w:pPr>
        <w:keepNext/>
        <w:keepLines/>
        <w:widowControl w:val="0"/>
        <w:suppressAutoHyphens w:val="0"/>
        <w:outlineLvl w:val="1"/>
        <w:rPr>
          <w:rFonts w:ascii="Segoe UI" w:eastAsia="Arial" w:hAnsi="Segoe UI" w:cs="Segoe UI"/>
          <w:b/>
          <w:bCs/>
          <w:lang w:eastAsia="en-US"/>
        </w:rPr>
      </w:pPr>
    </w:p>
    <w:p w14:paraId="63C2213F" w14:textId="2216399F" w:rsidR="00D3695F" w:rsidRDefault="00D3695F" w:rsidP="00F540B6">
      <w:pPr>
        <w:keepNext/>
        <w:keepLines/>
        <w:widowControl w:val="0"/>
        <w:suppressAutoHyphens w:val="0"/>
        <w:outlineLvl w:val="1"/>
        <w:rPr>
          <w:rFonts w:ascii="Segoe UI" w:eastAsia="Arial" w:hAnsi="Segoe UI" w:cs="Segoe UI"/>
          <w:b/>
          <w:bCs/>
          <w:lang w:eastAsia="en-US"/>
        </w:rPr>
      </w:pPr>
    </w:p>
    <w:p w14:paraId="49AD5AE2" w14:textId="64D06A36" w:rsidR="00D3695F" w:rsidRDefault="00D3695F" w:rsidP="00F540B6">
      <w:pPr>
        <w:keepNext/>
        <w:keepLines/>
        <w:widowControl w:val="0"/>
        <w:suppressAutoHyphens w:val="0"/>
        <w:outlineLvl w:val="1"/>
        <w:rPr>
          <w:rFonts w:ascii="Segoe UI" w:eastAsia="Arial" w:hAnsi="Segoe UI" w:cs="Segoe UI"/>
          <w:b/>
          <w:bCs/>
          <w:lang w:eastAsia="en-US"/>
        </w:rPr>
      </w:pPr>
    </w:p>
    <w:p w14:paraId="2A877974" w14:textId="26004BA5" w:rsidR="00D3695F" w:rsidRDefault="00D3695F" w:rsidP="00F540B6">
      <w:pPr>
        <w:keepNext/>
        <w:keepLines/>
        <w:widowControl w:val="0"/>
        <w:suppressAutoHyphens w:val="0"/>
        <w:outlineLvl w:val="1"/>
        <w:rPr>
          <w:rFonts w:ascii="Segoe UI" w:eastAsia="Arial" w:hAnsi="Segoe UI" w:cs="Segoe UI"/>
          <w:b/>
          <w:bCs/>
          <w:lang w:eastAsia="en-US"/>
        </w:rPr>
      </w:pPr>
    </w:p>
    <w:p w14:paraId="7462BCE6" w14:textId="2D8847E3" w:rsidR="00D3695F" w:rsidRDefault="00D3695F" w:rsidP="00F540B6">
      <w:pPr>
        <w:keepNext/>
        <w:keepLines/>
        <w:widowControl w:val="0"/>
        <w:suppressAutoHyphens w:val="0"/>
        <w:outlineLvl w:val="1"/>
        <w:rPr>
          <w:rFonts w:ascii="Segoe UI" w:eastAsia="Arial" w:hAnsi="Segoe UI" w:cs="Segoe UI"/>
          <w:b/>
          <w:bCs/>
          <w:lang w:eastAsia="en-US"/>
        </w:rPr>
      </w:pPr>
    </w:p>
    <w:p w14:paraId="603A9F69" w14:textId="59BAACCD" w:rsidR="00D3695F" w:rsidRDefault="00D3695F" w:rsidP="00F540B6">
      <w:pPr>
        <w:keepNext/>
        <w:keepLines/>
        <w:widowControl w:val="0"/>
        <w:suppressAutoHyphens w:val="0"/>
        <w:outlineLvl w:val="1"/>
        <w:rPr>
          <w:rFonts w:ascii="Segoe UI" w:eastAsia="Arial" w:hAnsi="Segoe UI" w:cs="Segoe UI"/>
          <w:b/>
          <w:bCs/>
          <w:lang w:eastAsia="en-US"/>
        </w:rPr>
      </w:pPr>
    </w:p>
    <w:p w14:paraId="69840997" w14:textId="40557DF6" w:rsidR="00D3695F" w:rsidRDefault="00D3695F" w:rsidP="00F540B6">
      <w:pPr>
        <w:keepNext/>
        <w:keepLines/>
        <w:widowControl w:val="0"/>
        <w:suppressAutoHyphens w:val="0"/>
        <w:outlineLvl w:val="1"/>
        <w:rPr>
          <w:rFonts w:ascii="Segoe UI" w:eastAsia="Arial" w:hAnsi="Segoe UI" w:cs="Segoe UI"/>
          <w:b/>
          <w:bCs/>
          <w:lang w:eastAsia="en-US"/>
        </w:rPr>
      </w:pPr>
    </w:p>
    <w:p w14:paraId="2ACE2454" w14:textId="0643D2C6" w:rsidR="00D3695F" w:rsidRDefault="00D3695F" w:rsidP="00F540B6">
      <w:pPr>
        <w:keepNext/>
        <w:keepLines/>
        <w:widowControl w:val="0"/>
        <w:suppressAutoHyphens w:val="0"/>
        <w:outlineLvl w:val="1"/>
        <w:rPr>
          <w:rFonts w:ascii="Segoe UI" w:eastAsia="Arial" w:hAnsi="Segoe UI" w:cs="Segoe UI"/>
          <w:b/>
          <w:bCs/>
          <w:lang w:eastAsia="en-US"/>
        </w:rPr>
      </w:pPr>
    </w:p>
    <w:p w14:paraId="630ADD90" w14:textId="32A5F827" w:rsidR="00D3695F" w:rsidRDefault="00D3695F" w:rsidP="00F540B6">
      <w:pPr>
        <w:keepNext/>
        <w:keepLines/>
        <w:widowControl w:val="0"/>
        <w:suppressAutoHyphens w:val="0"/>
        <w:outlineLvl w:val="1"/>
        <w:rPr>
          <w:rFonts w:ascii="Segoe UI" w:eastAsia="Arial" w:hAnsi="Segoe UI" w:cs="Segoe UI"/>
          <w:b/>
          <w:bCs/>
          <w:lang w:eastAsia="en-US"/>
        </w:rPr>
      </w:pPr>
    </w:p>
    <w:p w14:paraId="0876C358" w14:textId="0D6B82BF" w:rsidR="000B248A" w:rsidRPr="00063DEF" w:rsidRDefault="000B248A" w:rsidP="00774B06">
      <w:pPr>
        <w:pStyle w:val="WW-Tretekstu"/>
        <w:tabs>
          <w:tab w:val="left" w:pos="1276"/>
        </w:tabs>
        <w:spacing w:after="60"/>
        <w:jc w:val="both"/>
        <w:rPr>
          <w:rFonts w:ascii="Segoe UI" w:hAnsi="Segoe UI" w:cs="Segoe UI"/>
          <w:i w:val="0"/>
          <w:sz w:val="20"/>
        </w:rPr>
      </w:pPr>
    </w:p>
    <w:p w14:paraId="2A00CB71" w14:textId="738AA33A" w:rsidR="00F42D68" w:rsidRPr="00F42D68" w:rsidRDefault="00AC3553" w:rsidP="00F42D68">
      <w:pPr>
        <w:pStyle w:val="Tekstpodstawowy"/>
        <w:tabs>
          <w:tab w:val="left" w:pos="1276"/>
        </w:tabs>
        <w:spacing w:after="120"/>
        <w:jc w:val="both"/>
        <w:rPr>
          <w:rFonts w:ascii="Segoe UI" w:hAnsi="Segoe UI" w:cs="Segoe UI"/>
          <w:i w:val="0"/>
          <w:sz w:val="20"/>
        </w:rPr>
      </w:pPr>
      <w:r>
        <w:rPr>
          <w:rFonts w:ascii="Segoe UI" w:hAnsi="Segoe UI" w:cs="Segoe UI"/>
          <w:i w:val="0"/>
          <w:sz w:val="20"/>
        </w:rPr>
        <w:t>Rozdział III</w:t>
      </w:r>
      <w:r>
        <w:rPr>
          <w:rFonts w:ascii="Segoe UI" w:hAnsi="Segoe UI" w:cs="Segoe UI"/>
          <w:i w:val="0"/>
          <w:sz w:val="20"/>
        </w:rPr>
        <w:tab/>
        <w:t>Wzory oświadczeń</w:t>
      </w:r>
    </w:p>
    <w:p w14:paraId="18584B09" w14:textId="77777777" w:rsidR="00F42D68" w:rsidRPr="00A51C1C" w:rsidRDefault="00F42D68" w:rsidP="00066FF0">
      <w:pPr>
        <w:pStyle w:val="Akapitzlist"/>
        <w:numPr>
          <w:ilvl w:val="1"/>
          <w:numId w:val="82"/>
        </w:numPr>
        <w:suppressAutoHyphens w:val="0"/>
        <w:spacing w:after="60" w:line="240" w:lineRule="auto"/>
        <w:ind w:left="284" w:hanging="284"/>
        <w:jc w:val="both"/>
        <w:rPr>
          <w:rFonts w:ascii="Segoe UI" w:eastAsiaTheme="minorHAnsi" w:hAnsi="Segoe UI" w:cs="Segoe UI"/>
          <w:b/>
          <w:sz w:val="20"/>
          <w:lang w:eastAsia="en-US"/>
        </w:rPr>
      </w:pPr>
      <w:r w:rsidRPr="00A51C1C">
        <w:rPr>
          <w:rFonts w:ascii="Segoe UI" w:eastAsiaTheme="minorHAnsi" w:hAnsi="Segoe UI" w:cs="Segoe UI"/>
          <w:b/>
          <w:sz w:val="20"/>
          <w:lang w:eastAsia="en-US"/>
        </w:rPr>
        <w:t xml:space="preserve">Oświadczenie Wykonawcy o niepodleganiu wykluczeniu oraz spełnianiu warunków udziału w postępowaniu </w:t>
      </w:r>
    </w:p>
    <w:p w14:paraId="02CB67F6" w14:textId="77777777" w:rsidR="00A51C1C" w:rsidRPr="00A51C1C" w:rsidRDefault="00F42D68" w:rsidP="00066FF0">
      <w:pPr>
        <w:pStyle w:val="Akapitzlist"/>
        <w:numPr>
          <w:ilvl w:val="1"/>
          <w:numId w:val="82"/>
        </w:numPr>
        <w:suppressAutoHyphens w:val="0"/>
        <w:spacing w:after="60" w:line="240" w:lineRule="auto"/>
        <w:ind w:left="284" w:hanging="284"/>
        <w:jc w:val="both"/>
        <w:rPr>
          <w:rFonts w:ascii="Segoe UI" w:eastAsiaTheme="minorHAnsi" w:hAnsi="Segoe UI" w:cs="Segoe UI"/>
          <w:b/>
          <w:sz w:val="20"/>
          <w:lang w:eastAsia="en-US"/>
        </w:rPr>
      </w:pPr>
      <w:r w:rsidRPr="00A51C1C">
        <w:rPr>
          <w:rFonts w:ascii="Segoe UI" w:eastAsiaTheme="minorHAnsi" w:hAnsi="Segoe UI" w:cs="Segoe UI"/>
          <w:b/>
          <w:sz w:val="20"/>
          <w:lang w:eastAsia="en-US"/>
        </w:rPr>
        <w:t xml:space="preserve">Oświadczenie Podmiotu udostępniającego zasoby o niepodleganiu wykluczeniu oraz spełnianiu warunków udziału w postępowaniu </w:t>
      </w:r>
    </w:p>
    <w:p w14:paraId="2C0C0370" w14:textId="77777777" w:rsidR="00A51C1C" w:rsidRPr="00A51C1C" w:rsidRDefault="00F42D68" w:rsidP="00066FF0">
      <w:pPr>
        <w:pStyle w:val="Akapitzlist"/>
        <w:numPr>
          <w:ilvl w:val="1"/>
          <w:numId w:val="82"/>
        </w:numPr>
        <w:suppressAutoHyphens w:val="0"/>
        <w:spacing w:after="60" w:line="240" w:lineRule="auto"/>
        <w:ind w:left="284" w:hanging="284"/>
        <w:jc w:val="both"/>
        <w:rPr>
          <w:rFonts w:ascii="Segoe UI" w:eastAsiaTheme="minorHAnsi" w:hAnsi="Segoe UI" w:cs="Segoe UI"/>
          <w:b/>
          <w:sz w:val="20"/>
          <w:lang w:eastAsia="en-US"/>
        </w:rPr>
      </w:pPr>
      <w:r w:rsidRPr="00A51C1C">
        <w:rPr>
          <w:rFonts w:ascii="Segoe UI" w:eastAsiaTheme="minorHAnsi" w:hAnsi="Segoe UI" w:cs="Segoe UI"/>
          <w:b/>
          <w:sz w:val="20"/>
          <w:lang w:eastAsia="en-US"/>
        </w:rPr>
        <w:t xml:space="preserve">Oświadczenie Wykonawców wspólnie ubiegających się o udzielenie zamówienia składane na podstawie art. 117 ust. 4 ustawy PZP </w:t>
      </w:r>
    </w:p>
    <w:p w14:paraId="10C61AF2" w14:textId="77777777" w:rsidR="00A51C1C" w:rsidRPr="00A51C1C" w:rsidRDefault="00F42D68" w:rsidP="00066FF0">
      <w:pPr>
        <w:pStyle w:val="Akapitzlist"/>
        <w:numPr>
          <w:ilvl w:val="1"/>
          <w:numId w:val="82"/>
        </w:numPr>
        <w:suppressAutoHyphens w:val="0"/>
        <w:spacing w:after="60" w:line="240" w:lineRule="auto"/>
        <w:ind w:left="284" w:hanging="284"/>
        <w:jc w:val="both"/>
        <w:rPr>
          <w:rFonts w:ascii="Segoe UI" w:eastAsiaTheme="minorHAnsi" w:hAnsi="Segoe UI" w:cs="Segoe UI"/>
          <w:b/>
          <w:sz w:val="20"/>
          <w:lang w:eastAsia="en-US"/>
        </w:rPr>
      </w:pPr>
      <w:r w:rsidRPr="00A51C1C">
        <w:rPr>
          <w:rFonts w:ascii="Segoe UI" w:eastAsia="Times New Roman" w:hAnsi="Segoe UI" w:cs="Segoe UI"/>
          <w:b/>
          <w:color w:val="000000" w:themeColor="text1"/>
          <w:sz w:val="20"/>
        </w:rPr>
        <w:t xml:space="preserve">Wykaz usług </w:t>
      </w:r>
      <w:r w:rsidRPr="00A51C1C">
        <w:rPr>
          <w:rFonts w:ascii="Segoe UI" w:eastAsia="Times New Roman" w:hAnsi="Segoe UI" w:cs="Segoe UI"/>
          <w:b/>
          <w:bCs/>
          <w:sz w:val="20"/>
        </w:rPr>
        <w:t>wykonanych, a w przypadku  świadczeń powtarzających się lub ciągłych również wykonywanych</w:t>
      </w:r>
    </w:p>
    <w:p w14:paraId="1B429672" w14:textId="77777777" w:rsidR="00A51C1C" w:rsidRPr="00A51C1C" w:rsidRDefault="00F42D68" w:rsidP="00066FF0">
      <w:pPr>
        <w:pStyle w:val="Akapitzlist"/>
        <w:numPr>
          <w:ilvl w:val="1"/>
          <w:numId w:val="82"/>
        </w:numPr>
        <w:suppressAutoHyphens w:val="0"/>
        <w:spacing w:after="60" w:line="240" w:lineRule="auto"/>
        <w:ind w:left="284" w:hanging="284"/>
        <w:jc w:val="both"/>
        <w:rPr>
          <w:rFonts w:ascii="Segoe UI" w:eastAsiaTheme="minorHAnsi" w:hAnsi="Segoe UI" w:cs="Segoe UI"/>
          <w:b/>
          <w:sz w:val="20"/>
          <w:lang w:eastAsia="en-US"/>
        </w:rPr>
      </w:pPr>
      <w:r w:rsidRPr="00A51C1C">
        <w:rPr>
          <w:rFonts w:ascii="Segoe UI" w:eastAsiaTheme="minorHAnsi" w:hAnsi="Segoe UI" w:cs="Segoe UI"/>
          <w:b/>
          <w:sz w:val="20"/>
          <w:lang w:eastAsia="en-US"/>
        </w:rPr>
        <w:t>Wykaz osób skierowanych przez Wykonawcę do realizacji zamówienia publicznego</w:t>
      </w:r>
    </w:p>
    <w:p w14:paraId="3D166513" w14:textId="36EA5440" w:rsidR="00F42D68" w:rsidRPr="00A51C1C" w:rsidRDefault="00F42D68" w:rsidP="00066FF0">
      <w:pPr>
        <w:pStyle w:val="Akapitzlist"/>
        <w:numPr>
          <w:ilvl w:val="1"/>
          <w:numId w:val="82"/>
        </w:numPr>
        <w:suppressAutoHyphens w:val="0"/>
        <w:spacing w:after="60" w:line="240" w:lineRule="auto"/>
        <w:ind w:left="284" w:hanging="284"/>
        <w:jc w:val="both"/>
        <w:rPr>
          <w:rFonts w:ascii="Segoe UI" w:eastAsiaTheme="minorHAnsi" w:hAnsi="Segoe UI" w:cs="Segoe UI"/>
          <w:b/>
          <w:sz w:val="20"/>
          <w:lang w:eastAsia="en-US"/>
        </w:rPr>
      </w:pPr>
      <w:r w:rsidRPr="00A51C1C">
        <w:rPr>
          <w:rFonts w:ascii="Segoe UI" w:eastAsiaTheme="minorHAnsi" w:hAnsi="Segoe UI" w:cs="Segoe UI"/>
          <w:b/>
          <w:color w:val="000000" w:themeColor="text1"/>
          <w:sz w:val="20"/>
          <w:lang w:eastAsia="en-US"/>
        </w:rPr>
        <w:t xml:space="preserve">Wykaz narzędzi, wyposażenia zakładu lub urządzeń technicznych dostępnych Wykonawcy </w:t>
      </w:r>
      <w:r w:rsidR="00A51C1C">
        <w:rPr>
          <w:rFonts w:ascii="Segoe UI" w:eastAsiaTheme="minorHAnsi" w:hAnsi="Segoe UI" w:cs="Segoe UI"/>
          <w:b/>
          <w:color w:val="000000" w:themeColor="text1"/>
          <w:sz w:val="20"/>
          <w:lang w:eastAsia="en-US"/>
        </w:rPr>
        <w:br/>
      </w:r>
      <w:r w:rsidRPr="00A51C1C">
        <w:rPr>
          <w:rFonts w:ascii="Segoe UI" w:eastAsiaTheme="minorHAnsi" w:hAnsi="Segoe UI" w:cs="Segoe UI"/>
          <w:b/>
          <w:color w:val="000000" w:themeColor="text1"/>
          <w:sz w:val="20"/>
          <w:lang w:eastAsia="en-US"/>
        </w:rPr>
        <w:t xml:space="preserve">w celu wykonania zamówienia publicznego </w:t>
      </w:r>
    </w:p>
    <w:p w14:paraId="01930E52" w14:textId="2EF9DF4E" w:rsidR="00F42D68" w:rsidRDefault="00F42D68" w:rsidP="00063DEF">
      <w:pPr>
        <w:suppressAutoHyphens w:val="0"/>
        <w:spacing w:after="60"/>
        <w:ind w:left="426" w:hanging="426"/>
        <w:jc w:val="both"/>
        <w:rPr>
          <w:rFonts w:ascii="Segoe UI" w:eastAsiaTheme="minorHAnsi" w:hAnsi="Segoe UI" w:cs="Segoe UI"/>
          <w:b/>
          <w:color w:val="000000" w:themeColor="text1"/>
          <w:lang w:eastAsia="en-US"/>
        </w:rPr>
      </w:pPr>
    </w:p>
    <w:p w14:paraId="42F88A7A" w14:textId="77777777" w:rsidR="00F42D68" w:rsidRPr="00063DEF" w:rsidRDefault="00F42D68" w:rsidP="00063DEF">
      <w:pPr>
        <w:suppressAutoHyphens w:val="0"/>
        <w:spacing w:after="60"/>
        <w:ind w:left="426" w:hanging="426"/>
        <w:jc w:val="both"/>
        <w:rPr>
          <w:rFonts w:ascii="Segoe UI" w:eastAsiaTheme="minorHAnsi" w:hAnsi="Segoe UI" w:cs="Segoe UI"/>
          <w:b/>
          <w:color w:val="000000" w:themeColor="text1"/>
          <w:lang w:eastAsia="en-US"/>
        </w:rPr>
      </w:pPr>
    </w:p>
    <w:p w14:paraId="003586D5" w14:textId="60B42673" w:rsidR="00C25EB2" w:rsidRDefault="00C25EB2" w:rsidP="00774B06">
      <w:pPr>
        <w:pStyle w:val="WW-Tretekstu"/>
        <w:tabs>
          <w:tab w:val="left" w:pos="1276"/>
        </w:tabs>
        <w:spacing w:after="60"/>
        <w:jc w:val="both"/>
        <w:rPr>
          <w:rFonts w:ascii="Segoe UI" w:hAnsi="Segoe UI" w:cs="Segoe UI"/>
          <w:i w:val="0"/>
          <w:sz w:val="20"/>
        </w:rPr>
      </w:pPr>
    </w:p>
    <w:p w14:paraId="7A33F645" w14:textId="5DB18EA0" w:rsidR="00C25EB2" w:rsidRDefault="00C25EB2" w:rsidP="00774B06">
      <w:pPr>
        <w:pStyle w:val="WW-Tretekstu"/>
        <w:tabs>
          <w:tab w:val="left" w:pos="1276"/>
        </w:tabs>
        <w:spacing w:after="60"/>
        <w:jc w:val="both"/>
        <w:rPr>
          <w:rFonts w:ascii="Segoe UI" w:hAnsi="Segoe UI" w:cs="Segoe UI"/>
          <w:i w:val="0"/>
          <w:sz w:val="20"/>
        </w:rPr>
      </w:pPr>
    </w:p>
    <w:p w14:paraId="5C458800" w14:textId="0FDCD90C" w:rsidR="00F02A7B" w:rsidRPr="009E182F" w:rsidRDefault="00F02A7B" w:rsidP="00930B8F">
      <w:pPr>
        <w:suppressAutoHyphens w:val="0"/>
        <w:jc w:val="both"/>
        <w:rPr>
          <w:rFonts w:ascii="Segoe UI" w:eastAsiaTheme="minorHAnsi" w:hAnsi="Segoe UI" w:cs="Segoe UI"/>
          <w:b/>
          <w:lang w:eastAsia="en-US"/>
        </w:rPr>
      </w:pPr>
      <w:r w:rsidRPr="009E182F">
        <w:rPr>
          <w:rFonts w:ascii="Segoe UI" w:hAnsi="Segoe UI" w:cs="Segoe UI"/>
          <w:b/>
          <w:bCs/>
          <w:i/>
        </w:rPr>
        <w:br w:type="page"/>
      </w:r>
    </w:p>
    <w:p w14:paraId="5140C2E6" w14:textId="45EDBA2D" w:rsidR="005F494F" w:rsidRPr="00A51C1C" w:rsidRDefault="00A51C1C" w:rsidP="00A51C1C">
      <w:pPr>
        <w:spacing w:line="276" w:lineRule="auto"/>
        <w:ind w:right="-1"/>
        <w:jc w:val="right"/>
        <w:rPr>
          <w:rFonts w:ascii="Segoe UI" w:hAnsi="Segoe UI" w:cs="Segoe UI"/>
          <w:b/>
          <w:lang w:eastAsia="pl-PL"/>
        </w:rPr>
      </w:pPr>
      <w:r>
        <w:rPr>
          <w:rFonts w:ascii="Segoe UI" w:hAnsi="Segoe UI" w:cs="Segoe UI"/>
          <w:b/>
          <w:lang w:eastAsia="pl-PL"/>
        </w:rPr>
        <w:t>1.</w:t>
      </w:r>
    </w:p>
    <w:tbl>
      <w:tblPr>
        <w:tblStyle w:val="Tabela-Siatka23"/>
        <w:tblW w:w="8915" w:type="dxa"/>
        <w:tblInd w:w="28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915"/>
      </w:tblGrid>
      <w:tr w:rsidR="00792548" w:rsidRPr="00792548" w14:paraId="0186BB96" w14:textId="77777777" w:rsidTr="00966024">
        <w:tc>
          <w:tcPr>
            <w:tcW w:w="8915" w:type="dxa"/>
          </w:tcPr>
          <w:p w14:paraId="38FA560F" w14:textId="77777777" w:rsidR="00792548" w:rsidRPr="00792548" w:rsidRDefault="00792548" w:rsidP="00792548">
            <w:pPr>
              <w:spacing w:line="276" w:lineRule="auto"/>
              <w:ind w:left="100" w:right="1"/>
              <w:jc w:val="center"/>
              <w:rPr>
                <w:rFonts w:ascii="Segoe UI" w:hAnsi="Segoe UI" w:cs="Segoe UI"/>
                <w:b/>
                <w:bCs/>
                <w:sz w:val="18"/>
                <w:szCs w:val="18"/>
              </w:rPr>
            </w:pPr>
          </w:p>
          <w:p w14:paraId="76C44261" w14:textId="77777777" w:rsidR="00792548" w:rsidRPr="00792548" w:rsidRDefault="00792548" w:rsidP="00792548">
            <w:pPr>
              <w:spacing w:line="276" w:lineRule="auto"/>
              <w:ind w:left="100" w:right="1"/>
              <w:jc w:val="center"/>
              <w:rPr>
                <w:rFonts w:ascii="Segoe UI" w:hAnsi="Segoe UI" w:cs="Segoe UI"/>
                <w:b/>
                <w:bCs/>
                <w:sz w:val="18"/>
                <w:szCs w:val="18"/>
              </w:rPr>
            </w:pPr>
            <w:r w:rsidRPr="00792548">
              <w:rPr>
                <w:rFonts w:ascii="Segoe UI" w:hAnsi="Segoe UI" w:cs="Segoe UI"/>
                <w:b/>
                <w:bCs/>
                <w:sz w:val="18"/>
                <w:szCs w:val="18"/>
              </w:rPr>
              <w:t>DANE DOTYCZĄCE WYKONAWCY</w:t>
            </w:r>
          </w:p>
          <w:p w14:paraId="623387A3" w14:textId="77777777" w:rsidR="00792548" w:rsidRPr="00792548" w:rsidRDefault="00792548" w:rsidP="00792548">
            <w:pPr>
              <w:spacing w:line="276" w:lineRule="auto"/>
              <w:ind w:left="100" w:right="1"/>
              <w:jc w:val="center"/>
              <w:rPr>
                <w:rFonts w:ascii="Segoe UI" w:hAnsi="Segoe UI" w:cs="Segoe UI"/>
                <w:b/>
                <w:bCs/>
                <w:sz w:val="18"/>
                <w:szCs w:val="18"/>
              </w:rPr>
            </w:pPr>
          </w:p>
          <w:p w14:paraId="6DE7508E" w14:textId="77777777" w:rsidR="00792548" w:rsidRPr="00792548" w:rsidRDefault="00792548" w:rsidP="00792548">
            <w:pPr>
              <w:ind w:left="102"/>
              <w:jc w:val="both"/>
              <w:rPr>
                <w:rFonts w:ascii="Segoe UI" w:hAnsi="Segoe UI" w:cs="Segoe UI"/>
                <w:sz w:val="18"/>
                <w:szCs w:val="18"/>
              </w:rPr>
            </w:pPr>
            <w:r w:rsidRPr="00792548">
              <w:rPr>
                <w:rFonts w:ascii="Segoe UI" w:hAnsi="Segoe UI" w:cs="Segoe UI"/>
                <w:sz w:val="18"/>
                <w:szCs w:val="18"/>
              </w:rPr>
              <w:t>Nazwa Wykonawcy:</w:t>
            </w:r>
          </w:p>
          <w:p w14:paraId="5E0A3758" w14:textId="77777777" w:rsidR="00792548" w:rsidRPr="00792548" w:rsidRDefault="00792548" w:rsidP="00792548">
            <w:pPr>
              <w:ind w:left="102"/>
              <w:jc w:val="both"/>
              <w:rPr>
                <w:rFonts w:ascii="Segoe UI" w:hAnsi="Segoe UI" w:cs="Segoe UI"/>
                <w:sz w:val="18"/>
                <w:szCs w:val="18"/>
              </w:rPr>
            </w:pPr>
            <w:r w:rsidRPr="00792548">
              <w:rPr>
                <w:rFonts w:ascii="Segoe UI" w:hAnsi="Segoe UI" w:cs="Segoe UI"/>
                <w:sz w:val="18"/>
                <w:szCs w:val="18"/>
              </w:rPr>
              <w:t xml:space="preserve">                                ……………………………………………………………………………………………………………………………………..</w:t>
            </w:r>
          </w:p>
          <w:p w14:paraId="48FA0A34" w14:textId="77777777" w:rsidR="00792548" w:rsidRPr="00792548" w:rsidRDefault="00792548" w:rsidP="00792548">
            <w:pPr>
              <w:spacing w:after="120"/>
              <w:ind w:right="-51"/>
              <w:jc w:val="center"/>
              <w:rPr>
                <w:rFonts w:ascii="Segoe UI" w:hAnsi="Segoe UI" w:cs="Segoe UI"/>
                <w:sz w:val="12"/>
                <w:szCs w:val="12"/>
              </w:rPr>
            </w:pPr>
            <w:r w:rsidRPr="00792548">
              <w:rPr>
                <w:rFonts w:ascii="Segoe UI" w:hAnsi="Segoe UI" w:cs="Segoe UI"/>
                <w:sz w:val="12"/>
                <w:szCs w:val="12"/>
              </w:rPr>
              <w:t>podać firmę/pełną nazwę Wykonawcy</w:t>
            </w:r>
          </w:p>
          <w:p w14:paraId="3B66418F" w14:textId="77777777" w:rsidR="00792548" w:rsidRPr="00792548" w:rsidRDefault="00792548" w:rsidP="00792548">
            <w:pPr>
              <w:ind w:left="102"/>
              <w:jc w:val="both"/>
              <w:rPr>
                <w:rFonts w:ascii="Segoe UI" w:hAnsi="Segoe UI" w:cs="Segoe UI"/>
                <w:sz w:val="18"/>
                <w:szCs w:val="18"/>
              </w:rPr>
            </w:pPr>
            <w:r w:rsidRPr="00792548">
              <w:rPr>
                <w:rFonts w:ascii="Segoe UI" w:hAnsi="Segoe UI" w:cs="Segoe UI"/>
                <w:sz w:val="18"/>
                <w:szCs w:val="18"/>
              </w:rPr>
              <w:t xml:space="preserve">Adres Wykonawcy:  </w:t>
            </w:r>
          </w:p>
          <w:p w14:paraId="5CEDEE87" w14:textId="77777777" w:rsidR="00792548" w:rsidRPr="00792548" w:rsidRDefault="00792548" w:rsidP="00792548">
            <w:pPr>
              <w:ind w:left="102"/>
              <w:jc w:val="both"/>
              <w:rPr>
                <w:rFonts w:ascii="Segoe UI" w:hAnsi="Segoe UI" w:cs="Segoe UI"/>
                <w:sz w:val="18"/>
                <w:szCs w:val="18"/>
              </w:rPr>
            </w:pPr>
            <w:r w:rsidRPr="00792548">
              <w:rPr>
                <w:rFonts w:ascii="Segoe UI" w:hAnsi="Segoe UI" w:cs="Segoe UI"/>
                <w:sz w:val="18"/>
                <w:szCs w:val="18"/>
              </w:rPr>
              <w:t xml:space="preserve">                                …………………………………………………………………………………………………………….……………………….</w:t>
            </w:r>
          </w:p>
          <w:p w14:paraId="2EE49A3E" w14:textId="14C1B473" w:rsidR="00792548" w:rsidRDefault="00792548" w:rsidP="00792548">
            <w:pPr>
              <w:spacing w:after="120"/>
              <w:ind w:right="-51"/>
              <w:jc w:val="center"/>
              <w:rPr>
                <w:rFonts w:ascii="Segoe UI" w:hAnsi="Segoe UI" w:cs="Segoe UI"/>
                <w:sz w:val="12"/>
                <w:szCs w:val="12"/>
              </w:rPr>
            </w:pPr>
            <w:r w:rsidRPr="00792548">
              <w:rPr>
                <w:rFonts w:ascii="Segoe UI" w:hAnsi="Segoe UI" w:cs="Segoe UI"/>
                <w:sz w:val="12"/>
                <w:szCs w:val="12"/>
              </w:rPr>
              <w:t>podać adres Wykonawcy</w:t>
            </w:r>
          </w:p>
          <w:p w14:paraId="66346589" w14:textId="77777777" w:rsidR="00792548" w:rsidRPr="00792548" w:rsidRDefault="00792548" w:rsidP="00792548">
            <w:pPr>
              <w:spacing w:after="120"/>
              <w:ind w:right="-51"/>
              <w:jc w:val="center"/>
              <w:rPr>
                <w:rFonts w:ascii="Segoe UI" w:hAnsi="Segoe UI" w:cs="Segoe UI"/>
                <w:sz w:val="12"/>
                <w:szCs w:val="12"/>
              </w:rPr>
            </w:pPr>
          </w:p>
          <w:p w14:paraId="12FE1744" w14:textId="636876A7" w:rsidR="00792548" w:rsidRPr="00792548" w:rsidRDefault="00792548" w:rsidP="00792548">
            <w:pPr>
              <w:spacing w:after="120"/>
              <w:ind w:right="-51"/>
              <w:rPr>
                <w:rFonts w:ascii="Segoe UI" w:hAnsi="Segoe UI" w:cs="Segoe UI"/>
                <w:sz w:val="12"/>
                <w:szCs w:val="12"/>
              </w:rPr>
            </w:pPr>
            <w:r w:rsidRPr="00792548">
              <w:rPr>
                <w:rFonts w:ascii="Segoe UI" w:hAnsi="Segoe UI" w:cs="Segoe UI"/>
                <w:sz w:val="18"/>
                <w:szCs w:val="18"/>
              </w:rPr>
              <w:t xml:space="preserve">  REGON ….............................................................................. NIP/PESEL  …......................................................................................</w:t>
            </w:r>
          </w:p>
          <w:p w14:paraId="38CF3DE8" w14:textId="35303296" w:rsidR="00792548" w:rsidRPr="00792548" w:rsidRDefault="00792548" w:rsidP="00792548">
            <w:pPr>
              <w:suppressAutoHyphens w:val="0"/>
              <w:autoSpaceDE w:val="0"/>
              <w:autoSpaceDN w:val="0"/>
              <w:adjustRightInd w:val="0"/>
              <w:spacing w:before="120" w:after="60"/>
              <w:jc w:val="both"/>
              <w:rPr>
                <w:rFonts w:ascii="Segoe UI" w:hAnsi="Segoe UI" w:cs="Segoe UI"/>
                <w:sz w:val="18"/>
                <w:szCs w:val="18"/>
              </w:rPr>
            </w:pPr>
            <w:r w:rsidRPr="00792548">
              <w:rPr>
                <w:rFonts w:ascii="Segoe UI" w:hAnsi="Segoe UI" w:cs="Segoe UI"/>
                <w:color w:val="0070C0"/>
                <w:sz w:val="18"/>
                <w:szCs w:val="18"/>
              </w:rPr>
              <w:t xml:space="preserve">  </w:t>
            </w:r>
          </w:p>
        </w:tc>
      </w:tr>
    </w:tbl>
    <w:p w14:paraId="31AB55D1" w14:textId="4C875C88" w:rsidR="005F494F" w:rsidRPr="009B713E" w:rsidRDefault="005F494F" w:rsidP="00792548">
      <w:pPr>
        <w:jc w:val="both"/>
        <w:rPr>
          <w:color w:val="FF0000"/>
        </w:rPr>
      </w:pPr>
    </w:p>
    <w:p w14:paraId="4ED0F410" w14:textId="77777777" w:rsidR="009B713E" w:rsidRPr="009B713E" w:rsidRDefault="009B713E" w:rsidP="009B713E">
      <w:pPr>
        <w:spacing w:line="360" w:lineRule="auto"/>
        <w:jc w:val="center"/>
        <w:rPr>
          <w:rFonts w:ascii="Segoe UI" w:hAnsi="Segoe UI" w:cs="Segoe UI"/>
          <w:b/>
          <w:sz w:val="10"/>
          <w:szCs w:val="10"/>
          <w:u w:val="single"/>
        </w:rPr>
      </w:pPr>
    </w:p>
    <w:p w14:paraId="412FDF88" w14:textId="77777777" w:rsidR="009B713E" w:rsidRPr="009B713E" w:rsidRDefault="009B713E" w:rsidP="009B713E">
      <w:pPr>
        <w:spacing w:line="360" w:lineRule="auto"/>
        <w:jc w:val="center"/>
        <w:rPr>
          <w:rFonts w:ascii="Segoe UI" w:hAnsi="Segoe UI" w:cs="Segoe UI"/>
          <w:b/>
        </w:rPr>
      </w:pPr>
      <w:r w:rsidRPr="009B713E">
        <w:rPr>
          <w:rFonts w:ascii="Segoe UI" w:hAnsi="Segoe UI" w:cs="Segoe UI"/>
          <w:b/>
          <w:u w:val="single"/>
        </w:rPr>
        <w:t xml:space="preserve">OŚWIADCZENIE </w:t>
      </w:r>
    </w:p>
    <w:p w14:paraId="649F3673" w14:textId="77777777" w:rsidR="009B713E" w:rsidRPr="009B713E" w:rsidRDefault="009B713E" w:rsidP="009B713E">
      <w:pPr>
        <w:tabs>
          <w:tab w:val="left" w:pos="708"/>
        </w:tabs>
        <w:ind w:left="426" w:hanging="426"/>
        <w:jc w:val="center"/>
        <w:rPr>
          <w:rFonts w:ascii="Segoe UI" w:hAnsi="Segoe UI" w:cs="Segoe UI"/>
          <w:b/>
          <w:bCs/>
        </w:rPr>
      </w:pPr>
      <w:r w:rsidRPr="009B713E">
        <w:rPr>
          <w:rFonts w:ascii="Segoe UI" w:hAnsi="Segoe UI" w:cs="Segoe UI"/>
          <w:b/>
        </w:rPr>
        <w:t xml:space="preserve">o niepodleganiu wykluczeniu oraz spełnianiu warunków udziału w postępowaniu </w:t>
      </w:r>
    </w:p>
    <w:p w14:paraId="4AF8D602" w14:textId="77777777" w:rsidR="009B713E" w:rsidRPr="009B713E" w:rsidRDefault="009B713E" w:rsidP="009B713E">
      <w:pPr>
        <w:jc w:val="center"/>
        <w:rPr>
          <w:rFonts w:ascii="Segoe UI" w:hAnsi="Segoe UI" w:cs="Segoe UI"/>
          <w:b/>
        </w:rPr>
      </w:pPr>
      <w:r w:rsidRPr="009B713E">
        <w:rPr>
          <w:rFonts w:ascii="Segoe UI" w:hAnsi="Segoe UI" w:cs="Segoe UI"/>
          <w:b/>
        </w:rPr>
        <w:t xml:space="preserve">składane przez Wykonawcę na podstawie art. 125 ust. 1 </w:t>
      </w:r>
    </w:p>
    <w:p w14:paraId="4736EAB6" w14:textId="77777777" w:rsidR="009B713E" w:rsidRPr="009B713E" w:rsidRDefault="009B713E" w:rsidP="009B713E">
      <w:pPr>
        <w:jc w:val="center"/>
        <w:rPr>
          <w:rFonts w:ascii="Segoe UI" w:hAnsi="Segoe UI" w:cs="Segoe UI"/>
          <w:b/>
          <w:lang w:eastAsia="en-US"/>
        </w:rPr>
      </w:pPr>
      <w:r w:rsidRPr="009B713E">
        <w:rPr>
          <w:rFonts w:ascii="Segoe UI" w:hAnsi="Segoe UI" w:cs="Segoe UI"/>
          <w:b/>
        </w:rPr>
        <w:t xml:space="preserve">ustawy </w:t>
      </w:r>
      <w:r w:rsidRPr="009B713E">
        <w:rPr>
          <w:rFonts w:ascii="Segoe UI" w:hAnsi="Segoe UI" w:cs="Segoe UI"/>
          <w:b/>
          <w:lang w:eastAsia="en-US"/>
        </w:rPr>
        <w:t xml:space="preserve">z dnia 11 września 2019 r. – Prawo zamówień publicznych </w:t>
      </w:r>
    </w:p>
    <w:p w14:paraId="7669FAC1" w14:textId="77777777" w:rsidR="009B713E" w:rsidRPr="009B713E" w:rsidRDefault="009B713E" w:rsidP="009B713E">
      <w:pPr>
        <w:rPr>
          <w:rFonts w:ascii="Segoe UI" w:hAnsi="Segoe UI" w:cs="Segoe UI"/>
          <w:b/>
          <w:lang w:eastAsia="en-US"/>
        </w:rPr>
      </w:pPr>
    </w:p>
    <w:p w14:paraId="6C403C7B" w14:textId="02AE248C" w:rsidR="009B713E" w:rsidRDefault="009B713E" w:rsidP="009B713E">
      <w:pPr>
        <w:jc w:val="both"/>
        <w:rPr>
          <w:rFonts w:ascii="Segoe UI" w:hAnsi="Segoe UI" w:cs="Segoe UI"/>
        </w:rPr>
      </w:pPr>
      <w:r w:rsidRPr="009B713E">
        <w:rPr>
          <w:rFonts w:ascii="Segoe UI" w:hAnsi="Segoe UI" w:cs="Segoe UI"/>
        </w:rPr>
        <w:t>Na potrzeby postępowania o udziele</w:t>
      </w:r>
      <w:r w:rsidR="00477BDB">
        <w:rPr>
          <w:rFonts w:ascii="Segoe UI" w:hAnsi="Segoe UI" w:cs="Segoe UI"/>
        </w:rPr>
        <w:t xml:space="preserve">nie zamówienia publicznego pn. </w:t>
      </w:r>
    </w:p>
    <w:p w14:paraId="168DF2F3" w14:textId="666B4756" w:rsidR="00FE44D7" w:rsidRDefault="00FE44D7" w:rsidP="00D1236E">
      <w:pPr>
        <w:pStyle w:val="Tekstpodstawowy"/>
        <w:rPr>
          <w:rFonts w:ascii="Segoe UI" w:hAnsi="Segoe UI" w:cs="Segoe UI"/>
          <w:i w:val="0"/>
          <w:sz w:val="20"/>
        </w:rPr>
      </w:pPr>
    </w:p>
    <w:p w14:paraId="066583C2" w14:textId="36D4A3EC" w:rsidR="00A51C1C" w:rsidRPr="00A945E1" w:rsidRDefault="00A51C1C" w:rsidP="00A51C1C">
      <w:pPr>
        <w:suppressAutoHyphens w:val="0"/>
        <w:autoSpaceDE w:val="0"/>
        <w:autoSpaceDN w:val="0"/>
        <w:adjustRightInd w:val="0"/>
        <w:jc w:val="center"/>
        <w:rPr>
          <w:rFonts w:ascii="Segoe UI" w:hAnsi="Segoe UI" w:cs="Segoe UI"/>
          <w:b/>
        </w:rPr>
      </w:pPr>
      <w:r w:rsidRPr="00A945E1">
        <w:rPr>
          <w:rFonts w:ascii="Segoe UI" w:hAnsi="Segoe UI" w:cs="Segoe UI"/>
          <w:b/>
          <w:lang w:eastAsia="pl-PL"/>
        </w:rPr>
        <w:t>Ochron</w:t>
      </w:r>
      <w:r>
        <w:rPr>
          <w:rFonts w:ascii="Segoe UI" w:hAnsi="Segoe UI" w:cs="Segoe UI"/>
          <w:b/>
          <w:lang w:eastAsia="pl-PL"/>
        </w:rPr>
        <w:t>a</w:t>
      </w:r>
      <w:r w:rsidRPr="00A945E1">
        <w:rPr>
          <w:rFonts w:ascii="Segoe UI" w:hAnsi="Segoe UI" w:cs="Segoe UI"/>
          <w:b/>
          <w:lang w:eastAsia="pl-PL"/>
        </w:rPr>
        <w:t xml:space="preserve"> osób i mienia Urzędu Miejskiego w Koszalinie </w:t>
      </w:r>
    </w:p>
    <w:p w14:paraId="7F7C4E30" w14:textId="77777777" w:rsidR="00A51C1C" w:rsidRPr="00A945E1" w:rsidRDefault="00A51C1C" w:rsidP="00A51C1C">
      <w:pPr>
        <w:suppressAutoHyphens w:val="0"/>
        <w:jc w:val="center"/>
        <w:rPr>
          <w:rFonts w:ascii="Segoe UI" w:hAnsi="Segoe UI" w:cs="Segoe UI"/>
          <w:b/>
          <w:lang w:eastAsia="pl-PL"/>
        </w:rPr>
      </w:pPr>
      <w:r w:rsidRPr="00A945E1">
        <w:rPr>
          <w:rFonts w:ascii="Segoe UI" w:hAnsi="Segoe UI" w:cs="Segoe UI"/>
          <w:b/>
          <w:lang w:eastAsia="pl-PL"/>
        </w:rPr>
        <w:t>wraz z konwojowaniem wartości pieniężnych</w:t>
      </w:r>
    </w:p>
    <w:p w14:paraId="29A45B55" w14:textId="64296141" w:rsidR="00CB017C" w:rsidRDefault="00CB017C" w:rsidP="009B713E">
      <w:pPr>
        <w:jc w:val="both"/>
        <w:rPr>
          <w:rFonts w:ascii="Segoe UI" w:hAnsi="Segoe UI" w:cs="Segoe UI"/>
        </w:rPr>
      </w:pPr>
    </w:p>
    <w:p w14:paraId="1F5EAF11" w14:textId="7859A60A" w:rsidR="009B713E" w:rsidRDefault="009B713E" w:rsidP="009B713E">
      <w:pPr>
        <w:jc w:val="both"/>
        <w:rPr>
          <w:rFonts w:ascii="Segoe UI" w:hAnsi="Segoe UI" w:cs="Segoe UI"/>
        </w:rPr>
      </w:pPr>
      <w:r w:rsidRPr="009B713E">
        <w:rPr>
          <w:rFonts w:ascii="Segoe UI" w:hAnsi="Segoe UI" w:cs="Segoe UI"/>
        </w:rPr>
        <w:t xml:space="preserve">prowadzonego przez </w:t>
      </w:r>
      <w:r w:rsidRPr="009B713E">
        <w:rPr>
          <w:rFonts w:ascii="Segoe UI" w:hAnsi="Segoe UI" w:cs="Segoe UI"/>
          <w:b/>
        </w:rPr>
        <w:t>Gminę Miasto Koszalin</w:t>
      </w:r>
      <w:r w:rsidR="00A51C1C">
        <w:rPr>
          <w:rFonts w:ascii="Segoe UI" w:hAnsi="Segoe UI" w:cs="Segoe UI"/>
          <w:b/>
        </w:rPr>
        <w:t xml:space="preserve"> – Urząd Miejski</w:t>
      </w:r>
      <w:r w:rsidRPr="009B713E">
        <w:rPr>
          <w:rFonts w:ascii="Segoe UI" w:hAnsi="Segoe UI" w:cs="Segoe UI"/>
          <w:b/>
        </w:rPr>
        <w:t xml:space="preserve"> </w:t>
      </w:r>
      <w:r w:rsidR="00CB017C">
        <w:rPr>
          <w:rFonts w:ascii="Segoe UI" w:hAnsi="Segoe UI" w:cs="Segoe UI"/>
        </w:rPr>
        <w:t>oświadczam, co następuje:</w:t>
      </w:r>
    </w:p>
    <w:p w14:paraId="5C75906B" w14:textId="77777777" w:rsidR="00CB017C" w:rsidRPr="009B713E" w:rsidRDefault="00CB017C" w:rsidP="009B713E">
      <w:pPr>
        <w:jc w:val="both"/>
        <w:rPr>
          <w:rFonts w:ascii="Segoe UI" w:hAnsi="Segoe UI" w:cs="Segoe UI"/>
        </w:rPr>
      </w:pPr>
    </w:p>
    <w:p w14:paraId="0E6ED25B" w14:textId="77777777" w:rsidR="009B713E" w:rsidRPr="009B713E" w:rsidRDefault="009B713E" w:rsidP="009B713E">
      <w:pPr>
        <w:shd w:val="clear" w:color="auto" w:fill="D9D9D9" w:themeFill="background1" w:themeFillShade="D9"/>
        <w:jc w:val="both"/>
        <w:rPr>
          <w:rFonts w:ascii="Segoe UI" w:hAnsi="Segoe UI" w:cs="Segoe UI"/>
          <w:b/>
        </w:rPr>
      </w:pPr>
      <w:r w:rsidRPr="009B713E">
        <w:rPr>
          <w:rFonts w:ascii="Segoe UI" w:hAnsi="Segoe UI" w:cs="Segoe UI"/>
          <w:b/>
          <w:highlight w:val="lightGray"/>
        </w:rPr>
        <w:t>INFORMACJA DOTYCZĄCA WYKONAWCY:</w:t>
      </w:r>
    </w:p>
    <w:p w14:paraId="4C88A2DB" w14:textId="77777777" w:rsidR="009B713E" w:rsidRPr="009B713E" w:rsidRDefault="009B713E" w:rsidP="009B713E">
      <w:pPr>
        <w:jc w:val="both"/>
        <w:rPr>
          <w:rFonts w:ascii="Segoe UI" w:hAnsi="Segoe UI" w:cs="Segoe UI"/>
          <w:sz w:val="16"/>
          <w:szCs w:val="16"/>
        </w:rPr>
      </w:pPr>
    </w:p>
    <w:p w14:paraId="4B846F57" w14:textId="0C77F4D6" w:rsidR="005F494F" w:rsidRPr="00A464A5" w:rsidRDefault="00985DD8" w:rsidP="00A464A5">
      <w:pPr>
        <w:numPr>
          <w:ilvl w:val="0"/>
          <w:numId w:val="31"/>
        </w:numPr>
        <w:suppressAutoHyphens w:val="0"/>
        <w:spacing w:after="120" w:line="276" w:lineRule="auto"/>
        <w:ind w:left="425" w:hanging="425"/>
        <w:jc w:val="both"/>
        <w:rPr>
          <w:rFonts w:ascii="Segoe UI" w:hAnsi="Segoe UI" w:cs="Segoe UI"/>
        </w:rPr>
      </w:pPr>
      <w:r>
        <w:rPr>
          <w:rFonts w:ascii="Segoe UI" w:hAnsi="Segoe UI" w:cs="Segoe UI"/>
        </w:rPr>
        <w:t xml:space="preserve">Oświadczam, że </w:t>
      </w:r>
      <w:r w:rsidRPr="009B713E">
        <w:rPr>
          <w:rFonts w:ascii="Segoe UI" w:hAnsi="Segoe UI" w:cs="Segoe UI"/>
        </w:rPr>
        <w:t>spełniam warunki ud</w:t>
      </w:r>
      <w:r>
        <w:rPr>
          <w:rFonts w:ascii="Segoe UI" w:hAnsi="Segoe UI" w:cs="Segoe UI"/>
        </w:rPr>
        <w:t xml:space="preserve">ziału w postępowaniu określone </w:t>
      </w:r>
      <w:r w:rsidRPr="009B713E">
        <w:rPr>
          <w:rFonts w:ascii="Segoe UI" w:hAnsi="Segoe UI" w:cs="Segoe UI"/>
        </w:rPr>
        <w:t xml:space="preserve">przez Zamawiającego </w:t>
      </w:r>
      <w:r>
        <w:rPr>
          <w:rFonts w:ascii="Segoe UI" w:hAnsi="Segoe UI" w:cs="Segoe UI"/>
        </w:rPr>
        <w:br/>
      </w:r>
      <w:r w:rsidRPr="009B713E">
        <w:rPr>
          <w:rFonts w:ascii="Segoe UI" w:hAnsi="Segoe UI" w:cs="Segoe UI"/>
        </w:rPr>
        <w:t xml:space="preserve">w Rozdziale I w pkt 5 w </w:t>
      </w:r>
      <w:r w:rsidRPr="009B713E">
        <w:rPr>
          <w:rFonts w:ascii="Segoe UI" w:hAnsi="Segoe UI" w:cs="Segoe UI"/>
          <w:color w:val="FF0000"/>
        </w:rPr>
        <w:t>(</w:t>
      </w:r>
      <w:r w:rsidRPr="00FE44D7">
        <w:rPr>
          <w:rFonts w:ascii="Segoe UI" w:hAnsi="Segoe UI" w:cs="Segoe UI"/>
          <w:b/>
          <w:color w:val="FF0000"/>
        </w:rPr>
        <w:t>zaznaczyć „X” właściwe</w:t>
      </w:r>
      <w:r w:rsidRPr="009B713E">
        <w:rPr>
          <w:rFonts w:ascii="Segoe UI" w:hAnsi="Segoe UI" w:cs="Segoe UI"/>
          <w:color w:val="FF0000"/>
        </w:rPr>
        <w:t>)</w:t>
      </w:r>
      <w:r w:rsidRPr="009B713E">
        <w:rPr>
          <w:rFonts w:ascii="Segoe UI" w:hAnsi="Segoe UI" w:cs="Segoe UI"/>
        </w:rPr>
        <w:t>:</w:t>
      </w:r>
    </w:p>
    <w:p w14:paraId="6057F026" w14:textId="15A944DB" w:rsidR="00A464A5" w:rsidRDefault="00BD54B4" w:rsidP="00A464A5">
      <w:pPr>
        <w:suppressAutoHyphens w:val="0"/>
        <w:spacing w:after="200" w:line="276" w:lineRule="auto"/>
        <w:ind w:left="426"/>
        <w:contextualSpacing/>
        <w:jc w:val="both"/>
        <w:rPr>
          <w:rFonts w:ascii="Segoe UI" w:hAnsi="Segoe UI" w:cs="Segoe UI"/>
        </w:rPr>
      </w:pPr>
      <w:sdt>
        <w:sdtPr>
          <w:rPr>
            <w:rFonts w:ascii="Segoe UI" w:hAnsi="Segoe UI" w:cs="Segoe UI"/>
          </w:rPr>
          <w:id w:val="1304125628"/>
          <w14:checkbox>
            <w14:checked w14:val="0"/>
            <w14:checkedState w14:val="2612" w14:font="MS Gothic"/>
            <w14:uncheckedState w14:val="2610" w14:font="MS Gothic"/>
          </w14:checkbox>
        </w:sdtPr>
        <w:sdtContent>
          <w:r w:rsidR="00A464A5" w:rsidRPr="00D83E91">
            <w:rPr>
              <w:rFonts w:ascii="MS Gothic" w:eastAsia="MS Gothic" w:hAnsi="MS Gothic" w:cs="Segoe UI" w:hint="eastAsia"/>
            </w:rPr>
            <w:t>☐</w:t>
          </w:r>
        </w:sdtContent>
      </w:sdt>
      <w:r w:rsidR="00A464A5" w:rsidRPr="00D83E91">
        <w:rPr>
          <w:rFonts w:ascii="Segoe UI" w:hAnsi="Segoe UI" w:cs="Segoe UI"/>
        </w:rPr>
        <w:t xml:space="preserve"> ppkt 2.1</w:t>
      </w:r>
      <w:r w:rsidR="00A51C1C">
        <w:rPr>
          <w:rFonts w:ascii="Segoe UI" w:hAnsi="Segoe UI" w:cs="Segoe UI"/>
        </w:rPr>
        <w:t>.1</w:t>
      </w:r>
      <w:r w:rsidR="00A464A5" w:rsidRPr="00D83E91">
        <w:rPr>
          <w:rFonts w:ascii="Segoe UI" w:hAnsi="Segoe UI" w:cs="Segoe UI"/>
        </w:rPr>
        <w:t xml:space="preserve"> SWZ;</w:t>
      </w:r>
    </w:p>
    <w:p w14:paraId="4DA77801" w14:textId="19EFAE05" w:rsidR="00A51C1C" w:rsidRPr="00D83E91" w:rsidRDefault="00BD54B4" w:rsidP="00A51C1C">
      <w:pPr>
        <w:suppressAutoHyphens w:val="0"/>
        <w:spacing w:after="200" w:line="276" w:lineRule="auto"/>
        <w:ind w:left="426"/>
        <w:contextualSpacing/>
        <w:jc w:val="both"/>
        <w:rPr>
          <w:rFonts w:ascii="Segoe UI" w:hAnsi="Segoe UI" w:cs="Segoe UI"/>
        </w:rPr>
      </w:pPr>
      <w:sdt>
        <w:sdtPr>
          <w:rPr>
            <w:rFonts w:ascii="Segoe UI" w:hAnsi="Segoe UI" w:cs="Segoe UI"/>
          </w:rPr>
          <w:id w:val="1383591830"/>
          <w14:checkbox>
            <w14:checked w14:val="0"/>
            <w14:checkedState w14:val="2612" w14:font="MS Gothic"/>
            <w14:uncheckedState w14:val="2610" w14:font="MS Gothic"/>
          </w14:checkbox>
        </w:sdtPr>
        <w:sdtContent>
          <w:r w:rsidR="00A51C1C" w:rsidRPr="00D83E91">
            <w:rPr>
              <w:rFonts w:ascii="MS Gothic" w:eastAsia="MS Gothic" w:hAnsi="MS Gothic" w:cs="Segoe UI" w:hint="eastAsia"/>
            </w:rPr>
            <w:t>☐</w:t>
          </w:r>
        </w:sdtContent>
      </w:sdt>
      <w:r w:rsidR="00A51C1C" w:rsidRPr="00D83E91">
        <w:rPr>
          <w:rFonts w:ascii="Segoe UI" w:hAnsi="Segoe UI" w:cs="Segoe UI"/>
        </w:rPr>
        <w:t xml:space="preserve"> ppkt 2.1</w:t>
      </w:r>
      <w:r w:rsidR="00A51C1C">
        <w:rPr>
          <w:rFonts w:ascii="Segoe UI" w:hAnsi="Segoe UI" w:cs="Segoe UI"/>
        </w:rPr>
        <w:t>.2</w:t>
      </w:r>
      <w:r w:rsidR="00A51C1C" w:rsidRPr="00D83E91">
        <w:rPr>
          <w:rFonts w:ascii="Segoe UI" w:hAnsi="Segoe UI" w:cs="Segoe UI"/>
        </w:rPr>
        <w:t xml:space="preserve"> SWZ;</w:t>
      </w:r>
    </w:p>
    <w:p w14:paraId="61189EF5" w14:textId="5FC1B496" w:rsidR="00A51C1C" w:rsidRDefault="00A51C1C" w:rsidP="00A51C1C">
      <w:pPr>
        <w:suppressAutoHyphens w:val="0"/>
        <w:spacing w:after="200" w:line="276" w:lineRule="auto"/>
        <w:contextualSpacing/>
        <w:jc w:val="both"/>
        <w:rPr>
          <w:rFonts w:ascii="Segoe UI" w:hAnsi="Segoe UI" w:cs="Segoe UI"/>
        </w:rPr>
      </w:pPr>
      <w:r w:rsidRPr="00D83E91">
        <w:rPr>
          <w:rFonts w:ascii="Segoe UI" w:hAnsi="Segoe UI" w:cs="Segoe UI"/>
        </w:rPr>
        <w:t xml:space="preserve">        </w:t>
      </w:r>
      <w:sdt>
        <w:sdtPr>
          <w:rPr>
            <w:rFonts w:ascii="Segoe UI" w:hAnsi="Segoe UI" w:cs="Segoe UI"/>
          </w:rPr>
          <w:id w:val="-146520157"/>
          <w14:checkbox>
            <w14:checked w14:val="0"/>
            <w14:checkedState w14:val="2612" w14:font="MS Gothic"/>
            <w14:uncheckedState w14:val="2610" w14:font="MS Gothic"/>
          </w14:checkbox>
        </w:sdtPr>
        <w:sdtContent>
          <w:r w:rsidRPr="00D83E91">
            <w:rPr>
              <w:rFonts w:ascii="MS Gothic" w:eastAsia="MS Gothic" w:hAnsi="MS Gothic" w:cs="Segoe UI" w:hint="eastAsia"/>
            </w:rPr>
            <w:t>☐</w:t>
          </w:r>
        </w:sdtContent>
      </w:sdt>
      <w:r w:rsidRPr="00D83E91">
        <w:rPr>
          <w:rFonts w:ascii="Segoe UI" w:hAnsi="Segoe UI" w:cs="Segoe UI"/>
        </w:rPr>
        <w:t xml:space="preserve"> ppkt </w:t>
      </w:r>
      <w:r>
        <w:rPr>
          <w:rFonts w:ascii="Segoe UI" w:hAnsi="Segoe UI" w:cs="Segoe UI"/>
        </w:rPr>
        <w:t>2</w:t>
      </w:r>
      <w:r w:rsidRPr="00D83E91">
        <w:rPr>
          <w:rFonts w:ascii="Segoe UI" w:hAnsi="Segoe UI" w:cs="Segoe UI"/>
        </w:rPr>
        <w:t>.</w:t>
      </w:r>
      <w:r>
        <w:rPr>
          <w:rFonts w:ascii="Segoe UI" w:hAnsi="Segoe UI" w:cs="Segoe UI"/>
        </w:rPr>
        <w:t>2.</w:t>
      </w:r>
      <w:r w:rsidRPr="00D83E91">
        <w:rPr>
          <w:rFonts w:ascii="Segoe UI" w:hAnsi="Segoe UI" w:cs="Segoe UI"/>
        </w:rPr>
        <w:t>1</w:t>
      </w:r>
      <w:r>
        <w:rPr>
          <w:rFonts w:ascii="Segoe UI" w:hAnsi="Segoe UI" w:cs="Segoe UI"/>
        </w:rPr>
        <w:t>.1 SWZ;</w:t>
      </w:r>
    </w:p>
    <w:p w14:paraId="7E5B2B26" w14:textId="09489455" w:rsidR="00A51C1C" w:rsidRDefault="00BD54B4" w:rsidP="00A51C1C">
      <w:pPr>
        <w:suppressAutoHyphens w:val="0"/>
        <w:spacing w:after="200" w:line="276" w:lineRule="auto"/>
        <w:ind w:left="426"/>
        <w:contextualSpacing/>
        <w:jc w:val="both"/>
        <w:rPr>
          <w:rFonts w:ascii="Segoe UI" w:hAnsi="Segoe UI" w:cs="Segoe UI"/>
        </w:rPr>
      </w:pPr>
      <w:sdt>
        <w:sdtPr>
          <w:rPr>
            <w:rFonts w:ascii="Segoe UI" w:hAnsi="Segoe UI" w:cs="Segoe UI"/>
          </w:rPr>
          <w:id w:val="-1731609497"/>
          <w14:checkbox>
            <w14:checked w14:val="0"/>
            <w14:checkedState w14:val="2612" w14:font="MS Gothic"/>
            <w14:uncheckedState w14:val="2610" w14:font="MS Gothic"/>
          </w14:checkbox>
        </w:sdtPr>
        <w:sdtContent>
          <w:r w:rsidR="00A51C1C" w:rsidRPr="00D83E91">
            <w:rPr>
              <w:rFonts w:ascii="MS Gothic" w:eastAsia="MS Gothic" w:hAnsi="MS Gothic" w:cs="Segoe UI" w:hint="eastAsia"/>
            </w:rPr>
            <w:t>☐</w:t>
          </w:r>
        </w:sdtContent>
      </w:sdt>
      <w:r w:rsidR="00A51C1C" w:rsidRPr="00D83E91">
        <w:rPr>
          <w:rFonts w:ascii="Segoe UI" w:hAnsi="Segoe UI" w:cs="Segoe UI"/>
        </w:rPr>
        <w:t xml:space="preserve"> ppkt </w:t>
      </w:r>
      <w:r w:rsidR="00A51C1C">
        <w:rPr>
          <w:rFonts w:ascii="Segoe UI" w:hAnsi="Segoe UI" w:cs="Segoe UI"/>
        </w:rPr>
        <w:t>2</w:t>
      </w:r>
      <w:r w:rsidR="00A51C1C" w:rsidRPr="00D83E91">
        <w:rPr>
          <w:rFonts w:ascii="Segoe UI" w:hAnsi="Segoe UI" w:cs="Segoe UI"/>
        </w:rPr>
        <w:t>.</w:t>
      </w:r>
      <w:r w:rsidR="00A51C1C">
        <w:rPr>
          <w:rFonts w:ascii="Segoe UI" w:hAnsi="Segoe UI" w:cs="Segoe UI"/>
        </w:rPr>
        <w:t>2.</w:t>
      </w:r>
      <w:r w:rsidR="00A51C1C" w:rsidRPr="00D83E91">
        <w:rPr>
          <w:rFonts w:ascii="Segoe UI" w:hAnsi="Segoe UI" w:cs="Segoe UI"/>
        </w:rPr>
        <w:t>1</w:t>
      </w:r>
      <w:r w:rsidR="00A51C1C">
        <w:rPr>
          <w:rFonts w:ascii="Segoe UI" w:hAnsi="Segoe UI" w:cs="Segoe UI"/>
        </w:rPr>
        <w:t>.2</w:t>
      </w:r>
      <w:r w:rsidR="00A51C1C" w:rsidRPr="00D83E91">
        <w:rPr>
          <w:rFonts w:ascii="Segoe UI" w:hAnsi="Segoe UI" w:cs="Segoe UI"/>
        </w:rPr>
        <w:t xml:space="preserve"> SWZ;</w:t>
      </w:r>
    </w:p>
    <w:p w14:paraId="3A7CBA1A" w14:textId="43652CBB" w:rsidR="00A51C1C" w:rsidRDefault="00BD54B4" w:rsidP="00A51C1C">
      <w:pPr>
        <w:suppressAutoHyphens w:val="0"/>
        <w:spacing w:after="200" w:line="276" w:lineRule="auto"/>
        <w:ind w:left="426"/>
        <w:contextualSpacing/>
        <w:jc w:val="both"/>
        <w:rPr>
          <w:rFonts w:ascii="Segoe UI" w:hAnsi="Segoe UI" w:cs="Segoe UI"/>
        </w:rPr>
      </w:pPr>
      <w:sdt>
        <w:sdtPr>
          <w:rPr>
            <w:rFonts w:ascii="Segoe UI" w:hAnsi="Segoe UI" w:cs="Segoe UI"/>
          </w:rPr>
          <w:id w:val="600999991"/>
          <w14:checkbox>
            <w14:checked w14:val="0"/>
            <w14:checkedState w14:val="2612" w14:font="MS Gothic"/>
            <w14:uncheckedState w14:val="2610" w14:font="MS Gothic"/>
          </w14:checkbox>
        </w:sdtPr>
        <w:sdtContent>
          <w:r w:rsidR="00A51C1C" w:rsidRPr="00D83E91">
            <w:rPr>
              <w:rFonts w:ascii="MS Gothic" w:eastAsia="MS Gothic" w:hAnsi="MS Gothic" w:cs="Segoe UI" w:hint="eastAsia"/>
            </w:rPr>
            <w:t>☐</w:t>
          </w:r>
        </w:sdtContent>
      </w:sdt>
      <w:r w:rsidR="00A51C1C" w:rsidRPr="00D83E91">
        <w:rPr>
          <w:rFonts w:ascii="Segoe UI" w:hAnsi="Segoe UI" w:cs="Segoe UI"/>
        </w:rPr>
        <w:t xml:space="preserve"> ppkt </w:t>
      </w:r>
      <w:r w:rsidR="00A51C1C">
        <w:rPr>
          <w:rFonts w:ascii="Segoe UI" w:hAnsi="Segoe UI" w:cs="Segoe UI"/>
        </w:rPr>
        <w:t>2</w:t>
      </w:r>
      <w:r w:rsidR="00A51C1C" w:rsidRPr="00D83E91">
        <w:rPr>
          <w:rFonts w:ascii="Segoe UI" w:hAnsi="Segoe UI" w:cs="Segoe UI"/>
        </w:rPr>
        <w:t>.</w:t>
      </w:r>
      <w:r w:rsidR="00A51C1C">
        <w:rPr>
          <w:rFonts w:ascii="Segoe UI" w:hAnsi="Segoe UI" w:cs="Segoe UI"/>
        </w:rPr>
        <w:t>2.</w:t>
      </w:r>
      <w:r w:rsidR="00A51C1C" w:rsidRPr="00D83E91">
        <w:rPr>
          <w:rFonts w:ascii="Segoe UI" w:hAnsi="Segoe UI" w:cs="Segoe UI"/>
        </w:rPr>
        <w:t>1</w:t>
      </w:r>
      <w:r w:rsidR="00A51C1C">
        <w:rPr>
          <w:rFonts w:ascii="Segoe UI" w:hAnsi="Segoe UI" w:cs="Segoe UI"/>
        </w:rPr>
        <w:t>.3</w:t>
      </w:r>
      <w:r w:rsidR="00A51C1C" w:rsidRPr="00D83E91">
        <w:rPr>
          <w:rFonts w:ascii="Segoe UI" w:hAnsi="Segoe UI" w:cs="Segoe UI"/>
        </w:rPr>
        <w:t xml:space="preserve"> SWZ;</w:t>
      </w:r>
    </w:p>
    <w:p w14:paraId="203878A1" w14:textId="63C414D3" w:rsidR="00A51C1C" w:rsidRDefault="00BD54B4" w:rsidP="00A51C1C">
      <w:pPr>
        <w:suppressAutoHyphens w:val="0"/>
        <w:spacing w:after="200" w:line="276" w:lineRule="auto"/>
        <w:ind w:left="426"/>
        <w:contextualSpacing/>
        <w:jc w:val="both"/>
        <w:rPr>
          <w:rFonts w:ascii="Segoe UI" w:hAnsi="Segoe UI" w:cs="Segoe UI"/>
        </w:rPr>
      </w:pPr>
      <w:sdt>
        <w:sdtPr>
          <w:rPr>
            <w:rFonts w:ascii="Segoe UI" w:hAnsi="Segoe UI" w:cs="Segoe UI"/>
          </w:rPr>
          <w:id w:val="632215672"/>
          <w14:checkbox>
            <w14:checked w14:val="0"/>
            <w14:checkedState w14:val="2612" w14:font="MS Gothic"/>
            <w14:uncheckedState w14:val="2610" w14:font="MS Gothic"/>
          </w14:checkbox>
        </w:sdtPr>
        <w:sdtContent>
          <w:r w:rsidR="00A51C1C" w:rsidRPr="00D83E91">
            <w:rPr>
              <w:rFonts w:ascii="MS Gothic" w:eastAsia="MS Gothic" w:hAnsi="MS Gothic" w:cs="Segoe UI" w:hint="eastAsia"/>
            </w:rPr>
            <w:t>☐</w:t>
          </w:r>
        </w:sdtContent>
      </w:sdt>
      <w:r w:rsidR="00A51C1C" w:rsidRPr="00D83E91">
        <w:rPr>
          <w:rFonts w:ascii="Segoe UI" w:hAnsi="Segoe UI" w:cs="Segoe UI"/>
        </w:rPr>
        <w:t xml:space="preserve"> ppkt </w:t>
      </w:r>
      <w:r w:rsidR="00A51C1C">
        <w:rPr>
          <w:rFonts w:ascii="Segoe UI" w:hAnsi="Segoe UI" w:cs="Segoe UI"/>
        </w:rPr>
        <w:t>2</w:t>
      </w:r>
      <w:r w:rsidR="00A51C1C" w:rsidRPr="00D83E91">
        <w:rPr>
          <w:rFonts w:ascii="Segoe UI" w:hAnsi="Segoe UI" w:cs="Segoe UI"/>
        </w:rPr>
        <w:t>.</w:t>
      </w:r>
      <w:r w:rsidR="00A51C1C">
        <w:rPr>
          <w:rFonts w:ascii="Segoe UI" w:hAnsi="Segoe UI" w:cs="Segoe UI"/>
        </w:rPr>
        <w:t>2.</w:t>
      </w:r>
      <w:r w:rsidR="00A51C1C" w:rsidRPr="00D83E91">
        <w:rPr>
          <w:rFonts w:ascii="Segoe UI" w:hAnsi="Segoe UI" w:cs="Segoe UI"/>
        </w:rPr>
        <w:t>1</w:t>
      </w:r>
      <w:r w:rsidR="00A51C1C">
        <w:rPr>
          <w:rFonts w:ascii="Segoe UI" w:hAnsi="Segoe UI" w:cs="Segoe UI"/>
        </w:rPr>
        <w:t>.4</w:t>
      </w:r>
      <w:r w:rsidR="00A51C1C" w:rsidRPr="00D83E91">
        <w:rPr>
          <w:rFonts w:ascii="Segoe UI" w:hAnsi="Segoe UI" w:cs="Segoe UI"/>
        </w:rPr>
        <w:t xml:space="preserve"> SWZ;</w:t>
      </w:r>
    </w:p>
    <w:p w14:paraId="745FD7EA" w14:textId="51FB1966" w:rsidR="00D3695F" w:rsidRDefault="00BD54B4" w:rsidP="00D3695F">
      <w:pPr>
        <w:suppressAutoHyphens w:val="0"/>
        <w:spacing w:after="200" w:line="276" w:lineRule="auto"/>
        <w:ind w:left="426"/>
        <w:contextualSpacing/>
        <w:jc w:val="both"/>
        <w:rPr>
          <w:rFonts w:ascii="Segoe UI" w:hAnsi="Segoe UI" w:cs="Segoe UI"/>
        </w:rPr>
      </w:pPr>
      <w:sdt>
        <w:sdtPr>
          <w:rPr>
            <w:rFonts w:ascii="Segoe UI" w:hAnsi="Segoe UI" w:cs="Segoe UI"/>
          </w:rPr>
          <w:id w:val="1502932028"/>
          <w14:checkbox>
            <w14:checked w14:val="0"/>
            <w14:checkedState w14:val="2612" w14:font="MS Gothic"/>
            <w14:uncheckedState w14:val="2610" w14:font="MS Gothic"/>
          </w14:checkbox>
        </w:sdtPr>
        <w:sdtContent>
          <w:r w:rsidR="00D3695F" w:rsidRPr="00D83E91">
            <w:rPr>
              <w:rFonts w:ascii="MS Gothic" w:eastAsia="MS Gothic" w:hAnsi="MS Gothic" w:cs="Segoe UI" w:hint="eastAsia"/>
            </w:rPr>
            <w:t>☐</w:t>
          </w:r>
        </w:sdtContent>
      </w:sdt>
      <w:r w:rsidR="00D3695F" w:rsidRPr="00D83E91">
        <w:rPr>
          <w:rFonts w:ascii="Segoe UI" w:hAnsi="Segoe UI" w:cs="Segoe UI"/>
        </w:rPr>
        <w:t xml:space="preserve"> ppkt </w:t>
      </w:r>
      <w:r w:rsidR="00D3695F">
        <w:rPr>
          <w:rFonts w:ascii="Segoe UI" w:hAnsi="Segoe UI" w:cs="Segoe UI"/>
        </w:rPr>
        <w:t>2</w:t>
      </w:r>
      <w:r w:rsidR="00D3695F" w:rsidRPr="00D83E91">
        <w:rPr>
          <w:rFonts w:ascii="Segoe UI" w:hAnsi="Segoe UI" w:cs="Segoe UI"/>
        </w:rPr>
        <w:t>.</w:t>
      </w:r>
      <w:r w:rsidR="00D3695F">
        <w:rPr>
          <w:rFonts w:ascii="Segoe UI" w:hAnsi="Segoe UI" w:cs="Segoe UI"/>
        </w:rPr>
        <w:t>2.</w:t>
      </w:r>
      <w:r w:rsidR="00D3695F" w:rsidRPr="00D83E91">
        <w:rPr>
          <w:rFonts w:ascii="Segoe UI" w:hAnsi="Segoe UI" w:cs="Segoe UI"/>
        </w:rPr>
        <w:t>1</w:t>
      </w:r>
      <w:r w:rsidR="00D3695F">
        <w:rPr>
          <w:rFonts w:ascii="Segoe UI" w:hAnsi="Segoe UI" w:cs="Segoe UI"/>
        </w:rPr>
        <w:t>.5</w:t>
      </w:r>
      <w:r w:rsidR="00D3695F" w:rsidRPr="00D83E91">
        <w:rPr>
          <w:rFonts w:ascii="Segoe UI" w:hAnsi="Segoe UI" w:cs="Segoe UI"/>
        </w:rPr>
        <w:t xml:space="preserve"> SWZ;</w:t>
      </w:r>
    </w:p>
    <w:p w14:paraId="2C615062" w14:textId="1FC38283" w:rsidR="00A51C1C" w:rsidRDefault="00BD54B4" w:rsidP="00A51C1C">
      <w:pPr>
        <w:suppressAutoHyphens w:val="0"/>
        <w:spacing w:after="200" w:line="276" w:lineRule="auto"/>
        <w:ind w:left="426"/>
        <w:contextualSpacing/>
        <w:jc w:val="both"/>
        <w:rPr>
          <w:rFonts w:ascii="Segoe UI" w:hAnsi="Segoe UI" w:cs="Segoe UI"/>
        </w:rPr>
      </w:pPr>
      <w:sdt>
        <w:sdtPr>
          <w:rPr>
            <w:rFonts w:ascii="Segoe UI" w:hAnsi="Segoe UI" w:cs="Segoe UI"/>
          </w:rPr>
          <w:id w:val="-1677338984"/>
          <w14:checkbox>
            <w14:checked w14:val="0"/>
            <w14:checkedState w14:val="2612" w14:font="MS Gothic"/>
            <w14:uncheckedState w14:val="2610" w14:font="MS Gothic"/>
          </w14:checkbox>
        </w:sdtPr>
        <w:sdtContent>
          <w:r w:rsidR="00A51C1C" w:rsidRPr="00D83E91">
            <w:rPr>
              <w:rFonts w:ascii="MS Gothic" w:eastAsia="MS Gothic" w:hAnsi="MS Gothic" w:cs="Segoe UI" w:hint="eastAsia"/>
            </w:rPr>
            <w:t>☐</w:t>
          </w:r>
        </w:sdtContent>
      </w:sdt>
      <w:r w:rsidR="00A51C1C" w:rsidRPr="00D83E91">
        <w:rPr>
          <w:rFonts w:ascii="Segoe UI" w:hAnsi="Segoe UI" w:cs="Segoe UI"/>
        </w:rPr>
        <w:t xml:space="preserve"> ppkt </w:t>
      </w:r>
      <w:r w:rsidR="00A51C1C">
        <w:rPr>
          <w:rFonts w:ascii="Segoe UI" w:hAnsi="Segoe UI" w:cs="Segoe UI"/>
        </w:rPr>
        <w:t>2</w:t>
      </w:r>
      <w:r w:rsidR="00A51C1C" w:rsidRPr="00D83E91">
        <w:rPr>
          <w:rFonts w:ascii="Segoe UI" w:hAnsi="Segoe UI" w:cs="Segoe UI"/>
        </w:rPr>
        <w:t>.</w:t>
      </w:r>
      <w:r w:rsidR="00A51C1C">
        <w:rPr>
          <w:rFonts w:ascii="Segoe UI" w:hAnsi="Segoe UI" w:cs="Segoe UI"/>
        </w:rPr>
        <w:t>2.2.1</w:t>
      </w:r>
      <w:r w:rsidR="00A51C1C" w:rsidRPr="00D83E91">
        <w:rPr>
          <w:rFonts w:ascii="Segoe UI" w:hAnsi="Segoe UI" w:cs="Segoe UI"/>
        </w:rPr>
        <w:t xml:space="preserve"> SWZ;</w:t>
      </w:r>
    </w:p>
    <w:p w14:paraId="625A0700" w14:textId="68032234" w:rsidR="00A51C1C" w:rsidRPr="00BD54B4" w:rsidRDefault="00BD54B4" w:rsidP="00A51C1C">
      <w:pPr>
        <w:suppressAutoHyphens w:val="0"/>
        <w:spacing w:after="200" w:line="276" w:lineRule="auto"/>
        <w:ind w:left="426"/>
        <w:contextualSpacing/>
        <w:jc w:val="both"/>
        <w:rPr>
          <w:rFonts w:ascii="Segoe UI" w:hAnsi="Segoe UI" w:cs="Segoe UI"/>
        </w:rPr>
      </w:pPr>
      <w:sdt>
        <w:sdtPr>
          <w:rPr>
            <w:rFonts w:ascii="Segoe UI" w:hAnsi="Segoe UI" w:cs="Segoe UI"/>
          </w:rPr>
          <w:id w:val="-627161507"/>
          <w14:checkbox>
            <w14:checked w14:val="0"/>
            <w14:checkedState w14:val="2612" w14:font="MS Gothic"/>
            <w14:uncheckedState w14:val="2610" w14:font="MS Gothic"/>
          </w14:checkbox>
        </w:sdtPr>
        <w:sdtContent>
          <w:r w:rsidRPr="00BD54B4">
            <w:rPr>
              <w:rFonts w:ascii="MS Gothic" w:eastAsia="MS Gothic" w:hAnsi="MS Gothic" w:cs="Segoe UI" w:hint="eastAsia"/>
            </w:rPr>
            <w:t>☐</w:t>
          </w:r>
        </w:sdtContent>
      </w:sdt>
      <w:r w:rsidR="00A51C1C" w:rsidRPr="00BD54B4">
        <w:rPr>
          <w:rFonts w:ascii="Segoe UI" w:hAnsi="Segoe UI" w:cs="Segoe UI"/>
        </w:rPr>
        <w:t xml:space="preserve"> ppkt 2.2.2.2 SWZ;</w:t>
      </w:r>
    </w:p>
    <w:p w14:paraId="2E8307E1" w14:textId="361C2E9E" w:rsidR="00A51C1C" w:rsidRDefault="00BD54B4" w:rsidP="00A51C1C">
      <w:pPr>
        <w:suppressAutoHyphens w:val="0"/>
        <w:spacing w:after="200" w:line="276" w:lineRule="auto"/>
        <w:ind w:left="426"/>
        <w:contextualSpacing/>
        <w:jc w:val="both"/>
        <w:rPr>
          <w:rFonts w:ascii="Segoe UI" w:hAnsi="Segoe UI" w:cs="Segoe UI"/>
        </w:rPr>
      </w:pPr>
      <w:sdt>
        <w:sdtPr>
          <w:rPr>
            <w:rFonts w:ascii="Segoe UI" w:hAnsi="Segoe UI" w:cs="Segoe UI"/>
          </w:rPr>
          <w:id w:val="-1363825374"/>
          <w14:checkbox>
            <w14:checked w14:val="0"/>
            <w14:checkedState w14:val="2612" w14:font="MS Gothic"/>
            <w14:uncheckedState w14:val="2610" w14:font="MS Gothic"/>
          </w14:checkbox>
        </w:sdtPr>
        <w:sdtContent>
          <w:r w:rsidR="00A51C1C" w:rsidRPr="00D83E91">
            <w:rPr>
              <w:rFonts w:ascii="MS Gothic" w:eastAsia="MS Gothic" w:hAnsi="MS Gothic" w:cs="Segoe UI" w:hint="eastAsia"/>
            </w:rPr>
            <w:t>☐</w:t>
          </w:r>
        </w:sdtContent>
      </w:sdt>
      <w:r w:rsidR="00A51C1C" w:rsidRPr="00D83E91">
        <w:rPr>
          <w:rFonts w:ascii="Segoe UI" w:hAnsi="Segoe UI" w:cs="Segoe UI"/>
        </w:rPr>
        <w:t xml:space="preserve"> ppkt </w:t>
      </w:r>
      <w:r w:rsidR="00A51C1C">
        <w:rPr>
          <w:rFonts w:ascii="Segoe UI" w:hAnsi="Segoe UI" w:cs="Segoe UI"/>
        </w:rPr>
        <w:t>2</w:t>
      </w:r>
      <w:r w:rsidR="00A51C1C" w:rsidRPr="00D83E91">
        <w:rPr>
          <w:rFonts w:ascii="Segoe UI" w:hAnsi="Segoe UI" w:cs="Segoe UI"/>
        </w:rPr>
        <w:t>.</w:t>
      </w:r>
      <w:r w:rsidR="00A51C1C">
        <w:rPr>
          <w:rFonts w:ascii="Segoe UI" w:hAnsi="Segoe UI" w:cs="Segoe UI"/>
        </w:rPr>
        <w:t>2.2.3</w:t>
      </w:r>
      <w:r w:rsidR="00A51C1C" w:rsidRPr="00D83E91">
        <w:rPr>
          <w:rFonts w:ascii="Segoe UI" w:hAnsi="Segoe UI" w:cs="Segoe UI"/>
        </w:rPr>
        <w:t xml:space="preserve"> SWZ;</w:t>
      </w:r>
    </w:p>
    <w:p w14:paraId="070A2504" w14:textId="301CB420" w:rsidR="00A51C1C" w:rsidRPr="00D83E91" w:rsidRDefault="00BD54B4" w:rsidP="00A51C1C">
      <w:pPr>
        <w:suppressAutoHyphens w:val="0"/>
        <w:spacing w:after="200" w:line="276" w:lineRule="auto"/>
        <w:ind w:left="426"/>
        <w:contextualSpacing/>
        <w:jc w:val="both"/>
        <w:rPr>
          <w:rFonts w:ascii="Segoe UI" w:hAnsi="Segoe UI" w:cs="Segoe UI"/>
        </w:rPr>
      </w:pPr>
      <w:sdt>
        <w:sdtPr>
          <w:rPr>
            <w:rFonts w:ascii="Segoe UI" w:hAnsi="Segoe UI" w:cs="Segoe UI"/>
          </w:rPr>
          <w:id w:val="-1499642673"/>
          <w14:checkbox>
            <w14:checked w14:val="0"/>
            <w14:checkedState w14:val="2612" w14:font="MS Gothic"/>
            <w14:uncheckedState w14:val="2610" w14:font="MS Gothic"/>
          </w14:checkbox>
        </w:sdtPr>
        <w:sdtContent>
          <w:r w:rsidR="00A51C1C" w:rsidRPr="00D83E91">
            <w:rPr>
              <w:rFonts w:ascii="MS Gothic" w:eastAsia="MS Gothic" w:hAnsi="MS Gothic" w:cs="Segoe UI" w:hint="eastAsia"/>
            </w:rPr>
            <w:t>☐</w:t>
          </w:r>
        </w:sdtContent>
      </w:sdt>
      <w:r w:rsidR="00A51C1C" w:rsidRPr="00D83E91">
        <w:rPr>
          <w:rFonts w:ascii="Segoe UI" w:hAnsi="Segoe UI" w:cs="Segoe UI"/>
        </w:rPr>
        <w:t xml:space="preserve"> ppkt </w:t>
      </w:r>
      <w:r w:rsidR="00A51C1C">
        <w:rPr>
          <w:rFonts w:ascii="Segoe UI" w:hAnsi="Segoe UI" w:cs="Segoe UI"/>
        </w:rPr>
        <w:t>2</w:t>
      </w:r>
      <w:r w:rsidR="00A51C1C" w:rsidRPr="00D83E91">
        <w:rPr>
          <w:rFonts w:ascii="Segoe UI" w:hAnsi="Segoe UI" w:cs="Segoe UI"/>
        </w:rPr>
        <w:t>.</w:t>
      </w:r>
      <w:r w:rsidR="00A51C1C">
        <w:rPr>
          <w:rFonts w:ascii="Segoe UI" w:hAnsi="Segoe UI" w:cs="Segoe UI"/>
        </w:rPr>
        <w:t>2.2.4</w:t>
      </w:r>
      <w:r w:rsidR="00A51C1C" w:rsidRPr="00D83E91">
        <w:rPr>
          <w:rFonts w:ascii="Segoe UI" w:hAnsi="Segoe UI" w:cs="Segoe UI"/>
        </w:rPr>
        <w:t xml:space="preserve"> SWZ;</w:t>
      </w:r>
    </w:p>
    <w:p w14:paraId="28A4D14D" w14:textId="2A6512CF" w:rsidR="00A464A5" w:rsidRPr="00D83E91" w:rsidRDefault="00A464A5" w:rsidP="00A464A5">
      <w:pPr>
        <w:suppressAutoHyphens w:val="0"/>
        <w:spacing w:after="200" w:line="276" w:lineRule="auto"/>
        <w:contextualSpacing/>
        <w:jc w:val="both"/>
        <w:rPr>
          <w:rFonts w:ascii="Segoe UI" w:hAnsi="Segoe UI" w:cs="Segoe UI"/>
        </w:rPr>
      </w:pPr>
      <w:r w:rsidRPr="00D83E91">
        <w:rPr>
          <w:rFonts w:ascii="Segoe UI" w:hAnsi="Segoe UI" w:cs="Segoe UI"/>
        </w:rPr>
        <w:t xml:space="preserve">        </w:t>
      </w:r>
      <w:sdt>
        <w:sdtPr>
          <w:rPr>
            <w:rFonts w:ascii="Segoe UI" w:hAnsi="Segoe UI" w:cs="Segoe UI"/>
          </w:rPr>
          <w:id w:val="-815570280"/>
          <w14:checkbox>
            <w14:checked w14:val="0"/>
            <w14:checkedState w14:val="2612" w14:font="MS Gothic"/>
            <w14:uncheckedState w14:val="2610" w14:font="MS Gothic"/>
          </w14:checkbox>
        </w:sdtPr>
        <w:sdtContent>
          <w:r w:rsidRPr="00D83E91">
            <w:rPr>
              <w:rFonts w:ascii="MS Gothic" w:eastAsia="MS Gothic" w:hAnsi="MS Gothic" w:cs="Segoe UI" w:hint="eastAsia"/>
            </w:rPr>
            <w:t>☐</w:t>
          </w:r>
        </w:sdtContent>
      </w:sdt>
      <w:r w:rsidRPr="00D83E91">
        <w:rPr>
          <w:rFonts w:ascii="Segoe UI" w:hAnsi="Segoe UI" w:cs="Segoe UI"/>
        </w:rPr>
        <w:t xml:space="preserve"> ppkt </w:t>
      </w:r>
      <w:r w:rsidR="00A51C1C">
        <w:rPr>
          <w:rFonts w:ascii="Segoe UI" w:hAnsi="Segoe UI" w:cs="Segoe UI"/>
        </w:rPr>
        <w:t>2.2.</w:t>
      </w:r>
      <w:r w:rsidRPr="00D83E91">
        <w:rPr>
          <w:rFonts w:ascii="Segoe UI" w:hAnsi="Segoe UI" w:cs="Segoe UI"/>
        </w:rPr>
        <w:t>3.1 SWZ;</w:t>
      </w:r>
    </w:p>
    <w:p w14:paraId="55FE353D" w14:textId="75AF71A2" w:rsidR="00A464A5" w:rsidRPr="00D83E91" w:rsidRDefault="00A464A5" w:rsidP="00A464A5">
      <w:pPr>
        <w:suppressAutoHyphens w:val="0"/>
        <w:spacing w:after="200" w:line="276" w:lineRule="auto"/>
        <w:contextualSpacing/>
        <w:jc w:val="both"/>
        <w:rPr>
          <w:rFonts w:ascii="Segoe UI" w:hAnsi="Segoe UI" w:cs="Segoe UI"/>
        </w:rPr>
      </w:pPr>
      <w:r w:rsidRPr="00D83E91">
        <w:rPr>
          <w:rFonts w:ascii="Segoe UI" w:hAnsi="Segoe UI" w:cs="Segoe UI"/>
        </w:rPr>
        <w:t xml:space="preserve">        </w:t>
      </w:r>
      <w:sdt>
        <w:sdtPr>
          <w:rPr>
            <w:rFonts w:ascii="Segoe UI" w:hAnsi="Segoe UI" w:cs="Segoe UI"/>
          </w:rPr>
          <w:id w:val="-1807536544"/>
          <w14:checkbox>
            <w14:checked w14:val="0"/>
            <w14:checkedState w14:val="2612" w14:font="MS Gothic"/>
            <w14:uncheckedState w14:val="2610" w14:font="MS Gothic"/>
          </w14:checkbox>
        </w:sdtPr>
        <w:sdtContent>
          <w:r w:rsidRPr="00D83E91">
            <w:rPr>
              <w:rFonts w:ascii="MS Gothic" w:eastAsia="MS Gothic" w:hAnsi="MS Gothic" w:cs="Segoe UI" w:hint="eastAsia"/>
            </w:rPr>
            <w:t>☐</w:t>
          </w:r>
        </w:sdtContent>
      </w:sdt>
      <w:r w:rsidRPr="00D83E91">
        <w:rPr>
          <w:rFonts w:ascii="Segoe UI" w:hAnsi="Segoe UI" w:cs="Segoe UI"/>
        </w:rPr>
        <w:t xml:space="preserve"> ppkt </w:t>
      </w:r>
      <w:r w:rsidR="00A51C1C">
        <w:rPr>
          <w:rFonts w:ascii="Segoe UI" w:hAnsi="Segoe UI" w:cs="Segoe UI"/>
        </w:rPr>
        <w:t>2.2.</w:t>
      </w:r>
      <w:r w:rsidRPr="00D83E91">
        <w:rPr>
          <w:rFonts w:ascii="Segoe UI" w:hAnsi="Segoe UI" w:cs="Segoe UI"/>
        </w:rPr>
        <w:t>3.2 SWZ;</w:t>
      </w:r>
    </w:p>
    <w:p w14:paraId="5E8D9DA1" w14:textId="5F767374" w:rsidR="00A464A5" w:rsidRDefault="00BD54B4" w:rsidP="00A464A5">
      <w:pPr>
        <w:suppressAutoHyphens w:val="0"/>
        <w:spacing w:after="200" w:line="276" w:lineRule="auto"/>
        <w:ind w:left="426"/>
        <w:contextualSpacing/>
        <w:jc w:val="both"/>
        <w:rPr>
          <w:rFonts w:ascii="Segoe UI" w:hAnsi="Segoe UI" w:cs="Segoe UI"/>
        </w:rPr>
      </w:pPr>
      <w:sdt>
        <w:sdtPr>
          <w:rPr>
            <w:rFonts w:ascii="Segoe UI" w:hAnsi="Segoe UI" w:cs="Segoe UI"/>
          </w:rPr>
          <w:id w:val="-1864121108"/>
          <w14:checkbox>
            <w14:checked w14:val="0"/>
            <w14:checkedState w14:val="2612" w14:font="MS Gothic"/>
            <w14:uncheckedState w14:val="2610" w14:font="MS Gothic"/>
          </w14:checkbox>
        </w:sdtPr>
        <w:sdtContent>
          <w:r w:rsidR="00A464A5" w:rsidRPr="00D83E91">
            <w:rPr>
              <w:rFonts w:ascii="MS Gothic" w:eastAsia="MS Gothic" w:hAnsi="MS Gothic" w:cs="Segoe UI" w:hint="eastAsia"/>
            </w:rPr>
            <w:t>☐</w:t>
          </w:r>
        </w:sdtContent>
      </w:sdt>
      <w:r w:rsidR="00A51C1C">
        <w:rPr>
          <w:rFonts w:ascii="Segoe UI" w:hAnsi="Segoe UI" w:cs="Segoe UI"/>
        </w:rPr>
        <w:t xml:space="preserve"> ppkt 2.2.3.3</w:t>
      </w:r>
      <w:r w:rsidR="00A464A5" w:rsidRPr="00D83E91">
        <w:rPr>
          <w:rFonts w:ascii="Segoe UI" w:hAnsi="Segoe UI" w:cs="Segoe UI"/>
        </w:rPr>
        <w:t xml:space="preserve"> SWZ.</w:t>
      </w:r>
    </w:p>
    <w:p w14:paraId="180B049C" w14:textId="77777777" w:rsidR="00A464A5" w:rsidRPr="0048534B" w:rsidRDefault="00A464A5" w:rsidP="00A464A5">
      <w:pPr>
        <w:suppressAutoHyphens w:val="0"/>
        <w:spacing w:after="200" w:line="276" w:lineRule="auto"/>
        <w:ind w:left="426"/>
        <w:contextualSpacing/>
        <w:jc w:val="both"/>
        <w:rPr>
          <w:rFonts w:ascii="Segoe UI" w:hAnsi="Segoe UI" w:cs="Segoe UI"/>
        </w:rPr>
      </w:pPr>
    </w:p>
    <w:p w14:paraId="17159043" w14:textId="2D64517D" w:rsidR="009B713E" w:rsidRPr="009B713E" w:rsidRDefault="009B713E" w:rsidP="00CA20E4">
      <w:pPr>
        <w:numPr>
          <w:ilvl w:val="0"/>
          <w:numId w:val="31"/>
        </w:numPr>
        <w:suppressAutoHyphens w:val="0"/>
        <w:spacing w:after="200"/>
        <w:ind w:left="426" w:hanging="426"/>
        <w:contextualSpacing/>
        <w:jc w:val="both"/>
        <w:rPr>
          <w:rFonts w:ascii="Segoe UI" w:hAnsi="Segoe UI" w:cs="Segoe UI"/>
        </w:rPr>
      </w:pPr>
      <w:r w:rsidRPr="009B713E">
        <w:rPr>
          <w:rFonts w:ascii="Segoe UI" w:hAnsi="Segoe UI" w:cs="Segoe UI"/>
        </w:rPr>
        <w:t>Oświadczam, że nie podlegam wykluczeniu z postępowania na podstawie art. 108 ust. 1 ustawy Prawo zamówień publicznych.</w:t>
      </w:r>
    </w:p>
    <w:p w14:paraId="314C2651" w14:textId="77777777" w:rsidR="009B713E" w:rsidRPr="009B713E" w:rsidRDefault="009B713E" w:rsidP="00CB017C">
      <w:pPr>
        <w:spacing w:after="200"/>
        <w:contextualSpacing/>
        <w:jc w:val="both"/>
        <w:rPr>
          <w:rFonts w:ascii="Segoe UI" w:hAnsi="Segoe UI" w:cs="Segoe UI"/>
        </w:rPr>
      </w:pPr>
    </w:p>
    <w:p w14:paraId="5166D24F" w14:textId="77777777" w:rsidR="009B713E" w:rsidRPr="009B713E" w:rsidRDefault="009B713E" w:rsidP="00CA20E4">
      <w:pPr>
        <w:numPr>
          <w:ilvl w:val="0"/>
          <w:numId w:val="31"/>
        </w:numPr>
        <w:suppressAutoHyphens w:val="0"/>
        <w:ind w:left="426" w:hanging="426"/>
        <w:jc w:val="both"/>
        <w:rPr>
          <w:rFonts w:ascii="Segoe UI" w:eastAsia="Segoe UI" w:hAnsi="Segoe UI" w:cs="Segoe UI"/>
          <w:i/>
        </w:rPr>
      </w:pPr>
      <w:r w:rsidRPr="009B713E">
        <w:rPr>
          <w:rFonts w:ascii="Segoe UI" w:hAnsi="Segoe UI" w:cs="Segoe UI"/>
        </w:rPr>
        <w:t>Oświadczam, że zachodzą w stosunku do mnie podstawy wykluczenia z postępowania na podstawie art. ………...........................................................................................................................................………………………………</w:t>
      </w:r>
    </w:p>
    <w:p w14:paraId="709EF537" w14:textId="77777777" w:rsidR="009B713E" w:rsidRPr="005F06D2" w:rsidRDefault="009B713E" w:rsidP="00CB017C">
      <w:pPr>
        <w:ind w:left="284" w:firstLine="708"/>
        <w:jc w:val="both"/>
        <w:rPr>
          <w:rFonts w:ascii="Segoe UI" w:eastAsia="Segoe UI" w:hAnsi="Segoe UI" w:cs="Segoe UI"/>
          <w:sz w:val="14"/>
          <w:szCs w:val="14"/>
        </w:rPr>
      </w:pPr>
      <w:r w:rsidRPr="005F06D2">
        <w:rPr>
          <w:rFonts w:ascii="Segoe UI" w:hAnsi="Segoe UI" w:cs="Segoe UI"/>
          <w:sz w:val="14"/>
          <w:szCs w:val="14"/>
        </w:rPr>
        <w:t>(podać mającą zastosowanie podstawę wykluczenia spośród wymienionych</w:t>
      </w:r>
      <w:r w:rsidRPr="005F06D2">
        <w:rPr>
          <w:rFonts w:ascii="Segoe UI" w:eastAsia="Segoe UI" w:hAnsi="Segoe UI" w:cs="Segoe UI"/>
          <w:sz w:val="14"/>
          <w:szCs w:val="14"/>
        </w:rPr>
        <w:t xml:space="preserve"> </w:t>
      </w:r>
      <w:r w:rsidRPr="005F06D2">
        <w:rPr>
          <w:rFonts w:ascii="Segoe UI" w:hAnsi="Segoe UI" w:cs="Segoe UI"/>
          <w:sz w:val="14"/>
          <w:szCs w:val="14"/>
        </w:rPr>
        <w:t>w art. 108 ust. 1 pkt 1, 2 i 5 ustawy PZP)</w:t>
      </w:r>
    </w:p>
    <w:p w14:paraId="1D323AFD" w14:textId="77777777" w:rsidR="009B713E" w:rsidRPr="009B713E" w:rsidRDefault="009B713E" w:rsidP="009B713E">
      <w:pPr>
        <w:spacing w:before="60"/>
        <w:ind w:left="567" w:hanging="142"/>
        <w:jc w:val="both"/>
        <w:rPr>
          <w:rFonts w:ascii="Segoe UI" w:hAnsi="Segoe UI" w:cs="Segoe UI"/>
        </w:rPr>
      </w:pPr>
      <w:r w:rsidRPr="009B713E">
        <w:rPr>
          <w:rFonts w:ascii="Segoe UI" w:hAnsi="Segoe UI" w:cs="Segoe UI"/>
        </w:rPr>
        <w:t xml:space="preserve">ustawy Prawo zamówień publicznych. </w:t>
      </w:r>
    </w:p>
    <w:p w14:paraId="2B0DC711" w14:textId="77777777" w:rsidR="009B713E" w:rsidRPr="009B713E" w:rsidRDefault="009B713E" w:rsidP="009B713E">
      <w:pPr>
        <w:ind w:firstLine="708"/>
        <w:jc w:val="both"/>
        <w:rPr>
          <w:rFonts w:ascii="Segoe UI" w:hAnsi="Segoe UI" w:cs="Segoe UI"/>
        </w:rPr>
      </w:pPr>
    </w:p>
    <w:p w14:paraId="4A9A91C5" w14:textId="77777777" w:rsidR="009B713E" w:rsidRPr="009B713E" w:rsidRDefault="009B713E" w:rsidP="009B713E">
      <w:pPr>
        <w:jc w:val="both"/>
        <w:rPr>
          <w:rFonts w:ascii="Segoe UI" w:hAnsi="Segoe UI" w:cs="Segoe UI"/>
        </w:rPr>
      </w:pPr>
      <w:r w:rsidRPr="009B713E">
        <w:rPr>
          <w:rFonts w:ascii="Segoe UI" w:hAnsi="Segoe UI" w:cs="Segoe UI"/>
        </w:rPr>
        <w:t>Jednocześnie oświadczam, że w związku z ww. okolicznością, na podstawie art. 110 ust. 2 ustawy Prawo zamówień publicznych podjąłem następujące czynności:</w:t>
      </w:r>
      <w:r w:rsidRPr="009B713E">
        <w:t xml:space="preserve"> </w:t>
      </w:r>
      <w:r w:rsidRPr="009B713E">
        <w:rPr>
          <w:rFonts w:ascii="Segoe UI" w:hAnsi="Segoe UI" w:cs="Segoe UI"/>
        </w:rPr>
        <w:t xml:space="preserve"> ……...……………………….………………………………………</w:t>
      </w:r>
    </w:p>
    <w:p w14:paraId="26D70E0E" w14:textId="7CFD8DDD" w:rsidR="009B713E" w:rsidRDefault="009B713E" w:rsidP="009B713E">
      <w:pPr>
        <w:ind w:left="426" w:hanging="426"/>
        <w:jc w:val="both"/>
        <w:rPr>
          <w:rFonts w:ascii="Segoe UI" w:hAnsi="Segoe UI" w:cs="Segoe UI"/>
        </w:rPr>
      </w:pPr>
      <w:r w:rsidRPr="009B713E">
        <w:rPr>
          <w:rFonts w:ascii="Segoe UI" w:hAnsi="Segoe UI" w:cs="Segoe UI"/>
        </w:rPr>
        <w:t>.........………………………………………………………………………………………………………………………………………………………......</w:t>
      </w:r>
    </w:p>
    <w:p w14:paraId="263853E5" w14:textId="77777777" w:rsidR="00F22B80" w:rsidRPr="009B713E" w:rsidRDefault="00F22B80" w:rsidP="009B713E">
      <w:pPr>
        <w:ind w:left="426" w:hanging="426"/>
        <w:jc w:val="both"/>
        <w:rPr>
          <w:rFonts w:ascii="Segoe UI" w:hAnsi="Segoe UI" w:cs="Segoe UI"/>
        </w:rPr>
      </w:pPr>
    </w:p>
    <w:p w14:paraId="2347FD2B" w14:textId="4E058ED1" w:rsidR="009B713E" w:rsidRPr="008749CE" w:rsidRDefault="009B713E" w:rsidP="00CA20E4">
      <w:pPr>
        <w:pStyle w:val="Akapitzlist"/>
        <w:numPr>
          <w:ilvl w:val="0"/>
          <w:numId w:val="31"/>
        </w:numPr>
        <w:suppressAutoHyphens w:val="0"/>
        <w:spacing w:after="0" w:line="240" w:lineRule="auto"/>
        <w:ind w:left="425" w:hanging="357"/>
        <w:contextualSpacing/>
        <w:jc w:val="both"/>
        <w:rPr>
          <w:rFonts w:ascii="Segoe UI" w:hAnsi="Segoe UI" w:cs="Segoe UI"/>
          <w:sz w:val="20"/>
        </w:rPr>
      </w:pPr>
      <w:r w:rsidRPr="008749CE">
        <w:rPr>
          <w:rFonts w:ascii="Segoe UI" w:hAnsi="Segoe UI" w:cs="Segoe UI"/>
          <w:sz w:val="20"/>
        </w:rPr>
        <w:t xml:space="preserve">Oświadczam, że nie podlegam wykluczeniu z postępowania na podstawie art. 7 ust. 1 ustawy </w:t>
      </w:r>
      <w:r w:rsidR="00B93E90">
        <w:rPr>
          <w:rFonts w:ascii="Segoe UI" w:hAnsi="Segoe UI" w:cs="Segoe UI"/>
          <w:sz w:val="20"/>
        </w:rPr>
        <w:br/>
      </w:r>
      <w:r w:rsidRPr="008749CE">
        <w:rPr>
          <w:rFonts w:ascii="Segoe UI" w:hAnsi="Segoe UI" w:cs="Segoe UI"/>
          <w:sz w:val="20"/>
        </w:rPr>
        <w:t>z dnia 13 kwietnia 2022 r. o szczególnych rozwiązaniach w zakresie przeciwdziałania wspieraniu agresji na Ukrainę oraz służących ochr</w:t>
      </w:r>
      <w:r w:rsidR="00011314">
        <w:rPr>
          <w:rFonts w:ascii="Segoe UI" w:hAnsi="Segoe UI" w:cs="Segoe UI"/>
          <w:sz w:val="20"/>
        </w:rPr>
        <w:t>onie bezpieczeństwa narodowego</w:t>
      </w:r>
      <w:r w:rsidRPr="00045488">
        <w:rPr>
          <w:rFonts w:ascii="Segoe UI" w:hAnsi="Segoe UI" w:cs="Segoe UI"/>
          <w:sz w:val="20"/>
        </w:rPr>
        <w:t>.</w:t>
      </w:r>
    </w:p>
    <w:p w14:paraId="5C7B2C20" w14:textId="5FF97A37" w:rsidR="009B713E" w:rsidRPr="009B713E" w:rsidRDefault="009B713E" w:rsidP="009B713E">
      <w:pPr>
        <w:jc w:val="both"/>
        <w:rPr>
          <w:rFonts w:ascii="Segoe UI" w:hAnsi="Segoe UI" w:cs="Segoe UI"/>
          <w:i/>
          <w:sz w:val="16"/>
          <w:szCs w:val="16"/>
        </w:rPr>
      </w:pPr>
    </w:p>
    <w:p w14:paraId="7C589E17" w14:textId="77777777" w:rsidR="009B713E" w:rsidRPr="009B713E" w:rsidRDefault="009B713E" w:rsidP="009B713E">
      <w:pPr>
        <w:shd w:val="clear" w:color="auto" w:fill="D9D9D9" w:themeFill="background1" w:themeFillShade="D9"/>
        <w:tabs>
          <w:tab w:val="left" w:pos="7553"/>
        </w:tabs>
        <w:jc w:val="both"/>
        <w:rPr>
          <w:rFonts w:ascii="Segoe UI" w:hAnsi="Segoe UI" w:cs="Segoe UI"/>
          <w:b/>
        </w:rPr>
      </w:pPr>
      <w:r w:rsidRPr="009B713E">
        <w:rPr>
          <w:rFonts w:ascii="Segoe UI" w:hAnsi="Segoe UI" w:cs="Segoe UI"/>
          <w:b/>
          <w:highlight w:val="lightGray"/>
        </w:rPr>
        <w:t>OŚWIADCZENIE DOTYCZĄCE PODANYCH INFORMACJI:</w:t>
      </w:r>
      <w:r w:rsidRPr="009B713E">
        <w:rPr>
          <w:rFonts w:ascii="Segoe UI" w:hAnsi="Segoe UI" w:cs="Segoe UI"/>
          <w:b/>
        </w:rPr>
        <w:tab/>
      </w:r>
    </w:p>
    <w:p w14:paraId="6EB5C9B8" w14:textId="77777777" w:rsidR="009B713E" w:rsidRPr="009B713E" w:rsidRDefault="009B713E" w:rsidP="009B713E">
      <w:pPr>
        <w:ind w:firstLine="708"/>
        <w:jc w:val="both"/>
        <w:rPr>
          <w:rFonts w:ascii="Segoe UI" w:hAnsi="Segoe UI" w:cs="Segoe UI"/>
          <w:b/>
        </w:rPr>
      </w:pPr>
    </w:p>
    <w:p w14:paraId="4F08914D" w14:textId="5C85916A" w:rsidR="009B713E" w:rsidRPr="009B713E" w:rsidRDefault="009B713E" w:rsidP="00463F3F">
      <w:pPr>
        <w:jc w:val="both"/>
        <w:rPr>
          <w:rFonts w:ascii="Segoe UI" w:hAnsi="Segoe UI" w:cs="Segoe UI"/>
        </w:rPr>
      </w:pPr>
      <w:r w:rsidRPr="009B713E">
        <w:rPr>
          <w:rFonts w:ascii="Segoe UI" w:hAnsi="Segoe UI" w:cs="Segoe UI"/>
        </w:rPr>
        <w:t xml:space="preserve">Oświadczam, że wszystkie informacje podane w powyższych oświadczeniach są aktualne i zgodne </w:t>
      </w:r>
      <w:r w:rsidR="00463F3F">
        <w:rPr>
          <w:rFonts w:ascii="Segoe UI" w:hAnsi="Segoe UI" w:cs="Segoe UI"/>
        </w:rPr>
        <w:br/>
      </w:r>
      <w:r w:rsidRPr="009B713E">
        <w:rPr>
          <w:rFonts w:ascii="Segoe UI" w:hAnsi="Segoe UI" w:cs="Segoe UI"/>
        </w:rPr>
        <w:t>z prawdą oraz zostały przedstawione z pełną świadomością konsekwencji wprowadzenia Zamawiającego w błąd przy przedstawianiu informacji.</w:t>
      </w:r>
    </w:p>
    <w:p w14:paraId="16BB21C0" w14:textId="77777777" w:rsidR="009B713E" w:rsidRPr="009B713E" w:rsidRDefault="009B713E" w:rsidP="009B713E">
      <w:pPr>
        <w:jc w:val="both"/>
        <w:rPr>
          <w:rFonts w:ascii="Segoe UI" w:hAnsi="Segoe UI" w:cs="Segoe UI"/>
        </w:rPr>
      </w:pPr>
    </w:p>
    <w:p w14:paraId="240A7002" w14:textId="77777777" w:rsidR="009B713E" w:rsidRPr="009B713E" w:rsidRDefault="009B713E" w:rsidP="009B713E">
      <w:pPr>
        <w:widowControl w:val="0"/>
        <w:tabs>
          <w:tab w:val="left" w:pos="708"/>
        </w:tabs>
        <w:rPr>
          <w:rFonts w:ascii="Segoe UI" w:hAnsi="Segoe UI" w:cs="Segoe UI"/>
          <w:i/>
          <w:sz w:val="16"/>
          <w:szCs w:val="16"/>
        </w:rPr>
      </w:pPr>
    </w:p>
    <w:p w14:paraId="3F77CB7A" w14:textId="77777777" w:rsidR="009B713E" w:rsidRPr="00463F3F" w:rsidRDefault="009B713E" w:rsidP="009B713E">
      <w:pPr>
        <w:widowControl w:val="0"/>
        <w:tabs>
          <w:tab w:val="left" w:pos="708"/>
        </w:tabs>
        <w:jc w:val="center"/>
        <w:rPr>
          <w:rFonts w:ascii="Segoe UI" w:hAnsi="Segoe UI" w:cs="Segoe UI"/>
          <w:i/>
          <w:sz w:val="14"/>
          <w:szCs w:val="14"/>
        </w:rPr>
      </w:pPr>
    </w:p>
    <w:p w14:paraId="71C5DD7C" w14:textId="77777777" w:rsidR="009B713E" w:rsidRPr="00463F3F" w:rsidRDefault="009B713E" w:rsidP="009B713E">
      <w:pPr>
        <w:widowControl w:val="0"/>
        <w:tabs>
          <w:tab w:val="left" w:pos="708"/>
        </w:tabs>
        <w:jc w:val="center"/>
        <w:rPr>
          <w:rFonts w:ascii="Segoe UI" w:hAnsi="Segoe UI" w:cs="Segoe UI"/>
          <w:sz w:val="14"/>
          <w:szCs w:val="14"/>
        </w:rPr>
      </w:pPr>
      <w:r w:rsidRPr="00463F3F">
        <w:rPr>
          <w:rFonts w:ascii="Segoe UI" w:hAnsi="Segoe UI" w:cs="Segoe UI"/>
          <w:iCs/>
          <w:color w:val="FF0000"/>
          <w:sz w:val="14"/>
          <w:szCs w:val="14"/>
        </w:rPr>
        <w:t xml:space="preserve">Niniejsze oświadczenie należy opatrzyć kwalifikowanym podpisem elektronicznym lub podpisem zaufanym </w:t>
      </w:r>
      <w:r w:rsidRPr="00463F3F">
        <w:rPr>
          <w:rFonts w:ascii="Segoe UI" w:hAnsi="Segoe UI" w:cs="Segoe UI"/>
          <w:iCs/>
          <w:color w:val="FF0000"/>
          <w:sz w:val="14"/>
          <w:szCs w:val="14"/>
        </w:rPr>
        <w:br/>
        <w:t>lub podpisem osobistym właściwej, umocowanej osoby / właściwych, umocowanych osób</w:t>
      </w:r>
    </w:p>
    <w:p w14:paraId="4ECED9E7" w14:textId="77777777" w:rsidR="009B713E" w:rsidRPr="009B713E" w:rsidRDefault="009B713E" w:rsidP="009B713E">
      <w:pPr>
        <w:widowControl w:val="0"/>
        <w:tabs>
          <w:tab w:val="left" w:pos="708"/>
        </w:tabs>
        <w:rPr>
          <w:rFonts w:ascii="Segoe UI" w:hAnsi="Segoe UI" w:cs="Segoe UI"/>
          <w:i/>
          <w:sz w:val="16"/>
          <w:szCs w:val="16"/>
        </w:rPr>
      </w:pPr>
    </w:p>
    <w:p w14:paraId="061800D4" w14:textId="7FA8900F" w:rsidR="00A51C1C" w:rsidRPr="00A51C1C" w:rsidRDefault="009B713E" w:rsidP="00A51C1C">
      <w:pPr>
        <w:widowControl w:val="0"/>
        <w:tabs>
          <w:tab w:val="left" w:pos="708"/>
        </w:tabs>
        <w:rPr>
          <w:rFonts w:ascii="Segoe UI" w:hAnsi="Segoe UI" w:cs="Segoe UI"/>
          <w:i/>
          <w:sz w:val="16"/>
          <w:szCs w:val="16"/>
        </w:rPr>
      </w:pPr>
      <w:r w:rsidRPr="009B713E">
        <w:rPr>
          <w:rFonts w:ascii="Segoe UI" w:hAnsi="Segoe UI" w:cs="Segoe UI"/>
          <w:i/>
          <w:sz w:val="16"/>
          <w:szCs w:val="16"/>
        </w:rPr>
        <w:br w:type="page"/>
      </w:r>
    </w:p>
    <w:p w14:paraId="5E6BCA3A" w14:textId="1436C173" w:rsidR="00D81056" w:rsidRPr="009B713E" w:rsidRDefault="009B713E" w:rsidP="00A51C1C">
      <w:pPr>
        <w:spacing w:line="276" w:lineRule="auto"/>
        <w:ind w:right="-1"/>
        <w:jc w:val="right"/>
        <w:rPr>
          <w:rFonts w:ascii="Segoe UI" w:hAnsi="Segoe UI" w:cs="Segoe UI"/>
          <w:b/>
          <w:lang w:eastAsia="pl-PL"/>
        </w:rPr>
      </w:pPr>
      <w:r w:rsidRPr="009B713E">
        <w:rPr>
          <w:rFonts w:ascii="Segoe UI" w:hAnsi="Segoe UI" w:cs="Segoe UI"/>
          <w:b/>
          <w:lang w:eastAsia="pl-PL"/>
        </w:rPr>
        <w:t>2.</w:t>
      </w:r>
    </w:p>
    <w:tbl>
      <w:tblPr>
        <w:tblW w:w="9214"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4A0" w:firstRow="1" w:lastRow="0" w:firstColumn="1" w:lastColumn="0" w:noHBand="0" w:noVBand="1"/>
      </w:tblPr>
      <w:tblGrid>
        <w:gridCol w:w="9214"/>
      </w:tblGrid>
      <w:tr w:rsidR="009B713E" w:rsidRPr="009B713E" w14:paraId="07F50E7C" w14:textId="77777777" w:rsidTr="009B713E">
        <w:trPr>
          <w:trHeight w:val="2472"/>
        </w:trPr>
        <w:tc>
          <w:tcPr>
            <w:tcW w:w="9214" w:type="dxa"/>
            <w:tcBorders>
              <w:top w:val="double" w:sz="4" w:space="0" w:color="auto"/>
              <w:left w:val="double" w:sz="4" w:space="0" w:color="auto"/>
              <w:bottom w:val="double" w:sz="4" w:space="0" w:color="auto"/>
              <w:right w:val="double" w:sz="4" w:space="0" w:color="auto"/>
            </w:tcBorders>
          </w:tcPr>
          <w:p w14:paraId="5B95D0FB" w14:textId="77777777" w:rsidR="009B713E" w:rsidRPr="009B713E" w:rsidRDefault="009B713E" w:rsidP="009B713E">
            <w:pPr>
              <w:spacing w:line="276" w:lineRule="auto"/>
              <w:ind w:left="100" w:right="1"/>
              <w:jc w:val="center"/>
              <w:rPr>
                <w:rFonts w:ascii="Arial" w:hAnsi="Arial" w:cs="Arial"/>
                <w:b/>
                <w:bCs/>
                <w:sz w:val="18"/>
                <w:szCs w:val="18"/>
                <w:u w:val="single"/>
              </w:rPr>
            </w:pPr>
          </w:p>
          <w:p w14:paraId="1D7F05C0" w14:textId="77777777" w:rsidR="009B713E" w:rsidRPr="009B713E" w:rsidRDefault="009B713E" w:rsidP="009B713E">
            <w:pPr>
              <w:spacing w:line="276" w:lineRule="auto"/>
              <w:ind w:left="100" w:right="1"/>
              <w:jc w:val="center"/>
              <w:rPr>
                <w:rFonts w:ascii="Segoe UI" w:hAnsi="Segoe UI" w:cs="Segoe UI"/>
                <w:b/>
                <w:bCs/>
              </w:rPr>
            </w:pPr>
            <w:r w:rsidRPr="009B713E">
              <w:rPr>
                <w:rFonts w:ascii="Segoe UI" w:hAnsi="Segoe UI" w:cs="Segoe UI"/>
                <w:b/>
                <w:bCs/>
              </w:rPr>
              <w:t xml:space="preserve">DANE DOTYCZĄCE </w:t>
            </w:r>
            <w:r w:rsidRPr="009B713E">
              <w:rPr>
                <w:rFonts w:ascii="Segoe UI" w:hAnsi="Segoe UI" w:cs="Segoe UI"/>
                <w:b/>
              </w:rPr>
              <w:t xml:space="preserve">PODMIOTU UDOSTĘPNIAJĄCEGO ZASOBY </w:t>
            </w:r>
          </w:p>
          <w:p w14:paraId="2D0C650D" w14:textId="77777777" w:rsidR="009B713E" w:rsidRPr="009B713E" w:rsidRDefault="009B713E" w:rsidP="009B713E">
            <w:pPr>
              <w:spacing w:line="276" w:lineRule="auto"/>
              <w:ind w:left="100" w:right="1"/>
              <w:jc w:val="both"/>
              <w:rPr>
                <w:rFonts w:ascii="Arial" w:hAnsi="Arial" w:cs="Arial"/>
                <w:sz w:val="18"/>
                <w:szCs w:val="18"/>
              </w:rPr>
            </w:pPr>
          </w:p>
          <w:p w14:paraId="0ED7C689" w14:textId="77777777" w:rsidR="00306C3C" w:rsidRPr="00306C3C" w:rsidRDefault="00306C3C" w:rsidP="00306C3C">
            <w:pPr>
              <w:ind w:left="102"/>
              <w:jc w:val="both"/>
              <w:rPr>
                <w:rFonts w:ascii="Segoe UI" w:hAnsi="Segoe UI" w:cs="Segoe UI"/>
                <w:sz w:val="18"/>
                <w:szCs w:val="18"/>
              </w:rPr>
            </w:pPr>
            <w:r w:rsidRPr="00306C3C">
              <w:rPr>
                <w:rFonts w:ascii="Segoe UI" w:hAnsi="Segoe UI" w:cs="Segoe UI"/>
                <w:sz w:val="18"/>
                <w:szCs w:val="18"/>
              </w:rPr>
              <w:t>Nazwa</w:t>
            </w:r>
            <w:r w:rsidRPr="00306C3C">
              <w:rPr>
                <w:rFonts w:ascii="Segoe UI" w:eastAsia="Times New Roman" w:hAnsi="Segoe UI" w:cs="Segoe UI"/>
                <w:sz w:val="18"/>
                <w:szCs w:val="18"/>
              </w:rPr>
              <w:t xml:space="preserve"> Podmiotu udostępniającego zasoby</w:t>
            </w:r>
            <w:r w:rsidRPr="00306C3C">
              <w:rPr>
                <w:rFonts w:ascii="Segoe UI" w:hAnsi="Segoe UI" w:cs="Segoe UI"/>
                <w:sz w:val="18"/>
                <w:szCs w:val="18"/>
              </w:rPr>
              <w:t>:</w:t>
            </w:r>
          </w:p>
          <w:p w14:paraId="06E82DBF" w14:textId="77777777" w:rsidR="00306C3C" w:rsidRPr="00306C3C" w:rsidRDefault="00306C3C" w:rsidP="00306C3C">
            <w:pPr>
              <w:ind w:left="100" w:right="1"/>
              <w:jc w:val="both"/>
              <w:rPr>
                <w:rFonts w:ascii="Segoe UI" w:hAnsi="Segoe UI" w:cs="Segoe UI"/>
                <w:sz w:val="18"/>
                <w:szCs w:val="18"/>
              </w:rPr>
            </w:pPr>
            <w:r w:rsidRPr="00306C3C">
              <w:rPr>
                <w:rFonts w:ascii="Segoe UI" w:hAnsi="Segoe UI" w:cs="Segoe UI"/>
                <w:sz w:val="18"/>
                <w:szCs w:val="18"/>
              </w:rPr>
              <w:t xml:space="preserve">                          ………………………………………………..…………………...................................................................................</w:t>
            </w:r>
          </w:p>
          <w:p w14:paraId="021243C8" w14:textId="77777777" w:rsidR="00306C3C" w:rsidRPr="00306C3C" w:rsidRDefault="00306C3C" w:rsidP="00306C3C">
            <w:pPr>
              <w:spacing w:after="120"/>
              <w:ind w:right="-51"/>
              <w:jc w:val="center"/>
              <w:rPr>
                <w:rFonts w:ascii="Segoe UI" w:eastAsia="Times New Roman" w:hAnsi="Segoe UI" w:cs="Segoe UI"/>
                <w:sz w:val="12"/>
                <w:szCs w:val="12"/>
              </w:rPr>
            </w:pPr>
            <w:r w:rsidRPr="00306C3C">
              <w:rPr>
                <w:rFonts w:ascii="Segoe UI" w:hAnsi="Segoe UI" w:cs="Segoe UI"/>
                <w:sz w:val="12"/>
                <w:szCs w:val="12"/>
              </w:rPr>
              <w:t xml:space="preserve">podać firmę/pełną nazwę </w:t>
            </w:r>
            <w:r w:rsidRPr="00306C3C">
              <w:rPr>
                <w:rFonts w:ascii="Segoe UI" w:eastAsia="Times New Roman" w:hAnsi="Segoe UI" w:cs="Segoe UI"/>
                <w:sz w:val="12"/>
                <w:szCs w:val="12"/>
              </w:rPr>
              <w:t>Podmiotu udostępniającego zasoby</w:t>
            </w:r>
          </w:p>
          <w:p w14:paraId="11BF0E00" w14:textId="77777777" w:rsidR="00306C3C" w:rsidRPr="00306C3C" w:rsidRDefault="00306C3C" w:rsidP="00306C3C">
            <w:pPr>
              <w:ind w:left="102"/>
              <w:jc w:val="both"/>
              <w:rPr>
                <w:rFonts w:ascii="Segoe UI" w:hAnsi="Segoe UI" w:cs="Segoe UI"/>
                <w:sz w:val="18"/>
                <w:szCs w:val="18"/>
              </w:rPr>
            </w:pPr>
            <w:r w:rsidRPr="00306C3C">
              <w:rPr>
                <w:rFonts w:ascii="Segoe UI" w:hAnsi="Segoe UI" w:cs="Segoe UI"/>
                <w:sz w:val="18"/>
                <w:szCs w:val="18"/>
              </w:rPr>
              <w:t>Adres</w:t>
            </w:r>
            <w:r w:rsidRPr="00306C3C">
              <w:rPr>
                <w:rFonts w:ascii="Segoe UI" w:eastAsia="Times New Roman" w:hAnsi="Segoe UI" w:cs="Segoe UI"/>
                <w:sz w:val="18"/>
                <w:szCs w:val="18"/>
              </w:rPr>
              <w:t xml:space="preserve"> Podmiotu udostępniającego zasoby</w:t>
            </w:r>
            <w:r w:rsidRPr="00306C3C">
              <w:rPr>
                <w:rFonts w:ascii="Segoe UI" w:hAnsi="Segoe UI" w:cs="Segoe UI"/>
                <w:sz w:val="18"/>
                <w:szCs w:val="18"/>
              </w:rPr>
              <w:t>:</w:t>
            </w:r>
          </w:p>
          <w:p w14:paraId="6988CE45" w14:textId="77777777" w:rsidR="00306C3C" w:rsidRPr="00306C3C" w:rsidRDefault="00306C3C" w:rsidP="00306C3C">
            <w:pPr>
              <w:ind w:left="100" w:right="1"/>
              <w:jc w:val="both"/>
              <w:rPr>
                <w:rFonts w:ascii="Segoe UI" w:hAnsi="Segoe UI" w:cs="Segoe UI"/>
                <w:sz w:val="18"/>
                <w:szCs w:val="18"/>
              </w:rPr>
            </w:pPr>
            <w:r w:rsidRPr="00306C3C">
              <w:rPr>
                <w:rFonts w:ascii="Segoe UI" w:hAnsi="Segoe UI" w:cs="Segoe UI"/>
                <w:sz w:val="18"/>
                <w:szCs w:val="18"/>
              </w:rPr>
              <w:t xml:space="preserve">                          ………………………………………………..…………………...................................................................................</w:t>
            </w:r>
          </w:p>
          <w:p w14:paraId="1C538465" w14:textId="157653F4" w:rsidR="00306C3C" w:rsidRDefault="00306C3C" w:rsidP="00306C3C">
            <w:pPr>
              <w:spacing w:after="120"/>
              <w:ind w:right="-51"/>
              <w:jc w:val="center"/>
              <w:rPr>
                <w:rFonts w:ascii="Segoe UI" w:eastAsia="Times New Roman" w:hAnsi="Segoe UI" w:cs="Segoe UI"/>
                <w:sz w:val="12"/>
                <w:szCs w:val="12"/>
              </w:rPr>
            </w:pPr>
            <w:r w:rsidRPr="00306C3C">
              <w:rPr>
                <w:rFonts w:ascii="Segoe UI" w:hAnsi="Segoe UI" w:cs="Segoe UI"/>
                <w:sz w:val="12"/>
                <w:szCs w:val="12"/>
              </w:rPr>
              <w:t xml:space="preserve">podać adres </w:t>
            </w:r>
            <w:r w:rsidRPr="00306C3C">
              <w:rPr>
                <w:rFonts w:ascii="Segoe UI" w:eastAsia="Times New Roman" w:hAnsi="Segoe UI" w:cs="Segoe UI"/>
                <w:sz w:val="12"/>
                <w:szCs w:val="12"/>
              </w:rPr>
              <w:t>Podmiotu udostępniającego zasoby</w:t>
            </w:r>
          </w:p>
          <w:p w14:paraId="777F6352" w14:textId="77777777" w:rsidR="00792548" w:rsidRPr="00306C3C" w:rsidRDefault="00792548" w:rsidP="00306C3C">
            <w:pPr>
              <w:spacing w:after="120"/>
              <w:ind w:right="-51"/>
              <w:jc w:val="center"/>
              <w:rPr>
                <w:rFonts w:ascii="Segoe UI" w:eastAsia="Times New Roman" w:hAnsi="Segoe UI" w:cs="Segoe UI"/>
                <w:sz w:val="12"/>
                <w:szCs w:val="12"/>
              </w:rPr>
            </w:pPr>
          </w:p>
          <w:p w14:paraId="4B0AE73D" w14:textId="77777777" w:rsidR="00306C3C" w:rsidRPr="00306C3C" w:rsidRDefault="00306C3C" w:rsidP="00306C3C">
            <w:pPr>
              <w:spacing w:after="120"/>
              <w:ind w:left="102"/>
              <w:jc w:val="both"/>
              <w:rPr>
                <w:rFonts w:ascii="Segoe UI" w:hAnsi="Segoe UI" w:cs="Segoe UI"/>
                <w:sz w:val="18"/>
                <w:szCs w:val="18"/>
              </w:rPr>
            </w:pPr>
            <w:r w:rsidRPr="00306C3C">
              <w:rPr>
                <w:rFonts w:ascii="Segoe UI" w:hAnsi="Segoe UI" w:cs="Segoe UI"/>
                <w:sz w:val="18"/>
                <w:szCs w:val="18"/>
              </w:rPr>
              <w:t>REGON …..................................................................... NIP/PESEL  …......................................................................................</w:t>
            </w:r>
          </w:p>
          <w:p w14:paraId="1FA13EDB" w14:textId="35CBC06B" w:rsidR="00306C3C" w:rsidRPr="009B713E" w:rsidRDefault="00306C3C" w:rsidP="00FE44D7">
            <w:pPr>
              <w:ind w:right="-51"/>
              <w:rPr>
                <w:rFonts w:ascii="Arial" w:hAnsi="Arial" w:cs="Arial"/>
                <w:sz w:val="18"/>
                <w:szCs w:val="18"/>
                <w:u w:val="single"/>
              </w:rPr>
            </w:pPr>
            <w:r w:rsidRPr="00306C3C">
              <w:rPr>
                <w:rFonts w:ascii="Segoe UI" w:hAnsi="Segoe UI" w:cs="Segoe UI"/>
                <w:sz w:val="12"/>
                <w:szCs w:val="12"/>
              </w:rPr>
              <w:t xml:space="preserve">                                                                                                                       </w:t>
            </w:r>
          </w:p>
        </w:tc>
      </w:tr>
    </w:tbl>
    <w:p w14:paraId="37BDE2E9" w14:textId="14CACD3A" w:rsidR="009B713E" w:rsidRPr="009B713E" w:rsidRDefault="009B713E" w:rsidP="009B713E">
      <w:pPr>
        <w:jc w:val="both"/>
        <w:rPr>
          <w:rFonts w:ascii="Segoe UI" w:hAnsi="Segoe UI" w:cs="Segoe UI"/>
        </w:rPr>
      </w:pPr>
    </w:p>
    <w:p w14:paraId="0AB6E41B" w14:textId="77777777" w:rsidR="009B713E" w:rsidRPr="009B713E" w:rsidRDefault="009B713E" w:rsidP="009B713E">
      <w:pPr>
        <w:spacing w:line="360" w:lineRule="auto"/>
        <w:jc w:val="center"/>
        <w:rPr>
          <w:rFonts w:ascii="Segoe UI" w:hAnsi="Segoe UI" w:cs="Segoe UI"/>
          <w:b/>
          <w:u w:val="single"/>
        </w:rPr>
      </w:pPr>
      <w:r w:rsidRPr="009B713E">
        <w:rPr>
          <w:rFonts w:ascii="Segoe UI" w:hAnsi="Segoe UI" w:cs="Segoe UI"/>
          <w:b/>
          <w:u w:val="single"/>
        </w:rPr>
        <w:t xml:space="preserve">OŚWIADCZENIE </w:t>
      </w:r>
    </w:p>
    <w:p w14:paraId="2559A305" w14:textId="77777777" w:rsidR="009B713E" w:rsidRPr="009B713E" w:rsidRDefault="009B713E" w:rsidP="009B713E">
      <w:pPr>
        <w:tabs>
          <w:tab w:val="left" w:pos="708"/>
        </w:tabs>
        <w:ind w:left="426" w:hanging="426"/>
        <w:jc w:val="center"/>
        <w:rPr>
          <w:rFonts w:ascii="Segoe UI" w:hAnsi="Segoe UI" w:cs="Segoe UI"/>
          <w:b/>
          <w:bCs/>
        </w:rPr>
      </w:pPr>
      <w:r w:rsidRPr="009B713E">
        <w:rPr>
          <w:rFonts w:ascii="Segoe UI" w:hAnsi="Segoe UI" w:cs="Segoe UI"/>
          <w:b/>
        </w:rPr>
        <w:t>o niepodleganiu wykluczeniu oraz spełnianiu warunków udziału w postępowaniu</w:t>
      </w:r>
    </w:p>
    <w:p w14:paraId="7ACFCE08" w14:textId="77777777" w:rsidR="009B713E" w:rsidRPr="009B713E" w:rsidRDefault="009B713E" w:rsidP="009B713E">
      <w:pPr>
        <w:jc w:val="center"/>
        <w:rPr>
          <w:rFonts w:ascii="Segoe UI" w:hAnsi="Segoe UI" w:cs="Segoe UI"/>
          <w:b/>
        </w:rPr>
      </w:pPr>
      <w:r w:rsidRPr="009B713E">
        <w:rPr>
          <w:rFonts w:ascii="Segoe UI" w:hAnsi="Segoe UI" w:cs="Segoe UI"/>
          <w:b/>
        </w:rPr>
        <w:t xml:space="preserve">składane przez Podmiot udostępniający zasoby na podstawie art. 125 ust. 5 </w:t>
      </w:r>
    </w:p>
    <w:p w14:paraId="111FF33C" w14:textId="77777777" w:rsidR="009B713E" w:rsidRPr="009B713E" w:rsidRDefault="009B713E" w:rsidP="009B713E">
      <w:pPr>
        <w:jc w:val="center"/>
        <w:rPr>
          <w:rFonts w:ascii="Segoe UI" w:hAnsi="Segoe UI" w:cs="Segoe UI"/>
          <w:b/>
          <w:lang w:eastAsia="en-US"/>
        </w:rPr>
      </w:pPr>
      <w:r w:rsidRPr="009B713E">
        <w:rPr>
          <w:rFonts w:ascii="Segoe UI" w:hAnsi="Segoe UI" w:cs="Segoe UI"/>
          <w:b/>
        </w:rPr>
        <w:t xml:space="preserve">ustawy z dnia </w:t>
      </w:r>
      <w:r w:rsidRPr="009B713E">
        <w:rPr>
          <w:rFonts w:ascii="Segoe UI" w:hAnsi="Segoe UI" w:cs="Segoe UI"/>
          <w:b/>
          <w:lang w:eastAsia="en-US"/>
        </w:rPr>
        <w:t xml:space="preserve">11 września 2019 r. – Prawo zamówień publicznych </w:t>
      </w:r>
    </w:p>
    <w:p w14:paraId="303A37D5" w14:textId="5C4CD41B" w:rsidR="009B713E" w:rsidRPr="009B713E" w:rsidRDefault="009B713E" w:rsidP="000C76F6">
      <w:pPr>
        <w:rPr>
          <w:rFonts w:ascii="Segoe UI" w:hAnsi="Segoe UI" w:cs="Segoe UI"/>
          <w:b/>
        </w:rPr>
      </w:pPr>
    </w:p>
    <w:p w14:paraId="7DBC5A7B" w14:textId="0E5B4CD3" w:rsidR="009B713E" w:rsidRDefault="009B713E" w:rsidP="00477BDB">
      <w:pPr>
        <w:rPr>
          <w:rFonts w:ascii="Segoe UI" w:hAnsi="Segoe UI" w:cs="Segoe UI"/>
        </w:rPr>
      </w:pPr>
      <w:r w:rsidRPr="009B713E">
        <w:rPr>
          <w:rFonts w:ascii="Segoe UI" w:hAnsi="Segoe UI" w:cs="Segoe UI"/>
        </w:rPr>
        <w:t>Na potrzeby postępowania o udzielenie zamówienia publicznego pn.</w:t>
      </w:r>
    </w:p>
    <w:p w14:paraId="5F9EEA15" w14:textId="77777777" w:rsidR="005767D3" w:rsidRPr="00477BDB" w:rsidRDefault="005767D3" w:rsidP="00477BDB">
      <w:pPr>
        <w:rPr>
          <w:rFonts w:ascii="Segoe UI" w:hAnsi="Segoe UI" w:cs="Segoe UI"/>
          <w:bCs/>
          <w:iCs/>
        </w:rPr>
      </w:pPr>
    </w:p>
    <w:p w14:paraId="1BEC688D" w14:textId="77777777" w:rsidR="00A51C1C" w:rsidRPr="00A945E1" w:rsidRDefault="00A51C1C" w:rsidP="00A51C1C">
      <w:pPr>
        <w:suppressAutoHyphens w:val="0"/>
        <w:autoSpaceDE w:val="0"/>
        <w:autoSpaceDN w:val="0"/>
        <w:adjustRightInd w:val="0"/>
        <w:jc w:val="center"/>
        <w:rPr>
          <w:rFonts w:ascii="Segoe UI" w:hAnsi="Segoe UI" w:cs="Segoe UI"/>
          <w:b/>
        </w:rPr>
      </w:pPr>
      <w:r w:rsidRPr="00A945E1">
        <w:rPr>
          <w:rFonts w:ascii="Segoe UI" w:hAnsi="Segoe UI" w:cs="Segoe UI"/>
          <w:b/>
          <w:lang w:eastAsia="pl-PL"/>
        </w:rPr>
        <w:t>Ochron</w:t>
      </w:r>
      <w:r>
        <w:rPr>
          <w:rFonts w:ascii="Segoe UI" w:hAnsi="Segoe UI" w:cs="Segoe UI"/>
          <w:b/>
          <w:lang w:eastAsia="pl-PL"/>
        </w:rPr>
        <w:t>a</w:t>
      </w:r>
      <w:r w:rsidRPr="00A945E1">
        <w:rPr>
          <w:rFonts w:ascii="Segoe UI" w:hAnsi="Segoe UI" w:cs="Segoe UI"/>
          <w:b/>
          <w:lang w:eastAsia="pl-PL"/>
        </w:rPr>
        <w:t xml:space="preserve"> osób i mienia Urzędu Miejskiego w Koszalinie </w:t>
      </w:r>
    </w:p>
    <w:p w14:paraId="3ACC4A91" w14:textId="55AA292E" w:rsidR="00D81056" w:rsidRPr="00A51C1C" w:rsidRDefault="00A51C1C" w:rsidP="00A51C1C">
      <w:pPr>
        <w:suppressAutoHyphens w:val="0"/>
        <w:jc w:val="center"/>
        <w:rPr>
          <w:rFonts w:ascii="Segoe UI" w:hAnsi="Segoe UI" w:cs="Segoe UI"/>
          <w:b/>
          <w:lang w:eastAsia="pl-PL"/>
        </w:rPr>
      </w:pPr>
      <w:r w:rsidRPr="00A945E1">
        <w:rPr>
          <w:rFonts w:ascii="Segoe UI" w:hAnsi="Segoe UI" w:cs="Segoe UI"/>
          <w:b/>
          <w:lang w:eastAsia="pl-PL"/>
        </w:rPr>
        <w:t>wraz z kon</w:t>
      </w:r>
      <w:r>
        <w:rPr>
          <w:rFonts w:ascii="Segoe UI" w:hAnsi="Segoe UI" w:cs="Segoe UI"/>
          <w:b/>
          <w:lang w:eastAsia="pl-PL"/>
        </w:rPr>
        <w:t>wojowaniem wartości pieniężnych</w:t>
      </w:r>
    </w:p>
    <w:p w14:paraId="6D222D15" w14:textId="77777777" w:rsidR="005767D3" w:rsidRPr="00F564E6" w:rsidRDefault="005767D3" w:rsidP="00A47DA6">
      <w:pPr>
        <w:ind w:left="215" w:hanging="215"/>
        <w:jc w:val="center"/>
        <w:rPr>
          <w:rFonts w:ascii="Segoe UI" w:hAnsi="Segoe UI" w:cs="Segoe UI"/>
          <w:b/>
          <w:lang w:eastAsia="pl-PL"/>
        </w:rPr>
      </w:pPr>
    </w:p>
    <w:p w14:paraId="23B7F25D" w14:textId="1EFE7BF6" w:rsidR="009B713E" w:rsidRPr="009B713E" w:rsidRDefault="009B713E" w:rsidP="009B713E">
      <w:pPr>
        <w:jc w:val="both"/>
        <w:rPr>
          <w:rFonts w:ascii="Segoe UI" w:hAnsi="Segoe UI" w:cs="Segoe UI"/>
        </w:rPr>
      </w:pPr>
      <w:r w:rsidRPr="009B713E">
        <w:rPr>
          <w:rFonts w:ascii="Segoe UI" w:hAnsi="Segoe UI" w:cs="Segoe UI"/>
        </w:rPr>
        <w:t xml:space="preserve">prowadzonego przez </w:t>
      </w:r>
      <w:r w:rsidRPr="009B713E">
        <w:rPr>
          <w:rFonts w:ascii="Segoe UI" w:hAnsi="Segoe UI" w:cs="Segoe UI"/>
          <w:b/>
        </w:rPr>
        <w:t>Gminę Miasto Koszalin</w:t>
      </w:r>
      <w:r w:rsidR="00A51C1C">
        <w:rPr>
          <w:rFonts w:ascii="Segoe UI" w:hAnsi="Segoe UI" w:cs="Segoe UI"/>
          <w:b/>
        </w:rPr>
        <w:t xml:space="preserve"> – Urząd Miejski</w:t>
      </w:r>
      <w:r w:rsidRPr="009B713E">
        <w:rPr>
          <w:rFonts w:ascii="Segoe UI" w:hAnsi="Segoe UI" w:cs="Segoe UI"/>
          <w:b/>
        </w:rPr>
        <w:t xml:space="preserve"> </w:t>
      </w:r>
      <w:r w:rsidRPr="009B713E">
        <w:rPr>
          <w:rFonts w:ascii="Segoe UI" w:hAnsi="Segoe UI" w:cs="Segoe UI"/>
        </w:rPr>
        <w:t>oświadczam, co następuje:</w:t>
      </w:r>
    </w:p>
    <w:p w14:paraId="62D9950D" w14:textId="77777777" w:rsidR="009B713E" w:rsidRPr="009B713E" w:rsidRDefault="009B713E" w:rsidP="009B713E">
      <w:pPr>
        <w:suppressAutoHyphens w:val="0"/>
        <w:contextualSpacing/>
        <w:jc w:val="both"/>
        <w:rPr>
          <w:rFonts w:ascii="Segoe UI" w:hAnsi="Segoe UI" w:cs="Segoe UI"/>
          <w:b/>
        </w:rPr>
      </w:pPr>
    </w:p>
    <w:p w14:paraId="28E2BC98" w14:textId="59D809A0" w:rsidR="00153529" w:rsidRPr="00153529" w:rsidRDefault="00BA6620" w:rsidP="00153529">
      <w:pPr>
        <w:numPr>
          <w:ilvl w:val="0"/>
          <w:numId w:val="33"/>
        </w:numPr>
        <w:suppressAutoHyphens w:val="0"/>
        <w:spacing w:after="120"/>
        <w:ind w:left="425" w:hanging="425"/>
        <w:jc w:val="both"/>
        <w:rPr>
          <w:rFonts w:ascii="Segoe UI" w:hAnsi="Segoe UI" w:cs="Segoe UI"/>
        </w:rPr>
      </w:pPr>
      <w:r>
        <w:rPr>
          <w:rFonts w:ascii="Segoe UI" w:hAnsi="Segoe UI" w:cs="Segoe UI"/>
        </w:rPr>
        <w:t xml:space="preserve">Oświadczam, że </w:t>
      </w:r>
      <w:r w:rsidRPr="009B713E">
        <w:rPr>
          <w:rFonts w:ascii="Segoe UI" w:hAnsi="Segoe UI" w:cs="Segoe UI"/>
        </w:rPr>
        <w:t>spełniam warunki ud</w:t>
      </w:r>
      <w:r>
        <w:rPr>
          <w:rFonts w:ascii="Segoe UI" w:hAnsi="Segoe UI" w:cs="Segoe UI"/>
        </w:rPr>
        <w:t xml:space="preserve">ziału w postępowaniu określone </w:t>
      </w:r>
      <w:r w:rsidRPr="009B713E">
        <w:rPr>
          <w:rFonts w:ascii="Segoe UI" w:hAnsi="Segoe UI" w:cs="Segoe UI"/>
        </w:rPr>
        <w:t xml:space="preserve">przez Zamawiającego </w:t>
      </w:r>
      <w:r>
        <w:rPr>
          <w:rFonts w:ascii="Segoe UI" w:hAnsi="Segoe UI" w:cs="Segoe UI"/>
        </w:rPr>
        <w:br/>
      </w:r>
      <w:r w:rsidRPr="009B713E">
        <w:rPr>
          <w:rFonts w:ascii="Segoe UI" w:hAnsi="Segoe UI" w:cs="Segoe UI"/>
        </w:rPr>
        <w:t xml:space="preserve">w Rozdziale I w pkt 5 w </w:t>
      </w:r>
      <w:r w:rsidRPr="009B713E">
        <w:rPr>
          <w:rFonts w:ascii="Segoe UI" w:hAnsi="Segoe UI" w:cs="Segoe UI"/>
          <w:color w:val="FF0000"/>
        </w:rPr>
        <w:t>(</w:t>
      </w:r>
      <w:r w:rsidRPr="00FE44D7">
        <w:rPr>
          <w:rFonts w:ascii="Segoe UI" w:hAnsi="Segoe UI" w:cs="Segoe UI"/>
          <w:b/>
          <w:color w:val="FF0000"/>
        </w:rPr>
        <w:t>zaznaczyć „X” właściwe</w:t>
      </w:r>
      <w:r w:rsidRPr="009B713E">
        <w:rPr>
          <w:rFonts w:ascii="Segoe UI" w:hAnsi="Segoe UI" w:cs="Segoe UI"/>
          <w:color w:val="FF0000"/>
        </w:rPr>
        <w:t>)</w:t>
      </w:r>
      <w:r w:rsidRPr="009B713E">
        <w:rPr>
          <w:rFonts w:ascii="Segoe UI" w:hAnsi="Segoe UI" w:cs="Segoe UI"/>
        </w:rPr>
        <w:t>:</w:t>
      </w:r>
    </w:p>
    <w:p w14:paraId="79E47591" w14:textId="77777777" w:rsidR="00153529" w:rsidRDefault="00BD54B4" w:rsidP="00153529">
      <w:pPr>
        <w:suppressAutoHyphens w:val="0"/>
        <w:spacing w:after="200" w:line="276" w:lineRule="auto"/>
        <w:ind w:left="426"/>
        <w:contextualSpacing/>
        <w:jc w:val="both"/>
        <w:rPr>
          <w:rFonts w:ascii="Segoe UI" w:hAnsi="Segoe UI" w:cs="Segoe UI"/>
        </w:rPr>
      </w:pPr>
      <w:sdt>
        <w:sdtPr>
          <w:rPr>
            <w:rFonts w:ascii="Segoe UI" w:hAnsi="Segoe UI" w:cs="Segoe UI"/>
          </w:rPr>
          <w:id w:val="-2139568075"/>
          <w14:checkbox>
            <w14:checked w14:val="0"/>
            <w14:checkedState w14:val="2612" w14:font="MS Gothic"/>
            <w14:uncheckedState w14:val="2610" w14:font="MS Gothic"/>
          </w14:checkbox>
        </w:sdtPr>
        <w:sdtContent>
          <w:r w:rsidR="00153529" w:rsidRPr="00D83E91">
            <w:rPr>
              <w:rFonts w:ascii="MS Gothic" w:eastAsia="MS Gothic" w:hAnsi="MS Gothic" w:cs="Segoe UI" w:hint="eastAsia"/>
            </w:rPr>
            <w:t>☐</w:t>
          </w:r>
        </w:sdtContent>
      </w:sdt>
      <w:r w:rsidR="00153529" w:rsidRPr="00D83E91">
        <w:rPr>
          <w:rFonts w:ascii="Segoe UI" w:hAnsi="Segoe UI" w:cs="Segoe UI"/>
        </w:rPr>
        <w:t xml:space="preserve"> ppkt </w:t>
      </w:r>
      <w:r w:rsidR="00153529">
        <w:rPr>
          <w:rFonts w:ascii="Segoe UI" w:hAnsi="Segoe UI" w:cs="Segoe UI"/>
        </w:rPr>
        <w:t>2</w:t>
      </w:r>
      <w:r w:rsidR="00153529" w:rsidRPr="00D83E91">
        <w:rPr>
          <w:rFonts w:ascii="Segoe UI" w:hAnsi="Segoe UI" w:cs="Segoe UI"/>
        </w:rPr>
        <w:t>.</w:t>
      </w:r>
      <w:r w:rsidR="00153529">
        <w:rPr>
          <w:rFonts w:ascii="Segoe UI" w:hAnsi="Segoe UI" w:cs="Segoe UI"/>
        </w:rPr>
        <w:t>2.</w:t>
      </w:r>
      <w:r w:rsidR="00153529" w:rsidRPr="00D83E91">
        <w:rPr>
          <w:rFonts w:ascii="Segoe UI" w:hAnsi="Segoe UI" w:cs="Segoe UI"/>
        </w:rPr>
        <w:t>1</w:t>
      </w:r>
      <w:r w:rsidR="00153529">
        <w:rPr>
          <w:rFonts w:ascii="Segoe UI" w:hAnsi="Segoe UI" w:cs="Segoe UI"/>
        </w:rPr>
        <w:t>.1 SWZ;</w:t>
      </w:r>
    </w:p>
    <w:p w14:paraId="4C7F36A2" w14:textId="77777777" w:rsidR="00153529" w:rsidRDefault="00BD54B4" w:rsidP="00153529">
      <w:pPr>
        <w:suppressAutoHyphens w:val="0"/>
        <w:spacing w:after="200" w:line="276" w:lineRule="auto"/>
        <w:ind w:left="426"/>
        <w:contextualSpacing/>
        <w:jc w:val="both"/>
        <w:rPr>
          <w:rFonts w:ascii="Segoe UI" w:hAnsi="Segoe UI" w:cs="Segoe UI"/>
        </w:rPr>
      </w:pPr>
      <w:sdt>
        <w:sdtPr>
          <w:rPr>
            <w:rFonts w:ascii="Segoe UI" w:hAnsi="Segoe UI" w:cs="Segoe UI"/>
          </w:rPr>
          <w:id w:val="86894518"/>
          <w14:checkbox>
            <w14:checked w14:val="0"/>
            <w14:checkedState w14:val="2612" w14:font="MS Gothic"/>
            <w14:uncheckedState w14:val="2610" w14:font="MS Gothic"/>
          </w14:checkbox>
        </w:sdtPr>
        <w:sdtContent>
          <w:r w:rsidR="00153529" w:rsidRPr="00D83E91">
            <w:rPr>
              <w:rFonts w:ascii="MS Gothic" w:eastAsia="MS Gothic" w:hAnsi="MS Gothic" w:cs="Segoe UI" w:hint="eastAsia"/>
            </w:rPr>
            <w:t>☐</w:t>
          </w:r>
        </w:sdtContent>
      </w:sdt>
      <w:r w:rsidR="00153529" w:rsidRPr="00D83E91">
        <w:rPr>
          <w:rFonts w:ascii="Segoe UI" w:hAnsi="Segoe UI" w:cs="Segoe UI"/>
        </w:rPr>
        <w:t xml:space="preserve"> ppkt </w:t>
      </w:r>
      <w:r w:rsidR="00153529">
        <w:rPr>
          <w:rFonts w:ascii="Segoe UI" w:hAnsi="Segoe UI" w:cs="Segoe UI"/>
        </w:rPr>
        <w:t>2</w:t>
      </w:r>
      <w:r w:rsidR="00153529" w:rsidRPr="00D83E91">
        <w:rPr>
          <w:rFonts w:ascii="Segoe UI" w:hAnsi="Segoe UI" w:cs="Segoe UI"/>
        </w:rPr>
        <w:t>.</w:t>
      </w:r>
      <w:r w:rsidR="00153529">
        <w:rPr>
          <w:rFonts w:ascii="Segoe UI" w:hAnsi="Segoe UI" w:cs="Segoe UI"/>
        </w:rPr>
        <w:t>2.</w:t>
      </w:r>
      <w:r w:rsidR="00153529" w:rsidRPr="00D83E91">
        <w:rPr>
          <w:rFonts w:ascii="Segoe UI" w:hAnsi="Segoe UI" w:cs="Segoe UI"/>
        </w:rPr>
        <w:t>1</w:t>
      </w:r>
      <w:r w:rsidR="00153529">
        <w:rPr>
          <w:rFonts w:ascii="Segoe UI" w:hAnsi="Segoe UI" w:cs="Segoe UI"/>
        </w:rPr>
        <w:t>.2</w:t>
      </w:r>
      <w:r w:rsidR="00153529" w:rsidRPr="00D83E91">
        <w:rPr>
          <w:rFonts w:ascii="Segoe UI" w:hAnsi="Segoe UI" w:cs="Segoe UI"/>
        </w:rPr>
        <w:t xml:space="preserve"> SWZ;</w:t>
      </w:r>
    </w:p>
    <w:p w14:paraId="475FC18A" w14:textId="77777777" w:rsidR="00153529" w:rsidRDefault="00BD54B4" w:rsidP="00153529">
      <w:pPr>
        <w:suppressAutoHyphens w:val="0"/>
        <w:spacing w:after="200" w:line="276" w:lineRule="auto"/>
        <w:ind w:left="426"/>
        <w:contextualSpacing/>
        <w:jc w:val="both"/>
        <w:rPr>
          <w:rFonts w:ascii="Segoe UI" w:hAnsi="Segoe UI" w:cs="Segoe UI"/>
        </w:rPr>
      </w:pPr>
      <w:sdt>
        <w:sdtPr>
          <w:rPr>
            <w:rFonts w:ascii="Segoe UI" w:hAnsi="Segoe UI" w:cs="Segoe UI"/>
          </w:rPr>
          <w:id w:val="-1809781735"/>
          <w14:checkbox>
            <w14:checked w14:val="0"/>
            <w14:checkedState w14:val="2612" w14:font="MS Gothic"/>
            <w14:uncheckedState w14:val="2610" w14:font="MS Gothic"/>
          </w14:checkbox>
        </w:sdtPr>
        <w:sdtContent>
          <w:r w:rsidR="00153529" w:rsidRPr="00D83E91">
            <w:rPr>
              <w:rFonts w:ascii="MS Gothic" w:eastAsia="MS Gothic" w:hAnsi="MS Gothic" w:cs="Segoe UI" w:hint="eastAsia"/>
            </w:rPr>
            <w:t>☐</w:t>
          </w:r>
        </w:sdtContent>
      </w:sdt>
      <w:r w:rsidR="00153529" w:rsidRPr="00D83E91">
        <w:rPr>
          <w:rFonts w:ascii="Segoe UI" w:hAnsi="Segoe UI" w:cs="Segoe UI"/>
        </w:rPr>
        <w:t xml:space="preserve"> ppkt </w:t>
      </w:r>
      <w:r w:rsidR="00153529">
        <w:rPr>
          <w:rFonts w:ascii="Segoe UI" w:hAnsi="Segoe UI" w:cs="Segoe UI"/>
        </w:rPr>
        <w:t>2</w:t>
      </w:r>
      <w:r w:rsidR="00153529" w:rsidRPr="00D83E91">
        <w:rPr>
          <w:rFonts w:ascii="Segoe UI" w:hAnsi="Segoe UI" w:cs="Segoe UI"/>
        </w:rPr>
        <w:t>.</w:t>
      </w:r>
      <w:r w:rsidR="00153529">
        <w:rPr>
          <w:rFonts w:ascii="Segoe UI" w:hAnsi="Segoe UI" w:cs="Segoe UI"/>
        </w:rPr>
        <w:t>2.</w:t>
      </w:r>
      <w:r w:rsidR="00153529" w:rsidRPr="00D83E91">
        <w:rPr>
          <w:rFonts w:ascii="Segoe UI" w:hAnsi="Segoe UI" w:cs="Segoe UI"/>
        </w:rPr>
        <w:t>1</w:t>
      </w:r>
      <w:r w:rsidR="00153529">
        <w:rPr>
          <w:rFonts w:ascii="Segoe UI" w:hAnsi="Segoe UI" w:cs="Segoe UI"/>
        </w:rPr>
        <w:t>.3</w:t>
      </w:r>
      <w:r w:rsidR="00153529" w:rsidRPr="00D83E91">
        <w:rPr>
          <w:rFonts w:ascii="Segoe UI" w:hAnsi="Segoe UI" w:cs="Segoe UI"/>
        </w:rPr>
        <w:t xml:space="preserve"> SWZ;</w:t>
      </w:r>
    </w:p>
    <w:p w14:paraId="3F90990F" w14:textId="7F8FCFAC" w:rsidR="00153529" w:rsidRDefault="00BD54B4" w:rsidP="00153529">
      <w:pPr>
        <w:suppressAutoHyphens w:val="0"/>
        <w:spacing w:after="200" w:line="276" w:lineRule="auto"/>
        <w:ind w:left="426"/>
        <w:contextualSpacing/>
        <w:jc w:val="both"/>
        <w:rPr>
          <w:rFonts w:ascii="Segoe UI" w:hAnsi="Segoe UI" w:cs="Segoe UI"/>
        </w:rPr>
      </w:pPr>
      <w:sdt>
        <w:sdtPr>
          <w:rPr>
            <w:rFonts w:ascii="Segoe UI" w:hAnsi="Segoe UI" w:cs="Segoe UI"/>
          </w:rPr>
          <w:id w:val="-429430675"/>
          <w14:checkbox>
            <w14:checked w14:val="0"/>
            <w14:checkedState w14:val="2612" w14:font="MS Gothic"/>
            <w14:uncheckedState w14:val="2610" w14:font="MS Gothic"/>
          </w14:checkbox>
        </w:sdtPr>
        <w:sdtContent>
          <w:r w:rsidR="00153529">
            <w:rPr>
              <w:rFonts w:ascii="MS Gothic" w:eastAsia="MS Gothic" w:hAnsi="MS Gothic" w:cs="Segoe UI" w:hint="eastAsia"/>
            </w:rPr>
            <w:t>☐</w:t>
          </w:r>
        </w:sdtContent>
      </w:sdt>
      <w:r w:rsidR="00153529" w:rsidRPr="00D83E91">
        <w:rPr>
          <w:rFonts w:ascii="Segoe UI" w:hAnsi="Segoe UI" w:cs="Segoe UI"/>
        </w:rPr>
        <w:t xml:space="preserve"> ppkt </w:t>
      </w:r>
      <w:r w:rsidR="00153529">
        <w:rPr>
          <w:rFonts w:ascii="Segoe UI" w:hAnsi="Segoe UI" w:cs="Segoe UI"/>
        </w:rPr>
        <w:t>2</w:t>
      </w:r>
      <w:r w:rsidR="00153529" w:rsidRPr="00D83E91">
        <w:rPr>
          <w:rFonts w:ascii="Segoe UI" w:hAnsi="Segoe UI" w:cs="Segoe UI"/>
        </w:rPr>
        <w:t>.</w:t>
      </w:r>
      <w:r w:rsidR="00153529">
        <w:rPr>
          <w:rFonts w:ascii="Segoe UI" w:hAnsi="Segoe UI" w:cs="Segoe UI"/>
        </w:rPr>
        <w:t>2.</w:t>
      </w:r>
      <w:r w:rsidR="00153529" w:rsidRPr="00D83E91">
        <w:rPr>
          <w:rFonts w:ascii="Segoe UI" w:hAnsi="Segoe UI" w:cs="Segoe UI"/>
        </w:rPr>
        <w:t>1</w:t>
      </w:r>
      <w:r w:rsidR="00153529">
        <w:rPr>
          <w:rFonts w:ascii="Segoe UI" w:hAnsi="Segoe UI" w:cs="Segoe UI"/>
        </w:rPr>
        <w:t>.4</w:t>
      </w:r>
      <w:r w:rsidR="00153529" w:rsidRPr="00D83E91">
        <w:rPr>
          <w:rFonts w:ascii="Segoe UI" w:hAnsi="Segoe UI" w:cs="Segoe UI"/>
        </w:rPr>
        <w:t xml:space="preserve"> SWZ;</w:t>
      </w:r>
    </w:p>
    <w:p w14:paraId="4B1F0274" w14:textId="07F31F7D" w:rsidR="00D3695F" w:rsidRDefault="00BD54B4" w:rsidP="00D3695F">
      <w:pPr>
        <w:suppressAutoHyphens w:val="0"/>
        <w:spacing w:after="200" w:line="276" w:lineRule="auto"/>
        <w:ind w:left="426"/>
        <w:contextualSpacing/>
        <w:jc w:val="both"/>
        <w:rPr>
          <w:rFonts w:ascii="Segoe UI" w:hAnsi="Segoe UI" w:cs="Segoe UI"/>
        </w:rPr>
      </w:pPr>
      <w:sdt>
        <w:sdtPr>
          <w:rPr>
            <w:rFonts w:ascii="Segoe UI" w:hAnsi="Segoe UI" w:cs="Segoe UI"/>
          </w:rPr>
          <w:id w:val="1622799844"/>
          <w14:checkbox>
            <w14:checked w14:val="0"/>
            <w14:checkedState w14:val="2612" w14:font="MS Gothic"/>
            <w14:uncheckedState w14:val="2610" w14:font="MS Gothic"/>
          </w14:checkbox>
        </w:sdtPr>
        <w:sdtContent>
          <w:r w:rsidR="00D3695F" w:rsidRPr="00D83E91">
            <w:rPr>
              <w:rFonts w:ascii="MS Gothic" w:eastAsia="MS Gothic" w:hAnsi="MS Gothic" w:cs="Segoe UI" w:hint="eastAsia"/>
            </w:rPr>
            <w:t>☐</w:t>
          </w:r>
        </w:sdtContent>
      </w:sdt>
      <w:r w:rsidR="00D3695F" w:rsidRPr="00D83E91">
        <w:rPr>
          <w:rFonts w:ascii="Segoe UI" w:hAnsi="Segoe UI" w:cs="Segoe UI"/>
        </w:rPr>
        <w:t xml:space="preserve"> ppkt </w:t>
      </w:r>
      <w:r w:rsidR="00D3695F">
        <w:rPr>
          <w:rFonts w:ascii="Segoe UI" w:hAnsi="Segoe UI" w:cs="Segoe UI"/>
        </w:rPr>
        <w:t>2</w:t>
      </w:r>
      <w:r w:rsidR="00D3695F" w:rsidRPr="00D83E91">
        <w:rPr>
          <w:rFonts w:ascii="Segoe UI" w:hAnsi="Segoe UI" w:cs="Segoe UI"/>
        </w:rPr>
        <w:t>.</w:t>
      </w:r>
      <w:r w:rsidR="00D3695F">
        <w:rPr>
          <w:rFonts w:ascii="Segoe UI" w:hAnsi="Segoe UI" w:cs="Segoe UI"/>
        </w:rPr>
        <w:t>2.</w:t>
      </w:r>
      <w:r w:rsidR="00D3695F" w:rsidRPr="00D83E91">
        <w:rPr>
          <w:rFonts w:ascii="Segoe UI" w:hAnsi="Segoe UI" w:cs="Segoe UI"/>
        </w:rPr>
        <w:t>1</w:t>
      </w:r>
      <w:r w:rsidR="00D3695F">
        <w:rPr>
          <w:rFonts w:ascii="Segoe UI" w:hAnsi="Segoe UI" w:cs="Segoe UI"/>
        </w:rPr>
        <w:t>.5</w:t>
      </w:r>
      <w:r w:rsidR="00D3695F" w:rsidRPr="00D83E91">
        <w:rPr>
          <w:rFonts w:ascii="Segoe UI" w:hAnsi="Segoe UI" w:cs="Segoe UI"/>
        </w:rPr>
        <w:t xml:space="preserve"> SWZ;</w:t>
      </w:r>
    </w:p>
    <w:p w14:paraId="294CAAB2" w14:textId="77777777" w:rsidR="00153529" w:rsidRPr="00CE6CEE" w:rsidRDefault="00BD54B4" w:rsidP="00153529">
      <w:pPr>
        <w:suppressAutoHyphens w:val="0"/>
        <w:spacing w:after="200" w:line="276" w:lineRule="auto"/>
        <w:ind w:left="426"/>
        <w:contextualSpacing/>
        <w:jc w:val="both"/>
        <w:rPr>
          <w:rFonts w:ascii="Segoe UI" w:hAnsi="Segoe UI" w:cs="Segoe UI"/>
        </w:rPr>
      </w:pPr>
      <w:sdt>
        <w:sdtPr>
          <w:rPr>
            <w:rFonts w:ascii="Segoe UI" w:hAnsi="Segoe UI" w:cs="Segoe UI"/>
          </w:rPr>
          <w:id w:val="2135523004"/>
          <w14:checkbox>
            <w14:checked w14:val="0"/>
            <w14:checkedState w14:val="2612" w14:font="MS Gothic"/>
            <w14:uncheckedState w14:val="2610" w14:font="MS Gothic"/>
          </w14:checkbox>
        </w:sdtPr>
        <w:sdtContent>
          <w:r w:rsidR="00153529" w:rsidRPr="00CE6CEE">
            <w:rPr>
              <w:rFonts w:ascii="MS Gothic" w:eastAsia="MS Gothic" w:hAnsi="MS Gothic" w:cs="Segoe UI" w:hint="eastAsia"/>
            </w:rPr>
            <w:t>☐</w:t>
          </w:r>
        </w:sdtContent>
      </w:sdt>
      <w:r w:rsidR="00153529" w:rsidRPr="00CE6CEE">
        <w:rPr>
          <w:rFonts w:ascii="Segoe UI" w:hAnsi="Segoe UI" w:cs="Segoe UI"/>
        </w:rPr>
        <w:t xml:space="preserve"> ppkt 2.2.2.1 SWZ;</w:t>
      </w:r>
    </w:p>
    <w:p w14:paraId="7D3D24C2" w14:textId="00D20FE6" w:rsidR="00153529" w:rsidRPr="00CE6CEE" w:rsidRDefault="00BD54B4" w:rsidP="00153529">
      <w:pPr>
        <w:suppressAutoHyphens w:val="0"/>
        <w:spacing w:after="200" w:line="276" w:lineRule="auto"/>
        <w:ind w:left="426"/>
        <w:contextualSpacing/>
        <w:jc w:val="both"/>
        <w:rPr>
          <w:rFonts w:ascii="Segoe UI" w:hAnsi="Segoe UI" w:cs="Segoe UI"/>
        </w:rPr>
      </w:pPr>
      <w:sdt>
        <w:sdtPr>
          <w:rPr>
            <w:rFonts w:ascii="Segoe UI" w:hAnsi="Segoe UI" w:cs="Segoe UI"/>
          </w:rPr>
          <w:id w:val="1437337352"/>
          <w14:checkbox>
            <w14:checked w14:val="0"/>
            <w14:checkedState w14:val="2612" w14:font="MS Gothic"/>
            <w14:uncheckedState w14:val="2610" w14:font="MS Gothic"/>
          </w14:checkbox>
        </w:sdtPr>
        <w:sdtContent>
          <w:r w:rsidR="00CE6CEE">
            <w:rPr>
              <w:rFonts w:ascii="MS Gothic" w:eastAsia="MS Gothic" w:hAnsi="MS Gothic" w:cs="Segoe UI" w:hint="eastAsia"/>
            </w:rPr>
            <w:t>☐</w:t>
          </w:r>
        </w:sdtContent>
      </w:sdt>
      <w:r w:rsidR="00153529" w:rsidRPr="00CE6CEE">
        <w:rPr>
          <w:rFonts w:ascii="Segoe UI" w:hAnsi="Segoe UI" w:cs="Segoe UI"/>
        </w:rPr>
        <w:t xml:space="preserve"> ppkt 2.2.2.2 SWZ;</w:t>
      </w:r>
    </w:p>
    <w:p w14:paraId="2DB82C3A" w14:textId="77777777" w:rsidR="00153529" w:rsidRDefault="00BD54B4" w:rsidP="00153529">
      <w:pPr>
        <w:suppressAutoHyphens w:val="0"/>
        <w:spacing w:after="200" w:line="276" w:lineRule="auto"/>
        <w:ind w:left="426"/>
        <w:contextualSpacing/>
        <w:jc w:val="both"/>
        <w:rPr>
          <w:rFonts w:ascii="Segoe UI" w:hAnsi="Segoe UI" w:cs="Segoe UI"/>
        </w:rPr>
      </w:pPr>
      <w:sdt>
        <w:sdtPr>
          <w:rPr>
            <w:rFonts w:ascii="Segoe UI" w:hAnsi="Segoe UI" w:cs="Segoe UI"/>
          </w:rPr>
          <w:id w:val="169139707"/>
          <w14:checkbox>
            <w14:checked w14:val="0"/>
            <w14:checkedState w14:val="2612" w14:font="MS Gothic"/>
            <w14:uncheckedState w14:val="2610" w14:font="MS Gothic"/>
          </w14:checkbox>
        </w:sdtPr>
        <w:sdtContent>
          <w:r w:rsidR="00153529" w:rsidRPr="00D83E91">
            <w:rPr>
              <w:rFonts w:ascii="MS Gothic" w:eastAsia="MS Gothic" w:hAnsi="MS Gothic" w:cs="Segoe UI" w:hint="eastAsia"/>
            </w:rPr>
            <w:t>☐</w:t>
          </w:r>
        </w:sdtContent>
      </w:sdt>
      <w:r w:rsidR="00153529" w:rsidRPr="00D83E91">
        <w:rPr>
          <w:rFonts w:ascii="Segoe UI" w:hAnsi="Segoe UI" w:cs="Segoe UI"/>
        </w:rPr>
        <w:t xml:space="preserve"> ppkt </w:t>
      </w:r>
      <w:r w:rsidR="00153529">
        <w:rPr>
          <w:rFonts w:ascii="Segoe UI" w:hAnsi="Segoe UI" w:cs="Segoe UI"/>
        </w:rPr>
        <w:t>2</w:t>
      </w:r>
      <w:r w:rsidR="00153529" w:rsidRPr="00D83E91">
        <w:rPr>
          <w:rFonts w:ascii="Segoe UI" w:hAnsi="Segoe UI" w:cs="Segoe UI"/>
        </w:rPr>
        <w:t>.</w:t>
      </w:r>
      <w:r w:rsidR="00153529">
        <w:rPr>
          <w:rFonts w:ascii="Segoe UI" w:hAnsi="Segoe UI" w:cs="Segoe UI"/>
        </w:rPr>
        <w:t>2.2.3</w:t>
      </w:r>
      <w:r w:rsidR="00153529" w:rsidRPr="00D83E91">
        <w:rPr>
          <w:rFonts w:ascii="Segoe UI" w:hAnsi="Segoe UI" w:cs="Segoe UI"/>
        </w:rPr>
        <w:t xml:space="preserve"> SWZ;</w:t>
      </w:r>
      <w:bookmarkStart w:id="0" w:name="_GoBack"/>
      <w:bookmarkEnd w:id="0"/>
    </w:p>
    <w:p w14:paraId="0D856964" w14:textId="77777777" w:rsidR="00153529" w:rsidRPr="00D83E91" w:rsidRDefault="00BD54B4" w:rsidP="00153529">
      <w:pPr>
        <w:suppressAutoHyphens w:val="0"/>
        <w:spacing w:after="200" w:line="276" w:lineRule="auto"/>
        <w:ind w:left="426"/>
        <w:contextualSpacing/>
        <w:jc w:val="both"/>
        <w:rPr>
          <w:rFonts w:ascii="Segoe UI" w:hAnsi="Segoe UI" w:cs="Segoe UI"/>
        </w:rPr>
      </w:pPr>
      <w:sdt>
        <w:sdtPr>
          <w:rPr>
            <w:rFonts w:ascii="Segoe UI" w:hAnsi="Segoe UI" w:cs="Segoe UI"/>
          </w:rPr>
          <w:id w:val="1153257905"/>
          <w14:checkbox>
            <w14:checked w14:val="0"/>
            <w14:checkedState w14:val="2612" w14:font="MS Gothic"/>
            <w14:uncheckedState w14:val="2610" w14:font="MS Gothic"/>
          </w14:checkbox>
        </w:sdtPr>
        <w:sdtContent>
          <w:r w:rsidR="00153529" w:rsidRPr="00D83E91">
            <w:rPr>
              <w:rFonts w:ascii="MS Gothic" w:eastAsia="MS Gothic" w:hAnsi="MS Gothic" w:cs="Segoe UI" w:hint="eastAsia"/>
            </w:rPr>
            <w:t>☐</w:t>
          </w:r>
        </w:sdtContent>
      </w:sdt>
      <w:r w:rsidR="00153529" w:rsidRPr="00D83E91">
        <w:rPr>
          <w:rFonts w:ascii="Segoe UI" w:hAnsi="Segoe UI" w:cs="Segoe UI"/>
        </w:rPr>
        <w:t xml:space="preserve"> ppkt </w:t>
      </w:r>
      <w:r w:rsidR="00153529">
        <w:rPr>
          <w:rFonts w:ascii="Segoe UI" w:hAnsi="Segoe UI" w:cs="Segoe UI"/>
        </w:rPr>
        <w:t>2</w:t>
      </w:r>
      <w:r w:rsidR="00153529" w:rsidRPr="00D83E91">
        <w:rPr>
          <w:rFonts w:ascii="Segoe UI" w:hAnsi="Segoe UI" w:cs="Segoe UI"/>
        </w:rPr>
        <w:t>.</w:t>
      </w:r>
      <w:r w:rsidR="00153529">
        <w:rPr>
          <w:rFonts w:ascii="Segoe UI" w:hAnsi="Segoe UI" w:cs="Segoe UI"/>
        </w:rPr>
        <w:t>2.2.4</w:t>
      </w:r>
      <w:r w:rsidR="00153529" w:rsidRPr="00D83E91">
        <w:rPr>
          <w:rFonts w:ascii="Segoe UI" w:hAnsi="Segoe UI" w:cs="Segoe UI"/>
        </w:rPr>
        <w:t xml:space="preserve"> SWZ;</w:t>
      </w:r>
    </w:p>
    <w:p w14:paraId="5228DD45" w14:textId="77777777" w:rsidR="00153529" w:rsidRPr="00D83E91" w:rsidRDefault="00153529" w:rsidP="00153529">
      <w:pPr>
        <w:suppressAutoHyphens w:val="0"/>
        <w:spacing w:after="200" w:line="276" w:lineRule="auto"/>
        <w:contextualSpacing/>
        <w:jc w:val="both"/>
        <w:rPr>
          <w:rFonts w:ascii="Segoe UI" w:hAnsi="Segoe UI" w:cs="Segoe UI"/>
        </w:rPr>
      </w:pPr>
      <w:r w:rsidRPr="00D83E91">
        <w:rPr>
          <w:rFonts w:ascii="Segoe UI" w:hAnsi="Segoe UI" w:cs="Segoe UI"/>
        </w:rPr>
        <w:t xml:space="preserve">        </w:t>
      </w:r>
      <w:sdt>
        <w:sdtPr>
          <w:rPr>
            <w:rFonts w:ascii="Segoe UI" w:hAnsi="Segoe UI" w:cs="Segoe UI"/>
          </w:rPr>
          <w:id w:val="937337720"/>
          <w14:checkbox>
            <w14:checked w14:val="0"/>
            <w14:checkedState w14:val="2612" w14:font="MS Gothic"/>
            <w14:uncheckedState w14:val="2610" w14:font="MS Gothic"/>
          </w14:checkbox>
        </w:sdtPr>
        <w:sdtContent>
          <w:r w:rsidRPr="00D83E91">
            <w:rPr>
              <w:rFonts w:ascii="MS Gothic" w:eastAsia="MS Gothic" w:hAnsi="MS Gothic" w:cs="Segoe UI" w:hint="eastAsia"/>
            </w:rPr>
            <w:t>☐</w:t>
          </w:r>
        </w:sdtContent>
      </w:sdt>
      <w:r w:rsidRPr="00D83E91">
        <w:rPr>
          <w:rFonts w:ascii="Segoe UI" w:hAnsi="Segoe UI" w:cs="Segoe UI"/>
        </w:rPr>
        <w:t xml:space="preserve"> ppkt </w:t>
      </w:r>
      <w:r>
        <w:rPr>
          <w:rFonts w:ascii="Segoe UI" w:hAnsi="Segoe UI" w:cs="Segoe UI"/>
        </w:rPr>
        <w:t>2.2.</w:t>
      </w:r>
      <w:r w:rsidRPr="00D83E91">
        <w:rPr>
          <w:rFonts w:ascii="Segoe UI" w:hAnsi="Segoe UI" w:cs="Segoe UI"/>
        </w:rPr>
        <w:t>3.1 SWZ;</w:t>
      </w:r>
    </w:p>
    <w:p w14:paraId="04BD85E6" w14:textId="77777777" w:rsidR="00153529" w:rsidRPr="00D83E91" w:rsidRDefault="00153529" w:rsidP="00153529">
      <w:pPr>
        <w:suppressAutoHyphens w:val="0"/>
        <w:spacing w:after="200" w:line="276" w:lineRule="auto"/>
        <w:contextualSpacing/>
        <w:jc w:val="both"/>
        <w:rPr>
          <w:rFonts w:ascii="Segoe UI" w:hAnsi="Segoe UI" w:cs="Segoe UI"/>
        </w:rPr>
      </w:pPr>
      <w:r w:rsidRPr="00D83E91">
        <w:rPr>
          <w:rFonts w:ascii="Segoe UI" w:hAnsi="Segoe UI" w:cs="Segoe UI"/>
        </w:rPr>
        <w:t xml:space="preserve">        </w:t>
      </w:r>
      <w:sdt>
        <w:sdtPr>
          <w:rPr>
            <w:rFonts w:ascii="Segoe UI" w:hAnsi="Segoe UI" w:cs="Segoe UI"/>
          </w:rPr>
          <w:id w:val="-1535800404"/>
          <w14:checkbox>
            <w14:checked w14:val="0"/>
            <w14:checkedState w14:val="2612" w14:font="MS Gothic"/>
            <w14:uncheckedState w14:val="2610" w14:font="MS Gothic"/>
          </w14:checkbox>
        </w:sdtPr>
        <w:sdtContent>
          <w:r w:rsidRPr="00D83E91">
            <w:rPr>
              <w:rFonts w:ascii="MS Gothic" w:eastAsia="MS Gothic" w:hAnsi="MS Gothic" w:cs="Segoe UI" w:hint="eastAsia"/>
            </w:rPr>
            <w:t>☐</w:t>
          </w:r>
        </w:sdtContent>
      </w:sdt>
      <w:r w:rsidRPr="00D83E91">
        <w:rPr>
          <w:rFonts w:ascii="Segoe UI" w:hAnsi="Segoe UI" w:cs="Segoe UI"/>
        </w:rPr>
        <w:t xml:space="preserve"> ppkt </w:t>
      </w:r>
      <w:r>
        <w:rPr>
          <w:rFonts w:ascii="Segoe UI" w:hAnsi="Segoe UI" w:cs="Segoe UI"/>
        </w:rPr>
        <w:t>2.2.</w:t>
      </w:r>
      <w:r w:rsidRPr="00D83E91">
        <w:rPr>
          <w:rFonts w:ascii="Segoe UI" w:hAnsi="Segoe UI" w:cs="Segoe UI"/>
        </w:rPr>
        <w:t>3.2 SWZ;</w:t>
      </w:r>
    </w:p>
    <w:p w14:paraId="2760FF95" w14:textId="0C375348" w:rsidR="00153529" w:rsidRDefault="00BD54B4" w:rsidP="00153529">
      <w:pPr>
        <w:suppressAutoHyphens w:val="0"/>
        <w:spacing w:after="200" w:line="276" w:lineRule="auto"/>
        <w:ind w:left="426"/>
        <w:contextualSpacing/>
        <w:jc w:val="both"/>
        <w:rPr>
          <w:rFonts w:ascii="Segoe UI" w:hAnsi="Segoe UI" w:cs="Segoe UI"/>
        </w:rPr>
      </w:pPr>
      <w:sdt>
        <w:sdtPr>
          <w:rPr>
            <w:rFonts w:ascii="Segoe UI" w:hAnsi="Segoe UI" w:cs="Segoe UI"/>
          </w:rPr>
          <w:id w:val="-1638563059"/>
          <w14:checkbox>
            <w14:checked w14:val="0"/>
            <w14:checkedState w14:val="2612" w14:font="MS Gothic"/>
            <w14:uncheckedState w14:val="2610" w14:font="MS Gothic"/>
          </w14:checkbox>
        </w:sdtPr>
        <w:sdtContent>
          <w:r w:rsidR="00153529" w:rsidRPr="00D83E91">
            <w:rPr>
              <w:rFonts w:ascii="MS Gothic" w:eastAsia="MS Gothic" w:hAnsi="MS Gothic" w:cs="Segoe UI" w:hint="eastAsia"/>
            </w:rPr>
            <w:t>☐</w:t>
          </w:r>
        </w:sdtContent>
      </w:sdt>
      <w:r w:rsidR="00153529">
        <w:rPr>
          <w:rFonts w:ascii="Segoe UI" w:hAnsi="Segoe UI" w:cs="Segoe UI"/>
        </w:rPr>
        <w:t xml:space="preserve"> ppkt 2.2.3.3</w:t>
      </w:r>
      <w:r w:rsidR="00153529" w:rsidRPr="00D83E91">
        <w:rPr>
          <w:rFonts w:ascii="Segoe UI" w:hAnsi="Segoe UI" w:cs="Segoe UI"/>
        </w:rPr>
        <w:t xml:space="preserve"> SWZ.</w:t>
      </w:r>
    </w:p>
    <w:p w14:paraId="4182AD2D" w14:textId="77777777" w:rsidR="00D3695F" w:rsidRPr="0048534B" w:rsidRDefault="00D3695F" w:rsidP="00153529">
      <w:pPr>
        <w:suppressAutoHyphens w:val="0"/>
        <w:spacing w:after="200" w:line="276" w:lineRule="auto"/>
        <w:ind w:left="426"/>
        <w:contextualSpacing/>
        <w:jc w:val="both"/>
        <w:rPr>
          <w:rFonts w:ascii="Segoe UI" w:hAnsi="Segoe UI" w:cs="Segoe UI"/>
        </w:rPr>
      </w:pPr>
    </w:p>
    <w:p w14:paraId="1EFE15C6" w14:textId="3FD4BD0D" w:rsidR="009B713E" w:rsidRDefault="009B713E" w:rsidP="00CA20E4">
      <w:pPr>
        <w:numPr>
          <w:ilvl w:val="0"/>
          <w:numId w:val="30"/>
        </w:numPr>
        <w:suppressAutoHyphens w:val="0"/>
        <w:spacing w:after="200"/>
        <w:contextualSpacing/>
        <w:jc w:val="both"/>
        <w:rPr>
          <w:rFonts w:ascii="Segoe UI" w:hAnsi="Segoe UI" w:cs="Segoe UI"/>
        </w:rPr>
      </w:pPr>
      <w:r w:rsidRPr="009B713E">
        <w:rPr>
          <w:rFonts w:ascii="Segoe UI" w:hAnsi="Segoe UI" w:cs="Segoe UI"/>
        </w:rPr>
        <w:t>Oświadczam, że nie podlegam wykluczeniu z postępowania na podstawie art. 108 ust. 1 ustawy Prawo zamówień publicznych.</w:t>
      </w:r>
    </w:p>
    <w:p w14:paraId="5F6568D3" w14:textId="77777777" w:rsidR="005767D3" w:rsidRPr="009B713E" w:rsidRDefault="005767D3" w:rsidP="005767D3">
      <w:pPr>
        <w:suppressAutoHyphens w:val="0"/>
        <w:spacing w:after="200"/>
        <w:ind w:left="435"/>
        <w:contextualSpacing/>
        <w:jc w:val="both"/>
        <w:rPr>
          <w:rFonts w:ascii="Segoe UI" w:hAnsi="Segoe UI" w:cs="Segoe UI"/>
        </w:rPr>
      </w:pPr>
    </w:p>
    <w:p w14:paraId="14961E4E" w14:textId="77777777" w:rsidR="009B713E" w:rsidRPr="009B713E" w:rsidRDefault="009B713E" w:rsidP="00CA20E4">
      <w:pPr>
        <w:numPr>
          <w:ilvl w:val="0"/>
          <w:numId w:val="30"/>
        </w:numPr>
        <w:suppressAutoHyphens w:val="0"/>
        <w:ind w:left="426" w:hanging="426"/>
        <w:jc w:val="both"/>
        <w:rPr>
          <w:rFonts w:ascii="Segoe UI" w:eastAsia="Segoe UI" w:hAnsi="Segoe UI" w:cs="Segoe UI"/>
          <w:i/>
        </w:rPr>
      </w:pPr>
      <w:r w:rsidRPr="009B713E">
        <w:rPr>
          <w:rFonts w:ascii="Segoe UI" w:hAnsi="Segoe UI" w:cs="Segoe UI"/>
        </w:rPr>
        <w:t>Oświadczam, że zachodzą w stosunku do mnie podstawy wykluczenia z postępowania na podstawie art. ………...........................................................................................................................................………………………………</w:t>
      </w:r>
    </w:p>
    <w:p w14:paraId="5E1553DA" w14:textId="77777777" w:rsidR="009B713E" w:rsidRPr="00FF15E2" w:rsidRDefault="009B713E" w:rsidP="005767D3">
      <w:pPr>
        <w:ind w:left="284" w:firstLine="708"/>
        <w:jc w:val="both"/>
        <w:rPr>
          <w:rFonts w:ascii="Segoe UI" w:eastAsia="Segoe UI" w:hAnsi="Segoe UI" w:cs="Segoe UI"/>
          <w:sz w:val="14"/>
          <w:szCs w:val="14"/>
        </w:rPr>
      </w:pPr>
      <w:r w:rsidRPr="00FF15E2">
        <w:rPr>
          <w:rFonts w:ascii="Segoe UI" w:hAnsi="Segoe UI" w:cs="Segoe UI"/>
          <w:sz w:val="14"/>
          <w:szCs w:val="14"/>
        </w:rPr>
        <w:t>(podać mającą zastosowanie podstawę wykluczenia spośród wymienionych</w:t>
      </w:r>
      <w:r w:rsidRPr="00FF15E2">
        <w:rPr>
          <w:rFonts w:ascii="Segoe UI" w:eastAsia="Segoe UI" w:hAnsi="Segoe UI" w:cs="Segoe UI"/>
          <w:sz w:val="14"/>
          <w:szCs w:val="14"/>
        </w:rPr>
        <w:t xml:space="preserve"> </w:t>
      </w:r>
      <w:r w:rsidRPr="00FF15E2">
        <w:rPr>
          <w:rFonts w:ascii="Segoe UI" w:hAnsi="Segoe UI" w:cs="Segoe UI"/>
          <w:sz w:val="14"/>
          <w:szCs w:val="14"/>
        </w:rPr>
        <w:t>w art. 108 ust. 1 pkt 1, 2 i 5 ustawy PZP)</w:t>
      </w:r>
    </w:p>
    <w:p w14:paraId="733EB0E7" w14:textId="77777777" w:rsidR="009B713E" w:rsidRPr="009B713E" w:rsidRDefault="009B713E" w:rsidP="005767D3">
      <w:pPr>
        <w:spacing w:before="60"/>
        <w:ind w:left="567" w:hanging="142"/>
        <w:jc w:val="both"/>
        <w:rPr>
          <w:rFonts w:ascii="Segoe UI" w:hAnsi="Segoe UI" w:cs="Segoe UI"/>
        </w:rPr>
      </w:pPr>
      <w:r w:rsidRPr="009B713E">
        <w:rPr>
          <w:rFonts w:ascii="Segoe UI" w:hAnsi="Segoe UI" w:cs="Segoe UI"/>
        </w:rPr>
        <w:t xml:space="preserve">ustawy Prawo zamówień publicznych. </w:t>
      </w:r>
    </w:p>
    <w:p w14:paraId="1EA427E9" w14:textId="2FDE32D4" w:rsidR="009B713E" w:rsidRPr="009B713E" w:rsidRDefault="009B713E" w:rsidP="009B713E">
      <w:pPr>
        <w:jc w:val="both"/>
        <w:rPr>
          <w:rFonts w:ascii="Segoe UI" w:hAnsi="Segoe UI" w:cs="Segoe UI"/>
        </w:rPr>
      </w:pPr>
    </w:p>
    <w:p w14:paraId="1A9BDCD4" w14:textId="77777777" w:rsidR="009B713E" w:rsidRPr="009B713E" w:rsidRDefault="009B713E" w:rsidP="009B713E">
      <w:pPr>
        <w:jc w:val="both"/>
        <w:rPr>
          <w:rFonts w:ascii="Segoe UI" w:hAnsi="Segoe UI" w:cs="Segoe UI"/>
        </w:rPr>
      </w:pPr>
      <w:r w:rsidRPr="009B713E">
        <w:rPr>
          <w:rFonts w:ascii="Segoe UI" w:hAnsi="Segoe UI" w:cs="Segoe UI"/>
        </w:rPr>
        <w:t>Jednocześnie oświadczam, że w związku z ww. okolicznością, na podstawie art. 110 ust. 2 ustawy Prawo zamówień publicznych podjąłem następujące czynności:</w:t>
      </w:r>
      <w:r w:rsidRPr="009B713E">
        <w:t xml:space="preserve"> </w:t>
      </w:r>
      <w:r w:rsidRPr="009B713E">
        <w:rPr>
          <w:rFonts w:ascii="Segoe UI" w:hAnsi="Segoe UI" w:cs="Segoe UI"/>
        </w:rPr>
        <w:t xml:space="preserve"> ……...……………………….………………………………………</w:t>
      </w:r>
    </w:p>
    <w:p w14:paraId="31192276" w14:textId="77482DBE" w:rsidR="009B713E" w:rsidRPr="00E83E81" w:rsidRDefault="009B713E" w:rsidP="00E83E81">
      <w:pPr>
        <w:ind w:left="426" w:hanging="426"/>
        <w:jc w:val="both"/>
        <w:rPr>
          <w:rFonts w:ascii="Segoe UI" w:hAnsi="Segoe UI" w:cs="Segoe UI"/>
        </w:rPr>
      </w:pPr>
      <w:r w:rsidRPr="009B713E">
        <w:rPr>
          <w:rFonts w:ascii="Segoe UI" w:hAnsi="Segoe UI" w:cs="Segoe UI"/>
        </w:rPr>
        <w:t>.........………………………………………………………………………………………………………………………………………………………......</w:t>
      </w:r>
    </w:p>
    <w:p w14:paraId="1E225585" w14:textId="77777777" w:rsidR="005767D3" w:rsidRDefault="005767D3" w:rsidP="005767D3">
      <w:pPr>
        <w:pStyle w:val="Akapitzlist"/>
        <w:spacing w:after="0" w:line="240" w:lineRule="auto"/>
        <w:ind w:left="437"/>
        <w:jc w:val="both"/>
        <w:rPr>
          <w:rFonts w:ascii="Segoe UI" w:hAnsi="Segoe UI" w:cs="Segoe UI"/>
          <w:sz w:val="20"/>
        </w:rPr>
      </w:pPr>
    </w:p>
    <w:p w14:paraId="1FFD781B" w14:textId="2965E4E9" w:rsidR="009B713E" w:rsidRPr="00045488" w:rsidRDefault="009B713E" w:rsidP="00CA20E4">
      <w:pPr>
        <w:pStyle w:val="Akapitzlist"/>
        <w:numPr>
          <w:ilvl w:val="0"/>
          <w:numId w:val="30"/>
        </w:numPr>
        <w:spacing w:after="0" w:line="240" w:lineRule="auto"/>
        <w:ind w:left="437" w:hanging="437"/>
        <w:jc w:val="both"/>
        <w:rPr>
          <w:rFonts w:ascii="Segoe UI" w:hAnsi="Segoe UI" w:cs="Segoe UI"/>
          <w:sz w:val="20"/>
        </w:rPr>
      </w:pPr>
      <w:r w:rsidRPr="008749CE">
        <w:rPr>
          <w:rFonts w:ascii="Segoe UI" w:hAnsi="Segoe UI" w:cs="Segoe UI"/>
          <w:sz w:val="20"/>
        </w:rPr>
        <w:t xml:space="preserve">Oświadczam, że nie podlegam wykluczeniu z postępowania na podstawie art. 7 </w:t>
      </w:r>
      <w:r w:rsidRPr="00045488">
        <w:rPr>
          <w:rFonts w:ascii="Segoe UI" w:hAnsi="Segoe UI" w:cs="Segoe UI"/>
          <w:sz w:val="20"/>
        </w:rPr>
        <w:t xml:space="preserve">ust. 1 ustawy </w:t>
      </w:r>
      <w:r w:rsidR="00B93E90" w:rsidRPr="00045488">
        <w:rPr>
          <w:rFonts w:ascii="Segoe UI" w:hAnsi="Segoe UI" w:cs="Segoe UI"/>
          <w:sz w:val="20"/>
        </w:rPr>
        <w:br/>
      </w:r>
      <w:r w:rsidRPr="00045488">
        <w:rPr>
          <w:rFonts w:ascii="Segoe UI" w:hAnsi="Segoe UI" w:cs="Segoe UI"/>
          <w:sz w:val="20"/>
        </w:rPr>
        <w:t>z dnia 13 kwietnia 2022 r. o szczególnych rozwiązaniach w zakresie przeciwdziałania wspieraniu agresji na Ukrainę oraz służących ochr</w:t>
      </w:r>
      <w:r w:rsidR="00011314">
        <w:rPr>
          <w:rFonts w:ascii="Segoe UI" w:hAnsi="Segoe UI" w:cs="Segoe UI"/>
          <w:sz w:val="20"/>
        </w:rPr>
        <w:t>onie bezpieczeństwa narodowego</w:t>
      </w:r>
      <w:r w:rsidRPr="00045488">
        <w:rPr>
          <w:rFonts w:ascii="Segoe UI" w:hAnsi="Segoe UI" w:cs="Segoe UI"/>
          <w:sz w:val="20"/>
        </w:rPr>
        <w:t>.</w:t>
      </w:r>
    </w:p>
    <w:p w14:paraId="0654C888" w14:textId="77777777" w:rsidR="009B713E" w:rsidRPr="009B713E" w:rsidRDefault="009B713E" w:rsidP="009B713E">
      <w:pPr>
        <w:pStyle w:val="Akapitzlist"/>
        <w:spacing w:after="0" w:line="240" w:lineRule="auto"/>
        <w:ind w:left="437"/>
        <w:jc w:val="both"/>
        <w:rPr>
          <w:rFonts w:ascii="Segoe UI" w:hAnsi="Segoe UI" w:cs="Segoe UI"/>
          <w:sz w:val="20"/>
        </w:rPr>
      </w:pPr>
    </w:p>
    <w:p w14:paraId="720C3C0D" w14:textId="77777777" w:rsidR="009B713E" w:rsidRPr="009B713E" w:rsidRDefault="009B713E" w:rsidP="009B713E">
      <w:pPr>
        <w:shd w:val="clear" w:color="auto" w:fill="D9D9D9" w:themeFill="background1" w:themeFillShade="D9"/>
        <w:tabs>
          <w:tab w:val="left" w:pos="7553"/>
        </w:tabs>
        <w:jc w:val="both"/>
        <w:rPr>
          <w:rFonts w:ascii="Segoe UI" w:hAnsi="Segoe UI" w:cs="Segoe UI"/>
          <w:b/>
        </w:rPr>
      </w:pPr>
      <w:r w:rsidRPr="009B713E">
        <w:rPr>
          <w:rFonts w:ascii="Segoe UI" w:hAnsi="Segoe UI" w:cs="Segoe UI"/>
          <w:b/>
          <w:highlight w:val="lightGray"/>
        </w:rPr>
        <w:t>OŚWIADCZENIE DOTYCZĄCE PODANYCH INFORMACJI:</w:t>
      </w:r>
      <w:r w:rsidRPr="009B713E">
        <w:rPr>
          <w:rFonts w:ascii="Segoe UI" w:hAnsi="Segoe UI" w:cs="Segoe UI"/>
          <w:b/>
        </w:rPr>
        <w:tab/>
      </w:r>
    </w:p>
    <w:p w14:paraId="3F779BE0" w14:textId="77777777" w:rsidR="00463F3F" w:rsidRDefault="00463F3F" w:rsidP="00463F3F">
      <w:pPr>
        <w:jc w:val="both"/>
        <w:rPr>
          <w:rFonts w:ascii="Segoe UI" w:hAnsi="Segoe UI" w:cs="Segoe UI"/>
          <w:b/>
        </w:rPr>
      </w:pPr>
    </w:p>
    <w:p w14:paraId="7BDF44F7" w14:textId="45B8C501" w:rsidR="009B713E" w:rsidRPr="009B713E" w:rsidRDefault="009B713E" w:rsidP="00463F3F">
      <w:pPr>
        <w:jc w:val="both"/>
        <w:rPr>
          <w:rFonts w:ascii="Segoe UI" w:hAnsi="Segoe UI" w:cs="Segoe UI"/>
        </w:rPr>
      </w:pPr>
      <w:r w:rsidRPr="009B713E">
        <w:rPr>
          <w:rFonts w:ascii="Segoe UI" w:hAnsi="Segoe UI" w:cs="Segoe UI"/>
        </w:rPr>
        <w:t xml:space="preserve">Oświadczam, że wszystkie informacje podane w powyższych oświadczeniach są aktualne i zgodne </w:t>
      </w:r>
      <w:r w:rsidR="00463F3F">
        <w:rPr>
          <w:rFonts w:ascii="Segoe UI" w:hAnsi="Segoe UI" w:cs="Segoe UI"/>
        </w:rPr>
        <w:br/>
      </w:r>
      <w:r w:rsidRPr="009B713E">
        <w:rPr>
          <w:rFonts w:ascii="Segoe UI" w:hAnsi="Segoe UI" w:cs="Segoe UI"/>
        </w:rPr>
        <w:t>z prawdą oraz zostały przedstawione z pełną świadomością konsekwencji wprowadzenia Zamawiającego w błąd przy przedstawianiu informacji.</w:t>
      </w:r>
    </w:p>
    <w:p w14:paraId="3F65C499" w14:textId="77777777" w:rsidR="009B713E" w:rsidRPr="009B713E" w:rsidRDefault="009B713E" w:rsidP="009B713E">
      <w:pPr>
        <w:jc w:val="both"/>
        <w:rPr>
          <w:rFonts w:ascii="Segoe UI" w:hAnsi="Segoe UI" w:cs="Segoe UI"/>
        </w:rPr>
      </w:pPr>
    </w:p>
    <w:p w14:paraId="3E33E7A4" w14:textId="77777777" w:rsidR="009B713E" w:rsidRPr="009B713E" w:rsidRDefault="009B713E" w:rsidP="009B713E">
      <w:pPr>
        <w:widowControl w:val="0"/>
        <w:tabs>
          <w:tab w:val="left" w:pos="708"/>
        </w:tabs>
        <w:rPr>
          <w:rFonts w:ascii="Segoe UI" w:hAnsi="Segoe UI" w:cs="Segoe UI"/>
          <w:i/>
          <w:sz w:val="16"/>
          <w:szCs w:val="16"/>
        </w:rPr>
      </w:pPr>
    </w:p>
    <w:p w14:paraId="684A520C" w14:textId="77777777" w:rsidR="009B713E" w:rsidRPr="00463F3F" w:rsidRDefault="009B713E" w:rsidP="009B713E">
      <w:pPr>
        <w:widowControl w:val="0"/>
        <w:tabs>
          <w:tab w:val="left" w:pos="708"/>
        </w:tabs>
        <w:jc w:val="center"/>
        <w:rPr>
          <w:rFonts w:ascii="Segoe UI" w:hAnsi="Segoe UI" w:cs="Segoe UI"/>
          <w:i/>
          <w:sz w:val="14"/>
          <w:szCs w:val="14"/>
        </w:rPr>
      </w:pPr>
    </w:p>
    <w:p w14:paraId="063A7D8A" w14:textId="77777777" w:rsidR="009B713E" w:rsidRPr="00463F3F" w:rsidRDefault="009B713E" w:rsidP="009B713E">
      <w:pPr>
        <w:widowControl w:val="0"/>
        <w:tabs>
          <w:tab w:val="left" w:pos="708"/>
        </w:tabs>
        <w:jc w:val="center"/>
        <w:rPr>
          <w:rFonts w:ascii="Segoe UI" w:hAnsi="Segoe UI" w:cs="Segoe UI"/>
          <w:sz w:val="14"/>
          <w:szCs w:val="14"/>
        </w:rPr>
      </w:pPr>
      <w:r w:rsidRPr="00463F3F">
        <w:rPr>
          <w:rFonts w:ascii="Segoe UI" w:hAnsi="Segoe UI" w:cs="Segoe UI"/>
          <w:iCs/>
          <w:color w:val="FF0000"/>
          <w:sz w:val="14"/>
          <w:szCs w:val="14"/>
        </w:rPr>
        <w:t xml:space="preserve">Niniejsze oświadczenie należy opatrzyć kwalifikowanym podpisem elektronicznym lub podpisem zaufanym </w:t>
      </w:r>
      <w:r w:rsidRPr="00463F3F">
        <w:rPr>
          <w:rFonts w:ascii="Segoe UI" w:hAnsi="Segoe UI" w:cs="Segoe UI"/>
          <w:iCs/>
          <w:color w:val="FF0000"/>
          <w:sz w:val="14"/>
          <w:szCs w:val="14"/>
        </w:rPr>
        <w:br/>
        <w:t>lub podpisem osobistym właściwej, umocowanej osoby / właściwych, umocowanych osób</w:t>
      </w:r>
    </w:p>
    <w:p w14:paraId="0CEECF2F" w14:textId="77777777" w:rsidR="009B713E" w:rsidRPr="009B713E" w:rsidRDefault="009B713E" w:rsidP="009B713E">
      <w:pPr>
        <w:widowControl w:val="0"/>
        <w:tabs>
          <w:tab w:val="left" w:pos="708"/>
        </w:tabs>
        <w:rPr>
          <w:rFonts w:ascii="Segoe UI" w:hAnsi="Segoe UI" w:cs="Segoe UI"/>
          <w:i/>
          <w:sz w:val="16"/>
          <w:szCs w:val="16"/>
        </w:rPr>
      </w:pPr>
    </w:p>
    <w:p w14:paraId="52777C01" w14:textId="4DDA2891" w:rsidR="003915C6" w:rsidRDefault="003915C6" w:rsidP="00153529">
      <w:pPr>
        <w:widowControl w:val="0"/>
        <w:tabs>
          <w:tab w:val="left" w:pos="708"/>
        </w:tabs>
        <w:rPr>
          <w:rFonts w:ascii="Segoe UI" w:hAnsi="Segoe UI" w:cs="Segoe UI"/>
          <w:i/>
          <w:sz w:val="16"/>
          <w:szCs w:val="16"/>
        </w:rPr>
      </w:pPr>
    </w:p>
    <w:p w14:paraId="4553322B" w14:textId="74F1DA85" w:rsidR="00153529" w:rsidRDefault="00153529" w:rsidP="00153529">
      <w:pPr>
        <w:widowControl w:val="0"/>
        <w:tabs>
          <w:tab w:val="left" w:pos="708"/>
        </w:tabs>
        <w:rPr>
          <w:rFonts w:ascii="Segoe UI" w:hAnsi="Segoe UI" w:cs="Segoe UI"/>
          <w:i/>
          <w:sz w:val="16"/>
          <w:szCs w:val="16"/>
        </w:rPr>
      </w:pPr>
    </w:p>
    <w:p w14:paraId="7D5904CB" w14:textId="4AC0D8EB" w:rsidR="00153529" w:rsidRDefault="00153529" w:rsidP="00153529">
      <w:pPr>
        <w:widowControl w:val="0"/>
        <w:tabs>
          <w:tab w:val="left" w:pos="708"/>
        </w:tabs>
        <w:rPr>
          <w:rFonts w:ascii="Segoe UI" w:hAnsi="Segoe UI" w:cs="Segoe UI"/>
          <w:i/>
          <w:sz w:val="16"/>
          <w:szCs w:val="16"/>
        </w:rPr>
      </w:pPr>
    </w:p>
    <w:p w14:paraId="634E7CFF" w14:textId="1FEB26E0" w:rsidR="00153529" w:rsidRDefault="00153529" w:rsidP="00153529">
      <w:pPr>
        <w:widowControl w:val="0"/>
        <w:tabs>
          <w:tab w:val="left" w:pos="708"/>
        </w:tabs>
        <w:rPr>
          <w:rFonts w:ascii="Segoe UI" w:hAnsi="Segoe UI" w:cs="Segoe UI"/>
          <w:i/>
          <w:sz w:val="16"/>
          <w:szCs w:val="16"/>
        </w:rPr>
      </w:pPr>
    </w:p>
    <w:p w14:paraId="1B3F1999" w14:textId="56839655" w:rsidR="00153529" w:rsidRDefault="00153529" w:rsidP="00153529">
      <w:pPr>
        <w:widowControl w:val="0"/>
        <w:tabs>
          <w:tab w:val="left" w:pos="708"/>
        </w:tabs>
        <w:rPr>
          <w:rFonts w:ascii="Segoe UI" w:hAnsi="Segoe UI" w:cs="Segoe UI"/>
          <w:i/>
          <w:sz w:val="16"/>
          <w:szCs w:val="16"/>
        </w:rPr>
      </w:pPr>
    </w:p>
    <w:p w14:paraId="112B2F65" w14:textId="60BA4E0A" w:rsidR="00153529" w:rsidRDefault="00153529" w:rsidP="00153529">
      <w:pPr>
        <w:widowControl w:val="0"/>
        <w:tabs>
          <w:tab w:val="left" w:pos="708"/>
        </w:tabs>
        <w:rPr>
          <w:rFonts w:ascii="Segoe UI" w:hAnsi="Segoe UI" w:cs="Segoe UI"/>
          <w:i/>
          <w:sz w:val="16"/>
          <w:szCs w:val="16"/>
        </w:rPr>
      </w:pPr>
    </w:p>
    <w:p w14:paraId="6650C533" w14:textId="5806CEA2" w:rsidR="00153529" w:rsidRDefault="00153529" w:rsidP="00153529">
      <w:pPr>
        <w:widowControl w:val="0"/>
        <w:tabs>
          <w:tab w:val="left" w:pos="708"/>
        </w:tabs>
        <w:rPr>
          <w:rFonts w:ascii="Segoe UI" w:hAnsi="Segoe UI" w:cs="Segoe UI"/>
          <w:i/>
          <w:sz w:val="16"/>
          <w:szCs w:val="16"/>
        </w:rPr>
      </w:pPr>
    </w:p>
    <w:p w14:paraId="1831FBA3" w14:textId="3C7292B2" w:rsidR="00153529" w:rsidRDefault="00153529" w:rsidP="00153529">
      <w:pPr>
        <w:widowControl w:val="0"/>
        <w:tabs>
          <w:tab w:val="left" w:pos="708"/>
        </w:tabs>
        <w:rPr>
          <w:rFonts w:ascii="Segoe UI" w:hAnsi="Segoe UI" w:cs="Segoe UI"/>
          <w:i/>
          <w:sz w:val="16"/>
          <w:szCs w:val="16"/>
        </w:rPr>
      </w:pPr>
    </w:p>
    <w:p w14:paraId="127279BA" w14:textId="12C904F3" w:rsidR="00153529" w:rsidRDefault="00153529" w:rsidP="00153529">
      <w:pPr>
        <w:widowControl w:val="0"/>
        <w:tabs>
          <w:tab w:val="left" w:pos="708"/>
        </w:tabs>
        <w:rPr>
          <w:rFonts w:ascii="Segoe UI" w:hAnsi="Segoe UI" w:cs="Segoe UI"/>
          <w:i/>
          <w:sz w:val="16"/>
          <w:szCs w:val="16"/>
        </w:rPr>
      </w:pPr>
    </w:p>
    <w:p w14:paraId="44CFA5C2" w14:textId="76C48281" w:rsidR="00153529" w:rsidRDefault="00153529" w:rsidP="00153529">
      <w:pPr>
        <w:widowControl w:val="0"/>
        <w:tabs>
          <w:tab w:val="left" w:pos="708"/>
        </w:tabs>
        <w:rPr>
          <w:rFonts w:ascii="Segoe UI" w:hAnsi="Segoe UI" w:cs="Segoe UI"/>
          <w:i/>
          <w:sz w:val="16"/>
          <w:szCs w:val="16"/>
        </w:rPr>
      </w:pPr>
    </w:p>
    <w:p w14:paraId="6BCF93C9" w14:textId="09E0199C" w:rsidR="00153529" w:rsidRDefault="00153529" w:rsidP="00153529">
      <w:pPr>
        <w:widowControl w:val="0"/>
        <w:tabs>
          <w:tab w:val="left" w:pos="708"/>
        </w:tabs>
        <w:rPr>
          <w:rFonts w:ascii="Segoe UI" w:hAnsi="Segoe UI" w:cs="Segoe UI"/>
          <w:i/>
          <w:sz w:val="16"/>
          <w:szCs w:val="16"/>
        </w:rPr>
      </w:pPr>
    </w:p>
    <w:p w14:paraId="75432B78" w14:textId="31354F80" w:rsidR="00153529" w:rsidRDefault="00153529" w:rsidP="00153529">
      <w:pPr>
        <w:widowControl w:val="0"/>
        <w:tabs>
          <w:tab w:val="left" w:pos="708"/>
        </w:tabs>
        <w:rPr>
          <w:rFonts w:ascii="Segoe UI" w:hAnsi="Segoe UI" w:cs="Segoe UI"/>
          <w:i/>
          <w:sz w:val="16"/>
          <w:szCs w:val="16"/>
        </w:rPr>
      </w:pPr>
    </w:p>
    <w:p w14:paraId="6537AF0D" w14:textId="0A276BE5" w:rsidR="00153529" w:rsidRDefault="00153529" w:rsidP="00153529">
      <w:pPr>
        <w:widowControl w:val="0"/>
        <w:tabs>
          <w:tab w:val="left" w:pos="708"/>
        </w:tabs>
        <w:rPr>
          <w:rFonts w:ascii="Segoe UI" w:hAnsi="Segoe UI" w:cs="Segoe UI"/>
          <w:i/>
          <w:sz w:val="16"/>
          <w:szCs w:val="16"/>
        </w:rPr>
      </w:pPr>
    </w:p>
    <w:p w14:paraId="2562EA6A" w14:textId="25BE7831" w:rsidR="00153529" w:rsidRDefault="00153529" w:rsidP="00153529">
      <w:pPr>
        <w:widowControl w:val="0"/>
        <w:tabs>
          <w:tab w:val="left" w:pos="708"/>
        </w:tabs>
        <w:rPr>
          <w:rFonts w:ascii="Segoe UI" w:hAnsi="Segoe UI" w:cs="Segoe UI"/>
          <w:i/>
          <w:sz w:val="16"/>
          <w:szCs w:val="16"/>
        </w:rPr>
      </w:pPr>
    </w:p>
    <w:p w14:paraId="1715B184" w14:textId="5D79A9B3" w:rsidR="00153529" w:rsidRDefault="00153529" w:rsidP="00153529">
      <w:pPr>
        <w:widowControl w:val="0"/>
        <w:tabs>
          <w:tab w:val="left" w:pos="708"/>
        </w:tabs>
        <w:rPr>
          <w:rFonts w:ascii="Segoe UI" w:hAnsi="Segoe UI" w:cs="Segoe UI"/>
          <w:i/>
          <w:sz w:val="16"/>
          <w:szCs w:val="16"/>
        </w:rPr>
      </w:pPr>
    </w:p>
    <w:p w14:paraId="1F701B4F" w14:textId="42DC7E7C" w:rsidR="00153529" w:rsidRDefault="00153529" w:rsidP="00153529">
      <w:pPr>
        <w:widowControl w:val="0"/>
        <w:tabs>
          <w:tab w:val="left" w:pos="708"/>
        </w:tabs>
        <w:rPr>
          <w:rFonts w:ascii="Segoe UI" w:hAnsi="Segoe UI" w:cs="Segoe UI"/>
          <w:i/>
          <w:sz w:val="16"/>
          <w:szCs w:val="16"/>
        </w:rPr>
      </w:pPr>
    </w:p>
    <w:p w14:paraId="1FED3770" w14:textId="51AB820D" w:rsidR="00153529" w:rsidRDefault="00153529" w:rsidP="00153529">
      <w:pPr>
        <w:widowControl w:val="0"/>
        <w:tabs>
          <w:tab w:val="left" w:pos="708"/>
        </w:tabs>
        <w:rPr>
          <w:rFonts w:ascii="Segoe UI" w:hAnsi="Segoe UI" w:cs="Segoe UI"/>
          <w:i/>
          <w:sz w:val="16"/>
          <w:szCs w:val="16"/>
        </w:rPr>
      </w:pPr>
    </w:p>
    <w:p w14:paraId="3BA90789" w14:textId="612AEF0C" w:rsidR="00153529" w:rsidRDefault="00153529" w:rsidP="00153529">
      <w:pPr>
        <w:widowControl w:val="0"/>
        <w:tabs>
          <w:tab w:val="left" w:pos="708"/>
        </w:tabs>
        <w:rPr>
          <w:rFonts w:ascii="Segoe UI" w:hAnsi="Segoe UI" w:cs="Segoe UI"/>
          <w:i/>
          <w:sz w:val="16"/>
          <w:szCs w:val="16"/>
        </w:rPr>
      </w:pPr>
    </w:p>
    <w:p w14:paraId="47218A0F" w14:textId="1E723EF4" w:rsidR="00153529" w:rsidRDefault="00153529" w:rsidP="00153529">
      <w:pPr>
        <w:widowControl w:val="0"/>
        <w:tabs>
          <w:tab w:val="left" w:pos="708"/>
        </w:tabs>
        <w:rPr>
          <w:rFonts w:ascii="Segoe UI" w:hAnsi="Segoe UI" w:cs="Segoe UI"/>
          <w:i/>
          <w:sz w:val="16"/>
          <w:szCs w:val="16"/>
        </w:rPr>
      </w:pPr>
    </w:p>
    <w:p w14:paraId="1FE5D163" w14:textId="3A3601DB" w:rsidR="00153529" w:rsidRDefault="00153529" w:rsidP="00153529">
      <w:pPr>
        <w:widowControl w:val="0"/>
        <w:tabs>
          <w:tab w:val="left" w:pos="708"/>
        </w:tabs>
        <w:rPr>
          <w:rFonts w:ascii="Segoe UI" w:hAnsi="Segoe UI" w:cs="Segoe UI"/>
          <w:i/>
          <w:sz w:val="16"/>
          <w:szCs w:val="16"/>
        </w:rPr>
      </w:pPr>
    </w:p>
    <w:p w14:paraId="44F1FDFC" w14:textId="3B664F71" w:rsidR="00153529" w:rsidRDefault="00153529" w:rsidP="00153529">
      <w:pPr>
        <w:widowControl w:val="0"/>
        <w:tabs>
          <w:tab w:val="left" w:pos="708"/>
        </w:tabs>
        <w:rPr>
          <w:rFonts w:ascii="Segoe UI" w:hAnsi="Segoe UI" w:cs="Segoe UI"/>
          <w:i/>
          <w:sz w:val="16"/>
          <w:szCs w:val="16"/>
        </w:rPr>
      </w:pPr>
    </w:p>
    <w:p w14:paraId="5F0264BD" w14:textId="3F7E2503" w:rsidR="00153529" w:rsidRDefault="00153529" w:rsidP="00153529">
      <w:pPr>
        <w:widowControl w:val="0"/>
        <w:tabs>
          <w:tab w:val="left" w:pos="708"/>
        </w:tabs>
        <w:rPr>
          <w:rFonts w:ascii="Segoe UI" w:hAnsi="Segoe UI" w:cs="Segoe UI"/>
          <w:i/>
          <w:sz w:val="16"/>
          <w:szCs w:val="16"/>
        </w:rPr>
      </w:pPr>
    </w:p>
    <w:p w14:paraId="655EB084" w14:textId="0C5C9DDF" w:rsidR="00153529" w:rsidRDefault="00153529" w:rsidP="00153529">
      <w:pPr>
        <w:widowControl w:val="0"/>
        <w:tabs>
          <w:tab w:val="left" w:pos="708"/>
        </w:tabs>
        <w:rPr>
          <w:rFonts w:ascii="Segoe UI" w:hAnsi="Segoe UI" w:cs="Segoe UI"/>
          <w:i/>
          <w:sz w:val="16"/>
          <w:szCs w:val="16"/>
        </w:rPr>
      </w:pPr>
    </w:p>
    <w:p w14:paraId="5821393F" w14:textId="670F48BF" w:rsidR="00153529" w:rsidRDefault="00153529" w:rsidP="00153529">
      <w:pPr>
        <w:widowControl w:val="0"/>
        <w:tabs>
          <w:tab w:val="left" w:pos="708"/>
        </w:tabs>
        <w:rPr>
          <w:rFonts w:ascii="Segoe UI" w:hAnsi="Segoe UI" w:cs="Segoe UI"/>
          <w:i/>
          <w:sz w:val="16"/>
          <w:szCs w:val="16"/>
        </w:rPr>
      </w:pPr>
    </w:p>
    <w:p w14:paraId="5066B442" w14:textId="4FA83203" w:rsidR="00153529" w:rsidRDefault="00153529" w:rsidP="00153529">
      <w:pPr>
        <w:widowControl w:val="0"/>
        <w:tabs>
          <w:tab w:val="left" w:pos="708"/>
        </w:tabs>
        <w:rPr>
          <w:rFonts w:ascii="Segoe UI" w:hAnsi="Segoe UI" w:cs="Segoe UI"/>
          <w:i/>
          <w:sz w:val="16"/>
          <w:szCs w:val="16"/>
        </w:rPr>
      </w:pPr>
    </w:p>
    <w:p w14:paraId="02936E04" w14:textId="542A23CC" w:rsidR="00153529" w:rsidRDefault="00153529" w:rsidP="00153529">
      <w:pPr>
        <w:widowControl w:val="0"/>
        <w:tabs>
          <w:tab w:val="left" w:pos="708"/>
        </w:tabs>
        <w:rPr>
          <w:rFonts w:ascii="Segoe UI" w:hAnsi="Segoe UI" w:cs="Segoe UI"/>
          <w:i/>
          <w:sz w:val="16"/>
          <w:szCs w:val="16"/>
        </w:rPr>
      </w:pPr>
    </w:p>
    <w:p w14:paraId="6FAC318F" w14:textId="3544B9C2" w:rsidR="00153529" w:rsidRDefault="00153529" w:rsidP="00153529">
      <w:pPr>
        <w:widowControl w:val="0"/>
        <w:tabs>
          <w:tab w:val="left" w:pos="708"/>
        </w:tabs>
        <w:rPr>
          <w:rFonts w:ascii="Segoe UI" w:hAnsi="Segoe UI" w:cs="Segoe UI"/>
          <w:i/>
          <w:sz w:val="16"/>
          <w:szCs w:val="16"/>
        </w:rPr>
      </w:pPr>
    </w:p>
    <w:p w14:paraId="289712EE" w14:textId="57191B08" w:rsidR="00153529" w:rsidRDefault="00153529" w:rsidP="00153529">
      <w:pPr>
        <w:widowControl w:val="0"/>
        <w:tabs>
          <w:tab w:val="left" w:pos="708"/>
        </w:tabs>
        <w:rPr>
          <w:rFonts w:ascii="Segoe UI" w:hAnsi="Segoe UI" w:cs="Segoe UI"/>
          <w:i/>
          <w:sz w:val="16"/>
          <w:szCs w:val="16"/>
        </w:rPr>
      </w:pPr>
    </w:p>
    <w:p w14:paraId="792EDB5E" w14:textId="51B70D30" w:rsidR="00153529" w:rsidRDefault="00153529" w:rsidP="00153529">
      <w:pPr>
        <w:widowControl w:val="0"/>
        <w:tabs>
          <w:tab w:val="left" w:pos="708"/>
        </w:tabs>
        <w:rPr>
          <w:rFonts w:ascii="Segoe UI" w:hAnsi="Segoe UI" w:cs="Segoe UI"/>
          <w:i/>
          <w:sz w:val="16"/>
          <w:szCs w:val="16"/>
        </w:rPr>
      </w:pPr>
    </w:p>
    <w:p w14:paraId="7681C3AD" w14:textId="0091C1C9" w:rsidR="00153529" w:rsidRDefault="00153529" w:rsidP="00153529">
      <w:pPr>
        <w:widowControl w:val="0"/>
        <w:tabs>
          <w:tab w:val="left" w:pos="708"/>
        </w:tabs>
        <w:rPr>
          <w:rFonts w:ascii="Segoe UI" w:hAnsi="Segoe UI" w:cs="Segoe UI"/>
          <w:i/>
          <w:sz w:val="16"/>
          <w:szCs w:val="16"/>
        </w:rPr>
      </w:pPr>
    </w:p>
    <w:p w14:paraId="72C3E0E2" w14:textId="7F65957E" w:rsidR="00153529" w:rsidRDefault="00153529" w:rsidP="00153529">
      <w:pPr>
        <w:widowControl w:val="0"/>
        <w:tabs>
          <w:tab w:val="left" w:pos="708"/>
        </w:tabs>
        <w:rPr>
          <w:rFonts w:ascii="Segoe UI" w:hAnsi="Segoe UI" w:cs="Segoe UI"/>
          <w:i/>
          <w:sz w:val="16"/>
          <w:szCs w:val="16"/>
        </w:rPr>
      </w:pPr>
    </w:p>
    <w:p w14:paraId="7724FE7A" w14:textId="6AB68760" w:rsidR="00153529" w:rsidRDefault="00153529" w:rsidP="00153529">
      <w:pPr>
        <w:widowControl w:val="0"/>
        <w:tabs>
          <w:tab w:val="left" w:pos="708"/>
        </w:tabs>
        <w:rPr>
          <w:rFonts w:ascii="Segoe UI" w:hAnsi="Segoe UI" w:cs="Segoe UI"/>
          <w:i/>
          <w:sz w:val="16"/>
          <w:szCs w:val="16"/>
        </w:rPr>
      </w:pPr>
    </w:p>
    <w:p w14:paraId="77745799" w14:textId="6E86C4E6" w:rsidR="00153529" w:rsidRDefault="00153529" w:rsidP="00153529">
      <w:pPr>
        <w:widowControl w:val="0"/>
        <w:tabs>
          <w:tab w:val="left" w:pos="708"/>
        </w:tabs>
        <w:rPr>
          <w:rFonts w:ascii="Segoe UI" w:hAnsi="Segoe UI" w:cs="Segoe UI"/>
          <w:i/>
          <w:sz w:val="16"/>
          <w:szCs w:val="16"/>
        </w:rPr>
      </w:pPr>
    </w:p>
    <w:p w14:paraId="433CAA1C" w14:textId="785C8708" w:rsidR="00153529" w:rsidRDefault="00153529" w:rsidP="00153529">
      <w:pPr>
        <w:widowControl w:val="0"/>
        <w:tabs>
          <w:tab w:val="left" w:pos="708"/>
        </w:tabs>
        <w:rPr>
          <w:rFonts w:ascii="Segoe UI" w:hAnsi="Segoe UI" w:cs="Segoe UI"/>
          <w:i/>
          <w:sz w:val="16"/>
          <w:szCs w:val="16"/>
        </w:rPr>
      </w:pPr>
    </w:p>
    <w:p w14:paraId="10B52DB4" w14:textId="7108B5BD" w:rsidR="00153529" w:rsidRDefault="00153529" w:rsidP="00153529">
      <w:pPr>
        <w:widowControl w:val="0"/>
        <w:tabs>
          <w:tab w:val="left" w:pos="708"/>
        </w:tabs>
        <w:rPr>
          <w:rFonts w:ascii="Segoe UI" w:hAnsi="Segoe UI" w:cs="Segoe UI"/>
          <w:i/>
          <w:sz w:val="16"/>
          <w:szCs w:val="16"/>
        </w:rPr>
      </w:pPr>
    </w:p>
    <w:p w14:paraId="763109BF" w14:textId="45F6AC83" w:rsidR="00153529" w:rsidRDefault="00153529" w:rsidP="00153529">
      <w:pPr>
        <w:widowControl w:val="0"/>
        <w:tabs>
          <w:tab w:val="left" w:pos="708"/>
        </w:tabs>
        <w:rPr>
          <w:rFonts w:ascii="Segoe UI" w:hAnsi="Segoe UI" w:cs="Segoe UI"/>
          <w:i/>
          <w:sz w:val="16"/>
          <w:szCs w:val="16"/>
        </w:rPr>
      </w:pPr>
    </w:p>
    <w:p w14:paraId="2344EB4B" w14:textId="7E14AF35" w:rsidR="00153529" w:rsidRDefault="00153529" w:rsidP="00153529">
      <w:pPr>
        <w:widowControl w:val="0"/>
        <w:tabs>
          <w:tab w:val="left" w:pos="708"/>
        </w:tabs>
        <w:rPr>
          <w:rFonts w:ascii="Segoe UI" w:hAnsi="Segoe UI" w:cs="Segoe UI"/>
          <w:i/>
          <w:sz w:val="16"/>
          <w:szCs w:val="16"/>
        </w:rPr>
      </w:pPr>
    </w:p>
    <w:p w14:paraId="7A928474" w14:textId="709E7CD1" w:rsidR="00153529" w:rsidRDefault="00153529" w:rsidP="00153529">
      <w:pPr>
        <w:widowControl w:val="0"/>
        <w:tabs>
          <w:tab w:val="left" w:pos="708"/>
        </w:tabs>
        <w:rPr>
          <w:rFonts w:ascii="Segoe UI" w:hAnsi="Segoe UI" w:cs="Segoe UI"/>
          <w:i/>
          <w:sz w:val="16"/>
          <w:szCs w:val="16"/>
        </w:rPr>
      </w:pPr>
    </w:p>
    <w:p w14:paraId="0B2740AF" w14:textId="2BCD2817" w:rsidR="00153529" w:rsidRDefault="00153529" w:rsidP="00153529">
      <w:pPr>
        <w:widowControl w:val="0"/>
        <w:tabs>
          <w:tab w:val="left" w:pos="708"/>
        </w:tabs>
        <w:rPr>
          <w:rFonts w:ascii="Segoe UI" w:hAnsi="Segoe UI" w:cs="Segoe UI"/>
          <w:i/>
          <w:sz w:val="16"/>
          <w:szCs w:val="16"/>
        </w:rPr>
      </w:pPr>
    </w:p>
    <w:p w14:paraId="7887BA0B" w14:textId="09CD7CA5" w:rsidR="00153529" w:rsidRDefault="00153529" w:rsidP="00153529">
      <w:pPr>
        <w:widowControl w:val="0"/>
        <w:tabs>
          <w:tab w:val="left" w:pos="708"/>
        </w:tabs>
        <w:rPr>
          <w:rFonts w:ascii="Segoe UI" w:hAnsi="Segoe UI" w:cs="Segoe UI"/>
          <w:i/>
          <w:sz w:val="16"/>
          <w:szCs w:val="16"/>
        </w:rPr>
      </w:pPr>
    </w:p>
    <w:p w14:paraId="2B33790B" w14:textId="19D4F947" w:rsidR="00153529" w:rsidRDefault="00153529" w:rsidP="00153529">
      <w:pPr>
        <w:widowControl w:val="0"/>
        <w:tabs>
          <w:tab w:val="left" w:pos="708"/>
        </w:tabs>
        <w:rPr>
          <w:rFonts w:ascii="Segoe UI" w:hAnsi="Segoe UI" w:cs="Segoe UI"/>
          <w:i/>
          <w:sz w:val="16"/>
          <w:szCs w:val="16"/>
        </w:rPr>
      </w:pPr>
    </w:p>
    <w:p w14:paraId="1A6BE645" w14:textId="08AF3357" w:rsidR="00153529" w:rsidRDefault="00153529" w:rsidP="00153529">
      <w:pPr>
        <w:widowControl w:val="0"/>
        <w:tabs>
          <w:tab w:val="left" w:pos="708"/>
        </w:tabs>
        <w:rPr>
          <w:rFonts w:ascii="Segoe UI" w:hAnsi="Segoe UI" w:cs="Segoe UI"/>
          <w:i/>
          <w:sz w:val="16"/>
          <w:szCs w:val="16"/>
        </w:rPr>
      </w:pPr>
    </w:p>
    <w:p w14:paraId="7F64765A" w14:textId="40CF7262" w:rsidR="00153529" w:rsidRDefault="00153529" w:rsidP="00153529">
      <w:pPr>
        <w:widowControl w:val="0"/>
        <w:tabs>
          <w:tab w:val="left" w:pos="708"/>
        </w:tabs>
        <w:rPr>
          <w:rFonts w:ascii="Segoe UI" w:hAnsi="Segoe UI" w:cs="Segoe UI"/>
          <w:i/>
          <w:sz w:val="16"/>
          <w:szCs w:val="16"/>
        </w:rPr>
      </w:pPr>
    </w:p>
    <w:p w14:paraId="37C962F4" w14:textId="5E75715F" w:rsidR="00153529" w:rsidRPr="00153529" w:rsidRDefault="00153529" w:rsidP="00153529">
      <w:pPr>
        <w:widowControl w:val="0"/>
        <w:tabs>
          <w:tab w:val="left" w:pos="708"/>
        </w:tabs>
        <w:rPr>
          <w:rFonts w:ascii="Segoe UI" w:hAnsi="Segoe UI" w:cs="Segoe UI"/>
          <w:sz w:val="16"/>
          <w:szCs w:val="16"/>
        </w:rPr>
      </w:pPr>
    </w:p>
    <w:p w14:paraId="273F07C9" w14:textId="482870AD" w:rsidR="00792548" w:rsidRDefault="001C394E" w:rsidP="00792548">
      <w:pPr>
        <w:suppressAutoHyphens w:val="0"/>
        <w:ind w:left="357" w:hanging="357"/>
        <w:jc w:val="right"/>
        <w:rPr>
          <w:rFonts w:ascii="Segoe UI" w:eastAsiaTheme="minorHAnsi" w:hAnsi="Segoe UI" w:cs="Segoe UI"/>
          <w:b/>
          <w:lang w:eastAsia="en-US"/>
        </w:rPr>
      </w:pPr>
      <w:r w:rsidRPr="009B713E">
        <w:rPr>
          <w:rFonts w:ascii="Segoe UI" w:eastAsiaTheme="minorHAnsi" w:hAnsi="Segoe UI" w:cs="Segoe UI"/>
          <w:b/>
          <w:lang w:eastAsia="en-US"/>
        </w:rPr>
        <w:t>3.</w:t>
      </w:r>
    </w:p>
    <w:p w14:paraId="6A7D68DE" w14:textId="1EC570E5" w:rsidR="00792548" w:rsidRPr="009B713E" w:rsidRDefault="00792548" w:rsidP="003915C6">
      <w:pPr>
        <w:suppressAutoHyphens w:val="0"/>
        <w:rPr>
          <w:rFonts w:ascii="Segoe UI" w:eastAsiaTheme="minorHAnsi" w:hAnsi="Segoe UI" w:cs="Segoe UI"/>
          <w:b/>
          <w:lang w:eastAsia="en-US"/>
        </w:rPr>
      </w:pPr>
    </w:p>
    <w:p w14:paraId="3CEA0525" w14:textId="77777777" w:rsidR="001C394E" w:rsidRPr="009B713E" w:rsidRDefault="001C394E" w:rsidP="001C394E">
      <w:pPr>
        <w:suppressAutoHyphens w:val="0"/>
        <w:ind w:left="357" w:hanging="357"/>
        <w:jc w:val="both"/>
        <w:rPr>
          <w:rFonts w:ascii="Segoe UI" w:eastAsiaTheme="minorHAnsi" w:hAnsi="Segoe UI" w:cs="Segoe UI"/>
          <w:sz w:val="22"/>
          <w:szCs w:val="22"/>
          <w:lang w:eastAsia="en-US"/>
        </w:rPr>
      </w:pPr>
      <w:r w:rsidRPr="009B713E">
        <w:rPr>
          <w:rFonts w:ascii="Segoe UI" w:eastAsiaTheme="minorHAnsi" w:hAnsi="Segoe UI" w:cs="Segoe UI"/>
          <w:sz w:val="22"/>
          <w:szCs w:val="22"/>
          <w:lang w:eastAsia="en-US"/>
        </w:rPr>
        <w:t>......................................</w:t>
      </w:r>
    </w:p>
    <w:p w14:paraId="78D420D9" w14:textId="6B03F40B" w:rsidR="001C394E" w:rsidRPr="00463F3F" w:rsidRDefault="001C394E" w:rsidP="001C394E">
      <w:pPr>
        <w:widowControl w:val="0"/>
        <w:autoSpaceDE w:val="0"/>
        <w:spacing w:line="100" w:lineRule="atLeast"/>
        <w:rPr>
          <w:rFonts w:ascii="Segoe UI" w:hAnsi="Segoe UI" w:cs="Segoe UI"/>
          <w:sz w:val="14"/>
          <w:szCs w:val="14"/>
        </w:rPr>
      </w:pPr>
      <w:r w:rsidRPr="00463F3F">
        <w:rPr>
          <w:rFonts w:ascii="Segoe UI" w:eastAsia="Segoe UI" w:hAnsi="Segoe UI" w:cs="Segoe UI"/>
        </w:rPr>
        <w:t xml:space="preserve"> </w:t>
      </w:r>
      <w:r w:rsidRPr="00463F3F">
        <w:rPr>
          <w:rFonts w:ascii="Segoe UI" w:hAnsi="Segoe UI" w:cs="Segoe UI"/>
          <w:sz w:val="14"/>
          <w:szCs w:val="14"/>
        </w:rPr>
        <w:t>Nazwa i adres Wykonawcy</w:t>
      </w:r>
    </w:p>
    <w:p w14:paraId="7CFD1ED0" w14:textId="77777777" w:rsidR="001C394E" w:rsidRPr="009B713E" w:rsidRDefault="001C394E" w:rsidP="001C394E">
      <w:pPr>
        <w:suppressAutoHyphens w:val="0"/>
        <w:adjustRightInd w:val="0"/>
        <w:ind w:left="357" w:right="12" w:hanging="357"/>
        <w:jc w:val="center"/>
        <w:rPr>
          <w:rFonts w:ascii="Segoe UI" w:eastAsia="EUAlbertina-Regular-Identity-H" w:hAnsi="Segoe UI" w:cs="Segoe UI"/>
          <w:b/>
          <w:sz w:val="22"/>
          <w:szCs w:val="22"/>
          <w:lang w:eastAsia="en-US"/>
        </w:rPr>
      </w:pPr>
    </w:p>
    <w:p w14:paraId="159406AE" w14:textId="77777777" w:rsidR="001C394E" w:rsidRPr="009B713E" w:rsidRDefault="001C394E" w:rsidP="001C394E">
      <w:pPr>
        <w:suppressAutoHyphens w:val="0"/>
        <w:adjustRightInd w:val="0"/>
        <w:ind w:left="357" w:right="12" w:hanging="357"/>
        <w:jc w:val="center"/>
        <w:rPr>
          <w:rFonts w:ascii="Segoe UI" w:eastAsia="EUAlbertina-Regular-Identity-H" w:hAnsi="Segoe UI" w:cs="Segoe UI"/>
          <w:b/>
          <w:sz w:val="22"/>
          <w:szCs w:val="22"/>
          <w:lang w:eastAsia="en-US"/>
        </w:rPr>
      </w:pPr>
    </w:p>
    <w:p w14:paraId="6AD0F116" w14:textId="77777777" w:rsidR="001C394E" w:rsidRPr="009B713E" w:rsidRDefault="001C394E" w:rsidP="001C394E">
      <w:pPr>
        <w:suppressAutoHyphens w:val="0"/>
        <w:adjustRightInd w:val="0"/>
        <w:ind w:left="357" w:right="12" w:hanging="357"/>
        <w:jc w:val="center"/>
        <w:rPr>
          <w:rFonts w:ascii="Segoe UI" w:eastAsia="EUAlbertina-Regular-Identity-H" w:hAnsi="Segoe UI" w:cs="Segoe UI"/>
          <w:b/>
          <w:sz w:val="22"/>
          <w:szCs w:val="22"/>
          <w:lang w:eastAsia="en-US"/>
        </w:rPr>
      </w:pPr>
    </w:p>
    <w:p w14:paraId="6CBDDBD1" w14:textId="77777777" w:rsidR="001C394E" w:rsidRPr="009B713E" w:rsidRDefault="001C394E" w:rsidP="001C394E">
      <w:pPr>
        <w:suppressAutoHyphens w:val="0"/>
        <w:adjustRightInd w:val="0"/>
        <w:ind w:left="357" w:right="12" w:hanging="357"/>
        <w:jc w:val="center"/>
        <w:rPr>
          <w:rFonts w:ascii="Segoe UI" w:eastAsiaTheme="minorHAnsi" w:hAnsi="Segoe UI" w:cs="Segoe UI"/>
          <w:b/>
          <w:lang w:eastAsia="en-US"/>
        </w:rPr>
      </w:pPr>
      <w:r w:rsidRPr="009B713E">
        <w:rPr>
          <w:rFonts w:ascii="Segoe UI" w:eastAsia="EUAlbertina-Regular-Identity-H" w:hAnsi="Segoe UI" w:cs="Segoe UI"/>
          <w:b/>
          <w:lang w:eastAsia="en-US"/>
        </w:rPr>
        <w:t>OŚWIADCZENIE WYKONAWCÓW WSPÓLNIE UBIEGAJĄCYCH SIĘ O UDZIELENIE ZAMÓWIENIA</w:t>
      </w:r>
    </w:p>
    <w:p w14:paraId="7A32391E" w14:textId="58EFC6A6" w:rsidR="001C394E" w:rsidRPr="009B713E" w:rsidRDefault="001C394E" w:rsidP="001C394E">
      <w:pPr>
        <w:tabs>
          <w:tab w:val="left" w:pos="1290"/>
        </w:tabs>
        <w:suppressAutoHyphens w:val="0"/>
        <w:ind w:left="357" w:right="12" w:hanging="357"/>
        <w:jc w:val="both"/>
        <w:rPr>
          <w:rFonts w:ascii="Segoe UI" w:eastAsiaTheme="minorHAnsi" w:hAnsi="Segoe UI" w:cs="Segoe UI"/>
          <w:lang w:eastAsia="en-US"/>
        </w:rPr>
      </w:pPr>
    </w:p>
    <w:p w14:paraId="3D29A4C7" w14:textId="53AB46A7" w:rsidR="001C394E" w:rsidRPr="009B713E" w:rsidRDefault="001C394E" w:rsidP="00792548">
      <w:pPr>
        <w:suppressAutoHyphens w:val="0"/>
        <w:ind w:left="357" w:right="12" w:hanging="357"/>
        <w:jc w:val="center"/>
        <w:rPr>
          <w:rFonts w:ascii="Segoe UI" w:eastAsiaTheme="minorHAnsi" w:hAnsi="Segoe UI" w:cs="Segoe UI"/>
          <w:lang w:eastAsia="en-US"/>
        </w:rPr>
      </w:pPr>
      <w:r w:rsidRPr="00011314">
        <w:rPr>
          <w:rFonts w:ascii="Segoe UI" w:eastAsiaTheme="minorHAnsi" w:hAnsi="Segoe UI" w:cs="Segoe UI"/>
          <w:b/>
          <w:sz w:val="18"/>
          <w:szCs w:val="18"/>
          <w:lang w:eastAsia="en-US"/>
        </w:rPr>
        <w:t xml:space="preserve">składane na podstawie art. 117 ust. 4 ustawy z dnia </w:t>
      </w:r>
      <w:bookmarkStart w:id="1" w:name="_Hlk63676976"/>
      <w:r w:rsidR="00011314" w:rsidRPr="00011314">
        <w:rPr>
          <w:rFonts w:ascii="Segoe UI" w:eastAsiaTheme="minorHAnsi" w:hAnsi="Segoe UI" w:cs="Segoe UI"/>
          <w:b/>
          <w:sz w:val="18"/>
          <w:szCs w:val="18"/>
          <w:lang w:eastAsia="en-US"/>
        </w:rPr>
        <w:t xml:space="preserve">11 września 2019 r. </w:t>
      </w:r>
      <w:r w:rsidRPr="00011314">
        <w:rPr>
          <w:rFonts w:ascii="Segoe UI" w:eastAsiaTheme="minorHAnsi" w:hAnsi="Segoe UI" w:cs="Segoe UI"/>
          <w:b/>
          <w:sz w:val="18"/>
          <w:szCs w:val="18"/>
          <w:lang w:eastAsia="en-US"/>
        </w:rPr>
        <w:t>– Prawo zamówień publicznych</w:t>
      </w:r>
      <w:bookmarkEnd w:id="1"/>
      <w:r w:rsidR="00011314" w:rsidRPr="00011314">
        <w:rPr>
          <w:rFonts w:ascii="Segoe UI" w:eastAsiaTheme="minorHAnsi" w:hAnsi="Segoe UI" w:cs="Segoe UI"/>
          <w:b/>
          <w:sz w:val="18"/>
          <w:szCs w:val="18"/>
          <w:lang w:eastAsia="en-US"/>
        </w:rPr>
        <w:t xml:space="preserve"> </w:t>
      </w:r>
    </w:p>
    <w:p w14:paraId="01A3345F" w14:textId="77777777" w:rsidR="001C394E" w:rsidRPr="009B713E" w:rsidRDefault="001C394E" w:rsidP="001C394E">
      <w:pPr>
        <w:suppressAutoHyphens w:val="0"/>
        <w:ind w:left="357" w:hanging="357"/>
        <w:jc w:val="both"/>
        <w:rPr>
          <w:rFonts w:ascii="Segoe UI" w:eastAsiaTheme="minorHAnsi" w:hAnsi="Segoe UI" w:cs="Segoe UI"/>
          <w:lang w:eastAsia="en-US"/>
        </w:rPr>
      </w:pPr>
    </w:p>
    <w:p w14:paraId="6D1CDE53" w14:textId="77777777" w:rsidR="001C394E" w:rsidRPr="00F564E6" w:rsidRDefault="001C394E" w:rsidP="001C394E">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Na potrzeby postępowania o udzielenie zamówienia publicznego pn. </w:t>
      </w:r>
    </w:p>
    <w:p w14:paraId="078A10BD" w14:textId="77777777" w:rsidR="001C394E" w:rsidRPr="009B713E" w:rsidRDefault="001C394E" w:rsidP="001C394E">
      <w:pPr>
        <w:suppressAutoHyphens w:val="0"/>
        <w:ind w:left="357" w:hanging="357"/>
        <w:jc w:val="both"/>
        <w:rPr>
          <w:rFonts w:ascii="Segoe UI" w:eastAsiaTheme="minorHAnsi" w:hAnsi="Segoe UI" w:cs="Segoe UI"/>
          <w:bCs/>
          <w:iCs/>
          <w:lang w:eastAsia="en-US"/>
        </w:rPr>
      </w:pPr>
    </w:p>
    <w:p w14:paraId="622AF874" w14:textId="77777777" w:rsidR="00153529" w:rsidRPr="00A945E1" w:rsidRDefault="00153529" w:rsidP="00153529">
      <w:pPr>
        <w:suppressAutoHyphens w:val="0"/>
        <w:autoSpaceDE w:val="0"/>
        <w:autoSpaceDN w:val="0"/>
        <w:adjustRightInd w:val="0"/>
        <w:jc w:val="center"/>
        <w:rPr>
          <w:rFonts w:ascii="Segoe UI" w:hAnsi="Segoe UI" w:cs="Segoe UI"/>
          <w:b/>
        </w:rPr>
      </w:pPr>
      <w:r w:rsidRPr="00A945E1">
        <w:rPr>
          <w:rFonts w:ascii="Segoe UI" w:hAnsi="Segoe UI" w:cs="Segoe UI"/>
          <w:b/>
          <w:lang w:eastAsia="pl-PL"/>
        </w:rPr>
        <w:t>Ochron</w:t>
      </w:r>
      <w:r>
        <w:rPr>
          <w:rFonts w:ascii="Segoe UI" w:hAnsi="Segoe UI" w:cs="Segoe UI"/>
          <w:b/>
          <w:lang w:eastAsia="pl-PL"/>
        </w:rPr>
        <w:t>a</w:t>
      </w:r>
      <w:r w:rsidRPr="00A945E1">
        <w:rPr>
          <w:rFonts w:ascii="Segoe UI" w:hAnsi="Segoe UI" w:cs="Segoe UI"/>
          <w:b/>
          <w:lang w:eastAsia="pl-PL"/>
        </w:rPr>
        <w:t xml:space="preserve"> osób i mienia Urzędu Miejskiego w Koszalinie </w:t>
      </w:r>
    </w:p>
    <w:p w14:paraId="5463211E" w14:textId="5DF4CC23" w:rsidR="003915C6" w:rsidRDefault="00153529" w:rsidP="00153529">
      <w:pPr>
        <w:suppressAutoHyphens w:val="0"/>
        <w:jc w:val="center"/>
        <w:rPr>
          <w:rFonts w:ascii="Segoe UI" w:hAnsi="Segoe UI" w:cs="Segoe UI"/>
          <w:b/>
          <w:lang w:eastAsia="pl-PL"/>
        </w:rPr>
      </w:pPr>
      <w:r w:rsidRPr="00A945E1">
        <w:rPr>
          <w:rFonts w:ascii="Segoe UI" w:hAnsi="Segoe UI" w:cs="Segoe UI"/>
          <w:b/>
          <w:lang w:eastAsia="pl-PL"/>
        </w:rPr>
        <w:t>wraz z kon</w:t>
      </w:r>
      <w:r>
        <w:rPr>
          <w:rFonts w:ascii="Segoe UI" w:hAnsi="Segoe UI" w:cs="Segoe UI"/>
          <w:b/>
          <w:lang w:eastAsia="pl-PL"/>
        </w:rPr>
        <w:t>wojowaniem wartości pieniężnych</w:t>
      </w:r>
    </w:p>
    <w:p w14:paraId="5BBFEF9B" w14:textId="77777777" w:rsidR="001C394E" w:rsidRDefault="001C394E" w:rsidP="001C394E">
      <w:pPr>
        <w:suppressAutoHyphens w:val="0"/>
        <w:ind w:left="357" w:hanging="357"/>
        <w:jc w:val="both"/>
        <w:rPr>
          <w:rFonts w:ascii="Segoe UI" w:hAnsi="Segoe UI" w:cs="Segoe UI"/>
          <w:b/>
          <w:lang w:eastAsia="pl-PL"/>
        </w:rPr>
      </w:pPr>
    </w:p>
    <w:p w14:paraId="6D57F754" w14:textId="5FB79F61" w:rsidR="001C394E" w:rsidRPr="009B713E" w:rsidRDefault="001C394E" w:rsidP="001C394E">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prowadzonego przez </w:t>
      </w:r>
      <w:r w:rsidRPr="009B713E">
        <w:rPr>
          <w:rFonts w:ascii="Segoe UI" w:eastAsiaTheme="minorHAnsi" w:hAnsi="Segoe UI" w:cs="Segoe UI"/>
          <w:b/>
          <w:lang w:eastAsia="en-US"/>
        </w:rPr>
        <w:t>Gminę Miasto Koszalin</w:t>
      </w:r>
      <w:r w:rsidR="00153529">
        <w:rPr>
          <w:rFonts w:ascii="Segoe UI" w:eastAsiaTheme="minorHAnsi" w:hAnsi="Segoe UI" w:cs="Segoe UI"/>
          <w:b/>
          <w:lang w:eastAsia="en-US"/>
        </w:rPr>
        <w:t xml:space="preserve"> – Urząd Miejski</w:t>
      </w:r>
      <w:r w:rsidR="00153529">
        <w:rPr>
          <w:rFonts w:ascii="Segoe UI" w:eastAsiaTheme="minorHAnsi" w:hAnsi="Segoe UI" w:cs="Segoe UI"/>
          <w:i/>
          <w:lang w:eastAsia="en-US"/>
        </w:rPr>
        <w:t xml:space="preserve"> </w:t>
      </w:r>
      <w:r w:rsidRPr="009B713E">
        <w:rPr>
          <w:rFonts w:ascii="Segoe UI" w:eastAsiaTheme="minorHAnsi" w:hAnsi="Segoe UI" w:cs="Segoe UI"/>
          <w:lang w:eastAsia="en-US"/>
        </w:rPr>
        <w:t>oświadczam, co następuje:</w:t>
      </w:r>
    </w:p>
    <w:p w14:paraId="62B8528A" w14:textId="77777777" w:rsidR="001C394E" w:rsidRPr="009B713E" w:rsidRDefault="001C394E" w:rsidP="001C394E">
      <w:pPr>
        <w:suppressAutoHyphens w:val="0"/>
        <w:ind w:left="357" w:hanging="357"/>
        <w:jc w:val="both"/>
        <w:rPr>
          <w:rFonts w:ascii="Segoe UI" w:eastAsiaTheme="minorHAnsi" w:hAnsi="Segoe UI" w:cs="Segoe UI"/>
          <w:lang w:eastAsia="en-US"/>
        </w:rPr>
      </w:pPr>
    </w:p>
    <w:p w14:paraId="5443703E" w14:textId="3108DF54" w:rsidR="001C394E" w:rsidRPr="009B713E" w:rsidRDefault="001C394E" w:rsidP="001C394E">
      <w:pPr>
        <w:suppressAutoHyphens w:val="0"/>
        <w:ind w:left="357" w:right="1" w:hanging="357"/>
        <w:jc w:val="both"/>
        <w:rPr>
          <w:rFonts w:ascii="Segoe UI" w:eastAsiaTheme="minorHAnsi" w:hAnsi="Segoe UI" w:cs="Segoe UI"/>
          <w:lang w:eastAsia="en-US"/>
        </w:rPr>
      </w:pPr>
      <w:r w:rsidRPr="009B713E">
        <w:rPr>
          <w:rFonts w:ascii="Segoe UI" w:eastAsiaTheme="minorHAnsi" w:hAnsi="Segoe UI" w:cs="Segoe UI"/>
          <w:lang w:eastAsia="en-US"/>
        </w:rPr>
        <w:t>1. Wykonawca ……………………………………………………………………………………….……..……………………</w:t>
      </w:r>
      <w:r w:rsidR="00AC3553">
        <w:rPr>
          <w:rFonts w:ascii="Segoe UI" w:eastAsiaTheme="minorHAnsi" w:hAnsi="Segoe UI" w:cs="Segoe UI"/>
          <w:lang w:eastAsia="en-US"/>
        </w:rPr>
        <w:t>.</w:t>
      </w:r>
      <w:r w:rsidR="00463F3F">
        <w:rPr>
          <w:rFonts w:ascii="Segoe UI" w:eastAsiaTheme="minorHAnsi" w:hAnsi="Segoe UI" w:cs="Segoe UI"/>
          <w:lang w:eastAsia="en-US"/>
        </w:rPr>
        <w:t>.</w:t>
      </w:r>
      <w:r w:rsidRPr="009B713E">
        <w:rPr>
          <w:rFonts w:ascii="Segoe UI" w:eastAsiaTheme="minorHAnsi" w:hAnsi="Segoe UI" w:cs="Segoe UI"/>
          <w:lang w:eastAsia="en-US"/>
        </w:rPr>
        <w:t>…..……....…</w:t>
      </w:r>
    </w:p>
    <w:p w14:paraId="3A35DAE2" w14:textId="77777777" w:rsidR="001C394E" w:rsidRPr="00463F3F" w:rsidRDefault="001C394E" w:rsidP="001C394E">
      <w:pPr>
        <w:suppressAutoHyphens w:val="0"/>
        <w:ind w:left="357" w:right="-51" w:hanging="357"/>
        <w:jc w:val="both"/>
        <w:rPr>
          <w:rFonts w:ascii="Segoe UI" w:eastAsiaTheme="minorHAnsi" w:hAnsi="Segoe UI" w:cs="Segoe UI"/>
          <w:sz w:val="14"/>
          <w:szCs w:val="14"/>
          <w:lang w:eastAsia="en-US"/>
        </w:rPr>
      </w:pPr>
      <w:r w:rsidRPr="00463F3F">
        <w:rPr>
          <w:rFonts w:ascii="Segoe UI" w:eastAsiaTheme="minorHAnsi" w:hAnsi="Segoe UI" w:cs="Segoe UI"/>
          <w:sz w:val="14"/>
          <w:szCs w:val="14"/>
          <w:lang w:eastAsia="en-US"/>
        </w:rPr>
        <w:t xml:space="preserve">                                                                podać firmę/pełną nazwę i adres Wykonawcy </w:t>
      </w:r>
    </w:p>
    <w:p w14:paraId="3F1ADA35" w14:textId="77777777" w:rsidR="001C394E" w:rsidRPr="009B713E" w:rsidRDefault="001C394E" w:rsidP="001C394E">
      <w:pPr>
        <w:suppressAutoHyphens w:val="0"/>
        <w:ind w:left="357" w:hanging="357"/>
        <w:jc w:val="both"/>
        <w:rPr>
          <w:rFonts w:ascii="Segoe UI" w:eastAsiaTheme="minorHAnsi" w:hAnsi="Segoe UI" w:cs="Segoe UI"/>
          <w:lang w:eastAsia="en-US"/>
        </w:rPr>
      </w:pPr>
    </w:p>
    <w:p w14:paraId="0431EF63" w14:textId="42A9BCF6" w:rsidR="001C394E" w:rsidRPr="009B713E" w:rsidRDefault="001C394E" w:rsidP="001C394E">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    zrealizuje następujące </w:t>
      </w:r>
      <w:r w:rsidR="0048534B">
        <w:rPr>
          <w:rFonts w:ascii="Segoe UI" w:eastAsiaTheme="minorHAnsi" w:hAnsi="Segoe UI" w:cs="Segoe UI"/>
          <w:lang w:eastAsia="en-US"/>
        </w:rPr>
        <w:t>usługi</w:t>
      </w:r>
      <w:r w:rsidR="001E0E95">
        <w:rPr>
          <w:rFonts w:ascii="Segoe UI" w:eastAsiaTheme="minorHAnsi" w:hAnsi="Segoe UI" w:cs="Segoe UI"/>
          <w:lang w:eastAsia="en-US"/>
        </w:rPr>
        <w:t xml:space="preserve">: </w:t>
      </w:r>
      <w:r>
        <w:rPr>
          <w:rFonts w:ascii="Segoe UI" w:eastAsiaTheme="minorHAnsi" w:hAnsi="Segoe UI" w:cs="Segoe UI"/>
          <w:lang w:eastAsia="en-US"/>
        </w:rPr>
        <w:t>….</w:t>
      </w:r>
      <w:r w:rsidR="0048534B">
        <w:rPr>
          <w:rFonts w:ascii="Segoe UI" w:eastAsiaTheme="minorHAnsi" w:hAnsi="Segoe UI" w:cs="Segoe UI"/>
          <w:lang w:eastAsia="en-US"/>
        </w:rPr>
        <w:t>………………….</w:t>
      </w:r>
      <w:r w:rsidRPr="009B713E">
        <w:rPr>
          <w:rFonts w:ascii="Segoe UI" w:eastAsiaTheme="minorHAnsi" w:hAnsi="Segoe UI" w:cs="Segoe UI"/>
          <w:lang w:eastAsia="en-US"/>
        </w:rPr>
        <w:t>……</w:t>
      </w:r>
      <w:r w:rsidR="00463F3F">
        <w:rPr>
          <w:rFonts w:ascii="Segoe UI" w:eastAsiaTheme="minorHAnsi" w:hAnsi="Segoe UI" w:cs="Segoe UI"/>
          <w:lang w:eastAsia="en-US"/>
        </w:rPr>
        <w:t>……………….</w:t>
      </w:r>
      <w:r w:rsidRPr="009B713E">
        <w:rPr>
          <w:rFonts w:ascii="Segoe UI" w:eastAsiaTheme="minorHAnsi" w:hAnsi="Segoe UI" w:cs="Segoe UI"/>
          <w:lang w:eastAsia="en-US"/>
        </w:rPr>
        <w:t>.…………..……</w:t>
      </w:r>
      <w:r w:rsidR="00AC3553">
        <w:rPr>
          <w:rFonts w:ascii="Segoe UI" w:eastAsiaTheme="minorHAnsi" w:hAnsi="Segoe UI" w:cs="Segoe UI"/>
          <w:lang w:eastAsia="en-US"/>
        </w:rPr>
        <w:t>……………………………………</w:t>
      </w:r>
      <w:r w:rsidRPr="009B713E">
        <w:rPr>
          <w:rFonts w:ascii="Segoe UI" w:eastAsiaTheme="minorHAnsi" w:hAnsi="Segoe UI" w:cs="Segoe UI"/>
          <w:lang w:eastAsia="en-US"/>
        </w:rPr>
        <w:t>....…</w:t>
      </w:r>
    </w:p>
    <w:p w14:paraId="0AB94B10" w14:textId="14D61699" w:rsidR="001C394E" w:rsidRPr="009B713E" w:rsidRDefault="001C394E" w:rsidP="001C394E">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    ...……………………………………………………………………………………………………………………………</w:t>
      </w:r>
      <w:r w:rsidR="00AC3553">
        <w:rPr>
          <w:rFonts w:ascii="Segoe UI" w:eastAsiaTheme="minorHAnsi" w:hAnsi="Segoe UI" w:cs="Segoe UI"/>
          <w:lang w:eastAsia="en-US"/>
        </w:rPr>
        <w:t>.</w:t>
      </w:r>
      <w:r w:rsidRPr="009B713E">
        <w:rPr>
          <w:rFonts w:ascii="Segoe UI" w:eastAsiaTheme="minorHAnsi" w:hAnsi="Segoe UI" w:cs="Segoe UI"/>
          <w:lang w:eastAsia="en-US"/>
        </w:rPr>
        <w:t>………………………..</w:t>
      </w:r>
    </w:p>
    <w:p w14:paraId="01814ABB" w14:textId="77777777" w:rsidR="001C394E" w:rsidRPr="009B713E" w:rsidRDefault="001C394E" w:rsidP="001C394E">
      <w:pPr>
        <w:suppressAutoHyphens w:val="0"/>
        <w:ind w:left="357" w:hanging="357"/>
        <w:jc w:val="both"/>
        <w:rPr>
          <w:rFonts w:ascii="Segoe UI" w:eastAsiaTheme="minorHAnsi" w:hAnsi="Segoe UI" w:cs="Segoe UI"/>
          <w:lang w:eastAsia="en-US"/>
        </w:rPr>
      </w:pPr>
    </w:p>
    <w:p w14:paraId="581C97F6" w14:textId="610F670E" w:rsidR="001C394E" w:rsidRPr="009B713E" w:rsidRDefault="001C394E" w:rsidP="001C394E">
      <w:pPr>
        <w:suppressAutoHyphens w:val="0"/>
        <w:ind w:left="357" w:right="1" w:hanging="357"/>
        <w:jc w:val="both"/>
        <w:rPr>
          <w:rFonts w:ascii="Segoe UI" w:eastAsiaTheme="minorHAnsi" w:hAnsi="Segoe UI" w:cs="Segoe UI"/>
          <w:lang w:eastAsia="en-US"/>
        </w:rPr>
      </w:pPr>
      <w:r w:rsidRPr="009B713E">
        <w:rPr>
          <w:rFonts w:ascii="Segoe UI" w:eastAsiaTheme="minorHAnsi" w:hAnsi="Segoe UI" w:cs="Segoe UI"/>
          <w:lang w:eastAsia="en-US"/>
        </w:rPr>
        <w:t>2. Wykonawca ……………………………………………………………………………………….……..………</w:t>
      </w:r>
      <w:r w:rsidR="00463F3F">
        <w:rPr>
          <w:rFonts w:ascii="Segoe UI" w:eastAsiaTheme="minorHAnsi" w:hAnsi="Segoe UI" w:cs="Segoe UI"/>
          <w:lang w:eastAsia="en-US"/>
        </w:rPr>
        <w:t>.</w:t>
      </w:r>
      <w:r w:rsidRPr="009B713E">
        <w:rPr>
          <w:rFonts w:ascii="Segoe UI" w:eastAsiaTheme="minorHAnsi" w:hAnsi="Segoe UI" w:cs="Segoe UI"/>
          <w:lang w:eastAsia="en-US"/>
        </w:rPr>
        <w:t>………………..……</w:t>
      </w:r>
      <w:r w:rsidR="00AC3553">
        <w:rPr>
          <w:rFonts w:ascii="Segoe UI" w:eastAsiaTheme="minorHAnsi" w:hAnsi="Segoe UI" w:cs="Segoe UI"/>
          <w:lang w:eastAsia="en-US"/>
        </w:rPr>
        <w:t>…</w:t>
      </w:r>
      <w:r w:rsidRPr="009B713E">
        <w:rPr>
          <w:rFonts w:ascii="Segoe UI" w:eastAsiaTheme="minorHAnsi" w:hAnsi="Segoe UI" w:cs="Segoe UI"/>
          <w:lang w:eastAsia="en-US"/>
        </w:rPr>
        <w:t>..…</w:t>
      </w:r>
    </w:p>
    <w:p w14:paraId="5BFEA2C4" w14:textId="77777777" w:rsidR="001C394E" w:rsidRPr="00463F3F" w:rsidRDefault="001C394E" w:rsidP="001C394E">
      <w:pPr>
        <w:suppressAutoHyphens w:val="0"/>
        <w:ind w:left="357" w:right="-51" w:hanging="357"/>
        <w:jc w:val="both"/>
        <w:rPr>
          <w:rFonts w:ascii="Segoe UI" w:eastAsiaTheme="minorHAnsi" w:hAnsi="Segoe UI" w:cs="Segoe UI"/>
          <w:sz w:val="14"/>
          <w:szCs w:val="14"/>
          <w:lang w:eastAsia="en-US"/>
        </w:rPr>
      </w:pPr>
      <w:r w:rsidRPr="00463F3F">
        <w:rPr>
          <w:rFonts w:ascii="Segoe UI" w:eastAsiaTheme="minorHAnsi" w:hAnsi="Segoe UI" w:cs="Segoe UI"/>
          <w:sz w:val="18"/>
          <w:szCs w:val="18"/>
          <w:lang w:eastAsia="en-US"/>
        </w:rPr>
        <w:t xml:space="preserve">                                                                </w:t>
      </w:r>
      <w:r w:rsidRPr="00463F3F">
        <w:rPr>
          <w:rFonts w:ascii="Segoe UI" w:eastAsiaTheme="minorHAnsi" w:hAnsi="Segoe UI" w:cs="Segoe UI"/>
          <w:sz w:val="14"/>
          <w:szCs w:val="14"/>
          <w:lang w:eastAsia="en-US"/>
        </w:rPr>
        <w:t xml:space="preserve">podać firmę/pełną nazwę i adres Wykonawcy </w:t>
      </w:r>
    </w:p>
    <w:p w14:paraId="52B71BCF" w14:textId="77777777" w:rsidR="001C394E" w:rsidRPr="009B713E" w:rsidRDefault="001C394E" w:rsidP="001C394E">
      <w:pPr>
        <w:suppressAutoHyphens w:val="0"/>
        <w:ind w:left="357" w:hanging="357"/>
        <w:jc w:val="both"/>
        <w:rPr>
          <w:rFonts w:ascii="Segoe UI" w:eastAsiaTheme="minorHAnsi" w:hAnsi="Segoe UI" w:cs="Segoe UI"/>
          <w:lang w:eastAsia="en-US"/>
        </w:rPr>
      </w:pPr>
    </w:p>
    <w:p w14:paraId="55B2AF89" w14:textId="6441DC3C" w:rsidR="001C394E" w:rsidRPr="009B713E" w:rsidRDefault="001C394E" w:rsidP="001C394E">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    zrealizuje następujące </w:t>
      </w:r>
      <w:r w:rsidR="0048534B">
        <w:rPr>
          <w:rFonts w:ascii="Segoe UI" w:eastAsiaTheme="minorHAnsi" w:hAnsi="Segoe UI" w:cs="Segoe UI"/>
          <w:lang w:eastAsia="en-US"/>
        </w:rPr>
        <w:t>usługi: ….………………….</w:t>
      </w:r>
      <w:r w:rsidR="0048534B" w:rsidRPr="009B713E">
        <w:rPr>
          <w:rFonts w:ascii="Segoe UI" w:eastAsiaTheme="minorHAnsi" w:hAnsi="Segoe UI" w:cs="Segoe UI"/>
          <w:lang w:eastAsia="en-US"/>
        </w:rPr>
        <w:t>……</w:t>
      </w:r>
      <w:r w:rsidR="0048534B">
        <w:rPr>
          <w:rFonts w:ascii="Segoe UI" w:eastAsiaTheme="minorHAnsi" w:hAnsi="Segoe UI" w:cs="Segoe UI"/>
          <w:lang w:eastAsia="en-US"/>
        </w:rPr>
        <w:t>……………….</w:t>
      </w:r>
      <w:r w:rsidR="0048534B" w:rsidRPr="009B713E">
        <w:rPr>
          <w:rFonts w:ascii="Segoe UI" w:eastAsiaTheme="minorHAnsi" w:hAnsi="Segoe UI" w:cs="Segoe UI"/>
          <w:lang w:eastAsia="en-US"/>
        </w:rPr>
        <w:t>.…………..……</w:t>
      </w:r>
      <w:r w:rsidR="00AC3553">
        <w:rPr>
          <w:rFonts w:ascii="Segoe UI" w:eastAsiaTheme="minorHAnsi" w:hAnsi="Segoe UI" w:cs="Segoe UI"/>
          <w:lang w:eastAsia="en-US"/>
        </w:rPr>
        <w:t>………………………………….…</w:t>
      </w:r>
      <w:r w:rsidR="0048534B" w:rsidRPr="009B713E">
        <w:rPr>
          <w:rFonts w:ascii="Segoe UI" w:eastAsiaTheme="minorHAnsi" w:hAnsi="Segoe UI" w:cs="Segoe UI"/>
          <w:lang w:eastAsia="en-US"/>
        </w:rPr>
        <w:t>...…</w:t>
      </w:r>
    </w:p>
    <w:p w14:paraId="430504B8" w14:textId="2762C128" w:rsidR="001C394E" w:rsidRPr="009B713E" w:rsidRDefault="001C394E" w:rsidP="001C394E">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    ...………………………………………………………………………………………………………………………………………………</w:t>
      </w:r>
      <w:r w:rsidR="00AC3553">
        <w:rPr>
          <w:rFonts w:ascii="Segoe UI" w:eastAsiaTheme="minorHAnsi" w:hAnsi="Segoe UI" w:cs="Segoe UI"/>
          <w:lang w:eastAsia="en-US"/>
        </w:rPr>
        <w:t>.</w:t>
      </w:r>
      <w:r w:rsidRPr="009B713E">
        <w:rPr>
          <w:rFonts w:ascii="Segoe UI" w:eastAsiaTheme="minorHAnsi" w:hAnsi="Segoe UI" w:cs="Segoe UI"/>
          <w:lang w:eastAsia="en-US"/>
        </w:rPr>
        <w:t>……..</w:t>
      </w:r>
    </w:p>
    <w:p w14:paraId="3292DA8A" w14:textId="77777777" w:rsidR="001C394E" w:rsidRPr="009B713E" w:rsidRDefault="001C394E" w:rsidP="001C394E">
      <w:pPr>
        <w:suppressAutoHyphens w:val="0"/>
        <w:ind w:left="357" w:hanging="357"/>
        <w:jc w:val="both"/>
        <w:rPr>
          <w:rFonts w:ascii="Segoe UI" w:eastAsiaTheme="minorHAnsi" w:hAnsi="Segoe UI" w:cs="Segoe UI"/>
          <w:lang w:eastAsia="en-US"/>
        </w:rPr>
      </w:pPr>
    </w:p>
    <w:p w14:paraId="46D6B5DA" w14:textId="6AA3F9AC" w:rsidR="001C394E" w:rsidRPr="009B713E" w:rsidRDefault="001C394E" w:rsidP="001C394E">
      <w:pPr>
        <w:suppressAutoHyphens w:val="0"/>
        <w:ind w:left="357" w:right="1" w:hanging="357"/>
        <w:jc w:val="both"/>
        <w:rPr>
          <w:rFonts w:ascii="Segoe UI" w:eastAsiaTheme="minorHAnsi" w:hAnsi="Segoe UI" w:cs="Segoe UI"/>
          <w:lang w:eastAsia="en-US"/>
        </w:rPr>
      </w:pPr>
      <w:r w:rsidRPr="009B713E">
        <w:rPr>
          <w:rFonts w:ascii="Segoe UI" w:eastAsiaTheme="minorHAnsi" w:hAnsi="Segoe UI" w:cs="Segoe UI"/>
          <w:lang w:eastAsia="en-US"/>
        </w:rPr>
        <w:t>3. Wykonawca ……………………………………………………………………………………….……..……</w:t>
      </w:r>
      <w:r w:rsidR="00AC3553">
        <w:rPr>
          <w:rFonts w:ascii="Segoe UI" w:eastAsiaTheme="minorHAnsi" w:hAnsi="Segoe UI" w:cs="Segoe UI"/>
          <w:lang w:eastAsia="en-US"/>
        </w:rPr>
        <w:t>.</w:t>
      </w:r>
      <w:r w:rsidRPr="009B713E">
        <w:rPr>
          <w:rFonts w:ascii="Segoe UI" w:eastAsiaTheme="minorHAnsi" w:hAnsi="Segoe UI" w:cs="Segoe UI"/>
          <w:lang w:eastAsia="en-US"/>
        </w:rPr>
        <w:t>…………………..…</w:t>
      </w:r>
      <w:r w:rsidR="00463F3F">
        <w:rPr>
          <w:rFonts w:ascii="Segoe UI" w:eastAsiaTheme="minorHAnsi" w:hAnsi="Segoe UI" w:cs="Segoe UI"/>
          <w:lang w:eastAsia="en-US"/>
        </w:rPr>
        <w:t>.</w:t>
      </w:r>
      <w:r w:rsidRPr="009B713E">
        <w:rPr>
          <w:rFonts w:ascii="Segoe UI" w:eastAsiaTheme="minorHAnsi" w:hAnsi="Segoe UI" w:cs="Segoe UI"/>
          <w:lang w:eastAsia="en-US"/>
        </w:rPr>
        <w:t>…....…</w:t>
      </w:r>
    </w:p>
    <w:p w14:paraId="360B3E3E" w14:textId="77777777" w:rsidR="001C394E" w:rsidRPr="00463F3F" w:rsidRDefault="001C394E" w:rsidP="001C394E">
      <w:pPr>
        <w:suppressAutoHyphens w:val="0"/>
        <w:ind w:left="357" w:right="-51" w:hanging="357"/>
        <w:jc w:val="both"/>
        <w:rPr>
          <w:rFonts w:ascii="Segoe UI" w:eastAsiaTheme="minorHAnsi" w:hAnsi="Segoe UI" w:cs="Segoe UI"/>
          <w:sz w:val="14"/>
          <w:szCs w:val="14"/>
          <w:lang w:eastAsia="en-US"/>
        </w:rPr>
      </w:pPr>
      <w:r w:rsidRPr="009B713E">
        <w:rPr>
          <w:rFonts w:ascii="Segoe UI" w:eastAsiaTheme="minorHAnsi" w:hAnsi="Segoe UI" w:cs="Segoe UI"/>
          <w:i/>
          <w:sz w:val="18"/>
          <w:szCs w:val="18"/>
          <w:lang w:eastAsia="en-US"/>
        </w:rPr>
        <w:t xml:space="preserve">                                                                </w:t>
      </w:r>
      <w:r w:rsidRPr="00463F3F">
        <w:rPr>
          <w:rFonts w:ascii="Segoe UI" w:eastAsiaTheme="minorHAnsi" w:hAnsi="Segoe UI" w:cs="Segoe UI"/>
          <w:sz w:val="14"/>
          <w:szCs w:val="14"/>
          <w:lang w:eastAsia="en-US"/>
        </w:rPr>
        <w:t xml:space="preserve">podać firmę/pełną nazwę i adres Wykonawcy </w:t>
      </w:r>
    </w:p>
    <w:p w14:paraId="685FA664" w14:textId="77777777" w:rsidR="001C394E" w:rsidRPr="009B713E" w:rsidRDefault="001C394E" w:rsidP="001C394E">
      <w:pPr>
        <w:suppressAutoHyphens w:val="0"/>
        <w:ind w:left="357" w:hanging="357"/>
        <w:jc w:val="both"/>
        <w:rPr>
          <w:rFonts w:ascii="Segoe UI" w:eastAsiaTheme="minorHAnsi" w:hAnsi="Segoe UI" w:cs="Segoe UI"/>
          <w:lang w:eastAsia="en-US"/>
        </w:rPr>
      </w:pPr>
    </w:p>
    <w:p w14:paraId="387F2A50" w14:textId="6AD96C3E" w:rsidR="001C394E" w:rsidRPr="009B713E" w:rsidRDefault="001C394E" w:rsidP="001C394E">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    zrealizuje następujące </w:t>
      </w:r>
      <w:r w:rsidR="0048534B">
        <w:rPr>
          <w:rFonts w:ascii="Segoe UI" w:eastAsiaTheme="minorHAnsi" w:hAnsi="Segoe UI" w:cs="Segoe UI"/>
          <w:lang w:eastAsia="en-US"/>
        </w:rPr>
        <w:t>usługi: ….………………….</w:t>
      </w:r>
      <w:r w:rsidR="0048534B" w:rsidRPr="009B713E">
        <w:rPr>
          <w:rFonts w:ascii="Segoe UI" w:eastAsiaTheme="minorHAnsi" w:hAnsi="Segoe UI" w:cs="Segoe UI"/>
          <w:lang w:eastAsia="en-US"/>
        </w:rPr>
        <w:t>……</w:t>
      </w:r>
      <w:r w:rsidR="0048534B">
        <w:rPr>
          <w:rFonts w:ascii="Segoe UI" w:eastAsiaTheme="minorHAnsi" w:hAnsi="Segoe UI" w:cs="Segoe UI"/>
          <w:lang w:eastAsia="en-US"/>
        </w:rPr>
        <w:t>……………….</w:t>
      </w:r>
      <w:r w:rsidR="0048534B" w:rsidRPr="009B713E">
        <w:rPr>
          <w:rFonts w:ascii="Segoe UI" w:eastAsiaTheme="minorHAnsi" w:hAnsi="Segoe UI" w:cs="Segoe UI"/>
          <w:lang w:eastAsia="en-US"/>
        </w:rPr>
        <w:t>.…………..…</w:t>
      </w:r>
      <w:r w:rsidR="00AC3553">
        <w:rPr>
          <w:rFonts w:ascii="Segoe UI" w:eastAsiaTheme="minorHAnsi" w:hAnsi="Segoe UI" w:cs="Segoe UI"/>
          <w:lang w:eastAsia="en-US"/>
        </w:rPr>
        <w:t>……………………………………</w:t>
      </w:r>
      <w:r w:rsidR="0048534B" w:rsidRPr="009B713E">
        <w:rPr>
          <w:rFonts w:ascii="Segoe UI" w:eastAsiaTheme="minorHAnsi" w:hAnsi="Segoe UI" w:cs="Segoe UI"/>
          <w:lang w:eastAsia="en-US"/>
        </w:rPr>
        <w:t>…....…</w:t>
      </w:r>
    </w:p>
    <w:p w14:paraId="01870CB1" w14:textId="541EB70F" w:rsidR="001C394E" w:rsidRPr="009B713E" w:rsidRDefault="001C394E" w:rsidP="001C394E">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    ...…………………………………………………………………………………………………………………………………………………</w:t>
      </w:r>
      <w:r w:rsidR="00AC3553">
        <w:rPr>
          <w:rFonts w:ascii="Segoe UI" w:eastAsiaTheme="minorHAnsi" w:hAnsi="Segoe UI" w:cs="Segoe UI"/>
          <w:lang w:eastAsia="en-US"/>
        </w:rPr>
        <w:t>.</w:t>
      </w:r>
      <w:r w:rsidRPr="009B713E">
        <w:rPr>
          <w:rFonts w:ascii="Segoe UI" w:eastAsiaTheme="minorHAnsi" w:hAnsi="Segoe UI" w:cs="Segoe UI"/>
          <w:lang w:eastAsia="en-US"/>
        </w:rPr>
        <w:t>…..</w:t>
      </w:r>
    </w:p>
    <w:p w14:paraId="34FE9CAC" w14:textId="77777777" w:rsidR="001C394E" w:rsidRPr="009B713E" w:rsidRDefault="001C394E" w:rsidP="001C394E">
      <w:pPr>
        <w:suppressAutoHyphens w:val="0"/>
        <w:ind w:left="357" w:hanging="357"/>
        <w:jc w:val="both"/>
        <w:rPr>
          <w:rFonts w:ascii="Segoe UI" w:eastAsiaTheme="minorHAnsi" w:hAnsi="Segoe UI" w:cs="Segoe UI"/>
          <w:lang w:eastAsia="en-US"/>
        </w:rPr>
      </w:pPr>
    </w:p>
    <w:p w14:paraId="26CD3912" w14:textId="77777777" w:rsidR="001C394E" w:rsidRPr="009B713E" w:rsidRDefault="001C394E" w:rsidP="00CA20E4">
      <w:pPr>
        <w:numPr>
          <w:ilvl w:val="0"/>
          <w:numId w:val="34"/>
        </w:numPr>
        <w:suppressAutoHyphens w:val="0"/>
        <w:spacing w:after="200" w:line="276" w:lineRule="auto"/>
        <w:jc w:val="both"/>
        <w:rPr>
          <w:rFonts w:ascii="Segoe UI" w:eastAsiaTheme="minorHAnsi" w:hAnsi="Segoe UI" w:cs="Segoe UI"/>
          <w:lang w:eastAsia="en-US"/>
        </w:rPr>
      </w:pPr>
      <w:r w:rsidRPr="009B713E">
        <w:rPr>
          <w:rFonts w:ascii="Segoe UI" w:eastAsiaTheme="minorHAnsi" w:hAnsi="Segoe UI" w:cs="Segoe UI"/>
          <w:lang w:eastAsia="en-US"/>
        </w:rPr>
        <w:t>...</w:t>
      </w:r>
    </w:p>
    <w:p w14:paraId="2A132A90" w14:textId="77777777" w:rsidR="001C394E" w:rsidRPr="009B713E" w:rsidRDefault="001C394E" w:rsidP="001C394E">
      <w:pPr>
        <w:widowControl w:val="0"/>
        <w:tabs>
          <w:tab w:val="left" w:pos="708"/>
        </w:tabs>
        <w:suppressAutoHyphens w:val="0"/>
        <w:ind w:left="357" w:hanging="357"/>
        <w:jc w:val="center"/>
        <w:rPr>
          <w:rFonts w:ascii="Segoe UI" w:eastAsiaTheme="minorHAnsi" w:hAnsi="Segoe UI" w:cs="Segoe UI"/>
          <w:i/>
          <w:lang w:eastAsia="en-US"/>
        </w:rPr>
      </w:pPr>
    </w:p>
    <w:p w14:paraId="3C54AF4A" w14:textId="77777777" w:rsidR="001C394E" w:rsidRPr="009B713E" w:rsidRDefault="001C394E" w:rsidP="001C394E">
      <w:pPr>
        <w:widowControl w:val="0"/>
        <w:tabs>
          <w:tab w:val="left" w:pos="708"/>
        </w:tabs>
        <w:suppressAutoHyphens w:val="0"/>
        <w:ind w:left="357" w:hanging="357"/>
        <w:jc w:val="both"/>
        <w:rPr>
          <w:rFonts w:ascii="Segoe UI" w:eastAsiaTheme="minorHAnsi" w:hAnsi="Segoe UI" w:cs="Segoe UI"/>
          <w:i/>
          <w:lang w:eastAsia="en-US"/>
        </w:rPr>
      </w:pPr>
    </w:p>
    <w:p w14:paraId="56A7D8E8" w14:textId="77777777" w:rsidR="007E3AA5" w:rsidRPr="00463F3F" w:rsidRDefault="007E3AA5" w:rsidP="007E3AA5">
      <w:pPr>
        <w:widowControl w:val="0"/>
        <w:tabs>
          <w:tab w:val="left" w:pos="708"/>
        </w:tabs>
        <w:jc w:val="center"/>
        <w:rPr>
          <w:rFonts w:ascii="Segoe UI" w:hAnsi="Segoe UI" w:cs="Segoe UI"/>
          <w:sz w:val="14"/>
          <w:szCs w:val="14"/>
        </w:rPr>
      </w:pPr>
      <w:r w:rsidRPr="00463F3F">
        <w:rPr>
          <w:rFonts w:ascii="Segoe UI" w:hAnsi="Segoe UI" w:cs="Segoe UI"/>
          <w:iCs/>
          <w:color w:val="FF0000"/>
          <w:sz w:val="14"/>
          <w:szCs w:val="14"/>
        </w:rPr>
        <w:t xml:space="preserve">Niniejsze oświadczenie należy opatrzyć kwalifikowanym podpisem elektronicznym lub podpisem zaufanym </w:t>
      </w:r>
      <w:r w:rsidRPr="00463F3F">
        <w:rPr>
          <w:rFonts w:ascii="Segoe UI" w:hAnsi="Segoe UI" w:cs="Segoe UI"/>
          <w:iCs/>
          <w:color w:val="FF0000"/>
          <w:sz w:val="14"/>
          <w:szCs w:val="14"/>
        </w:rPr>
        <w:br/>
        <w:t>lub podpisem osobistym właściwej, umocowanej osoby / właściwych, umocowanych osób</w:t>
      </w:r>
    </w:p>
    <w:p w14:paraId="73E21993" w14:textId="1E819DF2" w:rsidR="001C394E" w:rsidRDefault="001C394E" w:rsidP="009B713E">
      <w:pPr>
        <w:widowControl w:val="0"/>
        <w:tabs>
          <w:tab w:val="left" w:pos="708"/>
        </w:tabs>
        <w:rPr>
          <w:rFonts w:ascii="Segoe UI" w:hAnsi="Segoe UI" w:cs="Segoe UI"/>
          <w:sz w:val="16"/>
          <w:szCs w:val="16"/>
        </w:rPr>
      </w:pPr>
    </w:p>
    <w:p w14:paraId="6D94FF7D" w14:textId="77777777" w:rsidR="00792548" w:rsidRDefault="00792548" w:rsidP="009B713E">
      <w:pPr>
        <w:widowControl w:val="0"/>
        <w:tabs>
          <w:tab w:val="left" w:pos="708"/>
        </w:tabs>
        <w:rPr>
          <w:rFonts w:ascii="Segoe UI" w:hAnsi="Segoe UI" w:cs="Segoe UI"/>
          <w:sz w:val="16"/>
          <w:szCs w:val="16"/>
        </w:rPr>
      </w:pPr>
    </w:p>
    <w:p w14:paraId="284FCCA7" w14:textId="154E5E21" w:rsidR="001C394E" w:rsidRDefault="001C394E" w:rsidP="009B713E">
      <w:pPr>
        <w:widowControl w:val="0"/>
        <w:tabs>
          <w:tab w:val="left" w:pos="708"/>
        </w:tabs>
        <w:rPr>
          <w:rFonts w:ascii="Segoe UI" w:hAnsi="Segoe UI" w:cs="Segoe UI"/>
          <w:sz w:val="16"/>
          <w:szCs w:val="16"/>
        </w:rPr>
      </w:pPr>
    </w:p>
    <w:p w14:paraId="522FAD56" w14:textId="77777777" w:rsidR="003915C6" w:rsidRDefault="003915C6" w:rsidP="00792548">
      <w:pPr>
        <w:suppressAutoHyphens w:val="0"/>
        <w:ind w:left="357" w:hanging="357"/>
        <w:jc w:val="right"/>
        <w:rPr>
          <w:rFonts w:ascii="Segoe UI" w:eastAsiaTheme="minorHAnsi" w:hAnsi="Segoe UI" w:cs="Segoe UI"/>
          <w:b/>
          <w:lang w:eastAsia="en-US"/>
        </w:rPr>
      </w:pPr>
    </w:p>
    <w:p w14:paraId="59453508" w14:textId="77777777" w:rsidR="003915C6" w:rsidRDefault="003915C6" w:rsidP="00792548">
      <w:pPr>
        <w:suppressAutoHyphens w:val="0"/>
        <w:ind w:left="357" w:hanging="357"/>
        <w:jc w:val="right"/>
        <w:rPr>
          <w:rFonts w:ascii="Segoe UI" w:eastAsiaTheme="minorHAnsi" w:hAnsi="Segoe UI" w:cs="Segoe UI"/>
          <w:b/>
          <w:lang w:eastAsia="en-US"/>
        </w:rPr>
      </w:pPr>
    </w:p>
    <w:p w14:paraId="3C210418" w14:textId="3075D5C7" w:rsidR="003915C6" w:rsidRDefault="003915C6" w:rsidP="00792548">
      <w:pPr>
        <w:suppressAutoHyphens w:val="0"/>
        <w:ind w:left="357" w:hanging="357"/>
        <w:jc w:val="right"/>
        <w:rPr>
          <w:rFonts w:ascii="Segoe UI" w:eastAsiaTheme="minorHAnsi" w:hAnsi="Segoe UI" w:cs="Segoe UI"/>
          <w:b/>
          <w:lang w:eastAsia="en-US"/>
        </w:rPr>
      </w:pPr>
    </w:p>
    <w:p w14:paraId="3396EFB0" w14:textId="77777777" w:rsidR="000C76F6" w:rsidRDefault="000C76F6" w:rsidP="00792548">
      <w:pPr>
        <w:suppressAutoHyphens w:val="0"/>
        <w:ind w:left="357" w:hanging="357"/>
        <w:jc w:val="right"/>
        <w:rPr>
          <w:rFonts w:ascii="Segoe UI" w:eastAsiaTheme="minorHAnsi" w:hAnsi="Segoe UI" w:cs="Segoe UI"/>
          <w:b/>
          <w:lang w:eastAsia="en-US"/>
        </w:rPr>
      </w:pPr>
    </w:p>
    <w:p w14:paraId="5327758F" w14:textId="77777777" w:rsidR="003915C6" w:rsidRDefault="003915C6" w:rsidP="00792548">
      <w:pPr>
        <w:suppressAutoHyphens w:val="0"/>
        <w:ind w:left="357" w:hanging="357"/>
        <w:jc w:val="right"/>
        <w:rPr>
          <w:rFonts w:ascii="Segoe UI" w:eastAsiaTheme="minorHAnsi" w:hAnsi="Segoe UI" w:cs="Segoe UI"/>
          <w:b/>
          <w:lang w:eastAsia="en-US"/>
        </w:rPr>
      </w:pPr>
    </w:p>
    <w:p w14:paraId="49AB80C5" w14:textId="163E9DA6" w:rsidR="003915C6" w:rsidRDefault="003915C6" w:rsidP="00792548">
      <w:pPr>
        <w:suppressAutoHyphens w:val="0"/>
        <w:ind w:left="357" w:hanging="357"/>
        <w:jc w:val="right"/>
        <w:rPr>
          <w:rFonts w:ascii="Segoe UI" w:eastAsiaTheme="minorHAnsi" w:hAnsi="Segoe UI" w:cs="Segoe UI"/>
          <w:b/>
          <w:lang w:eastAsia="en-US"/>
        </w:rPr>
      </w:pPr>
    </w:p>
    <w:p w14:paraId="7B32AB64" w14:textId="54D89B8F" w:rsidR="00153529" w:rsidRDefault="00153529" w:rsidP="00792548">
      <w:pPr>
        <w:suppressAutoHyphens w:val="0"/>
        <w:ind w:left="357" w:hanging="357"/>
        <w:jc w:val="right"/>
        <w:rPr>
          <w:rFonts w:ascii="Segoe UI" w:eastAsiaTheme="minorHAnsi" w:hAnsi="Segoe UI" w:cs="Segoe UI"/>
          <w:b/>
          <w:lang w:eastAsia="en-US"/>
        </w:rPr>
      </w:pPr>
    </w:p>
    <w:p w14:paraId="14D49824" w14:textId="210E4CB4" w:rsidR="00153529" w:rsidRDefault="00153529" w:rsidP="00792548">
      <w:pPr>
        <w:suppressAutoHyphens w:val="0"/>
        <w:ind w:left="357" w:hanging="357"/>
        <w:jc w:val="right"/>
        <w:rPr>
          <w:rFonts w:ascii="Segoe UI" w:eastAsiaTheme="minorHAnsi" w:hAnsi="Segoe UI" w:cs="Segoe UI"/>
          <w:b/>
          <w:lang w:eastAsia="en-US"/>
        </w:rPr>
      </w:pPr>
    </w:p>
    <w:p w14:paraId="3CA15D53" w14:textId="77777777" w:rsidR="00153529" w:rsidRDefault="00153529" w:rsidP="00792548">
      <w:pPr>
        <w:suppressAutoHyphens w:val="0"/>
        <w:ind w:left="357" w:hanging="357"/>
        <w:jc w:val="right"/>
        <w:rPr>
          <w:rFonts w:ascii="Segoe UI" w:eastAsiaTheme="minorHAnsi" w:hAnsi="Segoe UI" w:cs="Segoe UI"/>
          <w:b/>
          <w:lang w:eastAsia="en-US"/>
        </w:rPr>
      </w:pPr>
    </w:p>
    <w:p w14:paraId="6060CCDD" w14:textId="77777777" w:rsidR="003915C6" w:rsidRDefault="003915C6" w:rsidP="00792548">
      <w:pPr>
        <w:suppressAutoHyphens w:val="0"/>
        <w:ind w:left="357" w:hanging="357"/>
        <w:jc w:val="right"/>
        <w:rPr>
          <w:rFonts w:ascii="Segoe UI" w:eastAsiaTheme="minorHAnsi" w:hAnsi="Segoe UI" w:cs="Segoe UI"/>
          <w:b/>
          <w:lang w:eastAsia="en-US"/>
        </w:rPr>
      </w:pPr>
    </w:p>
    <w:p w14:paraId="52B48E68" w14:textId="2F1F5731" w:rsidR="00792548" w:rsidRDefault="00B40201" w:rsidP="00792548">
      <w:pPr>
        <w:suppressAutoHyphens w:val="0"/>
        <w:ind w:left="357" w:hanging="357"/>
        <w:jc w:val="right"/>
        <w:rPr>
          <w:rFonts w:ascii="Segoe UI" w:eastAsiaTheme="minorHAnsi" w:hAnsi="Segoe UI" w:cs="Segoe UI"/>
          <w:b/>
          <w:lang w:eastAsia="en-US"/>
        </w:rPr>
      </w:pPr>
      <w:r w:rsidRPr="009B713E">
        <w:rPr>
          <w:rFonts w:ascii="Segoe UI" w:eastAsiaTheme="minorHAnsi" w:hAnsi="Segoe UI" w:cs="Segoe UI"/>
          <w:b/>
          <w:lang w:eastAsia="en-US"/>
        </w:rPr>
        <w:t>4.</w:t>
      </w:r>
    </w:p>
    <w:p w14:paraId="637366FE" w14:textId="48491BCE" w:rsidR="00792548" w:rsidRDefault="00792548" w:rsidP="00B40201">
      <w:pPr>
        <w:suppressAutoHyphens w:val="0"/>
        <w:ind w:left="357" w:hanging="357"/>
        <w:jc w:val="right"/>
        <w:rPr>
          <w:rFonts w:ascii="Segoe UI" w:eastAsiaTheme="minorHAnsi" w:hAnsi="Segoe UI" w:cs="Segoe UI"/>
          <w:b/>
          <w:lang w:eastAsia="en-US"/>
        </w:rPr>
      </w:pPr>
    </w:p>
    <w:p w14:paraId="37BC8967" w14:textId="67CEC235" w:rsidR="00792548" w:rsidRDefault="00792548" w:rsidP="00B40201">
      <w:pPr>
        <w:suppressAutoHyphens w:val="0"/>
        <w:ind w:left="357" w:hanging="357"/>
        <w:jc w:val="right"/>
        <w:rPr>
          <w:rFonts w:ascii="Segoe UI" w:eastAsiaTheme="minorHAnsi" w:hAnsi="Segoe UI" w:cs="Segoe UI"/>
          <w:b/>
          <w:lang w:eastAsia="en-US"/>
        </w:rPr>
      </w:pPr>
    </w:p>
    <w:p w14:paraId="052439C1" w14:textId="62C2ADB1" w:rsidR="00792548" w:rsidRPr="009B713E" w:rsidRDefault="00792548" w:rsidP="00792548">
      <w:pPr>
        <w:suppressAutoHyphens w:val="0"/>
        <w:rPr>
          <w:rFonts w:ascii="Segoe UI" w:eastAsiaTheme="minorHAnsi" w:hAnsi="Segoe UI" w:cs="Segoe UI"/>
          <w:b/>
          <w:lang w:eastAsia="en-US"/>
        </w:rPr>
      </w:pPr>
    </w:p>
    <w:p w14:paraId="12E7FA4A" w14:textId="77777777" w:rsidR="00B40201" w:rsidRPr="009B713E" w:rsidRDefault="00B40201" w:rsidP="00B40201">
      <w:pPr>
        <w:suppressAutoHyphens w:val="0"/>
        <w:ind w:left="357" w:hanging="357"/>
        <w:jc w:val="both"/>
        <w:rPr>
          <w:rFonts w:ascii="Segoe UI" w:eastAsiaTheme="minorHAnsi" w:hAnsi="Segoe UI" w:cs="Segoe UI"/>
          <w:sz w:val="22"/>
          <w:szCs w:val="22"/>
          <w:lang w:eastAsia="en-US"/>
        </w:rPr>
      </w:pPr>
      <w:r w:rsidRPr="009B713E">
        <w:rPr>
          <w:rFonts w:ascii="Segoe UI" w:eastAsiaTheme="minorHAnsi" w:hAnsi="Segoe UI" w:cs="Segoe UI"/>
          <w:sz w:val="22"/>
          <w:szCs w:val="22"/>
          <w:lang w:eastAsia="en-US"/>
        </w:rPr>
        <w:t>.......................................</w:t>
      </w:r>
    </w:p>
    <w:p w14:paraId="6879A6FF" w14:textId="77777777" w:rsidR="00B40201" w:rsidRPr="003D24D2" w:rsidRDefault="00B40201" w:rsidP="00B40201">
      <w:pPr>
        <w:widowControl w:val="0"/>
        <w:autoSpaceDE w:val="0"/>
        <w:spacing w:line="100" w:lineRule="atLeast"/>
        <w:rPr>
          <w:rFonts w:ascii="Segoe UI" w:hAnsi="Segoe UI" w:cs="Segoe UI"/>
          <w:sz w:val="14"/>
          <w:szCs w:val="14"/>
        </w:rPr>
      </w:pPr>
      <w:r w:rsidRPr="003D24D2">
        <w:rPr>
          <w:rFonts w:ascii="Segoe UI" w:eastAsia="Segoe UI" w:hAnsi="Segoe UI" w:cs="Segoe UI"/>
        </w:rPr>
        <w:t xml:space="preserve">  </w:t>
      </w:r>
      <w:r w:rsidRPr="003D24D2">
        <w:rPr>
          <w:rFonts w:ascii="Segoe UI" w:hAnsi="Segoe UI" w:cs="Segoe UI"/>
          <w:sz w:val="14"/>
          <w:szCs w:val="14"/>
        </w:rPr>
        <w:t>Nazwa i adres Wykonawcy</w:t>
      </w:r>
    </w:p>
    <w:p w14:paraId="1E0874BB" w14:textId="77777777" w:rsidR="00B40201" w:rsidRPr="009B713E" w:rsidRDefault="00B40201" w:rsidP="00B40201">
      <w:pPr>
        <w:suppressAutoHyphens w:val="0"/>
        <w:ind w:left="357" w:hanging="357"/>
        <w:jc w:val="both"/>
        <w:rPr>
          <w:rFonts w:ascii="Segoe UI" w:eastAsiaTheme="minorHAnsi" w:hAnsi="Segoe UI" w:cs="Segoe UI"/>
          <w:lang w:eastAsia="en-US"/>
        </w:rPr>
      </w:pPr>
    </w:p>
    <w:p w14:paraId="603D7034" w14:textId="05076E31" w:rsidR="00B40201" w:rsidRPr="009B713E" w:rsidRDefault="00B40201" w:rsidP="00B40201">
      <w:pPr>
        <w:suppressAutoHyphens w:val="0"/>
        <w:ind w:left="357" w:hanging="357"/>
        <w:jc w:val="both"/>
        <w:rPr>
          <w:rFonts w:ascii="Segoe UI" w:eastAsiaTheme="minorHAnsi" w:hAnsi="Segoe UI" w:cs="Segoe UI"/>
          <w:lang w:eastAsia="en-US"/>
        </w:rPr>
      </w:pPr>
    </w:p>
    <w:p w14:paraId="5E0A7DA6" w14:textId="0B2C2950" w:rsidR="001C24AB" w:rsidRDefault="001C24AB" w:rsidP="001C24AB">
      <w:pPr>
        <w:suppressAutoHyphens w:val="0"/>
        <w:spacing w:after="60"/>
        <w:jc w:val="center"/>
        <w:rPr>
          <w:rFonts w:ascii="Segoe UI" w:eastAsia="Times New Roman" w:hAnsi="Segoe UI" w:cs="Segoe UI"/>
          <w:b/>
          <w:bCs/>
        </w:rPr>
      </w:pPr>
      <w:r w:rsidRPr="00A46AAD">
        <w:rPr>
          <w:rFonts w:ascii="Segoe UI" w:eastAsia="Times New Roman" w:hAnsi="Segoe UI" w:cs="Segoe UI"/>
          <w:b/>
          <w:color w:val="000000" w:themeColor="text1"/>
        </w:rPr>
        <w:t xml:space="preserve">WYKAZ </w:t>
      </w:r>
      <w:r>
        <w:rPr>
          <w:rFonts w:ascii="Segoe UI" w:eastAsia="Times New Roman" w:hAnsi="Segoe UI" w:cs="Segoe UI"/>
          <w:b/>
          <w:color w:val="000000" w:themeColor="text1"/>
        </w:rPr>
        <w:t>USŁUG</w:t>
      </w:r>
      <w:r w:rsidRPr="00A46AAD">
        <w:rPr>
          <w:rFonts w:ascii="Segoe UI" w:eastAsia="Times New Roman" w:hAnsi="Segoe UI" w:cs="Segoe UI"/>
          <w:b/>
          <w:color w:val="000000" w:themeColor="text1"/>
        </w:rPr>
        <w:t xml:space="preserve"> </w:t>
      </w:r>
      <w:r w:rsidRPr="00A46AAD">
        <w:rPr>
          <w:rFonts w:ascii="Segoe UI" w:eastAsia="Times New Roman" w:hAnsi="Segoe UI" w:cs="Segoe UI"/>
          <w:b/>
          <w:bCs/>
        </w:rPr>
        <w:t xml:space="preserve">WYKONANYCH, A W PRZYPADKU  ŚWIADCZEŃ POWTARZAJĄCYCH SIĘ </w:t>
      </w:r>
      <w:r w:rsidRPr="00A46AAD">
        <w:rPr>
          <w:rFonts w:ascii="Segoe UI" w:eastAsia="Times New Roman" w:hAnsi="Segoe UI" w:cs="Segoe UI"/>
          <w:b/>
          <w:bCs/>
        </w:rPr>
        <w:br/>
        <w:t>LUB CIĄGŁYCH RÓWNIEŻ WYKONYWANYCH</w:t>
      </w:r>
    </w:p>
    <w:p w14:paraId="38398FEB" w14:textId="77777777" w:rsidR="001C24AB" w:rsidRPr="00A46AAD" w:rsidRDefault="001C24AB" w:rsidP="001C24AB">
      <w:pPr>
        <w:suppressAutoHyphens w:val="0"/>
        <w:spacing w:after="60"/>
        <w:jc w:val="center"/>
        <w:rPr>
          <w:rFonts w:ascii="Segoe UI" w:eastAsia="Times New Roman" w:hAnsi="Segoe UI" w:cs="Segoe UI"/>
          <w:b/>
          <w:bCs/>
        </w:rPr>
      </w:pPr>
    </w:p>
    <w:p w14:paraId="22FD0AC8" w14:textId="77777777" w:rsidR="00153529" w:rsidRPr="00A945E1" w:rsidRDefault="00153529" w:rsidP="00153529">
      <w:pPr>
        <w:suppressAutoHyphens w:val="0"/>
        <w:autoSpaceDE w:val="0"/>
        <w:autoSpaceDN w:val="0"/>
        <w:adjustRightInd w:val="0"/>
        <w:jc w:val="center"/>
        <w:rPr>
          <w:rFonts w:ascii="Segoe UI" w:hAnsi="Segoe UI" w:cs="Segoe UI"/>
          <w:b/>
        </w:rPr>
      </w:pPr>
      <w:r w:rsidRPr="00A945E1">
        <w:rPr>
          <w:rFonts w:ascii="Segoe UI" w:hAnsi="Segoe UI" w:cs="Segoe UI"/>
          <w:b/>
          <w:lang w:eastAsia="pl-PL"/>
        </w:rPr>
        <w:t>Ochron</w:t>
      </w:r>
      <w:r>
        <w:rPr>
          <w:rFonts w:ascii="Segoe UI" w:hAnsi="Segoe UI" w:cs="Segoe UI"/>
          <w:b/>
          <w:lang w:eastAsia="pl-PL"/>
        </w:rPr>
        <w:t>a</w:t>
      </w:r>
      <w:r w:rsidRPr="00A945E1">
        <w:rPr>
          <w:rFonts w:ascii="Segoe UI" w:hAnsi="Segoe UI" w:cs="Segoe UI"/>
          <w:b/>
          <w:lang w:eastAsia="pl-PL"/>
        </w:rPr>
        <w:t xml:space="preserve"> osób i mienia Urzędu Miejskiego w Koszalinie </w:t>
      </w:r>
    </w:p>
    <w:p w14:paraId="609370F9" w14:textId="77777777" w:rsidR="00153529" w:rsidRDefault="00153529" w:rsidP="00153529">
      <w:pPr>
        <w:suppressAutoHyphens w:val="0"/>
        <w:jc w:val="center"/>
        <w:rPr>
          <w:rFonts w:ascii="Segoe UI" w:hAnsi="Segoe UI" w:cs="Segoe UI"/>
          <w:b/>
          <w:lang w:eastAsia="pl-PL"/>
        </w:rPr>
      </w:pPr>
      <w:r w:rsidRPr="00A945E1">
        <w:rPr>
          <w:rFonts w:ascii="Segoe UI" w:hAnsi="Segoe UI" w:cs="Segoe UI"/>
          <w:b/>
          <w:lang w:eastAsia="pl-PL"/>
        </w:rPr>
        <w:t>wraz z kon</w:t>
      </w:r>
      <w:r>
        <w:rPr>
          <w:rFonts w:ascii="Segoe UI" w:hAnsi="Segoe UI" w:cs="Segoe UI"/>
          <w:b/>
          <w:lang w:eastAsia="pl-PL"/>
        </w:rPr>
        <w:t>wojowaniem wartości pieniężnych</w:t>
      </w:r>
    </w:p>
    <w:p w14:paraId="331AEC73" w14:textId="2A869121" w:rsidR="001C24AB" w:rsidRDefault="001C24AB" w:rsidP="001C24AB">
      <w:pPr>
        <w:widowControl w:val="0"/>
        <w:tabs>
          <w:tab w:val="left" w:pos="708"/>
        </w:tabs>
        <w:jc w:val="center"/>
        <w:rPr>
          <w:rFonts w:ascii="Segoe UI" w:eastAsia="Times New Roman" w:hAnsi="Segoe UI" w:cs="Segoe UI"/>
          <w:b/>
          <w:lang w:eastAsia="pl-PL"/>
        </w:rPr>
      </w:pPr>
    </w:p>
    <w:p w14:paraId="077A6A4C" w14:textId="77777777" w:rsidR="00153529" w:rsidRPr="00A46AAD" w:rsidRDefault="00153529" w:rsidP="001C24AB">
      <w:pPr>
        <w:widowControl w:val="0"/>
        <w:tabs>
          <w:tab w:val="left" w:pos="708"/>
        </w:tabs>
        <w:jc w:val="center"/>
        <w:rPr>
          <w:rFonts w:ascii="Segoe UI" w:eastAsia="Times New Roman" w:hAnsi="Segoe UI" w:cs="Segoe UI"/>
          <w:b/>
          <w:lang w:eastAsia="pl-PL"/>
        </w:rPr>
      </w:pPr>
    </w:p>
    <w:tbl>
      <w:tblPr>
        <w:tblW w:w="9260" w:type="dxa"/>
        <w:tblInd w:w="-140" w:type="dxa"/>
        <w:tblLayout w:type="fixed"/>
        <w:tblCellMar>
          <w:left w:w="10" w:type="dxa"/>
          <w:right w:w="10" w:type="dxa"/>
        </w:tblCellMar>
        <w:tblLook w:val="0000" w:firstRow="0" w:lastRow="0" w:firstColumn="0" w:lastColumn="0" w:noHBand="0" w:noVBand="0"/>
      </w:tblPr>
      <w:tblGrid>
        <w:gridCol w:w="2440"/>
        <w:gridCol w:w="1900"/>
        <w:gridCol w:w="2032"/>
        <w:gridCol w:w="2888"/>
      </w:tblGrid>
      <w:tr w:rsidR="001C24AB" w:rsidRPr="00A46AAD" w14:paraId="01121250" w14:textId="77777777" w:rsidTr="00824DD4">
        <w:trPr>
          <w:trHeight w:val="1609"/>
        </w:trPr>
        <w:tc>
          <w:tcPr>
            <w:tcW w:w="2440" w:type="dxa"/>
            <w:tcBorders>
              <w:top w:val="single" w:sz="4" w:space="0" w:color="00000A"/>
              <w:left w:val="single" w:sz="4" w:space="0" w:color="00000A"/>
              <w:bottom w:val="single" w:sz="4" w:space="0" w:color="00000A"/>
            </w:tcBorders>
            <w:shd w:val="clear" w:color="auto" w:fill="auto"/>
            <w:vAlign w:val="center"/>
          </w:tcPr>
          <w:p w14:paraId="2AEDBE83" w14:textId="77777777" w:rsidR="001C24AB" w:rsidRPr="00A46AAD" w:rsidRDefault="001C24AB" w:rsidP="00824DD4">
            <w:pPr>
              <w:suppressAutoHyphens w:val="0"/>
              <w:snapToGrid w:val="0"/>
              <w:jc w:val="center"/>
              <w:rPr>
                <w:rFonts w:ascii="Segoe UI" w:eastAsia="Times New Roman" w:hAnsi="Segoe UI" w:cs="Segoe UI"/>
                <w:b/>
                <w:sz w:val="18"/>
                <w:szCs w:val="18"/>
              </w:rPr>
            </w:pPr>
          </w:p>
          <w:p w14:paraId="7DB26D0C" w14:textId="3FA1CA28" w:rsidR="001C24AB" w:rsidRPr="00A46AAD" w:rsidRDefault="00AC3553" w:rsidP="00824DD4">
            <w:pPr>
              <w:suppressAutoHyphens w:val="0"/>
              <w:jc w:val="center"/>
              <w:rPr>
                <w:rFonts w:ascii="Segoe UI" w:eastAsia="Times New Roman" w:hAnsi="Segoe UI" w:cs="Segoe UI"/>
                <w:b/>
                <w:sz w:val="18"/>
                <w:szCs w:val="18"/>
              </w:rPr>
            </w:pPr>
            <w:r>
              <w:rPr>
                <w:rFonts w:ascii="Segoe UI" w:eastAsia="Times New Roman" w:hAnsi="Segoe UI" w:cs="Segoe UI"/>
                <w:b/>
                <w:sz w:val="18"/>
                <w:szCs w:val="18"/>
              </w:rPr>
              <w:t>Przedmiot</w:t>
            </w:r>
            <w:r w:rsidR="001C24AB" w:rsidRPr="00A46AAD">
              <w:rPr>
                <w:rFonts w:ascii="Segoe UI" w:eastAsia="Times New Roman" w:hAnsi="Segoe UI" w:cs="Segoe UI"/>
                <w:b/>
                <w:sz w:val="18"/>
                <w:szCs w:val="18"/>
              </w:rPr>
              <w:t xml:space="preserve"> </w:t>
            </w:r>
          </w:p>
          <w:p w14:paraId="410E4DCF" w14:textId="77777777" w:rsidR="001C24AB" w:rsidRPr="00A46AAD" w:rsidRDefault="001C24AB" w:rsidP="00824DD4">
            <w:pPr>
              <w:suppressAutoHyphens w:val="0"/>
              <w:jc w:val="center"/>
              <w:rPr>
                <w:rFonts w:ascii="Segoe UI" w:eastAsia="Times New Roman" w:hAnsi="Segoe UI" w:cs="Segoe UI"/>
                <w:b/>
                <w:sz w:val="18"/>
                <w:szCs w:val="18"/>
                <w:highlight w:val="yellow"/>
              </w:rPr>
            </w:pPr>
            <w:r w:rsidRPr="00A46AAD">
              <w:rPr>
                <w:rFonts w:ascii="Segoe UI" w:eastAsia="Times New Roman" w:hAnsi="Segoe UI" w:cs="Segoe UI"/>
                <w:b/>
                <w:sz w:val="18"/>
                <w:szCs w:val="18"/>
              </w:rPr>
              <w:t xml:space="preserve">wykonanej / wykonywanej </w:t>
            </w:r>
          </w:p>
          <w:p w14:paraId="5CCBE021" w14:textId="77777777" w:rsidR="001C24AB" w:rsidRPr="00A46AAD" w:rsidRDefault="001C24AB" w:rsidP="00824DD4">
            <w:pPr>
              <w:suppressAutoHyphens w:val="0"/>
              <w:jc w:val="center"/>
              <w:rPr>
                <w:rFonts w:ascii="Segoe UI" w:eastAsia="Times New Roman" w:hAnsi="Segoe UI" w:cs="Segoe UI"/>
                <w:b/>
                <w:sz w:val="18"/>
                <w:szCs w:val="18"/>
                <w:lang w:eastAsia="ar-SA"/>
              </w:rPr>
            </w:pPr>
            <w:r>
              <w:rPr>
                <w:rFonts w:ascii="Segoe UI" w:eastAsia="Times New Roman" w:hAnsi="Segoe UI" w:cs="Segoe UI"/>
                <w:b/>
                <w:sz w:val="18"/>
                <w:szCs w:val="18"/>
              </w:rPr>
              <w:t>usługi</w:t>
            </w:r>
          </w:p>
          <w:p w14:paraId="14623B57" w14:textId="77777777" w:rsidR="001C24AB" w:rsidRPr="00A46AAD" w:rsidRDefault="001C24AB" w:rsidP="00824DD4">
            <w:pPr>
              <w:rPr>
                <w:rFonts w:ascii="Segoe UI" w:eastAsia="Times New Roman" w:hAnsi="Segoe UI" w:cs="Segoe UI"/>
                <w:sz w:val="18"/>
                <w:szCs w:val="18"/>
                <w:lang w:eastAsia="ar-SA"/>
              </w:rPr>
            </w:pPr>
          </w:p>
          <w:p w14:paraId="178B3AEB" w14:textId="77777777" w:rsidR="001C24AB" w:rsidRPr="00A46AAD" w:rsidRDefault="001C24AB" w:rsidP="00824DD4">
            <w:pPr>
              <w:suppressAutoHyphens w:val="0"/>
              <w:jc w:val="center"/>
              <w:rPr>
                <w:rFonts w:ascii="Segoe UI" w:eastAsia="Times New Roman" w:hAnsi="Segoe UI" w:cs="Segoe UI"/>
                <w:sz w:val="14"/>
                <w:szCs w:val="14"/>
              </w:rPr>
            </w:pPr>
            <w:r w:rsidRPr="00A46AAD">
              <w:rPr>
                <w:rFonts w:ascii="Segoe UI" w:eastAsia="Times New Roman" w:hAnsi="Segoe UI" w:cs="Segoe UI"/>
                <w:sz w:val="14"/>
                <w:szCs w:val="14"/>
              </w:rPr>
              <w:t xml:space="preserve">(należy szczegółowo </w:t>
            </w:r>
          </w:p>
          <w:p w14:paraId="536019B2" w14:textId="77777777" w:rsidR="001C24AB" w:rsidRPr="00A46AAD" w:rsidRDefault="001C24AB" w:rsidP="00824DD4">
            <w:pPr>
              <w:suppressAutoHyphens w:val="0"/>
              <w:jc w:val="center"/>
              <w:rPr>
                <w:rFonts w:ascii="Segoe UI" w:eastAsia="Times New Roman" w:hAnsi="Segoe UI" w:cs="Segoe UI"/>
                <w:sz w:val="14"/>
                <w:szCs w:val="14"/>
              </w:rPr>
            </w:pPr>
            <w:r w:rsidRPr="00A46AAD">
              <w:rPr>
                <w:rFonts w:ascii="Segoe UI" w:eastAsia="Times New Roman" w:hAnsi="Segoe UI" w:cs="Segoe UI"/>
                <w:sz w:val="14"/>
                <w:szCs w:val="14"/>
              </w:rPr>
              <w:t>rozpisać posiadane i spełniające warunek Zamawiającego doświadczenie)</w:t>
            </w:r>
          </w:p>
          <w:p w14:paraId="28C690B7" w14:textId="77777777" w:rsidR="001C24AB" w:rsidRPr="00A46AAD" w:rsidRDefault="001C24AB" w:rsidP="00824DD4">
            <w:pPr>
              <w:rPr>
                <w:rFonts w:eastAsia="Times New Roman"/>
              </w:rPr>
            </w:pPr>
          </w:p>
        </w:tc>
        <w:tc>
          <w:tcPr>
            <w:tcW w:w="1900" w:type="dxa"/>
            <w:tcBorders>
              <w:top w:val="single" w:sz="4" w:space="0" w:color="00000A"/>
              <w:left w:val="single" w:sz="4" w:space="0" w:color="00000A"/>
              <w:bottom w:val="single" w:sz="4" w:space="0" w:color="00000A"/>
            </w:tcBorders>
            <w:shd w:val="clear" w:color="auto" w:fill="auto"/>
            <w:vAlign w:val="center"/>
          </w:tcPr>
          <w:p w14:paraId="64AA8828" w14:textId="77777777" w:rsidR="001C24AB" w:rsidRPr="00A46AAD" w:rsidRDefault="001C24AB" w:rsidP="00824DD4">
            <w:pPr>
              <w:keepNext/>
              <w:numPr>
                <w:ilvl w:val="1"/>
                <w:numId w:val="1"/>
              </w:numPr>
              <w:ind w:left="0" w:firstLine="0"/>
              <w:jc w:val="center"/>
              <w:outlineLvl w:val="1"/>
              <w:rPr>
                <w:rFonts w:ascii="Segoe UI" w:eastAsia="Times New Roman" w:hAnsi="Segoe UI" w:cs="Segoe UI"/>
                <w:b/>
                <w:iCs/>
                <w:sz w:val="18"/>
                <w:szCs w:val="18"/>
              </w:rPr>
            </w:pPr>
            <w:r w:rsidRPr="00A46AAD">
              <w:rPr>
                <w:rFonts w:ascii="Segoe UI" w:eastAsia="Times New Roman" w:hAnsi="Segoe UI" w:cs="Segoe UI"/>
                <w:b/>
                <w:iCs/>
                <w:sz w:val="18"/>
                <w:szCs w:val="18"/>
              </w:rPr>
              <w:t xml:space="preserve">Wartość </w:t>
            </w:r>
          </w:p>
          <w:p w14:paraId="7D3651E6" w14:textId="18FA25E4" w:rsidR="001C24AB" w:rsidRPr="00A46AAD" w:rsidRDefault="001C24AB" w:rsidP="00824DD4">
            <w:pPr>
              <w:keepNext/>
              <w:numPr>
                <w:ilvl w:val="1"/>
                <w:numId w:val="1"/>
              </w:numPr>
              <w:ind w:left="0" w:firstLine="0"/>
              <w:jc w:val="center"/>
              <w:outlineLvl w:val="1"/>
              <w:rPr>
                <w:rFonts w:ascii="Segoe UI" w:eastAsia="Times New Roman" w:hAnsi="Segoe UI" w:cs="Segoe UI"/>
                <w:b/>
                <w:iCs/>
                <w:sz w:val="18"/>
                <w:szCs w:val="18"/>
                <w:highlight w:val="yellow"/>
              </w:rPr>
            </w:pPr>
            <w:r w:rsidRPr="00A46AAD">
              <w:rPr>
                <w:rFonts w:ascii="Segoe UI" w:eastAsia="Times New Roman" w:hAnsi="Segoe UI" w:cs="Segoe UI"/>
                <w:b/>
                <w:iCs/>
                <w:sz w:val="18"/>
                <w:szCs w:val="18"/>
              </w:rPr>
              <w:t xml:space="preserve">wykonanej </w:t>
            </w:r>
            <w:r w:rsidR="00D3695F">
              <w:rPr>
                <w:rFonts w:ascii="Segoe UI" w:eastAsia="Times New Roman" w:hAnsi="Segoe UI" w:cs="Segoe UI"/>
                <w:b/>
                <w:iCs/>
                <w:sz w:val="18"/>
                <w:szCs w:val="18"/>
              </w:rPr>
              <w:br/>
            </w:r>
            <w:r w:rsidRPr="00A46AAD">
              <w:rPr>
                <w:rFonts w:ascii="Segoe UI" w:eastAsia="Times New Roman" w:hAnsi="Segoe UI" w:cs="Segoe UI"/>
                <w:b/>
                <w:iCs/>
                <w:sz w:val="18"/>
                <w:szCs w:val="18"/>
              </w:rPr>
              <w:t xml:space="preserve">/ wykonywanej </w:t>
            </w:r>
          </w:p>
          <w:p w14:paraId="27F0EFEC" w14:textId="77777777" w:rsidR="001C24AB" w:rsidRPr="00A46AAD" w:rsidRDefault="001C24AB" w:rsidP="00824DD4">
            <w:pPr>
              <w:keepNext/>
              <w:numPr>
                <w:ilvl w:val="1"/>
                <w:numId w:val="1"/>
              </w:numPr>
              <w:ind w:left="0" w:firstLine="0"/>
              <w:jc w:val="center"/>
              <w:outlineLvl w:val="1"/>
              <w:rPr>
                <w:rFonts w:ascii="Segoe UI" w:eastAsia="Times New Roman" w:hAnsi="Segoe UI" w:cs="Segoe UI"/>
                <w:b/>
                <w:iCs/>
                <w:sz w:val="18"/>
                <w:szCs w:val="18"/>
              </w:rPr>
            </w:pPr>
            <w:r>
              <w:rPr>
                <w:rFonts w:ascii="Segoe UI" w:eastAsia="Times New Roman" w:hAnsi="Segoe UI" w:cs="Segoe UI"/>
                <w:b/>
                <w:iCs/>
                <w:sz w:val="18"/>
                <w:szCs w:val="18"/>
              </w:rPr>
              <w:t>usługi</w:t>
            </w:r>
          </w:p>
          <w:p w14:paraId="613104E1" w14:textId="77777777" w:rsidR="001C24AB" w:rsidRPr="00A46AAD" w:rsidRDefault="001C24AB" w:rsidP="00824DD4">
            <w:pPr>
              <w:keepNext/>
              <w:numPr>
                <w:ilvl w:val="1"/>
                <w:numId w:val="1"/>
              </w:numPr>
              <w:jc w:val="center"/>
              <w:outlineLvl w:val="1"/>
              <w:rPr>
                <w:rFonts w:ascii="Segoe UI" w:eastAsia="Times New Roman" w:hAnsi="Segoe UI" w:cs="Segoe UI"/>
                <w:b/>
                <w:iCs/>
                <w:sz w:val="18"/>
                <w:szCs w:val="18"/>
              </w:rPr>
            </w:pPr>
          </w:p>
          <w:p w14:paraId="309504E7" w14:textId="77777777" w:rsidR="001C24AB" w:rsidRPr="00A46AAD" w:rsidRDefault="001C24AB" w:rsidP="00824DD4">
            <w:pPr>
              <w:keepNext/>
              <w:numPr>
                <w:ilvl w:val="1"/>
                <w:numId w:val="0"/>
              </w:numPr>
              <w:tabs>
                <w:tab w:val="num" w:pos="0"/>
              </w:tabs>
              <w:ind w:left="576" w:hanging="576"/>
              <w:jc w:val="center"/>
              <w:outlineLvl w:val="1"/>
              <w:rPr>
                <w:rFonts w:eastAsia="Times New Roman"/>
                <w:b/>
                <w:sz w:val="14"/>
                <w:szCs w:val="14"/>
              </w:rPr>
            </w:pPr>
            <w:r w:rsidRPr="00A46AAD">
              <w:rPr>
                <w:rFonts w:ascii="Segoe UI" w:eastAsia="Times New Roman" w:hAnsi="Segoe UI" w:cs="Segoe UI"/>
                <w:iCs/>
                <w:sz w:val="14"/>
                <w:szCs w:val="14"/>
              </w:rPr>
              <w:t>(brutto)</w:t>
            </w:r>
          </w:p>
        </w:tc>
        <w:tc>
          <w:tcPr>
            <w:tcW w:w="2032" w:type="dxa"/>
            <w:tcBorders>
              <w:top w:val="single" w:sz="4" w:space="0" w:color="00000A"/>
              <w:left w:val="single" w:sz="4" w:space="0" w:color="00000A"/>
              <w:bottom w:val="single" w:sz="4" w:space="0" w:color="00000A"/>
            </w:tcBorders>
            <w:shd w:val="clear" w:color="auto" w:fill="auto"/>
            <w:vAlign w:val="center"/>
          </w:tcPr>
          <w:p w14:paraId="5FE9F19A" w14:textId="77777777" w:rsidR="001C24AB" w:rsidRPr="00A46AAD" w:rsidRDefault="001C24AB" w:rsidP="00824DD4">
            <w:pPr>
              <w:tabs>
                <w:tab w:val="left" w:pos="708"/>
              </w:tabs>
              <w:suppressAutoHyphens w:val="0"/>
              <w:snapToGrid w:val="0"/>
              <w:jc w:val="center"/>
              <w:rPr>
                <w:rFonts w:ascii="Segoe UI" w:eastAsia="Times New Roman" w:hAnsi="Segoe UI" w:cs="Segoe UI"/>
                <w:b/>
                <w:i/>
                <w:iCs/>
                <w:sz w:val="18"/>
                <w:szCs w:val="18"/>
                <w:lang w:eastAsia="pl-PL"/>
              </w:rPr>
            </w:pPr>
          </w:p>
          <w:p w14:paraId="2CE67910" w14:textId="5B57C4A1" w:rsidR="001C24AB" w:rsidRPr="00A46AAD" w:rsidRDefault="001C24AB" w:rsidP="00824DD4">
            <w:pPr>
              <w:tabs>
                <w:tab w:val="left" w:pos="708"/>
              </w:tabs>
              <w:suppressAutoHyphens w:val="0"/>
              <w:jc w:val="center"/>
              <w:rPr>
                <w:rFonts w:ascii="Segoe UI" w:eastAsia="Times New Roman" w:hAnsi="Segoe UI" w:cs="Segoe UI"/>
                <w:b/>
                <w:iCs/>
                <w:sz w:val="18"/>
                <w:szCs w:val="18"/>
                <w:lang w:eastAsia="pl-PL"/>
              </w:rPr>
            </w:pPr>
            <w:r w:rsidRPr="00A46AAD">
              <w:rPr>
                <w:rFonts w:ascii="Segoe UI" w:eastAsia="Times New Roman" w:hAnsi="Segoe UI" w:cs="Segoe UI"/>
                <w:b/>
                <w:iCs/>
                <w:sz w:val="18"/>
                <w:szCs w:val="18"/>
                <w:lang w:eastAsia="pl-PL"/>
              </w:rPr>
              <w:t xml:space="preserve">Data wykonania </w:t>
            </w:r>
            <w:r w:rsidR="00D3695F">
              <w:rPr>
                <w:rFonts w:ascii="Segoe UI" w:eastAsia="Times New Roman" w:hAnsi="Segoe UI" w:cs="Segoe UI"/>
                <w:b/>
                <w:iCs/>
                <w:sz w:val="18"/>
                <w:szCs w:val="18"/>
                <w:lang w:eastAsia="pl-PL"/>
              </w:rPr>
              <w:br/>
            </w:r>
            <w:r w:rsidRPr="00A46AAD">
              <w:rPr>
                <w:rFonts w:ascii="Segoe UI" w:eastAsia="Times New Roman" w:hAnsi="Segoe UI" w:cs="Segoe UI"/>
                <w:b/>
                <w:iCs/>
                <w:sz w:val="18"/>
                <w:szCs w:val="18"/>
                <w:lang w:eastAsia="pl-PL"/>
              </w:rPr>
              <w:t xml:space="preserve">/ wykonywania </w:t>
            </w:r>
          </w:p>
          <w:p w14:paraId="20BF25AB" w14:textId="77777777" w:rsidR="001C24AB" w:rsidRPr="00A46AAD" w:rsidRDefault="001C24AB" w:rsidP="00824DD4">
            <w:pPr>
              <w:tabs>
                <w:tab w:val="left" w:pos="708"/>
              </w:tabs>
              <w:suppressAutoHyphens w:val="0"/>
              <w:jc w:val="center"/>
              <w:rPr>
                <w:rFonts w:eastAsia="Times New Roman"/>
                <w:b/>
                <w:sz w:val="24"/>
              </w:rPr>
            </w:pPr>
            <w:r>
              <w:rPr>
                <w:rFonts w:ascii="Segoe UI" w:eastAsia="Times New Roman" w:hAnsi="Segoe UI" w:cs="Segoe UI"/>
                <w:b/>
                <w:iCs/>
                <w:sz w:val="18"/>
                <w:szCs w:val="18"/>
                <w:lang w:eastAsia="pl-PL"/>
              </w:rPr>
              <w:t>usługi</w:t>
            </w:r>
          </w:p>
        </w:tc>
        <w:tc>
          <w:tcPr>
            <w:tcW w:w="288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014D634" w14:textId="77777777" w:rsidR="001C24AB" w:rsidRPr="00A46AAD" w:rsidRDefault="001C24AB" w:rsidP="00824DD4">
            <w:pPr>
              <w:tabs>
                <w:tab w:val="left" w:pos="708"/>
              </w:tabs>
              <w:jc w:val="center"/>
              <w:rPr>
                <w:rFonts w:ascii="Segoe UI" w:eastAsia="Times New Roman" w:hAnsi="Segoe UI" w:cs="Segoe UI"/>
                <w:b/>
                <w:iCs/>
                <w:sz w:val="18"/>
                <w:szCs w:val="18"/>
              </w:rPr>
            </w:pPr>
            <w:r w:rsidRPr="00A46AAD">
              <w:rPr>
                <w:rFonts w:ascii="Segoe UI" w:eastAsia="Times New Roman" w:hAnsi="Segoe UI" w:cs="Segoe UI"/>
                <w:b/>
                <w:iCs/>
                <w:sz w:val="18"/>
                <w:szCs w:val="18"/>
              </w:rPr>
              <w:t xml:space="preserve">Podmiot, </w:t>
            </w:r>
            <w:r w:rsidRPr="00A46AAD">
              <w:rPr>
                <w:rFonts w:ascii="Segoe UI" w:eastAsia="Times New Roman" w:hAnsi="Segoe UI" w:cs="Segoe UI"/>
                <w:b/>
                <w:iCs/>
                <w:sz w:val="18"/>
                <w:szCs w:val="18"/>
              </w:rPr>
              <w:br/>
              <w:t>na rzecz którego</w:t>
            </w:r>
          </w:p>
          <w:p w14:paraId="1A6A74DD" w14:textId="77777777" w:rsidR="001C24AB" w:rsidRPr="00A46AAD" w:rsidRDefault="001C24AB" w:rsidP="00824DD4">
            <w:pPr>
              <w:tabs>
                <w:tab w:val="left" w:pos="708"/>
              </w:tabs>
              <w:jc w:val="center"/>
              <w:rPr>
                <w:rFonts w:eastAsia="Times New Roman"/>
              </w:rPr>
            </w:pPr>
            <w:r>
              <w:rPr>
                <w:rFonts w:ascii="Segoe UI" w:eastAsia="Times New Roman" w:hAnsi="Segoe UI" w:cs="Segoe UI"/>
                <w:b/>
                <w:iCs/>
                <w:sz w:val="18"/>
                <w:szCs w:val="18"/>
              </w:rPr>
              <w:t>usługa</w:t>
            </w:r>
            <w:r w:rsidRPr="00A46AAD">
              <w:rPr>
                <w:rFonts w:ascii="Segoe UI" w:eastAsia="Times New Roman" w:hAnsi="Segoe UI" w:cs="Segoe UI"/>
                <w:b/>
                <w:iCs/>
                <w:sz w:val="18"/>
                <w:szCs w:val="18"/>
              </w:rPr>
              <w:t xml:space="preserve"> została wykonana </w:t>
            </w:r>
            <w:r w:rsidRPr="00A46AAD">
              <w:rPr>
                <w:rFonts w:ascii="Segoe UI" w:eastAsia="Times New Roman" w:hAnsi="Segoe UI" w:cs="Segoe UI"/>
                <w:b/>
                <w:iCs/>
                <w:sz w:val="18"/>
                <w:szCs w:val="18"/>
              </w:rPr>
              <w:br/>
              <w:t xml:space="preserve">/ jest wykonywana  </w:t>
            </w:r>
            <w:r w:rsidRPr="00A46AAD">
              <w:rPr>
                <w:rFonts w:ascii="Segoe UI" w:eastAsia="Times New Roman" w:hAnsi="Segoe UI" w:cs="Segoe UI"/>
                <w:b/>
                <w:iCs/>
                <w:sz w:val="18"/>
                <w:szCs w:val="18"/>
              </w:rPr>
              <w:br/>
            </w:r>
          </w:p>
        </w:tc>
      </w:tr>
      <w:tr w:rsidR="001C24AB" w:rsidRPr="00A46AAD" w14:paraId="47377CB9" w14:textId="77777777" w:rsidTr="00824DD4">
        <w:trPr>
          <w:trHeight w:val="996"/>
        </w:trPr>
        <w:tc>
          <w:tcPr>
            <w:tcW w:w="2440" w:type="dxa"/>
            <w:tcBorders>
              <w:top w:val="single" w:sz="4" w:space="0" w:color="00000A"/>
              <w:left w:val="single" w:sz="4" w:space="0" w:color="00000A"/>
              <w:bottom w:val="single" w:sz="4" w:space="0" w:color="00000A"/>
            </w:tcBorders>
            <w:shd w:val="clear" w:color="auto" w:fill="auto"/>
          </w:tcPr>
          <w:p w14:paraId="2D553A3D" w14:textId="77777777" w:rsidR="001C24AB" w:rsidRPr="00A46AAD" w:rsidRDefault="001C24AB" w:rsidP="00824DD4">
            <w:pPr>
              <w:tabs>
                <w:tab w:val="left" w:pos="708"/>
              </w:tabs>
              <w:snapToGrid w:val="0"/>
              <w:rPr>
                <w:rFonts w:ascii="Segoe UI" w:eastAsia="Times New Roman" w:hAnsi="Segoe UI" w:cs="Segoe UI"/>
                <w:sz w:val="18"/>
                <w:szCs w:val="18"/>
              </w:rPr>
            </w:pPr>
          </w:p>
          <w:p w14:paraId="39A81253" w14:textId="77777777" w:rsidR="001C24AB" w:rsidRPr="00A46AAD" w:rsidRDefault="001C24AB" w:rsidP="00824DD4">
            <w:pPr>
              <w:tabs>
                <w:tab w:val="left" w:pos="708"/>
              </w:tabs>
              <w:rPr>
                <w:rFonts w:ascii="Segoe UI" w:eastAsia="Times New Roman" w:hAnsi="Segoe UI" w:cs="Segoe UI"/>
                <w:sz w:val="18"/>
                <w:szCs w:val="18"/>
              </w:rPr>
            </w:pPr>
          </w:p>
          <w:p w14:paraId="7FD3C929" w14:textId="77777777" w:rsidR="001C24AB" w:rsidRPr="00A46AAD" w:rsidRDefault="001C24AB" w:rsidP="00824DD4">
            <w:pPr>
              <w:tabs>
                <w:tab w:val="left" w:pos="708"/>
              </w:tabs>
              <w:rPr>
                <w:rFonts w:ascii="Segoe UI" w:eastAsia="Times New Roman" w:hAnsi="Segoe UI" w:cs="Segoe UI"/>
              </w:rPr>
            </w:pPr>
          </w:p>
          <w:p w14:paraId="7AD92BAB" w14:textId="77777777" w:rsidR="001C24AB" w:rsidRPr="00A46AAD" w:rsidRDefault="001C24AB" w:rsidP="00824DD4">
            <w:pPr>
              <w:tabs>
                <w:tab w:val="left" w:pos="708"/>
              </w:tabs>
              <w:rPr>
                <w:rFonts w:ascii="Segoe UI" w:eastAsia="Times New Roman" w:hAnsi="Segoe UI" w:cs="Segoe UI"/>
              </w:rPr>
            </w:pPr>
          </w:p>
          <w:p w14:paraId="786D3009" w14:textId="77777777" w:rsidR="001C24AB" w:rsidRPr="00A46AAD" w:rsidRDefault="001C24AB" w:rsidP="00824DD4">
            <w:pPr>
              <w:tabs>
                <w:tab w:val="left" w:pos="708"/>
              </w:tabs>
              <w:rPr>
                <w:rFonts w:eastAsia="Times New Roman"/>
              </w:rPr>
            </w:pPr>
          </w:p>
        </w:tc>
        <w:tc>
          <w:tcPr>
            <w:tcW w:w="1900" w:type="dxa"/>
            <w:tcBorders>
              <w:top w:val="single" w:sz="4" w:space="0" w:color="00000A"/>
              <w:left w:val="single" w:sz="4" w:space="0" w:color="00000A"/>
              <w:bottom w:val="single" w:sz="4" w:space="0" w:color="00000A"/>
            </w:tcBorders>
            <w:shd w:val="clear" w:color="auto" w:fill="auto"/>
          </w:tcPr>
          <w:p w14:paraId="0FD8BF49" w14:textId="77777777" w:rsidR="001C24AB" w:rsidRPr="00A46AAD" w:rsidRDefault="001C24AB" w:rsidP="00824DD4">
            <w:pPr>
              <w:tabs>
                <w:tab w:val="left" w:pos="708"/>
              </w:tabs>
              <w:snapToGrid w:val="0"/>
              <w:jc w:val="center"/>
              <w:rPr>
                <w:rFonts w:ascii="Segoe UI" w:eastAsia="Times New Roman" w:hAnsi="Segoe UI" w:cs="Segoe UI"/>
              </w:rPr>
            </w:pPr>
          </w:p>
          <w:p w14:paraId="092F0A4C" w14:textId="77777777" w:rsidR="001C24AB" w:rsidRPr="00A46AAD" w:rsidRDefault="001C24AB" w:rsidP="00824DD4">
            <w:pPr>
              <w:tabs>
                <w:tab w:val="left" w:pos="708"/>
              </w:tabs>
              <w:jc w:val="center"/>
              <w:rPr>
                <w:rFonts w:ascii="Segoe UI" w:eastAsia="Times New Roman" w:hAnsi="Segoe UI" w:cs="Segoe UI"/>
              </w:rPr>
            </w:pPr>
          </w:p>
          <w:p w14:paraId="6CAAB09E" w14:textId="77777777" w:rsidR="001C24AB" w:rsidRPr="00A46AAD" w:rsidRDefault="001C24AB" w:rsidP="00824DD4">
            <w:pPr>
              <w:tabs>
                <w:tab w:val="left" w:pos="708"/>
              </w:tabs>
              <w:rPr>
                <w:rFonts w:ascii="Segoe UI" w:eastAsia="Times New Roman" w:hAnsi="Segoe UI" w:cs="Segoe UI"/>
              </w:rPr>
            </w:pPr>
          </w:p>
          <w:p w14:paraId="6B468147" w14:textId="77777777" w:rsidR="001C24AB" w:rsidRPr="00A46AAD" w:rsidRDefault="001C24AB" w:rsidP="00824DD4">
            <w:pPr>
              <w:tabs>
                <w:tab w:val="left" w:pos="708"/>
              </w:tabs>
              <w:jc w:val="center"/>
              <w:rPr>
                <w:rFonts w:eastAsia="Times New Roman"/>
              </w:rPr>
            </w:pPr>
          </w:p>
        </w:tc>
        <w:tc>
          <w:tcPr>
            <w:tcW w:w="2032" w:type="dxa"/>
            <w:tcBorders>
              <w:top w:val="single" w:sz="4" w:space="0" w:color="00000A"/>
              <w:left w:val="single" w:sz="4" w:space="0" w:color="00000A"/>
              <w:bottom w:val="single" w:sz="4" w:space="0" w:color="00000A"/>
            </w:tcBorders>
            <w:shd w:val="clear" w:color="auto" w:fill="auto"/>
          </w:tcPr>
          <w:p w14:paraId="0ADA5F95" w14:textId="77777777" w:rsidR="001C24AB" w:rsidRPr="00A46AAD" w:rsidRDefault="001C24AB" w:rsidP="00824DD4">
            <w:pPr>
              <w:tabs>
                <w:tab w:val="left" w:pos="708"/>
              </w:tabs>
              <w:snapToGrid w:val="0"/>
              <w:jc w:val="center"/>
              <w:rPr>
                <w:rFonts w:eastAsia="Times New Roman"/>
              </w:rPr>
            </w:pPr>
          </w:p>
        </w:tc>
        <w:tc>
          <w:tcPr>
            <w:tcW w:w="2888" w:type="dxa"/>
            <w:tcBorders>
              <w:top w:val="single" w:sz="4" w:space="0" w:color="00000A"/>
              <w:left w:val="single" w:sz="4" w:space="0" w:color="00000A"/>
              <w:bottom w:val="single" w:sz="4" w:space="0" w:color="00000A"/>
              <w:right w:val="single" w:sz="4" w:space="0" w:color="00000A"/>
            </w:tcBorders>
            <w:shd w:val="clear" w:color="auto" w:fill="auto"/>
          </w:tcPr>
          <w:p w14:paraId="7691820F" w14:textId="77777777" w:rsidR="001C24AB" w:rsidRPr="00A46AAD" w:rsidRDefault="001C24AB" w:rsidP="00824DD4">
            <w:pPr>
              <w:tabs>
                <w:tab w:val="left" w:pos="708"/>
              </w:tabs>
              <w:snapToGrid w:val="0"/>
              <w:jc w:val="center"/>
              <w:rPr>
                <w:rFonts w:eastAsia="Times New Roman"/>
              </w:rPr>
            </w:pPr>
          </w:p>
        </w:tc>
      </w:tr>
      <w:tr w:rsidR="00153529" w:rsidRPr="00A46AAD" w14:paraId="43E31DE9" w14:textId="77777777" w:rsidTr="00824DD4">
        <w:trPr>
          <w:trHeight w:val="996"/>
        </w:trPr>
        <w:tc>
          <w:tcPr>
            <w:tcW w:w="2440" w:type="dxa"/>
            <w:tcBorders>
              <w:top w:val="single" w:sz="4" w:space="0" w:color="00000A"/>
              <w:left w:val="single" w:sz="4" w:space="0" w:color="00000A"/>
              <w:bottom w:val="single" w:sz="4" w:space="0" w:color="00000A"/>
            </w:tcBorders>
            <w:shd w:val="clear" w:color="auto" w:fill="auto"/>
          </w:tcPr>
          <w:p w14:paraId="5A34D2F2" w14:textId="77777777" w:rsidR="00153529" w:rsidRPr="00A46AAD" w:rsidRDefault="00153529" w:rsidP="00824DD4">
            <w:pPr>
              <w:tabs>
                <w:tab w:val="left" w:pos="708"/>
              </w:tabs>
              <w:snapToGrid w:val="0"/>
              <w:rPr>
                <w:rFonts w:ascii="Segoe UI" w:eastAsia="Times New Roman" w:hAnsi="Segoe UI" w:cs="Segoe UI"/>
                <w:sz w:val="18"/>
                <w:szCs w:val="18"/>
              </w:rPr>
            </w:pPr>
          </w:p>
        </w:tc>
        <w:tc>
          <w:tcPr>
            <w:tcW w:w="1900" w:type="dxa"/>
            <w:tcBorders>
              <w:top w:val="single" w:sz="4" w:space="0" w:color="00000A"/>
              <w:left w:val="single" w:sz="4" w:space="0" w:color="00000A"/>
              <w:bottom w:val="single" w:sz="4" w:space="0" w:color="00000A"/>
            </w:tcBorders>
            <w:shd w:val="clear" w:color="auto" w:fill="auto"/>
          </w:tcPr>
          <w:p w14:paraId="378D86A0" w14:textId="77777777" w:rsidR="00153529" w:rsidRPr="00A46AAD" w:rsidRDefault="00153529" w:rsidP="00824DD4">
            <w:pPr>
              <w:tabs>
                <w:tab w:val="left" w:pos="708"/>
              </w:tabs>
              <w:snapToGrid w:val="0"/>
              <w:jc w:val="center"/>
              <w:rPr>
                <w:rFonts w:ascii="Segoe UI" w:eastAsia="Times New Roman" w:hAnsi="Segoe UI" w:cs="Segoe UI"/>
              </w:rPr>
            </w:pPr>
          </w:p>
        </w:tc>
        <w:tc>
          <w:tcPr>
            <w:tcW w:w="2032" w:type="dxa"/>
            <w:tcBorders>
              <w:top w:val="single" w:sz="4" w:space="0" w:color="00000A"/>
              <w:left w:val="single" w:sz="4" w:space="0" w:color="00000A"/>
              <w:bottom w:val="single" w:sz="4" w:space="0" w:color="00000A"/>
            </w:tcBorders>
            <w:shd w:val="clear" w:color="auto" w:fill="auto"/>
          </w:tcPr>
          <w:p w14:paraId="4B727381" w14:textId="77777777" w:rsidR="00153529" w:rsidRPr="00A46AAD" w:rsidRDefault="00153529" w:rsidP="00824DD4">
            <w:pPr>
              <w:tabs>
                <w:tab w:val="left" w:pos="708"/>
              </w:tabs>
              <w:snapToGrid w:val="0"/>
              <w:jc w:val="center"/>
              <w:rPr>
                <w:rFonts w:eastAsia="Times New Roman"/>
              </w:rPr>
            </w:pPr>
          </w:p>
        </w:tc>
        <w:tc>
          <w:tcPr>
            <w:tcW w:w="2888" w:type="dxa"/>
            <w:tcBorders>
              <w:top w:val="single" w:sz="4" w:space="0" w:color="00000A"/>
              <w:left w:val="single" w:sz="4" w:space="0" w:color="00000A"/>
              <w:bottom w:val="single" w:sz="4" w:space="0" w:color="00000A"/>
              <w:right w:val="single" w:sz="4" w:space="0" w:color="00000A"/>
            </w:tcBorders>
            <w:shd w:val="clear" w:color="auto" w:fill="auto"/>
          </w:tcPr>
          <w:p w14:paraId="00C5EB5E" w14:textId="77777777" w:rsidR="00153529" w:rsidRPr="00A46AAD" w:rsidRDefault="00153529" w:rsidP="00824DD4">
            <w:pPr>
              <w:tabs>
                <w:tab w:val="left" w:pos="708"/>
              </w:tabs>
              <w:snapToGrid w:val="0"/>
              <w:jc w:val="center"/>
              <w:rPr>
                <w:rFonts w:eastAsia="Times New Roman"/>
              </w:rPr>
            </w:pPr>
          </w:p>
        </w:tc>
      </w:tr>
      <w:tr w:rsidR="00153529" w:rsidRPr="00A46AAD" w14:paraId="3F707E1A" w14:textId="77777777" w:rsidTr="00824DD4">
        <w:trPr>
          <w:trHeight w:val="996"/>
        </w:trPr>
        <w:tc>
          <w:tcPr>
            <w:tcW w:w="2440" w:type="dxa"/>
            <w:tcBorders>
              <w:top w:val="single" w:sz="4" w:space="0" w:color="00000A"/>
              <w:left w:val="single" w:sz="4" w:space="0" w:color="00000A"/>
              <w:bottom w:val="single" w:sz="4" w:space="0" w:color="00000A"/>
            </w:tcBorders>
            <w:shd w:val="clear" w:color="auto" w:fill="auto"/>
          </w:tcPr>
          <w:p w14:paraId="6D73BD08" w14:textId="77777777" w:rsidR="00153529" w:rsidRPr="00A46AAD" w:rsidRDefault="00153529" w:rsidP="00824DD4">
            <w:pPr>
              <w:tabs>
                <w:tab w:val="left" w:pos="708"/>
              </w:tabs>
              <w:snapToGrid w:val="0"/>
              <w:rPr>
                <w:rFonts w:ascii="Segoe UI" w:eastAsia="Times New Roman" w:hAnsi="Segoe UI" w:cs="Segoe UI"/>
                <w:sz w:val="18"/>
                <w:szCs w:val="18"/>
              </w:rPr>
            </w:pPr>
          </w:p>
        </w:tc>
        <w:tc>
          <w:tcPr>
            <w:tcW w:w="1900" w:type="dxa"/>
            <w:tcBorders>
              <w:top w:val="single" w:sz="4" w:space="0" w:color="00000A"/>
              <w:left w:val="single" w:sz="4" w:space="0" w:color="00000A"/>
              <w:bottom w:val="single" w:sz="4" w:space="0" w:color="00000A"/>
            </w:tcBorders>
            <w:shd w:val="clear" w:color="auto" w:fill="auto"/>
          </w:tcPr>
          <w:p w14:paraId="0C27C69C" w14:textId="77777777" w:rsidR="00153529" w:rsidRPr="00A46AAD" w:rsidRDefault="00153529" w:rsidP="00824DD4">
            <w:pPr>
              <w:tabs>
                <w:tab w:val="left" w:pos="708"/>
              </w:tabs>
              <w:snapToGrid w:val="0"/>
              <w:jc w:val="center"/>
              <w:rPr>
                <w:rFonts w:ascii="Segoe UI" w:eastAsia="Times New Roman" w:hAnsi="Segoe UI" w:cs="Segoe UI"/>
              </w:rPr>
            </w:pPr>
          </w:p>
        </w:tc>
        <w:tc>
          <w:tcPr>
            <w:tcW w:w="2032" w:type="dxa"/>
            <w:tcBorders>
              <w:top w:val="single" w:sz="4" w:space="0" w:color="00000A"/>
              <w:left w:val="single" w:sz="4" w:space="0" w:color="00000A"/>
              <w:bottom w:val="single" w:sz="4" w:space="0" w:color="00000A"/>
            </w:tcBorders>
            <w:shd w:val="clear" w:color="auto" w:fill="auto"/>
          </w:tcPr>
          <w:p w14:paraId="6CFAF4F5" w14:textId="77777777" w:rsidR="00153529" w:rsidRPr="00A46AAD" w:rsidRDefault="00153529" w:rsidP="00824DD4">
            <w:pPr>
              <w:tabs>
                <w:tab w:val="left" w:pos="708"/>
              </w:tabs>
              <w:snapToGrid w:val="0"/>
              <w:jc w:val="center"/>
              <w:rPr>
                <w:rFonts w:eastAsia="Times New Roman"/>
              </w:rPr>
            </w:pPr>
          </w:p>
        </w:tc>
        <w:tc>
          <w:tcPr>
            <w:tcW w:w="2888" w:type="dxa"/>
            <w:tcBorders>
              <w:top w:val="single" w:sz="4" w:space="0" w:color="00000A"/>
              <w:left w:val="single" w:sz="4" w:space="0" w:color="00000A"/>
              <w:bottom w:val="single" w:sz="4" w:space="0" w:color="00000A"/>
              <w:right w:val="single" w:sz="4" w:space="0" w:color="00000A"/>
            </w:tcBorders>
            <w:shd w:val="clear" w:color="auto" w:fill="auto"/>
          </w:tcPr>
          <w:p w14:paraId="7294543C" w14:textId="77777777" w:rsidR="00153529" w:rsidRPr="00A46AAD" w:rsidRDefault="00153529" w:rsidP="00824DD4">
            <w:pPr>
              <w:tabs>
                <w:tab w:val="left" w:pos="708"/>
              </w:tabs>
              <w:snapToGrid w:val="0"/>
              <w:jc w:val="center"/>
              <w:rPr>
                <w:rFonts w:eastAsia="Times New Roman"/>
              </w:rPr>
            </w:pPr>
          </w:p>
        </w:tc>
      </w:tr>
      <w:tr w:rsidR="00153529" w:rsidRPr="00A46AAD" w14:paraId="725188D9" w14:textId="77777777" w:rsidTr="00824DD4">
        <w:trPr>
          <w:trHeight w:val="996"/>
        </w:trPr>
        <w:tc>
          <w:tcPr>
            <w:tcW w:w="2440" w:type="dxa"/>
            <w:tcBorders>
              <w:top w:val="single" w:sz="4" w:space="0" w:color="00000A"/>
              <w:left w:val="single" w:sz="4" w:space="0" w:color="00000A"/>
              <w:bottom w:val="single" w:sz="4" w:space="0" w:color="00000A"/>
            </w:tcBorders>
            <w:shd w:val="clear" w:color="auto" w:fill="auto"/>
          </w:tcPr>
          <w:p w14:paraId="0103576F" w14:textId="77777777" w:rsidR="00153529" w:rsidRPr="00A46AAD" w:rsidRDefault="00153529" w:rsidP="00824DD4">
            <w:pPr>
              <w:tabs>
                <w:tab w:val="left" w:pos="708"/>
              </w:tabs>
              <w:snapToGrid w:val="0"/>
              <w:rPr>
                <w:rFonts w:ascii="Segoe UI" w:eastAsia="Times New Roman" w:hAnsi="Segoe UI" w:cs="Segoe UI"/>
                <w:sz w:val="18"/>
                <w:szCs w:val="18"/>
              </w:rPr>
            </w:pPr>
          </w:p>
        </w:tc>
        <w:tc>
          <w:tcPr>
            <w:tcW w:w="1900" w:type="dxa"/>
            <w:tcBorders>
              <w:top w:val="single" w:sz="4" w:space="0" w:color="00000A"/>
              <w:left w:val="single" w:sz="4" w:space="0" w:color="00000A"/>
              <w:bottom w:val="single" w:sz="4" w:space="0" w:color="00000A"/>
            </w:tcBorders>
            <w:shd w:val="clear" w:color="auto" w:fill="auto"/>
          </w:tcPr>
          <w:p w14:paraId="783DE0FD" w14:textId="77777777" w:rsidR="00153529" w:rsidRPr="00A46AAD" w:rsidRDefault="00153529" w:rsidP="00824DD4">
            <w:pPr>
              <w:tabs>
                <w:tab w:val="left" w:pos="708"/>
              </w:tabs>
              <w:snapToGrid w:val="0"/>
              <w:jc w:val="center"/>
              <w:rPr>
                <w:rFonts w:ascii="Segoe UI" w:eastAsia="Times New Roman" w:hAnsi="Segoe UI" w:cs="Segoe UI"/>
              </w:rPr>
            </w:pPr>
          </w:p>
        </w:tc>
        <w:tc>
          <w:tcPr>
            <w:tcW w:w="2032" w:type="dxa"/>
            <w:tcBorders>
              <w:top w:val="single" w:sz="4" w:space="0" w:color="00000A"/>
              <w:left w:val="single" w:sz="4" w:space="0" w:color="00000A"/>
              <w:bottom w:val="single" w:sz="4" w:space="0" w:color="00000A"/>
            </w:tcBorders>
            <w:shd w:val="clear" w:color="auto" w:fill="auto"/>
          </w:tcPr>
          <w:p w14:paraId="78ED356E" w14:textId="77777777" w:rsidR="00153529" w:rsidRPr="00A46AAD" w:rsidRDefault="00153529" w:rsidP="00824DD4">
            <w:pPr>
              <w:tabs>
                <w:tab w:val="left" w:pos="708"/>
              </w:tabs>
              <w:snapToGrid w:val="0"/>
              <w:jc w:val="center"/>
              <w:rPr>
                <w:rFonts w:eastAsia="Times New Roman"/>
              </w:rPr>
            </w:pPr>
          </w:p>
        </w:tc>
        <w:tc>
          <w:tcPr>
            <w:tcW w:w="2888" w:type="dxa"/>
            <w:tcBorders>
              <w:top w:val="single" w:sz="4" w:space="0" w:color="00000A"/>
              <w:left w:val="single" w:sz="4" w:space="0" w:color="00000A"/>
              <w:bottom w:val="single" w:sz="4" w:space="0" w:color="00000A"/>
              <w:right w:val="single" w:sz="4" w:space="0" w:color="00000A"/>
            </w:tcBorders>
            <w:shd w:val="clear" w:color="auto" w:fill="auto"/>
          </w:tcPr>
          <w:p w14:paraId="3F27BB84" w14:textId="77777777" w:rsidR="00153529" w:rsidRPr="00A46AAD" w:rsidRDefault="00153529" w:rsidP="00824DD4">
            <w:pPr>
              <w:tabs>
                <w:tab w:val="left" w:pos="708"/>
              </w:tabs>
              <w:snapToGrid w:val="0"/>
              <w:jc w:val="center"/>
              <w:rPr>
                <w:rFonts w:eastAsia="Times New Roman"/>
              </w:rPr>
            </w:pPr>
          </w:p>
        </w:tc>
      </w:tr>
      <w:tr w:rsidR="001C24AB" w:rsidRPr="00A46AAD" w14:paraId="4910A2B6" w14:textId="77777777" w:rsidTr="00824DD4">
        <w:trPr>
          <w:trHeight w:val="996"/>
        </w:trPr>
        <w:tc>
          <w:tcPr>
            <w:tcW w:w="2440" w:type="dxa"/>
            <w:tcBorders>
              <w:top w:val="single" w:sz="4" w:space="0" w:color="00000A"/>
              <w:left w:val="single" w:sz="4" w:space="0" w:color="00000A"/>
              <w:bottom w:val="single" w:sz="4" w:space="0" w:color="00000A"/>
            </w:tcBorders>
            <w:shd w:val="clear" w:color="auto" w:fill="auto"/>
          </w:tcPr>
          <w:p w14:paraId="36B8A80A" w14:textId="77777777" w:rsidR="001C24AB" w:rsidRPr="00A46AAD" w:rsidRDefault="001C24AB" w:rsidP="00824DD4">
            <w:pPr>
              <w:tabs>
                <w:tab w:val="left" w:pos="708"/>
              </w:tabs>
              <w:snapToGrid w:val="0"/>
              <w:rPr>
                <w:rFonts w:ascii="Segoe UI" w:eastAsia="Times New Roman" w:hAnsi="Segoe UI" w:cs="Segoe UI"/>
                <w:sz w:val="18"/>
                <w:szCs w:val="18"/>
              </w:rPr>
            </w:pPr>
          </w:p>
          <w:p w14:paraId="65135183" w14:textId="77777777" w:rsidR="001C24AB" w:rsidRPr="00A46AAD" w:rsidRDefault="001C24AB" w:rsidP="00824DD4">
            <w:pPr>
              <w:tabs>
                <w:tab w:val="left" w:pos="708"/>
              </w:tabs>
              <w:snapToGrid w:val="0"/>
              <w:rPr>
                <w:rFonts w:ascii="Segoe UI" w:eastAsia="Times New Roman" w:hAnsi="Segoe UI" w:cs="Segoe UI"/>
                <w:sz w:val="18"/>
                <w:szCs w:val="18"/>
              </w:rPr>
            </w:pPr>
          </w:p>
          <w:p w14:paraId="312AEC2D" w14:textId="77777777" w:rsidR="001C24AB" w:rsidRPr="00A46AAD" w:rsidRDefault="001C24AB" w:rsidP="00824DD4">
            <w:pPr>
              <w:tabs>
                <w:tab w:val="left" w:pos="708"/>
              </w:tabs>
              <w:snapToGrid w:val="0"/>
              <w:rPr>
                <w:rFonts w:ascii="Segoe UI" w:eastAsia="Times New Roman" w:hAnsi="Segoe UI" w:cs="Segoe UI"/>
                <w:sz w:val="18"/>
                <w:szCs w:val="18"/>
              </w:rPr>
            </w:pPr>
          </w:p>
          <w:p w14:paraId="56B34F2A" w14:textId="77777777" w:rsidR="001C24AB" w:rsidRPr="00A46AAD" w:rsidRDefault="001C24AB" w:rsidP="00824DD4">
            <w:pPr>
              <w:tabs>
                <w:tab w:val="left" w:pos="708"/>
              </w:tabs>
              <w:snapToGrid w:val="0"/>
              <w:rPr>
                <w:rFonts w:ascii="Segoe UI" w:eastAsia="Times New Roman" w:hAnsi="Segoe UI" w:cs="Segoe UI"/>
                <w:sz w:val="18"/>
                <w:szCs w:val="18"/>
              </w:rPr>
            </w:pPr>
          </w:p>
          <w:p w14:paraId="37F0EFC6" w14:textId="77777777" w:rsidR="001C24AB" w:rsidRPr="00A46AAD" w:rsidRDefault="001C24AB" w:rsidP="00824DD4">
            <w:pPr>
              <w:tabs>
                <w:tab w:val="left" w:pos="708"/>
              </w:tabs>
              <w:snapToGrid w:val="0"/>
              <w:rPr>
                <w:rFonts w:ascii="Segoe UI" w:eastAsia="Times New Roman" w:hAnsi="Segoe UI" w:cs="Segoe UI"/>
                <w:sz w:val="18"/>
                <w:szCs w:val="18"/>
              </w:rPr>
            </w:pPr>
          </w:p>
        </w:tc>
        <w:tc>
          <w:tcPr>
            <w:tcW w:w="1900" w:type="dxa"/>
            <w:tcBorders>
              <w:top w:val="single" w:sz="4" w:space="0" w:color="00000A"/>
              <w:left w:val="single" w:sz="4" w:space="0" w:color="00000A"/>
              <w:bottom w:val="single" w:sz="4" w:space="0" w:color="00000A"/>
            </w:tcBorders>
            <w:shd w:val="clear" w:color="auto" w:fill="auto"/>
          </w:tcPr>
          <w:p w14:paraId="312B5FE3" w14:textId="77777777" w:rsidR="001C24AB" w:rsidRPr="00A46AAD" w:rsidRDefault="001C24AB" w:rsidP="00824DD4">
            <w:pPr>
              <w:tabs>
                <w:tab w:val="left" w:pos="708"/>
              </w:tabs>
              <w:snapToGrid w:val="0"/>
              <w:jc w:val="center"/>
              <w:rPr>
                <w:rFonts w:ascii="Segoe UI" w:eastAsia="Times New Roman" w:hAnsi="Segoe UI" w:cs="Segoe UI"/>
              </w:rPr>
            </w:pPr>
          </w:p>
        </w:tc>
        <w:tc>
          <w:tcPr>
            <w:tcW w:w="2032" w:type="dxa"/>
            <w:tcBorders>
              <w:top w:val="single" w:sz="4" w:space="0" w:color="00000A"/>
              <w:left w:val="single" w:sz="4" w:space="0" w:color="00000A"/>
              <w:bottom w:val="single" w:sz="4" w:space="0" w:color="00000A"/>
            </w:tcBorders>
            <w:shd w:val="clear" w:color="auto" w:fill="auto"/>
          </w:tcPr>
          <w:p w14:paraId="680A62F3" w14:textId="77777777" w:rsidR="001C24AB" w:rsidRPr="00A46AAD" w:rsidRDefault="001C24AB" w:rsidP="00824DD4">
            <w:pPr>
              <w:tabs>
                <w:tab w:val="left" w:pos="708"/>
              </w:tabs>
              <w:snapToGrid w:val="0"/>
              <w:jc w:val="center"/>
              <w:rPr>
                <w:rFonts w:eastAsia="Times New Roman"/>
              </w:rPr>
            </w:pPr>
          </w:p>
        </w:tc>
        <w:tc>
          <w:tcPr>
            <w:tcW w:w="2888" w:type="dxa"/>
            <w:tcBorders>
              <w:top w:val="single" w:sz="4" w:space="0" w:color="00000A"/>
              <w:left w:val="single" w:sz="4" w:space="0" w:color="00000A"/>
              <w:bottom w:val="single" w:sz="4" w:space="0" w:color="00000A"/>
              <w:right w:val="single" w:sz="4" w:space="0" w:color="00000A"/>
            </w:tcBorders>
            <w:shd w:val="clear" w:color="auto" w:fill="auto"/>
          </w:tcPr>
          <w:p w14:paraId="7182FC29" w14:textId="77777777" w:rsidR="001C24AB" w:rsidRPr="00A46AAD" w:rsidRDefault="001C24AB" w:rsidP="00824DD4">
            <w:pPr>
              <w:tabs>
                <w:tab w:val="left" w:pos="708"/>
              </w:tabs>
              <w:snapToGrid w:val="0"/>
              <w:jc w:val="center"/>
              <w:rPr>
                <w:rFonts w:eastAsia="Times New Roman"/>
              </w:rPr>
            </w:pPr>
          </w:p>
        </w:tc>
      </w:tr>
    </w:tbl>
    <w:p w14:paraId="337232D4" w14:textId="16F1A418" w:rsidR="001C24AB" w:rsidRDefault="001C24AB" w:rsidP="001C24AB">
      <w:pPr>
        <w:suppressAutoHyphens w:val="0"/>
        <w:ind w:left="357" w:hanging="357"/>
        <w:jc w:val="both"/>
        <w:rPr>
          <w:rFonts w:ascii="Segoe UI" w:eastAsia="Times New Roman" w:hAnsi="Segoe UI" w:cs="Segoe UI"/>
          <w:b/>
        </w:rPr>
      </w:pPr>
    </w:p>
    <w:p w14:paraId="4F30FCAB" w14:textId="77777777" w:rsidR="00153529" w:rsidRPr="00A46AAD" w:rsidRDefault="00153529" w:rsidP="001C24AB">
      <w:pPr>
        <w:suppressAutoHyphens w:val="0"/>
        <w:ind w:left="357" w:hanging="357"/>
        <w:jc w:val="both"/>
        <w:rPr>
          <w:rFonts w:ascii="Segoe UI" w:eastAsiaTheme="minorHAnsi" w:hAnsi="Segoe UI" w:cs="Segoe UI"/>
          <w:lang w:eastAsia="en-US"/>
        </w:rPr>
      </w:pPr>
    </w:p>
    <w:p w14:paraId="3F14CA94" w14:textId="77777777" w:rsidR="001C24AB" w:rsidRPr="00A76F79" w:rsidRDefault="001C24AB" w:rsidP="001C24AB">
      <w:pPr>
        <w:widowControl w:val="0"/>
        <w:tabs>
          <w:tab w:val="left" w:pos="708"/>
        </w:tabs>
        <w:jc w:val="center"/>
        <w:rPr>
          <w:rFonts w:ascii="Segoe UI" w:hAnsi="Segoe UI" w:cs="Segoe UI"/>
          <w:iCs/>
          <w:color w:val="FF0000"/>
          <w:sz w:val="14"/>
          <w:szCs w:val="14"/>
        </w:rPr>
      </w:pPr>
      <w:r w:rsidRPr="00A76F79">
        <w:rPr>
          <w:rFonts w:ascii="Segoe UI" w:hAnsi="Segoe UI" w:cs="Segoe UI"/>
          <w:iCs/>
          <w:color w:val="FF0000"/>
          <w:sz w:val="14"/>
          <w:szCs w:val="14"/>
        </w:rPr>
        <w:t xml:space="preserve">Niniejszy wykaz należy opatrzyć kwalifikowanym podpisem elektronicznym lub podpisem zaufanym </w:t>
      </w:r>
      <w:r w:rsidRPr="00A76F79">
        <w:rPr>
          <w:rFonts w:ascii="Segoe UI" w:hAnsi="Segoe UI" w:cs="Segoe UI"/>
          <w:iCs/>
          <w:color w:val="FF0000"/>
          <w:sz w:val="14"/>
          <w:szCs w:val="14"/>
        </w:rPr>
        <w:br/>
        <w:t>lub podpisem osobistym właściwej, umocowanej osoby / właściwych, umocowanych osób</w:t>
      </w:r>
    </w:p>
    <w:p w14:paraId="1BAC6842" w14:textId="77777777" w:rsidR="001C24AB" w:rsidRPr="00A76F79" w:rsidRDefault="001C24AB" w:rsidP="001C24AB">
      <w:pPr>
        <w:suppressAutoHyphens w:val="0"/>
        <w:ind w:left="357" w:hanging="357"/>
        <w:jc w:val="both"/>
        <w:rPr>
          <w:rFonts w:ascii="Segoe UI" w:eastAsiaTheme="minorHAnsi" w:hAnsi="Segoe UI" w:cs="Segoe UI"/>
          <w:sz w:val="14"/>
          <w:szCs w:val="14"/>
          <w:lang w:eastAsia="en-US"/>
        </w:rPr>
      </w:pPr>
    </w:p>
    <w:p w14:paraId="4028734F" w14:textId="77777777" w:rsidR="001C24AB" w:rsidRPr="00A46AAD" w:rsidRDefault="001C24AB" w:rsidP="001C24AB">
      <w:pPr>
        <w:suppressAutoHyphens w:val="0"/>
        <w:ind w:left="357" w:hanging="357"/>
        <w:jc w:val="both"/>
        <w:rPr>
          <w:rFonts w:ascii="Segoe UI" w:eastAsiaTheme="minorHAnsi" w:hAnsi="Segoe UI" w:cs="Segoe UI"/>
          <w:lang w:eastAsia="en-US"/>
        </w:rPr>
      </w:pPr>
    </w:p>
    <w:p w14:paraId="7A7DC65E" w14:textId="232E2E49" w:rsidR="001C394E" w:rsidRDefault="001C394E" w:rsidP="009B713E">
      <w:pPr>
        <w:widowControl w:val="0"/>
        <w:tabs>
          <w:tab w:val="left" w:pos="708"/>
        </w:tabs>
        <w:rPr>
          <w:rFonts w:ascii="Segoe UI" w:hAnsi="Segoe UI" w:cs="Segoe UI"/>
          <w:sz w:val="16"/>
          <w:szCs w:val="16"/>
        </w:rPr>
      </w:pPr>
    </w:p>
    <w:p w14:paraId="50D5C2D8" w14:textId="78F185F6" w:rsidR="0048534B" w:rsidRDefault="0048534B" w:rsidP="009B713E">
      <w:pPr>
        <w:widowControl w:val="0"/>
        <w:tabs>
          <w:tab w:val="left" w:pos="708"/>
        </w:tabs>
        <w:rPr>
          <w:rFonts w:ascii="Segoe UI" w:hAnsi="Segoe UI" w:cs="Segoe UI"/>
          <w:sz w:val="16"/>
          <w:szCs w:val="16"/>
        </w:rPr>
      </w:pPr>
    </w:p>
    <w:p w14:paraId="774EC767" w14:textId="554ABE19" w:rsidR="001C24AB" w:rsidRDefault="001C24AB" w:rsidP="00C86F73">
      <w:pPr>
        <w:suppressAutoHyphens w:val="0"/>
        <w:ind w:left="357" w:hanging="357"/>
        <w:jc w:val="right"/>
        <w:rPr>
          <w:rFonts w:ascii="Segoe UI" w:hAnsi="Segoe UI" w:cs="Segoe UI"/>
          <w:sz w:val="16"/>
          <w:szCs w:val="16"/>
        </w:rPr>
      </w:pPr>
    </w:p>
    <w:p w14:paraId="2F6BA1C5" w14:textId="77777777" w:rsidR="00153529" w:rsidRDefault="00153529" w:rsidP="00C86F73">
      <w:pPr>
        <w:suppressAutoHyphens w:val="0"/>
        <w:ind w:left="357" w:hanging="357"/>
        <w:jc w:val="right"/>
        <w:rPr>
          <w:rFonts w:ascii="Segoe UI" w:eastAsiaTheme="minorHAnsi" w:hAnsi="Segoe UI" w:cs="Segoe UI"/>
          <w:b/>
          <w:lang w:eastAsia="en-US"/>
        </w:rPr>
      </w:pPr>
    </w:p>
    <w:p w14:paraId="748333CF" w14:textId="52B27A2E" w:rsidR="00086477" w:rsidRDefault="00B40201" w:rsidP="00C86F73">
      <w:pPr>
        <w:suppressAutoHyphens w:val="0"/>
        <w:ind w:left="357" w:hanging="357"/>
        <w:jc w:val="right"/>
        <w:rPr>
          <w:rFonts w:ascii="Segoe UI" w:eastAsiaTheme="minorHAnsi" w:hAnsi="Segoe UI" w:cs="Segoe UI"/>
          <w:b/>
          <w:lang w:eastAsia="en-US"/>
        </w:rPr>
      </w:pPr>
      <w:r>
        <w:rPr>
          <w:rFonts w:ascii="Segoe UI" w:eastAsiaTheme="minorHAnsi" w:hAnsi="Segoe UI" w:cs="Segoe UI"/>
          <w:b/>
          <w:lang w:eastAsia="en-US"/>
        </w:rPr>
        <w:t>5</w:t>
      </w:r>
      <w:r w:rsidR="00153529">
        <w:rPr>
          <w:rFonts w:ascii="Segoe UI" w:eastAsiaTheme="minorHAnsi" w:hAnsi="Segoe UI" w:cs="Segoe UI"/>
          <w:b/>
          <w:lang w:eastAsia="en-US"/>
        </w:rPr>
        <w:t>.</w:t>
      </w:r>
    </w:p>
    <w:p w14:paraId="3A6A9BBF" w14:textId="69AB2E9C" w:rsidR="00792548" w:rsidRDefault="00792548" w:rsidP="00C86F73">
      <w:pPr>
        <w:suppressAutoHyphens w:val="0"/>
        <w:ind w:left="357" w:hanging="357"/>
        <w:jc w:val="right"/>
        <w:rPr>
          <w:rFonts w:ascii="Segoe UI" w:eastAsiaTheme="minorHAnsi" w:hAnsi="Segoe UI" w:cs="Segoe UI"/>
          <w:b/>
          <w:lang w:eastAsia="en-US"/>
        </w:rPr>
      </w:pPr>
    </w:p>
    <w:p w14:paraId="2A29C8DD" w14:textId="6361E668" w:rsidR="00792548" w:rsidRPr="00C86F73" w:rsidRDefault="00792548" w:rsidP="001C24AB">
      <w:pPr>
        <w:suppressAutoHyphens w:val="0"/>
        <w:rPr>
          <w:rFonts w:ascii="Segoe UI" w:eastAsiaTheme="minorHAnsi" w:hAnsi="Segoe UI" w:cs="Segoe UI"/>
          <w:b/>
          <w:lang w:eastAsia="en-US"/>
        </w:rPr>
      </w:pPr>
    </w:p>
    <w:p w14:paraId="686782F5" w14:textId="2B8177CD" w:rsidR="00086477" w:rsidRPr="009B713E" w:rsidRDefault="00086477" w:rsidP="00086477">
      <w:pPr>
        <w:widowControl w:val="0"/>
        <w:tabs>
          <w:tab w:val="left" w:pos="708"/>
        </w:tabs>
        <w:rPr>
          <w:rFonts w:ascii="Segoe UI" w:eastAsia="Segoe UI" w:hAnsi="Segoe UI" w:cs="Segoe UI"/>
        </w:rPr>
      </w:pPr>
      <w:r w:rsidRPr="009B713E">
        <w:rPr>
          <w:rFonts w:ascii="Segoe UI" w:hAnsi="Segoe UI" w:cs="Segoe UI"/>
        </w:rPr>
        <w:t>..................</w:t>
      </w:r>
      <w:r w:rsidR="00463F3F">
        <w:rPr>
          <w:rFonts w:ascii="Segoe UI" w:hAnsi="Segoe UI" w:cs="Segoe UI"/>
        </w:rPr>
        <w:t>......................</w:t>
      </w:r>
    </w:p>
    <w:p w14:paraId="6617ED75" w14:textId="4547D893" w:rsidR="00086477" w:rsidRDefault="00086477" w:rsidP="00086477">
      <w:pPr>
        <w:widowControl w:val="0"/>
        <w:autoSpaceDE w:val="0"/>
        <w:spacing w:line="100" w:lineRule="atLeast"/>
        <w:rPr>
          <w:rFonts w:ascii="Segoe UI" w:hAnsi="Segoe UI" w:cs="Segoe UI"/>
          <w:sz w:val="14"/>
          <w:szCs w:val="14"/>
        </w:rPr>
      </w:pPr>
      <w:r w:rsidRPr="00463F3F">
        <w:rPr>
          <w:rFonts w:ascii="Segoe UI" w:eastAsia="Segoe UI" w:hAnsi="Segoe UI" w:cs="Segoe UI"/>
        </w:rPr>
        <w:t xml:space="preserve"> </w:t>
      </w:r>
      <w:r w:rsidRPr="00463F3F">
        <w:rPr>
          <w:rFonts w:ascii="Segoe UI" w:hAnsi="Segoe UI" w:cs="Segoe UI"/>
          <w:sz w:val="14"/>
          <w:szCs w:val="14"/>
        </w:rPr>
        <w:t>Nazwa i adres Wykonawcy</w:t>
      </w:r>
    </w:p>
    <w:p w14:paraId="704C66CD" w14:textId="24C1F90F" w:rsidR="0048534B" w:rsidRDefault="0048534B" w:rsidP="00086477">
      <w:pPr>
        <w:widowControl w:val="0"/>
        <w:autoSpaceDE w:val="0"/>
        <w:spacing w:line="100" w:lineRule="atLeast"/>
        <w:rPr>
          <w:rFonts w:ascii="Segoe UI" w:hAnsi="Segoe UI" w:cs="Segoe UI"/>
          <w:sz w:val="14"/>
          <w:szCs w:val="14"/>
        </w:rPr>
      </w:pPr>
    </w:p>
    <w:p w14:paraId="1AE11CEB" w14:textId="2A98D94F" w:rsidR="0048534B" w:rsidRPr="009B713E" w:rsidRDefault="0048534B" w:rsidP="00086477">
      <w:pPr>
        <w:jc w:val="both"/>
        <w:rPr>
          <w:rFonts w:ascii="Segoe UI" w:hAnsi="Segoe UI" w:cs="Segoe UI"/>
          <w:bCs/>
          <w:iCs/>
        </w:rPr>
      </w:pPr>
    </w:p>
    <w:p w14:paraId="09A27D85" w14:textId="1D294B86" w:rsidR="00086477" w:rsidRPr="00AA32A6" w:rsidRDefault="00086477" w:rsidP="00086477">
      <w:pPr>
        <w:jc w:val="center"/>
        <w:rPr>
          <w:rFonts w:ascii="Segoe UI" w:hAnsi="Segoe UI" w:cs="Segoe UI"/>
          <w:b/>
          <w:bCs/>
          <w:i/>
          <w:iCs/>
          <w:color w:val="000000"/>
          <w:sz w:val="19"/>
          <w:szCs w:val="19"/>
        </w:rPr>
      </w:pPr>
      <w:r w:rsidRPr="00AA32A6">
        <w:rPr>
          <w:rFonts w:ascii="Segoe UI" w:hAnsi="Segoe UI" w:cs="Segoe UI"/>
          <w:b/>
          <w:bCs/>
          <w:iCs/>
          <w:color w:val="000000"/>
          <w:sz w:val="19"/>
          <w:szCs w:val="19"/>
        </w:rPr>
        <w:t>WYKAZ OSÓB SKIEROWANYCH PRZEZ WYKONAWCĘ DO REALIZACJI ZAMÓWIENIA</w:t>
      </w:r>
      <w:r w:rsidR="00AA32A6" w:rsidRPr="00AA32A6">
        <w:rPr>
          <w:rFonts w:ascii="Segoe UI" w:hAnsi="Segoe UI" w:cs="Segoe UI"/>
          <w:b/>
          <w:bCs/>
          <w:iCs/>
          <w:color w:val="000000"/>
          <w:sz w:val="19"/>
          <w:szCs w:val="19"/>
        </w:rPr>
        <w:t xml:space="preserve"> PUBLICZNEGO</w:t>
      </w:r>
    </w:p>
    <w:p w14:paraId="0904F52F" w14:textId="411DAD8E" w:rsidR="001C24AB" w:rsidRPr="00AA32A6" w:rsidRDefault="001C24AB" w:rsidP="00463F3F">
      <w:pPr>
        <w:rPr>
          <w:rFonts w:ascii="Segoe UI" w:hAnsi="Segoe UI" w:cs="Segoe UI"/>
          <w:b/>
          <w:bCs/>
          <w:i/>
          <w:iCs/>
          <w:color w:val="000000"/>
          <w:sz w:val="19"/>
          <w:szCs w:val="19"/>
        </w:rPr>
      </w:pPr>
    </w:p>
    <w:p w14:paraId="0FC271A2" w14:textId="77777777" w:rsidR="00153529" w:rsidRPr="00A945E1" w:rsidRDefault="00153529" w:rsidP="00153529">
      <w:pPr>
        <w:suppressAutoHyphens w:val="0"/>
        <w:autoSpaceDE w:val="0"/>
        <w:autoSpaceDN w:val="0"/>
        <w:adjustRightInd w:val="0"/>
        <w:jc w:val="center"/>
        <w:rPr>
          <w:rFonts w:ascii="Segoe UI" w:hAnsi="Segoe UI" w:cs="Segoe UI"/>
          <w:b/>
        </w:rPr>
      </w:pPr>
      <w:r w:rsidRPr="00A945E1">
        <w:rPr>
          <w:rFonts w:ascii="Segoe UI" w:hAnsi="Segoe UI" w:cs="Segoe UI"/>
          <w:b/>
          <w:lang w:eastAsia="pl-PL"/>
        </w:rPr>
        <w:t>Ochron</w:t>
      </w:r>
      <w:r>
        <w:rPr>
          <w:rFonts w:ascii="Segoe UI" w:hAnsi="Segoe UI" w:cs="Segoe UI"/>
          <w:b/>
          <w:lang w:eastAsia="pl-PL"/>
        </w:rPr>
        <w:t>a</w:t>
      </w:r>
      <w:r w:rsidRPr="00A945E1">
        <w:rPr>
          <w:rFonts w:ascii="Segoe UI" w:hAnsi="Segoe UI" w:cs="Segoe UI"/>
          <w:b/>
          <w:lang w:eastAsia="pl-PL"/>
        </w:rPr>
        <w:t xml:space="preserve"> osób i mienia Urzędu Miejskiego w Koszalinie </w:t>
      </w:r>
    </w:p>
    <w:p w14:paraId="318E1471" w14:textId="77777777" w:rsidR="00153529" w:rsidRDefault="00153529" w:rsidP="00153529">
      <w:pPr>
        <w:suppressAutoHyphens w:val="0"/>
        <w:jc w:val="center"/>
        <w:rPr>
          <w:rFonts w:ascii="Segoe UI" w:hAnsi="Segoe UI" w:cs="Segoe UI"/>
          <w:b/>
          <w:lang w:eastAsia="pl-PL"/>
        </w:rPr>
      </w:pPr>
      <w:r w:rsidRPr="00A945E1">
        <w:rPr>
          <w:rFonts w:ascii="Segoe UI" w:hAnsi="Segoe UI" w:cs="Segoe UI"/>
          <w:b/>
          <w:lang w:eastAsia="pl-PL"/>
        </w:rPr>
        <w:t>wraz z kon</w:t>
      </w:r>
      <w:r>
        <w:rPr>
          <w:rFonts w:ascii="Segoe UI" w:hAnsi="Segoe UI" w:cs="Segoe UI"/>
          <w:b/>
          <w:lang w:eastAsia="pl-PL"/>
        </w:rPr>
        <w:t>wojowaniem wartości pieniężnych</w:t>
      </w:r>
    </w:p>
    <w:p w14:paraId="3A08A5DA" w14:textId="77777777" w:rsidR="00153529" w:rsidRDefault="00153529" w:rsidP="00AC3553">
      <w:pPr>
        <w:suppressAutoHyphens w:val="0"/>
        <w:jc w:val="center"/>
        <w:rPr>
          <w:rFonts w:ascii="Segoe UI" w:eastAsia="Times New Roman" w:hAnsi="Segoe UI" w:cs="Segoe UI"/>
          <w:b/>
          <w:bCs/>
          <w:lang w:eastAsia="pl-PL"/>
        </w:rPr>
      </w:pPr>
    </w:p>
    <w:p w14:paraId="71257E7E" w14:textId="791F1F82" w:rsidR="001C24AB" w:rsidRPr="00792548" w:rsidRDefault="0048534B" w:rsidP="00AC3553">
      <w:pPr>
        <w:suppressAutoHyphens w:val="0"/>
        <w:jc w:val="center"/>
        <w:rPr>
          <w:rFonts w:ascii="Segoe UI" w:eastAsia="Times New Roman" w:hAnsi="Segoe UI" w:cs="Segoe UI"/>
          <w:b/>
          <w:bCs/>
          <w:lang w:eastAsia="pl-PL"/>
        </w:rPr>
      </w:pPr>
      <w:r w:rsidRPr="00FF6B4A">
        <w:rPr>
          <w:rFonts w:ascii="Segoe UI" w:eastAsia="Times New Roman" w:hAnsi="Segoe UI" w:cs="Segoe UI"/>
          <w:b/>
          <w:bCs/>
          <w:lang w:eastAsia="pl-PL"/>
        </w:rPr>
        <w:t xml:space="preserve"> </w:t>
      </w:r>
    </w:p>
    <w:tbl>
      <w:tblPr>
        <w:tblW w:w="10085" w:type="dxa"/>
        <w:tblInd w:w="-186" w:type="dxa"/>
        <w:tblLayout w:type="fixed"/>
        <w:tblLook w:val="0000" w:firstRow="0" w:lastRow="0" w:firstColumn="0" w:lastColumn="0" w:noHBand="0" w:noVBand="0"/>
      </w:tblPr>
      <w:tblGrid>
        <w:gridCol w:w="710"/>
        <w:gridCol w:w="2873"/>
        <w:gridCol w:w="1814"/>
        <w:gridCol w:w="1833"/>
        <w:gridCol w:w="2855"/>
      </w:tblGrid>
      <w:tr w:rsidR="00086477" w:rsidRPr="009B713E" w14:paraId="694E97A9" w14:textId="77777777" w:rsidTr="00FA52FD">
        <w:tc>
          <w:tcPr>
            <w:tcW w:w="710" w:type="dxa"/>
            <w:tcBorders>
              <w:top w:val="single" w:sz="4" w:space="0" w:color="000000"/>
              <w:left w:val="single" w:sz="4" w:space="0" w:color="000000"/>
              <w:bottom w:val="single" w:sz="4" w:space="0" w:color="000000"/>
            </w:tcBorders>
            <w:shd w:val="clear" w:color="auto" w:fill="auto"/>
            <w:vAlign w:val="center"/>
          </w:tcPr>
          <w:p w14:paraId="501FA3C9" w14:textId="77777777" w:rsidR="00086477" w:rsidRPr="009B713E" w:rsidRDefault="00086477" w:rsidP="00A84625">
            <w:pPr>
              <w:jc w:val="center"/>
            </w:pPr>
            <w:r w:rsidRPr="009B713E">
              <w:rPr>
                <w:rFonts w:ascii="Segoe UI" w:eastAsia="Segoe UI" w:hAnsi="Segoe UI" w:cs="Segoe UI"/>
                <w:b/>
                <w:bCs/>
                <w:iCs/>
                <w:sz w:val="18"/>
                <w:szCs w:val="18"/>
              </w:rPr>
              <w:t xml:space="preserve">  </w:t>
            </w:r>
            <w:r w:rsidRPr="009B713E">
              <w:rPr>
                <w:rFonts w:ascii="Segoe UI" w:hAnsi="Segoe UI" w:cs="Segoe UI"/>
                <w:b/>
                <w:bCs/>
                <w:iCs/>
                <w:sz w:val="18"/>
                <w:szCs w:val="18"/>
              </w:rPr>
              <w:t>Lp.</w:t>
            </w:r>
          </w:p>
        </w:tc>
        <w:tc>
          <w:tcPr>
            <w:tcW w:w="2873" w:type="dxa"/>
            <w:tcBorders>
              <w:top w:val="single" w:sz="4" w:space="0" w:color="000000"/>
              <w:left w:val="single" w:sz="4" w:space="0" w:color="000000"/>
              <w:bottom w:val="single" w:sz="4" w:space="0" w:color="000000"/>
            </w:tcBorders>
            <w:shd w:val="clear" w:color="auto" w:fill="auto"/>
            <w:vAlign w:val="center"/>
          </w:tcPr>
          <w:p w14:paraId="68DB2644" w14:textId="77777777" w:rsidR="00086477" w:rsidRPr="009B713E" w:rsidRDefault="00086477" w:rsidP="00A84625">
            <w:pPr>
              <w:jc w:val="center"/>
              <w:rPr>
                <w:rFonts w:ascii="Segoe UI" w:hAnsi="Segoe UI" w:cs="Segoe UI"/>
                <w:b/>
                <w:bCs/>
                <w:iCs/>
                <w:sz w:val="18"/>
                <w:szCs w:val="18"/>
              </w:rPr>
            </w:pPr>
            <w:r w:rsidRPr="009B713E">
              <w:rPr>
                <w:rFonts w:ascii="Segoe UI" w:hAnsi="Segoe UI" w:cs="Segoe UI"/>
                <w:b/>
                <w:bCs/>
                <w:iCs/>
                <w:sz w:val="18"/>
                <w:szCs w:val="18"/>
              </w:rPr>
              <w:t xml:space="preserve">Zakres wykonywanych czynności </w:t>
            </w:r>
          </w:p>
          <w:p w14:paraId="3A57ED26" w14:textId="77777777" w:rsidR="00086477" w:rsidRPr="009B713E" w:rsidRDefault="00086477" w:rsidP="00A84625">
            <w:pPr>
              <w:jc w:val="center"/>
              <w:rPr>
                <w:rFonts w:ascii="Segoe UI" w:hAnsi="Segoe UI" w:cs="Segoe UI"/>
                <w:bCs/>
                <w:iCs/>
                <w:sz w:val="18"/>
                <w:szCs w:val="18"/>
              </w:rPr>
            </w:pPr>
            <w:r w:rsidRPr="009B713E">
              <w:rPr>
                <w:rFonts w:ascii="Segoe UI" w:hAnsi="Segoe UI" w:cs="Segoe UI"/>
                <w:b/>
                <w:bCs/>
                <w:iCs/>
                <w:sz w:val="18"/>
                <w:szCs w:val="18"/>
              </w:rPr>
              <w:t>(funkcja)</w:t>
            </w:r>
            <w:r w:rsidRPr="009B713E">
              <w:rPr>
                <w:rFonts w:ascii="Segoe UI" w:hAnsi="Segoe UI" w:cs="Segoe UI"/>
                <w:bCs/>
                <w:iCs/>
                <w:sz w:val="18"/>
                <w:szCs w:val="18"/>
              </w:rPr>
              <w:t xml:space="preserve"> </w:t>
            </w:r>
          </w:p>
        </w:tc>
        <w:tc>
          <w:tcPr>
            <w:tcW w:w="1814" w:type="dxa"/>
            <w:tcBorders>
              <w:top w:val="single" w:sz="4" w:space="0" w:color="000000"/>
              <w:left w:val="single" w:sz="4" w:space="0" w:color="000000"/>
              <w:bottom w:val="single" w:sz="4" w:space="0" w:color="000000"/>
            </w:tcBorders>
            <w:shd w:val="clear" w:color="auto" w:fill="auto"/>
            <w:vAlign w:val="center"/>
          </w:tcPr>
          <w:p w14:paraId="5A319A9A" w14:textId="77777777" w:rsidR="00086477" w:rsidRPr="009B713E" w:rsidRDefault="00086477" w:rsidP="00A84625">
            <w:pPr>
              <w:jc w:val="center"/>
            </w:pPr>
            <w:r w:rsidRPr="009B713E">
              <w:rPr>
                <w:rFonts w:ascii="Segoe UI" w:hAnsi="Segoe UI" w:cs="Segoe UI"/>
                <w:b/>
                <w:bCs/>
                <w:iCs/>
                <w:sz w:val="18"/>
                <w:szCs w:val="18"/>
              </w:rPr>
              <w:t xml:space="preserve">Imię i nazwisko </w:t>
            </w:r>
          </w:p>
        </w:tc>
        <w:tc>
          <w:tcPr>
            <w:tcW w:w="1833" w:type="dxa"/>
            <w:tcBorders>
              <w:top w:val="single" w:sz="4" w:space="0" w:color="000000"/>
              <w:left w:val="single" w:sz="4" w:space="0" w:color="000000"/>
              <w:bottom w:val="single" w:sz="4" w:space="0" w:color="000000"/>
            </w:tcBorders>
            <w:shd w:val="clear" w:color="auto" w:fill="auto"/>
            <w:vAlign w:val="center"/>
          </w:tcPr>
          <w:p w14:paraId="3C04F0F2" w14:textId="77777777" w:rsidR="00086477" w:rsidRPr="009B713E" w:rsidRDefault="00086477" w:rsidP="00A84625">
            <w:pPr>
              <w:jc w:val="center"/>
              <w:rPr>
                <w:rFonts w:ascii="Segoe UI" w:hAnsi="Segoe UI" w:cs="Segoe UI"/>
                <w:b/>
                <w:bCs/>
                <w:iCs/>
                <w:sz w:val="18"/>
                <w:szCs w:val="18"/>
              </w:rPr>
            </w:pPr>
            <w:r w:rsidRPr="009B713E">
              <w:rPr>
                <w:rFonts w:ascii="Segoe UI" w:hAnsi="Segoe UI" w:cs="Segoe UI"/>
                <w:b/>
                <w:bCs/>
                <w:iCs/>
                <w:sz w:val="18"/>
                <w:szCs w:val="18"/>
              </w:rPr>
              <w:t xml:space="preserve">Podstawa </w:t>
            </w:r>
          </w:p>
          <w:p w14:paraId="249C3614" w14:textId="77777777" w:rsidR="00086477" w:rsidRPr="009B713E" w:rsidRDefault="00086477" w:rsidP="00A84625">
            <w:pPr>
              <w:jc w:val="center"/>
            </w:pPr>
            <w:r w:rsidRPr="009B713E">
              <w:rPr>
                <w:rFonts w:ascii="Segoe UI" w:hAnsi="Segoe UI" w:cs="Segoe UI"/>
                <w:b/>
                <w:bCs/>
                <w:iCs/>
                <w:sz w:val="18"/>
                <w:szCs w:val="18"/>
              </w:rPr>
              <w:t xml:space="preserve">do dysponowania wymienioną osobą </w:t>
            </w:r>
          </w:p>
        </w:tc>
        <w:tc>
          <w:tcPr>
            <w:tcW w:w="2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D35FA8" w14:textId="2DBD5FA0" w:rsidR="00086477" w:rsidRDefault="00086477" w:rsidP="00A84625">
            <w:pPr>
              <w:snapToGrid w:val="0"/>
              <w:jc w:val="center"/>
              <w:rPr>
                <w:rFonts w:ascii="Segoe UI" w:hAnsi="Segoe UI" w:cs="Segoe UI"/>
                <w:b/>
                <w:bCs/>
                <w:iCs/>
                <w:sz w:val="18"/>
                <w:szCs w:val="18"/>
              </w:rPr>
            </w:pPr>
          </w:p>
          <w:p w14:paraId="550A47D4" w14:textId="77777777" w:rsidR="001C24AB" w:rsidRPr="009B713E" w:rsidRDefault="001C24AB" w:rsidP="00A84625">
            <w:pPr>
              <w:snapToGrid w:val="0"/>
              <w:jc w:val="center"/>
              <w:rPr>
                <w:rFonts w:ascii="Segoe UI" w:hAnsi="Segoe UI" w:cs="Segoe UI"/>
                <w:b/>
                <w:bCs/>
                <w:iCs/>
                <w:sz w:val="18"/>
                <w:szCs w:val="18"/>
              </w:rPr>
            </w:pPr>
          </w:p>
          <w:p w14:paraId="230960F6" w14:textId="2C809E8B" w:rsidR="00086477" w:rsidRPr="00463F3F" w:rsidRDefault="00086477" w:rsidP="00A84625">
            <w:pPr>
              <w:jc w:val="center"/>
              <w:rPr>
                <w:sz w:val="14"/>
                <w:szCs w:val="14"/>
              </w:rPr>
            </w:pPr>
            <w:r w:rsidRPr="00C5276A">
              <w:rPr>
                <w:rFonts w:ascii="Segoe UI" w:hAnsi="Segoe UI" w:cs="Segoe UI"/>
                <w:b/>
                <w:bCs/>
                <w:iCs/>
                <w:sz w:val="18"/>
                <w:szCs w:val="18"/>
              </w:rPr>
              <w:t>Posiadane</w:t>
            </w:r>
            <w:r w:rsidR="008A6737" w:rsidRPr="00C5276A">
              <w:rPr>
                <w:rFonts w:ascii="Segoe UI" w:hAnsi="Segoe UI" w:cs="Segoe UI"/>
                <w:b/>
                <w:bCs/>
                <w:iCs/>
                <w:sz w:val="18"/>
                <w:szCs w:val="18"/>
              </w:rPr>
              <w:t xml:space="preserve"> </w:t>
            </w:r>
            <w:r w:rsidR="00D3695F">
              <w:rPr>
                <w:rFonts w:ascii="Segoe UI" w:hAnsi="Segoe UI" w:cs="Segoe UI"/>
                <w:b/>
                <w:bCs/>
                <w:iCs/>
                <w:sz w:val="18"/>
                <w:szCs w:val="18"/>
              </w:rPr>
              <w:t xml:space="preserve">kwalifikacje zawodowe i </w:t>
            </w:r>
            <w:r w:rsidR="00FE44D7" w:rsidRPr="00C5276A">
              <w:rPr>
                <w:rFonts w:ascii="Segoe UI" w:hAnsi="Segoe UI" w:cs="Segoe UI"/>
                <w:b/>
                <w:bCs/>
                <w:iCs/>
                <w:sz w:val="18"/>
                <w:szCs w:val="18"/>
              </w:rPr>
              <w:t xml:space="preserve">uprawnienia </w:t>
            </w:r>
            <w:r w:rsidR="00FE44D7" w:rsidRPr="00C5276A">
              <w:rPr>
                <w:rFonts w:ascii="Segoe UI" w:hAnsi="Segoe UI" w:cs="Segoe UI"/>
                <w:b/>
                <w:bCs/>
                <w:iCs/>
                <w:sz w:val="18"/>
                <w:szCs w:val="18"/>
              </w:rPr>
              <w:br/>
            </w:r>
            <w:r w:rsidRPr="00011314">
              <w:rPr>
                <w:rFonts w:ascii="Segoe UI" w:hAnsi="Segoe UI" w:cs="Segoe UI"/>
                <w:b/>
                <w:bCs/>
                <w:iCs/>
                <w:sz w:val="18"/>
                <w:szCs w:val="18"/>
                <w:highlight w:val="yellow"/>
              </w:rPr>
              <w:br/>
            </w:r>
            <w:r w:rsidRPr="00C5276A">
              <w:rPr>
                <w:rFonts w:ascii="Segoe UI" w:hAnsi="Segoe UI" w:cs="Segoe UI"/>
                <w:bCs/>
                <w:iCs/>
                <w:sz w:val="14"/>
                <w:szCs w:val="14"/>
              </w:rPr>
              <w:t xml:space="preserve">(należy wpisać posiadane: </w:t>
            </w:r>
            <w:r w:rsidRPr="00C5276A">
              <w:rPr>
                <w:rFonts w:ascii="Segoe UI" w:hAnsi="Segoe UI" w:cs="Segoe UI"/>
                <w:bCs/>
                <w:iCs/>
                <w:sz w:val="14"/>
                <w:szCs w:val="14"/>
              </w:rPr>
              <w:br/>
            </w:r>
            <w:r w:rsidR="00D3695F">
              <w:rPr>
                <w:rFonts w:ascii="Segoe UI" w:hAnsi="Segoe UI" w:cs="Segoe UI"/>
                <w:bCs/>
                <w:iCs/>
                <w:sz w:val="14"/>
                <w:szCs w:val="14"/>
              </w:rPr>
              <w:t xml:space="preserve">kwalifikacje zawodowe i </w:t>
            </w:r>
            <w:r w:rsidR="001C24AB">
              <w:rPr>
                <w:rFonts w:ascii="Segoe UI" w:hAnsi="Segoe UI" w:cs="Segoe UI"/>
                <w:bCs/>
                <w:iCs/>
                <w:sz w:val="14"/>
                <w:szCs w:val="14"/>
              </w:rPr>
              <w:t xml:space="preserve">uprawnienia </w:t>
            </w:r>
            <w:r w:rsidR="00D3695F">
              <w:rPr>
                <w:rFonts w:ascii="Segoe UI" w:hAnsi="Segoe UI" w:cs="Segoe UI"/>
                <w:bCs/>
                <w:iCs/>
                <w:sz w:val="14"/>
                <w:szCs w:val="14"/>
              </w:rPr>
              <w:br/>
            </w:r>
            <w:r w:rsidRPr="00C5276A">
              <w:rPr>
                <w:rFonts w:ascii="Segoe UI" w:hAnsi="Segoe UI" w:cs="Segoe UI"/>
                <w:bCs/>
                <w:iCs/>
                <w:sz w:val="14"/>
                <w:szCs w:val="14"/>
              </w:rPr>
              <w:t>w</w:t>
            </w:r>
            <w:r w:rsidR="00953058" w:rsidRPr="00C5276A">
              <w:rPr>
                <w:rFonts w:ascii="Segoe UI" w:hAnsi="Segoe UI" w:cs="Segoe UI"/>
                <w:bCs/>
                <w:iCs/>
                <w:sz w:val="14"/>
                <w:szCs w:val="14"/>
              </w:rPr>
              <w:t xml:space="preserve"> wymaganym przez Zamawiającego </w:t>
            </w:r>
            <w:r w:rsidR="00D3695F">
              <w:rPr>
                <w:rFonts w:ascii="Segoe UI" w:hAnsi="Segoe UI" w:cs="Segoe UI"/>
                <w:bCs/>
                <w:iCs/>
                <w:sz w:val="14"/>
                <w:szCs w:val="14"/>
              </w:rPr>
              <w:br/>
            </w:r>
            <w:r w:rsidRPr="00C5276A">
              <w:rPr>
                <w:rFonts w:ascii="Segoe UI" w:hAnsi="Segoe UI" w:cs="Segoe UI"/>
                <w:bCs/>
                <w:iCs/>
                <w:sz w:val="14"/>
                <w:szCs w:val="14"/>
              </w:rPr>
              <w:t xml:space="preserve">w SWZ w Rozdziale I pkt 5 ppkt </w:t>
            </w:r>
            <w:r w:rsidR="00153529">
              <w:rPr>
                <w:rFonts w:ascii="Segoe UI" w:hAnsi="Segoe UI" w:cs="Segoe UI"/>
                <w:bCs/>
                <w:iCs/>
                <w:sz w:val="14"/>
                <w:szCs w:val="14"/>
              </w:rPr>
              <w:t>2.</w:t>
            </w:r>
            <w:r w:rsidRPr="00C5276A">
              <w:rPr>
                <w:rFonts w:ascii="Segoe UI" w:hAnsi="Segoe UI" w:cs="Segoe UI"/>
                <w:bCs/>
                <w:iCs/>
                <w:sz w:val="14"/>
                <w:szCs w:val="14"/>
              </w:rPr>
              <w:t>2</w:t>
            </w:r>
            <w:r w:rsidR="00153529">
              <w:rPr>
                <w:rFonts w:ascii="Segoe UI" w:hAnsi="Segoe UI" w:cs="Segoe UI"/>
                <w:bCs/>
                <w:iCs/>
                <w:sz w:val="14"/>
                <w:szCs w:val="14"/>
              </w:rPr>
              <w:t>.3</w:t>
            </w:r>
            <w:r w:rsidRPr="00C5276A">
              <w:rPr>
                <w:rFonts w:ascii="Segoe UI" w:hAnsi="Segoe UI" w:cs="Segoe UI"/>
                <w:bCs/>
                <w:iCs/>
                <w:sz w:val="14"/>
                <w:szCs w:val="14"/>
              </w:rPr>
              <w:t xml:space="preserve"> zakresie)</w:t>
            </w:r>
          </w:p>
          <w:p w14:paraId="687DA861" w14:textId="77777777" w:rsidR="00086477" w:rsidRDefault="00086477" w:rsidP="00A84625">
            <w:pPr>
              <w:jc w:val="center"/>
            </w:pPr>
          </w:p>
          <w:p w14:paraId="39D9884C" w14:textId="6E7DBB0C" w:rsidR="001C24AB" w:rsidRPr="009B713E" w:rsidRDefault="001C24AB" w:rsidP="00A84625">
            <w:pPr>
              <w:jc w:val="center"/>
            </w:pPr>
          </w:p>
        </w:tc>
      </w:tr>
      <w:tr w:rsidR="00086477" w:rsidRPr="00757879" w14:paraId="0035FC5B" w14:textId="77777777" w:rsidTr="00FA52FD">
        <w:tc>
          <w:tcPr>
            <w:tcW w:w="710" w:type="dxa"/>
            <w:tcBorders>
              <w:top w:val="single" w:sz="4" w:space="0" w:color="000000"/>
              <w:left w:val="single" w:sz="4" w:space="0" w:color="000000"/>
              <w:bottom w:val="single" w:sz="4" w:space="0" w:color="000000"/>
            </w:tcBorders>
            <w:shd w:val="clear" w:color="auto" w:fill="auto"/>
            <w:vAlign w:val="center"/>
          </w:tcPr>
          <w:p w14:paraId="071D1640" w14:textId="77777777" w:rsidR="00086477" w:rsidRPr="00757879" w:rsidRDefault="00086477" w:rsidP="00A84625">
            <w:pPr>
              <w:jc w:val="center"/>
              <w:rPr>
                <w:sz w:val="18"/>
                <w:szCs w:val="18"/>
              </w:rPr>
            </w:pPr>
            <w:r w:rsidRPr="00757879">
              <w:rPr>
                <w:rFonts w:ascii="Segoe UI" w:hAnsi="Segoe UI" w:cs="Segoe UI"/>
                <w:b/>
                <w:bCs/>
                <w:iCs/>
                <w:sz w:val="18"/>
                <w:szCs w:val="18"/>
              </w:rPr>
              <w:t>1</w:t>
            </w:r>
          </w:p>
        </w:tc>
        <w:tc>
          <w:tcPr>
            <w:tcW w:w="2873" w:type="dxa"/>
            <w:tcBorders>
              <w:top w:val="single" w:sz="4" w:space="0" w:color="000000"/>
              <w:left w:val="single" w:sz="4" w:space="0" w:color="000000"/>
              <w:bottom w:val="single" w:sz="4" w:space="0" w:color="000000"/>
            </w:tcBorders>
            <w:shd w:val="clear" w:color="auto" w:fill="auto"/>
            <w:vAlign w:val="center"/>
          </w:tcPr>
          <w:p w14:paraId="01EB3F4A" w14:textId="77777777" w:rsidR="00086477" w:rsidRPr="00757879" w:rsidRDefault="00086477" w:rsidP="00A84625">
            <w:pPr>
              <w:jc w:val="center"/>
              <w:rPr>
                <w:sz w:val="18"/>
                <w:szCs w:val="18"/>
              </w:rPr>
            </w:pPr>
            <w:r w:rsidRPr="00757879">
              <w:rPr>
                <w:rFonts w:ascii="Segoe UI" w:hAnsi="Segoe UI" w:cs="Segoe UI"/>
                <w:b/>
                <w:bCs/>
                <w:iCs/>
                <w:sz w:val="18"/>
                <w:szCs w:val="18"/>
              </w:rPr>
              <w:t>2</w:t>
            </w:r>
          </w:p>
        </w:tc>
        <w:tc>
          <w:tcPr>
            <w:tcW w:w="1814" w:type="dxa"/>
            <w:tcBorders>
              <w:top w:val="single" w:sz="4" w:space="0" w:color="000000"/>
              <w:left w:val="single" w:sz="4" w:space="0" w:color="000000"/>
              <w:bottom w:val="single" w:sz="4" w:space="0" w:color="000000"/>
            </w:tcBorders>
            <w:shd w:val="clear" w:color="auto" w:fill="auto"/>
            <w:vAlign w:val="center"/>
          </w:tcPr>
          <w:p w14:paraId="38E7A98A" w14:textId="77777777" w:rsidR="00086477" w:rsidRPr="00757879" w:rsidRDefault="00086477" w:rsidP="00A84625">
            <w:pPr>
              <w:jc w:val="center"/>
              <w:rPr>
                <w:sz w:val="18"/>
                <w:szCs w:val="18"/>
              </w:rPr>
            </w:pPr>
            <w:r w:rsidRPr="00757879">
              <w:rPr>
                <w:rFonts w:ascii="Segoe UI" w:hAnsi="Segoe UI" w:cs="Segoe UI"/>
                <w:b/>
                <w:bCs/>
                <w:iCs/>
                <w:sz w:val="18"/>
                <w:szCs w:val="18"/>
              </w:rPr>
              <w:t>3</w:t>
            </w:r>
          </w:p>
        </w:tc>
        <w:tc>
          <w:tcPr>
            <w:tcW w:w="1833" w:type="dxa"/>
            <w:tcBorders>
              <w:top w:val="single" w:sz="4" w:space="0" w:color="000000"/>
              <w:left w:val="single" w:sz="4" w:space="0" w:color="000000"/>
              <w:bottom w:val="single" w:sz="4" w:space="0" w:color="000000"/>
            </w:tcBorders>
            <w:shd w:val="clear" w:color="auto" w:fill="auto"/>
            <w:vAlign w:val="center"/>
          </w:tcPr>
          <w:p w14:paraId="2A5FDAB1" w14:textId="77777777" w:rsidR="00086477" w:rsidRPr="00757879" w:rsidRDefault="00086477" w:rsidP="00A84625">
            <w:pPr>
              <w:jc w:val="center"/>
              <w:rPr>
                <w:sz w:val="18"/>
                <w:szCs w:val="18"/>
              </w:rPr>
            </w:pPr>
            <w:r w:rsidRPr="00757879">
              <w:rPr>
                <w:rFonts w:ascii="Segoe UI" w:hAnsi="Segoe UI" w:cs="Segoe UI"/>
                <w:b/>
                <w:bCs/>
                <w:iCs/>
                <w:sz w:val="18"/>
                <w:szCs w:val="18"/>
              </w:rPr>
              <w:t>4</w:t>
            </w:r>
          </w:p>
        </w:tc>
        <w:tc>
          <w:tcPr>
            <w:tcW w:w="2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5594B0" w14:textId="77777777" w:rsidR="00086477" w:rsidRPr="00757879" w:rsidRDefault="00086477" w:rsidP="00A84625">
            <w:pPr>
              <w:jc w:val="center"/>
              <w:rPr>
                <w:sz w:val="18"/>
                <w:szCs w:val="18"/>
              </w:rPr>
            </w:pPr>
            <w:r w:rsidRPr="00757879">
              <w:rPr>
                <w:rFonts w:ascii="Segoe UI" w:hAnsi="Segoe UI" w:cs="Segoe UI"/>
                <w:b/>
                <w:bCs/>
                <w:iCs/>
                <w:sz w:val="18"/>
                <w:szCs w:val="18"/>
              </w:rPr>
              <w:t>5</w:t>
            </w:r>
          </w:p>
        </w:tc>
      </w:tr>
      <w:tr w:rsidR="00E83E81" w:rsidRPr="00C86F73" w14:paraId="6801BCB7" w14:textId="77777777" w:rsidTr="00153529">
        <w:trPr>
          <w:trHeight w:val="469"/>
        </w:trPr>
        <w:tc>
          <w:tcPr>
            <w:tcW w:w="710" w:type="dxa"/>
            <w:tcBorders>
              <w:top w:val="single" w:sz="4" w:space="0" w:color="000000"/>
              <w:left w:val="single" w:sz="4" w:space="0" w:color="000000"/>
              <w:bottom w:val="single" w:sz="4" w:space="0" w:color="000000"/>
            </w:tcBorders>
            <w:shd w:val="clear" w:color="auto" w:fill="auto"/>
            <w:vAlign w:val="center"/>
          </w:tcPr>
          <w:p w14:paraId="6EAE8D10" w14:textId="77777777" w:rsidR="00E83E81" w:rsidRPr="00C86F73" w:rsidRDefault="00E83E81" w:rsidP="00CA20E4">
            <w:pPr>
              <w:numPr>
                <w:ilvl w:val="0"/>
                <w:numId w:val="35"/>
              </w:numPr>
              <w:tabs>
                <w:tab w:val="clear" w:pos="928"/>
              </w:tabs>
              <w:suppressAutoHyphens w:val="0"/>
              <w:snapToGrid w:val="0"/>
              <w:spacing w:beforeLines="60" w:before="144" w:after="120"/>
              <w:ind w:left="79" w:firstLine="34"/>
              <w:jc w:val="both"/>
              <w:rPr>
                <w:sz w:val="18"/>
                <w:szCs w:val="18"/>
              </w:rPr>
            </w:pPr>
          </w:p>
        </w:tc>
        <w:tc>
          <w:tcPr>
            <w:tcW w:w="2873" w:type="dxa"/>
            <w:tcBorders>
              <w:top w:val="single" w:sz="4" w:space="0" w:color="000000"/>
              <w:left w:val="single" w:sz="4" w:space="0" w:color="000000"/>
              <w:bottom w:val="single" w:sz="4" w:space="0" w:color="000000"/>
            </w:tcBorders>
            <w:shd w:val="clear" w:color="auto" w:fill="auto"/>
            <w:vAlign w:val="center"/>
          </w:tcPr>
          <w:p w14:paraId="39669A4C" w14:textId="717DCAB9" w:rsidR="001C24AB" w:rsidRPr="00DB794B" w:rsidRDefault="001C24AB" w:rsidP="00DB794B">
            <w:pPr>
              <w:snapToGrid w:val="0"/>
              <w:jc w:val="center"/>
              <w:rPr>
                <w:rFonts w:ascii="Segoe UI" w:eastAsia="Calibri" w:hAnsi="Segoe UI" w:cs="Segoe UI"/>
                <w:bCs/>
                <w:iCs/>
                <w:sz w:val="18"/>
                <w:szCs w:val="18"/>
                <w:lang w:eastAsia="en-US"/>
              </w:rPr>
            </w:pPr>
          </w:p>
        </w:tc>
        <w:tc>
          <w:tcPr>
            <w:tcW w:w="1814" w:type="dxa"/>
            <w:tcBorders>
              <w:top w:val="single" w:sz="4" w:space="0" w:color="000000"/>
              <w:left w:val="single" w:sz="4" w:space="0" w:color="000000"/>
              <w:bottom w:val="single" w:sz="4" w:space="0" w:color="000000"/>
            </w:tcBorders>
            <w:shd w:val="clear" w:color="auto" w:fill="auto"/>
            <w:vAlign w:val="center"/>
          </w:tcPr>
          <w:p w14:paraId="303A1646" w14:textId="77777777" w:rsidR="00E83E81" w:rsidRPr="00C86F73" w:rsidRDefault="00E83E81" w:rsidP="00A84625">
            <w:pPr>
              <w:snapToGrid w:val="0"/>
              <w:jc w:val="center"/>
              <w:rPr>
                <w:sz w:val="18"/>
                <w:szCs w:val="18"/>
              </w:rPr>
            </w:pPr>
          </w:p>
        </w:tc>
        <w:tc>
          <w:tcPr>
            <w:tcW w:w="1833" w:type="dxa"/>
            <w:tcBorders>
              <w:top w:val="single" w:sz="4" w:space="0" w:color="000000"/>
              <w:left w:val="single" w:sz="4" w:space="0" w:color="000000"/>
              <w:bottom w:val="single" w:sz="4" w:space="0" w:color="000000"/>
            </w:tcBorders>
            <w:shd w:val="clear" w:color="auto" w:fill="auto"/>
          </w:tcPr>
          <w:p w14:paraId="3F754BE7" w14:textId="77777777" w:rsidR="00E83E81" w:rsidRPr="00C86F73" w:rsidRDefault="00E83E81" w:rsidP="00A84625">
            <w:pPr>
              <w:snapToGrid w:val="0"/>
              <w:jc w:val="center"/>
              <w:rPr>
                <w:sz w:val="18"/>
                <w:szCs w:val="18"/>
              </w:rPr>
            </w:pP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14:paraId="11EDB9E8" w14:textId="77777777" w:rsidR="00E83E81" w:rsidRPr="00C86F73" w:rsidRDefault="00E83E81" w:rsidP="00A84625">
            <w:pPr>
              <w:snapToGrid w:val="0"/>
              <w:jc w:val="center"/>
              <w:rPr>
                <w:sz w:val="18"/>
                <w:szCs w:val="18"/>
              </w:rPr>
            </w:pPr>
          </w:p>
        </w:tc>
      </w:tr>
      <w:tr w:rsidR="00AC3553" w:rsidRPr="00C86F73" w14:paraId="5CE2F9CA" w14:textId="77777777" w:rsidTr="00153529">
        <w:trPr>
          <w:trHeight w:val="549"/>
        </w:trPr>
        <w:tc>
          <w:tcPr>
            <w:tcW w:w="710" w:type="dxa"/>
            <w:tcBorders>
              <w:top w:val="single" w:sz="4" w:space="0" w:color="000000"/>
              <w:left w:val="single" w:sz="4" w:space="0" w:color="000000"/>
              <w:bottom w:val="single" w:sz="4" w:space="0" w:color="000000"/>
            </w:tcBorders>
            <w:shd w:val="clear" w:color="auto" w:fill="auto"/>
            <w:vAlign w:val="center"/>
          </w:tcPr>
          <w:p w14:paraId="6726EFD3" w14:textId="77777777" w:rsidR="00AC3553" w:rsidRPr="00C86F73" w:rsidRDefault="00AC3553" w:rsidP="00CA20E4">
            <w:pPr>
              <w:numPr>
                <w:ilvl w:val="0"/>
                <w:numId w:val="35"/>
              </w:numPr>
              <w:tabs>
                <w:tab w:val="clear" w:pos="928"/>
              </w:tabs>
              <w:suppressAutoHyphens w:val="0"/>
              <w:snapToGrid w:val="0"/>
              <w:spacing w:beforeLines="60" w:before="144" w:after="120"/>
              <w:ind w:left="79" w:firstLine="34"/>
              <w:jc w:val="both"/>
              <w:rPr>
                <w:sz w:val="18"/>
                <w:szCs w:val="18"/>
              </w:rPr>
            </w:pPr>
          </w:p>
        </w:tc>
        <w:tc>
          <w:tcPr>
            <w:tcW w:w="2873" w:type="dxa"/>
            <w:tcBorders>
              <w:top w:val="single" w:sz="4" w:space="0" w:color="000000"/>
              <w:left w:val="single" w:sz="4" w:space="0" w:color="000000"/>
              <w:bottom w:val="single" w:sz="4" w:space="0" w:color="000000"/>
            </w:tcBorders>
            <w:shd w:val="clear" w:color="auto" w:fill="auto"/>
            <w:vAlign w:val="center"/>
          </w:tcPr>
          <w:p w14:paraId="5BCB6FAE" w14:textId="3D905E30" w:rsidR="00AC3553" w:rsidRPr="00DB794B" w:rsidRDefault="00AC3553" w:rsidP="00DB794B">
            <w:pPr>
              <w:snapToGrid w:val="0"/>
              <w:jc w:val="center"/>
              <w:rPr>
                <w:rFonts w:ascii="Segoe UI" w:eastAsia="Calibri" w:hAnsi="Segoe UI" w:cs="Segoe UI"/>
                <w:bCs/>
                <w:iCs/>
                <w:sz w:val="18"/>
                <w:szCs w:val="18"/>
                <w:lang w:eastAsia="en-US"/>
              </w:rPr>
            </w:pPr>
          </w:p>
        </w:tc>
        <w:tc>
          <w:tcPr>
            <w:tcW w:w="1814" w:type="dxa"/>
            <w:tcBorders>
              <w:top w:val="single" w:sz="4" w:space="0" w:color="000000"/>
              <w:left w:val="single" w:sz="4" w:space="0" w:color="000000"/>
              <w:bottom w:val="single" w:sz="4" w:space="0" w:color="000000"/>
            </w:tcBorders>
            <w:shd w:val="clear" w:color="auto" w:fill="auto"/>
            <w:vAlign w:val="center"/>
          </w:tcPr>
          <w:p w14:paraId="268853FC" w14:textId="77777777" w:rsidR="00AC3553" w:rsidRPr="00C86F73" w:rsidRDefault="00AC3553" w:rsidP="00A84625">
            <w:pPr>
              <w:snapToGrid w:val="0"/>
              <w:jc w:val="center"/>
              <w:rPr>
                <w:sz w:val="18"/>
                <w:szCs w:val="18"/>
              </w:rPr>
            </w:pPr>
          </w:p>
        </w:tc>
        <w:tc>
          <w:tcPr>
            <w:tcW w:w="1833" w:type="dxa"/>
            <w:tcBorders>
              <w:top w:val="single" w:sz="4" w:space="0" w:color="000000"/>
              <w:left w:val="single" w:sz="4" w:space="0" w:color="000000"/>
              <w:bottom w:val="single" w:sz="4" w:space="0" w:color="000000"/>
            </w:tcBorders>
            <w:shd w:val="clear" w:color="auto" w:fill="auto"/>
          </w:tcPr>
          <w:p w14:paraId="570AA1FE" w14:textId="77777777" w:rsidR="00AC3553" w:rsidRPr="00C86F73" w:rsidRDefault="00AC3553" w:rsidP="00A84625">
            <w:pPr>
              <w:snapToGrid w:val="0"/>
              <w:jc w:val="center"/>
              <w:rPr>
                <w:sz w:val="18"/>
                <w:szCs w:val="18"/>
              </w:rPr>
            </w:pP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14:paraId="4DF576FF" w14:textId="77777777" w:rsidR="00AC3553" w:rsidRPr="00C86F73" w:rsidRDefault="00AC3553" w:rsidP="00A84625">
            <w:pPr>
              <w:snapToGrid w:val="0"/>
              <w:jc w:val="center"/>
              <w:rPr>
                <w:sz w:val="18"/>
                <w:szCs w:val="18"/>
              </w:rPr>
            </w:pPr>
          </w:p>
        </w:tc>
      </w:tr>
      <w:tr w:rsidR="00AC3553" w:rsidRPr="00C86F73" w14:paraId="428C85E2" w14:textId="77777777" w:rsidTr="00153529">
        <w:trPr>
          <w:trHeight w:val="559"/>
        </w:trPr>
        <w:tc>
          <w:tcPr>
            <w:tcW w:w="710" w:type="dxa"/>
            <w:tcBorders>
              <w:top w:val="single" w:sz="4" w:space="0" w:color="000000"/>
              <w:left w:val="single" w:sz="4" w:space="0" w:color="000000"/>
              <w:bottom w:val="single" w:sz="4" w:space="0" w:color="000000"/>
            </w:tcBorders>
            <w:shd w:val="clear" w:color="auto" w:fill="auto"/>
            <w:vAlign w:val="center"/>
          </w:tcPr>
          <w:p w14:paraId="7EB75847" w14:textId="77777777" w:rsidR="00AC3553" w:rsidRPr="00C86F73" w:rsidRDefault="00AC3553" w:rsidP="00CA20E4">
            <w:pPr>
              <w:numPr>
                <w:ilvl w:val="0"/>
                <w:numId w:val="35"/>
              </w:numPr>
              <w:tabs>
                <w:tab w:val="clear" w:pos="928"/>
              </w:tabs>
              <w:suppressAutoHyphens w:val="0"/>
              <w:snapToGrid w:val="0"/>
              <w:spacing w:beforeLines="60" w:before="144" w:after="120"/>
              <w:ind w:left="79" w:firstLine="34"/>
              <w:jc w:val="both"/>
              <w:rPr>
                <w:sz w:val="18"/>
                <w:szCs w:val="18"/>
              </w:rPr>
            </w:pPr>
          </w:p>
        </w:tc>
        <w:tc>
          <w:tcPr>
            <w:tcW w:w="2873" w:type="dxa"/>
            <w:tcBorders>
              <w:top w:val="single" w:sz="4" w:space="0" w:color="000000"/>
              <w:left w:val="single" w:sz="4" w:space="0" w:color="000000"/>
              <w:bottom w:val="single" w:sz="4" w:space="0" w:color="000000"/>
            </w:tcBorders>
            <w:shd w:val="clear" w:color="auto" w:fill="auto"/>
            <w:vAlign w:val="center"/>
          </w:tcPr>
          <w:p w14:paraId="5AC288AA" w14:textId="1F01A2C5" w:rsidR="00AC3553" w:rsidRPr="00DB794B" w:rsidRDefault="00AC3553" w:rsidP="00DB794B">
            <w:pPr>
              <w:snapToGrid w:val="0"/>
              <w:jc w:val="center"/>
              <w:rPr>
                <w:rFonts w:ascii="Segoe UI" w:eastAsia="Calibri" w:hAnsi="Segoe UI" w:cs="Segoe UI"/>
                <w:bCs/>
                <w:iCs/>
                <w:sz w:val="18"/>
                <w:szCs w:val="18"/>
                <w:lang w:eastAsia="en-US"/>
              </w:rPr>
            </w:pPr>
          </w:p>
        </w:tc>
        <w:tc>
          <w:tcPr>
            <w:tcW w:w="1814" w:type="dxa"/>
            <w:tcBorders>
              <w:top w:val="single" w:sz="4" w:space="0" w:color="000000"/>
              <w:left w:val="single" w:sz="4" w:space="0" w:color="000000"/>
              <w:bottom w:val="single" w:sz="4" w:space="0" w:color="000000"/>
            </w:tcBorders>
            <w:shd w:val="clear" w:color="auto" w:fill="auto"/>
            <w:vAlign w:val="center"/>
          </w:tcPr>
          <w:p w14:paraId="7401B8BF" w14:textId="77777777" w:rsidR="00AC3553" w:rsidRPr="00C86F73" w:rsidRDefault="00AC3553" w:rsidP="00A84625">
            <w:pPr>
              <w:snapToGrid w:val="0"/>
              <w:jc w:val="center"/>
              <w:rPr>
                <w:sz w:val="18"/>
                <w:szCs w:val="18"/>
              </w:rPr>
            </w:pPr>
          </w:p>
        </w:tc>
        <w:tc>
          <w:tcPr>
            <w:tcW w:w="1833" w:type="dxa"/>
            <w:tcBorders>
              <w:top w:val="single" w:sz="4" w:space="0" w:color="000000"/>
              <w:left w:val="single" w:sz="4" w:space="0" w:color="000000"/>
              <w:bottom w:val="single" w:sz="4" w:space="0" w:color="000000"/>
            </w:tcBorders>
            <w:shd w:val="clear" w:color="auto" w:fill="auto"/>
          </w:tcPr>
          <w:p w14:paraId="0119732C" w14:textId="77777777" w:rsidR="00AC3553" w:rsidRPr="00C86F73" w:rsidRDefault="00AC3553" w:rsidP="00A84625">
            <w:pPr>
              <w:snapToGrid w:val="0"/>
              <w:jc w:val="center"/>
              <w:rPr>
                <w:sz w:val="18"/>
                <w:szCs w:val="18"/>
              </w:rPr>
            </w:pP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14:paraId="48641528" w14:textId="77777777" w:rsidR="00AC3553" w:rsidRPr="00C86F73" w:rsidRDefault="00AC3553" w:rsidP="00A84625">
            <w:pPr>
              <w:snapToGrid w:val="0"/>
              <w:jc w:val="center"/>
              <w:rPr>
                <w:sz w:val="18"/>
                <w:szCs w:val="18"/>
              </w:rPr>
            </w:pPr>
          </w:p>
        </w:tc>
      </w:tr>
      <w:tr w:rsidR="00153529" w:rsidRPr="00C86F73" w14:paraId="32564D3A" w14:textId="77777777" w:rsidTr="00153529">
        <w:trPr>
          <w:trHeight w:val="559"/>
        </w:trPr>
        <w:tc>
          <w:tcPr>
            <w:tcW w:w="710" w:type="dxa"/>
            <w:tcBorders>
              <w:top w:val="single" w:sz="4" w:space="0" w:color="000000"/>
              <w:left w:val="single" w:sz="4" w:space="0" w:color="000000"/>
              <w:bottom w:val="single" w:sz="4" w:space="0" w:color="000000"/>
            </w:tcBorders>
            <w:shd w:val="clear" w:color="auto" w:fill="auto"/>
            <w:vAlign w:val="center"/>
          </w:tcPr>
          <w:p w14:paraId="30ED2338" w14:textId="77777777" w:rsidR="00153529" w:rsidRPr="00C86F73" w:rsidRDefault="00153529" w:rsidP="00CA20E4">
            <w:pPr>
              <w:numPr>
                <w:ilvl w:val="0"/>
                <w:numId w:val="35"/>
              </w:numPr>
              <w:tabs>
                <w:tab w:val="clear" w:pos="928"/>
              </w:tabs>
              <w:suppressAutoHyphens w:val="0"/>
              <w:snapToGrid w:val="0"/>
              <w:spacing w:beforeLines="60" w:before="144" w:after="120"/>
              <w:ind w:left="79" w:firstLine="34"/>
              <w:jc w:val="both"/>
              <w:rPr>
                <w:sz w:val="18"/>
                <w:szCs w:val="18"/>
              </w:rPr>
            </w:pPr>
          </w:p>
        </w:tc>
        <w:tc>
          <w:tcPr>
            <w:tcW w:w="2873" w:type="dxa"/>
            <w:tcBorders>
              <w:top w:val="single" w:sz="4" w:space="0" w:color="000000"/>
              <w:left w:val="single" w:sz="4" w:space="0" w:color="000000"/>
              <w:bottom w:val="single" w:sz="4" w:space="0" w:color="000000"/>
            </w:tcBorders>
            <w:shd w:val="clear" w:color="auto" w:fill="auto"/>
            <w:vAlign w:val="center"/>
          </w:tcPr>
          <w:p w14:paraId="146CD68A" w14:textId="77777777" w:rsidR="00153529" w:rsidRPr="00DB794B" w:rsidRDefault="00153529" w:rsidP="00DB794B">
            <w:pPr>
              <w:snapToGrid w:val="0"/>
              <w:jc w:val="center"/>
              <w:rPr>
                <w:rFonts w:ascii="Segoe UI" w:eastAsia="Calibri" w:hAnsi="Segoe UI" w:cs="Segoe UI"/>
                <w:bCs/>
                <w:iCs/>
                <w:sz w:val="18"/>
                <w:szCs w:val="18"/>
                <w:lang w:eastAsia="en-US"/>
              </w:rPr>
            </w:pPr>
          </w:p>
        </w:tc>
        <w:tc>
          <w:tcPr>
            <w:tcW w:w="1814" w:type="dxa"/>
            <w:tcBorders>
              <w:top w:val="single" w:sz="4" w:space="0" w:color="000000"/>
              <w:left w:val="single" w:sz="4" w:space="0" w:color="000000"/>
              <w:bottom w:val="single" w:sz="4" w:space="0" w:color="000000"/>
            </w:tcBorders>
            <w:shd w:val="clear" w:color="auto" w:fill="auto"/>
            <w:vAlign w:val="center"/>
          </w:tcPr>
          <w:p w14:paraId="2E6F32A4" w14:textId="77777777" w:rsidR="00153529" w:rsidRPr="00C86F73" w:rsidRDefault="00153529" w:rsidP="00A84625">
            <w:pPr>
              <w:snapToGrid w:val="0"/>
              <w:jc w:val="center"/>
              <w:rPr>
                <w:sz w:val="18"/>
                <w:szCs w:val="18"/>
              </w:rPr>
            </w:pPr>
          </w:p>
        </w:tc>
        <w:tc>
          <w:tcPr>
            <w:tcW w:w="1833" w:type="dxa"/>
            <w:tcBorders>
              <w:top w:val="single" w:sz="4" w:space="0" w:color="000000"/>
              <w:left w:val="single" w:sz="4" w:space="0" w:color="000000"/>
              <w:bottom w:val="single" w:sz="4" w:space="0" w:color="000000"/>
            </w:tcBorders>
            <w:shd w:val="clear" w:color="auto" w:fill="auto"/>
          </w:tcPr>
          <w:p w14:paraId="7AF6947E" w14:textId="77777777" w:rsidR="00153529" w:rsidRPr="00C86F73" w:rsidRDefault="00153529" w:rsidP="00A84625">
            <w:pPr>
              <w:snapToGrid w:val="0"/>
              <w:jc w:val="center"/>
              <w:rPr>
                <w:sz w:val="18"/>
                <w:szCs w:val="18"/>
              </w:rPr>
            </w:pP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14:paraId="60AB9A96" w14:textId="77777777" w:rsidR="00153529" w:rsidRPr="00C86F73" w:rsidRDefault="00153529" w:rsidP="00A84625">
            <w:pPr>
              <w:snapToGrid w:val="0"/>
              <w:jc w:val="center"/>
              <w:rPr>
                <w:sz w:val="18"/>
                <w:szCs w:val="18"/>
              </w:rPr>
            </w:pPr>
          </w:p>
        </w:tc>
      </w:tr>
      <w:tr w:rsidR="00153529" w:rsidRPr="00C86F73" w14:paraId="04747378" w14:textId="77777777" w:rsidTr="00153529">
        <w:trPr>
          <w:trHeight w:val="559"/>
        </w:trPr>
        <w:tc>
          <w:tcPr>
            <w:tcW w:w="710" w:type="dxa"/>
            <w:tcBorders>
              <w:top w:val="single" w:sz="4" w:space="0" w:color="000000"/>
              <w:left w:val="single" w:sz="4" w:space="0" w:color="000000"/>
              <w:bottom w:val="single" w:sz="4" w:space="0" w:color="000000"/>
            </w:tcBorders>
            <w:shd w:val="clear" w:color="auto" w:fill="auto"/>
            <w:vAlign w:val="center"/>
          </w:tcPr>
          <w:p w14:paraId="12A74F0E" w14:textId="77777777" w:rsidR="00153529" w:rsidRPr="00C86F73" w:rsidRDefault="00153529" w:rsidP="00CA20E4">
            <w:pPr>
              <w:numPr>
                <w:ilvl w:val="0"/>
                <w:numId w:val="35"/>
              </w:numPr>
              <w:tabs>
                <w:tab w:val="clear" w:pos="928"/>
              </w:tabs>
              <w:suppressAutoHyphens w:val="0"/>
              <w:snapToGrid w:val="0"/>
              <w:spacing w:beforeLines="60" w:before="144" w:after="120"/>
              <w:ind w:left="79" w:firstLine="34"/>
              <w:jc w:val="both"/>
              <w:rPr>
                <w:sz w:val="18"/>
                <w:szCs w:val="18"/>
              </w:rPr>
            </w:pPr>
          </w:p>
        </w:tc>
        <w:tc>
          <w:tcPr>
            <w:tcW w:w="2873" w:type="dxa"/>
            <w:tcBorders>
              <w:top w:val="single" w:sz="4" w:space="0" w:color="000000"/>
              <w:left w:val="single" w:sz="4" w:space="0" w:color="000000"/>
              <w:bottom w:val="single" w:sz="4" w:space="0" w:color="000000"/>
            </w:tcBorders>
            <w:shd w:val="clear" w:color="auto" w:fill="auto"/>
            <w:vAlign w:val="center"/>
          </w:tcPr>
          <w:p w14:paraId="37907E97" w14:textId="77777777" w:rsidR="00153529" w:rsidRPr="00DB794B" w:rsidRDefault="00153529" w:rsidP="00DB794B">
            <w:pPr>
              <w:snapToGrid w:val="0"/>
              <w:jc w:val="center"/>
              <w:rPr>
                <w:rFonts w:ascii="Segoe UI" w:eastAsia="Calibri" w:hAnsi="Segoe UI" w:cs="Segoe UI"/>
                <w:bCs/>
                <w:iCs/>
                <w:sz w:val="18"/>
                <w:szCs w:val="18"/>
                <w:lang w:eastAsia="en-US"/>
              </w:rPr>
            </w:pPr>
          </w:p>
        </w:tc>
        <w:tc>
          <w:tcPr>
            <w:tcW w:w="1814" w:type="dxa"/>
            <w:tcBorders>
              <w:top w:val="single" w:sz="4" w:space="0" w:color="000000"/>
              <w:left w:val="single" w:sz="4" w:space="0" w:color="000000"/>
              <w:bottom w:val="single" w:sz="4" w:space="0" w:color="000000"/>
            </w:tcBorders>
            <w:shd w:val="clear" w:color="auto" w:fill="auto"/>
            <w:vAlign w:val="center"/>
          </w:tcPr>
          <w:p w14:paraId="3D552AAB" w14:textId="77777777" w:rsidR="00153529" w:rsidRPr="00C86F73" w:rsidRDefault="00153529" w:rsidP="00A84625">
            <w:pPr>
              <w:snapToGrid w:val="0"/>
              <w:jc w:val="center"/>
              <w:rPr>
                <w:sz w:val="18"/>
                <w:szCs w:val="18"/>
              </w:rPr>
            </w:pPr>
          </w:p>
        </w:tc>
        <w:tc>
          <w:tcPr>
            <w:tcW w:w="1833" w:type="dxa"/>
            <w:tcBorders>
              <w:top w:val="single" w:sz="4" w:space="0" w:color="000000"/>
              <w:left w:val="single" w:sz="4" w:space="0" w:color="000000"/>
              <w:bottom w:val="single" w:sz="4" w:space="0" w:color="000000"/>
            </w:tcBorders>
            <w:shd w:val="clear" w:color="auto" w:fill="auto"/>
          </w:tcPr>
          <w:p w14:paraId="0752A45D" w14:textId="77777777" w:rsidR="00153529" w:rsidRPr="00C86F73" w:rsidRDefault="00153529" w:rsidP="00A84625">
            <w:pPr>
              <w:snapToGrid w:val="0"/>
              <w:jc w:val="center"/>
              <w:rPr>
                <w:sz w:val="18"/>
                <w:szCs w:val="18"/>
              </w:rPr>
            </w:pP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14:paraId="087826C8" w14:textId="77777777" w:rsidR="00153529" w:rsidRPr="00C86F73" w:rsidRDefault="00153529" w:rsidP="00A84625">
            <w:pPr>
              <w:snapToGrid w:val="0"/>
              <w:jc w:val="center"/>
              <w:rPr>
                <w:sz w:val="18"/>
                <w:szCs w:val="18"/>
              </w:rPr>
            </w:pPr>
          </w:p>
        </w:tc>
      </w:tr>
      <w:tr w:rsidR="00153529" w:rsidRPr="00C86F73" w14:paraId="7A8D331A" w14:textId="77777777" w:rsidTr="00153529">
        <w:trPr>
          <w:trHeight w:val="559"/>
        </w:trPr>
        <w:tc>
          <w:tcPr>
            <w:tcW w:w="710" w:type="dxa"/>
            <w:tcBorders>
              <w:top w:val="single" w:sz="4" w:space="0" w:color="000000"/>
              <w:left w:val="single" w:sz="4" w:space="0" w:color="000000"/>
              <w:bottom w:val="single" w:sz="4" w:space="0" w:color="000000"/>
            </w:tcBorders>
            <w:shd w:val="clear" w:color="auto" w:fill="auto"/>
            <w:vAlign w:val="center"/>
          </w:tcPr>
          <w:p w14:paraId="36C871A5" w14:textId="77777777" w:rsidR="00153529" w:rsidRPr="00C86F73" w:rsidRDefault="00153529" w:rsidP="00CA20E4">
            <w:pPr>
              <w:numPr>
                <w:ilvl w:val="0"/>
                <w:numId w:val="35"/>
              </w:numPr>
              <w:tabs>
                <w:tab w:val="clear" w:pos="928"/>
              </w:tabs>
              <w:suppressAutoHyphens w:val="0"/>
              <w:snapToGrid w:val="0"/>
              <w:spacing w:beforeLines="60" w:before="144" w:after="120"/>
              <w:ind w:left="79" w:firstLine="34"/>
              <w:jc w:val="both"/>
              <w:rPr>
                <w:sz w:val="18"/>
                <w:szCs w:val="18"/>
              </w:rPr>
            </w:pPr>
          </w:p>
        </w:tc>
        <w:tc>
          <w:tcPr>
            <w:tcW w:w="2873" w:type="dxa"/>
            <w:tcBorders>
              <w:top w:val="single" w:sz="4" w:space="0" w:color="000000"/>
              <w:left w:val="single" w:sz="4" w:space="0" w:color="000000"/>
              <w:bottom w:val="single" w:sz="4" w:space="0" w:color="000000"/>
            </w:tcBorders>
            <w:shd w:val="clear" w:color="auto" w:fill="auto"/>
            <w:vAlign w:val="center"/>
          </w:tcPr>
          <w:p w14:paraId="42BCAA26" w14:textId="77777777" w:rsidR="00153529" w:rsidRPr="00DB794B" w:rsidRDefault="00153529" w:rsidP="00DB794B">
            <w:pPr>
              <w:snapToGrid w:val="0"/>
              <w:jc w:val="center"/>
              <w:rPr>
                <w:rFonts w:ascii="Segoe UI" w:eastAsia="Calibri" w:hAnsi="Segoe UI" w:cs="Segoe UI"/>
                <w:bCs/>
                <w:iCs/>
                <w:sz w:val="18"/>
                <w:szCs w:val="18"/>
                <w:lang w:eastAsia="en-US"/>
              </w:rPr>
            </w:pPr>
          </w:p>
        </w:tc>
        <w:tc>
          <w:tcPr>
            <w:tcW w:w="1814" w:type="dxa"/>
            <w:tcBorders>
              <w:top w:val="single" w:sz="4" w:space="0" w:color="000000"/>
              <w:left w:val="single" w:sz="4" w:space="0" w:color="000000"/>
              <w:bottom w:val="single" w:sz="4" w:space="0" w:color="000000"/>
            </w:tcBorders>
            <w:shd w:val="clear" w:color="auto" w:fill="auto"/>
            <w:vAlign w:val="center"/>
          </w:tcPr>
          <w:p w14:paraId="5AD83A29" w14:textId="77777777" w:rsidR="00153529" w:rsidRPr="00C86F73" w:rsidRDefault="00153529" w:rsidP="00A84625">
            <w:pPr>
              <w:snapToGrid w:val="0"/>
              <w:jc w:val="center"/>
              <w:rPr>
                <w:sz w:val="18"/>
                <w:szCs w:val="18"/>
              </w:rPr>
            </w:pPr>
          </w:p>
        </w:tc>
        <w:tc>
          <w:tcPr>
            <w:tcW w:w="1833" w:type="dxa"/>
            <w:tcBorders>
              <w:top w:val="single" w:sz="4" w:space="0" w:color="000000"/>
              <w:left w:val="single" w:sz="4" w:space="0" w:color="000000"/>
              <w:bottom w:val="single" w:sz="4" w:space="0" w:color="000000"/>
            </w:tcBorders>
            <w:shd w:val="clear" w:color="auto" w:fill="auto"/>
          </w:tcPr>
          <w:p w14:paraId="343C263D" w14:textId="77777777" w:rsidR="00153529" w:rsidRPr="00C86F73" w:rsidRDefault="00153529" w:rsidP="00A84625">
            <w:pPr>
              <w:snapToGrid w:val="0"/>
              <w:jc w:val="center"/>
              <w:rPr>
                <w:sz w:val="18"/>
                <w:szCs w:val="18"/>
              </w:rPr>
            </w:pP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14:paraId="0293C8DB" w14:textId="77777777" w:rsidR="00153529" w:rsidRPr="00C86F73" w:rsidRDefault="00153529" w:rsidP="00A84625">
            <w:pPr>
              <w:snapToGrid w:val="0"/>
              <w:jc w:val="center"/>
              <w:rPr>
                <w:sz w:val="18"/>
                <w:szCs w:val="18"/>
              </w:rPr>
            </w:pPr>
          </w:p>
        </w:tc>
      </w:tr>
      <w:tr w:rsidR="00153529" w:rsidRPr="00C86F73" w14:paraId="75322C18" w14:textId="77777777" w:rsidTr="00153529">
        <w:trPr>
          <w:trHeight w:val="559"/>
        </w:trPr>
        <w:tc>
          <w:tcPr>
            <w:tcW w:w="710" w:type="dxa"/>
            <w:tcBorders>
              <w:top w:val="single" w:sz="4" w:space="0" w:color="000000"/>
              <w:left w:val="single" w:sz="4" w:space="0" w:color="000000"/>
              <w:bottom w:val="single" w:sz="4" w:space="0" w:color="000000"/>
            </w:tcBorders>
            <w:shd w:val="clear" w:color="auto" w:fill="auto"/>
            <w:vAlign w:val="center"/>
          </w:tcPr>
          <w:p w14:paraId="0D7ECAF2" w14:textId="77777777" w:rsidR="00153529" w:rsidRPr="00C86F73" w:rsidRDefault="00153529" w:rsidP="00CA20E4">
            <w:pPr>
              <w:numPr>
                <w:ilvl w:val="0"/>
                <w:numId w:val="35"/>
              </w:numPr>
              <w:tabs>
                <w:tab w:val="clear" w:pos="928"/>
              </w:tabs>
              <w:suppressAutoHyphens w:val="0"/>
              <w:snapToGrid w:val="0"/>
              <w:spacing w:beforeLines="60" w:before="144" w:after="120"/>
              <w:ind w:left="79" w:firstLine="34"/>
              <w:jc w:val="both"/>
              <w:rPr>
                <w:sz w:val="18"/>
                <w:szCs w:val="18"/>
              </w:rPr>
            </w:pPr>
          </w:p>
        </w:tc>
        <w:tc>
          <w:tcPr>
            <w:tcW w:w="2873" w:type="dxa"/>
            <w:tcBorders>
              <w:top w:val="single" w:sz="4" w:space="0" w:color="000000"/>
              <w:left w:val="single" w:sz="4" w:space="0" w:color="000000"/>
              <w:bottom w:val="single" w:sz="4" w:space="0" w:color="000000"/>
            </w:tcBorders>
            <w:shd w:val="clear" w:color="auto" w:fill="auto"/>
            <w:vAlign w:val="center"/>
          </w:tcPr>
          <w:p w14:paraId="543C5C63" w14:textId="77777777" w:rsidR="00153529" w:rsidRPr="00DB794B" w:rsidRDefault="00153529" w:rsidP="00DB794B">
            <w:pPr>
              <w:snapToGrid w:val="0"/>
              <w:jc w:val="center"/>
              <w:rPr>
                <w:rFonts w:ascii="Segoe UI" w:eastAsia="Calibri" w:hAnsi="Segoe UI" w:cs="Segoe UI"/>
                <w:bCs/>
                <w:iCs/>
                <w:sz w:val="18"/>
                <w:szCs w:val="18"/>
                <w:lang w:eastAsia="en-US"/>
              </w:rPr>
            </w:pPr>
          </w:p>
        </w:tc>
        <w:tc>
          <w:tcPr>
            <w:tcW w:w="1814" w:type="dxa"/>
            <w:tcBorders>
              <w:top w:val="single" w:sz="4" w:space="0" w:color="000000"/>
              <w:left w:val="single" w:sz="4" w:space="0" w:color="000000"/>
              <w:bottom w:val="single" w:sz="4" w:space="0" w:color="000000"/>
            </w:tcBorders>
            <w:shd w:val="clear" w:color="auto" w:fill="auto"/>
            <w:vAlign w:val="center"/>
          </w:tcPr>
          <w:p w14:paraId="2AB11DD4" w14:textId="77777777" w:rsidR="00153529" w:rsidRPr="00C86F73" w:rsidRDefault="00153529" w:rsidP="00A84625">
            <w:pPr>
              <w:snapToGrid w:val="0"/>
              <w:jc w:val="center"/>
              <w:rPr>
                <w:sz w:val="18"/>
                <w:szCs w:val="18"/>
              </w:rPr>
            </w:pPr>
          </w:p>
        </w:tc>
        <w:tc>
          <w:tcPr>
            <w:tcW w:w="1833" w:type="dxa"/>
            <w:tcBorders>
              <w:top w:val="single" w:sz="4" w:space="0" w:color="000000"/>
              <w:left w:val="single" w:sz="4" w:space="0" w:color="000000"/>
              <w:bottom w:val="single" w:sz="4" w:space="0" w:color="000000"/>
            </w:tcBorders>
            <w:shd w:val="clear" w:color="auto" w:fill="auto"/>
          </w:tcPr>
          <w:p w14:paraId="67D21C04" w14:textId="77777777" w:rsidR="00153529" w:rsidRPr="00C86F73" w:rsidRDefault="00153529" w:rsidP="00A84625">
            <w:pPr>
              <w:snapToGrid w:val="0"/>
              <w:jc w:val="center"/>
              <w:rPr>
                <w:sz w:val="18"/>
                <w:szCs w:val="18"/>
              </w:rPr>
            </w:pP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14:paraId="0289A2AB" w14:textId="77777777" w:rsidR="00153529" w:rsidRPr="00C86F73" w:rsidRDefault="00153529" w:rsidP="00A84625">
            <w:pPr>
              <w:snapToGrid w:val="0"/>
              <w:jc w:val="center"/>
              <w:rPr>
                <w:sz w:val="18"/>
                <w:szCs w:val="18"/>
              </w:rPr>
            </w:pPr>
          </w:p>
        </w:tc>
      </w:tr>
      <w:tr w:rsidR="00153529" w:rsidRPr="00C86F73" w14:paraId="4D8D28FC" w14:textId="77777777" w:rsidTr="00153529">
        <w:trPr>
          <w:trHeight w:val="559"/>
        </w:trPr>
        <w:tc>
          <w:tcPr>
            <w:tcW w:w="710" w:type="dxa"/>
            <w:tcBorders>
              <w:top w:val="single" w:sz="4" w:space="0" w:color="000000"/>
              <w:left w:val="single" w:sz="4" w:space="0" w:color="000000"/>
              <w:bottom w:val="single" w:sz="4" w:space="0" w:color="000000"/>
            </w:tcBorders>
            <w:shd w:val="clear" w:color="auto" w:fill="auto"/>
            <w:vAlign w:val="center"/>
          </w:tcPr>
          <w:p w14:paraId="09B60110" w14:textId="77777777" w:rsidR="00153529" w:rsidRPr="00C86F73" w:rsidRDefault="00153529" w:rsidP="00CA20E4">
            <w:pPr>
              <w:numPr>
                <w:ilvl w:val="0"/>
                <w:numId w:val="35"/>
              </w:numPr>
              <w:tabs>
                <w:tab w:val="clear" w:pos="928"/>
              </w:tabs>
              <w:suppressAutoHyphens w:val="0"/>
              <w:snapToGrid w:val="0"/>
              <w:spacing w:beforeLines="60" w:before="144" w:after="120"/>
              <w:ind w:left="79" w:firstLine="34"/>
              <w:jc w:val="both"/>
              <w:rPr>
                <w:sz w:val="18"/>
                <w:szCs w:val="18"/>
              </w:rPr>
            </w:pPr>
          </w:p>
        </w:tc>
        <w:tc>
          <w:tcPr>
            <w:tcW w:w="2873" w:type="dxa"/>
            <w:tcBorders>
              <w:top w:val="single" w:sz="4" w:space="0" w:color="000000"/>
              <w:left w:val="single" w:sz="4" w:space="0" w:color="000000"/>
              <w:bottom w:val="single" w:sz="4" w:space="0" w:color="000000"/>
            </w:tcBorders>
            <w:shd w:val="clear" w:color="auto" w:fill="auto"/>
            <w:vAlign w:val="center"/>
          </w:tcPr>
          <w:p w14:paraId="26537338" w14:textId="77777777" w:rsidR="00153529" w:rsidRPr="00DB794B" w:rsidRDefault="00153529" w:rsidP="00DB794B">
            <w:pPr>
              <w:snapToGrid w:val="0"/>
              <w:jc w:val="center"/>
              <w:rPr>
                <w:rFonts w:ascii="Segoe UI" w:eastAsia="Calibri" w:hAnsi="Segoe UI" w:cs="Segoe UI"/>
                <w:bCs/>
                <w:iCs/>
                <w:sz w:val="18"/>
                <w:szCs w:val="18"/>
                <w:lang w:eastAsia="en-US"/>
              </w:rPr>
            </w:pPr>
          </w:p>
        </w:tc>
        <w:tc>
          <w:tcPr>
            <w:tcW w:w="1814" w:type="dxa"/>
            <w:tcBorders>
              <w:top w:val="single" w:sz="4" w:space="0" w:color="000000"/>
              <w:left w:val="single" w:sz="4" w:space="0" w:color="000000"/>
              <w:bottom w:val="single" w:sz="4" w:space="0" w:color="000000"/>
            </w:tcBorders>
            <w:shd w:val="clear" w:color="auto" w:fill="auto"/>
            <w:vAlign w:val="center"/>
          </w:tcPr>
          <w:p w14:paraId="6A77EBDB" w14:textId="77777777" w:rsidR="00153529" w:rsidRPr="00C86F73" w:rsidRDefault="00153529" w:rsidP="00A84625">
            <w:pPr>
              <w:snapToGrid w:val="0"/>
              <w:jc w:val="center"/>
              <w:rPr>
                <w:sz w:val="18"/>
                <w:szCs w:val="18"/>
              </w:rPr>
            </w:pPr>
          </w:p>
        </w:tc>
        <w:tc>
          <w:tcPr>
            <w:tcW w:w="1833" w:type="dxa"/>
            <w:tcBorders>
              <w:top w:val="single" w:sz="4" w:space="0" w:color="000000"/>
              <w:left w:val="single" w:sz="4" w:space="0" w:color="000000"/>
              <w:bottom w:val="single" w:sz="4" w:space="0" w:color="000000"/>
            </w:tcBorders>
            <w:shd w:val="clear" w:color="auto" w:fill="auto"/>
          </w:tcPr>
          <w:p w14:paraId="15A01976" w14:textId="77777777" w:rsidR="00153529" w:rsidRPr="00C86F73" w:rsidRDefault="00153529" w:rsidP="00A84625">
            <w:pPr>
              <w:snapToGrid w:val="0"/>
              <w:jc w:val="center"/>
              <w:rPr>
                <w:sz w:val="18"/>
                <w:szCs w:val="18"/>
              </w:rPr>
            </w:pP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14:paraId="39FD82BC" w14:textId="77777777" w:rsidR="00153529" w:rsidRPr="00C86F73" w:rsidRDefault="00153529" w:rsidP="00A84625">
            <w:pPr>
              <w:snapToGrid w:val="0"/>
              <w:jc w:val="center"/>
              <w:rPr>
                <w:sz w:val="18"/>
                <w:szCs w:val="18"/>
              </w:rPr>
            </w:pPr>
          </w:p>
        </w:tc>
      </w:tr>
      <w:tr w:rsidR="00153529" w:rsidRPr="00C86F73" w14:paraId="6CEF5DF0" w14:textId="77777777" w:rsidTr="00153529">
        <w:trPr>
          <w:trHeight w:val="559"/>
        </w:trPr>
        <w:tc>
          <w:tcPr>
            <w:tcW w:w="710" w:type="dxa"/>
            <w:tcBorders>
              <w:top w:val="single" w:sz="4" w:space="0" w:color="000000"/>
              <w:left w:val="single" w:sz="4" w:space="0" w:color="000000"/>
              <w:bottom w:val="single" w:sz="4" w:space="0" w:color="000000"/>
            </w:tcBorders>
            <w:shd w:val="clear" w:color="auto" w:fill="auto"/>
            <w:vAlign w:val="center"/>
          </w:tcPr>
          <w:p w14:paraId="5F024D29" w14:textId="77777777" w:rsidR="00153529" w:rsidRPr="00C86F73" w:rsidRDefault="00153529" w:rsidP="00CA20E4">
            <w:pPr>
              <w:numPr>
                <w:ilvl w:val="0"/>
                <w:numId w:val="35"/>
              </w:numPr>
              <w:tabs>
                <w:tab w:val="clear" w:pos="928"/>
              </w:tabs>
              <w:suppressAutoHyphens w:val="0"/>
              <w:snapToGrid w:val="0"/>
              <w:spacing w:beforeLines="60" w:before="144" w:after="120"/>
              <w:ind w:left="79" w:firstLine="34"/>
              <w:jc w:val="both"/>
              <w:rPr>
                <w:sz w:val="18"/>
                <w:szCs w:val="18"/>
              </w:rPr>
            </w:pPr>
          </w:p>
        </w:tc>
        <w:tc>
          <w:tcPr>
            <w:tcW w:w="2873" w:type="dxa"/>
            <w:tcBorders>
              <w:top w:val="single" w:sz="4" w:space="0" w:color="000000"/>
              <w:left w:val="single" w:sz="4" w:space="0" w:color="000000"/>
              <w:bottom w:val="single" w:sz="4" w:space="0" w:color="000000"/>
            </w:tcBorders>
            <w:shd w:val="clear" w:color="auto" w:fill="auto"/>
            <w:vAlign w:val="center"/>
          </w:tcPr>
          <w:p w14:paraId="76571733" w14:textId="77777777" w:rsidR="00153529" w:rsidRPr="00DB794B" w:rsidRDefault="00153529" w:rsidP="00DB794B">
            <w:pPr>
              <w:snapToGrid w:val="0"/>
              <w:jc w:val="center"/>
              <w:rPr>
                <w:rFonts w:ascii="Segoe UI" w:eastAsia="Calibri" w:hAnsi="Segoe UI" w:cs="Segoe UI"/>
                <w:bCs/>
                <w:iCs/>
                <w:sz w:val="18"/>
                <w:szCs w:val="18"/>
                <w:lang w:eastAsia="en-US"/>
              </w:rPr>
            </w:pPr>
          </w:p>
        </w:tc>
        <w:tc>
          <w:tcPr>
            <w:tcW w:w="1814" w:type="dxa"/>
            <w:tcBorders>
              <w:top w:val="single" w:sz="4" w:space="0" w:color="000000"/>
              <w:left w:val="single" w:sz="4" w:space="0" w:color="000000"/>
              <w:bottom w:val="single" w:sz="4" w:space="0" w:color="000000"/>
            </w:tcBorders>
            <w:shd w:val="clear" w:color="auto" w:fill="auto"/>
            <w:vAlign w:val="center"/>
          </w:tcPr>
          <w:p w14:paraId="062202A8" w14:textId="77777777" w:rsidR="00153529" w:rsidRPr="00C86F73" w:rsidRDefault="00153529" w:rsidP="00A84625">
            <w:pPr>
              <w:snapToGrid w:val="0"/>
              <w:jc w:val="center"/>
              <w:rPr>
                <w:sz w:val="18"/>
                <w:szCs w:val="18"/>
              </w:rPr>
            </w:pPr>
          </w:p>
        </w:tc>
        <w:tc>
          <w:tcPr>
            <w:tcW w:w="1833" w:type="dxa"/>
            <w:tcBorders>
              <w:top w:val="single" w:sz="4" w:space="0" w:color="000000"/>
              <w:left w:val="single" w:sz="4" w:space="0" w:color="000000"/>
              <w:bottom w:val="single" w:sz="4" w:space="0" w:color="000000"/>
            </w:tcBorders>
            <w:shd w:val="clear" w:color="auto" w:fill="auto"/>
          </w:tcPr>
          <w:p w14:paraId="61CC95B6" w14:textId="77777777" w:rsidR="00153529" w:rsidRPr="00C86F73" w:rsidRDefault="00153529" w:rsidP="00A84625">
            <w:pPr>
              <w:snapToGrid w:val="0"/>
              <w:jc w:val="center"/>
              <w:rPr>
                <w:sz w:val="18"/>
                <w:szCs w:val="18"/>
              </w:rPr>
            </w:pP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14:paraId="0098472E" w14:textId="77777777" w:rsidR="00153529" w:rsidRPr="00C86F73" w:rsidRDefault="00153529" w:rsidP="00A84625">
            <w:pPr>
              <w:snapToGrid w:val="0"/>
              <w:jc w:val="center"/>
              <w:rPr>
                <w:sz w:val="18"/>
                <w:szCs w:val="18"/>
              </w:rPr>
            </w:pPr>
          </w:p>
        </w:tc>
      </w:tr>
      <w:tr w:rsidR="00153529" w:rsidRPr="00C86F73" w14:paraId="3E29DCF2" w14:textId="77777777" w:rsidTr="00153529">
        <w:trPr>
          <w:trHeight w:val="559"/>
        </w:trPr>
        <w:tc>
          <w:tcPr>
            <w:tcW w:w="710" w:type="dxa"/>
            <w:tcBorders>
              <w:top w:val="single" w:sz="4" w:space="0" w:color="000000"/>
              <w:left w:val="single" w:sz="4" w:space="0" w:color="000000"/>
              <w:bottom w:val="single" w:sz="4" w:space="0" w:color="000000"/>
            </w:tcBorders>
            <w:shd w:val="clear" w:color="auto" w:fill="auto"/>
            <w:vAlign w:val="center"/>
          </w:tcPr>
          <w:p w14:paraId="5C3E4744" w14:textId="77777777" w:rsidR="00153529" w:rsidRPr="00C86F73" w:rsidRDefault="00153529" w:rsidP="00CA20E4">
            <w:pPr>
              <w:numPr>
                <w:ilvl w:val="0"/>
                <w:numId w:val="35"/>
              </w:numPr>
              <w:tabs>
                <w:tab w:val="clear" w:pos="928"/>
              </w:tabs>
              <w:suppressAutoHyphens w:val="0"/>
              <w:snapToGrid w:val="0"/>
              <w:spacing w:beforeLines="60" w:before="144" w:after="120"/>
              <w:ind w:left="79" w:firstLine="34"/>
              <w:jc w:val="both"/>
              <w:rPr>
                <w:sz w:val="18"/>
                <w:szCs w:val="18"/>
              </w:rPr>
            </w:pPr>
          </w:p>
        </w:tc>
        <w:tc>
          <w:tcPr>
            <w:tcW w:w="2873" w:type="dxa"/>
            <w:tcBorders>
              <w:top w:val="single" w:sz="4" w:space="0" w:color="000000"/>
              <w:left w:val="single" w:sz="4" w:space="0" w:color="000000"/>
              <w:bottom w:val="single" w:sz="4" w:space="0" w:color="000000"/>
            </w:tcBorders>
            <w:shd w:val="clear" w:color="auto" w:fill="auto"/>
            <w:vAlign w:val="center"/>
          </w:tcPr>
          <w:p w14:paraId="5C40F490" w14:textId="77777777" w:rsidR="00153529" w:rsidRPr="00DB794B" w:rsidRDefault="00153529" w:rsidP="00DB794B">
            <w:pPr>
              <w:snapToGrid w:val="0"/>
              <w:jc w:val="center"/>
              <w:rPr>
                <w:rFonts w:ascii="Segoe UI" w:eastAsia="Calibri" w:hAnsi="Segoe UI" w:cs="Segoe UI"/>
                <w:bCs/>
                <w:iCs/>
                <w:sz w:val="18"/>
                <w:szCs w:val="18"/>
                <w:lang w:eastAsia="en-US"/>
              </w:rPr>
            </w:pPr>
          </w:p>
        </w:tc>
        <w:tc>
          <w:tcPr>
            <w:tcW w:w="1814" w:type="dxa"/>
            <w:tcBorders>
              <w:top w:val="single" w:sz="4" w:space="0" w:color="000000"/>
              <w:left w:val="single" w:sz="4" w:space="0" w:color="000000"/>
              <w:bottom w:val="single" w:sz="4" w:space="0" w:color="000000"/>
            </w:tcBorders>
            <w:shd w:val="clear" w:color="auto" w:fill="auto"/>
            <w:vAlign w:val="center"/>
          </w:tcPr>
          <w:p w14:paraId="42F311A1" w14:textId="77777777" w:rsidR="00153529" w:rsidRPr="00C86F73" w:rsidRDefault="00153529" w:rsidP="00A84625">
            <w:pPr>
              <w:snapToGrid w:val="0"/>
              <w:jc w:val="center"/>
              <w:rPr>
                <w:sz w:val="18"/>
                <w:szCs w:val="18"/>
              </w:rPr>
            </w:pPr>
          </w:p>
        </w:tc>
        <w:tc>
          <w:tcPr>
            <w:tcW w:w="1833" w:type="dxa"/>
            <w:tcBorders>
              <w:top w:val="single" w:sz="4" w:space="0" w:color="000000"/>
              <w:left w:val="single" w:sz="4" w:space="0" w:color="000000"/>
              <w:bottom w:val="single" w:sz="4" w:space="0" w:color="000000"/>
            </w:tcBorders>
            <w:shd w:val="clear" w:color="auto" w:fill="auto"/>
          </w:tcPr>
          <w:p w14:paraId="01F814C0" w14:textId="77777777" w:rsidR="00153529" w:rsidRPr="00C86F73" w:rsidRDefault="00153529" w:rsidP="00A84625">
            <w:pPr>
              <w:snapToGrid w:val="0"/>
              <w:jc w:val="center"/>
              <w:rPr>
                <w:sz w:val="18"/>
                <w:szCs w:val="18"/>
              </w:rPr>
            </w:pP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14:paraId="2540B343" w14:textId="77777777" w:rsidR="00153529" w:rsidRPr="00C86F73" w:rsidRDefault="00153529" w:rsidP="00A84625">
            <w:pPr>
              <w:snapToGrid w:val="0"/>
              <w:jc w:val="center"/>
              <w:rPr>
                <w:sz w:val="18"/>
                <w:szCs w:val="18"/>
              </w:rPr>
            </w:pPr>
          </w:p>
        </w:tc>
      </w:tr>
    </w:tbl>
    <w:p w14:paraId="0B0DC750" w14:textId="70A3F8E3" w:rsidR="00086477" w:rsidRDefault="00086477" w:rsidP="00C86F73">
      <w:pPr>
        <w:widowControl w:val="0"/>
        <w:rPr>
          <w:rFonts w:ascii="Segoe UI" w:hAnsi="Segoe UI" w:cs="Segoe UI"/>
          <w:b/>
        </w:rPr>
      </w:pPr>
    </w:p>
    <w:p w14:paraId="0773F789" w14:textId="5AA33DC7" w:rsidR="001C24AB" w:rsidRDefault="001C24AB" w:rsidP="00C86F73">
      <w:pPr>
        <w:widowControl w:val="0"/>
        <w:rPr>
          <w:rFonts w:ascii="Segoe UI" w:hAnsi="Segoe UI" w:cs="Segoe UI"/>
          <w:b/>
        </w:rPr>
      </w:pPr>
    </w:p>
    <w:p w14:paraId="5B427D0F" w14:textId="77777777" w:rsidR="001C24AB" w:rsidRPr="009B713E" w:rsidRDefault="001C24AB" w:rsidP="00C86F73">
      <w:pPr>
        <w:widowControl w:val="0"/>
        <w:rPr>
          <w:rFonts w:ascii="Segoe UI" w:hAnsi="Segoe UI" w:cs="Segoe UI"/>
          <w:b/>
        </w:rPr>
      </w:pPr>
    </w:p>
    <w:p w14:paraId="2AA3FB51" w14:textId="77777777" w:rsidR="00086477" w:rsidRPr="002E5B41" w:rsidRDefault="00086477" w:rsidP="00086477">
      <w:pPr>
        <w:tabs>
          <w:tab w:val="left" w:pos="708"/>
        </w:tabs>
        <w:jc w:val="center"/>
        <w:rPr>
          <w:rFonts w:ascii="Segoe UI" w:hAnsi="Segoe UI" w:cs="Segoe UI"/>
          <w:iCs/>
          <w:color w:val="FF0000"/>
          <w:sz w:val="14"/>
          <w:szCs w:val="14"/>
        </w:rPr>
      </w:pPr>
      <w:r w:rsidRPr="002E5B41">
        <w:rPr>
          <w:rFonts w:ascii="Segoe UI" w:hAnsi="Segoe UI" w:cs="Segoe UI"/>
          <w:iCs/>
          <w:color w:val="FF0000"/>
          <w:sz w:val="14"/>
          <w:szCs w:val="14"/>
        </w:rPr>
        <w:t xml:space="preserve">Niniejszy wykaz należy opatrzyć kwalifikowanym podpisem elektronicznym lub podpisem zaufanym </w:t>
      </w:r>
    </w:p>
    <w:p w14:paraId="1287A44C" w14:textId="383ED918" w:rsidR="00C5276A" w:rsidRDefault="00086477" w:rsidP="00792548">
      <w:pPr>
        <w:tabs>
          <w:tab w:val="left" w:pos="708"/>
        </w:tabs>
        <w:jc w:val="center"/>
        <w:rPr>
          <w:rFonts w:ascii="Segoe UI" w:hAnsi="Segoe UI" w:cs="Segoe UI"/>
          <w:iCs/>
          <w:color w:val="FF0000"/>
          <w:sz w:val="14"/>
          <w:szCs w:val="14"/>
        </w:rPr>
      </w:pPr>
      <w:r w:rsidRPr="002E5B41">
        <w:rPr>
          <w:rFonts w:ascii="Segoe UI" w:hAnsi="Segoe UI" w:cs="Segoe UI"/>
          <w:iCs/>
          <w:color w:val="FF0000"/>
          <w:sz w:val="14"/>
          <w:szCs w:val="14"/>
        </w:rPr>
        <w:t>lub podpisem osobistym właściwej, umocowanej osoby</w:t>
      </w:r>
      <w:r w:rsidR="00792548">
        <w:rPr>
          <w:rFonts w:ascii="Segoe UI" w:hAnsi="Segoe UI" w:cs="Segoe UI"/>
          <w:iCs/>
          <w:color w:val="FF0000"/>
          <w:sz w:val="14"/>
          <w:szCs w:val="14"/>
        </w:rPr>
        <w:t xml:space="preserve"> / właściwych, umocowanych osób</w:t>
      </w:r>
    </w:p>
    <w:p w14:paraId="5E1B48FB" w14:textId="56F32F9D" w:rsidR="00792548" w:rsidRDefault="00792548" w:rsidP="00792548">
      <w:pPr>
        <w:tabs>
          <w:tab w:val="left" w:pos="708"/>
        </w:tabs>
        <w:jc w:val="center"/>
        <w:rPr>
          <w:rFonts w:ascii="Segoe UI" w:hAnsi="Segoe UI" w:cs="Segoe UI"/>
          <w:iCs/>
          <w:color w:val="FF0000"/>
          <w:sz w:val="14"/>
          <w:szCs w:val="14"/>
        </w:rPr>
      </w:pPr>
    </w:p>
    <w:p w14:paraId="1C03E5C2" w14:textId="2A5E56D1" w:rsidR="00792548" w:rsidRDefault="00792548" w:rsidP="00792548">
      <w:pPr>
        <w:tabs>
          <w:tab w:val="left" w:pos="708"/>
        </w:tabs>
        <w:jc w:val="center"/>
        <w:rPr>
          <w:rFonts w:ascii="Segoe UI" w:hAnsi="Segoe UI" w:cs="Segoe UI"/>
          <w:iCs/>
          <w:color w:val="FF0000"/>
          <w:sz w:val="14"/>
          <w:szCs w:val="14"/>
        </w:rPr>
      </w:pPr>
    </w:p>
    <w:p w14:paraId="0035528B" w14:textId="3DECFB99" w:rsidR="001C24AB" w:rsidRDefault="001C24AB" w:rsidP="00792548">
      <w:pPr>
        <w:tabs>
          <w:tab w:val="left" w:pos="708"/>
        </w:tabs>
        <w:jc w:val="center"/>
        <w:rPr>
          <w:rFonts w:ascii="Segoe UI" w:hAnsi="Segoe UI" w:cs="Segoe UI"/>
          <w:iCs/>
          <w:color w:val="FF0000"/>
          <w:sz w:val="14"/>
          <w:szCs w:val="14"/>
        </w:rPr>
      </w:pPr>
    </w:p>
    <w:p w14:paraId="39CB9DEE" w14:textId="2DD0A389" w:rsidR="001C24AB" w:rsidRDefault="001C24AB" w:rsidP="00153529">
      <w:pPr>
        <w:tabs>
          <w:tab w:val="left" w:pos="708"/>
        </w:tabs>
        <w:rPr>
          <w:rFonts w:ascii="Segoe UI" w:hAnsi="Segoe UI" w:cs="Segoe UI"/>
          <w:iCs/>
          <w:color w:val="FF0000"/>
          <w:sz w:val="14"/>
          <w:szCs w:val="14"/>
        </w:rPr>
      </w:pPr>
    </w:p>
    <w:p w14:paraId="53767C24" w14:textId="77777777" w:rsidR="001C24AB" w:rsidRDefault="001C24AB" w:rsidP="001C24AB">
      <w:pPr>
        <w:tabs>
          <w:tab w:val="left" w:pos="708"/>
        </w:tabs>
        <w:jc w:val="center"/>
        <w:rPr>
          <w:rFonts w:ascii="Segoe UI" w:hAnsi="Segoe UI" w:cs="Segoe UI"/>
          <w:iCs/>
          <w:color w:val="FF0000"/>
          <w:sz w:val="14"/>
          <w:szCs w:val="14"/>
        </w:rPr>
      </w:pPr>
    </w:p>
    <w:p w14:paraId="03855244" w14:textId="77777777" w:rsidR="001C24AB" w:rsidRDefault="001C24AB" w:rsidP="001C24AB">
      <w:pPr>
        <w:tabs>
          <w:tab w:val="left" w:pos="708"/>
        </w:tabs>
        <w:jc w:val="center"/>
        <w:rPr>
          <w:rFonts w:ascii="Segoe UI" w:hAnsi="Segoe UI" w:cs="Segoe UI"/>
          <w:iCs/>
          <w:color w:val="FF0000"/>
          <w:sz w:val="14"/>
          <w:szCs w:val="14"/>
        </w:rPr>
      </w:pPr>
    </w:p>
    <w:p w14:paraId="12BC40F3" w14:textId="47B42F34" w:rsidR="001C24AB" w:rsidRDefault="001C24AB" w:rsidP="00DB794B">
      <w:pPr>
        <w:tabs>
          <w:tab w:val="left" w:pos="708"/>
        </w:tabs>
        <w:rPr>
          <w:rFonts w:ascii="Segoe UI" w:hAnsi="Segoe UI" w:cs="Segoe UI"/>
          <w:iCs/>
          <w:color w:val="FF0000"/>
          <w:sz w:val="14"/>
          <w:szCs w:val="14"/>
        </w:rPr>
      </w:pPr>
    </w:p>
    <w:p w14:paraId="1822005C" w14:textId="3AEEF841" w:rsidR="00223067" w:rsidRDefault="00153529" w:rsidP="00223067">
      <w:pPr>
        <w:pStyle w:val="Tekstpodstawowy"/>
        <w:jc w:val="right"/>
        <w:rPr>
          <w:rFonts w:ascii="Segoe UI" w:hAnsi="Segoe UI" w:cs="Segoe UI"/>
          <w:i w:val="0"/>
          <w:sz w:val="20"/>
        </w:rPr>
      </w:pPr>
      <w:r>
        <w:rPr>
          <w:rFonts w:ascii="Segoe UI" w:hAnsi="Segoe UI" w:cs="Segoe UI"/>
          <w:i w:val="0"/>
          <w:sz w:val="20"/>
        </w:rPr>
        <w:t>6.</w:t>
      </w:r>
    </w:p>
    <w:p w14:paraId="6B749612" w14:textId="77777777" w:rsidR="00223067" w:rsidRDefault="00223067" w:rsidP="00223067">
      <w:pPr>
        <w:suppressAutoHyphens w:val="0"/>
        <w:jc w:val="both"/>
        <w:rPr>
          <w:rFonts w:ascii="Segoe UI" w:eastAsia="Times New Roman" w:hAnsi="Segoe UI" w:cs="Segoe UI"/>
          <w:lang w:eastAsia="pl-PL"/>
        </w:rPr>
      </w:pPr>
    </w:p>
    <w:p w14:paraId="72AE29C5" w14:textId="77777777" w:rsidR="00223067" w:rsidRDefault="00223067" w:rsidP="00223067">
      <w:pPr>
        <w:suppressAutoHyphens w:val="0"/>
        <w:jc w:val="both"/>
        <w:rPr>
          <w:rFonts w:ascii="Segoe UI" w:eastAsia="Times New Roman" w:hAnsi="Segoe UI" w:cs="Segoe UI"/>
          <w:lang w:eastAsia="pl-PL"/>
        </w:rPr>
      </w:pPr>
    </w:p>
    <w:p w14:paraId="1E8566E0" w14:textId="77777777" w:rsidR="00223067" w:rsidRPr="004E6B43" w:rsidRDefault="00223067" w:rsidP="00223067">
      <w:pPr>
        <w:suppressAutoHyphens w:val="0"/>
        <w:jc w:val="both"/>
        <w:rPr>
          <w:rFonts w:ascii="Segoe UI" w:eastAsia="Times New Roman" w:hAnsi="Segoe UI" w:cs="Segoe UI"/>
          <w:lang w:eastAsia="pl-PL"/>
        </w:rPr>
      </w:pPr>
      <w:r>
        <w:rPr>
          <w:rFonts w:ascii="Segoe UI" w:eastAsia="Times New Roman" w:hAnsi="Segoe UI" w:cs="Segoe UI"/>
          <w:lang w:eastAsia="pl-PL"/>
        </w:rPr>
        <w:t>……………………….……</w:t>
      </w:r>
    </w:p>
    <w:p w14:paraId="7EC86009" w14:textId="77777777" w:rsidR="00223067" w:rsidRPr="004E6B43" w:rsidRDefault="00223067" w:rsidP="00223067">
      <w:pPr>
        <w:suppressAutoHyphens w:val="0"/>
        <w:jc w:val="both"/>
        <w:rPr>
          <w:rFonts w:ascii="Segoe UI" w:eastAsia="Times New Roman" w:hAnsi="Segoe UI" w:cs="Segoe UI"/>
          <w:sz w:val="14"/>
          <w:szCs w:val="14"/>
          <w:lang w:eastAsia="pl-PL"/>
        </w:rPr>
      </w:pPr>
      <w:r w:rsidRPr="004E6B43">
        <w:rPr>
          <w:rFonts w:ascii="Segoe UI" w:eastAsia="Times New Roman" w:hAnsi="Segoe UI" w:cs="Segoe UI"/>
          <w:sz w:val="14"/>
          <w:szCs w:val="14"/>
          <w:lang w:eastAsia="pl-PL"/>
        </w:rPr>
        <w:t>Nazwa i adres Wykonawcy</w:t>
      </w:r>
    </w:p>
    <w:p w14:paraId="6819301B" w14:textId="77777777" w:rsidR="00223067" w:rsidRDefault="00223067" w:rsidP="00223067">
      <w:pPr>
        <w:suppressAutoHyphens w:val="0"/>
        <w:jc w:val="both"/>
        <w:rPr>
          <w:rFonts w:ascii="Segoe UI" w:eastAsia="Times New Roman" w:hAnsi="Segoe UI" w:cs="Segoe UI"/>
          <w:lang w:eastAsia="pl-PL"/>
        </w:rPr>
      </w:pPr>
    </w:p>
    <w:p w14:paraId="295758F2" w14:textId="77777777" w:rsidR="00223067" w:rsidRPr="004E6B43" w:rsidRDefault="00223067" w:rsidP="00223067">
      <w:pPr>
        <w:suppressAutoHyphens w:val="0"/>
        <w:jc w:val="both"/>
        <w:rPr>
          <w:rFonts w:ascii="Segoe UI" w:eastAsia="Times New Roman" w:hAnsi="Segoe UI" w:cs="Segoe UI"/>
          <w:lang w:eastAsia="pl-PL"/>
        </w:rPr>
      </w:pPr>
    </w:p>
    <w:p w14:paraId="16FC0D4A" w14:textId="0EBEC7C5" w:rsidR="00223067" w:rsidRDefault="00223067" w:rsidP="00223067">
      <w:pPr>
        <w:suppressAutoHyphens w:val="0"/>
        <w:jc w:val="both"/>
        <w:rPr>
          <w:rFonts w:ascii="Segoe UI" w:eastAsia="Times New Roman" w:hAnsi="Segoe UI" w:cs="Segoe UI"/>
          <w:lang w:eastAsia="pl-PL"/>
        </w:rPr>
      </w:pPr>
    </w:p>
    <w:p w14:paraId="48028192" w14:textId="77777777" w:rsidR="00824DD4" w:rsidRPr="004E6B43" w:rsidRDefault="00824DD4" w:rsidP="00223067">
      <w:pPr>
        <w:suppressAutoHyphens w:val="0"/>
        <w:jc w:val="both"/>
        <w:rPr>
          <w:rFonts w:ascii="Segoe UI" w:eastAsia="Times New Roman" w:hAnsi="Segoe UI" w:cs="Segoe UI"/>
          <w:lang w:eastAsia="pl-PL"/>
        </w:rPr>
      </w:pPr>
    </w:p>
    <w:p w14:paraId="5E968D66" w14:textId="77777777" w:rsidR="00223067" w:rsidRDefault="00223067" w:rsidP="00223067">
      <w:pPr>
        <w:suppressAutoHyphens w:val="0"/>
        <w:jc w:val="center"/>
        <w:rPr>
          <w:rFonts w:ascii="Segoe UI" w:eastAsia="Times New Roman" w:hAnsi="Segoe UI" w:cs="Segoe UI"/>
          <w:b/>
          <w:lang w:eastAsia="pl-PL"/>
        </w:rPr>
      </w:pPr>
      <w:r w:rsidRPr="004E6B43">
        <w:rPr>
          <w:rFonts w:ascii="Segoe UI" w:eastAsia="Times New Roman" w:hAnsi="Segoe UI" w:cs="Segoe UI"/>
          <w:b/>
          <w:lang w:eastAsia="pl-PL"/>
        </w:rPr>
        <w:t xml:space="preserve">WYKAZ NARZĘDZI, WYPOSAŻENIA ZAKŁADU </w:t>
      </w:r>
      <w:r>
        <w:rPr>
          <w:rFonts w:ascii="Segoe UI" w:eastAsia="Times New Roman" w:hAnsi="Segoe UI" w:cs="Segoe UI"/>
          <w:b/>
          <w:lang w:eastAsia="pl-PL"/>
        </w:rPr>
        <w:t>LUB</w:t>
      </w:r>
      <w:r w:rsidRPr="004E6B43">
        <w:rPr>
          <w:rFonts w:ascii="Segoe UI" w:eastAsia="Times New Roman" w:hAnsi="Segoe UI" w:cs="Segoe UI"/>
          <w:b/>
          <w:lang w:eastAsia="pl-PL"/>
        </w:rPr>
        <w:t xml:space="preserve"> URZĄDZEŃ TECHNICZNYCH DOSTĘPNYCH WYKONAWCY W CELU </w:t>
      </w:r>
      <w:r>
        <w:rPr>
          <w:rFonts w:ascii="Segoe UI" w:eastAsia="Times New Roman" w:hAnsi="Segoe UI" w:cs="Segoe UI"/>
          <w:b/>
          <w:lang w:eastAsia="pl-PL"/>
        </w:rPr>
        <w:t xml:space="preserve">WYKONANIA </w:t>
      </w:r>
      <w:r w:rsidRPr="004E6B43">
        <w:rPr>
          <w:rFonts w:ascii="Segoe UI" w:eastAsia="Times New Roman" w:hAnsi="Segoe UI" w:cs="Segoe UI"/>
          <w:b/>
          <w:lang w:eastAsia="pl-PL"/>
        </w:rPr>
        <w:t>ZAMÓWIENIA</w:t>
      </w:r>
      <w:r>
        <w:rPr>
          <w:rFonts w:ascii="Segoe UI" w:eastAsia="Times New Roman" w:hAnsi="Segoe UI" w:cs="Segoe UI"/>
          <w:b/>
          <w:lang w:eastAsia="pl-PL"/>
        </w:rPr>
        <w:t xml:space="preserve"> PUBLICZNEGO</w:t>
      </w:r>
    </w:p>
    <w:p w14:paraId="3F7C0975" w14:textId="00882BCF" w:rsidR="00223067" w:rsidRPr="00A46AAD" w:rsidRDefault="00223067" w:rsidP="00223067">
      <w:pPr>
        <w:rPr>
          <w:rFonts w:ascii="Segoe UI" w:hAnsi="Segoe UI" w:cs="Segoe UI"/>
          <w:b/>
          <w:bCs/>
          <w:i/>
          <w:iCs/>
          <w:color w:val="000000"/>
          <w:sz w:val="19"/>
          <w:szCs w:val="19"/>
        </w:rPr>
      </w:pPr>
    </w:p>
    <w:p w14:paraId="5A4D4565" w14:textId="77777777" w:rsidR="00153529" w:rsidRPr="00A945E1" w:rsidRDefault="00153529" w:rsidP="00153529">
      <w:pPr>
        <w:suppressAutoHyphens w:val="0"/>
        <w:autoSpaceDE w:val="0"/>
        <w:autoSpaceDN w:val="0"/>
        <w:adjustRightInd w:val="0"/>
        <w:jc w:val="center"/>
        <w:rPr>
          <w:rFonts w:ascii="Segoe UI" w:hAnsi="Segoe UI" w:cs="Segoe UI"/>
          <w:b/>
        </w:rPr>
      </w:pPr>
      <w:r w:rsidRPr="00A945E1">
        <w:rPr>
          <w:rFonts w:ascii="Segoe UI" w:hAnsi="Segoe UI" w:cs="Segoe UI"/>
          <w:b/>
          <w:lang w:eastAsia="pl-PL"/>
        </w:rPr>
        <w:t>Ochron</w:t>
      </w:r>
      <w:r>
        <w:rPr>
          <w:rFonts w:ascii="Segoe UI" w:hAnsi="Segoe UI" w:cs="Segoe UI"/>
          <w:b/>
          <w:lang w:eastAsia="pl-PL"/>
        </w:rPr>
        <w:t>a</w:t>
      </w:r>
      <w:r w:rsidRPr="00A945E1">
        <w:rPr>
          <w:rFonts w:ascii="Segoe UI" w:hAnsi="Segoe UI" w:cs="Segoe UI"/>
          <w:b/>
          <w:lang w:eastAsia="pl-PL"/>
        </w:rPr>
        <w:t xml:space="preserve"> osób i mienia Urzędu Miejskiego w Koszalinie </w:t>
      </w:r>
    </w:p>
    <w:p w14:paraId="616C0A15" w14:textId="77777777" w:rsidR="00153529" w:rsidRDefault="00153529" w:rsidP="00153529">
      <w:pPr>
        <w:suppressAutoHyphens w:val="0"/>
        <w:jc w:val="center"/>
        <w:rPr>
          <w:rFonts w:ascii="Segoe UI" w:hAnsi="Segoe UI" w:cs="Segoe UI"/>
          <w:b/>
          <w:lang w:eastAsia="pl-PL"/>
        </w:rPr>
      </w:pPr>
      <w:r w:rsidRPr="00A945E1">
        <w:rPr>
          <w:rFonts w:ascii="Segoe UI" w:hAnsi="Segoe UI" w:cs="Segoe UI"/>
          <w:b/>
          <w:lang w:eastAsia="pl-PL"/>
        </w:rPr>
        <w:t>wraz z kon</w:t>
      </w:r>
      <w:r>
        <w:rPr>
          <w:rFonts w:ascii="Segoe UI" w:hAnsi="Segoe UI" w:cs="Segoe UI"/>
          <w:b/>
          <w:lang w:eastAsia="pl-PL"/>
        </w:rPr>
        <w:t>wojowaniem wartości pieniężnych</w:t>
      </w:r>
    </w:p>
    <w:p w14:paraId="19C04C41" w14:textId="5EA0CFB5" w:rsidR="00223067" w:rsidRPr="00223067" w:rsidRDefault="00223067" w:rsidP="00223067">
      <w:pPr>
        <w:suppressAutoHyphens w:val="0"/>
        <w:autoSpaceDE w:val="0"/>
        <w:autoSpaceDN w:val="0"/>
        <w:adjustRightInd w:val="0"/>
        <w:jc w:val="center"/>
        <w:rPr>
          <w:rFonts w:ascii="Segoe UI" w:eastAsia="Times New Roman" w:hAnsi="Segoe UI" w:cs="Segoe UI"/>
          <w:b/>
          <w:lang w:eastAsia="pl-PL"/>
        </w:rPr>
      </w:pPr>
    </w:p>
    <w:p w14:paraId="2EE930EE" w14:textId="56D48327" w:rsidR="00223067" w:rsidRPr="004E6B43" w:rsidRDefault="00223067" w:rsidP="00153529">
      <w:pPr>
        <w:suppressAutoHyphens w:val="0"/>
        <w:rPr>
          <w:rFonts w:ascii="Segoe UI" w:eastAsia="Times New Roman" w:hAnsi="Segoe UI" w:cs="Segoe UI"/>
          <w:b/>
          <w:lang w:eastAsia="pl-PL"/>
        </w:rPr>
      </w:pP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
        <w:gridCol w:w="4682"/>
        <w:gridCol w:w="1188"/>
        <w:gridCol w:w="2678"/>
      </w:tblGrid>
      <w:tr w:rsidR="00223067" w:rsidRPr="008E5596" w14:paraId="64FCCA96" w14:textId="77777777" w:rsidTr="00824DD4">
        <w:trPr>
          <w:jc w:val="center"/>
        </w:trPr>
        <w:tc>
          <w:tcPr>
            <w:tcW w:w="774" w:type="dxa"/>
            <w:shd w:val="clear" w:color="auto" w:fill="auto"/>
            <w:vAlign w:val="center"/>
          </w:tcPr>
          <w:p w14:paraId="4306DBA6" w14:textId="77777777" w:rsidR="00223067" w:rsidRPr="00153529" w:rsidRDefault="00223067" w:rsidP="00824DD4">
            <w:pPr>
              <w:suppressAutoHyphens w:val="0"/>
              <w:jc w:val="center"/>
              <w:rPr>
                <w:rFonts w:ascii="Segoe UI" w:eastAsia="Times New Roman" w:hAnsi="Segoe UI" w:cs="Segoe UI"/>
                <w:b/>
                <w:sz w:val="16"/>
                <w:szCs w:val="16"/>
                <w:lang w:eastAsia="pl-PL"/>
              </w:rPr>
            </w:pPr>
            <w:r w:rsidRPr="00153529">
              <w:rPr>
                <w:rFonts w:ascii="Segoe UI" w:eastAsia="Times New Roman" w:hAnsi="Segoe UI" w:cs="Segoe UI"/>
                <w:b/>
                <w:sz w:val="16"/>
                <w:szCs w:val="16"/>
                <w:lang w:eastAsia="pl-PL"/>
              </w:rPr>
              <w:t>Lp.</w:t>
            </w:r>
          </w:p>
        </w:tc>
        <w:tc>
          <w:tcPr>
            <w:tcW w:w="4682" w:type="dxa"/>
            <w:shd w:val="clear" w:color="auto" w:fill="auto"/>
            <w:vAlign w:val="center"/>
          </w:tcPr>
          <w:p w14:paraId="792555B1" w14:textId="77777777" w:rsidR="00223067" w:rsidRPr="00153529" w:rsidRDefault="00223067" w:rsidP="00824DD4">
            <w:pPr>
              <w:suppressAutoHyphens w:val="0"/>
              <w:jc w:val="center"/>
              <w:rPr>
                <w:rFonts w:ascii="Segoe UI" w:eastAsia="Times New Roman" w:hAnsi="Segoe UI" w:cs="Segoe UI"/>
                <w:b/>
                <w:sz w:val="16"/>
                <w:szCs w:val="16"/>
                <w:lang w:eastAsia="pl-PL"/>
              </w:rPr>
            </w:pPr>
          </w:p>
          <w:p w14:paraId="28555C7E" w14:textId="77777777" w:rsidR="00223067" w:rsidRPr="00153529" w:rsidRDefault="00223067" w:rsidP="00824DD4">
            <w:pPr>
              <w:suppressAutoHyphens w:val="0"/>
              <w:jc w:val="center"/>
              <w:rPr>
                <w:rFonts w:ascii="Segoe UI" w:eastAsia="Times New Roman" w:hAnsi="Segoe UI" w:cs="Segoe UI"/>
                <w:b/>
                <w:sz w:val="16"/>
                <w:szCs w:val="16"/>
                <w:lang w:eastAsia="pl-PL"/>
              </w:rPr>
            </w:pPr>
            <w:r w:rsidRPr="00153529">
              <w:rPr>
                <w:rFonts w:ascii="Segoe UI" w:eastAsia="Times New Roman" w:hAnsi="Segoe UI" w:cs="Segoe UI"/>
                <w:b/>
                <w:sz w:val="16"/>
                <w:szCs w:val="16"/>
                <w:lang w:eastAsia="pl-PL"/>
              </w:rPr>
              <w:t>Wyszczególnienie – potencjał techniczny</w:t>
            </w:r>
          </w:p>
          <w:p w14:paraId="6DCA048B" w14:textId="77777777" w:rsidR="00223067" w:rsidRPr="00153529" w:rsidRDefault="00223067" w:rsidP="00824DD4">
            <w:pPr>
              <w:suppressAutoHyphens w:val="0"/>
              <w:jc w:val="center"/>
              <w:rPr>
                <w:rFonts w:ascii="Segoe UI" w:eastAsia="Times New Roman" w:hAnsi="Segoe UI" w:cs="Segoe UI"/>
                <w:b/>
                <w:sz w:val="16"/>
                <w:szCs w:val="16"/>
                <w:lang w:eastAsia="pl-PL"/>
              </w:rPr>
            </w:pPr>
          </w:p>
        </w:tc>
        <w:tc>
          <w:tcPr>
            <w:tcW w:w="1188" w:type="dxa"/>
            <w:shd w:val="clear" w:color="auto" w:fill="auto"/>
            <w:vAlign w:val="center"/>
          </w:tcPr>
          <w:p w14:paraId="7A1D403A" w14:textId="77777777" w:rsidR="00223067" w:rsidRPr="00153529" w:rsidRDefault="00223067" w:rsidP="00824DD4">
            <w:pPr>
              <w:suppressAutoHyphens w:val="0"/>
              <w:jc w:val="center"/>
              <w:rPr>
                <w:rFonts w:ascii="Segoe UI" w:eastAsia="Times New Roman" w:hAnsi="Segoe UI" w:cs="Segoe UI"/>
                <w:b/>
                <w:sz w:val="16"/>
                <w:szCs w:val="16"/>
                <w:lang w:eastAsia="pl-PL"/>
              </w:rPr>
            </w:pPr>
            <w:r w:rsidRPr="00153529">
              <w:rPr>
                <w:rFonts w:ascii="Segoe UI" w:eastAsia="Times New Roman" w:hAnsi="Segoe UI" w:cs="Segoe UI"/>
                <w:b/>
                <w:sz w:val="16"/>
                <w:szCs w:val="16"/>
                <w:lang w:eastAsia="pl-PL"/>
              </w:rPr>
              <w:t>Liczba</w:t>
            </w:r>
          </w:p>
        </w:tc>
        <w:tc>
          <w:tcPr>
            <w:tcW w:w="2678" w:type="dxa"/>
            <w:shd w:val="clear" w:color="auto" w:fill="auto"/>
            <w:vAlign w:val="center"/>
          </w:tcPr>
          <w:p w14:paraId="4F35FB76" w14:textId="77777777" w:rsidR="00223067" w:rsidRPr="00153529" w:rsidRDefault="00223067" w:rsidP="00824DD4">
            <w:pPr>
              <w:suppressAutoHyphens w:val="0"/>
              <w:jc w:val="center"/>
              <w:rPr>
                <w:rFonts w:ascii="Segoe UI" w:eastAsia="Times New Roman" w:hAnsi="Segoe UI" w:cs="Segoe UI"/>
                <w:b/>
                <w:sz w:val="16"/>
                <w:szCs w:val="16"/>
                <w:lang w:eastAsia="pl-PL"/>
              </w:rPr>
            </w:pPr>
            <w:r w:rsidRPr="00153529">
              <w:rPr>
                <w:rFonts w:ascii="Segoe UI" w:eastAsia="Times New Roman" w:hAnsi="Segoe UI" w:cs="Segoe UI"/>
                <w:b/>
                <w:sz w:val="16"/>
                <w:szCs w:val="16"/>
                <w:lang w:eastAsia="pl-PL"/>
              </w:rPr>
              <w:t>Podstawa do dysponowania</w:t>
            </w:r>
          </w:p>
        </w:tc>
      </w:tr>
      <w:tr w:rsidR="00223067" w:rsidRPr="00791305" w14:paraId="705A3A4E" w14:textId="77777777" w:rsidTr="00824DD4">
        <w:trPr>
          <w:jc w:val="center"/>
        </w:trPr>
        <w:tc>
          <w:tcPr>
            <w:tcW w:w="774" w:type="dxa"/>
            <w:shd w:val="clear" w:color="auto" w:fill="auto"/>
          </w:tcPr>
          <w:p w14:paraId="5A3CA76F" w14:textId="712FEC81" w:rsidR="00223067" w:rsidRPr="00153529" w:rsidRDefault="00153529" w:rsidP="00153529">
            <w:pPr>
              <w:suppressAutoHyphens w:val="0"/>
              <w:spacing w:before="240"/>
              <w:rPr>
                <w:rFonts w:ascii="Segoe UI" w:eastAsia="Times New Roman" w:hAnsi="Segoe UI" w:cs="Segoe UI"/>
                <w:sz w:val="16"/>
                <w:szCs w:val="16"/>
                <w:lang w:eastAsia="pl-PL"/>
              </w:rPr>
            </w:pPr>
            <w:r w:rsidRPr="00153529">
              <w:rPr>
                <w:rFonts w:ascii="Segoe UI" w:eastAsia="Times New Roman" w:hAnsi="Segoe UI" w:cs="Segoe UI"/>
                <w:sz w:val="16"/>
                <w:szCs w:val="16"/>
                <w:lang w:eastAsia="pl-PL"/>
              </w:rPr>
              <w:t xml:space="preserve">1. </w:t>
            </w:r>
          </w:p>
        </w:tc>
        <w:tc>
          <w:tcPr>
            <w:tcW w:w="4682" w:type="dxa"/>
            <w:shd w:val="clear" w:color="auto" w:fill="auto"/>
          </w:tcPr>
          <w:p w14:paraId="63F02D3B" w14:textId="77777777" w:rsidR="00223067" w:rsidRPr="00153529" w:rsidRDefault="00223067" w:rsidP="00824DD4">
            <w:pPr>
              <w:suppressAutoHyphens w:val="0"/>
              <w:jc w:val="center"/>
              <w:rPr>
                <w:rFonts w:ascii="Segoe UI" w:hAnsi="Segoe UI" w:cs="Segoe UI"/>
                <w:sz w:val="16"/>
                <w:szCs w:val="16"/>
                <w:lang w:eastAsia="pl-PL"/>
              </w:rPr>
            </w:pPr>
          </w:p>
          <w:p w14:paraId="2E54BF67" w14:textId="77777777" w:rsidR="00824DD4" w:rsidRPr="00153529" w:rsidRDefault="00153529" w:rsidP="00153529">
            <w:pPr>
              <w:suppressAutoHyphens w:val="0"/>
              <w:jc w:val="center"/>
              <w:rPr>
                <w:rFonts w:ascii="Segoe UI" w:hAnsi="Segoe UI" w:cs="Segoe UI"/>
                <w:sz w:val="16"/>
                <w:szCs w:val="16"/>
                <w:lang w:eastAsia="pl-PL"/>
              </w:rPr>
            </w:pPr>
            <w:r w:rsidRPr="00153529">
              <w:rPr>
                <w:rFonts w:ascii="Segoe UI" w:hAnsi="Segoe UI" w:cs="Segoe UI"/>
                <w:sz w:val="16"/>
                <w:szCs w:val="16"/>
                <w:lang w:eastAsia="pl-PL"/>
              </w:rPr>
              <w:t xml:space="preserve">samochody patrolujące, będące do dyspozycji przez całą dobę </w:t>
            </w:r>
          </w:p>
          <w:p w14:paraId="08EACFFF" w14:textId="22ABA7E5" w:rsidR="00153529" w:rsidRPr="00153529" w:rsidRDefault="00153529" w:rsidP="00153529">
            <w:pPr>
              <w:suppressAutoHyphens w:val="0"/>
              <w:jc w:val="center"/>
              <w:rPr>
                <w:rFonts w:ascii="Segoe UI" w:hAnsi="Segoe UI" w:cs="Segoe UI"/>
                <w:sz w:val="16"/>
                <w:szCs w:val="16"/>
                <w:lang w:eastAsia="pl-PL"/>
              </w:rPr>
            </w:pPr>
          </w:p>
        </w:tc>
        <w:tc>
          <w:tcPr>
            <w:tcW w:w="1188" w:type="dxa"/>
            <w:shd w:val="clear" w:color="auto" w:fill="auto"/>
          </w:tcPr>
          <w:p w14:paraId="333A2FD8" w14:textId="77777777" w:rsidR="00223067" w:rsidRPr="00153529" w:rsidRDefault="00223067" w:rsidP="00824DD4">
            <w:pPr>
              <w:suppressAutoHyphens w:val="0"/>
              <w:jc w:val="center"/>
              <w:rPr>
                <w:rFonts w:ascii="Segoe UI" w:eastAsia="Times New Roman" w:hAnsi="Segoe UI" w:cs="Segoe UI"/>
                <w:sz w:val="16"/>
                <w:szCs w:val="16"/>
                <w:lang w:eastAsia="pl-PL"/>
              </w:rPr>
            </w:pPr>
          </w:p>
        </w:tc>
        <w:tc>
          <w:tcPr>
            <w:tcW w:w="2678" w:type="dxa"/>
            <w:shd w:val="clear" w:color="auto" w:fill="auto"/>
          </w:tcPr>
          <w:p w14:paraId="5A4A52E0" w14:textId="77777777" w:rsidR="00223067" w:rsidRPr="00153529" w:rsidRDefault="00223067" w:rsidP="00824DD4">
            <w:pPr>
              <w:suppressAutoHyphens w:val="0"/>
              <w:jc w:val="center"/>
              <w:rPr>
                <w:rFonts w:ascii="Segoe UI" w:eastAsia="Times New Roman" w:hAnsi="Segoe UI" w:cs="Segoe UI"/>
                <w:sz w:val="16"/>
                <w:szCs w:val="16"/>
                <w:lang w:eastAsia="pl-PL"/>
              </w:rPr>
            </w:pPr>
          </w:p>
        </w:tc>
      </w:tr>
      <w:tr w:rsidR="00153529" w:rsidRPr="00791305" w14:paraId="186CC217" w14:textId="77777777" w:rsidTr="00824DD4">
        <w:trPr>
          <w:jc w:val="center"/>
        </w:trPr>
        <w:tc>
          <w:tcPr>
            <w:tcW w:w="774" w:type="dxa"/>
            <w:shd w:val="clear" w:color="auto" w:fill="auto"/>
          </w:tcPr>
          <w:p w14:paraId="601FCF7D" w14:textId="08CCDE72" w:rsidR="00153529" w:rsidRPr="00153529" w:rsidRDefault="00153529" w:rsidP="00153529">
            <w:pPr>
              <w:suppressAutoHyphens w:val="0"/>
              <w:spacing w:before="240"/>
              <w:rPr>
                <w:rFonts w:ascii="Segoe UI" w:eastAsia="Times New Roman" w:hAnsi="Segoe UI" w:cs="Segoe UI"/>
                <w:sz w:val="16"/>
                <w:szCs w:val="16"/>
                <w:lang w:eastAsia="pl-PL"/>
              </w:rPr>
            </w:pPr>
            <w:r w:rsidRPr="00153529">
              <w:rPr>
                <w:rFonts w:ascii="Segoe UI" w:eastAsia="Times New Roman" w:hAnsi="Segoe UI" w:cs="Segoe UI"/>
                <w:sz w:val="16"/>
                <w:szCs w:val="16"/>
                <w:lang w:eastAsia="pl-PL"/>
              </w:rPr>
              <w:t>2.</w:t>
            </w:r>
          </w:p>
        </w:tc>
        <w:tc>
          <w:tcPr>
            <w:tcW w:w="4682" w:type="dxa"/>
            <w:shd w:val="clear" w:color="auto" w:fill="auto"/>
          </w:tcPr>
          <w:p w14:paraId="50F76279" w14:textId="77777777" w:rsidR="00153529" w:rsidRPr="00153529" w:rsidRDefault="00153529" w:rsidP="00153529">
            <w:pPr>
              <w:suppressAutoHyphens w:val="0"/>
              <w:jc w:val="center"/>
              <w:rPr>
                <w:rFonts w:ascii="Segoe UI" w:hAnsi="Segoe UI" w:cs="Segoe UI"/>
                <w:sz w:val="16"/>
                <w:szCs w:val="16"/>
                <w:lang w:eastAsia="pl-PL"/>
              </w:rPr>
            </w:pPr>
          </w:p>
          <w:p w14:paraId="2B4219F1" w14:textId="68744E94" w:rsidR="00153529" w:rsidRPr="00153529" w:rsidRDefault="00153529" w:rsidP="00153529">
            <w:pPr>
              <w:suppressAutoHyphens w:val="0"/>
              <w:jc w:val="center"/>
              <w:rPr>
                <w:rFonts w:ascii="Segoe UI" w:hAnsi="Segoe UI" w:cs="Segoe UI"/>
                <w:sz w:val="16"/>
                <w:szCs w:val="16"/>
                <w:lang w:eastAsia="pl-PL"/>
              </w:rPr>
            </w:pPr>
            <w:r w:rsidRPr="00153529">
              <w:rPr>
                <w:rFonts w:ascii="Segoe UI" w:hAnsi="Segoe UI" w:cs="Segoe UI"/>
                <w:sz w:val="16"/>
                <w:szCs w:val="16"/>
                <w:lang w:eastAsia="pl-PL"/>
              </w:rPr>
              <w:t>pojazd przystosowany do transportu wartości pieniężnych</w:t>
            </w:r>
          </w:p>
          <w:p w14:paraId="3F67DEE1" w14:textId="77777777" w:rsidR="00153529" w:rsidRPr="00153529" w:rsidRDefault="00153529" w:rsidP="00824DD4">
            <w:pPr>
              <w:suppressAutoHyphens w:val="0"/>
              <w:jc w:val="center"/>
              <w:rPr>
                <w:rFonts w:ascii="Segoe UI" w:hAnsi="Segoe UI" w:cs="Segoe UI"/>
                <w:sz w:val="16"/>
                <w:szCs w:val="16"/>
                <w:lang w:eastAsia="pl-PL"/>
              </w:rPr>
            </w:pPr>
          </w:p>
        </w:tc>
        <w:tc>
          <w:tcPr>
            <w:tcW w:w="1188" w:type="dxa"/>
            <w:shd w:val="clear" w:color="auto" w:fill="auto"/>
          </w:tcPr>
          <w:p w14:paraId="0EDE29DE" w14:textId="77777777" w:rsidR="00153529" w:rsidRPr="00153529" w:rsidRDefault="00153529" w:rsidP="00824DD4">
            <w:pPr>
              <w:suppressAutoHyphens w:val="0"/>
              <w:jc w:val="center"/>
              <w:rPr>
                <w:rFonts w:ascii="Segoe UI" w:eastAsia="Times New Roman" w:hAnsi="Segoe UI" w:cs="Segoe UI"/>
                <w:sz w:val="16"/>
                <w:szCs w:val="16"/>
                <w:lang w:eastAsia="pl-PL"/>
              </w:rPr>
            </w:pPr>
          </w:p>
        </w:tc>
        <w:tc>
          <w:tcPr>
            <w:tcW w:w="2678" w:type="dxa"/>
            <w:shd w:val="clear" w:color="auto" w:fill="auto"/>
          </w:tcPr>
          <w:p w14:paraId="7BF8F21A" w14:textId="77777777" w:rsidR="00153529" w:rsidRPr="00153529" w:rsidRDefault="00153529" w:rsidP="00824DD4">
            <w:pPr>
              <w:suppressAutoHyphens w:val="0"/>
              <w:jc w:val="center"/>
              <w:rPr>
                <w:rFonts w:ascii="Segoe UI" w:eastAsia="Times New Roman" w:hAnsi="Segoe UI" w:cs="Segoe UI"/>
                <w:sz w:val="16"/>
                <w:szCs w:val="16"/>
                <w:lang w:eastAsia="pl-PL"/>
              </w:rPr>
            </w:pPr>
          </w:p>
        </w:tc>
      </w:tr>
      <w:tr w:rsidR="00153529" w:rsidRPr="00791305" w14:paraId="50806CFC" w14:textId="77777777" w:rsidTr="00824DD4">
        <w:trPr>
          <w:jc w:val="center"/>
        </w:trPr>
        <w:tc>
          <w:tcPr>
            <w:tcW w:w="774" w:type="dxa"/>
            <w:shd w:val="clear" w:color="auto" w:fill="auto"/>
          </w:tcPr>
          <w:p w14:paraId="2D35F84C" w14:textId="52F61086" w:rsidR="00153529" w:rsidRPr="00153529" w:rsidRDefault="00153529" w:rsidP="00153529">
            <w:pPr>
              <w:suppressAutoHyphens w:val="0"/>
              <w:spacing w:before="240"/>
              <w:rPr>
                <w:rFonts w:ascii="Segoe UI" w:eastAsia="Times New Roman" w:hAnsi="Segoe UI" w:cs="Segoe UI"/>
                <w:sz w:val="16"/>
                <w:szCs w:val="16"/>
                <w:lang w:eastAsia="pl-PL"/>
              </w:rPr>
            </w:pPr>
            <w:r w:rsidRPr="00153529">
              <w:rPr>
                <w:rFonts w:ascii="Segoe UI" w:eastAsia="Times New Roman" w:hAnsi="Segoe UI" w:cs="Segoe UI"/>
                <w:sz w:val="16"/>
                <w:szCs w:val="16"/>
                <w:lang w:eastAsia="pl-PL"/>
              </w:rPr>
              <w:t>3.</w:t>
            </w:r>
          </w:p>
        </w:tc>
        <w:tc>
          <w:tcPr>
            <w:tcW w:w="4682" w:type="dxa"/>
            <w:shd w:val="clear" w:color="auto" w:fill="auto"/>
          </w:tcPr>
          <w:p w14:paraId="0A8348F0" w14:textId="67D62A5D" w:rsidR="00153529" w:rsidRPr="00153529" w:rsidRDefault="00153529" w:rsidP="00153529">
            <w:pPr>
              <w:suppressAutoHyphens w:val="0"/>
              <w:jc w:val="center"/>
              <w:rPr>
                <w:rFonts w:ascii="Segoe UI" w:hAnsi="Segoe UI" w:cs="Segoe UI"/>
                <w:sz w:val="16"/>
                <w:szCs w:val="16"/>
                <w:lang w:eastAsia="pl-PL"/>
              </w:rPr>
            </w:pPr>
            <w:r w:rsidRPr="00153529">
              <w:rPr>
                <w:rFonts w:ascii="Segoe UI" w:hAnsi="Segoe UI" w:cs="Segoe UI"/>
                <w:sz w:val="16"/>
                <w:szCs w:val="16"/>
                <w:lang w:eastAsia="pl-PL"/>
              </w:rPr>
              <w:t>centrum monitorowania systemów alarmowych, sprawujące stały dozór sygnałów przesyłanych drogą radiową na własnej wydzielonej częstotliwości, obejmujące swoim zasięgiem rejon wykonywania przedmiotu zamówienia</w:t>
            </w:r>
          </w:p>
        </w:tc>
        <w:tc>
          <w:tcPr>
            <w:tcW w:w="1188" w:type="dxa"/>
            <w:shd w:val="clear" w:color="auto" w:fill="auto"/>
          </w:tcPr>
          <w:p w14:paraId="0F335D21" w14:textId="77777777" w:rsidR="00153529" w:rsidRPr="00153529" w:rsidRDefault="00153529" w:rsidP="00824DD4">
            <w:pPr>
              <w:suppressAutoHyphens w:val="0"/>
              <w:jc w:val="center"/>
              <w:rPr>
                <w:rFonts w:ascii="Segoe UI" w:eastAsia="Times New Roman" w:hAnsi="Segoe UI" w:cs="Segoe UI"/>
                <w:sz w:val="16"/>
                <w:szCs w:val="16"/>
                <w:lang w:eastAsia="pl-PL"/>
              </w:rPr>
            </w:pPr>
          </w:p>
          <w:p w14:paraId="6991E40B" w14:textId="1C0F31D4" w:rsidR="00153529" w:rsidRPr="00153529" w:rsidRDefault="00153529" w:rsidP="00824DD4">
            <w:pPr>
              <w:suppressAutoHyphens w:val="0"/>
              <w:jc w:val="center"/>
              <w:rPr>
                <w:rFonts w:ascii="Segoe UI" w:eastAsia="Times New Roman" w:hAnsi="Segoe UI" w:cs="Segoe UI"/>
                <w:sz w:val="16"/>
                <w:szCs w:val="16"/>
                <w:lang w:eastAsia="pl-PL"/>
              </w:rPr>
            </w:pPr>
            <w:r w:rsidRPr="00153529">
              <w:rPr>
                <w:rFonts w:ascii="Segoe UI" w:eastAsia="Times New Roman" w:hAnsi="Segoe UI" w:cs="Segoe UI"/>
                <w:sz w:val="16"/>
                <w:szCs w:val="16"/>
                <w:lang w:eastAsia="pl-PL"/>
              </w:rPr>
              <w:t>xxxxxxxx</w:t>
            </w:r>
          </w:p>
        </w:tc>
        <w:tc>
          <w:tcPr>
            <w:tcW w:w="2678" w:type="dxa"/>
            <w:shd w:val="clear" w:color="auto" w:fill="auto"/>
          </w:tcPr>
          <w:p w14:paraId="1CE6776E" w14:textId="77777777" w:rsidR="00153529" w:rsidRPr="00153529" w:rsidRDefault="00153529" w:rsidP="00824DD4">
            <w:pPr>
              <w:suppressAutoHyphens w:val="0"/>
              <w:jc w:val="center"/>
              <w:rPr>
                <w:rFonts w:ascii="Segoe UI" w:eastAsia="Times New Roman" w:hAnsi="Segoe UI" w:cs="Segoe UI"/>
                <w:sz w:val="16"/>
                <w:szCs w:val="16"/>
                <w:lang w:eastAsia="pl-PL"/>
              </w:rPr>
            </w:pPr>
          </w:p>
        </w:tc>
      </w:tr>
      <w:tr w:rsidR="00153529" w:rsidRPr="00791305" w14:paraId="4E8431F4" w14:textId="77777777" w:rsidTr="00824DD4">
        <w:trPr>
          <w:jc w:val="center"/>
        </w:trPr>
        <w:tc>
          <w:tcPr>
            <w:tcW w:w="774" w:type="dxa"/>
            <w:shd w:val="clear" w:color="auto" w:fill="auto"/>
          </w:tcPr>
          <w:p w14:paraId="2C1E22E6" w14:textId="2DF1BA7B" w:rsidR="00153529" w:rsidRPr="00153529" w:rsidRDefault="00153529" w:rsidP="00153529">
            <w:pPr>
              <w:suppressAutoHyphens w:val="0"/>
              <w:spacing w:before="240"/>
              <w:rPr>
                <w:rFonts w:ascii="Segoe UI" w:eastAsia="Times New Roman" w:hAnsi="Segoe UI" w:cs="Segoe UI"/>
                <w:sz w:val="16"/>
                <w:szCs w:val="16"/>
                <w:lang w:eastAsia="pl-PL"/>
              </w:rPr>
            </w:pPr>
            <w:r w:rsidRPr="00153529">
              <w:rPr>
                <w:rFonts w:ascii="Segoe UI" w:eastAsia="Times New Roman" w:hAnsi="Segoe UI" w:cs="Segoe UI"/>
                <w:sz w:val="16"/>
                <w:szCs w:val="16"/>
                <w:lang w:eastAsia="pl-PL"/>
              </w:rPr>
              <w:t>4.</w:t>
            </w:r>
          </w:p>
        </w:tc>
        <w:tc>
          <w:tcPr>
            <w:tcW w:w="4682" w:type="dxa"/>
            <w:shd w:val="clear" w:color="auto" w:fill="auto"/>
          </w:tcPr>
          <w:p w14:paraId="1B2D8FD3" w14:textId="3195603E" w:rsidR="00153529" w:rsidRPr="00153529" w:rsidRDefault="00153529" w:rsidP="00153529">
            <w:pPr>
              <w:tabs>
                <w:tab w:val="left" w:pos="1134"/>
              </w:tabs>
              <w:suppressAutoHyphens w:val="0"/>
              <w:jc w:val="center"/>
              <w:rPr>
                <w:rFonts w:ascii="Segoe UI" w:hAnsi="Segoe UI" w:cs="Segoe UI"/>
                <w:sz w:val="16"/>
                <w:szCs w:val="16"/>
                <w:lang w:eastAsia="pl-PL"/>
              </w:rPr>
            </w:pPr>
            <w:r w:rsidRPr="00153529">
              <w:rPr>
                <w:rFonts w:ascii="Segoe UI" w:hAnsi="Segoe UI" w:cs="Segoe UI"/>
                <w:sz w:val="16"/>
                <w:szCs w:val="16"/>
                <w:lang w:eastAsia="pl-PL"/>
              </w:rPr>
              <w:t xml:space="preserve">uzbrojone grupy interwencyjne, zlokalizowane w rejonie wykonywania przedmiotu zamówienia tak, aby mogły podjąć działania na obiektach objętych ochroną elektroniczną </w:t>
            </w:r>
            <w:r w:rsidRPr="00153529">
              <w:rPr>
                <w:rFonts w:ascii="Segoe UI" w:hAnsi="Segoe UI" w:cs="Segoe UI"/>
                <w:sz w:val="16"/>
                <w:szCs w:val="16"/>
                <w:lang w:eastAsia="pl-PL"/>
              </w:rPr>
              <w:br/>
              <w:t>i udzielić wsparcia pracownikom ochrony realizujących zadania ochronne na posterunkach, w sytuacjach nadzwyczajnych</w:t>
            </w:r>
          </w:p>
        </w:tc>
        <w:tc>
          <w:tcPr>
            <w:tcW w:w="1188" w:type="dxa"/>
            <w:shd w:val="clear" w:color="auto" w:fill="auto"/>
          </w:tcPr>
          <w:p w14:paraId="3DF342F5" w14:textId="77777777" w:rsidR="00153529" w:rsidRPr="00153529" w:rsidRDefault="00153529" w:rsidP="00824DD4">
            <w:pPr>
              <w:suppressAutoHyphens w:val="0"/>
              <w:jc w:val="center"/>
              <w:rPr>
                <w:rFonts w:ascii="Segoe UI" w:eastAsia="Times New Roman" w:hAnsi="Segoe UI" w:cs="Segoe UI"/>
                <w:sz w:val="16"/>
                <w:szCs w:val="16"/>
                <w:lang w:eastAsia="pl-PL"/>
              </w:rPr>
            </w:pPr>
          </w:p>
        </w:tc>
        <w:tc>
          <w:tcPr>
            <w:tcW w:w="2678" w:type="dxa"/>
            <w:shd w:val="clear" w:color="auto" w:fill="auto"/>
          </w:tcPr>
          <w:p w14:paraId="385C7869" w14:textId="77777777" w:rsidR="00153529" w:rsidRPr="00153529" w:rsidRDefault="00153529" w:rsidP="00824DD4">
            <w:pPr>
              <w:suppressAutoHyphens w:val="0"/>
              <w:jc w:val="center"/>
              <w:rPr>
                <w:rFonts w:ascii="Segoe UI" w:eastAsia="Times New Roman" w:hAnsi="Segoe UI" w:cs="Segoe UI"/>
                <w:sz w:val="16"/>
                <w:szCs w:val="16"/>
                <w:lang w:eastAsia="pl-PL"/>
              </w:rPr>
            </w:pPr>
          </w:p>
        </w:tc>
      </w:tr>
    </w:tbl>
    <w:p w14:paraId="041802F8" w14:textId="4FED9281" w:rsidR="00223067" w:rsidRPr="000B0C4A" w:rsidRDefault="00223067" w:rsidP="00223067">
      <w:pPr>
        <w:widowControl w:val="0"/>
        <w:suppressAutoHyphens w:val="0"/>
        <w:rPr>
          <w:rFonts w:ascii="Segoe UI" w:eastAsia="Times New Roman" w:hAnsi="Segoe UI" w:cs="Segoe UI"/>
          <w:b/>
          <w:color w:val="FF0000"/>
          <w:lang w:eastAsia="pl-PL"/>
        </w:rPr>
      </w:pPr>
    </w:p>
    <w:p w14:paraId="2836A3DC" w14:textId="77777777" w:rsidR="00223067" w:rsidRDefault="00223067" w:rsidP="00223067">
      <w:pPr>
        <w:widowControl w:val="0"/>
        <w:suppressAutoHyphens w:val="0"/>
        <w:ind w:left="5664"/>
        <w:jc w:val="center"/>
        <w:rPr>
          <w:rFonts w:ascii="Segoe UI" w:eastAsia="Times New Roman" w:hAnsi="Segoe UI" w:cs="Segoe UI"/>
          <w:lang w:eastAsia="pl-PL"/>
        </w:rPr>
      </w:pPr>
    </w:p>
    <w:p w14:paraId="5338F880" w14:textId="77777777" w:rsidR="00223067" w:rsidRPr="00A76F79" w:rsidRDefault="00223067" w:rsidP="00223067">
      <w:pPr>
        <w:widowControl w:val="0"/>
        <w:tabs>
          <w:tab w:val="left" w:pos="708"/>
        </w:tabs>
        <w:jc w:val="center"/>
        <w:rPr>
          <w:rFonts w:ascii="Segoe UI" w:hAnsi="Segoe UI" w:cs="Segoe UI"/>
          <w:iCs/>
          <w:color w:val="FF0000"/>
          <w:sz w:val="14"/>
          <w:szCs w:val="14"/>
        </w:rPr>
      </w:pPr>
      <w:r w:rsidRPr="00A76F79">
        <w:rPr>
          <w:rFonts w:ascii="Segoe UI" w:hAnsi="Segoe UI" w:cs="Segoe UI"/>
          <w:iCs/>
          <w:color w:val="FF0000"/>
          <w:sz w:val="14"/>
          <w:szCs w:val="14"/>
        </w:rPr>
        <w:t xml:space="preserve">Niniejszy wykaz należy opatrzyć kwalifikowanym podpisem elektronicznym lub podpisem zaufanym </w:t>
      </w:r>
      <w:r w:rsidRPr="00A76F79">
        <w:rPr>
          <w:rFonts w:ascii="Segoe UI" w:hAnsi="Segoe UI" w:cs="Segoe UI"/>
          <w:iCs/>
          <w:color w:val="FF0000"/>
          <w:sz w:val="14"/>
          <w:szCs w:val="14"/>
        </w:rPr>
        <w:br/>
        <w:t>lub podpisem osobistym właściwej, umocowanej osoby / właściwych, umocowanych osób</w:t>
      </w:r>
    </w:p>
    <w:p w14:paraId="4BA22E93" w14:textId="77777777" w:rsidR="00223067" w:rsidRDefault="00223067" w:rsidP="00223067">
      <w:pPr>
        <w:pStyle w:val="Tekstpodstawowy"/>
        <w:jc w:val="both"/>
        <w:rPr>
          <w:rFonts w:ascii="Segoe UI" w:hAnsi="Segoe UI" w:cs="Segoe UI"/>
          <w:i w:val="0"/>
          <w:sz w:val="20"/>
        </w:rPr>
      </w:pPr>
    </w:p>
    <w:p w14:paraId="27E1A2B5" w14:textId="77777777" w:rsidR="00223067" w:rsidRDefault="00223067" w:rsidP="00223067">
      <w:pPr>
        <w:widowControl w:val="0"/>
        <w:suppressAutoHyphens w:val="0"/>
        <w:ind w:left="5664"/>
        <w:jc w:val="center"/>
        <w:rPr>
          <w:rFonts w:ascii="Segoe UI" w:eastAsia="Times New Roman" w:hAnsi="Segoe UI" w:cs="Segoe UI"/>
          <w:lang w:eastAsia="pl-PL"/>
        </w:rPr>
      </w:pPr>
    </w:p>
    <w:p w14:paraId="162BC369" w14:textId="77777777" w:rsidR="00223067" w:rsidRDefault="00223067" w:rsidP="00223067">
      <w:pPr>
        <w:pStyle w:val="Tekstpodstawowy"/>
        <w:jc w:val="both"/>
        <w:rPr>
          <w:rFonts w:ascii="Segoe UI" w:hAnsi="Segoe UI" w:cs="Segoe UI"/>
          <w:i w:val="0"/>
          <w:sz w:val="20"/>
        </w:rPr>
      </w:pPr>
    </w:p>
    <w:p w14:paraId="27F45BD4" w14:textId="4C0EB57E" w:rsidR="00223067" w:rsidRDefault="00223067" w:rsidP="00223067">
      <w:pPr>
        <w:pStyle w:val="Tekstpodstawowy"/>
        <w:jc w:val="both"/>
        <w:rPr>
          <w:rFonts w:ascii="Segoe UI" w:hAnsi="Segoe UI" w:cs="Segoe UI"/>
          <w:i w:val="0"/>
          <w:sz w:val="20"/>
        </w:rPr>
      </w:pPr>
    </w:p>
    <w:p w14:paraId="6B558141" w14:textId="44A5C7FC" w:rsidR="00824DD4" w:rsidRDefault="00824DD4" w:rsidP="00223067">
      <w:pPr>
        <w:pStyle w:val="Tekstpodstawowy"/>
        <w:jc w:val="both"/>
        <w:rPr>
          <w:rFonts w:ascii="Segoe UI" w:hAnsi="Segoe UI" w:cs="Segoe UI"/>
          <w:i w:val="0"/>
          <w:sz w:val="20"/>
        </w:rPr>
      </w:pPr>
    </w:p>
    <w:p w14:paraId="26F5FB0B" w14:textId="076DE05D" w:rsidR="00824DD4" w:rsidRDefault="00824DD4" w:rsidP="00223067">
      <w:pPr>
        <w:pStyle w:val="Tekstpodstawowy"/>
        <w:jc w:val="both"/>
        <w:rPr>
          <w:rFonts w:ascii="Segoe UI" w:hAnsi="Segoe UI" w:cs="Segoe UI"/>
          <w:i w:val="0"/>
          <w:sz w:val="20"/>
        </w:rPr>
      </w:pPr>
    </w:p>
    <w:p w14:paraId="1D451060" w14:textId="5D16EAA8" w:rsidR="00824DD4" w:rsidRDefault="00824DD4" w:rsidP="00223067">
      <w:pPr>
        <w:pStyle w:val="Tekstpodstawowy"/>
        <w:jc w:val="both"/>
        <w:rPr>
          <w:rFonts w:ascii="Segoe UI" w:hAnsi="Segoe UI" w:cs="Segoe UI"/>
          <w:i w:val="0"/>
          <w:sz w:val="20"/>
        </w:rPr>
      </w:pPr>
    </w:p>
    <w:p w14:paraId="6854D533" w14:textId="1C5EBD65" w:rsidR="00824DD4" w:rsidRDefault="00824DD4" w:rsidP="00223067">
      <w:pPr>
        <w:pStyle w:val="Tekstpodstawowy"/>
        <w:jc w:val="both"/>
        <w:rPr>
          <w:rFonts w:ascii="Segoe UI" w:hAnsi="Segoe UI" w:cs="Segoe UI"/>
          <w:i w:val="0"/>
          <w:sz w:val="20"/>
        </w:rPr>
      </w:pPr>
    </w:p>
    <w:p w14:paraId="3D9906CE" w14:textId="4CC98263" w:rsidR="00B04FDB" w:rsidRDefault="00B04FDB" w:rsidP="0002625E">
      <w:pPr>
        <w:tabs>
          <w:tab w:val="left" w:pos="708"/>
        </w:tabs>
        <w:rPr>
          <w:rFonts w:ascii="Segoe UI" w:hAnsi="Segoe UI" w:cs="Segoe UI"/>
          <w:iCs/>
          <w:color w:val="FF0000"/>
          <w:sz w:val="14"/>
          <w:szCs w:val="14"/>
        </w:rPr>
      </w:pPr>
    </w:p>
    <w:p w14:paraId="699BF2A5" w14:textId="398D87AD" w:rsidR="00153529" w:rsidRDefault="00153529" w:rsidP="0002625E">
      <w:pPr>
        <w:tabs>
          <w:tab w:val="left" w:pos="708"/>
        </w:tabs>
        <w:rPr>
          <w:rFonts w:ascii="Segoe UI" w:hAnsi="Segoe UI" w:cs="Segoe UI"/>
          <w:iCs/>
          <w:color w:val="FF0000"/>
          <w:sz w:val="14"/>
          <w:szCs w:val="14"/>
        </w:rPr>
      </w:pPr>
    </w:p>
    <w:p w14:paraId="059ACF98" w14:textId="0A1E0391" w:rsidR="00153529" w:rsidRDefault="00153529" w:rsidP="0002625E">
      <w:pPr>
        <w:tabs>
          <w:tab w:val="left" w:pos="708"/>
        </w:tabs>
        <w:rPr>
          <w:rFonts w:ascii="Segoe UI" w:hAnsi="Segoe UI" w:cs="Segoe UI"/>
          <w:iCs/>
          <w:color w:val="FF0000"/>
          <w:sz w:val="14"/>
          <w:szCs w:val="14"/>
        </w:rPr>
      </w:pPr>
    </w:p>
    <w:p w14:paraId="3C7B7E1C" w14:textId="63744CE7" w:rsidR="00153529" w:rsidRDefault="00153529" w:rsidP="0002625E">
      <w:pPr>
        <w:tabs>
          <w:tab w:val="left" w:pos="708"/>
        </w:tabs>
        <w:rPr>
          <w:rFonts w:ascii="Segoe UI" w:hAnsi="Segoe UI" w:cs="Segoe UI"/>
          <w:iCs/>
          <w:color w:val="FF0000"/>
          <w:sz w:val="14"/>
          <w:szCs w:val="14"/>
        </w:rPr>
      </w:pPr>
    </w:p>
    <w:p w14:paraId="7FB72A88" w14:textId="26C607F5" w:rsidR="00153529" w:rsidRDefault="00153529" w:rsidP="0002625E">
      <w:pPr>
        <w:tabs>
          <w:tab w:val="left" w:pos="708"/>
        </w:tabs>
        <w:rPr>
          <w:rFonts w:ascii="Segoe UI" w:hAnsi="Segoe UI" w:cs="Segoe UI"/>
          <w:iCs/>
          <w:color w:val="FF0000"/>
          <w:sz w:val="14"/>
          <w:szCs w:val="14"/>
        </w:rPr>
      </w:pPr>
    </w:p>
    <w:p w14:paraId="162C1BB2" w14:textId="07637027" w:rsidR="00153529" w:rsidRDefault="00153529" w:rsidP="0002625E">
      <w:pPr>
        <w:tabs>
          <w:tab w:val="left" w:pos="708"/>
        </w:tabs>
        <w:rPr>
          <w:rFonts w:ascii="Segoe UI" w:hAnsi="Segoe UI" w:cs="Segoe UI"/>
          <w:iCs/>
          <w:color w:val="FF0000"/>
          <w:sz w:val="14"/>
          <w:szCs w:val="14"/>
        </w:rPr>
      </w:pPr>
    </w:p>
    <w:p w14:paraId="0CD24BFB" w14:textId="244BBC41" w:rsidR="00153529" w:rsidRDefault="00153529" w:rsidP="0002625E">
      <w:pPr>
        <w:tabs>
          <w:tab w:val="left" w:pos="708"/>
        </w:tabs>
        <w:rPr>
          <w:rFonts w:ascii="Segoe UI" w:hAnsi="Segoe UI" w:cs="Segoe UI"/>
          <w:iCs/>
          <w:color w:val="FF0000"/>
          <w:sz w:val="14"/>
          <w:szCs w:val="14"/>
        </w:rPr>
      </w:pPr>
    </w:p>
    <w:p w14:paraId="0881DD3D" w14:textId="10E1D9F2" w:rsidR="00153529" w:rsidRDefault="00153529" w:rsidP="0002625E">
      <w:pPr>
        <w:tabs>
          <w:tab w:val="left" w:pos="708"/>
        </w:tabs>
        <w:rPr>
          <w:rFonts w:ascii="Segoe UI" w:hAnsi="Segoe UI" w:cs="Segoe UI"/>
          <w:iCs/>
          <w:color w:val="FF0000"/>
          <w:sz w:val="14"/>
          <w:szCs w:val="14"/>
        </w:rPr>
      </w:pPr>
    </w:p>
    <w:p w14:paraId="4372D229" w14:textId="339922B7" w:rsidR="00153529" w:rsidRDefault="00153529" w:rsidP="0002625E">
      <w:pPr>
        <w:tabs>
          <w:tab w:val="left" w:pos="708"/>
        </w:tabs>
        <w:rPr>
          <w:rFonts w:ascii="Segoe UI" w:hAnsi="Segoe UI" w:cs="Segoe UI"/>
          <w:iCs/>
          <w:color w:val="FF0000"/>
          <w:sz w:val="14"/>
          <w:szCs w:val="14"/>
        </w:rPr>
      </w:pPr>
    </w:p>
    <w:p w14:paraId="14D5996E" w14:textId="77777777" w:rsidR="00153529" w:rsidRDefault="00153529" w:rsidP="0002625E">
      <w:pPr>
        <w:tabs>
          <w:tab w:val="left" w:pos="708"/>
        </w:tabs>
        <w:rPr>
          <w:rFonts w:ascii="Segoe UI" w:hAnsi="Segoe UI" w:cs="Segoe UI"/>
          <w:iCs/>
          <w:color w:val="FF0000"/>
          <w:sz w:val="14"/>
          <w:szCs w:val="14"/>
        </w:rPr>
      </w:pPr>
    </w:p>
    <w:p w14:paraId="0B6C897E" w14:textId="16272431" w:rsidR="0002625E" w:rsidRDefault="0002625E" w:rsidP="0002625E">
      <w:pPr>
        <w:tabs>
          <w:tab w:val="left" w:pos="708"/>
        </w:tabs>
        <w:rPr>
          <w:rFonts w:ascii="Segoe UI" w:hAnsi="Segoe UI" w:cs="Segoe UI"/>
          <w:iCs/>
          <w:color w:val="FF0000"/>
          <w:sz w:val="14"/>
          <w:szCs w:val="14"/>
        </w:rPr>
      </w:pPr>
    </w:p>
    <w:p w14:paraId="02B08CF0" w14:textId="61C8C3F8" w:rsidR="0002625E" w:rsidRDefault="0002625E" w:rsidP="0002625E">
      <w:pPr>
        <w:tabs>
          <w:tab w:val="left" w:pos="708"/>
        </w:tabs>
        <w:rPr>
          <w:rFonts w:ascii="Segoe UI" w:hAnsi="Segoe UI" w:cs="Segoe UI"/>
          <w:iCs/>
          <w:color w:val="FF0000"/>
          <w:sz w:val="14"/>
          <w:szCs w:val="14"/>
        </w:rPr>
      </w:pPr>
    </w:p>
    <w:p w14:paraId="6E12EC17" w14:textId="61D0520B" w:rsidR="00DB794B" w:rsidRDefault="00DB794B" w:rsidP="0002625E">
      <w:pPr>
        <w:tabs>
          <w:tab w:val="left" w:pos="708"/>
        </w:tabs>
        <w:rPr>
          <w:rFonts w:ascii="Segoe UI" w:hAnsi="Segoe UI" w:cs="Segoe UI"/>
          <w:iCs/>
          <w:color w:val="FF0000"/>
          <w:sz w:val="14"/>
          <w:szCs w:val="14"/>
        </w:rPr>
      </w:pPr>
    </w:p>
    <w:p w14:paraId="0FE85454" w14:textId="4B020F06" w:rsidR="00DB794B" w:rsidRDefault="00DB794B" w:rsidP="0002625E">
      <w:pPr>
        <w:tabs>
          <w:tab w:val="left" w:pos="708"/>
        </w:tabs>
        <w:rPr>
          <w:rFonts w:ascii="Segoe UI" w:hAnsi="Segoe UI" w:cs="Segoe UI"/>
          <w:iCs/>
          <w:color w:val="FF0000"/>
          <w:sz w:val="14"/>
          <w:szCs w:val="14"/>
        </w:rPr>
      </w:pPr>
    </w:p>
    <w:p w14:paraId="73EFA9AE" w14:textId="03926A80" w:rsidR="00DB794B" w:rsidRDefault="00DB794B" w:rsidP="0002625E">
      <w:pPr>
        <w:tabs>
          <w:tab w:val="left" w:pos="708"/>
        </w:tabs>
        <w:rPr>
          <w:rFonts w:ascii="Segoe UI" w:hAnsi="Segoe UI" w:cs="Segoe UI"/>
          <w:iCs/>
          <w:color w:val="FF0000"/>
          <w:sz w:val="14"/>
          <w:szCs w:val="14"/>
        </w:rPr>
      </w:pPr>
    </w:p>
    <w:p w14:paraId="2AC93249" w14:textId="77777777" w:rsidR="001C24AB" w:rsidRPr="00DB794B" w:rsidRDefault="001C24AB" w:rsidP="00792548">
      <w:pPr>
        <w:tabs>
          <w:tab w:val="left" w:pos="708"/>
        </w:tabs>
        <w:jc w:val="center"/>
        <w:rPr>
          <w:rFonts w:ascii="Segoe UI" w:hAnsi="Segoe UI" w:cs="Segoe UI"/>
          <w:b/>
          <w:iCs/>
          <w:color w:val="FF0000"/>
          <w:sz w:val="14"/>
          <w:szCs w:val="14"/>
        </w:rPr>
      </w:pPr>
    </w:p>
    <w:p w14:paraId="4DDB5099" w14:textId="77777777" w:rsidR="00066FF0" w:rsidRPr="00066FF0" w:rsidRDefault="00066FF0" w:rsidP="00066FF0">
      <w:pPr>
        <w:pStyle w:val="Tekstpodstawowy"/>
        <w:tabs>
          <w:tab w:val="left" w:pos="426"/>
          <w:tab w:val="left" w:pos="1276"/>
          <w:tab w:val="left" w:pos="1560"/>
        </w:tabs>
        <w:spacing w:after="60"/>
        <w:jc w:val="both"/>
        <w:rPr>
          <w:rFonts w:ascii="Segoe UI" w:hAnsi="Segoe UI" w:cs="Segoe UI"/>
          <w:i w:val="0"/>
          <w:sz w:val="20"/>
        </w:rPr>
      </w:pPr>
      <w:r w:rsidRPr="00066FF0">
        <w:rPr>
          <w:rFonts w:ascii="Segoe UI" w:hAnsi="Segoe UI" w:cs="Segoe UI"/>
          <w:i w:val="0"/>
          <w:sz w:val="20"/>
        </w:rPr>
        <w:t>Rozdział IV</w:t>
      </w:r>
      <w:r w:rsidRPr="00066FF0">
        <w:rPr>
          <w:rFonts w:ascii="Segoe UI" w:hAnsi="Segoe UI" w:cs="Segoe UI"/>
          <w:i w:val="0"/>
          <w:sz w:val="20"/>
        </w:rPr>
        <w:tab/>
        <w:t>Formularz ofertowy wraz z załącznikiem Nr 1</w:t>
      </w:r>
    </w:p>
    <w:p w14:paraId="71AFE548" w14:textId="77777777" w:rsidR="00066FF0" w:rsidRPr="00066FF0" w:rsidRDefault="00066FF0" w:rsidP="00066FF0">
      <w:pPr>
        <w:pStyle w:val="Tekstpodstawowy"/>
        <w:tabs>
          <w:tab w:val="left" w:pos="851"/>
          <w:tab w:val="left" w:pos="1276"/>
        </w:tabs>
        <w:jc w:val="both"/>
        <w:rPr>
          <w:rFonts w:ascii="Segoe UI" w:hAnsi="Segoe UI" w:cs="Segoe UI"/>
          <w:i w:val="0"/>
          <w:sz w:val="20"/>
        </w:rPr>
      </w:pPr>
      <w:r w:rsidRPr="00066FF0">
        <w:rPr>
          <w:rFonts w:ascii="Segoe UI" w:hAnsi="Segoe UI" w:cs="Segoe UI"/>
          <w:i w:val="0"/>
          <w:sz w:val="20"/>
        </w:rPr>
        <w:t>załącznik Nr 1</w:t>
      </w:r>
      <w:r w:rsidRPr="00066FF0">
        <w:rPr>
          <w:rFonts w:ascii="Segoe UI" w:hAnsi="Segoe UI" w:cs="Segoe UI"/>
          <w:i w:val="0"/>
          <w:sz w:val="20"/>
        </w:rPr>
        <w:tab/>
        <w:t xml:space="preserve">Formularz cenowy </w:t>
      </w:r>
    </w:p>
    <w:p w14:paraId="66B95160" w14:textId="27B1CBC9" w:rsidR="009B713E" w:rsidRDefault="009B713E" w:rsidP="00EA6CE6">
      <w:pPr>
        <w:pStyle w:val="Tekstpodstawowy"/>
        <w:spacing w:before="240" w:after="480"/>
        <w:rPr>
          <w:rFonts w:ascii="Segoe UI" w:hAnsi="Segoe UI" w:cs="Segoe UI"/>
          <w:bCs/>
          <w:i w:val="0"/>
          <w:sz w:val="40"/>
          <w:szCs w:val="40"/>
        </w:rPr>
      </w:pPr>
    </w:p>
    <w:p w14:paraId="6AE3A161" w14:textId="3FCF00FE" w:rsidR="009B713E" w:rsidRDefault="009B713E" w:rsidP="00EA6CE6">
      <w:pPr>
        <w:pStyle w:val="Tekstpodstawowy"/>
        <w:spacing w:before="240" w:after="480"/>
        <w:rPr>
          <w:rFonts w:ascii="Segoe UI" w:hAnsi="Segoe UI" w:cs="Segoe UI"/>
          <w:bCs/>
          <w:i w:val="0"/>
          <w:sz w:val="40"/>
          <w:szCs w:val="40"/>
        </w:rPr>
      </w:pPr>
    </w:p>
    <w:p w14:paraId="0365D703" w14:textId="427429F5" w:rsidR="009B713E" w:rsidRDefault="009B713E" w:rsidP="00EA6CE6">
      <w:pPr>
        <w:pStyle w:val="Tekstpodstawowy"/>
        <w:spacing w:before="240" w:after="480"/>
        <w:rPr>
          <w:rFonts w:ascii="Segoe UI" w:hAnsi="Segoe UI" w:cs="Segoe UI"/>
          <w:bCs/>
          <w:i w:val="0"/>
          <w:sz w:val="40"/>
          <w:szCs w:val="40"/>
        </w:rPr>
      </w:pPr>
    </w:p>
    <w:p w14:paraId="7D7A75FD" w14:textId="33BEE3BD" w:rsidR="009B713E" w:rsidRDefault="009B713E" w:rsidP="00EA6CE6">
      <w:pPr>
        <w:pStyle w:val="Tekstpodstawowy"/>
        <w:spacing w:before="240" w:after="480"/>
        <w:rPr>
          <w:rFonts w:ascii="Segoe UI" w:hAnsi="Segoe UI" w:cs="Segoe UI"/>
          <w:bCs/>
          <w:i w:val="0"/>
          <w:sz w:val="40"/>
          <w:szCs w:val="40"/>
        </w:rPr>
      </w:pPr>
    </w:p>
    <w:p w14:paraId="3D33951D" w14:textId="4CD86EB4" w:rsidR="009B713E" w:rsidRDefault="009B713E" w:rsidP="00EA6CE6">
      <w:pPr>
        <w:pStyle w:val="Tekstpodstawowy"/>
        <w:spacing w:before="240" w:after="480"/>
        <w:rPr>
          <w:rFonts w:ascii="Segoe UI" w:hAnsi="Segoe UI" w:cs="Segoe UI"/>
          <w:bCs/>
          <w:i w:val="0"/>
          <w:sz w:val="40"/>
          <w:szCs w:val="40"/>
        </w:rPr>
      </w:pPr>
    </w:p>
    <w:p w14:paraId="261BDEA9" w14:textId="337AEEEF" w:rsidR="009B713E" w:rsidRDefault="009B713E" w:rsidP="00EA6CE6">
      <w:pPr>
        <w:pStyle w:val="Tekstpodstawowy"/>
        <w:spacing w:before="240" w:after="480"/>
        <w:rPr>
          <w:rFonts w:ascii="Segoe UI" w:hAnsi="Segoe UI" w:cs="Segoe UI"/>
          <w:bCs/>
          <w:i w:val="0"/>
          <w:sz w:val="40"/>
          <w:szCs w:val="40"/>
        </w:rPr>
      </w:pPr>
    </w:p>
    <w:p w14:paraId="0E2D18E0" w14:textId="0C0AF6C4" w:rsidR="009B713E" w:rsidRDefault="009B713E" w:rsidP="00EA6CE6">
      <w:pPr>
        <w:pStyle w:val="Tekstpodstawowy"/>
        <w:spacing w:before="240" w:after="480"/>
        <w:rPr>
          <w:rFonts w:ascii="Segoe UI" w:hAnsi="Segoe UI" w:cs="Segoe UI"/>
          <w:bCs/>
          <w:i w:val="0"/>
          <w:sz w:val="40"/>
          <w:szCs w:val="40"/>
        </w:rPr>
      </w:pPr>
    </w:p>
    <w:p w14:paraId="1BA981B1" w14:textId="38EC1688" w:rsidR="009B713E" w:rsidRDefault="009B713E" w:rsidP="00EA6CE6">
      <w:pPr>
        <w:pStyle w:val="Tekstpodstawowy"/>
        <w:spacing w:before="240" w:after="480"/>
        <w:rPr>
          <w:rFonts w:ascii="Segoe UI" w:hAnsi="Segoe UI" w:cs="Segoe UI"/>
          <w:bCs/>
          <w:i w:val="0"/>
          <w:sz w:val="40"/>
          <w:szCs w:val="40"/>
        </w:rPr>
      </w:pPr>
    </w:p>
    <w:p w14:paraId="5429442F" w14:textId="669863CD" w:rsidR="009B713E" w:rsidRDefault="009B713E" w:rsidP="00EA6CE6">
      <w:pPr>
        <w:pStyle w:val="Tekstpodstawowy"/>
        <w:spacing w:before="240" w:after="480"/>
        <w:rPr>
          <w:rFonts w:ascii="Segoe UI" w:hAnsi="Segoe UI" w:cs="Segoe UI"/>
          <w:bCs/>
          <w:i w:val="0"/>
          <w:sz w:val="40"/>
          <w:szCs w:val="40"/>
        </w:rPr>
      </w:pPr>
    </w:p>
    <w:p w14:paraId="7F398A6F" w14:textId="7F18576E" w:rsidR="009B713E" w:rsidRDefault="009B713E" w:rsidP="00EA6CE6">
      <w:pPr>
        <w:pStyle w:val="Tekstpodstawowy"/>
        <w:spacing w:before="240" w:after="480"/>
        <w:rPr>
          <w:rFonts w:ascii="Segoe UI" w:hAnsi="Segoe UI" w:cs="Segoe UI"/>
          <w:bCs/>
          <w:i w:val="0"/>
          <w:sz w:val="40"/>
          <w:szCs w:val="40"/>
        </w:rPr>
      </w:pPr>
    </w:p>
    <w:p w14:paraId="63DF25C6" w14:textId="016A5ABE" w:rsidR="009B713E" w:rsidRDefault="009B713E" w:rsidP="00EA6CE6">
      <w:pPr>
        <w:pStyle w:val="Tekstpodstawowy"/>
        <w:spacing w:before="240" w:after="480"/>
        <w:rPr>
          <w:rFonts w:ascii="Segoe UI" w:hAnsi="Segoe UI" w:cs="Segoe UI"/>
          <w:bCs/>
          <w:i w:val="0"/>
          <w:sz w:val="40"/>
          <w:szCs w:val="40"/>
        </w:rPr>
      </w:pPr>
    </w:p>
    <w:p w14:paraId="6827E970" w14:textId="56DDF749" w:rsidR="009B713E" w:rsidRDefault="009B713E" w:rsidP="00EA6CE6">
      <w:pPr>
        <w:pStyle w:val="Tekstpodstawowy"/>
        <w:spacing w:before="240" w:after="480"/>
        <w:rPr>
          <w:rFonts w:ascii="Segoe UI" w:hAnsi="Segoe UI" w:cs="Segoe UI"/>
          <w:bCs/>
          <w:i w:val="0"/>
          <w:sz w:val="40"/>
          <w:szCs w:val="40"/>
        </w:rPr>
      </w:pPr>
    </w:p>
    <w:p w14:paraId="1C647DB8" w14:textId="46ADB8B5" w:rsidR="005322D8" w:rsidRDefault="005322D8" w:rsidP="00EA6CE6">
      <w:pPr>
        <w:pStyle w:val="Tekstpodstawowy"/>
        <w:spacing w:before="240" w:after="480"/>
        <w:rPr>
          <w:rFonts w:ascii="Segoe UI" w:hAnsi="Segoe UI" w:cs="Segoe UI"/>
          <w:bCs/>
          <w:i w:val="0"/>
          <w:sz w:val="40"/>
          <w:szCs w:val="40"/>
        </w:rPr>
      </w:pPr>
    </w:p>
    <w:p w14:paraId="1193D4AB" w14:textId="77777777" w:rsidR="005322D8" w:rsidRDefault="005322D8" w:rsidP="00EA6CE6">
      <w:pPr>
        <w:pStyle w:val="Tekstpodstawowy"/>
        <w:spacing w:before="240" w:after="480"/>
        <w:rPr>
          <w:rFonts w:ascii="Segoe UI" w:hAnsi="Segoe UI" w:cs="Segoe UI"/>
          <w:bCs/>
          <w:i w:val="0"/>
          <w:sz w:val="40"/>
          <w:szCs w:val="40"/>
        </w:rPr>
      </w:pPr>
    </w:p>
    <w:p w14:paraId="23811212" w14:textId="3203B2C4" w:rsidR="009B713E" w:rsidRDefault="009B713E" w:rsidP="00EA6CE6">
      <w:pPr>
        <w:pStyle w:val="Tekstpodstawowy"/>
        <w:spacing w:before="240" w:after="480"/>
        <w:rPr>
          <w:rFonts w:ascii="Segoe UI" w:hAnsi="Segoe UI" w:cs="Segoe UI"/>
          <w:bCs/>
          <w:i w:val="0"/>
          <w:sz w:val="40"/>
          <w:szCs w:val="40"/>
        </w:rPr>
      </w:pPr>
    </w:p>
    <w:p w14:paraId="78219A09" w14:textId="1BD88647" w:rsidR="00792548" w:rsidRDefault="00792548" w:rsidP="00EA6CE6">
      <w:pPr>
        <w:pStyle w:val="Tekstpodstawowy"/>
        <w:spacing w:before="240" w:after="480"/>
        <w:rPr>
          <w:rFonts w:ascii="Segoe UI" w:hAnsi="Segoe UI" w:cs="Segoe UI"/>
          <w:bCs/>
          <w:i w:val="0"/>
          <w:sz w:val="40"/>
          <w:szCs w:val="40"/>
        </w:rPr>
      </w:pPr>
    </w:p>
    <w:p w14:paraId="2F1F3D99" w14:textId="77777777" w:rsidR="00066FF0" w:rsidRPr="00066FF0" w:rsidRDefault="00066FF0" w:rsidP="00066FF0">
      <w:pPr>
        <w:pStyle w:val="Tekstpodstawowy"/>
        <w:tabs>
          <w:tab w:val="left" w:pos="426"/>
          <w:tab w:val="left" w:pos="1276"/>
          <w:tab w:val="left" w:pos="1560"/>
        </w:tabs>
        <w:spacing w:after="60"/>
        <w:rPr>
          <w:rFonts w:ascii="Segoe UI" w:hAnsi="Segoe UI" w:cs="Segoe UI"/>
          <w:i w:val="0"/>
          <w:sz w:val="48"/>
          <w:szCs w:val="48"/>
        </w:rPr>
      </w:pPr>
      <w:r w:rsidRPr="00066FF0">
        <w:rPr>
          <w:rFonts w:ascii="Segoe UI" w:hAnsi="Segoe UI" w:cs="Segoe UI"/>
          <w:i w:val="0"/>
          <w:sz w:val="48"/>
          <w:szCs w:val="48"/>
        </w:rPr>
        <w:t xml:space="preserve">Formularz ofertowy </w:t>
      </w:r>
    </w:p>
    <w:p w14:paraId="720B2B28" w14:textId="77777777" w:rsidR="00066FF0" w:rsidRPr="00066FF0" w:rsidRDefault="00066FF0" w:rsidP="00066FF0">
      <w:pPr>
        <w:pStyle w:val="Tekstpodstawowy"/>
        <w:tabs>
          <w:tab w:val="left" w:pos="426"/>
          <w:tab w:val="left" w:pos="1276"/>
          <w:tab w:val="left" w:pos="1560"/>
        </w:tabs>
        <w:spacing w:after="60"/>
        <w:rPr>
          <w:rFonts w:ascii="Segoe UI" w:hAnsi="Segoe UI" w:cs="Segoe UI"/>
          <w:i w:val="0"/>
          <w:sz w:val="48"/>
          <w:szCs w:val="48"/>
        </w:rPr>
      </w:pPr>
      <w:r w:rsidRPr="00066FF0">
        <w:rPr>
          <w:rFonts w:ascii="Segoe UI" w:hAnsi="Segoe UI" w:cs="Segoe UI"/>
          <w:i w:val="0"/>
          <w:sz w:val="48"/>
          <w:szCs w:val="48"/>
        </w:rPr>
        <w:t xml:space="preserve">wraz z załącznikiem Nr 1 </w:t>
      </w:r>
    </w:p>
    <w:p w14:paraId="1DE01B7A" w14:textId="478C7256" w:rsidR="00066FF0" w:rsidRPr="00066FF0" w:rsidRDefault="00066FF0" w:rsidP="00066FF0">
      <w:pPr>
        <w:pStyle w:val="Tekstpodstawowy"/>
        <w:tabs>
          <w:tab w:val="left" w:pos="426"/>
          <w:tab w:val="left" w:pos="1276"/>
          <w:tab w:val="left" w:pos="1560"/>
        </w:tabs>
        <w:spacing w:after="60"/>
        <w:rPr>
          <w:rFonts w:ascii="Segoe UI" w:hAnsi="Segoe UI" w:cs="Segoe UI"/>
          <w:i w:val="0"/>
          <w:sz w:val="48"/>
          <w:szCs w:val="48"/>
        </w:rPr>
      </w:pPr>
      <w:r w:rsidRPr="00066FF0">
        <w:rPr>
          <w:rFonts w:ascii="Segoe UI" w:hAnsi="Segoe UI" w:cs="Segoe UI"/>
          <w:i w:val="0"/>
          <w:sz w:val="48"/>
          <w:szCs w:val="48"/>
        </w:rPr>
        <w:t>Formularzem cenowym</w:t>
      </w:r>
    </w:p>
    <w:p w14:paraId="5B203B20" w14:textId="77777777" w:rsidR="00635493" w:rsidRPr="006C7033" w:rsidRDefault="00635493" w:rsidP="00EA6CE6">
      <w:pPr>
        <w:pStyle w:val="Tekstpodstawowy"/>
        <w:rPr>
          <w:rFonts w:ascii="Segoe UI" w:hAnsi="Segoe UI" w:cs="Segoe UI"/>
          <w:bCs/>
          <w:i w:val="0"/>
          <w:color w:val="FF0000"/>
          <w:sz w:val="32"/>
          <w:szCs w:val="32"/>
        </w:rPr>
      </w:pPr>
    </w:p>
    <w:p w14:paraId="5248DBF5" w14:textId="75A83654" w:rsidR="00EA6CE6" w:rsidRPr="006C7033" w:rsidRDefault="00C5276A" w:rsidP="00EA6CE6">
      <w:pPr>
        <w:pStyle w:val="Tekstpodstawowy"/>
        <w:rPr>
          <w:rFonts w:ascii="Segoe UI" w:hAnsi="Segoe UI" w:cs="Segoe UI"/>
          <w:bCs/>
          <w:i w:val="0"/>
          <w:color w:val="FF0000"/>
          <w:sz w:val="32"/>
          <w:szCs w:val="32"/>
        </w:rPr>
      </w:pPr>
      <w:r>
        <w:rPr>
          <w:rFonts w:ascii="Segoe UI" w:hAnsi="Segoe UI" w:cs="Segoe UI"/>
          <w:bCs/>
          <w:i w:val="0"/>
          <w:color w:val="FF0000"/>
          <w:sz w:val="32"/>
          <w:szCs w:val="32"/>
        </w:rPr>
        <w:t>znajduj</w:t>
      </w:r>
      <w:r w:rsidR="00B04FDB">
        <w:rPr>
          <w:rFonts w:ascii="Segoe UI" w:hAnsi="Segoe UI" w:cs="Segoe UI"/>
          <w:bCs/>
          <w:i w:val="0"/>
          <w:color w:val="FF0000"/>
          <w:sz w:val="32"/>
          <w:szCs w:val="32"/>
        </w:rPr>
        <w:t>e</w:t>
      </w:r>
      <w:r>
        <w:rPr>
          <w:rFonts w:ascii="Segoe UI" w:hAnsi="Segoe UI" w:cs="Segoe UI"/>
          <w:bCs/>
          <w:i w:val="0"/>
          <w:color w:val="FF0000"/>
          <w:sz w:val="32"/>
          <w:szCs w:val="32"/>
        </w:rPr>
        <w:t xml:space="preserve"> się w odrębny</w:t>
      </w:r>
      <w:r w:rsidR="00B04FDB">
        <w:rPr>
          <w:rFonts w:ascii="Segoe UI" w:hAnsi="Segoe UI" w:cs="Segoe UI"/>
          <w:bCs/>
          <w:i w:val="0"/>
          <w:color w:val="FF0000"/>
          <w:sz w:val="32"/>
          <w:szCs w:val="32"/>
        </w:rPr>
        <w:t>m</w:t>
      </w:r>
      <w:r>
        <w:rPr>
          <w:rFonts w:ascii="Segoe UI" w:hAnsi="Segoe UI" w:cs="Segoe UI"/>
          <w:bCs/>
          <w:i w:val="0"/>
          <w:color w:val="FF0000"/>
          <w:sz w:val="32"/>
          <w:szCs w:val="32"/>
        </w:rPr>
        <w:t xml:space="preserve"> plik</w:t>
      </w:r>
      <w:r w:rsidR="00B04FDB">
        <w:rPr>
          <w:rFonts w:ascii="Segoe UI" w:hAnsi="Segoe UI" w:cs="Segoe UI"/>
          <w:bCs/>
          <w:i w:val="0"/>
          <w:color w:val="FF0000"/>
          <w:sz w:val="32"/>
          <w:szCs w:val="32"/>
        </w:rPr>
        <w:t>u</w:t>
      </w:r>
    </w:p>
    <w:p w14:paraId="502B2324" w14:textId="77777777" w:rsidR="00EA6CE6" w:rsidRPr="006C7033" w:rsidRDefault="00EA6CE6" w:rsidP="00EA6CE6">
      <w:pPr>
        <w:pStyle w:val="Tekstpodstawowy"/>
        <w:jc w:val="left"/>
        <w:rPr>
          <w:rFonts w:ascii="Segoe UI" w:hAnsi="Segoe UI" w:cs="Segoe UI"/>
          <w:bCs/>
          <w:i w:val="0"/>
          <w:sz w:val="32"/>
          <w:szCs w:val="32"/>
        </w:rPr>
      </w:pPr>
    </w:p>
    <w:p w14:paraId="38113E72" w14:textId="77777777" w:rsidR="00EA6CE6" w:rsidRPr="006C7033" w:rsidRDefault="00EA6CE6">
      <w:pPr>
        <w:suppressAutoHyphens w:val="0"/>
        <w:rPr>
          <w:rFonts w:ascii="Segoe UI" w:hAnsi="Segoe UI" w:cs="Segoe UI"/>
          <w:b/>
          <w:i/>
          <w:sz w:val="32"/>
          <w:szCs w:val="32"/>
        </w:rPr>
      </w:pPr>
    </w:p>
    <w:p w14:paraId="702355FA" w14:textId="64BB25FB" w:rsidR="00EA6CE6" w:rsidRPr="006C7033" w:rsidRDefault="00EA6CE6">
      <w:pPr>
        <w:suppressAutoHyphens w:val="0"/>
        <w:rPr>
          <w:rFonts w:ascii="Segoe UI" w:hAnsi="Segoe UI" w:cs="Segoe UI"/>
          <w:b/>
          <w:i/>
          <w:sz w:val="32"/>
          <w:szCs w:val="32"/>
        </w:rPr>
      </w:pPr>
    </w:p>
    <w:p w14:paraId="7AAD06D1" w14:textId="46796C8E" w:rsidR="00EA6CE6" w:rsidRPr="006C7033" w:rsidRDefault="00EA6CE6">
      <w:pPr>
        <w:suppressAutoHyphens w:val="0"/>
        <w:rPr>
          <w:rFonts w:ascii="Segoe UI" w:hAnsi="Segoe UI" w:cs="Segoe UI"/>
          <w:b/>
          <w:i/>
          <w:sz w:val="32"/>
          <w:szCs w:val="32"/>
        </w:rPr>
      </w:pPr>
    </w:p>
    <w:p w14:paraId="3B46709B" w14:textId="77777777" w:rsidR="00EA6CE6" w:rsidRDefault="00EA6CE6">
      <w:pPr>
        <w:suppressAutoHyphens w:val="0"/>
        <w:rPr>
          <w:rFonts w:ascii="Segoe UI" w:hAnsi="Segoe UI" w:cs="Segoe UI"/>
          <w:b/>
          <w:i/>
          <w:sz w:val="24"/>
          <w:szCs w:val="22"/>
        </w:rPr>
      </w:pPr>
    </w:p>
    <w:p w14:paraId="2D73D833" w14:textId="1A785F1E" w:rsidR="00EA6CE6" w:rsidRDefault="00EA6CE6">
      <w:pPr>
        <w:suppressAutoHyphens w:val="0"/>
        <w:rPr>
          <w:rFonts w:ascii="Segoe UI" w:hAnsi="Segoe UI" w:cs="Segoe UI"/>
          <w:b/>
          <w:i/>
          <w:sz w:val="24"/>
          <w:szCs w:val="22"/>
        </w:rPr>
      </w:pPr>
    </w:p>
    <w:p w14:paraId="16E5D200" w14:textId="6EC9AFB7" w:rsidR="00EA6CE6" w:rsidRDefault="00EA6CE6">
      <w:pPr>
        <w:suppressAutoHyphens w:val="0"/>
        <w:rPr>
          <w:rFonts w:ascii="Segoe UI" w:hAnsi="Segoe UI" w:cs="Segoe UI"/>
          <w:b/>
          <w:i/>
          <w:sz w:val="24"/>
          <w:szCs w:val="22"/>
        </w:rPr>
      </w:pPr>
    </w:p>
    <w:p w14:paraId="4A66FB30" w14:textId="0B4CDEEA" w:rsidR="00EA6CE6" w:rsidRDefault="00EA6CE6">
      <w:pPr>
        <w:suppressAutoHyphens w:val="0"/>
        <w:rPr>
          <w:rFonts w:ascii="Segoe UI" w:hAnsi="Segoe UI" w:cs="Segoe UI"/>
          <w:b/>
          <w:i/>
          <w:sz w:val="24"/>
          <w:szCs w:val="22"/>
        </w:rPr>
      </w:pPr>
    </w:p>
    <w:p w14:paraId="1F1067F0" w14:textId="19103645" w:rsidR="00EA6CE6" w:rsidRDefault="00EA6CE6">
      <w:pPr>
        <w:suppressAutoHyphens w:val="0"/>
        <w:rPr>
          <w:rFonts w:ascii="Segoe UI" w:hAnsi="Segoe UI" w:cs="Segoe UI"/>
          <w:b/>
          <w:i/>
          <w:sz w:val="24"/>
          <w:szCs w:val="22"/>
        </w:rPr>
      </w:pPr>
    </w:p>
    <w:p w14:paraId="1DFEB728" w14:textId="518535DB" w:rsidR="00EA6CE6" w:rsidRDefault="00EA6CE6">
      <w:pPr>
        <w:suppressAutoHyphens w:val="0"/>
        <w:rPr>
          <w:rFonts w:ascii="Segoe UI" w:hAnsi="Segoe UI" w:cs="Segoe UI"/>
          <w:b/>
          <w:i/>
          <w:sz w:val="24"/>
          <w:szCs w:val="22"/>
        </w:rPr>
      </w:pPr>
    </w:p>
    <w:p w14:paraId="7E6FE221" w14:textId="77777777" w:rsidR="00EA6CE6" w:rsidRDefault="00EA6CE6">
      <w:pPr>
        <w:suppressAutoHyphens w:val="0"/>
        <w:rPr>
          <w:rFonts w:ascii="Segoe UI" w:hAnsi="Segoe UI" w:cs="Segoe UI"/>
          <w:sz w:val="24"/>
          <w:szCs w:val="22"/>
        </w:rPr>
      </w:pPr>
    </w:p>
    <w:p w14:paraId="4EE672DE" w14:textId="73F3F631" w:rsidR="00FA19C3" w:rsidRDefault="00FA19C3">
      <w:pPr>
        <w:suppressAutoHyphens w:val="0"/>
        <w:rPr>
          <w:rFonts w:ascii="Segoe UI" w:hAnsi="Segoe UI" w:cs="Segoe UI"/>
        </w:rPr>
      </w:pPr>
    </w:p>
    <w:p w14:paraId="7138AA9C" w14:textId="58627B6F" w:rsidR="00635493" w:rsidRDefault="00635493">
      <w:pPr>
        <w:suppressAutoHyphens w:val="0"/>
        <w:rPr>
          <w:rFonts w:ascii="Segoe UI" w:hAnsi="Segoe UI" w:cs="Segoe UI"/>
        </w:rPr>
      </w:pPr>
    </w:p>
    <w:p w14:paraId="55263DE5" w14:textId="34DB20B9" w:rsidR="00635493" w:rsidRDefault="00635493">
      <w:pPr>
        <w:suppressAutoHyphens w:val="0"/>
        <w:rPr>
          <w:rFonts w:ascii="Segoe UI" w:hAnsi="Segoe UI" w:cs="Segoe UI"/>
        </w:rPr>
      </w:pPr>
    </w:p>
    <w:p w14:paraId="558321F6" w14:textId="3BF3D7AC" w:rsidR="00635493" w:rsidRDefault="00635493">
      <w:pPr>
        <w:suppressAutoHyphens w:val="0"/>
        <w:rPr>
          <w:rFonts w:ascii="Segoe UI" w:hAnsi="Segoe UI" w:cs="Segoe UI"/>
        </w:rPr>
      </w:pPr>
    </w:p>
    <w:p w14:paraId="14A5C392" w14:textId="16DC0D32" w:rsidR="00635493" w:rsidRDefault="00635493">
      <w:pPr>
        <w:suppressAutoHyphens w:val="0"/>
        <w:rPr>
          <w:rFonts w:ascii="Segoe UI" w:hAnsi="Segoe UI" w:cs="Segoe UI"/>
        </w:rPr>
      </w:pPr>
    </w:p>
    <w:p w14:paraId="12F2F7D5" w14:textId="1F7FC4B9" w:rsidR="00635493" w:rsidRDefault="00635493">
      <w:pPr>
        <w:suppressAutoHyphens w:val="0"/>
        <w:rPr>
          <w:rFonts w:ascii="Segoe UI" w:hAnsi="Segoe UI" w:cs="Segoe UI"/>
        </w:rPr>
      </w:pPr>
    </w:p>
    <w:p w14:paraId="03AAAC87" w14:textId="5D40D0CC" w:rsidR="00635493" w:rsidRDefault="00635493">
      <w:pPr>
        <w:suppressAutoHyphens w:val="0"/>
        <w:rPr>
          <w:rFonts w:ascii="Segoe UI" w:hAnsi="Segoe UI" w:cs="Segoe UI"/>
        </w:rPr>
      </w:pPr>
    </w:p>
    <w:p w14:paraId="56258643" w14:textId="394C1CC5" w:rsidR="001C5D1E" w:rsidRDefault="001C5D1E">
      <w:pPr>
        <w:suppressAutoHyphens w:val="0"/>
        <w:rPr>
          <w:rFonts w:ascii="Segoe UI" w:hAnsi="Segoe UI" w:cs="Segoe UI"/>
        </w:rPr>
      </w:pPr>
    </w:p>
    <w:p w14:paraId="37F878F9" w14:textId="216F8D56" w:rsidR="00B04FDB" w:rsidRDefault="00B04FDB">
      <w:pPr>
        <w:suppressAutoHyphens w:val="0"/>
        <w:rPr>
          <w:rFonts w:ascii="Segoe UI" w:hAnsi="Segoe UI" w:cs="Segoe UI"/>
        </w:rPr>
      </w:pPr>
    </w:p>
    <w:p w14:paraId="4F8DE226" w14:textId="29DB4566" w:rsidR="00B04FDB" w:rsidRDefault="00B04FDB">
      <w:pPr>
        <w:suppressAutoHyphens w:val="0"/>
        <w:rPr>
          <w:rFonts w:ascii="Segoe UI" w:hAnsi="Segoe UI" w:cs="Segoe UI"/>
        </w:rPr>
      </w:pPr>
    </w:p>
    <w:p w14:paraId="5C022F66" w14:textId="77777777" w:rsidR="00B04FDB" w:rsidRDefault="00B04FDB">
      <w:pPr>
        <w:suppressAutoHyphens w:val="0"/>
        <w:rPr>
          <w:rFonts w:ascii="Segoe UI" w:hAnsi="Segoe UI" w:cs="Segoe UI"/>
        </w:rPr>
      </w:pPr>
    </w:p>
    <w:p w14:paraId="0A7379B6" w14:textId="77777777" w:rsidR="00792548" w:rsidRDefault="00792548">
      <w:pPr>
        <w:suppressAutoHyphens w:val="0"/>
        <w:rPr>
          <w:rFonts w:ascii="Segoe UI" w:hAnsi="Segoe UI" w:cs="Segoe UI"/>
        </w:rPr>
      </w:pPr>
    </w:p>
    <w:p w14:paraId="02CDE79A" w14:textId="359EEE29" w:rsidR="00B04FDB" w:rsidRDefault="00B04FDB" w:rsidP="00B04FDB">
      <w:pPr>
        <w:pStyle w:val="Tekstpodstawowy"/>
        <w:tabs>
          <w:tab w:val="left" w:pos="426"/>
          <w:tab w:val="left" w:pos="1276"/>
          <w:tab w:val="left" w:pos="1560"/>
        </w:tabs>
        <w:jc w:val="both"/>
        <w:rPr>
          <w:rFonts w:ascii="Segoe UI" w:hAnsi="Segoe UI" w:cs="Segoe UI"/>
          <w:b w:val="0"/>
          <w:i w:val="0"/>
          <w:sz w:val="20"/>
        </w:rPr>
      </w:pPr>
    </w:p>
    <w:p w14:paraId="0E33223E" w14:textId="21E3C687" w:rsidR="0035693A" w:rsidRDefault="0035693A" w:rsidP="0035693A">
      <w:pPr>
        <w:suppressAutoHyphens w:val="0"/>
        <w:rPr>
          <w:rFonts w:ascii="Segoe UI" w:hAnsi="Segoe UI" w:cs="Segoe UI"/>
        </w:rPr>
      </w:pPr>
    </w:p>
    <w:p w14:paraId="3A43F432" w14:textId="77777777" w:rsidR="00066FF0" w:rsidRPr="00066FF0" w:rsidRDefault="00066FF0" w:rsidP="0035693A">
      <w:pPr>
        <w:suppressAutoHyphens w:val="0"/>
        <w:rPr>
          <w:rFonts w:ascii="Segoe UI" w:hAnsi="Segoe UI" w:cs="Segoe UI"/>
          <w:b/>
          <w:i/>
        </w:rPr>
      </w:pPr>
    </w:p>
    <w:p w14:paraId="32B8AE90" w14:textId="77777777" w:rsidR="00066FF0" w:rsidRPr="00066FF0" w:rsidRDefault="00066FF0" w:rsidP="00066FF0">
      <w:pPr>
        <w:pStyle w:val="Tekstpodstawowy"/>
        <w:tabs>
          <w:tab w:val="left" w:pos="426"/>
          <w:tab w:val="left" w:pos="1276"/>
          <w:tab w:val="left" w:pos="1560"/>
        </w:tabs>
        <w:spacing w:after="120"/>
        <w:jc w:val="both"/>
        <w:rPr>
          <w:rFonts w:ascii="Segoe UI" w:hAnsi="Segoe UI" w:cs="Segoe UI"/>
          <w:i w:val="0"/>
          <w:sz w:val="20"/>
        </w:rPr>
      </w:pPr>
      <w:r w:rsidRPr="00066FF0">
        <w:rPr>
          <w:rFonts w:ascii="Segoe UI" w:hAnsi="Segoe UI" w:cs="Segoe UI"/>
          <w:i w:val="0"/>
          <w:sz w:val="20"/>
        </w:rPr>
        <w:t xml:space="preserve">Rozdział V </w:t>
      </w:r>
      <w:r w:rsidRPr="00066FF0">
        <w:rPr>
          <w:rFonts w:ascii="Segoe UI" w:hAnsi="Segoe UI" w:cs="Segoe UI"/>
          <w:i w:val="0"/>
          <w:sz w:val="20"/>
        </w:rPr>
        <w:tab/>
      </w:r>
    </w:p>
    <w:p w14:paraId="720DA293" w14:textId="77777777" w:rsidR="00066FF0" w:rsidRPr="00066FF0" w:rsidRDefault="00066FF0" w:rsidP="00066FF0">
      <w:pPr>
        <w:pStyle w:val="Tekstpodstawowy"/>
        <w:tabs>
          <w:tab w:val="left" w:pos="426"/>
          <w:tab w:val="left" w:pos="1276"/>
          <w:tab w:val="left" w:pos="1560"/>
        </w:tabs>
        <w:spacing w:after="60"/>
        <w:jc w:val="both"/>
        <w:rPr>
          <w:rFonts w:ascii="Segoe UI" w:hAnsi="Segoe UI" w:cs="Segoe UI"/>
          <w:i w:val="0"/>
          <w:sz w:val="20"/>
        </w:rPr>
      </w:pPr>
      <w:r w:rsidRPr="00066FF0">
        <w:rPr>
          <w:rFonts w:ascii="Segoe UI" w:hAnsi="Segoe UI" w:cs="Segoe UI"/>
          <w:i w:val="0"/>
          <w:sz w:val="20"/>
        </w:rPr>
        <w:t xml:space="preserve">Projekt umowy wraz z załącznikiem Nr 1 </w:t>
      </w:r>
    </w:p>
    <w:p w14:paraId="1022E08F" w14:textId="77777777" w:rsidR="00066FF0" w:rsidRPr="00066FF0" w:rsidRDefault="00066FF0" w:rsidP="00066FF0">
      <w:pPr>
        <w:pStyle w:val="Tekstpodstawowy"/>
        <w:tabs>
          <w:tab w:val="left" w:pos="426"/>
          <w:tab w:val="left" w:pos="1276"/>
          <w:tab w:val="left" w:pos="1560"/>
        </w:tabs>
        <w:jc w:val="both"/>
        <w:rPr>
          <w:rFonts w:ascii="Segoe UI" w:hAnsi="Segoe UI" w:cs="Segoe UI"/>
          <w:i w:val="0"/>
          <w:sz w:val="20"/>
        </w:rPr>
      </w:pPr>
      <w:r w:rsidRPr="00066FF0">
        <w:rPr>
          <w:rFonts w:ascii="Segoe UI" w:hAnsi="Segoe UI" w:cs="Segoe UI"/>
          <w:i w:val="0"/>
          <w:sz w:val="20"/>
        </w:rPr>
        <w:t>załącznik Nr 1</w:t>
      </w:r>
      <w:r w:rsidRPr="00066FF0">
        <w:rPr>
          <w:rFonts w:ascii="Segoe UI" w:eastAsia="Arial" w:hAnsi="Segoe UI" w:cs="Segoe UI"/>
          <w:i w:val="0"/>
          <w:sz w:val="20"/>
          <w:shd w:val="clear" w:color="auto" w:fill="FFFFFF"/>
          <w:lang w:eastAsia="en-US"/>
        </w:rPr>
        <w:tab/>
        <w:t>UMOWA POWIERZENIA PRZETWARZANIA DANYCH OSOBOWYCH</w:t>
      </w:r>
    </w:p>
    <w:p w14:paraId="1DB2D5B1" w14:textId="77777777" w:rsidR="0035693A" w:rsidRDefault="0035693A" w:rsidP="0035693A">
      <w:pPr>
        <w:suppressAutoHyphens w:val="0"/>
        <w:rPr>
          <w:rFonts w:ascii="Segoe UI" w:hAnsi="Segoe UI" w:cs="Segoe UI"/>
          <w:i/>
        </w:rPr>
      </w:pPr>
    </w:p>
    <w:p w14:paraId="3141F756" w14:textId="77777777" w:rsidR="0035693A" w:rsidRDefault="0035693A" w:rsidP="0035693A">
      <w:pPr>
        <w:suppressAutoHyphens w:val="0"/>
        <w:rPr>
          <w:rFonts w:ascii="Segoe UI" w:hAnsi="Segoe UI" w:cs="Segoe UI"/>
          <w:i/>
        </w:rPr>
      </w:pPr>
    </w:p>
    <w:p w14:paraId="783AB090" w14:textId="77777777" w:rsidR="0035693A" w:rsidRDefault="0035693A" w:rsidP="0035693A">
      <w:pPr>
        <w:suppressAutoHyphens w:val="0"/>
        <w:rPr>
          <w:rFonts w:ascii="Segoe UI" w:hAnsi="Segoe UI" w:cs="Segoe UI"/>
          <w:i/>
        </w:rPr>
      </w:pPr>
    </w:p>
    <w:p w14:paraId="075CE953" w14:textId="77777777" w:rsidR="0035693A" w:rsidRDefault="0035693A" w:rsidP="0035693A">
      <w:pPr>
        <w:suppressAutoHyphens w:val="0"/>
        <w:rPr>
          <w:rFonts w:ascii="Segoe UI" w:hAnsi="Segoe UI" w:cs="Segoe UI"/>
          <w:i/>
        </w:rPr>
      </w:pPr>
    </w:p>
    <w:p w14:paraId="6CB34427" w14:textId="77777777" w:rsidR="0035693A" w:rsidRDefault="0035693A" w:rsidP="0035693A">
      <w:pPr>
        <w:suppressAutoHyphens w:val="0"/>
        <w:rPr>
          <w:rFonts w:ascii="Segoe UI" w:hAnsi="Segoe UI" w:cs="Segoe UI"/>
          <w:i/>
        </w:rPr>
      </w:pPr>
    </w:p>
    <w:p w14:paraId="5EB8167A" w14:textId="77777777" w:rsidR="0035693A" w:rsidRDefault="0035693A" w:rsidP="0035693A">
      <w:pPr>
        <w:suppressAutoHyphens w:val="0"/>
        <w:rPr>
          <w:rFonts w:ascii="Segoe UI" w:hAnsi="Segoe UI" w:cs="Segoe UI"/>
          <w:i/>
        </w:rPr>
      </w:pPr>
    </w:p>
    <w:p w14:paraId="7D7B8C32" w14:textId="77777777" w:rsidR="0035693A" w:rsidRDefault="0035693A" w:rsidP="0035693A">
      <w:pPr>
        <w:suppressAutoHyphens w:val="0"/>
        <w:rPr>
          <w:rFonts w:ascii="Segoe UI" w:hAnsi="Segoe UI" w:cs="Segoe UI"/>
          <w:i/>
        </w:rPr>
      </w:pPr>
    </w:p>
    <w:p w14:paraId="5461F379" w14:textId="77777777" w:rsidR="0035693A" w:rsidRDefault="0035693A" w:rsidP="0035693A">
      <w:pPr>
        <w:suppressAutoHyphens w:val="0"/>
        <w:rPr>
          <w:rFonts w:ascii="Segoe UI" w:hAnsi="Segoe UI" w:cs="Segoe UI"/>
          <w:i/>
        </w:rPr>
      </w:pPr>
    </w:p>
    <w:p w14:paraId="2AD3BECE" w14:textId="77777777" w:rsidR="0035693A" w:rsidRDefault="0035693A" w:rsidP="0035693A">
      <w:pPr>
        <w:suppressAutoHyphens w:val="0"/>
        <w:rPr>
          <w:rFonts w:ascii="Segoe UI" w:hAnsi="Segoe UI" w:cs="Segoe UI"/>
          <w:i/>
        </w:rPr>
      </w:pPr>
    </w:p>
    <w:p w14:paraId="489A2DF5" w14:textId="77777777" w:rsidR="0035693A" w:rsidRDefault="0035693A" w:rsidP="0035693A">
      <w:pPr>
        <w:suppressAutoHyphens w:val="0"/>
        <w:rPr>
          <w:rFonts w:ascii="Segoe UI" w:hAnsi="Segoe UI" w:cs="Segoe UI"/>
          <w:i/>
        </w:rPr>
      </w:pPr>
    </w:p>
    <w:p w14:paraId="671FDB5C" w14:textId="77777777" w:rsidR="0035693A" w:rsidRDefault="0035693A" w:rsidP="0035693A">
      <w:pPr>
        <w:suppressAutoHyphens w:val="0"/>
        <w:rPr>
          <w:rFonts w:ascii="Segoe UI" w:hAnsi="Segoe UI" w:cs="Segoe UI"/>
          <w:i/>
        </w:rPr>
      </w:pPr>
    </w:p>
    <w:p w14:paraId="6AD3E003" w14:textId="77777777" w:rsidR="0035693A" w:rsidRDefault="0035693A" w:rsidP="0035693A">
      <w:pPr>
        <w:suppressAutoHyphens w:val="0"/>
        <w:rPr>
          <w:rFonts w:ascii="Segoe UI" w:hAnsi="Segoe UI" w:cs="Segoe UI"/>
          <w:i/>
        </w:rPr>
      </w:pPr>
    </w:p>
    <w:p w14:paraId="3D969509" w14:textId="77777777" w:rsidR="0035693A" w:rsidRDefault="0035693A" w:rsidP="0035693A">
      <w:pPr>
        <w:suppressAutoHyphens w:val="0"/>
        <w:rPr>
          <w:rFonts w:ascii="Segoe UI" w:hAnsi="Segoe UI" w:cs="Segoe UI"/>
          <w:i/>
        </w:rPr>
      </w:pPr>
    </w:p>
    <w:p w14:paraId="49C1AF19" w14:textId="77777777" w:rsidR="0035693A" w:rsidRDefault="0035693A" w:rsidP="0035693A">
      <w:pPr>
        <w:suppressAutoHyphens w:val="0"/>
        <w:rPr>
          <w:rFonts w:ascii="Segoe UI" w:hAnsi="Segoe UI" w:cs="Segoe UI"/>
          <w:i/>
        </w:rPr>
      </w:pPr>
    </w:p>
    <w:p w14:paraId="49509D3D" w14:textId="77777777" w:rsidR="0035693A" w:rsidRDefault="0035693A" w:rsidP="0035693A">
      <w:pPr>
        <w:suppressAutoHyphens w:val="0"/>
        <w:rPr>
          <w:rFonts w:ascii="Segoe UI" w:hAnsi="Segoe UI" w:cs="Segoe UI"/>
          <w:i/>
        </w:rPr>
      </w:pPr>
    </w:p>
    <w:p w14:paraId="6747C8D5" w14:textId="77777777" w:rsidR="0035693A" w:rsidRDefault="0035693A" w:rsidP="0035693A">
      <w:pPr>
        <w:suppressAutoHyphens w:val="0"/>
        <w:rPr>
          <w:rFonts w:ascii="Segoe UI" w:hAnsi="Segoe UI" w:cs="Segoe UI"/>
          <w:i/>
        </w:rPr>
      </w:pPr>
    </w:p>
    <w:p w14:paraId="4A191E86" w14:textId="77777777" w:rsidR="0035693A" w:rsidRDefault="0035693A" w:rsidP="0035693A">
      <w:pPr>
        <w:suppressAutoHyphens w:val="0"/>
        <w:rPr>
          <w:rFonts w:ascii="Segoe UI" w:hAnsi="Segoe UI" w:cs="Segoe UI"/>
          <w:i/>
        </w:rPr>
      </w:pPr>
    </w:p>
    <w:p w14:paraId="5C727B9E" w14:textId="77777777" w:rsidR="0035693A" w:rsidRDefault="0035693A" w:rsidP="0035693A">
      <w:pPr>
        <w:suppressAutoHyphens w:val="0"/>
        <w:rPr>
          <w:rFonts w:ascii="Segoe UI" w:hAnsi="Segoe UI" w:cs="Segoe UI"/>
          <w:i/>
        </w:rPr>
      </w:pPr>
    </w:p>
    <w:p w14:paraId="134861C8" w14:textId="77777777" w:rsidR="0035693A" w:rsidRDefault="0035693A" w:rsidP="0035693A">
      <w:pPr>
        <w:suppressAutoHyphens w:val="0"/>
        <w:rPr>
          <w:rFonts w:ascii="Segoe UI" w:hAnsi="Segoe UI" w:cs="Segoe UI"/>
          <w:i/>
        </w:rPr>
      </w:pPr>
    </w:p>
    <w:p w14:paraId="44A412CB" w14:textId="77777777" w:rsidR="0035693A" w:rsidRDefault="0035693A" w:rsidP="0035693A">
      <w:pPr>
        <w:suppressAutoHyphens w:val="0"/>
        <w:rPr>
          <w:rFonts w:ascii="Segoe UI" w:hAnsi="Segoe UI" w:cs="Segoe UI"/>
          <w:i/>
        </w:rPr>
      </w:pPr>
    </w:p>
    <w:p w14:paraId="75CC8A94" w14:textId="77777777" w:rsidR="0035693A" w:rsidRDefault="0035693A" w:rsidP="0035693A">
      <w:pPr>
        <w:suppressAutoHyphens w:val="0"/>
        <w:rPr>
          <w:rFonts w:ascii="Segoe UI" w:hAnsi="Segoe UI" w:cs="Segoe UI"/>
          <w:i/>
        </w:rPr>
      </w:pPr>
    </w:p>
    <w:p w14:paraId="43DD6CF5" w14:textId="77777777" w:rsidR="0035693A" w:rsidRDefault="0035693A" w:rsidP="0035693A">
      <w:pPr>
        <w:suppressAutoHyphens w:val="0"/>
        <w:rPr>
          <w:rFonts w:ascii="Segoe UI" w:hAnsi="Segoe UI" w:cs="Segoe UI"/>
          <w:i/>
        </w:rPr>
      </w:pPr>
    </w:p>
    <w:p w14:paraId="400FA011" w14:textId="77777777" w:rsidR="0035693A" w:rsidRDefault="0035693A" w:rsidP="0035693A">
      <w:pPr>
        <w:suppressAutoHyphens w:val="0"/>
        <w:rPr>
          <w:rFonts w:ascii="Segoe UI" w:hAnsi="Segoe UI" w:cs="Segoe UI"/>
          <w:i/>
        </w:rPr>
      </w:pPr>
    </w:p>
    <w:p w14:paraId="4E1E3C22" w14:textId="77777777" w:rsidR="0035693A" w:rsidRDefault="0035693A" w:rsidP="0035693A">
      <w:pPr>
        <w:suppressAutoHyphens w:val="0"/>
        <w:rPr>
          <w:rFonts w:ascii="Segoe UI" w:hAnsi="Segoe UI" w:cs="Segoe UI"/>
          <w:i/>
        </w:rPr>
      </w:pPr>
    </w:p>
    <w:p w14:paraId="30143FDD" w14:textId="77777777" w:rsidR="0035693A" w:rsidRDefault="0035693A" w:rsidP="0035693A">
      <w:pPr>
        <w:suppressAutoHyphens w:val="0"/>
        <w:rPr>
          <w:rFonts w:ascii="Segoe UI" w:hAnsi="Segoe UI" w:cs="Segoe UI"/>
          <w:i/>
        </w:rPr>
      </w:pPr>
    </w:p>
    <w:p w14:paraId="7735AA27" w14:textId="77777777" w:rsidR="0035693A" w:rsidRDefault="0035693A" w:rsidP="0035693A">
      <w:pPr>
        <w:suppressAutoHyphens w:val="0"/>
        <w:rPr>
          <w:rFonts w:ascii="Segoe UI" w:hAnsi="Segoe UI" w:cs="Segoe UI"/>
          <w:i/>
        </w:rPr>
      </w:pPr>
    </w:p>
    <w:p w14:paraId="58341BEF" w14:textId="77777777" w:rsidR="0035693A" w:rsidRDefault="0035693A" w:rsidP="0035693A">
      <w:pPr>
        <w:suppressAutoHyphens w:val="0"/>
        <w:rPr>
          <w:rFonts w:ascii="Segoe UI" w:hAnsi="Segoe UI" w:cs="Segoe UI"/>
          <w:i/>
        </w:rPr>
      </w:pPr>
    </w:p>
    <w:p w14:paraId="4120616F" w14:textId="77777777" w:rsidR="0035693A" w:rsidRDefault="0035693A" w:rsidP="0035693A">
      <w:pPr>
        <w:suppressAutoHyphens w:val="0"/>
        <w:rPr>
          <w:rFonts w:ascii="Segoe UI" w:hAnsi="Segoe UI" w:cs="Segoe UI"/>
          <w:i/>
        </w:rPr>
      </w:pPr>
    </w:p>
    <w:p w14:paraId="39799520" w14:textId="77777777" w:rsidR="0035693A" w:rsidRDefault="0035693A" w:rsidP="0035693A">
      <w:pPr>
        <w:suppressAutoHyphens w:val="0"/>
        <w:rPr>
          <w:rFonts w:ascii="Segoe UI" w:hAnsi="Segoe UI" w:cs="Segoe UI"/>
          <w:i/>
        </w:rPr>
      </w:pPr>
    </w:p>
    <w:p w14:paraId="7FEB6A9D" w14:textId="77777777" w:rsidR="0035693A" w:rsidRDefault="0035693A" w:rsidP="0035693A">
      <w:pPr>
        <w:suppressAutoHyphens w:val="0"/>
        <w:rPr>
          <w:rFonts w:ascii="Segoe UI" w:hAnsi="Segoe UI" w:cs="Segoe UI"/>
          <w:i/>
        </w:rPr>
      </w:pPr>
    </w:p>
    <w:p w14:paraId="042678A2" w14:textId="77777777" w:rsidR="0035693A" w:rsidRDefault="0035693A" w:rsidP="0035693A">
      <w:pPr>
        <w:suppressAutoHyphens w:val="0"/>
        <w:rPr>
          <w:rFonts w:ascii="Segoe UI" w:hAnsi="Segoe UI" w:cs="Segoe UI"/>
          <w:i/>
        </w:rPr>
      </w:pPr>
    </w:p>
    <w:p w14:paraId="263AA306" w14:textId="77777777" w:rsidR="0035693A" w:rsidRDefault="0035693A" w:rsidP="0035693A">
      <w:pPr>
        <w:suppressAutoHyphens w:val="0"/>
        <w:rPr>
          <w:rFonts w:ascii="Segoe UI" w:hAnsi="Segoe UI" w:cs="Segoe UI"/>
          <w:i/>
        </w:rPr>
      </w:pPr>
    </w:p>
    <w:p w14:paraId="100DA4C4" w14:textId="77777777" w:rsidR="0035693A" w:rsidRDefault="0035693A" w:rsidP="0035693A">
      <w:pPr>
        <w:suppressAutoHyphens w:val="0"/>
        <w:rPr>
          <w:rFonts w:ascii="Segoe UI" w:hAnsi="Segoe UI" w:cs="Segoe UI"/>
          <w:i/>
        </w:rPr>
      </w:pPr>
    </w:p>
    <w:p w14:paraId="33F40A29" w14:textId="77777777" w:rsidR="0035693A" w:rsidRDefault="0035693A" w:rsidP="0035693A">
      <w:pPr>
        <w:suppressAutoHyphens w:val="0"/>
        <w:rPr>
          <w:rFonts w:ascii="Segoe UI" w:hAnsi="Segoe UI" w:cs="Segoe UI"/>
          <w:i/>
        </w:rPr>
      </w:pPr>
    </w:p>
    <w:p w14:paraId="494016C1" w14:textId="77777777" w:rsidR="0035693A" w:rsidRDefault="0035693A" w:rsidP="0035693A">
      <w:pPr>
        <w:suppressAutoHyphens w:val="0"/>
        <w:rPr>
          <w:rFonts w:ascii="Segoe UI" w:hAnsi="Segoe UI" w:cs="Segoe UI"/>
          <w:i/>
        </w:rPr>
      </w:pPr>
    </w:p>
    <w:p w14:paraId="7AA0E392" w14:textId="77777777" w:rsidR="0035693A" w:rsidRDefault="0035693A" w:rsidP="0035693A">
      <w:pPr>
        <w:suppressAutoHyphens w:val="0"/>
        <w:rPr>
          <w:rFonts w:ascii="Segoe UI" w:hAnsi="Segoe UI" w:cs="Segoe UI"/>
          <w:i/>
        </w:rPr>
      </w:pPr>
    </w:p>
    <w:p w14:paraId="5DE70AB0" w14:textId="77777777" w:rsidR="0035693A" w:rsidRDefault="0035693A" w:rsidP="0035693A">
      <w:pPr>
        <w:suppressAutoHyphens w:val="0"/>
        <w:rPr>
          <w:rFonts w:ascii="Segoe UI" w:hAnsi="Segoe UI" w:cs="Segoe UI"/>
          <w:i/>
        </w:rPr>
      </w:pPr>
    </w:p>
    <w:p w14:paraId="13CB791A" w14:textId="77777777" w:rsidR="0035693A" w:rsidRDefault="0035693A" w:rsidP="0035693A">
      <w:pPr>
        <w:suppressAutoHyphens w:val="0"/>
        <w:rPr>
          <w:rFonts w:ascii="Segoe UI" w:hAnsi="Segoe UI" w:cs="Segoe UI"/>
          <w:i/>
        </w:rPr>
      </w:pPr>
    </w:p>
    <w:p w14:paraId="5AD7BB8F" w14:textId="77777777" w:rsidR="0035693A" w:rsidRDefault="0035693A" w:rsidP="0035693A">
      <w:pPr>
        <w:suppressAutoHyphens w:val="0"/>
        <w:rPr>
          <w:rFonts w:ascii="Segoe UI" w:hAnsi="Segoe UI" w:cs="Segoe UI"/>
          <w:i/>
        </w:rPr>
      </w:pPr>
    </w:p>
    <w:p w14:paraId="324DAA5C" w14:textId="508EA2FD" w:rsidR="006720E1" w:rsidRDefault="006720E1" w:rsidP="006720E1">
      <w:pPr>
        <w:pStyle w:val="Tekstpodstawowy"/>
        <w:spacing w:before="240" w:after="480"/>
        <w:rPr>
          <w:rFonts w:ascii="Segoe UI" w:hAnsi="Segoe UI" w:cs="Segoe UI"/>
          <w:bCs/>
          <w:i w:val="0"/>
          <w:sz w:val="40"/>
          <w:szCs w:val="40"/>
        </w:rPr>
      </w:pPr>
    </w:p>
    <w:p w14:paraId="0B0FB102" w14:textId="5D61E993" w:rsidR="008E1FE9" w:rsidRDefault="008E1FE9" w:rsidP="006720E1">
      <w:pPr>
        <w:pStyle w:val="Tekstpodstawowy"/>
        <w:spacing w:before="240" w:after="480"/>
        <w:rPr>
          <w:rFonts w:ascii="Segoe UI" w:hAnsi="Segoe UI" w:cs="Segoe UI"/>
          <w:bCs/>
          <w:i w:val="0"/>
          <w:sz w:val="40"/>
          <w:szCs w:val="40"/>
        </w:rPr>
      </w:pPr>
    </w:p>
    <w:p w14:paraId="104A97ED" w14:textId="135450D8" w:rsidR="00066FF0" w:rsidRDefault="00066FF0" w:rsidP="006720E1">
      <w:pPr>
        <w:pStyle w:val="Tekstpodstawowy"/>
        <w:spacing w:before="240" w:after="480"/>
        <w:rPr>
          <w:rFonts w:ascii="Segoe UI" w:hAnsi="Segoe UI" w:cs="Segoe UI"/>
          <w:bCs/>
          <w:i w:val="0"/>
          <w:sz w:val="40"/>
          <w:szCs w:val="40"/>
        </w:rPr>
      </w:pPr>
    </w:p>
    <w:p w14:paraId="24AE1E0D" w14:textId="77777777" w:rsidR="00066FF0" w:rsidRDefault="00066FF0" w:rsidP="006720E1">
      <w:pPr>
        <w:pStyle w:val="Tekstpodstawowy"/>
        <w:spacing w:before="240" w:after="480"/>
        <w:rPr>
          <w:rFonts w:ascii="Segoe UI" w:hAnsi="Segoe UI" w:cs="Segoe UI"/>
          <w:bCs/>
          <w:i w:val="0"/>
          <w:sz w:val="40"/>
          <w:szCs w:val="40"/>
        </w:rPr>
      </w:pPr>
    </w:p>
    <w:p w14:paraId="577B28B0" w14:textId="15C6E6DD" w:rsidR="00066FF0" w:rsidRDefault="00066FF0" w:rsidP="00066FF0">
      <w:pPr>
        <w:pStyle w:val="Tekstpodstawowy"/>
        <w:tabs>
          <w:tab w:val="left" w:pos="426"/>
          <w:tab w:val="left" w:pos="1276"/>
          <w:tab w:val="left" w:pos="1560"/>
        </w:tabs>
        <w:spacing w:after="60"/>
        <w:rPr>
          <w:rFonts w:ascii="Segoe UI" w:hAnsi="Segoe UI" w:cs="Segoe UI"/>
          <w:i w:val="0"/>
          <w:sz w:val="44"/>
          <w:szCs w:val="44"/>
        </w:rPr>
      </w:pPr>
      <w:r w:rsidRPr="00066FF0">
        <w:rPr>
          <w:rFonts w:ascii="Segoe UI" w:hAnsi="Segoe UI" w:cs="Segoe UI"/>
          <w:i w:val="0"/>
          <w:sz w:val="44"/>
          <w:szCs w:val="44"/>
        </w:rPr>
        <w:t>Projekt umowy</w:t>
      </w:r>
    </w:p>
    <w:p w14:paraId="5F83DA1B" w14:textId="0A936AB4" w:rsidR="00066FF0" w:rsidRDefault="00066FF0" w:rsidP="00066FF0">
      <w:pPr>
        <w:pStyle w:val="Tekstpodstawowy"/>
        <w:tabs>
          <w:tab w:val="left" w:pos="426"/>
          <w:tab w:val="left" w:pos="1276"/>
          <w:tab w:val="left" w:pos="1560"/>
        </w:tabs>
        <w:spacing w:after="60"/>
        <w:rPr>
          <w:rFonts w:ascii="Segoe UI" w:hAnsi="Segoe UI" w:cs="Segoe UI"/>
          <w:i w:val="0"/>
          <w:sz w:val="44"/>
          <w:szCs w:val="44"/>
        </w:rPr>
      </w:pPr>
      <w:r w:rsidRPr="00066FF0">
        <w:rPr>
          <w:rFonts w:ascii="Segoe UI" w:hAnsi="Segoe UI" w:cs="Segoe UI"/>
          <w:i w:val="0"/>
          <w:sz w:val="44"/>
          <w:szCs w:val="44"/>
        </w:rPr>
        <w:t>wraz z załącznikiem Nr 1</w:t>
      </w:r>
    </w:p>
    <w:p w14:paraId="330C6DB7" w14:textId="77777777" w:rsidR="00066FF0" w:rsidRDefault="00066FF0" w:rsidP="00066FF0">
      <w:pPr>
        <w:pStyle w:val="Tekstpodstawowy"/>
        <w:tabs>
          <w:tab w:val="left" w:pos="426"/>
          <w:tab w:val="left" w:pos="1276"/>
          <w:tab w:val="left" w:pos="1560"/>
        </w:tabs>
        <w:spacing w:after="60"/>
        <w:rPr>
          <w:rFonts w:ascii="Segoe UI" w:eastAsia="Arial" w:hAnsi="Segoe UI" w:cs="Segoe UI"/>
          <w:i w:val="0"/>
          <w:sz w:val="44"/>
          <w:szCs w:val="44"/>
          <w:shd w:val="clear" w:color="auto" w:fill="FFFFFF"/>
          <w:lang w:eastAsia="en-US"/>
        </w:rPr>
      </w:pPr>
      <w:r w:rsidRPr="00066FF0">
        <w:rPr>
          <w:rFonts w:ascii="Segoe UI" w:eastAsia="Arial" w:hAnsi="Segoe UI" w:cs="Segoe UI"/>
          <w:i w:val="0"/>
          <w:sz w:val="44"/>
          <w:szCs w:val="44"/>
          <w:shd w:val="clear" w:color="auto" w:fill="FFFFFF"/>
          <w:lang w:eastAsia="en-US"/>
        </w:rPr>
        <w:t xml:space="preserve">UMOWĄ </w:t>
      </w:r>
    </w:p>
    <w:p w14:paraId="26FA3F83" w14:textId="77777777" w:rsidR="00066FF0" w:rsidRDefault="00066FF0" w:rsidP="00066FF0">
      <w:pPr>
        <w:pStyle w:val="Tekstpodstawowy"/>
        <w:tabs>
          <w:tab w:val="left" w:pos="426"/>
          <w:tab w:val="left" w:pos="1276"/>
          <w:tab w:val="left" w:pos="1560"/>
        </w:tabs>
        <w:spacing w:after="60"/>
        <w:rPr>
          <w:rFonts w:ascii="Segoe UI" w:eastAsia="Arial" w:hAnsi="Segoe UI" w:cs="Segoe UI"/>
          <w:i w:val="0"/>
          <w:sz w:val="44"/>
          <w:szCs w:val="44"/>
          <w:shd w:val="clear" w:color="auto" w:fill="FFFFFF"/>
          <w:lang w:eastAsia="en-US"/>
        </w:rPr>
      </w:pPr>
      <w:r w:rsidRPr="00066FF0">
        <w:rPr>
          <w:rFonts w:ascii="Segoe UI" w:eastAsia="Arial" w:hAnsi="Segoe UI" w:cs="Segoe UI"/>
          <w:i w:val="0"/>
          <w:sz w:val="44"/>
          <w:szCs w:val="44"/>
          <w:shd w:val="clear" w:color="auto" w:fill="FFFFFF"/>
          <w:lang w:eastAsia="en-US"/>
        </w:rPr>
        <w:t xml:space="preserve">POWIERZENIA PRZETWARZANIA </w:t>
      </w:r>
    </w:p>
    <w:p w14:paraId="7D3358DE" w14:textId="14735115" w:rsidR="00066FF0" w:rsidRPr="00066FF0" w:rsidRDefault="00066FF0" w:rsidP="00066FF0">
      <w:pPr>
        <w:pStyle w:val="Tekstpodstawowy"/>
        <w:tabs>
          <w:tab w:val="left" w:pos="426"/>
          <w:tab w:val="left" w:pos="1276"/>
          <w:tab w:val="left" w:pos="1560"/>
        </w:tabs>
        <w:spacing w:after="60"/>
        <w:rPr>
          <w:rFonts w:ascii="Segoe UI" w:hAnsi="Segoe UI" w:cs="Segoe UI"/>
          <w:i w:val="0"/>
          <w:sz w:val="44"/>
          <w:szCs w:val="44"/>
        </w:rPr>
      </w:pPr>
      <w:r w:rsidRPr="00066FF0">
        <w:rPr>
          <w:rFonts w:ascii="Segoe UI" w:eastAsia="Arial" w:hAnsi="Segoe UI" w:cs="Segoe UI"/>
          <w:i w:val="0"/>
          <w:sz w:val="44"/>
          <w:szCs w:val="44"/>
          <w:shd w:val="clear" w:color="auto" w:fill="FFFFFF"/>
          <w:lang w:eastAsia="en-US"/>
        </w:rPr>
        <w:t>DANYCH OSOBOWYCH</w:t>
      </w:r>
    </w:p>
    <w:p w14:paraId="0F819A69" w14:textId="212343B2" w:rsidR="006720E1" w:rsidRPr="00066FF0" w:rsidRDefault="006720E1" w:rsidP="00066FF0">
      <w:pPr>
        <w:pStyle w:val="Tekstpodstawowy"/>
        <w:spacing w:before="240" w:after="480"/>
        <w:rPr>
          <w:rFonts w:ascii="Segoe UI" w:hAnsi="Segoe UI" w:cs="Segoe UI"/>
          <w:bCs/>
          <w:i w:val="0"/>
          <w:sz w:val="56"/>
          <w:szCs w:val="56"/>
        </w:rPr>
      </w:pPr>
    </w:p>
    <w:p w14:paraId="7A0D55DA" w14:textId="3B3FC3E6" w:rsidR="006720E1" w:rsidRPr="006720E1" w:rsidRDefault="006720E1" w:rsidP="006720E1">
      <w:pPr>
        <w:pStyle w:val="Tekstpodstawowy"/>
        <w:rPr>
          <w:rFonts w:ascii="Segoe UI" w:hAnsi="Segoe UI" w:cs="Segoe UI"/>
          <w:bCs/>
          <w:i w:val="0"/>
          <w:color w:val="FF0000"/>
          <w:sz w:val="40"/>
          <w:szCs w:val="40"/>
        </w:rPr>
      </w:pPr>
      <w:r w:rsidRPr="006720E1">
        <w:rPr>
          <w:rFonts w:ascii="Segoe UI" w:hAnsi="Segoe UI" w:cs="Segoe UI"/>
          <w:bCs/>
          <w:i w:val="0"/>
          <w:color w:val="FF0000"/>
          <w:sz w:val="40"/>
          <w:szCs w:val="40"/>
        </w:rPr>
        <w:t>znajduj</w:t>
      </w:r>
      <w:r w:rsidR="00066FF0">
        <w:rPr>
          <w:rFonts w:ascii="Segoe UI" w:hAnsi="Segoe UI" w:cs="Segoe UI"/>
          <w:bCs/>
          <w:i w:val="0"/>
          <w:color w:val="FF0000"/>
          <w:sz w:val="40"/>
          <w:szCs w:val="40"/>
        </w:rPr>
        <w:t>e</w:t>
      </w:r>
      <w:r w:rsidRPr="006720E1">
        <w:rPr>
          <w:rFonts w:ascii="Segoe UI" w:hAnsi="Segoe UI" w:cs="Segoe UI"/>
          <w:bCs/>
          <w:i w:val="0"/>
          <w:color w:val="FF0000"/>
          <w:sz w:val="40"/>
          <w:szCs w:val="40"/>
        </w:rPr>
        <w:t xml:space="preserve"> się w odrębny</w:t>
      </w:r>
      <w:r w:rsidR="00066FF0">
        <w:rPr>
          <w:rFonts w:ascii="Segoe UI" w:hAnsi="Segoe UI" w:cs="Segoe UI"/>
          <w:bCs/>
          <w:i w:val="0"/>
          <w:color w:val="FF0000"/>
          <w:sz w:val="40"/>
          <w:szCs w:val="40"/>
        </w:rPr>
        <w:t>m</w:t>
      </w:r>
      <w:r w:rsidRPr="006720E1">
        <w:rPr>
          <w:rFonts w:ascii="Segoe UI" w:hAnsi="Segoe UI" w:cs="Segoe UI"/>
          <w:bCs/>
          <w:i w:val="0"/>
          <w:color w:val="FF0000"/>
          <w:sz w:val="40"/>
          <w:szCs w:val="40"/>
        </w:rPr>
        <w:t xml:space="preserve"> plik</w:t>
      </w:r>
      <w:r w:rsidR="00066FF0">
        <w:rPr>
          <w:rFonts w:ascii="Segoe UI" w:hAnsi="Segoe UI" w:cs="Segoe UI"/>
          <w:bCs/>
          <w:i w:val="0"/>
          <w:color w:val="FF0000"/>
          <w:sz w:val="40"/>
          <w:szCs w:val="40"/>
        </w:rPr>
        <w:t>u</w:t>
      </w:r>
    </w:p>
    <w:p w14:paraId="5327E835" w14:textId="77777777" w:rsidR="0035693A" w:rsidRDefault="0035693A" w:rsidP="0035693A">
      <w:pPr>
        <w:suppressAutoHyphens w:val="0"/>
        <w:rPr>
          <w:rFonts w:ascii="Segoe UI" w:hAnsi="Segoe UI" w:cs="Segoe UI"/>
          <w:i/>
        </w:rPr>
      </w:pPr>
    </w:p>
    <w:p w14:paraId="22F4D1DC" w14:textId="77777777" w:rsidR="0035693A" w:rsidRDefault="0035693A" w:rsidP="0035693A">
      <w:pPr>
        <w:suppressAutoHyphens w:val="0"/>
        <w:rPr>
          <w:rFonts w:ascii="Segoe UI" w:hAnsi="Segoe UI" w:cs="Segoe UI"/>
          <w:i/>
        </w:rPr>
      </w:pPr>
    </w:p>
    <w:p w14:paraId="14F04B90" w14:textId="77777777" w:rsidR="0035693A" w:rsidRDefault="0035693A" w:rsidP="0035693A">
      <w:pPr>
        <w:suppressAutoHyphens w:val="0"/>
        <w:rPr>
          <w:rFonts w:ascii="Segoe UI" w:hAnsi="Segoe UI" w:cs="Segoe UI"/>
          <w:i/>
        </w:rPr>
      </w:pPr>
    </w:p>
    <w:p w14:paraId="779407C5" w14:textId="2B07D420" w:rsidR="0035693A" w:rsidRDefault="0035693A" w:rsidP="0035693A">
      <w:pPr>
        <w:suppressAutoHyphens w:val="0"/>
        <w:rPr>
          <w:rFonts w:ascii="Segoe UI" w:hAnsi="Segoe UI" w:cs="Segoe UI"/>
          <w:i/>
        </w:rPr>
      </w:pPr>
    </w:p>
    <w:p w14:paraId="66618E57" w14:textId="276E60C5" w:rsidR="00552B41" w:rsidRDefault="00552B41" w:rsidP="0035693A">
      <w:pPr>
        <w:suppressAutoHyphens w:val="0"/>
        <w:rPr>
          <w:rFonts w:ascii="Segoe UI" w:hAnsi="Segoe UI" w:cs="Segoe UI"/>
          <w:i/>
        </w:rPr>
      </w:pPr>
    </w:p>
    <w:p w14:paraId="50831C7D" w14:textId="7ECD9010" w:rsidR="00552B41" w:rsidRDefault="00552B41" w:rsidP="0035693A">
      <w:pPr>
        <w:suppressAutoHyphens w:val="0"/>
        <w:rPr>
          <w:rFonts w:ascii="Segoe UI" w:hAnsi="Segoe UI" w:cs="Segoe UI"/>
          <w:i/>
        </w:rPr>
      </w:pPr>
    </w:p>
    <w:p w14:paraId="2C893235" w14:textId="631A36BA" w:rsidR="0035693A" w:rsidRPr="00324D4B" w:rsidRDefault="0035693A" w:rsidP="00324D4B">
      <w:pPr>
        <w:suppressAutoHyphens w:val="0"/>
        <w:rPr>
          <w:rFonts w:ascii="Segoe UI" w:hAnsi="Segoe UI" w:cs="Segoe UI"/>
          <w:i/>
        </w:rPr>
      </w:pPr>
    </w:p>
    <w:p w14:paraId="5AD89201" w14:textId="77777777" w:rsidR="00E91D03" w:rsidRPr="00B6116B" w:rsidRDefault="00E91D03" w:rsidP="00B6116B">
      <w:pPr>
        <w:suppressAutoHyphens w:val="0"/>
        <w:jc w:val="both"/>
        <w:rPr>
          <w:rFonts w:ascii="Segoe UI" w:eastAsia="Times New Roman" w:hAnsi="Segoe UI" w:cs="Segoe UI"/>
          <w:i/>
          <w:lang w:eastAsia="pl-PL"/>
        </w:rPr>
      </w:pPr>
    </w:p>
    <w:sectPr w:rsidR="00E91D03" w:rsidRPr="00B6116B" w:rsidSect="00394402">
      <w:footerReference w:type="default" r:id="rId11"/>
      <w:headerReference w:type="first" r:id="rId12"/>
      <w:footerReference w:type="first" r:id="rId13"/>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485814" w14:textId="77777777" w:rsidR="00BD54B4" w:rsidRDefault="00BD54B4">
      <w:r>
        <w:separator/>
      </w:r>
    </w:p>
  </w:endnote>
  <w:endnote w:type="continuationSeparator" w:id="0">
    <w:p w14:paraId="5721A942" w14:textId="77777777" w:rsidR="00BD54B4" w:rsidRDefault="00BD5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erif">
    <w:charset w:val="EE"/>
    <w:family w:val="roman"/>
    <w:pitch w:val="variable"/>
    <w:sig w:usb0="E0000AFF" w:usb1="500078FF" w:usb2="00000021" w:usb3="00000000" w:csb0="000001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1"/>
    <w:family w:val="roman"/>
    <w:pitch w:val="variable"/>
    <w:sig w:usb0="00002000" w:usb1="00000000" w:usb2="00000000" w:usb3="00000000" w:csb0="00000000" w:csb1="00000000"/>
  </w:font>
  <w:font w:name="Univers-PL">
    <w:altName w:val="Arial Unicode MS"/>
    <w:panose1 w:val="00000000000000000000"/>
    <w:charset w:val="81"/>
    <w:family w:val="auto"/>
    <w:notTrueType/>
    <w:pitch w:val="default"/>
    <w:sig w:usb0="00000001" w:usb1="09060000" w:usb2="00000010" w:usb3="00000000" w:csb0="00080000" w:csb1="00000000"/>
  </w:font>
  <w:font w:name="NSimSun">
    <w:panose1 w:val="02010609030101010101"/>
    <w:charset w:val="86"/>
    <w:family w:val="modern"/>
    <w:pitch w:val="fixed"/>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E8099" w14:textId="761F17E9" w:rsidR="00BD54B4" w:rsidRDefault="00BD54B4">
    <w:pPr>
      <w:pStyle w:val="Stopka"/>
      <w:jc w:val="right"/>
    </w:pPr>
    <w:r>
      <w:fldChar w:fldCharType="begin"/>
    </w:r>
    <w:r>
      <w:instrText>PAGE   \* MERGEFORMAT</w:instrText>
    </w:r>
    <w:r>
      <w:fldChar w:fldCharType="separate"/>
    </w:r>
    <w:r w:rsidR="00CE6CEE">
      <w:rPr>
        <w:noProof/>
      </w:rPr>
      <w:t>21</w:t>
    </w:r>
    <w:r>
      <w:fldChar w:fldCharType="end"/>
    </w:r>
  </w:p>
  <w:p w14:paraId="1BF83C2F" w14:textId="77777777" w:rsidR="00BD54B4" w:rsidRDefault="00BD54B4">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63006" w14:textId="77777777" w:rsidR="00BD54B4" w:rsidRDefault="00BD54B4">
    <w:pPr>
      <w:pStyle w:val="Stopka"/>
      <w:jc w:val="right"/>
    </w:pPr>
    <w:r>
      <w:rPr>
        <w:noProof/>
        <w:lang w:eastAsia="pl-PL"/>
      </w:rPr>
      <mc:AlternateContent>
        <mc:Choice Requires="wps">
          <w:drawing>
            <wp:anchor distT="0" distB="0" distL="0" distR="0" simplePos="0" relativeHeight="251657216" behindDoc="0" locked="0" layoutInCell="1" allowOverlap="1" wp14:anchorId="239029AD" wp14:editId="6C9B8519">
              <wp:simplePos x="0" y="0"/>
              <wp:positionH relativeFrom="margin">
                <wp:align>center</wp:align>
              </wp:positionH>
              <wp:positionV relativeFrom="paragraph">
                <wp:posOffset>635</wp:posOffset>
              </wp:positionV>
              <wp:extent cx="13970" cy="145415"/>
              <wp:effectExtent l="1270" t="635" r="3810" b="0"/>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454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4DF337" w14:textId="77777777" w:rsidR="00BD54B4" w:rsidRDefault="00BD54B4">
                          <w:pPr>
                            <w:pStyle w:val="Stopk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9029AD" id="_x0000_t202" coordsize="21600,21600" o:spt="202" path="m,l,21600r21600,l21600,xe">
              <v:stroke joinstyle="miter"/>
              <v:path gradientshapeok="t" o:connecttype="rect"/>
            </v:shapetype>
            <v:shape id="Text Box 2" o:spid="_x0000_s1026" type="#_x0000_t202" style="position:absolute;left:0;text-align:left;margin-left:0;margin-top:.05pt;width:1.1pt;height:11.45pt;z-index:251657216;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" stroked="f">
              <v:textbox inset="0,0,0,0">
                <w:txbxContent>
                  <w:p w14:paraId="254DF337" w14:textId="77777777" w:rsidR="00905FB6" w:rsidRDefault="00905FB6">
                    <w:pPr>
                      <w:pStyle w:val="Stopka"/>
                    </w:pP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7E3554" w14:textId="77777777" w:rsidR="00BD54B4" w:rsidRDefault="00BD54B4">
      <w:r>
        <w:separator/>
      </w:r>
    </w:p>
  </w:footnote>
  <w:footnote w:type="continuationSeparator" w:id="0">
    <w:p w14:paraId="5D101E3E" w14:textId="77777777" w:rsidR="00BD54B4" w:rsidRDefault="00BD54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15112" w14:textId="77777777" w:rsidR="00BD54B4" w:rsidRDefault="00BD54B4">
    <w:pPr>
      <w:pStyle w:val="Nagwek"/>
    </w:pPr>
    <w:r>
      <w:t>BZP-9.271.1.1.2021.AN</w:t>
    </w:r>
  </w:p>
  <w:p w14:paraId="5920024B" w14:textId="77777777" w:rsidR="00BD54B4" w:rsidRDefault="00BD54B4">
    <w:pPr>
      <w:pStyle w:val="Nagwek"/>
      <w:rPr>
        <w:rFonts w:ascii="Segoe UI" w:hAnsi="Segoe UI" w:cs="Segoe U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80940DF4"/>
    <w:lvl w:ilvl="0">
      <w:start w:val="1"/>
      <w:numFmt w:val="decimal"/>
      <w:pStyle w:val="Listanumerowana2"/>
      <w:lvlText w:val="%1."/>
      <w:lvlJc w:val="left"/>
      <w:pPr>
        <w:tabs>
          <w:tab w:val="num" w:pos="643"/>
        </w:tabs>
        <w:ind w:left="643" w:hanging="360"/>
      </w:pPr>
    </w:lvl>
  </w:abstractNum>
  <w:abstractNum w:abstractNumId="1" w15:restartNumberingAfterBreak="0">
    <w:nsid w:val="FFFFFF80"/>
    <w:multiLevelType w:val="singleLevel"/>
    <w:tmpl w:val="9D844EA4"/>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438E0E2C"/>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8"/>
    <w:multiLevelType w:val="singleLevel"/>
    <w:tmpl w:val="89643B26"/>
    <w:lvl w:ilvl="0">
      <w:start w:val="1"/>
      <w:numFmt w:val="decimal"/>
      <w:pStyle w:val="Listanumerowana"/>
      <w:lvlText w:val="%1."/>
      <w:lvlJc w:val="left"/>
      <w:pPr>
        <w:tabs>
          <w:tab w:val="num" w:pos="360"/>
        </w:tabs>
        <w:ind w:left="360" w:hanging="360"/>
      </w:pPr>
    </w:lvl>
  </w:abstractNum>
  <w:abstractNum w:abstractNumId="4"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00000002"/>
    <w:multiLevelType w:val="multilevel"/>
    <w:tmpl w:val="00000002"/>
    <w:name w:val="WW8Num2"/>
    <w:lvl w:ilvl="0">
      <w:start w:val="1"/>
      <w:numFmt w:val="decimal"/>
      <w:lvlText w:val="%1."/>
      <w:lvlJc w:val="left"/>
      <w:pPr>
        <w:tabs>
          <w:tab w:val="num" w:pos="0"/>
        </w:tabs>
        <w:ind w:left="375" w:hanging="375"/>
      </w:pPr>
      <w:rPr>
        <w:rFonts w:eastAsia="Arial" w:hint="default"/>
      </w:rPr>
    </w:lvl>
    <w:lvl w:ilvl="1">
      <w:start w:val="1"/>
      <w:numFmt w:val="decimal"/>
      <w:lvlText w:val="%1.%2)"/>
      <w:lvlJc w:val="left"/>
      <w:pPr>
        <w:tabs>
          <w:tab w:val="num" w:pos="0"/>
        </w:tabs>
        <w:ind w:left="375" w:hanging="375"/>
      </w:pPr>
      <w:rPr>
        <w:rFonts w:eastAsia="Arial" w:hint="default"/>
      </w:rPr>
    </w:lvl>
    <w:lvl w:ilvl="2">
      <w:start w:val="1"/>
      <w:numFmt w:val="decimal"/>
      <w:lvlText w:val="%1.%2.%3."/>
      <w:lvlJc w:val="left"/>
      <w:pPr>
        <w:tabs>
          <w:tab w:val="num" w:pos="0"/>
        </w:tabs>
        <w:ind w:left="720" w:hanging="720"/>
      </w:pPr>
      <w:rPr>
        <w:rFonts w:eastAsia="Arial" w:hint="default"/>
      </w:rPr>
    </w:lvl>
    <w:lvl w:ilvl="3">
      <w:start w:val="1"/>
      <w:numFmt w:val="decimal"/>
      <w:lvlText w:val="%1.%2.%3.%4."/>
      <w:lvlJc w:val="left"/>
      <w:pPr>
        <w:tabs>
          <w:tab w:val="num" w:pos="0"/>
        </w:tabs>
        <w:ind w:left="720" w:hanging="720"/>
      </w:pPr>
      <w:rPr>
        <w:rFonts w:eastAsia="Arial" w:hint="default"/>
      </w:rPr>
    </w:lvl>
    <w:lvl w:ilvl="4">
      <w:start w:val="1"/>
      <w:numFmt w:val="decimal"/>
      <w:lvlText w:val="%1.%2.%3.%4.%5."/>
      <w:lvlJc w:val="left"/>
      <w:pPr>
        <w:tabs>
          <w:tab w:val="num" w:pos="0"/>
        </w:tabs>
        <w:ind w:left="1080" w:hanging="1080"/>
      </w:pPr>
      <w:rPr>
        <w:rFonts w:eastAsia="Arial" w:hint="default"/>
      </w:rPr>
    </w:lvl>
    <w:lvl w:ilvl="5">
      <w:start w:val="1"/>
      <w:numFmt w:val="decimal"/>
      <w:lvlText w:val="%1.%2.%3.%4.%5.%6."/>
      <w:lvlJc w:val="left"/>
      <w:pPr>
        <w:tabs>
          <w:tab w:val="num" w:pos="0"/>
        </w:tabs>
        <w:ind w:left="1080" w:hanging="1080"/>
      </w:pPr>
      <w:rPr>
        <w:rFonts w:eastAsia="Arial" w:hint="default"/>
      </w:rPr>
    </w:lvl>
    <w:lvl w:ilvl="6">
      <w:start w:val="1"/>
      <w:numFmt w:val="decimal"/>
      <w:lvlText w:val="%1.%2.%3.%4.%5.%6.%7."/>
      <w:lvlJc w:val="left"/>
      <w:pPr>
        <w:tabs>
          <w:tab w:val="num" w:pos="0"/>
        </w:tabs>
        <w:ind w:left="1440" w:hanging="1440"/>
      </w:pPr>
      <w:rPr>
        <w:rFonts w:eastAsia="Arial" w:hint="default"/>
      </w:rPr>
    </w:lvl>
    <w:lvl w:ilvl="7">
      <w:start w:val="1"/>
      <w:numFmt w:val="decimal"/>
      <w:lvlText w:val="%1.%2.%3.%4.%5.%6.%7.%8."/>
      <w:lvlJc w:val="left"/>
      <w:pPr>
        <w:tabs>
          <w:tab w:val="num" w:pos="0"/>
        </w:tabs>
        <w:ind w:left="1440" w:hanging="1440"/>
      </w:pPr>
      <w:rPr>
        <w:rFonts w:eastAsia="Arial" w:hint="default"/>
      </w:rPr>
    </w:lvl>
    <w:lvl w:ilvl="8">
      <w:start w:val="1"/>
      <w:numFmt w:val="decimal"/>
      <w:lvlText w:val="%1.%2.%3.%4.%5.%6.%7.%8.%9."/>
      <w:lvlJc w:val="left"/>
      <w:pPr>
        <w:tabs>
          <w:tab w:val="num" w:pos="0"/>
        </w:tabs>
        <w:ind w:left="1800" w:hanging="1800"/>
      </w:pPr>
      <w:rPr>
        <w:rFonts w:eastAsia="Arial" w:hint="default"/>
      </w:rPr>
    </w:lvl>
  </w:abstractNum>
  <w:abstractNum w:abstractNumId="6" w15:restartNumberingAfterBreak="0">
    <w:nsid w:val="00000003"/>
    <w:multiLevelType w:val="singleLevel"/>
    <w:tmpl w:val="CAEEB690"/>
    <w:name w:val="WW8Num3"/>
    <w:lvl w:ilvl="0">
      <w:start w:val="5"/>
      <w:numFmt w:val="decimal"/>
      <w:lvlText w:val="%1)"/>
      <w:lvlJc w:val="left"/>
      <w:pPr>
        <w:tabs>
          <w:tab w:val="num" w:pos="0"/>
        </w:tabs>
        <w:ind w:left="720" w:hanging="360"/>
      </w:pPr>
      <w:rPr>
        <w:rFonts w:cs="Segoe UI" w:hint="default"/>
        <w:b w:val="0"/>
        <w:i w:val="0"/>
        <w:iCs/>
        <w:sz w:val="20"/>
      </w:rPr>
    </w:lvl>
  </w:abstractNum>
  <w:abstractNum w:abstractNumId="7" w15:restartNumberingAfterBreak="0">
    <w:nsid w:val="00000004"/>
    <w:multiLevelType w:val="multilevel"/>
    <w:tmpl w:val="B3BE14CA"/>
    <w:name w:val="WW8Num4"/>
    <w:lvl w:ilvl="0">
      <w:start w:val="1"/>
      <w:numFmt w:val="decimal"/>
      <w:lvlText w:val="%1."/>
      <w:lvlJc w:val="left"/>
      <w:pPr>
        <w:tabs>
          <w:tab w:val="num" w:pos="360"/>
        </w:tabs>
        <w:ind w:left="360" w:hanging="360"/>
      </w:pPr>
      <w:rPr>
        <w:rFonts w:ascii="Segoe UI" w:hAnsi="Segoe UI" w:cs="Segoe UI" w:hint="default"/>
        <w:b/>
        <w:bCs/>
        <w:i w:val="0"/>
        <w:sz w:val="20"/>
      </w:rPr>
    </w:lvl>
    <w:lvl w:ilvl="1">
      <w:start w:val="1"/>
      <w:numFmt w:val="decimal"/>
      <w:lvlText w:val="%1.%2"/>
      <w:lvlJc w:val="left"/>
      <w:pPr>
        <w:tabs>
          <w:tab w:val="num" w:pos="420"/>
        </w:tabs>
        <w:ind w:left="420" w:hanging="420"/>
      </w:pPr>
      <w:rPr>
        <w:rFonts w:ascii="Segoe UI" w:hAnsi="Segoe UI" w:cs="Segoe UI" w:hint="default"/>
        <w:b w:val="0"/>
        <w:bCs/>
        <w:i w:val="0"/>
        <w:sz w:val="20"/>
      </w:rPr>
    </w:lvl>
    <w:lvl w:ilvl="2">
      <w:start w:val="1"/>
      <w:numFmt w:val="decimal"/>
      <w:lvlText w:val="%1.%2.%3"/>
      <w:lvlJc w:val="left"/>
      <w:pPr>
        <w:tabs>
          <w:tab w:val="num" w:pos="720"/>
        </w:tabs>
        <w:ind w:left="720" w:hanging="720"/>
      </w:pPr>
      <w:rPr>
        <w:rFonts w:ascii="Segoe UI" w:hAnsi="Segoe UI" w:cs="Segoe UI" w:hint="default"/>
        <w:b w:val="0"/>
        <w:bCs/>
        <w:i w:val="0"/>
        <w:sz w:val="20"/>
      </w:rPr>
    </w:lvl>
    <w:lvl w:ilvl="3">
      <w:start w:val="1"/>
      <w:numFmt w:val="decimal"/>
      <w:lvlText w:val="%1.%2.%3.%4"/>
      <w:lvlJc w:val="left"/>
      <w:pPr>
        <w:tabs>
          <w:tab w:val="num" w:pos="1080"/>
        </w:tabs>
        <w:ind w:left="1080" w:hanging="1080"/>
      </w:pPr>
      <w:rPr>
        <w:rFonts w:ascii="Segoe UI" w:hAnsi="Segoe UI" w:cs="Segoe UI" w:hint="default"/>
        <w:b w:val="0"/>
        <w:bCs/>
        <w:i w:val="0"/>
        <w:sz w:val="20"/>
      </w:rPr>
    </w:lvl>
    <w:lvl w:ilvl="4">
      <w:start w:val="1"/>
      <w:numFmt w:val="decimal"/>
      <w:lvlText w:val="%1.%2.%3.%4.%5"/>
      <w:lvlJc w:val="left"/>
      <w:pPr>
        <w:tabs>
          <w:tab w:val="num" w:pos="1080"/>
        </w:tabs>
        <w:ind w:left="1080" w:hanging="1080"/>
      </w:pPr>
      <w:rPr>
        <w:rFonts w:ascii="Segoe UI" w:hAnsi="Segoe UI" w:cs="Segoe UI" w:hint="default"/>
        <w:b w:val="0"/>
        <w:bCs/>
        <w:i w:val="0"/>
        <w:sz w:val="20"/>
      </w:rPr>
    </w:lvl>
    <w:lvl w:ilvl="5">
      <w:start w:val="1"/>
      <w:numFmt w:val="decimal"/>
      <w:lvlText w:val="%1.%2.%3.%4.%5.%6"/>
      <w:lvlJc w:val="left"/>
      <w:pPr>
        <w:tabs>
          <w:tab w:val="num" w:pos="1440"/>
        </w:tabs>
        <w:ind w:left="1440" w:hanging="1440"/>
      </w:pPr>
      <w:rPr>
        <w:rFonts w:ascii="Segoe UI" w:hAnsi="Segoe UI" w:cs="Segoe UI" w:hint="default"/>
        <w:b w:val="0"/>
        <w:bCs/>
        <w:i w:val="0"/>
        <w:sz w:val="20"/>
      </w:rPr>
    </w:lvl>
    <w:lvl w:ilvl="6">
      <w:start w:val="1"/>
      <w:numFmt w:val="decimal"/>
      <w:lvlText w:val="%1.%2.%3.%4.%5.%6.%7"/>
      <w:lvlJc w:val="left"/>
      <w:pPr>
        <w:tabs>
          <w:tab w:val="num" w:pos="1440"/>
        </w:tabs>
        <w:ind w:left="1440" w:hanging="1440"/>
      </w:pPr>
      <w:rPr>
        <w:rFonts w:ascii="Segoe UI" w:hAnsi="Segoe UI" w:cs="Segoe UI" w:hint="default"/>
        <w:b w:val="0"/>
        <w:bCs/>
        <w:i w:val="0"/>
        <w:sz w:val="20"/>
      </w:rPr>
    </w:lvl>
    <w:lvl w:ilvl="7">
      <w:start w:val="1"/>
      <w:numFmt w:val="decimal"/>
      <w:lvlText w:val="%1.%2.%3.%4.%5.%6.%7.%8"/>
      <w:lvlJc w:val="left"/>
      <w:pPr>
        <w:tabs>
          <w:tab w:val="num" w:pos="1800"/>
        </w:tabs>
        <w:ind w:left="1800" w:hanging="1800"/>
      </w:pPr>
      <w:rPr>
        <w:rFonts w:ascii="Segoe UI" w:hAnsi="Segoe UI" w:cs="Segoe UI" w:hint="default"/>
        <w:b w:val="0"/>
        <w:bCs/>
        <w:i w:val="0"/>
        <w:sz w:val="20"/>
      </w:rPr>
    </w:lvl>
    <w:lvl w:ilvl="8">
      <w:start w:val="1"/>
      <w:numFmt w:val="decimal"/>
      <w:lvlText w:val="%1.%2.%3.%4.%5.%6.%7.%8.%9"/>
      <w:lvlJc w:val="left"/>
      <w:pPr>
        <w:tabs>
          <w:tab w:val="num" w:pos="2160"/>
        </w:tabs>
        <w:ind w:left="2160" w:hanging="2160"/>
      </w:pPr>
      <w:rPr>
        <w:rFonts w:ascii="Segoe UI" w:hAnsi="Segoe UI" w:cs="Segoe UI" w:hint="default"/>
        <w:b w:val="0"/>
        <w:bCs/>
        <w:i w:val="0"/>
        <w:sz w:val="20"/>
      </w:rPr>
    </w:lvl>
  </w:abstractNum>
  <w:abstractNum w:abstractNumId="8" w15:restartNumberingAfterBreak="0">
    <w:nsid w:val="00000005"/>
    <w:multiLevelType w:val="singleLevel"/>
    <w:tmpl w:val="1D76B778"/>
    <w:name w:val="WW8Num5"/>
    <w:lvl w:ilvl="0">
      <w:start w:val="1"/>
      <w:numFmt w:val="decimal"/>
      <w:lvlText w:val="%1)"/>
      <w:lvlJc w:val="left"/>
      <w:pPr>
        <w:tabs>
          <w:tab w:val="num" w:pos="0"/>
        </w:tabs>
        <w:ind w:left="1004" w:hanging="360"/>
      </w:pPr>
      <w:rPr>
        <w:rFonts w:ascii="Segoe UI" w:eastAsia="Times New Roman" w:hAnsi="Segoe UI" w:cs="Segoe UI"/>
        <w:sz w:val="20"/>
        <w:szCs w:val="20"/>
      </w:rPr>
    </w:lvl>
  </w:abstractNum>
  <w:abstractNum w:abstractNumId="9" w15:restartNumberingAfterBreak="0">
    <w:nsid w:val="00000006"/>
    <w:multiLevelType w:val="multilevel"/>
    <w:tmpl w:val="0EFE6DA8"/>
    <w:name w:val="WW8Num6"/>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rPr>
        <w:rFonts w:ascii="Segoe UI" w:hAnsi="Segoe UI" w:cs="Segoe UI" w:hint="default"/>
        <w:color w:val="auto"/>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7"/>
    <w:multiLevelType w:val="singleLevel"/>
    <w:tmpl w:val="00000007"/>
    <w:name w:val="WW8Num7"/>
    <w:lvl w:ilvl="0">
      <w:start w:val="1"/>
      <w:numFmt w:val="decimal"/>
      <w:lvlText w:val="%1)"/>
      <w:lvlJc w:val="left"/>
      <w:pPr>
        <w:tabs>
          <w:tab w:val="num" w:pos="0"/>
        </w:tabs>
        <w:ind w:left="4897" w:hanging="360"/>
      </w:pPr>
      <w:rPr>
        <w:rFonts w:cs="Segoe UI" w:hint="default"/>
      </w:rPr>
    </w:lvl>
  </w:abstractNum>
  <w:abstractNum w:abstractNumId="11" w15:restartNumberingAfterBreak="0">
    <w:nsid w:val="00000008"/>
    <w:multiLevelType w:val="singleLevel"/>
    <w:tmpl w:val="C2468D50"/>
    <w:name w:val="WW8Num8"/>
    <w:lvl w:ilvl="0">
      <w:start w:val="11"/>
      <w:numFmt w:val="decimal"/>
      <w:lvlText w:val="%1."/>
      <w:lvlJc w:val="left"/>
      <w:pPr>
        <w:tabs>
          <w:tab w:val="num" w:pos="-360"/>
        </w:tabs>
        <w:ind w:left="360" w:hanging="360"/>
      </w:pPr>
      <w:rPr>
        <w:rFonts w:hint="default"/>
        <w:b/>
      </w:rPr>
    </w:lvl>
  </w:abstractNum>
  <w:abstractNum w:abstractNumId="12" w15:restartNumberingAfterBreak="0">
    <w:nsid w:val="00000009"/>
    <w:multiLevelType w:val="singleLevel"/>
    <w:tmpl w:val="00000009"/>
    <w:name w:val="WW8Num9"/>
    <w:lvl w:ilvl="0">
      <w:start w:val="1"/>
      <w:numFmt w:val="bullet"/>
      <w:lvlText w:val=""/>
      <w:lvlJc w:val="left"/>
      <w:pPr>
        <w:tabs>
          <w:tab w:val="num" w:pos="0"/>
        </w:tabs>
        <w:ind w:left="731" w:hanging="360"/>
      </w:pPr>
      <w:rPr>
        <w:rFonts w:ascii="Symbol" w:hAnsi="Symbol" w:cs="Symbol" w:hint="default"/>
      </w:rPr>
    </w:lvl>
  </w:abstractNum>
  <w:abstractNum w:abstractNumId="13" w15:restartNumberingAfterBreak="0">
    <w:nsid w:val="0000000B"/>
    <w:multiLevelType w:val="multilevel"/>
    <w:tmpl w:val="3A28A106"/>
    <w:name w:val="WW8Num11"/>
    <w:lvl w:ilvl="0">
      <w:start w:val="1"/>
      <w:numFmt w:val="lowerLetter"/>
      <w:lvlText w:val="%1)"/>
      <w:lvlJc w:val="left"/>
      <w:pPr>
        <w:tabs>
          <w:tab w:val="num" w:pos="0"/>
        </w:tabs>
        <w:ind w:left="360" w:hanging="360"/>
      </w:pPr>
      <w:rPr>
        <w:rFonts w:hint="default"/>
      </w:rPr>
    </w:lvl>
    <w:lvl w:ilvl="1">
      <w:start w:val="1"/>
      <w:numFmt w:val="decimal"/>
      <w:lvlText w:val="%1.%2)"/>
      <w:lvlJc w:val="left"/>
      <w:pPr>
        <w:tabs>
          <w:tab w:val="num" w:pos="0"/>
        </w:tabs>
        <w:ind w:left="360" w:hanging="360"/>
      </w:pPr>
      <w:rPr>
        <w:rFonts w:ascii="Segoe UI" w:eastAsia="Calibri" w:hAnsi="Segoe UI" w:cs="Segoe UI" w:hint="default"/>
      </w:rPr>
    </w:lvl>
    <w:lvl w:ilvl="2">
      <w:start w:val="1"/>
      <w:numFmt w:val="decimal"/>
      <w:lvlText w:val="%1.%2.%3."/>
      <w:lvlJc w:val="left"/>
      <w:pPr>
        <w:tabs>
          <w:tab w:val="num" w:pos="0"/>
        </w:tabs>
        <w:ind w:left="720" w:hanging="720"/>
      </w:pPr>
      <w:rPr>
        <w:rFonts w:ascii="Segoe UI" w:eastAsia="Calibri" w:hAnsi="Segoe UI" w:cs="Segoe UI" w:hint="default"/>
      </w:rPr>
    </w:lvl>
    <w:lvl w:ilvl="3">
      <w:start w:val="1"/>
      <w:numFmt w:val="decimal"/>
      <w:lvlText w:val="%1.%2.%3.%4."/>
      <w:lvlJc w:val="left"/>
      <w:pPr>
        <w:tabs>
          <w:tab w:val="num" w:pos="0"/>
        </w:tabs>
        <w:ind w:left="720" w:hanging="720"/>
      </w:pPr>
      <w:rPr>
        <w:rFonts w:ascii="Segoe UI" w:eastAsia="Calibri" w:hAnsi="Segoe UI" w:cs="Segoe UI" w:hint="default"/>
      </w:rPr>
    </w:lvl>
    <w:lvl w:ilvl="4">
      <w:start w:val="1"/>
      <w:numFmt w:val="decimal"/>
      <w:lvlText w:val="%1.%2.%3.%4.%5."/>
      <w:lvlJc w:val="left"/>
      <w:pPr>
        <w:tabs>
          <w:tab w:val="num" w:pos="0"/>
        </w:tabs>
        <w:ind w:left="1080" w:hanging="1080"/>
      </w:pPr>
      <w:rPr>
        <w:rFonts w:ascii="Segoe UI" w:eastAsia="Calibri" w:hAnsi="Segoe UI" w:cs="Segoe UI" w:hint="default"/>
      </w:rPr>
    </w:lvl>
    <w:lvl w:ilvl="5">
      <w:start w:val="1"/>
      <w:numFmt w:val="decimal"/>
      <w:lvlText w:val="%1.%2.%3.%4.%5.%6."/>
      <w:lvlJc w:val="left"/>
      <w:pPr>
        <w:tabs>
          <w:tab w:val="num" w:pos="0"/>
        </w:tabs>
        <w:ind w:left="1080" w:hanging="1080"/>
      </w:pPr>
      <w:rPr>
        <w:rFonts w:ascii="Segoe UI" w:eastAsia="Calibri" w:hAnsi="Segoe UI" w:cs="Segoe UI" w:hint="default"/>
      </w:rPr>
    </w:lvl>
    <w:lvl w:ilvl="6">
      <w:start w:val="1"/>
      <w:numFmt w:val="decimal"/>
      <w:lvlText w:val="%1.%2.%3.%4.%5.%6.%7."/>
      <w:lvlJc w:val="left"/>
      <w:pPr>
        <w:tabs>
          <w:tab w:val="num" w:pos="0"/>
        </w:tabs>
        <w:ind w:left="1440" w:hanging="1440"/>
      </w:pPr>
      <w:rPr>
        <w:rFonts w:ascii="Segoe UI" w:eastAsia="Calibri" w:hAnsi="Segoe UI" w:cs="Segoe UI" w:hint="default"/>
      </w:rPr>
    </w:lvl>
    <w:lvl w:ilvl="7">
      <w:start w:val="1"/>
      <w:numFmt w:val="decimal"/>
      <w:lvlText w:val="%1.%2.%3.%4.%5.%6.%7.%8."/>
      <w:lvlJc w:val="left"/>
      <w:pPr>
        <w:tabs>
          <w:tab w:val="num" w:pos="0"/>
        </w:tabs>
        <w:ind w:left="1440" w:hanging="1440"/>
      </w:pPr>
      <w:rPr>
        <w:rFonts w:ascii="Segoe UI" w:eastAsia="Calibri" w:hAnsi="Segoe UI" w:cs="Segoe UI" w:hint="default"/>
      </w:rPr>
    </w:lvl>
    <w:lvl w:ilvl="8">
      <w:start w:val="1"/>
      <w:numFmt w:val="decimal"/>
      <w:lvlText w:val="%1.%2.%3.%4.%5.%6.%7.%8.%9."/>
      <w:lvlJc w:val="left"/>
      <w:pPr>
        <w:tabs>
          <w:tab w:val="num" w:pos="0"/>
        </w:tabs>
        <w:ind w:left="1800" w:hanging="1800"/>
      </w:pPr>
      <w:rPr>
        <w:rFonts w:ascii="Segoe UI" w:eastAsia="Calibri" w:hAnsi="Segoe UI" w:cs="Segoe UI" w:hint="default"/>
      </w:rPr>
    </w:lvl>
  </w:abstractNum>
  <w:abstractNum w:abstractNumId="14" w15:restartNumberingAfterBreak="0">
    <w:nsid w:val="0000000C"/>
    <w:multiLevelType w:val="singleLevel"/>
    <w:tmpl w:val="A45274F8"/>
    <w:name w:val="WW8Num12"/>
    <w:lvl w:ilvl="0">
      <w:start w:val="1"/>
      <w:numFmt w:val="decimal"/>
      <w:lvlText w:val="%1)"/>
      <w:lvlJc w:val="left"/>
      <w:pPr>
        <w:tabs>
          <w:tab w:val="num" w:pos="0"/>
        </w:tabs>
        <w:ind w:left="720" w:hanging="360"/>
      </w:pPr>
      <w:rPr>
        <w:rFonts w:cs="Segoe UI" w:hint="default"/>
        <w:b w:val="0"/>
      </w:rPr>
    </w:lvl>
  </w:abstractNum>
  <w:abstractNum w:abstractNumId="15" w15:restartNumberingAfterBreak="0">
    <w:nsid w:val="00000010"/>
    <w:multiLevelType w:val="singleLevel"/>
    <w:tmpl w:val="00000010"/>
    <w:name w:val="WW8Num16"/>
    <w:lvl w:ilvl="0">
      <w:start w:val="1"/>
      <w:numFmt w:val="bullet"/>
      <w:lvlText w:val="−"/>
      <w:lvlJc w:val="left"/>
      <w:pPr>
        <w:tabs>
          <w:tab w:val="num" w:pos="0"/>
        </w:tabs>
        <w:ind w:left="1146" w:hanging="360"/>
      </w:pPr>
      <w:rPr>
        <w:rFonts w:ascii="Times New Roman" w:hAnsi="Times New Roman" w:cs="Times New Roman" w:hint="default"/>
        <w:color w:val="auto"/>
      </w:rPr>
    </w:lvl>
  </w:abstractNum>
  <w:abstractNum w:abstractNumId="16" w15:restartNumberingAfterBreak="0">
    <w:nsid w:val="00000011"/>
    <w:multiLevelType w:val="singleLevel"/>
    <w:tmpl w:val="00000011"/>
    <w:name w:val="WW8Num17"/>
    <w:lvl w:ilvl="0">
      <w:start w:val="1"/>
      <w:numFmt w:val="decimal"/>
      <w:lvlText w:val="%1."/>
      <w:lvlJc w:val="left"/>
      <w:pPr>
        <w:tabs>
          <w:tab w:val="num" w:pos="0"/>
        </w:tabs>
        <w:ind w:left="1080" w:hanging="360"/>
      </w:pPr>
      <w:rPr>
        <w:rFonts w:ascii="Segoe UI" w:eastAsia="Calibri" w:hAnsi="Segoe UI" w:cs="Segoe UI"/>
        <w:lang w:eastAsia="en-US"/>
      </w:rPr>
    </w:lvl>
  </w:abstractNum>
  <w:abstractNum w:abstractNumId="17" w15:restartNumberingAfterBreak="0">
    <w:nsid w:val="00000012"/>
    <w:multiLevelType w:val="singleLevel"/>
    <w:tmpl w:val="00000012"/>
    <w:name w:val="WW8Num18"/>
    <w:lvl w:ilvl="0">
      <w:start w:val="11"/>
      <w:numFmt w:val="decimal"/>
      <w:lvlText w:val="%1)"/>
      <w:lvlJc w:val="left"/>
      <w:pPr>
        <w:tabs>
          <w:tab w:val="num" w:pos="0"/>
        </w:tabs>
        <w:ind w:left="1004" w:hanging="360"/>
      </w:pPr>
      <w:rPr>
        <w:rFonts w:cs="Segoe UI" w:hint="default"/>
        <w:iCs/>
      </w:rPr>
    </w:lvl>
  </w:abstractNum>
  <w:abstractNum w:abstractNumId="18" w15:restartNumberingAfterBreak="0">
    <w:nsid w:val="00000013"/>
    <w:multiLevelType w:val="singleLevel"/>
    <w:tmpl w:val="00000013"/>
    <w:name w:val="WW8Num19"/>
    <w:lvl w:ilvl="0">
      <w:start w:val="1"/>
      <w:numFmt w:val="decimal"/>
      <w:lvlText w:val="%1)"/>
      <w:lvlJc w:val="left"/>
      <w:pPr>
        <w:tabs>
          <w:tab w:val="num" w:pos="0"/>
        </w:tabs>
        <w:ind w:left="720" w:hanging="360"/>
      </w:pPr>
      <w:rPr>
        <w:rFonts w:ascii="Segoe UI" w:eastAsia="Calibri" w:hAnsi="Segoe UI" w:cs="Segoe UI"/>
        <w:bCs/>
        <w:i w:val="0"/>
        <w:sz w:val="20"/>
        <w:szCs w:val="20"/>
        <w:lang w:eastAsia="en-US"/>
      </w:rPr>
    </w:lvl>
  </w:abstractNum>
  <w:abstractNum w:abstractNumId="19" w15:restartNumberingAfterBreak="0">
    <w:nsid w:val="00000014"/>
    <w:multiLevelType w:val="multilevel"/>
    <w:tmpl w:val="34EEE528"/>
    <w:lvl w:ilvl="0">
      <w:start w:val="6"/>
      <w:numFmt w:val="decimal"/>
      <w:lvlText w:val="%1."/>
      <w:lvlJc w:val="left"/>
      <w:pPr>
        <w:tabs>
          <w:tab w:val="num" w:pos="0"/>
        </w:tabs>
        <w:ind w:left="720" w:hanging="360"/>
      </w:pPr>
      <w:rPr>
        <w:rFonts w:ascii="Segoe UI" w:hAnsi="Segoe UI" w:cs="Segoe UI" w:hint="default"/>
        <w:b/>
        <w:bCs/>
        <w:i w:val="0"/>
        <w:sz w:val="20"/>
      </w:rPr>
    </w:lvl>
    <w:lvl w:ilvl="1">
      <w:start w:val="1"/>
      <w:numFmt w:val="decimal"/>
      <w:lvlText w:val="%1.%2."/>
      <w:lvlJc w:val="left"/>
      <w:pPr>
        <w:tabs>
          <w:tab w:val="num" w:pos="0"/>
        </w:tabs>
        <w:ind w:left="1080" w:hanging="720"/>
      </w:pPr>
      <w:rPr>
        <w:rFonts w:ascii="Segoe UI" w:hAnsi="Segoe UI" w:cs="Segoe UI" w:hint="default"/>
        <w:b/>
        <w:sz w:val="20"/>
        <w:szCs w:val="20"/>
      </w:rPr>
    </w:lvl>
    <w:lvl w:ilvl="2">
      <w:start w:val="1"/>
      <w:numFmt w:val="decimal"/>
      <w:lvlText w:val="%1.%2.%3."/>
      <w:lvlJc w:val="left"/>
      <w:pPr>
        <w:tabs>
          <w:tab w:val="num" w:pos="0"/>
        </w:tabs>
        <w:ind w:left="1080" w:hanging="720"/>
      </w:pPr>
      <w:rPr>
        <w:rFonts w:ascii="Segoe UI" w:hAnsi="Segoe UI" w:cs="Segoe UI" w:hint="default"/>
        <w:b/>
        <w:sz w:val="20"/>
        <w:szCs w:val="20"/>
      </w:rPr>
    </w:lvl>
    <w:lvl w:ilvl="3">
      <w:start w:val="1"/>
      <w:numFmt w:val="decimal"/>
      <w:lvlText w:val="%1.%2.%3.%4."/>
      <w:lvlJc w:val="left"/>
      <w:pPr>
        <w:tabs>
          <w:tab w:val="num" w:pos="0"/>
        </w:tabs>
        <w:ind w:left="1440" w:hanging="1080"/>
      </w:pPr>
      <w:rPr>
        <w:rFonts w:ascii="Segoe UI" w:hAnsi="Segoe UI" w:cs="Segoe UI" w:hint="default"/>
        <w:b/>
        <w:sz w:val="20"/>
        <w:szCs w:val="20"/>
      </w:rPr>
    </w:lvl>
    <w:lvl w:ilvl="4">
      <w:start w:val="1"/>
      <w:numFmt w:val="decimal"/>
      <w:lvlText w:val="%1.%2.%3.%4.%5."/>
      <w:lvlJc w:val="left"/>
      <w:pPr>
        <w:tabs>
          <w:tab w:val="num" w:pos="0"/>
        </w:tabs>
        <w:ind w:left="1440" w:hanging="1080"/>
      </w:pPr>
      <w:rPr>
        <w:rFonts w:ascii="Segoe UI" w:hAnsi="Segoe UI" w:cs="Segoe UI" w:hint="default"/>
        <w:b/>
        <w:sz w:val="20"/>
        <w:szCs w:val="20"/>
      </w:rPr>
    </w:lvl>
    <w:lvl w:ilvl="5">
      <w:start w:val="1"/>
      <w:numFmt w:val="decimal"/>
      <w:lvlText w:val="%1.%2.%3.%4.%5.%6."/>
      <w:lvlJc w:val="left"/>
      <w:pPr>
        <w:tabs>
          <w:tab w:val="num" w:pos="0"/>
        </w:tabs>
        <w:ind w:left="1800" w:hanging="1440"/>
      </w:pPr>
      <w:rPr>
        <w:rFonts w:ascii="Segoe UI" w:hAnsi="Segoe UI" w:cs="Segoe UI" w:hint="default"/>
        <w:b/>
        <w:sz w:val="20"/>
        <w:szCs w:val="20"/>
      </w:rPr>
    </w:lvl>
    <w:lvl w:ilvl="6">
      <w:start w:val="1"/>
      <w:numFmt w:val="decimal"/>
      <w:lvlText w:val="%1.%2.%3.%4.%5.%6.%7."/>
      <w:lvlJc w:val="left"/>
      <w:pPr>
        <w:tabs>
          <w:tab w:val="num" w:pos="0"/>
        </w:tabs>
        <w:ind w:left="1800" w:hanging="1440"/>
      </w:pPr>
      <w:rPr>
        <w:rFonts w:ascii="Segoe UI" w:hAnsi="Segoe UI" w:cs="Segoe UI" w:hint="default"/>
        <w:b/>
        <w:sz w:val="20"/>
        <w:szCs w:val="20"/>
      </w:rPr>
    </w:lvl>
    <w:lvl w:ilvl="7">
      <w:start w:val="1"/>
      <w:numFmt w:val="decimal"/>
      <w:lvlText w:val="%1.%2.%3.%4.%5.%6.%7.%8."/>
      <w:lvlJc w:val="left"/>
      <w:pPr>
        <w:tabs>
          <w:tab w:val="num" w:pos="0"/>
        </w:tabs>
        <w:ind w:left="2160" w:hanging="1800"/>
      </w:pPr>
      <w:rPr>
        <w:rFonts w:ascii="Segoe UI" w:hAnsi="Segoe UI" w:cs="Segoe UI" w:hint="default"/>
        <w:b/>
        <w:sz w:val="20"/>
        <w:szCs w:val="20"/>
      </w:rPr>
    </w:lvl>
    <w:lvl w:ilvl="8">
      <w:start w:val="1"/>
      <w:numFmt w:val="decimal"/>
      <w:lvlText w:val="%1.%2.%3.%4.%5.%6.%7.%8.%9."/>
      <w:lvlJc w:val="left"/>
      <w:pPr>
        <w:tabs>
          <w:tab w:val="num" w:pos="0"/>
        </w:tabs>
        <w:ind w:left="2160" w:hanging="1800"/>
      </w:pPr>
      <w:rPr>
        <w:rFonts w:ascii="Segoe UI" w:hAnsi="Segoe UI" w:cs="Segoe UI" w:hint="default"/>
        <w:b/>
        <w:sz w:val="20"/>
        <w:szCs w:val="20"/>
      </w:rPr>
    </w:lvl>
  </w:abstractNum>
  <w:abstractNum w:abstractNumId="20" w15:restartNumberingAfterBreak="0">
    <w:nsid w:val="00000015"/>
    <w:multiLevelType w:val="multilevel"/>
    <w:tmpl w:val="00000015"/>
    <w:name w:val="WW8Num22"/>
    <w:lvl w:ilvl="0">
      <w:start w:val="2"/>
      <w:numFmt w:val="decimal"/>
      <w:lvlText w:val="%1."/>
      <w:lvlJc w:val="left"/>
      <w:pPr>
        <w:tabs>
          <w:tab w:val="num" w:pos="0"/>
        </w:tabs>
        <w:ind w:left="375" w:hanging="375"/>
      </w:pPr>
      <w:rPr>
        <w:rFonts w:hint="default"/>
      </w:rPr>
    </w:lvl>
    <w:lvl w:ilvl="1">
      <w:start w:val="1"/>
      <w:numFmt w:val="decimal"/>
      <w:lvlText w:val="%1.%2)"/>
      <w:lvlJc w:val="left"/>
      <w:pPr>
        <w:tabs>
          <w:tab w:val="num" w:pos="0"/>
        </w:tabs>
        <w:ind w:left="720" w:hanging="72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21" w15:restartNumberingAfterBreak="0">
    <w:nsid w:val="00000016"/>
    <w:multiLevelType w:val="multilevel"/>
    <w:tmpl w:val="00000016"/>
    <w:name w:val="WW8Num23"/>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2" w15:restartNumberingAfterBreak="0">
    <w:nsid w:val="00000017"/>
    <w:multiLevelType w:val="singleLevel"/>
    <w:tmpl w:val="00000017"/>
    <w:name w:val="WW8Num24"/>
    <w:lvl w:ilvl="0">
      <w:start w:val="1"/>
      <w:numFmt w:val="bullet"/>
      <w:lvlText w:val=""/>
      <w:lvlJc w:val="left"/>
      <w:pPr>
        <w:tabs>
          <w:tab w:val="num" w:pos="0"/>
        </w:tabs>
        <w:ind w:left="731" w:hanging="360"/>
      </w:pPr>
      <w:rPr>
        <w:rFonts w:ascii="Symbol" w:hAnsi="Symbol" w:cs="Symbol" w:hint="default"/>
      </w:rPr>
    </w:lvl>
  </w:abstractNum>
  <w:abstractNum w:abstractNumId="23" w15:restartNumberingAfterBreak="0">
    <w:nsid w:val="0000001A"/>
    <w:multiLevelType w:val="singleLevel"/>
    <w:tmpl w:val="13B8C92E"/>
    <w:name w:val="WW8Num27"/>
    <w:lvl w:ilvl="0">
      <w:start w:val="3"/>
      <w:numFmt w:val="decimal"/>
      <w:lvlText w:val="%1."/>
      <w:lvlJc w:val="left"/>
      <w:pPr>
        <w:tabs>
          <w:tab w:val="num" w:pos="0"/>
        </w:tabs>
        <w:ind w:left="720" w:hanging="360"/>
      </w:pPr>
      <w:rPr>
        <w:rFonts w:hint="default"/>
        <w:b/>
        <w:i w:val="0"/>
        <w:sz w:val="20"/>
        <w:szCs w:val="20"/>
      </w:rPr>
    </w:lvl>
  </w:abstractNum>
  <w:abstractNum w:abstractNumId="24" w15:restartNumberingAfterBreak="0">
    <w:nsid w:val="0000001C"/>
    <w:multiLevelType w:val="singleLevel"/>
    <w:tmpl w:val="05C25D6C"/>
    <w:lvl w:ilvl="0">
      <w:start w:val="1"/>
      <w:numFmt w:val="decimal"/>
      <w:lvlText w:val="%1)"/>
      <w:lvlJc w:val="left"/>
      <w:pPr>
        <w:tabs>
          <w:tab w:val="num" w:pos="0"/>
        </w:tabs>
        <w:ind w:left="720" w:hanging="360"/>
      </w:pPr>
      <w:rPr>
        <w:rFonts w:ascii="Segoe UI" w:hAnsi="Segoe UI" w:cs="Segoe UI"/>
        <w:b w:val="0"/>
        <w:i w:val="0"/>
        <w:sz w:val="20"/>
        <w:szCs w:val="20"/>
      </w:rPr>
    </w:lvl>
  </w:abstractNum>
  <w:abstractNum w:abstractNumId="25" w15:restartNumberingAfterBreak="0">
    <w:nsid w:val="0000001D"/>
    <w:multiLevelType w:val="singleLevel"/>
    <w:tmpl w:val="0000001D"/>
    <w:name w:val="WW8Num30"/>
    <w:lvl w:ilvl="0">
      <w:start w:val="1"/>
      <w:numFmt w:val="upperRoman"/>
      <w:lvlText w:val="%1."/>
      <w:lvlJc w:val="left"/>
      <w:pPr>
        <w:tabs>
          <w:tab w:val="num" w:pos="708"/>
        </w:tabs>
        <w:ind w:left="1080" w:hanging="720"/>
      </w:pPr>
      <w:rPr>
        <w:rFonts w:ascii="Segoe UI" w:hAnsi="Segoe UI" w:cs="Segoe UI" w:hint="default"/>
        <w:b/>
      </w:rPr>
    </w:lvl>
  </w:abstractNum>
  <w:abstractNum w:abstractNumId="26" w15:restartNumberingAfterBreak="0">
    <w:nsid w:val="0000001E"/>
    <w:multiLevelType w:val="singleLevel"/>
    <w:tmpl w:val="0000001E"/>
    <w:name w:val="WW8Num31"/>
    <w:lvl w:ilvl="0">
      <w:start w:val="1"/>
      <w:numFmt w:val="decimal"/>
      <w:lvlText w:val="%1)"/>
      <w:lvlJc w:val="left"/>
      <w:pPr>
        <w:tabs>
          <w:tab w:val="num" w:pos="0"/>
        </w:tabs>
        <w:ind w:left="720" w:hanging="360"/>
      </w:pPr>
      <w:rPr>
        <w:rFonts w:ascii="Segoe UI" w:eastAsia="Calibri" w:hAnsi="Segoe UI" w:cs="Segoe UI"/>
      </w:rPr>
    </w:lvl>
  </w:abstractNum>
  <w:abstractNum w:abstractNumId="27" w15:restartNumberingAfterBreak="0">
    <w:nsid w:val="0000001F"/>
    <w:multiLevelType w:val="multilevel"/>
    <w:tmpl w:val="AB624C82"/>
    <w:name w:val="WW8Num3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hint="default"/>
        <w:i w:val="0"/>
      </w:r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rFonts w:ascii="Segoe UI" w:hAnsi="Segoe UI" w:cs="Segoe UI"/>
        <w:b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00000020"/>
    <w:multiLevelType w:val="singleLevel"/>
    <w:tmpl w:val="C79054FE"/>
    <w:name w:val="WW8Num33"/>
    <w:lvl w:ilvl="0">
      <w:start w:val="1"/>
      <w:numFmt w:val="decimal"/>
      <w:lvlText w:val="%1)"/>
      <w:lvlJc w:val="left"/>
      <w:pPr>
        <w:tabs>
          <w:tab w:val="num" w:pos="-218"/>
        </w:tabs>
        <w:ind w:left="786" w:hanging="360"/>
      </w:pPr>
      <w:rPr>
        <w:rFonts w:hint="default"/>
        <w:i w:val="0"/>
      </w:rPr>
    </w:lvl>
  </w:abstractNum>
  <w:abstractNum w:abstractNumId="29" w15:restartNumberingAfterBreak="0">
    <w:nsid w:val="00000021"/>
    <w:multiLevelType w:val="singleLevel"/>
    <w:tmpl w:val="00000021"/>
    <w:name w:val="WW8Num34"/>
    <w:lvl w:ilvl="0">
      <w:start w:val="1"/>
      <w:numFmt w:val="decimal"/>
      <w:lvlText w:val="%1)"/>
      <w:lvlJc w:val="left"/>
      <w:pPr>
        <w:tabs>
          <w:tab w:val="num" w:pos="0"/>
        </w:tabs>
        <w:ind w:left="720" w:hanging="360"/>
      </w:pPr>
      <w:rPr>
        <w:rFonts w:ascii="Segoe UI" w:hAnsi="Segoe UI" w:cs="Segoe UI" w:hint="default"/>
      </w:rPr>
    </w:lvl>
  </w:abstractNum>
  <w:abstractNum w:abstractNumId="30" w15:restartNumberingAfterBreak="0">
    <w:nsid w:val="00000022"/>
    <w:multiLevelType w:val="singleLevel"/>
    <w:tmpl w:val="62E0BF46"/>
    <w:name w:val="WW8Num35"/>
    <w:lvl w:ilvl="0">
      <w:start w:val="1"/>
      <w:numFmt w:val="decimal"/>
      <w:lvlText w:val="%1)"/>
      <w:lvlJc w:val="left"/>
      <w:pPr>
        <w:tabs>
          <w:tab w:val="num" w:pos="0"/>
        </w:tabs>
        <w:ind w:left="720" w:hanging="360"/>
      </w:pPr>
      <w:rPr>
        <w:rFonts w:hint="default"/>
        <w:b w:val="0"/>
        <w:i w:val="0"/>
        <w:sz w:val="20"/>
        <w:szCs w:val="20"/>
      </w:rPr>
    </w:lvl>
  </w:abstractNum>
  <w:abstractNum w:abstractNumId="31" w15:restartNumberingAfterBreak="0">
    <w:nsid w:val="00000023"/>
    <w:multiLevelType w:val="singleLevel"/>
    <w:tmpl w:val="00000023"/>
    <w:name w:val="WW8Num36"/>
    <w:lvl w:ilvl="0">
      <w:start w:val="1"/>
      <w:numFmt w:val="decimal"/>
      <w:lvlText w:val="%1)"/>
      <w:lvlJc w:val="left"/>
      <w:pPr>
        <w:tabs>
          <w:tab w:val="num" w:pos="0"/>
        </w:tabs>
        <w:ind w:left="720" w:hanging="360"/>
      </w:pPr>
      <w:rPr>
        <w:rFonts w:ascii="Segoe UI" w:hAnsi="Segoe UI" w:cs="Segoe UI"/>
        <w:b w:val="0"/>
        <w:sz w:val="20"/>
        <w:lang w:eastAsia="en-US"/>
      </w:rPr>
    </w:lvl>
  </w:abstractNum>
  <w:abstractNum w:abstractNumId="32" w15:restartNumberingAfterBreak="0">
    <w:nsid w:val="00000024"/>
    <w:multiLevelType w:val="multilevel"/>
    <w:tmpl w:val="677697F6"/>
    <w:name w:val="WW8Num37"/>
    <w:lvl w:ilvl="0">
      <w:start w:val="1"/>
      <w:numFmt w:val="decimal"/>
      <w:lvlText w:val="%1."/>
      <w:lvlJc w:val="left"/>
      <w:pPr>
        <w:tabs>
          <w:tab w:val="num" w:pos="0"/>
        </w:tabs>
        <w:ind w:left="720" w:hanging="360"/>
      </w:pPr>
      <w:rPr>
        <w:rFonts w:cs="Calibri" w:hint="default"/>
        <w:b w:val="0"/>
        <w:bCs/>
      </w:rPr>
    </w:lvl>
    <w:lvl w:ilvl="1">
      <w:start w:val="1"/>
      <w:numFmt w:val="decimal"/>
      <w:lvlText w:val="%2)"/>
      <w:lvlJc w:val="left"/>
      <w:pPr>
        <w:tabs>
          <w:tab w:val="num" w:pos="0"/>
        </w:tabs>
        <w:ind w:left="720" w:hanging="360"/>
      </w:pPr>
      <w:rPr>
        <w:rFonts w:ascii="Segoe UI" w:eastAsia="Times New Roman" w:hAnsi="Segoe UI" w:cs="Segoe UI"/>
        <w:b w:val="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33" w15:restartNumberingAfterBreak="0">
    <w:nsid w:val="00000025"/>
    <w:multiLevelType w:val="singleLevel"/>
    <w:tmpl w:val="00000025"/>
    <w:name w:val="WW8Num38"/>
    <w:lvl w:ilvl="0">
      <w:start w:val="1"/>
      <w:numFmt w:val="bullet"/>
      <w:lvlText w:val=""/>
      <w:lvlJc w:val="left"/>
      <w:pPr>
        <w:tabs>
          <w:tab w:val="num" w:pos="708"/>
        </w:tabs>
        <w:ind w:left="1146" w:hanging="360"/>
      </w:pPr>
      <w:rPr>
        <w:rFonts w:ascii="Symbol" w:hAnsi="Symbol" w:cs="Symbol" w:hint="default"/>
      </w:rPr>
    </w:lvl>
  </w:abstractNum>
  <w:abstractNum w:abstractNumId="34" w15:restartNumberingAfterBreak="0">
    <w:nsid w:val="00000026"/>
    <w:multiLevelType w:val="singleLevel"/>
    <w:tmpl w:val="00000026"/>
    <w:name w:val="WW8Num13"/>
    <w:lvl w:ilvl="0">
      <w:start w:val="13"/>
      <w:numFmt w:val="decimal"/>
      <w:lvlText w:val="%1."/>
      <w:lvlJc w:val="left"/>
      <w:pPr>
        <w:tabs>
          <w:tab w:val="num" w:pos="0"/>
        </w:tabs>
        <w:ind w:left="720" w:hanging="360"/>
      </w:pPr>
      <w:rPr>
        <w:rFonts w:hint="default"/>
      </w:rPr>
    </w:lvl>
  </w:abstractNum>
  <w:abstractNum w:abstractNumId="35" w15:restartNumberingAfterBreak="0">
    <w:nsid w:val="00000027"/>
    <w:multiLevelType w:val="singleLevel"/>
    <w:tmpl w:val="00000027"/>
    <w:name w:val="WW8Num40"/>
    <w:lvl w:ilvl="0">
      <w:start w:val="1"/>
      <w:numFmt w:val="decimal"/>
      <w:lvlText w:val="%1."/>
      <w:lvlJc w:val="left"/>
      <w:pPr>
        <w:tabs>
          <w:tab w:val="num" w:pos="0"/>
        </w:tabs>
        <w:ind w:left="720" w:hanging="360"/>
      </w:pPr>
      <w:rPr>
        <w:rFonts w:cs="Segoe UI"/>
        <w:bCs/>
        <w:highlight w:val="yellow"/>
      </w:rPr>
    </w:lvl>
  </w:abstractNum>
  <w:abstractNum w:abstractNumId="36" w15:restartNumberingAfterBreak="0">
    <w:nsid w:val="00000028"/>
    <w:multiLevelType w:val="multilevel"/>
    <w:tmpl w:val="00000028"/>
    <w:name w:val="WW8Num41"/>
    <w:lvl w:ilvl="0">
      <w:start w:val="4"/>
      <w:numFmt w:val="decimal"/>
      <w:lvlText w:val="%1."/>
      <w:lvlJc w:val="left"/>
      <w:pPr>
        <w:tabs>
          <w:tab w:val="num" w:pos="0"/>
        </w:tabs>
        <w:ind w:left="360" w:hanging="360"/>
      </w:pPr>
      <w:rPr>
        <w:rFonts w:eastAsia="Calibri" w:hint="default"/>
      </w:rPr>
    </w:lvl>
    <w:lvl w:ilvl="1">
      <w:start w:val="1"/>
      <w:numFmt w:val="decimal"/>
      <w:lvlText w:val="%1.%2)"/>
      <w:lvlJc w:val="left"/>
      <w:pPr>
        <w:tabs>
          <w:tab w:val="num" w:pos="0"/>
        </w:tabs>
        <w:ind w:left="644" w:hanging="360"/>
      </w:pPr>
      <w:rPr>
        <w:rFonts w:eastAsia="Calibri" w:hint="default"/>
      </w:rPr>
    </w:lvl>
    <w:lvl w:ilvl="2">
      <w:start w:val="1"/>
      <w:numFmt w:val="decimal"/>
      <w:lvlText w:val="%1.%2.%3."/>
      <w:lvlJc w:val="left"/>
      <w:pPr>
        <w:tabs>
          <w:tab w:val="num" w:pos="0"/>
        </w:tabs>
        <w:ind w:left="1288" w:hanging="720"/>
      </w:pPr>
      <w:rPr>
        <w:rFonts w:eastAsia="Calibri" w:hint="default"/>
      </w:rPr>
    </w:lvl>
    <w:lvl w:ilvl="3">
      <w:start w:val="1"/>
      <w:numFmt w:val="decimal"/>
      <w:lvlText w:val="%1.%2.%3.%4."/>
      <w:lvlJc w:val="left"/>
      <w:pPr>
        <w:tabs>
          <w:tab w:val="num" w:pos="0"/>
        </w:tabs>
        <w:ind w:left="1572" w:hanging="720"/>
      </w:pPr>
      <w:rPr>
        <w:rFonts w:eastAsia="Calibri" w:hint="default"/>
      </w:rPr>
    </w:lvl>
    <w:lvl w:ilvl="4">
      <w:start w:val="1"/>
      <w:numFmt w:val="decimal"/>
      <w:lvlText w:val="%1.%2.%3.%4.%5."/>
      <w:lvlJc w:val="left"/>
      <w:pPr>
        <w:tabs>
          <w:tab w:val="num" w:pos="0"/>
        </w:tabs>
        <w:ind w:left="2216" w:hanging="1080"/>
      </w:pPr>
      <w:rPr>
        <w:rFonts w:eastAsia="Calibri" w:hint="default"/>
      </w:rPr>
    </w:lvl>
    <w:lvl w:ilvl="5">
      <w:start w:val="1"/>
      <w:numFmt w:val="decimal"/>
      <w:lvlText w:val="%1.%2.%3.%4.%5.%6."/>
      <w:lvlJc w:val="left"/>
      <w:pPr>
        <w:tabs>
          <w:tab w:val="num" w:pos="0"/>
        </w:tabs>
        <w:ind w:left="2500" w:hanging="1080"/>
      </w:pPr>
      <w:rPr>
        <w:rFonts w:eastAsia="Calibri" w:hint="default"/>
      </w:rPr>
    </w:lvl>
    <w:lvl w:ilvl="6">
      <w:start w:val="1"/>
      <w:numFmt w:val="decimal"/>
      <w:lvlText w:val="%1.%2.%3.%4.%5.%6.%7."/>
      <w:lvlJc w:val="left"/>
      <w:pPr>
        <w:tabs>
          <w:tab w:val="num" w:pos="0"/>
        </w:tabs>
        <w:ind w:left="3144" w:hanging="1440"/>
      </w:pPr>
      <w:rPr>
        <w:rFonts w:eastAsia="Calibri" w:hint="default"/>
      </w:rPr>
    </w:lvl>
    <w:lvl w:ilvl="7">
      <w:start w:val="1"/>
      <w:numFmt w:val="decimal"/>
      <w:lvlText w:val="%1.%2.%3.%4.%5.%6.%7.%8."/>
      <w:lvlJc w:val="left"/>
      <w:pPr>
        <w:tabs>
          <w:tab w:val="num" w:pos="0"/>
        </w:tabs>
        <w:ind w:left="3428" w:hanging="1440"/>
      </w:pPr>
      <w:rPr>
        <w:rFonts w:eastAsia="Calibri" w:hint="default"/>
      </w:rPr>
    </w:lvl>
    <w:lvl w:ilvl="8">
      <w:start w:val="1"/>
      <w:numFmt w:val="decimal"/>
      <w:lvlText w:val="%1.%2.%3.%4.%5.%6.%7.%8.%9."/>
      <w:lvlJc w:val="left"/>
      <w:pPr>
        <w:tabs>
          <w:tab w:val="num" w:pos="0"/>
        </w:tabs>
        <w:ind w:left="4072" w:hanging="1800"/>
      </w:pPr>
      <w:rPr>
        <w:rFonts w:eastAsia="Calibri" w:hint="default"/>
      </w:rPr>
    </w:lvl>
  </w:abstractNum>
  <w:abstractNum w:abstractNumId="37" w15:restartNumberingAfterBreak="0">
    <w:nsid w:val="00000029"/>
    <w:multiLevelType w:val="singleLevel"/>
    <w:tmpl w:val="00000029"/>
    <w:name w:val="WW8Num42"/>
    <w:lvl w:ilvl="0">
      <w:start w:val="1"/>
      <w:numFmt w:val="decimal"/>
      <w:lvlText w:val="%1)"/>
      <w:lvlJc w:val="left"/>
      <w:pPr>
        <w:tabs>
          <w:tab w:val="num" w:pos="0"/>
        </w:tabs>
        <w:ind w:left="720" w:hanging="360"/>
      </w:pPr>
      <w:rPr>
        <w:rFonts w:ascii="Calibri" w:hAnsi="Calibri" w:cs="Calibri" w:hint="default"/>
      </w:rPr>
    </w:lvl>
  </w:abstractNum>
  <w:abstractNum w:abstractNumId="38" w15:restartNumberingAfterBreak="0">
    <w:nsid w:val="0000002A"/>
    <w:multiLevelType w:val="singleLevel"/>
    <w:tmpl w:val="0000002A"/>
    <w:name w:val="WW8Num43"/>
    <w:lvl w:ilvl="0">
      <w:start w:val="1"/>
      <w:numFmt w:val="bullet"/>
      <w:lvlText w:val="−"/>
      <w:lvlJc w:val="left"/>
      <w:pPr>
        <w:tabs>
          <w:tab w:val="num" w:pos="0"/>
        </w:tabs>
        <w:ind w:left="1146" w:hanging="360"/>
      </w:pPr>
      <w:rPr>
        <w:rFonts w:ascii="Times New Roman" w:hAnsi="Times New Roman" w:cs="Times New Roman" w:hint="default"/>
        <w:color w:val="auto"/>
      </w:rPr>
    </w:lvl>
  </w:abstractNum>
  <w:abstractNum w:abstractNumId="39" w15:restartNumberingAfterBreak="0">
    <w:nsid w:val="0000002B"/>
    <w:multiLevelType w:val="singleLevel"/>
    <w:tmpl w:val="66A0A590"/>
    <w:name w:val="WW8Num44"/>
    <w:lvl w:ilvl="0">
      <w:start w:val="1"/>
      <w:numFmt w:val="decimal"/>
      <w:lvlText w:val="%1)"/>
      <w:lvlJc w:val="left"/>
      <w:pPr>
        <w:tabs>
          <w:tab w:val="num" w:pos="0"/>
        </w:tabs>
        <w:ind w:left="1004" w:hanging="360"/>
      </w:pPr>
      <w:rPr>
        <w:rFonts w:ascii="Segoe UI" w:hAnsi="Segoe UI" w:cs="Segoe UI"/>
        <w:bCs w:val="0"/>
        <w:color w:val="auto"/>
        <w:sz w:val="20"/>
        <w:szCs w:val="20"/>
      </w:rPr>
    </w:lvl>
  </w:abstractNum>
  <w:abstractNum w:abstractNumId="40" w15:restartNumberingAfterBreak="0">
    <w:nsid w:val="0000002C"/>
    <w:multiLevelType w:val="singleLevel"/>
    <w:tmpl w:val="C1648E04"/>
    <w:name w:val="WW8Num45"/>
    <w:lvl w:ilvl="0">
      <w:start w:val="1"/>
      <w:numFmt w:val="decimal"/>
      <w:lvlText w:val="%1."/>
      <w:lvlJc w:val="left"/>
      <w:pPr>
        <w:tabs>
          <w:tab w:val="num" w:pos="0"/>
        </w:tabs>
        <w:ind w:left="720" w:hanging="360"/>
      </w:pPr>
      <w:rPr>
        <w:rFonts w:ascii="Segoe UI" w:hAnsi="Segoe UI" w:cs="Segoe UI"/>
        <w:b/>
      </w:rPr>
    </w:lvl>
  </w:abstractNum>
  <w:abstractNum w:abstractNumId="41" w15:restartNumberingAfterBreak="0">
    <w:nsid w:val="0000002D"/>
    <w:multiLevelType w:val="multilevel"/>
    <w:tmpl w:val="0000002D"/>
    <w:name w:val="WW8Num46"/>
    <w:lvl w:ilvl="0">
      <w:start w:val="5"/>
      <w:numFmt w:val="decimal"/>
      <w:lvlText w:val="%1."/>
      <w:lvlJc w:val="left"/>
      <w:pPr>
        <w:tabs>
          <w:tab w:val="num" w:pos="0"/>
        </w:tabs>
        <w:ind w:left="720" w:hanging="360"/>
      </w:pPr>
      <w:rPr>
        <w:rFonts w:ascii="Segoe UI" w:hAnsi="Segoe UI" w:cs="Segoe UI" w:hint="default"/>
        <w:b/>
        <w:sz w:val="20"/>
        <w:szCs w:val="20"/>
      </w:rPr>
    </w:lvl>
    <w:lvl w:ilvl="1">
      <w:start w:val="1"/>
      <w:numFmt w:val="decimal"/>
      <w:lvlText w:val="%1.%2."/>
      <w:lvlJc w:val="left"/>
      <w:pPr>
        <w:tabs>
          <w:tab w:val="num" w:pos="0"/>
        </w:tabs>
        <w:ind w:left="1080" w:hanging="720"/>
      </w:pPr>
      <w:rPr>
        <w:rFonts w:ascii="Segoe UI" w:hAnsi="Segoe UI" w:cs="Segoe UI" w:hint="default"/>
        <w:b/>
        <w:sz w:val="20"/>
        <w:szCs w:val="20"/>
      </w:rPr>
    </w:lvl>
    <w:lvl w:ilvl="2">
      <w:start w:val="1"/>
      <w:numFmt w:val="decimal"/>
      <w:lvlText w:val="%1.%2.%3."/>
      <w:lvlJc w:val="left"/>
      <w:pPr>
        <w:tabs>
          <w:tab w:val="num" w:pos="0"/>
        </w:tabs>
        <w:ind w:left="1080" w:hanging="720"/>
      </w:pPr>
      <w:rPr>
        <w:rFonts w:ascii="Segoe UI" w:hAnsi="Segoe UI" w:cs="Segoe UI" w:hint="default"/>
        <w:b/>
        <w:sz w:val="20"/>
        <w:szCs w:val="20"/>
      </w:rPr>
    </w:lvl>
    <w:lvl w:ilvl="3">
      <w:start w:val="1"/>
      <w:numFmt w:val="decimal"/>
      <w:lvlText w:val="%1.%2.%3.%4."/>
      <w:lvlJc w:val="left"/>
      <w:pPr>
        <w:tabs>
          <w:tab w:val="num" w:pos="0"/>
        </w:tabs>
        <w:ind w:left="1440" w:hanging="1080"/>
      </w:pPr>
      <w:rPr>
        <w:rFonts w:ascii="Segoe UI" w:hAnsi="Segoe UI" w:cs="Segoe UI" w:hint="default"/>
        <w:b/>
        <w:sz w:val="20"/>
        <w:szCs w:val="20"/>
      </w:rPr>
    </w:lvl>
    <w:lvl w:ilvl="4">
      <w:start w:val="1"/>
      <w:numFmt w:val="decimal"/>
      <w:lvlText w:val="%1.%2.%3.%4.%5."/>
      <w:lvlJc w:val="left"/>
      <w:pPr>
        <w:tabs>
          <w:tab w:val="num" w:pos="0"/>
        </w:tabs>
        <w:ind w:left="1440" w:hanging="1080"/>
      </w:pPr>
      <w:rPr>
        <w:rFonts w:ascii="Segoe UI" w:hAnsi="Segoe UI" w:cs="Segoe UI" w:hint="default"/>
        <w:b/>
        <w:sz w:val="20"/>
        <w:szCs w:val="20"/>
      </w:rPr>
    </w:lvl>
    <w:lvl w:ilvl="5">
      <w:start w:val="1"/>
      <w:numFmt w:val="decimal"/>
      <w:lvlText w:val="%1.%2.%3.%4.%5.%6."/>
      <w:lvlJc w:val="left"/>
      <w:pPr>
        <w:tabs>
          <w:tab w:val="num" w:pos="0"/>
        </w:tabs>
        <w:ind w:left="1800" w:hanging="1440"/>
      </w:pPr>
      <w:rPr>
        <w:rFonts w:ascii="Segoe UI" w:hAnsi="Segoe UI" w:cs="Segoe UI" w:hint="default"/>
        <w:b/>
        <w:sz w:val="20"/>
        <w:szCs w:val="20"/>
      </w:rPr>
    </w:lvl>
    <w:lvl w:ilvl="6">
      <w:start w:val="1"/>
      <w:numFmt w:val="decimal"/>
      <w:lvlText w:val="%1.%2.%3.%4.%5.%6.%7."/>
      <w:lvlJc w:val="left"/>
      <w:pPr>
        <w:tabs>
          <w:tab w:val="num" w:pos="0"/>
        </w:tabs>
        <w:ind w:left="1800" w:hanging="1440"/>
      </w:pPr>
      <w:rPr>
        <w:rFonts w:ascii="Segoe UI" w:hAnsi="Segoe UI" w:cs="Segoe UI" w:hint="default"/>
        <w:b/>
        <w:sz w:val="20"/>
        <w:szCs w:val="20"/>
      </w:rPr>
    </w:lvl>
    <w:lvl w:ilvl="7">
      <w:start w:val="1"/>
      <w:numFmt w:val="decimal"/>
      <w:lvlText w:val="%1.%2.%3.%4.%5.%6.%7.%8."/>
      <w:lvlJc w:val="left"/>
      <w:pPr>
        <w:tabs>
          <w:tab w:val="num" w:pos="0"/>
        </w:tabs>
        <w:ind w:left="2160" w:hanging="1800"/>
      </w:pPr>
      <w:rPr>
        <w:rFonts w:ascii="Segoe UI" w:hAnsi="Segoe UI" w:cs="Segoe UI" w:hint="default"/>
        <w:b/>
        <w:sz w:val="20"/>
        <w:szCs w:val="20"/>
      </w:rPr>
    </w:lvl>
    <w:lvl w:ilvl="8">
      <w:start w:val="1"/>
      <w:numFmt w:val="decimal"/>
      <w:lvlText w:val="%1.%2.%3.%4.%5.%6.%7.%8.%9."/>
      <w:lvlJc w:val="left"/>
      <w:pPr>
        <w:tabs>
          <w:tab w:val="num" w:pos="0"/>
        </w:tabs>
        <w:ind w:left="2160" w:hanging="1800"/>
      </w:pPr>
      <w:rPr>
        <w:rFonts w:ascii="Segoe UI" w:hAnsi="Segoe UI" w:cs="Segoe UI" w:hint="default"/>
        <w:b/>
        <w:sz w:val="20"/>
        <w:szCs w:val="20"/>
      </w:rPr>
    </w:lvl>
  </w:abstractNum>
  <w:abstractNum w:abstractNumId="42" w15:restartNumberingAfterBreak="0">
    <w:nsid w:val="0000002E"/>
    <w:multiLevelType w:val="singleLevel"/>
    <w:tmpl w:val="0000002E"/>
    <w:name w:val="WW8Num47"/>
    <w:lvl w:ilvl="0">
      <w:start w:val="1"/>
      <w:numFmt w:val="decimal"/>
      <w:lvlText w:val="%1)"/>
      <w:lvlJc w:val="left"/>
      <w:pPr>
        <w:tabs>
          <w:tab w:val="num" w:pos="0"/>
        </w:tabs>
        <w:ind w:left="720" w:hanging="360"/>
      </w:pPr>
      <w:rPr>
        <w:rFonts w:ascii="Segoe UI" w:hAnsi="Segoe UI" w:cs="Segoe UI" w:hint="default"/>
      </w:rPr>
    </w:lvl>
  </w:abstractNum>
  <w:abstractNum w:abstractNumId="43" w15:restartNumberingAfterBreak="0">
    <w:nsid w:val="0000002F"/>
    <w:multiLevelType w:val="singleLevel"/>
    <w:tmpl w:val="0000002F"/>
    <w:name w:val="WW8Num48"/>
    <w:lvl w:ilvl="0">
      <w:start w:val="6"/>
      <w:numFmt w:val="decimal"/>
      <w:lvlText w:val="%1."/>
      <w:lvlJc w:val="left"/>
      <w:pPr>
        <w:tabs>
          <w:tab w:val="num" w:pos="0"/>
        </w:tabs>
        <w:ind w:left="720" w:hanging="360"/>
      </w:pPr>
      <w:rPr>
        <w:rFonts w:cs="Segoe UI" w:hint="default"/>
      </w:rPr>
    </w:lvl>
  </w:abstractNum>
  <w:abstractNum w:abstractNumId="44" w15:restartNumberingAfterBreak="0">
    <w:nsid w:val="00000030"/>
    <w:multiLevelType w:val="multilevel"/>
    <w:tmpl w:val="00000030"/>
    <w:name w:val="WW8Num4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b/>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00000031"/>
    <w:multiLevelType w:val="singleLevel"/>
    <w:tmpl w:val="7F9E7658"/>
    <w:name w:val="WW8Num50"/>
    <w:lvl w:ilvl="0">
      <w:start w:val="1"/>
      <w:numFmt w:val="decimal"/>
      <w:lvlText w:val="%1."/>
      <w:lvlJc w:val="left"/>
      <w:pPr>
        <w:tabs>
          <w:tab w:val="num" w:pos="928"/>
        </w:tabs>
        <w:ind w:left="928" w:hanging="360"/>
      </w:pPr>
      <w:rPr>
        <w:rFonts w:ascii="Segoe UI" w:hAnsi="Segoe UI" w:cs="Segoe UI" w:hint="default"/>
        <w:sz w:val="18"/>
        <w:szCs w:val="18"/>
      </w:rPr>
    </w:lvl>
  </w:abstractNum>
  <w:abstractNum w:abstractNumId="46" w15:restartNumberingAfterBreak="0">
    <w:nsid w:val="00000032"/>
    <w:multiLevelType w:val="multilevel"/>
    <w:tmpl w:val="C9D43E96"/>
    <w:name w:val="WW8Num5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rFonts w:ascii="Segoe UI" w:hAnsi="Segoe UI" w:cs="Segoe UI"/>
        <w:b/>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00000033"/>
    <w:multiLevelType w:val="singleLevel"/>
    <w:tmpl w:val="00000033"/>
    <w:name w:val="WW8Num52"/>
    <w:lvl w:ilvl="0">
      <w:start w:val="1"/>
      <w:numFmt w:val="decimal"/>
      <w:lvlText w:val="%1."/>
      <w:lvlJc w:val="left"/>
      <w:pPr>
        <w:tabs>
          <w:tab w:val="num" w:pos="0"/>
        </w:tabs>
        <w:ind w:left="720" w:hanging="360"/>
      </w:pPr>
      <w:rPr>
        <w:rFonts w:ascii="Segoe UI" w:hAnsi="Segoe UI" w:cs="Segoe UI" w:hint="default"/>
      </w:rPr>
    </w:lvl>
  </w:abstractNum>
  <w:abstractNum w:abstractNumId="48" w15:restartNumberingAfterBreak="0">
    <w:nsid w:val="00000034"/>
    <w:multiLevelType w:val="singleLevel"/>
    <w:tmpl w:val="00000034"/>
    <w:name w:val="WW8Num53"/>
    <w:lvl w:ilvl="0">
      <w:start w:val="1"/>
      <w:numFmt w:val="bullet"/>
      <w:pStyle w:val="Tiret1"/>
      <w:lvlText w:val="–"/>
      <w:lvlJc w:val="left"/>
      <w:pPr>
        <w:tabs>
          <w:tab w:val="num" w:pos="1417"/>
        </w:tabs>
        <w:ind w:left="1417" w:hanging="567"/>
      </w:pPr>
      <w:rPr>
        <w:rFonts w:ascii="Liberation Serif" w:hAnsi="Liberation Serif" w:cs="Liberation Serif"/>
      </w:rPr>
    </w:lvl>
  </w:abstractNum>
  <w:abstractNum w:abstractNumId="49" w15:restartNumberingAfterBreak="0">
    <w:nsid w:val="00000035"/>
    <w:multiLevelType w:val="singleLevel"/>
    <w:tmpl w:val="00000035"/>
    <w:name w:val="WW8Num55"/>
    <w:lvl w:ilvl="0">
      <w:start w:val="1"/>
      <w:numFmt w:val="decimal"/>
      <w:lvlText w:val="%1."/>
      <w:lvlJc w:val="left"/>
      <w:pPr>
        <w:tabs>
          <w:tab w:val="num" w:pos="0"/>
        </w:tabs>
        <w:ind w:left="720" w:hanging="360"/>
      </w:pPr>
      <w:rPr>
        <w:rFonts w:cs="Segoe UI"/>
      </w:rPr>
    </w:lvl>
  </w:abstractNum>
  <w:abstractNum w:abstractNumId="50" w15:restartNumberingAfterBreak="0">
    <w:nsid w:val="00000037"/>
    <w:multiLevelType w:val="multilevel"/>
    <w:tmpl w:val="00000037"/>
    <w:name w:val="WW8Num5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b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1" w15:restartNumberingAfterBreak="0">
    <w:nsid w:val="00000038"/>
    <w:multiLevelType w:val="singleLevel"/>
    <w:tmpl w:val="00000038"/>
    <w:name w:val="WW8Num58"/>
    <w:lvl w:ilvl="0">
      <w:start w:val="1"/>
      <w:numFmt w:val="decimal"/>
      <w:lvlText w:val="%1)"/>
      <w:lvlJc w:val="left"/>
      <w:pPr>
        <w:tabs>
          <w:tab w:val="num" w:pos="717"/>
        </w:tabs>
        <w:ind w:left="717" w:hanging="360"/>
      </w:pPr>
      <w:rPr>
        <w:rFonts w:ascii="Segoe UI" w:hAnsi="Segoe UI" w:cs="Segoe UI" w:hint="default"/>
        <w:b w:val="0"/>
        <w:bCs/>
        <w:i w:val="0"/>
        <w:sz w:val="20"/>
      </w:rPr>
    </w:lvl>
  </w:abstractNum>
  <w:abstractNum w:abstractNumId="52" w15:restartNumberingAfterBreak="0">
    <w:nsid w:val="00000039"/>
    <w:multiLevelType w:val="singleLevel"/>
    <w:tmpl w:val="00000039"/>
    <w:name w:val="WW8Num59"/>
    <w:lvl w:ilvl="0">
      <w:start w:val="1"/>
      <w:numFmt w:val="decimal"/>
      <w:lvlText w:val="%1)"/>
      <w:lvlJc w:val="left"/>
      <w:pPr>
        <w:tabs>
          <w:tab w:val="num" w:pos="0"/>
        </w:tabs>
        <w:ind w:left="720" w:hanging="360"/>
      </w:pPr>
      <w:rPr>
        <w:rFonts w:ascii="Segoe UI" w:eastAsia="Calibri" w:hAnsi="Segoe UI" w:cs="Segoe UI"/>
        <w:lang w:eastAsia="en-US"/>
      </w:rPr>
    </w:lvl>
  </w:abstractNum>
  <w:abstractNum w:abstractNumId="53" w15:restartNumberingAfterBreak="0">
    <w:nsid w:val="0000003B"/>
    <w:multiLevelType w:val="singleLevel"/>
    <w:tmpl w:val="36748E1C"/>
    <w:name w:val="WW8Num61"/>
    <w:lvl w:ilvl="0">
      <w:start w:val="1"/>
      <w:numFmt w:val="decimal"/>
      <w:lvlText w:val="%1."/>
      <w:lvlJc w:val="left"/>
      <w:pPr>
        <w:tabs>
          <w:tab w:val="num" w:pos="0"/>
        </w:tabs>
        <w:ind w:left="720" w:hanging="360"/>
      </w:pPr>
      <w:rPr>
        <w:rFonts w:cs="Segoe UI"/>
        <w:b/>
      </w:rPr>
    </w:lvl>
  </w:abstractNum>
  <w:abstractNum w:abstractNumId="54" w15:restartNumberingAfterBreak="0">
    <w:nsid w:val="0000003C"/>
    <w:multiLevelType w:val="singleLevel"/>
    <w:tmpl w:val="0000003C"/>
    <w:name w:val="WW8Num62"/>
    <w:lvl w:ilvl="0">
      <w:start w:val="10"/>
      <w:numFmt w:val="decimal"/>
      <w:lvlText w:val="%1."/>
      <w:lvlJc w:val="left"/>
      <w:pPr>
        <w:tabs>
          <w:tab w:val="num" w:pos="0"/>
        </w:tabs>
        <w:ind w:left="720" w:hanging="360"/>
      </w:pPr>
      <w:rPr>
        <w:rFonts w:cs="Segoe UI" w:hint="default"/>
      </w:rPr>
    </w:lvl>
  </w:abstractNum>
  <w:abstractNum w:abstractNumId="55" w15:restartNumberingAfterBreak="0">
    <w:nsid w:val="0000003D"/>
    <w:multiLevelType w:val="singleLevel"/>
    <w:tmpl w:val="0000003D"/>
    <w:name w:val="WW8Num63"/>
    <w:lvl w:ilvl="0">
      <w:start w:val="1"/>
      <w:numFmt w:val="lowerLetter"/>
      <w:lvlText w:val="%1)"/>
      <w:lvlJc w:val="left"/>
      <w:pPr>
        <w:tabs>
          <w:tab w:val="num" w:pos="0"/>
        </w:tabs>
        <w:ind w:left="1440" w:hanging="360"/>
      </w:pPr>
    </w:lvl>
  </w:abstractNum>
  <w:abstractNum w:abstractNumId="56" w15:restartNumberingAfterBreak="0">
    <w:nsid w:val="0000003E"/>
    <w:multiLevelType w:val="singleLevel"/>
    <w:tmpl w:val="0000003E"/>
    <w:name w:val="WW8Num64"/>
    <w:lvl w:ilvl="0">
      <w:start w:val="1"/>
      <w:numFmt w:val="decimal"/>
      <w:lvlText w:val="%1)"/>
      <w:lvlJc w:val="left"/>
      <w:pPr>
        <w:tabs>
          <w:tab w:val="num" w:pos="0"/>
        </w:tabs>
        <w:ind w:left="720" w:hanging="360"/>
      </w:pPr>
      <w:rPr>
        <w:rFonts w:hint="default"/>
      </w:rPr>
    </w:lvl>
  </w:abstractNum>
  <w:abstractNum w:abstractNumId="57" w15:restartNumberingAfterBreak="0">
    <w:nsid w:val="0000003F"/>
    <w:multiLevelType w:val="multilevel"/>
    <w:tmpl w:val="AF62F122"/>
    <w:name w:val="WW8Num65"/>
    <w:lvl w:ilvl="0">
      <w:start w:val="12"/>
      <w:numFmt w:val="decimal"/>
      <w:lvlText w:val="%1."/>
      <w:lvlJc w:val="left"/>
      <w:pPr>
        <w:tabs>
          <w:tab w:val="num" w:pos="-76"/>
        </w:tabs>
        <w:ind w:left="644" w:hanging="360"/>
      </w:pPr>
      <w:rPr>
        <w:rFonts w:hint="default"/>
        <w:b/>
      </w:rPr>
    </w:lvl>
    <w:lvl w:ilvl="1">
      <w:start w:val="1"/>
      <w:numFmt w:val="decimal"/>
      <w:lvlText w:val="%1.%2"/>
      <w:lvlJc w:val="left"/>
      <w:pPr>
        <w:tabs>
          <w:tab w:val="num" w:pos="-76"/>
        </w:tabs>
        <w:ind w:left="704" w:hanging="420"/>
      </w:pPr>
      <w:rPr>
        <w:rFonts w:hint="default"/>
        <w:b/>
      </w:rPr>
    </w:lvl>
    <w:lvl w:ilvl="2">
      <w:start w:val="1"/>
      <w:numFmt w:val="decimal"/>
      <w:lvlText w:val="%1.%2.%3"/>
      <w:lvlJc w:val="left"/>
      <w:pPr>
        <w:tabs>
          <w:tab w:val="num" w:pos="-76"/>
        </w:tabs>
        <w:ind w:left="1004" w:hanging="720"/>
      </w:pPr>
      <w:rPr>
        <w:rFonts w:hint="default"/>
        <w:b w:val="0"/>
      </w:rPr>
    </w:lvl>
    <w:lvl w:ilvl="3">
      <w:start w:val="1"/>
      <w:numFmt w:val="decimal"/>
      <w:lvlText w:val="%1.%2.%3.%4"/>
      <w:lvlJc w:val="left"/>
      <w:pPr>
        <w:tabs>
          <w:tab w:val="num" w:pos="-76"/>
        </w:tabs>
        <w:ind w:left="1004" w:hanging="720"/>
      </w:pPr>
      <w:rPr>
        <w:rFonts w:hint="default"/>
        <w:b w:val="0"/>
      </w:rPr>
    </w:lvl>
    <w:lvl w:ilvl="4">
      <w:start w:val="1"/>
      <w:numFmt w:val="decimal"/>
      <w:lvlText w:val="%1.%2.%3.%4.%5"/>
      <w:lvlJc w:val="left"/>
      <w:pPr>
        <w:tabs>
          <w:tab w:val="num" w:pos="-76"/>
        </w:tabs>
        <w:ind w:left="1364" w:hanging="1080"/>
      </w:pPr>
      <w:rPr>
        <w:rFonts w:hint="default"/>
        <w:b w:val="0"/>
      </w:rPr>
    </w:lvl>
    <w:lvl w:ilvl="5">
      <w:start w:val="1"/>
      <w:numFmt w:val="decimal"/>
      <w:lvlText w:val="%1.%2.%3.%4.%5.%6"/>
      <w:lvlJc w:val="left"/>
      <w:pPr>
        <w:tabs>
          <w:tab w:val="num" w:pos="-76"/>
        </w:tabs>
        <w:ind w:left="1364" w:hanging="1080"/>
      </w:pPr>
      <w:rPr>
        <w:rFonts w:hint="default"/>
        <w:b w:val="0"/>
      </w:rPr>
    </w:lvl>
    <w:lvl w:ilvl="6">
      <w:start w:val="1"/>
      <w:numFmt w:val="decimal"/>
      <w:lvlText w:val="%1.%2.%3.%4.%5.%6.%7"/>
      <w:lvlJc w:val="left"/>
      <w:pPr>
        <w:tabs>
          <w:tab w:val="num" w:pos="-76"/>
        </w:tabs>
        <w:ind w:left="1724" w:hanging="1440"/>
      </w:pPr>
      <w:rPr>
        <w:rFonts w:hint="default"/>
        <w:b w:val="0"/>
      </w:rPr>
    </w:lvl>
    <w:lvl w:ilvl="7">
      <w:start w:val="1"/>
      <w:numFmt w:val="decimal"/>
      <w:lvlText w:val="%1.%2.%3.%4.%5.%6.%7.%8"/>
      <w:lvlJc w:val="left"/>
      <w:pPr>
        <w:tabs>
          <w:tab w:val="num" w:pos="-76"/>
        </w:tabs>
        <w:ind w:left="1724" w:hanging="1440"/>
      </w:pPr>
      <w:rPr>
        <w:rFonts w:hint="default"/>
        <w:b w:val="0"/>
      </w:rPr>
    </w:lvl>
    <w:lvl w:ilvl="8">
      <w:start w:val="1"/>
      <w:numFmt w:val="decimal"/>
      <w:lvlText w:val="%1.%2.%3.%4.%5.%6.%7.%8.%9"/>
      <w:lvlJc w:val="left"/>
      <w:pPr>
        <w:tabs>
          <w:tab w:val="num" w:pos="-76"/>
        </w:tabs>
        <w:ind w:left="2084" w:hanging="1800"/>
      </w:pPr>
      <w:rPr>
        <w:rFonts w:hint="default"/>
        <w:b w:val="0"/>
      </w:rPr>
    </w:lvl>
  </w:abstractNum>
  <w:abstractNum w:abstractNumId="58" w15:restartNumberingAfterBreak="0">
    <w:nsid w:val="00000040"/>
    <w:multiLevelType w:val="multilevel"/>
    <w:tmpl w:val="00000040"/>
    <w:name w:val="WW8Num66"/>
    <w:lvl w:ilvl="0">
      <w:start w:val="1"/>
      <w:numFmt w:val="decimal"/>
      <w:lvlText w:val="%1)"/>
      <w:lvlJc w:val="left"/>
      <w:pPr>
        <w:tabs>
          <w:tab w:val="num" w:pos="4460"/>
        </w:tabs>
        <w:ind w:left="5180" w:hanging="360"/>
      </w:pPr>
      <w:rPr>
        <w:rFonts w:ascii="Segoe UI" w:hAnsi="Segoe UI" w:cs="Segoe UI"/>
        <w:b w:val="0"/>
        <w:sz w:val="20"/>
        <w:szCs w:val="20"/>
      </w:rPr>
    </w:lvl>
    <w:lvl w:ilvl="1">
      <w:start w:val="1"/>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160" w:hanging="1800"/>
      </w:pPr>
      <w:rPr>
        <w:rFonts w:hint="default"/>
      </w:rPr>
    </w:lvl>
  </w:abstractNum>
  <w:abstractNum w:abstractNumId="59" w15:restartNumberingAfterBreak="0">
    <w:nsid w:val="00000041"/>
    <w:multiLevelType w:val="singleLevel"/>
    <w:tmpl w:val="00000041"/>
    <w:name w:val="WW8Num67"/>
    <w:lvl w:ilvl="0">
      <w:start w:val="8"/>
      <w:numFmt w:val="decimal"/>
      <w:lvlText w:val="%1."/>
      <w:lvlJc w:val="left"/>
      <w:pPr>
        <w:tabs>
          <w:tab w:val="num" w:pos="0"/>
        </w:tabs>
        <w:ind w:left="720" w:hanging="360"/>
      </w:pPr>
      <w:rPr>
        <w:rFonts w:hint="default"/>
      </w:rPr>
    </w:lvl>
  </w:abstractNum>
  <w:abstractNum w:abstractNumId="60" w15:restartNumberingAfterBreak="0">
    <w:nsid w:val="00000042"/>
    <w:multiLevelType w:val="multilevel"/>
    <w:tmpl w:val="AFBA20BA"/>
    <w:name w:val="WW8Num6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rFonts w:ascii="Segoe UI" w:eastAsia="Calibri" w:hAnsi="Segoe UI" w:cs="Segoe UI"/>
        <w:b/>
        <w:lang w:eastAsia="en-US"/>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1" w15:restartNumberingAfterBreak="0">
    <w:nsid w:val="00000043"/>
    <w:multiLevelType w:val="multilevel"/>
    <w:tmpl w:val="00000043"/>
    <w:name w:val="WW8Num69"/>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2" w15:restartNumberingAfterBreak="0">
    <w:nsid w:val="00000044"/>
    <w:multiLevelType w:val="multilevel"/>
    <w:tmpl w:val="00000044"/>
    <w:name w:val="WW8Num70"/>
    <w:lvl w:ilvl="0">
      <w:start w:val="1"/>
      <w:numFmt w:val="decimal"/>
      <w:lvlText w:val="%1)"/>
      <w:lvlJc w:val="left"/>
      <w:pPr>
        <w:tabs>
          <w:tab w:val="num" w:pos="0"/>
        </w:tabs>
        <w:ind w:left="720" w:hanging="360"/>
      </w:pPr>
      <w:rPr>
        <w:rFonts w:ascii="Calibri" w:hAnsi="Calibri" w:cs="Calibri" w:hint="default"/>
      </w:rPr>
    </w:lvl>
    <w:lvl w:ilvl="1">
      <w:start w:val="1"/>
      <w:numFmt w:val="decimal"/>
      <w:lvlText w:val="%2)"/>
      <w:lvlJc w:val="left"/>
      <w:pPr>
        <w:tabs>
          <w:tab w:val="num" w:pos="0"/>
        </w:tabs>
        <w:ind w:left="1440" w:hanging="360"/>
      </w:pPr>
      <w:rPr>
        <w:rFonts w:ascii="Calibri" w:hAnsi="Calibri" w:cs="Calibri"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3" w15:restartNumberingAfterBreak="0">
    <w:nsid w:val="00000045"/>
    <w:multiLevelType w:val="singleLevel"/>
    <w:tmpl w:val="FE8A832C"/>
    <w:name w:val="WW8Num71"/>
    <w:lvl w:ilvl="0">
      <w:start w:val="7"/>
      <w:numFmt w:val="decimal"/>
      <w:lvlText w:val="%1."/>
      <w:lvlJc w:val="left"/>
      <w:pPr>
        <w:tabs>
          <w:tab w:val="num" w:pos="0"/>
        </w:tabs>
        <w:ind w:left="720" w:hanging="360"/>
      </w:pPr>
      <w:rPr>
        <w:rFonts w:hint="default"/>
        <w:b/>
      </w:rPr>
    </w:lvl>
  </w:abstractNum>
  <w:abstractNum w:abstractNumId="64" w15:restartNumberingAfterBreak="0">
    <w:nsid w:val="00000046"/>
    <w:multiLevelType w:val="singleLevel"/>
    <w:tmpl w:val="00000046"/>
    <w:name w:val="WW8Num72"/>
    <w:lvl w:ilvl="0">
      <w:start w:val="1"/>
      <w:numFmt w:val="bullet"/>
      <w:pStyle w:val="Tiret0"/>
      <w:lvlText w:val="–"/>
      <w:lvlJc w:val="left"/>
      <w:pPr>
        <w:tabs>
          <w:tab w:val="num" w:pos="850"/>
        </w:tabs>
        <w:ind w:left="850" w:hanging="850"/>
      </w:pPr>
      <w:rPr>
        <w:rFonts w:ascii="Liberation Serif" w:hAnsi="Liberation Serif" w:cs="Liberation Serif"/>
      </w:rPr>
    </w:lvl>
  </w:abstractNum>
  <w:abstractNum w:abstractNumId="65" w15:restartNumberingAfterBreak="0">
    <w:nsid w:val="00000048"/>
    <w:multiLevelType w:val="multilevel"/>
    <w:tmpl w:val="F77E23E6"/>
    <w:name w:val="WW8Num74"/>
    <w:lvl w:ilvl="0">
      <w:start w:val="1"/>
      <w:numFmt w:val="decimal"/>
      <w:lvlText w:val="%1)"/>
      <w:lvlJc w:val="left"/>
      <w:pPr>
        <w:tabs>
          <w:tab w:val="num" w:pos="0"/>
        </w:tabs>
        <w:ind w:left="1146" w:hanging="360"/>
      </w:pPr>
      <w:rPr>
        <w:rFonts w:ascii="Calibri" w:hAnsi="Calibri" w:cs="Calibri" w:hint="default"/>
        <w:b/>
      </w:rPr>
    </w:lvl>
    <w:lvl w:ilvl="1">
      <w:start w:val="1"/>
      <w:numFmt w:val="decimal"/>
      <w:lvlText w:val="%2)"/>
      <w:lvlJc w:val="left"/>
      <w:pPr>
        <w:tabs>
          <w:tab w:val="num" w:pos="0"/>
        </w:tabs>
        <w:ind w:left="1866" w:hanging="360"/>
      </w:pPr>
      <w:rPr>
        <w:rFonts w:ascii="Segoe UI" w:hAnsi="Segoe UI" w:cs="Segoe UI" w:hint="default"/>
        <w:b/>
      </w:r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66" w15:restartNumberingAfterBreak="0">
    <w:nsid w:val="00000049"/>
    <w:multiLevelType w:val="singleLevel"/>
    <w:tmpl w:val="00000049"/>
    <w:name w:val="WW8Num75"/>
    <w:lvl w:ilvl="0">
      <w:start w:val="15"/>
      <w:numFmt w:val="decimal"/>
      <w:lvlText w:val="%1."/>
      <w:lvlJc w:val="left"/>
      <w:pPr>
        <w:tabs>
          <w:tab w:val="num" w:pos="0"/>
        </w:tabs>
        <w:ind w:left="720" w:hanging="360"/>
      </w:pPr>
      <w:rPr>
        <w:rFonts w:cs="Segoe UI" w:hint="default"/>
      </w:rPr>
    </w:lvl>
  </w:abstractNum>
  <w:abstractNum w:abstractNumId="67" w15:restartNumberingAfterBreak="0">
    <w:nsid w:val="0000004A"/>
    <w:multiLevelType w:val="singleLevel"/>
    <w:tmpl w:val="34BC5DCC"/>
    <w:name w:val="WW8Num76"/>
    <w:lvl w:ilvl="0">
      <w:start w:val="1"/>
      <w:numFmt w:val="decimal"/>
      <w:lvlText w:val="%1)"/>
      <w:lvlJc w:val="left"/>
      <w:pPr>
        <w:tabs>
          <w:tab w:val="num" w:pos="0"/>
        </w:tabs>
        <w:ind w:left="720" w:hanging="360"/>
      </w:pPr>
      <w:rPr>
        <w:rFonts w:ascii="Segoe UI" w:hAnsi="Segoe UI" w:cs="Segoe UI" w:hint="default"/>
        <w:b/>
      </w:rPr>
    </w:lvl>
  </w:abstractNum>
  <w:abstractNum w:abstractNumId="68" w15:restartNumberingAfterBreak="0">
    <w:nsid w:val="0000004B"/>
    <w:multiLevelType w:val="singleLevel"/>
    <w:tmpl w:val="0000004B"/>
    <w:name w:val="WW8Num77"/>
    <w:lvl w:ilvl="0">
      <w:start w:val="1"/>
      <w:numFmt w:val="decimal"/>
      <w:lvlText w:val="%1)"/>
      <w:lvlJc w:val="left"/>
      <w:pPr>
        <w:tabs>
          <w:tab w:val="num" w:pos="0"/>
        </w:tabs>
        <w:ind w:left="720" w:hanging="360"/>
      </w:pPr>
      <w:rPr>
        <w:rFonts w:ascii="Calibri" w:hAnsi="Calibri" w:cs="Calibri" w:hint="default"/>
      </w:rPr>
    </w:lvl>
  </w:abstractNum>
  <w:abstractNum w:abstractNumId="69" w15:restartNumberingAfterBreak="0">
    <w:nsid w:val="0000004C"/>
    <w:multiLevelType w:val="multilevel"/>
    <w:tmpl w:val="615C5C2A"/>
    <w:name w:val="WW8Num78"/>
    <w:lvl w:ilvl="0">
      <w:start w:val="2"/>
      <w:numFmt w:val="decimal"/>
      <w:lvlText w:val="%1."/>
      <w:lvlJc w:val="left"/>
      <w:pPr>
        <w:tabs>
          <w:tab w:val="num" w:pos="0"/>
        </w:tabs>
        <w:ind w:left="375" w:hanging="375"/>
      </w:pPr>
      <w:rPr>
        <w:rFonts w:ascii="Segoe UI" w:eastAsia="Calibri" w:hAnsi="Segoe UI" w:cs="Segoe UI" w:hint="default"/>
        <w:b/>
        <w:sz w:val="20"/>
        <w:szCs w:val="20"/>
        <w:lang w:eastAsia="en-US"/>
      </w:rPr>
    </w:lvl>
    <w:lvl w:ilvl="1">
      <w:start w:val="1"/>
      <w:numFmt w:val="decimal"/>
      <w:lvlText w:val="%1.%2)"/>
      <w:lvlJc w:val="left"/>
      <w:pPr>
        <w:tabs>
          <w:tab w:val="num" w:pos="0"/>
        </w:tabs>
        <w:ind w:left="720" w:hanging="720"/>
      </w:pPr>
      <w:rPr>
        <w:rFonts w:hint="default"/>
      </w:rPr>
    </w:lvl>
    <w:lvl w:ilvl="2">
      <w:start w:val="1"/>
      <w:numFmt w:val="decimal"/>
      <w:lvlText w:val="%1.%2.%3."/>
      <w:lvlJc w:val="left"/>
      <w:pPr>
        <w:tabs>
          <w:tab w:val="num" w:pos="0"/>
        </w:tabs>
        <w:ind w:left="720" w:hanging="720"/>
      </w:pPr>
      <w:rPr>
        <w:rFonts w:ascii="Segoe UI" w:eastAsia="Calibri" w:hAnsi="Segoe UI" w:cs="Segoe UI" w:hint="default"/>
        <w:sz w:val="20"/>
        <w:szCs w:val="20"/>
        <w:lang w:eastAsia="en-US"/>
      </w:rPr>
    </w:lvl>
    <w:lvl w:ilvl="3">
      <w:start w:val="1"/>
      <w:numFmt w:val="decimal"/>
      <w:lvlText w:val="%1.%2.%3.%4."/>
      <w:lvlJc w:val="left"/>
      <w:pPr>
        <w:tabs>
          <w:tab w:val="num" w:pos="0"/>
        </w:tabs>
        <w:ind w:left="1080" w:hanging="1080"/>
      </w:pPr>
      <w:rPr>
        <w:rFonts w:ascii="Segoe UI" w:eastAsia="Calibri" w:hAnsi="Segoe UI" w:cs="Segoe UI" w:hint="default"/>
        <w:sz w:val="20"/>
        <w:szCs w:val="20"/>
        <w:lang w:eastAsia="en-US"/>
      </w:rPr>
    </w:lvl>
    <w:lvl w:ilvl="4">
      <w:start w:val="1"/>
      <w:numFmt w:val="decimal"/>
      <w:lvlText w:val="%1.%2.%3.%4.%5."/>
      <w:lvlJc w:val="left"/>
      <w:pPr>
        <w:tabs>
          <w:tab w:val="num" w:pos="0"/>
        </w:tabs>
        <w:ind w:left="1080" w:hanging="1080"/>
      </w:pPr>
      <w:rPr>
        <w:rFonts w:ascii="Segoe UI" w:eastAsia="Calibri" w:hAnsi="Segoe UI" w:cs="Segoe UI" w:hint="default"/>
        <w:sz w:val="20"/>
        <w:szCs w:val="20"/>
        <w:lang w:eastAsia="en-US"/>
      </w:rPr>
    </w:lvl>
    <w:lvl w:ilvl="5">
      <w:start w:val="1"/>
      <w:numFmt w:val="decimal"/>
      <w:lvlText w:val="%1.%2.%3.%4.%5.%6."/>
      <w:lvlJc w:val="left"/>
      <w:pPr>
        <w:tabs>
          <w:tab w:val="num" w:pos="0"/>
        </w:tabs>
        <w:ind w:left="1440" w:hanging="1440"/>
      </w:pPr>
      <w:rPr>
        <w:rFonts w:ascii="Segoe UI" w:eastAsia="Calibri" w:hAnsi="Segoe UI" w:cs="Segoe UI" w:hint="default"/>
        <w:sz w:val="20"/>
        <w:szCs w:val="20"/>
        <w:lang w:eastAsia="en-US"/>
      </w:rPr>
    </w:lvl>
    <w:lvl w:ilvl="6">
      <w:start w:val="1"/>
      <w:numFmt w:val="decimal"/>
      <w:lvlText w:val="%1.%2.%3.%4.%5.%6.%7."/>
      <w:lvlJc w:val="left"/>
      <w:pPr>
        <w:tabs>
          <w:tab w:val="num" w:pos="0"/>
        </w:tabs>
        <w:ind w:left="1440" w:hanging="1440"/>
      </w:pPr>
      <w:rPr>
        <w:rFonts w:ascii="Segoe UI" w:eastAsia="Calibri" w:hAnsi="Segoe UI" w:cs="Segoe UI" w:hint="default"/>
        <w:sz w:val="20"/>
        <w:szCs w:val="20"/>
        <w:lang w:eastAsia="en-US"/>
      </w:rPr>
    </w:lvl>
    <w:lvl w:ilvl="7">
      <w:start w:val="1"/>
      <w:numFmt w:val="decimal"/>
      <w:lvlText w:val="%1.%2.%3.%4.%5.%6.%7.%8."/>
      <w:lvlJc w:val="left"/>
      <w:pPr>
        <w:tabs>
          <w:tab w:val="num" w:pos="0"/>
        </w:tabs>
        <w:ind w:left="1800" w:hanging="1800"/>
      </w:pPr>
      <w:rPr>
        <w:rFonts w:ascii="Segoe UI" w:eastAsia="Calibri" w:hAnsi="Segoe UI" w:cs="Segoe UI" w:hint="default"/>
        <w:sz w:val="20"/>
        <w:szCs w:val="20"/>
        <w:lang w:eastAsia="en-US"/>
      </w:rPr>
    </w:lvl>
    <w:lvl w:ilvl="8">
      <w:start w:val="1"/>
      <w:numFmt w:val="decimal"/>
      <w:lvlText w:val="%1.%2.%3.%4.%5.%6.%7.%8.%9."/>
      <w:lvlJc w:val="left"/>
      <w:pPr>
        <w:tabs>
          <w:tab w:val="num" w:pos="0"/>
        </w:tabs>
        <w:ind w:left="1800" w:hanging="1800"/>
      </w:pPr>
      <w:rPr>
        <w:rFonts w:ascii="Segoe UI" w:eastAsia="Calibri" w:hAnsi="Segoe UI" w:cs="Segoe UI" w:hint="default"/>
        <w:sz w:val="20"/>
        <w:szCs w:val="20"/>
        <w:lang w:eastAsia="en-US"/>
      </w:rPr>
    </w:lvl>
  </w:abstractNum>
  <w:abstractNum w:abstractNumId="70" w15:restartNumberingAfterBreak="0">
    <w:nsid w:val="0000004D"/>
    <w:multiLevelType w:val="singleLevel"/>
    <w:tmpl w:val="0000004D"/>
    <w:name w:val="WW8Num79"/>
    <w:lvl w:ilvl="0">
      <w:start w:val="1"/>
      <w:numFmt w:val="decimal"/>
      <w:lvlText w:val="%1)"/>
      <w:lvlJc w:val="left"/>
      <w:pPr>
        <w:tabs>
          <w:tab w:val="num" w:pos="0"/>
        </w:tabs>
        <w:ind w:left="720" w:hanging="360"/>
      </w:pPr>
      <w:rPr>
        <w:rFonts w:ascii="Segoe UI" w:hAnsi="Segoe UI" w:cs="Segoe UI" w:hint="default"/>
        <w:b w:val="0"/>
        <w:bCs/>
        <w:i w:val="0"/>
        <w:sz w:val="20"/>
      </w:rPr>
    </w:lvl>
  </w:abstractNum>
  <w:abstractNum w:abstractNumId="71" w15:restartNumberingAfterBreak="0">
    <w:nsid w:val="0000004E"/>
    <w:multiLevelType w:val="singleLevel"/>
    <w:tmpl w:val="73B8E5C0"/>
    <w:name w:val="WW8Num80"/>
    <w:lvl w:ilvl="0">
      <w:start w:val="1"/>
      <w:numFmt w:val="decimal"/>
      <w:lvlText w:val="%1)"/>
      <w:lvlJc w:val="left"/>
      <w:pPr>
        <w:tabs>
          <w:tab w:val="num" w:pos="0"/>
        </w:tabs>
        <w:ind w:left="720" w:hanging="360"/>
      </w:pPr>
      <w:rPr>
        <w:rFonts w:cs="Segoe UI"/>
        <w:b w:val="0"/>
        <w:i w:val="0"/>
        <w:sz w:val="20"/>
      </w:rPr>
    </w:lvl>
  </w:abstractNum>
  <w:abstractNum w:abstractNumId="72" w15:restartNumberingAfterBreak="0">
    <w:nsid w:val="0000004F"/>
    <w:multiLevelType w:val="singleLevel"/>
    <w:tmpl w:val="0000004F"/>
    <w:name w:val="WW8Num81"/>
    <w:lvl w:ilvl="0">
      <w:start w:val="3"/>
      <w:numFmt w:val="decimal"/>
      <w:lvlText w:val="%1)"/>
      <w:lvlJc w:val="left"/>
      <w:pPr>
        <w:tabs>
          <w:tab w:val="num" w:pos="708"/>
        </w:tabs>
        <w:ind w:left="1004" w:hanging="360"/>
      </w:pPr>
      <w:rPr>
        <w:rFonts w:cs="Segoe UI" w:hint="default"/>
      </w:rPr>
    </w:lvl>
  </w:abstractNum>
  <w:abstractNum w:abstractNumId="73" w15:restartNumberingAfterBreak="0">
    <w:nsid w:val="00000050"/>
    <w:multiLevelType w:val="singleLevel"/>
    <w:tmpl w:val="00000050"/>
    <w:name w:val="WW8Num82"/>
    <w:lvl w:ilvl="0">
      <w:start w:val="1"/>
      <w:numFmt w:val="decimal"/>
      <w:lvlText w:val="%1."/>
      <w:lvlJc w:val="left"/>
      <w:pPr>
        <w:tabs>
          <w:tab w:val="num" w:pos="0"/>
        </w:tabs>
        <w:ind w:left="720" w:hanging="360"/>
      </w:pPr>
      <w:rPr>
        <w:rFonts w:ascii="Segoe UI" w:hAnsi="Segoe UI" w:cs="Segoe UI"/>
        <w:i w:val="0"/>
        <w:lang w:val="en-US"/>
      </w:rPr>
    </w:lvl>
  </w:abstractNum>
  <w:abstractNum w:abstractNumId="74" w15:restartNumberingAfterBreak="0">
    <w:nsid w:val="00000052"/>
    <w:multiLevelType w:val="singleLevel"/>
    <w:tmpl w:val="00000052"/>
    <w:name w:val="WW8Num84"/>
    <w:lvl w:ilvl="0">
      <w:start w:val="2"/>
      <w:numFmt w:val="decimal"/>
      <w:lvlText w:val="%1)"/>
      <w:lvlJc w:val="left"/>
      <w:pPr>
        <w:tabs>
          <w:tab w:val="num" w:pos="0"/>
        </w:tabs>
        <w:ind w:left="720" w:hanging="360"/>
      </w:pPr>
      <w:rPr>
        <w:rFonts w:ascii="Segoe UI" w:hAnsi="Segoe UI" w:cs="Segoe UI" w:hint="default"/>
        <w:b w:val="0"/>
        <w:i w:val="0"/>
        <w:sz w:val="20"/>
      </w:rPr>
    </w:lvl>
  </w:abstractNum>
  <w:abstractNum w:abstractNumId="75" w15:restartNumberingAfterBreak="0">
    <w:nsid w:val="00000053"/>
    <w:multiLevelType w:val="singleLevel"/>
    <w:tmpl w:val="00000053"/>
    <w:name w:val="WW8Num85"/>
    <w:lvl w:ilvl="0">
      <w:start w:val="1"/>
      <w:numFmt w:val="upperLetter"/>
      <w:lvlText w:val="%1."/>
      <w:lvlJc w:val="left"/>
      <w:pPr>
        <w:tabs>
          <w:tab w:val="num" w:pos="0"/>
        </w:tabs>
        <w:ind w:left="1080" w:hanging="360"/>
      </w:pPr>
      <w:rPr>
        <w:rFonts w:ascii="Segoe UI" w:hAnsi="Segoe UI" w:cs="Segoe UI" w:hint="default"/>
        <w:b w:val="0"/>
        <w:i w:val="0"/>
        <w:sz w:val="20"/>
      </w:rPr>
    </w:lvl>
  </w:abstractNum>
  <w:abstractNum w:abstractNumId="76" w15:restartNumberingAfterBreak="0">
    <w:nsid w:val="00000054"/>
    <w:multiLevelType w:val="multilevel"/>
    <w:tmpl w:val="00000054"/>
    <w:name w:val="WW8Num86"/>
    <w:lvl w:ilvl="0">
      <w:start w:val="2"/>
      <w:numFmt w:val="decimal"/>
      <w:lvlText w:val="%1."/>
      <w:lvlJc w:val="left"/>
      <w:pPr>
        <w:tabs>
          <w:tab w:val="num" w:pos="0"/>
        </w:tabs>
        <w:ind w:left="375" w:hanging="375"/>
      </w:pPr>
      <w:rPr>
        <w:rFonts w:cs="Segoe UI" w:hint="default"/>
      </w:rPr>
    </w:lvl>
    <w:lvl w:ilvl="1">
      <w:start w:val="1"/>
      <w:numFmt w:val="decimal"/>
      <w:lvlText w:val="%1.%2)"/>
      <w:lvlJc w:val="left"/>
      <w:pPr>
        <w:tabs>
          <w:tab w:val="num" w:pos="0"/>
        </w:tabs>
        <w:ind w:left="1004" w:hanging="720"/>
      </w:pPr>
      <w:rPr>
        <w:rFonts w:cs="Segoe UI" w:hint="default"/>
      </w:rPr>
    </w:lvl>
    <w:lvl w:ilvl="2">
      <w:start w:val="1"/>
      <w:numFmt w:val="decimal"/>
      <w:lvlText w:val="%1.%2.%3."/>
      <w:lvlJc w:val="left"/>
      <w:pPr>
        <w:tabs>
          <w:tab w:val="num" w:pos="0"/>
        </w:tabs>
        <w:ind w:left="1288" w:hanging="720"/>
      </w:pPr>
      <w:rPr>
        <w:rFonts w:cs="Segoe UI" w:hint="default"/>
      </w:rPr>
    </w:lvl>
    <w:lvl w:ilvl="3">
      <w:start w:val="1"/>
      <w:numFmt w:val="decimal"/>
      <w:lvlText w:val="%1.%2.%3.%4."/>
      <w:lvlJc w:val="left"/>
      <w:pPr>
        <w:tabs>
          <w:tab w:val="num" w:pos="0"/>
        </w:tabs>
        <w:ind w:left="1932" w:hanging="1080"/>
      </w:pPr>
      <w:rPr>
        <w:rFonts w:cs="Segoe UI" w:hint="default"/>
      </w:rPr>
    </w:lvl>
    <w:lvl w:ilvl="4">
      <w:start w:val="1"/>
      <w:numFmt w:val="decimal"/>
      <w:lvlText w:val="%1.%2.%3.%4.%5."/>
      <w:lvlJc w:val="left"/>
      <w:pPr>
        <w:tabs>
          <w:tab w:val="num" w:pos="0"/>
        </w:tabs>
        <w:ind w:left="2216" w:hanging="1080"/>
      </w:pPr>
      <w:rPr>
        <w:rFonts w:cs="Segoe UI" w:hint="default"/>
      </w:rPr>
    </w:lvl>
    <w:lvl w:ilvl="5">
      <w:start w:val="1"/>
      <w:numFmt w:val="decimal"/>
      <w:lvlText w:val="%1.%2.%3.%4.%5.%6."/>
      <w:lvlJc w:val="left"/>
      <w:pPr>
        <w:tabs>
          <w:tab w:val="num" w:pos="0"/>
        </w:tabs>
        <w:ind w:left="2860" w:hanging="1440"/>
      </w:pPr>
      <w:rPr>
        <w:rFonts w:cs="Segoe UI" w:hint="default"/>
      </w:rPr>
    </w:lvl>
    <w:lvl w:ilvl="6">
      <w:start w:val="1"/>
      <w:numFmt w:val="decimal"/>
      <w:lvlText w:val="%1.%2.%3.%4.%5.%6.%7."/>
      <w:lvlJc w:val="left"/>
      <w:pPr>
        <w:tabs>
          <w:tab w:val="num" w:pos="0"/>
        </w:tabs>
        <w:ind w:left="3144" w:hanging="1440"/>
      </w:pPr>
      <w:rPr>
        <w:rFonts w:cs="Segoe UI" w:hint="default"/>
      </w:rPr>
    </w:lvl>
    <w:lvl w:ilvl="7">
      <w:start w:val="1"/>
      <w:numFmt w:val="decimal"/>
      <w:lvlText w:val="%1.%2.%3.%4.%5.%6.%7.%8."/>
      <w:lvlJc w:val="left"/>
      <w:pPr>
        <w:tabs>
          <w:tab w:val="num" w:pos="0"/>
        </w:tabs>
        <w:ind w:left="3788" w:hanging="1800"/>
      </w:pPr>
      <w:rPr>
        <w:rFonts w:cs="Segoe UI" w:hint="default"/>
      </w:rPr>
    </w:lvl>
    <w:lvl w:ilvl="8">
      <w:start w:val="1"/>
      <w:numFmt w:val="decimal"/>
      <w:lvlText w:val="%1.%2.%3.%4.%5.%6.%7.%8.%9."/>
      <w:lvlJc w:val="left"/>
      <w:pPr>
        <w:tabs>
          <w:tab w:val="num" w:pos="0"/>
        </w:tabs>
        <w:ind w:left="4072" w:hanging="1800"/>
      </w:pPr>
      <w:rPr>
        <w:rFonts w:cs="Segoe UI" w:hint="default"/>
      </w:rPr>
    </w:lvl>
  </w:abstractNum>
  <w:abstractNum w:abstractNumId="77" w15:restartNumberingAfterBreak="0">
    <w:nsid w:val="00000055"/>
    <w:multiLevelType w:val="singleLevel"/>
    <w:tmpl w:val="00000055"/>
    <w:name w:val="WW8Num87"/>
    <w:lvl w:ilvl="0">
      <w:start w:val="1"/>
      <w:numFmt w:val="decimal"/>
      <w:lvlText w:val="%1)"/>
      <w:lvlJc w:val="left"/>
      <w:pPr>
        <w:tabs>
          <w:tab w:val="num" w:pos="0"/>
        </w:tabs>
        <w:ind w:left="720" w:hanging="360"/>
      </w:pPr>
      <w:rPr>
        <w:rFonts w:cs="Segoe UI" w:hint="default"/>
      </w:rPr>
    </w:lvl>
  </w:abstractNum>
  <w:abstractNum w:abstractNumId="78" w15:restartNumberingAfterBreak="0">
    <w:nsid w:val="00000056"/>
    <w:multiLevelType w:val="multilevel"/>
    <w:tmpl w:val="00000056"/>
    <w:name w:val="WW8Num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rPr>
        <w:rFonts w:ascii="Segoe UI" w:eastAsia="Times New Roman" w:hAnsi="Segoe UI" w:cs="Segoe UI" w:hint="default"/>
        <w:color w:val="auto"/>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9" w15:restartNumberingAfterBreak="0">
    <w:nsid w:val="00000057"/>
    <w:multiLevelType w:val="singleLevel"/>
    <w:tmpl w:val="00000057"/>
    <w:name w:val="WW8Num89"/>
    <w:lvl w:ilvl="0">
      <w:start w:val="1"/>
      <w:numFmt w:val="decimal"/>
      <w:lvlText w:val="%1."/>
      <w:lvlJc w:val="left"/>
      <w:pPr>
        <w:tabs>
          <w:tab w:val="num" w:pos="0"/>
        </w:tabs>
        <w:ind w:left="720" w:hanging="360"/>
      </w:pPr>
      <w:rPr>
        <w:rFonts w:ascii="Segoe UI" w:hAnsi="Segoe UI" w:cs="Segoe UI" w:hint="default"/>
        <w:bCs/>
        <w:color w:val="auto"/>
      </w:rPr>
    </w:lvl>
  </w:abstractNum>
  <w:abstractNum w:abstractNumId="80" w15:restartNumberingAfterBreak="0">
    <w:nsid w:val="00000058"/>
    <w:multiLevelType w:val="singleLevel"/>
    <w:tmpl w:val="D2F49CA2"/>
    <w:name w:val="WW8Num90"/>
    <w:lvl w:ilvl="0">
      <w:start w:val="18"/>
      <w:numFmt w:val="decimal"/>
      <w:lvlText w:val="%1."/>
      <w:lvlJc w:val="left"/>
      <w:pPr>
        <w:tabs>
          <w:tab w:val="num" w:pos="0"/>
        </w:tabs>
        <w:ind w:left="720" w:hanging="360"/>
      </w:pPr>
      <w:rPr>
        <w:rFonts w:hint="default"/>
        <w:b/>
      </w:rPr>
    </w:lvl>
  </w:abstractNum>
  <w:abstractNum w:abstractNumId="81" w15:restartNumberingAfterBreak="0">
    <w:nsid w:val="00000059"/>
    <w:multiLevelType w:val="singleLevel"/>
    <w:tmpl w:val="00000059"/>
    <w:name w:val="WW8Num91"/>
    <w:lvl w:ilvl="0">
      <w:start w:val="1"/>
      <w:numFmt w:val="bullet"/>
      <w:lvlText w:val="−"/>
      <w:lvlJc w:val="left"/>
      <w:pPr>
        <w:tabs>
          <w:tab w:val="num" w:pos="0"/>
        </w:tabs>
        <w:ind w:left="720" w:hanging="360"/>
      </w:pPr>
      <w:rPr>
        <w:rFonts w:ascii="Times New Roman" w:hAnsi="Times New Roman" w:cs="Times New Roman" w:hint="default"/>
        <w:color w:val="auto"/>
      </w:rPr>
    </w:lvl>
  </w:abstractNum>
  <w:abstractNum w:abstractNumId="82" w15:restartNumberingAfterBreak="0">
    <w:nsid w:val="0000005A"/>
    <w:multiLevelType w:val="multilevel"/>
    <w:tmpl w:val="0000005A"/>
    <w:name w:val="WW8Num92"/>
    <w:lvl w:ilvl="0">
      <w:start w:val="8"/>
      <w:numFmt w:val="decimal"/>
      <w:lvlText w:val="%1."/>
      <w:lvlJc w:val="left"/>
      <w:pPr>
        <w:tabs>
          <w:tab w:val="num" w:pos="0"/>
        </w:tabs>
        <w:ind w:left="360" w:hanging="360"/>
      </w:pPr>
      <w:rPr>
        <w:rFonts w:ascii="Segoe UI" w:eastAsia="Calibri" w:hAnsi="Segoe UI" w:cs="Segoe UI" w:hint="default"/>
        <w:bCs/>
      </w:rPr>
    </w:lvl>
    <w:lvl w:ilvl="1">
      <w:start w:val="1"/>
      <w:numFmt w:val="decimal"/>
      <w:lvlText w:val="%1.%2)"/>
      <w:lvlJc w:val="left"/>
      <w:pPr>
        <w:tabs>
          <w:tab w:val="num" w:pos="0"/>
        </w:tabs>
        <w:ind w:left="360" w:hanging="360"/>
      </w:pPr>
      <w:rPr>
        <w:rFonts w:ascii="Segoe UI" w:eastAsia="Calibri" w:hAnsi="Segoe UI" w:cs="Segoe UI" w:hint="default"/>
        <w:bCs/>
      </w:rPr>
    </w:lvl>
    <w:lvl w:ilvl="2">
      <w:start w:val="1"/>
      <w:numFmt w:val="decimal"/>
      <w:lvlText w:val="%1.%2.%3."/>
      <w:lvlJc w:val="left"/>
      <w:pPr>
        <w:tabs>
          <w:tab w:val="num" w:pos="0"/>
        </w:tabs>
        <w:ind w:left="720" w:hanging="720"/>
      </w:pPr>
      <w:rPr>
        <w:rFonts w:ascii="Segoe UI" w:eastAsia="Calibri" w:hAnsi="Segoe UI" w:cs="Segoe UI" w:hint="default"/>
        <w:bCs/>
      </w:rPr>
    </w:lvl>
    <w:lvl w:ilvl="3">
      <w:start w:val="1"/>
      <w:numFmt w:val="decimal"/>
      <w:lvlText w:val="%1.%2.%3.%4."/>
      <w:lvlJc w:val="left"/>
      <w:pPr>
        <w:tabs>
          <w:tab w:val="num" w:pos="0"/>
        </w:tabs>
        <w:ind w:left="720" w:hanging="720"/>
      </w:pPr>
      <w:rPr>
        <w:rFonts w:ascii="Segoe UI" w:eastAsia="Calibri" w:hAnsi="Segoe UI" w:cs="Segoe UI" w:hint="default"/>
        <w:bCs/>
      </w:rPr>
    </w:lvl>
    <w:lvl w:ilvl="4">
      <w:start w:val="1"/>
      <w:numFmt w:val="decimal"/>
      <w:lvlText w:val="%1.%2.%3.%4.%5."/>
      <w:lvlJc w:val="left"/>
      <w:pPr>
        <w:tabs>
          <w:tab w:val="num" w:pos="0"/>
        </w:tabs>
        <w:ind w:left="1080" w:hanging="1080"/>
      </w:pPr>
      <w:rPr>
        <w:rFonts w:ascii="Segoe UI" w:eastAsia="Calibri" w:hAnsi="Segoe UI" w:cs="Segoe UI" w:hint="default"/>
        <w:bCs/>
      </w:rPr>
    </w:lvl>
    <w:lvl w:ilvl="5">
      <w:start w:val="1"/>
      <w:numFmt w:val="decimal"/>
      <w:lvlText w:val="%1.%2.%3.%4.%5.%6."/>
      <w:lvlJc w:val="left"/>
      <w:pPr>
        <w:tabs>
          <w:tab w:val="num" w:pos="0"/>
        </w:tabs>
        <w:ind w:left="1080" w:hanging="1080"/>
      </w:pPr>
      <w:rPr>
        <w:rFonts w:ascii="Segoe UI" w:eastAsia="Calibri" w:hAnsi="Segoe UI" w:cs="Segoe UI" w:hint="default"/>
        <w:bCs/>
      </w:rPr>
    </w:lvl>
    <w:lvl w:ilvl="6">
      <w:start w:val="1"/>
      <w:numFmt w:val="decimal"/>
      <w:lvlText w:val="%1.%2.%3.%4.%5.%6.%7."/>
      <w:lvlJc w:val="left"/>
      <w:pPr>
        <w:tabs>
          <w:tab w:val="num" w:pos="0"/>
        </w:tabs>
        <w:ind w:left="1440" w:hanging="1440"/>
      </w:pPr>
      <w:rPr>
        <w:rFonts w:ascii="Segoe UI" w:eastAsia="Calibri" w:hAnsi="Segoe UI" w:cs="Segoe UI" w:hint="default"/>
        <w:bCs/>
      </w:rPr>
    </w:lvl>
    <w:lvl w:ilvl="7">
      <w:start w:val="1"/>
      <w:numFmt w:val="decimal"/>
      <w:lvlText w:val="%1.%2.%3.%4.%5.%6.%7.%8."/>
      <w:lvlJc w:val="left"/>
      <w:pPr>
        <w:tabs>
          <w:tab w:val="num" w:pos="0"/>
        </w:tabs>
        <w:ind w:left="1440" w:hanging="1440"/>
      </w:pPr>
      <w:rPr>
        <w:rFonts w:ascii="Segoe UI" w:eastAsia="Calibri" w:hAnsi="Segoe UI" w:cs="Segoe UI" w:hint="default"/>
        <w:bCs/>
      </w:rPr>
    </w:lvl>
    <w:lvl w:ilvl="8">
      <w:start w:val="1"/>
      <w:numFmt w:val="decimal"/>
      <w:lvlText w:val="%1.%2.%3.%4.%5.%6.%7.%8.%9."/>
      <w:lvlJc w:val="left"/>
      <w:pPr>
        <w:tabs>
          <w:tab w:val="num" w:pos="0"/>
        </w:tabs>
        <w:ind w:left="1800" w:hanging="1800"/>
      </w:pPr>
      <w:rPr>
        <w:rFonts w:ascii="Segoe UI" w:eastAsia="Calibri" w:hAnsi="Segoe UI" w:cs="Segoe UI" w:hint="default"/>
        <w:bCs/>
      </w:rPr>
    </w:lvl>
  </w:abstractNum>
  <w:abstractNum w:abstractNumId="83" w15:restartNumberingAfterBreak="0">
    <w:nsid w:val="0000005B"/>
    <w:multiLevelType w:val="multilevel"/>
    <w:tmpl w:val="0000005B"/>
    <w:name w:val="WW8Num93"/>
    <w:lvl w:ilvl="0">
      <w:start w:val="1"/>
      <w:numFmt w:val="decimal"/>
      <w:lvlText w:val="%1)"/>
      <w:lvlJc w:val="left"/>
      <w:pPr>
        <w:tabs>
          <w:tab w:val="num" w:pos="0"/>
        </w:tabs>
        <w:ind w:left="862" w:hanging="360"/>
      </w:pPr>
      <w:rPr>
        <w:rFonts w:ascii="Calibri" w:hAnsi="Calibri" w:cs="Calibri" w:hint="default"/>
      </w:rPr>
    </w:lvl>
    <w:lvl w:ilvl="1">
      <w:start w:val="1"/>
      <w:numFmt w:val="decimal"/>
      <w:lvlText w:val="%2)"/>
      <w:lvlJc w:val="left"/>
      <w:pPr>
        <w:tabs>
          <w:tab w:val="num" w:pos="0"/>
        </w:tabs>
        <w:ind w:left="1582" w:hanging="360"/>
      </w:pPr>
      <w:rPr>
        <w:rFonts w:ascii="Calibri" w:hAnsi="Calibri" w:cs="Calibri" w:hint="default"/>
      </w:r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84" w15:restartNumberingAfterBreak="0">
    <w:nsid w:val="0000005D"/>
    <w:multiLevelType w:val="multilevel"/>
    <w:tmpl w:val="0000005D"/>
    <w:name w:val="WW8Num95"/>
    <w:lvl w:ilvl="0">
      <w:start w:val="4"/>
      <w:numFmt w:val="decimal"/>
      <w:lvlText w:val="%1."/>
      <w:lvlJc w:val="left"/>
      <w:pPr>
        <w:tabs>
          <w:tab w:val="num" w:pos="0"/>
        </w:tabs>
        <w:ind w:left="360" w:hanging="360"/>
      </w:pPr>
      <w:rPr>
        <w:rFonts w:hint="default"/>
      </w:rPr>
    </w:lvl>
    <w:lvl w:ilvl="1">
      <w:start w:val="1"/>
      <w:numFmt w:val="decimal"/>
      <w:lvlText w:val="%1.%2)"/>
      <w:lvlJc w:val="left"/>
      <w:pPr>
        <w:tabs>
          <w:tab w:val="num" w:pos="0"/>
        </w:tabs>
        <w:ind w:left="644" w:hanging="360"/>
      </w:pPr>
      <w:rPr>
        <w:rFonts w:hint="default"/>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572" w:hanging="72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500" w:hanging="108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428" w:hanging="1440"/>
      </w:pPr>
      <w:rPr>
        <w:rFonts w:hint="default"/>
      </w:rPr>
    </w:lvl>
    <w:lvl w:ilvl="8">
      <w:start w:val="1"/>
      <w:numFmt w:val="decimal"/>
      <w:lvlText w:val="%1.%2.%3.%4.%5.%6.%7.%8.%9."/>
      <w:lvlJc w:val="left"/>
      <w:pPr>
        <w:tabs>
          <w:tab w:val="num" w:pos="0"/>
        </w:tabs>
        <w:ind w:left="4072" w:hanging="1800"/>
      </w:pPr>
      <w:rPr>
        <w:rFonts w:hint="default"/>
      </w:rPr>
    </w:lvl>
  </w:abstractNum>
  <w:abstractNum w:abstractNumId="85" w15:restartNumberingAfterBreak="0">
    <w:nsid w:val="0000005E"/>
    <w:multiLevelType w:val="singleLevel"/>
    <w:tmpl w:val="0000005E"/>
    <w:name w:val="WW8Num96"/>
    <w:lvl w:ilvl="0">
      <w:start w:val="1"/>
      <w:numFmt w:val="decimal"/>
      <w:lvlText w:val="%1."/>
      <w:lvlJc w:val="left"/>
      <w:pPr>
        <w:tabs>
          <w:tab w:val="num" w:pos="0"/>
        </w:tabs>
        <w:ind w:left="720" w:hanging="360"/>
      </w:pPr>
    </w:lvl>
  </w:abstractNum>
  <w:abstractNum w:abstractNumId="86" w15:restartNumberingAfterBreak="0">
    <w:nsid w:val="0000005F"/>
    <w:multiLevelType w:val="multilevel"/>
    <w:tmpl w:val="0000005F"/>
    <w:name w:val="WW8Num97"/>
    <w:lvl w:ilvl="0">
      <w:start w:val="1"/>
      <w:numFmt w:val="decimal"/>
      <w:lvlText w:val="%1)"/>
      <w:lvlJc w:val="left"/>
      <w:pPr>
        <w:tabs>
          <w:tab w:val="num" w:pos="780"/>
        </w:tabs>
        <w:ind w:left="780" w:hanging="360"/>
      </w:pPr>
      <w:rPr>
        <w:rFonts w:ascii="Segoe UI" w:hAnsi="Segoe UI" w:cs="Segoe UI" w:hint="default"/>
        <w:b w:val="0"/>
        <w:i w:val="0"/>
        <w:sz w:val="20"/>
      </w:rPr>
    </w:lvl>
    <w:lvl w:ilvl="1">
      <w:start w:val="1"/>
      <w:numFmt w:val="lowerLetter"/>
      <w:lvlText w:val="%2)"/>
      <w:lvlJc w:val="left"/>
      <w:pPr>
        <w:tabs>
          <w:tab w:val="num" w:pos="1500"/>
        </w:tabs>
        <w:ind w:left="1500" w:hanging="360"/>
      </w:pPr>
      <w:rPr>
        <w:rFonts w:ascii="Segoe UI" w:hAnsi="Segoe UI" w:cs="Segoe UI" w:hint="default"/>
        <w:b w:val="0"/>
        <w:i w:val="0"/>
        <w:sz w:val="20"/>
      </w:rPr>
    </w:lvl>
    <w:lvl w:ilvl="2">
      <w:start w:val="2"/>
      <w:numFmt w:val="decimal"/>
      <w:lvlText w:val="%3."/>
      <w:lvlJc w:val="left"/>
      <w:pPr>
        <w:tabs>
          <w:tab w:val="num" w:pos="2400"/>
        </w:tabs>
        <w:ind w:left="2400" w:hanging="360"/>
      </w:pPr>
      <w:rPr>
        <w:rFonts w:ascii="Segoe UI" w:hAnsi="Segoe UI" w:cs="Segoe UI" w:hint="default"/>
        <w:b w:val="0"/>
        <w:i w:val="0"/>
        <w:sz w:val="20"/>
      </w:rPr>
    </w:lvl>
    <w:lvl w:ilvl="3">
      <w:start w:val="1"/>
      <w:numFmt w:val="decimal"/>
      <w:lvlText w:val="%4."/>
      <w:lvlJc w:val="left"/>
      <w:pPr>
        <w:tabs>
          <w:tab w:val="num" w:pos="2940"/>
        </w:tabs>
        <w:ind w:left="2940" w:hanging="360"/>
      </w:pPr>
    </w:lvl>
    <w:lvl w:ilvl="4">
      <w:start w:val="1"/>
      <w:numFmt w:val="lowerLetter"/>
      <w:lvlText w:val="%5."/>
      <w:lvlJc w:val="left"/>
      <w:pPr>
        <w:tabs>
          <w:tab w:val="num" w:pos="3660"/>
        </w:tabs>
        <w:ind w:left="3660" w:hanging="360"/>
      </w:p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abstractNum w:abstractNumId="87" w15:restartNumberingAfterBreak="0">
    <w:nsid w:val="00A30A85"/>
    <w:multiLevelType w:val="hybridMultilevel"/>
    <w:tmpl w:val="5AD4EC8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8" w15:restartNumberingAfterBreak="0">
    <w:nsid w:val="033C421C"/>
    <w:multiLevelType w:val="multilevel"/>
    <w:tmpl w:val="0E949A9C"/>
    <w:lvl w:ilvl="0">
      <w:start w:val="1"/>
      <w:numFmt w:val="decimal"/>
      <w:lvlText w:val="%1."/>
      <w:lvlJc w:val="left"/>
      <w:pPr>
        <w:ind w:left="375" w:hanging="375"/>
      </w:pPr>
      <w:rPr>
        <w:rFonts w:hint="default"/>
      </w:rPr>
    </w:lvl>
    <w:lvl w:ilvl="1">
      <w:start w:val="1"/>
      <w:numFmt w:val="decimal"/>
      <w:lvlText w:val="%1.%2)"/>
      <w:lvlJc w:val="left"/>
      <w:pPr>
        <w:ind w:left="1004" w:hanging="72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9" w15:restartNumberingAfterBreak="0">
    <w:nsid w:val="06E654BE"/>
    <w:multiLevelType w:val="hybridMultilevel"/>
    <w:tmpl w:val="8A0465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08A01DBF"/>
    <w:multiLevelType w:val="multilevel"/>
    <w:tmpl w:val="F12486C8"/>
    <w:lvl w:ilvl="0">
      <w:start w:val="1"/>
      <w:numFmt w:val="decimal"/>
      <w:lvlText w:val="%1."/>
      <w:lvlJc w:val="left"/>
      <w:pPr>
        <w:ind w:left="375" w:hanging="375"/>
      </w:pPr>
      <w:rPr>
        <w:rFonts w:eastAsia="Times New Roman" w:hint="default"/>
        <w:b/>
        <w:i/>
      </w:rPr>
    </w:lvl>
    <w:lvl w:ilvl="1">
      <w:start w:val="1"/>
      <w:numFmt w:val="decimal"/>
      <w:lvlText w:val="%1.%2)"/>
      <w:lvlJc w:val="left"/>
      <w:pPr>
        <w:ind w:left="801" w:hanging="375"/>
      </w:pPr>
      <w:rPr>
        <w:rFonts w:eastAsia="Times New Roman" w:hint="default"/>
        <w:b w:val="0"/>
        <w:i w:val="0"/>
      </w:rPr>
    </w:lvl>
    <w:lvl w:ilvl="2">
      <w:start w:val="1"/>
      <w:numFmt w:val="decimal"/>
      <w:lvlText w:val="%1.%2)%3."/>
      <w:lvlJc w:val="left"/>
      <w:pPr>
        <w:ind w:left="1572" w:hanging="720"/>
      </w:pPr>
      <w:rPr>
        <w:rFonts w:eastAsia="Times New Roman" w:hint="default"/>
        <w:b/>
        <w:i/>
      </w:rPr>
    </w:lvl>
    <w:lvl w:ilvl="3">
      <w:start w:val="1"/>
      <w:numFmt w:val="decimal"/>
      <w:lvlText w:val="%1.%2)%3.%4."/>
      <w:lvlJc w:val="left"/>
      <w:pPr>
        <w:ind w:left="1998" w:hanging="720"/>
      </w:pPr>
      <w:rPr>
        <w:rFonts w:eastAsia="Times New Roman" w:hint="default"/>
        <w:b/>
        <w:i/>
      </w:rPr>
    </w:lvl>
    <w:lvl w:ilvl="4">
      <w:start w:val="1"/>
      <w:numFmt w:val="decimal"/>
      <w:lvlText w:val="%1.%2)%3.%4.%5."/>
      <w:lvlJc w:val="left"/>
      <w:pPr>
        <w:ind w:left="2784" w:hanging="1080"/>
      </w:pPr>
      <w:rPr>
        <w:rFonts w:eastAsia="Times New Roman" w:hint="default"/>
        <w:b/>
        <w:i/>
      </w:rPr>
    </w:lvl>
    <w:lvl w:ilvl="5">
      <w:start w:val="1"/>
      <w:numFmt w:val="decimal"/>
      <w:lvlText w:val="%1.%2)%3.%4.%5.%6."/>
      <w:lvlJc w:val="left"/>
      <w:pPr>
        <w:ind w:left="3210" w:hanging="1080"/>
      </w:pPr>
      <w:rPr>
        <w:rFonts w:eastAsia="Times New Roman" w:hint="default"/>
        <w:b/>
        <w:i/>
      </w:rPr>
    </w:lvl>
    <w:lvl w:ilvl="6">
      <w:start w:val="1"/>
      <w:numFmt w:val="decimal"/>
      <w:lvlText w:val="%1.%2)%3.%4.%5.%6.%7."/>
      <w:lvlJc w:val="left"/>
      <w:pPr>
        <w:ind w:left="3996" w:hanging="1440"/>
      </w:pPr>
      <w:rPr>
        <w:rFonts w:eastAsia="Times New Roman" w:hint="default"/>
        <w:b/>
        <w:i/>
      </w:rPr>
    </w:lvl>
    <w:lvl w:ilvl="7">
      <w:start w:val="1"/>
      <w:numFmt w:val="decimal"/>
      <w:lvlText w:val="%1.%2)%3.%4.%5.%6.%7.%8."/>
      <w:lvlJc w:val="left"/>
      <w:pPr>
        <w:ind w:left="4422" w:hanging="1440"/>
      </w:pPr>
      <w:rPr>
        <w:rFonts w:eastAsia="Times New Roman" w:hint="default"/>
        <w:b/>
        <w:i/>
      </w:rPr>
    </w:lvl>
    <w:lvl w:ilvl="8">
      <w:start w:val="1"/>
      <w:numFmt w:val="decimal"/>
      <w:lvlText w:val="%1.%2)%3.%4.%5.%6.%7.%8.%9."/>
      <w:lvlJc w:val="left"/>
      <w:pPr>
        <w:ind w:left="5208" w:hanging="1800"/>
      </w:pPr>
      <w:rPr>
        <w:rFonts w:eastAsia="Times New Roman" w:hint="default"/>
        <w:b/>
        <w:i/>
      </w:rPr>
    </w:lvl>
  </w:abstractNum>
  <w:abstractNum w:abstractNumId="91" w15:restartNumberingAfterBreak="0">
    <w:nsid w:val="0DF06171"/>
    <w:multiLevelType w:val="multilevel"/>
    <w:tmpl w:val="2618D87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0E0D358B"/>
    <w:multiLevelType w:val="hybridMultilevel"/>
    <w:tmpl w:val="8C9A65D4"/>
    <w:lvl w:ilvl="0" w:tplc="42DC4C1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10716B3B"/>
    <w:multiLevelType w:val="hybridMultilevel"/>
    <w:tmpl w:val="CE3ECAB4"/>
    <w:lvl w:ilvl="0" w:tplc="FFFFFFFF">
      <w:start w:val="1"/>
      <w:numFmt w:val="bullet"/>
      <w:pStyle w:val="listapunktowana2"/>
      <w:lvlText w:val=""/>
      <w:lvlJc w:val="left"/>
      <w:pPr>
        <w:tabs>
          <w:tab w:val="num" w:pos="1440"/>
        </w:tabs>
        <w:ind w:left="1440" w:hanging="360"/>
      </w:pPr>
      <w:rPr>
        <w:rFonts w:ascii="Symbol" w:hAnsi="Symbol" w:hint="default"/>
        <w:color w:val="99CCFF"/>
        <w:sz w:val="16"/>
        <w:szCs w:val="16"/>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10745638"/>
    <w:multiLevelType w:val="hybridMultilevel"/>
    <w:tmpl w:val="56464E46"/>
    <w:lvl w:ilvl="0" w:tplc="12A45D7E">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95" w15:restartNumberingAfterBreak="0">
    <w:nsid w:val="114958AD"/>
    <w:multiLevelType w:val="multilevel"/>
    <w:tmpl w:val="FA1A6672"/>
    <w:lvl w:ilvl="0">
      <w:start w:val="2"/>
      <w:numFmt w:val="decimal"/>
      <w:lvlText w:val="%1."/>
      <w:lvlJc w:val="left"/>
      <w:pPr>
        <w:ind w:left="435" w:hanging="435"/>
      </w:pPr>
      <w:rPr>
        <w:rFonts w:hint="default"/>
        <w:b w:val="0"/>
        <w:i w:val="0"/>
      </w:rPr>
    </w:lvl>
    <w:lvl w:ilvl="1">
      <w:start w:val="1"/>
      <w:numFmt w:val="decimal"/>
      <w:lvlText w:val="%1.%2"/>
      <w:lvlJc w:val="left"/>
      <w:pPr>
        <w:ind w:left="648" w:hanging="435"/>
      </w:pPr>
      <w:rPr>
        <w:rFonts w:hint="default"/>
      </w:rPr>
    </w:lvl>
    <w:lvl w:ilvl="2">
      <w:start w:val="1"/>
      <w:numFmt w:val="decimal"/>
      <w:lvlText w:val="%1.%2.%3"/>
      <w:lvlJc w:val="left"/>
      <w:pPr>
        <w:ind w:left="1571" w:hanging="720"/>
      </w:pPr>
      <w:rPr>
        <w:rFonts w:hint="default"/>
        <w:b/>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96" w15:restartNumberingAfterBreak="0">
    <w:nsid w:val="12214201"/>
    <w:multiLevelType w:val="hybridMultilevel"/>
    <w:tmpl w:val="404616A4"/>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131F3899"/>
    <w:multiLevelType w:val="hybridMultilevel"/>
    <w:tmpl w:val="F9A6E6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18C90D38"/>
    <w:multiLevelType w:val="multilevel"/>
    <w:tmpl w:val="B1548394"/>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Segoe UI" w:eastAsiaTheme="minorHAnsi" w:hAnsi="Segoe UI" w:cs="Segoe UI"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18E71E86"/>
    <w:multiLevelType w:val="hybridMultilevel"/>
    <w:tmpl w:val="42A4F63A"/>
    <w:name w:val="WW8Num2922"/>
    <w:lvl w:ilvl="0" w:tplc="6A04A0EE">
      <w:start w:val="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01" w15:restartNumberingAfterBreak="0">
    <w:nsid w:val="1B6703B4"/>
    <w:multiLevelType w:val="hybridMultilevel"/>
    <w:tmpl w:val="B072A342"/>
    <w:lvl w:ilvl="0" w:tplc="1F020B0A">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1C755EC8"/>
    <w:multiLevelType w:val="hybridMultilevel"/>
    <w:tmpl w:val="3E6AF4CE"/>
    <w:name w:val="WW8Num292"/>
    <w:lvl w:ilvl="0" w:tplc="1584DA0A">
      <w:start w:val="5"/>
      <w:numFmt w:val="decimal"/>
      <w:lvlText w:val="%1."/>
      <w:lvlJc w:val="left"/>
      <w:pPr>
        <w:ind w:left="720" w:hanging="360"/>
      </w:pPr>
      <w:rPr>
        <w:b/>
        <w:bCs/>
        <w:i w:val="0"/>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1CE71258"/>
    <w:multiLevelType w:val="multilevel"/>
    <w:tmpl w:val="DBAE51D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4" w15:restartNumberingAfterBreak="0">
    <w:nsid w:val="1D9E7AFB"/>
    <w:multiLevelType w:val="hybridMultilevel"/>
    <w:tmpl w:val="754A2668"/>
    <w:lvl w:ilvl="0" w:tplc="5D9CAC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208D7FE5"/>
    <w:multiLevelType w:val="hybridMultilevel"/>
    <w:tmpl w:val="7A0E108C"/>
    <w:name w:val="WW8Num39"/>
    <w:lvl w:ilvl="0" w:tplc="8684D71C">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22E44180"/>
    <w:multiLevelType w:val="multilevel"/>
    <w:tmpl w:val="DFC88CEC"/>
    <w:name w:val="NumPar"/>
    <w:lvl w:ilvl="0">
      <w:start w:val="1"/>
      <w:numFmt w:val="decimal"/>
      <w:lvlRestart w:val="0"/>
      <w:lvlText w:val="%1."/>
      <w:lvlJc w:val="left"/>
      <w:pPr>
        <w:tabs>
          <w:tab w:val="num" w:pos="1090"/>
        </w:tabs>
        <w:ind w:left="109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7" w15:restartNumberingAfterBreak="0">
    <w:nsid w:val="2469105C"/>
    <w:multiLevelType w:val="hybridMultilevel"/>
    <w:tmpl w:val="7990138E"/>
    <w:lvl w:ilvl="0" w:tplc="FFFFFFFF">
      <w:start w:val="1"/>
      <w:numFmt w:val="bullet"/>
      <w:pStyle w:val="listapunktowana1"/>
      <w:lvlText w:val=""/>
      <w:lvlJc w:val="left"/>
      <w:pPr>
        <w:tabs>
          <w:tab w:val="num" w:pos="900"/>
        </w:tabs>
        <w:ind w:left="900" w:hanging="360"/>
      </w:pPr>
      <w:rPr>
        <w:rFonts w:ascii="Symbol" w:hAnsi="Symbol" w:hint="default"/>
        <w:color w:val="99CCFF"/>
        <w:sz w:val="16"/>
        <w:szCs w:val="16"/>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26C637EA"/>
    <w:multiLevelType w:val="multilevel"/>
    <w:tmpl w:val="2D64A284"/>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Segoe UI" w:eastAsiaTheme="minorHAnsi" w:hAnsi="Segoe UI" w:cs="Segoe U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275D60AC"/>
    <w:multiLevelType w:val="multilevel"/>
    <w:tmpl w:val="CD6C3886"/>
    <w:lvl w:ilvl="0">
      <w:start w:val="2"/>
      <w:numFmt w:val="decimal"/>
      <w:lvlText w:val="%1."/>
      <w:lvlJc w:val="left"/>
      <w:pPr>
        <w:ind w:left="615" w:hanging="615"/>
      </w:pPr>
      <w:rPr>
        <w:rFonts w:hint="default"/>
      </w:rPr>
    </w:lvl>
    <w:lvl w:ilvl="1">
      <w:start w:val="2"/>
      <w:numFmt w:val="decimal"/>
      <w:lvlText w:val="%1.%2."/>
      <w:lvlJc w:val="left"/>
      <w:pPr>
        <w:ind w:left="615" w:hanging="61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27727E7A"/>
    <w:multiLevelType w:val="hybridMultilevel"/>
    <w:tmpl w:val="3258AA5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28D23EC4"/>
    <w:multiLevelType w:val="hybridMultilevel"/>
    <w:tmpl w:val="54F46BC8"/>
    <w:lvl w:ilvl="0" w:tplc="66345CC8">
      <w:start w:val="1"/>
      <w:numFmt w:val="decimal"/>
      <w:lvlText w:val="%1)"/>
      <w:lvlJc w:val="left"/>
      <w:pPr>
        <w:ind w:left="780" w:hanging="42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2B784CF8"/>
    <w:multiLevelType w:val="singleLevel"/>
    <w:tmpl w:val="0000001B"/>
    <w:lvl w:ilvl="0">
      <w:start w:val="1"/>
      <w:numFmt w:val="decimal"/>
      <w:lvlText w:val="%1)"/>
      <w:lvlJc w:val="left"/>
      <w:pPr>
        <w:tabs>
          <w:tab w:val="num" w:pos="0"/>
        </w:tabs>
        <w:ind w:left="502" w:hanging="360"/>
      </w:pPr>
      <w:rPr>
        <w:rFonts w:cs="Segoe UI" w:hint="default"/>
        <w:b w:val="0"/>
      </w:rPr>
    </w:lvl>
  </w:abstractNum>
  <w:abstractNum w:abstractNumId="113" w15:restartNumberingAfterBreak="0">
    <w:nsid w:val="2BBB69D0"/>
    <w:multiLevelType w:val="hybridMultilevel"/>
    <w:tmpl w:val="2350F8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2C7548A4"/>
    <w:multiLevelType w:val="multilevel"/>
    <w:tmpl w:val="E902A47C"/>
    <w:lvl w:ilvl="0">
      <w:start w:val="6"/>
      <w:numFmt w:val="decimal"/>
      <w:lvlText w:val="%1."/>
      <w:lvlJc w:val="left"/>
      <w:pPr>
        <w:ind w:left="360" w:hanging="360"/>
      </w:pPr>
      <w:rPr>
        <w:rFonts w:eastAsia="SimSun" w:hint="default"/>
      </w:rPr>
    </w:lvl>
    <w:lvl w:ilvl="1">
      <w:start w:val="1"/>
      <w:numFmt w:val="decimal"/>
      <w:lvlText w:val="%1.%2)"/>
      <w:lvlJc w:val="left"/>
      <w:pPr>
        <w:ind w:left="360" w:hanging="360"/>
      </w:pPr>
      <w:rPr>
        <w:rFonts w:eastAsia="SimSun" w:hint="default"/>
      </w:rPr>
    </w:lvl>
    <w:lvl w:ilvl="2">
      <w:start w:val="1"/>
      <w:numFmt w:val="decimal"/>
      <w:lvlText w:val="%1.%2)%3."/>
      <w:lvlJc w:val="left"/>
      <w:pPr>
        <w:ind w:left="720" w:hanging="720"/>
      </w:pPr>
      <w:rPr>
        <w:rFonts w:eastAsia="SimSun" w:hint="default"/>
      </w:rPr>
    </w:lvl>
    <w:lvl w:ilvl="3">
      <w:start w:val="1"/>
      <w:numFmt w:val="decimal"/>
      <w:lvlText w:val="%1.%2)%3.%4."/>
      <w:lvlJc w:val="left"/>
      <w:pPr>
        <w:ind w:left="720" w:hanging="720"/>
      </w:pPr>
      <w:rPr>
        <w:rFonts w:eastAsia="SimSun" w:hint="default"/>
      </w:rPr>
    </w:lvl>
    <w:lvl w:ilvl="4">
      <w:start w:val="1"/>
      <w:numFmt w:val="decimal"/>
      <w:lvlText w:val="%1.%2)%3.%4.%5."/>
      <w:lvlJc w:val="left"/>
      <w:pPr>
        <w:ind w:left="1080" w:hanging="1080"/>
      </w:pPr>
      <w:rPr>
        <w:rFonts w:eastAsia="SimSun" w:hint="default"/>
      </w:rPr>
    </w:lvl>
    <w:lvl w:ilvl="5">
      <w:start w:val="1"/>
      <w:numFmt w:val="decimal"/>
      <w:lvlText w:val="%1.%2)%3.%4.%5.%6."/>
      <w:lvlJc w:val="left"/>
      <w:pPr>
        <w:ind w:left="1080" w:hanging="1080"/>
      </w:pPr>
      <w:rPr>
        <w:rFonts w:eastAsia="SimSun" w:hint="default"/>
      </w:rPr>
    </w:lvl>
    <w:lvl w:ilvl="6">
      <w:start w:val="1"/>
      <w:numFmt w:val="decimal"/>
      <w:lvlText w:val="%1.%2)%3.%4.%5.%6.%7."/>
      <w:lvlJc w:val="left"/>
      <w:pPr>
        <w:ind w:left="1440" w:hanging="1440"/>
      </w:pPr>
      <w:rPr>
        <w:rFonts w:eastAsia="SimSun" w:hint="default"/>
      </w:rPr>
    </w:lvl>
    <w:lvl w:ilvl="7">
      <w:start w:val="1"/>
      <w:numFmt w:val="decimal"/>
      <w:lvlText w:val="%1.%2)%3.%4.%5.%6.%7.%8."/>
      <w:lvlJc w:val="left"/>
      <w:pPr>
        <w:ind w:left="1440" w:hanging="1440"/>
      </w:pPr>
      <w:rPr>
        <w:rFonts w:eastAsia="SimSun" w:hint="default"/>
      </w:rPr>
    </w:lvl>
    <w:lvl w:ilvl="8">
      <w:start w:val="1"/>
      <w:numFmt w:val="decimal"/>
      <w:lvlText w:val="%1.%2)%3.%4.%5.%6.%7.%8.%9."/>
      <w:lvlJc w:val="left"/>
      <w:pPr>
        <w:ind w:left="1800" w:hanging="1800"/>
      </w:pPr>
      <w:rPr>
        <w:rFonts w:eastAsia="SimSun" w:hint="default"/>
      </w:rPr>
    </w:lvl>
  </w:abstractNum>
  <w:abstractNum w:abstractNumId="115" w15:restartNumberingAfterBreak="0">
    <w:nsid w:val="2FDC3C65"/>
    <w:multiLevelType w:val="hybridMultilevel"/>
    <w:tmpl w:val="C344AD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327C01F2"/>
    <w:multiLevelType w:val="hybridMultilevel"/>
    <w:tmpl w:val="B3B0114A"/>
    <w:lvl w:ilvl="0" w:tplc="12A45D7E">
      <w:start w:val="1"/>
      <w:numFmt w:val="bullet"/>
      <w:lvlText w:val=""/>
      <w:lvlJc w:val="left"/>
      <w:pPr>
        <w:ind w:left="1627" w:hanging="360"/>
      </w:pPr>
      <w:rPr>
        <w:rFonts w:ascii="Symbol" w:hAnsi="Symbol" w:hint="default"/>
      </w:rPr>
    </w:lvl>
    <w:lvl w:ilvl="1" w:tplc="04150003" w:tentative="1">
      <w:start w:val="1"/>
      <w:numFmt w:val="bullet"/>
      <w:lvlText w:val="o"/>
      <w:lvlJc w:val="left"/>
      <w:pPr>
        <w:ind w:left="2347" w:hanging="360"/>
      </w:pPr>
      <w:rPr>
        <w:rFonts w:ascii="Courier New" w:hAnsi="Courier New" w:cs="Courier New" w:hint="default"/>
      </w:rPr>
    </w:lvl>
    <w:lvl w:ilvl="2" w:tplc="04150005" w:tentative="1">
      <w:start w:val="1"/>
      <w:numFmt w:val="bullet"/>
      <w:lvlText w:val=""/>
      <w:lvlJc w:val="left"/>
      <w:pPr>
        <w:ind w:left="3067" w:hanging="360"/>
      </w:pPr>
      <w:rPr>
        <w:rFonts w:ascii="Wingdings" w:hAnsi="Wingdings" w:hint="default"/>
      </w:rPr>
    </w:lvl>
    <w:lvl w:ilvl="3" w:tplc="04150001" w:tentative="1">
      <w:start w:val="1"/>
      <w:numFmt w:val="bullet"/>
      <w:lvlText w:val=""/>
      <w:lvlJc w:val="left"/>
      <w:pPr>
        <w:ind w:left="3787" w:hanging="360"/>
      </w:pPr>
      <w:rPr>
        <w:rFonts w:ascii="Symbol" w:hAnsi="Symbol" w:hint="default"/>
      </w:rPr>
    </w:lvl>
    <w:lvl w:ilvl="4" w:tplc="04150003" w:tentative="1">
      <w:start w:val="1"/>
      <w:numFmt w:val="bullet"/>
      <w:lvlText w:val="o"/>
      <w:lvlJc w:val="left"/>
      <w:pPr>
        <w:ind w:left="4507" w:hanging="360"/>
      </w:pPr>
      <w:rPr>
        <w:rFonts w:ascii="Courier New" w:hAnsi="Courier New" w:cs="Courier New" w:hint="default"/>
      </w:rPr>
    </w:lvl>
    <w:lvl w:ilvl="5" w:tplc="04150005" w:tentative="1">
      <w:start w:val="1"/>
      <w:numFmt w:val="bullet"/>
      <w:lvlText w:val=""/>
      <w:lvlJc w:val="left"/>
      <w:pPr>
        <w:ind w:left="5227" w:hanging="360"/>
      </w:pPr>
      <w:rPr>
        <w:rFonts w:ascii="Wingdings" w:hAnsi="Wingdings" w:hint="default"/>
      </w:rPr>
    </w:lvl>
    <w:lvl w:ilvl="6" w:tplc="04150001" w:tentative="1">
      <w:start w:val="1"/>
      <w:numFmt w:val="bullet"/>
      <w:lvlText w:val=""/>
      <w:lvlJc w:val="left"/>
      <w:pPr>
        <w:ind w:left="5947" w:hanging="360"/>
      </w:pPr>
      <w:rPr>
        <w:rFonts w:ascii="Symbol" w:hAnsi="Symbol" w:hint="default"/>
      </w:rPr>
    </w:lvl>
    <w:lvl w:ilvl="7" w:tplc="04150003" w:tentative="1">
      <w:start w:val="1"/>
      <w:numFmt w:val="bullet"/>
      <w:lvlText w:val="o"/>
      <w:lvlJc w:val="left"/>
      <w:pPr>
        <w:ind w:left="6667" w:hanging="360"/>
      </w:pPr>
      <w:rPr>
        <w:rFonts w:ascii="Courier New" w:hAnsi="Courier New" w:cs="Courier New" w:hint="default"/>
      </w:rPr>
    </w:lvl>
    <w:lvl w:ilvl="8" w:tplc="04150005" w:tentative="1">
      <w:start w:val="1"/>
      <w:numFmt w:val="bullet"/>
      <w:lvlText w:val=""/>
      <w:lvlJc w:val="left"/>
      <w:pPr>
        <w:ind w:left="7387" w:hanging="360"/>
      </w:pPr>
      <w:rPr>
        <w:rFonts w:ascii="Wingdings" w:hAnsi="Wingdings" w:hint="default"/>
      </w:rPr>
    </w:lvl>
  </w:abstractNum>
  <w:abstractNum w:abstractNumId="11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18" w15:restartNumberingAfterBreak="0">
    <w:nsid w:val="33AC1456"/>
    <w:multiLevelType w:val="multilevel"/>
    <w:tmpl w:val="CBE82C16"/>
    <w:lvl w:ilvl="0">
      <w:start w:val="1"/>
      <w:numFmt w:val="decimal"/>
      <w:lvlText w:val="%1)"/>
      <w:lvlJc w:val="left"/>
      <w:pPr>
        <w:ind w:left="720" w:hanging="360"/>
      </w:pPr>
      <w:rPr>
        <w:rFonts w:ascii="Segoe UI" w:eastAsia="Times New Roman" w:hAnsi="Segoe UI" w:cs="Segoe UI"/>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19" w15:restartNumberingAfterBreak="0">
    <w:nsid w:val="35CB668B"/>
    <w:multiLevelType w:val="multilevel"/>
    <w:tmpl w:val="B5FC1220"/>
    <w:lvl w:ilvl="0">
      <w:start w:val="10"/>
      <w:numFmt w:val="decimal"/>
      <w:lvlText w:val="%1."/>
      <w:lvlJc w:val="left"/>
      <w:pPr>
        <w:ind w:left="720" w:hanging="360"/>
      </w:pPr>
      <w:rPr>
        <w:rFonts w:hint="default"/>
        <w:b/>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0" w15:restartNumberingAfterBreak="0">
    <w:nsid w:val="39D3145F"/>
    <w:multiLevelType w:val="hybridMultilevel"/>
    <w:tmpl w:val="1EA2AA08"/>
    <w:lvl w:ilvl="0" w:tplc="60FADA1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1" w15:restartNumberingAfterBreak="0">
    <w:nsid w:val="39DC736F"/>
    <w:multiLevelType w:val="multilevel"/>
    <w:tmpl w:val="52E6CF90"/>
    <w:lvl w:ilvl="0">
      <w:start w:val="2"/>
      <w:numFmt w:val="decimal"/>
      <w:lvlText w:val="%1."/>
      <w:lvlJc w:val="left"/>
      <w:pPr>
        <w:ind w:left="360" w:hanging="360"/>
      </w:pPr>
      <w:rPr>
        <w:rFonts w:hint="default"/>
        <w:u w:val="single"/>
      </w:rPr>
    </w:lvl>
    <w:lvl w:ilvl="1">
      <w:start w:val="1"/>
      <w:numFmt w:val="decimal"/>
      <w:lvlText w:val="%1.%2)"/>
      <w:lvlJc w:val="left"/>
      <w:pPr>
        <w:ind w:left="644" w:hanging="360"/>
      </w:pPr>
      <w:rPr>
        <w:rFonts w:hint="default"/>
        <w:u w:val="single"/>
      </w:rPr>
    </w:lvl>
    <w:lvl w:ilvl="2">
      <w:start w:val="1"/>
      <w:numFmt w:val="decimal"/>
      <w:lvlText w:val="%1.%2)%3."/>
      <w:lvlJc w:val="left"/>
      <w:pPr>
        <w:ind w:left="1288" w:hanging="720"/>
      </w:pPr>
      <w:rPr>
        <w:rFonts w:hint="default"/>
        <w:u w:val="single"/>
      </w:rPr>
    </w:lvl>
    <w:lvl w:ilvl="3">
      <w:start w:val="1"/>
      <w:numFmt w:val="decimal"/>
      <w:lvlText w:val="%1.%2)%3.%4."/>
      <w:lvlJc w:val="left"/>
      <w:pPr>
        <w:ind w:left="1572" w:hanging="720"/>
      </w:pPr>
      <w:rPr>
        <w:rFonts w:hint="default"/>
        <w:u w:val="single"/>
      </w:rPr>
    </w:lvl>
    <w:lvl w:ilvl="4">
      <w:start w:val="1"/>
      <w:numFmt w:val="decimal"/>
      <w:lvlText w:val="%1.%2)%3.%4.%5."/>
      <w:lvlJc w:val="left"/>
      <w:pPr>
        <w:ind w:left="2216" w:hanging="1080"/>
      </w:pPr>
      <w:rPr>
        <w:rFonts w:hint="default"/>
        <w:u w:val="single"/>
      </w:rPr>
    </w:lvl>
    <w:lvl w:ilvl="5">
      <w:start w:val="1"/>
      <w:numFmt w:val="decimal"/>
      <w:lvlText w:val="%1.%2)%3.%4.%5.%6."/>
      <w:lvlJc w:val="left"/>
      <w:pPr>
        <w:ind w:left="2500" w:hanging="1080"/>
      </w:pPr>
      <w:rPr>
        <w:rFonts w:hint="default"/>
        <w:u w:val="single"/>
      </w:rPr>
    </w:lvl>
    <w:lvl w:ilvl="6">
      <w:start w:val="1"/>
      <w:numFmt w:val="decimal"/>
      <w:lvlText w:val="%1.%2)%3.%4.%5.%6.%7."/>
      <w:lvlJc w:val="left"/>
      <w:pPr>
        <w:ind w:left="3144" w:hanging="1440"/>
      </w:pPr>
      <w:rPr>
        <w:rFonts w:hint="default"/>
        <w:u w:val="single"/>
      </w:rPr>
    </w:lvl>
    <w:lvl w:ilvl="7">
      <w:start w:val="1"/>
      <w:numFmt w:val="decimal"/>
      <w:lvlText w:val="%1.%2)%3.%4.%5.%6.%7.%8."/>
      <w:lvlJc w:val="left"/>
      <w:pPr>
        <w:ind w:left="3428" w:hanging="1440"/>
      </w:pPr>
      <w:rPr>
        <w:rFonts w:hint="default"/>
        <w:u w:val="single"/>
      </w:rPr>
    </w:lvl>
    <w:lvl w:ilvl="8">
      <w:start w:val="1"/>
      <w:numFmt w:val="decimal"/>
      <w:lvlText w:val="%1.%2)%3.%4.%5.%6.%7.%8.%9."/>
      <w:lvlJc w:val="left"/>
      <w:pPr>
        <w:ind w:left="4072" w:hanging="1800"/>
      </w:pPr>
      <w:rPr>
        <w:rFonts w:hint="default"/>
        <w:u w:val="single"/>
      </w:rPr>
    </w:lvl>
  </w:abstractNum>
  <w:abstractNum w:abstractNumId="122" w15:restartNumberingAfterBreak="0">
    <w:nsid w:val="3B846CBD"/>
    <w:multiLevelType w:val="hybridMultilevel"/>
    <w:tmpl w:val="AFEEEBFC"/>
    <w:name w:val="WW8Num272"/>
    <w:lvl w:ilvl="0" w:tplc="590ED6AE">
      <w:start w:val="1"/>
      <w:numFmt w:val="decimal"/>
      <w:lvlText w:val="%1."/>
      <w:lvlJc w:val="left"/>
      <w:pPr>
        <w:ind w:left="3600" w:hanging="360"/>
      </w:pPr>
      <w:rPr>
        <w:rFonts w:hint="default"/>
        <w:b w:val="0"/>
        <w:i w:val="0"/>
        <w:sz w:val="20"/>
        <w:szCs w:val="20"/>
      </w:r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123" w15:restartNumberingAfterBreak="0">
    <w:nsid w:val="3BB8337D"/>
    <w:multiLevelType w:val="hybridMultilevel"/>
    <w:tmpl w:val="125A458E"/>
    <w:lvl w:ilvl="0" w:tplc="12A45D7E">
      <w:start w:val="1"/>
      <w:numFmt w:val="bullet"/>
      <w:lvlText w:val=""/>
      <w:lvlJc w:val="left"/>
      <w:pPr>
        <w:ind w:left="1620" w:hanging="360"/>
      </w:pPr>
      <w:rPr>
        <w:rFonts w:ascii="Symbol" w:hAnsi="Symbol" w:hint="default"/>
      </w:rPr>
    </w:lvl>
    <w:lvl w:ilvl="1" w:tplc="04150003" w:tentative="1">
      <w:start w:val="1"/>
      <w:numFmt w:val="bullet"/>
      <w:lvlText w:val="o"/>
      <w:lvlJc w:val="left"/>
      <w:pPr>
        <w:ind w:left="2340" w:hanging="360"/>
      </w:pPr>
      <w:rPr>
        <w:rFonts w:ascii="Courier New" w:hAnsi="Courier New" w:cs="Courier New" w:hint="default"/>
      </w:rPr>
    </w:lvl>
    <w:lvl w:ilvl="2" w:tplc="04150005" w:tentative="1">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124" w15:restartNumberingAfterBreak="0">
    <w:nsid w:val="3C0F3934"/>
    <w:multiLevelType w:val="hybridMultilevel"/>
    <w:tmpl w:val="20FEFDDE"/>
    <w:lvl w:ilvl="0" w:tplc="F190D28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3FE2079E"/>
    <w:multiLevelType w:val="hybridMultilevel"/>
    <w:tmpl w:val="7272DA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127" w15:restartNumberingAfterBreak="0">
    <w:nsid w:val="431074AA"/>
    <w:multiLevelType w:val="multilevel"/>
    <w:tmpl w:val="FD402638"/>
    <w:lvl w:ilvl="0">
      <w:start w:val="2"/>
      <w:numFmt w:val="decimal"/>
      <w:lvlText w:val="%1."/>
      <w:lvlJc w:val="left"/>
      <w:pPr>
        <w:ind w:left="615" w:hanging="615"/>
      </w:pPr>
      <w:rPr>
        <w:rFonts w:hint="default"/>
      </w:rPr>
    </w:lvl>
    <w:lvl w:ilvl="1">
      <w:start w:val="2"/>
      <w:numFmt w:val="decimal"/>
      <w:lvlText w:val="%1.%2."/>
      <w:lvlJc w:val="left"/>
      <w:pPr>
        <w:ind w:left="615" w:hanging="61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15:restartNumberingAfterBreak="0">
    <w:nsid w:val="43B94105"/>
    <w:multiLevelType w:val="hybridMultilevel"/>
    <w:tmpl w:val="0ECACCC4"/>
    <w:lvl w:ilvl="0" w:tplc="F9F26BC6">
      <w:start w:val="1"/>
      <w:numFmt w:val="upperRoman"/>
      <w:lvlText w:val="%1."/>
      <w:lvlJc w:val="left"/>
      <w:pPr>
        <w:ind w:left="1080" w:hanging="72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444A098A"/>
    <w:multiLevelType w:val="hybridMultilevel"/>
    <w:tmpl w:val="3FA6590E"/>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30" w15:restartNumberingAfterBreak="0">
    <w:nsid w:val="445E7EAE"/>
    <w:multiLevelType w:val="hybridMultilevel"/>
    <w:tmpl w:val="F788C042"/>
    <w:lvl w:ilvl="0" w:tplc="2F4CDFA2">
      <w:start w:val="1"/>
      <w:numFmt w:val="lowerLetter"/>
      <w:lvlText w:val="%1)"/>
      <w:lvlJc w:val="left"/>
      <w:pPr>
        <w:ind w:left="1004" w:hanging="360"/>
      </w:pPr>
      <w:rPr>
        <w:rFonts w:eastAsia="Times New Roman" w:hint="default"/>
        <w:sz w:val="20"/>
        <w:szCs w:val="2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1" w15:restartNumberingAfterBreak="0">
    <w:nsid w:val="48327327"/>
    <w:multiLevelType w:val="hybridMultilevel"/>
    <w:tmpl w:val="CDD26FC0"/>
    <w:lvl w:ilvl="0" w:tplc="FB22CEB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4891137D"/>
    <w:multiLevelType w:val="hybridMultilevel"/>
    <w:tmpl w:val="B42EE2E8"/>
    <w:lvl w:ilvl="0" w:tplc="12A45D7E">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3" w15:restartNumberingAfterBreak="0">
    <w:nsid w:val="49F87B12"/>
    <w:multiLevelType w:val="hybridMultilevel"/>
    <w:tmpl w:val="EC9831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4C603F7A"/>
    <w:multiLevelType w:val="hybridMultilevel"/>
    <w:tmpl w:val="50261566"/>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50615169"/>
    <w:multiLevelType w:val="multilevel"/>
    <w:tmpl w:val="350805A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6" w15:restartNumberingAfterBreak="0">
    <w:nsid w:val="50DF4046"/>
    <w:multiLevelType w:val="hybridMultilevel"/>
    <w:tmpl w:val="E7B81128"/>
    <w:lvl w:ilvl="0" w:tplc="1F8807E0">
      <w:start w:val="1"/>
      <w:numFmt w:val="decimal"/>
      <w:lvlText w:val="%1)"/>
      <w:lvlJc w:val="left"/>
      <w:pPr>
        <w:ind w:left="756" w:hanging="396"/>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55002733"/>
    <w:multiLevelType w:val="multilevel"/>
    <w:tmpl w:val="388228A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38" w15:restartNumberingAfterBreak="0">
    <w:nsid w:val="55735DE3"/>
    <w:multiLevelType w:val="multilevel"/>
    <w:tmpl w:val="90022C06"/>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9" w15:restartNumberingAfterBreak="0">
    <w:nsid w:val="565A0A29"/>
    <w:multiLevelType w:val="hybridMultilevel"/>
    <w:tmpl w:val="1C8C7980"/>
    <w:lvl w:ilvl="0" w:tplc="9D7E82A8">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56814F2F"/>
    <w:multiLevelType w:val="hybridMultilevel"/>
    <w:tmpl w:val="C0A86050"/>
    <w:lvl w:ilvl="0" w:tplc="7B805674">
      <w:start w:val="1"/>
      <w:numFmt w:val="decimal"/>
      <w:lvlText w:val="%1."/>
      <w:lvlJc w:val="left"/>
      <w:pPr>
        <w:ind w:left="1353" w:hanging="360"/>
      </w:pPr>
      <w:rPr>
        <w:rFonts w:ascii="Segoe UI" w:eastAsia="SimSun" w:hAnsi="Segoe UI" w:cs="Segoe UI"/>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41" w15:restartNumberingAfterBreak="0">
    <w:nsid w:val="57E64CEC"/>
    <w:multiLevelType w:val="hybridMultilevel"/>
    <w:tmpl w:val="623853D2"/>
    <w:name w:val="WW8Num2923"/>
    <w:lvl w:ilvl="0" w:tplc="CC08CECA">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5B144DD5"/>
    <w:multiLevelType w:val="multilevel"/>
    <w:tmpl w:val="5712E94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3" w15:restartNumberingAfterBreak="0">
    <w:nsid w:val="5C306270"/>
    <w:multiLevelType w:val="hybridMultilevel"/>
    <w:tmpl w:val="53C2C8CE"/>
    <w:name w:val="WW8Num332"/>
    <w:lvl w:ilvl="0" w:tplc="6B286380">
      <w:start w:val="1"/>
      <w:numFmt w:val="decimal"/>
      <w:lvlText w:val="%1."/>
      <w:lvlJc w:val="left"/>
      <w:pPr>
        <w:ind w:left="502" w:hanging="360"/>
      </w:pPr>
      <w:rPr>
        <w:rFonts w:ascii="Segoe UI" w:hAnsi="Segoe UI" w:cs="Segoe UI" w:hint="default"/>
        <w:b w:val="0"/>
        <w:bCs/>
        <w:i w:val="0"/>
        <w:sz w:val="20"/>
        <w:szCs w:val="20"/>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4"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145" w15:restartNumberingAfterBreak="0">
    <w:nsid w:val="5D1C57EE"/>
    <w:multiLevelType w:val="multilevel"/>
    <w:tmpl w:val="3EE0659A"/>
    <w:lvl w:ilvl="0">
      <w:start w:val="1"/>
      <w:numFmt w:val="decimal"/>
      <w:lvlText w:val="%1."/>
      <w:lvlJc w:val="left"/>
      <w:pPr>
        <w:ind w:left="570" w:hanging="57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46" w15:restartNumberingAfterBreak="0">
    <w:nsid w:val="5D555E3C"/>
    <w:multiLevelType w:val="multilevel"/>
    <w:tmpl w:val="C6D8FB24"/>
    <w:lvl w:ilvl="0">
      <w:start w:val="2"/>
      <w:numFmt w:val="decimal"/>
      <w:lvlText w:val="%1."/>
      <w:lvlJc w:val="left"/>
      <w:pPr>
        <w:ind w:left="360" w:hanging="360"/>
      </w:pPr>
      <w:rPr>
        <w:rFonts w:eastAsia="Times New Roman" w:hint="default"/>
        <w:color w:val="000000"/>
      </w:rPr>
    </w:lvl>
    <w:lvl w:ilvl="1">
      <w:start w:val="1"/>
      <w:numFmt w:val="decimal"/>
      <w:lvlText w:val="%1.%2)"/>
      <w:lvlJc w:val="left"/>
      <w:pPr>
        <w:ind w:left="1440" w:hanging="720"/>
      </w:pPr>
      <w:rPr>
        <w:rFonts w:eastAsia="Times New Roman" w:hint="default"/>
        <w:color w:val="000000"/>
      </w:rPr>
    </w:lvl>
    <w:lvl w:ilvl="2">
      <w:start w:val="1"/>
      <w:numFmt w:val="decimal"/>
      <w:lvlText w:val="%1.%2)%3."/>
      <w:lvlJc w:val="left"/>
      <w:pPr>
        <w:ind w:left="2160" w:hanging="720"/>
      </w:pPr>
      <w:rPr>
        <w:rFonts w:eastAsia="Times New Roman" w:hint="default"/>
        <w:color w:val="000000"/>
      </w:rPr>
    </w:lvl>
    <w:lvl w:ilvl="3">
      <w:start w:val="1"/>
      <w:numFmt w:val="decimal"/>
      <w:lvlText w:val="%1.%2)%3.%4."/>
      <w:lvlJc w:val="left"/>
      <w:pPr>
        <w:ind w:left="3240" w:hanging="1080"/>
      </w:pPr>
      <w:rPr>
        <w:rFonts w:eastAsia="Times New Roman" w:hint="default"/>
        <w:color w:val="000000"/>
      </w:rPr>
    </w:lvl>
    <w:lvl w:ilvl="4">
      <w:start w:val="1"/>
      <w:numFmt w:val="decimal"/>
      <w:lvlText w:val="%1.%2)%3.%4.%5."/>
      <w:lvlJc w:val="left"/>
      <w:pPr>
        <w:ind w:left="3960" w:hanging="1080"/>
      </w:pPr>
      <w:rPr>
        <w:rFonts w:eastAsia="Times New Roman" w:hint="default"/>
        <w:color w:val="000000"/>
      </w:rPr>
    </w:lvl>
    <w:lvl w:ilvl="5">
      <w:start w:val="1"/>
      <w:numFmt w:val="decimal"/>
      <w:lvlText w:val="%1.%2)%3.%4.%5.%6."/>
      <w:lvlJc w:val="left"/>
      <w:pPr>
        <w:ind w:left="5040" w:hanging="1440"/>
      </w:pPr>
      <w:rPr>
        <w:rFonts w:eastAsia="Times New Roman" w:hint="default"/>
        <w:color w:val="000000"/>
      </w:rPr>
    </w:lvl>
    <w:lvl w:ilvl="6">
      <w:start w:val="1"/>
      <w:numFmt w:val="decimal"/>
      <w:lvlText w:val="%1.%2)%3.%4.%5.%6.%7."/>
      <w:lvlJc w:val="left"/>
      <w:pPr>
        <w:ind w:left="5760" w:hanging="1440"/>
      </w:pPr>
      <w:rPr>
        <w:rFonts w:eastAsia="Times New Roman" w:hint="default"/>
        <w:color w:val="000000"/>
      </w:rPr>
    </w:lvl>
    <w:lvl w:ilvl="7">
      <w:start w:val="1"/>
      <w:numFmt w:val="decimal"/>
      <w:lvlText w:val="%1.%2)%3.%4.%5.%6.%7.%8."/>
      <w:lvlJc w:val="left"/>
      <w:pPr>
        <w:ind w:left="6480" w:hanging="1440"/>
      </w:pPr>
      <w:rPr>
        <w:rFonts w:eastAsia="Times New Roman" w:hint="default"/>
        <w:color w:val="000000"/>
      </w:rPr>
    </w:lvl>
    <w:lvl w:ilvl="8">
      <w:start w:val="1"/>
      <w:numFmt w:val="decimal"/>
      <w:lvlText w:val="%1.%2)%3.%4.%5.%6.%7.%8.%9."/>
      <w:lvlJc w:val="left"/>
      <w:pPr>
        <w:ind w:left="7560" w:hanging="1800"/>
      </w:pPr>
      <w:rPr>
        <w:rFonts w:eastAsia="Times New Roman" w:hint="default"/>
        <w:color w:val="000000"/>
      </w:rPr>
    </w:lvl>
  </w:abstractNum>
  <w:abstractNum w:abstractNumId="147" w15:restartNumberingAfterBreak="0">
    <w:nsid w:val="5EAB7E70"/>
    <w:multiLevelType w:val="hybridMultilevel"/>
    <w:tmpl w:val="5E40468E"/>
    <w:lvl w:ilvl="0" w:tplc="070465E8">
      <w:start w:val="2"/>
      <w:numFmt w:val="upperRoman"/>
      <w:lvlText w:val="%1."/>
      <w:lvlJc w:val="left"/>
      <w:pPr>
        <w:ind w:left="1080" w:hanging="72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5F1900E9"/>
    <w:multiLevelType w:val="multilevel"/>
    <w:tmpl w:val="27462810"/>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9" w15:restartNumberingAfterBreak="0">
    <w:nsid w:val="5FFE6AB4"/>
    <w:multiLevelType w:val="hybridMultilevel"/>
    <w:tmpl w:val="82766A00"/>
    <w:lvl w:ilvl="0" w:tplc="C64A84CA">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60EB5189"/>
    <w:multiLevelType w:val="hybridMultilevel"/>
    <w:tmpl w:val="445A8282"/>
    <w:name w:val="WW8Num2924"/>
    <w:lvl w:ilvl="0" w:tplc="39AE3774">
      <w:start w:val="2"/>
      <w:numFmt w:val="decimal"/>
      <w:lvlText w:val="%1."/>
      <w:lvlJc w:val="left"/>
      <w:pPr>
        <w:ind w:left="720" w:hanging="360"/>
      </w:pPr>
      <w:rPr>
        <w:rFonts w:hint="default"/>
        <w:b w:val="0"/>
        <w:bCs/>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61F3726E"/>
    <w:multiLevelType w:val="hybridMultilevel"/>
    <w:tmpl w:val="90D241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62EE0230"/>
    <w:multiLevelType w:val="hybridMultilevel"/>
    <w:tmpl w:val="1D48D662"/>
    <w:name w:val="WW8Num3322"/>
    <w:lvl w:ilvl="0" w:tplc="977E6486">
      <w:start w:val="4"/>
      <w:numFmt w:val="decimal"/>
      <w:lvlText w:val="%1."/>
      <w:lvlJc w:val="left"/>
      <w:pPr>
        <w:ind w:left="502" w:hanging="360"/>
      </w:pPr>
      <w:rPr>
        <w:rFonts w:ascii="Segoe UI" w:hAnsi="Segoe UI" w:cs="Segoe UI" w:hint="default"/>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53" w15:restartNumberingAfterBreak="0">
    <w:nsid w:val="68915C3F"/>
    <w:multiLevelType w:val="hybridMultilevel"/>
    <w:tmpl w:val="53AA39F0"/>
    <w:lvl w:ilvl="0" w:tplc="24400566">
      <w:start w:val="1"/>
      <w:numFmt w:val="lowerLetter"/>
      <w:lvlText w:val="%1)"/>
      <w:lvlJc w:val="left"/>
      <w:pPr>
        <w:ind w:left="946" w:hanging="390"/>
      </w:pPr>
      <w:rPr>
        <w:rFonts w:hint="default"/>
        <w:b w:val="0"/>
      </w:rPr>
    </w:lvl>
    <w:lvl w:ilvl="1" w:tplc="04150019" w:tentative="1">
      <w:start w:val="1"/>
      <w:numFmt w:val="lowerLetter"/>
      <w:lvlText w:val="%2."/>
      <w:lvlJc w:val="left"/>
      <w:pPr>
        <w:ind w:left="1636" w:hanging="360"/>
      </w:pPr>
    </w:lvl>
    <w:lvl w:ilvl="2" w:tplc="0415001B" w:tentative="1">
      <w:start w:val="1"/>
      <w:numFmt w:val="lowerRoman"/>
      <w:lvlText w:val="%3."/>
      <w:lvlJc w:val="right"/>
      <w:pPr>
        <w:ind w:left="2356" w:hanging="180"/>
      </w:pPr>
    </w:lvl>
    <w:lvl w:ilvl="3" w:tplc="0415000F" w:tentative="1">
      <w:start w:val="1"/>
      <w:numFmt w:val="decimal"/>
      <w:lvlText w:val="%4."/>
      <w:lvlJc w:val="left"/>
      <w:pPr>
        <w:ind w:left="3076" w:hanging="360"/>
      </w:pPr>
    </w:lvl>
    <w:lvl w:ilvl="4" w:tplc="04150019" w:tentative="1">
      <w:start w:val="1"/>
      <w:numFmt w:val="lowerLetter"/>
      <w:lvlText w:val="%5."/>
      <w:lvlJc w:val="left"/>
      <w:pPr>
        <w:ind w:left="3796" w:hanging="360"/>
      </w:pPr>
    </w:lvl>
    <w:lvl w:ilvl="5" w:tplc="0415001B" w:tentative="1">
      <w:start w:val="1"/>
      <w:numFmt w:val="lowerRoman"/>
      <w:lvlText w:val="%6."/>
      <w:lvlJc w:val="right"/>
      <w:pPr>
        <w:ind w:left="4516" w:hanging="180"/>
      </w:pPr>
    </w:lvl>
    <w:lvl w:ilvl="6" w:tplc="0415000F" w:tentative="1">
      <w:start w:val="1"/>
      <w:numFmt w:val="decimal"/>
      <w:lvlText w:val="%7."/>
      <w:lvlJc w:val="left"/>
      <w:pPr>
        <w:ind w:left="5236" w:hanging="360"/>
      </w:pPr>
    </w:lvl>
    <w:lvl w:ilvl="7" w:tplc="04150019" w:tentative="1">
      <w:start w:val="1"/>
      <w:numFmt w:val="lowerLetter"/>
      <w:lvlText w:val="%8."/>
      <w:lvlJc w:val="left"/>
      <w:pPr>
        <w:ind w:left="5956" w:hanging="360"/>
      </w:pPr>
    </w:lvl>
    <w:lvl w:ilvl="8" w:tplc="0415001B" w:tentative="1">
      <w:start w:val="1"/>
      <w:numFmt w:val="lowerRoman"/>
      <w:lvlText w:val="%9."/>
      <w:lvlJc w:val="right"/>
      <w:pPr>
        <w:ind w:left="6676" w:hanging="180"/>
      </w:pPr>
    </w:lvl>
  </w:abstractNum>
  <w:abstractNum w:abstractNumId="154" w15:restartNumberingAfterBreak="0">
    <w:nsid w:val="6A103C27"/>
    <w:multiLevelType w:val="hybridMultilevel"/>
    <w:tmpl w:val="10166A26"/>
    <w:lvl w:ilvl="0" w:tplc="FE3CE7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6BAC05E5"/>
    <w:multiLevelType w:val="multilevel"/>
    <w:tmpl w:val="76EA6CA8"/>
    <w:lvl w:ilvl="0">
      <w:start w:val="8"/>
      <w:numFmt w:val="decimal"/>
      <w:lvlText w:val="%1."/>
      <w:lvlJc w:val="left"/>
      <w:pPr>
        <w:tabs>
          <w:tab w:val="num" w:pos="0"/>
        </w:tabs>
        <w:ind w:left="720" w:hanging="360"/>
      </w:pPr>
      <w:rPr>
        <w:rFonts w:ascii="Segoe UI" w:hAnsi="Segoe UI" w:cs="Segoe UI" w:hint="default"/>
        <w:b/>
        <w:bCs/>
        <w:i w:val="0"/>
        <w:sz w:val="20"/>
      </w:rPr>
    </w:lvl>
    <w:lvl w:ilvl="1">
      <w:start w:val="1"/>
      <w:numFmt w:val="decimal"/>
      <w:lvlText w:val="%1.%2."/>
      <w:lvlJc w:val="left"/>
      <w:pPr>
        <w:tabs>
          <w:tab w:val="num" w:pos="0"/>
        </w:tabs>
        <w:ind w:left="1080" w:hanging="720"/>
      </w:pPr>
      <w:rPr>
        <w:rFonts w:ascii="Segoe UI" w:hAnsi="Segoe UI" w:cs="Segoe UI" w:hint="default"/>
        <w:b/>
        <w:sz w:val="20"/>
        <w:szCs w:val="20"/>
      </w:rPr>
    </w:lvl>
    <w:lvl w:ilvl="2">
      <w:start w:val="1"/>
      <w:numFmt w:val="decimal"/>
      <w:lvlText w:val="%1.%2.%3."/>
      <w:lvlJc w:val="left"/>
      <w:pPr>
        <w:tabs>
          <w:tab w:val="num" w:pos="0"/>
        </w:tabs>
        <w:ind w:left="1080" w:hanging="720"/>
      </w:pPr>
      <w:rPr>
        <w:rFonts w:ascii="Segoe UI" w:hAnsi="Segoe UI" w:cs="Segoe UI" w:hint="default"/>
        <w:b/>
        <w:sz w:val="20"/>
        <w:szCs w:val="20"/>
      </w:rPr>
    </w:lvl>
    <w:lvl w:ilvl="3">
      <w:start w:val="1"/>
      <w:numFmt w:val="decimal"/>
      <w:lvlText w:val="%1.%2.%3.%4."/>
      <w:lvlJc w:val="left"/>
      <w:pPr>
        <w:tabs>
          <w:tab w:val="num" w:pos="0"/>
        </w:tabs>
        <w:ind w:left="1440" w:hanging="1080"/>
      </w:pPr>
      <w:rPr>
        <w:rFonts w:ascii="Segoe UI" w:hAnsi="Segoe UI" w:cs="Segoe UI" w:hint="default"/>
        <w:b/>
        <w:sz w:val="20"/>
        <w:szCs w:val="20"/>
      </w:rPr>
    </w:lvl>
    <w:lvl w:ilvl="4">
      <w:start w:val="1"/>
      <w:numFmt w:val="decimal"/>
      <w:lvlText w:val="%1.%2.%3.%4.%5."/>
      <w:lvlJc w:val="left"/>
      <w:pPr>
        <w:tabs>
          <w:tab w:val="num" w:pos="0"/>
        </w:tabs>
        <w:ind w:left="1440" w:hanging="1080"/>
      </w:pPr>
      <w:rPr>
        <w:rFonts w:ascii="Segoe UI" w:hAnsi="Segoe UI" w:cs="Segoe UI" w:hint="default"/>
        <w:b/>
        <w:sz w:val="20"/>
        <w:szCs w:val="20"/>
      </w:rPr>
    </w:lvl>
    <w:lvl w:ilvl="5">
      <w:start w:val="1"/>
      <w:numFmt w:val="decimal"/>
      <w:lvlText w:val="%1.%2.%3.%4.%5.%6."/>
      <w:lvlJc w:val="left"/>
      <w:pPr>
        <w:tabs>
          <w:tab w:val="num" w:pos="0"/>
        </w:tabs>
        <w:ind w:left="1800" w:hanging="1440"/>
      </w:pPr>
      <w:rPr>
        <w:rFonts w:ascii="Segoe UI" w:hAnsi="Segoe UI" w:cs="Segoe UI" w:hint="default"/>
        <w:b/>
        <w:sz w:val="20"/>
        <w:szCs w:val="20"/>
      </w:rPr>
    </w:lvl>
    <w:lvl w:ilvl="6">
      <w:start w:val="1"/>
      <w:numFmt w:val="decimal"/>
      <w:lvlText w:val="%1.%2.%3.%4.%5.%6.%7."/>
      <w:lvlJc w:val="left"/>
      <w:pPr>
        <w:tabs>
          <w:tab w:val="num" w:pos="0"/>
        </w:tabs>
        <w:ind w:left="1800" w:hanging="1440"/>
      </w:pPr>
      <w:rPr>
        <w:rFonts w:ascii="Segoe UI" w:hAnsi="Segoe UI" w:cs="Segoe UI" w:hint="default"/>
        <w:b/>
        <w:sz w:val="20"/>
        <w:szCs w:val="20"/>
      </w:rPr>
    </w:lvl>
    <w:lvl w:ilvl="7">
      <w:start w:val="1"/>
      <w:numFmt w:val="decimal"/>
      <w:lvlText w:val="%1.%2.%3.%4.%5.%6.%7.%8."/>
      <w:lvlJc w:val="left"/>
      <w:pPr>
        <w:tabs>
          <w:tab w:val="num" w:pos="0"/>
        </w:tabs>
        <w:ind w:left="2160" w:hanging="1800"/>
      </w:pPr>
      <w:rPr>
        <w:rFonts w:ascii="Segoe UI" w:hAnsi="Segoe UI" w:cs="Segoe UI" w:hint="default"/>
        <w:b/>
        <w:sz w:val="20"/>
        <w:szCs w:val="20"/>
      </w:rPr>
    </w:lvl>
    <w:lvl w:ilvl="8">
      <w:start w:val="1"/>
      <w:numFmt w:val="decimal"/>
      <w:lvlText w:val="%1.%2.%3.%4.%5.%6.%7.%8.%9."/>
      <w:lvlJc w:val="left"/>
      <w:pPr>
        <w:tabs>
          <w:tab w:val="num" w:pos="0"/>
        </w:tabs>
        <w:ind w:left="2160" w:hanging="1800"/>
      </w:pPr>
      <w:rPr>
        <w:rFonts w:ascii="Segoe UI" w:hAnsi="Segoe UI" w:cs="Segoe UI" w:hint="default"/>
        <w:b/>
        <w:sz w:val="20"/>
        <w:szCs w:val="20"/>
      </w:rPr>
    </w:lvl>
  </w:abstractNum>
  <w:abstractNum w:abstractNumId="156" w15:restartNumberingAfterBreak="0">
    <w:nsid w:val="6E5E5B7E"/>
    <w:multiLevelType w:val="hybridMultilevel"/>
    <w:tmpl w:val="7272DA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6F722915"/>
    <w:multiLevelType w:val="hybridMultilevel"/>
    <w:tmpl w:val="133C2AD8"/>
    <w:lvl w:ilvl="0" w:tplc="1C6A7742">
      <w:start w:val="2"/>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8" w15:restartNumberingAfterBreak="0">
    <w:nsid w:val="70D73F72"/>
    <w:multiLevelType w:val="hybridMultilevel"/>
    <w:tmpl w:val="4D52CE3A"/>
    <w:lvl w:ilvl="0" w:tplc="4542672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72E92D78"/>
    <w:multiLevelType w:val="hybridMultilevel"/>
    <w:tmpl w:val="16867744"/>
    <w:lvl w:ilvl="0" w:tplc="12A45D7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73F008A0"/>
    <w:multiLevelType w:val="multilevel"/>
    <w:tmpl w:val="24789B58"/>
    <w:lvl w:ilvl="0">
      <w:start w:val="4"/>
      <w:numFmt w:val="decimal"/>
      <w:lvlText w:val="%1."/>
      <w:lvlJc w:val="left"/>
      <w:pPr>
        <w:ind w:left="360" w:hanging="360"/>
      </w:pPr>
      <w:rPr>
        <w:rFonts w:eastAsia="SimSun" w:hint="default"/>
        <w:color w:val="auto"/>
      </w:rPr>
    </w:lvl>
    <w:lvl w:ilvl="1">
      <w:start w:val="1"/>
      <w:numFmt w:val="decimal"/>
      <w:lvlText w:val="%1.%2)"/>
      <w:lvlJc w:val="left"/>
      <w:pPr>
        <w:ind w:left="644" w:hanging="360"/>
      </w:pPr>
      <w:rPr>
        <w:rFonts w:eastAsia="SimSun" w:hint="default"/>
        <w:color w:val="auto"/>
      </w:rPr>
    </w:lvl>
    <w:lvl w:ilvl="2">
      <w:start w:val="1"/>
      <w:numFmt w:val="decimal"/>
      <w:lvlText w:val="%1.%2)%3."/>
      <w:lvlJc w:val="left"/>
      <w:pPr>
        <w:ind w:left="1288" w:hanging="720"/>
      </w:pPr>
      <w:rPr>
        <w:rFonts w:eastAsia="SimSun" w:hint="default"/>
        <w:color w:val="auto"/>
      </w:rPr>
    </w:lvl>
    <w:lvl w:ilvl="3">
      <w:start w:val="1"/>
      <w:numFmt w:val="decimal"/>
      <w:lvlText w:val="%1.%2)%3.%4."/>
      <w:lvlJc w:val="left"/>
      <w:pPr>
        <w:ind w:left="1572" w:hanging="720"/>
      </w:pPr>
      <w:rPr>
        <w:rFonts w:eastAsia="SimSun" w:hint="default"/>
        <w:color w:val="auto"/>
      </w:rPr>
    </w:lvl>
    <w:lvl w:ilvl="4">
      <w:start w:val="1"/>
      <w:numFmt w:val="decimal"/>
      <w:lvlText w:val="%1.%2)%3.%4.%5."/>
      <w:lvlJc w:val="left"/>
      <w:pPr>
        <w:ind w:left="2216" w:hanging="1080"/>
      </w:pPr>
      <w:rPr>
        <w:rFonts w:eastAsia="SimSun" w:hint="default"/>
        <w:color w:val="auto"/>
      </w:rPr>
    </w:lvl>
    <w:lvl w:ilvl="5">
      <w:start w:val="1"/>
      <w:numFmt w:val="decimal"/>
      <w:lvlText w:val="%1.%2)%3.%4.%5.%6."/>
      <w:lvlJc w:val="left"/>
      <w:pPr>
        <w:ind w:left="2500" w:hanging="1080"/>
      </w:pPr>
      <w:rPr>
        <w:rFonts w:eastAsia="SimSun" w:hint="default"/>
        <w:color w:val="auto"/>
      </w:rPr>
    </w:lvl>
    <w:lvl w:ilvl="6">
      <w:start w:val="1"/>
      <w:numFmt w:val="decimal"/>
      <w:lvlText w:val="%1.%2)%3.%4.%5.%6.%7."/>
      <w:lvlJc w:val="left"/>
      <w:pPr>
        <w:ind w:left="3144" w:hanging="1440"/>
      </w:pPr>
      <w:rPr>
        <w:rFonts w:eastAsia="SimSun" w:hint="default"/>
        <w:color w:val="auto"/>
      </w:rPr>
    </w:lvl>
    <w:lvl w:ilvl="7">
      <w:start w:val="1"/>
      <w:numFmt w:val="decimal"/>
      <w:lvlText w:val="%1.%2)%3.%4.%5.%6.%7.%8."/>
      <w:lvlJc w:val="left"/>
      <w:pPr>
        <w:ind w:left="3428" w:hanging="1440"/>
      </w:pPr>
      <w:rPr>
        <w:rFonts w:eastAsia="SimSun" w:hint="default"/>
        <w:color w:val="auto"/>
      </w:rPr>
    </w:lvl>
    <w:lvl w:ilvl="8">
      <w:start w:val="1"/>
      <w:numFmt w:val="decimal"/>
      <w:lvlText w:val="%1.%2)%3.%4.%5.%6.%7.%8.%9."/>
      <w:lvlJc w:val="left"/>
      <w:pPr>
        <w:ind w:left="4072" w:hanging="1800"/>
      </w:pPr>
      <w:rPr>
        <w:rFonts w:eastAsia="SimSun" w:hint="default"/>
        <w:color w:val="auto"/>
      </w:rPr>
    </w:lvl>
  </w:abstractNum>
  <w:abstractNum w:abstractNumId="161" w15:restartNumberingAfterBreak="0">
    <w:nsid w:val="74801962"/>
    <w:multiLevelType w:val="multilevel"/>
    <w:tmpl w:val="DF1E34FE"/>
    <w:lvl w:ilvl="0">
      <w:start w:val="3"/>
      <w:numFmt w:val="decimal"/>
      <w:lvlText w:val="%1."/>
      <w:lvlJc w:val="left"/>
      <w:pPr>
        <w:ind w:left="360" w:hanging="360"/>
      </w:pPr>
      <w:rPr>
        <w:rFonts w:eastAsia="SimSun" w:hint="default"/>
      </w:rPr>
    </w:lvl>
    <w:lvl w:ilvl="1">
      <w:start w:val="1"/>
      <w:numFmt w:val="decimal"/>
      <w:lvlText w:val="%1.%2)"/>
      <w:lvlJc w:val="left"/>
      <w:pPr>
        <w:ind w:left="360" w:hanging="360"/>
      </w:pPr>
      <w:rPr>
        <w:rFonts w:eastAsia="SimSun" w:hint="default"/>
      </w:rPr>
    </w:lvl>
    <w:lvl w:ilvl="2">
      <w:start w:val="1"/>
      <w:numFmt w:val="decimal"/>
      <w:lvlText w:val="%1.%2)%3."/>
      <w:lvlJc w:val="left"/>
      <w:pPr>
        <w:ind w:left="720" w:hanging="720"/>
      </w:pPr>
      <w:rPr>
        <w:rFonts w:eastAsia="SimSun" w:hint="default"/>
      </w:rPr>
    </w:lvl>
    <w:lvl w:ilvl="3">
      <w:start w:val="1"/>
      <w:numFmt w:val="decimal"/>
      <w:lvlText w:val="%1.%2)%3.%4."/>
      <w:lvlJc w:val="left"/>
      <w:pPr>
        <w:ind w:left="720" w:hanging="720"/>
      </w:pPr>
      <w:rPr>
        <w:rFonts w:eastAsia="SimSun" w:hint="default"/>
      </w:rPr>
    </w:lvl>
    <w:lvl w:ilvl="4">
      <w:start w:val="1"/>
      <w:numFmt w:val="decimal"/>
      <w:lvlText w:val="%1.%2)%3.%4.%5."/>
      <w:lvlJc w:val="left"/>
      <w:pPr>
        <w:ind w:left="1080" w:hanging="1080"/>
      </w:pPr>
      <w:rPr>
        <w:rFonts w:eastAsia="SimSun" w:hint="default"/>
      </w:rPr>
    </w:lvl>
    <w:lvl w:ilvl="5">
      <w:start w:val="1"/>
      <w:numFmt w:val="decimal"/>
      <w:lvlText w:val="%1.%2)%3.%4.%5.%6."/>
      <w:lvlJc w:val="left"/>
      <w:pPr>
        <w:ind w:left="1080" w:hanging="1080"/>
      </w:pPr>
      <w:rPr>
        <w:rFonts w:eastAsia="SimSun" w:hint="default"/>
      </w:rPr>
    </w:lvl>
    <w:lvl w:ilvl="6">
      <w:start w:val="1"/>
      <w:numFmt w:val="decimal"/>
      <w:lvlText w:val="%1.%2)%3.%4.%5.%6.%7."/>
      <w:lvlJc w:val="left"/>
      <w:pPr>
        <w:ind w:left="1440" w:hanging="1440"/>
      </w:pPr>
      <w:rPr>
        <w:rFonts w:eastAsia="SimSun" w:hint="default"/>
      </w:rPr>
    </w:lvl>
    <w:lvl w:ilvl="7">
      <w:start w:val="1"/>
      <w:numFmt w:val="decimal"/>
      <w:lvlText w:val="%1.%2)%3.%4.%5.%6.%7.%8."/>
      <w:lvlJc w:val="left"/>
      <w:pPr>
        <w:ind w:left="1440" w:hanging="1440"/>
      </w:pPr>
      <w:rPr>
        <w:rFonts w:eastAsia="SimSun" w:hint="default"/>
      </w:rPr>
    </w:lvl>
    <w:lvl w:ilvl="8">
      <w:start w:val="1"/>
      <w:numFmt w:val="decimal"/>
      <w:lvlText w:val="%1.%2)%3.%4.%5.%6.%7.%8.%9."/>
      <w:lvlJc w:val="left"/>
      <w:pPr>
        <w:ind w:left="1800" w:hanging="1800"/>
      </w:pPr>
      <w:rPr>
        <w:rFonts w:eastAsia="SimSun" w:hint="default"/>
      </w:rPr>
    </w:lvl>
  </w:abstractNum>
  <w:abstractNum w:abstractNumId="162" w15:restartNumberingAfterBreak="0">
    <w:nsid w:val="74B4610E"/>
    <w:multiLevelType w:val="hybridMultilevel"/>
    <w:tmpl w:val="2FAC3152"/>
    <w:lvl w:ilvl="0" w:tplc="704EEA50">
      <w:start w:val="3"/>
      <w:numFmt w:val="decimal"/>
      <w:lvlText w:val="%1)"/>
      <w:lvlJc w:val="left"/>
      <w:pPr>
        <w:ind w:left="36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74E00206"/>
    <w:multiLevelType w:val="hybridMultilevel"/>
    <w:tmpl w:val="2DCC43D6"/>
    <w:lvl w:ilvl="0" w:tplc="12A45D7E">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164" w15:restartNumberingAfterBreak="0">
    <w:nsid w:val="758F40C7"/>
    <w:multiLevelType w:val="hybridMultilevel"/>
    <w:tmpl w:val="F9F25534"/>
    <w:name w:val="WW8Num152"/>
    <w:lvl w:ilvl="0" w:tplc="AB126F30">
      <w:start w:val="1"/>
      <w:numFmt w:val="decimal"/>
      <w:lvlText w:val="%1)"/>
      <w:lvlJc w:val="left"/>
      <w:pPr>
        <w:tabs>
          <w:tab w:val="num" w:pos="0"/>
        </w:tabs>
        <w:ind w:left="720" w:hanging="360"/>
      </w:pPr>
      <w:rPr>
        <w:rFonts w:cs="Segoe UI" w:hint="default"/>
        <w:b w:val="0"/>
        <w:i w:val="0"/>
        <w:sz w:val="20"/>
      </w:rPr>
    </w:lvl>
    <w:lvl w:ilvl="1" w:tplc="AF224B60">
      <w:start w:val="1"/>
      <w:numFmt w:val="lowerLetter"/>
      <w:lvlText w:val="%2)"/>
      <w:lvlJc w:val="left"/>
      <w:pPr>
        <w:ind w:left="1440" w:hanging="360"/>
      </w:pPr>
      <w:rPr>
        <w:rFonts w:hint="default"/>
        <w:i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75B1505F"/>
    <w:multiLevelType w:val="hybridMultilevel"/>
    <w:tmpl w:val="9BE2BCC6"/>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76D525FF"/>
    <w:multiLevelType w:val="hybridMultilevel"/>
    <w:tmpl w:val="F83E0D32"/>
    <w:lvl w:ilvl="0" w:tplc="04150011">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7" w15:restartNumberingAfterBreak="0">
    <w:nsid w:val="7ED21E5B"/>
    <w:multiLevelType w:val="hybridMultilevel"/>
    <w:tmpl w:val="159090AA"/>
    <w:lvl w:ilvl="0" w:tplc="1F020B0A">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7"/>
  </w:num>
  <w:num w:numId="3">
    <w:abstractNumId w:val="19"/>
  </w:num>
  <w:num w:numId="4">
    <w:abstractNumId w:val="21"/>
  </w:num>
  <w:num w:numId="5">
    <w:abstractNumId w:val="24"/>
  </w:num>
  <w:num w:numId="6">
    <w:abstractNumId w:val="48"/>
  </w:num>
  <w:num w:numId="7">
    <w:abstractNumId w:val="64"/>
  </w:num>
  <w:num w:numId="8">
    <w:abstractNumId w:val="71"/>
  </w:num>
  <w:num w:numId="9">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2"/>
  </w:num>
  <w:num w:numId="11">
    <w:abstractNumId w:val="100"/>
  </w:num>
  <w:num w:numId="12">
    <w:abstractNumId w:val="117"/>
  </w:num>
  <w:num w:numId="13">
    <w:abstractNumId w:val="131"/>
  </w:num>
  <w:num w:numId="14">
    <w:abstractNumId w:val="119"/>
  </w:num>
  <w:num w:numId="15">
    <w:abstractNumId w:val="148"/>
  </w:num>
  <w:num w:numId="16">
    <w:abstractNumId w:val="102"/>
  </w:num>
  <w:num w:numId="17">
    <w:abstractNumId w:val="165"/>
  </w:num>
  <w:num w:numId="18">
    <w:abstractNumId w:val="96"/>
  </w:num>
  <w:num w:numId="19">
    <w:abstractNumId w:val="110"/>
  </w:num>
  <w:num w:numId="20">
    <w:abstractNumId w:val="111"/>
  </w:num>
  <w:num w:numId="21">
    <w:abstractNumId w:val="149"/>
  </w:num>
  <w:num w:numId="22">
    <w:abstractNumId w:val="89"/>
  </w:num>
  <w:num w:numId="23">
    <w:abstractNumId w:val="151"/>
  </w:num>
  <w:num w:numId="24">
    <w:abstractNumId w:val="158"/>
  </w:num>
  <w:num w:numId="25">
    <w:abstractNumId w:val="162"/>
  </w:num>
  <w:num w:numId="26">
    <w:abstractNumId w:val="156"/>
  </w:num>
  <w:num w:numId="27">
    <w:abstractNumId w:val="138"/>
  </w:num>
  <w:num w:numId="28">
    <w:abstractNumId w:val="115"/>
  </w:num>
  <w:num w:numId="29">
    <w:abstractNumId w:val="166"/>
  </w:num>
  <w:num w:numId="30">
    <w:abstractNumId w:val="95"/>
  </w:num>
  <w:num w:numId="31">
    <w:abstractNumId w:val="101"/>
  </w:num>
  <w:num w:numId="32">
    <w:abstractNumId w:val="137"/>
  </w:num>
  <w:num w:numId="33">
    <w:abstractNumId w:val="167"/>
  </w:num>
  <w:num w:numId="34">
    <w:abstractNumId w:val="91"/>
  </w:num>
  <w:num w:numId="35">
    <w:abstractNumId w:val="45"/>
  </w:num>
  <w:num w:numId="36">
    <w:abstractNumId w:val="125"/>
  </w:num>
  <w:num w:numId="37">
    <w:abstractNumId w:val="104"/>
  </w:num>
  <w:num w:numId="38">
    <w:abstractNumId w:val="136"/>
  </w:num>
  <w:num w:numId="39">
    <w:abstractNumId w:val="3"/>
  </w:num>
  <w:num w:numId="40">
    <w:abstractNumId w:val="0"/>
  </w:num>
  <w:num w:numId="41">
    <w:abstractNumId w:val="93"/>
  </w:num>
  <w:num w:numId="42">
    <w:abstractNumId w:val="107"/>
  </w:num>
  <w:num w:numId="43">
    <w:abstractNumId w:val="2"/>
  </w:num>
  <w:num w:numId="44">
    <w:abstractNumId w:val="1"/>
  </w:num>
  <w:num w:numId="45">
    <w:abstractNumId w:val="108"/>
  </w:num>
  <w:num w:numId="46">
    <w:abstractNumId w:val="135"/>
  </w:num>
  <w:num w:numId="47">
    <w:abstractNumId w:val="139"/>
  </w:num>
  <w:num w:numId="48">
    <w:abstractNumId w:val="90"/>
  </w:num>
  <w:num w:numId="49">
    <w:abstractNumId w:val="146"/>
  </w:num>
  <w:num w:numId="50">
    <w:abstractNumId w:val="160"/>
  </w:num>
  <w:num w:numId="51">
    <w:abstractNumId w:val="103"/>
  </w:num>
  <w:num w:numId="52">
    <w:abstractNumId w:val="154"/>
  </w:num>
  <w:num w:numId="53">
    <w:abstractNumId w:val="155"/>
  </w:num>
  <w:num w:numId="54">
    <w:abstractNumId w:val="163"/>
  </w:num>
  <w:num w:numId="55">
    <w:abstractNumId w:val="109"/>
  </w:num>
  <w:num w:numId="56">
    <w:abstractNumId w:val="157"/>
  </w:num>
  <w:num w:numId="57">
    <w:abstractNumId w:val="121"/>
  </w:num>
  <w:num w:numId="58">
    <w:abstractNumId w:val="127"/>
  </w:num>
  <w:num w:numId="59">
    <w:abstractNumId w:val="140"/>
  </w:num>
  <w:num w:numId="60">
    <w:abstractNumId w:val="6"/>
  </w:num>
  <w:num w:numId="61">
    <w:abstractNumId w:val="14"/>
  </w:num>
  <w:num w:numId="62">
    <w:abstractNumId w:val="142"/>
  </w:num>
  <w:num w:numId="63">
    <w:abstractNumId w:val="134"/>
  </w:num>
  <w:num w:numId="64">
    <w:abstractNumId w:val="124"/>
  </w:num>
  <w:num w:numId="65">
    <w:abstractNumId w:val="97"/>
  </w:num>
  <w:num w:numId="66">
    <w:abstractNumId w:val="113"/>
  </w:num>
  <w:num w:numId="67">
    <w:abstractNumId w:val="133"/>
  </w:num>
  <w:num w:numId="68">
    <w:abstractNumId w:val="145"/>
  </w:num>
  <w:num w:numId="69">
    <w:abstractNumId w:val="153"/>
  </w:num>
  <w:num w:numId="70">
    <w:abstractNumId w:val="92"/>
  </w:num>
  <w:num w:numId="71">
    <w:abstractNumId w:val="123"/>
  </w:num>
  <w:num w:numId="72">
    <w:abstractNumId w:val="94"/>
  </w:num>
  <w:num w:numId="73">
    <w:abstractNumId w:val="116"/>
  </w:num>
  <w:num w:numId="74">
    <w:abstractNumId w:val="132"/>
  </w:num>
  <w:num w:numId="75">
    <w:abstractNumId w:val="129"/>
  </w:num>
  <w:num w:numId="76">
    <w:abstractNumId w:val="159"/>
  </w:num>
  <w:num w:numId="77">
    <w:abstractNumId w:val="147"/>
  </w:num>
  <w:num w:numId="78">
    <w:abstractNumId w:val="128"/>
  </w:num>
  <w:num w:numId="79">
    <w:abstractNumId w:val="87"/>
  </w:num>
  <w:num w:numId="80">
    <w:abstractNumId w:val="120"/>
  </w:num>
  <w:num w:numId="81">
    <w:abstractNumId w:val="130"/>
  </w:num>
  <w:num w:numId="82">
    <w:abstractNumId w:val="98"/>
  </w:num>
  <w:num w:numId="83">
    <w:abstractNumId w:val="114"/>
  </w:num>
  <w:num w:numId="84">
    <w:abstractNumId w:val="161"/>
  </w:num>
  <w:num w:numId="85">
    <w:abstractNumId w:val="8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doNotDisplayPageBoundaries/>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737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5D6"/>
    <w:rsid w:val="000000DD"/>
    <w:rsid w:val="00001998"/>
    <w:rsid w:val="00002F78"/>
    <w:rsid w:val="000046B0"/>
    <w:rsid w:val="00004F2B"/>
    <w:rsid w:val="00010EBD"/>
    <w:rsid w:val="00011314"/>
    <w:rsid w:val="00012D28"/>
    <w:rsid w:val="00014B06"/>
    <w:rsid w:val="0001559D"/>
    <w:rsid w:val="00015E02"/>
    <w:rsid w:val="00016FF2"/>
    <w:rsid w:val="00017615"/>
    <w:rsid w:val="00021DFF"/>
    <w:rsid w:val="0002625E"/>
    <w:rsid w:val="00026629"/>
    <w:rsid w:val="00027810"/>
    <w:rsid w:val="00027EF4"/>
    <w:rsid w:val="000304AD"/>
    <w:rsid w:val="00035304"/>
    <w:rsid w:val="000355AC"/>
    <w:rsid w:val="0003716C"/>
    <w:rsid w:val="000372AD"/>
    <w:rsid w:val="00037783"/>
    <w:rsid w:val="00041BAD"/>
    <w:rsid w:val="0004203B"/>
    <w:rsid w:val="000452FD"/>
    <w:rsid w:val="00045488"/>
    <w:rsid w:val="00047000"/>
    <w:rsid w:val="000555A4"/>
    <w:rsid w:val="00056241"/>
    <w:rsid w:val="000566AB"/>
    <w:rsid w:val="00060C08"/>
    <w:rsid w:val="0006281F"/>
    <w:rsid w:val="000635BC"/>
    <w:rsid w:val="00063DEF"/>
    <w:rsid w:val="00063FB8"/>
    <w:rsid w:val="00064416"/>
    <w:rsid w:val="0006542E"/>
    <w:rsid w:val="00065858"/>
    <w:rsid w:val="000668F4"/>
    <w:rsid w:val="00066FF0"/>
    <w:rsid w:val="00067745"/>
    <w:rsid w:val="0007018A"/>
    <w:rsid w:val="00070C4C"/>
    <w:rsid w:val="00071726"/>
    <w:rsid w:val="00081952"/>
    <w:rsid w:val="00081B7D"/>
    <w:rsid w:val="00083DBA"/>
    <w:rsid w:val="000848E1"/>
    <w:rsid w:val="00084F4B"/>
    <w:rsid w:val="00086477"/>
    <w:rsid w:val="00086681"/>
    <w:rsid w:val="0008707C"/>
    <w:rsid w:val="0009054E"/>
    <w:rsid w:val="0009069A"/>
    <w:rsid w:val="00090902"/>
    <w:rsid w:val="00091827"/>
    <w:rsid w:val="000918C5"/>
    <w:rsid w:val="00091E41"/>
    <w:rsid w:val="00092778"/>
    <w:rsid w:val="00092F11"/>
    <w:rsid w:val="00094597"/>
    <w:rsid w:val="00096826"/>
    <w:rsid w:val="00097691"/>
    <w:rsid w:val="000A06F9"/>
    <w:rsid w:val="000A1053"/>
    <w:rsid w:val="000A28E3"/>
    <w:rsid w:val="000A2B8B"/>
    <w:rsid w:val="000A3DA2"/>
    <w:rsid w:val="000A69DB"/>
    <w:rsid w:val="000A7CAF"/>
    <w:rsid w:val="000B1694"/>
    <w:rsid w:val="000B248A"/>
    <w:rsid w:val="000B262A"/>
    <w:rsid w:val="000B37EC"/>
    <w:rsid w:val="000B3AB7"/>
    <w:rsid w:val="000B3C1B"/>
    <w:rsid w:val="000B43F9"/>
    <w:rsid w:val="000B500A"/>
    <w:rsid w:val="000B614B"/>
    <w:rsid w:val="000B69D0"/>
    <w:rsid w:val="000B6C39"/>
    <w:rsid w:val="000B6EAA"/>
    <w:rsid w:val="000C04D2"/>
    <w:rsid w:val="000C23D6"/>
    <w:rsid w:val="000C2C94"/>
    <w:rsid w:val="000C4C59"/>
    <w:rsid w:val="000C76F6"/>
    <w:rsid w:val="000D01B0"/>
    <w:rsid w:val="000D0494"/>
    <w:rsid w:val="000D0B86"/>
    <w:rsid w:val="000D201D"/>
    <w:rsid w:val="000D244D"/>
    <w:rsid w:val="000D2E74"/>
    <w:rsid w:val="000E1B34"/>
    <w:rsid w:val="000E1E56"/>
    <w:rsid w:val="000E27AF"/>
    <w:rsid w:val="000F3FAD"/>
    <w:rsid w:val="000F5CFE"/>
    <w:rsid w:val="000F73A5"/>
    <w:rsid w:val="00102625"/>
    <w:rsid w:val="00102B18"/>
    <w:rsid w:val="00105FB5"/>
    <w:rsid w:val="0010645D"/>
    <w:rsid w:val="00106A48"/>
    <w:rsid w:val="001073D2"/>
    <w:rsid w:val="00112232"/>
    <w:rsid w:val="00112497"/>
    <w:rsid w:val="00115C28"/>
    <w:rsid w:val="001160D7"/>
    <w:rsid w:val="0011673B"/>
    <w:rsid w:val="00116AF1"/>
    <w:rsid w:val="00117D0B"/>
    <w:rsid w:val="00121605"/>
    <w:rsid w:val="00121706"/>
    <w:rsid w:val="00122B6C"/>
    <w:rsid w:val="001239E8"/>
    <w:rsid w:val="001253A6"/>
    <w:rsid w:val="00125E27"/>
    <w:rsid w:val="00130BD7"/>
    <w:rsid w:val="00135E37"/>
    <w:rsid w:val="00136488"/>
    <w:rsid w:val="00137D3E"/>
    <w:rsid w:val="00140080"/>
    <w:rsid w:val="001414F0"/>
    <w:rsid w:val="001418F5"/>
    <w:rsid w:val="00141C66"/>
    <w:rsid w:val="00142091"/>
    <w:rsid w:val="00142E71"/>
    <w:rsid w:val="001435DC"/>
    <w:rsid w:val="001456A0"/>
    <w:rsid w:val="00146253"/>
    <w:rsid w:val="00151A51"/>
    <w:rsid w:val="00152164"/>
    <w:rsid w:val="00153529"/>
    <w:rsid w:val="00160623"/>
    <w:rsid w:val="00161E21"/>
    <w:rsid w:val="00163D85"/>
    <w:rsid w:val="00165203"/>
    <w:rsid w:val="00166395"/>
    <w:rsid w:val="00166C31"/>
    <w:rsid w:val="0016771C"/>
    <w:rsid w:val="00171E40"/>
    <w:rsid w:val="00172398"/>
    <w:rsid w:val="001736AF"/>
    <w:rsid w:val="00174341"/>
    <w:rsid w:val="0017474B"/>
    <w:rsid w:val="00174CA1"/>
    <w:rsid w:val="00180BD4"/>
    <w:rsid w:val="00182657"/>
    <w:rsid w:val="001871EB"/>
    <w:rsid w:val="001931DA"/>
    <w:rsid w:val="001946F9"/>
    <w:rsid w:val="00194BD9"/>
    <w:rsid w:val="00195482"/>
    <w:rsid w:val="001A0595"/>
    <w:rsid w:val="001A1FE8"/>
    <w:rsid w:val="001A259D"/>
    <w:rsid w:val="001A3375"/>
    <w:rsid w:val="001A36C8"/>
    <w:rsid w:val="001A3E66"/>
    <w:rsid w:val="001A45B9"/>
    <w:rsid w:val="001A5002"/>
    <w:rsid w:val="001B068C"/>
    <w:rsid w:val="001B5089"/>
    <w:rsid w:val="001B566B"/>
    <w:rsid w:val="001C0008"/>
    <w:rsid w:val="001C0C43"/>
    <w:rsid w:val="001C24AB"/>
    <w:rsid w:val="001C32BA"/>
    <w:rsid w:val="001C394E"/>
    <w:rsid w:val="001C5694"/>
    <w:rsid w:val="001C5D1E"/>
    <w:rsid w:val="001D2C64"/>
    <w:rsid w:val="001D3931"/>
    <w:rsid w:val="001D439A"/>
    <w:rsid w:val="001D4609"/>
    <w:rsid w:val="001D4EA4"/>
    <w:rsid w:val="001D5381"/>
    <w:rsid w:val="001D6534"/>
    <w:rsid w:val="001D68B8"/>
    <w:rsid w:val="001E0E95"/>
    <w:rsid w:val="001E292E"/>
    <w:rsid w:val="001E32B2"/>
    <w:rsid w:val="001E3468"/>
    <w:rsid w:val="001E66A1"/>
    <w:rsid w:val="001E6B91"/>
    <w:rsid w:val="001E7351"/>
    <w:rsid w:val="001F0FD0"/>
    <w:rsid w:val="001F2A31"/>
    <w:rsid w:val="001F3F28"/>
    <w:rsid w:val="001F44AC"/>
    <w:rsid w:val="001F66A7"/>
    <w:rsid w:val="00200560"/>
    <w:rsid w:val="0020102C"/>
    <w:rsid w:val="002015FB"/>
    <w:rsid w:val="00213EA7"/>
    <w:rsid w:val="00214195"/>
    <w:rsid w:val="00223067"/>
    <w:rsid w:val="002248CF"/>
    <w:rsid w:val="00224A3B"/>
    <w:rsid w:val="00226B4F"/>
    <w:rsid w:val="00227C5B"/>
    <w:rsid w:val="002304F9"/>
    <w:rsid w:val="002320FA"/>
    <w:rsid w:val="00232EB5"/>
    <w:rsid w:val="00232F68"/>
    <w:rsid w:val="002333C1"/>
    <w:rsid w:val="0023500D"/>
    <w:rsid w:val="00235094"/>
    <w:rsid w:val="00235A55"/>
    <w:rsid w:val="00235D76"/>
    <w:rsid w:val="002373ED"/>
    <w:rsid w:val="002443D0"/>
    <w:rsid w:val="00244682"/>
    <w:rsid w:val="0024490C"/>
    <w:rsid w:val="00244935"/>
    <w:rsid w:val="00244A25"/>
    <w:rsid w:val="00246EA9"/>
    <w:rsid w:val="002474C4"/>
    <w:rsid w:val="00247A93"/>
    <w:rsid w:val="00250D47"/>
    <w:rsid w:val="002515E4"/>
    <w:rsid w:val="00252EAD"/>
    <w:rsid w:val="00252F31"/>
    <w:rsid w:val="0025579D"/>
    <w:rsid w:val="00255BA0"/>
    <w:rsid w:val="0025681B"/>
    <w:rsid w:val="00256E50"/>
    <w:rsid w:val="00257428"/>
    <w:rsid w:val="0026006C"/>
    <w:rsid w:val="00260BDB"/>
    <w:rsid w:val="00261306"/>
    <w:rsid w:val="00262DD4"/>
    <w:rsid w:val="0026494F"/>
    <w:rsid w:val="00267E26"/>
    <w:rsid w:val="00275975"/>
    <w:rsid w:val="0027614C"/>
    <w:rsid w:val="00280C13"/>
    <w:rsid w:val="00281339"/>
    <w:rsid w:val="002823C9"/>
    <w:rsid w:val="002830FA"/>
    <w:rsid w:val="002847BC"/>
    <w:rsid w:val="00287889"/>
    <w:rsid w:val="00290AF9"/>
    <w:rsid w:val="00293478"/>
    <w:rsid w:val="0029446B"/>
    <w:rsid w:val="00295FAF"/>
    <w:rsid w:val="002A08D9"/>
    <w:rsid w:val="002A097F"/>
    <w:rsid w:val="002A1B9E"/>
    <w:rsid w:val="002A2353"/>
    <w:rsid w:val="002A3E4F"/>
    <w:rsid w:val="002A58E6"/>
    <w:rsid w:val="002A674D"/>
    <w:rsid w:val="002A69BC"/>
    <w:rsid w:val="002A6B97"/>
    <w:rsid w:val="002B1FAD"/>
    <w:rsid w:val="002B25A6"/>
    <w:rsid w:val="002B5BC8"/>
    <w:rsid w:val="002B6C5F"/>
    <w:rsid w:val="002C08AD"/>
    <w:rsid w:val="002C1D37"/>
    <w:rsid w:val="002C24D2"/>
    <w:rsid w:val="002C2767"/>
    <w:rsid w:val="002C331D"/>
    <w:rsid w:val="002C47B8"/>
    <w:rsid w:val="002C56A6"/>
    <w:rsid w:val="002C734D"/>
    <w:rsid w:val="002C77B7"/>
    <w:rsid w:val="002C7F25"/>
    <w:rsid w:val="002D04FA"/>
    <w:rsid w:val="002D1047"/>
    <w:rsid w:val="002D2019"/>
    <w:rsid w:val="002D299B"/>
    <w:rsid w:val="002D3408"/>
    <w:rsid w:val="002D3937"/>
    <w:rsid w:val="002D4981"/>
    <w:rsid w:val="002E0A5C"/>
    <w:rsid w:val="002E139A"/>
    <w:rsid w:val="002E170C"/>
    <w:rsid w:val="002E2216"/>
    <w:rsid w:val="002E318E"/>
    <w:rsid w:val="002E4944"/>
    <w:rsid w:val="002E513C"/>
    <w:rsid w:val="002E5796"/>
    <w:rsid w:val="002E5B41"/>
    <w:rsid w:val="002E696A"/>
    <w:rsid w:val="002F01D0"/>
    <w:rsid w:val="002F2220"/>
    <w:rsid w:val="003010A5"/>
    <w:rsid w:val="00302297"/>
    <w:rsid w:val="00302DAE"/>
    <w:rsid w:val="00304849"/>
    <w:rsid w:val="003067BE"/>
    <w:rsid w:val="00306C3C"/>
    <w:rsid w:val="00312F21"/>
    <w:rsid w:val="00315205"/>
    <w:rsid w:val="0031656C"/>
    <w:rsid w:val="003212B8"/>
    <w:rsid w:val="00321573"/>
    <w:rsid w:val="00321661"/>
    <w:rsid w:val="00322710"/>
    <w:rsid w:val="00322802"/>
    <w:rsid w:val="00324251"/>
    <w:rsid w:val="00324D4B"/>
    <w:rsid w:val="00325712"/>
    <w:rsid w:val="003259CB"/>
    <w:rsid w:val="00327585"/>
    <w:rsid w:val="00331B44"/>
    <w:rsid w:val="00331CBE"/>
    <w:rsid w:val="003320A6"/>
    <w:rsid w:val="00333E39"/>
    <w:rsid w:val="00335D76"/>
    <w:rsid w:val="003375B9"/>
    <w:rsid w:val="003405BC"/>
    <w:rsid w:val="003408BC"/>
    <w:rsid w:val="003409FC"/>
    <w:rsid w:val="00340E0E"/>
    <w:rsid w:val="00342897"/>
    <w:rsid w:val="0034588D"/>
    <w:rsid w:val="00345BF2"/>
    <w:rsid w:val="003500AE"/>
    <w:rsid w:val="00350297"/>
    <w:rsid w:val="003517A0"/>
    <w:rsid w:val="00352388"/>
    <w:rsid w:val="00352AA1"/>
    <w:rsid w:val="0035693A"/>
    <w:rsid w:val="00362FCB"/>
    <w:rsid w:val="00365445"/>
    <w:rsid w:val="003659BB"/>
    <w:rsid w:val="00367696"/>
    <w:rsid w:val="003706A7"/>
    <w:rsid w:val="00370730"/>
    <w:rsid w:val="003708C8"/>
    <w:rsid w:val="00371A46"/>
    <w:rsid w:val="003722F5"/>
    <w:rsid w:val="00372C96"/>
    <w:rsid w:val="0037381A"/>
    <w:rsid w:val="003748EC"/>
    <w:rsid w:val="003750CA"/>
    <w:rsid w:val="00375EA6"/>
    <w:rsid w:val="00377178"/>
    <w:rsid w:val="003812B8"/>
    <w:rsid w:val="00382824"/>
    <w:rsid w:val="00386920"/>
    <w:rsid w:val="003915C6"/>
    <w:rsid w:val="00392379"/>
    <w:rsid w:val="00393A32"/>
    <w:rsid w:val="00393FE6"/>
    <w:rsid w:val="00394402"/>
    <w:rsid w:val="00394EB1"/>
    <w:rsid w:val="003968ED"/>
    <w:rsid w:val="003976CE"/>
    <w:rsid w:val="003A1315"/>
    <w:rsid w:val="003A3B8E"/>
    <w:rsid w:val="003A3D05"/>
    <w:rsid w:val="003A5312"/>
    <w:rsid w:val="003A5CFF"/>
    <w:rsid w:val="003A608E"/>
    <w:rsid w:val="003B1C9E"/>
    <w:rsid w:val="003B23DB"/>
    <w:rsid w:val="003B3B0F"/>
    <w:rsid w:val="003B4C77"/>
    <w:rsid w:val="003B677C"/>
    <w:rsid w:val="003C05AC"/>
    <w:rsid w:val="003C273E"/>
    <w:rsid w:val="003C3671"/>
    <w:rsid w:val="003C3FE2"/>
    <w:rsid w:val="003C5BFF"/>
    <w:rsid w:val="003D01EE"/>
    <w:rsid w:val="003D24D2"/>
    <w:rsid w:val="003D2EE5"/>
    <w:rsid w:val="003D4A91"/>
    <w:rsid w:val="003D7EB2"/>
    <w:rsid w:val="003E5213"/>
    <w:rsid w:val="003E7465"/>
    <w:rsid w:val="003F0A27"/>
    <w:rsid w:val="003F1F22"/>
    <w:rsid w:val="003F2973"/>
    <w:rsid w:val="003F3165"/>
    <w:rsid w:val="003F3E33"/>
    <w:rsid w:val="003F43AC"/>
    <w:rsid w:val="003F5271"/>
    <w:rsid w:val="003F573F"/>
    <w:rsid w:val="00400C08"/>
    <w:rsid w:val="00400FCE"/>
    <w:rsid w:val="00401BDF"/>
    <w:rsid w:val="0040245E"/>
    <w:rsid w:val="00402C5D"/>
    <w:rsid w:val="00403525"/>
    <w:rsid w:val="00404F79"/>
    <w:rsid w:val="00413204"/>
    <w:rsid w:val="00413904"/>
    <w:rsid w:val="00416866"/>
    <w:rsid w:val="00420EEE"/>
    <w:rsid w:val="00422ECE"/>
    <w:rsid w:val="004236E5"/>
    <w:rsid w:val="00423E2B"/>
    <w:rsid w:val="00425DBA"/>
    <w:rsid w:val="004301E6"/>
    <w:rsid w:val="00430A5F"/>
    <w:rsid w:val="00431895"/>
    <w:rsid w:val="004318A8"/>
    <w:rsid w:val="00433BE3"/>
    <w:rsid w:val="0043440C"/>
    <w:rsid w:val="00434961"/>
    <w:rsid w:val="00435268"/>
    <w:rsid w:val="0043753C"/>
    <w:rsid w:val="0044107E"/>
    <w:rsid w:val="0044129E"/>
    <w:rsid w:val="004456BB"/>
    <w:rsid w:val="004545D6"/>
    <w:rsid w:val="00456EE3"/>
    <w:rsid w:val="00461474"/>
    <w:rsid w:val="00461658"/>
    <w:rsid w:val="00462C93"/>
    <w:rsid w:val="00462F19"/>
    <w:rsid w:val="00463923"/>
    <w:rsid w:val="00463F3F"/>
    <w:rsid w:val="004666EA"/>
    <w:rsid w:val="00466D23"/>
    <w:rsid w:val="0047272C"/>
    <w:rsid w:val="00473623"/>
    <w:rsid w:val="00474C3B"/>
    <w:rsid w:val="004751CD"/>
    <w:rsid w:val="0047767E"/>
    <w:rsid w:val="00477BDB"/>
    <w:rsid w:val="004835B9"/>
    <w:rsid w:val="00484A5D"/>
    <w:rsid w:val="00484C88"/>
    <w:rsid w:val="0048534B"/>
    <w:rsid w:val="00490237"/>
    <w:rsid w:val="00492A46"/>
    <w:rsid w:val="00492D07"/>
    <w:rsid w:val="004A07F7"/>
    <w:rsid w:val="004A38E5"/>
    <w:rsid w:val="004A3D73"/>
    <w:rsid w:val="004A3FE1"/>
    <w:rsid w:val="004A69EF"/>
    <w:rsid w:val="004A7279"/>
    <w:rsid w:val="004A7ED1"/>
    <w:rsid w:val="004B05A5"/>
    <w:rsid w:val="004B0990"/>
    <w:rsid w:val="004B0994"/>
    <w:rsid w:val="004B0EAC"/>
    <w:rsid w:val="004B14FA"/>
    <w:rsid w:val="004B57C5"/>
    <w:rsid w:val="004C013F"/>
    <w:rsid w:val="004C03A0"/>
    <w:rsid w:val="004C390C"/>
    <w:rsid w:val="004C5273"/>
    <w:rsid w:val="004C6F0D"/>
    <w:rsid w:val="004C7456"/>
    <w:rsid w:val="004D07A9"/>
    <w:rsid w:val="004D0CAB"/>
    <w:rsid w:val="004D1147"/>
    <w:rsid w:val="004D2A0B"/>
    <w:rsid w:val="004D31FF"/>
    <w:rsid w:val="004D5A3C"/>
    <w:rsid w:val="004D5C7C"/>
    <w:rsid w:val="004D5EC1"/>
    <w:rsid w:val="004D68B2"/>
    <w:rsid w:val="004E2105"/>
    <w:rsid w:val="004E4A12"/>
    <w:rsid w:val="004E4DAA"/>
    <w:rsid w:val="004E5752"/>
    <w:rsid w:val="004F0267"/>
    <w:rsid w:val="004F2184"/>
    <w:rsid w:val="004F5CD9"/>
    <w:rsid w:val="004F637F"/>
    <w:rsid w:val="004F6503"/>
    <w:rsid w:val="005018A5"/>
    <w:rsid w:val="00501C77"/>
    <w:rsid w:val="00507D97"/>
    <w:rsid w:val="005103FE"/>
    <w:rsid w:val="00514384"/>
    <w:rsid w:val="00515899"/>
    <w:rsid w:val="00517034"/>
    <w:rsid w:val="005175DF"/>
    <w:rsid w:val="00520E96"/>
    <w:rsid w:val="00525BF7"/>
    <w:rsid w:val="00525FF4"/>
    <w:rsid w:val="005265BD"/>
    <w:rsid w:val="00527902"/>
    <w:rsid w:val="00530685"/>
    <w:rsid w:val="005322D8"/>
    <w:rsid w:val="00532835"/>
    <w:rsid w:val="005332A4"/>
    <w:rsid w:val="00535F4E"/>
    <w:rsid w:val="0054143D"/>
    <w:rsid w:val="00542C89"/>
    <w:rsid w:val="005431BF"/>
    <w:rsid w:val="00545F86"/>
    <w:rsid w:val="005467ED"/>
    <w:rsid w:val="00547B94"/>
    <w:rsid w:val="005503F5"/>
    <w:rsid w:val="005510D1"/>
    <w:rsid w:val="0055139C"/>
    <w:rsid w:val="00552B41"/>
    <w:rsid w:val="00555BD7"/>
    <w:rsid w:val="00555E43"/>
    <w:rsid w:val="005572D4"/>
    <w:rsid w:val="00560ABC"/>
    <w:rsid w:val="00562DD2"/>
    <w:rsid w:val="00563ED1"/>
    <w:rsid w:val="00563F0A"/>
    <w:rsid w:val="00571493"/>
    <w:rsid w:val="00574555"/>
    <w:rsid w:val="005767D3"/>
    <w:rsid w:val="00576A67"/>
    <w:rsid w:val="005806DF"/>
    <w:rsid w:val="0058144C"/>
    <w:rsid w:val="005834AF"/>
    <w:rsid w:val="00584E50"/>
    <w:rsid w:val="00587597"/>
    <w:rsid w:val="00592D91"/>
    <w:rsid w:val="00592F63"/>
    <w:rsid w:val="00594152"/>
    <w:rsid w:val="005946D4"/>
    <w:rsid w:val="00595E83"/>
    <w:rsid w:val="00597ECA"/>
    <w:rsid w:val="005A0157"/>
    <w:rsid w:val="005A35A7"/>
    <w:rsid w:val="005A4F42"/>
    <w:rsid w:val="005A786A"/>
    <w:rsid w:val="005B649D"/>
    <w:rsid w:val="005C574A"/>
    <w:rsid w:val="005C5A46"/>
    <w:rsid w:val="005D0359"/>
    <w:rsid w:val="005D0F22"/>
    <w:rsid w:val="005D1D46"/>
    <w:rsid w:val="005D1DB2"/>
    <w:rsid w:val="005D2C64"/>
    <w:rsid w:val="005D32BA"/>
    <w:rsid w:val="005D3D71"/>
    <w:rsid w:val="005D67C5"/>
    <w:rsid w:val="005D6D11"/>
    <w:rsid w:val="005E4194"/>
    <w:rsid w:val="005E5DA2"/>
    <w:rsid w:val="005E6058"/>
    <w:rsid w:val="005E6296"/>
    <w:rsid w:val="005E6E54"/>
    <w:rsid w:val="005E722C"/>
    <w:rsid w:val="005E77D9"/>
    <w:rsid w:val="005E7B18"/>
    <w:rsid w:val="005E7F10"/>
    <w:rsid w:val="005E7FD4"/>
    <w:rsid w:val="005F01D2"/>
    <w:rsid w:val="005F06D2"/>
    <w:rsid w:val="005F0F82"/>
    <w:rsid w:val="005F2B9C"/>
    <w:rsid w:val="005F4497"/>
    <w:rsid w:val="005F494F"/>
    <w:rsid w:val="005F4B5A"/>
    <w:rsid w:val="005F59A3"/>
    <w:rsid w:val="005F7CA9"/>
    <w:rsid w:val="00600E74"/>
    <w:rsid w:val="00601031"/>
    <w:rsid w:val="006013AD"/>
    <w:rsid w:val="0060189B"/>
    <w:rsid w:val="00601D8F"/>
    <w:rsid w:val="00602505"/>
    <w:rsid w:val="00603721"/>
    <w:rsid w:val="00603BCB"/>
    <w:rsid w:val="0060491C"/>
    <w:rsid w:val="006072E5"/>
    <w:rsid w:val="00607420"/>
    <w:rsid w:val="00610CC6"/>
    <w:rsid w:val="00611130"/>
    <w:rsid w:val="00611FAB"/>
    <w:rsid w:val="00612DFE"/>
    <w:rsid w:val="00612F30"/>
    <w:rsid w:val="00614AD3"/>
    <w:rsid w:val="00614F20"/>
    <w:rsid w:val="00615194"/>
    <w:rsid w:val="006157E3"/>
    <w:rsid w:val="00617594"/>
    <w:rsid w:val="00620F10"/>
    <w:rsid w:val="00622597"/>
    <w:rsid w:val="00622DA9"/>
    <w:rsid w:val="006238A8"/>
    <w:rsid w:val="00624358"/>
    <w:rsid w:val="00624973"/>
    <w:rsid w:val="00626E37"/>
    <w:rsid w:val="00627891"/>
    <w:rsid w:val="0062795C"/>
    <w:rsid w:val="00627CDD"/>
    <w:rsid w:val="006308C4"/>
    <w:rsid w:val="0063090C"/>
    <w:rsid w:val="00630BCB"/>
    <w:rsid w:val="00632676"/>
    <w:rsid w:val="00633384"/>
    <w:rsid w:val="00634773"/>
    <w:rsid w:val="00635329"/>
    <w:rsid w:val="00635493"/>
    <w:rsid w:val="006370A1"/>
    <w:rsid w:val="006424EB"/>
    <w:rsid w:val="00644E58"/>
    <w:rsid w:val="00645E34"/>
    <w:rsid w:val="00647CC4"/>
    <w:rsid w:val="006506AD"/>
    <w:rsid w:val="00650819"/>
    <w:rsid w:val="00653441"/>
    <w:rsid w:val="00653ADD"/>
    <w:rsid w:val="00655064"/>
    <w:rsid w:val="00655970"/>
    <w:rsid w:val="006559F7"/>
    <w:rsid w:val="00655D39"/>
    <w:rsid w:val="006569F3"/>
    <w:rsid w:val="00656E4B"/>
    <w:rsid w:val="006576BD"/>
    <w:rsid w:val="00660C01"/>
    <w:rsid w:val="0066186C"/>
    <w:rsid w:val="00662403"/>
    <w:rsid w:val="0066253D"/>
    <w:rsid w:val="006649FB"/>
    <w:rsid w:val="00664CC3"/>
    <w:rsid w:val="00666862"/>
    <w:rsid w:val="00667719"/>
    <w:rsid w:val="0067061B"/>
    <w:rsid w:val="00670ED8"/>
    <w:rsid w:val="00671AF0"/>
    <w:rsid w:val="006720E1"/>
    <w:rsid w:val="00673BFE"/>
    <w:rsid w:val="00673F45"/>
    <w:rsid w:val="006741DF"/>
    <w:rsid w:val="00674403"/>
    <w:rsid w:val="0067452E"/>
    <w:rsid w:val="00675BDC"/>
    <w:rsid w:val="006760B6"/>
    <w:rsid w:val="00680ACD"/>
    <w:rsid w:val="00682306"/>
    <w:rsid w:val="00682BD5"/>
    <w:rsid w:val="006840A5"/>
    <w:rsid w:val="00685EEA"/>
    <w:rsid w:val="00687ED4"/>
    <w:rsid w:val="00687FF5"/>
    <w:rsid w:val="00693BE8"/>
    <w:rsid w:val="00694E0E"/>
    <w:rsid w:val="00694F8E"/>
    <w:rsid w:val="0069744F"/>
    <w:rsid w:val="006A0E77"/>
    <w:rsid w:val="006A10D0"/>
    <w:rsid w:val="006A22E5"/>
    <w:rsid w:val="006A2339"/>
    <w:rsid w:val="006A29DB"/>
    <w:rsid w:val="006A2CA0"/>
    <w:rsid w:val="006A3D88"/>
    <w:rsid w:val="006A57D6"/>
    <w:rsid w:val="006A657C"/>
    <w:rsid w:val="006A68A0"/>
    <w:rsid w:val="006B3CF4"/>
    <w:rsid w:val="006B6EBA"/>
    <w:rsid w:val="006B7408"/>
    <w:rsid w:val="006C17D5"/>
    <w:rsid w:val="006C306F"/>
    <w:rsid w:val="006C61B9"/>
    <w:rsid w:val="006C7033"/>
    <w:rsid w:val="006D15F7"/>
    <w:rsid w:val="006D1BAB"/>
    <w:rsid w:val="006D1FF0"/>
    <w:rsid w:val="006D382F"/>
    <w:rsid w:val="006D3CBC"/>
    <w:rsid w:val="006D416F"/>
    <w:rsid w:val="006D4CE9"/>
    <w:rsid w:val="006E06D2"/>
    <w:rsid w:val="006E0AEC"/>
    <w:rsid w:val="006E296C"/>
    <w:rsid w:val="006E4F20"/>
    <w:rsid w:val="006E6C94"/>
    <w:rsid w:val="006E7C40"/>
    <w:rsid w:val="006E7CA9"/>
    <w:rsid w:val="006F069D"/>
    <w:rsid w:val="006F093B"/>
    <w:rsid w:val="006F0AAB"/>
    <w:rsid w:val="006F1A5A"/>
    <w:rsid w:val="006F488D"/>
    <w:rsid w:val="006F5610"/>
    <w:rsid w:val="006F66DF"/>
    <w:rsid w:val="006F72E3"/>
    <w:rsid w:val="00700414"/>
    <w:rsid w:val="00700522"/>
    <w:rsid w:val="00702802"/>
    <w:rsid w:val="00711D5F"/>
    <w:rsid w:val="0071246B"/>
    <w:rsid w:val="00714E8B"/>
    <w:rsid w:val="00715D91"/>
    <w:rsid w:val="00716707"/>
    <w:rsid w:val="00717186"/>
    <w:rsid w:val="00720F62"/>
    <w:rsid w:val="0072445F"/>
    <w:rsid w:val="007245E2"/>
    <w:rsid w:val="00724BBF"/>
    <w:rsid w:val="00731958"/>
    <w:rsid w:val="00731DA6"/>
    <w:rsid w:val="00733A11"/>
    <w:rsid w:val="0073570D"/>
    <w:rsid w:val="0073576D"/>
    <w:rsid w:val="00735E2E"/>
    <w:rsid w:val="007408A9"/>
    <w:rsid w:val="00741926"/>
    <w:rsid w:val="00741B4F"/>
    <w:rsid w:val="007425D5"/>
    <w:rsid w:val="007428ED"/>
    <w:rsid w:val="00743FAF"/>
    <w:rsid w:val="0074470C"/>
    <w:rsid w:val="0074489A"/>
    <w:rsid w:val="007458FE"/>
    <w:rsid w:val="00746091"/>
    <w:rsid w:val="007466A4"/>
    <w:rsid w:val="00750F25"/>
    <w:rsid w:val="00752C82"/>
    <w:rsid w:val="00753F18"/>
    <w:rsid w:val="00754E4D"/>
    <w:rsid w:val="0075557A"/>
    <w:rsid w:val="0075648F"/>
    <w:rsid w:val="00756857"/>
    <w:rsid w:val="00756EDE"/>
    <w:rsid w:val="00757879"/>
    <w:rsid w:val="007604C5"/>
    <w:rsid w:val="00762D6C"/>
    <w:rsid w:val="00764B82"/>
    <w:rsid w:val="007653CC"/>
    <w:rsid w:val="0076639D"/>
    <w:rsid w:val="00766B49"/>
    <w:rsid w:val="007678A5"/>
    <w:rsid w:val="00767978"/>
    <w:rsid w:val="0077006E"/>
    <w:rsid w:val="00770838"/>
    <w:rsid w:val="0077093E"/>
    <w:rsid w:val="0077134D"/>
    <w:rsid w:val="00772247"/>
    <w:rsid w:val="00773C7C"/>
    <w:rsid w:val="00774B06"/>
    <w:rsid w:val="007750F5"/>
    <w:rsid w:val="00775AFB"/>
    <w:rsid w:val="00775CD0"/>
    <w:rsid w:val="007769CC"/>
    <w:rsid w:val="00776B32"/>
    <w:rsid w:val="00776E7A"/>
    <w:rsid w:val="0077720E"/>
    <w:rsid w:val="00781368"/>
    <w:rsid w:val="00781DE8"/>
    <w:rsid w:val="00781EAE"/>
    <w:rsid w:val="00783578"/>
    <w:rsid w:val="00785405"/>
    <w:rsid w:val="00786319"/>
    <w:rsid w:val="00791384"/>
    <w:rsid w:val="00792548"/>
    <w:rsid w:val="0079271B"/>
    <w:rsid w:val="00794212"/>
    <w:rsid w:val="007945AC"/>
    <w:rsid w:val="00797CC8"/>
    <w:rsid w:val="007A0EC4"/>
    <w:rsid w:val="007A1521"/>
    <w:rsid w:val="007A38A7"/>
    <w:rsid w:val="007A644D"/>
    <w:rsid w:val="007B0800"/>
    <w:rsid w:val="007B09AC"/>
    <w:rsid w:val="007B0AFB"/>
    <w:rsid w:val="007B1074"/>
    <w:rsid w:val="007B123B"/>
    <w:rsid w:val="007B20E4"/>
    <w:rsid w:val="007B233E"/>
    <w:rsid w:val="007B2787"/>
    <w:rsid w:val="007B29A7"/>
    <w:rsid w:val="007B4480"/>
    <w:rsid w:val="007C250E"/>
    <w:rsid w:val="007C2A15"/>
    <w:rsid w:val="007C2BD8"/>
    <w:rsid w:val="007C39CA"/>
    <w:rsid w:val="007C4C97"/>
    <w:rsid w:val="007C5989"/>
    <w:rsid w:val="007C68BB"/>
    <w:rsid w:val="007D2093"/>
    <w:rsid w:val="007D3340"/>
    <w:rsid w:val="007D33AD"/>
    <w:rsid w:val="007E001C"/>
    <w:rsid w:val="007E0999"/>
    <w:rsid w:val="007E2EC0"/>
    <w:rsid w:val="007E33B0"/>
    <w:rsid w:val="007E3AA5"/>
    <w:rsid w:val="007E406D"/>
    <w:rsid w:val="007F0808"/>
    <w:rsid w:val="007F1823"/>
    <w:rsid w:val="007F2709"/>
    <w:rsid w:val="007F4FB0"/>
    <w:rsid w:val="007F64C8"/>
    <w:rsid w:val="007F6605"/>
    <w:rsid w:val="007F743B"/>
    <w:rsid w:val="008007F1"/>
    <w:rsid w:val="0080215C"/>
    <w:rsid w:val="00802E2F"/>
    <w:rsid w:val="00803256"/>
    <w:rsid w:val="00803AC7"/>
    <w:rsid w:val="008056AF"/>
    <w:rsid w:val="008061D4"/>
    <w:rsid w:val="0080668B"/>
    <w:rsid w:val="0080780E"/>
    <w:rsid w:val="00807C99"/>
    <w:rsid w:val="00810FBA"/>
    <w:rsid w:val="008115AF"/>
    <w:rsid w:val="00811EB8"/>
    <w:rsid w:val="00812305"/>
    <w:rsid w:val="00814878"/>
    <w:rsid w:val="008160E2"/>
    <w:rsid w:val="008165EE"/>
    <w:rsid w:val="008178E2"/>
    <w:rsid w:val="00822AA2"/>
    <w:rsid w:val="00824DD4"/>
    <w:rsid w:val="00824E02"/>
    <w:rsid w:val="00825164"/>
    <w:rsid w:val="00825824"/>
    <w:rsid w:val="00825C83"/>
    <w:rsid w:val="00830001"/>
    <w:rsid w:val="00834668"/>
    <w:rsid w:val="00834F73"/>
    <w:rsid w:val="0083543D"/>
    <w:rsid w:val="0084101F"/>
    <w:rsid w:val="00841578"/>
    <w:rsid w:val="00841755"/>
    <w:rsid w:val="00844523"/>
    <w:rsid w:val="00845491"/>
    <w:rsid w:val="00845DF9"/>
    <w:rsid w:val="00846193"/>
    <w:rsid w:val="00847FA4"/>
    <w:rsid w:val="008507A5"/>
    <w:rsid w:val="008510A1"/>
    <w:rsid w:val="00851829"/>
    <w:rsid w:val="008529AA"/>
    <w:rsid w:val="00852DB1"/>
    <w:rsid w:val="00853270"/>
    <w:rsid w:val="0085401F"/>
    <w:rsid w:val="008606D6"/>
    <w:rsid w:val="00861236"/>
    <w:rsid w:val="00861922"/>
    <w:rsid w:val="00861A9E"/>
    <w:rsid w:val="00863862"/>
    <w:rsid w:val="008656C1"/>
    <w:rsid w:val="008657C0"/>
    <w:rsid w:val="00865D0B"/>
    <w:rsid w:val="00865F3B"/>
    <w:rsid w:val="008667BC"/>
    <w:rsid w:val="008708A4"/>
    <w:rsid w:val="00871336"/>
    <w:rsid w:val="00871912"/>
    <w:rsid w:val="00871B6F"/>
    <w:rsid w:val="00872B78"/>
    <w:rsid w:val="00872D45"/>
    <w:rsid w:val="008735D2"/>
    <w:rsid w:val="008739E5"/>
    <w:rsid w:val="008749CE"/>
    <w:rsid w:val="00876E91"/>
    <w:rsid w:val="00880C7C"/>
    <w:rsid w:val="008822DB"/>
    <w:rsid w:val="008823E1"/>
    <w:rsid w:val="00882EB0"/>
    <w:rsid w:val="00886587"/>
    <w:rsid w:val="00886B7B"/>
    <w:rsid w:val="00887220"/>
    <w:rsid w:val="008875A7"/>
    <w:rsid w:val="0089310A"/>
    <w:rsid w:val="00893239"/>
    <w:rsid w:val="00893B11"/>
    <w:rsid w:val="00893D44"/>
    <w:rsid w:val="00896036"/>
    <w:rsid w:val="008A0353"/>
    <w:rsid w:val="008A061A"/>
    <w:rsid w:val="008A3312"/>
    <w:rsid w:val="008A350D"/>
    <w:rsid w:val="008A3AC9"/>
    <w:rsid w:val="008A4175"/>
    <w:rsid w:val="008A4A51"/>
    <w:rsid w:val="008A53CD"/>
    <w:rsid w:val="008A6086"/>
    <w:rsid w:val="008A6737"/>
    <w:rsid w:val="008A77ED"/>
    <w:rsid w:val="008A7B41"/>
    <w:rsid w:val="008B05E3"/>
    <w:rsid w:val="008B1A3B"/>
    <w:rsid w:val="008B1C73"/>
    <w:rsid w:val="008B49DE"/>
    <w:rsid w:val="008B5808"/>
    <w:rsid w:val="008B675A"/>
    <w:rsid w:val="008B701E"/>
    <w:rsid w:val="008C01F6"/>
    <w:rsid w:val="008C0768"/>
    <w:rsid w:val="008C21D2"/>
    <w:rsid w:val="008C526C"/>
    <w:rsid w:val="008C6AE9"/>
    <w:rsid w:val="008C6C23"/>
    <w:rsid w:val="008C759E"/>
    <w:rsid w:val="008C78CB"/>
    <w:rsid w:val="008D0577"/>
    <w:rsid w:val="008D0B7D"/>
    <w:rsid w:val="008D12E5"/>
    <w:rsid w:val="008D1B28"/>
    <w:rsid w:val="008D2B37"/>
    <w:rsid w:val="008D3A19"/>
    <w:rsid w:val="008D44A1"/>
    <w:rsid w:val="008D52E8"/>
    <w:rsid w:val="008D612C"/>
    <w:rsid w:val="008D6C96"/>
    <w:rsid w:val="008D76D6"/>
    <w:rsid w:val="008D7762"/>
    <w:rsid w:val="008E0456"/>
    <w:rsid w:val="008E070E"/>
    <w:rsid w:val="008E1C19"/>
    <w:rsid w:val="008E1FE9"/>
    <w:rsid w:val="008E2806"/>
    <w:rsid w:val="008E2A35"/>
    <w:rsid w:val="008E474C"/>
    <w:rsid w:val="008E6B9A"/>
    <w:rsid w:val="008E7830"/>
    <w:rsid w:val="008E7B2D"/>
    <w:rsid w:val="008F0236"/>
    <w:rsid w:val="008F07B3"/>
    <w:rsid w:val="008F2225"/>
    <w:rsid w:val="008F6D99"/>
    <w:rsid w:val="009006BD"/>
    <w:rsid w:val="0090123C"/>
    <w:rsid w:val="009015F1"/>
    <w:rsid w:val="0090249F"/>
    <w:rsid w:val="00905EF1"/>
    <w:rsid w:val="00905FB6"/>
    <w:rsid w:val="00910887"/>
    <w:rsid w:val="0091090D"/>
    <w:rsid w:val="00912D61"/>
    <w:rsid w:val="0091366F"/>
    <w:rsid w:val="009145F6"/>
    <w:rsid w:val="00914E25"/>
    <w:rsid w:val="00916D8D"/>
    <w:rsid w:val="0092127C"/>
    <w:rsid w:val="00922089"/>
    <w:rsid w:val="00925FC4"/>
    <w:rsid w:val="00927CA1"/>
    <w:rsid w:val="00930B8F"/>
    <w:rsid w:val="009316EC"/>
    <w:rsid w:val="009321F8"/>
    <w:rsid w:val="00933912"/>
    <w:rsid w:val="00934E98"/>
    <w:rsid w:val="00935FA8"/>
    <w:rsid w:val="009366BF"/>
    <w:rsid w:val="00941B73"/>
    <w:rsid w:val="00941E4A"/>
    <w:rsid w:val="00943B15"/>
    <w:rsid w:val="00943D1A"/>
    <w:rsid w:val="0094464F"/>
    <w:rsid w:val="00944AAA"/>
    <w:rsid w:val="00944AAC"/>
    <w:rsid w:val="0095018B"/>
    <w:rsid w:val="00951002"/>
    <w:rsid w:val="00952983"/>
    <w:rsid w:val="00953058"/>
    <w:rsid w:val="0095389A"/>
    <w:rsid w:val="00954E0E"/>
    <w:rsid w:val="00956BF8"/>
    <w:rsid w:val="00956F7F"/>
    <w:rsid w:val="009572D7"/>
    <w:rsid w:val="00957E22"/>
    <w:rsid w:val="0096392D"/>
    <w:rsid w:val="00963ED9"/>
    <w:rsid w:val="00964BF7"/>
    <w:rsid w:val="00965241"/>
    <w:rsid w:val="00966024"/>
    <w:rsid w:val="00966B10"/>
    <w:rsid w:val="00967098"/>
    <w:rsid w:val="0096715C"/>
    <w:rsid w:val="0097032B"/>
    <w:rsid w:val="00970966"/>
    <w:rsid w:val="0097175A"/>
    <w:rsid w:val="009718D5"/>
    <w:rsid w:val="00973EEB"/>
    <w:rsid w:val="009763A1"/>
    <w:rsid w:val="0097781F"/>
    <w:rsid w:val="00982128"/>
    <w:rsid w:val="00982B43"/>
    <w:rsid w:val="009842E0"/>
    <w:rsid w:val="009847E6"/>
    <w:rsid w:val="00985DD8"/>
    <w:rsid w:val="00986422"/>
    <w:rsid w:val="0098797B"/>
    <w:rsid w:val="009914AB"/>
    <w:rsid w:val="00992717"/>
    <w:rsid w:val="009966F4"/>
    <w:rsid w:val="00997009"/>
    <w:rsid w:val="009A17AF"/>
    <w:rsid w:val="009A5E50"/>
    <w:rsid w:val="009A64F5"/>
    <w:rsid w:val="009A6F8B"/>
    <w:rsid w:val="009A7798"/>
    <w:rsid w:val="009A7ED8"/>
    <w:rsid w:val="009B2EA8"/>
    <w:rsid w:val="009B3F86"/>
    <w:rsid w:val="009B44D8"/>
    <w:rsid w:val="009B4C1A"/>
    <w:rsid w:val="009B53A7"/>
    <w:rsid w:val="009B713E"/>
    <w:rsid w:val="009C0F3E"/>
    <w:rsid w:val="009C1916"/>
    <w:rsid w:val="009C26CC"/>
    <w:rsid w:val="009C286F"/>
    <w:rsid w:val="009C3D10"/>
    <w:rsid w:val="009C4810"/>
    <w:rsid w:val="009C4FD9"/>
    <w:rsid w:val="009C5DBE"/>
    <w:rsid w:val="009C607F"/>
    <w:rsid w:val="009C6510"/>
    <w:rsid w:val="009C75AD"/>
    <w:rsid w:val="009D0168"/>
    <w:rsid w:val="009D03FB"/>
    <w:rsid w:val="009D0B0C"/>
    <w:rsid w:val="009D0FA4"/>
    <w:rsid w:val="009D382F"/>
    <w:rsid w:val="009D750E"/>
    <w:rsid w:val="009D773E"/>
    <w:rsid w:val="009D791C"/>
    <w:rsid w:val="009D7CE4"/>
    <w:rsid w:val="009E0881"/>
    <w:rsid w:val="009E182F"/>
    <w:rsid w:val="009E3A00"/>
    <w:rsid w:val="009E3C11"/>
    <w:rsid w:val="009E3FD5"/>
    <w:rsid w:val="009E7CC2"/>
    <w:rsid w:val="009F1537"/>
    <w:rsid w:val="009F18F8"/>
    <w:rsid w:val="009F2256"/>
    <w:rsid w:val="009F36CE"/>
    <w:rsid w:val="009F4130"/>
    <w:rsid w:val="009F5120"/>
    <w:rsid w:val="009F7C97"/>
    <w:rsid w:val="00A00904"/>
    <w:rsid w:val="00A015F4"/>
    <w:rsid w:val="00A01FD3"/>
    <w:rsid w:val="00A02881"/>
    <w:rsid w:val="00A02E5F"/>
    <w:rsid w:val="00A075A9"/>
    <w:rsid w:val="00A10EF1"/>
    <w:rsid w:val="00A11DC7"/>
    <w:rsid w:val="00A13011"/>
    <w:rsid w:val="00A14A10"/>
    <w:rsid w:val="00A1546B"/>
    <w:rsid w:val="00A1734D"/>
    <w:rsid w:val="00A2034A"/>
    <w:rsid w:val="00A224B9"/>
    <w:rsid w:val="00A22CEB"/>
    <w:rsid w:val="00A25989"/>
    <w:rsid w:val="00A25A43"/>
    <w:rsid w:val="00A2632E"/>
    <w:rsid w:val="00A30D14"/>
    <w:rsid w:val="00A31D69"/>
    <w:rsid w:val="00A3231E"/>
    <w:rsid w:val="00A330BF"/>
    <w:rsid w:val="00A33932"/>
    <w:rsid w:val="00A343D0"/>
    <w:rsid w:val="00A34CF8"/>
    <w:rsid w:val="00A37340"/>
    <w:rsid w:val="00A42A6C"/>
    <w:rsid w:val="00A44979"/>
    <w:rsid w:val="00A44E91"/>
    <w:rsid w:val="00A464A5"/>
    <w:rsid w:val="00A47579"/>
    <w:rsid w:val="00A47DA6"/>
    <w:rsid w:val="00A512AC"/>
    <w:rsid w:val="00A518AD"/>
    <w:rsid w:val="00A51C1C"/>
    <w:rsid w:val="00A5231D"/>
    <w:rsid w:val="00A564D2"/>
    <w:rsid w:val="00A60DA6"/>
    <w:rsid w:val="00A61F1E"/>
    <w:rsid w:val="00A6577E"/>
    <w:rsid w:val="00A70900"/>
    <w:rsid w:val="00A70944"/>
    <w:rsid w:val="00A71899"/>
    <w:rsid w:val="00A72725"/>
    <w:rsid w:val="00A73ED7"/>
    <w:rsid w:val="00A7681C"/>
    <w:rsid w:val="00A76B35"/>
    <w:rsid w:val="00A76E07"/>
    <w:rsid w:val="00A7766C"/>
    <w:rsid w:val="00A834B2"/>
    <w:rsid w:val="00A84625"/>
    <w:rsid w:val="00A8606D"/>
    <w:rsid w:val="00A869FD"/>
    <w:rsid w:val="00A8752E"/>
    <w:rsid w:val="00A878CF"/>
    <w:rsid w:val="00A912E4"/>
    <w:rsid w:val="00A91ECD"/>
    <w:rsid w:val="00A91F41"/>
    <w:rsid w:val="00A923D8"/>
    <w:rsid w:val="00A923E3"/>
    <w:rsid w:val="00A95D9A"/>
    <w:rsid w:val="00A97543"/>
    <w:rsid w:val="00AA0131"/>
    <w:rsid w:val="00AA0155"/>
    <w:rsid w:val="00AA040B"/>
    <w:rsid w:val="00AA05A6"/>
    <w:rsid w:val="00AA2070"/>
    <w:rsid w:val="00AA2B82"/>
    <w:rsid w:val="00AA32A6"/>
    <w:rsid w:val="00AA7368"/>
    <w:rsid w:val="00AB2D04"/>
    <w:rsid w:val="00AB2F49"/>
    <w:rsid w:val="00AB5A2B"/>
    <w:rsid w:val="00AB5DF0"/>
    <w:rsid w:val="00AB68A2"/>
    <w:rsid w:val="00AB6B20"/>
    <w:rsid w:val="00AB744D"/>
    <w:rsid w:val="00AC2876"/>
    <w:rsid w:val="00AC2FF6"/>
    <w:rsid w:val="00AC3553"/>
    <w:rsid w:val="00AC38D7"/>
    <w:rsid w:val="00AC4CA5"/>
    <w:rsid w:val="00AC5732"/>
    <w:rsid w:val="00AC7357"/>
    <w:rsid w:val="00AD0AB0"/>
    <w:rsid w:val="00AD1343"/>
    <w:rsid w:val="00AD1975"/>
    <w:rsid w:val="00AD2BAF"/>
    <w:rsid w:val="00AD4743"/>
    <w:rsid w:val="00AD6E95"/>
    <w:rsid w:val="00AE02F8"/>
    <w:rsid w:val="00AE0D24"/>
    <w:rsid w:val="00AE1C7C"/>
    <w:rsid w:val="00AE338C"/>
    <w:rsid w:val="00AE3EEA"/>
    <w:rsid w:val="00AE71D0"/>
    <w:rsid w:val="00AF18B2"/>
    <w:rsid w:val="00AF3CD1"/>
    <w:rsid w:val="00AF7E87"/>
    <w:rsid w:val="00B00443"/>
    <w:rsid w:val="00B0137B"/>
    <w:rsid w:val="00B04FDB"/>
    <w:rsid w:val="00B07A99"/>
    <w:rsid w:val="00B113DC"/>
    <w:rsid w:val="00B12415"/>
    <w:rsid w:val="00B12659"/>
    <w:rsid w:val="00B142EF"/>
    <w:rsid w:val="00B16F45"/>
    <w:rsid w:val="00B24B7B"/>
    <w:rsid w:val="00B251E3"/>
    <w:rsid w:val="00B275D6"/>
    <w:rsid w:val="00B27E20"/>
    <w:rsid w:val="00B331F4"/>
    <w:rsid w:val="00B3435F"/>
    <w:rsid w:val="00B40201"/>
    <w:rsid w:val="00B47D54"/>
    <w:rsid w:val="00B52437"/>
    <w:rsid w:val="00B52DB5"/>
    <w:rsid w:val="00B533AE"/>
    <w:rsid w:val="00B57B8A"/>
    <w:rsid w:val="00B61024"/>
    <w:rsid w:val="00B6116B"/>
    <w:rsid w:val="00B61CC9"/>
    <w:rsid w:val="00B63014"/>
    <w:rsid w:val="00B640BD"/>
    <w:rsid w:val="00B6488A"/>
    <w:rsid w:val="00B64DAB"/>
    <w:rsid w:val="00B658ED"/>
    <w:rsid w:val="00B65FA6"/>
    <w:rsid w:val="00B66978"/>
    <w:rsid w:val="00B670F9"/>
    <w:rsid w:val="00B70C3E"/>
    <w:rsid w:val="00B7137C"/>
    <w:rsid w:val="00B727DB"/>
    <w:rsid w:val="00B73885"/>
    <w:rsid w:val="00B77AE7"/>
    <w:rsid w:val="00B8009A"/>
    <w:rsid w:val="00B80F96"/>
    <w:rsid w:val="00B82B3D"/>
    <w:rsid w:val="00B82DE3"/>
    <w:rsid w:val="00B83518"/>
    <w:rsid w:val="00B83A4B"/>
    <w:rsid w:val="00B83B9E"/>
    <w:rsid w:val="00B86715"/>
    <w:rsid w:val="00B87EFE"/>
    <w:rsid w:val="00B90813"/>
    <w:rsid w:val="00B92827"/>
    <w:rsid w:val="00B93294"/>
    <w:rsid w:val="00B93E90"/>
    <w:rsid w:val="00B94B33"/>
    <w:rsid w:val="00B96111"/>
    <w:rsid w:val="00B97BF6"/>
    <w:rsid w:val="00BA0F24"/>
    <w:rsid w:val="00BA17B7"/>
    <w:rsid w:val="00BA6620"/>
    <w:rsid w:val="00BA72E1"/>
    <w:rsid w:val="00BA7B64"/>
    <w:rsid w:val="00BB007D"/>
    <w:rsid w:val="00BB22BF"/>
    <w:rsid w:val="00BB751D"/>
    <w:rsid w:val="00BB7AFC"/>
    <w:rsid w:val="00BC0700"/>
    <w:rsid w:val="00BC0ED7"/>
    <w:rsid w:val="00BC1473"/>
    <w:rsid w:val="00BC1CDD"/>
    <w:rsid w:val="00BC5530"/>
    <w:rsid w:val="00BC6886"/>
    <w:rsid w:val="00BC68D4"/>
    <w:rsid w:val="00BD15A1"/>
    <w:rsid w:val="00BD1981"/>
    <w:rsid w:val="00BD40EC"/>
    <w:rsid w:val="00BD54B4"/>
    <w:rsid w:val="00BD58BA"/>
    <w:rsid w:val="00BD6BF6"/>
    <w:rsid w:val="00BE0291"/>
    <w:rsid w:val="00BE1F0A"/>
    <w:rsid w:val="00BE42F1"/>
    <w:rsid w:val="00BF0255"/>
    <w:rsid w:val="00BF22AA"/>
    <w:rsid w:val="00BF4D43"/>
    <w:rsid w:val="00BF705D"/>
    <w:rsid w:val="00C005B5"/>
    <w:rsid w:val="00C00E02"/>
    <w:rsid w:val="00C012F4"/>
    <w:rsid w:val="00C01350"/>
    <w:rsid w:val="00C0174F"/>
    <w:rsid w:val="00C02A9A"/>
    <w:rsid w:val="00C04116"/>
    <w:rsid w:val="00C0419C"/>
    <w:rsid w:val="00C04523"/>
    <w:rsid w:val="00C04DC2"/>
    <w:rsid w:val="00C109B8"/>
    <w:rsid w:val="00C10A76"/>
    <w:rsid w:val="00C120A1"/>
    <w:rsid w:val="00C12ED9"/>
    <w:rsid w:val="00C1362F"/>
    <w:rsid w:val="00C15191"/>
    <w:rsid w:val="00C151A8"/>
    <w:rsid w:val="00C15594"/>
    <w:rsid w:val="00C158E2"/>
    <w:rsid w:val="00C16DCF"/>
    <w:rsid w:val="00C171A1"/>
    <w:rsid w:val="00C1751D"/>
    <w:rsid w:val="00C21247"/>
    <w:rsid w:val="00C22049"/>
    <w:rsid w:val="00C22206"/>
    <w:rsid w:val="00C2353C"/>
    <w:rsid w:val="00C23D8D"/>
    <w:rsid w:val="00C24AC0"/>
    <w:rsid w:val="00C25EB2"/>
    <w:rsid w:val="00C26157"/>
    <w:rsid w:val="00C26CF6"/>
    <w:rsid w:val="00C3333F"/>
    <w:rsid w:val="00C336D6"/>
    <w:rsid w:val="00C33C4C"/>
    <w:rsid w:val="00C3403C"/>
    <w:rsid w:val="00C36018"/>
    <w:rsid w:val="00C36DC2"/>
    <w:rsid w:val="00C3733C"/>
    <w:rsid w:val="00C379CD"/>
    <w:rsid w:val="00C4395A"/>
    <w:rsid w:val="00C4487B"/>
    <w:rsid w:val="00C46C58"/>
    <w:rsid w:val="00C4719E"/>
    <w:rsid w:val="00C47CAB"/>
    <w:rsid w:val="00C5276A"/>
    <w:rsid w:val="00C52CB8"/>
    <w:rsid w:val="00C5455B"/>
    <w:rsid w:val="00C547EA"/>
    <w:rsid w:val="00C55BB9"/>
    <w:rsid w:val="00C5629A"/>
    <w:rsid w:val="00C601EF"/>
    <w:rsid w:val="00C609C1"/>
    <w:rsid w:val="00C61464"/>
    <w:rsid w:val="00C629B9"/>
    <w:rsid w:val="00C63B18"/>
    <w:rsid w:val="00C67B62"/>
    <w:rsid w:val="00C7012D"/>
    <w:rsid w:val="00C7071C"/>
    <w:rsid w:val="00C70D17"/>
    <w:rsid w:val="00C72A59"/>
    <w:rsid w:val="00C75968"/>
    <w:rsid w:val="00C75CEA"/>
    <w:rsid w:val="00C80179"/>
    <w:rsid w:val="00C8021F"/>
    <w:rsid w:val="00C80529"/>
    <w:rsid w:val="00C81C17"/>
    <w:rsid w:val="00C82F5C"/>
    <w:rsid w:val="00C83E15"/>
    <w:rsid w:val="00C86795"/>
    <w:rsid w:val="00C86F73"/>
    <w:rsid w:val="00C8716A"/>
    <w:rsid w:val="00C87338"/>
    <w:rsid w:val="00C91704"/>
    <w:rsid w:val="00C92174"/>
    <w:rsid w:val="00C928DD"/>
    <w:rsid w:val="00C92B4C"/>
    <w:rsid w:val="00C92F1D"/>
    <w:rsid w:val="00C931BE"/>
    <w:rsid w:val="00C9342C"/>
    <w:rsid w:val="00C947E5"/>
    <w:rsid w:val="00C95710"/>
    <w:rsid w:val="00C95F89"/>
    <w:rsid w:val="00CA20E4"/>
    <w:rsid w:val="00CA59F5"/>
    <w:rsid w:val="00CA615F"/>
    <w:rsid w:val="00CA663E"/>
    <w:rsid w:val="00CA6E74"/>
    <w:rsid w:val="00CA7C65"/>
    <w:rsid w:val="00CB017C"/>
    <w:rsid w:val="00CB1A4B"/>
    <w:rsid w:val="00CB37C3"/>
    <w:rsid w:val="00CB3B40"/>
    <w:rsid w:val="00CB7B4A"/>
    <w:rsid w:val="00CB7E7C"/>
    <w:rsid w:val="00CC22BC"/>
    <w:rsid w:val="00CC4291"/>
    <w:rsid w:val="00CC5BFA"/>
    <w:rsid w:val="00CD0ADD"/>
    <w:rsid w:val="00CD251B"/>
    <w:rsid w:val="00CD3CED"/>
    <w:rsid w:val="00CD409E"/>
    <w:rsid w:val="00CD6C36"/>
    <w:rsid w:val="00CD6E90"/>
    <w:rsid w:val="00CD7E58"/>
    <w:rsid w:val="00CE00E2"/>
    <w:rsid w:val="00CE1D4A"/>
    <w:rsid w:val="00CE6808"/>
    <w:rsid w:val="00CE6946"/>
    <w:rsid w:val="00CE6CEE"/>
    <w:rsid w:val="00CE7F71"/>
    <w:rsid w:val="00CF0374"/>
    <w:rsid w:val="00CF2429"/>
    <w:rsid w:val="00CF5F64"/>
    <w:rsid w:val="00CF79A0"/>
    <w:rsid w:val="00D008D7"/>
    <w:rsid w:val="00D00ADE"/>
    <w:rsid w:val="00D01046"/>
    <w:rsid w:val="00D062F7"/>
    <w:rsid w:val="00D07199"/>
    <w:rsid w:val="00D07A27"/>
    <w:rsid w:val="00D1236E"/>
    <w:rsid w:val="00D1566C"/>
    <w:rsid w:val="00D205DB"/>
    <w:rsid w:val="00D2267E"/>
    <w:rsid w:val="00D23CE1"/>
    <w:rsid w:val="00D2401E"/>
    <w:rsid w:val="00D241E9"/>
    <w:rsid w:val="00D244F3"/>
    <w:rsid w:val="00D2462D"/>
    <w:rsid w:val="00D24E20"/>
    <w:rsid w:val="00D25913"/>
    <w:rsid w:val="00D26786"/>
    <w:rsid w:val="00D27207"/>
    <w:rsid w:val="00D2726B"/>
    <w:rsid w:val="00D34D5D"/>
    <w:rsid w:val="00D3695F"/>
    <w:rsid w:val="00D36A9F"/>
    <w:rsid w:val="00D40476"/>
    <w:rsid w:val="00D40FD7"/>
    <w:rsid w:val="00D46F4B"/>
    <w:rsid w:val="00D4733D"/>
    <w:rsid w:val="00D47553"/>
    <w:rsid w:val="00D47DA3"/>
    <w:rsid w:val="00D51296"/>
    <w:rsid w:val="00D52904"/>
    <w:rsid w:val="00D530F1"/>
    <w:rsid w:val="00D539BE"/>
    <w:rsid w:val="00D54D7E"/>
    <w:rsid w:val="00D552EE"/>
    <w:rsid w:val="00D55903"/>
    <w:rsid w:val="00D561DD"/>
    <w:rsid w:val="00D57F75"/>
    <w:rsid w:val="00D60EB7"/>
    <w:rsid w:val="00D646BA"/>
    <w:rsid w:val="00D662D7"/>
    <w:rsid w:val="00D752E6"/>
    <w:rsid w:val="00D76689"/>
    <w:rsid w:val="00D80B9B"/>
    <w:rsid w:val="00D81056"/>
    <w:rsid w:val="00D8138A"/>
    <w:rsid w:val="00D8152C"/>
    <w:rsid w:val="00D83309"/>
    <w:rsid w:val="00D845F7"/>
    <w:rsid w:val="00D86055"/>
    <w:rsid w:val="00D866B3"/>
    <w:rsid w:val="00D87847"/>
    <w:rsid w:val="00D87C6B"/>
    <w:rsid w:val="00D920A7"/>
    <w:rsid w:val="00D92498"/>
    <w:rsid w:val="00D925DA"/>
    <w:rsid w:val="00D928BA"/>
    <w:rsid w:val="00D95743"/>
    <w:rsid w:val="00D962FC"/>
    <w:rsid w:val="00D968C5"/>
    <w:rsid w:val="00D97C47"/>
    <w:rsid w:val="00D97E87"/>
    <w:rsid w:val="00DA101C"/>
    <w:rsid w:val="00DA1DDE"/>
    <w:rsid w:val="00DA262C"/>
    <w:rsid w:val="00DA3AB8"/>
    <w:rsid w:val="00DA45C0"/>
    <w:rsid w:val="00DA5E0A"/>
    <w:rsid w:val="00DA65B4"/>
    <w:rsid w:val="00DA695F"/>
    <w:rsid w:val="00DA6F6F"/>
    <w:rsid w:val="00DB0375"/>
    <w:rsid w:val="00DB1FC2"/>
    <w:rsid w:val="00DB26D5"/>
    <w:rsid w:val="00DB2896"/>
    <w:rsid w:val="00DB794B"/>
    <w:rsid w:val="00DC0F8D"/>
    <w:rsid w:val="00DC3A31"/>
    <w:rsid w:val="00DC4499"/>
    <w:rsid w:val="00DC5246"/>
    <w:rsid w:val="00DC627C"/>
    <w:rsid w:val="00DD00FD"/>
    <w:rsid w:val="00DD35A7"/>
    <w:rsid w:val="00DD36B9"/>
    <w:rsid w:val="00DD3E4C"/>
    <w:rsid w:val="00DD64A1"/>
    <w:rsid w:val="00DD6E30"/>
    <w:rsid w:val="00DD6E81"/>
    <w:rsid w:val="00DE09F2"/>
    <w:rsid w:val="00DE39D4"/>
    <w:rsid w:val="00DE4B3E"/>
    <w:rsid w:val="00DE6296"/>
    <w:rsid w:val="00DE766F"/>
    <w:rsid w:val="00DF1FD6"/>
    <w:rsid w:val="00DF5FEB"/>
    <w:rsid w:val="00DF6143"/>
    <w:rsid w:val="00DF63E3"/>
    <w:rsid w:val="00DF63FC"/>
    <w:rsid w:val="00DF693E"/>
    <w:rsid w:val="00E01D4B"/>
    <w:rsid w:val="00E0257F"/>
    <w:rsid w:val="00E039F1"/>
    <w:rsid w:val="00E04B9F"/>
    <w:rsid w:val="00E07932"/>
    <w:rsid w:val="00E105FE"/>
    <w:rsid w:val="00E11F60"/>
    <w:rsid w:val="00E13377"/>
    <w:rsid w:val="00E14360"/>
    <w:rsid w:val="00E16FCE"/>
    <w:rsid w:val="00E20CF2"/>
    <w:rsid w:val="00E2344A"/>
    <w:rsid w:val="00E2628E"/>
    <w:rsid w:val="00E279CC"/>
    <w:rsid w:val="00E31153"/>
    <w:rsid w:val="00E335BE"/>
    <w:rsid w:val="00E37216"/>
    <w:rsid w:val="00E413F9"/>
    <w:rsid w:val="00E41A9A"/>
    <w:rsid w:val="00E41D8C"/>
    <w:rsid w:val="00E41DDB"/>
    <w:rsid w:val="00E4293F"/>
    <w:rsid w:val="00E439B6"/>
    <w:rsid w:val="00E468E9"/>
    <w:rsid w:val="00E51E61"/>
    <w:rsid w:val="00E53CB8"/>
    <w:rsid w:val="00E53F81"/>
    <w:rsid w:val="00E55B88"/>
    <w:rsid w:val="00E57A7E"/>
    <w:rsid w:val="00E60FD5"/>
    <w:rsid w:val="00E62551"/>
    <w:rsid w:val="00E62BBD"/>
    <w:rsid w:val="00E63DDF"/>
    <w:rsid w:val="00E66093"/>
    <w:rsid w:val="00E66A55"/>
    <w:rsid w:val="00E66E55"/>
    <w:rsid w:val="00E704F9"/>
    <w:rsid w:val="00E70B98"/>
    <w:rsid w:val="00E71573"/>
    <w:rsid w:val="00E74B43"/>
    <w:rsid w:val="00E766CA"/>
    <w:rsid w:val="00E77E5F"/>
    <w:rsid w:val="00E807E1"/>
    <w:rsid w:val="00E82A99"/>
    <w:rsid w:val="00E836C8"/>
    <w:rsid w:val="00E838CE"/>
    <w:rsid w:val="00E83E81"/>
    <w:rsid w:val="00E8427F"/>
    <w:rsid w:val="00E84D74"/>
    <w:rsid w:val="00E85000"/>
    <w:rsid w:val="00E91D03"/>
    <w:rsid w:val="00E949F0"/>
    <w:rsid w:val="00E94F64"/>
    <w:rsid w:val="00E94FEE"/>
    <w:rsid w:val="00E961BF"/>
    <w:rsid w:val="00E96822"/>
    <w:rsid w:val="00E973B0"/>
    <w:rsid w:val="00E97451"/>
    <w:rsid w:val="00EA0E4E"/>
    <w:rsid w:val="00EA1668"/>
    <w:rsid w:val="00EA1C67"/>
    <w:rsid w:val="00EA38B2"/>
    <w:rsid w:val="00EA627B"/>
    <w:rsid w:val="00EA6CE6"/>
    <w:rsid w:val="00EB0DD4"/>
    <w:rsid w:val="00EB14D8"/>
    <w:rsid w:val="00EB4594"/>
    <w:rsid w:val="00EB4ADE"/>
    <w:rsid w:val="00EB5E53"/>
    <w:rsid w:val="00EB5EA7"/>
    <w:rsid w:val="00EC076F"/>
    <w:rsid w:val="00EC1311"/>
    <w:rsid w:val="00EC26FB"/>
    <w:rsid w:val="00EC3F26"/>
    <w:rsid w:val="00EC48E2"/>
    <w:rsid w:val="00EC5955"/>
    <w:rsid w:val="00ED012A"/>
    <w:rsid w:val="00ED2E14"/>
    <w:rsid w:val="00ED3849"/>
    <w:rsid w:val="00ED3CC0"/>
    <w:rsid w:val="00ED4F8B"/>
    <w:rsid w:val="00ED5BB6"/>
    <w:rsid w:val="00ED5D75"/>
    <w:rsid w:val="00ED5E87"/>
    <w:rsid w:val="00ED6B6F"/>
    <w:rsid w:val="00ED7662"/>
    <w:rsid w:val="00ED7DB8"/>
    <w:rsid w:val="00EE4225"/>
    <w:rsid w:val="00EE4B2B"/>
    <w:rsid w:val="00EE4D8E"/>
    <w:rsid w:val="00EE5451"/>
    <w:rsid w:val="00EE6092"/>
    <w:rsid w:val="00EE782D"/>
    <w:rsid w:val="00EE7FB4"/>
    <w:rsid w:val="00EF0243"/>
    <w:rsid w:val="00EF0CB3"/>
    <w:rsid w:val="00EF42EA"/>
    <w:rsid w:val="00EF4BDD"/>
    <w:rsid w:val="00EF7FF1"/>
    <w:rsid w:val="00F00806"/>
    <w:rsid w:val="00F01EAF"/>
    <w:rsid w:val="00F02A7B"/>
    <w:rsid w:val="00F04298"/>
    <w:rsid w:val="00F04C90"/>
    <w:rsid w:val="00F05B75"/>
    <w:rsid w:val="00F0643C"/>
    <w:rsid w:val="00F07C7F"/>
    <w:rsid w:val="00F07F91"/>
    <w:rsid w:val="00F14544"/>
    <w:rsid w:val="00F145D5"/>
    <w:rsid w:val="00F14664"/>
    <w:rsid w:val="00F21DAB"/>
    <w:rsid w:val="00F21E0B"/>
    <w:rsid w:val="00F22040"/>
    <w:rsid w:val="00F22B80"/>
    <w:rsid w:val="00F246CC"/>
    <w:rsid w:val="00F26309"/>
    <w:rsid w:val="00F27084"/>
    <w:rsid w:val="00F3017E"/>
    <w:rsid w:val="00F3326A"/>
    <w:rsid w:val="00F344C0"/>
    <w:rsid w:val="00F34A09"/>
    <w:rsid w:val="00F369C1"/>
    <w:rsid w:val="00F37BA1"/>
    <w:rsid w:val="00F37C9F"/>
    <w:rsid w:val="00F402A5"/>
    <w:rsid w:val="00F40546"/>
    <w:rsid w:val="00F42D68"/>
    <w:rsid w:val="00F431AB"/>
    <w:rsid w:val="00F43C8C"/>
    <w:rsid w:val="00F43E7A"/>
    <w:rsid w:val="00F44012"/>
    <w:rsid w:val="00F45279"/>
    <w:rsid w:val="00F47B26"/>
    <w:rsid w:val="00F5091E"/>
    <w:rsid w:val="00F52595"/>
    <w:rsid w:val="00F540B6"/>
    <w:rsid w:val="00F55A4D"/>
    <w:rsid w:val="00F55C06"/>
    <w:rsid w:val="00F5635D"/>
    <w:rsid w:val="00F564E6"/>
    <w:rsid w:val="00F60990"/>
    <w:rsid w:val="00F617F2"/>
    <w:rsid w:val="00F62570"/>
    <w:rsid w:val="00F62D39"/>
    <w:rsid w:val="00F63791"/>
    <w:rsid w:val="00F6566D"/>
    <w:rsid w:val="00F662E2"/>
    <w:rsid w:val="00F705C2"/>
    <w:rsid w:val="00F743DD"/>
    <w:rsid w:val="00F7501C"/>
    <w:rsid w:val="00F8135A"/>
    <w:rsid w:val="00F829D8"/>
    <w:rsid w:val="00F84C95"/>
    <w:rsid w:val="00F85054"/>
    <w:rsid w:val="00F866DC"/>
    <w:rsid w:val="00F868CD"/>
    <w:rsid w:val="00F907A0"/>
    <w:rsid w:val="00F95C53"/>
    <w:rsid w:val="00F96FA3"/>
    <w:rsid w:val="00F97152"/>
    <w:rsid w:val="00FA19C3"/>
    <w:rsid w:val="00FA4405"/>
    <w:rsid w:val="00FA52FD"/>
    <w:rsid w:val="00FA5D9F"/>
    <w:rsid w:val="00FB063E"/>
    <w:rsid w:val="00FB06AF"/>
    <w:rsid w:val="00FB2A29"/>
    <w:rsid w:val="00FB3BB8"/>
    <w:rsid w:val="00FB584A"/>
    <w:rsid w:val="00FB7F98"/>
    <w:rsid w:val="00FC1524"/>
    <w:rsid w:val="00FC2838"/>
    <w:rsid w:val="00FC4CE3"/>
    <w:rsid w:val="00FD39AC"/>
    <w:rsid w:val="00FE15CD"/>
    <w:rsid w:val="00FE213C"/>
    <w:rsid w:val="00FE2531"/>
    <w:rsid w:val="00FE3A52"/>
    <w:rsid w:val="00FE435F"/>
    <w:rsid w:val="00FE44D7"/>
    <w:rsid w:val="00FE592C"/>
    <w:rsid w:val="00FE684A"/>
    <w:rsid w:val="00FE7106"/>
    <w:rsid w:val="00FF15E2"/>
    <w:rsid w:val="00FF30AC"/>
    <w:rsid w:val="00FF664B"/>
    <w:rsid w:val="00FF6685"/>
    <w:rsid w:val="00FF6B4A"/>
    <w:rsid w:val="00FF74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oNotEmbedSmartTags/>
  <w:decimalSymbol w:val=","/>
  <w:listSeparator w:val=";"/>
  <w14:docId w14:val="7AC2DE53"/>
  <w15:chartTrackingRefBased/>
  <w15:docId w15:val="{F69C00B5-7BED-40ED-9BFC-F51A15545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qFormat="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8534B"/>
    <w:pPr>
      <w:suppressAutoHyphens/>
    </w:pPr>
    <w:rPr>
      <w:lang w:eastAsia="zh-CN"/>
    </w:rPr>
  </w:style>
  <w:style w:type="paragraph" w:styleId="Nagwek1">
    <w:name w:val="heading 1"/>
    <w:aliases w:val="Heading 1 Char,tytuł rozdziału"/>
    <w:basedOn w:val="Normalny"/>
    <w:next w:val="Normalny"/>
    <w:qFormat/>
    <w:pPr>
      <w:keepNext/>
      <w:numPr>
        <w:numId w:val="1"/>
      </w:numPr>
      <w:spacing w:line="360" w:lineRule="auto"/>
      <w:outlineLvl w:val="0"/>
    </w:pPr>
    <w:rPr>
      <w:b/>
      <w:bCs/>
      <w:sz w:val="24"/>
    </w:rPr>
  </w:style>
  <w:style w:type="paragraph" w:styleId="Nagwek2">
    <w:name w:val="heading 2"/>
    <w:basedOn w:val="Normalny"/>
    <w:next w:val="Normalny"/>
    <w:uiPriority w:val="9"/>
    <w:qFormat/>
    <w:pPr>
      <w:keepNext/>
      <w:widowControl w:val="0"/>
      <w:numPr>
        <w:ilvl w:val="1"/>
        <w:numId w:val="1"/>
      </w:numPr>
      <w:jc w:val="center"/>
      <w:outlineLvl w:val="1"/>
    </w:pPr>
    <w:rPr>
      <w:b/>
      <w:sz w:val="24"/>
    </w:rPr>
  </w:style>
  <w:style w:type="paragraph" w:styleId="Nagwek3">
    <w:name w:val="heading 3"/>
    <w:basedOn w:val="Normalny"/>
    <w:next w:val="Normalny"/>
    <w:uiPriority w:val="9"/>
    <w:qFormat/>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pPr>
      <w:numPr>
        <w:ilvl w:val="5"/>
        <w:numId w:val="1"/>
      </w:numPr>
      <w:spacing w:before="240" w:after="60"/>
      <w:outlineLvl w:val="5"/>
    </w:pPr>
    <w:rPr>
      <w:b/>
      <w:bCs/>
      <w:sz w:val="22"/>
      <w:szCs w:val="22"/>
    </w:rPr>
  </w:style>
  <w:style w:type="paragraph" w:styleId="Nagwek7">
    <w:name w:val="heading 7"/>
    <w:basedOn w:val="Normalny"/>
    <w:next w:val="Normalny"/>
    <w:link w:val="Nagwek7Znak"/>
    <w:qFormat/>
    <w:pPr>
      <w:numPr>
        <w:ilvl w:val="6"/>
        <w:numId w:val="1"/>
      </w:numPr>
      <w:spacing w:before="240" w:after="60"/>
      <w:outlineLvl w:val="6"/>
    </w:pPr>
    <w:rPr>
      <w:sz w:val="24"/>
      <w:szCs w:val="24"/>
    </w:rPr>
  </w:style>
  <w:style w:type="paragraph" w:styleId="Nagwek8">
    <w:name w:val="heading 8"/>
    <w:basedOn w:val="Normalny"/>
    <w:next w:val="Normalny"/>
    <w:link w:val="Nagwek8Znak"/>
    <w:qFormat/>
    <w:pPr>
      <w:keepNext/>
      <w:numPr>
        <w:ilvl w:val="7"/>
        <w:numId w:val="1"/>
      </w:numPr>
      <w:outlineLvl w:val="7"/>
    </w:pPr>
    <w:rPr>
      <w:rFonts w:ascii="Calibri" w:hAnsi="Calibri" w:cs="Calibri"/>
      <w:i/>
    </w:rPr>
  </w:style>
  <w:style w:type="paragraph" w:styleId="Nagwek9">
    <w:name w:val="heading 9"/>
    <w:basedOn w:val="Normalny"/>
    <w:next w:val="Normalny"/>
    <w:link w:val="Nagwek9Znak"/>
    <w:qFormat/>
    <w:rsid w:val="00717186"/>
    <w:pPr>
      <w:keepNext/>
      <w:suppressAutoHyphens w:val="0"/>
      <w:outlineLvl w:val="8"/>
    </w:pPr>
    <w:rPr>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eastAsia="Arial" w:hint="default"/>
    </w:rPr>
  </w:style>
  <w:style w:type="character" w:customStyle="1" w:styleId="WW8Num3z0">
    <w:name w:val="WW8Num3z0"/>
    <w:rPr>
      <w:rFonts w:cs="Segoe UI" w:hint="default"/>
      <w:b w:val="0"/>
      <w:i w:val="0"/>
      <w:iCs/>
      <w:sz w:val="20"/>
    </w:rPr>
  </w:style>
  <w:style w:type="character" w:customStyle="1" w:styleId="WW8Num4z0">
    <w:name w:val="WW8Num4z0"/>
    <w:rPr>
      <w:rFonts w:ascii="Segoe UI" w:hAnsi="Segoe UI" w:cs="Segoe UI" w:hint="default"/>
      <w:b w:val="0"/>
      <w:bCs/>
      <w:i w:val="0"/>
      <w:sz w:val="20"/>
    </w:rPr>
  </w:style>
  <w:style w:type="character" w:customStyle="1" w:styleId="WW8Num5z0">
    <w:name w:val="WW8Num5z0"/>
    <w:rPr>
      <w:rFonts w:cs="Segoe UI"/>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rPr>
      <w:rFonts w:ascii="Segoe UI" w:hAnsi="Segoe UI" w:cs="Segoe UI" w:hint="default"/>
      <w:color w:val="auto"/>
    </w:rPr>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cs="Segoe UI" w:hint="default"/>
    </w:rPr>
  </w:style>
  <w:style w:type="character" w:customStyle="1" w:styleId="WW8Num8z0">
    <w:name w:val="WW8Num8z0"/>
    <w:rPr>
      <w:rFonts w:hint="default"/>
      <w:b w:val="0"/>
    </w:rPr>
  </w:style>
  <w:style w:type="character" w:customStyle="1" w:styleId="WW8Num9z0">
    <w:name w:val="WW8Num9z0"/>
    <w:rPr>
      <w:rFonts w:ascii="Symbol" w:hAnsi="Symbol" w:cs="Symbol" w:hint="default"/>
    </w:rPr>
  </w:style>
  <w:style w:type="character" w:customStyle="1" w:styleId="WW8Num10z0">
    <w:name w:val="WW8Num10z0"/>
    <w:rPr>
      <w:rFonts w:ascii="Symbol" w:hAnsi="Symbol" w:cs="Symbol" w:hint="default"/>
      <w:color w:val="000000"/>
      <w:sz w:val="24"/>
      <w:szCs w:val="24"/>
    </w:rPr>
  </w:style>
  <w:style w:type="character" w:customStyle="1" w:styleId="WW8Num11z0">
    <w:name w:val="WW8Num11z0"/>
    <w:rPr>
      <w:rFonts w:ascii="Segoe UI" w:eastAsia="Calibri" w:hAnsi="Segoe UI" w:cs="Segoe UI" w:hint="default"/>
    </w:rPr>
  </w:style>
  <w:style w:type="character" w:customStyle="1" w:styleId="WW8Num12z0">
    <w:name w:val="WW8Num12z0"/>
    <w:rPr>
      <w:rFonts w:cs="Segoe UI" w:hint="default"/>
    </w:rPr>
  </w:style>
  <w:style w:type="character" w:customStyle="1" w:styleId="WW8Num13z0">
    <w:name w:val="WW8Num13z0"/>
    <w:rPr>
      <w:rFonts w:cs="Times New Roman" w:hint="default"/>
      <w:iCs/>
    </w:rPr>
  </w:style>
  <w:style w:type="character" w:customStyle="1" w:styleId="WW8Num14z0">
    <w:name w:val="WW8Num14z0"/>
    <w:rPr>
      <w:rFonts w:ascii="Segoe UI" w:hAnsi="Segoe UI" w:cs="Segoe UI"/>
    </w:rPr>
  </w:style>
  <w:style w:type="character" w:customStyle="1" w:styleId="WW8Num15z0">
    <w:name w:val="WW8Num15z0"/>
    <w:rPr>
      <w:rFonts w:cs="Segoe UI"/>
      <w:b w:val="0"/>
      <w:i w:val="0"/>
      <w:sz w:val="20"/>
    </w:rPr>
  </w:style>
  <w:style w:type="character" w:customStyle="1" w:styleId="WW8Num16z0">
    <w:name w:val="WW8Num16z0"/>
    <w:rPr>
      <w:rFonts w:ascii="Times New Roman" w:hAnsi="Times New Roman" w:cs="Times New Roman" w:hint="default"/>
      <w:color w:val="auto"/>
    </w:rPr>
  </w:style>
  <w:style w:type="character" w:customStyle="1" w:styleId="WW8Num17z0">
    <w:name w:val="WW8Num17z0"/>
    <w:rPr>
      <w:rFonts w:ascii="Segoe UI" w:eastAsia="Calibri" w:hAnsi="Segoe UI" w:cs="Segoe UI"/>
      <w:lang w:eastAsia="en-US"/>
    </w:rPr>
  </w:style>
  <w:style w:type="character" w:customStyle="1" w:styleId="WW8Num18z0">
    <w:name w:val="WW8Num18z0"/>
    <w:rPr>
      <w:rFonts w:cs="Segoe UI" w:hint="default"/>
      <w:iCs/>
    </w:rPr>
  </w:style>
  <w:style w:type="character" w:customStyle="1" w:styleId="WW8Num19z0">
    <w:name w:val="WW8Num19z0"/>
    <w:rPr>
      <w:rFonts w:ascii="Segoe UI" w:eastAsia="Calibri" w:hAnsi="Segoe UI" w:cs="Segoe UI"/>
      <w:bCs/>
      <w:i w:val="0"/>
      <w:sz w:val="20"/>
      <w:szCs w:val="20"/>
      <w:lang w:eastAsia="en-US"/>
    </w:rPr>
  </w:style>
  <w:style w:type="character" w:customStyle="1" w:styleId="WW8Num20z0">
    <w:name w:val="WW8Num20z0"/>
    <w:rPr>
      <w:rFonts w:hint="default"/>
    </w:rPr>
  </w:style>
  <w:style w:type="character" w:customStyle="1" w:styleId="WW8Num21z0">
    <w:name w:val="WW8Num21z0"/>
    <w:rPr>
      <w:rFonts w:ascii="Segoe UI" w:hAnsi="Segoe UI" w:cs="Segoe UI" w:hint="default"/>
      <w:b/>
      <w:bCs/>
      <w:i w:val="0"/>
      <w:sz w:val="20"/>
    </w:rPr>
  </w:style>
  <w:style w:type="character" w:customStyle="1" w:styleId="WW8Num22z0">
    <w:name w:val="WW8Num22z0"/>
    <w:rPr>
      <w:rFonts w:hint="default"/>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hint="default"/>
    </w:rPr>
  </w:style>
  <w:style w:type="character" w:customStyle="1" w:styleId="WW8Num25z0">
    <w:name w:val="WW8Num25z0"/>
    <w:rPr>
      <w:rFonts w:cs="Segoe UI" w:hint="default"/>
    </w:rPr>
  </w:style>
  <w:style w:type="character" w:customStyle="1" w:styleId="WW8Num26z0">
    <w:name w:val="WW8Num26z0"/>
    <w:rPr>
      <w:b/>
    </w:rPr>
  </w:style>
  <w:style w:type="character" w:customStyle="1" w:styleId="WW8Num27z0">
    <w:name w:val="WW8Num27z0"/>
    <w:rPr>
      <w:rFonts w:hint="default"/>
    </w:rPr>
  </w:style>
  <w:style w:type="character" w:customStyle="1" w:styleId="WW8Num28z0">
    <w:name w:val="WW8Num28z0"/>
    <w:rPr>
      <w:rFonts w:cs="Segoe UI" w:hint="default"/>
      <w:b w:val="0"/>
    </w:rPr>
  </w:style>
  <w:style w:type="character" w:customStyle="1" w:styleId="WW8Num29z0">
    <w:name w:val="WW8Num29z0"/>
    <w:rPr>
      <w:rFonts w:ascii="Segoe UI" w:hAnsi="Segoe UI" w:cs="Segoe UI"/>
      <w:b w:val="0"/>
      <w:i w:val="0"/>
      <w:sz w:val="20"/>
      <w:szCs w:val="20"/>
    </w:rPr>
  </w:style>
  <w:style w:type="character" w:customStyle="1" w:styleId="WW8Num30z0">
    <w:name w:val="WW8Num30z0"/>
    <w:rPr>
      <w:rFonts w:ascii="Segoe UI" w:hAnsi="Segoe UI" w:cs="Segoe UI" w:hint="default"/>
      <w:b/>
    </w:rPr>
  </w:style>
  <w:style w:type="character" w:customStyle="1" w:styleId="WW8Num31z0">
    <w:name w:val="WW8Num31z0"/>
    <w:rPr>
      <w:rFonts w:ascii="Segoe UI" w:eastAsia="Calibri" w:hAnsi="Segoe UI" w:cs="Segoe UI"/>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rPr>
      <w:rFonts w:ascii="Segoe UI" w:hAnsi="Segoe UI" w:cs="Segoe UI"/>
      <w:b w:val="0"/>
    </w:rPr>
  </w:style>
  <w:style w:type="character" w:customStyle="1" w:styleId="WW8Num32z7">
    <w:name w:val="WW8Num32z7"/>
  </w:style>
  <w:style w:type="character" w:customStyle="1" w:styleId="WW8Num32z8">
    <w:name w:val="WW8Num32z8"/>
  </w:style>
  <w:style w:type="character" w:customStyle="1" w:styleId="WW8Num33z0">
    <w:name w:val="WW8Num33z0"/>
    <w:rPr>
      <w:rFonts w:hint="default"/>
      <w:i/>
    </w:rPr>
  </w:style>
  <w:style w:type="character" w:customStyle="1" w:styleId="WW8Num34z0">
    <w:name w:val="WW8Num34z0"/>
    <w:rPr>
      <w:rFonts w:ascii="Segoe UI" w:hAnsi="Segoe UI" w:cs="Segoe UI" w:hint="default"/>
    </w:rPr>
  </w:style>
  <w:style w:type="character" w:customStyle="1" w:styleId="WW8Num35z0">
    <w:name w:val="WW8Num35z0"/>
    <w:rPr>
      <w:rFonts w:hint="default"/>
    </w:rPr>
  </w:style>
  <w:style w:type="character" w:customStyle="1" w:styleId="WW8Num36z0">
    <w:name w:val="WW8Num36z0"/>
    <w:rPr>
      <w:rFonts w:ascii="Segoe UI" w:hAnsi="Segoe UI" w:cs="Segoe UI"/>
      <w:b w:val="0"/>
      <w:sz w:val="20"/>
      <w:lang w:eastAsia="en-US"/>
    </w:rPr>
  </w:style>
  <w:style w:type="character" w:customStyle="1" w:styleId="WW8Num37z0">
    <w:name w:val="WW8Num37z0"/>
    <w:rPr>
      <w:rFonts w:cs="Calibri" w:hint="default"/>
      <w:b w:val="0"/>
      <w:bCs/>
    </w:rPr>
  </w:style>
  <w:style w:type="character" w:customStyle="1" w:styleId="WW8Num37z1">
    <w:name w:val="WW8Num37z1"/>
    <w:rPr>
      <w:rFonts w:hint="default"/>
      <w:b w:val="0"/>
    </w:rPr>
  </w:style>
  <w:style w:type="character" w:customStyle="1" w:styleId="WW8Num37z2">
    <w:name w:val="WW8Num37z2"/>
    <w:rPr>
      <w:rFonts w:hint="default"/>
    </w:rPr>
  </w:style>
  <w:style w:type="character" w:customStyle="1" w:styleId="WW8Num38z0">
    <w:name w:val="WW8Num38z0"/>
    <w:rPr>
      <w:rFonts w:ascii="Symbol" w:hAnsi="Symbol" w:cs="Symbol" w:hint="default"/>
    </w:rPr>
  </w:style>
  <w:style w:type="character" w:customStyle="1" w:styleId="WW8Num39z0">
    <w:name w:val="WW8Num39z0"/>
    <w:rPr>
      <w:rFonts w:hint="default"/>
    </w:rPr>
  </w:style>
  <w:style w:type="character" w:customStyle="1" w:styleId="WW8Num40z0">
    <w:name w:val="WW8Num40z0"/>
    <w:rPr>
      <w:rFonts w:cs="Segoe UI"/>
      <w:bCs/>
      <w:highlight w:val="yellow"/>
    </w:rPr>
  </w:style>
  <w:style w:type="character" w:customStyle="1" w:styleId="WW8Num41z0">
    <w:name w:val="WW8Num41z0"/>
    <w:rPr>
      <w:rFonts w:eastAsia="Calibri" w:hint="default"/>
    </w:rPr>
  </w:style>
  <w:style w:type="character" w:customStyle="1" w:styleId="WW8Num42z0">
    <w:name w:val="WW8Num42z0"/>
    <w:rPr>
      <w:rFonts w:ascii="Calibri" w:hAnsi="Calibri" w:cs="Calibri" w:hint="default"/>
    </w:rPr>
  </w:style>
  <w:style w:type="character" w:customStyle="1" w:styleId="WW8Num43z0">
    <w:name w:val="WW8Num43z0"/>
    <w:rPr>
      <w:rFonts w:ascii="Times New Roman" w:hAnsi="Times New Roman" w:cs="Times New Roman" w:hint="default"/>
      <w:color w:val="auto"/>
    </w:rPr>
  </w:style>
  <w:style w:type="character" w:customStyle="1" w:styleId="WW8Num44z0">
    <w:name w:val="WW8Num44z0"/>
    <w:rPr>
      <w:rFonts w:ascii="Segoe UI" w:hAnsi="Segoe UI" w:cs="Segoe UI"/>
      <w:bCs w:val="0"/>
      <w:sz w:val="20"/>
      <w:szCs w:val="20"/>
    </w:rPr>
  </w:style>
  <w:style w:type="character" w:customStyle="1" w:styleId="WW8Num45z0">
    <w:name w:val="WW8Num45z0"/>
    <w:rPr>
      <w:rFonts w:ascii="Segoe UI" w:hAnsi="Segoe UI" w:cs="Segoe UI"/>
      <w:b/>
    </w:rPr>
  </w:style>
  <w:style w:type="character" w:customStyle="1" w:styleId="WW8Num46z0">
    <w:name w:val="WW8Num46z0"/>
    <w:rPr>
      <w:rFonts w:ascii="Segoe UI" w:hAnsi="Segoe UI" w:cs="Segoe UI" w:hint="default"/>
      <w:b/>
      <w:sz w:val="20"/>
      <w:szCs w:val="20"/>
    </w:rPr>
  </w:style>
  <w:style w:type="character" w:customStyle="1" w:styleId="WW8Num47z0">
    <w:name w:val="WW8Num47z0"/>
    <w:rPr>
      <w:rFonts w:ascii="Segoe UI" w:hAnsi="Segoe UI" w:cs="Segoe UI" w:hint="default"/>
    </w:rPr>
  </w:style>
  <w:style w:type="character" w:customStyle="1" w:styleId="WW8Num48z0">
    <w:name w:val="WW8Num48z0"/>
    <w:rPr>
      <w:rFonts w:cs="Segoe UI" w:hint="default"/>
    </w:rPr>
  </w:style>
  <w:style w:type="character" w:customStyle="1" w:styleId="WW8Num49z0">
    <w:name w:val="WW8Num49z0"/>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rPr>
      <w:b/>
    </w:rPr>
  </w:style>
  <w:style w:type="character" w:customStyle="1" w:styleId="WW8Num49z7">
    <w:name w:val="WW8Num49z7"/>
  </w:style>
  <w:style w:type="character" w:customStyle="1" w:styleId="WW8Num49z8">
    <w:name w:val="WW8Num49z8"/>
  </w:style>
  <w:style w:type="character" w:customStyle="1" w:styleId="WW8Num50z0">
    <w:name w:val="WW8Num50z0"/>
  </w:style>
  <w:style w:type="character" w:customStyle="1" w:styleId="WW8Num51z0">
    <w:name w:val="WW8Num51z0"/>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rPr>
      <w:rFonts w:ascii="Segoe UI" w:hAnsi="Segoe UI" w:cs="Segoe UI"/>
      <w:b/>
    </w:rPr>
  </w:style>
  <w:style w:type="character" w:customStyle="1" w:styleId="WW8Num51z7">
    <w:name w:val="WW8Num51z7"/>
  </w:style>
  <w:style w:type="character" w:customStyle="1" w:styleId="WW8Num51z8">
    <w:name w:val="WW8Num51z8"/>
  </w:style>
  <w:style w:type="character" w:customStyle="1" w:styleId="WW8Num52z0">
    <w:name w:val="WW8Num52z0"/>
    <w:rPr>
      <w:rFonts w:ascii="Segoe UI" w:hAnsi="Segoe UI" w:cs="Segoe UI" w:hint="default"/>
    </w:rPr>
  </w:style>
  <w:style w:type="character" w:customStyle="1" w:styleId="WW8Num53z0">
    <w:name w:val="WW8Num53z0"/>
    <w:rPr>
      <w:rFonts w:ascii="Liberation Serif" w:hAnsi="Liberation Serif" w:cs="Liberation Serif"/>
    </w:rPr>
  </w:style>
  <w:style w:type="character" w:customStyle="1" w:styleId="WW8Num54z0">
    <w:name w:val="WW8Num54z0"/>
    <w:rPr>
      <w:rFonts w:ascii="Segoe UI" w:hAnsi="Segoe UI" w:cs="Segoe UI" w:hint="default"/>
      <w:b w:val="0"/>
      <w:i w:val="0"/>
      <w:sz w:val="20"/>
    </w:rPr>
  </w:style>
  <w:style w:type="character" w:customStyle="1" w:styleId="WW8Num55z0">
    <w:name w:val="WW8Num55z0"/>
    <w:rPr>
      <w:rFonts w:cs="Segoe UI"/>
    </w:rPr>
  </w:style>
  <w:style w:type="character" w:customStyle="1" w:styleId="WW8Num56z0">
    <w:name w:val="WW8Num56z0"/>
    <w:rPr>
      <w:rFonts w:ascii="Segoe UI" w:eastAsia="Calibri" w:hAnsi="Segoe UI" w:cs="Segoe UI"/>
      <w:sz w:val="22"/>
      <w:szCs w:val="22"/>
      <w:lang w:eastAsia="en-US"/>
    </w:rPr>
  </w:style>
  <w:style w:type="character" w:customStyle="1" w:styleId="WW8Num57z0">
    <w:name w:val="WW8Num57z0"/>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rPr>
      <w:b w:val="0"/>
    </w:rPr>
  </w:style>
  <w:style w:type="character" w:customStyle="1" w:styleId="WW8Num57z7">
    <w:name w:val="WW8Num57z7"/>
  </w:style>
  <w:style w:type="character" w:customStyle="1" w:styleId="WW8Num57z8">
    <w:name w:val="WW8Num57z8"/>
  </w:style>
  <w:style w:type="character" w:customStyle="1" w:styleId="WW8Num58z0">
    <w:name w:val="WW8Num58z0"/>
    <w:rPr>
      <w:rFonts w:ascii="Segoe UI" w:hAnsi="Segoe UI" w:cs="Segoe UI" w:hint="default"/>
      <w:b w:val="0"/>
      <w:bCs/>
      <w:i w:val="0"/>
      <w:sz w:val="20"/>
    </w:rPr>
  </w:style>
  <w:style w:type="character" w:customStyle="1" w:styleId="WW8Num59z0">
    <w:name w:val="WW8Num59z0"/>
    <w:rPr>
      <w:rFonts w:ascii="Segoe UI" w:eastAsia="Calibri" w:hAnsi="Segoe UI" w:cs="Segoe UI"/>
      <w:lang w:eastAsia="en-US"/>
    </w:rPr>
  </w:style>
  <w:style w:type="character" w:customStyle="1" w:styleId="WW8Num60z0">
    <w:name w:val="WW8Num60z0"/>
    <w:rPr>
      <w:rFonts w:ascii="Segoe UI" w:hAnsi="Segoe UI" w:cs="Segoe UI"/>
      <w:b w:val="0"/>
      <w:bCs/>
      <w:i w:val="0"/>
      <w:szCs w:val="20"/>
    </w:rPr>
  </w:style>
  <w:style w:type="character" w:customStyle="1" w:styleId="WW8Num61z0">
    <w:name w:val="WW8Num61z0"/>
    <w:rPr>
      <w:rFonts w:cs="Segoe UI"/>
      <w:b w:val="0"/>
    </w:rPr>
  </w:style>
  <w:style w:type="character" w:customStyle="1" w:styleId="WW8Num62z0">
    <w:name w:val="WW8Num62z0"/>
    <w:rPr>
      <w:rFonts w:cs="Segoe UI" w:hint="default"/>
    </w:rPr>
  </w:style>
  <w:style w:type="character" w:customStyle="1" w:styleId="WW8Num63z0">
    <w:name w:val="WW8Num63z0"/>
  </w:style>
  <w:style w:type="character" w:customStyle="1" w:styleId="WW8Num64z0">
    <w:name w:val="WW8Num64z0"/>
    <w:rPr>
      <w:rFonts w:hint="default"/>
    </w:rPr>
  </w:style>
  <w:style w:type="character" w:customStyle="1" w:styleId="WW8Num65z0">
    <w:name w:val="WW8Num65z0"/>
    <w:rPr>
      <w:rFonts w:hint="default"/>
      <w:b w:val="0"/>
    </w:rPr>
  </w:style>
  <w:style w:type="character" w:customStyle="1" w:styleId="WW8Num66z0">
    <w:name w:val="WW8Num66z0"/>
    <w:rPr>
      <w:rFonts w:ascii="Segoe UI" w:hAnsi="Segoe UI" w:cs="Segoe UI"/>
      <w:b w:val="0"/>
      <w:sz w:val="20"/>
      <w:szCs w:val="20"/>
    </w:rPr>
  </w:style>
  <w:style w:type="character" w:customStyle="1" w:styleId="WW8Num66z1">
    <w:name w:val="WW8Num66z1"/>
    <w:rPr>
      <w:rFonts w:hint="default"/>
    </w:rPr>
  </w:style>
  <w:style w:type="character" w:customStyle="1" w:styleId="WW8Num67z0">
    <w:name w:val="WW8Num67z0"/>
    <w:rPr>
      <w:rFonts w:hint="default"/>
    </w:rPr>
  </w:style>
  <w:style w:type="character" w:customStyle="1" w:styleId="WW8Num68z0">
    <w:name w:val="WW8Num68z0"/>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rPr>
      <w:rFonts w:ascii="Segoe UI" w:eastAsia="Calibri" w:hAnsi="Segoe UI" w:cs="Segoe UI"/>
      <w:b/>
      <w:lang w:eastAsia="en-US"/>
    </w:rPr>
  </w:style>
  <w:style w:type="character" w:customStyle="1" w:styleId="WW8Num68z7">
    <w:name w:val="WW8Num68z7"/>
  </w:style>
  <w:style w:type="character" w:customStyle="1" w:styleId="WW8Num68z8">
    <w:name w:val="WW8Num68z8"/>
  </w:style>
  <w:style w:type="character" w:customStyle="1" w:styleId="WW8Num69z0">
    <w:name w:val="WW8Num69z0"/>
    <w:rPr>
      <w:b/>
    </w:rPr>
  </w:style>
  <w:style w:type="character" w:customStyle="1" w:styleId="WW8Num69z2">
    <w:name w:val="WW8Num69z2"/>
  </w:style>
  <w:style w:type="character" w:customStyle="1" w:styleId="WW8Num69z3">
    <w:name w:val="WW8Num69z3"/>
  </w:style>
  <w:style w:type="character" w:customStyle="1" w:styleId="WW8Num69z4">
    <w:name w:val="WW8Num69z4"/>
  </w:style>
  <w:style w:type="character" w:customStyle="1" w:styleId="WW8Num69z5">
    <w:name w:val="WW8Num69z5"/>
  </w:style>
  <w:style w:type="character" w:customStyle="1" w:styleId="WW8Num69z6">
    <w:name w:val="WW8Num69z6"/>
  </w:style>
  <w:style w:type="character" w:customStyle="1" w:styleId="WW8Num69z7">
    <w:name w:val="WW8Num69z7"/>
  </w:style>
  <w:style w:type="character" w:customStyle="1" w:styleId="WW8Num69z8">
    <w:name w:val="WW8Num69z8"/>
  </w:style>
  <w:style w:type="character" w:customStyle="1" w:styleId="WW8Num70z0">
    <w:name w:val="WW8Num70z0"/>
    <w:rPr>
      <w:rFonts w:ascii="Calibri" w:hAnsi="Calibri" w:cs="Calibri" w:hint="default"/>
    </w:rPr>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Pr>
      <w:rFonts w:hint="default"/>
      <w:b w:val="0"/>
    </w:rPr>
  </w:style>
  <w:style w:type="character" w:customStyle="1" w:styleId="WW8Num72z0">
    <w:name w:val="WW8Num72z0"/>
    <w:rPr>
      <w:rFonts w:ascii="Liberation Serif" w:hAnsi="Liberation Serif" w:cs="Liberation Serif"/>
    </w:rPr>
  </w:style>
  <w:style w:type="character" w:customStyle="1" w:styleId="WW8Num73z0">
    <w:name w:val="WW8Num73z0"/>
    <w:rPr>
      <w:rFonts w:hint="default"/>
    </w:rPr>
  </w:style>
  <w:style w:type="character" w:customStyle="1" w:styleId="WW8Num74z0">
    <w:name w:val="WW8Num74z0"/>
    <w:rPr>
      <w:rFonts w:ascii="Calibri" w:hAnsi="Calibri" w:cs="Calibri" w:hint="default"/>
      <w:b/>
    </w:rPr>
  </w:style>
  <w:style w:type="character" w:customStyle="1" w:styleId="WW8Num74z2">
    <w:name w:val="WW8Num74z2"/>
  </w:style>
  <w:style w:type="character" w:customStyle="1" w:styleId="WW8Num74z3">
    <w:name w:val="WW8Num74z3"/>
  </w:style>
  <w:style w:type="character" w:customStyle="1" w:styleId="WW8Num74z4">
    <w:name w:val="WW8Num74z4"/>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WW8Num75z0">
    <w:name w:val="WW8Num75z0"/>
    <w:rPr>
      <w:rFonts w:cs="Segoe UI" w:hint="default"/>
    </w:rPr>
  </w:style>
  <w:style w:type="character" w:customStyle="1" w:styleId="WW8Num76z0">
    <w:name w:val="WW8Num76z0"/>
    <w:rPr>
      <w:rFonts w:ascii="Segoe UI" w:hAnsi="Segoe UI" w:cs="Segoe UI" w:hint="default"/>
      <w:b/>
    </w:rPr>
  </w:style>
  <w:style w:type="character" w:customStyle="1" w:styleId="WW8Num77z0">
    <w:name w:val="WW8Num77z0"/>
    <w:rPr>
      <w:rFonts w:ascii="Calibri" w:hAnsi="Calibri" w:cs="Calibri" w:hint="default"/>
    </w:rPr>
  </w:style>
  <w:style w:type="character" w:customStyle="1" w:styleId="WW8Num78z0">
    <w:name w:val="WW8Num78z0"/>
    <w:rPr>
      <w:rFonts w:ascii="Segoe UI" w:eastAsia="Calibri" w:hAnsi="Segoe UI" w:cs="Segoe UI" w:hint="default"/>
      <w:sz w:val="20"/>
      <w:szCs w:val="20"/>
      <w:lang w:eastAsia="en-US"/>
    </w:rPr>
  </w:style>
  <w:style w:type="character" w:customStyle="1" w:styleId="WW8Num79z0">
    <w:name w:val="WW8Num79z0"/>
    <w:rPr>
      <w:rFonts w:ascii="Segoe UI" w:hAnsi="Segoe UI" w:cs="Segoe UI" w:hint="default"/>
      <w:b w:val="0"/>
      <w:bCs/>
      <w:i w:val="0"/>
      <w:sz w:val="20"/>
    </w:rPr>
  </w:style>
  <w:style w:type="character" w:customStyle="1" w:styleId="WW8Num80z0">
    <w:name w:val="WW8Num80z0"/>
    <w:rPr>
      <w:rFonts w:cs="Segoe UI"/>
      <w:i w:val="0"/>
      <w:sz w:val="20"/>
    </w:rPr>
  </w:style>
  <w:style w:type="character" w:customStyle="1" w:styleId="WW8Num81z0">
    <w:name w:val="WW8Num81z0"/>
    <w:rPr>
      <w:rFonts w:cs="Segoe UI" w:hint="default"/>
    </w:rPr>
  </w:style>
  <w:style w:type="character" w:customStyle="1" w:styleId="WW8Num82z0">
    <w:name w:val="WW8Num82z0"/>
    <w:rPr>
      <w:rFonts w:ascii="Segoe UI" w:hAnsi="Segoe UI" w:cs="Segoe UI"/>
      <w:i w:val="0"/>
      <w:lang w:val="en-US"/>
    </w:rPr>
  </w:style>
  <w:style w:type="character" w:customStyle="1" w:styleId="WW8Num83z0">
    <w:name w:val="WW8Num83z0"/>
  </w:style>
  <w:style w:type="character" w:customStyle="1" w:styleId="WW8Num84z0">
    <w:name w:val="WW8Num84z0"/>
    <w:rPr>
      <w:rFonts w:ascii="Segoe UI" w:hAnsi="Segoe UI" w:cs="Segoe UI" w:hint="default"/>
      <w:b w:val="0"/>
      <w:i w:val="0"/>
      <w:sz w:val="20"/>
    </w:rPr>
  </w:style>
  <w:style w:type="character" w:customStyle="1" w:styleId="WW8Num85z0">
    <w:name w:val="WW8Num85z0"/>
    <w:rPr>
      <w:rFonts w:ascii="Segoe UI" w:hAnsi="Segoe UI" w:cs="Segoe UI" w:hint="default"/>
      <w:b w:val="0"/>
      <w:i w:val="0"/>
      <w:sz w:val="20"/>
    </w:rPr>
  </w:style>
  <w:style w:type="character" w:customStyle="1" w:styleId="WW8Num86z0">
    <w:name w:val="WW8Num86z0"/>
    <w:rPr>
      <w:rFonts w:cs="Segoe UI" w:hint="default"/>
    </w:rPr>
  </w:style>
  <w:style w:type="character" w:customStyle="1" w:styleId="WW8Num87z0">
    <w:name w:val="WW8Num87z0"/>
    <w:rPr>
      <w:rFonts w:cs="Segoe UI" w:hint="default"/>
    </w:rPr>
  </w:style>
  <w:style w:type="character" w:customStyle="1" w:styleId="WW8Num88z0">
    <w:name w:val="WW8Num88z0"/>
  </w:style>
  <w:style w:type="character" w:customStyle="1" w:styleId="WW8Num88z1">
    <w:name w:val="WW8Num88z1"/>
  </w:style>
  <w:style w:type="character" w:customStyle="1" w:styleId="WW8Num88z2">
    <w:name w:val="WW8Num88z2"/>
  </w:style>
  <w:style w:type="character" w:customStyle="1" w:styleId="WW8Num88z3">
    <w:name w:val="WW8Num88z3"/>
  </w:style>
  <w:style w:type="character" w:customStyle="1" w:styleId="WW8Num88z4">
    <w:name w:val="WW8Num88z4"/>
    <w:rPr>
      <w:rFonts w:ascii="Segoe UI" w:eastAsia="Times New Roman" w:hAnsi="Segoe UI" w:cs="Segoe UI" w:hint="default"/>
      <w:color w:val="auto"/>
    </w:rPr>
  </w:style>
  <w:style w:type="character" w:customStyle="1" w:styleId="WW8Num88z5">
    <w:name w:val="WW8Num88z5"/>
  </w:style>
  <w:style w:type="character" w:customStyle="1" w:styleId="WW8Num88z6">
    <w:name w:val="WW8Num88z6"/>
  </w:style>
  <w:style w:type="character" w:customStyle="1" w:styleId="WW8Num88z7">
    <w:name w:val="WW8Num88z7"/>
  </w:style>
  <w:style w:type="character" w:customStyle="1" w:styleId="WW8Num88z8">
    <w:name w:val="WW8Num88z8"/>
  </w:style>
  <w:style w:type="character" w:customStyle="1" w:styleId="WW8Num89z0">
    <w:name w:val="WW8Num89z0"/>
    <w:rPr>
      <w:rFonts w:ascii="Segoe UI" w:hAnsi="Segoe UI" w:cs="Segoe UI" w:hint="default"/>
      <w:bCs/>
      <w:color w:val="auto"/>
    </w:rPr>
  </w:style>
  <w:style w:type="character" w:customStyle="1" w:styleId="WW8Num90z0">
    <w:name w:val="WW8Num90z0"/>
    <w:rPr>
      <w:rFonts w:hint="default"/>
      <w:b w:val="0"/>
    </w:rPr>
  </w:style>
  <w:style w:type="character" w:customStyle="1" w:styleId="WW8Num91z0">
    <w:name w:val="WW8Num91z0"/>
    <w:rPr>
      <w:rFonts w:ascii="Times New Roman" w:hAnsi="Times New Roman" w:cs="Times New Roman" w:hint="default"/>
      <w:color w:val="auto"/>
    </w:rPr>
  </w:style>
  <w:style w:type="character" w:customStyle="1" w:styleId="WW8Num92z0">
    <w:name w:val="WW8Num92z0"/>
    <w:rPr>
      <w:rFonts w:ascii="Segoe UI" w:eastAsia="Calibri" w:hAnsi="Segoe UI" w:cs="Segoe UI" w:hint="default"/>
      <w:bCs/>
    </w:rPr>
  </w:style>
  <w:style w:type="character" w:customStyle="1" w:styleId="WW8Num93z0">
    <w:name w:val="WW8Num93z0"/>
    <w:rPr>
      <w:rFonts w:ascii="Calibri" w:hAnsi="Calibri" w:cs="Calibri" w:hint="default"/>
    </w:rPr>
  </w:style>
  <w:style w:type="character" w:customStyle="1" w:styleId="WW8Num93z2">
    <w:name w:val="WW8Num93z2"/>
  </w:style>
  <w:style w:type="character" w:customStyle="1" w:styleId="WW8Num93z3">
    <w:name w:val="WW8Num93z3"/>
  </w:style>
  <w:style w:type="character" w:customStyle="1" w:styleId="WW8Num93z4">
    <w:name w:val="WW8Num93z4"/>
  </w:style>
  <w:style w:type="character" w:customStyle="1" w:styleId="WW8Num93z5">
    <w:name w:val="WW8Num93z5"/>
  </w:style>
  <w:style w:type="character" w:customStyle="1" w:styleId="WW8Num93z6">
    <w:name w:val="WW8Num93z6"/>
  </w:style>
  <w:style w:type="character" w:customStyle="1" w:styleId="WW8Num93z7">
    <w:name w:val="WW8Num93z7"/>
  </w:style>
  <w:style w:type="character" w:customStyle="1" w:styleId="WW8Num93z8">
    <w:name w:val="WW8Num93z8"/>
  </w:style>
  <w:style w:type="character" w:customStyle="1" w:styleId="WW8Num94z0">
    <w:name w:val="WW8Num94z0"/>
    <w:rPr>
      <w:rFonts w:ascii="Segoe UI" w:hAnsi="Segoe UI" w:cs="Segoe UI" w:hint="default"/>
      <w:b/>
      <w:bCs/>
      <w:color w:val="auto"/>
      <w:sz w:val="18"/>
      <w:szCs w:val="18"/>
    </w:rPr>
  </w:style>
  <w:style w:type="character" w:customStyle="1" w:styleId="WW8Num95z0">
    <w:name w:val="WW8Num95z0"/>
    <w:rPr>
      <w:rFonts w:hint="default"/>
    </w:rPr>
  </w:style>
  <w:style w:type="character" w:customStyle="1" w:styleId="WW8Num96z0">
    <w:name w:val="WW8Num96z0"/>
  </w:style>
  <w:style w:type="character" w:customStyle="1" w:styleId="WW8Num97z0">
    <w:name w:val="WW8Num97z0"/>
    <w:rPr>
      <w:rFonts w:ascii="Segoe UI" w:hAnsi="Segoe UI" w:cs="Segoe UI" w:hint="default"/>
      <w:b w:val="0"/>
      <w:i w:val="0"/>
      <w:sz w:val="20"/>
    </w:rPr>
  </w:style>
  <w:style w:type="character" w:customStyle="1" w:styleId="WW8Num97z3">
    <w:name w:val="WW8Num97z3"/>
  </w:style>
  <w:style w:type="character" w:customStyle="1" w:styleId="WW8Num97z4">
    <w:name w:val="WW8Num97z4"/>
  </w:style>
  <w:style w:type="character" w:customStyle="1" w:styleId="WW8Num97z5">
    <w:name w:val="WW8Num97z5"/>
  </w:style>
  <w:style w:type="character" w:customStyle="1" w:styleId="WW8Num97z6">
    <w:name w:val="WW8Num97z6"/>
  </w:style>
  <w:style w:type="character" w:customStyle="1" w:styleId="WW8Num97z7">
    <w:name w:val="WW8Num97z7"/>
  </w:style>
  <w:style w:type="character" w:customStyle="1" w:styleId="WW8Num97z8">
    <w:name w:val="WW8Num97z8"/>
  </w:style>
  <w:style w:type="character" w:customStyle="1" w:styleId="WW8Num98z0">
    <w:name w:val="WW8Num98z0"/>
    <w:rPr>
      <w:rFonts w:ascii="Segoe UI" w:hAnsi="Segoe UI" w:cs="Segoe UI" w:hint="default"/>
      <w:b w:val="0"/>
      <w:i w:val="0"/>
      <w:sz w:val="20"/>
    </w:rPr>
  </w:style>
  <w:style w:type="character" w:customStyle="1" w:styleId="WW8Num98z3">
    <w:name w:val="WW8Num98z3"/>
  </w:style>
  <w:style w:type="character" w:customStyle="1" w:styleId="WW8Num98z4">
    <w:name w:val="WW8Num98z4"/>
  </w:style>
  <w:style w:type="character" w:customStyle="1" w:styleId="WW8Num98z5">
    <w:name w:val="WW8Num98z5"/>
  </w:style>
  <w:style w:type="character" w:customStyle="1" w:styleId="WW8Num98z6">
    <w:name w:val="WW8Num98z6"/>
  </w:style>
  <w:style w:type="character" w:customStyle="1" w:styleId="WW8Num98z7">
    <w:name w:val="WW8Num98z7"/>
  </w:style>
  <w:style w:type="character" w:customStyle="1" w:styleId="WW8Num98z8">
    <w:name w:val="WW8Num98z8"/>
  </w:style>
  <w:style w:type="character" w:customStyle="1" w:styleId="WW8Num4z1">
    <w:name w:val="WW8Num4z1"/>
  </w:style>
  <w:style w:type="character" w:customStyle="1" w:styleId="WW8Num4z2">
    <w:name w:val="WW8Num4z2"/>
  </w:style>
  <w:style w:type="character" w:customStyle="1" w:styleId="WW8Num4z3">
    <w:name w:val="WW8Num4z3"/>
    <w:rPr>
      <w:rFonts w:cs="Times New Roman"/>
    </w:rPr>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rPr>
      <w:rFonts w:ascii="Segoe UI" w:hAnsi="Segoe UI" w:cs="Segoe UI" w:hint="default"/>
      <w:color w:val="auto"/>
    </w:rPr>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3z1">
    <w:name w:val="WW8Num33z1"/>
    <w:rPr>
      <w:rFonts w:ascii="Courier New" w:hAnsi="Courier New" w:cs="Courier New" w:hint="default"/>
    </w:rPr>
  </w:style>
  <w:style w:type="character" w:customStyle="1" w:styleId="WW8Num33z2">
    <w:name w:val="WW8Num33z2"/>
    <w:rPr>
      <w:rFonts w:ascii="Wingdings" w:hAnsi="Wingdings" w:cs="Wingdings"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hAnsi="Wingdings" w:cs="Wingdings" w:hint="default"/>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0z3">
    <w:name w:val="WW8Num40z3"/>
    <w:rPr>
      <w:rFonts w:ascii="Symbol" w:hAnsi="Symbol" w:cs="Symbol" w:hint="default"/>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1">
    <w:name w:val="WW8Num48z1"/>
    <w:rPr>
      <w:rFonts w:ascii="Courier New" w:hAnsi="Courier New" w:cs="Courier New" w:hint="default"/>
    </w:rPr>
  </w:style>
  <w:style w:type="character" w:customStyle="1" w:styleId="WW8Num48z2">
    <w:name w:val="WW8Num48z2"/>
    <w:rPr>
      <w:rFonts w:ascii="Wingdings" w:hAnsi="Wingdings" w:cs="Wingdings" w:hint="default"/>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rPr>
      <w:rFonts w:ascii="Segoe UI" w:hAnsi="Segoe UI" w:cs="Segoe UI"/>
      <w:b w:val="0"/>
    </w:rPr>
  </w:style>
  <w:style w:type="character" w:customStyle="1" w:styleId="WW8Num56z7">
    <w:name w:val="WW8Num56z7"/>
  </w:style>
  <w:style w:type="character" w:customStyle="1" w:styleId="WW8Num56z8">
    <w:name w:val="WW8Num56z8"/>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1">
    <w:name w:val="WW8Num59z1"/>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1">
    <w:name w:val="WW8Num61z1"/>
    <w:rPr>
      <w:rFonts w:hint="default"/>
      <w:b w:val="0"/>
    </w:rPr>
  </w:style>
  <w:style w:type="character" w:customStyle="1" w:styleId="WW8Num61z2">
    <w:name w:val="WW8Num61z2"/>
    <w:rPr>
      <w:rFonts w:hint="default"/>
    </w:rPr>
  </w:style>
  <w:style w:type="character" w:customStyle="1" w:styleId="WW8Num62z1">
    <w:name w:val="WW8Num62z1"/>
    <w:rPr>
      <w:rFonts w:ascii="Courier New" w:hAnsi="Courier New" w:cs="Courier New" w:hint="default"/>
    </w:rPr>
  </w:style>
  <w:style w:type="character" w:customStyle="1" w:styleId="WW8Num62z2">
    <w:name w:val="WW8Num62z2"/>
    <w:rPr>
      <w:rFonts w:ascii="Wingdings" w:hAnsi="Wingdings" w:cs="Wingdings" w:hint="default"/>
    </w:rPr>
  </w:style>
  <w:style w:type="character" w:customStyle="1" w:styleId="WW8Num63z1">
    <w:name w:val="WW8Num63z1"/>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1">
    <w:name w:val="WW8Num67z1"/>
    <w:rPr>
      <w:rFonts w:ascii="Courier New" w:hAnsi="Courier New" w:cs="Courier New" w:hint="default"/>
    </w:rPr>
  </w:style>
  <w:style w:type="character" w:customStyle="1" w:styleId="WW8Num67z2">
    <w:name w:val="WW8Num67z2"/>
    <w:rPr>
      <w:rFonts w:ascii="Wingdings" w:hAnsi="Wingdings" w:cs="Wingdings" w:hint="default"/>
    </w:rPr>
  </w:style>
  <w:style w:type="character" w:customStyle="1" w:styleId="WW8Num67z3">
    <w:name w:val="WW8Num67z3"/>
    <w:rPr>
      <w:rFonts w:ascii="Symbol" w:hAnsi="Symbol" w:cs="Symbol" w:hint="default"/>
    </w:rPr>
  </w:style>
  <w:style w:type="character" w:customStyle="1" w:styleId="WW8Num69z1">
    <w:name w:val="WW8Num69z1"/>
  </w:style>
  <w:style w:type="character" w:customStyle="1" w:styleId="WW8Num71z1">
    <w:name w:val="WW8Num71z1"/>
  </w:style>
  <w:style w:type="character" w:customStyle="1" w:styleId="WW8Num71z2">
    <w:name w:val="WW8Num71z2"/>
    <w:rPr>
      <w:rFonts w:eastAsia="Times New Roman" w:hint="default"/>
      <w:sz w:val="24"/>
    </w:rPr>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1">
    <w:name w:val="WW8Num72z1"/>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1">
    <w:name w:val="WW8Num73z1"/>
  </w:style>
  <w:style w:type="character" w:customStyle="1" w:styleId="WW8Num73z2">
    <w:name w:val="WW8Num73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74z1">
    <w:name w:val="WW8Num74z1"/>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rPr>
      <w:rFonts w:ascii="Segoe UI" w:hAnsi="Segoe UI" w:cs="Segoe UI"/>
    </w:rPr>
  </w:style>
  <w:style w:type="character" w:customStyle="1" w:styleId="WW8Num75z7">
    <w:name w:val="WW8Num75z7"/>
  </w:style>
  <w:style w:type="character" w:customStyle="1" w:styleId="WW8Num75z8">
    <w:name w:val="WW8Num75z8"/>
  </w:style>
  <w:style w:type="character" w:customStyle="1" w:styleId="WW8Num76z1">
    <w:name w:val="WW8Num76z1"/>
  </w:style>
  <w:style w:type="character" w:customStyle="1" w:styleId="WW8Num76z2">
    <w:name w:val="WW8Num76z2"/>
  </w:style>
  <w:style w:type="character" w:customStyle="1" w:styleId="WW8Num76z3">
    <w:name w:val="WW8Num76z3"/>
  </w:style>
  <w:style w:type="character" w:customStyle="1" w:styleId="WW8Num76z4">
    <w:name w:val="WW8Num76z4"/>
  </w:style>
  <w:style w:type="character" w:customStyle="1" w:styleId="WW8Num76z5">
    <w:name w:val="WW8Num76z5"/>
  </w:style>
  <w:style w:type="character" w:customStyle="1" w:styleId="WW8Num76z6">
    <w:name w:val="WW8Num76z6"/>
  </w:style>
  <w:style w:type="character" w:customStyle="1" w:styleId="WW8Num76z7">
    <w:name w:val="WW8Num76z7"/>
  </w:style>
  <w:style w:type="character" w:customStyle="1" w:styleId="WW8Num76z8">
    <w:name w:val="WW8Num76z8"/>
  </w:style>
  <w:style w:type="character" w:customStyle="1" w:styleId="WW8Num78z3">
    <w:name w:val="WW8Num78z3"/>
  </w:style>
  <w:style w:type="character" w:customStyle="1" w:styleId="WW8Num78z4">
    <w:name w:val="WW8Num78z4"/>
  </w:style>
  <w:style w:type="character" w:customStyle="1" w:styleId="WW8Num78z5">
    <w:name w:val="WW8Num78z5"/>
  </w:style>
  <w:style w:type="character" w:customStyle="1" w:styleId="WW8Num78z6">
    <w:name w:val="WW8Num78z6"/>
  </w:style>
  <w:style w:type="character" w:customStyle="1" w:styleId="WW8Num78z7">
    <w:name w:val="WW8Num78z7"/>
  </w:style>
  <w:style w:type="character" w:customStyle="1" w:styleId="WW8Num78z8">
    <w:name w:val="WW8Num78z8"/>
  </w:style>
  <w:style w:type="character" w:customStyle="1" w:styleId="WW8Num79z1">
    <w:name w:val="WW8Num79z1"/>
  </w:style>
  <w:style w:type="character" w:customStyle="1" w:styleId="WW8Num79z2">
    <w:name w:val="WW8Num79z2"/>
  </w:style>
  <w:style w:type="character" w:customStyle="1" w:styleId="WW8Num79z3">
    <w:name w:val="WW8Num79z3"/>
  </w:style>
  <w:style w:type="character" w:customStyle="1" w:styleId="WW8Num79z4">
    <w:name w:val="WW8Num79z4"/>
  </w:style>
  <w:style w:type="character" w:customStyle="1" w:styleId="WW8Num79z5">
    <w:name w:val="WW8Num79z5"/>
  </w:style>
  <w:style w:type="character" w:customStyle="1" w:styleId="WW8Num79z6">
    <w:name w:val="WW8Num79z6"/>
  </w:style>
  <w:style w:type="character" w:customStyle="1" w:styleId="WW8Num79z7">
    <w:name w:val="WW8Num79z7"/>
  </w:style>
  <w:style w:type="character" w:customStyle="1" w:styleId="WW8Num79z8">
    <w:name w:val="WW8Num79z8"/>
  </w:style>
  <w:style w:type="character" w:customStyle="1" w:styleId="WW8Num80z1">
    <w:name w:val="WW8Num80z1"/>
  </w:style>
  <w:style w:type="character" w:customStyle="1" w:styleId="WW8Num80z2">
    <w:name w:val="WW8Num80z2"/>
  </w:style>
  <w:style w:type="character" w:customStyle="1" w:styleId="WW8Num80z3">
    <w:name w:val="WW8Num80z3"/>
  </w:style>
  <w:style w:type="character" w:customStyle="1" w:styleId="WW8Num80z4">
    <w:name w:val="WW8Num80z4"/>
  </w:style>
  <w:style w:type="character" w:customStyle="1" w:styleId="WW8Num80z5">
    <w:name w:val="WW8Num80z5"/>
  </w:style>
  <w:style w:type="character" w:customStyle="1" w:styleId="WW8Num80z6">
    <w:name w:val="WW8Num80z6"/>
  </w:style>
  <w:style w:type="character" w:customStyle="1" w:styleId="WW8Num80z7">
    <w:name w:val="WW8Num80z7"/>
  </w:style>
  <w:style w:type="character" w:customStyle="1" w:styleId="WW8Num80z8">
    <w:name w:val="WW8Num80z8"/>
  </w:style>
  <w:style w:type="character" w:customStyle="1" w:styleId="WW8Num81z1">
    <w:name w:val="WW8Num81z1"/>
  </w:style>
  <w:style w:type="character" w:customStyle="1" w:styleId="WW8Num81z2">
    <w:name w:val="WW8Num81z2"/>
  </w:style>
  <w:style w:type="character" w:customStyle="1" w:styleId="WW8Num81z3">
    <w:name w:val="WW8Num81z3"/>
  </w:style>
  <w:style w:type="character" w:customStyle="1" w:styleId="WW8Num81z4">
    <w:name w:val="WW8Num81z4"/>
  </w:style>
  <w:style w:type="character" w:customStyle="1" w:styleId="WW8Num81z5">
    <w:name w:val="WW8Num81z5"/>
  </w:style>
  <w:style w:type="character" w:customStyle="1" w:styleId="WW8Num81z6">
    <w:name w:val="WW8Num81z6"/>
    <w:rPr>
      <w:b w:val="0"/>
    </w:rPr>
  </w:style>
  <w:style w:type="character" w:customStyle="1" w:styleId="WW8Num81z7">
    <w:name w:val="WW8Num81z7"/>
  </w:style>
  <w:style w:type="character" w:customStyle="1" w:styleId="WW8Num81z8">
    <w:name w:val="WW8Num81z8"/>
  </w:style>
  <w:style w:type="character" w:customStyle="1" w:styleId="WW8Num82z1">
    <w:name w:val="WW8Num82z1"/>
  </w:style>
  <w:style w:type="character" w:customStyle="1" w:styleId="WW8Num82z2">
    <w:name w:val="WW8Num82z2"/>
  </w:style>
  <w:style w:type="character" w:customStyle="1" w:styleId="WW8Num82z3">
    <w:name w:val="WW8Num82z3"/>
  </w:style>
  <w:style w:type="character" w:customStyle="1" w:styleId="WW8Num82z4">
    <w:name w:val="WW8Num82z4"/>
  </w:style>
  <w:style w:type="character" w:customStyle="1" w:styleId="WW8Num82z5">
    <w:name w:val="WW8Num82z5"/>
  </w:style>
  <w:style w:type="character" w:customStyle="1" w:styleId="WW8Num82z6">
    <w:name w:val="WW8Num82z6"/>
  </w:style>
  <w:style w:type="character" w:customStyle="1" w:styleId="WW8Num82z7">
    <w:name w:val="WW8Num82z7"/>
  </w:style>
  <w:style w:type="character" w:customStyle="1" w:styleId="WW8Num82z8">
    <w:name w:val="WW8Num82z8"/>
  </w:style>
  <w:style w:type="character" w:customStyle="1" w:styleId="WW8Num83z1">
    <w:name w:val="WW8Num83z1"/>
  </w:style>
  <w:style w:type="character" w:customStyle="1" w:styleId="WW8Num83z2">
    <w:name w:val="WW8Num83z2"/>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84z1">
    <w:name w:val="WW8Num84z1"/>
  </w:style>
  <w:style w:type="character" w:customStyle="1" w:styleId="WW8Num84z2">
    <w:name w:val="WW8Num84z2"/>
  </w:style>
  <w:style w:type="character" w:customStyle="1" w:styleId="WW8Num84z3">
    <w:name w:val="WW8Num84z3"/>
  </w:style>
  <w:style w:type="character" w:customStyle="1" w:styleId="WW8Num84z4">
    <w:name w:val="WW8Num84z4"/>
  </w:style>
  <w:style w:type="character" w:customStyle="1" w:styleId="WW8Num84z5">
    <w:name w:val="WW8Num84z5"/>
  </w:style>
  <w:style w:type="character" w:customStyle="1" w:styleId="WW8Num84z6">
    <w:name w:val="WW8Num84z6"/>
  </w:style>
  <w:style w:type="character" w:customStyle="1" w:styleId="WW8Num84z7">
    <w:name w:val="WW8Num84z7"/>
  </w:style>
  <w:style w:type="character" w:customStyle="1" w:styleId="WW8Num84z8">
    <w:name w:val="WW8Num84z8"/>
  </w:style>
  <w:style w:type="character" w:customStyle="1" w:styleId="WW8Num85z1">
    <w:name w:val="WW8Num85z1"/>
  </w:style>
  <w:style w:type="character" w:customStyle="1" w:styleId="WW8Num85z2">
    <w:name w:val="WW8Num85z2"/>
  </w:style>
  <w:style w:type="character" w:customStyle="1" w:styleId="WW8Num85z3">
    <w:name w:val="WW8Num85z3"/>
  </w:style>
  <w:style w:type="character" w:customStyle="1" w:styleId="WW8Num85z4">
    <w:name w:val="WW8Num85z4"/>
  </w:style>
  <w:style w:type="character" w:customStyle="1" w:styleId="WW8Num85z5">
    <w:name w:val="WW8Num85z5"/>
  </w:style>
  <w:style w:type="character" w:customStyle="1" w:styleId="WW8Num85z6">
    <w:name w:val="WW8Num85z6"/>
  </w:style>
  <w:style w:type="character" w:customStyle="1" w:styleId="WW8Num85z7">
    <w:name w:val="WW8Num85z7"/>
  </w:style>
  <w:style w:type="character" w:customStyle="1" w:styleId="WW8Num85z8">
    <w:name w:val="WW8Num85z8"/>
  </w:style>
  <w:style w:type="character" w:customStyle="1" w:styleId="WW8Num86z1">
    <w:name w:val="WW8Num86z1"/>
  </w:style>
  <w:style w:type="character" w:customStyle="1" w:styleId="WW8Num86z2">
    <w:name w:val="WW8Num86z2"/>
  </w:style>
  <w:style w:type="character" w:customStyle="1" w:styleId="WW8Num86z3">
    <w:name w:val="WW8Num86z3"/>
  </w:style>
  <w:style w:type="character" w:customStyle="1" w:styleId="WW8Num86z4">
    <w:name w:val="WW8Num86z4"/>
  </w:style>
  <w:style w:type="character" w:customStyle="1" w:styleId="WW8Num86z5">
    <w:name w:val="WW8Num86z5"/>
  </w:style>
  <w:style w:type="character" w:customStyle="1" w:styleId="WW8Num86z6">
    <w:name w:val="WW8Num86z6"/>
  </w:style>
  <w:style w:type="character" w:customStyle="1" w:styleId="WW8Num86z7">
    <w:name w:val="WW8Num86z7"/>
  </w:style>
  <w:style w:type="character" w:customStyle="1" w:styleId="WW8Num86z8">
    <w:name w:val="WW8Num86z8"/>
  </w:style>
  <w:style w:type="character" w:customStyle="1" w:styleId="WW8Num87z1">
    <w:name w:val="WW8Num87z1"/>
  </w:style>
  <w:style w:type="character" w:customStyle="1" w:styleId="WW8Num87z2">
    <w:name w:val="WW8Num87z2"/>
  </w:style>
  <w:style w:type="character" w:customStyle="1" w:styleId="WW8Num87z3">
    <w:name w:val="WW8Num87z3"/>
  </w:style>
  <w:style w:type="character" w:customStyle="1" w:styleId="WW8Num87z4">
    <w:name w:val="WW8Num87z4"/>
  </w:style>
  <w:style w:type="character" w:customStyle="1" w:styleId="WW8Num87z5">
    <w:name w:val="WW8Num87z5"/>
  </w:style>
  <w:style w:type="character" w:customStyle="1" w:styleId="WW8Num87z6">
    <w:name w:val="WW8Num87z6"/>
  </w:style>
  <w:style w:type="character" w:customStyle="1" w:styleId="WW8Num87z7">
    <w:name w:val="WW8Num87z7"/>
  </w:style>
  <w:style w:type="character" w:customStyle="1" w:styleId="WW8Num87z8">
    <w:name w:val="WW8Num87z8"/>
  </w:style>
  <w:style w:type="character" w:customStyle="1" w:styleId="WW8Num90z1">
    <w:name w:val="WW8Num90z1"/>
    <w:rPr>
      <w:rFonts w:hint="default"/>
    </w:rPr>
  </w:style>
  <w:style w:type="character" w:customStyle="1" w:styleId="WW8Num91z1">
    <w:name w:val="WW8Num91z1"/>
  </w:style>
  <w:style w:type="character" w:customStyle="1" w:styleId="WW8Num91z2">
    <w:name w:val="WW8Num91z2"/>
  </w:style>
  <w:style w:type="character" w:customStyle="1" w:styleId="WW8Num91z3">
    <w:name w:val="WW8Num91z3"/>
  </w:style>
  <w:style w:type="character" w:customStyle="1" w:styleId="WW8Num91z4">
    <w:name w:val="WW8Num91z4"/>
  </w:style>
  <w:style w:type="character" w:customStyle="1" w:styleId="WW8Num91z5">
    <w:name w:val="WW8Num91z5"/>
  </w:style>
  <w:style w:type="character" w:customStyle="1" w:styleId="WW8Num91z6">
    <w:name w:val="WW8Num91z6"/>
  </w:style>
  <w:style w:type="character" w:customStyle="1" w:styleId="WW8Num91z7">
    <w:name w:val="WW8Num91z7"/>
  </w:style>
  <w:style w:type="character" w:customStyle="1" w:styleId="WW8Num91z8">
    <w:name w:val="WW8Num91z8"/>
  </w:style>
  <w:style w:type="character" w:customStyle="1" w:styleId="WW8Num92z1">
    <w:name w:val="WW8Num92z1"/>
  </w:style>
  <w:style w:type="character" w:customStyle="1" w:styleId="WW8Num92z2">
    <w:name w:val="WW8Num92z2"/>
  </w:style>
  <w:style w:type="character" w:customStyle="1" w:styleId="WW8Num92z3">
    <w:name w:val="WW8Num92z3"/>
  </w:style>
  <w:style w:type="character" w:customStyle="1" w:styleId="WW8Num92z4">
    <w:name w:val="WW8Num92z4"/>
  </w:style>
  <w:style w:type="character" w:customStyle="1" w:styleId="WW8Num92z5">
    <w:name w:val="WW8Num92z5"/>
  </w:style>
  <w:style w:type="character" w:customStyle="1" w:styleId="WW8Num92z6">
    <w:name w:val="WW8Num92z6"/>
    <w:rPr>
      <w:rFonts w:ascii="Segoe UI" w:eastAsia="Calibri" w:hAnsi="Segoe UI" w:cs="Segoe UI"/>
      <w:lang w:eastAsia="en-US"/>
    </w:rPr>
  </w:style>
  <w:style w:type="character" w:customStyle="1" w:styleId="WW8Num92z7">
    <w:name w:val="WW8Num92z7"/>
  </w:style>
  <w:style w:type="character" w:customStyle="1" w:styleId="WW8Num92z8">
    <w:name w:val="WW8Num92z8"/>
  </w:style>
  <w:style w:type="character" w:customStyle="1" w:styleId="WW8Num94z2">
    <w:name w:val="WW8Num94z2"/>
  </w:style>
  <w:style w:type="character" w:customStyle="1" w:styleId="WW8Num94z3">
    <w:name w:val="WW8Num94z3"/>
  </w:style>
  <w:style w:type="character" w:customStyle="1" w:styleId="WW8Num94z4">
    <w:name w:val="WW8Num94z4"/>
  </w:style>
  <w:style w:type="character" w:customStyle="1" w:styleId="WW8Num94z5">
    <w:name w:val="WW8Num94z5"/>
  </w:style>
  <w:style w:type="character" w:customStyle="1" w:styleId="WW8Num94z6">
    <w:name w:val="WW8Num94z6"/>
  </w:style>
  <w:style w:type="character" w:customStyle="1" w:styleId="WW8Num94z7">
    <w:name w:val="WW8Num94z7"/>
  </w:style>
  <w:style w:type="character" w:customStyle="1" w:styleId="WW8Num94z8">
    <w:name w:val="WW8Num94z8"/>
  </w:style>
  <w:style w:type="character" w:customStyle="1" w:styleId="WW8Num95z1">
    <w:name w:val="WW8Num95z1"/>
  </w:style>
  <w:style w:type="character" w:customStyle="1" w:styleId="WW8Num95z2">
    <w:name w:val="WW8Num95z2"/>
  </w:style>
  <w:style w:type="character" w:customStyle="1" w:styleId="WW8Num95z3">
    <w:name w:val="WW8Num95z3"/>
  </w:style>
  <w:style w:type="character" w:customStyle="1" w:styleId="WW8Num95z4">
    <w:name w:val="WW8Num95z4"/>
  </w:style>
  <w:style w:type="character" w:customStyle="1" w:styleId="WW8Num95z5">
    <w:name w:val="WW8Num95z5"/>
  </w:style>
  <w:style w:type="character" w:customStyle="1" w:styleId="WW8Num95z6">
    <w:name w:val="WW8Num95z6"/>
  </w:style>
  <w:style w:type="character" w:customStyle="1" w:styleId="WW8Num95z7">
    <w:name w:val="WW8Num95z7"/>
  </w:style>
  <w:style w:type="character" w:customStyle="1" w:styleId="WW8Num95z8">
    <w:name w:val="WW8Num95z8"/>
  </w:style>
  <w:style w:type="character" w:customStyle="1" w:styleId="WW8Num97z1">
    <w:name w:val="WW8Num97z1"/>
  </w:style>
  <w:style w:type="character" w:customStyle="1" w:styleId="WW8Num97z2">
    <w:name w:val="WW8Num97z2"/>
  </w:style>
  <w:style w:type="character" w:customStyle="1" w:styleId="WW8Num98z2">
    <w:name w:val="WW8Num98z2"/>
  </w:style>
  <w:style w:type="character" w:customStyle="1" w:styleId="WW8Num99z0">
    <w:name w:val="WW8Num99z0"/>
    <w:rPr>
      <w:rFonts w:cs="Segoe UI" w:hint="default"/>
    </w:rPr>
  </w:style>
  <w:style w:type="character" w:customStyle="1" w:styleId="WW8Num99z1">
    <w:name w:val="WW8Num99z1"/>
  </w:style>
  <w:style w:type="character" w:customStyle="1" w:styleId="WW8Num99z2">
    <w:name w:val="WW8Num99z2"/>
  </w:style>
  <w:style w:type="character" w:customStyle="1" w:styleId="WW8Num99z3">
    <w:name w:val="WW8Num99z3"/>
  </w:style>
  <w:style w:type="character" w:customStyle="1" w:styleId="WW8Num99z4">
    <w:name w:val="WW8Num99z4"/>
  </w:style>
  <w:style w:type="character" w:customStyle="1" w:styleId="WW8Num99z5">
    <w:name w:val="WW8Num99z5"/>
  </w:style>
  <w:style w:type="character" w:customStyle="1" w:styleId="WW8Num99z6">
    <w:name w:val="WW8Num99z6"/>
  </w:style>
  <w:style w:type="character" w:customStyle="1" w:styleId="WW8Num99z7">
    <w:name w:val="WW8Num99z7"/>
  </w:style>
  <w:style w:type="character" w:customStyle="1" w:styleId="WW8Num99z8">
    <w:name w:val="WW8Num99z8"/>
  </w:style>
  <w:style w:type="character" w:customStyle="1" w:styleId="WW8Num100z0">
    <w:name w:val="WW8Num100z0"/>
    <w:rPr>
      <w:rFonts w:ascii="Segoe UI" w:hAnsi="Segoe UI" w:cs="Segoe UI" w:hint="default"/>
    </w:rPr>
  </w:style>
  <w:style w:type="character" w:customStyle="1" w:styleId="WW8Num100z1">
    <w:name w:val="WW8Num100z1"/>
  </w:style>
  <w:style w:type="character" w:customStyle="1" w:styleId="WW8Num100z2">
    <w:name w:val="WW8Num100z2"/>
  </w:style>
  <w:style w:type="character" w:customStyle="1" w:styleId="WW8Num100z3">
    <w:name w:val="WW8Num100z3"/>
  </w:style>
  <w:style w:type="character" w:customStyle="1" w:styleId="WW8Num100z4">
    <w:name w:val="WW8Num100z4"/>
  </w:style>
  <w:style w:type="character" w:customStyle="1" w:styleId="WW8Num100z5">
    <w:name w:val="WW8Num100z5"/>
  </w:style>
  <w:style w:type="character" w:customStyle="1" w:styleId="WW8Num100z6">
    <w:name w:val="WW8Num100z6"/>
  </w:style>
  <w:style w:type="character" w:customStyle="1" w:styleId="WW8Num100z7">
    <w:name w:val="WW8Num100z7"/>
  </w:style>
  <w:style w:type="character" w:customStyle="1" w:styleId="WW8Num100z8">
    <w:name w:val="WW8Num100z8"/>
  </w:style>
  <w:style w:type="character" w:customStyle="1" w:styleId="WW8Num101z0">
    <w:name w:val="WW8Num101z0"/>
    <w:rPr>
      <w:rFonts w:ascii="Calibri" w:hAnsi="Calibri" w:cs="Calibri" w:hint="default"/>
    </w:rPr>
  </w:style>
  <w:style w:type="character" w:customStyle="1" w:styleId="WW8Num101z1">
    <w:name w:val="WW8Num101z1"/>
  </w:style>
  <w:style w:type="character" w:customStyle="1" w:styleId="WW8Num101z2">
    <w:name w:val="WW8Num101z2"/>
  </w:style>
  <w:style w:type="character" w:customStyle="1" w:styleId="WW8Num101z3">
    <w:name w:val="WW8Num101z3"/>
  </w:style>
  <w:style w:type="character" w:customStyle="1" w:styleId="WW8Num101z4">
    <w:name w:val="WW8Num101z4"/>
  </w:style>
  <w:style w:type="character" w:customStyle="1" w:styleId="WW8Num101z5">
    <w:name w:val="WW8Num101z5"/>
  </w:style>
  <w:style w:type="character" w:customStyle="1" w:styleId="WW8Num101z6">
    <w:name w:val="WW8Num101z6"/>
  </w:style>
  <w:style w:type="character" w:customStyle="1" w:styleId="WW8Num101z7">
    <w:name w:val="WW8Num101z7"/>
  </w:style>
  <w:style w:type="character" w:customStyle="1" w:styleId="WW8Num101z8">
    <w:name w:val="WW8Num101z8"/>
  </w:style>
  <w:style w:type="character" w:customStyle="1" w:styleId="WW8Num102z0">
    <w:name w:val="WW8Num102z0"/>
    <w:rPr>
      <w:rFonts w:hint="default"/>
    </w:rPr>
  </w:style>
  <w:style w:type="character" w:customStyle="1" w:styleId="WW8Num102z1">
    <w:name w:val="WW8Num102z1"/>
  </w:style>
  <w:style w:type="character" w:customStyle="1" w:styleId="WW8Num102z2">
    <w:name w:val="WW8Num102z2"/>
  </w:style>
  <w:style w:type="character" w:customStyle="1" w:styleId="WW8Num102z3">
    <w:name w:val="WW8Num102z3"/>
  </w:style>
  <w:style w:type="character" w:customStyle="1" w:styleId="WW8Num102z4">
    <w:name w:val="WW8Num102z4"/>
  </w:style>
  <w:style w:type="character" w:customStyle="1" w:styleId="WW8Num102z5">
    <w:name w:val="WW8Num102z5"/>
  </w:style>
  <w:style w:type="character" w:customStyle="1" w:styleId="WW8Num102z6">
    <w:name w:val="WW8Num102z6"/>
  </w:style>
  <w:style w:type="character" w:customStyle="1" w:styleId="WW8Num102z7">
    <w:name w:val="WW8Num102z7"/>
  </w:style>
  <w:style w:type="character" w:customStyle="1" w:styleId="WW8Num102z8">
    <w:name w:val="WW8Num102z8"/>
  </w:style>
  <w:style w:type="character" w:customStyle="1" w:styleId="WW8Num103z0">
    <w:name w:val="WW8Num103z0"/>
    <w:rPr>
      <w:rFonts w:ascii="Segoe UI" w:eastAsia="Calibri" w:hAnsi="Segoe UI" w:cs="Segoe UI" w:hint="default"/>
      <w:sz w:val="20"/>
      <w:szCs w:val="20"/>
      <w:lang w:eastAsia="en-US"/>
    </w:rPr>
  </w:style>
  <w:style w:type="character" w:customStyle="1" w:styleId="WW8Num104z0">
    <w:name w:val="WW8Num104z0"/>
    <w:rPr>
      <w:rFonts w:ascii="Segoe UI" w:hAnsi="Segoe UI" w:cs="Segoe UI" w:hint="default"/>
      <w:b w:val="0"/>
      <w:bCs/>
      <w:i w:val="0"/>
      <w:sz w:val="20"/>
    </w:rPr>
  </w:style>
  <w:style w:type="character" w:customStyle="1" w:styleId="WW8Num104z1">
    <w:name w:val="WW8Num104z1"/>
  </w:style>
  <w:style w:type="character" w:customStyle="1" w:styleId="WW8Num104z2">
    <w:name w:val="WW8Num104z2"/>
  </w:style>
  <w:style w:type="character" w:customStyle="1" w:styleId="WW8Num104z3">
    <w:name w:val="WW8Num104z3"/>
  </w:style>
  <w:style w:type="character" w:customStyle="1" w:styleId="WW8Num104z4">
    <w:name w:val="WW8Num104z4"/>
  </w:style>
  <w:style w:type="character" w:customStyle="1" w:styleId="WW8Num104z5">
    <w:name w:val="WW8Num104z5"/>
  </w:style>
  <w:style w:type="character" w:customStyle="1" w:styleId="WW8Num104z6">
    <w:name w:val="WW8Num104z6"/>
  </w:style>
  <w:style w:type="character" w:customStyle="1" w:styleId="WW8Num104z7">
    <w:name w:val="WW8Num104z7"/>
  </w:style>
  <w:style w:type="character" w:customStyle="1" w:styleId="WW8Num104z8">
    <w:name w:val="WW8Num104z8"/>
  </w:style>
  <w:style w:type="character" w:customStyle="1" w:styleId="WW8Num105z0">
    <w:name w:val="WW8Num105z0"/>
  </w:style>
  <w:style w:type="character" w:customStyle="1" w:styleId="WW8Num105z1">
    <w:name w:val="WW8Num105z1"/>
  </w:style>
  <w:style w:type="character" w:customStyle="1" w:styleId="WW8Num105z2">
    <w:name w:val="WW8Num105z2"/>
  </w:style>
  <w:style w:type="character" w:customStyle="1" w:styleId="WW8Num105z3">
    <w:name w:val="WW8Num105z3"/>
  </w:style>
  <w:style w:type="character" w:customStyle="1" w:styleId="WW8Num105z4">
    <w:name w:val="WW8Num105z4"/>
  </w:style>
  <w:style w:type="character" w:customStyle="1" w:styleId="WW8Num105z5">
    <w:name w:val="WW8Num105z5"/>
  </w:style>
  <w:style w:type="character" w:customStyle="1" w:styleId="WW8Num105z6">
    <w:name w:val="WW8Num105z6"/>
  </w:style>
  <w:style w:type="character" w:customStyle="1" w:styleId="WW8Num105z7">
    <w:name w:val="WW8Num105z7"/>
  </w:style>
  <w:style w:type="character" w:customStyle="1" w:styleId="WW8Num105z8">
    <w:name w:val="WW8Num105z8"/>
  </w:style>
  <w:style w:type="character" w:customStyle="1" w:styleId="WW8Num106z0">
    <w:name w:val="WW8Num106z0"/>
    <w:rPr>
      <w:rFonts w:cs="Segoe UI" w:hint="default"/>
    </w:rPr>
  </w:style>
  <w:style w:type="character" w:customStyle="1" w:styleId="WW8Num106z1">
    <w:name w:val="WW8Num106z1"/>
  </w:style>
  <w:style w:type="character" w:customStyle="1" w:styleId="WW8Num106z2">
    <w:name w:val="WW8Num106z2"/>
  </w:style>
  <w:style w:type="character" w:customStyle="1" w:styleId="WW8Num106z3">
    <w:name w:val="WW8Num106z3"/>
  </w:style>
  <w:style w:type="character" w:customStyle="1" w:styleId="WW8Num106z4">
    <w:name w:val="WW8Num106z4"/>
  </w:style>
  <w:style w:type="character" w:customStyle="1" w:styleId="WW8Num106z5">
    <w:name w:val="WW8Num106z5"/>
  </w:style>
  <w:style w:type="character" w:customStyle="1" w:styleId="WW8Num106z6">
    <w:name w:val="WW8Num106z6"/>
  </w:style>
  <w:style w:type="character" w:customStyle="1" w:styleId="WW8Num106z7">
    <w:name w:val="WW8Num106z7"/>
  </w:style>
  <w:style w:type="character" w:customStyle="1" w:styleId="WW8Num106z8">
    <w:name w:val="WW8Num106z8"/>
  </w:style>
  <w:style w:type="character" w:customStyle="1" w:styleId="WW8Num107z0">
    <w:name w:val="WW8Num107z0"/>
    <w:rPr>
      <w:rFonts w:ascii="Segoe UI" w:hAnsi="Segoe UI" w:cs="Segoe UI"/>
      <w:i w:val="0"/>
      <w:lang w:val="en-US"/>
    </w:rPr>
  </w:style>
  <w:style w:type="character" w:customStyle="1" w:styleId="WW8Num107z1">
    <w:name w:val="WW8Num107z1"/>
  </w:style>
  <w:style w:type="character" w:customStyle="1" w:styleId="WW8Num107z2">
    <w:name w:val="WW8Num107z2"/>
  </w:style>
  <w:style w:type="character" w:customStyle="1" w:styleId="WW8Num107z3">
    <w:name w:val="WW8Num107z3"/>
  </w:style>
  <w:style w:type="character" w:customStyle="1" w:styleId="WW8Num107z4">
    <w:name w:val="WW8Num107z4"/>
  </w:style>
  <w:style w:type="character" w:customStyle="1" w:styleId="WW8Num107z5">
    <w:name w:val="WW8Num107z5"/>
  </w:style>
  <w:style w:type="character" w:customStyle="1" w:styleId="WW8Num107z6">
    <w:name w:val="WW8Num107z6"/>
  </w:style>
  <w:style w:type="character" w:customStyle="1" w:styleId="WW8Num107z7">
    <w:name w:val="WW8Num107z7"/>
  </w:style>
  <w:style w:type="character" w:customStyle="1" w:styleId="WW8Num107z8">
    <w:name w:val="WW8Num107z8"/>
  </w:style>
  <w:style w:type="character" w:customStyle="1" w:styleId="WW8Num108z0">
    <w:name w:val="WW8Num108z0"/>
  </w:style>
  <w:style w:type="character" w:customStyle="1" w:styleId="WW8Num108z1">
    <w:name w:val="WW8Num108z1"/>
  </w:style>
  <w:style w:type="character" w:customStyle="1" w:styleId="WW8Num108z2">
    <w:name w:val="WW8Num108z2"/>
  </w:style>
  <w:style w:type="character" w:customStyle="1" w:styleId="WW8Num108z3">
    <w:name w:val="WW8Num108z3"/>
  </w:style>
  <w:style w:type="character" w:customStyle="1" w:styleId="WW8Num108z4">
    <w:name w:val="WW8Num108z4"/>
  </w:style>
  <w:style w:type="character" w:customStyle="1" w:styleId="WW8Num108z5">
    <w:name w:val="WW8Num108z5"/>
  </w:style>
  <w:style w:type="character" w:customStyle="1" w:styleId="WW8Num108z6">
    <w:name w:val="WW8Num108z6"/>
  </w:style>
  <w:style w:type="character" w:customStyle="1" w:styleId="WW8Num108z7">
    <w:name w:val="WW8Num108z7"/>
  </w:style>
  <w:style w:type="character" w:customStyle="1" w:styleId="WW8Num108z8">
    <w:name w:val="WW8Num108z8"/>
  </w:style>
  <w:style w:type="character" w:customStyle="1" w:styleId="WW8Num109z0">
    <w:name w:val="WW8Num109z0"/>
    <w:rPr>
      <w:rFonts w:ascii="Segoe UI" w:hAnsi="Segoe UI" w:cs="Segoe UI" w:hint="default"/>
      <w:b w:val="0"/>
      <w:i w:val="0"/>
      <w:sz w:val="20"/>
    </w:rPr>
  </w:style>
  <w:style w:type="character" w:customStyle="1" w:styleId="WW8Num109z1">
    <w:name w:val="WW8Num109z1"/>
  </w:style>
  <w:style w:type="character" w:customStyle="1" w:styleId="WW8Num109z2">
    <w:name w:val="WW8Num109z2"/>
  </w:style>
  <w:style w:type="character" w:customStyle="1" w:styleId="WW8Num109z3">
    <w:name w:val="WW8Num109z3"/>
  </w:style>
  <w:style w:type="character" w:customStyle="1" w:styleId="WW8Num109z4">
    <w:name w:val="WW8Num109z4"/>
  </w:style>
  <w:style w:type="character" w:customStyle="1" w:styleId="WW8Num109z5">
    <w:name w:val="WW8Num109z5"/>
  </w:style>
  <w:style w:type="character" w:customStyle="1" w:styleId="WW8Num109z6">
    <w:name w:val="WW8Num109z6"/>
  </w:style>
  <w:style w:type="character" w:customStyle="1" w:styleId="WW8Num109z7">
    <w:name w:val="WW8Num109z7"/>
  </w:style>
  <w:style w:type="character" w:customStyle="1" w:styleId="WW8Num109z8">
    <w:name w:val="WW8Num109z8"/>
  </w:style>
  <w:style w:type="character" w:customStyle="1" w:styleId="WW8Num110z0">
    <w:name w:val="WW8Num110z0"/>
    <w:rPr>
      <w:rFonts w:ascii="Segoe UI" w:hAnsi="Segoe UI" w:cs="Segoe UI" w:hint="default"/>
      <w:b w:val="0"/>
      <w:i w:val="0"/>
      <w:sz w:val="20"/>
    </w:rPr>
  </w:style>
  <w:style w:type="character" w:customStyle="1" w:styleId="WW8Num110z1">
    <w:name w:val="WW8Num110z1"/>
  </w:style>
  <w:style w:type="character" w:customStyle="1" w:styleId="WW8Num110z2">
    <w:name w:val="WW8Num110z2"/>
  </w:style>
  <w:style w:type="character" w:customStyle="1" w:styleId="WW8Num110z3">
    <w:name w:val="WW8Num110z3"/>
  </w:style>
  <w:style w:type="character" w:customStyle="1" w:styleId="WW8Num110z4">
    <w:name w:val="WW8Num110z4"/>
  </w:style>
  <w:style w:type="character" w:customStyle="1" w:styleId="WW8Num110z5">
    <w:name w:val="WW8Num110z5"/>
  </w:style>
  <w:style w:type="character" w:customStyle="1" w:styleId="WW8Num110z6">
    <w:name w:val="WW8Num110z6"/>
  </w:style>
  <w:style w:type="character" w:customStyle="1" w:styleId="WW8Num110z7">
    <w:name w:val="WW8Num110z7"/>
  </w:style>
  <w:style w:type="character" w:customStyle="1" w:styleId="WW8Num110z8">
    <w:name w:val="WW8Num110z8"/>
  </w:style>
  <w:style w:type="character" w:customStyle="1" w:styleId="WW8Num111z0">
    <w:name w:val="WW8Num111z0"/>
    <w:rPr>
      <w:rFonts w:cs="Segoe UI" w:hint="default"/>
    </w:rPr>
  </w:style>
  <w:style w:type="character" w:customStyle="1" w:styleId="WW8Num112z0">
    <w:name w:val="WW8Num112z0"/>
    <w:rPr>
      <w:rFonts w:hint="default"/>
    </w:rPr>
  </w:style>
  <w:style w:type="character" w:customStyle="1" w:styleId="WW8Num112z1">
    <w:name w:val="WW8Num112z1"/>
  </w:style>
  <w:style w:type="character" w:customStyle="1" w:styleId="WW8Num112z2">
    <w:name w:val="WW8Num112z2"/>
  </w:style>
  <w:style w:type="character" w:customStyle="1" w:styleId="WW8Num112z3">
    <w:name w:val="WW8Num112z3"/>
  </w:style>
  <w:style w:type="character" w:customStyle="1" w:styleId="WW8Num112z4">
    <w:name w:val="WW8Num112z4"/>
  </w:style>
  <w:style w:type="character" w:customStyle="1" w:styleId="WW8Num112z5">
    <w:name w:val="WW8Num112z5"/>
  </w:style>
  <w:style w:type="character" w:customStyle="1" w:styleId="WW8Num112z6">
    <w:name w:val="WW8Num112z6"/>
  </w:style>
  <w:style w:type="character" w:customStyle="1" w:styleId="WW8Num112z7">
    <w:name w:val="WW8Num112z7"/>
  </w:style>
  <w:style w:type="character" w:customStyle="1" w:styleId="WW8Num112z8">
    <w:name w:val="WW8Num112z8"/>
  </w:style>
  <w:style w:type="character" w:customStyle="1" w:styleId="WW8Num113z0">
    <w:name w:val="WW8Num113z0"/>
  </w:style>
  <w:style w:type="character" w:customStyle="1" w:styleId="WW8Num113z1">
    <w:name w:val="WW8Num113z1"/>
  </w:style>
  <w:style w:type="character" w:customStyle="1" w:styleId="WW8Num113z2">
    <w:name w:val="WW8Num113z2"/>
  </w:style>
  <w:style w:type="character" w:customStyle="1" w:styleId="WW8Num113z3">
    <w:name w:val="WW8Num113z3"/>
  </w:style>
  <w:style w:type="character" w:customStyle="1" w:styleId="WW8Num113z4">
    <w:name w:val="WW8Num113z4"/>
    <w:rPr>
      <w:rFonts w:ascii="Segoe UI" w:eastAsia="Times New Roman" w:hAnsi="Segoe UI" w:cs="Segoe UI" w:hint="default"/>
      <w:color w:val="auto"/>
    </w:rPr>
  </w:style>
  <w:style w:type="character" w:customStyle="1" w:styleId="WW8Num113z5">
    <w:name w:val="WW8Num113z5"/>
  </w:style>
  <w:style w:type="character" w:customStyle="1" w:styleId="WW8Num113z6">
    <w:name w:val="WW8Num113z6"/>
  </w:style>
  <w:style w:type="character" w:customStyle="1" w:styleId="WW8Num113z7">
    <w:name w:val="WW8Num113z7"/>
  </w:style>
  <w:style w:type="character" w:customStyle="1" w:styleId="WW8Num113z8">
    <w:name w:val="WW8Num113z8"/>
  </w:style>
  <w:style w:type="character" w:customStyle="1" w:styleId="WW8Num114z0">
    <w:name w:val="WW8Num114z0"/>
    <w:rPr>
      <w:rFonts w:ascii="Segoe UI" w:hAnsi="Segoe UI" w:cs="Segoe UI" w:hint="default"/>
      <w:bCs/>
      <w:color w:val="auto"/>
    </w:rPr>
  </w:style>
  <w:style w:type="character" w:customStyle="1" w:styleId="WW8Num114z1">
    <w:name w:val="WW8Num114z1"/>
  </w:style>
  <w:style w:type="character" w:customStyle="1" w:styleId="WW8Num114z2">
    <w:name w:val="WW8Num114z2"/>
  </w:style>
  <w:style w:type="character" w:customStyle="1" w:styleId="WW8Num114z3">
    <w:name w:val="WW8Num114z3"/>
  </w:style>
  <w:style w:type="character" w:customStyle="1" w:styleId="WW8Num114z4">
    <w:name w:val="WW8Num114z4"/>
  </w:style>
  <w:style w:type="character" w:customStyle="1" w:styleId="WW8Num114z5">
    <w:name w:val="WW8Num114z5"/>
  </w:style>
  <w:style w:type="character" w:customStyle="1" w:styleId="WW8Num114z6">
    <w:name w:val="WW8Num114z6"/>
  </w:style>
  <w:style w:type="character" w:customStyle="1" w:styleId="WW8Num114z7">
    <w:name w:val="WW8Num114z7"/>
  </w:style>
  <w:style w:type="character" w:customStyle="1" w:styleId="WW8Num114z8">
    <w:name w:val="WW8Num114z8"/>
  </w:style>
  <w:style w:type="character" w:customStyle="1" w:styleId="WW8Num115z0">
    <w:name w:val="WW8Num115z0"/>
    <w:rPr>
      <w:rFonts w:hint="default"/>
    </w:rPr>
  </w:style>
  <w:style w:type="character" w:customStyle="1" w:styleId="WW8Num115z1">
    <w:name w:val="WW8Num115z1"/>
  </w:style>
  <w:style w:type="character" w:customStyle="1" w:styleId="WW8Num115z2">
    <w:name w:val="WW8Num115z2"/>
  </w:style>
  <w:style w:type="character" w:customStyle="1" w:styleId="WW8Num115z3">
    <w:name w:val="WW8Num115z3"/>
  </w:style>
  <w:style w:type="character" w:customStyle="1" w:styleId="WW8Num115z4">
    <w:name w:val="WW8Num115z4"/>
  </w:style>
  <w:style w:type="character" w:customStyle="1" w:styleId="WW8Num115z5">
    <w:name w:val="WW8Num115z5"/>
  </w:style>
  <w:style w:type="character" w:customStyle="1" w:styleId="WW8Num115z6">
    <w:name w:val="WW8Num115z6"/>
  </w:style>
  <w:style w:type="character" w:customStyle="1" w:styleId="WW8Num115z7">
    <w:name w:val="WW8Num115z7"/>
  </w:style>
  <w:style w:type="character" w:customStyle="1" w:styleId="WW8Num115z8">
    <w:name w:val="WW8Num115z8"/>
  </w:style>
  <w:style w:type="character" w:customStyle="1" w:styleId="WW8Num116z0">
    <w:name w:val="WW8Num116z0"/>
    <w:rPr>
      <w:rFonts w:ascii="Times New Roman" w:hAnsi="Times New Roman" w:cs="Times New Roman" w:hint="default"/>
      <w:color w:val="auto"/>
    </w:rPr>
  </w:style>
  <w:style w:type="character" w:customStyle="1" w:styleId="WW8Num116z1">
    <w:name w:val="WW8Num116z1"/>
    <w:rPr>
      <w:rFonts w:ascii="Courier New" w:hAnsi="Courier New" w:cs="Courier New" w:hint="default"/>
    </w:rPr>
  </w:style>
  <w:style w:type="character" w:customStyle="1" w:styleId="WW8Num116z2">
    <w:name w:val="WW8Num116z2"/>
    <w:rPr>
      <w:rFonts w:ascii="Wingdings" w:hAnsi="Wingdings" w:cs="Wingdings" w:hint="default"/>
    </w:rPr>
  </w:style>
  <w:style w:type="character" w:customStyle="1" w:styleId="WW8Num116z3">
    <w:name w:val="WW8Num116z3"/>
    <w:rPr>
      <w:rFonts w:ascii="Symbol" w:hAnsi="Symbol" w:cs="Symbol" w:hint="default"/>
    </w:rPr>
  </w:style>
  <w:style w:type="character" w:customStyle="1" w:styleId="WW8Num117z0">
    <w:name w:val="WW8Num117z0"/>
    <w:rPr>
      <w:rFonts w:ascii="Segoe UI" w:eastAsia="Calibri" w:hAnsi="Segoe UI" w:cs="Segoe UI" w:hint="default"/>
    </w:rPr>
  </w:style>
  <w:style w:type="character" w:customStyle="1" w:styleId="WW8Num118z0">
    <w:name w:val="WW8Num118z0"/>
    <w:rPr>
      <w:rFonts w:ascii="Calibri" w:hAnsi="Calibri" w:cs="Calibri" w:hint="default"/>
    </w:rPr>
  </w:style>
  <w:style w:type="character" w:customStyle="1" w:styleId="WW8Num118z2">
    <w:name w:val="WW8Num118z2"/>
  </w:style>
  <w:style w:type="character" w:customStyle="1" w:styleId="WW8Num118z3">
    <w:name w:val="WW8Num118z3"/>
  </w:style>
  <w:style w:type="character" w:customStyle="1" w:styleId="WW8Num118z4">
    <w:name w:val="WW8Num118z4"/>
  </w:style>
  <w:style w:type="character" w:customStyle="1" w:styleId="WW8Num118z5">
    <w:name w:val="WW8Num118z5"/>
  </w:style>
  <w:style w:type="character" w:customStyle="1" w:styleId="WW8Num118z6">
    <w:name w:val="WW8Num118z6"/>
  </w:style>
  <w:style w:type="character" w:customStyle="1" w:styleId="WW8Num118z7">
    <w:name w:val="WW8Num118z7"/>
  </w:style>
  <w:style w:type="character" w:customStyle="1" w:styleId="WW8Num118z8">
    <w:name w:val="WW8Num118z8"/>
  </w:style>
  <w:style w:type="character" w:customStyle="1" w:styleId="WW8Num119z0">
    <w:name w:val="WW8Num119z0"/>
    <w:rPr>
      <w:rFonts w:cs="Segoe UI" w:hint="default"/>
      <w:b/>
      <w:color w:val="auto"/>
    </w:rPr>
  </w:style>
  <w:style w:type="character" w:customStyle="1" w:styleId="WW8Num119z1">
    <w:name w:val="WW8Num119z1"/>
  </w:style>
  <w:style w:type="character" w:customStyle="1" w:styleId="WW8Num119z2">
    <w:name w:val="WW8Num119z2"/>
  </w:style>
  <w:style w:type="character" w:customStyle="1" w:styleId="WW8Num119z3">
    <w:name w:val="WW8Num119z3"/>
  </w:style>
  <w:style w:type="character" w:customStyle="1" w:styleId="WW8Num119z4">
    <w:name w:val="WW8Num119z4"/>
  </w:style>
  <w:style w:type="character" w:customStyle="1" w:styleId="WW8Num119z5">
    <w:name w:val="WW8Num119z5"/>
  </w:style>
  <w:style w:type="character" w:customStyle="1" w:styleId="WW8Num119z6">
    <w:name w:val="WW8Num119z6"/>
  </w:style>
  <w:style w:type="character" w:customStyle="1" w:styleId="WW8Num119z7">
    <w:name w:val="WW8Num119z7"/>
  </w:style>
  <w:style w:type="character" w:customStyle="1" w:styleId="WW8Num119z8">
    <w:name w:val="WW8Num119z8"/>
  </w:style>
  <w:style w:type="character" w:customStyle="1" w:styleId="WW8Num120z0">
    <w:name w:val="WW8Num120z0"/>
    <w:rPr>
      <w:rFonts w:hint="default"/>
    </w:rPr>
  </w:style>
  <w:style w:type="character" w:customStyle="1" w:styleId="WW8Num121z0">
    <w:name w:val="WW8Num121z0"/>
  </w:style>
  <w:style w:type="character" w:customStyle="1" w:styleId="WW8Num121z1">
    <w:name w:val="WW8Num121z1"/>
  </w:style>
  <w:style w:type="character" w:customStyle="1" w:styleId="WW8Num121z2">
    <w:name w:val="WW8Num121z2"/>
  </w:style>
  <w:style w:type="character" w:customStyle="1" w:styleId="WW8Num121z3">
    <w:name w:val="WW8Num121z3"/>
  </w:style>
  <w:style w:type="character" w:customStyle="1" w:styleId="WW8Num121z4">
    <w:name w:val="WW8Num121z4"/>
  </w:style>
  <w:style w:type="character" w:customStyle="1" w:styleId="WW8Num121z5">
    <w:name w:val="WW8Num121z5"/>
  </w:style>
  <w:style w:type="character" w:customStyle="1" w:styleId="WW8Num121z6">
    <w:name w:val="WW8Num121z6"/>
  </w:style>
  <w:style w:type="character" w:customStyle="1" w:styleId="WW8Num121z7">
    <w:name w:val="WW8Num121z7"/>
  </w:style>
  <w:style w:type="character" w:customStyle="1" w:styleId="WW8Num121z8">
    <w:name w:val="WW8Num121z8"/>
  </w:style>
  <w:style w:type="character" w:customStyle="1" w:styleId="Domylnaczcionkaakapitu1">
    <w:name w:val="Domyślna czcionka akapitu1"/>
  </w:style>
  <w:style w:type="character" w:customStyle="1" w:styleId="Znakiprzypiswdolnych">
    <w:name w:val="Znaki przypisów dolnych"/>
    <w:rPr>
      <w:vertAlign w:val="superscript"/>
    </w:rPr>
  </w:style>
  <w:style w:type="character" w:styleId="Numerstrony">
    <w:name w:val="page number"/>
    <w:basedOn w:val="Domylnaczcionkaakapitu1"/>
    <w:qFormat/>
  </w:style>
  <w:style w:type="character" w:styleId="Hipercze">
    <w:name w:val="Hyperlink"/>
    <w:rPr>
      <w:color w:val="0000FF"/>
      <w:u w:val="single"/>
    </w:rPr>
  </w:style>
  <w:style w:type="character" w:customStyle="1" w:styleId="ZnakZnak5">
    <w:name w:val="Znak Znak5"/>
    <w:rPr>
      <w:b/>
      <w:i/>
      <w:sz w:val="28"/>
      <w:lang w:val="pl-PL" w:bidi="ar-SA"/>
    </w:rPr>
  </w:style>
  <w:style w:type="character" w:customStyle="1" w:styleId="ZnakZnak2">
    <w:name w:val="Znak Znak2"/>
    <w:rPr>
      <w:bCs/>
      <w:sz w:val="24"/>
      <w:szCs w:val="24"/>
      <w:lang w:val="pl-PL" w:bidi="ar-SA"/>
    </w:rPr>
  </w:style>
  <w:style w:type="character" w:customStyle="1" w:styleId="BodyTextChar2ZnakZnak">
    <w:name w:val="Body Text Char2 Znak Znak"/>
    <w:aliases w:val="Body Text Char Char Znak Znak,Body Text Char1 Char1 Char Znak Znak,Body Text Char Char1 Char Char Znak Znak,Body Text Char Char Char Char Char Znak Znak,Body Text Char1 Char Char Char Znak Znak,Body Text Char2 Znak Znak1"/>
    <w:rPr>
      <w:b/>
      <w:i/>
      <w:sz w:val="28"/>
      <w:lang w:val="pl-PL" w:bidi="ar-SA"/>
    </w:rPr>
  </w:style>
  <w:style w:type="character" w:customStyle="1" w:styleId="FontStyle34">
    <w:name w:val="Font Style34"/>
    <w:rPr>
      <w:rFonts w:ascii="Times New Roman" w:hAnsi="Times New Roman" w:cs="Times New Roman"/>
      <w:sz w:val="22"/>
      <w:szCs w:val="22"/>
    </w:rPr>
  </w:style>
  <w:style w:type="character" w:customStyle="1" w:styleId="ZnakZnak7">
    <w:name w:val="Znak Znak7"/>
    <w:rPr>
      <w:b/>
      <w:bCs/>
      <w:sz w:val="24"/>
      <w:lang w:val="pl-PL" w:bidi="ar-SA"/>
    </w:rPr>
  </w:style>
  <w:style w:type="character" w:customStyle="1" w:styleId="ZnakZnak3">
    <w:name w:val="Znak Znak3"/>
    <w:rPr>
      <w:sz w:val="26"/>
      <w:lang w:val="pl-PL" w:bidi="ar-SA"/>
    </w:rPr>
  </w:style>
  <w:style w:type="character" w:customStyle="1" w:styleId="FontStyle33">
    <w:name w:val="Font Style33"/>
    <w:rPr>
      <w:rFonts w:ascii="Times New Roman" w:hAnsi="Times New Roman" w:cs="Times New Roman"/>
      <w:b/>
      <w:bCs/>
      <w:sz w:val="22"/>
      <w:szCs w:val="22"/>
    </w:rPr>
  </w:style>
  <w:style w:type="character" w:customStyle="1" w:styleId="ZnakZnak1">
    <w:name w:val="Znak Znak1"/>
    <w:rPr>
      <w:lang w:val="pl-PL" w:bidi="ar-SA"/>
    </w:rPr>
  </w:style>
  <w:style w:type="character" w:customStyle="1" w:styleId="BodyTextChar">
    <w:name w:val="Body Text Char"/>
    <w:aliases w:val="Body Text Char2 Znak Char,Body Text Char Char Znak Char,Body Text Char1 Char1 Char Znak Char,Body Text Char Char1 Char Char Znak Char,Body Text Char Char Char Char Char Znak Char,Body Text Char1 Char Char Char Znak Char"/>
    <w:rPr>
      <w:b/>
      <w:i/>
      <w:sz w:val="28"/>
      <w:lang w:val="pl-PL" w:bidi="ar-SA"/>
    </w:rPr>
  </w:style>
  <w:style w:type="character" w:customStyle="1" w:styleId="WW8Num10z1">
    <w:name w:val="WW8Num10z1"/>
    <w:rPr>
      <w:rFonts w:ascii="Symbol" w:hAnsi="Symbol" w:cs="Symbol"/>
    </w:rPr>
  </w:style>
  <w:style w:type="character" w:customStyle="1" w:styleId="luchililuchiliselected">
    <w:name w:val="luc_hili luc_hili_selected"/>
    <w:basedOn w:val="Domylnaczcionkaakapitu1"/>
  </w:style>
  <w:style w:type="character" w:customStyle="1" w:styleId="luchili">
    <w:name w:val="luc_hili"/>
    <w:basedOn w:val="Domylnaczcionkaakapitu1"/>
  </w:style>
  <w:style w:type="character" w:customStyle="1" w:styleId="TekstpodstawowywcityZnak">
    <w:name w:val="Tekst podstawowy wcięty Znak"/>
    <w:rPr>
      <w:bCs/>
      <w:sz w:val="24"/>
      <w:szCs w:val="24"/>
    </w:rPr>
  </w:style>
  <w:style w:type="character" w:customStyle="1" w:styleId="Tekstpodstawowyzwciciem2Znak">
    <w:name w:val="Tekst podstawowy z wcięciem 2 Znak"/>
    <w:basedOn w:val="TekstpodstawowywcityZnak"/>
    <w:link w:val="Tekstpodstawowyzwciciem2"/>
    <w:rPr>
      <w:bCs/>
      <w:sz w:val="24"/>
      <w:szCs w:val="24"/>
    </w:rPr>
  </w:style>
  <w:style w:type="character" w:styleId="Uwydatnienie">
    <w:name w:val="Emphasis"/>
    <w:qFormat/>
    <w:rPr>
      <w:i/>
      <w:iCs/>
    </w:rPr>
  </w:style>
  <w:style w:type="character" w:styleId="Pogrubienie">
    <w:name w:val="Strong"/>
    <w:qFormat/>
    <w:rPr>
      <w:b/>
      <w:bCs/>
    </w:rPr>
  </w:style>
  <w:style w:type="character" w:customStyle="1" w:styleId="apple-style-span">
    <w:name w:val="apple-style-span"/>
    <w:basedOn w:val="Domylnaczcionkaakapitu1"/>
  </w:style>
  <w:style w:type="character" w:customStyle="1" w:styleId="NagwekZnak">
    <w:name w:val="Nagłówek Znak"/>
    <w:basedOn w:val="Domylnaczcionkaakapitu1"/>
    <w:qFormat/>
  </w:style>
  <w:style w:type="character" w:customStyle="1" w:styleId="TekstpodstawowyZnak">
    <w:name w:val="Tekst podstawowy Znak"/>
    <w:aliases w:val="Body Text Char2 Znak Znak2,Body Text Char Char Znak Znak1,Body Text Char1 Char1 Char Znak Znak1,Body Text Char Char1 Char Char Znak Znak1,Body Text Char Char Char Char Char Znak Znak1,Body Text Char1 Char Char Char Znak Znak1"/>
    <w:qFormat/>
    <w:rPr>
      <w:b/>
      <w:i/>
      <w:sz w:val="28"/>
    </w:rPr>
  </w:style>
  <w:style w:type="character" w:customStyle="1" w:styleId="normaltextrunscx190956978">
    <w:name w:val="normaltextrun scx190956978"/>
    <w:basedOn w:val="Domylnaczcionkaakapitu1"/>
  </w:style>
  <w:style w:type="character" w:customStyle="1" w:styleId="NormalBoldChar">
    <w:name w:val="NormalBold Char"/>
    <w:rPr>
      <w:b/>
      <w:sz w:val="24"/>
      <w:szCs w:val="22"/>
      <w:lang w:val="pl-PL" w:bidi="ar-SA"/>
    </w:rPr>
  </w:style>
  <w:style w:type="character" w:customStyle="1" w:styleId="DeltaViewInsertion">
    <w:name w:val="DeltaView Insertion"/>
    <w:rPr>
      <w:b/>
      <w:i/>
      <w:spacing w:val="0"/>
    </w:rPr>
  </w:style>
  <w:style w:type="character" w:customStyle="1" w:styleId="Znakiprzypiswkocowych">
    <w:name w:val="Znaki przypisów końcowych"/>
    <w:rPr>
      <w:vertAlign w:val="superscript"/>
    </w:rPr>
  </w:style>
  <w:style w:type="character" w:styleId="UyteHipercze">
    <w:name w:val="FollowedHyperlink"/>
    <w:rPr>
      <w:color w:val="800080"/>
      <w:u w:val="single"/>
    </w:rPr>
  </w:style>
  <w:style w:type="character" w:customStyle="1" w:styleId="Tekstpodstawowy3Znak">
    <w:name w:val="Tekst podstawowy 3 Znak"/>
    <w:link w:val="Tekstpodstawowy3"/>
    <w:rPr>
      <w:sz w:val="26"/>
    </w:rPr>
  </w:style>
  <w:style w:type="character" w:customStyle="1" w:styleId="BodyTextChar1">
    <w:name w:val="Body Text Char1"/>
    <w:rPr>
      <w:rFonts w:cs="Times New Roman"/>
      <w:b/>
      <w:i/>
      <w:sz w:val="28"/>
    </w:rPr>
  </w:style>
  <w:style w:type="character" w:customStyle="1" w:styleId="Nagwek2Znak">
    <w:name w:val="Nagłówek 2 Znak"/>
    <w:qFormat/>
    <w:rPr>
      <w:b/>
      <w:sz w:val="24"/>
      <w:lang w:val="pl-PL" w:bidi="ar-SA"/>
    </w:rPr>
  </w:style>
  <w:style w:type="character" w:customStyle="1" w:styleId="HeaderChar">
    <w:name w:val="Header Char"/>
    <w:rPr>
      <w:rFonts w:cs="Times New Roman"/>
      <w:lang w:val="pl-PL" w:bidi="ar-SA"/>
    </w:rPr>
  </w:style>
  <w:style w:type="character" w:customStyle="1" w:styleId="Bodytext2">
    <w:name w:val="Body text (2)_"/>
    <w:rPr>
      <w:rFonts w:ascii="Calibri" w:hAnsi="Calibri" w:cs="Calibri"/>
      <w:sz w:val="24"/>
      <w:szCs w:val="24"/>
      <w:lang w:bidi="ar-SA"/>
    </w:rPr>
  </w:style>
  <w:style w:type="character" w:customStyle="1" w:styleId="Nagwek3Znak">
    <w:name w:val="Nagłówek 3 Znak"/>
    <w:qFormat/>
    <w:rPr>
      <w:rFonts w:ascii="Arial" w:hAnsi="Arial" w:cs="Arial"/>
      <w:b/>
      <w:bCs/>
      <w:sz w:val="26"/>
      <w:szCs w:val="26"/>
    </w:rPr>
  </w:style>
  <w:style w:type="character" w:customStyle="1" w:styleId="Tekstpodstawowywcity3Znak">
    <w:name w:val="Tekst podstawowy wcięty 3 Znak"/>
    <w:link w:val="Tekstpodstawowywcity3"/>
    <w:rPr>
      <w:sz w:val="16"/>
      <w:szCs w:val="16"/>
    </w:rPr>
  </w:style>
  <w:style w:type="character" w:customStyle="1" w:styleId="Tekstpodstawowywcity2Znak">
    <w:name w:val="Tekst podstawowy wcięty 2 Znak"/>
    <w:link w:val="Tekstpodstawowywcity2"/>
  </w:style>
  <w:style w:type="character" w:customStyle="1" w:styleId="Podpistabeli">
    <w:name w:val="Podpis tabeli_"/>
    <w:rPr>
      <w:rFonts w:ascii="Arial" w:eastAsia="Arial" w:hAnsi="Arial" w:cs="Arial"/>
      <w:sz w:val="22"/>
      <w:szCs w:val="22"/>
      <w:shd w:val="clear" w:color="auto" w:fill="FFFFFF"/>
    </w:rPr>
  </w:style>
  <w:style w:type="character" w:customStyle="1" w:styleId="Teksttreci">
    <w:name w:val="Tekst treści_"/>
    <w:rPr>
      <w:rFonts w:ascii="Arial" w:eastAsia="Arial" w:hAnsi="Arial" w:cs="Arial"/>
      <w:color w:val="000000"/>
      <w:sz w:val="22"/>
      <w:szCs w:val="22"/>
      <w:shd w:val="clear" w:color="auto" w:fill="FFFFFF"/>
    </w:rPr>
  </w:style>
  <w:style w:type="character" w:customStyle="1" w:styleId="PogrubienieTeksttreci85pt">
    <w:name w:val="Pogrubienie;Tekst treści + 8.5 pt"/>
    <w:rPr>
      <w:rFonts w:ascii="Times New Roman" w:eastAsia="Times New Roman" w:hAnsi="Times New Roman" w:cs="Times New Roman"/>
      <w:b/>
      <w:bCs/>
      <w:i w:val="0"/>
      <w:iCs w:val="0"/>
      <w:caps w:val="0"/>
      <w:smallCaps w:val="0"/>
      <w:strike w:val="0"/>
      <w:dstrike w:val="0"/>
      <w:color w:val="000000"/>
      <w:spacing w:val="0"/>
      <w:w w:val="100"/>
      <w:position w:val="0"/>
      <w:sz w:val="17"/>
      <w:szCs w:val="17"/>
      <w:u w:val="none"/>
      <w:vertAlign w:val="baseline"/>
      <w:lang w:val="pl"/>
    </w:rPr>
  </w:style>
  <w:style w:type="character" w:customStyle="1" w:styleId="Teksttreci3">
    <w:name w:val="Tekst treści (3)_"/>
    <w:rPr>
      <w:spacing w:val="10"/>
      <w:sz w:val="17"/>
      <w:szCs w:val="17"/>
      <w:shd w:val="clear" w:color="auto" w:fill="FFFFFF"/>
    </w:rPr>
  </w:style>
  <w:style w:type="character" w:customStyle="1" w:styleId="Tekstpodstawowy2Znak">
    <w:name w:val="Tekst podstawowy 2 Znak"/>
    <w:link w:val="Tekstpodstawowy2"/>
  </w:style>
  <w:style w:type="character" w:customStyle="1" w:styleId="TytuZnak">
    <w:name w:val="Tytuł Znak"/>
    <w:rPr>
      <w:b/>
      <w:sz w:val="36"/>
    </w:rPr>
  </w:style>
  <w:style w:type="character" w:customStyle="1" w:styleId="ListLabel19">
    <w:name w:val="ListLabel 19"/>
    <w:rPr>
      <w:rFonts w:ascii="Segoe UI" w:eastAsia="Times New Roman" w:hAnsi="Segoe UI" w:cs="Segoe UI"/>
      <w:b w:val="0"/>
      <w:bCs/>
    </w:rPr>
  </w:style>
  <w:style w:type="character" w:customStyle="1" w:styleId="ListLabel20">
    <w:name w:val="ListLabel 20"/>
    <w:rPr>
      <w:rFonts w:eastAsia="Lucida Sans Unicode" w:cs="Times New Roman"/>
    </w:rPr>
  </w:style>
  <w:style w:type="paragraph" w:customStyle="1" w:styleId="Nagwek10">
    <w:name w:val="Nagłówek1"/>
    <w:basedOn w:val="Normalny"/>
    <w:next w:val="Tekstpodstawowy"/>
    <w:pPr>
      <w:jc w:val="center"/>
    </w:pPr>
    <w:rPr>
      <w:b/>
      <w:sz w:val="36"/>
    </w:r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Tekst podstawowy-bold,LOAN"/>
    <w:basedOn w:val="Normalny"/>
    <w:pPr>
      <w:jc w:val="center"/>
    </w:pPr>
    <w:rPr>
      <w:b/>
      <w:i/>
      <w:sz w:val="28"/>
    </w:rPr>
  </w:style>
  <w:style w:type="paragraph" w:styleId="Lista">
    <w:name w:val="List"/>
    <w:basedOn w:val="Normalny"/>
    <w:pPr>
      <w:ind w:left="283" w:hanging="283"/>
    </w:pPr>
    <w:rPr>
      <w:sz w:val="24"/>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Nagwek">
    <w:name w:val="header"/>
    <w:basedOn w:val="Normalny"/>
    <w:qFormat/>
    <w:pPr>
      <w:tabs>
        <w:tab w:val="center" w:pos="4536"/>
        <w:tab w:val="right" w:pos="9072"/>
      </w:tabs>
    </w:pPr>
  </w:style>
  <w:style w:type="paragraph" w:styleId="Stopka">
    <w:name w:val="footer"/>
    <w:basedOn w:val="Normalny"/>
    <w:link w:val="StopkaZnak"/>
    <w:pPr>
      <w:tabs>
        <w:tab w:val="center" w:pos="4536"/>
        <w:tab w:val="right" w:pos="9072"/>
      </w:tabs>
    </w:pPr>
  </w:style>
  <w:style w:type="paragraph" w:customStyle="1" w:styleId="Tekstpodstawowy31">
    <w:name w:val="Tekst podstawowy 31"/>
    <w:basedOn w:val="Normalny"/>
    <w:pPr>
      <w:widowControl w:val="0"/>
      <w:jc w:val="both"/>
    </w:pPr>
    <w:rPr>
      <w:sz w:val="26"/>
      <w:lang w:val="x-none"/>
    </w:rPr>
  </w:style>
  <w:style w:type="paragraph" w:styleId="Tekstpodstawowywcity">
    <w:name w:val="Body Text Indent"/>
    <w:basedOn w:val="Normalny"/>
    <w:link w:val="TekstpodstawowywcityZnak1"/>
    <w:pPr>
      <w:spacing w:before="120" w:line="288" w:lineRule="auto"/>
      <w:ind w:left="180"/>
      <w:jc w:val="both"/>
    </w:pPr>
    <w:rPr>
      <w:bCs/>
      <w:sz w:val="24"/>
      <w:szCs w:val="24"/>
    </w:rPr>
  </w:style>
  <w:style w:type="paragraph" w:customStyle="1" w:styleId="ZnakZnakZnak">
    <w:name w:val="Znak Znak Znak"/>
    <w:basedOn w:val="Normalny"/>
    <w:rPr>
      <w:rFonts w:ascii="Arial" w:hAnsi="Arial" w:cs="Arial"/>
      <w:sz w:val="24"/>
      <w:szCs w:val="24"/>
    </w:rPr>
  </w:style>
  <w:style w:type="paragraph" w:customStyle="1" w:styleId="Tekstpodstawowy22">
    <w:name w:val="Tekst podstawowy 22"/>
    <w:basedOn w:val="Normalny"/>
    <w:pPr>
      <w:spacing w:after="120" w:line="480" w:lineRule="auto"/>
    </w:pPr>
  </w:style>
  <w:style w:type="paragraph" w:customStyle="1" w:styleId="Tekstpodstawowywcity32">
    <w:name w:val="Tekst podstawowy wcięty 32"/>
    <w:basedOn w:val="Normalny"/>
    <w:pPr>
      <w:spacing w:after="120"/>
      <w:ind w:left="283"/>
    </w:pPr>
    <w:rPr>
      <w:sz w:val="16"/>
      <w:szCs w:val="16"/>
    </w:rPr>
  </w:style>
  <w:style w:type="paragraph" w:customStyle="1" w:styleId="Default">
    <w:name w:val="Default"/>
    <w:pPr>
      <w:widowControl w:val="0"/>
      <w:suppressAutoHyphens/>
      <w:autoSpaceDE w:val="0"/>
      <w:ind w:firstLine="708"/>
      <w:jc w:val="both"/>
    </w:pPr>
    <w:rPr>
      <w:b/>
      <w:bCs/>
      <w:sz w:val="24"/>
      <w:szCs w:val="24"/>
      <w:lang w:eastAsia="zh-CN"/>
    </w:rPr>
  </w:style>
  <w:style w:type="paragraph" w:styleId="Tekstprzypisudolnego">
    <w:name w:val="footnote text"/>
    <w:basedOn w:val="Normalny"/>
    <w:link w:val="TekstprzypisudolnegoZnak"/>
  </w:style>
  <w:style w:type="paragraph" w:styleId="Podtytu">
    <w:name w:val="Subtitle"/>
    <w:basedOn w:val="Normalny"/>
    <w:next w:val="Tekstpodstawowy"/>
    <w:link w:val="PodtytuZnak"/>
    <w:qFormat/>
    <w:pPr>
      <w:widowControl w:val="0"/>
      <w:jc w:val="center"/>
    </w:pPr>
    <w:rPr>
      <w:b/>
      <w:sz w:val="28"/>
    </w:rPr>
  </w:style>
  <w:style w:type="paragraph" w:customStyle="1" w:styleId="FR1">
    <w:name w:val="FR1"/>
    <w:pPr>
      <w:widowControl w:val="0"/>
      <w:suppressAutoHyphens/>
      <w:autoSpaceDE w:val="0"/>
      <w:spacing w:line="300" w:lineRule="auto"/>
    </w:pPr>
    <w:rPr>
      <w:sz w:val="22"/>
      <w:szCs w:val="22"/>
      <w:lang w:eastAsia="zh-CN"/>
    </w:rPr>
  </w:style>
  <w:style w:type="paragraph" w:styleId="NormalnyWeb">
    <w:name w:val="Normal (Web)"/>
    <w:basedOn w:val="Normalny"/>
    <w:qFormat/>
    <w:pPr>
      <w:spacing w:before="280" w:after="280"/>
    </w:pPr>
    <w:rPr>
      <w:sz w:val="24"/>
      <w:szCs w:val="24"/>
    </w:rPr>
  </w:style>
  <w:style w:type="paragraph" w:customStyle="1" w:styleId="Tekstpodstawowy21">
    <w:name w:val="Tekst podstawowy 21"/>
    <w:basedOn w:val="Normalny"/>
    <w:pPr>
      <w:spacing w:line="360" w:lineRule="auto"/>
      <w:jc w:val="both"/>
    </w:pPr>
    <w:rPr>
      <w:sz w:val="24"/>
    </w:rPr>
  </w:style>
  <w:style w:type="paragraph" w:customStyle="1" w:styleId="ZnakZnakZnak6">
    <w:name w:val="Znak Znak Znak6"/>
    <w:basedOn w:val="Normalny"/>
    <w:rPr>
      <w:rFonts w:ascii="Arial" w:hAnsi="Arial" w:cs="Arial"/>
      <w:sz w:val="24"/>
      <w:szCs w:val="24"/>
    </w:rPr>
  </w:style>
  <w:style w:type="paragraph" w:customStyle="1" w:styleId="xl84">
    <w:name w:val="xl84"/>
    <w:basedOn w:val="Normalny"/>
    <w:pPr>
      <w:pBdr>
        <w:top w:val="none" w:sz="0" w:space="0" w:color="000000"/>
        <w:left w:val="single" w:sz="4" w:space="0" w:color="000000"/>
        <w:bottom w:val="single" w:sz="4" w:space="0" w:color="000000"/>
        <w:right w:val="single" w:sz="4" w:space="0" w:color="000000"/>
      </w:pBdr>
      <w:spacing w:before="280" w:after="280"/>
      <w:jc w:val="center"/>
      <w:textAlignment w:val="center"/>
    </w:pPr>
    <w:rPr>
      <w:rFonts w:ascii="Arial Unicode MS" w:eastAsia="Arial Unicode MS" w:hAnsi="Arial Unicode MS" w:cs="Arial Unicode MS"/>
      <w:b/>
      <w:bCs/>
      <w:sz w:val="24"/>
      <w:szCs w:val="24"/>
    </w:rPr>
  </w:style>
  <w:style w:type="paragraph" w:customStyle="1" w:styleId="Legenda1">
    <w:name w:val="Legenda1"/>
    <w:basedOn w:val="Normalny"/>
    <w:next w:val="Normalny"/>
    <w:pPr>
      <w:jc w:val="both"/>
    </w:pPr>
    <w:rPr>
      <w:rFonts w:ascii="Arial Narrow" w:hAnsi="Arial Narrow" w:cs="Arial Narrow"/>
      <w:b/>
      <w:sz w:val="22"/>
    </w:rPr>
  </w:style>
  <w:style w:type="paragraph" w:styleId="Akapitzlist">
    <w:name w:val="List Paragraph"/>
    <w:aliases w:val="CW_Lista,L1,Numerowanie,Normal,Obiekt,List Paragraph1,BulletC,normalny tekst,Akapit z listą31,Wyliczanie,Bullets,Kolorowa lista — akcent 11,Akapit z listą11,normalny,maz_wyliczenie,opis dzialania,Normal2,Nag 1,Akapit z listą BS"/>
    <w:basedOn w:val="Normalny"/>
    <w:link w:val="AkapitzlistZnak"/>
    <w:uiPriority w:val="34"/>
    <w:qFormat/>
    <w:pPr>
      <w:spacing w:after="200" w:line="276" w:lineRule="auto"/>
      <w:ind w:left="720"/>
    </w:pPr>
    <w:rPr>
      <w:rFonts w:ascii="Calibri" w:hAnsi="Calibri" w:cs="Calibri"/>
      <w:sz w:val="22"/>
    </w:rPr>
  </w:style>
  <w:style w:type="paragraph" w:customStyle="1" w:styleId="Style19">
    <w:name w:val="Style19"/>
    <w:basedOn w:val="Normalny"/>
    <w:pPr>
      <w:widowControl w:val="0"/>
      <w:autoSpaceDE w:val="0"/>
      <w:spacing w:line="275" w:lineRule="exact"/>
      <w:ind w:hanging="365"/>
      <w:jc w:val="both"/>
    </w:pPr>
    <w:rPr>
      <w:sz w:val="24"/>
      <w:szCs w:val="24"/>
    </w:rPr>
  </w:style>
  <w:style w:type="paragraph" w:customStyle="1" w:styleId="Style4">
    <w:name w:val="Style4"/>
    <w:basedOn w:val="Normalny"/>
    <w:pPr>
      <w:widowControl w:val="0"/>
      <w:autoSpaceDE w:val="0"/>
      <w:spacing w:line="276" w:lineRule="exact"/>
      <w:ind w:firstLine="187"/>
      <w:jc w:val="both"/>
    </w:pPr>
    <w:rPr>
      <w:sz w:val="24"/>
      <w:szCs w:val="24"/>
    </w:rPr>
  </w:style>
  <w:style w:type="paragraph" w:customStyle="1" w:styleId="Tekstpodstawowywcity21">
    <w:name w:val="Tekst podstawowy wcięty 21"/>
    <w:basedOn w:val="Normalny"/>
    <w:pPr>
      <w:overflowPunct w:val="0"/>
      <w:autoSpaceDE w:val="0"/>
      <w:ind w:left="720"/>
    </w:pPr>
    <w:rPr>
      <w:rFonts w:ascii="Arial" w:hAnsi="Arial" w:cs="Arial"/>
    </w:rPr>
  </w:style>
  <w:style w:type="paragraph" w:customStyle="1" w:styleId="Tekstpodstawowywcity22">
    <w:name w:val="Tekst podstawowy wcięty 22"/>
    <w:basedOn w:val="Normalny"/>
    <w:pPr>
      <w:spacing w:after="120" w:line="480" w:lineRule="auto"/>
      <w:ind w:left="283"/>
    </w:pPr>
  </w:style>
  <w:style w:type="paragraph" w:customStyle="1" w:styleId="BodyText21">
    <w:name w:val="Body Text 21"/>
    <w:basedOn w:val="Normalny"/>
    <w:pPr>
      <w:spacing w:line="360" w:lineRule="auto"/>
      <w:jc w:val="both"/>
    </w:pPr>
    <w:rPr>
      <w:sz w:val="24"/>
    </w:rPr>
  </w:style>
  <w:style w:type="paragraph" w:customStyle="1" w:styleId="Tekstpodstawowywcity1">
    <w:name w:val="Tekst podstawowy wcięty1"/>
    <w:basedOn w:val="Normalny"/>
    <w:pPr>
      <w:spacing w:before="120" w:line="288" w:lineRule="auto"/>
      <w:ind w:left="180"/>
      <w:jc w:val="both"/>
    </w:pPr>
    <w:rPr>
      <w:sz w:val="24"/>
      <w:szCs w:val="24"/>
    </w:rPr>
  </w:style>
  <w:style w:type="paragraph" w:customStyle="1" w:styleId="cm39">
    <w:name w:val="cm39"/>
    <w:basedOn w:val="Default"/>
    <w:next w:val="Default"/>
    <w:pPr>
      <w:spacing w:line="276" w:lineRule="atLeast"/>
      <w:ind w:firstLine="0"/>
      <w:jc w:val="left"/>
    </w:pPr>
    <w:rPr>
      <w:b w:val="0"/>
      <w:bCs w:val="0"/>
    </w:rPr>
  </w:style>
  <w:style w:type="paragraph" w:customStyle="1" w:styleId="CM43">
    <w:name w:val="CM43"/>
    <w:basedOn w:val="Default"/>
    <w:next w:val="Default"/>
    <w:pPr>
      <w:spacing w:after="275"/>
    </w:pPr>
  </w:style>
  <w:style w:type="paragraph" w:customStyle="1" w:styleId="Tekstpodstawowywcity211">
    <w:name w:val="Tekst podstawowy wcięty 211"/>
    <w:basedOn w:val="Normalny"/>
    <w:pPr>
      <w:widowControl w:val="0"/>
      <w:ind w:left="284" w:hanging="284"/>
      <w:jc w:val="both"/>
    </w:pPr>
    <w:rPr>
      <w:sz w:val="24"/>
    </w:rPr>
  </w:style>
  <w:style w:type="paragraph" w:customStyle="1" w:styleId="WW-Nagwekwykazurde">
    <w:name w:val="WW-Nagłówek wykazu źródeł"/>
    <w:basedOn w:val="Normalny"/>
    <w:next w:val="Normalny"/>
    <w:pPr>
      <w:tabs>
        <w:tab w:val="left" w:pos="9000"/>
        <w:tab w:val="right" w:pos="9360"/>
      </w:tabs>
      <w:jc w:val="both"/>
    </w:pPr>
    <w:rPr>
      <w:sz w:val="24"/>
      <w:lang w:val="en-US"/>
    </w:rPr>
  </w:style>
  <w:style w:type="paragraph" w:customStyle="1" w:styleId="WW-Tretekstu">
    <w:name w:val="WW-Treść tekstu"/>
    <w:basedOn w:val="Normalny"/>
    <w:pPr>
      <w:tabs>
        <w:tab w:val="left" w:pos="708"/>
      </w:tabs>
      <w:jc w:val="center"/>
    </w:pPr>
    <w:rPr>
      <w:b/>
      <w:i/>
      <w:sz w:val="28"/>
    </w:rPr>
  </w:style>
  <w:style w:type="paragraph" w:customStyle="1" w:styleId="Akapitzlist1">
    <w:name w:val="Akapit z listą1"/>
    <w:basedOn w:val="Normalny"/>
    <w:pPr>
      <w:tabs>
        <w:tab w:val="left" w:pos="708"/>
      </w:tabs>
      <w:spacing w:after="200" w:line="276" w:lineRule="auto"/>
      <w:ind w:left="720"/>
    </w:pPr>
    <w:rPr>
      <w:rFonts w:ascii="Calibri" w:hAnsi="Calibri" w:cs="Calibri"/>
      <w:sz w:val="22"/>
      <w:szCs w:val="22"/>
    </w:rPr>
  </w:style>
  <w:style w:type="paragraph" w:customStyle="1" w:styleId="Domylnie">
    <w:name w:val="Domyślnie"/>
    <w:pPr>
      <w:tabs>
        <w:tab w:val="left" w:pos="708"/>
      </w:tabs>
      <w:suppressAutoHyphens/>
    </w:pPr>
    <w:rPr>
      <w:lang w:eastAsia="zh-CN"/>
    </w:rPr>
  </w:style>
  <w:style w:type="paragraph" w:customStyle="1" w:styleId="Zawartotabeli">
    <w:name w:val="Zawartość tabeli"/>
    <w:basedOn w:val="Normalny"/>
    <w:qFormat/>
    <w:pPr>
      <w:suppressLineNumbers/>
    </w:pPr>
  </w:style>
  <w:style w:type="paragraph" w:customStyle="1" w:styleId="Nagwektabeli">
    <w:name w:val="Nagłówek tabeli"/>
    <w:basedOn w:val="Domylnie"/>
    <w:qFormat/>
    <w:pPr>
      <w:suppressLineNumbers/>
      <w:jc w:val="center"/>
    </w:pPr>
    <w:rPr>
      <w:rFonts w:ascii="Arial" w:hAnsi="Arial" w:cs="Arial"/>
      <w:b/>
      <w:bCs/>
      <w:i/>
      <w:sz w:val="24"/>
    </w:rPr>
  </w:style>
  <w:style w:type="paragraph" w:customStyle="1" w:styleId="Tekstpodstawowy211">
    <w:name w:val="Tekst podstawowy 211"/>
    <w:basedOn w:val="Domylnie"/>
    <w:pPr>
      <w:jc w:val="center"/>
    </w:pPr>
    <w:rPr>
      <w:b/>
      <w:sz w:val="24"/>
    </w:rPr>
  </w:style>
  <w:style w:type="paragraph" w:customStyle="1" w:styleId="ZnakZnakZnak1">
    <w:name w:val="Znak Znak Znak1"/>
    <w:basedOn w:val="Domylnie"/>
    <w:rPr>
      <w:rFonts w:ascii="Arial" w:hAnsi="Arial" w:cs="Arial"/>
      <w:sz w:val="24"/>
      <w:szCs w:val="24"/>
    </w:rPr>
  </w:style>
  <w:style w:type="paragraph" w:customStyle="1" w:styleId="Styl">
    <w:name w:val="Styl"/>
    <w:pPr>
      <w:widowControl w:val="0"/>
      <w:suppressAutoHyphens/>
      <w:autoSpaceDE w:val="0"/>
    </w:pPr>
    <w:rPr>
      <w:sz w:val="24"/>
      <w:szCs w:val="24"/>
      <w:lang w:eastAsia="zh-CN"/>
    </w:rPr>
  </w:style>
  <w:style w:type="paragraph" w:customStyle="1" w:styleId="Tekstpodstawowy212">
    <w:name w:val="Tekst podstawowy 212"/>
    <w:basedOn w:val="Normalny"/>
    <w:pPr>
      <w:spacing w:line="360" w:lineRule="auto"/>
      <w:jc w:val="both"/>
    </w:pPr>
    <w:rPr>
      <w:rFonts w:eastAsia="Calibri"/>
      <w:sz w:val="24"/>
    </w:rPr>
  </w:style>
  <w:style w:type="paragraph" w:customStyle="1" w:styleId="Bezodstpw1">
    <w:name w:val="Bez odstępów1"/>
    <w:pPr>
      <w:suppressAutoHyphens/>
    </w:pPr>
    <w:rPr>
      <w:rFonts w:ascii="Calibri" w:hAnsi="Calibri" w:cs="Calibri"/>
      <w:sz w:val="22"/>
      <w:szCs w:val="22"/>
      <w:lang w:eastAsia="zh-CN"/>
    </w:rPr>
  </w:style>
  <w:style w:type="paragraph" w:styleId="Bezodstpw">
    <w:name w:val="No Spacing"/>
    <w:link w:val="BezodstpwZnak"/>
    <w:uiPriority w:val="1"/>
    <w:qFormat/>
    <w:pPr>
      <w:suppressAutoHyphens/>
    </w:pPr>
    <w:rPr>
      <w:rFonts w:ascii="Calibri" w:eastAsia="Calibri" w:hAnsi="Calibri" w:cs="Calibri"/>
      <w:sz w:val="22"/>
      <w:szCs w:val="22"/>
      <w:lang w:eastAsia="zh-CN"/>
    </w:rPr>
  </w:style>
  <w:style w:type="paragraph" w:customStyle="1" w:styleId="Styl2">
    <w:name w:val="Styl2"/>
    <w:basedOn w:val="Domylnie"/>
    <w:rPr>
      <w:sz w:val="26"/>
      <w:szCs w:val="24"/>
    </w:rPr>
  </w:style>
  <w:style w:type="paragraph" w:customStyle="1" w:styleId="Akapitzlist12">
    <w:name w:val="Akapit z listą12"/>
    <w:basedOn w:val="Normalny"/>
    <w:pPr>
      <w:spacing w:after="200" w:line="276" w:lineRule="auto"/>
      <w:ind w:left="720"/>
    </w:pPr>
    <w:rPr>
      <w:rFonts w:ascii="Calibri" w:hAnsi="Calibri" w:cs="Calibri"/>
      <w:sz w:val="22"/>
      <w:szCs w:val="22"/>
    </w:rPr>
  </w:style>
  <w:style w:type="paragraph" w:customStyle="1" w:styleId="msonospacing0">
    <w:name w:val="msonospacing"/>
    <w:basedOn w:val="Normalny"/>
    <w:pPr>
      <w:spacing w:before="280" w:after="280"/>
    </w:pPr>
    <w:rPr>
      <w:rFonts w:ascii="Arial Unicode MS" w:eastAsia="Arial Unicode MS" w:hAnsi="Arial Unicode MS" w:cs="Arial Unicode MS"/>
      <w:sz w:val="24"/>
      <w:szCs w:val="24"/>
    </w:rPr>
  </w:style>
  <w:style w:type="paragraph" w:customStyle="1" w:styleId="Teksttreci0">
    <w:name w:val="Tekst treści"/>
    <w:basedOn w:val="Normalny"/>
    <w:pPr>
      <w:widowControl w:val="0"/>
      <w:shd w:val="clear" w:color="auto" w:fill="FFFFFF"/>
      <w:spacing w:line="250" w:lineRule="exact"/>
      <w:ind w:hanging="980"/>
      <w:jc w:val="center"/>
    </w:pPr>
    <w:rPr>
      <w:rFonts w:ascii="Arial" w:eastAsia="Arial" w:hAnsi="Arial" w:cs="Arial"/>
      <w:color w:val="000000"/>
      <w:sz w:val="22"/>
      <w:szCs w:val="22"/>
    </w:rPr>
  </w:style>
  <w:style w:type="paragraph" w:customStyle="1" w:styleId="Nagwek30">
    <w:name w:val="Nagłówek #3"/>
    <w:basedOn w:val="Normalny"/>
    <w:pPr>
      <w:widowControl w:val="0"/>
      <w:shd w:val="clear" w:color="auto" w:fill="FFFFFF"/>
      <w:spacing w:after="300" w:line="0" w:lineRule="atLeast"/>
      <w:ind w:hanging="780"/>
      <w:jc w:val="both"/>
    </w:pPr>
    <w:rPr>
      <w:rFonts w:ascii="Arial" w:eastAsia="Arial" w:hAnsi="Arial" w:cs="Arial"/>
      <w:color w:val="000000"/>
      <w:sz w:val="22"/>
      <w:szCs w:val="22"/>
    </w:rPr>
  </w:style>
  <w:style w:type="paragraph" w:customStyle="1" w:styleId="Listapunktowana31">
    <w:name w:val="Lista punktowana 31"/>
    <w:basedOn w:val="Normalny"/>
    <w:pPr>
      <w:widowControl w:val="0"/>
      <w:tabs>
        <w:tab w:val="left" w:pos="360"/>
      </w:tabs>
      <w:snapToGrid w:val="0"/>
      <w:ind w:left="360" w:hanging="360"/>
      <w:jc w:val="both"/>
    </w:pPr>
    <w:rPr>
      <w:rFonts w:ascii="Calibri" w:hAnsi="Calibri" w:cs="Calibri"/>
      <w:bCs/>
      <w:sz w:val="22"/>
      <w:szCs w:val="24"/>
    </w:rPr>
  </w:style>
  <w:style w:type="paragraph" w:customStyle="1" w:styleId="Teksttreci1">
    <w:name w:val="Tekst treści1"/>
    <w:basedOn w:val="Normalny"/>
    <w:pPr>
      <w:shd w:val="clear" w:color="auto" w:fill="FFFFFF"/>
      <w:spacing w:line="250" w:lineRule="exact"/>
      <w:ind w:hanging="520"/>
      <w:jc w:val="center"/>
    </w:pPr>
    <w:rPr>
      <w:sz w:val="21"/>
      <w:szCs w:val="21"/>
      <w:lang w:eastAsia="pl-PL"/>
    </w:rPr>
  </w:style>
  <w:style w:type="paragraph" w:customStyle="1" w:styleId="Podpistabeli0">
    <w:name w:val="Podpis tabeli"/>
    <w:basedOn w:val="Normalny"/>
    <w:pPr>
      <w:widowControl w:val="0"/>
      <w:shd w:val="clear" w:color="auto" w:fill="FFFFFF"/>
      <w:spacing w:line="0" w:lineRule="atLeast"/>
      <w:ind w:hanging="140"/>
    </w:pPr>
    <w:rPr>
      <w:rFonts w:ascii="Arial" w:eastAsia="Arial" w:hAnsi="Arial" w:cs="Arial"/>
      <w:sz w:val="22"/>
      <w:szCs w:val="22"/>
    </w:rPr>
  </w:style>
  <w:style w:type="paragraph" w:customStyle="1" w:styleId="Tekstblokowy1">
    <w:name w:val="Tekst blokowy1"/>
    <w:basedOn w:val="Normalny"/>
    <w:pPr>
      <w:ind w:left="425" w:right="40"/>
      <w:jc w:val="both"/>
    </w:pPr>
    <w:rPr>
      <w:rFonts w:ascii="Calibri" w:eastAsia="Calibri" w:hAnsi="Calibri" w:cs="Calibri"/>
      <w:b/>
      <w:bCs/>
      <w:sz w:val="22"/>
      <w:szCs w:val="22"/>
      <w:u w:val="single"/>
    </w:rPr>
  </w:style>
  <w:style w:type="paragraph" w:customStyle="1" w:styleId="Legenda2">
    <w:name w:val="Legenda2"/>
    <w:basedOn w:val="Normalny"/>
    <w:next w:val="Normalny"/>
    <w:pPr>
      <w:jc w:val="both"/>
    </w:pPr>
    <w:rPr>
      <w:rFonts w:ascii="Calibri" w:hAnsi="Calibri" w:cs="Calibri"/>
      <w:b/>
      <w:bCs/>
      <w:sz w:val="24"/>
    </w:rPr>
  </w:style>
  <w:style w:type="paragraph" w:styleId="Listapunktowana20">
    <w:name w:val="List Bullet 2"/>
    <w:basedOn w:val="Normalny"/>
    <w:pPr>
      <w:ind w:left="566" w:hanging="283"/>
      <w:contextualSpacing/>
    </w:pPr>
  </w:style>
  <w:style w:type="paragraph" w:customStyle="1" w:styleId="TEKST">
    <w:name w:val="TEKST"/>
    <w:basedOn w:val="Normalny"/>
    <w:pPr>
      <w:tabs>
        <w:tab w:val="left" w:pos="426"/>
      </w:tabs>
      <w:jc w:val="both"/>
    </w:pPr>
    <w:rPr>
      <w:rFonts w:ascii="Calibri" w:hAnsi="Calibri" w:cs="Calibri"/>
      <w:bCs/>
      <w:iCs/>
    </w:rPr>
  </w:style>
  <w:style w:type="paragraph" w:customStyle="1" w:styleId="Tekstpodstawowyzwciciem21">
    <w:name w:val="Tekst podstawowy z wcięciem 21"/>
    <w:basedOn w:val="Tekstpodstawowywcity"/>
    <w:pPr>
      <w:spacing w:before="0" w:after="120" w:line="240" w:lineRule="auto"/>
      <w:ind w:left="283" w:firstLine="210"/>
      <w:jc w:val="left"/>
    </w:pPr>
    <w:rPr>
      <w:rFonts w:ascii="Calibri" w:hAnsi="Calibri" w:cs="Calibri"/>
      <w:bCs w:val="0"/>
      <w:sz w:val="22"/>
      <w:szCs w:val="22"/>
    </w:rPr>
  </w:style>
  <w:style w:type="paragraph" w:customStyle="1" w:styleId="Tekstpodstawowywcity31">
    <w:name w:val="Tekst podstawowy wcięty 31"/>
    <w:basedOn w:val="Normalny"/>
    <w:pPr>
      <w:widowControl w:val="0"/>
      <w:ind w:left="284" w:hanging="284"/>
      <w:jc w:val="both"/>
    </w:pPr>
    <w:rPr>
      <w:rFonts w:ascii="Arial" w:eastAsia="Calibri" w:hAnsi="Arial" w:cs="Arial"/>
      <w:sz w:val="24"/>
    </w:rPr>
  </w:style>
  <w:style w:type="paragraph" w:styleId="Tekstdymka">
    <w:name w:val="Balloon Text"/>
    <w:basedOn w:val="Normalny"/>
    <w:link w:val="TekstdymkaZnak"/>
    <w:qFormat/>
    <w:rPr>
      <w:rFonts w:ascii="Tahoma" w:hAnsi="Tahoma" w:cs="Tahoma"/>
      <w:sz w:val="16"/>
      <w:szCs w:val="16"/>
    </w:rPr>
  </w:style>
  <w:style w:type="paragraph" w:customStyle="1" w:styleId="NormalBold">
    <w:name w:val="NormalBold"/>
    <w:basedOn w:val="Normalny"/>
    <w:pPr>
      <w:widowControl w:val="0"/>
    </w:pPr>
    <w:rPr>
      <w:b/>
      <w:sz w:val="24"/>
      <w:szCs w:val="22"/>
    </w:rPr>
  </w:style>
  <w:style w:type="paragraph" w:customStyle="1" w:styleId="Text1">
    <w:name w:val="Text 1"/>
    <w:basedOn w:val="Normalny"/>
    <w:pPr>
      <w:spacing w:before="120" w:after="120"/>
      <w:ind w:left="850"/>
      <w:jc w:val="both"/>
    </w:pPr>
    <w:rPr>
      <w:rFonts w:eastAsia="Calibri"/>
      <w:sz w:val="24"/>
      <w:szCs w:val="22"/>
    </w:rPr>
  </w:style>
  <w:style w:type="paragraph" w:customStyle="1" w:styleId="NormalLeft">
    <w:name w:val="Normal Left"/>
    <w:basedOn w:val="Normalny"/>
    <w:pPr>
      <w:spacing w:before="120" w:after="120"/>
    </w:pPr>
    <w:rPr>
      <w:rFonts w:eastAsia="Calibri"/>
      <w:sz w:val="24"/>
      <w:szCs w:val="22"/>
    </w:rPr>
  </w:style>
  <w:style w:type="paragraph" w:customStyle="1" w:styleId="Tiret0">
    <w:name w:val="Tiret 0"/>
    <w:basedOn w:val="Normalny"/>
    <w:pPr>
      <w:numPr>
        <w:numId w:val="7"/>
      </w:numPr>
      <w:spacing w:before="120" w:after="120"/>
      <w:jc w:val="both"/>
    </w:pPr>
    <w:rPr>
      <w:rFonts w:eastAsia="Calibri"/>
      <w:sz w:val="24"/>
      <w:szCs w:val="22"/>
    </w:rPr>
  </w:style>
  <w:style w:type="paragraph" w:customStyle="1" w:styleId="Tiret1">
    <w:name w:val="Tiret 1"/>
    <w:basedOn w:val="Normalny"/>
    <w:pPr>
      <w:numPr>
        <w:numId w:val="6"/>
      </w:numPr>
      <w:spacing w:before="120" w:after="120"/>
      <w:jc w:val="both"/>
    </w:pPr>
    <w:rPr>
      <w:rFonts w:eastAsia="Calibri"/>
      <w:sz w:val="24"/>
      <w:szCs w:val="22"/>
    </w:rPr>
  </w:style>
  <w:style w:type="paragraph" w:customStyle="1" w:styleId="NumPar1">
    <w:name w:val="NumPar 1"/>
    <w:basedOn w:val="Normalny"/>
    <w:next w:val="Text1"/>
    <w:pPr>
      <w:numPr>
        <w:numId w:val="4"/>
      </w:numPr>
      <w:spacing w:before="120" w:after="120"/>
      <w:jc w:val="both"/>
    </w:pPr>
    <w:rPr>
      <w:rFonts w:eastAsia="Calibri"/>
      <w:sz w:val="24"/>
      <w:szCs w:val="22"/>
    </w:rPr>
  </w:style>
  <w:style w:type="paragraph" w:customStyle="1" w:styleId="NumPar2">
    <w:name w:val="NumPar 2"/>
    <w:basedOn w:val="Normalny"/>
    <w:next w:val="Text1"/>
    <w:pPr>
      <w:tabs>
        <w:tab w:val="num" w:pos="850"/>
      </w:tabs>
      <w:spacing w:before="120" w:after="120"/>
      <w:ind w:left="850" w:hanging="850"/>
      <w:jc w:val="both"/>
    </w:pPr>
    <w:rPr>
      <w:rFonts w:eastAsia="Calibri"/>
      <w:sz w:val="24"/>
      <w:szCs w:val="22"/>
    </w:rPr>
  </w:style>
  <w:style w:type="paragraph" w:customStyle="1" w:styleId="NumPar3">
    <w:name w:val="NumPar 3"/>
    <w:basedOn w:val="Normalny"/>
    <w:next w:val="Text1"/>
    <w:pPr>
      <w:tabs>
        <w:tab w:val="num" w:pos="850"/>
      </w:tabs>
      <w:spacing w:before="120" w:after="120"/>
      <w:ind w:left="850" w:hanging="850"/>
      <w:jc w:val="both"/>
    </w:pPr>
    <w:rPr>
      <w:rFonts w:eastAsia="Calibri"/>
      <w:sz w:val="24"/>
      <w:szCs w:val="22"/>
    </w:rPr>
  </w:style>
  <w:style w:type="paragraph" w:customStyle="1" w:styleId="NumPar4">
    <w:name w:val="NumPar 4"/>
    <w:basedOn w:val="Normalny"/>
    <w:next w:val="Text1"/>
    <w:pPr>
      <w:tabs>
        <w:tab w:val="num" w:pos="850"/>
      </w:tabs>
      <w:spacing w:before="120" w:after="120"/>
      <w:ind w:left="850" w:hanging="850"/>
      <w:jc w:val="both"/>
    </w:pPr>
    <w:rPr>
      <w:rFonts w:eastAsia="Calibri"/>
      <w:sz w:val="24"/>
      <w:szCs w:val="22"/>
    </w:rPr>
  </w:style>
  <w:style w:type="paragraph" w:customStyle="1" w:styleId="ChapterTitle">
    <w:name w:val="ChapterTitle"/>
    <w:basedOn w:val="Normalny"/>
    <w:next w:val="Normalny"/>
    <w:pPr>
      <w:keepNext/>
      <w:spacing w:before="120" w:after="360"/>
      <w:jc w:val="center"/>
    </w:pPr>
    <w:rPr>
      <w:rFonts w:eastAsia="Calibri"/>
      <w:b/>
      <w:sz w:val="32"/>
      <w:szCs w:val="22"/>
    </w:rPr>
  </w:style>
  <w:style w:type="paragraph" w:customStyle="1" w:styleId="SectionTitle">
    <w:name w:val="SectionTitle"/>
    <w:basedOn w:val="Normalny"/>
    <w:next w:val="Nagwek1"/>
    <w:pPr>
      <w:keepNext/>
      <w:spacing w:before="120" w:after="360"/>
      <w:jc w:val="center"/>
    </w:pPr>
    <w:rPr>
      <w:rFonts w:eastAsia="Calibri"/>
      <w:b/>
      <w:smallCaps/>
      <w:sz w:val="28"/>
      <w:szCs w:val="22"/>
    </w:rPr>
  </w:style>
  <w:style w:type="paragraph" w:customStyle="1" w:styleId="Annexetitre">
    <w:name w:val="Annexe titre"/>
    <w:basedOn w:val="Normalny"/>
    <w:next w:val="Normalny"/>
    <w:pPr>
      <w:spacing w:before="120" w:after="120"/>
      <w:jc w:val="center"/>
    </w:pPr>
    <w:rPr>
      <w:rFonts w:eastAsia="Calibri"/>
      <w:b/>
      <w:sz w:val="24"/>
      <w:szCs w:val="22"/>
      <w:u w:val="single"/>
    </w:rPr>
  </w:style>
  <w:style w:type="paragraph" w:styleId="Tekstprzypisukocowego">
    <w:name w:val="endnote text"/>
    <w:basedOn w:val="Normalny"/>
    <w:link w:val="TekstprzypisukocowegoZnak"/>
    <w:uiPriority w:val="99"/>
  </w:style>
  <w:style w:type="paragraph" w:customStyle="1" w:styleId="Bodytext20">
    <w:name w:val="Body text (2)"/>
    <w:basedOn w:val="Normalny"/>
    <w:pPr>
      <w:widowControl w:val="0"/>
      <w:shd w:val="clear" w:color="auto" w:fill="FFFFFF"/>
      <w:spacing w:before="720" w:after="240" w:line="240" w:lineRule="atLeast"/>
      <w:ind w:hanging="480"/>
      <w:jc w:val="both"/>
    </w:pPr>
    <w:rPr>
      <w:rFonts w:ascii="Calibri" w:hAnsi="Calibri" w:cs="Calibri"/>
      <w:sz w:val="24"/>
      <w:szCs w:val="24"/>
      <w:lang w:eastAsia="pl-PL"/>
    </w:rPr>
  </w:style>
  <w:style w:type="paragraph" w:customStyle="1" w:styleId="Tekstpodstawowywcity11">
    <w:name w:val="Tekst podstawowy wcięty11"/>
    <w:basedOn w:val="Normalny"/>
    <w:pPr>
      <w:spacing w:before="120" w:line="288" w:lineRule="auto"/>
      <w:ind w:left="180"/>
      <w:jc w:val="both"/>
    </w:pPr>
    <w:rPr>
      <w:sz w:val="24"/>
      <w:szCs w:val="24"/>
    </w:rPr>
  </w:style>
  <w:style w:type="paragraph" w:customStyle="1" w:styleId="Teksttreci30">
    <w:name w:val="Tekst treści (3)"/>
    <w:basedOn w:val="Normalny"/>
    <w:pPr>
      <w:widowControl w:val="0"/>
      <w:shd w:val="clear" w:color="auto" w:fill="FFFFFF"/>
      <w:spacing w:line="0" w:lineRule="atLeast"/>
      <w:jc w:val="center"/>
    </w:pPr>
    <w:rPr>
      <w:spacing w:val="10"/>
      <w:sz w:val="17"/>
      <w:szCs w:val="17"/>
    </w:rPr>
  </w:style>
  <w:style w:type="paragraph" w:customStyle="1" w:styleId="Zawartoramki">
    <w:name w:val="Zawartość ramki"/>
    <w:basedOn w:val="Normalny"/>
  </w:style>
  <w:style w:type="paragraph" w:customStyle="1" w:styleId="Cytaty">
    <w:name w:val="Cytaty"/>
    <w:basedOn w:val="Normalny"/>
    <w:pPr>
      <w:spacing w:after="283"/>
      <w:ind w:left="567" w:right="567"/>
    </w:pPr>
  </w:style>
  <w:style w:type="paragraph" w:styleId="Tytu">
    <w:name w:val="Title"/>
    <w:basedOn w:val="Nagwek10"/>
    <w:next w:val="Tekstpodstawowy"/>
    <w:qFormat/>
    <w:rPr>
      <w:bCs/>
      <w:sz w:val="56"/>
      <w:szCs w:val="56"/>
    </w:rPr>
  </w:style>
  <w:style w:type="character" w:customStyle="1" w:styleId="StopkaZnak">
    <w:name w:val="Stopka Znak"/>
    <w:link w:val="Stopka"/>
    <w:qFormat/>
    <w:rsid w:val="00A34CF8"/>
    <w:rPr>
      <w:lang w:eastAsia="zh-CN"/>
    </w:rPr>
  </w:style>
  <w:style w:type="table" w:styleId="Tabela-Siatka">
    <w:name w:val="Table Grid"/>
    <w:basedOn w:val="Standardowy"/>
    <w:uiPriority w:val="39"/>
    <w:rsid w:val="00D07A27"/>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L1 Znak,Numerowanie Znak,Normal Znak,Obiekt Znak,List Paragraph1 Znak,BulletC Znak,normalny tekst Znak,Akapit z listą31 Znak,Wyliczanie Znak,Bullets Znak,Kolorowa lista — akcent 11 Znak,Akapit z listą11 Znak,Nag 1 Znak"/>
    <w:link w:val="Akapitzlist"/>
    <w:uiPriority w:val="34"/>
    <w:qFormat/>
    <w:locked/>
    <w:rsid w:val="00021DFF"/>
    <w:rPr>
      <w:rFonts w:ascii="Calibri" w:hAnsi="Calibri" w:cs="Calibri"/>
      <w:sz w:val="22"/>
      <w:lang w:eastAsia="zh-CN"/>
    </w:rPr>
  </w:style>
  <w:style w:type="character" w:customStyle="1" w:styleId="object">
    <w:name w:val="object"/>
    <w:basedOn w:val="Domylnaczcionkaakapitu"/>
    <w:rsid w:val="00FB3BB8"/>
  </w:style>
  <w:style w:type="character" w:styleId="Odwoanieprzypisukocowego">
    <w:name w:val="endnote reference"/>
    <w:basedOn w:val="Domylnaczcionkaakapitu"/>
    <w:uiPriority w:val="99"/>
    <w:unhideWhenUsed/>
    <w:rsid w:val="00C83E15"/>
    <w:rPr>
      <w:vertAlign w:val="superscript"/>
    </w:rPr>
  </w:style>
  <w:style w:type="table" w:customStyle="1" w:styleId="Tabela-Siatka1">
    <w:name w:val="Tabela - Siatka1"/>
    <w:basedOn w:val="Standardowy"/>
    <w:next w:val="Tabela-Siatka"/>
    <w:rsid w:val="004A3F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basedOn w:val="Domylnaczcionkaakapitu"/>
    <w:link w:val="Tekstprzypisudolnego"/>
    <w:rsid w:val="00882EB0"/>
    <w:rPr>
      <w:lang w:eastAsia="zh-CN"/>
    </w:rPr>
  </w:style>
  <w:style w:type="character" w:customStyle="1" w:styleId="Nagwek9Znak">
    <w:name w:val="Nagłówek 9 Znak"/>
    <w:basedOn w:val="Domylnaczcionkaakapitu"/>
    <w:link w:val="Nagwek9"/>
    <w:rsid w:val="00717186"/>
    <w:rPr>
      <w:b/>
      <w:bCs/>
      <w:sz w:val="24"/>
      <w:szCs w:val="24"/>
    </w:rPr>
  </w:style>
  <w:style w:type="numbering" w:customStyle="1" w:styleId="Bezlisty1">
    <w:name w:val="Bez listy1"/>
    <w:next w:val="Bezlisty"/>
    <w:semiHidden/>
    <w:rsid w:val="00717186"/>
  </w:style>
  <w:style w:type="paragraph" w:customStyle="1" w:styleId="Domylnytekst">
    <w:name w:val="Domyślny tekst"/>
    <w:basedOn w:val="Normalny"/>
    <w:rsid w:val="00717186"/>
    <w:pPr>
      <w:suppressAutoHyphens w:val="0"/>
      <w:spacing w:line="240" w:lineRule="atLeast"/>
    </w:pPr>
    <w:rPr>
      <w:rFonts w:ascii="Tahoma" w:hAnsi="Tahoma" w:cs="Tahoma"/>
      <w:sz w:val="24"/>
      <w:szCs w:val="24"/>
      <w:lang w:eastAsia="pl-PL"/>
    </w:rPr>
  </w:style>
  <w:style w:type="paragraph" w:customStyle="1" w:styleId="tekst0">
    <w:name w:val="tekst"/>
    <w:basedOn w:val="Normalny"/>
    <w:rsid w:val="00717186"/>
    <w:pPr>
      <w:shd w:val="clear" w:color="auto" w:fill="FFFFFF"/>
      <w:suppressAutoHyphens w:val="0"/>
      <w:spacing w:before="100" w:beforeAutospacing="1" w:after="100" w:afterAutospacing="1"/>
      <w:jc w:val="both"/>
    </w:pPr>
    <w:rPr>
      <w:rFonts w:ascii="Arial" w:hAnsi="Arial" w:cs="Arial"/>
      <w:color w:val="000000"/>
      <w:sz w:val="17"/>
      <w:szCs w:val="17"/>
      <w:lang w:eastAsia="pl-PL"/>
    </w:rPr>
  </w:style>
  <w:style w:type="table" w:customStyle="1" w:styleId="Tabela-Siatka2">
    <w:name w:val="Tabela - Siatka2"/>
    <w:basedOn w:val="Standardowy"/>
    <w:next w:val="Tabela-Siatka"/>
    <w:uiPriority w:val="39"/>
    <w:rsid w:val="00717186"/>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dymkaZnak">
    <w:name w:val="Tekst dymka Znak"/>
    <w:link w:val="Tekstdymka"/>
    <w:qFormat/>
    <w:rsid w:val="00717186"/>
    <w:rPr>
      <w:rFonts w:ascii="Tahoma" w:hAnsi="Tahoma" w:cs="Tahoma"/>
      <w:sz w:val="16"/>
      <w:szCs w:val="16"/>
      <w:lang w:eastAsia="zh-CN"/>
    </w:rPr>
  </w:style>
  <w:style w:type="character" w:customStyle="1" w:styleId="st1">
    <w:name w:val="st1"/>
    <w:rsid w:val="00717186"/>
  </w:style>
  <w:style w:type="paragraph" w:styleId="Tekstpodstawowywcity2">
    <w:name w:val="Body Text Indent 2"/>
    <w:basedOn w:val="Normalny"/>
    <w:link w:val="Tekstpodstawowywcity2Znak"/>
    <w:rsid w:val="00717186"/>
    <w:pPr>
      <w:suppressAutoHyphens w:val="0"/>
      <w:spacing w:after="120" w:line="480" w:lineRule="auto"/>
      <w:ind w:left="283"/>
    </w:pPr>
    <w:rPr>
      <w:lang w:eastAsia="pl-PL"/>
    </w:rPr>
  </w:style>
  <w:style w:type="character" w:customStyle="1" w:styleId="Tekstpodstawowywcity2Znak1">
    <w:name w:val="Tekst podstawowy wcięty 2 Znak1"/>
    <w:basedOn w:val="Domylnaczcionkaakapitu"/>
    <w:uiPriority w:val="99"/>
    <w:semiHidden/>
    <w:rsid w:val="00717186"/>
    <w:rPr>
      <w:lang w:eastAsia="zh-CN"/>
    </w:rPr>
  </w:style>
  <w:style w:type="character" w:customStyle="1" w:styleId="Nagwek4Znak">
    <w:name w:val="Nagłówek 4 Znak"/>
    <w:link w:val="Nagwek4"/>
    <w:qFormat/>
    <w:rsid w:val="00717186"/>
    <w:rPr>
      <w:b/>
      <w:bCs/>
      <w:sz w:val="28"/>
      <w:szCs w:val="28"/>
      <w:lang w:eastAsia="zh-CN"/>
    </w:rPr>
  </w:style>
  <w:style w:type="character" w:customStyle="1" w:styleId="Nagwek5Znak">
    <w:name w:val="Nagłówek 5 Znak"/>
    <w:link w:val="Nagwek5"/>
    <w:rsid w:val="00717186"/>
    <w:rPr>
      <w:b/>
      <w:bCs/>
      <w:i/>
      <w:iCs/>
      <w:sz w:val="26"/>
      <w:szCs w:val="26"/>
      <w:lang w:eastAsia="zh-CN"/>
    </w:rPr>
  </w:style>
  <w:style w:type="character" w:customStyle="1" w:styleId="Nagwek6Znak">
    <w:name w:val="Nagłówek 6 Znak"/>
    <w:link w:val="Nagwek6"/>
    <w:rsid w:val="00717186"/>
    <w:rPr>
      <w:b/>
      <w:bCs/>
      <w:sz w:val="22"/>
      <w:szCs w:val="22"/>
      <w:lang w:eastAsia="zh-CN"/>
    </w:rPr>
  </w:style>
  <w:style w:type="character" w:customStyle="1" w:styleId="Nagwek7Znak">
    <w:name w:val="Nagłówek 7 Znak"/>
    <w:link w:val="Nagwek7"/>
    <w:rsid w:val="00717186"/>
    <w:rPr>
      <w:sz w:val="24"/>
      <w:szCs w:val="24"/>
      <w:lang w:eastAsia="zh-CN"/>
    </w:rPr>
  </w:style>
  <w:style w:type="character" w:customStyle="1" w:styleId="Nagwek8Znak">
    <w:name w:val="Nagłówek 8 Znak"/>
    <w:link w:val="Nagwek8"/>
    <w:rsid w:val="00717186"/>
    <w:rPr>
      <w:rFonts w:ascii="Calibri" w:hAnsi="Calibri" w:cs="Calibri"/>
      <w:i/>
      <w:lang w:eastAsia="zh-CN"/>
    </w:rPr>
  </w:style>
  <w:style w:type="numbering" w:customStyle="1" w:styleId="Bezlisty11">
    <w:name w:val="Bez listy11"/>
    <w:next w:val="Bezlisty"/>
    <w:semiHidden/>
    <w:rsid w:val="00717186"/>
  </w:style>
  <w:style w:type="character" w:styleId="Odwoanieprzypisudolnego">
    <w:name w:val="footnote reference"/>
    <w:rsid w:val="00717186"/>
    <w:rPr>
      <w:vertAlign w:val="superscript"/>
    </w:rPr>
  </w:style>
  <w:style w:type="paragraph" w:styleId="Tekstpodstawowy3">
    <w:name w:val="Body Text 3"/>
    <w:basedOn w:val="Normalny"/>
    <w:link w:val="Tekstpodstawowy3Znak"/>
    <w:rsid w:val="00717186"/>
    <w:pPr>
      <w:widowControl w:val="0"/>
      <w:suppressAutoHyphens w:val="0"/>
      <w:jc w:val="both"/>
    </w:pPr>
    <w:rPr>
      <w:sz w:val="26"/>
      <w:lang w:eastAsia="pl-PL"/>
    </w:rPr>
  </w:style>
  <w:style w:type="character" w:customStyle="1" w:styleId="Tekstpodstawowy3Znak1">
    <w:name w:val="Tekst podstawowy 3 Znak1"/>
    <w:basedOn w:val="Domylnaczcionkaakapitu"/>
    <w:uiPriority w:val="99"/>
    <w:semiHidden/>
    <w:rsid w:val="00717186"/>
    <w:rPr>
      <w:sz w:val="16"/>
      <w:szCs w:val="16"/>
      <w:lang w:eastAsia="zh-CN"/>
    </w:rPr>
  </w:style>
  <w:style w:type="character" w:customStyle="1" w:styleId="ZnakZnak53">
    <w:name w:val="Znak Znak53"/>
    <w:semiHidden/>
    <w:rsid w:val="00717186"/>
    <w:rPr>
      <w:b/>
      <w:i/>
      <w:sz w:val="28"/>
      <w:lang w:val="pl-PL" w:eastAsia="pl-PL" w:bidi="ar-SA"/>
    </w:rPr>
  </w:style>
  <w:style w:type="character" w:customStyle="1" w:styleId="ZnakZnak23">
    <w:name w:val="Znak Znak23"/>
    <w:semiHidden/>
    <w:rsid w:val="00717186"/>
    <w:rPr>
      <w:bCs/>
      <w:sz w:val="24"/>
      <w:szCs w:val="24"/>
      <w:lang w:val="pl-PL" w:eastAsia="pl-PL" w:bidi="ar-SA"/>
    </w:rPr>
  </w:style>
  <w:style w:type="paragraph" w:styleId="Tekstpodstawowy2">
    <w:name w:val="Body Text 2"/>
    <w:basedOn w:val="Normalny"/>
    <w:link w:val="Tekstpodstawowy2Znak"/>
    <w:rsid w:val="00717186"/>
    <w:pPr>
      <w:suppressAutoHyphens w:val="0"/>
      <w:spacing w:after="120" w:line="480" w:lineRule="auto"/>
    </w:pPr>
    <w:rPr>
      <w:lang w:eastAsia="pl-PL"/>
    </w:rPr>
  </w:style>
  <w:style w:type="character" w:customStyle="1" w:styleId="Tekstpodstawowy2Znak1">
    <w:name w:val="Tekst podstawowy 2 Znak1"/>
    <w:basedOn w:val="Domylnaczcionkaakapitu"/>
    <w:uiPriority w:val="99"/>
    <w:semiHidden/>
    <w:rsid w:val="00717186"/>
    <w:rPr>
      <w:lang w:eastAsia="zh-CN"/>
    </w:rPr>
  </w:style>
  <w:style w:type="paragraph" w:styleId="Tekstpodstawowywcity3">
    <w:name w:val="Body Text Indent 3"/>
    <w:basedOn w:val="Normalny"/>
    <w:link w:val="Tekstpodstawowywcity3Znak"/>
    <w:rsid w:val="00717186"/>
    <w:pPr>
      <w:suppressAutoHyphens w:val="0"/>
      <w:spacing w:after="120"/>
      <w:ind w:left="283"/>
    </w:pPr>
    <w:rPr>
      <w:sz w:val="16"/>
      <w:szCs w:val="16"/>
      <w:lang w:eastAsia="pl-PL"/>
    </w:rPr>
  </w:style>
  <w:style w:type="character" w:customStyle="1" w:styleId="Tekstpodstawowywcity3Znak1">
    <w:name w:val="Tekst podstawowy wcięty 3 Znak1"/>
    <w:basedOn w:val="Domylnaczcionkaakapitu"/>
    <w:uiPriority w:val="99"/>
    <w:semiHidden/>
    <w:rsid w:val="00717186"/>
    <w:rPr>
      <w:sz w:val="16"/>
      <w:szCs w:val="16"/>
      <w:lang w:eastAsia="zh-CN"/>
    </w:rPr>
  </w:style>
  <w:style w:type="character" w:customStyle="1" w:styleId="PodtytuZnak">
    <w:name w:val="Podtytuł Znak"/>
    <w:link w:val="Podtytu"/>
    <w:rsid w:val="00717186"/>
    <w:rPr>
      <w:b/>
      <w:sz w:val="28"/>
      <w:lang w:eastAsia="zh-CN"/>
    </w:rPr>
  </w:style>
  <w:style w:type="paragraph" w:customStyle="1" w:styleId="Tekstpodstawowy23">
    <w:name w:val="Tekst podstawowy 23"/>
    <w:basedOn w:val="Normalny"/>
    <w:rsid w:val="00717186"/>
    <w:pPr>
      <w:suppressAutoHyphens w:val="0"/>
      <w:spacing w:line="360" w:lineRule="auto"/>
      <w:jc w:val="both"/>
    </w:pPr>
    <w:rPr>
      <w:sz w:val="24"/>
      <w:lang w:eastAsia="pl-PL"/>
    </w:rPr>
  </w:style>
  <w:style w:type="paragraph" w:customStyle="1" w:styleId="ZnakZnakZnak5">
    <w:name w:val="Znak Znak Znak5"/>
    <w:basedOn w:val="Normalny"/>
    <w:rsid w:val="00717186"/>
    <w:pPr>
      <w:suppressAutoHyphens w:val="0"/>
    </w:pPr>
    <w:rPr>
      <w:rFonts w:ascii="Arial" w:hAnsi="Arial" w:cs="Arial"/>
      <w:sz w:val="24"/>
      <w:szCs w:val="24"/>
      <w:lang w:eastAsia="pl-PL"/>
    </w:rPr>
  </w:style>
  <w:style w:type="character" w:customStyle="1" w:styleId="ZnakZnak73">
    <w:name w:val="Znak Znak73"/>
    <w:rsid w:val="00717186"/>
    <w:rPr>
      <w:b/>
      <w:bCs/>
      <w:sz w:val="24"/>
      <w:lang w:val="pl-PL" w:eastAsia="pl-PL" w:bidi="ar-SA"/>
    </w:rPr>
  </w:style>
  <w:style w:type="character" w:customStyle="1" w:styleId="ZnakZnak33">
    <w:name w:val="Znak Znak33"/>
    <w:semiHidden/>
    <w:rsid w:val="00717186"/>
    <w:rPr>
      <w:sz w:val="26"/>
      <w:lang w:val="pl-PL" w:eastAsia="pl-PL" w:bidi="ar-SA"/>
    </w:rPr>
  </w:style>
  <w:style w:type="paragraph" w:customStyle="1" w:styleId="Tekstpodstawowywcity23">
    <w:name w:val="Tekst podstawowy wcięty 23"/>
    <w:basedOn w:val="Normalny"/>
    <w:rsid w:val="00717186"/>
    <w:pPr>
      <w:suppressAutoHyphens w:val="0"/>
      <w:overflowPunct w:val="0"/>
      <w:autoSpaceDE w:val="0"/>
      <w:autoSpaceDN w:val="0"/>
      <w:adjustRightInd w:val="0"/>
      <w:ind w:left="720"/>
    </w:pPr>
    <w:rPr>
      <w:rFonts w:ascii="Arial" w:hAnsi="Arial"/>
      <w:lang w:eastAsia="pl-PL"/>
    </w:rPr>
  </w:style>
  <w:style w:type="paragraph" w:customStyle="1" w:styleId="Tekstpodstawowywcity20">
    <w:name w:val="Tekst podstawowy wcięty2"/>
    <w:basedOn w:val="Normalny"/>
    <w:rsid w:val="00717186"/>
    <w:pPr>
      <w:suppressAutoHyphens w:val="0"/>
      <w:spacing w:before="120" w:line="288" w:lineRule="auto"/>
      <w:ind w:left="180"/>
      <w:jc w:val="both"/>
    </w:pPr>
    <w:rPr>
      <w:sz w:val="24"/>
      <w:szCs w:val="24"/>
      <w:lang w:eastAsia="pl-PL"/>
    </w:rPr>
  </w:style>
  <w:style w:type="character" w:customStyle="1" w:styleId="ZnakZnak13">
    <w:name w:val="Znak Znak13"/>
    <w:rsid w:val="00717186"/>
    <w:rPr>
      <w:lang w:val="pl-PL" w:eastAsia="pl-PL" w:bidi="ar-SA"/>
    </w:rPr>
  </w:style>
  <w:style w:type="paragraph" w:customStyle="1" w:styleId="Tretekstu">
    <w:name w:val="Treść tekstu"/>
    <w:basedOn w:val="Normalny"/>
    <w:rsid w:val="00717186"/>
    <w:pPr>
      <w:tabs>
        <w:tab w:val="left" w:pos="708"/>
      </w:tabs>
      <w:jc w:val="center"/>
    </w:pPr>
    <w:rPr>
      <w:b/>
      <w:i/>
      <w:sz w:val="28"/>
      <w:lang w:eastAsia="pl-PL"/>
    </w:rPr>
  </w:style>
  <w:style w:type="paragraph" w:customStyle="1" w:styleId="Akapitzlist2">
    <w:name w:val="Akapit z listą2"/>
    <w:basedOn w:val="Normalny"/>
    <w:rsid w:val="00717186"/>
    <w:pPr>
      <w:tabs>
        <w:tab w:val="left" w:pos="708"/>
      </w:tabs>
      <w:spacing w:after="200" w:line="276" w:lineRule="auto"/>
      <w:ind w:left="720"/>
    </w:pPr>
    <w:rPr>
      <w:rFonts w:ascii="Calibri" w:hAnsi="Calibri"/>
      <w:sz w:val="22"/>
      <w:szCs w:val="22"/>
      <w:lang w:eastAsia="en-US"/>
    </w:rPr>
  </w:style>
  <w:style w:type="paragraph" w:customStyle="1" w:styleId="Bezodstpw2">
    <w:name w:val="Bez odstępów2"/>
    <w:rsid w:val="00717186"/>
    <w:rPr>
      <w:rFonts w:ascii="Calibri" w:hAnsi="Calibri"/>
      <w:sz w:val="22"/>
      <w:szCs w:val="22"/>
      <w:lang w:eastAsia="en-US"/>
    </w:rPr>
  </w:style>
  <w:style w:type="table" w:customStyle="1" w:styleId="Tabela-Siatka11">
    <w:name w:val="Tabela - Siatka11"/>
    <w:basedOn w:val="Standardowy"/>
    <w:next w:val="Tabela-Siatka"/>
    <w:rsid w:val="007171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3">
    <w:name w:val="List Bullet 3"/>
    <w:basedOn w:val="Normalny"/>
    <w:autoRedefine/>
    <w:rsid w:val="00717186"/>
    <w:pPr>
      <w:widowControl w:val="0"/>
      <w:tabs>
        <w:tab w:val="left" w:pos="360"/>
      </w:tabs>
      <w:suppressAutoHyphens w:val="0"/>
      <w:snapToGrid w:val="0"/>
      <w:ind w:left="360" w:hanging="360"/>
      <w:jc w:val="both"/>
    </w:pPr>
    <w:rPr>
      <w:rFonts w:ascii="Calibri" w:hAnsi="Calibri"/>
      <w:bCs/>
      <w:sz w:val="22"/>
      <w:szCs w:val="24"/>
      <w:lang w:eastAsia="en-US"/>
    </w:rPr>
  </w:style>
  <w:style w:type="paragraph" w:styleId="Tekstblokowy">
    <w:name w:val="Block Text"/>
    <w:basedOn w:val="Normalny"/>
    <w:rsid w:val="00717186"/>
    <w:pPr>
      <w:suppressAutoHyphens w:val="0"/>
      <w:ind w:left="425" w:right="40"/>
      <w:jc w:val="both"/>
    </w:pPr>
    <w:rPr>
      <w:rFonts w:ascii="Calibri" w:eastAsia="Calibri" w:hAnsi="Calibri"/>
      <w:b/>
      <w:bCs/>
      <w:sz w:val="22"/>
      <w:szCs w:val="22"/>
      <w:u w:val="single"/>
      <w:lang w:eastAsia="en-US"/>
    </w:rPr>
  </w:style>
  <w:style w:type="paragraph" w:styleId="Lista2">
    <w:name w:val="List 2"/>
    <w:basedOn w:val="Normalny"/>
    <w:rsid w:val="00717186"/>
    <w:pPr>
      <w:suppressAutoHyphens w:val="0"/>
      <w:ind w:left="566" w:hanging="283"/>
      <w:contextualSpacing/>
    </w:pPr>
    <w:rPr>
      <w:lang w:eastAsia="pl-PL"/>
    </w:rPr>
  </w:style>
  <w:style w:type="paragraph" w:styleId="Tekstpodstawowyzwciciem2">
    <w:name w:val="Body Text First Indent 2"/>
    <w:basedOn w:val="Tekstpodstawowywcity"/>
    <w:link w:val="Tekstpodstawowyzwciciem2Znak"/>
    <w:rsid w:val="00717186"/>
    <w:pPr>
      <w:suppressAutoHyphens w:val="0"/>
      <w:spacing w:before="0" w:after="120" w:line="240" w:lineRule="auto"/>
      <w:ind w:left="283" w:firstLine="210"/>
      <w:jc w:val="left"/>
    </w:pPr>
    <w:rPr>
      <w:lang w:eastAsia="pl-PL"/>
    </w:rPr>
  </w:style>
  <w:style w:type="character" w:customStyle="1" w:styleId="TekstpodstawowywcityZnak1">
    <w:name w:val="Tekst podstawowy wcięty Znak1"/>
    <w:basedOn w:val="Domylnaczcionkaakapitu"/>
    <w:link w:val="Tekstpodstawowywcity"/>
    <w:rsid w:val="00717186"/>
    <w:rPr>
      <w:bCs/>
      <w:sz w:val="24"/>
      <w:szCs w:val="24"/>
      <w:lang w:eastAsia="zh-CN"/>
    </w:rPr>
  </w:style>
  <w:style w:type="character" w:customStyle="1" w:styleId="Tekstpodstawowyzwciciem2Znak1">
    <w:name w:val="Tekst podstawowy z wcięciem 2 Znak1"/>
    <w:basedOn w:val="TekstpodstawowywcityZnak1"/>
    <w:uiPriority w:val="99"/>
    <w:semiHidden/>
    <w:rsid w:val="00717186"/>
    <w:rPr>
      <w:bCs w:val="0"/>
      <w:sz w:val="24"/>
      <w:szCs w:val="24"/>
      <w:lang w:eastAsia="zh-CN"/>
    </w:rPr>
  </w:style>
  <w:style w:type="character" w:customStyle="1" w:styleId="TekstprzypisukocowegoZnak">
    <w:name w:val="Tekst przypisu końcowego Znak"/>
    <w:basedOn w:val="Domylnaczcionkaakapitu"/>
    <w:link w:val="Tekstprzypisukocowego"/>
    <w:uiPriority w:val="99"/>
    <w:qFormat/>
    <w:rsid w:val="00717186"/>
    <w:rPr>
      <w:lang w:eastAsia="zh-CN"/>
    </w:rPr>
  </w:style>
  <w:style w:type="character" w:styleId="Odwoaniedokomentarza">
    <w:name w:val="annotation reference"/>
    <w:basedOn w:val="Domylnaczcionkaakapitu"/>
    <w:semiHidden/>
    <w:unhideWhenUsed/>
    <w:rsid w:val="008178E2"/>
    <w:rPr>
      <w:sz w:val="16"/>
      <w:szCs w:val="16"/>
    </w:rPr>
  </w:style>
  <w:style w:type="paragraph" w:styleId="Tekstkomentarza">
    <w:name w:val="annotation text"/>
    <w:basedOn w:val="Normalny"/>
    <w:link w:val="TekstkomentarzaZnak"/>
    <w:semiHidden/>
    <w:unhideWhenUsed/>
    <w:qFormat/>
    <w:rsid w:val="008178E2"/>
  </w:style>
  <w:style w:type="character" w:customStyle="1" w:styleId="TekstkomentarzaZnak">
    <w:name w:val="Tekst komentarza Znak"/>
    <w:basedOn w:val="Domylnaczcionkaakapitu"/>
    <w:link w:val="Tekstkomentarza"/>
    <w:semiHidden/>
    <w:qFormat/>
    <w:rsid w:val="008178E2"/>
    <w:rPr>
      <w:lang w:eastAsia="zh-CN"/>
    </w:rPr>
  </w:style>
  <w:style w:type="paragraph" w:styleId="Tematkomentarza">
    <w:name w:val="annotation subject"/>
    <w:basedOn w:val="Tekstkomentarza"/>
    <w:next w:val="Tekstkomentarza"/>
    <w:link w:val="TematkomentarzaZnak"/>
    <w:unhideWhenUsed/>
    <w:rsid w:val="008178E2"/>
    <w:rPr>
      <w:b/>
      <w:bCs/>
    </w:rPr>
  </w:style>
  <w:style w:type="character" w:customStyle="1" w:styleId="TematkomentarzaZnak">
    <w:name w:val="Temat komentarza Znak"/>
    <w:basedOn w:val="TekstkomentarzaZnak"/>
    <w:link w:val="Tematkomentarza"/>
    <w:rsid w:val="008178E2"/>
    <w:rPr>
      <w:b/>
      <w:bCs/>
      <w:lang w:eastAsia="zh-CN"/>
    </w:rPr>
  </w:style>
  <w:style w:type="numbering" w:customStyle="1" w:styleId="Bezlisty2">
    <w:name w:val="Bez listy2"/>
    <w:next w:val="Bezlisty"/>
    <w:semiHidden/>
    <w:rsid w:val="00214195"/>
  </w:style>
  <w:style w:type="table" w:customStyle="1" w:styleId="Tabela-Siatka3">
    <w:name w:val="Tabela - Siatka3"/>
    <w:basedOn w:val="Standardowy"/>
    <w:next w:val="Tabela-Siatka"/>
    <w:uiPriority w:val="39"/>
    <w:rsid w:val="00214195"/>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semiHidden/>
    <w:rsid w:val="00214195"/>
  </w:style>
  <w:style w:type="character" w:customStyle="1" w:styleId="ZnakZnak52">
    <w:name w:val="Znak Znak52"/>
    <w:semiHidden/>
    <w:rsid w:val="00214195"/>
    <w:rPr>
      <w:b/>
      <w:i/>
      <w:sz w:val="28"/>
      <w:lang w:val="pl-PL" w:eastAsia="pl-PL" w:bidi="ar-SA"/>
    </w:rPr>
  </w:style>
  <w:style w:type="character" w:customStyle="1" w:styleId="ZnakZnak22">
    <w:name w:val="Znak Znak22"/>
    <w:semiHidden/>
    <w:rsid w:val="00214195"/>
    <w:rPr>
      <w:bCs/>
      <w:sz w:val="24"/>
      <w:szCs w:val="24"/>
      <w:lang w:val="pl-PL" w:eastAsia="pl-PL" w:bidi="ar-SA"/>
    </w:rPr>
  </w:style>
  <w:style w:type="paragraph" w:customStyle="1" w:styleId="Tekstpodstawowy24">
    <w:name w:val="Tekst podstawowy 24"/>
    <w:basedOn w:val="Normalny"/>
    <w:rsid w:val="00214195"/>
    <w:pPr>
      <w:suppressAutoHyphens w:val="0"/>
      <w:spacing w:line="360" w:lineRule="auto"/>
      <w:jc w:val="both"/>
    </w:pPr>
    <w:rPr>
      <w:sz w:val="24"/>
      <w:lang w:eastAsia="pl-PL"/>
    </w:rPr>
  </w:style>
  <w:style w:type="paragraph" w:customStyle="1" w:styleId="ZnakZnakZnak4">
    <w:name w:val="Znak Znak Znak4"/>
    <w:basedOn w:val="Normalny"/>
    <w:rsid w:val="00214195"/>
    <w:pPr>
      <w:suppressAutoHyphens w:val="0"/>
    </w:pPr>
    <w:rPr>
      <w:rFonts w:ascii="Arial" w:hAnsi="Arial" w:cs="Arial"/>
      <w:sz w:val="24"/>
      <w:szCs w:val="24"/>
      <w:lang w:eastAsia="pl-PL"/>
    </w:rPr>
  </w:style>
  <w:style w:type="character" w:customStyle="1" w:styleId="ZnakZnak72">
    <w:name w:val="Znak Znak72"/>
    <w:rsid w:val="00214195"/>
    <w:rPr>
      <w:b/>
      <w:bCs/>
      <w:sz w:val="24"/>
      <w:lang w:val="pl-PL" w:eastAsia="pl-PL" w:bidi="ar-SA"/>
    </w:rPr>
  </w:style>
  <w:style w:type="character" w:customStyle="1" w:styleId="ZnakZnak32">
    <w:name w:val="Znak Znak32"/>
    <w:semiHidden/>
    <w:rsid w:val="00214195"/>
    <w:rPr>
      <w:sz w:val="26"/>
      <w:lang w:val="pl-PL" w:eastAsia="pl-PL" w:bidi="ar-SA"/>
    </w:rPr>
  </w:style>
  <w:style w:type="paragraph" w:customStyle="1" w:styleId="Tekstpodstawowywcity24">
    <w:name w:val="Tekst podstawowy wcięty 24"/>
    <w:basedOn w:val="Normalny"/>
    <w:rsid w:val="00214195"/>
    <w:pPr>
      <w:suppressAutoHyphens w:val="0"/>
      <w:overflowPunct w:val="0"/>
      <w:autoSpaceDE w:val="0"/>
      <w:autoSpaceDN w:val="0"/>
      <w:adjustRightInd w:val="0"/>
      <w:ind w:left="720"/>
    </w:pPr>
    <w:rPr>
      <w:rFonts w:ascii="Arial" w:hAnsi="Arial"/>
      <w:lang w:eastAsia="pl-PL"/>
    </w:rPr>
  </w:style>
  <w:style w:type="paragraph" w:customStyle="1" w:styleId="Tekstpodstawowywcity30">
    <w:name w:val="Tekst podstawowy wcięty3"/>
    <w:basedOn w:val="Normalny"/>
    <w:rsid w:val="00214195"/>
    <w:pPr>
      <w:suppressAutoHyphens w:val="0"/>
      <w:spacing w:before="120" w:line="288" w:lineRule="auto"/>
      <w:ind w:left="180"/>
      <w:jc w:val="both"/>
    </w:pPr>
    <w:rPr>
      <w:sz w:val="24"/>
      <w:szCs w:val="24"/>
      <w:lang w:eastAsia="pl-PL"/>
    </w:rPr>
  </w:style>
  <w:style w:type="character" w:customStyle="1" w:styleId="ZnakZnak12">
    <w:name w:val="Znak Znak12"/>
    <w:rsid w:val="00214195"/>
    <w:rPr>
      <w:lang w:val="pl-PL" w:eastAsia="pl-PL" w:bidi="ar-SA"/>
    </w:rPr>
  </w:style>
  <w:style w:type="paragraph" w:customStyle="1" w:styleId="Akapitzlist3">
    <w:name w:val="Akapit z listą3"/>
    <w:basedOn w:val="Normalny"/>
    <w:rsid w:val="00214195"/>
    <w:pPr>
      <w:tabs>
        <w:tab w:val="left" w:pos="708"/>
      </w:tabs>
      <w:spacing w:after="200" w:line="276" w:lineRule="auto"/>
      <w:ind w:left="720"/>
    </w:pPr>
    <w:rPr>
      <w:rFonts w:ascii="Calibri" w:hAnsi="Calibri"/>
      <w:sz w:val="22"/>
      <w:szCs w:val="22"/>
      <w:lang w:eastAsia="en-US"/>
    </w:rPr>
  </w:style>
  <w:style w:type="paragraph" w:customStyle="1" w:styleId="Bezodstpw3">
    <w:name w:val="Bez odstępów3"/>
    <w:rsid w:val="00214195"/>
    <w:rPr>
      <w:rFonts w:ascii="Calibri" w:hAnsi="Calibri"/>
      <w:sz w:val="22"/>
      <w:szCs w:val="22"/>
      <w:lang w:eastAsia="en-US"/>
    </w:rPr>
  </w:style>
  <w:style w:type="table" w:customStyle="1" w:styleId="Tabela-Siatka12">
    <w:name w:val="Tabela - Siatka12"/>
    <w:basedOn w:val="Standardowy"/>
    <w:next w:val="Tabela-Siatka"/>
    <w:rsid w:val="002141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semiHidden/>
    <w:rsid w:val="00490237"/>
  </w:style>
  <w:style w:type="table" w:customStyle="1" w:styleId="Tabela-Siatka4">
    <w:name w:val="Tabela - Siatka4"/>
    <w:basedOn w:val="Standardowy"/>
    <w:next w:val="Tabela-Siatka"/>
    <w:uiPriority w:val="39"/>
    <w:rsid w:val="00490237"/>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semiHidden/>
    <w:rsid w:val="00490237"/>
  </w:style>
  <w:style w:type="character" w:customStyle="1" w:styleId="ZnakZnak51">
    <w:name w:val="Znak Znak51"/>
    <w:semiHidden/>
    <w:rsid w:val="00490237"/>
    <w:rPr>
      <w:b/>
      <w:i/>
      <w:sz w:val="28"/>
      <w:lang w:val="pl-PL" w:eastAsia="pl-PL" w:bidi="ar-SA"/>
    </w:rPr>
  </w:style>
  <w:style w:type="character" w:customStyle="1" w:styleId="ZnakZnak21">
    <w:name w:val="Znak Znak21"/>
    <w:semiHidden/>
    <w:rsid w:val="00490237"/>
    <w:rPr>
      <w:bCs/>
      <w:sz w:val="24"/>
      <w:szCs w:val="24"/>
      <w:lang w:val="pl-PL" w:eastAsia="pl-PL" w:bidi="ar-SA"/>
    </w:rPr>
  </w:style>
  <w:style w:type="paragraph" w:customStyle="1" w:styleId="Tekstpodstawowy25">
    <w:name w:val="Tekst podstawowy 25"/>
    <w:basedOn w:val="Normalny"/>
    <w:rsid w:val="00490237"/>
    <w:pPr>
      <w:suppressAutoHyphens w:val="0"/>
      <w:spacing w:line="360" w:lineRule="auto"/>
      <w:jc w:val="both"/>
    </w:pPr>
    <w:rPr>
      <w:sz w:val="24"/>
      <w:lang w:eastAsia="pl-PL"/>
    </w:rPr>
  </w:style>
  <w:style w:type="paragraph" w:customStyle="1" w:styleId="ZnakZnakZnak3">
    <w:name w:val="Znak Znak Znak3"/>
    <w:basedOn w:val="Normalny"/>
    <w:rsid w:val="00490237"/>
    <w:pPr>
      <w:suppressAutoHyphens w:val="0"/>
    </w:pPr>
    <w:rPr>
      <w:rFonts w:ascii="Arial" w:hAnsi="Arial" w:cs="Arial"/>
      <w:sz w:val="24"/>
      <w:szCs w:val="24"/>
      <w:lang w:eastAsia="pl-PL"/>
    </w:rPr>
  </w:style>
  <w:style w:type="character" w:customStyle="1" w:styleId="ZnakZnak71">
    <w:name w:val="Znak Znak71"/>
    <w:rsid w:val="00490237"/>
    <w:rPr>
      <w:b/>
      <w:bCs/>
      <w:sz w:val="24"/>
      <w:lang w:val="pl-PL" w:eastAsia="pl-PL" w:bidi="ar-SA"/>
    </w:rPr>
  </w:style>
  <w:style w:type="character" w:customStyle="1" w:styleId="ZnakZnak31">
    <w:name w:val="Znak Znak31"/>
    <w:semiHidden/>
    <w:rsid w:val="00490237"/>
    <w:rPr>
      <w:sz w:val="26"/>
      <w:lang w:val="pl-PL" w:eastAsia="pl-PL" w:bidi="ar-SA"/>
    </w:rPr>
  </w:style>
  <w:style w:type="paragraph" w:customStyle="1" w:styleId="Tekstpodstawowywcity25">
    <w:name w:val="Tekst podstawowy wcięty 25"/>
    <w:basedOn w:val="Normalny"/>
    <w:rsid w:val="00490237"/>
    <w:pPr>
      <w:suppressAutoHyphens w:val="0"/>
      <w:overflowPunct w:val="0"/>
      <w:autoSpaceDE w:val="0"/>
      <w:autoSpaceDN w:val="0"/>
      <w:adjustRightInd w:val="0"/>
      <w:ind w:left="720"/>
    </w:pPr>
    <w:rPr>
      <w:rFonts w:ascii="Arial" w:hAnsi="Arial"/>
      <w:lang w:eastAsia="pl-PL"/>
    </w:rPr>
  </w:style>
  <w:style w:type="paragraph" w:customStyle="1" w:styleId="Tekstpodstawowywcity4">
    <w:name w:val="Tekst podstawowy wcięty4"/>
    <w:basedOn w:val="Normalny"/>
    <w:rsid w:val="00490237"/>
    <w:pPr>
      <w:suppressAutoHyphens w:val="0"/>
      <w:spacing w:before="120" w:line="288" w:lineRule="auto"/>
      <w:ind w:left="180"/>
      <w:jc w:val="both"/>
    </w:pPr>
    <w:rPr>
      <w:sz w:val="24"/>
      <w:szCs w:val="24"/>
      <w:lang w:eastAsia="pl-PL"/>
    </w:rPr>
  </w:style>
  <w:style w:type="character" w:customStyle="1" w:styleId="ZnakZnak11">
    <w:name w:val="Znak Znak11"/>
    <w:rsid w:val="00490237"/>
    <w:rPr>
      <w:lang w:val="pl-PL" w:eastAsia="pl-PL" w:bidi="ar-SA"/>
    </w:rPr>
  </w:style>
  <w:style w:type="paragraph" w:customStyle="1" w:styleId="Akapitzlist4">
    <w:name w:val="Akapit z listą4"/>
    <w:basedOn w:val="Normalny"/>
    <w:rsid w:val="00490237"/>
    <w:pPr>
      <w:tabs>
        <w:tab w:val="left" w:pos="708"/>
      </w:tabs>
      <w:spacing w:after="200" w:line="276" w:lineRule="auto"/>
      <w:ind w:left="720"/>
    </w:pPr>
    <w:rPr>
      <w:rFonts w:ascii="Calibri" w:hAnsi="Calibri"/>
      <w:sz w:val="22"/>
      <w:szCs w:val="22"/>
      <w:lang w:eastAsia="en-US"/>
    </w:rPr>
  </w:style>
  <w:style w:type="paragraph" w:customStyle="1" w:styleId="Bezodstpw4">
    <w:name w:val="Bez odstępów4"/>
    <w:rsid w:val="00490237"/>
    <w:rPr>
      <w:rFonts w:ascii="Calibri" w:hAnsi="Calibri"/>
      <w:sz w:val="22"/>
      <w:szCs w:val="22"/>
      <w:lang w:eastAsia="en-US"/>
    </w:rPr>
  </w:style>
  <w:style w:type="table" w:customStyle="1" w:styleId="Tabela-Siatka13">
    <w:name w:val="Tabela - Siatka13"/>
    <w:basedOn w:val="Standardowy"/>
    <w:next w:val="Tabela-Siatka"/>
    <w:rsid w:val="004902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A130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Zwykatabela1">
    <w:name w:val="Plain Table 1"/>
    <w:basedOn w:val="Standardowy"/>
    <w:uiPriority w:val="41"/>
    <w:rsid w:val="00A13011"/>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atka6">
    <w:name w:val="Tabela - Siatka6"/>
    <w:basedOn w:val="Standardowy"/>
    <w:next w:val="Tabela-Siatka"/>
    <w:uiPriority w:val="59"/>
    <w:rsid w:val="00893D4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11">
    <w:name w:val="Zwykła tabela 11"/>
    <w:basedOn w:val="Standardowy"/>
    <w:next w:val="Zwykatabela1"/>
    <w:uiPriority w:val="41"/>
    <w:rsid w:val="00893D44"/>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atka7">
    <w:name w:val="Tabela - Siatka7"/>
    <w:basedOn w:val="Standardowy"/>
    <w:next w:val="Tabela-Siatka"/>
    <w:uiPriority w:val="59"/>
    <w:rsid w:val="006E296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12">
    <w:name w:val="Zwykła tabela 12"/>
    <w:basedOn w:val="Standardowy"/>
    <w:next w:val="Zwykatabela1"/>
    <w:uiPriority w:val="41"/>
    <w:rsid w:val="006E296C"/>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atka8">
    <w:name w:val="Tabela - Siatka8"/>
    <w:basedOn w:val="Standardowy"/>
    <w:next w:val="Tabela-Siatka"/>
    <w:uiPriority w:val="59"/>
    <w:rsid w:val="00D561D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13">
    <w:name w:val="Zwykła tabela 13"/>
    <w:basedOn w:val="Standardowy"/>
    <w:next w:val="Zwykatabela1"/>
    <w:uiPriority w:val="41"/>
    <w:rsid w:val="00D561DD"/>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ZnakZnakZnak2">
    <w:name w:val="Znak Znak Znak2"/>
    <w:basedOn w:val="Normalny"/>
    <w:rsid w:val="00B77AE7"/>
    <w:rPr>
      <w:rFonts w:ascii="Arial" w:hAnsi="Arial" w:cs="Arial"/>
      <w:sz w:val="24"/>
      <w:szCs w:val="24"/>
    </w:rPr>
  </w:style>
  <w:style w:type="character" w:customStyle="1" w:styleId="normaltextrun">
    <w:name w:val="normaltextrun"/>
    <w:basedOn w:val="Domylnaczcionkaakapitu"/>
    <w:qFormat/>
    <w:rsid w:val="00B77AE7"/>
  </w:style>
  <w:style w:type="character" w:customStyle="1" w:styleId="Nagwek1Znak">
    <w:name w:val="Nagłówek 1 Znak"/>
    <w:qFormat/>
    <w:locked/>
    <w:rsid w:val="00B77AE7"/>
    <w:rPr>
      <w:rFonts w:ascii="Courier New" w:hAnsi="Courier New" w:cs="Courier New"/>
      <w:b/>
      <w:bCs/>
      <w:sz w:val="24"/>
      <w:szCs w:val="24"/>
      <w:lang w:val="pl-PL" w:eastAsia="pl-PL" w:bidi="ar-SA"/>
    </w:rPr>
  </w:style>
  <w:style w:type="character" w:customStyle="1" w:styleId="eop">
    <w:name w:val="eop"/>
    <w:basedOn w:val="Domylnaczcionkaakapitu"/>
    <w:qFormat/>
    <w:rsid w:val="00B77AE7"/>
  </w:style>
  <w:style w:type="numbering" w:customStyle="1" w:styleId="Bezlisty4">
    <w:name w:val="Bez listy4"/>
    <w:next w:val="Bezlisty"/>
    <w:uiPriority w:val="99"/>
    <w:semiHidden/>
    <w:unhideWhenUsed/>
    <w:rsid w:val="00AB2F49"/>
  </w:style>
  <w:style w:type="character" w:customStyle="1" w:styleId="czeinternetowe">
    <w:name w:val="Łącze internetowe"/>
    <w:basedOn w:val="Domylnaczcionkaakapitu"/>
    <w:unhideWhenUsed/>
    <w:rsid w:val="00AB2F49"/>
    <w:rPr>
      <w:color w:val="0563C1"/>
      <w:u w:val="single"/>
    </w:rPr>
  </w:style>
  <w:style w:type="character" w:customStyle="1" w:styleId="Odwiedzoneczeinternetowe">
    <w:name w:val="Odwiedzone łącze internetowe"/>
    <w:basedOn w:val="Domylnaczcionkaakapitu"/>
    <w:uiPriority w:val="99"/>
    <w:semiHidden/>
    <w:unhideWhenUsed/>
    <w:rsid w:val="00AB2F49"/>
    <w:rPr>
      <w:color w:val="954F72"/>
      <w:u w:val="single"/>
    </w:rPr>
  </w:style>
  <w:style w:type="character" w:customStyle="1" w:styleId="TekstkomentarzaZnak1">
    <w:name w:val="Tekst komentarza Znak1"/>
    <w:basedOn w:val="Domylnaczcionkaakapitu"/>
    <w:uiPriority w:val="99"/>
    <w:semiHidden/>
    <w:qFormat/>
    <w:rsid w:val="00AB2F49"/>
    <w:rPr>
      <w:rFonts w:ascii="Calibri" w:eastAsia="Calibri" w:hAnsi="Calibri" w:cs="Times New Roman"/>
      <w:sz w:val="20"/>
      <w:szCs w:val="20"/>
    </w:rPr>
  </w:style>
  <w:style w:type="character" w:customStyle="1" w:styleId="Wyrnienie">
    <w:name w:val="Wyróżnienie"/>
    <w:basedOn w:val="Domylnaczcionkaakapitu"/>
    <w:qFormat/>
    <w:rsid w:val="00AB2F49"/>
    <w:rPr>
      <w:i/>
      <w:iCs/>
    </w:rPr>
  </w:style>
  <w:style w:type="character" w:customStyle="1" w:styleId="Mocnowyrniony">
    <w:name w:val="Mocno wyróżniony"/>
    <w:qFormat/>
    <w:rsid w:val="00AB2F49"/>
    <w:rPr>
      <w:b/>
      <w:bCs/>
    </w:rPr>
  </w:style>
  <w:style w:type="character" w:customStyle="1" w:styleId="Zakotwiczenieprzypisukocowego">
    <w:name w:val="Zakotwiczenie przypisu końcowego"/>
    <w:rsid w:val="00AB2F49"/>
    <w:rPr>
      <w:vertAlign w:val="superscript"/>
    </w:rPr>
  </w:style>
  <w:style w:type="character" w:customStyle="1" w:styleId="EndnoteCharacters">
    <w:name w:val="Endnote Characters"/>
    <w:basedOn w:val="Domylnaczcionkaakapitu"/>
    <w:uiPriority w:val="99"/>
    <w:semiHidden/>
    <w:unhideWhenUsed/>
    <w:qFormat/>
    <w:rsid w:val="00AB2F49"/>
    <w:rPr>
      <w:vertAlign w:val="superscript"/>
    </w:rPr>
  </w:style>
  <w:style w:type="character" w:customStyle="1" w:styleId="hps">
    <w:name w:val="hps"/>
    <w:basedOn w:val="Domylnaczcionkaakapitu"/>
    <w:qFormat/>
    <w:rsid w:val="00AB2F49"/>
  </w:style>
  <w:style w:type="character" w:customStyle="1" w:styleId="Znakiwypunktowania">
    <w:name w:val="Znaki wypunktowania"/>
    <w:qFormat/>
    <w:rsid w:val="00AB2F49"/>
    <w:rPr>
      <w:rFonts w:ascii="OpenSymbol" w:eastAsia="OpenSymbol" w:hAnsi="OpenSymbol" w:cs="OpenSymbol"/>
    </w:rPr>
  </w:style>
  <w:style w:type="character" w:customStyle="1" w:styleId="Mocnewyrnione">
    <w:name w:val="Mocne wyróżnione"/>
    <w:qFormat/>
    <w:rsid w:val="00AB2F49"/>
    <w:rPr>
      <w:b/>
      <w:bCs/>
    </w:rPr>
  </w:style>
  <w:style w:type="paragraph" w:customStyle="1" w:styleId="Gwkaistopka">
    <w:name w:val="Główka i stopka"/>
    <w:basedOn w:val="Normalny"/>
    <w:qFormat/>
    <w:rsid w:val="00AB2F49"/>
    <w:pPr>
      <w:spacing w:after="160" w:line="259" w:lineRule="auto"/>
    </w:pPr>
    <w:rPr>
      <w:rFonts w:ascii="Calibri" w:eastAsia="Calibri" w:hAnsi="Calibri"/>
      <w:sz w:val="22"/>
      <w:szCs w:val="22"/>
      <w:lang w:eastAsia="en-US"/>
    </w:rPr>
  </w:style>
  <w:style w:type="paragraph" w:customStyle="1" w:styleId="msonormal0">
    <w:name w:val="msonormal"/>
    <w:basedOn w:val="Normalny"/>
    <w:qFormat/>
    <w:rsid w:val="00AB2F49"/>
    <w:pPr>
      <w:spacing w:beforeAutospacing="1" w:after="160" w:afterAutospacing="1"/>
    </w:pPr>
    <w:rPr>
      <w:sz w:val="24"/>
      <w:szCs w:val="24"/>
      <w:lang w:eastAsia="pl-PL"/>
    </w:rPr>
  </w:style>
  <w:style w:type="paragraph" w:customStyle="1" w:styleId="LO-normal">
    <w:name w:val="LO-normal"/>
    <w:qFormat/>
    <w:rsid w:val="00AB2F49"/>
    <w:pPr>
      <w:suppressAutoHyphens/>
      <w:spacing w:after="160" w:line="259" w:lineRule="auto"/>
    </w:pPr>
    <w:rPr>
      <w:rFonts w:ascii="Calibri" w:eastAsia="Calibri" w:hAnsi="Calibri" w:cs="Calibri"/>
      <w:sz w:val="22"/>
      <w:szCs w:val="22"/>
      <w:lang w:eastAsia="zh-CN" w:bidi="hi-IN"/>
    </w:rPr>
  </w:style>
  <w:style w:type="paragraph" w:customStyle="1" w:styleId="TableParagraph">
    <w:name w:val="Table Paragraph"/>
    <w:basedOn w:val="Normalny"/>
    <w:uiPriority w:val="1"/>
    <w:qFormat/>
    <w:rsid w:val="00AB2F49"/>
    <w:pPr>
      <w:widowControl w:val="0"/>
    </w:pPr>
    <w:rPr>
      <w:rFonts w:ascii="Arial" w:eastAsia="Arial" w:hAnsi="Arial" w:cs="Arial"/>
      <w:sz w:val="22"/>
      <w:szCs w:val="22"/>
      <w:lang w:eastAsia="en-US"/>
    </w:rPr>
  </w:style>
  <w:style w:type="numbering" w:customStyle="1" w:styleId="Bezlisty14">
    <w:name w:val="Bez listy14"/>
    <w:uiPriority w:val="99"/>
    <w:semiHidden/>
    <w:unhideWhenUsed/>
    <w:qFormat/>
    <w:rsid w:val="00AB2F49"/>
  </w:style>
  <w:style w:type="numbering" w:customStyle="1" w:styleId="Bezlisty21">
    <w:name w:val="Bez listy21"/>
    <w:uiPriority w:val="99"/>
    <w:semiHidden/>
    <w:unhideWhenUsed/>
    <w:qFormat/>
    <w:rsid w:val="00AB2F49"/>
  </w:style>
  <w:style w:type="numbering" w:customStyle="1" w:styleId="Bezlisty31">
    <w:name w:val="Bez listy31"/>
    <w:uiPriority w:val="99"/>
    <w:semiHidden/>
    <w:unhideWhenUsed/>
    <w:qFormat/>
    <w:rsid w:val="00AB2F49"/>
  </w:style>
  <w:style w:type="table" w:customStyle="1" w:styleId="Tabela-Siatka9">
    <w:name w:val="Tabela - Siatka9"/>
    <w:basedOn w:val="Standardowy"/>
    <w:next w:val="Tabela-Siatka"/>
    <w:uiPriority w:val="39"/>
    <w:rsid w:val="00AB2F49"/>
    <w:pPr>
      <w:suppressAutoHyphens/>
    </w:pPr>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uiPriority w:val="39"/>
    <w:rsid w:val="00AB2F49"/>
    <w:pPr>
      <w:suppressAutoHyphens/>
    </w:pPr>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uiPriority w:val="39"/>
    <w:rsid w:val="00AB2F49"/>
    <w:pPr>
      <w:suppressAutoHyphens/>
    </w:pPr>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39"/>
    <w:rsid w:val="00AB2F49"/>
    <w:pPr>
      <w:suppressAutoHyphens/>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AB2F49"/>
    <w:pPr>
      <w:suppressAutoHyphens/>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ela-Siatka22">
    <w:name w:val="Tabela - Siatka22"/>
    <w:basedOn w:val="Standardowy"/>
    <w:uiPriority w:val="39"/>
    <w:rsid w:val="00B64DAB"/>
    <w:pPr>
      <w:suppressAutoHyphens/>
    </w:pPr>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zodstpwZnak">
    <w:name w:val="Bez odstępów Znak"/>
    <w:link w:val="Bezodstpw"/>
    <w:uiPriority w:val="99"/>
    <w:locked/>
    <w:rsid w:val="009B713E"/>
    <w:rPr>
      <w:rFonts w:ascii="Calibri" w:eastAsia="Calibri" w:hAnsi="Calibri" w:cs="Calibri"/>
      <w:sz w:val="22"/>
      <w:szCs w:val="22"/>
      <w:lang w:eastAsia="zh-CN"/>
    </w:rPr>
  </w:style>
  <w:style w:type="paragraph" w:customStyle="1" w:styleId="Tekstpodstawowy1">
    <w:name w:val="Tekst podstawowy1"/>
    <w:uiPriority w:val="99"/>
    <w:rsid w:val="009B713E"/>
    <w:rPr>
      <w:rFonts w:ascii="Arial" w:hAnsi="Arial"/>
      <w:color w:val="000000"/>
      <w:sz w:val="24"/>
      <w:lang w:val="en-US"/>
    </w:rPr>
  </w:style>
  <w:style w:type="table" w:customStyle="1" w:styleId="Tabela-Siatka10">
    <w:name w:val="Tabela - Siatka10"/>
    <w:basedOn w:val="Standardowy"/>
    <w:next w:val="Tabela-Siatka"/>
    <w:uiPriority w:val="39"/>
    <w:rsid w:val="00615194"/>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6">
    <w:name w:val="Tekst podstawowy 26"/>
    <w:basedOn w:val="Normalny"/>
    <w:rsid w:val="00140080"/>
    <w:pPr>
      <w:spacing w:line="360" w:lineRule="auto"/>
      <w:jc w:val="both"/>
    </w:pPr>
    <w:rPr>
      <w:sz w:val="24"/>
    </w:rPr>
  </w:style>
  <w:style w:type="table" w:customStyle="1" w:styleId="Tabela-Siatka15">
    <w:name w:val="Tabela - Siatka15"/>
    <w:basedOn w:val="Standardowy"/>
    <w:next w:val="Tabela-Siatka"/>
    <w:rsid w:val="006534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6">
    <w:name w:val="Tabela - Siatka16"/>
    <w:basedOn w:val="Standardowy"/>
    <w:next w:val="Tabela-Siatka"/>
    <w:rsid w:val="00EE7F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
    <w:name w:val="Tabela - Siatka17"/>
    <w:basedOn w:val="Standardowy"/>
    <w:next w:val="Tabela-Siatka"/>
    <w:rsid w:val="00C37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8">
    <w:name w:val="Tabela - Siatka18"/>
    <w:basedOn w:val="Standardowy"/>
    <w:next w:val="Tabela-Siatka"/>
    <w:uiPriority w:val="39"/>
    <w:rsid w:val="00694E0E"/>
    <w:rPr>
      <w:rFonts w:ascii="Segoe UI" w:eastAsiaTheme="minorHAnsi" w:hAnsi="Segoe UI"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0">
    <w:name w:val="p0"/>
    <w:basedOn w:val="Normalny"/>
    <w:rsid w:val="00092778"/>
    <w:pPr>
      <w:suppressAutoHyphens w:val="0"/>
      <w:spacing w:before="100" w:beforeAutospacing="1" w:after="100" w:afterAutospacing="1"/>
    </w:pPr>
    <w:rPr>
      <w:rFonts w:eastAsia="Times New Roman"/>
      <w:sz w:val="24"/>
      <w:szCs w:val="24"/>
      <w:lang w:eastAsia="pl-PL"/>
    </w:rPr>
  </w:style>
  <w:style w:type="character" w:customStyle="1" w:styleId="Bodytext22">
    <w:name w:val="Body text|2_"/>
    <w:basedOn w:val="Domylnaczcionkaakapitu"/>
    <w:link w:val="Bodytext23"/>
    <w:rsid w:val="00CD6C36"/>
    <w:rPr>
      <w:rFonts w:ascii="Arial" w:eastAsia="Arial" w:hAnsi="Arial" w:cs="Arial"/>
      <w:sz w:val="19"/>
      <w:szCs w:val="19"/>
      <w:shd w:val="clear" w:color="auto" w:fill="FFFFFF"/>
    </w:rPr>
  </w:style>
  <w:style w:type="paragraph" w:customStyle="1" w:styleId="Bodytext23">
    <w:name w:val="Body text|2"/>
    <w:basedOn w:val="Normalny"/>
    <w:link w:val="Bodytext22"/>
    <w:qFormat/>
    <w:rsid w:val="00CD6C36"/>
    <w:pPr>
      <w:widowControl w:val="0"/>
      <w:shd w:val="clear" w:color="auto" w:fill="FFFFFF"/>
      <w:suppressAutoHyphens w:val="0"/>
      <w:spacing w:before="440" w:line="324" w:lineRule="exact"/>
      <w:ind w:hanging="480"/>
      <w:jc w:val="both"/>
    </w:pPr>
    <w:rPr>
      <w:rFonts w:ascii="Arial" w:eastAsia="Arial" w:hAnsi="Arial" w:cs="Arial"/>
      <w:sz w:val="19"/>
      <w:szCs w:val="19"/>
      <w:lang w:eastAsia="pl-PL"/>
    </w:rPr>
  </w:style>
  <w:style w:type="table" w:customStyle="1" w:styleId="Tabela-Siatka161">
    <w:name w:val="Tabela - Siatka161"/>
    <w:basedOn w:val="Standardowy"/>
    <w:next w:val="Tabela-Siatka"/>
    <w:rsid w:val="00D2720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rsid w:val="00D2720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C629B9"/>
  </w:style>
  <w:style w:type="character" w:customStyle="1" w:styleId="Heading2Char">
    <w:name w:val="Heading 2 Char"/>
    <w:rsid w:val="00C629B9"/>
    <w:rPr>
      <w:rFonts w:ascii="Cambria" w:hAnsi="Cambria" w:cs="Times New Roman"/>
      <w:b/>
      <w:bCs/>
      <w:i/>
      <w:iCs/>
      <w:sz w:val="28"/>
      <w:szCs w:val="28"/>
    </w:rPr>
  </w:style>
  <w:style w:type="character" w:customStyle="1" w:styleId="Heading3Char">
    <w:name w:val="Heading 3 Char"/>
    <w:rsid w:val="00C629B9"/>
    <w:rPr>
      <w:rFonts w:ascii="Cambria" w:hAnsi="Cambria" w:cs="Times New Roman"/>
      <w:b/>
      <w:bCs/>
      <w:sz w:val="26"/>
      <w:szCs w:val="26"/>
    </w:rPr>
  </w:style>
  <w:style w:type="character" w:customStyle="1" w:styleId="Heading4Char">
    <w:name w:val="Heading 4 Char"/>
    <w:rsid w:val="00C629B9"/>
    <w:rPr>
      <w:rFonts w:ascii="Calibri" w:hAnsi="Calibri" w:cs="Times New Roman"/>
      <w:b/>
      <w:bCs/>
      <w:sz w:val="28"/>
      <w:szCs w:val="28"/>
    </w:rPr>
  </w:style>
  <w:style w:type="character" w:customStyle="1" w:styleId="Heading5Char">
    <w:name w:val="Heading 5 Char"/>
    <w:rsid w:val="00C629B9"/>
    <w:rPr>
      <w:rFonts w:ascii="Calibri" w:hAnsi="Calibri" w:cs="Times New Roman"/>
      <w:b/>
      <w:bCs/>
      <w:i/>
      <w:iCs/>
      <w:sz w:val="26"/>
      <w:szCs w:val="26"/>
    </w:rPr>
  </w:style>
  <w:style w:type="character" w:customStyle="1" w:styleId="Heading6Char">
    <w:name w:val="Heading 6 Char"/>
    <w:rsid w:val="00C629B9"/>
    <w:rPr>
      <w:rFonts w:ascii="Calibri" w:hAnsi="Calibri" w:cs="Times New Roman"/>
      <w:b/>
      <w:bCs/>
    </w:rPr>
  </w:style>
  <w:style w:type="character" w:customStyle="1" w:styleId="Heading7Char">
    <w:name w:val="Heading 7 Char"/>
    <w:rsid w:val="00C629B9"/>
    <w:rPr>
      <w:rFonts w:ascii="Calibri" w:hAnsi="Calibri" w:cs="Times New Roman"/>
      <w:sz w:val="24"/>
      <w:szCs w:val="24"/>
    </w:rPr>
  </w:style>
  <w:style w:type="character" w:customStyle="1" w:styleId="Heading8Char">
    <w:name w:val="Heading 8 Char"/>
    <w:rsid w:val="00C629B9"/>
    <w:rPr>
      <w:rFonts w:ascii="Calibri" w:hAnsi="Calibri" w:cs="Times New Roman"/>
      <w:i/>
      <w:iCs/>
      <w:sz w:val="24"/>
      <w:szCs w:val="24"/>
    </w:rPr>
  </w:style>
  <w:style w:type="character" w:customStyle="1" w:styleId="Heading9Char">
    <w:name w:val="Heading 9 Char"/>
    <w:rsid w:val="00C629B9"/>
    <w:rPr>
      <w:rFonts w:ascii="Cambria" w:hAnsi="Cambria" w:cs="Times New Roman"/>
    </w:rPr>
  </w:style>
  <w:style w:type="character" w:customStyle="1" w:styleId="ZnakZnak6">
    <w:name w:val="Znak Znak6"/>
    <w:rsid w:val="00C629B9"/>
    <w:rPr>
      <w:rFonts w:cs="Times New Roman"/>
      <w:sz w:val="24"/>
      <w:lang w:val="pl-PL" w:eastAsia="pl-PL" w:bidi="ar-SA"/>
    </w:rPr>
  </w:style>
  <w:style w:type="character" w:customStyle="1" w:styleId="FooterChar">
    <w:name w:val="Footer Char"/>
    <w:rsid w:val="00C629B9"/>
    <w:rPr>
      <w:rFonts w:cs="Times New Roman"/>
      <w:sz w:val="20"/>
      <w:szCs w:val="20"/>
    </w:rPr>
  </w:style>
  <w:style w:type="character" w:customStyle="1" w:styleId="TitleChar">
    <w:name w:val="Title Char"/>
    <w:rsid w:val="00C629B9"/>
    <w:rPr>
      <w:rFonts w:ascii="Cambria" w:hAnsi="Cambria" w:cs="Times New Roman"/>
      <w:b/>
      <w:bCs/>
      <w:sz w:val="32"/>
      <w:szCs w:val="32"/>
    </w:rPr>
  </w:style>
  <w:style w:type="character" w:customStyle="1" w:styleId="BodyText2Char">
    <w:name w:val="Body Text 2 Char"/>
    <w:rsid w:val="00C629B9"/>
    <w:rPr>
      <w:rFonts w:cs="Times New Roman"/>
      <w:sz w:val="20"/>
      <w:szCs w:val="20"/>
    </w:rPr>
  </w:style>
  <w:style w:type="character" w:customStyle="1" w:styleId="ZnakZnak4">
    <w:name w:val="Znak Znak4"/>
    <w:rsid w:val="00C629B9"/>
    <w:rPr>
      <w:rFonts w:cs="Times New Roman"/>
      <w:b/>
      <w:sz w:val="24"/>
      <w:lang w:val="pl-PL" w:eastAsia="pl-PL" w:bidi="ar-SA"/>
    </w:rPr>
  </w:style>
  <w:style w:type="character" w:customStyle="1" w:styleId="BodyText3Char">
    <w:name w:val="Body Text 3 Char"/>
    <w:rsid w:val="00C629B9"/>
    <w:rPr>
      <w:rFonts w:cs="Times New Roman"/>
      <w:sz w:val="16"/>
      <w:szCs w:val="16"/>
    </w:rPr>
  </w:style>
  <w:style w:type="character" w:customStyle="1" w:styleId="SubtitleChar">
    <w:name w:val="Subtitle Char"/>
    <w:rsid w:val="00C629B9"/>
    <w:rPr>
      <w:rFonts w:ascii="Cambria" w:hAnsi="Cambria" w:cs="Times New Roman"/>
      <w:sz w:val="24"/>
      <w:szCs w:val="24"/>
    </w:rPr>
  </w:style>
  <w:style w:type="character" w:customStyle="1" w:styleId="BodyTextIndentChar">
    <w:name w:val="Body Text Indent Char"/>
    <w:rsid w:val="00C629B9"/>
    <w:rPr>
      <w:rFonts w:cs="Times New Roman"/>
      <w:sz w:val="20"/>
      <w:szCs w:val="20"/>
    </w:rPr>
  </w:style>
  <w:style w:type="character" w:customStyle="1" w:styleId="BodyTextIndent2Char">
    <w:name w:val="Body Text Indent 2 Char"/>
    <w:rsid w:val="00C629B9"/>
    <w:rPr>
      <w:rFonts w:cs="Times New Roman"/>
      <w:sz w:val="20"/>
      <w:szCs w:val="20"/>
    </w:rPr>
  </w:style>
  <w:style w:type="character" w:customStyle="1" w:styleId="BodyTextIndent3Char">
    <w:name w:val="Body Text Indent 3 Char"/>
    <w:rsid w:val="00C629B9"/>
    <w:rPr>
      <w:rFonts w:cs="Times New Roman"/>
      <w:sz w:val="16"/>
      <w:szCs w:val="16"/>
    </w:rPr>
  </w:style>
  <w:style w:type="character" w:customStyle="1" w:styleId="ZnakZnak">
    <w:name w:val="Znak Znak"/>
    <w:rsid w:val="00C629B9"/>
    <w:rPr>
      <w:rFonts w:ascii="Arial" w:hAnsi="Arial" w:cs="Times New Roman"/>
      <w:sz w:val="24"/>
      <w:lang w:val="pl-PL" w:eastAsia="pl-PL" w:bidi="ar-SA"/>
    </w:rPr>
  </w:style>
  <w:style w:type="character" w:customStyle="1" w:styleId="FootnoteTextChar">
    <w:name w:val="Footnote Text Char"/>
    <w:rsid w:val="00C629B9"/>
    <w:rPr>
      <w:rFonts w:cs="Times New Roman"/>
      <w:sz w:val="20"/>
      <w:szCs w:val="20"/>
    </w:rPr>
  </w:style>
  <w:style w:type="character" w:customStyle="1" w:styleId="tab-details-body1">
    <w:name w:val="tab-details-body1"/>
    <w:rsid w:val="00C629B9"/>
    <w:rPr>
      <w:rFonts w:ascii="Tahoma" w:hAnsi="Tahoma" w:cs="Tahoma"/>
      <w:sz w:val="18"/>
      <w:szCs w:val="18"/>
    </w:rPr>
  </w:style>
  <w:style w:type="character" w:customStyle="1" w:styleId="tab-details-body">
    <w:name w:val="tab-details-body"/>
    <w:rsid w:val="00C629B9"/>
    <w:rPr>
      <w:rFonts w:cs="Times New Roman"/>
    </w:rPr>
  </w:style>
  <w:style w:type="character" w:customStyle="1" w:styleId="DocumentMapChar">
    <w:name w:val="Document Map Char"/>
    <w:rsid w:val="00C629B9"/>
    <w:rPr>
      <w:rFonts w:cs="Times New Roman"/>
      <w:sz w:val="2"/>
    </w:rPr>
  </w:style>
  <w:style w:type="character" w:customStyle="1" w:styleId="MapadokumentuZnak">
    <w:name w:val="Mapa dokumentu Znak"/>
    <w:rsid w:val="00C629B9"/>
    <w:rPr>
      <w:rFonts w:ascii="Times New Roman" w:hAnsi="Times New Roman"/>
      <w:sz w:val="2"/>
    </w:rPr>
  </w:style>
  <w:style w:type="character" w:customStyle="1" w:styleId="FontStyle30">
    <w:name w:val="Font Style30"/>
    <w:rsid w:val="00C629B9"/>
    <w:rPr>
      <w:rFonts w:ascii="Times New Roman" w:hAnsi="Times New Roman"/>
      <w:sz w:val="18"/>
    </w:rPr>
  </w:style>
  <w:style w:type="character" w:customStyle="1" w:styleId="PlainTextChar">
    <w:name w:val="Plain Text Char"/>
    <w:rsid w:val="00C629B9"/>
    <w:rPr>
      <w:rFonts w:ascii="Courier New" w:hAnsi="Courier New" w:cs="Courier New"/>
      <w:sz w:val="20"/>
      <w:szCs w:val="20"/>
    </w:rPr>
  </w:style>
  <w:style w:type="character" w:customStyle="1" w:styleId="CommentTextChar">
    <w:name w:val="Comment Text Char"/>
    <w:rsid w:val="00C629B9"/>
    <w:rPr>
      <w:rFonts w:cs="Times New Roman"/>
      <w:sz w:val="20"/>
      <w:szCs w:val="20"/>
    </w:rPr>
  </w:style>
  <w:style w:type="character" w:customStyle="1" w:styleId="CommentSubjectChar">
    <w:name w:val="Comment Subject Char"/>
    <w:rsid w:val="00C629B9"/>
    <w:rPr>
      <w:rFonts w:cs="Times New Roman"/>
      <w:b/>
      <w:bCs/>
      <w:sz w:val="20"/>
      <w:szCs w:val="20"/>
    </w:rPr>
  </w:style>
  <w:style w:type="character" w:customStyle="1" w:styleId="BalloonTextChar">
    <w:name w:val="Balloon Text Char"/>
    <w:rsid w:val="00C629B9"/>
    <w:rPr>
      <w:rFonts w:cs="Times New Roman"/>
      <w:sz w:val="2"/>
    </w:rPr>
  </w:style>
  <w:style w:type="character" w:customStyle="1" w:styleId="ListLabel1">
    <w:name w:val="ListLabel 1"/>
    <w:rsid w:val="00C629B9"/>
  </w:style>
  <w:style w:type="character" w:customStyle="1" w:styleId="ListLabel2">
    <w:name w:val="ListLabel 2"/>
    <w:rsid w:val="00C629B9"/>
  </w:style>
  <w:style w:type="character" w:customStyle="1" w:styleId="ListLabel3">
    <w:name w:val="ListLabel 3"/>
    <w:rsid w:val="00C629B9"/>
    <w:rPr>
      <w:b/>
    </w:rPr>
  </w:style>
  <w:style w:type="character" w:customStyle="1" w:styleId="ListLabel4">
    <w:name w:val="ListLabel 4"/>
    <w:rsid w:val="00C629B9"/>
    <w:rPr>
      <w:sz w:val="24"/>
    </w:rPr>
  </w:style>
  <w:style w:type="character" w:customStyle="1" w:styleId="ListLabel5">
    <w:name w:val="ListLabel 5"/>
    <w:rsid w:val="00C629B9"/>
    <w:rPr>
      <w:rFonts w:eastAsia="Times New Roman"/>
      <w:color w:val="00000A"/>
      <w:sz w:val="24"/>
    </w:rPr>
  </w:style>
  <w:style w:type="character" w:customStyle="1" w:styleId="ListLabel6">
    <w:name w:val="ListLabel 6"/>
    <w:rsid w:val="00C629B9"/>
    <w:rPr>
      <w:rFonts w:eastAsia="Times New Roman"/>
    </w:rPr>
  </w:style>
  <w:style w:type="character" w:customStyle="1" w:styleId="ListLabel7">
    <w:name w:val="ListLabel 7"/>
    <w:rsid w:val="00C629B9"/>
    <w:rPr>
      <w:sz w:val="22"/>
    </w:rPr>
  </w:style>
  <w:style w:type="paragraph" w:styleId="Podpis">
    <w:name w:val="Signature"/>
    <w:basedOn w:val="Domylnie"/>
    <w:link w:val="PodpisZnak"/>
    <w:semiHidden/>
    <w:rsid w:val="00C629B9"/>
    <w:pPr>
      <w:suppressLineNumbers/>
      <w:spacing w:before="120" w:after="120"/>
    </w:pPr>
    <w:rPr>
      <w:rFonts w:eastAsia="Times New Roman" w:cs="Mangal"/>
      <w:i/>
      <w:iCs/>
      <w:sz w:val="24"/>
      <w:szCs w:val="24"/>
      <w:lang w:eastAsia="pl-PL"/>
    </w:rPr>
  </w:style>
  <w:style w:type="character" w:customStyle="1" w:styleId="PodpisZnak">
    <w:name w:val="Podpis Znak"/>
    <w:basedOn w:val="Domylnaczcionkaakapitu"/>
    <w:link w:val="Podpis"/>
    <w:semiHidden/>
    <w:rsid w:val="00C629B9"/>
    <w:rPr>
      <w:rFonts w:eastAsia="Times New Roman" w:cs="Mangal"/>
      <w:i/>
      <w:iCs/>
      <w:sz w:val="24"/>
      <w:szCs w:val="24"/>
    </w:rPr>
  </w:style>
  <w:style w:type="paragraph" w:customStyle="1" w:styleId="Wcicietekstu">
    <w:name w:val="Wcięcie tekstu"/>
    <w:basedOn w:val="Domylnie"/>
    <w:rsid w:val="00C629B9"/>
    <w:pPr>
      <w:spacing w:before="120" w:line="288" w:lineRule="auto"/>
      <w:ind w:left="180"/>
      <w:jc w:val="both"/>
    </w:pPr>
    <w:rPr>
      <w:rFonts w:eastAsia="Times New Roman"/>
      <w:bCs/>
      <w:sz w:val="24"/>
      <w:szCs w:val="24"/>
      <w:lang w:eastAsia="pl-PL"/>
    </w:rPr>
  </w:style>
  <w:style w:type="paragraph" w:customStyle="1" w:styleId="BodyText31">
    <w:name w:val="Body Text 31"/>
    <w:basedOn w:val="Domylnie"/>
    <w:rsid w:val="00C629B9"/>
    <w:rPr>
      <w:rFonts w:eastAsia="Times New Roman"/>
      <w:sz w:val="28"/>
      <w:szCs w:val="24"/>
      <w:lang w:eastAsia="pl-PL"/>
    </w:rPr>
  </w:style>
  <w:style w:type="paragraph" w:customStyle="1" w:styleId="Style13">
    <w:name w:val="Style13"/>
    <w:basedOn w:val="Domylnie"/>
    <w:rsid w:val="00C629B9"/>
    <w:pPr>
      <w:widowControl w:val="0"/>
      <w:jc w:val="both"/>
    </w:pPr>
    <w:rPr>
      <w:rFonts w:eastAsia="Times New Roman"/>
      <w:sz w:val="24"/>
      <w:szCs w:val="24"/>
      <w:lang w:eastAsia="pl-PL"/>
    </w:rPr>
  </w:style>
  <w:style w:type="paragraph" w:customStyle="1" w:styleId="CM2">
    <w:name w:val="CM2"/>
    <w:basedOn w:val="Normalny"/>
    <w:rsid w:val="00C629B9"/>
    <w:pPr>
      <w:widowControl w:val="0"/>
      <w:tabs>
        <w:tab w:val="left" w:pos="708"/>
      </w:tabs>
      <w:spacing w:line="276" w:lineRule="atLeast"/>
      <w:ind w:firstLine="708"/>
      <w:jc w:val="both"/>
    </w:pPr>
    <w:rPr>
      <w:rFonts w:eastAsia="Times New Roman"/>
      <w:b/>
      <w:bCs/>
      <w:sz w:val="24"/>
      <w:szCs w:val="24"/>
      <w:lang w:eastAsia="pl-PL"/>
    </w:rPr>
  </w:style>
  <w:style w:type="paragraph" w:customStyle="1" w:styleId="CM44">
    <w:name w:val="CM44"/>
    <w:basedOn w:val="Normalny"/>
    <w:rsid w:val="00C629B9"/>
    <w:pPr>
      <w:widowControl w:val="0"/>
      <w:tabs>
        <w:tab w:val="left" w:pos="708"/>
      </w:tabs>
      <w:spacing w:after="198"/>
      <w:ind w:firstLine="708"/>
      <w:jc w:val="both"/>
    </w:pPr>
    <w:rPr>
      <w:rFonts w:eastAsia="Times New Roman"/>
      <w:b/>
      <w:bCs/>
      <w:sz w:val="24"/>
      <w:szCs w:val="24"/>
      <w:lang w:eastAsia="pl-PL"/>
    </w:rPr>
  </w:style>
  <w:style w:type="paragraph" w:customStyle="1" w:styleId="CM45">
    <w:name w:val="CM45"/>
    <w:basedOn w:val="Normalny"/>
    <w:rsid w:val="00C629B9"/>
    <w:pPr>
      <w:widowControl w:val="0"/>
      <w:tabs>
        <w:tab w:val="left" w:pos="708"/>
      </w:tabs>
      <w:spacing w:after="115"/>
      <w:ind w:firstLine="708"/>
      <w:jc w:val="both"/>
    </w:pPr>
    <w:rPr>
      <w:rFonts w:eastAsia="Times New Roman"/>
      <w:b/>
      <w:bCs/>
      <w:sz w:val="24"/>
      <w:szCs w:val="24"/>
      <w:lang w:eastAsia="pl-PL"/>
    </w:rPr>
  </w:style>
  <w:style w:type="paragraph" w:customStyle="1" w:styleId="CM6">
    <w:name w:val="CM6"/>
    <w:basedOn w:val="Normalny"/>
    <w:rsid w:val="00C629B9"/>
    <w:pPr>
      <w:widowControl w:val="0"/>
      <w:tabs>
        <w:tab w:val="left" w:pos="708"/>
      </w:tabs>
      <w:ind w:firstLine="708"/>
      <w:jc w:val="both"/>
    </w:pPr>
    <w:rPr>
      <w:rFonts w:eastAsia="Times New Roman"/>
      <w:b/>
      <w:bCs/>
      <w:sz w:val="24"/>
      <w:szCs w:val="24"/>
      <w:lang w:eastAsia="pl-PL"/>
    </w:rPr>
  </w:style>
  <w:style w:type="paragraph" w:customStyle="1" w:styleId="CM7">
    <w:name w:val="CM7"/>
    <w:basedOn w:val="Normalny"/>
    <w:rsid w:val="00C629B9"/>
    <w:pPr>
      <w:widowControl w:val="0"/>
      <w:tabs>
        <w:tab w:val="left" w:pos="708"/>
      </w:tabs>
      <w:spacing w:line="273" w:lineRule="atLeast"/>
      <w:ind w:firstLine="708"/>
      <w:jc w:val="both"/>
    </w:pPr>
    <w:rPr>
      <w:rFonts w:eastAsia="Times New Roman"/>
      <w:b/>
      <w:bCs/>
      <w:sz w:val="24"/>
      <w:szCs w:val="24"/>
      <w:lang w:eastAsia="pl-PL"/>
    </w:rPr>
  </w:style>
  <w:style w:type="paragraph" w:customStyle="1" w:styleId="CM11">
    <w:name w:val="CM11"/>
    <w:basedOn w:val="Normalny"/>
    <w:rsid w:val="00C629B9"/>
    <w:pPr>
      <w:widowControl w:val="0"/>
      <w:tabs>
        <w:tab w:val="left" w:pos="708"/>
      </w:tabs>
      <w:spacing w:line="276" w:lineRule="atLeast"/>
      <w:ind w:firstLine="708"/>
      <w:jc w:val="both"/>
    </w:pPr>
    <w:rPr>
      <w:rFonts w:eastAsia="Times New Roman"/>
      <w:b/>
      <w:bCs/>
      <w:sz w:val="24"/>
      <w:szCs w:val="24"/>
      <w:lang w:eastAsia="pl-PL"/>
    </w:rPr>
  </w:style>
  <w:style w:type="paragraph" w:customStyle="1" w:styleId="CM390">
    <w:name w:val="CM39"/>
    <w:basedOn w:val="Normalny"/>
    <w:rsid w:val="00C629B9"/>
    <w:pPr>
      <w:widowControl w:val="0"/>
      <w:tabs>
        <w:tab w:val="left" w:pos="708"/>
      </w:tabs>
      <w:spacing w:line="276" w:lineRule="atLeast"/>
    </w:pPr>
    <w:rPr>
      <w:rFonts w:eastAsia="Times New Roman"/>
      <w:sz w:val="24"/>
      <w:szCs w:val="24"/>
      <w:lang w:eastAsia="pl-PL"/>
    </w:rPr>
  </w:style>
  <w:style w:type="paragraph" w:customStyle="1" w:styleId="CM3">
    <w:name w:val="CM3"/>
    <w:basedOn w:val="Normalny"/>
    <w:rsid w:val="00C629B9"/>
    <w:pPr>
      <w:widowControl w:val="0"/>
      <w:tabs>
        <w:tab w:val="left" w:pos="708"/>
      </w:tabs>
      <w:spacing w:line="253" w:lineRule="atLeast"/>
    </w:pPr>
    <w:rPr>
      <w:rFonts w:ascii="Arial" w:eastAsia="Times New Roman" w:hAnsi="Arial" w:cs="Arial"/>
      <w:sz w:val="24"/>
      <w:szCs w:val="24"/>
      <w:lang w:eastAsia="pl-PL"/>
    </w:rPr>
  </w:style>
  <w:style w:type="paragraph" w:customStyle="1" w:styleId="CM5">
    <w:name w:val="CM5"/>
    <w:basedOn w:val="Normalny"/>
    <w:rsid w:val="00C629B9"/>
    <w:pPr>
      <w:widowControl w:val="0"/>
      <w:tabs>
        <w:tab w:val="left" w:pos="708"/>
      </w:tabs>
      <w:spacing w:line="256" w:lineRule="atLeast"/>
    </w:pPr>
    <w:rPr>
      <w:rFonts w:ascii="Arial" w:eastAsia="Times New Roman" w:hAnsi="Arial" w:cs="Arial"/>
      <w:sz w:val="24"/>
      <w:szCs w:val="24"/>
      <w:lang w:eastAsia="pl-PL"/>
    </w:rPr>
  </w:style>
  <w:style w:type="paragraph" w:customStyle="1" w:styleId="CM8">
    <w:name w:val="CM8"/>
    <w:basedOn w:val="Normalny"/>
    <w:rsid w:val="00C629B9"/>
    <w:pPr>
      <w:widowControl w:val="0"/>
      <w:tabs>
        <w:tab w:val="left" w:pos="708"/>
      </w:tabs>
      <w:spacing w:line="253" w:lineRule="atLeast"/>
    </w:pPr>
    <w:rPr>
      <w:rFonts w:ascii="Arial" w:eastAsia="Times New Roman" w:hAnsi="Arial" w:cs="Arial"/>
      <w:sz w:val="24"/>
      <w:szCs w:val="24"/>
      <w:lang w:eastAsia="pl-PL"/>
    </w:rPr>
  </w:style>
  <w:style w:type="paragraph" w:customStyle="1" w:styleId="CM9">
    <w:name w:val="CM9"/>
    <w:basedOn w:val="Normalny"/>
    <w:rsid w:val="00C629B9"/>
    <w:pPr>
      <w:widowControl w:val="0"/>
      <w:tabs>
        <w:tab w:val="left" w:pos="708"/>
      </w:tabs>
      <w:spacing w:line="253" w:lineRule="atLeast"/>
    </w:pPr>
    <w:rPr>
      <w:rFonts w:ascii="Arial" w:eastAsia="Times New Roman" w:hAnsi="Arial" w:cs="Arial"/>
      <w:sz w:val="24"/>
      <w:szCs w:val="24"/>
      <w:lang w:eastAsia="pl-PL"/>
    </w:rPr>
  </w:style>
  <w:style w:type="paragraph" w:customStyle="1" w:styleId="CM10">
    <w:name w:val="CM10"/>
    <w:basedOn w:val="Normalny"/>
    <w:rsid w:val="00C629B9"/>
    <w:pPr>
      <w:widowControl w:val="0"/>
      <w:tabs>
        <w:tab w:val="left" w:pos="708"/>
      </w:tabs>
      <w:spacing w:line="253" w:lineRule="atLeast"/>
    </w:pPr>
    <w:rPr>
      <w:rFonts w:ascii="Arial" w:eastAsia="Times New Roman" w:hAnsi="Arial" w:cs="Arial"/>
      <w:sz w:val="24"/>
      <w:szCs w:val="24"/>
      <w:lang w:eastAsia="pl-PL"/>
    </w:rPr>
  </w:style>
  <w:style w:type="paragraph" w:customStyle="1" w:styleId="CM12">
    <w:name w:val="CM12"/>
    <w:basedOn w:val="Normalny"/>
    <w:rsid w:val="00C629B9"/>
    <w:pPr>
      <w:widowControl w:val="0"/>
      <w:tabs>
        <w:tab w:val="left" w:pos="708"/>
      </w:tabs>
      <w:spacing w:line="253" w:lineRule="atLeast"/>
    </w:pPr>
    <w:rPr>
      <w:rFonts w:ascii="Arial" w:eastAsia="Times New Roman" w:hAnsi="Arial" w:cs="Arial"/>
      <w:sz w:val="24"/>
      <w:szCs w:val="24"/>
      <w:lang w:eastAsia="pl-PL"/>
    </w:rPr>
  </w:style>
  <w:style w:type="paragraph" w:customStyle="1" w:styleId="CM19">
    <w:name w:val="CM19"/>
    <w:basedOn w:val="Normalny"/>
    <w:rsid w:val="00C629B9"/>
    <w:pPr>
      <w:widowControl w:val="0"/>
      <w:tabs>
        <w:tab w:val="left" w:pos="708"/>
      </w:tabs>
      <w:spacing w:after="255"/>
    </w:pPr>
    <w:rPr>
      <w:rFonts w:ascii="Arial" w:eastAsia="Times New Roman" w:hAnsi="Arial" w:cs="Arial"/>
      <w:sz w:val="24"/>
      <w:szCs w:val="24"/>
      <w:lang w:eastAsia="pl-PL"/>
    </w:rPr>
  </w:style>
  <w:style w:type="paragraph" w:customStyle="1" w:styleId="CM1">
    <w:name w:val="CM1"/>
    <w:basedOn w:val="Normalny"/>
    <w:rsid w:val="00C629B9"/>
    <w:pPr>
      <w:widowControl w:val="0"/>
      <w:tabs>
        <w:tab w:val="left" w:pos="708"/>
      </w:tabs>
      <w:spacing w:line="276" w:lineRule="atLeast"/>
    </w:pPr>
    <w:rPr>
      <w:rFonts w:eastAsia="Times New Roman"/>
      <w:sz w:val="24"/>
      <w:szCs w:val="24"/>
      <w:lang w:eastAsia="pl-PL"/>
    </w:rPr>
  </w:style>
  <w:style w:type="paragraph" w:customStyle="1" w:styleId="pkt">
    <w:name w:val="pkt"/>
    <w:basedOn w:val="Domylnie"/>
    <w:rsid w:val="00C629B9"/>
    <w:pPr>
      <w:widowControl w:val="0"/>
      <w:spacing w:before="60" w:after="60" w:line="360" w:lineRule="auto"/>
      <w:ind w:left="851" w:hanging="295"/>
      <w:jc w:val="both"/>
    </w:pPr>
    <w:rPr>
      <w:rFonts w:ascii="Univers-PL" w:eastAsia="Times New Roman" w:hAnsi="Univers-PL"/>
      <w:sz w:val="19"/>
      <w:szCs w:val="19"/>
      <w:lang w:eastAsia="pl-PL"/>
    </w:rPr>
  </w:style>
  <w:style w:type="paragraph" w:customStyle="1" w:styleId="kolcie">
    <w:name w:val="kol_cie"/>
    <w:basedOn w:val="Domylnie"/>
    <w:rsid w:val="00C629B9"/>
    <w:rPr>
      <w:rFonts w:ascii="Arial" w:eastAsia="Times New Roman" w:hAnsi="Arial" w:cs="Arial"/>
      <w:color w:val="474646"/>
      <w:sz w:val="24"/>
      <w:szCs w:val="24"/>
      <w:lang w:eastAsia="pl-PL"/>
    </w:rPr>
  </w:style>
  <w:style w:type="paragraph" w:styleId="Mapadokumentu">
    <w:name w:val="Document Map"/>
    <w:basedOn w:val="Domylnie"/>
    <w:link w:val="MapadokumentuZnak1"/>
    <w:semiHidden/>
    <w:rsid w:val="00C629B9"/>
    <w:pPr>
      <w:shd w:val="clear" w:color="auto" w:fill="000080"/>
    </w:pPr>
    <w:rPr>
      <w:rFonts w:ascii="Tahoma" w:eastAsia="Times New Roman" w:hAnsi="Tahoma" w:cs="Tahoma"/>
      <w:lang w:eastAsia="pl-PL"/>
    </w:rPr>
  </w:style>
  <w:style w:type="character" w:customStyle="1" w:styleId="MapadokumentuZnak1">
    <w:name w:val="Mapa dokumentu Znak1"/>
    <w:basedOn w:val="Domylnaczcionkaakapitu"/>
    <w:link w:val="Mapadokumentu"/>
    <w:semiHidden/>
    <w:rsid w:val="00C629B9"/>
    <w:rPr>
      <w:rFonts w:ascii="Tahoma" w:eastAsia="Times New Roman" w:hAnsi="Tahoma" w:cs="Tahoma"/>
      <w:shd w:val="clear" w:color="auto" w:fill="000080"/>
    </w:rPr>
  </w:style>
  <w:style w:type="paragraph" w:customStyle="1" w:styleId="Tredokumentu">
    <w:name w:val="Treść dokumentu"/>
    <w:basedOn w:val="Tretekstu"/>
    <w:rsid w:val="00C629B9"/>
    <w:pPr>
      <w:spacing w:line="360" w:lineRule="auto"/>
      <w:ind w:firstLine="425"/>
      <w:jc w:val="both"/>
    </w:pPr>
    <w:rPr>
      <w:rFonts w:ascii="Arial" w:eastAsia="Times New Roman" w:hAnsi="Arial" w:cs="Arial"/>
      <w:b w:val="0"/>
      <w:i w:val="0"/>
      <w:sz w:val="22"/>
      <w:szCs w:val="22"/>
      <w:lang w:eastAsia="ar-SA"/>
    </w:rPr>
  </w:style>
  <w:style w:type="paragraph" w:styleId="Zwykytekst">
    <w:name w:val="Plain Text"/>
    <w:basedOn w:val="Domylnie"/>
    <w:link w:val="ZwykytekstZnak"/>
    <w:semiHidden/>
    <w:rsid w:val="00C629B9"/>
    <w:rPr>
      <w:rFonts w:ascii="Calibri" w:eastAsia="Times New Roman" w:hAnsi="Calibri"/>
      <w:sz w:val="22"/>
      <w:szCs w:val="21"/>
      <w:lang w:eastAsia="pl-PL"/>
    </w:rPr>
  </w:style>
  <w:style w:type="character" w:customStyle="1" w:styleId="ZwykytekstZnak">
    <w:name w:val="Zwykły tekst Znak"/>
    <w:basedOn w:val="Domylnaczcionkaakapitu"/>
    <w:link w:val="Zwykytekst"/>
    <w:semiHidden/>
    <w:rsid w:val="00C629B9"/>
    <w:rPr>
      <w:rFonts w:ascii="Calibri" w:eastAsia="Times New Roman" w:hAnsi="Calibri"/>
      <w:sz w:val="22"/>
      <w:szCs w:val="21"/>
    </w:rPr>
  </w:style>
  <w:style w:type="paragraph" w:customStyle="1" w:styleId="ust">
    <w:name w:val="ust"/>
    <w:basedOn w:val="Normalny"/>
    <w:rsid w:val="00C629B9"/>
    <w:pPr>
      <w:tabs>
        <w:tab w:val="left" w:pos="708"/>
      </w:tabs>
    </w:pPr>
    <w:rPr>
      <w:rFonts w:eastAsia="Times New Roman"/>
      <w:sz w:val="24"/>
      <w:szCs w:val="24"/>
      <w:lang w:eastAsia="pl-PL"/>
    </w:rPr>
  </w:style>
  <w:style w:type="paragraph" w:customStyle="1" w:styleId="normal1">
    <w:name w:val="normal1"/>
    <w:basedOn w:val="Domylnie"/>
    <w:rsid w:val="00C629B9"/>
    <w:pPr>
      <w:spacing w:before="28" w:after="28"/>
    </w:pPr>
    <w:rPr>
      <w:rFonts w:eastAsia="Times New Roman"/>
      <w:sz w:val="24"/>
      <w:szCs w:val="24"/>
      <w:lang w:eastAsia="pl-PL"/>
    </w:rPr>
  </w:style>
  <w:style w:type="paragraph" w:customStyle="1" w:styleId="heading21">
    <w:name w:val="heading21"/>
    <w:basedOn w:val="Domylnie"/>
    <w:rsid w:val="00C629B9"/>
    <w:pPr>
      <w:spacing w:before="28" w:after="28"/>
    </w:pPr>
    <w:rPr>
      <w:rFonts w:eastAsia="Times New Roman"/>
      <w:sz w:val="24"/>
      <w:szCs w:val="24"/>
      <w:lang w:eastAsia="pl-PL"/>
    </w:rPr>
  </w:style>
  <w:style w:type="paragraph" w:customStyle="1" w:styleId="listparagraphcxsppierwsze">
    <w:name w:val="listparagraphcxsppierwsze"/>
    <w:basedOn w:val="Domylnie"/>
    <w:rsid w:val="00C629B9"/>
    <w:pPr>
      <w:spacing w:before="28" w:after="28"/>
    </w:pPr>
    <w:rPr>
      <w:rFonts w:eastAsia="Times New Roman"/>
      <w:sz w:val="24"/>
      <w:szCs w:val="24"/>
      <w:lang w:eastAsia="pl-PL"/>
    </w:rPr>
  </w:style>
  <w:style w:type="paragraph" w:customStyle="1" w:styleId="listparagraphcxspdrugie">
    <w:name w:val="listparagraphcxspdrugie"/>
    <w:basedOn w:val="Domylnie"/>
    <w:rsid w:val="00C629B9"/>
    <w:pPr>
      <w:spacing w:before="28" w:after="28"/>
    </w:pPr>
    <w:rPr>
      <w:rFonts w:eastAsia="Times New Roman"/>
      <w:sz w:val="24"/>
      <w:szCs w:val="24"/>
      <w:lang w:eastAsia="pl-PL"/>
    </w:rPr>
  </w:style>
  <w:style w:type="paragraph" w:customStyle="1" w:styleId="normalny1">
    <w:name w:val="normalny1"/>
    <w:basedOn w:val="Domylnie"/>
    <w:rsid w:val="00C629B9"/>
    <w:pPr>
      <w:spacing w:before="28" w:after="28"/>
    </w:pPr>
    <w:rPr>
      <w:rFonts w:eastAsia="Times New Roman"/>
      <w:color w:val="000000"/>
      <w:sz w:val="24"/>
      <w:szCs w:val="24"/>
      <w:lang w:val="en-GB" w:eastAsia="en-GB"/>
    </w:rPr>
  </w:style>
  <w:style w:type="paragraph" w:customStyle="1" w:styleId="listparagraphcxspnazwisko">
    <w:name w:val="listparagraphcxspnazwisko"/>
    <w:basedOn w:val="Domylnie"/>
    <w:rsid w:val="00C629B9"/>
    <w:pPr>
      <w:spacing w:before="28" w:after="28"/>
    </w:pPr>
    <w:rPr>
      <w:rFonts w:eastAsia="Times New Roman"/>
      <w:sz w:val="24"/>
      <w:szCs w:val="24"/>
      <w:lang w:eastAsia="pl-PL"/>
    </w:rPr>
  </w:style>
  <w:style w:type="paragraph" w:customStyle="1" w:styleId="ZnakZnak4ZnakZnak">
    <w:name w:val="Znak Znak4 Znak Znak"/>
    <w:basedOn w:val="Domylnie"/>
    <w:rsid w:val="00C629B9"/>
    <w:pPr>
      <w:tabs>
        <w:tab w:val="clear" w:pos="708"/>
        <w:tab w:val="left" w:pos="709"/>
      </w:tabs>
    </w:pPr>
    <w:rPr>
      <w:rFonts w:ascii="Tahoma" w:eastAsia="Times New Roman" w:hAnsi="Tahoma"/>
      <w:sz w:val="24"/>
      <w:szCs w:val="24"/>
      <w:lang w:eastAsia="ar-SA"/>
    </w:rPr>
  </w:style>
  <w:style w:type="paragraph" w:customStyle="1" w:styleId="listapunktowana2">
    <w:name w:val="lista punktowana 2"/>
    <w:basedOn w:val="listapunktowana1"/>
    <w:next w:val="listapunktowana1"/>
    <w:autoRedefine/>
    <w:rsid w:val="00C629B9"/>
    <w:pPr>
      <w:numPr>
        <w:numId w:val="41"/>
      </w:numPr>
    </w:pPr>
  </w:style>
  <w:style w:type="paragraph" w:customStyle="1" w:styleId="listapunktowana1">
    <w:name w:val="lista punktowana 1"/>
    <w:basedOn w:val="Normalny"/>
    <w:next w:val="Normalny"/>
    <w:autoRedefine/>
    <w:rsid w:val="00C629B9"/>
    <w:pPr>
      <w:numPr>
        <w:numId w:val="42"/>
      </w:numPr>
      <w:suppressAutoHyphens w:val="0"/>
      <w:spacing w:after="60"/>
    </w:pPr>
    <w:rPr>
      <w:rFonts w:ascii="Arial Narrow" w:eastAsia="Times New Roman" w:hAnsi="Arial Narrow"/>
      <w:sz w:val="22"/>
      <w:szCs w:val="22"/>
      <w:lang w:eastAsia="pl-PL"/>
    </w:rPr>
  </w:style>
  <w:style w:type="paragraph" w:styleId="Listanumerowana">
    <w:name w:val="List Number"/>
    <w:basedOn w:val="Normalny"/>
    <w:autoRedefine/>
    <w:semiHidden/>
    <w:rsid w:val="00C629B9"/>
    <w:pPr>
      <w:numPr>
        <w:numId w:val="39"/>
      </w:numPr>
      <w:tabs>
        <w:tab w:val="clear" w:pos="360"/>
        <w:tab w:val="num" w:pos="900"/>
      </w:tabs>
      <w:suppressAutoHyphens w:val="0"/>
      <w:spacing w:after="60"/>
      <w:ind w:left="900" w:hanging="363"/>
    </w:pPr>
    <w:rPr>
      <w:rFonts w:ascii="Arial Narrow" w:eastAsia="Times New Roman" w:hAnsi="Arial Narrow"/>
      <w:kern w:val="20"/>
      <w:sz w:val="22"/>
      <w:szCs w:val="22"/>
      <w:lang w:eastAsia="pl-PL"/>
    </w:rPr>
  </w:style>
  <w:style w:type="paragraph" w:styleId="Listanumerowana2">
    <w:name w:val="List Number 2"/>
    <w:basedOn w:val="Normalny"/>
    <w:autoRedefine/>
    <w:semiHidden/>
    <w:rsid w:val="00C629B9"/>
    <w:pPr>
      <w:numPr>
        <w:numId w:val="40"/>
      </w:numPr>
      <w:tabs>
        <w:tab w:val="clear" w:pos="643"/>
        <w:tab w:val="left" w:pos="1440"/>
      </w:tabs>
      <w:suppressAutoHyphens w:val="0"/>
      <w:spacing w:after="60"/>
      <w:ind w:left="1440"/>
    </w:pPr>
    <w:rPr>
      <w:rFonts w:ascii="Arial Narrow" w:eastAsia="Times New Roman" w:hAnsi="Arial Narrow"/>
      <w:sz w:val="22"/>
      <w:szCs w:val="22"/>
      <w:lang w:eastAsia="pl-PL"/>
    </w:rPr>
  </w:style>
  <w:style w:type="paragraph" w:customStyle="1" w:styleId="tekstpodstawowy0">
    <w:name w:val="tekst podstawowy"/>
    <w:basedOn w:val="Normalny"/>
    <w:rsid w:val="00C629B9"/>
    <w:pPr>
      <w:suppressAutoHyphens w:val="0"/>
      <w:spacing w:after="60"/>
      <w:ind w:left="360"/>
    </w:pPr>
    <w:rPr>
      <w:rFonts w:ascii="Arial Narrow" w:eastAsia="Times New Roman" w:hAnsi="Arial Narrow"/>
      <w:sz w:val="22"/>
      <w:lang w:eastAsia="pl-PL"/>
    </w:rPr>
  </w:style>
  <w:style w:type="character" w:customStyle="1" w:styleId="tabulatory">
    <w:name w:val="tabulatory"/>
    <w:basedOn w:val="Domylnaczcionkaakapitu"/>
    <w:rsid w:val="00C629B9"/>
  </w:style>
  <w:style w:type="paragraph" w:styleId="Listapunktowana4">
    <w:name w:val="List Bullet 4"/>
    <w:basedOn w:val="Normalny"/>
    <w:autoRedefine/>
    <w:semiHidden/>
    <w:rsid w:val="00C629B9"/>
    <w:pPr>
      <w:widowControl w:val="0"/>
      <w:numPr>
        <w:numId w:val="43"/>
      </w:numPr>
      <w:suppressAutoHyphens w:val="0"/>
      <w:snapToGrid w:val="0"/>
    </w:pPr>
    <w:rPr>
      <w:rFonts w:eastAsia="Times New Roman"/>
      <w:lang w:val="en-AU" w:eastAsia="en-US"/>
    </w:rPr>
  </w:style>
  <w:style w:type="paragraph" w:styleId="Listapunktowana5">
    <w:name w:val="List Bullet 5"/>
    <w:basedOn w:val="Normalny"/>
    <w:autoRedefine/>
    <w:semiHidden/>
    <w:rsid w:val="00C629B9"/>
    <w:pPr>
      <w:widowControl w:val="0"/>
      <w:numPr>
        <w:numId w:val="44"/>
      </w:numPr>
      <w:suppressAutoHyphens w:val="0"/>
      <w:snapToGrid w:val="0"/>
    </w:pPr>
    <w:rPr>
      <w:rFonts w:eastAsia="Times New Roman"/>
      <w:lang w:val="en-AU" w:eastAsia="en-US"/>
    </w:rPr>
  </w:style>
  <w:style w:type="character" w:customStyle="1" w:styleId="fn-ref">
    <w:name w:val="fn-ref"/>
    <w:basedOn w:val="Domylnaczcionkaakapitu"/>
    <w:rsid w:val="00C629B9"/>
  </w:style>
  <w:style w:type="paragraph" w:customStyle="1" w:styleId="PreformattedText">
    <w:name w:val="Preformatted Text"/>
    <w:basedOn w:val="Normalny"/>
    <w:rsid w:val="00C629B9"/>
    <w:pPr>
      <w:widowControl w:val="0"/>
      <w:autoSpaceDN w:val="0"/>
      <w:textAlignment w:val="baseline"/>
    </w:pPr>
    <w:rPr>
      <w:rFonts w:ascii="Courier New" w:eastAsia="NSimSun" w:hAnsi="Courier New" w:cs="Courier New"/>
      <w:kern w:val="3"/>
      <w:lang w:bidi="hi-IN"/>
    </w:rPr>
  </w:style>
  <w:style w:type="paragraph" w:customStyle="1" w:styleId="dtn">
    <w:name w:val="dtn"/>
    <w:basedOn w:val="Normalny"/>
    <w:rsid w:val="00C629B9"/>
    <w:pPr>
      <w:suppressAutoHyphens w:val="0"/>
      <w:spacing w:before="100" w:beforeAutospacing="1" w:after="100" w:afterAutospacing="1"/>
    </w:pPr>
    <w:rPr>
      <w:rFonts w:eastAsia="Times New Roman"/>
      <w:sz w:val="24"/>
      <w:szCs w:val="24"/>
      <w:lang w:eastAsia="pl-PL"/>
    </w:rPr>
  </w:style>
  <w:style w:type="paragraph" w:customStyle="1" w:styleId="dtz">
    <w:name w:val="dtz"/>
    <w:basedOn w:val="Normalny"/>
    <w:rsid w:val="00C629B9"/>
    <w:pPr>
      <w:suppressAutoHyphens w:val="0"/>
      <w:spacing w:before="100" w:beforeAutospacing="1" w:after="100" w:afterAutospacing="1"/>
    </w:pPr>
    <w:rPr>
      <w:rFonts w:eastAsia="Times New Roman"/>
      <w:sz w:val="24"/>
      <w:szCs w:val="24"/>
      <w:lang w:eastAsia="pl-PL"/>
    </w:rPr>
  </w:style>
  <w:style w:type="paragraph" w:customStyle="1" w:styleId="dtu">
    <w:name w:val="dtu"/>
    <w:basedOn w:val="Normalny"/>
    <w:rsid w:val="00C629B9"/>
    <w:pPr>
      <w:suppressAutoHyphens w:val="0"/>
      <w:spacing w:before="100" w:beforeAutospacing="1" w:after="100" w:afterAutospacing="1"/>
    </w:pPr>
    <w:rPr>
      <w:rFonts w:eastAsia="Times New Roman"/>
      <w:sz w:val="24"/>
      <w:szCs w:val="24"/>
      <w:lang w:eastAsia="pl-PL"/>
    </w:rPr>
  </w:style>
  <w:style w:type="character" w:customStyle="1" w:styleId="Bodytext11">
    <w:name w:val="Body text|11_"/>
    <w:link w:val="Bodytext110"/>
    <w:rsid w:val="00C629B9"/>
    <w:rPr>
      <w:rFonts w:ascii="Arial" w:eastAsia="Arial" w:hAnsi="Arial" w:cs="Arial"/>
      <w:sz w:val="13"/>
      <w:szCs w:val="13"/>
      <w:shd w:val="clear" w:color="auto" w:fill="FFFFFF"/>
    </w:rPr>
  </w:style>
  <w:style w:type="paragraph" w:customStyle="1" w:styleId="Bodytext110">
    <w:name w:val="Body text|11"/>
    <w:basedOn w:val="Normalny"/>
    <w:link w:val="Bodytext11"/>
    <w:rsid w:val="00C629B9"/>
    <w:pPr>
      <w:widowControl w:val="0"/>
      <w:shd w:val="clear" w:color="auto" w:fill="FFFFFF"/>
      <w:suppressAutoHyphens w:val="0"/>
      <w:spacing w:before="100" w:after="100" w:line="146" w:lineRule="exact"/>
      <w:ind w:hanging="240"/>
    </w:pPr>
    <w:rPr>
      <w:rFonts w:ascii="Arial" w:eastAsia="Arial" w:hAnsi="Arial" w:cs="Arial"/>
      <w:sz w:val="13"/>
      <w:szCs w:val="13"/>
      <w:lang w:eastAsia="pl-PL"/>
    </w:rPr>
  </w:style>
  <w:style w:type="table" w:customStyle="1" w:styleId="Tabela-Siatka20">
    <w:name w:val="Tabela - Siatka20"/>
    <w:basedOn w:val="Standardowy"/>
    <w:next w:val="Tabela-Siatka"/>
    <w:rsid w:val="00C629B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39"/>
    <w:rsid w:val="0079254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apple-converted-space">
    <w:name w:val="x_apple-converted-space"/>
    <w:basedOn w:val="Domylnaczcionkaakapitu"/>
    <w:rsid w:val="00C25E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43560">
      <w:bodyDiv w:val="1"/>
      <w:marLeft w:val="0"/>
      <w:marRight w:val="0"/>
      <w:marTop w:val="0"/>
      <w:marBottom w:val="0"/>
      <w:divBdr>
        <w:top w:val="none" w:sz="0" w:space="0" w:color="auto"/>
        <w:left w:val="none" w:sz="0" w:space="0" w:color="auto"/>
        <w:bottom w:val="none" w:sz="0" w:space="0" w:color="auto"/>
        <w:right w:val="none" w:sz="0" w:space="0" w:color="auto"/>
      </w:divBdr>
    </w:div>
    <w:div w:id="93287736">
      <w:bodyDiv w:val="1"/>
      <w:marLeft w:val="0"/>
      <w:marRight w:val="0"/>
      <w:marTop w:val="0"/>
      <w:marBottom w:val="0"/>
      <w:divBdr>
        <w:top w:val="none" w:sz="0" w:space="0" w:color="auto"/>
        <w:left w:val="none" w:sz="0" w:space="0" w:color="auto"/>
        <w:bottom w:val="none" w:sz="0" w:space="0" w:color="auto"/>
        <w:right w:val="none" w:sz="0" w:space="0" w:color="auto"/>
      </w:divBdr>
    </w:div>
    <w:div w:id="188106012">
      <w:bodyDiv w:val="1"/>
      <w:marLeft w:val="0"/>
      <w:marRight w:val="0"/>
      <w:marTop w:val="0"/>
      <w:marBottom w:val="0"/>
      <w:divBdr>
        <w:top w:val="none" w:sz="0" w:space="0" w:color="auto"/>
        <w:left w:val="none" w:sz="0" w:space="0" w:color="auto"/>
        <w:bottom w:val="none" w:sz="0" w:space="0" w:color="auto"/>
        <w:right w:val="none" w:sz="0" w:space="0" w:color="auto"/>
      </w:divBdr>
    </w:div>
    <w:div w:id="201089982">
      <w:bodyDiv w:val="1"/>
      <w:marLeft w:val="0"/>
      <w:marRight w:val="0"/>
      <w:marTop w:val="0"/>
      <w:marBottom w:val="0"/>
      <w:divBdr>
        <w:top w:val="none" w:sz="0" w:space="0" w:color="auto"/>
        <w:left w:val="none" w:sz="0" w:space="0" w:color="auto"/>
        <w:bottom w:val="none" w:sz="0" w:space="0" w:color="auto"/>
        <w:right w:val="none" w:sz="0" w:space="0" w:color="auto"/>
      </w:divBdr>
    </w:div>
    <w:div w:id="295793181">
      <w:bodyDiv w:val="1"/>
      <w:marLeft w:val="0"/>
      <w:marRight w:val="0"/>
      <w:marTop w:val="0"/>
      <w:marBottom w:val="0"/>
      <w:divBdr>
        <w:top w:val="none" w:sz="0" w:space="0" w:color="auto"/>
        <w:left w:val="none" w:sz="0" w:space="0" w:color="auto"/>
        <w:bottom w:val="none" w:sz="0" w:space="0" w:color="auto"/>
        <w:right w:val="none" w:sz="0" w:space="0" w:color="auto"/>
      </w:divBdr>
    </w:div>
    <w:div w:id="297421262">
      <w:bodyDiv w:val="1"/>
      <w:marLeft w:val="0"/>
      <w:marRight w:val="0"/>
      <w:marTop w:val="0"/>
      <w:marBottom w:val="0"/>
      <w:divBdr>
        <w:top w:val="none" w:sz="0" w:space="0" w:color="auto"/>
        <w:left w:val="none" w:sz="0" w:space="0" w:color="auto"/>
        <w:bottom w:val="none" w:sz="0" w:space="0" w:color="auto"/>
        <w:right w:val="none" w:sz="0" w:space="0" w:color="auto"/>
      </w:divBdr>
    </w:div>
    <w:div w:id="347676314">
      <w:bodyDiv w:val="1"/>
      <w:marLeft w:val="0"/>
      <w:marRight w:val="0"/>
      <w:marTop w:val="0"/>
      <w:marBottom w:val="0"/>
      <w:divBdr>
        <w:top w:val="none" w:sz="0" w:space="0" w:color="auto"/>
        <w:left w:val="none" w:sz="0" w:space="0" w:color="auto"/>
        <w:bottom w:val="none" w:sz="0" w:space="0" w:color="auto"/>
        <w:right w:val="none" w:sz="0" w:space="0" w:color="auto"/>
      </w:divBdr>
    </w:div>
    <w:div w:id="356125105">
      <w:bodyDiv w:val="1"/>
      <w:marLeft w:val="0"/>
      <w:marRight w:val="0"/>
      <w:marTop w:val="0"/>
      <w:marBottom w:val="0"/>
      <w:divBdr>
        <w:top w:val="none" w:sz="0" w:space="0" w:color="auto"/>
        <w:left w:val="none" w:sz="0" w:space="0" w:color="auto"/>
        <w:bottom w:val="none" w:sz="0" w:space="0" w:color="auto"/>
        <w:right w:val="none" w:sz="0" w:space="0" w:color="auto"/>
      </w:divBdr>
      <w:divsChild>
        <w:div w:id="4877931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53357467">
              <w:marLeft w:val="0"/>
              <w:marRight w:val="0"/>
              <w:marTop w:val="0"/>
              <w:marBottom w:val="0"/>
              <w:divBdr>
                <w:top w:val="none" w:sz="0" w:space="0" w:color="auto"/>
                <w:left w:val="none" w:sz="0" w:space="0" w:color="auto"/>
                <w:bottom w:val="none" w:sz="0" w:space="0" w:color="auto"/>
                <w:right w:val="none" w:sz="0" w:space="0" w:color="auto"/>
              </w:divBdr>
              <w:divsChild>
                <w:div w:id="1761755916">
                  <w:marLeft w:val="0"/>
                  <w:marRight w:val="0"/>
                  <w:marTop w:val="0"/>
                  <w:marBottom w:val="0"/>
                  <w:divBdr>
                    <w:top w:val="none" w:sz="0" w:space="0" w:color="auto"/>
                    <w:left w:val="none" w:sz="0" w:space="0" w:color="auto"/>
                    <w:bottom w:val="none" w:sz="0" w:space="0" w:color="auto"/>
                    <w:right w:val="none" w:sz="0" w:space="0" w:color="auto"/>
                  </w:divBdr>
                  <w:divsChild>
                    <w:div w:id="181726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1855516">
      <w:bodyDiv w:val="1"/>
      <w:marLeft w:val="0"/>
      <w:marRight w:val="0"/>
      <w:marTop w:val="0"/>
      <w:marBottom w:val="0"/>
      <w:divBdr>
        <w:top w:val="none" w:sz="0" w:space="0" w:color="auto"/>
        <w:left w:val="none" w:sz="0" w:space="0" w:color="auto"/>
        <w:bottom w:val="none" w:sz="0" w:space="0" w:color="auto"/>
        <w:right w:val="none" w:sz="0" w:space="0" w:color="auto"/>
      </w:divBdr>
    </w:div>
    <w:div w:id="431166730">
      <w:bodyDiv w:val="1"/>
      <w:marLeft w:val="0"/>
      <w:marRight w:val="0"/>
      <w:marTop w:val="0"/>
      <w:marBottom w:val="0"/>
      <w:divBdr>
        <w:top w:val="none" w:sz="0" w:space="0" w:color="auto"/>
        <w:left w:val="none" w:sz="0" w:space="0" w:color="auto"/>
        <w:bottom w:val="none" w:sz="0" w:space="0" w:color="auto"/>
        <w:right w:val="none" w:sz="0" w:space="0" w:color="auto"/>
      </w:divBdr>
    </w:div>
    <w:div w:id="439644504">
      <w:bodyDiv w:val="1"/>
      <w:marLeft w:val="0"/>
      <w:marRight w:val="0"/>
      <w:marTop w:val="0"/>
      <w:marBottom w:val="0"/>
      <w:divBdr>
        <w:top w:val="none" w:sz="0" w:space="0" w:color="auto"/>
        <w:left w:val="none" w:sz="0" w:space="0" w:color="auto"/>
        <w:bottom w:val="none" w:sz="0" w:space="0" w:color="auto"/>
        <w:right w:val="none" w:sz="0" w:space="0" w:color="auto"/>
      </w:divBdr>
    </w:div>
    <w:div w:id="473260968">
      <w:bodyDiv w:val="1"/>
      <w:marLeft w:val="0"/>
      <w:marRight w:val="0"/>
      <w:marTop w:val="0"/>
      <w:marBottom w:val="0"/>
      <w:divBdr>
        <w:top w:val="none" w:sz="0" w:space="0" w:color="auto"/>
        <w:left w:val="none" w:sz="0" w:space="0" w:color="auto"/>
        <w:bottom w:val="none" w:sz="0" w:space="0" w:color="auto"/>
        <w:right w:val="none" w:sz="0" w:space="0" w:color="auto"/>
      </w:divBdr>
    </w:div>
    <w:div w:id="502360842">
      <w:bodyDiv w:val="1"/>
      <w:marLeft w:val="0"/>
      <w:marRight w:val="0"/>
      <w:marTop w:val="0"/>
      <w:marBottom w:val="0"/>
      <w:divBdr>
        <w:top w:val="none" w:sz="0" w:space="0" w:color="auto"/>
        <w:left w:val="none" w:sz="0" w:space="0" w:color="auto"/>
        <w:bottom w:val="none" w:sz="0" w:space="0" w:color="auto"/>
        <w:right w:val="none" w:sz="0" w:space="0" w:color="auto"/>
      </w:divBdr>
    </w:div>
    <w:div w:id="532113402">
      <w:bodyDiv w:val="1"/>
      <w:marLeft w:val="0"/>
      <w:marRight w:val="0"/>
      <w:marTop w:val="0"/>
      <w:marBottom w:val="0"/>
      <w:divBdr>
        <w:top w:val="none" w:sz="0" w:space="0" w:color="auto"/>
        <w:left w:val="none" w:sz="0" w:space="0" w:color="auto"/>
        <w:bottom w:val="none" w:sz="0" w:space="0" w:color="auto"/>
        <w:right w:val="none" w:sz="0" w:space="0" w:color="auto"/>
      </w:divBdr>
    </w:div>
    <w:div w:id="556822048">
      <w:bodyDiv w:val="1"/>
      <w:marLeft w:val="0"/>
      <w:marRight w:val="0"/>
      <w:marTop w:val="0"/>
      <w:marBottom w:val="0"/>
      <w:divBdr>
        <w:top w:val="none" w:sz="0" w:space="0" w:color="auto"/>
        <w:left w:val="none" w:sz="0" w:space="0" w:color="auto"/>
        <w:bottom w:val="none" w:sz="0" w:space="0" w:color="auto"/>
        <w:right w:val="none" w:sz="0" w:space="0" w:color="auto"/>
      </w:divBdr>
    </w:div>
    <w:div w:id="589774430">
      <w:bodyDiv w:val="1"/>
      <w:marLeft w:val="0"/>
      <w:marRight w:val="0"/>
      <w:marTop w:val="0"/>
      <w:marBottom w:val="0"/>
      <w:divBdr>
        <w:top w:val="none" w:sz="0" w:space="0" w:color="auto"/>
        <w:left w:val="none" w:sz="0" w:space="0" w:color="auto"/>
        <w:bottom w:val="none" w:sz="0" w:space="0" w:color="auto"/>
        <w:right w:val="none" w:sz="0" w:space="0" w:color="auto"/>
      </w:divBdr>
    </w:div>
    <w:div w:id="719130952">
      <w:bodyDiv w:val="1"/>
      <w:marLeft w:val="0"/>
      <w:marRight w:val="0"/>
      <w:marTop w:val="0"/>
      <w:marBottom w:val="0"/>
      <w:divBdr>
        <w:top w:val="none" w:sz="0" w:space="0" w:color="auto"/>
        <w:left w:val="none" w:sz="0" w:space="0" w:color="auto"/>
        <w:bottom w:val="none" w:sz="0" w:space="0" w:color="auto"/>
        <w:right w:val="none" w:sz="0" w:space="0" w:color="auto"/>
      </w:divBdr>
    </w:div>
    <w:div w:id="750784144">
      <w:bodyDiv w:val="1"/>
      <w:marLeft w:val="0"/>
      <w:marRight w:val="0"/>
      <w:marTop w:val="0"/>
      <w:marBottom w:val="0"/>
      <w:divBdr>
        <w:top w:val="none" w:sz="0" w:space="0" w:color="auto"/>
        <w:left w:val="none" w:sz="0" w:space="0" w:color="auto"/>
        <w:bottom w:val="none" w:sz="0" w:space="0" w:color="auto"/>
        <w:right w:val="none" w:sz="0" w:space="0" w:color="auto"/>
      </w:divBdr>
    </w:div>
    <w:div w:id="809789299">
      <w:bodyDiv w:val="1"/>
      <w:marLeft w:val="0"/>
      <w:marRight w:val="0"/>
      <w:marTop w:val="0"/>
      <w:marBottom w:val="0"/>
      <w:divBdr>
        <w:top w:val="none" w:sz="0" w:space="0" w:color="auto"/>
        <w:left w:val="none" w:sz="0" w:space="0" w:color="auto"/>
        <w:bottom w:val="none" w:sz="0" w:space="0" w:color="auto"/>
        <w:right w:val="none" w:sz="0" w:space="0" w:color="auto"/>
      </w:divBdr>
    </w:div>
    <w:div w:id="898133494">
      <w:bodyDiv w:val="1"/>
      <w:marLeft w:val="0"/>
      <w:marRight w:val="0"/>
      <w:marTop w:val="0"/>
      <w:marBottom w:val="0"/>
      <w:divBdr>
        <w:top w:val="none" w:sz="0" w:space="0" w:color="auto"/>
        <w:left w:val="none" w:sz="0" w:space="0" w:color="auto"/>
        <w:bottom w:val="none" w:sz="0" w:space="0" w:color="auto"/>
        <w:right w:val="none" w:sz="0" w:space="0" w:color="auto"/>
      </w:divBdr>
    </w:div>
    <w:div w:id="930771072">
      <w:bodyDiv w:val="1"/>
      <w:marLeft w:val="0"/>
      <w:marRight w:val="0"/>
      <w:marTop w:val="0"/>
      <w:marBottom w:val="0"/>
      <w:divBdr>
        <w:top w:val="none" w:sz="0" w:space="0" w:color="auto"/>
        <w:left w:val="none" w:sz="0" w:space="0" w:color="auto"/>
        <w:bottom w:val="none" w:sz="0" w:space="0" w:color="auto"/>
        <w:right w:val="none" w:sz="0" w:space="0" w:color="auto"/>
      </w:divBdr>
    </w:div>
    <w:div w:id="1104420876">
      <w:bodyDiv w:val="1"/>
      <w:marLeft w:val="0"/>
      <w:marRight w:val="0"/>
      <w:marTop w:val="0"/>
      <w:marBottom w:val="0"/>
      <w:divBdr>
        <w:top w:val="none" w:sz="0" w:space="0" w:color="auto"/>
        <w:left w:val="none" w:sz="0" w:space="0" w:color="auto"/>
        <w:bottom w:val="none" w:sz="0" w:space="0" w:color="auto"/>
        <w:right w:val="none" w:sz="0" w:space="0" w:color="auto"/>
      </w:divBdr>
    </w:div>
    <w:div w:id="1108353930">
      <w:bodyDiv w:val="1"/>
      <w:marLeft w:val="0"/>
      <w:marRight w:val="0"/>
      <w:marTop w:val="0"/>
      <w:marBottom w:val="0"/>
      <w:divBdr>
        <w:top w:val="none" w:sz="0" w:space="0" w:color="auto"/>
        <w:left w:val="none" w:sz="0" w:space="0" w:color="auto"/>
        <w:bottom w:val="none" w:sz="0" w:space="0" w:color="auto"/>
        <w:right w:val="none" w:sz="0" w:space="0" w:color="auto"/>
      </w:divBdr>
    </w:div>
    <w:div w:id="1134324044">
      <w:bodyDiv w:val="1"/>
      <w:marLeft w:val="0"/>
      <w:marRight w:val="0"/>
      <w:marTop w:val="0"/>
      <w:marBottom w:val="0"/>
      <w:divBdr>
        <w:top w:val="none" w:sz="0" w:space="0" w:color="auto"/>
        <w:left w:val="none" w:sz="0" w:space="0" w:color="auto"/>
        <w:bottom w:val="none" w:sz="0" w:space="0" w:color="auto"/>
        <w:right w:val="none" w:sz="0" w:space="0" w:color="auto"/>
      </w:divBdr>
    </w:div>
    <w:div w:id="1167790664">
      <w:bodyDiv w:val="1"/>
      <w:marLeft w:val="0"/>
      <w:marRight w:val="0"/>
      <w:marTop w:val="0"/>
      <w:marBottom w:val="0"/>
      <w:divBdr>
        <w:top w:val="none" w:sz="0" w:space="0" w:color="auto"/>
        <w:left w:val="none" w:sz="0" w:space="0" w:color="auto"/>
        <w:bottom w:val="none" w:sz="0" w:space="0" w:color="auto"/>
        <w:right w:val="none" w:sz="0" w:space="0" w:color="auto"/>
      </w:divBdr>
    </w:div>
    <w:div w:id="1227912296">
      <w:bodyDiv w:val="1"/>
      <w:marLeft w:val="0"/>
      <w:marRight w:val="0"/>
      <w:marTop w:val="0"/>
      <w:marBottom w:val="0"/>
      <w:divBdr>
        <w:top w:val="none" w:sz="0" w:space="0" w:color="auto"/>
        <w:left w:val="none" w:sz="0" w:space="0" w:color="auto"/>
        <w:bottom w:val="none" w:sz="0" w:space="0" w:color="auto"/>
        <w:right w:val="none" w:sz="0" w:space="0" w:color="auto"/>
      </w:divBdr>
    </w:div>
    <w:div w:id="1229802206">
      <w:bodyDiv w:val="1"/>
      <w:marLeft w:val="0"/>
      <w:marRight w:val="0"/>
      <w:marTop w:val="0"/>
      <w:marBottom w:val="0"/>
      <w:divBdr>
        <w:top w:val="none" w:sz="0" w:space="0" w:color="auto"/>
        <w:left w:val="none" w:sz="0" w:space="0" w:color="auto"/>
        <w:bottom w:val="none" w:sz="0" w:space="0" w:color="auto"/>
        <w:right w:val="none" w:sz="0" w:space="0" w:color="auto"/>
      </w:divBdr>
    </w:div>
    <w:div w:id="1268662763">
      <w:bodyDiv w:val="1"/>
      <w:marLeft w:val="0"/>
      <w:marRight w:val="0"/>
      <w:marTop w:val="0"/>
      <w:marBottom w:val="0"/>
      <w:divBdr>
        <w:top w:val="none" w:sz="0" w:space="0" w:color="auto"/>
        <w:left w:val="none" w:sz="0" w:space="0" w:color="auto"/>
        <w:bottom w:val="none" w:sz="0" w:space="0" w:color="auto"/>
        <w:right w:val="none" w:sz="0" w:space="0" w:color="auto"/>
      </w:divBdr>
    </w:div>
    <w:div w:id="1343316266">
      <w:bodyDiv w:val="1"/>
      <w:marLeft w:val="0"/>
      <w:marRight w:val="0"/>
      <w:marTop w:val="0"/>
      <w:marBottom w:val="0"/>
      <w:divBdr>
        <w:top w:val="none" w:sz="0" w:space="0" w:color="auto"/>
        <w:left w:val="none" w:sz="0" w:space="0" w:color="auto"/>
        <w:bottom w:val="none" w:sz="0" w:space="0" w:color="auto"/>
        <w:right w:val="none" w:sz="0" w:space="0" w:color="auto"/>
      </w:divBdr>
    </w:div>
    <w:div w:id="1404254527">
      <w:bodyDiv w:val="1"/>
      <w:marLeft w:val="0"/>
      <w:marRight w:val="0"/>
      <w:marTop w:val="0"/>
      <w:marBottom w:val="0"/>
      <w:divBdr>
        <w:top w:val="none" w:sz="0" w:space="0" w:color="auto"/>
        <w:left w:val="none" w:sz="0" w:space="0" w:color="auto"/>
        <w:bottom w:val="none" w:sz="0" w:space="0" w:color="auto"/>
        <w:right w:val="none" w:sz="0" w:space="0" w:color="auto"/>
      </w:divBdr>
    </w:div>
    <w:div w:id="1457484005">
      <w:bodyDiv w:val="1"/>
      <w:marLeft w:val="0"/>
      <w:marRight w:val="0"/>
      <w:marTop w:val="0"/>
      <w:marBottom w:val="0"/>
      <w:divBdr>
        <w:top w:val="none" w:sz="0" w:space="0" w:color="auto"/>
        <w:left w:val="none" w:sz="0" w:space="0" w:color="auto"/>
        <w:bottom w:val="none" w:sz="0" w:space="0" w:color="auto"/>
        <w:right w:val="none" w:sz="0" w:space="0" w:color="auto"/>
      </w:divBdr>
    </w:div>
    <w:div w:id="1469398123">
      <w:bodyDiv w:val="1"/>
      <w:marLeft w:val="0"/>
      <w:marRight w:val="0"/>
      <w:marTop w:val="0"/>
      <w:marBottom w:val="0"/>
      <w:divBdr>
        <w:top w:val="none" w:sz="0" w:space="0" w:color="auto"/>
        <w:left w:val="none" w:sz="0" w:space="0" w:color="auto"/>
        <w:bottom w:val="none" w:sz="0" w:space="0" w:color="auto"/>
        <w:right w:val="none" w:sz="0" w:space="0" w:color="auto"/>
      </w:divBdr>
    </w:div>
    <w:div w:id="1524705381">
      <w:bodyDiv w:val="1"/>
      <w:marLeft w:val="0"/>
      <w:marRight w:val="0"/>
      <w:marTop w:val="0"/>
      <w:marBottom w:val="0"/>
      <w:divBdr>
        <w:top w:val="none" w:sz="0" w:space="0" w:color="auto"/>
        <w:left w:val="none" w:sz="0" w:space="0" w:color="auto"/>
        <w:bottom w:val="none" w:sz="0" w:space="0" w:color="auto"/>
        <w:right w:val="none" w:sz="0" w:space="0" w:color="auto"/>
      </w:divBdr>
    </w:div>
    <w:div w:id="1541819500">
      <w:bodyDiv w:val="1"/>
      <w:marLeft w:val="0"/>
      <w:marRight w:val="0"/>
      <w:marTop w:val="0"/>
      <w:marBottom w:val="0"/>
      <w:divBdr>
        <w:top w:val="none" w:sz="0" w:space="0" w:color="auto"/>
        <w:left w:val="none" w:sz="0" w:space="0" w:color="auto"/>
        <w:bottom w:val="none" w:sz="0" w:space="0" w:color="auto"/>
        <w:right w:val="none" w:sz="0" w:space="0" w:color="auto"/>
      </w:divBdr>
    </w:div>
    <w:div w:id="1642151478">
      <w:bodyDiv w:val="1"/>
      <w:marLeft w:val="0"/>
      <w:marRight w:val="0"/>
      <w:marTop w:val="0"/>
      <w:marBottom w:val="0"/>
      <w:divBdr>
        <w:top w:val="none" w:sz="0" w:space="0" w:color="auto"/>
        <w:left w:val="none" w:sz="0" w:space="0" w:color="auto"/>
        <w:bottom w:val="none" w:sz="0" w:space="0" w:color="auto"/>
        <w:right w:val="none" w:sz="0" w:space="0" w:color="auto"/>
      </w:divBdr>
      <w:divsChild>
        <w:div w:id="693845452">
          <w:marLeft w:val="0"/>
          <w:marRight w:val="0"/>
          <w:marTop w:val="0"/>
          <w:marBottom w:val="0"/>
          <w:divBdr>
            <w:top w:val="none" w:sz="0" w:space="0" w:color="auto"/>
            <w:left w:val="none" w:sz="0" w:space="0" w:color="auto"/>
            <w:bottom w:val="none" w:sz="0" w:space="0" w:color="auto"/>
            <w:right w:val="none" w:sz="0" w:space="0" w:color="auto"/>
          </w:divBdr>
        </w:div>
        <w:div w:id="1453816620">
          <w:marLeft w:val="0"/>
          <w:marRight w:val="0"/>
          <w:marTop w:val="0"/>
          <w:marBottom w:val="0"/>
          <w:divBdr>
            <w:top w:val="none" w:sz="0" w:space="0" w:color="auto"/>
            <w:left w:val="none" w:sz="0" w:space="0" w:color="auto"/>
            <w:bottom w:val="none" w:sz="0" w:space="0" w:color="auto"/>
            <w:right w:val="none" w:sz="0" w:space="0" w:color="auto"/>
          </w:divBdr>
        </w:div>
        <w:div w:id="1742748442">
          <w:marLeft w:val="0"/>
          <w:marRight w:val="0"/>
          <w:marTop w:val="0"/>
          <w:marBottom w:val="0"/>
          <w:divBdr>
            <w:top w:val="none" w:sz="0" w:space="0" w:color="auto"/>
            <w:left w:val="none" w:sz="0" w:space="0" w:color="auto"/>
            <w:bottom w:val="none" w:sz="0" w:space="0" w:color="auto"/>
            <w:right w:val="none" w:sz="0" w:space="0" w:color="auto"/>
          </w:divBdr>
        </w:div>
      </w:divsChild>
    </w:div>
    <w:div w:id="1657957833">
      <w:bodyDiv w:val="1"/>
      <w:marLeft w:val="0"/>
      <w:marRight w:val="0"/>
      <w:marTop w:val="0"/>
      <w:marBottom w:val="0"/>
      <w:divBdr>
        <w:top w:val="none" w:sz="0" w:space="0" w:color="auto"/>
        <w:left w:val="none" w:sz="0" w:space="0" w:color="auto"/>
        <w:bottom w:val="none" w:sz="0" w:space="0" w:color="auto"/>
        <w:right w:val="none" w:sz="0" w:space="0" w:color="auto"/>
      </w:divBdr>
    </w:div>
    <w:div w:id="1687906929">
      <w:bodyDiv w:val="1"/>
      <w:marLeft w:val="0"/>
      <w:marRight w:val="0"/>
      <w:marTop w:val="0"/>
      <w:marBottom w:val="0"/>
      <w:divBdr>
        <w:top w:val="none" w:sz="0" w:space="0" w:color="auto"/>
        <w:left w:val="none" w:sz="0" w:space="0" w:color="auto"/>
        <w:bottom w:val="none" w:sz="0" w:space="0" w:color="auto"/>
        <w:right w:val="none" w:sz="0" w:space="0" w:color="auto"/>
      </w:divBdr>
    </w:div>
    <w:div w:id="1744838442">
      <w:bodyDiv w:val="1"/>
      <w:marLeft w:val="0"/>
      <w:marRight w:val="0"/>
      <w:marTop w:val="0"/>
      <w:marBottom w:val="0"/>
      <w:divBdr>
        <w:top w:val="none" w:sz="0" w:space="0" w:color="auto"/>
        <w:left w:val="none" w:sz="0" w:space="0" w:color="auto"/>
        <w:bottom w:val="none" w:sz="0" w:space="0" w:color="auto"/>
        <w:right w:val="none" w:sz="0" w:space="0" w:color="auto"/>
      </w:divBdr>
      <w:divsChild>
        <w:div w:id="247157221">
          <w:marLeft w:val="0"/>
          <w:marRight w:val="0"/>
          <w:marTop w:val="0"/>
          <w:marBottom w:val="0"/>
          <w:divBdr>
            <w:top w:val="none" w:sz="0" w:space="0" w:color="auto"/>
            <w:left w:val="none" w:sz="0" w:space="0" w:color="auto"/>
            <w:bottom w:val="none" w:sz="0" w:space="0" w:color="auto"/>
            <w:right w:val="none" w:sz="0" w:space="0" w:color="auto"/>
          </w:divBdr>
          <w:divsChild>
            <w:div w:id="1884322715">
              <w:marLeft w:val="0"/>
              <w:marRight w:val="0"/>
              <w:marTop w:val="0"/>
              <w:marBottom w:val="0"/>
              <w:divBdr>
                <w:top w:val="none" w:sz="0" w:space="0" w:color="auto"/>
                <w:left w:val="none" w:sz="0" w:space="0" w:color="auto"/>
                <w:bottom w:val="none" w:sz="0" w:space="0" w:color="auto"/>
                <w:right w:val="none" w:sz="0" w:space="0" w:color="auto"/>
              </w:divBdr>
            </w:div>
          </w:divsChild>
        </w:div>
        <w:div w:id="454060646">
          <w:marLeft w:val="0"/>
          <w:marRight w:val="0"/>
          <w:marTop w:val="0"/>
          <w:marBottom w:val="0"/>
          <w:divBdr>
            <w:top w:val="none" w:sz="0" w:space="0" w:color="auto"/>
            <w:left w:val="none" w:sz="0" w:space="0" w:color="auto"/>
            <w:bottom w:val="none" w:sz="0" w:space="0" w:color="auto"/>
            <w:right w:val="none" w:sz="0" w:space="0" w:color="auto"/>
          </w:divBdr>
          <w:divsChild>
            <w:div w:id="101157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621007">
      <w:bodyDiv w:val="1"/>
      <w:marLeft w:val="0"/>
      <w:marRight w:val="0"/>
      <w:marTop w:val="0"/>
      <w:marBottom w:val="0"/>
      <w:divBdr>
        <w:top w:val="none" w:sz="0" w:space="0" w:color="auto"/>
        <w:left w:val="none" w:sz="0" w:space="0" w:color="auto"/>
        <w:bottom w:val="none" w:sz="0" w:space="0" w:color="auto"/>
        <w:right w:val="none" w:sz="0" w:space="0" w:color="auto"/>
      </w:divBdr>
    </w:div>
    <w:div w:id="1886944584">
      <w:bodyDiv w:val="1"/>
      <w:marLeft w:val="0"/>
      <w:marRight w:val="0"/>
      <w:marTop w:val="0"/>
      <w:marBottom w:val="0"/>
      <w:divBdr>
        <w:top w:val="none" w:sz="0" w:space="0" w:color="auto"/>
        <w:left w:val="none" w:sz="0" w:space="0" w:color="auto"/>
        <w:bottom w:val="none" w:sz="0" w:space="0" w:color="auto"/>
        <w:right w:val="none" w:sz="0" w:space="0" w:color="auto"/>
      </w:divBdr>
    </w:div>
    <w:div w:id="2045517818">
      <w:bodyDiv w:val="1"/>
      <w:marLeft w:val="0"/>
      <w:marRight w:val="0"/>
      <w:marTop w:val="0"/>
      <w:marBottom w:val="0"/>
      <w:divBdr>
        <w:top w:val="none" w:sz="0" w:space="0" w:color="auto"/>
        <w:left w:val="none" w:sz="0" w:space="0" w:color="auto"/>
        <w:bottom w:val="none" w:sz="0" w:space="0" w:color="auto"/>
        <w:right w:val="none" w:sz="0" w:space="0" w:color="auto"/>
      </w:divBdr>
    </w:div>
    <w:div w:id="2137942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allto:5.500.000,0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nowy.inforlex.pl/dok/tresc,DZU.2020.227.0001913,USTAWA-z-dnia-16-kwietnia-1993-r-o-zwalczaniu-nieuczciwej-konkurencji.htm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E0C786-9133-4099-B7D6-0520DA4CC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40</Pages>
  <Words>12498</Words>
  <Characters>74992</Characters>
  <Application>Microsoft Office Word</Application>
  <DocSecurity>0</DocSecurity>
  <Lines>624</Lines>
  <Paragraphs>174</Paragraphs>
  <ScaleCrop>false</ScaleCrop>
  <HeadingPairs>
    <vt:vector size="2" baseType="variant">
      <vt:variant>
        <vt:lpstr>Tytuł</vt:lpstr>
      </vt:variant>
      <vt:variant>
        <vt:i4>1</vt:i4>
      </vt:variant>
    </vt:vector>
  </HeadingPairs>
  <TitlesOfParts>
    <vt:vector size="1" baseType="lpstr">
      <vt:lpstr>BZP-3</vt:lpstr>
    </vt:vector>
  </TitlesOfParts>
  <Company>Urząd Miejski w Koszalinie</Company>
  <LinksUpToDate>false</LinksUpToDate>
  <CharactersWithSpaces>87316</CharactersWithSpaces>
  <SharedDoc>false</SharedDoc>
  <HLinks>
    <vt:vector size="6" baseType="variant">
      <vt:variant>
        <vt:i4>6422583</vt:i4>
      </vt:variant>
      <vt:variant>
        <vt:i4>0</vt:i4>
      </vt:variant>
      <vt:variant>
        <vt:i4>0</vt:i4>
      </vt:variant>
      <vt:variant>
        <vt:i4>5</vt:i4>
      </vt:variant>
      <vt:variant>
        <vt:lpwstr>http://www.mapadotacji.gov.pl/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BZP-3</dc:title>
  <dc:subject/>
  <dc:creator>felinska</dc:creator>
  <cp:keywords/>
  <dc:description/>
  <cp:lastModifiedBy>Emilia Miszewska</cp:lastModifiedBy>
  <cp:revision>6</cp:revision>
  <cp:lastPrinted>2025-11-27T10:27:00Z</cp:lastPrinted>
  <dcterms:created xsi:type="dcterms:W3CDTF">2025-11-26T09:20:00Z</dcterms:created>
  <dcterms:modified xsi:type="dcterms:W3CDTF">2025-11-27T13:33:00Z</dcterms:modified>
</cp:coreProperties>
</file>