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8AE2C" w14:textId="77777777" w:rsidR="00C16616" w:rsidRPr="00636C0C" w:rsidRDefault="00C16616" w:rsidP="00EA645C">
      <w:pPr>
        <w:spacing w:line="276" w:lineRule="auto"/>
        <w:jc w:val="right"/>
        <w:rPr>
          <w:bCs/>
        </w:rPr>
      </w:pPr>
      <w:bookmarkStart w:id="0" w:name="_Hlk208573656"/>
      <w:r w:rsidRPr="000075C5">
        <w:rPr>
          <w:rFonts w:ascii="Playfair Display" w:hAnsi="Playfair Display"/>
          <w:bCs/>
        </w:rPr>
        <w:tab/>
      </w:r>
      <w:r w:rsidRPr="000075C5">
        <w:rPr>
          <w:rFonts w:ascii="Playfair Display" w:hAnsi="Playfair Display"/>
          <w:bCs/>
        </w:rPr>
        <w:tab/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D838EA" w:rsidRPr="0087495E" w14:paraId="0CFB6075" w14:textId="77777777" w:rsidTr="00D959AA">
        <w:tc>
          <w:tcPr>
            <w:tcW w:w="9327" w:type="dxa"/>
            <w:tcBorders>
              <w:bottom w:val="single" w:sz="4" w:space="0" w:color="auto"/>
            </w:tcBorders>
            <w:shd w:val="clear" w:color="auto" w:fill="D9D9D9"/>
          </w:tcPr>
          <w:p w14:paraId="6CA4E53E" w14:textId="751F7D91" w:rsidR="00D838EA" w:rsidRPr="0087495E" w:rsidRDefault="00CE7687" w:rsidP="00397F68">
            <w:pPr>
              <w:pStyle w:val="Tekstprzypisudolnego"/>
              <w:keepNext/>
              <w:keepLines/>
              <w:spacing w:after="40" w:line="276" w:lineRule="auto"/>
              <w:jc w:val="right"/>
              <w:rPr>
                <w:rFonts w:cs="Arial"/>
                <w:b/>
                <w:sz w:val="22"/>
                <w:szCs w:val="22"/>
              </w:rPr>
            </w:pPr>
            <w:bookmarkStart w:id="1" w:name="_Toc257371584"/>
            <w:r>
              <w:rPr>
                <w:lang w:eastAsia="pl-PL"/>
              </w:rPr>
              <w:br w:type="page"/>
            </w:r>
            <w:r w:rsidR="00D838EA" w:rsidRPr="0087495E">
              <w:rPr>
                <w:rFonts w:cs="Arial"/>
                <w:sz w:val="22"/>
                <w:szCs w:val="22"/>
              </w:rPr>
              <w:br w:type="page"/>
            </w:r>
            <w:r w:rsidR="00D838EA" w:rsidRPr="0087495E">
              <w:rPr>
                <w:rFonts w:cs="Arial"/>
                <w:b/>
                <w:sz w:val="22"/>
                <w:szCs w:val="22"/>
              </w:rPr>
              <w:t>Załą</w:t>
            </w:r>
            <w:r w:rsidR="00014E92" w:rsidRPr="0087495E">
              <w:rPr>
                <w:rFonts w:cs="Arial"/>
                <w:b/>
                <w:sz w:val="22"/>
                <w:szCs w:val="22"/>
              </w:rPr>
              <w:t>cznik nr 1 do S</w:t>
            </w:r>
            <w:r w:rsidR="00D838EA" w:rsidRPr="0087495E">
              <w:rPr>
                <w:rFonts w:cs="Arial"/>
                <w:b/>
                <w:sz w:val="22"/>
                <w:szCs w:val="22"/>
              </w:rPr>
              <w:t>WZ</w:t>
            </w:r>
          </w:p>
        </w:tc>
      </w:tr>
      <w:tr w:rsidR="00D838EA" w:rsidRPr="0087495E" w14:paraId="574B5395" w14:textId="77777777" w:rsidTr="00D959AA">
        <w:trPr>
          <w:trHeight w:val="480"/>
        </w:trPr>
        <w:tc>
          <w:tcPr>
            <w:tcW w:w="932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2B00F65" w14:textId="77777777" w:rsidR="00D838EA" w:rsidRPr="0087495E" w:rsidRDefault="00D838EA" w:rsidP="00397F68">
            <w:pPr>
              <w:pStyle w:val="Tekstprzypisudolnego"/>
              <w:keepNext/>
              <w:keepLines/>
              <w:spacing w:after="4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A68BE">
              <w:rPr>
                <w:rFonts w:cs="Arial"/>
                <w:b/>
                <w:color w:val="1F4E79" w:themeColor="accent1" w:themeShade="80"/>
                <w:sz w:val="22"/>
                <w:szCs w:val="22"/>
              </w:rPr>
              <w:t>FORMULARZ OFERTOWY- WZÓR</w:t>
            </w:r>
          </w:p>
        </w:tc>
      </w:tr>
    </w:tbl>
    <w:p w14:paraId="7FD25650" w14:textId="77777777" w:rsidR="00D838EA" w:rsidRPr="0087495E" w:rsidRDefault="00D838EA" w:rsidP="00397F68">
      <w:pPr>
        <w:pStyle w:val="BodyText31"/>
        <w:keepNext/>
        <w:keepLines/>
        <w:tabs>
          <w:tab w:val="clear" w:pos="9923"/>
          <w:tab w:val="left" w:pos="567"/>
          <w:tab w:val="left" w:pos="720"/>
        </w:tabs>
        <w:spacing w:line="276" w:lineRule="auto"/>
        <w:ind w:right="-108"/>
        <w:rPr>
          <w:rFonts w:ascii="Arial" w:hAnsi="Arial" w:cs="Arial"/>
          <w:noProof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2060"/>
        <w:gridCol w:w="283"/>
        <w:gridCol w:w="851"/>
        <w:gridCol w:w="709"/>
        <w:gridCol w:w="1134"/>
        <w:gridCol w:w="850"/>
      </w:tblGrid>
      <w:tr w:rsidR="00D838EA" w:rsidRPr="0087495E" w14:paraId="74234DFD" w14:textId="77777777" w:rsidTr="00D959AA">
        <w:tc>
          <w:tcPr>
            <w:tcW w:w="9284" w:type="dxa"/>
            <w:gridSpan w:val="7"/>
          </w:tcPr>
          <w:p w14:paraId="0BF93568" w14:textId="77777777" w:rsidR="00397F68" w:rsidRDefault="00397F68" w:rsidP="00397F68">
            <w:pPr>
              <w:keepNext/>
              <w:keepLines/>
              <w:spacing w:line="276" w:lineRule="auto"/>
              <w:ind w:firstLine="4888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  <w:p w14:paraId="78AFCD9F" w14:textId="587BAFC0" w:rsidR="00D838EA" w:rsidRPr="00AA68BE" w:rsidRDefault="00197504" w:rsidP="00397F68">
            <w:pPr>
              <w:keepNext/>
              <w:keepLines/>
              <w:spacing w:line="276" w:lineRule="auto"/>
              <w:ind w:firstLine="4888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D838EA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Oferta</w:t>
            </w:r>
            <w:r w:rsidR="004B1437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</w:p>
          <w:p w14:paraId="0B704819" w14:textId="77777777" w:rsidR="00D838EA" w:rsidRPr="00AA68BE" w:rsidRDefault="00D838EA" w:rsidP="00397F68">
            <w:pPr>
              <w:keepNext/>
              <w:keepLines/>
              <w:spacing w:line="276" w:lineRule="auto"/>
              <w:ind w:left="4963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dla</w:t>
            </w:r>
          </w:p>
          <w:p w14:paraId="6D8A99F5" w14:textId="77777777" w:rsidR="00D838EA" w:rsidRPr="00AA68BE" w:rsidRDefault="00D838EA" w:rsidP="00397F68">
            <w:pPr>
              <w:keepNext/>
              <w:keepLines/>
              <w:spacing w:line="276" w:lineRule="auto"/>
              <w:ind w:left="4963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Urzędu Komisji Nadzoru Finansowego </w:t>
            </w:r>
          </w:p>
          <w:p w14:paraId="794132A7" w14:textId="77777777" w:rsidR="00D838EA" w:rsidRPr="00AA68BE" w:rsidRDefault="00AE528A" w:rsidP="00397F68">
            <w:pPr>
              <w:keepNext/>
              <w:keepLines/>
              <w:spacing w:line="276" w:lineRule="auto"/>
              <w:ind w:left="4963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u</w:t>
            </w:r>
            <w:r w:rsidR="00BF7BDC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l. Piękna 20</w:t>
            </w:r>
          </w:p>
          <w:p w14:paraId="55412B2D" w14:textId="77777777" w:rsidR="004B1437" w:rsidRPr="00AA68BE" w:rsidRDefault="00BF7BDC" w:rsidP="00397F68">
            <w:pPr>
              <w:keepNext/>
              <w:keepLines/>
              <w:spacing w:line="276" w:lineRule="auto"/>
              <w:ind w:left="4963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00-549</w:t>
            </w:r>
            <w:r w:rsidR="00D838EA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Warszawa </w:t>
            </w:r>
          </w:p>
          <w:p w14:paraId="40223696" w14:textId="77777777" w:rsidR="00AF4A28" w:rsidRPr="00AA68BE" w:rsidRDefault="00AF4A28" w:rsidP="00397F6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  <w:p w14:paraId="7B94FF24" w14:textId="1A5BBBF8" w:rsidR="00D838EA" w:rsidRPr="00AA68BE" w:rsidRDefault="00D838EA" w:rsidP="00397F6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</w:pP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W postępowaniu o udzielenie zamówienia publicznego prowadzonego w trybie </w:t>
            </w:r>
            <w:r w:rsidR="002F2697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podstawowym</w:t>
            </w:r>
            <w:r w:rsidR="00DE0A76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bez możliwości negocjacji</w:t>
            </w: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zgodnie z ustawą</w:t>
            </w:r>
            <w:r w:rsidR="00F17AB3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z dnia 11</w:t>
            </w: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F17AB3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września 2019</w:t>
            </w:r>
            <w:r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r. Prawo zamówień</w:t>
            </w:r>
            <w:r w:rsidR="003A6122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publicznych</w:t>
            </w:r>
            <w:r w:rsid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581F30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na</w:t>
            </w:r>
            <w:r w:rsid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:</w:t>
            </w:r>
            <w:r w:rsidR="00581F30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2730B2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R</w:t>
            </w:r>
            <w:r w:rsidR="00197504" w:rsidRPr="00197504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ozproszon</w:t>
            </w:r>
            <w:r w:rsidR="002730B2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y</w:t>
            </w:r>
            <w:r w:rsidR="00197504" w:rsidRPr="00197504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 xml:space="preserve"> system object - storage</w:t>
            </w:r>
            <w:r w:rsid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CE7687" w:rsidRPr="00AA68B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- </w:t>
            </w:r>
            <w:r w:rsidRPr="00AA68BE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 xml:space="preserve">nr </w:t>
            </w:r>
            <w:r w:rsidR="005437F4" w:rsidRPr="00AA68BE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DZA</w:t>
            </w:r>
            <w:r w:rsidR="003A6122" w:rsidRPr="00AA68BE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-DZAZZP</w:t>
            </w:r>
            <w:r w:rsidR="005437F4" w:rsidRPr="00AA68BE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.2610.</w:t>
            </w:r>
            <w:r w:rsidR="00197504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48</w:t>
            </w:r>
            <w:r w:rsidR="00F36452" w:rsidRPr="00AA68BE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.202</w:t>
            </w:r>
            <w:r w:rsidR="00F0420B" w:rsidRPr="00AA68BE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5</w:t>
            </w:r>
          </w:p>
          <w:p w14:paraId="1E0D0270" w14:textId="77777777" w:rsidR="004B1437" w:rsidRPr="0087495E" w:rsidRDefault="004B1437" w:rsidP="00397F6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4B036266" w14:textId="77777777" w:rsidTr="00D959AA">
        <w:tc>
          <w:tcPr>
            <w:tcW w:w="5740" w:type="dxa"/>
            <w:gridSpan w:val="3"/>
          </w:tcPr>
          <w:p w14:paraId="0973D1CF" w14:textId="77777777" w:rsidR="00D838EA" w:rsidRPr="0087495E" w:rsidRDefault="00A942E2" w:rsidP="00397F6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Nazwa Wykonawcy</w:t>
            </w:r>
            <w:r w:rsidR="008F3544"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*</w:t>
            </w:r>
            <w:r w:rsidR="00D838EA"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:</w:t>
            </w:r>
          </w:p>
          <w:p w14:paraId="3B449F15" w14:textId="77777777" w:rsidR="00D838EA" w:rsidRPr="0087495E" w:rsidRDefault="00D838EA" w:rsidP="00397F6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  <w:p w14:paraId="5297BAE6" w14:textId="77777777" w:rsidR="00D838EA" w:rsidRPr="0087495E" w:rsidRDefault="00D838EA" w:rsidP="00397F6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544" w:type="dxa"/>
            <w:gridSpan w:val="4"/>
          </w:tcPr>
          <w:p w14:paraId="21E9F454" w14:textId="77777777" w:rsidR="00D838EA" w:rsidRPr="00B03528" w:rsidRDefault="00D838EA" w:rsidP="00397F68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</w:pPr>
          </w:p>
          <w:p w14:paraId="274F0E23" w14:textId="3F904A36" w:rsidR="00D838EA" w:rsidRPr="00B03528" w:rsidRDefault="00D838EA" w:rsidP="00397F68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pacing w:val="-2"/>
                <w:sz w:val="20"/>
                <w:szCs w:val="20"/>
              </w:rPr>
            </w:pP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...................</w:t>
            </w:r>
            <w:r w:rsidR="001B4BCC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</w:t>
            </w: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</w:t>
            </w:r>
            <w:r w:rsidR="00393EF0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.....</w:t>
            </w: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..........................</w:t>
            </w:r>
          </w:p>
          <w:p w14:paraId="20A54769" w14:textId="77777777" w:rsidR="00D838EA" w:rsidRPr="00B03528" w:rsidRDefault="00D838EA" w:rsidP="00397F68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</w:pP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 xml:space="preserve">- zwany w dalszej części oferty </w:t>
            </w:r>
            <w:r w:rsidR="00FF07FD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 xml:space="preserve">  </w:t>
            </w:r>
            <w:r w:rsidR="00FF07FD"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br/>
            </w:r>
            <w:r w:rsidRPr="00B03528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Wykonawcą</w:t>
            </w:r>
          </w:p>
          <w:p w14:paraId="1EDE2378" w14:textId="28DC25DD" w:rsidR="00BA527F" w:rsidRPr="00B03528" w:rsidRDefault="00BA527F" w:rsidP="00397F68">
            <w:pPr>
              <w:keepNext/>
              <w:keepLines/>
              <w:spacing w:line="276" w:lineRule="auto"/>
              <w:jc w:val="center"/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</w:pPr>
          </w:p>
        </w:tc>
      </w:tr>
      <w:tr w:rsidR="00D838EA" w:rsidRPr="0087495E" w14:paraId="4C36F004" w14:textId="77777777" w:rsidTr="00D959AA">
        <w:trPr>
          <w:trHeight w:val="537"/>
        </w:trPr>
        <w:tc>
          <w:tcPr>
            <w:tcW w:w="5740" w:type="dxa"/>
            <w:gridSpan w:val="3"/>
          </w:tcPr>
          <w:p w14:paraId="5BE2B88C" w14:textId="77777777" w:rsidR="00D838EA" w:rsidRPr="0087495E" w:rsidRDefault="00D838EA" w:rsidP="00EA645C">
            <w:pPr>
              <w:spacing w:line="276" w:lineRule="auto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Forma organizacyjno – prawna Wykonawcy:</w:t>
            </w:r>
          </w:p>
        </w:tc>
        <w:tc>
          <w:tcPr>
            <w:tcW w:w="3544" w:type="dxa"/>
            <w:gridSpan w:val="4"/>
          </w:tcPr>
          <w:p w14:paraId="23CEB65E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1277D883" w14:textId="77777777" w:rsidTr="00D959AA">
        <w:tc>
          <w:tcPr>
            <w:tcW w:w="5740" w:type="dxa"/>
            <w:gridSpan w:val="3"/>
          </w:tcPr>
          <w:p w14:paraId="72A2A84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Osoba wyznaczona przez Wykonawcę do kontaktów 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  <w:t xml:space="preserve">z Zamawiającym </w:t>
            </w: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imię i nazwisko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oraz </w:t>
            </w:r>
            <w:r w:rsidR="00BF7BDC"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tel.</w:t>
            </w:r>
            <w:r w:rsidR="00A942E2"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, </w:t>
            </w: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e-mail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D314F2"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(</w:t>
            </w:r>
            <w:r w:rsidRPr="0087495E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do korespondencji elektronicznej, na podany adres będą wysyłane wszystkie informacje przesyłane drogą elektroniczną</w:t>
            </w: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)</w:t>
            </w:r>
          </w:p>
        </w:tc>
        <w:tc>
          <w:tcPr>
            <w:tcW w:w="3544" w:type="dxa"/>
            <w:gridSpan w:val="4"/>
          </w:tcPr>
          <w:p w14:paraId="651FDD40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6BE2085F" w14:textId="77777777" w:rsidTr="00197504">
        <w:tc>
          <w:tcPr>
            <w:tcW w:w="3397" w:type="dxa"/>
          </w:tcPr>
          <w:p w14:paraId="1AB9E186" w14:textId="77777777" w:rsidR="00D838EA" w:rsidRPr="0087495E" w:rsidRDefault="00D838EA" w:rsidP="00EA645C">
            <w:pPr>
              <w:shd w:val="clear" w:color="auto" w:fill="FFFFFF"/>
              <w:spacing w:line="276" w:lineRule="auto"/>
              <w:ind w:left="14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Siedziba Wykonawcy:</w:t>
            </w:r>
          </w:p>
        </w:tc>
        <w:tc>
          <w:tcPr>
            <w:tcW w:w="5887" w:type="dxa"/>
            <w:gridSpan w:val="6"/>
          </w:tcPr>
          <w:p w14:paraId="680D938A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75958312" w14:textId="77777777" w:rsidTr="00197504">
        <w:tc>
          <w:tcPr>
            <w:tcW w:w="3397" w:type="dxa"/>
          </w:tcPr>
          <w:p w14:paraId="59680C49" w14:textId="7FCB18C2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6"/>
                <w:sz w:val="22"/>
                <w:szCs w:val="22"/>
              </w:rPr>
              <w:t>Kraj</w:t>
            </w:r>
            <w:r w:rsidR="00197504">
              <w:rPr>
                <w:rFonts w:ascii="Arial" w:hAnsi="Arial" w:cs="Arial"/>
                <w:noProof/>
                <w:color w:val="000000"/>
                <w:spacing w:val="-6"/>
                <w:sz w:val="22"/>
                <w:szCs w:val="22"/>
              </w:rPr>
              <w:t xml:space="preserve">, </w:t>
            </w:r>
            <w:r w:rsidRPr="0087495E">
              <w:rPr>
                <w:rFonts w:ascii="Arial" w:hAnsi="Arial" w:cs="Arial"/>
                <w:noProof/>
                <w:color w:val="000000"/>
                <w:spacing w:val="-6"/>
                <w:sz w:val="22"/>
                <w:szCs w:val="22"/>
              </w:rPr>
              <w:t>miejscowość</w:t>
            </w:r>
            <w:r w:rsidR="00197504">
              <w:rPr>
                <w:rFonts w:ascii="Arial" w:hAnsi="Arial" w:cs="Arial"/>
                <w:noProof/>
                <w:color w:val="000000"/>
                <w:spacing w:val="-6"/>
                <w:sz w:val="22"/>
                <w:szCs w:val="22"/>
              </w:rPr>
              <w:t>, województwo</w:t>
            </w:r>
          </w:p>
        </w:tc>
        <w:tc>
          <w:tcPr>
            <w:tcW w:w="5887" w:type="dxa"/>
            <w:gridSpan w:val="6"/>
          </w:tcPr>
          <w:p w14:paraId="07AC3C64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3EBEAFC1" w14:textId="77777777" w:rsidTr="00197504">
        <w:tc>
          <w:tcPr>
            <w:tcW w:w="3397" w:type="dxa"/>
          </w:tcPr>
          <w:p w14:paraId="03D232F8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Ulica</w:t>
            </w:r>
          </w:p>
        </w:tc>
        <w:tc>
          <w:tcPr>
            <w:tcW w:w="2060" w:type="dxa"/>
          </w:tcPr>
          <w:p w14:paraId="31F9F71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D88DA29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domu</w:t>
            </w:r>
          </w:p>
        </w:tc>
        <w:tc>
          <w:tcPr>
            <w:tcW w:w="709" w:type="dxa"/>
          </w:tcPr>
          <w:p w14:paraId="6626488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BA84D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lokalu</w:t>
            </w:r>
          </w:p>
        </w:tc>
        <w:tc>
          <w:tcPr>
            <w:tcW w:w="850" w:type="dxa"/>
          </w:tcPr>
          <w:p w14:paraId="3F8725B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32993BB9" w14:textId="77777777" w:rsidTr="00197504">
        <w:trPr>
          <w:cantSplit/>
        </w:trPr>
        <w:tc>
          <w:tcPr>
            <w:tcW w:w="3397" w:type="dxa"/>
          </w:tcPr>
          <w:p w14:paraId="3469438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Kod pocztowy</w:t>
            </w:r>
          </w:p>
        </w:tc>
        <w:tc>
          <w:tcPr>
            <w:tcW w:w="5887" w:type="dxa"/>
            <w:gridSpan w:val="6"/>
          </w:tcPr>
          <w:p w14:paraId="45503F4D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72250" w:rsidRPr="0087495E" w14:paraId="47CFBFA7" w14:textId="77777777" w:rsidTr="00197504">
        <w:trPr>
          <w:cantSplit/>
          <w:trHeight w:val="463"/>
        </w:trPr>
        <w:tc>
          <w:tcPr>
            <w:tcW w:w="3397" w:type="dxa"/>
          </w:tcPr>
          <w:p w14:paraId="3B94FE60" w14:textId="77777777" w:rsidR="00D72250" w:rsidRPr="0087495E" w:rsidRDefault="00D72250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  <w:t>Tel.</w:t>
            </w:r>
          </w:p>
        </w:tc>
        <w:tc>
          <w:tcPr>
            <w:tcW w:w="5887" w:type="dxa"/>
            <w:gridSpan w:val="6"/>
          </w:tcPr>
          <w:p w14:paraId="5DEF7E5E" w14:textId="77777777" w:rsidR="00D72250" w:rsidRPr="0087495E" w:rsidRDefault="00D72250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</w:tr>
      <w:tr w:rsidR="00D838EA" w:rsidRPr="0087495E" w14:paraId="0864DBB4" w14:textId="77777777" w:rsidTr="00197504">
        <w:trPr>
          <w:cantSplit/>
        </w:trPr>
        <w:tc>
          <w:tcPr>
            <w:tcW w:w="3397" w:type="dxa"/>
          </w:tcPr>
          <w:p w14:paraId="07F84BE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konta bankowego</w:t>
            </w:r>
          </w:p>
        </w:tc>
        <w:tc>
          <w:tcPr>
            <w:tcW w:w="5887" w:type="dxa"/>
            <w:gridSpan w:val="6"/>
          </w:tcPr>
          <w:p w14:paraId="5B84956A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20DF31E1" w14:textId="77777777" w:rsidTr="00197504">
        <w:trPr>
          <w:cantSplit/>
        </w:trPr>
        <w:tc>
          <w:tcPr>
            <w:tcW w:w="3397" w:type="dxa"/>
          </w:tcPr>
          <w:p w14:paraId="204D33DA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Strona www.</w:t>
            </w:r>
          </w:p>
        </w:tc>
        <w:tc>
          <w:tcPr>
            <w:tcW w:w="5887" w:type="dxa"/>
            <w:gridSpan w:val="6"/>
          </w:tcPr>
          <w:p w14:paraId="4CCAF328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48F9728A" w14:textId="77777777" w:rsidTr="00197504">
        <w:trPr>
          <w:cantSplit/>
        </w:trPr>
        <w:tc>
          <w:tcPr>
            <w:tcW w:w="3397" w:type="dxa"/>
          </w:tcPr>
          <w:p w14:paraId="2D89513E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e-mail</w:t>
            </w:r>
          </w:p>
        </w:tc>
        <w:tc>
          <w:tcPr>
            <w:tcW w:w="5887" w:type="dxa"/>
            <w:gridSpan w:val="6"/>
          </w:tcPr>
          <w:p w14:paraId="07FE7C7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6C7AAEAC" w14:textId="77777777" w:rsidTr="00197504">
        <w:trPr>
          <w:cantSplit/>
        </w:trPr>
        <w:tc>
          <w:tcPr>
            <w:tcW w:w="3397" w:type="dxa"/>
          </w:tcPr>
          <w:p w14:paraId="24ABF066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NIP</w:t>
            </w:r>
          </w:p>
        </w:tc>
        <w:tc>
          <w:tcPr>
            <w:tcW w:w="5887" w:type="dxa"/>
            <w:gridSpan w:val="6"/>
          </w:tcPr>
          <w:p w14:paraId="733251D8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87495E" w14:paraId="561B375C" w14:textId="77777777" w:rsidTr="00197504">
        <w:trPr>
          <w:cantSplit/>
        </w:trPr>
        <w:tc>
          <w:tcPr>
            <w:tcW w:w="3397" w:type="dxa"/>
          </w:tcPr>
          <w:p w14:paraId="398BE935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REGON</w:t>
            </w:r>
          </w:p>
        </w:tc>
        <w:tc>
          <w:tcPr>
            <w:tcW w:w="5887" w:type="dxa"/>
            <w:gridSpan w:val="6"/>
          </w:tcPr>
          <w:p w14:paraId="477E5F4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6D27A035" w14:textId="77777777" w:rsidR="00D838EA" w:rsidRPr="0087495E" w:rsidRDefault="00D838EA" w:rsidP="00EA645C">
      <w:pPr>
        <w:pStyle w:val="BodyText31"/>
        <w:tabs>
          <w:tab w:val="clear" w:pos="9923"/>
          <w:tab w:val="left" w:pos="567"/>
          <w:tab w:val="left" w:pos="720"/>
        </w:tabs>
        <w:spacing w:line="276" w:lineRule="auto"/>
        <w:ind w:right="-108"/>
        <w:rPr>
          <w:rFonts w:ascii="Arial" w:hAnsi="Arial" w:cs="Arial"/>
          <w:noProof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4"/>
      </w:tblGrid>
      <w:tr w:rsidR="00D838EA" w:rsidRPr="0087495E" w14:paraId="223270CE" w14:textId="77777777" w:rsidTr="00BA527F">
        <w:trPr>
          <w:trHeight w:val="1124"/>
        </w:trPr>
        <w:tc>
          <w:tcPr>
            <w:tcW w:w="9243" w:type="dxa"/>
          </w:tcPr>
          <w:p w14:paraId="2439FEA7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FEB07A3" w14:textId="11E8126E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Osobą uprawnioną do reprezentacji jest / są …..............</w:t>
            </w:r>
            <w:r w:rsidR="00BA527F">
              <w:rPr>
                <w:rFonts w:ascii="Arial" w:hAnsi="Arial" w:cs="Arial"/>
                <w:noProof/>
                <w:sz w:val="22"/>
                <w:szCs w:val="22"/>
              </w:rPr>
              <w:t>...</w:t>
            </w:r>
            <w:r w:rsidRPr="0087495E">
              <w:rPr>
                <w:rFonts w:ascii="Arial" w:hAnsi="Arial" w:cs="Arial"/>
                <w:noProof/>
                <w:sz w:val="22"/>
                <w:szCs w:val="22"/>
              </w:rPr>
              <w:t>...............</w:t>
            </w:r>
            <w:r w:rsidR="00BA527F">
              <w:rPr>
                <w:rFonts w:ascii="Arial" w:hAnsi="Arial" w:cs="Arial"/>
                <w:noProof/>
                <w:sz w:val="22"/>
                <w:szCs w:val="22"/>
              </w:rPr>
              <w:t>................</w:t>
            </w:r>
            <w:r w:rsidRPr="0087495E">
              <w:rPr>
                <w:rFonts w:ascii="Arial" w:hAnsi="Arial" w:cs="Arial"/>
                <w:noProof/>
                <w:sz w:val="22"/>
                <w:szCs w:val="22"/>
              </w:rPr>
              <w:t xml:space="preserve">......................... </w:t>
            </w:r>
          </w:p>
          <w:p w14:paraId="355A5138" w14:textId="7C44D529" w:rsidR="00BA527F" w:rsidRPr="00B03528" w:rsidRDefault="00A13321" w:rsidP="00EA645C">
            <w:pPr>
              <w:spacing w:line="276" w:lineRule="auto"/>
              <w:jc w:val="both"/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</w:t>
            </w:r>
            <w:r w:rsidR="00D838EA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                                                                               </w:t>
            </w:r>
            <w:r w:rsidR="00BA527F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    </w:t>
            </w:r>
            <w:r w:rsid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               </w:t>
            </w:r>
            <w:r w:rsidR="00BA527F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</w:t>
            </w:r>
            <w:r w:rsidR="00D838EA" w:rsidRPr="00B03528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(imię i nazwisko)</w:t>
            </w:r>
          </w:p>
          <w:p w14:paraId="0C8F57FF" w14:textId="77777777" w:rsidR="00D838EA" w:rsidRPr="0087495E" w:rsidRDefault="00D838EA" w:rsidP="00EA645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2F7899" w14:textId="6E714DB3" w:rsidR="00D838EA" w:rsidRPr="0087495E" w:rsidRDefault="00D838EA" w:rsidP="00EA645C">
            <w:pPr>
              <w:pStyle w:val="Nagwek4"/>
              <w:spacing w:line="276" w:lineRule="auto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noProof/>
                <w:sz w:val="22"/>
                <w:szCs w:val="22"/>
              </w:rPr>
              <w:t xml:space="preserve">W przypadku wyboru naszej oferty, </w:t>
            </w:r>
            <w:r w:rsidR="008A2AE5" w:rsidRPr="0087495E">
              <w:rPr>
                <w:rFonts w:cs="Arial"/>
                <w:noProof/>
                <w:sz w:val="22"/>
                <w:szCs w:val="22"/>
              </w:rPr>
              <w:t xml:space="preserve">Umowa </w:t>
            </w:r>
            <w:r w:rsidRPr="0087495E">
              <w:rPr>
                <w:rFonts w:cs="Arial"/>
                <w:noProof/>
                <w:sz w:val="22"/>
                <w:szCs w:val="22"/>
              </w:rPr>
              <w:t xml:space="preserve">z naszej strony zostanie podpisana przez: </w:t>
            </w:r>
            <w:r w:rsidRPr="0087495E">
              <w:rPr>
                <w:rFonts w:cs="Arial"/>
                <w:b w:val="0"/>
                <w:noProof/>
                <w:sz w:val="22"/>
                <w:szCs w:val="22"/>
              </w:rPr>
              <w:t>.........................................................</w:t>
            </w:r>
            <w:r w:rsidR="00EE291B" w:rsidRPr="0087495E">
              <w:rPr>
                <w:rFonts w:cs="Arial"/>
                <w:b w:val="0"/>
                <w:noProof/>
                <w:sz w:val="22"/>
                <w:szCs w:val="22"/>
              </w:rPr>
              <w:t>.................</w:t>
            </w:r>
            <w:r w:rsidRPr="0087495E">
              <w:rPr>
                <w:rFonts w:cs="Arial"/>
                <w:b w:val="0"/>
                <w:noProof/>
                <w:sz w:val="22"/>
                <w:szCs w:val="22"/>
              </w:rPr>
              <w:t>..............................................................</w:t>
            </w:r>
            <w:r w:rsidR="002C1C56" w:rsidRPr="0087495E">
              <w:rPr>
                <w:rFonts w:cs="Arial"/>
                <w:b w:val="0"/>
                <w:noProof/>
                <w:sz w:val="22"/>
                <w:szCs w:val="22"/>
              </w:rPr>
              <w:t>....</w:t>
            </w:r>
            <w:r w:rsidR="00EE291B" w:rsidRPr="0087495E">
              <w:rPr>
                <w:rFonts w:cs="Arial"/>
                <w:b w:val="0"/>
                <w:noProof/>
                <w:sz w:val="22"/>
                <w:szCs w:val="22"/>
              </w:rPr>
              <w:t>..</w:t>
            </w:r>
            <w:r w:rsidR="002C1C56" w:rsidRPr="0087495E">
              <w:rPr>
                <w:rFonts w:cs="Arial"/>
                <w:b w:val="0"/>
                <w:noProof/>
                <w:sz w:val="22"/>
                <w:szCs w:val="22"/>
              </w:rPr>
              <w:t>......</w:t>
            </w:r>
            <w:r w:rsidRPr="0087495E">
              <w:rPr>
                <w:rFonts w:cs="Arial"/>
                <w:noProof/>
                <w:sz w:val="22"/>
                <w:szCs w:val="22"/>
              </w:rPr>
              <w:t xml:space="preserve">                                           </w:t>
            </w:r>
            <w:r w:rsidR="008F3544" w:rsidRPr="00B03528">
              <w:rPr>
                <w:rFonts w:cs="Arial"/>
                <w:b w:val="0"/>
                <w:i/>
                <w:noProof/>
                <w:sz w:val="18"/>
                <w:szCs w:val="18"/>
              </w:rPr>
              <w:t>(</w:t>
            </w:r>
            <w:r w:rsidRPr="00B03528">
              <w:rPr>
                <w:rFonts w:cs="Arial"/>
                <w:b w:val="0"/>
                <w:i/>
                <w:noProof/>
                <w:sz w:val="18"/>
                <w:szCs w:val="18"/>
              </w:rPr>
              <w:t>imię i nazwisko)</w:t>
            </w:r>
          </w:p>
        </w:tc>
      </w:tr>
      <w:tr w:rsidR="00D838EA" w:rsidRPr="0087495E" w14:paraId="186827AF" w14:textId="77777777" w:rsidTr="003C0C3F">
        <w:trPr>
          <w:trHeight w:val="1969"/>
        </w:trPr>
        <w:tc>
          <w:tcPr>
            <w:tcW w:w="9243" w:type="dxa"/>
            <w:shd w:val="clear" w:color="auto" w:fill="auto"/>
          </w:tcPr>
          <w:p w14:paraId="041E65FB" w14:textId="77777777" w:rsidR="00D838EA" w:rsidRPr="0087495E" w:rsidRDefault="00D838EA" w:rsidP="00EA645C">
            <w:pPr>
              <w:suppressAutoHyphens w:val="0"/>
              <w:spacing w:after="40"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sz w:val="22"/>
                <w:szCs w:val="22"/>
              </w:rPr>
              <w:lastRenderedPageBreak/>
              <w:t>OFEROWANY PRZEDMIOT ZAMÓWIENIA:</w:t>
            </w:r>
          </w:p>
          <w:p w14:paraId="1D3B0B2D" w14:textId="77777777" w:rsidR="00D838EA" w:rsidRPr="0087495E" w:rsidRDefault="00D838EA" w:rsidP="00EA645C">
            <w:pPr>
              <w:suppressAutoHyphens w:val="0"/>
              <w:spacing w:after="40"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2891A3" w14:textId="05F949A0" w:rsidR="00D838EA" w:rsidRPr="0087495E" w:rsidRDefault="00D838EA" w:rsidP="00951592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91BC2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Przystępując do postępowania o udzielenie zamówienia publicznego prowadzonego </w:t>
            </w:r>
            <w:r w:rsidRPr="00591BC2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  <w:t>w t</w:t>
            </w:r>
            <w:r w:rsidR="00D72250" w:rsidRPr="00591BC2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rybie </w:t>
            </w:r>
            <w:r w:rsidR="00DE0A76" w:rsidRPr="00591BC2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podstawowym bez możliwości negocjacji</w:t>
            </w:r>
            <w:r w:rsidRPr="00591BC2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na</w:t>
            </w:r>
            <w:r w:rsidR="00591BC2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:</w:t>
            </w:r>
            <w:r w:rsidRPr="00591BC2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951592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R</w:t>
            </w:r>
            <w:r w:rsidR="00197504" w:rsidRPr="00197504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ozproszon</w:t>
            </w:r>
            <w:r w:rsidR="00951592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y</w:t>
            </w:r>
            <w:r w:rsidR="00197504" w:rsidRPr="00197504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 xml:space="preserve"> system object - storage</w:t>
            </w:r>
            <w:r w:rsidR="00581F30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964861" w:rsidRPr="00581F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81F30">
              <w:rPr>
                <w:rFonts w:ascii="Arial" w:hAnsi="Arial" w:cs="Arial"/>
                <w:sz w:val="22"/>
                <w:szCs w:val="22"/>
              </w:rPr>
              <w:t>oferujemy realizację przedmiotu zamówienia na warunkach opisanych w</w:t>
            </w:r>
            <w:r w:rsidR="00345B05" w:rsidRPr="00581F30">
              <w:rPr>
                <w:rFonts w:ascii="Arial" w:hAnsi="Arial" w:cs="Arial"/>
                <w:sz w:val="22"/>
                <w:szCs w:val="22"/>
              </w:rPr>
              <w:t> </w:t>
            </w:r>
            <w:r w:rsidR="004B1437" w:rsidRPr="00581F30">
              <w:rPr>
                <w:rFonts w:ascii="Arial" w:hAnsi="Arial" w:cs="Arial"/>
                <w:sz w:val="22"/>
                <w:szCs w:val="22"/>
              </w:rPr>
              <w:t>Specyfikacji Warunków Z</w:t>
            </w:r>
            <w:r w:rsidRPr="00581F30">
              <w:rPr>
                <w:rFonts w:ascii="Arial" w:hAnsi="Arial" w:cs="Arial"/>
                <w:sz w:val="22"/>
                <w:szCs w:val="22"/>
              </w:rPr>
              <w:t>amówienia</w:t>
            </w:r>
            <w:r w:rsidR="00E45993" w:rsidRPr="00581F30">
              <w:rPr>
                <w:rFonts w:ascii="Arial" w:hAnsi="Arial" w:cs="Arial"/>
                <w:sz w:val="22"/>
                <w:szCs w:val="22"/>
              </w:rPr>
              <w:t xml:space="preserve"> (S</w:t>
            </w:r>
            <w:r w:rsidR="004B1437" w:rsidRPr="00581F30">
              <w:rPr>
                <w:rFonts w:ascii="Arial" w:hAnsi="Arial" w:cs="Arial"/>
                <w:sz w:val="22"/>
                <w:szCs w:val="22"/>
              </w:rPr>
              <w:t>WZ)</w:t>
            </w:r>
            <w:r w:rsidRPr="00581F30">
              <w:rPr>
                <w:rFonts w:ascii="Arial" w:hAnsi="Arial" w:cs="Arial"/>
                <w:sz w:val="22"/>
                <w:szCs w:val="22"/>
              </w:rPr>
              <w:t xml:space="preserve"> oraz na warunkach określonych w</w:t>
            </w:r>
            <w:r w:rsidR="008F3544" w:rsidRPr="00581F30">
              <w:rPr>
                <w:rFonts w:ascii="Arial" w:hAnsi="Arial" w:cs="Arial"/>
                <w:sz w:val="22"/>
                <w:szCs w:val="22"/>
              </w:rPr>
              <w:t> </w:t>
            </w:r>
            <w:r w:rsidRPr="00581F30">
              <w:rPr>
                <w:rFonts w:ascii="Arial" w:hAnsi="Arial" w:cs="Arial"/>
                <w:sz w:val="22"/>
                <w:szCs w:val="22"/>
              </w:rPr>
              <w:t>niniejszej ofercie.</w:t>
            </w:r>
          </w:p>
        </w:tc>
      </w:tr>
      <w:tr w:rsidR="00E015EF" w:rsidRPr="0087495E" w14:paraId="49DB5F3E" w14:textId="77777777" w:rsidTr="003C0C3F">
        <w:trPr>
          <w:trHeight w:val="268"/>
        </w:trPr>
        <w:tc>
          <w:tcPr>
            <w:tcW w:w="9243" w:type="dxa"/>
            <w:shd w:val="clear" w:color="auto" w:fill="auto"/>
          </w:tcPr>
          <w:p w14:paraId="2D59B2D2" w14:textId="6CE11856" w:rsidR="007E1E78" w:rsidRPr="00591BC2" w:rsidRDefault="007E1E78" w:rsidP="00EA645C">
            <w:pPr>
              <w:spacing w:after="2" w:line="276" w:lineRule="auto"/>
              <w:jc w:val="both"/>
              <w:rPr>
                <w:rFonts w:ascii="Arial" w:hAnsi="Arial" w:cs="Arial"/>
                <w:b/>
                <w:color w:val="1F4E79" w:themeColor="accent1" w:themeShade="80"/>
                <w:sz w:val="22"/>
                <w:szCs w:val="22"/>
                <w:u w:val="single"/>
              </w:rPr>
            </w:pPr>
            <w:r w:rsidRPr="00591BC2">
              <w:rPr>
                <w:rFonts w:ascii="Arial" w:hAnsi="Arial" w:cs="Arial"/>
                <w:b/>
                <w:color w:val="1F4E79" w:themeColor="accent1" w:themeShade="80"/>
                <w:sz w:val="22"/>
                <w:szCs w:val="22"/>
                <w:u w:val="single"/>
              </w:rPr>
              <w:t>CENA OFERTOWA:</w:t>
            </w:r>
          </w:p>
          <w:p w14:paraId="2EF8E8B5" w14:textId="77777777" w:rsidR="0087495E" w:rsidRPr="0087495E" w:rsidRDefault="0087495E" w:rsidP="00EA645C">
            <w:pPr>
              <w:pStyle w:val="Akapitzlist"/>
              <w:spacing w:after="2"/>
              <w:ind w:left="306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652DF562" w14:textId="61B0E9C3" w:rsidR="007E1E78" w:rsidRDefault="007E1E78" w:rsidP="00EA645C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87495E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Oferuję realizację przedmiotu zamówienia za </w:t>
            </w:r>
            <w:r w:rsidRPr="0087495E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wynagrodzenie brutto </w:t>
            </w:r>
            <w:r w:rsidRPr="00A61D7D">
              <w:rPr>
                <w:rFonts w:ascii="Arial" w:eastAsia="Arial" w:hAnsi="Arial" w:cs="Arial"/>
                <w:b/>
                <w:color w:val="000000"/>
                <w:sz w:val="22"/>
                <w:szCs w:val="22"/>
                <w:u w:val="single"/>
              </w:rPr>
              <w:t xml:space="preserve">…………………………. </w:t>
            </w:r>
            <w:r w:rsidRPr="00A61D7D"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u w:val="single"/>
                <w:lang w:eastAsia="en-US"/>
              </w:rPr>
              <w:t>zł</w:t>
            </w:r>
            <w:r w:rsidRPr="0087495E"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7495E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(słownie:</w:t>
            </w:r>
            <w:r w:rsidRPr="0087495E"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</w:t>
            </w:r>
            <w:r w:rsidR="00A61D7D"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</w:t>
            </w:r>
            <w:r w:rsidRPr="0087495E"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………………………..</w:t>
            </w:r>
            <w:r w:rsidRPr="0087495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… złotych</w:t>
            </w:r>
            <w:r w:rsidRPr="0087495E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)</w:t>
            </w:r>
            <w:r w:rsidR="004E4219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197504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w tym</w:t>
            </w:r>
            <w:r w:rsid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z tytułu</w:t>
            </w:r>
            <w:r w:rsidR="00197504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:</w:t>
            </w:r>
          </w:p>
          <w:p w14:paraId="02C1B2A2" w14:textId="5D1355AF" w:rsidR="00EE19B2" w:rsidRDefault="00EE19B2" w:rsidP="00D5446B">
            <w:pPr>
              <w:numPr>
                <w:ilvl w:val="0"/>
                <w:numId w:val="80"/>
              </w:num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zapewnienia subskrypcji licencji na Oprogramowanie wraz ze wsparciem technicznym producenta, o których mowa w § 1 ust. </w:t>
            </w:r>
            <w:r w:rsidR="00A43F2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1</w:t>
            </w:r>
            <w:r w:rsidR="00A43F22"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pkt </w:t>
            </w:r>
            <w:r w:rsidR="00A43F2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1</w:t>
            </w:r>
            <w:r w:rsidR="00930CFA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Projektu Umowy</w:t>
            </w:r>
            <w:r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…………zł brutto (słownie: …….. złotych …/100);</w:t>
            </w:r>
          </w:p>
          <w:p w14:paraId="4714C511" w14:textId="429AC2CD" w:rsidR="009B3716" w:rsidRPr="009B3716" w:rsidRDefault="009B3716" w:rsidP="00D5446B">
            <w:pPr>
              <w:pStyle w:val="Akapitzlist"/>
              <w:numPr>
                <w:ilvl w:val="0"/>
                <w:numId w:val="80"/>
              </w:numPr>
              <w:spacing w:after="0" w:line="240" w:lineRule="auto"/>
              <w:rPr>
                <w:rFonts w:ascii="Arial" w:eastAsia="Arial" w:hAnsi="Arial" w:cs="Arial"/>
                <w:snapToGrid w:val="0"/>
                <w:color w:val="000000"/>
                <w:lang w:eastAsia="en-US"/>
              </w:rPr>
            </w:pPr>
            <w:r w:rsidRPr="009B3716">
              <w:rPr>
                <w:rFonts w:ascii="Arial" w:eastAsia="Arial" w:hAnsi="Arial" w:cs="Arial"/>
                <w:snapToGrid w:val="0"/>
                <w:color w:val="000000"/>
                <w:lang w:eastAsia="en-US"/>
              </w:rPr>
              <w:t xml:space="preserve">asysty przy wdrożeniu, o której mowa w § 1 ust. 1 pkt 2 Projektu Umowy </w:t>
            </w:r>
            <w:r w:rsidR="00E568DA" w:rsidRPr="00E568DA">
              <w:rPr>
                <w:rFonts w:ascii="Arial" w:eastAsia="Arial" w:hAnsi="Arial" w:cs="Arial"/>
                <w:snapToGrid w:val="0"/>
                <w:color w:val="000000"/>
                <w:lang w:eastAsia="en-US"/>
              </w:rPr>
              <w:t>oraz stworzenia i dostarczenia Dokumentacji, o której mowa w § 1 ust. 1 pkt 4</w:t>
            </w:r>
            <w:r w:rsidRPr="009B3716">
              <w:rPr>
                <w:rFonts w:ascii="Arial" w:eastAsia="Arial" w:hAnsi="Arial" w:cs="Arial"/>
                <w:snapToGrid w:val="0"/>
                <w:color w:val="000000"/>
                <w:lang w:eastAsia="en-US"/>
              </w:rPr>
              <w:t>….. zł brutto (słownie: ….. złotych …/100)</w:t>
            </w:r>
            <w:r>
              <w:rPr>
                <w:rFonts w:ascii="Arial" w:eastAsia="Arial" w:hAnsi="Arial" w:cs="Arial"/>
                <w:snapToGrid w:val="0"/>
                <w:color w:val="000000"/>
                <w:lang w:eastAsia="en-US"/>
              </w:rPr>
              <w:t>;</w:t>
            </w:r>
          </w:p>
          <w:p w14:paraId="5BEEACA5" w14:textId="78E5ED35" w:rsidR="00EE19B2" w:rsidRPr="00EE19B2" w:rsidRDefault="00EE19B2" w:rsidP="00D5446B">
            <w:pPr>
              <w:numPr>
                <w:ilvl w:val="0"/>
                <w:numId w:val="80"/>
              </w:numPr>
              <w:tabs>
                <w:tab w:val="left" w:pos="2835"/>
              </w:tabs>
              <w:autoSpaceDE w:val="0"/>
              <w:ind w:left="714" w:hanging="357"/>
              <w:jc w:val="both"/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przeprowadzenia szkoleń, o których mowa w § 1 ust. </w:t>
            </w:r>
            <w:r w:rsidR="00A43F2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1</w:t>
            </w:r>
            <w:r w:rsidR="00A43F22"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pkt </w:t>
            </w:r>
            <w:r w:rsidR="00A43F2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3</w:t>
            </w:r>
            <w:r w:rsidR="00930CFA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Projektu Umowy</w:t>
            </w:r>
            <w:r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30CFA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E19B2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….. zł brutto (słownie: ….. złotych …/100)</w:t>
            </w:r>
            <w:r w:rsidR="009B3716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</w:p>
          <w:p w14:paraId="5B04D101" w14:textId="77777777" w:rsidR="00EE19B2" w:rsidRDefault="00EE19B2" w:rsidP="00EA645C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</w:pPr>
          </w:p>
          <w:p w14:paraId="1704B10A" w14:textId="77132FFB" w:rsidR="00E601B9" w:rsidRPr="00B47A57" w:rsidRDefault="00E601B9" w:rsidP="00EE19B2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u w:val="single"/>
                <w:lang w:eastAsia="en-US"/>
              </w:rPr>
            </w:pPr>
            <w:r w:rsidRPr="00B47A57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u w:val="single"/>
                <w:lang w:eastAsia="en-US"/>
              </w:rPr>
              <w:t>nazwa i aktualna wersja oferowanego Oprogramowania ………………………………..</w:t>
            </w:r>
            <w:r w:rsidR="00ED487D" w:rsidRPr="00B47A57"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u w:val="single"/>
                <w:lang w:eastAsia="en-US"/>
              </w:rPr>
              <w:t>*</w:t>
            </w:r>
          </w:p>
          <w:p w14:paraId="70B843F4" w14:textId="54F34130" w:rsidR="00E601B9" w:rsidRPr="00ED487D" w:rsidRDefault="00ED487D" w:rsidP="00EE19B2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snapToGrid w:val="0"/>
                <w:color w:val="000000"/>
                <w:sz w:val="20"/>
                <w:szCs w:val="20"/>
                <w:u w:val="single"/>
                <w:lang w:eastAsia="en-US"/>
              </w:rPr>
            </w:pPr>
            <w:r w:rsidRPr="00ED487D">
              <w:rPr>
                <w:rFonts w:ascii="Arial" w:eastAsia="Arial" w:hAnsi="Arial" w:cs="Arial"/>
                <w:snapToGrid w:val="0"/>
                <w:color w:val="000000"/>
                <w:sz w:val="20"/>
                <w:szCs w:val="20"/>
                <w:u w:val="single"/>
                <w:lang w:eastAsia="en-US"/>
              </w:rPr>
              <w:t>*należy uzupełnić</w:t>
            </w:r>
          </w:p>
          <w:p w14:paraId="1318A6C8" w14:textId="77777777" w:rsidR="00ED487D" w:rsidRDefault="00ED487D" w:rsidP="00EE19B2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u w:val="single"/>
                <w:lang w:eastAsia="en-US"/>
              </w:rPr>
            </w:pPr>
          </w:p>
          <w:p w14:paraId="63452491" w14:textId="436765C6" w:rsidR="00EE19B2" w:rsidRPr="00EE19B2" w:rsidRDefault="00EE19B2" w:rsidP="00EE19B2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u w:val="single"/>
                <w:lang w:eastAsia="en-US"/>
              </w:rPr>
            </w:pPr>
            <w:r w:rsidRPr="00EE19B2"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u w:val="single"/>
                <w:lang w:eastAsia="en-US"/>
              </w:rPr>
              <w:t>KRYTERIA POZACENOWE</w:t>
            </w:r>
            <w:r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u w:val="single"/>
                <w:lang w:eastAsia="en-US"/>
              </w:rPr>
              <w:t xml:space="preserve"> zgodnie z pkt 12 SWZ</w:t>
            </w:r>
            <w:r w:rsidRPr="00EE19B2"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u w:val="single"/>
                <w:lang w:eastAsia="en-US"/>
              </w:rPr>
              <w:t>:</w:t>
            </w:r>
          </w:p>
          <w:p w14:paraId="6E98B314" w14:textId="77777777" w:rsidR="00EE19B2" w:rsidRPr="00EE19B2" w:rsidRDefault="00EE19B2" w:rsidP="00EE19B2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EE19B2">
              <w:rPr>
                <w:rFonts w:ascii="Arial" w:eastAsia="Arial" w:hAnsi="Arial" w:cs="Arial"/>
                <w:b/>
                <w:snapToGrid w:val="0"/>
                <w:color w:val="000000"/>
                <w:sz w:val="22"/>
                <w:szCs w:val="22"/>
                <w:lang w:eastAsia="en-US"/>
              </w:rPr>
              <w:t>Oświadczamy, iż oferujemy:</w:t>
            </w:r>
          </w:p>
          <w:p w14:paraId="22B34E58" w14:textId="78A78AAF" w:rsidR="004E4219" w:rsidRPr="00EE19B2" w:rsidRDefault="004E4219" w:rsidP="00EE19B2">
            <w:pPr>
              <w:tabs>
                <w:tab w:val="left" w:pos="2835"/>
              </w:tabs>
              <w:autoSpaceDE w:val="0"/>
              <w:spacing w:line="276" w:lineRule="auto"/>
              <w:jc w:val="both"/>
              <w:rPr>
                <w:rFonts w:ascii="Arial" w:eastAsia="Arial" w:hAnsi="Arial" w:cs="Arial"/>
                <w:snapToGrid w:val="0"/>
                <w:color w:val="000000"/>
                <w:sz w:val="22"/>
                <w:szCs w:val="22"/>
                <w:lang w:eastAsia="en-US"/>
              </w:rPr>
            </w:pPr>
          </w:p>
          <w:p w14:paraId="55D89A1A" w14:textId="1321E159" w:rsidR="00EE19B2" w:rsidRDefault="00EE19B2" w:rsidP="00D5446B">
            <w:pPr>
              <w:pStyle w:val="Akapitzlist"/>
              <w:numPr>
                <w:ilvl w:val="0"/>
                <w:numId w:val="81"/>
              </w:numPr>
              <w:spacing w:after="240"/>
              <w:ind w:right="254"/>
              <w:jc w:val="both"/>
              <w:rPr>
                <w:rFonts w:ascii="Arial" w:hAnsi="Arial" w:cs="Arial"/>
                <w:bCs/>
              </w:rPr>
            </w:pPr>
            <w:r w:rsidRPr="00EE19B2">
              <w:rPr>
                <w:rFonts w:ascii="Arial" w:hAnsi="Arial" w:cs="Arial"/>
                <w:bCs/>
              </w:rPr>
              <w:t xml:space="preserve">Rozwiązanie </w:t>
            </w:r>
            <w:r w:rsidR="00E601B9">
              <w:rPr>
                <w:rFonts w:ascii="Arial" w:hAnsi="Arial" w:cs="Arial"/>
                <w:bCs/>
              </w:rPr>
              <w:t>wdrożone w op</w:t>
            </w:r>
            <w:r w:rsidR="00B47A57">
              <w:rPr>
                <w:rFonts w:ascii="Arial" w:hAnsi="Arial" w:cs="Arial"/>
                <w:bCs/>
              </w:rPr>
              <w:t>arciu o dostarczone przez W</w:t>
            </w:r>
            <w:r w:rsidR="00E601B9">
              <w:rPr>
                <w:rFonts w:ascii="Arial" w:hAnsi="Arial" w:cs="Arial"/>
                <w:bCs/>
              </w:rPr>
              <w:t xml:space="preserve">ykonawcę subskrypcje licencji </w:t>
            </w:r>
            <w:r w:rsidRPr="00EE19B2">
              <w:rPr>
                <w:rFonts w:ascii="Arial" w:hAnsi="Arial" w:cs="Arial"/>
                <w:bCs/>
              </w:rPr>
              <w:t>nie</w:t>
            </w:r>
            <w:r w:rsidR="00E601B9">
              <w:rPr>
                <w:rFonts w:ascii="Arial" w:hAnsi="Arial" w:cs="Arial"/>
                <w:bCs/>
              </w:rPr>
              <w:t xml:space="preserve"> </w:t>
            </w:r>
            <w:r w:rsidRPr="00EE19B2">
              <w:rPr>
                <w:rFonts w:ascii="Arial" w:hAnsi="Arial" w:cs="Arial"/>
                <w:bCs/>
              </w:rPr>
              <w:t>wymaga do działania w pełnej funkcjonalności opisanej wymaganiami żadnych dodatkowych serwerów poza rolami data node i load balancerem</w:t>
            </w:r>
            <w:r>
              <w:rPr>
                <w:rFonts w:ascii="Arial" w:hAnsi="Arial" w:cs="Arial"/>
                <w:bCs/>
              </w:rPr>
              <w:t xml:space="preserve"> - </w:t>
            </w:r>
            <w:r w:rsidRPr="00EE19B2">
              <w:rPr>
                <w:rFonts w:ascii="Arial" w:hAnsi="Arial" w:cs="Arial"/>
                <w:b/>
                <w:bCs/>
              </w:rPr>
              <w:t>TAK/NIE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EE19B2">
              <w:rPr>
                <w:rFonts w:ascii="Arial" w:hAnsi="Arial" w:cs="Arial"/>
                <w:bCs/>
                <w:i/>
              </w:rPr>
              <w:t>niepotrzebne skreślić</w:t>
            </w:r>
            <w:r>
              <w:rPr>
                <w:rFonts w:ascii="Arial" w:hAnsi="Arial" w:cs="Arial"/>
                <w:bCs/>
              </w:rPr>
              <w:t>)</w:t>
            </w:r>
          </w:p>
          <w:p w14:paraId="7424FCBF" w14:textId="386BA7D9" w:rsidR="00EE19B2" w:rsidRDefault="00EE19B2" w:rsidP="00D5446B">
            <w:pPr>
              <w:pStyle w:val="Akapitzlist"/>
              <w:numPr>
                <w:ilvl w:val="0"/>
                <w:numId w:val="81"/>
              </w:numPr>
              <w:spacing w:after="240"/>
              <w:ind w:right="254"/>
              <w:jc w:val="both"/>
              <w:rPr>
                <w:rFonts w:ascii="Arial" w:hAnsi="Arial" w:cs="Arial"/>
                <w:bCs/>
              </w:rPr>
            </w:pPr>
            <w:r w:rsidRPr="00EE19B2">
              <w:rPr>
                <w:rFonts w:ascii="Arial" w:hAnsi="Arial" w:cs="Arial"/>
                <w:bCs/>
              </w:rPr>
              <w:t xml:space="preserve">Rozwiązanie </w:t>
            </w:r>
            <w:r w:rsidR="00ED487D">
              <w:rPr>
                <w:rFonts w:ascii="Arial" w:hAnsi="Arial" w:cs="Arial"/>
                <w:bCs/>
              </w:rPr>
              <w:t>wdrożone</w:t>
            </w:r>
            <w:r w:rsidR="00B47A57">
              <w:rPr>
                <w:rFonts w:ascii="Arial" w:hAnsi="Arial" w:cs="Arial"/>
                <w:bCs/>
              </w:rPr>
              <w:t xml:space="preserve"> w oparciu o dostarczone przez W</w:t>
            </w:r>
            <w:r w:rsidR="00ED487D">
              <w:rPr>
                <w:rFonts w:ascii="Arial" w:hAnsi="Arial" w:cs="Arial"/>
                <w:bCs/>
              </w:rPr>
              <w:t xml:space="preserve">ykonawcę subskrypcje licencji </w:t>
            </w:r>
            <w:r w:rsidRPr="00EE19B2">
              <w:rPr>
                <w:rFonts w:ascii="Arial" w:hAnsi="Arial" w:cs="Arial"/>
                <w:bCs/>
              </w:rPr>
              <w:t>umożliwia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E19B2">
              <w:rPr>
                <w:rFonts w:ascii="Arial" w:hAnsi="Arial" w:cs="Arial"/>
                <w:bCs/>
              </w:rPr>
              <w:t>pobieranie plików poprzez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E19B2">
              <w:rPr>
                <w:rFonts w:ascii="Arial" w:hAnsi="Arial" w:cs="Arial"/>
                <w:bCs/>
              </w:rPr>
              <w:t>SMB/NFS oraz zapisywanie ich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E19B2">
              <w:rPr>
                <w:rFonts w:ascii="Arial" w:hAnsi="Arial" w:cs="Arial"/>
                <w:bCs/>
              </w:rPr>
              <w:t>jako obiektów poprzez te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E19B2">
              <w:rPr>
                <w:rFonts w:ascii="Arial" w:hAnsi="Arial" w:cs="Arial"/>
                <w:bCs/>
              </w:rPr>
              <w:t>protokoły</w:t>
            </w:r>
            <w:r>
              <w:rPr>
                <w:rFonts w:ascii="Arial" w:hAnsi="Arial" w:cs="Arial"/>
                <w:bCs/>
              </w:rPr>
              <w:t xml:space="preserve"> – </w:t>
            </w:r>
            <w:r w:rsidRPr="00EE19B2">
              <w:rPr>
                <w:rFonts w:ascii="Arial" w:hAnsi="Arial" w:cs="Arial"/>
                <w:b/>
                <w:bCs/>
              </w:rPr>
              <w:t>TAK/NIE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EE19B2">
              <w:rPr>
                <w:rFonts w:ascii="Arial" w:hAnsi="Arial" w:cs="Arial"/>
                <w:bCs/>
                <w:i/>
              </w:rPr>
              <w:t>niepotrzebne skreślić</w:t>
            </w:r>
            <w:r>
              <w:rPr>
                <w:rFonts w:ascii="Arial" w:hAnsi="Arial" w:cs="Arial"/>
                <w:bCs/>
              </w:rPr>
              <w:t>)</w:t>
            </w:r>
          </w:p>
          <w:p w14:paraId="75D8E729" w14:textId="1512F4EB" w:rsidR="00283515" w:rsidRPr="00EE19B2" w:rsidRDefault="00EE19B2" w:rsidP="00EE19B2">
            <w:pPr>
              <w:pStyle w:val="Akapitzlist"/>
              <w:spacing w:after="240"/>
              <w:ind w:left="720" w:right="254"/>
              <w:jc w:val="both"/>
              <w:rPr>
                <w:rFonts w:ascii="Arial" w:hAnsi="Arial" w:cs="Arial"/>
                <w:bCs/>
              </w:rPr>
            </w:pPr>
            <w:r w:rsidRPr="00EE19B2">
              <w:rPr>
                <w:rFonts w:ascii="Arial" w:hAnsi="Arial" w:cs="Arial"/>
                <w:bCs/>
              </w:rPr>
              <w:t xml:space="preserve">W przypadku, gdy Wykonawca w którymkolwiek z kryteriów pozacenowych nie zaznaczy nic w </w:t>
            </w:r>
            <w:r w:rsidR="00356FB6">
              <w:rPr>
                <w:rFonts w:ascii="Arial" w:hAnsi="Arial" w:cs="Arial"/>
                <w:bCs/>
              </w:rPr>
              <w:t xml:space="preserve">niniejszym </w:t>
            </w:r>
            <w:r w:rsidRPr="00EE19B2">
              <w:rPr>
                <w:rFonts w:ascii="Arial" w:hAnsi="Arial" w:cs="Arial"/>
                <w:bCs/>
              </w:rPr>
              <w:t>formularzu ofertowym wówczas Wykonawca w danym kryterium otrzyma 0 pkt, a Zamawiający uzna, że Wykonawca nie oferuje przedmiotu danego kryterium.</w:t>
            </w:r>
          </w:p>
          <w:p w14:paraId="3171D23A" w14:textId="77777777" w:rsidR="00283515" w:rsidRDefault="00283515" w:rsidP="00EA645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DA8723" w14:textId="7F01ACAC" w:rsidR="00C14AB9" w:rsidRPr="0087495E" w:rsidRDefault="00E015EF" w:rsidP="00EA645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sz w:val="22"/>
                <w:szCs w:val="22"/>
              </w:rPr>
              <w:t>OŚWIADCZENIA:</w:t>
            </w:r>
          </w:p>
          <w:p w14:paraId="2F7F4101" w14:textId="16804CC8" w:rsidR="00E015EF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zamówienie zostanie zrealizowane w terminach okreś</w:t>
            </w:r>
            <w:r w:rsidR="00014E92" w:rsidRPr="007B2AAC">
              <w:rPr>
                <w:rFonts w:cs="Arial"/>
                <w:sz w:val="22"/>
                <w:szCs w:val="22"/>
              </w:rPr>
              <w:t>lonych w S</w:t>
            </w:r>
            <w:r w:rsidRPr="007B2AAC">
              <w:rPr>
                <w:rFonts w:cs="Arial"/>
                <w:sz w:val="22"/>
                <w:szCs w:val="22"/>
              </w:rPr>
              <w:t xml:space="preserve">WZ oraz </w:t>
            </w:r>
            <w:r w:rsidR="00D314F2" w:rsidRPr="007B2AAC">
              <w:rPr>
                <w:rFonts w:cs="Arial"/>
                <w:sz w:val="22"/>
                <w:szCs w:val="22"/>
              </w:rPr>
              <w:t>P</w:t>
            </w:r>
            <w:r w:rsidRPr="007B2AAC">
              <w:rPr>
                <w:rFonts w:cs="Arial"/>
                <w:sz w:val="22"/>
                <w:szCs w:val="22"/>
              </w:rPr>
              <w:t xml:space="preserve">rojekcie </w:t>
            </w:r>
            <w:r w:rsidR="006C1DF3" w:rsidRPr="007B2AAC">
              <w:rPr>
                <w:rFonts w:cs="Arial"/>
                <w:sz w:val="22"/>
                <w:szCs w:val="22"/>
              </w:rPr>
              <w:t>U</w:t>
            </w:r>
            <w:r w:rsidRPr="007B2AAC">
              <w:rPr>
                <w:rFonts w:cs="Arial"/>
                <w:sz w:val="22"/>
                <w:szCs w:val="22"/>
              </w:rPr>
              <w:t>mowy;</w:t>
            </w:r>
          </w:p>
          <w:p w14:paraId="3FED7D6F" w14:textId="77777777" w:rsidR="00E015EF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14F1DC66" w14:textId="77777777" w:rsidR="00E015EF" w:rsidRPr="0087495E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zapoznaliśmy</w:t>
            </w:r>
            <w:r w:rsidRPr="0087495E">
              <w:rPr>
                <w:rFonts w:cs="Arial"/>
                <w:sz w:val="22"/>
                <w:szCs w:val="22"/>
              </w:rPr>
              <w:t xml:space="preserve"> się z treścią</w:t>
            </w:r>
            <w:r w:rsidR="00E45993" w:rsidRPr="0087495E">
              <w:rPr>
                <w:rFonts w:cs="Arial"/>
                <w:sz w:val="22"/>
                <w:szCs w:val="22"/>
              </w:rPr>
              <w:t xml:space="preserve"> S</w:t>
            </w:r>
            <w:r w:rsidRPr="0087495E">
              <w:rPr>
                <w:rFonts w:cs="Arial"/>
                <w:sz w:val="22"/>
                <w:szCs w:val="22"/>
              </w:rPr>
              <w:t xml:space="preserve">WZ oraz </w:t>
            </w:r>
            <w:r w:rsidR="004F4B76" w:rsidRPr="0087495E">
              <w:rPr>
                <w:rFonts w:cs="Arial"/>
                <w:sz w:val="22"/>
                <w:szCs w:val="22"/>
              </w:rPr>
              <w:t>P</w:t>
            </w:r>
            <w:r w:rsidRPr="0087495E">
              <w:rPr>
                <w:rFonts w:cs="Arial"/>
                <w:sz w:val="22"/>
                <w:szCs w:val="22"/>
              </w:rPr>
              <w:t xml:space="preserve">rojektem </w:t>
            </w:r>
            <w:r w:rsidR="00BF4EAC" w:rsidRPr="0087495E">
              <w:rPr>
                <w:rFonts w:cs="Arial"/>
                <w:sz w:val="22"/>
                <w:szCs w:val="22"/>
              </w:rPr>
              <w:t>U</w:t>
            </w:r>
            <w:r w:rsidRPr="0087495E">
              <w:rPr>
                <w:rFonts w:cs="Arial"/>
                <w:sz w:val="22"/>
                <w:szCs w:val="22"/>
              </w:rPr>
              <w:t>mowy</w:t>
            </w:r>
            <w:r w:rsidR="00B50364" w:rsidRPr="0087495E">
              <w:rPr>
                <w:rFonts w:cs="Arial"/>
                <w:sz w:val="22"/>
                <w:szCs w:val="22"/>
              </w:rPr>
              <w:t xml:space="preserve"> </w:t>
            </w:r>
            <w:r w:rsidRPr="0087495E">
              <w:rPr>
                <w:rFonts w:cs="Arial"/>
                <w:sz w:val="22"/>
                <w:szCs w:val="22"/>
              </w:rPr>
              <w:t>i nie wnosimy do nich zastrzeżeń oraz przyjmujemy warunki w nich zawarte;</w:t>
            </w:r>
          </w:p>
          <w:p w14:paraId="0519B28B" w14:textId="48720037" w:rsidR="007E1E78" w:rsidRPr="0087495E" w:rsidRDefault="007E1E78" w:rsidP="00EA645C">
            <w:pPr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line="276" w:lineRule="auto"/>
              <w:ind w:left="447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lastRenderedPageBreak/>
              <w:t xml:space="preserve">wybór </w:t>
            </w:r>
            <w:r w:rsidR="00C61EC7">
              <w:rPr>
                <w:rFonts w:ascii="Arial" w:hAnsi="Arial" w:cs="Arial"/>
                <w:sz w:val="22"/>
                <w:szCs w:val="22"/>
              </w:rPr>
              <w:t>o</w:t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ferty </w:t>
            </w:r>
            <w:r w:rsidRPr="0087495E">
              <w:rPr>
                <w:rFonts w:ascii="Arial" w:hAnsi="Arial" w:cs="Arial"/>
                <w:b/>
                <w:sz w:val="22"/>
                <w:szCs w:val="22"/>
              </w:rPr>
              <w:t>NIE BĘDZIE/BĘDZIE**</w:t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 prowadzić do powstania u zamawiającego obowiązku podatkowego zgodnie z ustawą z dnia 11 marca 2004 r. o podatku od towarów i </w:t>
            </w:r>
            <w:r w:rsidRPr="002A3539">
              <w:rPr>
                <w:rFonts w:ascii="Arial" w:hAnsi="Arial" w:cs="Arial"/>
                <w:sz w:val="22"/>
                <w:szCs w:val="22"/>
              </w:rPr>
              <w:t>usług (Dz. U. z 202</w:t>
            </w:r>
            <w:r w:rsidR="000134CE" w:rsidRPr="002A3539">
              <w:rPr>
                <w:rFonts w:ascii="Arial" w:hAnsi="Arial" w:cs="Arial"/>
                <w:sz w:val="22"/>
                <w:szCs w:val="22"/>
              </w:rPr>
              <w:t>4</w:t>
            </w:r>
            <w:r w:rsidRPr="002A3539">
              <w:rPr>
                <w:rFonts w:ascii="Arial" w:hAnsi="Arial" w:cs="Arial"/>
                <w:sz w:val="22"/>
                <w:szCs w:val="22"/>
              </w:rPr>
              <w:t xml:space="preserve"> r. poz. </w:t>
            </w:r>
            <w:r w:rsidR="000134CE" w:rsidRPr="002A3539">
              <w:rPr>
                <w:rFonts w:ascii="Arial" w:hAnsi="Arial" w:cs="Arial"/>
                <w:sz w:val="22"/>
                <w:szCs w:val="22"/>
              </w:rPr>
              <w:t>361</w:t>
            </w:r>
            <w:r w:rsidRPr="002A3539">
              <w:rPr>
                <w:rFonts w:ascii="Arial" w:hAnsi="Arial" w:cs="Arial"/>
                <w:sz w:val="22"/>
                <w:szCs w:val="22"/>
              </w:rPr>
              <w:t>),</w:t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 dla celów zastosowania kryterium ceny </w:t>
            </w:r>
            <w:r w:rsidR="00BA527F">
              <w:rPr>
                <w:rFonts w:ascii="Arial" w:hAnsi="Arial" w:cs="Arial"/>
                <w:sz w:val="22"/>
                <w:szCs w:val="22"/>
              </w:rPr>
              <w:br/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lub kosztu zamawiający dolicza do przedstawionej w tej ofercie ceny kwotę podatku </w:t>
            </w:r>
            <w:r w:rsidR="00BA527F">
              <w:rPr>
                <w:rFonts w:ascii="Arial" w:hAnsi="Arial" w:cs="Arial"/>
                <w:sz w:val="22"/>
                <w:szCs w:val="22"/>
              </w:rPr>
              <w:br/>
            </w:r>
            <w:r w:rsidRPr="0087495E">
              <w:rPr>
                <w:rFonts w:ascii="Arial" w:hAnsi="Arial" w:cs="Arial"/>
                <w:sz w:val="22"/>
                <w:szCs w:val="22"/>
              </w:rPr>
              <w:t xml:space="preserve">od towarów i usług, którą miałby obowiązek rozliczyć, o którym mowa w art. 225 ust.2 </w:t>
            </w:r>
            <w:r w:rsidR="00E95E7B">
              <w:rPr>
                <w:rFonts w:ascii="Arial" w:hAnsi="Arial" w:cs="Arial"/>
                <w:sz w:val="22"/>
                <w:szCs w:val="22"/>
              </w:rPr>
              <w:t>U</w:t>
            </w:r>
            <w:r w:rsidRPr="0087495E">
              <w:rPr>
                <w:rFonts w:ascii="Arial" w:hAnsi="Arial" w:cs="Arial"/>
                <w:sz w:val="22"/>
                <w:szCs w:val="22"/>
              </w:rPr>
              <w:t>stawy Pzp;</w:t>
            </w:r>
          </w:p>
          <w:p w14:paraId="1DA0FD10" w14:textId="4D16F74A" w:rsidR="00E015EF" w:rsidRPr="0087495E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oświadczam</w:t>
            </w:r>
            <w:r w:rsidR="00894336" w:rsidRPr="0087495E">
              <w:rPr>
                <w:rFonts w:cs="Arial"/>
                <w:sz w:val="22"/>
                <w:szCs w:val="22"/>
              </w:rPr>
              <w:t>y, że uzyskaliśmy</w:t>
            </w:r>
            <w:r w:rsidRPr="0087495E">
              <w:rPr>
                <w:rFonts w:cs="Arial"/>
                <w:sz w:val="22"/>
                <w:szCs w:val="22"/>
              </w:rPr>
              <w:t xml:space="preserve"> wszelkie niezbędne informacje do przygotowania i</w:t>
            </w:r>
            <w:r w:rsidR="00894336" w:rsidRPr="0087495E">
              <w:rPr>
                <w:rFonts w:cs="Arial"/>
                <w:sz w:val="22"/>
                <w:szCs w:val="22"/>
              </w:rPr>
              <w:t> </w:t>
            </w:r>
            <w:r w:rsidRPr="0087495E">
              <w:rPr>
                <w:rFonts w:cs="Arial"/>
                <w:sz w:val="22"/>
                <w:szCs w:val="22"/>
              </w:rPr>
              <w:t>złożenia oferty oraz wykonania zamówienia;</w:t>
            </w:r>
          </w:p>
          <w:p w14:paraId="441917A5" w14:textId="77777777" w:rsidR="00E015EF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uważamy się za związanych niniejszą ofertą</w:t>
            </w:r>
            <w:r w:rsidR="00014E92" w:rsidRPr="007B2AAC">
              <w:rPr>
                <w:rFonts w:cs="Arial"/>
                <w:sz w:val="22"/>
                <w:szCs w:val="22"/>
              </w:rPr>
              <w:t xml:space="preserve"> na okres wskazany w S</w:t>
            </w:r>
            <w:r w:rsidRPr="007B2AAC">
              <w:rPr>
                <w:rFonts w:cs="Arial"/>
                <w:sz w:val="22"/>
                <w:szCs w:val="22"/>
              </w:rPr>
              <w:t>WZ licząc od dnia otwarcia ofert (włącznie z tym dniem);</w:t>
            </w:r>
          </w:p>
          <w:p w14:paraId="11ACDDB3" w14:textId="77777777" w:rsidR="00967E22" w:rsidRPr="007B2AAC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>akceptujemy warunki płatności określone przez Zamawiają</w:t>
            </w:r>
            <w:r w:rsidR="00014E92" w:rsidRPr="007B2AAC">
              <w:rPr>
                <w:rFonts w:cs="Arial"/>
                <w:sz w:val="22"/>
                <w:szCs w:val="22"/>
              </w:rPr>
              <w:t>cego w S</w:t>
            </w:r>
            <w:r w:rsidRPr="007B2AAC">
              <w:rPr>
                <w:rFonts w:cs="Arial"/>
                <w:sz w:val="22"/>
                <w:szCs w:val="22"/>
              </w:rPr>
              <w:t>WZ;</w:t>
            </w:r>
          </w:p>
          <w:p w14:paraId="2FC1DDD1" w14:textId="5AD1951B" w:rsidR="00551873" w:rsidRPr="0087495E" w:rsidRDefault="00551873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47"/>
              <w:rPr>
                <w:rFonts w:cs="Arial"/>
                <w:color w:val="FF0000"/>
                <w:sz w:val="22"/>
                <w:szCs w:val="22"/>
              </w:rPr>
            </w:pPr>
            <w:r w:rsidRPr="007B2AAC">
              <w:rPr>
                <w:rFonts w:cs="Arial"/>
                <w:sz w:val="22"/>
                <w:szCs w:val="22"/>
              </w:rPr>
              <w:t xml:space="preserve">oświadczamy, że informacje i dokumenty wymienione w pliku ……. </w:t>
            </w:r>
            <w:r w:rsidRPr="007B2AAC">
              <w:rPr>
                <w:rFonts w:cs="Arial"/>
                <w:i/>
                <w:sz w:val="22"/>
                <w:szCs w:val="22"/>
              </w:rPr>
              <w:t>(uzupełnić jeżeli dotyczy)</w:t>
            </w:r>
            <w:r w:rsidRPr="0087495E">
              <w:rPr>
                <w:rFonts w:cs="Arial"/>
                <w:sz w:val="22"/>
                <w:szCs w:val="22"/>
              </w:rPr>
              <w:t xml:space="preserve"> stanowią tajemnicę przedsiębiorstwa w rozumieniu art. 11 ust. 2 ustawy z dnia 16 kwietnia 1993 r. o zwalczaniu nieuczciwej konkurencji i zastrzegamy, że nie mogą być udostępnione oraz wykazujemy, iż zastrzeżone informacje stanowią tajemnice przedsiębiorstwa.</w:t>
            </w:r>
            <w:r w:rsidR="00967E22" w:rsidRPr="0087495E">
              <w:rPr>
                <w:rFonts w:cs="Arial"/>
                <w:sz w:val="22"/>
                <w:szCs w:val="22"/>
              </w:rPr>
              <w:t xml:space="preserve"> </w:t>
            </w:r>
            <w:r w:rsidR="00967E22" w:rsidRPr="0087495E">
              <w:rPr>
                <w:rFonts w:cs="Arial"/>
                <w:i/>
                <w:sz w:val="22"/>
                <w:szCs w:val="22"/>
              </w:rPr>
              <w:t xml:space="preserve">(Wykonawca zobowiązany jest do wykazania, że zastrzeżone informacje stanowią tajemnicę przedsiębiorstwa składając pisemne uzasadnienie </w:t>
            </w:r>
            <w:r w:rsidR="00BA527F">
              <w:rPr>
                <w:rFonts w:cs="Arial"/>
                <w:i/>
                <w:sz w:val="22"/>
                <w:szCs w:val="22"/>
              </w:rPr>
              <w:br/>
            </w:r>
            <w:r w:rsidR="00967E22" w:rsidRPr="0087495E">
              <w:rPr>
                <w:rFonts w:cs="Arial"/>
                <w:i/>
                <w:sz w:val="22"/>
                <w:szCs w:val="22"/>
              </w:rPr>
              <w:t>(np. w formie odrębnego dokumentu / załącznika do oferty)</w:t>
            </w:r>
            <w:r w:rsidR="00967E22" w:rsidRPr="0087495E">
              <w:rPr>
                <w:rFonts w:cs="Arial"/>
                <w:sz w:val="22"/>
                <w:szCs w:val="22"/>
              </w:rPr>
              <w:t>.</w:t>
            </w:r>
          </w:p>
          <w:p w14:paraId="3B6760D6" w14:textId="77777777" w:rsidR="00E015EF" w:rsidRPr="0087495E" w:rsidRDefault="00E015EF" w:rsidP="00EA645C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25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oświadczam</w:t>
            </w:r>
            <w:r w:rsidR="00894336" w:rsidRPr="0087495E">
              <w:rPr>
                <w:rFonts w:cs="Arial"/>
                <w:sz w:val="22"/>
                <w:szCs w:val="22"/>
              </w:rPr>
              <w:t>y</w:t>
            </w:r>
            <w:r w:rsidRPr="0087495E">
              <w:rPr>
                <w:rFonts w:cs="Arial"/>
                <w:sz w:val="22"/>
                <w:szCs w:val="22"/>
              </w:rPr>
              <w:t>, że sposób reprezentacji spółki/konsorcjum dla potrzeb niniejszego zamówienia jest następujący:</w:t>
            </w:r>
          </w:p>
          <w:p w14:paraId="07FAB748" w14:textId="530E6414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360"/>
              <w:rPr>
                <w:rFonts w:cs="Arial"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  <w:r w:rsidR="00FF07FD" w:rsidRPr="0087495E">
              <w:rPr>
                <w:rFonts w:cs="Arial"/>
                <w:sz w:val="22"/>
                <w:szCs w:val="22"/>
              </w:rPr>
              <w:t>...................</w:t>
            </w:r>
            <w:r w:rsidRPr="0087495E">
              <w:rPr>
                <w:rFonts w:cs="Arial"/>
                <w:sz w:val="22"/>
                <w:szCs w:val="22"/>
              </w:rPr>
              <w:t>.</w:t>
            </w:r>
          </w:p>
          <w:p w14:paraId="3855E7D9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360"/>
              <w:jc w:val="center"/>
              <w:rPr>
                <w:rFonts w:cs="Arial"/>
                <w:i/>
                <w:sz w:val="22"/>
                <w:szCs w:val="22"/>
              </w:rPr>
            </w:pPr>
            <w:r w:rsidRPr="0087495E">
              <w:rPr>
                <w:rFonts w:cs="Arial"/>
                <w:i/>
                <w:sz w:val="22"/>
                <w:szCs w:val="22"/>
              </w:rPr>
              <w:t>(wypełniają jedynie Wykonawcy składający wspólną ofertę – spółki cywilne i konsorcja)</w:t>
            </w:r>
          </w:p>
          <w:p w14:paraId="3CD97958" w14:textId="6A2241C8" w:rsidR="00654AD4" w:rsidRPr="0087495E" w:rsidRDefault="00654AD4" w:rsidP="00397F68">
            <w:pPr>
              <w:pStyle w:val="Tekstpodstawowywcity2"/>
              <w:numPr>
                <w:ilvl w:val="0"/>
                <w:numId w:val="41"/>
              </w:numPr>
              <w:tabs>
                <w:tab w:val="left" w:pos="589"/>
              </w:tabs>
              <w:suppressAutoHyphens w:val="0"/>
              <w:spacing w:after="40" w:line="276" w:lineRule="auto"/>
              <w:ind w:left="447" w:hanging="447"/>
              <w:rPr>
                <w:rFonts w:cs="Arial"/>
                <w:i/>
                <w:sz w:val="22"/>
                <w:szCs w:val="22"/>
              </w:rPr>
            </w:pPr>
            <w:r w:rsidRPr="0087495E">
              <w:rPr>
                <w:rFonts w:cs="Arial"/>
                <w:i/>
                <w:sz w:val="22"/>
                <w:szCs w:val="22"/>
              </w:rPr>
      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  <w:p w14:paraId="7E11064C" w14:textId="77777777" w:rsidR="00654AD4" w:rsidRPr="0087495E" w:rsidRDefault="00654AD4" w:rsidP="00397F68">
            <w:pPr>
              <w:pStyle w:val="Tekstpodstawowywcity2"/>
              <w:tabs>
                <w:tab w:val="left" w:pos="589"/>
              </w:tabs>
              <w:suppressAutoHyphens w:val="0"/>
              <w:spacing w:before="120" w:line="276" w:lineRule="auto"/>
              <w:ind w:left="447" w:hanging="447"/>
              <w:rPr>
                <w:rFonts w:cs="Arial"/>
                <w:i/>
                <w:sz w:val="22"/>
                <w:szCs w:val="22"/>
              </w:rPr>
            </w:pPr>
            <w:r w:rsidRPr="0087495E">
              <w:rPr>
                <w:rFonts w:cs="Arial"/>
                <w:i/>
                <w:sz w:val="22"/>
                <w:szCs w:val="22"/>
              </w:rPr>
              <w:t>(UWAGA: W przypadku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wykreślenie).</w:t>
            </w:r>
          </w:p>
          <w:p w14:paraId="6E2B8FF0" w14:textId="77777777" w:rsidR="00746A6D" w:rsidRPr="0087495E" w:rsidRDefault="00894336" w:rsidP="00397F68">
            <w:pPr>
              <w:pStyle w:val="Tekstpodstawowywcity2"/>
              <w:numPr>
                <w:ilvl w:val="0"/>
                <w:numId w:val="41"/>
              </w:numPr>
              <w:tabs>
                <w:tab w:val="left" w:pos="459"/>
              </w:tabs>
              <w:suppressAutoHyphens w:val="0"/>
              <w:spacing w:after="40" w:line="276" w:lineRule="auto"/>
              <w:ind w:left="447" w:hanging="447"/>
              <w:rPr>
                <w:rFonts w:cs="Arial"/>
                <w:i/>
                <w:sz w:val="22"/>
                <w:szCs w:val="22"/>
              </w:rPr>
            </w:pPr>
            <w:r w:rsidRPr="0087495E">
              <w:rPr>
                <w:rFonts w:cs="Arial"/>
                <w:sz w:val="22"/>
                <w:szCs w:val="22"/>
              </w:rPr>
              <w:t>informujemy</w:t>
            </w:r>
            <w:r w:rsidR="00E015EF" w:rsidRPr="0087495E">
              <w:rPr>
                <w:rFonts w:cs="Arial"/>
                <w:sz w:val="22"/>
                <w:szCs w:val="22"/>
              </w:rPr>
              <w:t xml:space="preserve">, iż prowadzona działalność klasyfikuje się jako: </w:t>
            </w:r>
            <w:r w:rsidR="00E015EF" w:rsidRPr="0087495E">
              <w:rPr>
                <w:rFonts w:cs="Arial"/>
                <w:i/>
                <w:sz w:val="22"/>
                <w:szCs w:val="22"/>
              </w:rPr>
              <w:t>Mikroprzedsiębiorstwo/ Małe przedsiębiorstwo/ Średnie przedsiębiorstwo</w:t>
            </w:r>
            <w:r w:rsidR="00746A6D" w:rsidRPr="0087495E">
              <w:rPr>
                <w:rFonts w:cs="Arial"/>
                <w:i/>
                <w:sz w:val="22"/>
                <w:szCs w:val="22"/>
              </w:rPr>
              <w:t>/ inne</w:t>
            </w:r>
          </w:p>
          <w:p w14:paraId="183DCD9F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jc w:val="center"/>
              <w:rPr>
                <w:rFonts w:cs="Arial"/>
                <w:i/>
                <w:sz w:val="20"/>
                <w:szCs w:val="20"/>
              </w:rPr>
            </w:pPr>
            <w:r w:rsidRPr="0087495E">
              <w:rPr>
                <w:rFonts w:cs="Arial"/>
                <w:i/>
                <w:sz w:val="20"/>
                <w:szCs w:val="20"/>
              </w:rPr>
              <w:t>( niepotrzebne skreślić)</w:t>
            </w:r>
            <w:r w:rsidR="00746A6D" w:rsidRPr="0087495E">
              <w:rPr>
                <w:rFonts w:cs="Arial"/>
                <w:i/>
                <w:sz w:val="20"/>
                <w:szCs w:val="20"/>
              </w:rPr>
              <w:t>*</w:t>
            </w:r>
          </w:p>
          <w:p w14:paraId="160601BD" w14:textId="77777777" w:rsidR="004A693F" w:rsidRPr="0087495E" w:rsidRDefault="004A693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jc w:val="center"/>
              <w:rPr>
                <w:rFonts w:cs="Arial"/>
                <w:i/>
                <w:sz w:val="22"/>
                <w:szCs w:val="22"/>
              </w:rPr>
            </w:pPr>
          </w:p>
          <w:p w14:paraId="7F7D733E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i/>
                <w:sz w:val="20"/>
                <w:szCs w:val="20"/>
              </w:rPr>
            </w:pPr>
            <w:r w:rsidRPr="0087495E">
              <w:rPr>
                <w:rFonts w:cs="Arial"/>
                <w:b/>
                <w:i/>
                <w:sz w:val="20"/>
                <w:szCs w:val="20"/>
              </w:rPr>
              <w:t>Mikroprzedsiębiorstwo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 - przedsiębiorstwo, które zatrudnia mniej niż 10 osób i którego roczny obrót lub</w:t>
            </w:r>
            <w:r w:rsidR="002915DA" w:rsidRPr="0087495E">
              <w:rPr>
                <w:rFonts w:cs="Arial"/>
                <w:i/>
                <w:sz w:val="20"/>
                <w:szCs w:val="20"/>
              </w:rPr>
              <w:t> 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roczna suma bilansowa nie przekracza 2 milionów EURO. </w:t>
            </w:r>
          </w:p>
          <w:p w14:paraId="0ABB0B96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b/>
                <w:i/>
                <w:sz w:val="20"/>
                <w:szCs w:val="20"/>
              </w:rPr>
            </w:pPr>
          </w:p>
          <w:p w14:paraId="44B828EC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i/>
                <w:sz w:val="20"/>
                <w:szCs w:val="20"/>
              </w:rPr>
            </w:pPr>
            <w:r w:rsidRPr="0087495E">
              <w:rPr>
                <w:rFonts w:cs="Arial"/>
                <w:b/>
                <w:i/>
                <w:sz w:val="20"/>
                <w:szCs w:val="20"/>
              </w:rPr>
              <w:t>Małe przedsiębiorstwo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 – przedsiębiorstwo, które zatrudnia mniej niż 50 osób i którego roczny obrót lub</w:t>
            </w:r>
            <w:r w:rsidR="002915DA" w:rsidRPr="0087495E">
              <w:rPr>
                <w:rFonts w:cs="Arial"/>
                <w:i/>
                <w:sz w:val="20"/>
                <w:szCs w:val="20"/>
              </w:rPr>
              <w:t> 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roczna suma bilansowa nie przekracza 10 milionów EURO. </w:t>
            </w:r>
          </w:p>
          <w:p w14:paraId="6806BEBF" w14:textId="77777777" w:rsidR="00E015EF" w:rsidRPr="0087495E" w:rsidRDefault="00E015EF" w:rsidP="00EA645C">
            <w:pPr>
              <w:pStyle w:val="Tekstpodstawowywcity2"/>
              <w:tabs>
                <w:tab w:val="left" w:pos="459"/>
              </w:tabs>
              <w:suppressAutoHyphens w:val="0"/>
              <w:spacing w:after="40" w:line="276" w:lineRule="auto"/>
              <w:ind w:left="459"/>
              <w:rPr>
                <w:rFonts w:cs="Arial"/>
                <w:b/>
                <w:i/>
                <w:sz w:val="20"/>
                <w:szCs w:val="20"/>
              </w:rPr>
            </w:pPr>
          </w:p>
          <w:p w14:paraId="65D09D7F" w14:textId="2FF13C6C" w:rsidR="00E015EF" w:rsidRPr="0087495E" w:rsidRDefault="00E015EF" w:rsidP="00EA645C">
            <w:pPr>
              <w:pStyle w:val="Tekstpodstawowywcity2"/>
              <w:tabs>
                <w:tab w:val="left" w:pos="459"/>
              </w:tabs>
              <w:spacing w:after="40" w:line="276" w:lineRule="auto"/>
              <w:ind w:left="457"/>
              <w:rPr>
                <w:rFonts w:cs="Arial"/>
                <w:i/>
                <w:sz w:val="20"/>
                <w:szCs w:val="20"/>
              </w:rPr>
            </w:pPr>
            <w:r w:rsidRPr="0087495E">
              <w:rPr>
                <w:rFonts w:cs="Arial"/>
                <w:b/>
                <w:i/>
                <w:sz w:val="20"/>
                <w:szCs w:val="20"/>
              </w:rPr>
              <w:t>Średnie przedsiębiorstwo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 - przedsiębiorstwo, które nie jest mikroprzedsiębiorstw</w:t>
            </w:r>
            <w:r w:rsidR="002C1C56" w:rsidRPr="0087495E">
              <w:rPr>
                <w:rFonts w:cs="Arial"/>
                <w:i/>
                <w:sz w:val="20"/>
                <w:szCs w:val="20"/>
              </w:rPr>
              <w:t xml:space="preserve">em ani małym przedsiębiorstwem </w:t>
            </w:r>
            <w:r w:rsidRPr="0087495E">
              <w:rPr>
                <w:rFonts w:cs="Arial"/>
                <w:i/>
                <w:sz w:val="20"/>
                <w:szCs w:val="20"/>
              </w:rPr>
              <w:t xml:space="preserve">i które zatrudnia mniej niż 250 osób i którego roczny obrót nie przekracza 50 milionów EURO lub roczna suma bilansowa nie przekracza 43 milionów EURO. </w:t>
            </w:r>
          </w:p>
          <w:p w14:paraId="0F36F17F" w14:textId="77777777" w:rsidR="00570246" w:rsidRPr="0087495E" w:rsidRDefault="00570246" w:rsidP="00EA645C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rPr>
                <w:rFonts w:cs="Arial"/>
                <w:sz w:val="22"/>
                <w:szCs w:val="22"/>
              </w:rPr>
            </w:pPr>
          </w:p>
        </w:tc>
      </w:tr>
      <w:tr w:rsidR="00E015EF" w:rsidRPr="0087495E" w14:paraId="1894AE6E" w14:textId="77777777" w:rsidTr="008C4FDC">
        <w:trPr>
          <w:trHeight w:val="30"/>
        </w:trPr>
        <w:tc>
          <w:tcPr>
            <w:tcW w:w="9243" w:type="dxa"/>
          </w:tcPr>
          <w:p w14:paraId="7FE199A6" w14:textId="77777777" w:rsidR="00E015EF" w:rsidRPr="0087495E" w:rsidRDefault="00E015EF" w:rsidP="00EA645C">
            <w:pPr>
              <w:spacing w:after="40"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14:paraId="0CD06421" w14:textId="77777777" w:rsidR="00E015EF" w:rsidRPr="0087495E" w:rsidRDefault="00E015EF" w:rsidP="00EA645C">
            <w:pPr>
              <w:spacing w:after="40"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9DEBFA" w14:textId="64A93095" w:rsidR="00E015EF" w:rsidRPr="0087495E" w:rsidRDefault="00E015EF" w:rsidP="00EA645C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 xml:space="preserve">zobowiązujemy się do zawarcia </w:t>
            </w:r>
            <w:r w:rsidR="00BF4EAC" w:rsidRPr="0087495E">
              <w:rPr>
                <w:rFonts w:ascii="Arial" w:hAnsi="Arial" w:cs="Arial"/>
                <w:sz w:val="22"/>
                <w:szCs w:val="22"/>
              </w:rPr>
              <w:t>U</w:t>
            </w:r>
            <w:r w:rsidRPr="0087495E">
              <w:rPr>
                <w:rFonts w:ascii="Arial" w:hAnsi="Arial" w:cs="Arial"/>
                <w:sz w:val="22"/>
                <w:szCs w:val="22"/>
              </w:rPr>
              <w:t>mowy</w:t>
            </w:r>
            <w:r w:rsidR="00FC70C4" w:rsidRPr="008749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495E">
              <w:rPr>
                <w:rFonts w:ascii="Arial" w:hAnsi="Arial" w:cs="Arial"/>
                <w:sz w:val="22"/>
                <w:szCs w:val="22"/>
              </w:rPr>
              <w:t>w terminie wyznaczonym przez Zamawiającego;</w:t>
            </w:r>
          </w:p>
          <w:p w14:paraId="1272B32F" w14:textId="118A0BC8" w:rsidR="00E015EF" w:rsidRPr="0087495E" w:rsidRDefault="00E015EF" w:rsidP="00EA645C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 w:line="276" w:lineRule="auto"/>
              <w:ind w:left="459" w:hanging="459"/>
              <w:contextualSpacing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</w:t>
            </w:r>
            <w:r w:rsidR="00BF4EAC" w:rsidRPr="0087495E">
              <w:rPr>
                <w:rFonts w:ascii="Arial" w:hAnsi="Arial" w:cs="Arial"/>
                <w:sz w:val="22"/>
                <w:szCs w:val="22"/>
              </w:rPr>
              <w:t>U</w:t>
            </w:r>
            <w:r w:rsidRPr="0087495E">
              <w:rPr>
                <w:rFonts w:ascii="Arial" w:hAnsi="Arial" w:cs="Arial"/>
                <w:sz w:val="22"/>
                <w:szCs w:val="22"/>
              </w:rPr>
              <w:t>mowy jest .............</w:t>
            </w:r>
            <w:r w:rsidR="00B03528">
              <w:rPr>
                <w:rFonts w:ascii="Arial" w:hAnsi="Arial" w:cs="Arial"/>
                <w:sz w:val="22"/>
                <w:szCs w:val="22"/>
              </w:rPr>
              <w:t>...</w:t>
            </w:r>
            <w:r w:rsidR="00707A0C" w:rsidRPr="0087495E">
              <w:rPr>
                <w:rFonts w:ascii="Arial" w:hAnsi="Arial" w:cs="Arial"/>
                <w:sz w:val="22"/>
                <w:szCs w:val="22"/>
              </w:rPr>
              <w:t>......</w:t>
            </w:r>
            <w:r w:rsidRPr="0087495E">
              <w:rPr>
                <w:rFonts w:ascii="Arial" w:hAnsi="Arial" w:cs="Arial"/>
                <w:sz w:val="22"/>
                <w:szCs w:val="22"/>
              </w:rPr>
              <w:t>.........</w:t>
            </w:r>
            <w:r w:rsidR="00BF4EAC" w:rsidRPr="0087495E">
              <w:rPr>
                <w:rFonts w:ascii="Arial" w:hAnsi="Arial" w:cs="Arial"/>
                <w:sz w:val="22"/>
                <w:szCs w:val="22"/>
              </w:rPr>
              <w:t>.........</w:t>
            </w:r>
            <w:r w:rsidR="0087294D" w:rsidRPr="008749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3528">
              <w:rPr>
                <w:rFonts w:ascii="Arial" w:hAnsi="Arial" w:cs="Arial"/>
                <w:bCs/>
                <w:iCs/>
                <w:sz w:val="22"/>
                <w:szCs w:val="22"/>
              </w:rPr>
              <w:t>e-mail: ……</w:t>
            </w:r>
            <w:r w:rsidR="00F17E18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........……</w:t>
            </w:r>
            <w:r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..….</w:t>
            </w:r>
            <w:r w:rsidR="00707A0C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4A693F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tel</w:t>
            </w:r>
            <w:r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: …</w:t>
            </w:r>
            <w:r w:rsidR="00B03528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  <w:r w:rsidR="0087294D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..…</w:t>
            </w:r>
            <w:r w:rsidR="00EE291B" w:rsidRPr="0087495E">
              <w:rPr>
                <w:rFonts w:ascii="Arial" w:hAnsi="Arial" w:cs="Arial"/>
                <w:bCs/>
                <w:iCs/>
                <w:sz w:val="22"/>
                <w:szCs w:val="22"/>
              </w:rPr>
              <w:t>…</w:t>
            </w:r>
          </w:p>
          <w:p w14:paraId="5550D1FD" w14:textId="77777777" w:rsidR="00CF3D50" w:rsidRPr="0087495E" w:rsidRDefault="00CF3D50" w:rsidP="00EA645C">
            <w:pPr>
              <w:suppressAutoHyphens w:val="0"/>
              <w:spacing w:after="40" w:line="276" w:lineRule="auto"/>
              <w:ind w:left="459"/>
              <w:contextualSpacing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015EF" w:rsidRPr="0087495E" w14:paraId="3389F453" w14:textId="77777777" w:rsidTr="007044B5">
        <w:trPr>
          <w:trHeight w:val="6084"/>
        </w:trPr>
        <w:tc>
          <w:tcPr>
            <w:tcW w:w="9243" w:type="dxa"/>
          </w:tcPr>
          <w:p w14:paraId="1AF46B6F" w14:textId="77777777" w:rsidR="00E015EF" w:rsidRPr="0087495E" w:rsidRDefault="00E015EF" w:rsidP="00EA645C">
            <w:pPr>
              <w:spacing w:after="40"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sz w:val="22"/>
                <w:szCs w:val="22"/>
              </w:rPr>
              <w:t>PODWYKONAWCY:</w:t>
            </w:r>
          </w:p>
          <w:p w14:paraId="2DCA4104" w14:textId="77777777" w:rsidR="00E015EF" w:rsidRPr="0087495E" w:rsidRDefault="00E015EF" w:rsidP="00EA645C">
            <w:pPr>
              <w:suppressAutoHyphens w:val="0"/>
              <w:spacing w:line="276" w:lineRule="auto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>Oświadczamy, ż</w:t>
            </w:r>
            <w:r w:rsidR="00F70CC9" w:rsidRPr="0087495E">
              <w:rPr>
                <w:rFonts w:ascii="Arial" w:hAnsi="Arial" w:cs="Arial"/>
                <w:sz w:val="22"/>
                <w:szCs w:val="22"/>
              </w:rPr>
              <w:t>e **</w:t>
            </w:r>
            <w:r w:rsidRPr="0087495E">
              <w:rPr>
                <w:rFonts w:ascii="Arial" w:hAnsi="Arial" w:cs="Arial"/>
                <w:sz w:val="22"/>
                <w:szCs w:val="22"/>
              </w:rPr>
              <w:t>):</w:t>
            </w:r>
          </w:p>
          <w:p w14:paraId="432CF911" w14:textId="0E7E523E" w:rsidR="00E015EF" w:rsidRDefault="00E015EF" w:rsidP="00EA645C">
            <w:pPr>
              <w:pStyle w:val="Akapitzlist"/>
              <w:numPr>
                <w:ilvl w:val="1"/>
                <w:numId w:val="18"/>
              </w:numPr>
              <w:spacing w:after="0"/>
              <w:ind w:left="484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>Przedmiot zamówienia wykonamy siłami własnymi;</w:t>
            </w:r>
          </w:p>
          <w:p w14:paraId="1F25C381" w14:textId="77777777" w:rsidR="00EE19B2" w:rsidRPr="0087495E" w:rsidRDefault="00EE19B2" w:rsidP="00EE19B2">
            <w:pPr>
              <w:pStyle w:val="Akapitzlist"/>
              <w:spacing w:after="0"/>
              <w:ind w:left="484"/>
              <w:rPr>
                <w:rFonts w:ascii="Arial" w:hAnsi="Arial" w:cs="Arial"/>
              </w:rPr>
            </w:pPr>
          </w:p>
          <w:p w14:paraId="2F5BC703" w14:textId="77777777" w:rsidR="00E015EF" w:rsidRPr="0087495E" w:rsidRDefault="00E015EF" w:rsidP="00EA645C">
            <w:pPr>
              <w:pStyle w:val="Akapitzlist"/>
              <w:numPr>
                <w:ilvl w:val="1"/>
                <w:numId w:val="18"/>
              </w:numPr>
              <w:spacing w:after="0"/>
              <w:ind w:left="484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 xml:space="preserve">Powierzymy następującym podwykonawcom realizację następujących części zamówienia: </w:t>
            </w:r>
          </w:p>
          <w:p w14:paraId="6EEE7CA7" w14:textId="77777777" w:rsidR="00BF4EAC" w:rsidRPr="0087495E" w:rsidRDefault="00BF4EAC" w:rsidP="00EA645C">
            <w:pPr>
              <w:pStyle w:val="Akapitzlist"/>
              <w:spacing w:after="0"/>
              <w:ind w:left="774"/>
              <w:rPr>
                <w:rFonts w:ascii="Arial" w:hAnsi="Arial" w:cs="Arial"/>
              </w:rPr>
            </w:pP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379"/>
            </w:tblGrid>
            <w:tr w:rsidR="00E015EF" w:rsidRPr="0087495E" w14:paraId="64D9B378" w14:textId="77777777" w:rsidTr="007044B5">
              <w:tc>
                <w:tcPr>
                  <w:tcW w:w="567" w:type="dxa"/>
                  <w:shd w:val="clear" w:color="auto" w:fill="auto"/>
                </w:tcPr>
                <w:p w14:paraId="4E310635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49C7FCB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379" w:type="dxa"/>
                  <w:shd w:val="clear" w:color="auto" w:fill="auto"/>
                </w:tcPr>
                <w:p w14:paraId="1835D93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Część (zakres) przedmiotu zamówienia powierzony podwykonawcy</w:t>
                  </w:r>
                </w:p>
              </w:tc>
            </w:tr>
            <w:tr w:rsidR="00E015EF" w:rsidRPr="0087495E" w14:paraId="7819E326" w14:textId="77777777" w:rsidTr="007044B5">
              <w:tc>
                <w:tcPr>
                  <w:tcW w:w="567" w:type="dxa"/>
                  <w:shd w:val="clear" w:color="auto" w:fill="auto"/>
                </w:tcPr>
                <w:p w14:paraId="0EC6E2CE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EF7B50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7FE7BBBB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015EF" w:rsidRPr="0087495E" w14:paraId="57CF56F5" w14:textId="77777777" w:rsidTr="007044B5">
              <w:tc>
                <w:tcPr>
                  <w:tcW w:w="567" w:type="dxa"/>
                  <w:shd w:val="clear" w:color="auto" w:fill="auto"/>
                </w:tcPr>
                <w:p w14:paraId="142C3081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E4D768A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7CC97661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4847C840" w14:textId="77777777" w:rsidR="007C00F1" w:rsidRPr="0087495E" w:rsidRDefault="007C00F1" w:rsidP="00EA645C">
            <w:pPr>
              <w:pStyle w:val="Akapitzlist"/>
              <w:spacing w:after="40"/>
              <w:ind w:left="1260"/>
              <w:jc w:val="both"/>
              <w:rPr>
                <w:rFonts w:ascii="Arial" w:hAnsi="Arial" w:cs="Arial"/>
              </w:rPr>
            </w:pPr>
          </w:p>
          <w:p w14:paraId="04DA1186" w14:textId="77777777" w:rsidR="00E015EF" w:rsidRPr="0087495E" w:rsidRDefault="00E015EF" w:rsidP="00EA645C">
            <w:pPr>
              <w:pStyle w:val="Akapitzlist"/>
              <w:numPr>
                <w:ilvl w:val="1"/>
                <w:numId w:val="18"/>
              </w:numPr>
              <w:tabs>
                <w:tab w:val="clear" w:pos="1260"/>
              </w:tabs>
              <w:spacing w:after="0"/>
              <w:ind w:left="484" w:right="180" w:hanging="287"/>
              <w:jc w:val="both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 xml:space="preserve">Powierzymy podwykonawcom realizację następujących części zamówienia </w:t>
            </w:r>
            <w:r w:rsidRPr="0087495E">
              <w:rPr>
                <w:rFonts w:ascii="Arial" w:hAnsi="Arial" w:cs="Arial"/>
              </w:rPr>
              <w:br/>
              <w:t>i jednocześnie powołujemy się na ich zasoby, w celu wykazania spełnienia warunków udziału w postę</w:t>
            </w:r>
            <w:r w:rsidR="00E45993" w:rsidRPr="0087495E">
              <w:rPr>
                <w:rFonts w:ascii="Arial" w:hAnsi="Arial" w:cs="Arial"/>
              </w:rPr>
              <w:t>powaniu, o których mowa w S</w:t>
            </w:r>
            <w:r w:rsidRPr="0087495E">
              <w:rPr>
                <w:rFonts w:ascii="Arial" w:hAnsi="Arial" w:cs="Arial"/>
              </w:rPr>
              <w:t xml:space="preserve">WZ, na zasadach określonych w art. </w:t>
            </w:r>
            <w:r w:rsidR="00DE0A76" w:rsidRPr="0087495E">
              <w:rPr>
                <w:rFonts w:ascii="Arial" w:hAnsi="Arial" w:cs="Arial"/>
              </w:rPr>
              <w:t>118 ust. 3</w:t>
            </w:r>
            <w:r w:rsidRPr="0087495E">
              <w:rPr>
                <w:rFonts w:ascii="Arial" w:hAnsi="Arial" w:cs="Arial"/>
              </w:rPr>
              <w:t xml:space="preserve"> </w:t>
            </w:r>
            <w:r w:rsidR="005B4907" w:rsidRPr="0087495E">
              <w:rPr>
                <w:rFonts w:ascii="Arial" w:hAnsi="Arial" w:cs="Arial"/>
              </w:rPr>
              <w:t>U</w:t>
            </w:r>
            <w:r w:rsidRPr="0087495E">
              <w:rPr>
                <w:rFonts w:ascii="Arial" w:hAnsi="Arial" w:cs="Arial"/>
              </w:rPr>
              <w:t>stawy Pzp.</w:t>
            </w:r>
          </w:p>
          <w:p w14:paraId="3CDF0617" w14:textId="77777777" w:rsidR="007C00F1" w:rsidRPr="0087495E" w:rsidRDefault="007C00F1" w:rsidP="00EA645C">
            <w:pPr>
              <w:pStyle w:val="Akapitzlist"/>
              <w:spacing w:after="40"/>
              <w:ind w:left="1260"/>
              <w:rPr>
                <w:rFonts w:ascii="Arial" w:hAnsi="Arial" w:cs="Arial"/>
              </w:rPr>
            </w:pP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379"/>
            </w:tblGrid>
            <w:tr w:rsidR="00E015EF" w:rsidRPr="0087495E" w14:paraId="59FBADBF" w14:textId="77777777" w:rsidTr="007044B5">
              <w:tc>
                <w:tcPr>
                  <w:tcW w:w="567" w:type="dxa"/>
                  <w:shd w:val="clear" w:color="auto" w:fill="auto"/>
                </w:tcPr>
                <w:p w14:paraId="52F973FA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46E30C92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379" w:type="dxa"/>
                  <w:shd w:val="clear" w:color="auto" w:fill="auto"/>
                </w:tcPr>
                <w:p w14:paraId="0F661336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87495E">
                    <w:rPr>
                      <w:rFonts w:ascii="Arial" w:hAnsi="Arial" w:cs="Arial"/>
                    </w:rPr>
                    <w:t>Część (zakres) przedmiotu zamówienia powierzony podwykonawcy</w:t>
                  </w:r>
                </w:p>
              </w:tc>
            </w:tr>
            <w:tr w:rsidR="00E015EF" w:rsidRPr="0087495E" w14:paraId="6A0790E3" w14:textId="77777777" w:rsidTr="007044B5">
              <w:tc>
                <w:tcPr>
                  <w:tcW w:w="567" w:type="dxa"/>
                  <w:shd w:val="clear" w:color="auto" w:fill="auto"/>
                </w:tcPr>
                <w:p w14:paraId="27455BE5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2AE31C10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65B84A4E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015EF" w:rsidRPr="0087495E" w14:paraId="30E5F53F" w14:textId="77777777" w:rsidTr="007044B5">
              <w:tc>
                <w:tcPr>
                  <w:tcW w:w="567" w:type="dxa"/>
                  <w:shd w:val="clear" w:color="auto" w:fill="auto"/>
                </w:tcPr>
                <w:p w14:paraId="3F4E4CA6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39DF63A2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49FE03D6" w14:textId="77777777" w:rsidR="00E015EF" w:rsidRPr="0087495E" w:rsidRDefault="00E015EF" w:rsidP="00EA645C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00FE36D3" w14:textId="77777777" w:rsidR="00E015EF" w:rsidRPr="0087495E" w:rsidRDefault="00E015EF" w:rsidP="00EA645C">
            <w:pPr>
              <w:spacing w:after="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5EF" w:rsidRPr="0087495E" w14:paraId="7C2C9F82" w14:textId="77777777" w:rsidTr="003C0C3F">
        <w:trPr>
          <w:trHeight w:val="280"/>
        </w:trPr>
        <w:tc>
          <w:tcPr>
            <w:tcW w:w="9243" w:type="dxa"/>
          </w:tcPr>
          <w:p w14:paraId="4E6EEC6B" w14:textId="77777777" w:rsidR="00E015EF" w:rsidRPr="0087495E" w:rsidRDefault="00E015EF" w:rsidP="00EA645C">
            <w:pPr>
              <w:spacing w:after="40"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87495E">
              <w:rPr>
                <w:rFonts w:ascii="Arial" w:hAnsi="Arial" w:cs="Arial"/>
                <w:b/>
                <w:sz w:val="22"/>
                <w:szCs w:val="22"/>
              </w:rPr>
              <w:t>SPIS TREŚCI:</w:t>
            </w:r>
          </w:p>
          <w:p w14:paraId="1070A92A" w14:textId="77777777" w:rsidR="00E015EF" w:rsidRPr="0087495E" w:rsidRDefault="00E015EF" w:rsidP="00EA645C">
            <w:pPr>
              <w:spacing w:after="4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495E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4D167BC9" w14:textId="587F126C" w:rsidR="00E015EF" w:rsidRPr="0087495E" w:rsidRDefault="00E015EF" w:rsidP="00EA645C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>..........................................................................</w:t>
            </w:r>
            <w:r w:rsidR="00BF4EAC" w:rsidRPr="0087495E">
              <w:rPr>
                <w:rFonts w:ascii="Arial" w:hAnsi="Arial" w:cs="Arial"/>
              </w:rPr>
              <w:t>..............</w:t>
            </w:r>
            <w:r w:rsidRPr="0087495E">
              <w:rPr>
                <w:rFonts w:ascii="Arial" w:hAnsi="Arial" w:cs="Arial"/>
              </w:rPr>
              <w:t>......................................................</w:t>
            </w:r>
          </w:p>
          <w:p w14:paraId="7297AB74" w14:textId="1DF2AE46" w:rsidR="00E015EF" w:rsidRPr="0087495E" w:rsidRDefault="00E015EF" w:rsidP="00EA645C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87495E">
              <w:rPr>
                <w:rFonts w:ascii="Arial" w:hAnsi="Arial" w:cs="Arial"/>
              </w:rPr>
              <w:t>................................................................................................................</w:t>
            </w:r>
            <w:r w:rsidR="00BF4EAC" w:rsidRPr="0087495E">
              <w:rPr>
                <w:rFonts w:ascii="Arial" w:hAnsi="Arial" w:cs="Arial"/>
              </w:rPr>
              <w:t>...............</w:t>
            </w:r>
            <w:r w:rsidRPr="0087495E">
              <w:rPr>
                <w:rFonts w:ascii="Arial" w:hAnsi="Arial" w:cs="Arial"/>
              </w:rPr>
              <w:t>...............</w:t>
            </w:r>
          </w:p>
          <w:p w14:paraId="3F996E63" w14:textId="7D80994B" w:rsidR="00E015EF" w:rsidRPr="0087495E" w:rsidRDefault="00E015EF" w:rsidP="00EA645C">
            <w:pPr>
              <w:spacing w:after="40" w:line="276" w:lineRule="auto"/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6F02C5F" w14:textId="77777777" w:rsidR="00EE291B" w:rsidRPr="0087495E" w:rsidRDefault="00EE291B" w:rsidP="00EA645C">
      <w:pPr>
        <w:pStyle w:val="Tekstpodstawowy210"/>
        <w:spacing w:line="276" w:lineRule="auto"/>
        <w:ind w:left="142" w:right="-40"/>
        <w:jc w:val="both"/>
        <w:rPr>
          <w:rFonts w:ascii="Arial" w:hAnsi="Arial" w:cs="Arial"/>
          <w:b w:val="0"/>
          <w:spacing w:val="-2"/>
          <w:sz w:val="22"/>
          <w:szCs w:val="22"/>
        </w:rPr>
      </w:pPr>
    </w:p>
    <w:p w14:paraId="56E312F3" w14:textId="73358A82" w:rsidR="00DD1DB4" w:rsidRPr="0087495E" w:rsidRDefault="00E015EF" w:rsidP="00EA645C">
      <w:pPr>
        <w:pStyle w:val="Tekstpodstawowy210"/>
        <w:spacing w:line="276" w:lineRule="auto"/>
        <w:ind w:right="391"/>
        <w:jc w:val="both"/>
        <w:rPr>
          <w:rFonts w:ascii="Arial" w:hAnsi="Arial" w:cs="Arial"/>
          <w:sz w:val="22"/>
          <w:szCs w:val="22"/>
          <w:lang w:eastAsia="pl-PL"/>
        </w:rPr>
      </w:pPr>
      <w:r w:rsidRPr="0087495E">
        <w:rPr>
          <w:rFonts w:ascii="Arial" w:hAnsi="Arial" w:cs="Arial"/>
          <w:b w:val="0"/>
          <w:spacing w:val="-2"/>
          <w:sz w:val="22"/>
          <w:szCs w:val="22"/>
        </w:rPr>
        <w:t>Pouczony o odpowiedzialności karnej (m. in. z art. 297 ustawy z dnia 6 czerwca</w:t>
      </w:r>
      <w:r w:rsidRPr="0087495E">
        <w:rPr>
          <w:rFonts w:ascii="Arial" w:hAnsi="Arial" w:cs="Arial"/>
          <w:b w:val="0"/>
          <w:sz w:val="22"/>
          <w:szCs w:val="22"/>
        </w:rPr>
        <w:t xml:space="preserve"> 1997 r. - Kodeks karny </w:t>
      </w:r>
      <w:r w:rsidR="008F07F6" w:rsidRPr="0087495E">
        <w:rPr>
          <w:rFonts w:ascii="Arial" w:hAnsi="Arial" w:cs="Arial"/>
          <w:b w:val="0"/>
          <w:sz w:val="22"/>
          <w:szCs w:val="22"/>
        </w:rPr>
        <w:t xml:space="preserve">tj.: </w:t>
      </w:r>
      <w:r w:rsidRPr="0087495E">
        <w:rPr>
          <w:rFonts w:ascii="Arial" w:hAnsi="Arial" w:cs="Arial"/>
          <w:b w:val="0"/>
          <w:sz w:val="22"/>
          <w:szCs w:val="22"/>
        </w:rPr>
        <w:t>Dz. U</w:t>
      </w:r>
      <w:r w:rsidRPr="00A60AD6">
        <w:rPr>
          <w:rFonts w:ascii="Arial" w:hAnsi="Arial" w:cs="Arial"/>
          <w:b w:val="0"/>
          <w:sz w:val="22"/>
          <w:szCs w:val="22"/>
        </w:rPr>
        <w:t>.</w:t>
      </w:r>
      <w:r w:rsidR="008F07F6" w:rsidRPr="00A60AD6">
        <w:rPr>
          <w:rFonts w:ascii="Arial" w:hAnsi="Arial" w:cs="Arial"/>
          <w:b w:val="0"/>
          <w:sz w:val="22"/>
          <w:szCs w:val="22"/>
        </w:rPr>
        <w:t xml:space="preserve"> z 20</w:t>
      </w:r>
      <w:r w:rsidR="00DD1DB4" w:rsidRPr="00A60AD6">
        <w:rPr>
          <w:rFonts w:ascii="Arial" w:hAnsi="Arial" w:cs="Arial"/>
          <w:b w:val="0"/>
          <w:sz w:val="22"/>
          <w:szCs w:val="22"/>
        </w:rPr>
        <w:t>2</w:t>
      </w:r>
      <w:r w:rsidR="002542C4" w:rsidRPr="00A60AD6">
        <w:rPr>
          <w:rFonts w:ascii="Arial" w:hAnsi="Arial" w:cs="Arial"/>
          <w:b w:val="0"/>
          <w:sz w:val="22"/>
          <w:szCs w:val="22"/>
        </w:rPr>
        <w:t>4</w:t>
      </w:r>
      <w:r w:rsidR="008F07F6" w:rsidRPr="00A60AD6">
        <w:rPr>
          <w:rFonts w:ascii="Arial" w:hAnsi="Arial" w:cs="Arial"/>
          <w:b w:val="0"/>
          <w:sz w:val="22"/>
          <w:szCs w:val="22"/>
        </w:rPr>
        <w:t xml:space="preserve"> r. poz. </w:t>
      </w:r>
      <w:r w:rsidR="002542C4" w:rsidRPr="00A60AD6">
        <w:rPr>
          <w:rFonts w:ascii="Arial" w:hAnsi="Arial" w:cs="Arial"/>
          <w:b w:val="0"/>
          <w:sz w:val="22"/>
          <w:szCs w:val="22"/>
        </w:rPr>
        <w:t>17</w:t>
      </w:r>
      <w:r w:rsidRPr="00A60AD6">
        <w:rPr>
          <w:rFonts w:ascii="Arial" w:hAnsi="Arial" w:cs="Arial"/>
          <w:b w:val="0"/>
          <w:sz w:val="22"/>
          <w:szCs w:val="22"/>
        </w:rPr>
        <w:t>) oświad</w:t>
      </w:r>
      <w:r w:rsidR="002C1C56" w:rsidRPr="00A60AD6">
        <w:rPr>
          <w:rFonts w:ascii="Arial" w:hAnsi="Arial" w:cs="Arial"/>
          <w:b w:val="0"/>
          <w:sz w:val="22"/>
          <w:szCs w:val="22"/>
        </w:rPr>
        <w:t>czam, że oferta</w:t>
      </w:r>
      <w:r w:rsidR="002C1C56" w:rsidRPr="0087495E">
        <w:rPr>
          <w:rFonts w:ascii="Arial" w:hAnsi="Arial" w:cs="Arial"/>
          <w:b w:val="0"/>
          <w:sz w:val="22"/>
          <w:szCs w:val="22"/>
        </w:rPr>
        <w:t xml:space="preserve"> oraz załączone </w:t>
      </w:r>
      <w:r w:rsidRPr="0087495E">
        <w:rPr>
          <w:rFonts w:ascii="Arial" w:hAnsi="Arial" w:cs="Arial"/>
          <w:b w:val="0"/>
          <w:sz w:val="22"/>
          <w:szCs w:val="22"/>
        </w:rPr>
        <w:t xml:space="preserve">do niej dokumenty opisują stan prawny i faktyczny aktualny na dzień złożenia oferty. </w:t>
      </w:r>
    </w:p>
    <w:p w14:paraId="605AD755" w14:textId="77777777" w:rsidR="00E015EF" w:rsidRPr="0087495E" w:rsidRDefault="00E015EF" w:rsidP="00EA645C">
      <w:pPr>
        <w:pStyle w:val="Spider-2"/>
        <w:numPr>
          <w:ilvl w:val="0"/>
          <w:numId w:val="0"/>
        </w:numPr>
        <w:spacing w:line="276" w:lineRule="auto"/>
        <w:ind w:left="3960"/>
        <w:rPr>
          <w:rFonts w:cs="Arial"/>
          <w:sz w:val="22"/>
          <w:szCs w:val="24"/>
        </w:rPr>
      </w:pPr>
    </w:p>
    <w:p w14:paraId="1803B6AA" w14:textId="77777777" w:rsidR="00E015EF" w:rsidRPr="0087495E" w:rsidRDefault="00393EF0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cs="Arial"/>
          <w:sz w:val="24"/>
          <w:szCs w:val="24"/>
        </w:rPr>
      </w:pPr>
      <w:r w:rsidRPr="002B2B13">
        <w:rPr>
          <w:rFonts w:ascii="Times New Roman" w:hAnsi="Times New Roman"/>
          <w:sz w:val="24"/>
          <w:szCs w:val="24"/>
        </w:rPr>
        <w:t xml:space="preserve"> </w:t>
      </w:r>
      <w:r w:rsidR="00E015EF" w:rsidRPr="0087495E">
        <w:rPr>
          <w:rFonts w:cs="Arial"/>
          <w:sz w:val="24"/>
          <w:szCs w:val="24"/>
        </w:rPr>
        <w:t>.......................................................................</w:t>
      </w:r>
    </w:p>
    <w:p w14:paraId="618368FA" w14:textId="77777777" w:rsidR="00E015EF" w:rsidRPr="00B03528" w:rsidRDefault="00E015EF" w:rsidP="00EA645C">
      <w:pPr>
        <w:pStyle w:val="Spider-2"/>
        <w:numPr>
          <w:ilvl w:val="0"/>
          <w:numId w:val="0"/>
        </w:numPr>
        <w:spacing w:line="276" w:lineRule="auto"/>
        <w:ind w:left="3958"/>
        <w:jc w:val="center"/>
        <w:rPr>
          <w:rFonts w:cs="Arial"/>
          <w:i/>
          <w:sz w:val="16"/>
          <w:szCs w:val="16"/>
        </w:rPr>
      </w:pPr>
      <w:r w:rsidRPr="00B03528">
        <w:rPr>
          <w:rFonts w:cs="Arial"/>
          <w:i/>
          <w:sz w:val="16"/>
          <w:szCs w:val="16"/>
        </w:rPr>
        <w:t xml:space="preserve">         /Podpis upoważnionej (ych) do reprezentowania</w:t>
      </w:r>
    </w:p>
    <w:p w14:paraId="095F3B21" w14:textId="77777777" w:rsidR="002722D2" w:rsidRPr="00B03528" w:rsidRDefault="00E015EF" w:rsidP="00EA645C">
      <w:pPr>
        <w:pStyle w:val="Spider-2"/>
        <w:numPr>
          <w:ilvl w:val="0"/>
          <w:numId w:val="0"/>
        </w:numPr>
        <w:spacing w:line="276" w:lineRule="auto"/>
        <w:ind w:left="3958"/>
        <w:jc w:val="center"/>
        <w:rPr>
          <w:rFonts w:cs="Arial"/>
          <w:i/>
          <w:sz w:val="16"/>
          <w:szCs w:val="16"/>
        </w:rPr>
      </w:pPr>
      <w:r w:rsidRPr="00B03528">
        <w:rPr>
          <w:rFonts w:cs="Arial"/>
          <w:i/>
          <w:sz w:val="16"/>
          <w:szCs w:val="16"/>
        </w:rPr>
        <w:t xml:space="preserve">     Wykonawcy/</w:t>
      </w:r>
    </w:p>
    <w:p w14:paraId="54FD36A5" w14:textId="0674C957" w:rsidR="00DF1D12" w:rsidRPr="0087495E" w:rsidRDefault="00E015EF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495E">
        <w:rPr>
          <w:rFonts w:ascii="Arial" w:hAnsi="Arial" w:cs="Arial"/>
          <w:sz w:val="22"/>
          <w:szCs w:val="22"/>
        </w:rPr>
        <w:t>..................</w:t>
      </w:r>
      <w:r w:rsidR="00C62EFA" w:rsidRPr="0087495E">
        <w:rPr>
          <w:rFonts w:ascii="Arial" w:hAnsi="Arial" w:cs="Arial"/>
          <w:sz w:val="22"/>
          <w:szCs w:val="22"/>
        </w:rPr>
        <w:t>........, dnia ……..........….202</w:t>
      </w:r>
      <w:r w:rsidR="00075BA8">
        <w:rPr>
          <w:rFonts w:ascii="Arial" w:hAnsi="Arial" w:cs="Arial"/>
          <w:sz w:val="22"/>
          <w:szCs w:val="22"/>
        </w:rPr>
        <w:t>5</w:t>
      </w:r>
      <w:r w:rsidRPr="0087495E">
        <w:rPr>
          <w:rFonts w:ascii="Arial" w:hAnsi="Arial" w:cs="Arial"/>
          <w:sz w:val="22"/>
          <w:szCs w:val="22"/>
        </w:rPr>
        <w:t xml:space="preserve"> r.</w:t>
      </w:r>
      <w:r w:rsidRPr="0087495E">
        <w:rPr>
          <w:rFonts w:ascii="Arial" w:hAnsi="Arial" w:cs="Arial"/>
          <w:sz w:val="22"/>
          <w:szCs w:val="22"/>
        </w:rPr>
        <w:tab/>
      </w:r>
    </w:p>
    <w:p w14:paraId="7CB7DC2C" w14:textId="77777777" w:rsidR="00E015EF" w:rsidRPr="0087495E" w:rsidRDefault="00E015EF" w:rsidP="00EA645C">
      <w:pPr>
        <w:pStyle w:val="Nagwek7"/>
        <w:spacing w:before="0" w:after="0" w:line="276" w:lineRule="auto"/>
        <w:ind w:right="-568"/>
        <w:rPr>
          <w:rFonts w:ascii="Arial" w:hAnsi="Arial" w:cs="Arial"/>
          <w:b/>
          <w:sz w:val="20"/>
          <w:szCs w:val="20"/>
        </w:rPr>
      </w:pPr>
      <w:r w:rsidRPr="0087495E">
        <w:rPr>
          <w:rFonts w:ascii="Arial" w:hAnsi="Arial" w:cs="Arial"/>
          <w:b/>
          <w:sz w:val="20"/>
          <w:szCs w:val="20"/>
        </w:rPr>
        <w:t>UWAGA</w:t>
      </w:r>
    </w:p>
    <w:p w14:paraId="34866D69" w14:textId="77777777" w:rsidR="00E015EF" w:rsidRPr="0087495E" w:rsidRDefault="00F70CC9" w:rsidP="00EA645C">
      <w:pPr>
        <w:spacing w:line="276" w:lineRule="auto"/>
        <w:ind w:right="423"/>
        <w:jc w:val="both"/>
        <w:rPr>
          <w:rFonts w:ascii="Arial" w:hAnsi="Arial" w:cs="Arial"/>
          <w:b/>
          <w:i/>
          <w:noProof/>
          <w:sz w:val="20"/>
          <w:szCs w:val="20"/>
        </w:rPr>
      </w:pPr>
      <w:r w:rsidRPr="0087495E">
        <w:rPr>
          <w:rFonts w:ascii="Arial" w:hAnsi="Arial" w:cs="Arial"/>
          <w:b/>
          <w:i/>
          <w:noProof/>
          <w:sz w:val="20"/>
          <w:szCs w:val="20"/>
        </w:rPr>
        <w:t>*</w:t>
      </w:r>
      <w:r w:rsidR="00E015EF" w:rsidRPr="0087495E">
        <w:rPr>
          <w:rFonts w:ascii="Arial" w:hAnsi="Arial" w:cs="Arial"/>
          <w:b/>
          <w:i/>
          <w:noProof/>
          <w:sz w:val="20"/>
          <w:szCs w:val="20"/>
        </w:rPr>
        <w:t>Jeżeli Wykonawcy wspólnie ubiegają się o zamówienie - należy podać pełne nazwy i adresy wszystkich Wykonaców.</w:t>
      </w:r>
    </w:p>
    <w:p w14:paraId="24201E80" w14:textId="2AEA47DB" w:rsidR="000F2229" w:rsidRPr="0087495E" w:rsidRDefault="00E015EF" w:rsidP="00EA645C">
      <w:pPr>
        <w:pStyle w:val="Tekstpodstawowy"/>
        <w:spacing w:line="276" w:lineRule="auto"/>
        <w:ind w:right="423"/>
        <w:rPr>
          <w:rFonts w:ascii="Arial" w:hAnsi="Arial" w:cs="Arial"/>
          <w:b/>
          <w:i/>
          <w:noProof/>
          <w:szCs w:val="20"/>
          <w:lang w:val="pl-PL"/>
        </w:rPr>
      </w:pPr>
      <w:r w:rsidRPr="0087495E">
        <w:rPr>
          <w:rFonts w:ascii="Arial" w:hAnsi="Arial" w:cs="Arial"/>
          <w:b/>
          <w:szCs w:val="20"/>
        </w:rPr>
        <w:t>**</w:t>
      </w:r>
      <w:r w:rsidRPr="0087495E">
        <w:rPr>
          <w:rFonts w:ascii="Arial" w:hAnsi="Arial" w:cs="Arial"/>
          <w:b/>
          <w:i/>
          <w:noProof/>
          <w:szCs w:val="20"/>
        </w:rPr>
        <w:t xml:space="preserve">Niepotrzebne skreślić. W przypadku nie skreślenia którejś z pozycji i nie wypełnienia tabeli </w:t>
      </w:r>
      <w:r w:rsidR="00A60AD6">
        <w:rPr>
          <w:rFonts w:ascii="Arial" w:hAnsi="Arial" w:cs="Arial"/>
          <w:b/>
          <w:i/>
          <w:noProof/>
          <w:szCs w:val="20"/>
        </w:rPr>
        <w:br/>
      </w:r>
      <w:r w:rsidRPr="0087495E">
        <w:rPr>
          <w:rFonts w:ascii="Arial" w:hAnsi="Arial" w:cs="Arial"/>
          <w:b/>
          <w:i/>
          <w:noProof/>
          <w:szCs w:val="20"/>
        </w:rPr>
        <w:t xml:space="preserve">w pozycji b) lub c) - Zamawiający uzna, odpowiednio, że Wykonawca nie zamierza powierzyć </w:t>
      </w:r>
      <w:r w:rsidRPr="0087495E">
        <w:rPr>
          <w:rFonts w:ascii="Arial" w:hAnsi="Arial" w:cs="Arial"/>
          <w:b/>
          <w:i/>
          <w:noProof/>
          <w:szCs w:val="20"/>
        </w:rPr>
        <w:lastRenderedPageBreak/>
        <w:t>wykonania żadnej części zamówienia podwykonawcom i Wykonawca nie polega na zasobach</w:t>
      </w:r>
      <w:r w:rsidR="00AB45C4" w:rsidRPr="0087495E">
        <w:rPr>
          <w:rFonts w:ascii="Arial" w:hAnsi="Arial" w:cs="Arial"/>
          <w:b/>
          <w:i/>
          <w:noProof/>
          <w:szCs w:val="20"/>
        </w:rPr>
        <w:t xml:space="preserve"> podwykonawcy (innego podmiotu)</w:t>
      </w:r>
      <w:r w:rsidR="006621A1" w:rsidRPr="0087495E">
        <w:rPr>
          <w:rFonts w:ascii="Arial" w:hAnsi="Arial" w:cs="Arial"/>
          <w:b/>
          <w:i/>
          <w:noProof/>
          <w:szCs w:val="20"/>
          <w:lang w:val="pl-PL"/>
        </w:rPr>
        <w:t xml:space="preserve"> </w:t>
      </w:r>
      <w:r w:rsidRPr="0087495E">
        <w:rPr>
          <w:rFonts w:ascii="Arial" w:hAnsi="Arial" w:cs="Arial"/>
          <w:b/>
          <w:i/>
          <w:noProof/>
          <w:szCs w:val="20"/>
        </w:rPr>
        <w:t xml:space="preserve">w celu wykazania spełniania warunków udziału </w:t>
      </w:r>
      <w:r w:rsidR="00A60AD6">
        <w:rPr>
          <w:rFonts w:ascii="Arial" w:hAnsi="Arial" w:cs="Arial"/>
          <w:b/>
          <w:i/>
          <w:noProof/>
          <w:szCs w:val="20"/>
        </w:rPr>
        <w:br/>
      </w:r>
      <w:r w:rsidRPr="0087495E">
        <w:rPr>
          <w:rFonts w:ascii="Arial" w:hAnsi="Arial" w:cs="Arial"/>
          <w:b/>
          <w:i/>
          <w:noProof/>
          <w:szCs w:val="20"/>
        </w:rPr>
        <w:t>w postępowaniu, o</w:t>
      </w:r>
      <w:r w:rsidR="00894336" w:rsidRPr="0087495E">
        <w:rPr>
          <w:rFonts w:ascii="Arial" w:hAnsi="Arial" w:cs="Arial"/>
          <w:b/>
          <w:i/>
          <w:noProof/>
          <w:szCs w:val="20"/>
          <w:lang w:val="pl-PL"/>
        </w:rPr>
        <w:t> </w:t>
      </w:r>
      <w:r w:rsidR="00014E92" w:rsidRPr="0087495E">
        <w:rPr>
          <w:rFonts w:ascii="Arial" w:hAnsi="Arial" w:cs="Arial"/>
          <w:b/>
          <w:i/>
          <w:noProof/>
          <w:szCs w:val="20"/>
        </w:rPr>
        <w:t>których mowa w S</w:t>
      </w:r>
      <w:r w:rsidRPr="0087495E">
        <w:rPr>
          <w:rFonts w:ascii="Arial" w:hAnsi="Arial" w:cs="Arial"/>
          <w:b/>
          <w:i/>
          <w:noProof/>
          <w:szCs w:val="20"/>
        </w:rPr>
        <w:t>WZ</w:t>
      </w:r>
      <w:r w:rsidR="001F5142" w:rsidRPr="0087495E">
        <w:rPr>
          <w:rFonts w:ascii="Arial" w:hAnsi="Arial" w:cs="Arial"/>
          <w:b/>
          <w:i/>
          <w:noProof/>
          <w:szCs w:val="20"/>
          <w:lang w:val="pl-PL"/>
        </w:rPr>
        <w:t>.</w:t>
      </w:r>
    </w:p>
    <w:bookmarkEnd w:id="1"/>
    <w:p w14:paraId="13A1B628" w14:textId="503F0B4C" w:rsidR="004E2A59" w:rsidRPr="002B2B13" w:rsidRDefault="006F7E3D" w:rsidP="00EA645C">
      <w:pPr>
        <w:suppressAutoHyphens w:val="0"/>
        <w:spacing w:line="276" w:lineRule="auto"/>
      </w:pPr>
      <w:r>
        <w:rPr>
          <w:b/>
        </w:rPr>
        <w:br w:type="page"/>
      </w:r>
    </w:p>
    <w:p w14:paraId="3EBE5584" w14:textId="77777777" w:rsidR="00224679" w:rsidRDefault="003E7A4D" w:rsidP="00486950">
      <w:pPr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76" w:lineRule="auto"/>
        <w:ind w:left="5670"/>
        <w:jc w:val="center"/>
        <w:rPr>
          <w:rFonts w:ascii="Arial" w:hAnsi="Arial" w:cs="Arial"/>
          <w:b/>
          <w:sz w:val="22"/>
          <w:szCs w:val="22"/>
        </w:rPr>
      </w:pPr>
      <w:r w:rsidRPr="00224679">
        <w:rPr>
          <w:rFonts w:ascii="Arial" w:hAnsi="Arial" w:cs="Arial"/>
          <w:b/>
          <w:sz w:val="22"/>
          <w:szCs w:val="22"/>
        </w:rPr>
        <w:lastRenderedPageBreak/>
        <w:t>Załą</w:t>
      </w:r>
      <w:r w:rsidR="00014E92" w:rsidRPr="00224679">
        <w:rPr>
          <w:rFonts w:ascii="Arial" w:hAnsi="Arial" w:cs="Arial"/>
          <w:b/>
          <w:sz w:val="22"/>
          <w:szCs w:val="22"/>
        </w:rPr>
        <w:t>cznik nr 3 do S</w:t>
      </w:r>
      <w:r w:rsidRPr="00224679">
        <w:rPr>
          <w:rFonts w:ascii="Arial" w:hAnsi="Arial" w:cs="Arial"/>
          <w:b/>
          <w:sz w:val="22"/>
          <w:szCs w:val="22"/>
        </w:rPr>
        <w:t>WZ</w:t>
      </w:r>
      <w:r w:rsidR="00DD7C80" w:rsidRPr="00224679">
        <w:rPr>
          <w:rFonts w:ascii="Arial" w:hAnsi="Arial" w:cs="Arial"/>
          <w:b/>
          <w:sz w:val="22"/>
          <w:szCs w:val="22"/>
        </w:rPr>
        <w:t xml:space="preserve"> </w:t>
      </w:r>
    </w:p>
    <w:p w14:paraId="3BE33734" w14:textId="2F2818D8" w:rsidR="00E015EF" w:rsidRDefault="00E015EF" w:rsidP="00486950">
      <w:pPr>
        <w:keepNext/>
        <w:keepLines/>
        <w:spacing w:after="40"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304DEF09" w14:textId="77777777" w:rsidR="00224679" w:rsidRPr="00945F1C" w:rsidRDefault="00224679" w:rsidP="00486950">
      <w:pPr>
        <w:keepNext/>
        <w:keepLines/>
        <w:spacing w:after="40"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6C98F8C" w14:textId="77777777" w:rsidR="00E015EF" w:rsidRPr="00945F1C" w:rsidRDefault="00E015EF" w:rsidP="00486950">
      <w:pPr>
        <w:keepNext/>
        <w:keepLines/>
        <w:spacing w:line="276" w:lineRule="auto"/>
        <w:ind w:left="5670" w:hanging="70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</w:t>
      </w:r>
      <w:r w:rsidR="00CD21FC"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4D94B68A" w14:textId="77777777" w:rsidR="00E015EF" w:rsidRPr="00945F1C" w:rsidRDefault="00E015EF" w:rsidP="00486950">
      <w:pPr>
        <w:keepNext/>
        <w:keepLines/>
        <w:tabs>
          <w:tab w:val="left" w:pos="5387"/>
          <w:tab w:val="left" w:pos="5670"/>
        </w:tabs>
        <w:suppressAutoHyphens w:val="0"/>
        <w:spacing w:line="276" w:lineRule="auto"/>
        <w:ind w:left="4963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</w:t>
      </w:r>
      <w:r w:rsidR="00B97ABA"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Urząd Komisji Nadzoru Finansowego </w:t>
      </w:r>
    </w:p>
    <w:p w14:paraId="5D2BAD50" w14:textId="77777777" w:rsidR="00E015EF" w:rsidRPr="00945F1C" w:rsidRDefault="00A96A39" w:rsidP="00486950">
      <w:pPr>
        <w:keepNext/>
        <w:keepLines/>
        <w:tabs>
          <w:tab w:val="left" w:pos="5670"/>
        </w:tabs>
        <w:suppressAutoHyphens w:val="0"/>
        <w:spacing w:line="276" w:lineRule="auto"/>
        <w:ind w:left="5670"/>
        <w:rPr>
          <w:rFonts w:ascii="Arial" w:eastAsia="Calibri" w:hAnsi="Arial" w:cs="Arial"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sz w:val="22"/>
          <w:szCs w:val="22"/>
          <w:lang w:eastAsia="en-US"/>
        </w:rPr>
        <w:t>ul. Piękna 20</w:t>
      </w:r>
    </w:p>
    <w:p w14:paraId="6FA4C674" w14:textId="25C6E0BB" w:rsidR="00E015EF" w:rsidRDefault="00CE3A75" w:rsidP="00486950">
      <w:pPr>
        <w:keepNext/>
        <w:keepLines/>
        <w:tabs>
          <w:tab w:val="left" w:pos="5670"/>
        </w:tabs>
        <w:suppressAutoHyphens w:val="0"/>
        <w:spacing w:line="276" w:lineRule="auto"/>
        <w:ind w:left="3545"/>
        <w:rPr>
          <w:rFonts w:ascii="Arial" w:eastAsia="Calibri" w:hAnsi="Arial" w:cs="Arial"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</w:t>
      </w:r>
      <w:r w:rsidR="00945F1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015EF" w:rsidRPr="00945F1C">
        <w:rPr>
          <w:rFonts w:ascii="Arial" w:eastAsia="Calibri" w:hAnsi="Arial" w:cs="Arial"/>
          <w:sz w:val="22"/>
          <w:szCs w:val="22"/>
          <w:lang w:eastAsia="en-US"/>
        </w:rPr>
        <w:t>00-</w:t>
      </w:r>
      <w:r w:rsidR="00A96A39" w:rsidRPr="00945F1C">
        <w:rPr>
          <w:rFonts w:ascii="Arial" w:eastAsia="Calibri" w:hAnsi="Arial" w:cs="Arial"/>
          <w:sz w:val="22"/>
          <w:szCs w:val="22"/>
          <w:lang w:eastAsia="en-US"/>
        </w:rPr>
        <w:t>549</w:t>
      </w:r>
      <w:r w:rsidR="00E015EF" w:rsidRPr="00945F1C">
        <w:rPr>
          <w:rFonts w:ascii="Arial" w:eastAsia="Calibri" w:hAnsi="Arial" w:cs="Arial"/>
          <w:sz w:val="22"/>
          <w:szCs w:val="22"/>
          <w:lang w:eastAsia="en-US"/>
        </w:rPr>
        <w:t xml:space="preserve"> Warszawa</w:t>
      </w:r>
    </w:p>
    <w:p w14:paraId="1ECE91C7" w14:textId="77777777" w:rsidR="00224679" w:rsidRPr="00224679" w:rsidRDefault="00224679" w:rsidP="00486950">
      <w:pPr>
        <w:keepNext/>
        <w:keepLines/>
        <w:tabs>
          <w:tab w:val="left" w:pos="5670"/>
        </w:tabs>
        <w:suppressAutoHyphens w:val="0"/>
        <w:spacing w:line="276" w:lineRule="auto"/>
        <w:ind w:left="3545"/>
        <w:rPr>
          <w:rFonts w:ascii="Arial" w:eastAsia="Calibri" w:hAnsi="Arial" w:cs="Arial"/>
          <w:sz w:val="22"/>
          <w:szCs w:val="22"/>
          <w:lang w:eastAsia="en-US"/>
        </w:rPr>
      </w:pPr>
    </w:p>
    <w:p w14:paraId="1F5E3BAA" w14:textId="77777777" w:rsidR="00E015EF" w:rsidRPr="00224679" w:rsidRDefault="00E015EF" w:rsidP="00486950">
      <w:pPr>
        <w:keepNext/>
        <w:keepLines/>
        <w:suppressAutoHyphens w:val="0"/>
        <w:spacing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2467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2467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7D23B568" w14:textId="3FF5B405" w:rsidR="00E015EF" w:rsidRPr="00945F1C" w:rsidRDefault="00E015EF" w:rsidP="00486950">
      <w:pPr>
        <w:keepNext/>
        <w:keepLines/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0"/>
          <w:lang w:eastAsia="en-US"/>
        </w:rPr>
      </w:pPr>
      <w:r w:rsidRPr="00945F1C">
        <w:rPr>
          <w:rFonts w:ascii="Arial" w:eastAsia="Calibri" w:hAnsi="Arial" w:cs="Arial"/>
          <w:lang w:eastAsia="en-US"/>
        </w:rPr>
        <w:t>……………………………………………</w:t>
      </w:r>
      <w:r w:rsidR="00CD76D1" w:rsidRPr="00945F1C">
        <w:rPr>
          <w:rFonts w:ascii="Arial" w:eastAsia="Calibri" w:hAnsi="Arial" w:cs="Arial"/>
          <w:lang w:eastAsia="en-US"/>
        </w:rPr>
        <w:t>………………………………</w:t>
      </w:r>
      <w:r w:rsidR="00945F1C" w:rsidRPr="00945F1C">
        <w:rPr>
          <w:rFonts w:ascii="Arial" w:eastAsia="Calibri" w:hAnsi="Arial" w:cs="Arial"/>
          <w:lang w:eastAsia="en-US"/>
        </w:rPr>
        <w:t>….</w:t>
      </w:r>
    </w:p>
    <w:p w14:paraId="5DF35004" w14:textId="77777777" w:rsidR="00E015EF" w:rsidRPr="00945F1C" w:rsidRDefault="00E015EF" w:rsidP="00486950">
      <w:pPr>
        <w:keepNext/>
        <w:keepLines/>
        <w:suppressAutoHyphens w:val="0"/>
        <w:spacing w:after="40" w:line="276" w:lineRule="auto"/>
        <w:ind w:right="5953"/>
        <w:rPr>
          <w:rFonts w:ascii="Arial" w:eastAsia="Calibri" w:hAnsi="Arial" w:cs="Arial"/>
          <w:i/>
          <w:sz w:val="18"/>
          <w:szCs w:val="16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 xml:space="preserve">(pełna nazwa/firma, adres, w zależności </w:t>
      </w:r>
      <w:r w:rsidR="00B97ABA" w:rsidRPr="00945F1C">
        <w:rPr>
          <w:rFonts w:ascii="Arial" w:eastAsia="Calibri" w:hAnsi="Arial" w:cs="Arial"/>
          <w:i/>
          <w:sz w:val="18"/>
          <w:szCs w:val="16"/>
          <w:lang w:eastAsia="en-US"/>
        </w:rPr>
        <w:br/>
      </w: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>od podmiotu: NIP/PESEL, KRS/CEiDG)</w:t>
      </w:r>
    </w:p>
    <w:p w14:paraId="07B0D32A" w14:textId="77777777" w:rsidR="00224679" w:rsidRDefault="00224679" w:rsidP="00486950">
      <w:pPr>
        <w:keepNext/>
        <w:keepLines/>
        <w:suppressAutoHyphens w:val="0"/>
        <w:spacing w:after="40" w:line="276" w:lineRule="auto"/>
        <w:rPr>
          <w:rFonts w:ascii="Arial" w:eastAsia="Calibri" w:hAnsi="Arial" w:cs="Arial"/>
          <w:sz w:val="22"/>
          <w:szCs w:val="20"/>
          <w:u w:val="single"/>
          <w:lang w:eastAsia="en-US"/>
        </w:rPr>
      </w:pPr>
    </w:p>
    <w:p w14:paraId="5A517F65" w14:textId="5FF2FBC0" w:rsidR="00E015EF" w:rsidRPr="00945F1C" w:rsidRDefault="00E015EF" w:rsidP="00486950">
      <w:pPr>
        <w:keepNext/>
        <w:keepLines/>
        <w:suppressAutoHyphens w:val="0"/>
        <w:spacing w:after="40" w:line="276" w:lineRule="auto"/>
        <w:rPr>
          <w:rFonts w:ascii="Arial" w:eastAsia="Calibri" w:hAnsi="Arial" w:cs="Arial"/>
          <w:sz w:val="22"/>
          <w:szCs w:val="20"/>
          <w:u w:val="single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u w:val="single"/>
          <w:lang w:eastAsia="en-US"/>
        </w:rPr>
        <w:t>reprezentowany przez:</w:t>
      </w:r>
    </w:p>
    <w:p w14:paraId="03912CA6" w14:textId="77777777" w:rsidR="00E015EF" w:rsidRPr="00945F1C" w:rsidRDefault="00E015EF" w:rsidP="00486950">
      <w:pPr>
        <w:keepNext/>
        <w:keepLines/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0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</w:t>
      </w:r>
      <w:r w:rsidR="00CD76D1"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</w:t>
      </w:r>
      <w:r w:rsidRPr="00945F1C">
        <w:rPr>
          <w:rFonts w:ascii="Arial" w:eastAsia="Calibri" w:hAnsi="Arial" w:cs="Arial"/>
          <w:sz w:val="22"/>
          <w:szCs w:val="20"/>
          <w:lang w:eastAsia="en-US"/>
        </w:rPr>
        <w:t>………</w:t>
      </w:r>
    </w:p>
    <w:p w14:paraId="736A7F71" w14:textId="77777777" w:rsidR="00E015EF" w:rsidRPr="00945F1C" w:rsidRDefault="00E015EF" w:rsidP="00486950">
      <w:pPr>
        <w:keepNext/>
        <w:keepLines/>
        <w:suppressAutoHyphens w:val="0"/>
        <w:spacing w:after="40" w:line="276" w:lineRule="auto"/>
        <w:ind w:right="5953"/>
        <w:rPr>
          <w:rFonts w:ascii="Arial" w:eastAsia="Calibri" w:hAnsi="Arial" w:cs="Arial"/>
          <w:i/>
          <w:sz w:val="18"/>
          <w:szCs w:val="16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 xml:space="preserve">(imię, nazwisko, stanowisko/podstawa </w:t>
      </w:r>
      <w:r w:rsidR="00B97ABA" w:rsidRPr="00945F1C">
        <w:rPr>
          <w:rFonts w:ascii="Arial" w:eastAsia="Calibri" w:hAnsi="Arial" w:cs="Arial"/>
          <w:i/>
          <w:sz w:val="18"/>
          <w:szCs w:val="16"/>
          <w:lang w:eastAsia="en-US"/>
        </w:rPr>
        <w:br/>
      </w:r>
      <w:r w:rsidRPr="00945F1C">
        <w:rPr>
          <w:rFonts w:ascii="Arial" w:eastAsia="Calibri" w:hAnsi="Arial" w:cs="Arial"/>
          <w:i/>
          <w:sz w:val="18"/>
          <w:szCs w:val="16"/>
          <w:lang w:eastAsia="en-US"/>
        </w:rPr>
        <w:t>do reprezentacji)</w:t>
      </w:r>
    </w:p>
    <w:p w14:paraId="57A81985" w14:textId="77777777" w:rsidR="0038577A" w:rsidRDefault="0038577A" w:rsidP="00486950">
      <w:pPr>
        <w:keepNext/>
        <w:keepLines/>
        <w:suppressAutoHyphens w:val="0"/>
        <w:spacing w:after="40" w:line="276" w:lineRule="auto"/>
        <w:jc w:val="center"/>
        <w:rPr>
          <w:rFonts w:eastAsia="Calibri"/>
          <w:b/>
          <w:u w:val="single"/>
          <w:lang w:eastAsia="en-US"/>
        </w:rPr>
      </w:pPr>
    </w:p>
    <w:p w14:paraId="66E7ECBD" w14:textId="77777777" w:rsidR="00E015EF" w:rsidRPr="003F7A19" w:rsidRDefault="0042047B" w:rsidP="00486950">
      <w:pPr>
        <w:keepNext/>
        <w:keepLines/>
        <w:suppressAutoHyphens w:val="0"/>
        <w:spacing w:after="4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</w:pPr>
      <w:r w:rsidRPr="009D075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>OŚWIADCZENIE</w:t>
      </w:r>
      <w:r w:rsidRPr="003F7A1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 xml:space="preserve"> WYKONAWCY</w:t>
      </w:r>
      <w:r w:rsidR="00D24336" w:rsidRPr="003F7A1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 xml:space="preserve"> / INNEGO PODMIOTU, NA KTÓREGO ZASOBY POWOŁUJE SIĘ WYKONAWCA </w:t>
      </w:r>
      <w:r w:rsidR="00D24336" w:rsidRPr="003F7A19">
        <w:rPr>
          <w:rStyle w:val="Odwoanieprzypisudolnego"/>
          <w:rFonts w:ascii="Arial" w:hAnsi="Arial" w:cs="Arial"/>
          <w:b/>
          <w:color w:val="1F4E79" w:themeColor="accent1" w:themeShade="80"/>
          <w:spacing w:val="24"/>
          <w:sz w:val="22"/>
          <w:szCs w:val="22"/>
        </w:rPr>
        <w:footnoteReference w:id="2"/>
      </w:r>
    </w:p>
    <w:p w14:paraId="6A71FE4D" w14:textId="77777777" w:rsidR="0042047B" w:rsidRPr="00945F1C" w:rsidRDefault="0042047B" w:rsidP="00486950">
      <w:pPr>
        <w:keepNext/>
        <w:keepLines/>
        <w:suppressAutoHyphens w:val="0"/>
        <w:spacing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235C28A" w14:textId="77777777" w:rsidR="00E015EF" w:rsidRPr="00945F1C" w:rsidRDefault="00E015EF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skł</w:t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adane na podstawie</w:t>
      </w:r>
      <w:r w:rsidR="000245D3"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art. 125 ust. 1 zgodnie z </w:t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art. 273 ust. 2 ustawy</w:t>
      </w:r>
      <w:r w:rsidR="000245D3" w:rsidRPr="00945F1C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z dnia 11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8697B" w:rsidRPr="00945F1C">
        <w:rPr>
          <w:rFonts w:ascii="Arial" w:eastAsia="Calibri" w:hAnsi="Arial" w:cs="Arial"/>
          <w:b/>
          <w:sz w:val="22"/>
          <w:szCs w:val="22"/>
          <w:lang w:eastAsia="en-US"/>
        </w:rPr>
        <w:t>września 2019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 r. Prawo zamówień publicznych (dalej jako: </w:t>
      </w:r>
      <w:r w:rsidR="005B4907" w:rsidRPr="00945F1C">
        <w:rPr>
          <w:rFonts w:ascii="Arial" w:eastAsia="Calibri" w:hAnsi="Arial" w:cs="Arial"/>
          <w:b/>
          <w:sz w:val="22"/>
          <w:szCs w:val="22"/>
          <w:lang w:eastAsia="en-US"/>
        </w:rPr>
        <w:t>„U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stawa Pzp</w:t>
      </w:r>
      <w:r w:rsidR="005B4907" w:rsidRPr="00945F1C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 xml:space="preserve">), </w:t>
      </w:r>
    </w:p>
    <w:p w14:paraId="17480CF0" w14:textId="77777777" w:rsidR="00CA0765" w:rsidRPr="00945F1C" w:rsidRDefault="00CA0765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5374F78E" w14:textId="66A306C8" w:rsidR="00E015EF" w:rsidRPr="009D0759" w:rsidRDefault="00E015EF" w:rsidP="00EA645C">
      <w:pPr>
        <w:suppressAutoHyphens w:val="0"/>
        <w:spacing w:after="4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</w:pPr>
      <w:r w:rsidRPr="009D075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>DOTYCZĄCE PRZESŁANEK WYKLUCZENIA Z POSTĘPOWANIA</w:t>
      </w:r>
    </w:p>
    <w:p w14:paraId="4949F11B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4B36F94" w14:textId="64F639D9" w:rsidR="00E015EF" w:rsidRPr="00EE19B2" w:rsidRDefault="00E015EF" w:rsidP="00EE19B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81F30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</w:t>
      </w:r>
      <w:r w:rsidR="00DD7C80" w:rsidRPr="00581F3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83116">
        <w:rPr>
          <w:rFonts w:ascii="Arial" w:hAnsi="Arial" w:cs="Arial"/>
          <w:b/>
          <w:bCs/>
          <w:sz w:val="22"/>
          <w:szCs w:val="22"/>
        </w:rPr>
        <w:t>R</w:t>
      </w:r>
      <w:r w:rsidR="00EE19B2">
        <w:rPr>
          <w:rFonts w:ascii="Arial" w:hAnsi="Arial" w:cs="Arial"/>
          <w:b/>
          <w:bCs/>
          <w:sz w:val="22"/>
          <w:szCs w:val="22"/>
        </w:rPr>
        <w:t>ozproszon</w:t>
      </w:r>
      <w:r w:rsidR="00483116">
        <w:rPr>
          <w:rFonts w:ascii="Arial" w:hAnsi="Arial" w:cs="Arial"/>
          <w:b/>
          <w:bCs/>
          <w:sz w:val="22"/>
          <w:szCs w:val="22"/>
        </w:rPr>
        <w:t xml:space="preserve">y </w:t>
      </w:r>
      <w:r w:rsidR="00EE19B2">
        <w:rPr>
          <w:rFonts w:ascii="Arial" w:hAnsi="Arial" w:cs="Arial"/>
          <w:b/>
          <w:bCs/>
          <w:sz w:val="22"/>
          <w:szCs w:val="22"/>
        </w:rPr>
        <w:t xml:space="preserve">system object - </w:t>
      </w:r>
      <w:r w:rsidR="00EE19B2" w:rsidRPr="00EE19B2">
        <w:rPr>
          <w:rFonts w:ascii="Arial" w:hAnsi="Arial" w:cs="Arial"/>
          <w:b/>
          <w:bCs/>
          <w:sz w:val="22"/>
          <w:szCs w:val="22"/>
        </w:rPr>
        <w:t>storage</w:t>
      </w:r>
      <w:r w:rsidR="00EE19B2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F7A19">
        <w:rPr>
          <w:rFonts w:ascii="Arial" w:eastAsia="Calibri" w:hAnsi="Arial" w:cs="Arial"/>
          <w:sz w:val="22"/>
          <w:szCs w:val="22"/>
          <w:lang w:eastAsia="en-US"/>
        </w:rPr>
        <w:t>oświadczam co następuje:</w:t>
      </w:r>
    </w:p>
    <w:p w14:paraId="62CC4147" w14:textId="77777777" w:rsidR="00E015EF" w:rsidRPr="00945F1C" w:rsidRDefault="00E015EF" w:rsidP="00EA645C">
      <w:pPr>
        <w:suppressAutoHyphens w:val="0"/>
        <w:spacing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0F129B1" w14:textId="77777777" w:rsidR="00E015EF" w:rsidRPr="00945F1C" w:rsidRDefault="00E015EF" w:rsidP="00EA645C">
      <w:pPr>
        <w:suppressAutoHyphens w:val="0"/>
        <w:spacing w:after="4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4ED95087" w14:textId="77777777" w:rsidR="00E015EF" w:rsidRPr="00945F1C" w:rsidRDefault="00E015EF" w:rsidP="00EA645C">
      <w:pPr>
        <w:suppressAutoHyphens w:val="0"/>
        <w:spacing w:after="40" w:line="276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BAE679C" w14:textId="1317F26C" w:rsidR="00D5446B" w:rsidRPr="00D5446B" w:rsidRDefault="00AA5530" w:rsidP="00D5446B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A5530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art. 108 ust. 1 </w:t>
      </w:r>
      <w:r w:rsidR="00EE19B2">
        <w:rPr>
          <w:rFonts w:ascii="Arial" w:eastAsia="Calibri" w:hAnsi="Arial" w:cs="Arial"/>
          <w:sz w:val="22"/>
          <w:szCs w:val="22"/>
          <w:lang w:eastAsia="en-US"/>
        </w:rPr>
        <w:t>Ustawy Pzp, art. 109 ust. 1 pkt</w:t>
      </w:r>
      <w:r w:rsidRPr="00AA5530">
        <w:rPr>
          <w:rFonts w:ascii="Arial" w:eastAsia="Calibri" w:hAnsi="Arial" w:cs="Arial"/>
          <w:sz w:val="22"/>
          <w:szCs w:val="22"/>
          <w:lang w:eastAsia="en-US"/>
        </w:rPr>
        <w:t xml:space="preserve"> 7) i 8) Ustawy Pzp oraz na podstawie art. 7 ust</w:t>
      </w:r>
      <w:r w:rsidR="0003730F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AA5530">
        <w:rPr>
          <w:rFonts w:ascii="Arial" w:eastAsia="Calibri" w:hAnsi="Arial" w:cs="Arial"/>
          <w:sz w:val="22"/>
          <w:szCs w:val="22"/>
          <w:lang w:eastAsia="en-US"/>
        </w:rPr>
        <w:t xml:space="preserve"> 1 ustawy z dnia 13 kwietnia 2022 r. o szczególnych rozwiązaniach w zakresie przeciwdziałania wspieraniu agresji na Ukrainę oraz służących ochronie bezpieczeństwa narodowego</w:t>
      </w:r>
      <w:r w:rsidR="00D5446B" w:rsidRPr="00D5446B">
        <w:rPr>
          <w:sz w:val="22"/>
          <w:szCs w:val="22"/>
          <w:lang w:eastAsia="pl-PL"/>
        </w:rPr>
        <w:t xml:space="preserve"> </w:t>
      </w:r>
      <w:r w:rsidR="00D5446B" w:rsidRPr="00D5446B">
        <w:rPr>
          <w:rFonts w:ascii="Arial" w:eastAsia="Calibri" w:hAnsi="Arial" w:cs="Arial"/>
          <w:sz w:val="22"/>
          <w:szCs w:val="22"/>
          <w:lang w:eastAsia="en-US"/>
        </w:rPr>
        <w:t>oraz nie zachodzą w</w:t>
      </w:r>
      <w:r w:rsidR="00D5446B">
        <w:rPr>
          <w:rFonts w:ascii="Arial" w:eastAsia="Calibri" w:hAnsi="Arial" w:cs="Arial"/>
          <w:sz w:val="22"/>
          <w:szCs w:val="22"/>
          <w:lang w:eastAsia="en-US"/>
        </w:rPr>
        <w:t>obec mnie podstawy wykluczenia </w:t>
      </w:r>
      <w:r w:rsidR="00D5446B" w:rsidRPr="00D5446B">
        <w:rPr>
          <w:rFonts w:ascii="Arial" w:eastAsia="Calibri" w:hAnsi="Arial" w:cs="Arial"/>
          <w:sz w:val="22"/>
          <w:szCs w:val="22"/>
          <w:lang w:eastAsia="en-US"/>
        </w:rPr>
        <w:t>z postępowania na podstawie art. 5k rozporządzenia 833/2014 w brzmieniu nadanym rozporządzeniem 2025/2033</w:t>
      </w:r>
      <w:r w:rsidR="00D544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446B" w:rsidRPr="00D5446B">
        <w:rPr>
          <w:rFonts w:ascii="Arial" w:eastAsia="Calibri" w:hAnsi="Arial" w:cs="Arial"/>
          <w:sz w:val="22"/>
          <w:szCs w:val="22"/>
          <w:lang w:eastAsia="en-US"/>
        </w:rPr>
        <w:t xml:space="preserve">oraz rozporządzenia 2022/879. </w:t>
      </w:r>
    </w:p>
    <w:p w14:paraId="6A224985" w14:textId="2B5408E0" w:rsidR="00E015EF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CEF727B" w14:textId="77777777" w:rsidR="00AA5530" w:rsidRPr="00945F1C" w:rsidRDefault="00AA5530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06B5420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lang w:eastAsia="en-US"/>
        </w:rPr>
        <w:t>dnia ………….……. r.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24336" w:rsidRPr="00945F1C">
        <w:rPr>
          <w:rStyle w:val="Odwoanieprzypisudolnego"/>
          <w:rFonts w:ascii="Arial" w:hAnsi="Arial" w:cs="Arial"/>
        </w:rPr>
        <w:footnoteReference w:id="3"/>
      </w:r>
    </w:p>
    <w:p w14:paraId="7087342D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Pr="00945F1C">
        <w:rPr>
          <w:rFonts w:ascii="Arial" w:eastAsia="Calibri" w:hAnsi="Arial" w:cs="Arial"/>
          <w:sz w:val="22"/>
          <w:szCs w:val="22"/>
          <w:lang w:eastAsia="en-US"/>
        </w:rPr>
        <w:tab/>
      </w:r>
      <w:r w:rsidR="00094AA1" w:rsidRPr="00945F1C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</w:t>
      </w:r>
      <w:r w:rsidR="0038577A" w:rsidRPr="00945F1C">
        <w:rPr>
          <w:rFonts w:ascii="Arial" w:eastAsia="Calibri" w:hAnsi="Arial" w:cs="Arial"/>
          <w:sz w:val="20"/>
          <w:szCs w:val="20"/>
          <w:lang w:eastAsia="en-US"/>
        </w:rPr>
        <w:t>……..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</w:t>
      </w:r>
      <w:r w:rsidR="0038577A" w:rsidRPr="00945F1C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</w:p>
    <w:p w14:paraId="0DE99969" w14:textId="77777777" w:rsidR="00E015EF" w:rsidRPr="00945F1C" w:rsidRDefault="00E015EF" w:rsidP="00EA645C">
      <w:pPr>
        <w:suppressAutoHyphens w:val="0"/>
        <w:spacing w:after="40" w:line="276" w:lineRule="auto"/>
        <w:ind w:left="4678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>(</w:t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>Podpis(y) osoby/osób upoważnionej (ych) do reprezentowania Wykonawcy (dokument winien być podpisany elektronicznie</w:t>
      </w: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55AF1CBF" w14:textId="77777777" w:rsidR="00C20EFD" w:rsidRPr="00945F1C" w:rsidRDefault="00C20EFD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lang w:eastAsia="en-US"/>
        </w:rPr>
      </w:pPr>
    </w:p>
    <w:p w14:paraId="2EF8DF1F" w14:textId="2637E395" w:rsidR="00AA5530" w:rsidRPr="00AA5530" w:rsidRDefault="00AA5530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A5530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  <w:r w:rsidRPr="00AA5530">
        <w:rPr>
          <w:rFonts w:ascii="Arial" w:eastAsia="Calibri" w:hAnsi="Arial" w:cs="Arial"/>
          <w:i/>
          <w:sz w:val="22"/>
          <w:szCs w:val="22"/>
          <w:lang w:eastAsia="en-US"/>
        </w:rPr>
        <w:t>(podać mającą zastosowanie podstawę wykluczenia spośród wymienionych w art. 108 ust. 1 pkt 1, 2 i 5 oraz w art. 109 ust. 1</w:t>
      </w:r>
      <w:r w:rsidR="009D0759">
        <w:rPr>
          <w:rFonts w:ascii="Arial" w:eastAsia="Calibri" w:hAnsi="Arial" w:cs="Arial"/>
          <w:i/>
          <w:sz w:val="22"/>
          <w:szCs w:val="22"/>
          <w:lang w:eastAsia="en-US"/>
        </w:rPr>
        <w:t xml:space="preserve"> pkt</w:t>
      </w:r>
      <w:r w:rsidRPr="00AA5530">
        <w:rPr>
          <w:rFonts w:ascii="Arial" w:eastAsia="Calibri" w:hAnsi="Arial" w:cs="Arial"/>
          <w:i/>
          <w:sz w:val="22"/>
          <w:szCs w:val="22"/>
          <w:lang w:eastAsia="en-US"/>
        </w:rPr>
        <w:t xml:space="preserve"> 7) i 8) ustawy Pzp).</w:t>
      </w:r>
      <w:r w:rsidRPr="00AA5530">
        <w:rPr>
          <w:rFonts w:ascii="Arial" w:eastAsia="Calibri" w:hAnsi="Arial" w:cs="Arial"/>
          <w:sz w:val="22"/>
          <w:szCs w:val="22"/>
          <w:lang w:eastAsia="en-US"/>
        </w:rPr>
        <w:t xml:space="preserve"> Jednocześnie oświadczam, że w związku z ww. okolicznością, na podstawie art. 110 ust. 2 Ustawy Pzp spełniam łącznie następujące przesłanki: </w:t>
      </w:r>
    </w:p>
    <w:p w14:paraId="14DAC183" w14:textId="5A5232E8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1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</w:t>
      </w:r>
      <w:r w:rsidR="00DD7C80" w:rsidRPr="00945F1C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…………………………………………………………………...</w:t>
      </w:r>
      <w:r w:rsidRPr="00945F1C">
        <w:rPr>
          <w:rFonts w:ascii="Arial" w:eastAsia="Calibri" w:hAnsi="Arial" w:cs="Arial"/>
          <w:sz w:val="22"/>
          <w:szCs w:val="20"/>
          <w:lang w:eastAsia="en-US"/>
        </w:rPr>
        <w:t>…</w:t>
      </w:r>
    </w:p>
    <w:p w14:paraId="273E6C00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20C1F253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945F1C">
        <w:rPr>
          <w:rFonts w:ascii="Arial" w:eastAsia="Calibri" w:hAnsi="Arial" w:cs="Arial"/>
          <w:sz w:val="22"/>
          <w:szCs w:val="20"/>
          <w:lang w:eastAsia="en-US"/>
        </w:rPr>
        <w:t>…………….…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>(miejscowość),</w:t>
      </w:r>
      <w:r w:rsidRPr="00945F1C">
        <w:rPr>
          <w:rFonts w:ascii="Arial" w:eastAsia="Calibri" w:hAnsi="Arial" w:cs="Arial"/>
          <w:i/>
          <w:sz w:val="22"/>
          <w:szCs w:val="20"/>
          <w:lang w:eastAsia="en-US"/>
        </w:rPr>
        <w:t xml:space="preserve"> </w:t>
      </w:r>
      <w:r w:rsidRPr="00945F1C">
        <w:rPr>
          <w:rFonts w:ascii="Arial" w:eastAsia="Calibri" w:hAnsi="Arial" w:cs="Arial"/>
          <w:sz w:val="22"/>
          <w:szCs w:val="20"/>
          <w:lang w:eastAsia="en-US"/>
        </w:rPr>
        <w:t xml:space="preserve">dnia …………………. r. </w:t>
      </w:r>
    </w:p>
    <w:p w14:paraId="4B7A2814" w14:textId="77777777" w:rsidR="00E015EF" w:rsidRPr="002B2B13" w:rsidRDefault="00E015EF" w:rsidP="00EA645C">
      <w:pPr>
        <w:suppressAutoHyphens w:val="0"/>
        <w:spacing w:after="40" w:line="276" w:lineRule="auto"/>
        <w:jc w:val="both"/>
        <w:rPr>
          <w:rFonts w:eastAsia="Calibri"/>
          <w:sz w:val="22"/>
          <w:szCs w:val="20"/>
          <w:lang w:eastAsia="en-US"/>
        </w:rPr>
      </w:pPr>
    </w:p>
    <w:p w14:paraId="28605D83" w14:textId="77777777" w:rsidR="00E015EF" w:rsidRPr="002B2B13" w:rsidRDefault="00E015EF" w:rsidP="00EA645C">
      <w:pPr>
        <w:suppressAutoHyphens w:val="0"/>
        <w:spacing w:after="40" w:line="276" w:lineRule="auto"/>
        <w:jc w:val="both"/>
        <w:rPr>
          <w:rFonts w:eastAsia="Calibri"/>
          <w:sz w:val="22"/>
          <w:szCs w:val="20"/>
          <w:lang w:eastAsia="en-US"/>
        </w:rPr>
      </w:pP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Pr="002B2B13">
        <w:rPr>
          <w:rFonts w:eastAsia="Calibri"/>
          <w:sz w:val="22"/>
          <w:szCs w:val="20"/>
          <w:lang w:eastAsia="en-US"/>
        </w:rPr>
        <w:tab/>
      </w:r>
      <w:r w:rsidR="00094AA1" w:rsidRPr="002B2B13">
        <w:rPr>
          <w:rFonts w:eastAsia="Calibri"/>
          <w:sz w:val="22"/>
          <w:szCs w:val="20"/>
          <w:lang w:eastAsia="en-US"/>
        </w:rPr>
        <w:t xml:space="preserve">          </w:t>
      </w:r>
      <w:r w:rsidR="0038577A">
        <w:rPr>
          <w:rFonts w:eastAsia="Calibri"/>
          <w:sz w:val="22"/>
          <w:szCs w:val="20"/>
          <w:lang w:eastAsia="en-US"/>
        </w:rPr>
        <w:t>………………………</w:t>
      </w:r>
      <w:r w:rsidRPr="002B2B13">
        <w:rPr>
          <w:rFonts w:eastAsia="Calibri"/>
          <w:sz w:val="22"/>
          <w:szCs w:val="20"/>
          <w:lang w:eastAsia="en-US"/>
        </w:rPr>
        <w:t>………………………</w:t>
      </w:r>
    </w:p>
    <w:p w14:paraId="13F020B1" w14:textId="22397DAA" w:rsidR="00E015EF" w:rsidRPr="00945F1C" w:rsidRDefault="00E015EF" w:rsidP="00EA645C">
      <w:pPr>
        <w:suppressAutoHyphens w:val="0"/>
        <w:spacing w:after="40" w:line="276" w:lineRule="auto"/>
        <w:ind w:left="4962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>(</w:t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Podpis(y) osoby/osób upoważnionej (ych) </w:t>
      </w:r>
      <w:r w:rsidR="00945F1C">
        <w:rPr>
          <w:rFonts w:ascii="Arial" w:eastAsia="Calibri" w:hAnsi="Arial" w:cs="Arial"/>
          <w:i/>
          <w:sz w:val="18"/>
          <w:szCs w:val="18"/>
          <w:lang w:eastAsia="en-US"/>
        </w:rPr>
        <w:br/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>do reprezentowania Wykonawcy (dokument winien być podpisany elektronicznie)</w:t>
      </w:r>
    </w:p>
    <w:p w14:paraId="1ADE2F66" w14:textId="77777777" w:rsidR="009205FA" w:rsidRPr="002B2B13" w:rsidRDefault="009205FA" w:rsidP="00EA645C">
      <w:pPr>
        <w:suppressAutoHyphens w:val="0"/>
        <w:spacing w:after="40" w:line="276" w:lineRule="auto"/>
        <w:jc w:val="both"/>
        <w:rPr>
          <w:rFonts w:eastAsia="Calibri"/>
          <w:b/>
          <w:sz w:val="22"/>
          <w:szCs w:val="21"/>
          <w:lang w:eastAsia="en-US"/>
        </w:rPr>
      </w:pPr>
    </w:p>
    <w:p w14:paraId="58CD1107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5F1C">
        <w:rPr>
          <w:rFonts w:ascii="Arial" w:eastAsia="Calibri" w:hAnsi="Arial" w:cs="Arial"/>
          <w:b/>
          <w:sz w:val="22"/>
          <w:szCs w:val="22"/>
          <w:lang w:eastAsia="en-US"/>
        </w:rPr>
        <w:t>OŚWIADCZENIE PODMIOTU, NA KTÓREGO ZASOBY POWOŁUJE SIĘ WYKONAWCA:</w:t>
      </w:r>
    </w:p>
    <w:p w14:paraId="4E13237E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F456C78" w14:textId="77777777" w:rsidR="00C20EFD" w:rsidRPr="00945F1C" w:rsidRDefault="00D24336" w:rsidP="00EA645C">
      <w:pPr>
        <w:suppressAutoHyphens w:val="0"/>
        <w:spacing w:after="4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45F1C">
        <w:rPr>
          <w:rFonts w:ascii="Arial" w:hAnsi="Arial" w:cs="Arial"/>
          <w:sz w:val="22"/>
          <w:szCs w:val="22"/>
        </w:rPr>
        <w:t>Oświadczam, że jako podmiot/y, na którego/ych zasoby powołuje się w niniejszym postępowaniu Wykonawca, tj.: ……………………………………………………….………………………………………………………………………………………………...………………………………………………….…</w:t>
      </w:r>
      <w:r w:rsidRPr="00945F1C">
        <w:rPr>
          <w:rFonts w:ascii="Arial" w:hAnsi="Arial" w:cs="Arial"/>
          <w:sz w:val="22"/>
          <w:szCs w:val="22"/>
        </w:rPr>
        <w:br/>
      </w:r>
      <w:r w:rsidRPr="00945F1C">
        <w:rPr>
          <w:rFonts w:ascii="Arial" w:hAnsi="Arial" w:cs="Arial"/>
          <w:i/>
          <w:sz w:val="22"/>
          <w:szCs w:val="22"/>
        </w:rPr>
        <w:t xml:space="preserve">(podać pełną nazwę/firmę, adres, a także w zależności od podmiotu na którego zasoby powołuje się Wykonawca: NIP/PESEL, KRS/CEiDG) </w:t>
      </w:r>
    </w:p>
    <w:p w14:paraId="6003B6B6" w14:textId="77777777" w:rsidR="00FB4295" w:rsidRDefault="00FB4295" w:rsidP="00EA645C">
      <w:pPr>
        <w:suppressAutoHyphens w:val="0"/>
        <w:spacing w:after="4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898FB73" w14:textId="4BC1AD1C" w:rsidR="00AA5530" w:rsidRPr="00AA5530" w:rsidRDefault="00AA5530" w:rsidP="00EA645C">
      <w:pPr>
        <w:suppressAutoHyphens w:val="0"/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AA5530">
        <w:rPr>
          <w:rFonts w:ascii="Arial" w:hAnsi="Arial" w:cs="Arial"/>
          <w:sz w:val="22"/>
          <w:szCs w:val="22"/>
        </w:rPr>
        <w:t>nie podlegam/y wykluczeniu z postępowania na podstawie art. 108 U</w:t>
      </w:r>
      <w:r w:rsidR="009D0759">
        <w:rPr>
          <w:rFonts w:ascii="Arial" w:hAnsi="Arial" w:cs="Arial"/>
          <w:sz w:val="22"/>
          <w:szCs w:val="22"/>
        </w:rPr>
        <w:t xml:space="preserve">stawy Pzp, art. 109 ust. 1 pkt </w:t>
      </w:r>
      <w:r w:rsidRPr="00AA5530">
        <w:rPr>
          <w:rFonts w:ascii="Arial" w:hAnsi="Arial" w:cs="Arial"/>
          <w:sz w:val="22"/>
          <w:szCs w:val="22"/>
        </w:rPr>
        <w:t xml:space="preserve"> 7) i 8) Ustawy Pzp oraz na podstawie art. 7 ust. 1 ustawy </w:t>
      </w:r>
      <w:r w:rsidRPr="00AA5530">
        <w:rPr>
          <w:rFonts w:ascii="Arial" w:hAnsi="Arial" w:cs="Arial"/>
          <w:bCs/>
          <w:sz w:val="22"/>
          <w:szCs w:val="22"/>
        </w:rPr>
        <w:t>z dnia 13 kwietnia 2022 r. o szczególnych rozwiązaniach w zakresie przeciwdziałania wspieraniu agresji na Ukrainę oraz służących ochronie bezpieczeństwa narodowego</w:t>
      </w:r>
      <w:r w:rsidR="00D5446B" w:rsidRPr="00D544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446B" w:rsidRPr="00D5446B">
        <w:rPr>
          <w:rFonts w:ascii="Arial" w:hAnsi="Arial" w:cs="Arial"/>
          <w:bCs/>
          <w:sz w:val="22"/>
          <w:szCs w:val="22"/>
        </w:rPr>
        <w:t xml:space="preserve">oraz nie zachodzą wobec mnie podstawy wykluczenia z postępowania na podstawie art. 5k rozporządzenia 833/2014 w brzmieniu nadanym rozporządzeniem 2025/2033 </w:t>
      </w:r>
      <w:r w:rsidR="00D5446B">
        <w:rPr>
          <w:rFonts w:ascii="Arial" w:hAnsi="Arial" w:cs="Arial"/>
          <w:bCs/>
          <w:sz w:val="22"/>
          <w:szCs w:val="22"/>
        </w:rPr>
        <w:t>oraz rozporządzenia 2022/879</w:t>
      </w:r>
      <w:r w:rsidRPr="00AA5530">
        <w:rPr>
          <w:rFonts w:ascii="Arial" w:hAnsi="Arial" w:cs="Arial"/>
          <w:bCs/>
          <w:sz w:val="22"/>
          <w:szCs w:val="22"/>
        </w:rPr>
        <w:t>.</w:t>
      </w:r>
    </w:p>
    <w:p w14:paraId="1A8E881D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908700A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lang w:eastAsia="en-US"/>
        </w:rPr>
      </w:pPr>
    </w:p>
    <w:p w14:paraId="03BF0F9F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dnia …………………. r. </w:t>
      </w:r>
    </w:p>
    <w:p w14:paraId="53C6EE06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1A63CEA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945F1C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317BA397" w14:textId="77777777" w:rsidR="00E015EF" w:rsidRPr="00945F1C" w:rsidRDefault="00094AA1" w:rsidP="00EA645C">
      <w:pPr>
        <w:suppressAutoHyphens w:val="0"/>
        <w:spacing w:after="40" w:line="276" w:lineRule="auto"/>
        <w:ind w:left="4111" w:hanging="142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lastRenderedPageBreak/>
        <w:t xml:space="preserve">   </w:t>
      </w:r>
      <w:r w:rsidR="00E015EF" w:rsidRPr="00945F1C">
        <w:rPr>
          <w:rFonts w:ascii="Arial" w:eastAsia="Calibri" w:hAnsi="Arial" w:cs="Arial"/>
          <w:i/>
          <w:sz w:val="18"/>
          <w:szCs w:val="18"/>
          <w:lang w:eastAsia="en-US"/>
        </w:rPr>
        <w:t>(</w:t>
      </w:r>
      <w:r w:rsidR="003922AF" w:rsidRPr="00945F1C">
        <w:rPr>
          <w:rFonts w:ascii="Arial" w:eastAsia="Calibri" w:hAnsi="Arial" w:cs="Arial"/>
          <w:i/>
          <w:sz w:val="18"/>
          <w:szCs w:val="18"/>
          <w:lang w:eastAsia="en-US"/>
        </w:rPr>
        <w:t>Podpis(y) osoby/osób upoważnionej (ych) do reprezentowania podmiotu/ów na zasoby, którego/ych powołuje się Wykonawca (dokument winien być podpisany elektronicznie)</w:t>
      </w:r>
    </w:p>
    <w:p w14:paraId="5D481B38" w14:textId="77777777" w:rsidR="009D0759" w:rsidRDefault="009D075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A2C0459" w14:textId="2778B86E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 NIEBĘDĄ</w:t>
      </w:r>
      <w:r w:rsidR="00227A54" w:rsidRPr="00FB4295">
        <w:rPr>
          <w:rFonts w:ascii="Arial" w:eastAsia="Calibri" w:hAnsi="Arial" w:cs="Arial"/>
          <w:b/>
          <w:sz w:val="22"/>
          <w:szCs w:val="22"/>
          <w:lang w:eastAsia="en-US"/>
        </w:rPr>
        <w:t>CEGO PODMIOTEM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05AFD1BB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50DAF1A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następującego/ych podmiotu/tów, będącego/ych podwykonawcą/ami:</w:t>
      </w:r>
      <w:r w:rsidR="003922AF" w:rsidRPr="00FB4295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 xml:space="preserve"> ……………………………………………………………………..….…… </w:t>
      </w:r>
      <w:r w:rsidRPr="00FB4295">
        <w:rPr>
          <w:rFonts w:ascii="Arial" w:eastAsia="Calibri" w:hAnsi="Arial" w:cs="Arial"/>
          <w:i/>
          <w:sz w:val="22"/>
          <w:szCs w:val="22"/>
          <w:lang w:eastAsia="en-US"/>
        </w:rPr>
        <w:t>(podać pełną nazwę/firmę, adres, a także w zależności od podmiotu: NIP/PESEL, KRS/CEiDG)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>, nie zachodzą podstawy wykluczenia z postępowania o</w:t>
      </w:r>
      <w:r w:rsidR="002936AD" w:rsidRPr="00FB4295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>udzielenie zamówienia.</w:t>
      </w:r>
    </w:p>
    <w:p w14:paraId="39034CD1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4EA6B5A2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lang w:eastAsia="en-US"/>
        </w:rPr>
        <w:t>dnia …………………. r.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C92DB2B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8EF0039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945F1C">
        <w:rPr>
          <w:rFonts w:ascii="Arial" w:eastAsia="Calibri" w:hAnsi="Arial" w:cs="Arial"/>
          <w:sz w:val="20"/>
          <w:szCs w:val="20"/>
          <w:lang w:eastAsia="en-US"/>
        </w:rPr>
        <w:t xml:space="preserve">          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63E8716F" w14:textId="77777777" w:rsidR="00E015EF" w:rsidRPr="00945F1C" w:rsidRDefault="00C20EFD" w:rsidP="00EA645C">
      <w:pPr>
        <w:suppressAutoHyphens w:val="0"/>
        <w:spacing w:after="40" w:line="276" w:lineRule="auto"/>
        <w:ind w:left="4820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(ych) do reprezentowania Wykonawcy (dokument winien być podpisany elektronicznie)</w:t>
      </w:r>
    </w:p>
    <w:p w14:paraId="3149FFFE" w14:textId="77777777" w:rsidR="0042047B" w:rsidRPr="003F7A19" w:rsidRDefault="0042047B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</w:pPr>
      <w:r w:rsidRPr="003F7A1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>OŚWIADCZENIE WYKONAWCY</w:t>
      </w:r>
      <w:r w:rsidR="00D24336" w:rsidRPr="003F7A1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 xml:space="preserve"> / INNEGO PODMIOTU, NA KTÓREGO ZASOBY POWOŁUJE SIĘ WYKONAWCA</w:t>
      </w:r>
      <w:r w:rsidR="003922AF" w:rsidRPr="003F7A1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 xml:space="preserve"> </w:t>
      </w:r>
      <w:r w:rsidR="003922AF" w:rsidRPr="003F7A19">
        <w:rPr>
          <w:rStyle w:val="Odwoanieprzypisudolnego"/>
          <w:rFonts w:ascii="Arial" w:hAnsi="Arial" w:cs="Arial"/>
          <w:b/>
          <w:color w:val="1F4E79" w:themeColor="accent1" w:themeShade="80"/>
          <w:spacing w:val="24"/>
          <w:sz w:val="22"/>
          <w:szCs w:val="22"/>
        </w:rPr>
        <w:footnoteReference w:id="5"/>
      </w:r>
    </w:p>
    <w:p w14:paraId="7EEE7535" w14:textId="77777777" w:rsidR="00E015EF" w:rsidRPr="003F7A19" w:rsidRDefault="00E015EF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</w:pPr>
      <w:r w:rsidRPr="003F7A1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 xml:space="preserve"> </w:t>
      </w:r>
    </w:p>
    <w:p w14:paraId="1D136C77" w14:textId="77777777" w:rsidR="00E015EF" w:rsidRPr="00FB4295" w:rsidRDefault="00E015EF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skł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adane na podstawie </w:t>
      </w:r>
      <w:r w:rsidR="00EA4BE9"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art. 125 ust. 1 zgodnie z 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>art. 273 ust. 2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 ustawy</w:t>
      </w:r>
      <w:r w:rsidR="00EA4BE9" w:rsidRPr="00FB4295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z dnia 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>11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8697B" w:rsidRPr="00FB4295">
        <w:rPr>
          <w:rFonts w:ascii="Arial" w:eastAsia="Calibri" w:hAnsi="Arial" w:cs="Arial"/>
          <w:b/>
          <w:sz w:val="22"/>
          <w:szCs w:val="22"/>
          <w:lang w:eastAsia="en-US"/>
        </w:rPr>
        <w:t>września 2019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 r. Prawo zamówień publicznych (dalej jako: </w:t>
      </w:r>
      <w:r w:rsidR="005B4907" w:rsidRPr="00FB4295">
        <w:rPr>
          <w:rFonts w:ascii="Arial" w:eastAsia="Calibri" w:hAnsi="Arial" w:cs="Arial"/>
          <w:b/>
          <w:sz w:val="22"/>
          <w:szCs w:val="22"/>
          <w:lang w:eastAsia="en-US"/>
        </w:rPr>
        <w:t>„U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stawa Pzp</w:t>
      </w:r>
      <w:r w:rsidR="005B4907" w:rsidRPr="00FB4295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), </w:t>
      </w:r>
    </w:p>
    <w:p w14:paraId="26E74375" w14:textId="77777777" w:rsidR="009D0759" w:rsidRDefault="009D0759" w:rsidP="00EA645C">
      <w:pPr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D34CE9A" w14:textId="652711EB" w:rsidR="00E015EF" w:rsidRPr="00945F1C" w:rsidRDefault="00E015EF" w:rsidP="00EA645C">
      <w:pPr>
        <w:suppressAutoHyphens w:val="0"/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9D075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>DOTYCZĄCE SPEŁNIANIA WARUNKÓW UDZIAŁU W POSTĘ</w:t>
      </w:r>
      <w:r w:rsidR="00227A54" w:rsidRPr="009D0759">
        <w:rPr>
          <w:rFonts w:ascii="Arial" w:eastAsia="Calibri" w:hAnsi="Arial" w:cs="Arial"/>
          <w:b/>
          <w:color w:val="1F4E79" w:themeColor="accent1" w:themeShade="80"/>
          <w:sz w:val="22"/>
          <w:szCs w:val="22"/>
          <w:u w:val="single"/>
          <w:lang w:eastAsia="en-US"/>
        </w:rPr>
        <w:t>POWANIU</w:t>
      </w:r>
      <w:r w:rsidRPr="00945F1C">
        <w:rPr>
          <w:rFonts w:ascii="Arial" w:eastAsia="Calibri" w:hAnsi="Arial" w:cs="Arial"/>
          <w:b/>
          <w:u w:val="single"/>
          <w:lang w:eastAsia="en-US"/>
        </w:rPr>
        <w:br/>
      </w:r>
    </w:p>
    <w:p w14:paraId="3DE6945B" w14:textId="243F560A" w:rsidR="00E015EF" w:rsidRPr="00581F30" w:rsidRDefault="00E015EF" w:rsidP="009D0759">
      <w:pPr>
        <w:spacing w:line="276" w:lineRule="auto"/>
        <w:jc w:val="both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581F30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r w:rsidR="00581F30">
        <w:rPr>
          <w:rFonts w:ascii="Arial" w:eastAsia="Calibri" w:hAnsi="Arial" w:cs="Arial"/>
          <w:sz w:val="22"/>
          <w:szCs w:val="22"/>
          <w:lang w:eastAsia="en-US"/>
        </w:rPr>
        <w:t>na</w:t>
      </w:r>
      <w:r w:rsidR="00591BC2">
        <w:rPr>
          <w:rFonts w:ascii="Arial" w:eastAsia="Calibri" w:hAnsi="Arial" w:cs="Arial"/>
          <w:sz w:val="22"/>
          <w:szCs w:val="22"/>
          <w:lang w:eastAsia="en-US"/>
        </w:rPr>
        <w:t>:</w:t>
      </w:r>
      <w:r w:rsidR="009F5671" w:rsidRPr="00581F30">
        <w:rPr>
          <w:rFonts w:ascii="Arial" w:hAnsi="Arial" w:cs="Arial"/>
          <w:color w:val="000000"/>
          <w:sz w:val="22"/>
          <w:szCs w:val="22"/>
        </w:rPr>
        <w:t xml:space="preserve"> </w:t>
      </w:r>
      <w:r w:rsidR="00483116">
        <w:rPr>
          <w:rFonts w:ascii="Arial" w:hAnsi="Arial" w:cs="Arial"/>
          <w:b/>
          <w:bCs/>
          <w:sz w:val="22"/>
          <w:szCs w:val="22"/>
        </w:rPr>
        <w:t>R</w:t>
      </w:r>
      <w:r w:rsidR="009D0759">
        <w:rPr>
          <w:rFonts w:ascii="Arial" w:hAnsi="Arial" w:cs="Arial"/>
          <w:b/>
          <w:bCs/>
          <w:sz w:val="22"/>
          <w:szCs w:val="22"/>
        </w:rPr>
        <w:t>ozproszon</w:t>
      </w:r>
      <w:r w:rsidR="00483116">
        <w:rPr>
          <w:rFonts w:ascii="Arial" w:hAnsi="Arial" w:cs="Arial"/>
          <w:b/>
          <w:bCs/>
          <w:sz w:val="22"/>
          <w:szCs w:val="22"/>
        </w:rPr>
        <w:t>y</w:t>
      </w:r>
      <w:r w:rsidR="009D0759">
        <w:rPr>
          <w:rFonts w:ascii="Arial" w:hAnsi="Arial" w:cs="Arial"/>
          <w:b/>
          <w:bCs/>
          <w:sz w:val="22"/>
          <w:szCs w:val="22"/>
        </w:rPr>
        <w:t xml:space="preserve"> system object - </w:t>
      </w:r>
      <w:r w:rsidR="009D0759" w:rsidRPr="009D0759">
        <w:rPr>
          <w:rFonts w:ascii="Arial" w:hAnsi="Arial" w:cs="Arial"/>
          <w:b/>
          <w:bCs/>
          <w:sz w:val="22"/>
          <w:szCs w:val="22"/>
        </w:rPr>
        <w:t>storage</w:t>
      </w:r>
      <w:r w:rsidR="00591BC2">
        <w:rPr>
          <w:rFonts w:ascii="Arial" w:hAnsi="Arial" w:cs="Arial"/>
          <w:b/>
          <w:bCs/>
          <w:color w:val="1F4E79" w:themeColor="accent1" w:themeShade="80"/>
          <w:sz w:val="22"/>
          <w:szCs w:val="22"/>
        </w:rPr>
        <w:t xml:space="preserve"> </w:t>
      </w:r>
      <w:r w:rsidRPr="00581F30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581F30">
        <w:rPr>
          <w:rFonts w:ascii="Arial" w:eastAsia="Calibri" w:hAnsi="Arial" w:cs="Arial"/>
          <w:sz w:val="22"/>
          <w:szCs w:val="22"/>
          <w:lang w:eastAsia="en-US"/>
        </w:rPr>
        <w:t>oświadczam co następuje:</w:t>
      </w:r>
    </w:p>
    <w:p w14:paraId="51D6398E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26AD5E7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INFORMACJA DOTYCZĄCA WYKONAWCY:</w:t>
      </w:r>
      <w:r w:rsidR="003922AF" w:rsidRPr="00FB4295">
        <w:rPr>
          <w:rStyle w:val="Odwoanieprzypisudolnego"/>
          <w:rFonts w:ascii="Arial" w:hAnsi="Arial" w:cs="Arial"/>
          <w:b/>
          <w:spacing w:val="10"/>
          <w:sz w:val="22"/>
          <w:szCs w:val="22"/>
        </w:rPr>
        <w:t xml:space="preserve"> </w:t>
      </w:r>
      <w:r w:rsidR="003922AF" w:rsidRPr="00FB4295">
        <w:rPr>
          <w:rStyle w:val="Odwoanieprzypisudolnego"/>
          <w:rFonts w:ascii="Arial" w:hAnsi="Arial" w:cs="Arial"/>
          <w:b/>
          <w:spacing w:val="10"/>
          <w:sz w:val="22"/>
          <w:szCs w:val="22"/>
        </w:rPr>
        <w:footnoteReference w:id="6"/>
      </w:r>
    </w:p>
    <w:p w14:paraId="546B7C38" w14:textId="6C641608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</w:t>
      </w:r>
      <w:r w:rsidR="00E45993" w:rsidRPr="00FB4295">
        <w:rPr>
          <w:rFonts w:ascii="Arial" w:eastAsia="Calibri" w:hAnsi="Arial" w:cs="Arial"/>
          <w:sz w:val="22"/>
          <w:szCs w:val="22"/>
          <w:lang w:eastAsia="en-US"/>
        </w:rPr>
        <w:t xml:space="preserve">cego </w:t>
      </w:r>
      <w:r w:rsidR="00224679" w:rsidRPr="00FB4295">
        <w:rPr>
          <w:rFonts w:ascii="Arial" w:eastAsia="Calibri" w:hAnsi="Arial" w:cs="Arial"/>
          <w:sz w:val="22"/>
          <w:szCs w:val="22"/>
          <w:lang w:eastAsia="en-US"/>
        </w:rPr>
        <w:br/>
      </w:r>
      <w:r w:rsidR="00E45993" w:rsidRPr="00FB4295">
        <w:rPr>
          <w:rFonts w:ascii="Arial" w:eastAsia="Calibri" w:hAnsi="Arial" w:cs="Arial"/>
          <w:sz w:val="22"/>
          <w:szCs w:val="22"/>
          <w:lang w:eastAsia="en-US"/>
        </w:rPr>
        <w:t xml:space="preserve">w </w:t>
      </w:r>
      <w:r w:rsidR="00EA4BE9" w:rsidRPr="00FB4295">
        <w:rPr>
          <w:rFonts w:ascii="Arial" w:eastAsia="Calibri" w:hAnsi="Arial" w:cs="Arial"/>
          <w:sz w:val="22"/>
          <w:szCs w:val="22"/>
          <w:lang w:eastAsia="en-US"/>
        </w:rPr>
        <w:t>ogłoszeniu o przedmiotowym zamówieniu oraz w Specyfikacji Warunków Zamówienia.</w:t>
      </w:r>
    </w:p>
    <w:p w14:paraId="439314D8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45F1C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945F1C">
        <w:rPr>
          <w:rFonts w:ascii="Arial" w:eastAsia="Calibri" w:hAnsi="Arial" w:cs="Arial"/>
          <w:lang w:eastAsia="en-US"/>
        </w:rPr>
        <w:t xml:space="preserve">dnia ………….……. r. </w:t>
      </w:r>
    </w:p>
    <w:p w14:paraId="7C938359" w14:textId="77777777" w:rsidR="00E015EF" w:rsidRPr="00945F1C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945F1C">
        <w:rPr>
          <w:rFonts w:ascii="Arial" w:eastAsia="Calibri" w:hAnsi="Arial" w:cs="Arial"/>
          <w:sz w:val="20"/>
          <w:szCs w:val="20"/>
          <w:lang w:eastAsia="en-US"/>
        </w:rPr>
        <w:t xml:space="preserve">    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</w:t>
      </w:r>
      <w:r w:rsidR="0038577A" w:rsidRPr="00945F1C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Pr="00945F1C">
        <w:rPr>
          <w:rFonts w:ascii="Arial" w:eastAsia="Calibri" w:hAnsi="Arial" w:cs="Arial"/>
          <w:sz w:val="20"/>
          <w:szCs w:val="20"/>
          <w:lang w:eastAsia="en-US"/>
        </w:rPr>
        <w:t>……………………</w:t>
      </w:r>
    </w:p>
    <w:p w14:paraId="4222E837" w14:textId="77777777" w:rsidR="00E015EF" w:rsidRPr="00945F1C" w:rsidRDefault="003922AF" w:rsidP="00EA645C">
      <w:pPr>
        <w:suppressAutoHyphens w:val="0"/>
        <w:spacing w:after="40" w:line="276" w:lineRule="auto"/>
        <w:ind w:left="4254" w:hanging="1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(ych) do reprezentowania Wykonawcy (dokument winien być podpisany elektronicznie)</w:t>
      </w:r>
    </w:p>
    <w:p w14:paraId="5D4ED434" w14:textId="77777777" w:rsidR="00D564E5" w:rsidRPr="00FB4295" w:rsidRDefault="00D564E5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42FA8E1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 xml:space="preserve">INFORMACJA </w:t>
      </w:r>
      <w:r w:rsidR="00C20EFD" w:rsidRPr="00FB4295">
        <w:rPr>
          <w:rFonts w:ascii="Arial" w:hAnsi="Arial" w:cs="Arial"/>
          <w:b/>
          <w:spacing w:val="10"/>
          <w:sz w:val="22"/>
          <w:szCs w:val="22"/>
        </w:rPr>
        <w:t>PODMIOTU/ÓW NA ZASOBY KTÓREGO/YCH POWOŁUJE SIĘ WYKONAWCA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C20EFD" w:rsidRPr="00FB4295">
        <w:rPr>
          <w:rStyle w:val="Odwoanieprzypisudolnego"/>
          <w:rFonts w:ascii="Arial" w:hAnsi="Arial" w:cs="Arial"/>
          <w:b/>
          <w:spacing w:val="10"/>
          <w:sz w:val="22"/>
          <w:szCs w:val="22"/>
        </w:rPr>
        <w:footnoteReference w:id="7"/>
      </w:r>
    </w:p>
    <w:p w14:paraId="65E3EA7A" w14:textId="77777777" w:rsidR="00E015EF" w:rsidRPr="00FB4295" w:rsidRDefault="00C20EFD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spełniam warunki udziału w postępowaniu określone przez Zamawiającego </w:t>
      </w:r>
      <w:r w:rsidR="00C339C1" w:rsidRPr="00FB4295">
        <w:rPr>
          <w:rFonts w:ascii="Arial" w:eastAsia="Calibri" w:hAnsi="Arial" w:cs="Arial"/>
          <w:sz w:val="22"/>
          <w:szCs w:val="22"/>
          <w:lang w:eastAsia="en-US"/>
        </w:rPr>
        <w:br/>
      </w:r>
      <w:r w:rsidRPr="00FB4295">
        <w:rPr>
          <w:rFonts w:ascii="Arial" w:eastAsia="Calibri" w:hAnsi="Arial" w:cs="Arial"/>
          <w:sz w:val="22"/>
          <w:szCs w:val="22"/>
          <w:lang w:eastAsia="en-US"/>
        </w:rPr>
        <w:t>w ogłoszeniu o przedmiotowym zamówieniu oraz w Specyfikacji Warunków Zamówienia w zakresie w jakim Wykonawca powołuje się na moje zasoby w Załączniku nr 4 do SWZ (tj. Zobowiązaniu innego podmiotu do oddania do dyspozycji Wykonawcy niezbędnych zasobów na okres korzystania z nich przy wykonaniu (realizacji) zamówienia w trybie art. 118 ust. 3 Ustawy Pzp).</w:t>
      </w:r>
      <w:r w:rsidR="00E015EF" w:rsidRPr="00FB4295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73A73FA8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241FB1A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FB4295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684B0403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FB4295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66B12FB8" w14:textId="664F9EB4" w:rsidR="007F5F84" w:rsidRDefault="00C20EFD" w:rsidP="00EA645C">
      <w:pPr>
        <w:suppressAutoHyphens w:val="0"/>
        <w:spacing w:after="40" w:line="276" w:lineRule="auto"/>
        <w:ind w:left="4820" w:firstLine="6"/>
        <w:jc w:val="center"/>
        <w:rPr>
          <w:rFonts w:eastAsia="Calibri"/>
          <w:sz w:val="22"/>
          <w:szCs w:val="21"/>
          <w:lang w:eastAsia="en-US"/>
        </w:rPr>
      </w:pPr>
      <w:r w:rsidRPr="00FB4295">
        <w:rPr>
          <w:rFonts w:ascii="Arial" w:eastAsia="Calibri" w:hAnsi="Arial" w:cs="Arial"/>
          <w:i/>
          <w:sz w:val="20"/>
          <w:szCs w:val="20"/>
          <w:lang w:eastAsia="en-US"/>
        </w:rPr>
        <w:t>(Podpis(y) osoby/osób upoważnionej (ych) do reprezentowania podmiotu/ów na zasoby, którego/ych</w:t>
      </w:r>
      <w:r w:rsidRPr="00945F1C">
        <w:rPr>
          <w:rFonts w:ascii="Arial" w:eastAsia="Calibri" w:hAnsi="Arial" w:cs="Arial"/>
          <w:i/>
          <w:sz w:val="18"/>
          <w:szCs w:val="18"/>
          <w:lang w:eastAsia="en-US"/>
        </w:rPr>
        <w:t xml:space="preserve"> powołuje się Wykonawca (dokument winien być podpisany elektronicznie)</w:t>
      </w:r>
    </w:p>
    <w:p w14:paraId="117943A1" w14:textId="77777777" w:rsidR="009D0759" w:rsidRDefault="009D075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ACECCD2" w14:textId="222F73C6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INFORMACJI:</w:t>
      </w:r>
    </w:p>
    <w:p w14:paraId="6A948D12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FF4E43F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4295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FB4295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9ECF208" w14:textId="77777777" w:rsidR="0005389A" w:rsidRPr="00FB4295" w:rsidRDefault="0005389A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0E15EB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…………….…</w:t>
      </w:r>
      <w:r w:rsidR="00B1533F" w:rsidRPr="00FB4295">
        <w:rPr>
          <w:rFonts w:ascii="Arial" w:eastAsia="Calibri" w:hAnsi="Arial" w:cs="Arial"/>
          <w:sz w:val="20"/>
          <w:szCs w:val="20"/>
          <w:lang w:eastAsia="en-US"/>
        </w:rPr>
        <w:t>…..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…. </w:t>
      </w:r>
      <w:r w:rsidRPr="00FB4295">
        <w:rPr>
          <w:rFonts w:ascii="Arial" w:eastAsia="Calibri" w:hAnsi="Arial" w:cs="Arial"/>
          <w:i/>
          <w:sz w:val="20"/>
          <w:szCs w:val="20"/>
          <w:lang w:eastAsia="en-US"/>
        </w:rPr>
        <w:t xml:space="preserve">(miejscowość),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416B9956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7E63E39" w14:textId="77777777" w:rsidR="00E015EF" w:rsidRPr="00FB4295" w:rsidRDefault="00E015EF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ab/>
      </w:r>
      <w:r w:rsidR="00094AA1" w:rsidRPr="00FB4295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="00B1533F" w:rsidRPr="00FB4295">
        <w:rPr>
          <w:rFonts w:ascii="Arial" w:eastAsia="Calibri" w:hAnsi="Arial" w:cs="Arial"/>
          <w:sz w:val="20"/>
          <w:szCs w:val="20"/>
          <w:lang w:eastAsia="en-US"/>
        </w:rPr>
        <w:t xml:space="preserve">   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…………………</w:t>
      </w:r>
      <w:r w:rsidR="0038577A" w:rsidRPr="00FB4295">
        <w:rPr>
          <w:rFonts w:ascii="Arial" w:eastAsia="Calibri" w:hAnsi="Arial" w:cs="Arial"/>
          <w:sz w:val="20"/>
          <w:szCs w:val="20"/>
          <w:lang w:eastAsia="en-US"/>
        </w:rPr>
        <w:t>……….</w:t>
      </w:r>
      <w:r w:rsidRPr="00FB4295">
        <w:rPr>
          <w:rFonts w:ascii="Arial" w:eastAsia="Calibri" w:hAnsi="Arial" w:cs="Arial"/>
          <w:sz w:val="20"/>
          <w:szCs w:val="20"/>
          <w:lang w:eastAsia="en-US"/>
        </w:rPr>
        <w:t>………………………</w:t>
      </w:r>
    </w:p>
    <w:p w14:paraId="36EE0393" w14:textId="0C0C61B5" w:rsidR="00F419B6" w:rsidRPr="00B03528" w:rsidRDefault="00094AA1" w:rsidP="00EA645C">
      <w:pPr>
        <w:suppressAutoHyphens w:val="0"/>
        <w:spacing w:after="40" w:line="276" w:lineRule="auto"/>
        <w:ind w:left="4820" w:firstLine="6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03528">
        <w:rPr>
          <w:rFonts w:ascii="Arial" w:eastAsia="Calibri" w:hAnsi="Arial" w:cs="Arial"/>
          <w:i/>
          <w:sz w:val="16"/>
          <w:szCs w:val="16"/>
          <w:lang w:eastAsia="en-US"/>
        </w:rPr>
        <w:t xml:space="preserve">  </w:t>
      </w:r>
      <w:r w:rsidR="00E015EF" w:rsidRPr="00B03528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C20EFD" w:rsidRPr="00B03528">
        <w:rPr>
          <w:rFonts w:ascii="Arial" w:eastAsia="Calibri" w:hAnsi="Arial" w:cs="Arial"/>
          <w:i/>
          <w:sz w:val="16"/>
          <w:szCs w:val="16"/>
          <w:lang w:eastAsia="en-US"/>
        </w:rPr>
        <w:t xml:space="preserve">Podpis(y) osoby/osób upoważnionej (ych) </w:t>
      </w:r>
      <w:r w:rsidR="00FB4295" w:rsidRPr="00B03528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="00C20EFD" w:rsidRPr="00B03528">
        <w:rPr>
          <w:rFonts w:ascii="Arial" w:eastAsia="Calibri" w:hAnsi="Arial" w:cs="Arial"/>
          <w:i/>
          <w:sz w:val="16"/>
          <w:szCs w:val="16"/>
          <w:lang w:eastAsia="en-US"/>
        </w:rPr>
        <w:t xml:space="preserve">do reprezentowania Wykonawcy lub podmiotu, </w:t>
      </w:r>
      <w:r w:rsidR="00FB4295" w:rsidRPr="00B03528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="00C20EFD" w:rsidRPr="00B03528">
        <w:rPr>
          <w:rFonts w:ascii="Arial" w:eastAsia="Calibri" w:hAnsi="Arial" w:cs="Arial"/>
          <w:i/>
          <w:sz w:val="16"/>
          <w:szCs w:val="16"/>
          <w:lang w:eastAsia="en-US"/>
        </w:rPr>
        <w:t>na zasoby którego powołuje się Wykonawca (dokument winien być podpisany elektronicznie)</w:t>
      </w:r>
    </w:p>
    <w:p w14:paraId="07F87C70" w14:textId="3A620173" w:rsidR="009205FA" w:rsidRPr="00FB4295" w:rsidRDefault="009205FA" w:rsidP="00397F68">
      <w:pPr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76" w:lineRule="auto"/>
        <w:ind w:left="5670"/>
        <w:jc w:val="center"/>
        <w:rPr>
          <w:rFonts w:ascii="Arial" w:hAnsi="Arial" w:cs="Arial"/>
          <w:b/>
          <w:noProof/>
          <w:sz w:val="22"/>
          <w:szCs w:val="22"/>
        </w:rPr>
      </w:pPr>
      <w:r w:rsidRPr="00FB4295">
        <w:rPr>
          <w:rFonts w:ascii="Arial" w:hAnsi="Arial" w:cs="Arial"/>
          <w:b/>
          <w:sz w:val="22"/>
          <w:szCs w:val="22"/>
        </w:rPr>
        <w:lastRenderedPageBreak/>
        <w:t>Załącznik nr 4 do SWZ</w:t>
      </w:r>
      <w:r w:rsidRPr="00FB4295"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62CA865D" w14:textId="77777777" w:rsidR="009205FA" w:rsidRDefault="009205FA" w:rsidP="00397F68">
      <w:pPr>
        <w:keepNext/>
        <w:keepLines/>
        <w:spacing w:after="40" w:line="276" w:lineRule="auto"/>
        <w:jc w:val="center"/>
        <w:rPr>
          <w:b/>
          <w:noProof/>
          <w:sz w:val="22"/>
          <w:szCs w:val="22"/>
        </w:rPr>
      </w:pPr>
      <w:r w:rsidRPr="002B2B13">
        <w:rPr>
          <w:b/>
          <w:noProof/>
          <w:sz w:val="22"/>
          <w:szCs w:val="22"/>
        </w:rPr>
        <w:tab/>
      </w:r>
      <w:r w:rsidRPr="002B2B13">
        <w:rPr>
          <w:b/>
          <w:noProof/>
          <w:sz w:val="22"/>
          <w:szCs w:val="22"/>
        </w:rPr>
        <w:tab/>
      </w:r>
      <w:r w:rsidRPr="002B2B13">
        <w:rPr>
          <w:b/>
          <w:noProof/>
          <w:sz w:val="22"/>
          <w:szCs w:val="22"/>
        </w:rPr>
        <w:tab/>
      </w:r>
      <w:r w:rsidRPr="002B2B13">
        <w:rPr>
          <w:b/>
          <w:noProof/>
          <w:sz w:val="22"/>
          <w:szCs w:val="22"/>
        </w:rPr>
        <w:tab/>
      </w:r>
    </w:p>
    <w:p w14:paraId="33BB7142" w14:textId="56BC8DDA" w:rsidR="00875249" w:rsidRPr="00BB201A" w:rsidRDefault="009205FA" w:rsidP="00397F68">
      <w:pPr>
        <w:keepNext/>
        <w:keepLines/>
        <w:spacing w:after="4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b/>
          <w:noProof/>
          <w:sz w:val="22"/>
          <w:szCs w:val="22"/>
        </w:rPr>
        <w:t xml:space="preserve">                         </w:t>
      </w:r>
      <w:r w:rsidRPr="00FB4295">
        <w:rPr>
          <w:rFonts w:ascii="Arial" w:hAnsi="Arial" w:cs="Arial"/>
          <w:b/>
          <w:noProof/>
          <w:sz w:val="22"/>
          <w:szCs w:val="22"/>
        </w:rPr>
        <w:t xml:space="preserve">     </w:t>
      </w:r>
      <w:r w:rsidR="009D0759">
        <w:rPr>
          <w:rFonts w:ascii="Arial" w:hAnsi="Arial" w:cs="Arial"/>
          <w:b/>
          <w:noProof/>
          <w:sz w:val="22"/>
          <w:szCs w:val="22"/>
        </w:rPr>
        <w:t xml:space="preserve">                  </w:t>
      </w:r>
      <w:r w:rsidR="00875249" w:rsidRPr="00BB201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Zamawiający:</w:t>
      </w:r>
    </w:p>
    <w:p w14:paraId="38F4B490" w14:textId="77777777" w:rsidR="00875249" w:rsidRPr="00BB201A" w:rsidRDefault="00875249" w:rsidP="00397F68">
      <w:pPr>
        <w:keepNext/>
        <w:keepLines/>
        <w:tabs>
          <w:tab w:val="left" w:pos="5529"/>
        </w:tabs>
        <w:suppressAutoHyphens w:val="0"/>
        <w:spacing w:after="40" w:line="276" w:lineRule="auto"/>
        <w:ind w:left="4963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Urząd Komisji Nadzoru Finansowego</w:t>
      </w:r>
    </w:p>
    <w:p w14:paraId="1EBFCC02" w14:textId="77777777" w:rsidR="00875249" w:rsidRPr="00BB201A" w:rsidRDefault="00875249" w:rsidP="00397F68">
      <w:pPr>
        <w:keepNext/>
        <w:keepLines/>
        <w:tabs>
          <w:tab w:val="left" w:pos="5529"/>
        </w:tabs>
        <w:suppressAutoHyphens w:val="0"/>
        <w:spacing w:after="40" w:line="276" w:lineRule="auto"/>
        <w:ind w:left="4254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 xml:space="preserve">                     ul. Piękna 20</w:t>
      </w:r>
    </w:p>
    <w:p w14:paraId="3F023E72" w14:textId="77777777" w:rsidR="00875249" w:rsidRPr="00BB201A" w:rsidRDefault="00875249" w:rsidP="00397F68">
      <w:pPr>
        <w:keepNext/>
        <w:keepLines/>
        <w:tabs>
          <w:tab w:val="left" w:pos="5529"/>
        </w:tabs>
        <w:suppressAutoHyphens w:val="0"/>
        <w:spacing w:after="40" w:line="276" w:lineRule="auto"/>
        <w:ind w:left="3545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00-549 Warszawa</w:t>
      </w:r>
    </w:p>
    <w:p w14:paraId="54226D76" w14:textId="77777777" w:rsidR="00875249" w:rsidRPr="00BB201A" w:rsidRDefault="00875249" w:rsidP="00397F68">
      <w:pPr>
        <w:keepNext/>
        <w:keepLines/>
        <w:suppressAutoHyphens w:val="0"/>
        <w:spacing w:after="40"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Wykonawca:</w:t>
      </w:r>
    </w:p>
    <w:p w14:paraId="47CE1DBC" w14:textId="77777777" w:rsidR="00875249" w:rsidRPr="00BB201A" w:rsidRDefault="00875249" w:rsidP="00397F68">
      <w:pPr>
        <w:keepNext/>
        <w:keepLines/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>…………………………………….………………………………………….……</w:t>
      </w:r>
    </w:p>
    <w:p w14:paraId="49579548" w14:textId="77777777" w:rsidR="00875249" w:rsidRPr="00BB201A" w:rsidRDefault="00875249" w:rsidP="00397F68">
      <w:pPr>
        <w:keepNext/>
        <w:keepLines/>
        <w:suppressAutoHyphens w:val="0"/>
        <w:spacing w:after="40" w:line="276" w:lineRule="auto"/>
        <w:ind w:right="5953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BB201A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(pełna nazwa/firma, adres, w zależności </w:t>
      </w:r>
      <w:r w:rsidRPr="00BB201A">
        <w:rPr>
          <w:rFonts w:ascii="Arial" w:hAnsi="Arial" w:cs="Arial"/>
          <w:sz w:val="20"/>
          <w:szCs w:val="20"/>
        </w:rPr>
        <w:br/>
      </w:r>
      <w:r w:rsidRPr="00BB201A">
        <w:rPr>
          <w:rFonts w:ascii="Arial" w:eastAsia="Calibri" w:hAnsi="Arial" w:cs="Arial"/>
          <w:i/>
          <w:iCs/>
          <w:sz w:val="20"/>
          <w:szCs w:val="20"/>
          <w:lang w:eastAsia="en-US"/>
        </w:rPr>
        <w:t>od podmiotu: NIP/PESEL, KRS/CEiDG)</w:t>
      </w:r>
    </w:p>
    <w:p w14:paraId="4006B8C8" w14:textId="77777777" w:rsidR="00875249" w:rsidRPr="00BB201A" w:rsidRDefault="00875249" w:rsidP="00397F68">
      <w:pPr>
        <w:keepNext/>
        <w:keepLines/>
        <w:suppressAutoHyphens w:val="0"/>
        <w:spacing w:after="4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CEBB163" w14:textId="77777777" w:rsidR="00875249" w:rsidRPr="00BB201A" w:rsidRDefault="00875249" w:rsidP="00397F68">
      <w:pPr>
        <w:keepNext/>
        <w:keepLines/>
        <w:suppressAutoHyphens w:val="0"/>
        <w:spacing w:after="40"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>……………………………………..………………………………………..………</w:t>
      </w:r>
    </w:p>
    <w:p w14:paraId="59010FE9" w14:textId="77777777" w:rsidR="00875249" w:rsidRPr="00BB201A" w:rsidRDefault="00875249" w:rsidP="00397F68">
      <w:pPr>
        <w:keepNext/>
        <w:keepLines/>
        <w:suppressAutoHyphens w:val="0"/>
        <w:spacing w:after="40" w:line="276" w:lineRule="auto"/>
        <w:ind w:right="5953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BB201A">
        <w:rPr>
          <w:rFonts w:ascii="Arial" w:eastAsia="Calibri" w:hAnsi="Arial" w:cs="Arial"/>
          <w:i/>
          <w:iCs/>
          <w:sz w:val="16"/>
          <w:szCs w:val="16"/>
          <w:lang w:eastAsia="en-US"/>
        </w:rPr>
        <w:t>(imię, nazwisko, stanowisko/podstawa do  reprezentacji)</w:t>
      </w:r>
    </w:p>
    <w:p w14:paraId="18CC3B88" w14:textId="77777777" w:rsidR="00875249" w:rsidRPr="002B2B13" w:rsidRDefault="00875249" w:rsidP="00397F68">
      <w:pPr>
        <w:keepNext/>
        <w:keepLines/>
        <w:suppressAutoHyphens w:val="0"/>
        <w:spacing w:after="40" w:line="276" w:lineRule="auto"/>
        <w:rPr>
          <w:rFonts w:eastAsia="Calibri"/>
          <w:sz w:val="22"/>
          <w:szCs w:val="21"/>
          <w:lang w:eastAsia="en-US"/>
        </w:rPr>
      </w:pPr>
      <w:r>
        <w:rPr>
          <w:rFonts w:eastAsia="Calibri"/>
          <w:sz w:val="22"/>
          <w:szCs w:val="21"/>
          <w:lang w:eastAsia="en-US"/>
        </w:rPr>
        <w:t xml:space="preserve">  </w:t>
      </w:r>
    </w:p>
    <w:p w14:paraId="6E149ABC" w14:textId="77777777" w:rsidR="00875249" w:rsidRPr="003F7A19" w:rsidRDefault="00875249" w:rsidP="00397F68">
      <w:pPr>
        <w:keepNext/>
        <w:keepLines/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color w:val="1F4E79" w:themeColor="accent1" w:themeShade="80"/>
          <w:sz w:val="22"/>
          <w:szCs w:val="22"/>
          <w:u w:val="single"/>
          <w:lang w:eastAsia="en-US"/>
        </w:rPr>
      </w:pPr>
      <w:r w:rsidRPr="003F7A19">
        <w:rPr>
          <w:rFonts w:ascii="Arial" w:eastAsia="Calibri" w:hAnsi="Arial" w:cs="Arial"/>
          <w:b/>
          <w:bCs/>
          <w:color w:val="1F4E79" w:themeColor="accent1" w:themeShade="80"/>
          <w:sz w:val="22"/>
          <w:szCs w:val="22"/>
          <w:u w:val="single"/>
          <w:lang w:eastAsia="en-US"/>
        </w:rPr>
        <w:t xml:space="preserve">Z O B O W IĄ Z A N I E    I N N E G O    P O D M I O T U </w:t>
      </w:r>
    </w:p>
    <w:p w14:paraId="2780FF55" w14:textId="77777777" w:rsidR="00875249" w:rsidRPr="003F7A19" w:rsidRDefault="00875249" w:rsidP="00397F68">
      <w:pPr>
        <w:keepNext/>
        <w:keepLines/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color w:val="1F4E79" w:themeColor="accent1" w:themeShade="80"/>
          <w:sz w:val="22"/>
          <w:szCs w:val="22"/>
          <w:lang w:eastAsia="en-US"/>
        </w:rPr>
      </w:pPr>
      <w:r w:rsidRPr="003F7A19">
        <w:rPr>
          <w:rFonts w:ascii="Arial" w:eastAsia="Calibri" w:hAnsi="Arial" w:cs="Arial"/>
          <w:b/>
          <w:bCs/>
          <w:color w:val="1F4E79" w:themeColor="accent1" w:themeShade="80"/>
          <w:sz w:val="22"/>
          <w:szCs w:val="22"/>
          <w:lang w:eastAsia="en-US"/>
        </w:rPr>
        <w:t xml:space="preserve">do oddania do dyspozycji Wykonawcy niezbędnych zasobów na okres korzystania z nich przy wykonaniu (realizacji) zamówienia </w:t>
      </w:r>
    </w:p>
    <w:p w14:paraId="1AD01C0D" w14:textId="77777777" w:rsidR="00875249" w:rsidRPr="00BB201A" w:rsidRDefault="00875249" w:rsidP="00397F68">
      <w:pPr>
        <w:keepNext/>
        <w:keepLines/>
        <w:suppressAutoHyphens w:val="0"/>
        <w:spacing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>w trybie art. 118 ust. 3 Ustawy Pzp</w:t>
      </w:r>
    </w:p>
    <w:p w14:paraId="3CD0CCBB" w14:textId="77777777" w:rsidR="00875249" w:rsidRPr="00BB201A" w:rsidRDefault="00875249" w:rsidP="00397F68">
      <w:pPr>
        <w:keepNext/>
        <w:keepLines/>
        <w:suppressAutoHyphens w:val="0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14AE9A4" w14:textId="77777777" w:rsidR="00875249" w:rsidRPr="00BB201A" w:rsidRDefault="00875249" w:rsidP="00397F68">
      <w:pPr>
        <w:keepNext/>
        <w:keepLines/>
        <w:suppressAutoHyphens w:val="0"/>
        <w:spacing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B201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………………………………………………………………………………………………………..  </w:t>
      </w:r>
    </w:p>
    <w:p w14:paraId="21F20BE7" w14:textId="77777777" w:rsidR="00875249" w:rsidRPr="00BB201A" w:rsidRDefault="00875249" w:rsidP="00397F68">
      <w:pPr>
        <w:keepNext/>
        <w:keepLines/>
        <w:suppressAutoHyphens w:val="0"/>
        <w:spacing w:line="276" w:lineRule="auto"/>
        <w:jc w:val="center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BB201A">
        <w:rPr>
          <w:rFonts w:ascii="Arial" w:eastAsia="Calibri" w:hAnsi="Arial" w:cs="Arial"/>
          <w:i/>
          <w:iCs/>
          <w:sz w:val="20"/>
          <w:szCs w:val="20"/>
          <w:lang w:eastAsia="en-US"/>
        </w:rPr>
        <w:t>(nazwa Podmiotu, na zasobach którego polega Wykonawca)</w:t>
      </w:r>
    </w:p>
    <w:p w14:paraId="5DBF4FCB" w14:textId="77777777" w:rsidR="00875249" w:rsidRPr="003840B4" w:rsidRDefault="00875249" w:rsidP="00397F68">
      <w:pPr>
        <w:keepNext/>
        <w:keepLines/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lang w:eastAsia="pl-PL"/>
        </w:rPr>
      </w:pPr>
    </w:p>
    <w:p w14:paraId="0F650567" w14:textId="77777777" w:rsidR="00875249" w:rsidRPr="00BB201A" w:rsidRDefault="00875249" w:rsidP="00397F68">
      <w:pPr>
        <w:keepNext/>
        <w:keepLines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42E223D3">
        <w:rPr>
          <w:color w:val="000000" w:themeColor="text1"/>
          <w:lang w:eastAsia="pl-PL"/>
        </w:rPr>
        <w:t xml:space="preserve"> </w:t>
      </w: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Ja (My), niżej podpisany (-i): </w:t>
      </w:r>
    </w:p>
    <w:p w14:paraId="318CEE0D" w14:textId="77777777" w:rsidR="00875249" w:rsidRPr="00BB201A" w:rsidRDefault="00875249" w:rsidP="00397F68">
      <w:pPr>
        <w:keepNext/>
        <w:keepLines/>
        <w:suppressAutoHyphens w:val="0"/>
        <w:autoSpaceDE w:val="0"/>
        <w:autoSpaceDN w:val="0"/>
        <w:adjustRightInd w:val="0"/>
        <w:spacing w:after="169"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1. ............................................................................................................................................................ </w:t>
      </w:r>
    </w:p>
    <w:p w14:paraId="069533F4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2. ........................................................................................................................................................... </w:t>
      </w:r>
    </w:p>
    <w:p w14:paraId="24F6D934" w14:textId="77777777" w:rsidR="00875249" w:rsidRPr="00905D77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16"/>
          <w:szCs w:val="16"/>
          <w:lang w:eastAsia="pl-PL"/>
        </w:rPr>
      </w:pPr>
    </w:p>
    <w:p w14:paraId="2CF77742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</w:pPr>
      <w:r w:rsidRPr="00BB201A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 xml:space="preserve">(imię i nazwisko osoby (-ób) upoważnionej (-ych) do reprezentowania Podmiotu, stanowisko (właściciel, prezes zarządu, członek zarządu, prokurent, upełnomocniony reprezentant itp.)) </w:t>
      </w:r>
    </w:p>
    <w:p w14:paraId="2CA6F0E0" w14:textId="77777777" w:rsidR="00875249" w:rsidRPr="009815A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color w:val="000000"/>
          <w:lang w:eastAsia="pl-PL"/>
        </w:rPr>
      </w:pPr>
    </w:p>
    <w:p w14:paraId="1B73894F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działając w imieniu i na rzecz: </w:t>
      </w:r>
    </w:p>
    <w:p w14:paraId="3A675D90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………………………………………………………………………………………………………… </w:t>
      </w:r>
    </w:p>
    <w:p w14:paraId="2A7D2A31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</w:pPr>
      <w:r w:rsidRPr="00BB201A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 xml:space="preserve">(nazwa (firma) i adres Podmiotu) </w:t>
      </w:r>
    </w:p>
    <w:p w14:paraId="1EC85B37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color w:val="000000" w:themeColor="text1"/>
          <w:lang w:eastAsia="pl-PL"/>
        </w:rPr>
      </w:pPr>
    </w:p>
    <w:p w14:paraId="0760166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Zobowiązuję się do oddania nw. Zasobów w zakresie </w:t>
      </w:r>
      <w:r w:rsidRPr="00BB201A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mojej zdolności technicznej i zawodowej</w:t>
      </w: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BB201A">
        <w:rPr>
          <w:rFonts w:ascii="Arial" w:hAnsi="Arial" w:cs="Arial"/>
          <w:sz w:val="22"/>
          <w:szCs w:val="22"/>
        </w:rPr>
        <w:br/>
      </w: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>na potrzeby wykonania zamówienia:</w:t>
      </w:r>
    </w:p>
    <w:p w14:paraId="0C489449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76D7BB3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BB201A">
        <w:rPr>
          <w:rFonts w:ascii="Arial" w:hAnsi="Arial" w:cs="Arial"/>
          <w:color w:val="000000" w:themeColor="text1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1E2F714C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BB201A">
        <w:rPr>
          <w:rFonts w:ascii="Arial" w:hAnsi="Arial" w:cs="Arial"/>
          <w:i/>
          <w:iCs/>
          <w:color w:val="000000" w:themeColor="text1"/>
          <w:sz w:val="16"/>
          <w:szCs w:val="16"/>
          <w:lang w:eastAsia="pl-PL"/>
        </w:rPr>
        <w:t xml:space="preserve">(określenie zasobu – zdolności techniczne lub zawodowe, lub sytuacja finansowa lub ekonomiczna) </w:t>
      </w:r>
    </w:p>
    <w:p w14:paraId="1D1A4056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do dyspozycji Wykonawcy: </w:t>
      </w:r>
    </w:p>
    <w:p w14:paraId="1322E0E9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……………………………………………………………………………………….……………………..</w:t>
      </w:r>
    </w:p>
    <w:p w14:paraId="3C1B10EE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  <w:lang w:eastAsia="pl-PL"/>
        </w:rPr>
      </w:pPr>
      <w:r w:rsidRPr="00BB201A">
        <w:rPr>
          <w:rFonts w:ascii="Arial" w:hAnsi="Arial" w:cs="Arial"/>
          <w:i/>
          <w:iCs/>
          <w:sz w:val="20"/>
          <w:szCs w:val="20"/>
          <w:lang w:eastAsia="pl-PL"/>
        </w:rPr>
        <w:t xml:space="preserve">(nazwa Wykonawcy) </w:t>
      </w:r>
    </w:p>
    <w:p w14:paraId="75653C78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3C9C0D1A" w14:textId="5CE18ADD" w:rsidR="00875249" w:rsidRPr="00BB201A" w:rsidRDefault="00875249" w:rsidP="00591BC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lastRenderedPageBreak/>
        <w:t xml:space="preserve">W trakcie wykonywania zamówienia pod nazwą: </w:t>
      </w:r>
      <w:r w:rsidR="00483116">
        <w:rPr>
          <w:rFonts w:ascii="Arial" w:hAnsi="Arial" w:cs="Arial"/>
          <w:b/>
          <w:bCs/>
          <w:sz w:val="22"/>
          <w:szCs w:val="22"/>
          <w:lang w:eastAsia="pl-PL"/>
        </w:rPr>
        <w:t>R</w:t>
      </w:r>
      <w:r w:rsidR="009D0759" w:rsidRPr="009D0759">
        <w:rPr>
          <w:rFonts w:ascii="Arial" w:hAnsi="Arial" w:cs="Arial"/>
          <w:b/>
          <w:bCs/>
          <w:sz w:val="22"/>
          <w:szCs w:val="22"/>
          <w:lang w:eastAsia="pl-PL"/>
        </w:rPr>
        <w:t>ozproszon</w:t>
      </w:r>
      <w:r w:rsidR="00483116">
        <w:rPr>
          <w:rFonts w:ascii="Arial" w:hAnsi="Arial" w:cs="Arial"/>
          <w:b/>
          <w:bCs/>
          <w:sz w:val="22"/>
          <w:szCs w:val="22"/>
          <w:lang w:eastAsia="pl-PL"/>
        </w:rPr>
        <w:t>y</w:t>
      </w:r>
      <w:r w:rsidR="009D0759" w:rsidRPr="009D0759">
        <w:rPr>
          <w:rFonts w:ascii="Arial" w:hAnsi="Arial" w:cs="Arial"/>
          <w:b/>
          <w:bCs/>
          <w:sz w:val="22"/>
          <w:szCs w:val="22"/>
          <w:lang w:eastAsia="pl-PL"/>
        </w:rPr>
        <w:t xml:space="preserve"> system object-storage </w:t>
      </w:r>
      <w:r w:rsidRPr="00BB201A">
        <w:rPr>
          <w:rFonts w:ascii="Arial" w:hAnsi="Arial" w:cs="Arial"/>
          <w:sz w:val="22"/>
          <w:szCs w:val="22"/>
          <w:lang w:eastAsia="pl-PL"/>
        </w:rPr>
        <w:t xml:space="preserve">Oświadczam, iż: </w:t>
      </w:r>
    </w:p>
    <w:p w14:paraId="49AF68A0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a) udostępniam ww. Wykonawcy ww. zasoby, w następującym zakresie: </w:t>
      </w:r>
    </w:p>
    <w:p w14:paraId="694D9538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062700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………………………………………………………………………………………………………… </w:t>
      </w:r>
    </w:p>
    <w:p w14:paraId="3B7122A6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7E4B0D2C" w14:textId="77777777" w:rsidR="00875249" w:rsidRPr="00BB201A" w:rsidRDefault="00875249" w:rsidP="0010667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b) sposób i okres udostępnienia Wykonawcy i wykorzystania przez niego zasobów będzie następujący: </w:t>
      </w:r>
    </w:p>
    <w:p w14:paraId="20454D25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DAD372C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192A4557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5B2D07C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 xml:space="preserve">c) informuję, w odniesieniu do warunków udziału w postępowaniu dotyczących </w:t>
      </w:r>
      <w:r w:rsidRPr="00BB201A">
        <w:rPr>
          <w:rFonts w:ascii="Arial" w:hAnsi="Arial" w:cs="Arial"/>
          <w:b/>
          <w:bCs/>
          <w:sz w:val="22"/>
          <w:szCs w:val="22"/>
          <w:lang w:eastAsia="pl-PL"/>
        </w:rPr>
        <w:t>zdolności technicznej i zawodowej</w:t>
      </w:r>
      <w:r w:rsidRPr="00BB201A">
        <w:rPr>
          <w:rFonts w:ascii="Arial" w:hAnsi="Arial" w:cs="Arial"/>
          <w:sz w:val="22"/>
          <w:szCs w:val="22"/>
          <w:lang w:eastAsia="pl-PL"/>
        </w:rPr>
        <w:t xml:space="preserve">, zrealizuję </w:t>
      </w:r>
      <w:r w:rsidRPr="00BB201A">
        <w:rPr>
          <w:rFonts w:ascii="Arial" w:hAnsi="Arial" w:cs="Arial"/>
          <w:b/>
          <w:bCs/>
          <w:sz w:val="22"/>
          <w:szCs w:val="22"/>
          <w:lang w:eastAsia="pl-PL"/>
        </w:rPr>
        <w:t>usługi</w:t>
      </w:r>
      <w:r w:rsidRPr="00BB201A">
        <w:rPr>
          <w:rFonts w:ascii="Arial" w:hAnsi="Arial" w:cs="Arial"/>
          <w:sz w:val="22"/>
          <w:szCs w:val="22"/>
          <w:lang w:eastAsia="pl-PL"/>
        </w:rPr>
        <w:t xml:space="preserve">, których te wskazane powyżej zdolności dotyczą: </w:t>
      </w:r>
    </w:p>
    <w:p w14:paraId="37F4C92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4D618DD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B201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6484B07F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5173ECA6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74A8773" w14:textId="77777777" w:rsidR="00875249" w:rsidRPr="002B2B13" w:rsidRDefault="00875249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ascii="Times New Roman" w:hAnsi="Times New Roman"/>
          <w:sz w:val="22"/>
          <w:szCs w:val="24"/>
        </w:rPr>
      </w:pPr>
      <w:r w:rsidRPr="002B2B13">
        <w:rPr>
          <w:rFonts w:ascii="Times New Roman" w:hAnsi="Times New Roman"/>
          <w:sz w:val="18"/>
        </w:rPr>
        <w:tab/>
      </w:r>
    </w:p>
    <w:p w14:paraId="313B3D3D" w14:textId="77777777" w:rsidR="00875249" w:rsidRPr="00BB201A" w:rsidRDefault="00875249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cs="Arial"/>
          <w:i/>
          <w:iCs/>
        </w:rPr>
      </w:pPr>
      <w:r w:rsidRPr="00BB201A">
        <w:rPr>
          <w:rFonts w:cs="Arial"/>
        </w:rPr>
        <w:t>...............................................................................................</w:t>
      </w:r>
    </w:p>
    <w:p w14:paraId="48A92DAB" w14:textId="77777777" w:rsidR="00875249" w:rsidRPr="00BB201A" w:rsidRDefault="00875249" w:rsidP="00EA645C">
      <w:pPr>
        <w:pStyle w:val="Spider-2"/>
        <w:numPr>
          <w:ilvl w:val="0"/>
          <w:numId w:val="0"/>
        </w:numPr>
        <w:spacing w:line="276" w:lineRule="auto"/>
        <w:ind w:left="3960"/>
        <w:jc w:val="center"/>
        <w:rPr>
          <w:rFonts w:cs="Arial"/>
          <w:i/>
          <w:iCs/>
        </w:rPr>
      </w:pPr>
      <w:r w:rsidRPr="00BB201A">
        <w:rPr>
          <w:rFonts w:cs="Arial"/>
          <w:i/>
          <w:iCs/>
        </w:rPr>
        <w:t>Podpis(y) osoby/osób upoważnionej (ych) do reprezentowania podmiotu udostępniającego swoje zasoby Wykonawcy</w:t>
      </w:r>
      <w:r w:rsidRPr="00BB201A">
        <w:rPr>
          <w:rFonts w:cs="Arial"/>
        </w:rPr>
        <w:br/>
      </w:r>
      <w:r w:rsidRPr="00BB201A">
        <w:rPr>
          <w:rFonts w:cs="Arial"/>
          <w:i/>
          <w:iCs/>
        </w:rPr>
        <w:t xml:space="preserve"> (dokument winien być podpisany elektronicznie)</w:t>
      </w:r>
    </w:p>
    <w:p w14:paraId="1D49D12A" w14:textId="77777777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E9FC25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  <w:lang w:eastAsia="pl-PL"/>
        </w:rPr>
      </w:pPr>
    </w:p>
    <w:p w14:paraId="327AE0A6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  <w:lang w:eastAsia="pl-PL"/>
        </w:rPr>
      </w:pPr>
    </w:p>
    <w:p w14:paraId="2F09058A" w14:textId="77777777" w:rsidR="00875249" w:rsidRPr="00BB201A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BB201A">
        <w:rPr>
          <w:rFonts w:ascii="Arial" w:hAnsi="Arial" w:cs="Arial"/>
          <w:sz w:val="20"/>
          <w:szCs w:val="20"/>
          <w:lang w:eastAsia="pl-PL"/>
        </w:rPr>
        <w:t>Miejscowość, ……………………., dnia ……………………202</w:t>
      </w:r>
      <w:r>
        <w:rPr>
          <w:rFonts w:ascii="Arial" w:hAnsi="Arial" w:cs="Arial"/>
          <w:sz w:val="20"/>
          <w:szCs w:val="20"/>
          <w:lang w:eastAsia="pl-PL"/>
        </w:rPr>
        <w:t>5</w:t>
      </w:r>
      <w:r w:rsidRPr="00BB201A">
        <w:rPr>
          <w:rFonts w:ascii="Arial" w:hAnsi="Arial" w:cs="Arial"/>
          <w:sz w:val="20"/>
          <w:szCs w:val="20"/>
          <w:lang w:eastAsia="pl-PL"/>
        </w:rPr>
        <w:t xml:space="preserve"> r.</w:t>
      </w:r>
    </w:p>
    <w:p w14:paraId="082652AE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/>
          <w:lang w:eastAsia="pl-PL"/>
        </w:rPr>
      </w:pPr>
    </w:p>
    <w:p w14:paraId="413EA4FE" w14:textId="77777777" w:rsidR="00875249" w:rsidRDefault="00875249" w:rsidP="00EA645C">
      <w:pPr>
        <w:suppressAutoHyphens w:val="0"/>
        <w:autoSpaceDE w:val="0"/>
        <w:autoSpaceDN w:val="0"/>
        <w:adjustRightInd w:val="0"/>
        <w:spacing w:line="276" w:lineRule="auto"/>
        <w:rPr>
          <w:rFonts w:ascii="Calibri" w:hAnsi="Calibri"/>
          <w:lang w:eastAsia="pl-PL"/>
        </w:rPr>
      </w:pPr>
    </w:p>
    <w:p w14:paraId="1B4C7E91" w14:textId="77777777" w:rsidR="00875249" w:rsidRPr="00BB201A" w:rsidRDefault="00875249" w:rsidP="00EA645C">
      <w:pPr>
        <w:suppressAutoHyphens w:val="0"/>
        <w:spacing w:line="276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BB201A">
        <w:rPr>
          <w:rFonts w:ascii="Arial" w:eastAsia="Calibri" w:hAnsi="Arial" w:cs="Arial"/>
          <w:i/>
          <w:iCs/>
          <w:sz w:val="16"/>
          <w:szCs w:val="16"/>
          <w:lang w:eastAsia="en-US"/>
        </w:rPr>
        <w:t>UWAGA:</w:t>
      </w:r>
    </w:p>
    <w:p w14:paraId="60A02F6E" w14:textId="77777777" w:rsidR="00875249" w:rsidRPr="00BB201A" w:rsidRDefault="00875249" w:rsidP="00EA645C">
      <w:pPr>
        <w:suppressAutoHyphens w:val="0"/>
        <w:spacing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7C4875FC" w14:textId="77777777" w:rsidR="00875249" w:rsidRPr="00BB201A" w:rsidRDefault="00875249" w:rsidP="00EA645C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eastAsia="Times New Roman" w:hAnsi="Arial" w:cs="Arial"/>
          <w:color w:val="auto"/>
          <w:sz w:val="16"/>
          <w:szCs w:val="16"/>
          <w:lang w:eastAsia="pl-PL"/>
        </w:rPr>
      </w:pPr>
      <w:r w:rsidRPr="00BB201A">
        <w:rPr>
          <w:rFonts w:ascii="Arial" w:eastAsia="Calibri" w:hAnsi="Arial" w:cs="Arial"/>
          <w:i/>
          <w:iCs/>
          <w:color w:val="auto"/>
          <w:sz w:val="16"/>
          <w:szCs w:val="16"/>
          <w:lang w:eastAsia="en-US"/>
        </w:rPr>
        <w:t xml:space="preserve">Zamiast niniejszego Formularza można przedstawić inny podmiotowy środek dowodowy potwierdzający, że Wykonawca realizując zamówienie, będzie dysponował niezbędnymi zasobami tych podmiotów. </w:t>
      </w:r>
    </w:p>
    <w:p w14:paraId="02E33B63" w14:textId="77777777" w:rsidR="00875249" w:rsidRPr="00BB201A" w:rsidRDefault="00875249" w:rsidP="00EA64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 xml:space="preserve">Zobowiązanie podmiotu udostępniającego zasoby, musi potwierdzać, że stosunek łączący Wykonawcę z podmiotami udostępniającymi zasoby gwarantuje rzeczywisty dostęp do tych zasobów oraz określać w szczególności: </w:t>
      </w:r>
    </w:p>
    <w:p w14:paraId="6269FBBC" w14:textId="77777777" w:rsidR="00875249" w:rsidRPr="00BB201A" w:rsidRDefault="00875249" w:rsidP="00EA645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 xml:space="preserve">zakres dostępnych Wykonawcy zasobów podmiotu udostępniającego zasoby; </w:t>
      </w:r>
    </w:p>
    <w:p w14:paraId="16EB530A" w14:textId="77777777" w:rsidR="00875249" w:rsidRPr="00BB201A" w:rsidRDefault="00875249" w:rsidP="00EA645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 xml:space="preserve">sposób i okres udostępnienia Wykonawcy i wykorzystania przez niego zasobów podmiotu udostępniającego w te zasoby przy wykonywaniu zamówienia; </w:t>
      </w:r>
    </w:p>
    <w:p w14:paraId="5CDD54CA" w14:textId="77777777" w:rsidR="00875249" w:rsidRPr="00BB201A" w:rsidRDefault="00875249" w:rsidP="00EA645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BB201A">
        <w:rPr>
          <w:rFonts w:ascii="Arial" w:hAnsi="Arial" w:cs="Arial"/>
          <w:i/>
          <w:iCs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20A9F07" w14:textId="77777777" w:rsidR="00875249" w:rsidRPr="00BB201A" w:rsidRDefault="00875249" w:rsidP="00EA64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BB201A">
        <w:rPr>
          <w:rFonts w:ascii="Arial" w:hAnsi="Arial" w:cs="Arial"/>
          <w:i/>
          <w:iCs/>
          <w:sz w:val="16"/>
          <w:szCs w:val="16"/>
        </w:rPr>
        <w:t>Przedmiotowe zobowiązanie winno wyrażać w sposób wyraźny i jednoznaczny wolę udzielenia Wykonawcy ubiegającemu się o zamówienie odpowiedniego zasobu – wskazywać jego rodzaj, czas udzielenia a także inne istotne okoliczności, w tym, wynikające ze specyfiki tego zasobu. W sytuacji gdy przedmiotem udzielenia są zasoby nierozerwalnie związane z podmiotem ich udzielającym, niemożliwe do</w:t>
      </w:r>
      <w:r w:rsidRPr="00BB201A">
        <w:rPr>
          <w:rFonts w:ascii="Arial" w:hAnsi="Arial" w:cs="Arial"/>
          <w:sz w:val="16"/>
          <w:szCs w:val="16"/>
        </w:rPr>
        <w:t> </w:t>
      </w:r>
      <w:r w:rsidRPr="00BB201A">
        <w:rPr>
          <w:rFonts w:ascii="Arial" w:hAnsi="Arial" w:cs="Arial"/>
          <w:i/>
          <w:iCs/>
          <w:sz w:val="16"/>
          <w:szCs w:val="16"/>
        </w:rPr>
        <w:t xml:space="preserve">samodzielnego obrotu i dalszego udzielenia ich bez zaangażowania tego podmiotu w wykonanie zamówienia, taki dokument powinien zawierać wyraźne nawiązanie do uczestnictwa tego podmiotu w wykonaniu zamówienia. </w:t>
      </w:r>
    </w:p>
    <w:p w14:paraId="09BAD90B" w14:textId="3124F18B" w:rsidR="003F7A19" w:rsidRDefault="003F7A1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15323A8" w14:textId="20A12D62" w:rsidR="009D0759" w:rsidRDefault="009D075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256C1D8" w14:textId="77777777" w:rsidR="009D0759" w:rsidRPr="00BB201A" w:rsidRDefault="009D0759" w:rsidP="00EA645C">
      <w:pPr>
        <w:suppressAutoHyphens w:val="0"/>
        <w:spacing w:after="4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B206292" w14:textId="3238625D" w:rsidR="00875249" w:rsidRPr="00BB201A" w:rsidRDefault="00875249" w:rsidP="00397F68">
      <w:pPr>
        <w:pStyle w:val="Tekstpodstawowy"/>
        <w:keepNext/>
        <w:keepLines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 w:line="276" w:lineRule="auto"/>
        <w:ind w:left="6381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B201A">
        <w:rPr>
          <w:rFonts w:ascii="Arial" w:hAnsi="Arial" w:cs="Arial"/>
          <w:b/>
          <w:bCs/>
          <w:sz w:val="22"/>
          <w:szCs w:val="22"/>
          <w:lang w:val="pl-PL" w:eastAsia="pl-PL"/>
        </w:rPr>
        <w:lastRenderedPageBreak/>
        <w:t>Załącznik nr 5 do SWZ</w:t>
      </w:r>
    </w:p>
    <w:p w14:paraId="14724A04" w14:textId="77777777" w:rsidR="00875249" w:rsidRPr="00BB201A" w:rsidRDefault="00875249" w:rsidP="00397F68">
      <w:pPr>
        <w:keepNext/>
        <w:keepLines/>
        <w:spacing w:line="276" w:lineRule="auto"/>
        <w:rPr>
          <w:rFonts w:ascii="Arial" w:hAnsi="Arial" w:cs="Arial"/>
          <w:sz w:val="20"/>
          <w:szCs w:val="20"/>
        </w:rPr>
      </w:pPr>
      <w:r w:rsidRPr="00BB201A">
        <w:rPr>
          <w:rFonts w:ascii="Arial" w:hAnsi="Arial" w:cs="Arial"/>
          <w:sz w:val="20"/>
          <w:szCs w:val="20"/>
        </w:rPr>
        <w:t>........................................................</w:t>
      </w:r>
    </w:p>
    <w:p w14:paraId="31F23E98" w14:textId="3EB59831" w:rsidR="00875249" w:rsidRPr="0087294D" w:rsidRDefault="00875249" w:rsidP="00397F68">
      <w:pPr>
        <w:keepNext/>
        <w:keepLines/>
        <w:spacing w:line="276" w:lineRule="auto"/>
        <w:rPr>
          <w:i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[Miejscowość, data]</w:t>
      </w:r>
    </w:p>
    <w:p w14:paraId="355824E3" w14:textId="77777777" w:rsidR="00875249" w:rsidRPr="003F7A19" w:rsidRDefault="00875249" w:rsidP="00397F68">
      <w:pPr>
        <w:pStyle w:val="pkt"/>
        <w:keepNext/>
        <w:keepLines/>
        <w:spacing w:line="276" w:lineRule="auto"/>
        <w:jc w:val="center"/>
        <w:rPr>
          <w:rFonts w:ascii="Arial" w:hAnsi="Arial" w:cs="Arial"/>
          <w:color w:val="1F4E79" w:themeColor="accent1" w:themeShade="80"/>
          <w:sz w:val="22"/>
          <w:szCs w:val="22"/>
        </w:rPr>
      </w:pPr>
      <w:r w:rsidRPr="003F7A19">
        <w:rPr>
          <w:rFonts w:ascii="Arial" w:hAnsi="Arial" w:cs="Arial"/>
          <w:b/>
          <w:bCs/>
          <w:color w:val="1F4E79" w:themeColor="accent1" w:themeShade="80"/>
          <w:sz w:val="22"/>
          <w:szCs w:val="22"/>
        </w:rPr>
        <w:t>PEŁNOMOCNICTWO</w:t>
      </w:r>
      <w:r w:rsidRPr="003F7A19">
        <w:rPr>
          <w:rFonts w:ascii="Arial" w:hAnsi="Arial" w:cs="Arial"/>
          <w:color w:val="1F4E79" w:themeColor="accent1" w:themeShade="80"/>
          <w:sz w:val="22"/>
          <w:szCs w:val="22"/>
        </w:rPr>
        <w:t xml:space="preserve"> </w:t>
      </w:r>
    </w:p>
    <w:p w14:paraId="118BDFE0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3E184BD3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BB201A">
        <w:rPr>
          <w:rFonts w:ascii="Arial" w:hAnsi="Arial" w:cs="Arial"/>
          <w:b/>
          <w:bCs/>
          <w:sz w:val="22"/>
          <w:szCs w:val="22"/>
        </w:rPr>
        <w:t xml:space="preserve">I. </w:t>
      </w:r>
      <w:r w:rsidRPr="00BB201A">
        <w:rPr>
          <w:rFonts w:ascii="Arial" w:hAnsi="Arial" w:cs="Arial"/>
          <w:sz w:val="22"/>
          <w:szCs w:val="22"/>
          <w:u w:val="single"/>
        </w:rPr>
        <w:t>My, niżej wyszczególnieni wykonawcy / wspólnicy</w:t>
      </w:r>
      <w:r w:rsidRPr="00BB201A">
        <w:rPr>
          <w:rFonts w:ascii="Arial" w:hAnsi="Arial" w:cs="Arial"/>
          <w:sz w:val="22"/>
          <w:szCs w:val="22"/>
        </w:rPr>
        <w:t>:</w:t>
      </w:r>
      <w:r w:rsidRPr="00BB201A">
        <w:rPr>
          <w:rFonts w:ascii="Arial" w:hAnsi="Arial" w:cs="Arial"/>
          <w:b/>
          <w:bCs/>
          <w:sz w:val="22"/>
          <w:szCs w:val="22"/>
        </w:rPr>
        <w:t xml:space="preserve"> 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</w:p>
    <w:p w14:paraId="4521A103" w14:textId="23EF5498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1</w:t>
      </w:r>
      <w:r w:rsidRPr="00BB201A">
        <w:rPr>
          <w:rFonts w:ascii="Arial" w:hAnsi="Arial" w:cs="Arial"/>
          <w:sz w:val="22"/>
          <w:szCs w:val="22"/>
        </w:rPr>
        <w:t>. .....................................................................................................................................................</w:t>
      </w:r>
      <w:r w:rsidR="009D0759">
        <w:rPr>
          <w:rFonts w:ascii="Arial" w:hAnsi="Arial" w:cs="Arial"/>
          <w:sz w:val="22"/>
          <w:szCs w:val="22"/>
        </w:rPr>
        <w:t>...</w:t>
      </w:r>
    </w:p>
    <w:p w14:paraId="362AD53E" w14:textId="77777777" w:rsidR="00875249" w:rsidRPr="00BB201A" w:rsidRDefault="00875249" w:rsidP="00EA645C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[pełna nazwa wykonawcy / imię i nazwisko wspólnika]</w:t>
      </w:r>
    </w:p>
    <w:p w14:paraId="24438D9B" w14:textId="77777777" w:rsidR="00875249" w:rsidRPr="00BB201A" w:rsidRDefault="0087524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reprezentowany przez:</w:t>
      </w:r>
      <w:r w:rsidRPr="00BB201A">
        <w:rPr>
          <w:rFonts w:ascii="Arial" w:hAnsi="Arial" w:cs="Arial"/>
          <w:sz w:val="22"/>
          <w:szCs w:val="22"/>
        </w:rPr>
        <w:tab/>
      </w:r>
    </w:p>
    <w:p w14:paraId="4E9C443B" w14:textId="39B93660" w:rsidR="00875249" w:rsidRPr="00BB201A" w:rsidRDefault="0087524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a)............................................................................................................................</w:t>
      </w:r>
      <w:r w:rsidR="009D0759">
        <w:rPr>
          <w:rFonts w:ascii="Arial" w:hAnsi="Arial" w:cs="Arial"/>
          <w:sz w:val="22"/>
          <w:szCs w:val="22"/>
        </w:rPr>
        <w:t>..............................</w:t>
      </w:r>
    </w:p>
    <w:p w14:paraId="5BF26BDD" w14:textId="08ABCB7D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b) ........................................................................................................................................................</w:t>
      </w:r>
    </w:p>
    <w:p w14:paraId="7E20F4B8" w14:textId="5E3371FA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2</w:t>
      </w:r>
      <w:r w:rsidR="009D0759">
        <w:rPr>
          <w:rFonts w:ascii="Arial" w:hAnsi="Arial" w:cs="Arial"/>
          <w:sz w:val="22"/>
          <w:szCs w:val="22"/>
        </w:rPr>
        <w:t>. ......</w:t>
      </w:r>
      <w:r w:rsidRPr="00BB201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1592536" w14:textId="77777777" w:rsidR="00875249" w:rsidRPr="00BB201A" w:rsidRDefault="00875249" w:rsidP="00EA645C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[pełna nazwa wykonawcy / imię i nazwisko wspólnika]</w:t>
      </w:r>
    </w:p>
    <w:p w14:paraId="63F577E2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reprezentowany przez:</w:t>
      </w:r>
      <w:r w:rsidRPr="00BB201A">
        <w:rPr>
          <w:rFonts w:ascii="Arial" w:hAnsi="Arial" w:cs="Arial"/>
          <w:sz w:val="22"/>
          <w:szCs w:val="22"/>
        </w:rPr>
        <w:tab/>
      </w:r>
    </w:p>
    <w:p w14:paraId="5B050F30" w14:textId="6E09440C" w:rsidR="00875249" w:rsidRPr="00BB201A" w:rsidRDefault="009D075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........</w:t>
      </w:r>
      <w:r w:rsidR="00875249" w:rsidRPr="00BB201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6C248877" w14:textId="29483A88" w:rsidR="00875249" w:rsidRPr="00BB201A" w:rsidRDefault="009D075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..........</w:t>
      </w:r>
      <w:r w:rsidR="00875249" w:rsidRPr="00BB201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509429E0" w14:textId="3DCB0D32" w:rsidR="00875249" w:rsidRPr="00BB201A" w:rsidRDefault="00875249" w:rsidP="00EA64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3</w:t>
      </w:r>
      <w:r w:rsidR="009D0759">
        <w:rPr>
          <w:rFonts w:ascii="Arial" w:hAnsi="Arial" w:cs="Arial"/>
          <w:sz w:val="22"/>
          <w:szCs w:val="22"/>
        </w:rPr>
        <w:t>. ....</w:t>
      </w:r>
      <w:r w:rsidRPr="00BB201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F175EE6" w14:textId="77777777" w:rsidR="00875249" w:rsidRPr="00BB201A" w:rsidRDefault="00875249" w:rsidP="00EA645C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201A">
        <w:rPr>
          <w:rFonts w:ascii="Arial" w:hAnsi="Arial" w:cs="Arial"/>
          <w:i/>
          <w:iCs/>
          <w:sz w:val="20"/>
          <w:szCs w:val="20"/>
        </w:rPr>
        <w:t>[pełna nazwa wykonawcy / imię i nazwisko wspólnika]</w:t>
      </w:r>
    </w:p>
    <w:p w14:paraId="1EA0864F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reprezentowany przez:</w:t>
      </w:r>
      <w:r w:rsidRPr="00BB201A">
        <w:rPr>
          <w:rFonts w:ascii="Arial" w:hAnsi="Arial" w:cs="Arial"/>
          <w:sz w:val="22"/>
          <w:szCs w:val="22"/>
        </w:rPr>
        <w:tab/>
      </w:r>
    </w:p>
    <w:p w14:paraId="0F4D35A1" w14:textId="6265F80E" w:rsidR="00875249" w:rsidRPr="00BB201A" w:rsidRDefault="009D075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........</w:t>
      </w:r>
      <w:r w:rsidR="00875249" w:rsidRPr="00BB201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00F2C6B" w14:textId="7CA25B44" w:rsidR="00875249" w:rsidRPr="00BB201A" w:rsidRDefault="009D0759" w:rsidP="00EA645C">
      <w:pPr>
        <w:pStyle w:val="pkt"/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.........</w:t>
      </w:r>
      <w:r w:rsidR="00875249" w:rsidRPr="00BB201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0127D0ED" w14:textId="77777777" w:rsidR="00875249" w:rsidRPr="00BB201A" w:rsidRDefault="00875249" w:rsidP="00EA645C">
      <w:pPr>
        <w:pStyle w:val="pk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występujący wspólnie / występujący jako spółka cywilna,*</w:t>
      </w:r>
      <w:r w:rsidRPr="00BB201A">
        <w:rPr>
          <w:rFonts w:ascii="Arial" w:hAnsi="Arial" w:cs="Arial"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 xml:space="preserve"> składamy ofertę wspólną </w:t>
      </w:r>
      <w:r w:rsidRPr="00BB201A">
        <w:rPr>
          <w:rFonts w:ascii="Arial" w:hAnsi="Arial" w:cs="Arial"/>
          <w:sz w:val="22"/>
          <w:szCs w:val="22"/>
        </w:rPr>
        <w:br/>
        <w:t>w postępowaniu o udzielenie zamówienia publicznego na:</w:t>
      </w:r>
    </w:p>
    <w:p w14:paraId="22BCABE5" w14:textId="186EEAC6" w:rsidR="00875249" w:rsidRDefault="00875249" w:rsidP="009D0759">
      <w:pPr>
        <w:spacing w:line="276" w:lineRule="auto"/>
        <w:ind w:firstLine="708"/>
        <w:jc w:val="center"/>
        <w:rPr>
          <w:rFonts w:ascii="Arial" w:hAnsi="Arial" w:cs="Arial"/>
          <w:b/>
          <w:bCs/>
          <w:sz w:val="22"/>
          <w:szCs w:val="22"/>
        </w:rPr>
      </w:pPr>
      <w:r w:rsidRPr="003F7A19">
        <w:br/>
      </w:r>
      <w:r w:rsidR="009D0759" w:rsidRPr="009D0759">
        <w:rPr>
          <w:rFonts w:ascii="Arial" w:hAnsi="Arial" w:cs="Arial"/>
          <w:b/>
          <w:bCs/>
          <w:sz w:val="22"/>
          <w:szCs w:val="22"/>
        </w:rPr>
        <w:t>Zakup rozproszonego systemu object-storage</w:t>
      </w:r>
    </w:p>
    <w:p w14:paraId="72316F57" w14:textId="77777777" w:rsidR="009D0759" w:rsidRPr="0073551F" w:rsidRDefault="009D0759" w:rsidP="009D0759">
      <w:pPr>
        <w:spacing w:line="276" w:lineRule="auto"/>
        <w:ind w:firstLine="708"/>
        <w:jc w:val="center"/>
        <w:rPr>
          <w:rFonts w:eastAsia="Calibri"/>
          <w:lang w:eastAsia="en-US"/>
        </w:rPr>
      </w:pPr>
    </w:p>
    <w:p w14:paraId="3B1B2B76" w14:textId="77777777" w:rsidR="00875249" w:rsidRPr="00494140" w:rsidRDefault="00875249" w:rsidP="00EA645C">
      <w:pPr>
        <w:pStyle w:val="pkt"/>
        <w:spacing w:after="120" w:line="276" w:lineRule="auto"/>
        <w:ind w:left="556" w:hanging="556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b/>
          <w:bCs/>
          <w:sz w:val="22"/>
          <w:szCs w:val="22"/>
        </w:rPr>
        <w:t>II.</w:t>
      </w:r>
      <w:r w:rsidRPr="00E404E7">
        <w:rPr>
          <w:rFonts w:ascii="Times New Roman" w:hAnsi="Times New Roman"/>
          <w:b/>
          <w:sz w:val="24"/>
          <w:szCs w:val="24"/>
        </w:rPr>
        <w:tab/>
      </w:r>
      <w:r w:rsidRPr="00494140">
        <w:rPr>
          <w:rFonts w:ascii="Arial" w:hAnsi="Arial" w:cs="Arial"/>
          <w:b/>
          <w:bCs/>
          <w:sz w:val="22"/>
          <w:szCs w:val="22"/>
        </w:rPr>
        <w:t xml:space="preserve">Oświadczam/y, że na </w:t>
      </w:r>
      <w:r w:rsidRPr="00494140">
        <w:rPr>
          <w:rFonts w:ascii="Arial" w:hAnsi="Arial" w:cs="Arial"/>
          <w:b/>
          <w:bCs/>
          <w:sz w:val="22"/>
          <w:szCs w:val="22"/>
          <w:u w:val="single"/>
        </w:rPr>
        <w:t>Pełnomocnika</w:t>
      </w:r>
      <w:r w:rsidRPr="00494140">
        <w:rPr>
          <w:rFonts w:ascii="Arial" w:hAnsi="Arial" w:cs="Arial"/>
          <w:b/>
          <w:bCs/>
          <w:sz w:val="22"/>
          <w:szCs w:val="22"/>
        </w:rPr>
        <w:t xml:space="preserve"> reprezentującego wykonawców występujących wspólnie / wspólników,*</w:t>
      </w:r>
      <w:r w:rsidRPr="00494140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Pr="00494140">
        <w:rPr>
          <w:rFonts w:ascii="Arial" w:hAnsi="Arial" w:cs="Arial"/>
          <w:b/>
          <w:bCs/>
          <w:sz w:val="22"/>
          <w:szCs w:val="22"/>
        </w:rPr>
        <w:t>w w/w postępowaniu o udzielenie zamówienia publicznego*</w:t>
      </w:r>
      <w:r w:rsidRPr="004941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94140">
        <w:rPr>
          <w:rFonts w:ascii="Arial" w:hAnsi="Arial" w:cs="Arial"/>
          <w:b/>
          <w:bCs/>
          <w:sz w:val="22"/>
          <w:szCs w:val="22"/>
        </w:rPr>
        <w:t xml:space="preserve"> / o udzielenie zamówienia publicznego i zawarcia przyszłej umowy*</w:t>
      </w:r>
      <w:r w:rsidRPr="004941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94140">
        <w:rPr>
          <w:rFonts w:ascii="Arial" w:hAnsi="Arial" w:cs="Arial"/>
          <w:b/>
          <w:bCs/>
          <w:sz w:val="22"/>
          <w:szCs w:val="22"/>
        </w:rPr>
        <w:t xml:space="preserve"> został wyznaczony:</w:t>
      </w:r>
    </w:p>
    <w:p w14:paraId="1C5F1B58" w14:textId="4982234C" w:rsidR="00875249" w:rsidRPr="00BB201A" w:rsidRDefault="00875249" w:rsidP="00EA645C">
      <w:pPr>
        <w:pStyle w:val="pkt"/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4"/>
          <w:szCs w:val="24"/>
        </w:rPr>
        <w:t>1.</w:t>
      </w:r>
      <w:r w:rsidRPr="00BB201A">
        <w:rPr>
          <w:rFonts w:ascii="Arial" w:hAnsi="Arial" w:cs="Arial"/>
          <w:sz w:val="24"/>
          <w:szCs w:val="24"/>
        </w:rPr>
        <w:tab/>
      </w:r>
      <w:r w:rsidRPr="00BB201A">
        <w:rPr>
          <w:rFonts w:ascii="Arial" w:hAnsi="Arial" w:cs="Arial"/>
          <w:sz w:val="22"/>
          <w:szCs w:val="22"/>
        </w:rPr>
        <w:t>Pe</w:t>
      </w:r>
      <w:r w:rsidR="009D0759">
        <w:rPr>
          <w:rFonts w:ascii="Arial" w:hAnsi="Arial" w:cs="Arial"/>
          <w:sz w:val="22"/>
          <w:szCs w:val="22"/>
        </w:rPr>
        <w:t>łnomocnik ..........</w:t>
      </w:r>
      <w:r w:rsidRPr="00BB201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</w:t>
      </w:r>
    </w:p>
    <w:p w14:paraId="07A8D1C5" w14:textId="77777777" w:rsidR="00875249" w:rsidRPr="00BB201A" w:rsidRDefault="00875249" w:rsidP="00EA645C">
      <w:pPr>
        <w:pStyle w:val="pkt"/>
        <w:spacing w:before="0" w:after="0" w:line="276" w:lineRule="auto"/>
        <w:jc w:val="center"/>
        <w:rPr>
          <w:rFonts w:ascii="Arial" w:hAnsi="Arial" w:cs="Arial"/>
          <w:i/>
          <w:iCs/>
          <w:sz w:val="20"/>
        </w:rPr>
      </w:pPr>
      <w:r w:rsidRPr="00BB201A">
        <w:rPr>
          <w:rFonts w:ascii="Arial" w:hAnsi="Arial" w:cs="Arial"/>
          <w:i/>
          <w:iCs/>
          <w:sz w:val="20"/>
        </w:rPr>
        <w:t>[pełna nazwa Pełnomocnika]</w:t>
      </w:r>
    </w:p>
    <w:p w14:paraId="72841B06" w14:textId="77777777" w:rsidR="00875249" w:rsidRPr="00BB201A" w:rsidRDefault="00875249" w:rsidP="00EA645C">
      <w:pPr>
        <w:pStyle w:val="pkt"/>
        <w:spacing w:line="276" w:lineRule="auto"/>
        <w:ind w:hanging="284"/>
        <w:rPr>
          <w:rFonts w:ascii="Arial" w:hAnsi="Arial" w:cs="Arial"/>
          <w:sz w:val="22"/>
          <w:szCs w:val="22"/>
        </w:rPr>
      </w:pPr>
      <w:r w:rsidRPr="00487059">
        <w:rPr>
          <w:rFonts w:ascii="Arial" w:hAnsi="Arial" w:cs="Arial"/>
          <w:sz w:val="22"/>
          <w:szCs w:val="22"/>
        </w:rPr>
        <w:t>2.</w:t>
      </w:r>
      <w:r w:rsidRPr="00E404E7">
        <w:rPr>
          <w:rFonts w:ascii="Times New Roman" w:hAnsi="Times New Roman"/>
          <w:sz w:val="24"/>
          <w:szCs w:val="24"/>
        </w:rPr>
        <w:tab/>
      </w:r>
      <w:r w:rsidRPr="00BB201A">
        <w:rPr>
          <w:rFonts w:ascii="Arial" w:hAnsi="Arial" w:cs="Arial"/>
          <w:sz w:val="22"/>
          <w:szCs w:val="22"/>
        </w:rPr>
        <w:t>Wszyscy wykonawcy/wspólnicy</w:t>
      </w:r>
      <w:r w:rsidRPr="00BB201A">
        <w:rPr>
          <w:rFonts w:ascii="Arial" w:hAnsi="Arial" w:cs="Arial"/>
          <w:b/>
          <w:bCs/>
          <w:sz w:val="22"/>
          <w:szCs w:val="22"/>
        </w:rPr>
        <w:t>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 xml:space="preserve"> określeni w punkcie </w:t>
      </w:r>
      <w:r w:rsidRPr="00BB201A">
        <w:rPr>
          <w:rFonts w:ascii="Arial" w:hAnsi="Arial" w:cs="Arial"/>
          <w:b/>
          <w:bCs/>
          <w:sz w:val="22"/>
          <w:szCs w:val="22"/>
        </w:rPr>
        <w:t>I</w:t>
      </w:r>
      <w:r w:rsidRPr="00BB201A">
        <w:rPr>
          <w:rFonts w:ascii="Arial" w:hAnsi="Arial" w:cs="Arial"/>
          <w:sz w:val="22"/>
          <w:szCs w:val="22"/>
        </w:rPr>
        <w:t xml:space="preserve"> ponoszą solidarną odpowiedzialność za niewykonanie lub nienależyte wykonanie przedmiotu zamówienia.</w:t>
      </w:r>
    </w:p>
    <w:p w14:paraId="510DB8AE" w14:textId="77777777" w:rsidR="00875249" w:rsidRPr="00BB201A" w:rsidRDefault="00875249" w:rsidP="00EA645C">
      <w:pPr>
        <w:pStyle w:val="pkt"/>
        <w:spacing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3.</w:t>
      </w:r>
      <w:r w:rsidRPr="00BB201A">
        <w:rPr>
          <w:rFonts w:ascii="Arial" w:hAnsi="Arial" w:cs="Arial"/>
          <w:sz w:val="22"/>
          <w:szCs w:val="22"/>
        </w:rPr>
        <w:tab/>
        <w:t xml:space="preserve">Pełnomocnik określony w punkcie </w:t>
      </w:r>
      <w:r w:rsidRPr="00BB201A">
        <w:rPr>
          <w:rFonts w:ascii="Arial" w:hAnsi="Arial" w:cs="Arial"/>
          <w:b/>
          <w:bCs/>
          <w:sz w:val="22"/>
          <w:szCs w:val="22"/>
        </w:rPr>
        <w:t>II.1</w:t>
      </w:r>
      <w:r w:rsidRPr="00BB201A">
        <w:rPr>
          <w:rFonts w:ascii="Arial" w:hAnsi="Arial" w:cs="Arial"/>
          <w:sz w:val="22"/>
          <w:szCs w:val="22"/>
        </w:rPr>
        <w:t xml:space="preserve"> jako nasz przedstawiciel jest upoważniony do reprezentowania wszystkich wykonawców występujących wspólnie w postępowaniu o udzielenie zamówienia</w:t>
      </w:r>
      <w:r w:rsidRPr="00BB201A">
        <w:rPr>
          <w:rFonts w:ascii="Arial" w:hAnsi="Arial" w:cs="Arial"/>
          <w:b/>
          <w:bCs/>
          <w:sz w:val="22"/>
          <w:szCs w:val="22"/>
        </w:rPr>
        <w:t>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 xml:space="preserve">/ do reprezentowania w postępowaniu i zawarcia umowy </w:t>
      </w:r>
      <w:r w:rsidRPr="00BB201A">
        <w:rPr>
          <w:rFonts w:ascii="Arial" w:hAnsi="Arial" w:cs="Arial"/>
          <w:sz w:val="22"/>
          <w:szCs w:val="22"/>
        </w:rPr>
        <w:br/>
        <w:t>na wykonanie przedmiotu zamówienia oraz zaciągania zobowiązań w ich imieniu</w:t>
      </w:r>
      <w:r w:rsidRPr="00BB201A">
        <w:rPr>
          <w:rFonts w:ascii="Arial" w:hAnsi="Arial" w:cs="Arial"/>
          <w:b/>
          <w:bCs/>
          <w:sz w:val="22"/>
          <w:szCs w:val="22"/>
        </w:rPr>
        <w:t>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sz w:val="22"/>
          <w:szCs w:val="22"/>
        </w:rPr>
        <w:t>.</w:t>
      </w:r>
    </w:p>
    <w:p w14:paraId="5443E091" w14:textId="4B0AF231" w:rsidR="00F34644" w:rsidRDefault="00875249" w:rsidP="00EA645C">
      <w:pPr>
        <w:pStyle w:val="pkt"/>
        <w:spacing w:line="276" w:lineRule="auto"/>
        <w:rPr>
          <w:rFonts w:ascii="Arial" w:hAnsi="Arial" w:cs="Arial"/>
          <w:b/>
          <w:sz w:val="22"/>
          <w:szCs w:val="22"/>
        </w:rPr>
      </w:pPr>
      <w:r w:rsidRPr="00BB201A">
        <w:rPr>
          <w:rFonts w:ascii="Arial" w:hAnsi="Arial" w:cs="Arial"/>
          <w:sz w:val="22"/>
          <w:szCs w:val="22"/>
          <w:u w:val="single"/>
        </w:rPr>
        <w:t>Podpis wykonawcy/ów / wspólnika/ów udzielającego/ych pełnomocnictwa:</w:t>
      </w:r>
      <w:r w:rsidRPr="00BB201A">
        <w:rPr>
          <w:rFonts w:ascii="Arial" w:hAnsi="Arial" w:cs="Arial"/>
          <w:b/>
          <w:bCs/>
          <w:sz w:val="22"/>
          <w:szCs w:val="22"/>
        </w:rPr>
        <w:t xml:space="preserve"> *</w:t>
      </w:r>
      <w:r w:rsidRPr="00BB201A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BB201A">
        <w:rPr>
          <w:rFonts w:ascii="Arial" w:hAnsi="Arial" w:cs="Arial"/>
          <w:b/>
          <w:sz w:val="22"/>
          <w:szCs w:val="22"/>
        </w:rPr>
        <w:tab/>
      </w:r>
    </w:p>
    <w:p w14:paraId="4ABC63E1" w14:textId="30B96AD3" w:rsidR="00875249" w:rsidRPr="00BB201A" w:rsidRDefault="00875249" w:rsidP="00EA645C">
      <w:pPr>
        <w:pStyle w:val="pkt"/>
        <w:spacing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1.</w:t>
      </w:r>
      <w:r w:rsidRPr="00BB201A">
        <w:rPr>
          <w:rFonts w:ascii="Arial" w:hAnsi="Arial" w:cs="Arial"/>
          <w:sz w:val="22"/>
          <w:szCs w:val="22"/>
        </w:rPr>
        <w:tab/>
        <w:t>a) ......................................................  b).................................................................</w:t>
      </w:r>
    </w:p>
    <w:p w14:paraId="38508954" w14:textId="77777777" w:rsidR="00875249" w:rsidRPr="00BB201A" w:rsidRDefault="00875249" w:rsidP="00EA645C">
      <w:pPr>
        <w:pStyle w:val="pkt"/>
        <w:spacing w:line="276" w:lineRule="auto"/>
        <w:rPr>
          <w:rFonts w:ascii="Arial" w:hAnsi="Arial" w:cs="Arial"/>
          <w:sz w:val="22"/>
          <w:szCs w:val="22"/>
        </w:rPr>
      </w:pPr>
      <w:r w:rsidRPr="00BB201A">
        <w:rPr>
          <w:rFonts w:ascii="Arial" w:hAnsi="Arial" w:cs="Arial"/>
          <w:sz w:val="22"/>
          <w:szCs w:val="22"/>
        </w:rPr>
        <w:t>2.</w:t>
      </w:r>
      <w:r w:rsidRPr="00BB201A">
        <w:rPr>
          <w:rFonts w:ascii="Arial" w:hAnsi="Arial" w:cs="Arial"/>
          <w:sz w:val="22"/>
          <w:szCs w:val="22"/>
        </w:rPr>
        <w:tab/>
        <w:t>a) ......................................................  b) .................................................................</w:t>
      </w:r>
    </w:p>
    <w:p w14:paraId="7A33E78B" w14:textId="0466635D" w:rsidR="00397F68" w:rsidRPr="00397F68" w:rsidRDefault="00875249" w:rsidP="008B139D">
      <w:pPr>
        <w:pStyle w:val="Tekstpodstawowy"/>
        <w:spacing w:before="120" w:line="276" w:lineRule="auto"/>
        <w:jc w:val="left"/>
        <w:rPr>
          <w:rFonts w:ascii="Arial" w:hAnsi="Arial" w:cs="Arial"/>
          <w:i/>
          <w:iCs/>
          <w:sz w:val="18"/>
          <w:szCs w:val="18"/>
          <w:lang w:val="pl-PL"/>
        </w:rPr>
        <w:sectPr w:rsidR="00397F68" w:rsidRPr="00397F68" w:rsidSect="00F34644">
          <w:headerReference w:type="default" r:id="rId12"/>
          <w:footerReference w:type="default" r:id="rId13"/>
          <w:type w:val="continuous"/>
          <w:pgSz w:w="11905" w:h="16837" w:code="9"/>
          <w:pgMar w:top="1383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noEndnote/>
          <w:docGrid w:linePitch="326"/>
        </w:sectPr>
      </w:pPr>
      <w:r w:rsidRPr="00BB201A">
        <w:rPr>
          <w:rFonts w:ascii="Arial" w:hAnsi="Arial" w:cs="Arial"/>
          <w:i/>
          <w:iCs/>
          <w:sz w:val="18"/>
          <w:szCs w:val="18"/>
        </w:rPr>
        <w:t>*</w:t>
      </w:r>
      <w:r w:rsidRPr="00BB201A">
        <w:rPr>
          <w:rFonts w:ascii="Arial" w:hAnsi="Arial" w:cs="Arial"/>
          <w:i/>
          <w:iCs/>
          <w:sz w:val="18"/>
          <w:szCs w:val="18"/>
          <w:vertAlign w:val="superscript"/>
        </w:rPr>
        <w:t xml:space="preserve">) </w:t>
      </w:r>
      <w:r w:rsidRPr="00BB201A">
        <w:rPr>
          <w:rFonts w:ascii="Arial" w:hAnsi="Arial" w:cs="Arial"/>
          <w:i/>
          <w:iCs/>
          <w:sz w:val="18"/>
          <w:szCs w:val="18"/>
        </w:rPr>
        <w:t>niepotrzebne skreś</w:t>
      </w:r>
      <w:r w:rsidR="00397F68">
        <w:rPr>
          <w:rFonts w:ascii="Arial" w:hAnsi="Arial" w:cs="Arial"/>
          <w:i/>
          <w:iCs/>
          <w:sz w:val="18"/>
          <w:szCs w:val="18"/>
          <w:lang w:val="pl-PL"/>
        </w:rPr>
        <w:t>lić</w:t>
      </w:r>
    </w:p>
    <w:p w14:paraId="4CFA68ED" w14:textId="20D50130" w:rsidR="000F61A3" w:rsidRPr="00906D3C" w:rsidRDefault="000F61A3" w:rsidP="000F61A3">
      <w:pPr>
        <w:suppressAutoHyphens w:val="0"/>
        <w:autoSpaceDE w:val="0"/>
        <w:autoSpaceDN w:val="0"/>
        <w:adjustRightInd w:val="0"/>
        <w:spacing w:after="160" w:line="276" w:lineRule="auto"/>
        <w:ind w:left="8840" w:firstLine="680"/>
        <w:rPr>
          <w:rFonts w:ascii="Arial" w:eastAsiaTheme="minorHAnsi" w:hAnsi="Arial" w:cs="Arial"/>
          <w:b/>
          <w:bCs/>
          <w:color w:val="1F3864" w:themeColor="accent5" w:themeShade="80"/>
          <w:sz w:val="22"/>
          <w:szCs w:val="22"/>
          <w:lang w:eastAsia="pl-PL"/>
        </w:rPr>
      </w:pPr>
      <w:r w:rsidRPr="00906D3C">
        <w:rPr>
          <w:rFonts w:ascii="Arial" w:eastAsiaTheme="minorHAnsi" w:hAnsi="Arial" w:cs="Arial"/>
          <w:b/>
          <w:bCs/>
          <w:color w:val="1F3864" w:themeColor="accent5" w:themeShade="80"/>
          <w:sz w:val="22"/>
          <w:szCs w:val="22"/>
          <w:bdr w:val="single" w:sz="4" w:space="0" w:color="auto" w:frame="1"/>
          <w:lang w:eastAsia="pl-PL"/>
        </w:rPr>
        <w:lastRenderedPageBreak/>
        <w:t xml:space="preserve">Załącznik nr 6 do SWZ- wzór wykaz </w:t>
      </w:r>
      <w:r w:rsidR="00DB3209">
        <w:rPr>
          <w:rFonts w:ascii="Arial" w:eastAsiaTheme="minorHAnsi" w:hAnsi="Arial" w:cs="Arial"/>
          <w:b/>
          <w:bCs/>
          <w:color w:val="1F3864" w:themeColor="accent5" w:themeShade="80"/>
          <w:sz w:val="22"/>
          <w:szCs w:val="22"/>
          <w:bdr w:val="single" w:sz="4" w:space="0" w:color="auto" w:frame="1"/>
          <w:lang w:eastAsia="pl-PL"/>
        </w:rPr>
        <w:t>dostaw</w:t>
      </w:r>
      <w:bookmarkStart w:id="2" w:name="_GoBack"/>
      <w:bookmarkEnd w:id="2"/>
      <w:r w:rsidRPr="00906D3C">
        <w:rPr>
          <w:rFonts w:ascii="Arial" w:eastAsiaTheme="minorHAnsi" w:hAnsi="Arial" w:cs="Arial"/>
          <w:b/>
          <w:bCs/>
          <w:color w:val="1F3864" w:themeColor="accent5" w:themeShade="80"/>
          <w:sz w:val="22"/>
          <w:szCs w:val="22"/>
          <w:bdr w:val="single" w:sz="4" w:space="0" w:color="auto" w:frame="1"/>
          <w:lang w:eastAsia="pl-PL"/>
        </w:rPr>
        <w:t xml:space="preserve"> </w:t>
      </w:r>
    </w:p>
    <w:p w14:paraId="3D9828A2" w14:textId="77777777" w:rsidR="000F61A3" w:rsidRPr="000D0743" w:rsidRDefault="000F61A3" w:rsidP="000F61A3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0D0743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ZAMAWIAJ</w:t>
      </w:r>
      <w:r w:rsidRPr="000D0743">
        <w:rPr>
          <w:rFonts w:ascii="Arial" w:eastAsia="TimesNewRoman" w:hAnsi="Arial" w:cs="Arial"/>
          <w:b/>
          <w:sz w:val="22"/>
          <w:szCs w:val="22"/>
          <w:lang w:eastAsia="pl-PL"/>
        </w:rPr>
        <w:t>Ą</w:t>
      </w:r>
      <w:r w:rsidRPr="000D0743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CY:</w:t>
      </w:r>
    </w:p>
    <w:p w14:paraId="115BB535" w14:textId="77777777" w:rsidR="000F61A3" w:rsidRPr="000D0743" w:rsidRDefault="000F61A3" w:rsidP="000F61A3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0D0743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URZ</w:t>
      </w:r>
      <w:r w:rsidRPr="000D0743">
        <w:rPr>
          <w:rFonts w:ascii="Arial" w:eastAsia="TimesNewRoman" w:hAnsi="Arial" w:cs="Arial"/>
          <w:b/>
          <w:sz w:val="22"/>
          <w:szCs w:val="22"/>
          <w:lang w:eastAsia="pl-PL"/>
        </w:rPr>
        <w:t>Ą</w:t>
      </w:r>
      <w:r w:rsidRPr="000D0743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D KOMISJI NADZORU FINANSOWEGO</w:t>
      </w:r>
    </w:p>
    <w:p w14:paraId="06436A61" w14:textId="77777777" w:rsidR="000F61A3" w:rsidRPr="000D0743" w:rsidRDefault="000F61A3" w:rsidP="000F61A3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0D0743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ul. Piękna 20</w:t>
      </w:r>
    </w:p>
    <w:p w14:paraId="3527F033" w14:textId="252E3486" w:rsidR="003F7A19" w:rsidRPr="000D0743" w:rsidRDefault="000F61A3" w:rsidP="008B139D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0"/>
          <w:szCs w:val="20"/>
          <w:lang w:eastAsia="pl-PL"/>
        </w:rPr>
      </w:pPr>
      <w:r w:rsidRPr="000D0743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00-549 WARSZAWA</w:t>
      </w:r>
      <w:r w:rsidR="003F7A19" w:rsidRPr="000D0743">
        <w:rPr>
          <w:rFonts w:ascii="Arial" w:eastAsiaTheme="minorHAnsi" w:hAnsi="Arial" w:cs="Arial"/>
          <w:b/>
          <w:bCs/>
          <w:sz w:val="20"/>
          <w:szCs w:val="20"/>
          <w:lang w:eastAsia="pl-PL"/>
        </w:rPr>
        <w:t>WYKONAWCA(Y):</w:t>
      </w:r>
    </w:p>
    <w:p w14:paraId="0B9CD3B3" w14:textId="68D83B75" w:rsidR="00397F68" w:rsidRDefault="003F7A19" w:rsidP="008B139D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b/>
          <w:bCs/>
          <w:sz w:val="20"/>
          <w:szCs w:val="20"/>
          <w:lang w:eastAsia="pl-PL"/>
        </w:rPr>
      </w:pPr>
      <w:r>
        <w:rPr>
          <w:rFonts w:eastAsiaTheme="minorHAnsi"/>
          <w:sz w:val="20"/>
          <w:szCs w:val="20"/>
          <w:lang w:eastAsia="pl-PL"/>
        </w:rPr>
        <w:t>(</w:t>
      </w:r>
      <w:r w:rsidRPr="000D0743">
        <w:rPr>
          <w:rFonts w:ascii="Arial" w:eastAsiaTheme="minorHAnsi" w:hAnsi="Arial" w:cs="Arial"/>
          <w:sz w:val="20"/>
          <w:szCs w:val="20"/>
          <w:lang w:eastAsia="pl-PL"/>
        </w:rPr>
        <w:t xml:space="preserve">Nazwa i adres)                                                                                         </w:t>
      </w:r>
      <w:r w:rsidRPr="000D0743">
        <w:rPr>
          <w:rFonts w:ascii="Arial" w:eastAsiaTheme="minorHAnsi" w:hAnsi="Arial" w:cs="Arial"/>
          <w:b/>
          <w:bCs/>
          <w:sz w:val="20"/>
          <w:szCs w:val="20"/>
          <w:lang w:eastAsia="pl-PL"/>
        </w:rPr>
        <w:t xml:space="preserve">                                 </w:t>
      </w:r>
    </w:p>
    <w:p w14:paraId="4436A48C" w14:textId="275F3C66" w:rsidR="003F7A19" w:rsidRPr="000D0743" w:rsidRDefault="003F7A19" w:rsidP="008B139D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0D0743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OŚWIADCZAM(Y), ŻE: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2302"/>
        <w:gridCol w:w="3601"/>
        <w:gridCol w:w="1865"/>
        <w:gridCol w:w="1160"/>
        <w:gridCol w:w="1137"/>
        <w:gridCol w:w="3627"/>
      </w:tblGrid>
      <w:tr w:rsidR="003F7A19" w:rsidRPr="00A65DC7" w14:paraId="3B71C8E5" w14:textId="77777777" w:rsidTr="002704E8">
        <w:trPr>
          <w:trHeight w:val="507"/>
        </w:trPr>
        <w:tc>
          <w:tcPr>
            <w:tcW w:w="142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585C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  <w:r w:rsidRPr="007970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  <w:t xml:space="preserve">stosownie do </w:t>
            </w:r>
            <w:r w:rsidRPr="007970F0">
              <w:rPr>
                <w:rFonts w:ascii="Arial" w:eastAsiaTheme="minorHAnsi" w:hAnsi="Arial" w:cs="Arial"/>
                <w:b/>
                <w:sz w:val="20"/>
                <w:szCs w:val="20"/>
                <w:lang w:eastAsia="pl-PL"/>
              </w:rPr>
              <w:t xml:space="preserve">treści </w:t>
            </w:r>
            <w:r w:rsidRPr="007970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  <w:t>pkt 7.2.4.1 SWZ wykonaliśmy:</w:t>
            </w:r>
          </w:p>
        </w:tc>
      </w:tr>
      <w:tr w:rsidR="003F7A19" w:rsidRPr="002B4C00" w14:paraId="09374A53" w14:textId="77777777" w:rsidTr="002704E8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BC41" w14:textId="77777777" w:rsidR="003F7A19" w:rsidRPr="00F00656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F0065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D2E4" w14:textId="5FA9FACA" w:rsidR="003F7A19" w:rsidRPr="00F00656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pl-PL"/>
              </w:rPr>
            </w:pPr>
            <w:r w:rsidRPr="00F00656">
              <w:rPr>
                <w:rFonts w:ascii="Arial" w:eastAsiaTheme="minorHAnsi" w:hAnsi="Arial" w:cs="Arial"/>
                <w:sz w:val="18"/>
                <w:szCs w:val="18"/>
                <w:lang w:eastAsia="pl-PL"/>
              </w:rPr>
              <w:t xml:space="preserve">Opis przedmiotu zamówienia </w:t>
            </w:r>
          </w:p>
          <w:p w14:paraId="35756765" w14:textId="77777777" w:rsidR="003F7A19" w:rsidRPr="00F00656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</w:pPr>
            <w:r w:rsidRPr="00F00656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potwierdzaj</w:t>
            </w:r>
            <w:r w:rsidRPr="00F00656"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  <w:t>ą</w:t>
            </w:r>
            <w:r w:rsidRPr="00F00656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cy spełnianie</w:t>
            </w:r>
          </w:p>
          <w:p w14:paraId="740C5D1D" w14:textId="77777777" w:rsidR="003F7A19" w:rsidRPr="00F00656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</w:pPr>
            <w:r w:rsidRPr="00F00656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warunku udziału w post</w:t>
            </w:r>
            <w:r w:rsidRPr="00F00656"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  <w:t>ę</w:t>
            </w:r>
            <w:r w:rsidRPr="00F00656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powaniu,</w:t>
            </w:r>
          </w:p>
          <w:p w14:paraId="195D100F" w14:textId="77777777" w:rsidR="003F7A19" w:rsidRPr="00F00656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pl-PL"/>
              </w:rPr>
            </w:pPr>
            <w:r w:rsidRPr="00F00656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okre</w:t>
            </w:r>
            <w:r w:rsidRPr="00F00656"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  <w:t>ś</w:t>
            </w:r>
            <w:r w:rsidRPr="00F00656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lonego w pkt 7.2.4.1 SWZ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BFEE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5F8D4F2" w14:textId="77777777" w:rsidR="003F7A19" w:rsidRPr="002B4C00" w:rsidRDefault="003F7A19" w:rsidP="002704E8">
            <w:pPr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Nazwa zamówienia</w:t>
            </w:r>
          </w:p>
          <w:p w14:paraId="260E0655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AA1F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Odbiorca zamówienia</w:t>
            </w:r>
          </w:p>
          <w:p w14:paraId="712C266C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0229" w14:textId="77777777" w:rsidR="003F7A19" w:rsidRPr="002B4C00" w:rsidRDefault="003F7A19" w:rsidP="002704E8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Data wykonywania</w:t>
            </w:r>
          </w:p>
          <w:p w14:paraId="181EB24B" w14:textId="77777777" w:rsidR="003F7A19" w:rsidRPr="002B4C00" w:rsidRDefault="003F7A19" w:rsidP="002704E8">
            <w:pPr>
              <w:widowControl w:val="0"/>
              <w:numPr>
                <w:ilvl w:val="12"/>
                <w:numId w:val="0"/>
              </w:numPr>
              <w:suppressAutoHyphens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Zamówienia</w:t>
            </w:r>
          </w:p>
          <w:p w14:paraId="6CAAA117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Dzień – mc – rok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C5E9" w14:textId="78D6E95D" w:rsidR="003F7A19" w:rsidRPr="00351495" w:rsidRDefault="009D0759" w:rsidP="002704E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9D075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Wartość zamówienia </w:t>
            </w:r>
            <w:r w:rsidRPr="009D075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3F7A19" w:rsidRPr="00A65DC7" w14:paraId="7EA61EC5" w14:textId="77777777" w:rsidTr="002704E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FAFD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9586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 xml:space="preserve">Opis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18D0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8A308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179C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Początek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DB43C" w14:textId="77777777" w:rsidR="003F7A19" w:rsidRPr="002B4C00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B4C0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Koniec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1F51" w14:textId="6DE68AF5" w:rsidR="003F7A19" w:rsidRPr="002B4C00" w:rsidRDefault="009D075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Kwota</w:t>
            </w:r>
          </w:p>
        </w:tc>
      </w:tr>
      <w:tr w:rsidR="003F7A19" w:rsidRPr="00A65DC7" w14:paraId="5F560FB7" w14:textId="77777777" w:rsidTr="002704E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5C2F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5137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722A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7E2A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E0FB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E136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C143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F7A19" w:rsidRPr="00A65DC7" w14:paraId="65847721" w14:textId="77777777" w:rsidTr="002704E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BA4C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AEC9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F8D7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FCD7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8871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23B3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8344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F7A19" w:rsidRPr="00A65DC7" w14:paraId="4FB09345" w14:textId="77777777" w:rsidTr="002704E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2C5E" w14:textId="77777777" w:rsidR="003F7A19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E3E5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A88C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F354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A9A5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E765" w14:textId="77777777" w:rsidR="003F7A19" w:rsidRPr="00A65DC7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0055" w14:textId="77777777" w:rsidR="003F7A19" w:rsidRDefault="003F7A19" w:rsidP="002704E8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440EA877" w14:textId="7DEC3F4D" w:rsidR="003F7A19" w:rsidRPr="000D0743" w:rsidRDefault="003F7A19" w:rsidP="003F7A19">
      <w:p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Arial" w:eastAsiaTheme="minorHAnsi" w:hAnsi="Arial" w:cs="Arial"/>
          <w:b/>
          <w:sz w:val="18"/>
          <w:szCs w:val="18"/>
          <w:lang w:eastAsia="pl-PL"/>
        </w:rPr>
      </w:pPr>
      <w:r w:rsidRPr="000D0743">
        <w:rPr>
          <w:rFonts w:ascii="Arial" w:eastAsiaTheme="minorHAnsi" w:hAnsi="Arial" w:cs="Arial"/>
          <w:b/>
          <w:sz w:val="18"/>
          <w:szCs w:val="18"/>
          <w:lang w:eastAsia="pl-PL"/>
        </w:rPr>
        <w:t xml:space="preserve">Zgodnie z pkt </w:t>
      </w:r>
      <w:r w:rsidR="00D03900">
        <w:rPr>
          <w:rFonts w:ascii="Arial" w:eastAsiaTheme="minorHAnsi" w:hAnsi="Arial" w:cs="Arial"/>
          <w:b/>
          <w:sz w:val="18"/>
          <w:szCs w:val="18"/>
          <w:lang w:eastAsia="pl-PL"/>
        </w:rPr>
        <w:t>8.2.3</w:t>
      </w:r>
      <w:r w:rsidRPr="007970F0">
        <w:rPr>
          <w:rFonts w:ascii="Arial" w:eastAsiaTheme="minorHAnsi" w:hAnsi="Arial" w:cs="Arial"/>
          <w:b/>
          <w:sz w:val="18"/>
          <w:szCs w:val="18"/>
          <w:lang w:eastAsia="pl-PL"/>
        </w:rPr>
        <w:t>.</w:t>
      </w:r>
      <w:r w:rsidR="009D0759">
        <w:rPr>
          <w:rFonts w:ascii="Arial" w:eastAsiaTheme="minorHAnsi" w:hAnsi="Arial" w:cs="Arial"/>
          <w:b/>
          <w:sz w:val="18"/>
          <w:szCs w:val="18"/>
          <w:lang w:eastAsia="pl-PL"/>
        </w:rPr>
        <w:t>1.</w:t>
      </w:r>
      <w:r w:rsidRPr="007970F0">
        <w:rPr>
          <w:rFonts w:ascii="Arial" w:eastAsiaTheme="minorHAnsi" w:hAnsi="Arial" w:cs="Arial"/>
          <w:b/>
          <w:sz w:val="18"/>
          <w:szCs w:val="18"/>
          <w:lang w:eastAsia="pl-PL"/>
        </w:rPr>
        <w:t xml:space="preserve"> SWZ</w:t>
      </w:r>
      <w:r w:rsidRPr="000D0743">
        <w:rPr>
          <w:rFonts w:ascii="Arial" w:eastAsiaTheme="minorHAnsi" w:hAnsi="Arial" w:cs="Arial"/>
          <w:b/>
          <w:sz w:val="18"/>
          <w:szCs w:val="18"/>
          <w:lang w:eastAsia="pl-PL"/>
        </w:rPr>
        <w:t xml:space="preserve"> podmiotowe środki dowodowe potwierdzają odpowiednio, że zamówienia wskazane w niniejszym wykazie zostały wykonane należycie. </w:t>
      </w:r>
      <w:r w:rsidRPr="000D0743">
        <w:rPr>
          <w:rFonts w:ascii="Arial" w:hAnsi="Arial" w:cs="Arial"/>
          <w:b/>
          <w:sz w:val="18"/>
          <w:szCs w:val="18"/>
          <w:lang w:eastAsia="pl-PL"/>
        </w:rPr>
        <w:t>Jeżeli Wykonawca polega na wiedzy i doświadczeniu innych podmiotów, w celu udowodnienia, że będzie dysponował zasobami niezbędnymi do realizacji zamówienia winien przedstawić pisemne zobowiązanie tych podmiotów do oddania mu do dyspozycji wymaganej wiedzy i doświadczenia przez okres korzystania z nich przy wykonaniu zamówienia.</w:t>
      </w:r>
    </w:p>
    <w:p w14:paraId="06A9E4FF" w14:textId="77777777" w:rsidR="00F34644" w:rsidRDefault="003F7A19" w:rsidP="008B139D">
      <w:pPr>
        <w:pStyle w:val="Spider-2"/>
        <w:numPr>
          <w:ilvl w:val="0"/>
          <w:numId w:val="0"/>
        </w:numPr>
        <w:ind w:left="7088" w:hanging="7088"/>
        <w:rPr>
          <w:rFonts w:cs="Arial"/>
          <w:i/>
          <w:sz w:val="18"/>
          <w:szCs w:val="18"/>
        </w:rPr>
      </w:pPr>
      <w:r w:rsidRPr="002B4C00">
        <w:rPr>
          <w:rFonts w:eastAsiaTheme="minorHAnsi" w:cs="Arial"/>
        </w:rPr>
        <w:t>Miejscowość i data .................................................</w:t>
      </w:r>
      <w:r w:rsidRPr="002B4C00">
        <w:rPr>
          <w:rFonts w:eastAsiaTheme="minorHAnsi" w:cs="Arial"/>
        </w:rPr>
        <w:tab/>
      </w:r>
      <w:r w:rsidRPr="002B4C00">
        <w:rPr>
          <w:rFonts w:cs="Arial"/>
          <w:i/>
          <w:sz w:val="18"/>
          <w:szCs w:val="18"/>
        </w:rPr>
        <w:t>Podpis(y) osoby/osób upoważnionej (ych) do reprezentowania</w:t>
      </w:r>
    </w:p>
    <w:p w14:paraId="70CCEBD0" w14:textId="4DD0C98E" w:rsidR="008B139D" w:rsidRPr="008B139D" w:rsidRDefault="003F7A19" w:rsidP="008B139D">
      <w:pPr>
        <w:pStyle w:val="Spider-2"/>
        <w:numPr>
          <w:ilvl w:val="0"/>
          <w:numId w:val="0"/>
        </w:numPr>
        <w:ind w:left="7088" w:hanging="7088"/>
        <w:rPr>
          <w:rFonts w:cs="Arial"/>
          <w:i/>
          <w:sz w:val="18"/>
          <w:szCs w:val="18"/>
        </w:rPr>
        <w:sectPr w:rsidR="008B139D" w:rsidRPr="008B139D" w:rsidSect="00F34644">
          <w:headerReference w:type="default" r:id="rId14"/>
          <w:pgSz w:w="16837" w:h="11905" w:orient="landscape" w:code="9"/>
          <w:pgMar w:top="1134" w:right="1383" w:bottom="1134" w:left="1134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noEndnote/>
          <w:docGrid w:linePitch="326"/>
        </w:sectPr>
      </w:pPr>
      <w:r w:rsidRPr="002B4C00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F34644">
        <w:rPr>
          <w:rFonts w:cs="Arial"/>
          <w:i/>
          <w:sz w:val="18"/>
          <w:szCs w:val="18"/>
        </w:rPr>
        <w:tab/>
      </w:r>
      <w:r w:rsidR="00F34644">
        <w:rPr>
          <w:rFonts w:cs="Arial"/>
          <w:i/>
          <w:sz w:val="18"/>
          <w:szCs w:val="18"/>
        </w:rPr>
        <w:tab/>
      </w:r>
      <w:r w:rsidRPr="002B4C00">
        <w:rPr>
          <w:rFonts w:cs="Arial"/>
          <w:i/>
          <w:sz w:val="18"/>
          <w:szCs w:val="18"/>
        </w:rPr>
        <w:t xml:space="preserve">Wykonawcy (dokument winien być podpisany w postaci </w:t>
      </w:r>
      <w:r w:rsidR="003169AD" w:rsidRPr="002B4C00">
        <w:rPr>
          <w:rFonts w:cs="Arial"/>
          <w:i/>
          <w:sz w:val="18"/>
          <w:szCs w:val="18"/>
        </w:rPr>
        <w:t>elektronicz</w:t>
      </w:r>
      <w:r w:rsidR="003169AD">
        <w:rPr>
          <w:rFonts w:cs="Arial"/>
          <w:i/>
          <w:sz w:val="18"/>
          <w:szCs w:val="18"/>
        </w:rPr>
        <w:t>nej</w:t>
      </w:r>
    </w:p>
    <w:bookmarkEnd w:id="0"/>
    <w:p w14:paraId="299FA7F5" w14:textId="23B2BB49" w:rsidR="009D0759" w:rsidRPr="009878EF" w:rsidRDefault="009D0759" w:rsidP="009D075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6497"/>
          <w:tab w:val="left" w:pos="7200"/>
          <w:tab w:val="center" w:pos="7653"/>
          <w:tab w:val="center" w:pos="10119"/>
        </w:tabs>
        <w:spacing w:line="276" w:lineRule="auto"/>
        <w:ind w:left="11199" w:hanging="284"/>
        <w:jc w:val="center"/>
        <w:outlineLvl w:val="0"/>
        <w:rPr>
          <w:rFonts w:ascii="Arial" w:eastAsiaTheme="minorHAnsi" w:hAnsi="Arial" w:cs="Arial"/>
          <w:b/>
        </w:rPr>
      </w:pPr>
      <w:r w:rsidRPr="009D3B98">
        <w:rPr>
          <w:rFonts w:ascii="Arial" w:hAnsi="Arial" w:cs="Arial"/>
        </w:rPr>
        <w:lastRenderedPageBreak/>
        <w:tab/>
      </w:r>
      <w:r>
        <w:rPr>
          <w:rFonts w:ascii="Arial" w:hAnsi="Arial" w:cs="Arial"/>
          <w:b/>
          <w:bCs/>
        </w:rPr>
        <w:t>Załącznik nr 7</w:t>
      </w:r>
      <w:r w:rsidRPr="00B2636D">
        <w:rPr>
          <w:rFonts w:ascii="Arial" w:hAnsi="Arial" w:cs="Arial"/>
          <w:b/>
          <w:bCs/>
        </w:rPr>
        <w:t xml:space="preserve"> do S</w:t>
      </w:r>
      <w:r w:rsidRPr="00497284">
        <w:rPr>
          <w:rFonts w:ascii="Arial" w:hAnsi="Arial" w:cs="Arial"/>
          <w:b/>
          <w:bCs/>
        </w:rPr>
        <w:t>WZ</w:t>
      </w:r>
    </w:p>
    <w:p w14:paraId="6CFB1E05" w14:textId="77777777" w:rsidR="009D0759" w:rsidRPr="00BF406B" w:rsidRDefault="009D0759" w:rsidP="009D075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</w:rPr>
        <w:t>WYKAZ OSÓB, KTÓRE B</w:t>
      </w:r>
      <w:r w:rsidRPr="5A402B4C">
        <w:rPr>
          <w:rFonts w:ascii="Arial" w:eastAsiaTheme="minorEastAsia" w:hAnsi="Arial" w:cs="Arial" w:hint="eastAsia"/>
          <w:b/>
          <w:bCs/>
          <w:sz w:val="22"/>
          <w:szCs w:val="22"/>
        </w:rPr>
        <w:t>Ę</w:t>
      </w:r>
      <w:r w:rsidRPr="5A402B4C">
        <w:rPr>
          <w:rFonts w:ascii="Arial" w:eastAsiaTheme="minorEastAsia" w:hAnsi="Arial" w:cs="Arial"/>
          <w:b/>
          <w:bCs/>
          <w:sz w:val="22"/>
          <w:szCs w:val="22"/>
        </w:rPr>
        <w:t>D</w:t>
      </w:r>
      <w:r w:rsidRPr="5A402B4C">
        <w:rPr>
          <w:rFonts w:ascii="Arial" w:eastAsiaTheme="minorEastAsia" w:hAnsi="Arial" w:cs="Arial" w:hint="eastAsia"/>
          <w:b/>
          <w:bCs/>
          <w:sz w:val="22"/>
          <w:szCs w:val="22"/>
        </w:rPr>
        <w:t>Ą</w:t>
      </w:r>
      <w:r w:rsidRPr="5A402B4C">
        <w:rPr>
          <w:rFonts w:ascii="Arial" w:eastAsiaTheme="minorEastAsia" w:hAnsi="Arial" w:cs="Arial"/>
          <w:b/>
          <w:bCs/>
          <w:sz w:val="22"/>
          <w:szCs w:val="22"/>
        </w:rPr>
        <w:t xml:space="preserve"> UCZESTNICZY</w:t>
      </w:r>
      <w:r w:rsidRPr="5A402B4C">
        <w:rPr>
          <w:rFonts w:ascii="Arial" w:eastAsiaTheme="minorEastAsia" w:hAnsi="Arial" w:cs="Arial" w:hint="eastAsia"/>
          <w:b/>
          <w:bCs/>
          <w:sz w:val="22"/>
          <w:szCs w:val="22"/>
        </w:rPr>
        <w:t>Ć</w:t>
      </w:r>
      <w:r w:rsidRPr="5A402B4C">
        <w:rPr>
          <w:rFonts w:ascii="Arial" w:eastAsiaTheme="minorEastAsia" w:hAnsi="Arial" w:cs="Arial"/>
          <w:b/>
          <w:bCs/>
          <w:sz w:val="22"/>
          <w:szCs w:val="22"/>
        </w:rPr>
        <w:t xml:space="preserve"> W WYKONYWANIU ZAMÓWIENIA</w:t>
      </w:r>
    </w:p>
    <w:p w14:paraId="78BB929C" w14:textId="77777777" w:rsidR="009D0759" w:rsidRPr="00BF406B" w:rsidRDefault="009D0759" w:rsidP="009D075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5A402B4C">
        <w:rPr>
          <w:rFonts w:ascii="Arial" w:eastAsiaTheme="minorEastAsia" w:hAnsi="Arial" w:cs="Arial"/>
          <w:sz w:val="20"/>
          <w:szCs w:val="20"/>
          <w:lang w:eastAsia="pl-PL"/>
        </w:rPr>
        <w:t>(wype</w:t>
      </w:r>
      <w:r w:rsidRPr="5A402B4C">
        <w:rPr>
          <w:rFonts w:ascii="Arial" w:eastAsiaTheme="minorEastAsia" w:hAnsi="Arial" w:cs="Arial" w:hint="eastAsia"/>
          <w:sz w:val="20"/>
          <w:szCs w:val="20"/>
          <w:lang w:eastAsia="pl-PL"/>
        </w:rPr>
        <w:t>ł</w:t>
      </w:r>
      <w:r w:rsidRPr="5A402B4C">
        <w:rPr>
          <w:rFonts w:ascii="Arial" w:eastAsiaTheme="minorEastAsia" w:hAnsi="Arial" w:cs="Arial"/>
          <w:sz w:val="20"/>
          <w:szCs w:val="20"/>
          <w:lang w:eastAsia="pl-PL"/>
        </w:rPr>
        <w:t>ni</w:t>
      </w:r>
      <w:r w:rsidRPr="5A402B4C">
        <w:rPr>
          <w:rFonts w:ascii="Arial" w:eastAsiaTheme="minorEastAsia" w:hAnsi="Arial" w:cs="Arial" w:hint="eastAsia"/>
          <w:sz w:val="20"/>
          <w:szCs w:val="20"/>
          <w:lang w:eastAsia="pl-PL"/>
        </w:rPr>
        <w:t>ć</w:t>
      </w:r>
      <w:r w:rsidRPr="5A402B4C">
        <w:rPr>
          <w:rFonts w:ascii="Arial" w:eastAsiaTheme="minorEastAsia" w:hAnsi="Arial" w:cs="Arial"/>
          <w:sz w:val="20"/>
          <w:szCs w:val="20"/>
          <w:lang w:eastAsia="pl-PL"/>
        </w:rPr>
        <w:t xml:space="preserve"> dla ka</w:t>
      </w:r>
      <w:r w:rsidRPr="5A402B4C">
        <w:rPr>
          <w:rFonts w:ascii="Arial" w:eastAsiaTheme="minorEastAsia" w:hAnsi="Arial" w:cs="Arial" w:hint="eastAsia"/>
          <w:sz w:val="20"/>
          <w:szCs w:val="20"/>
          <w:lang w:eastAsia="pl-PL"/>
        </w:rPr>
        <w:t>ż</w:t>
      </w:r>
      <w:r w:rsidRPr="5A402B4C">
        <w:rPr>
          <w:rFonts w:ascii="Arial" w:eastAsiaTheme="minorEastAsia" w:hAnsi="Arial" w:cs="Arial"/>
          <w:sz w:val="20"/>
          <w:szCs w:val="20"/>
          <w:lang w:eastAsia="pl-PL"/>
        </w:rPr>
        <w:t xml:space="preserve">dej osoby oddzielnie) </w:t>
      </w:r>
    </w:p>
    <w:p w14:paraId="4EF460FC" w14:textId="77777777" w:rsidR="009D0759" w:rsidRPr="00BF406B" w:rsidRDefault="009D0759" w:rsidP="009D075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WYKONAWCA(Y):</w:t>
      </w:r>
    </w:p>
    <w:p w14:paraId="10397632" w14:textId="77777777" w:rsidR="009D0759" w:rsidRPr="00BF406B" w:rsidRDefault="009D0759" w:rsidP="009D075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sz w:val="22"/>
          <w:szCs w:val="22"/>
          <w:lang w:eastAsia="pl-PL"/>
        </w:rPr>
        <w:t xml:space="preserve">(Nazwa i adres)                                                                                                                                  </w:t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 xml:space="preserve">                                 </w:t>
      </w:r>
    </w:p>
    <w:p w14:paraId="07781D0E" w14:textId="77777777" w:rsidR="009D0759" w:rsidRPr="00BF406B" w:rsidRDefault="009D0759" w:rsidP="009D0759">
      <w:pPr>
        <w:tabs>
          <w:tab w:val="center" w:pos="7284"/>
        </w:tabs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009878EF">
        <w:rPr>
          <w:rFonts w:ascii="Arial" w:eastAsiaTheme="minorHAnsi" w:hAnsi="Arial" w:cs="Arial"/>
          <w:b/>
          <w:bCs/>
          <w:lang w:eastAsia="pl-PL"/>
        </w:rPr>
        <w:tab/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O</w:t>
      </w:r>
      <w:r w:rsidRPr="00497284">
        <w:rPr>
          <w:rFonts w:ascii="Arial" w:eastAsia="TimesNewRoman" w:hAnsi="Arial" w:cs="Arial"/>
          <w:b/>
          <w:bCs/>
          <w:sz w:val="22"/>
          <w:szCs w:val="22"/>
          <w:lang w:eastAsia="pl-PL"/>
        </w:rPr>
        <w:t>Ś</w:t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 xml:space="preserve">WIADCZAM(Y), </w:t>
      </w:r>
      <w:r w:rsidRPr="00497284">
        <w:rPr>
          <w:rFonts w:ascii="Arial" w:eastAsia="TimesNewRoman" w:hAnsi="Arial" w:cs="Arial"/>
          <w:b/>
          <w:bCs/>
          <w:sz w:val="22"/>
          <w:szCs w:val="22"/>
          <w:lang w:eastAsia="pl-PL"/>
        </w:rPr>
        <w:t>Ż</w:t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E:</w:t>
      </w:r>
      <w:r w:rsidRPr="0070127C">
        <w:rPr>
          <w:rFonts w:ascii="Arial" w:eastAsiaTheme="minorHAnsi" w:hAnsi="Arial" w:cs="Arial"/>
          <w:b/>
          <w:bCs/>
          <w:sz w:val="22"/>
          <w:szCs w:val="22"/>
          <w:lang w:eastAsia="pl-PL"/>
        </w:rPr>
        <w:tab/>
      </w:r>
    </w:p>
    <w:p w14:paraId="25FF611A" w14:textId="7E3895FB" w:rsidR="009D0759" w:rsidRPr="00497284" w:rsidRDefault="009D0759" w:rsidP="009D075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127C">
        <w:rPr>
          <w:rFonts w:ascii="Arial" w:hAnsi="Arial" w:cs="Arial"/>
          <w:b/>
          <w:bCs/>
          <w:sz w:val="22"/>
          <w:szCs w:val="22"/>
        </w:rPr>
        <w:t>stosownie do tre</w:t>
      </w:r>
      <w:r w:rsidRPr="00B2636D">
        <w:rPr>
          <w:rFonts w:ascii="Arial" w:hAnsi="Arial" w:cs="Arial"/>
          <w:b/>
          <w:bCs/>
          <w:sz w:val="22"/>
          <w:szCs w:val="22"/>
        </w:rPr>
        <w:t>ś</w:t>
      </w:r>
      <w:r w:rsidRPr="0070127C">
        <w:rPr>
          <w:rFonts w:ascii="Arial" w:hAnsi="Arial" w:cs="Arial"/>
          <w:b/>
          <w:bCs/>
          <w:sz w:val="22"/>
          <w:szCs w:val="22"/>
        </w:rPr>
        <w:t xml:space="preserve">ci pkt </w:t>
      </w:r>
      <w:r w:rsidR="00E65A9E">
        <w:rPr>
          <w:rFonts w:ascii="Arial" w:hAnsi="Arial" w:cs="Arial"/>
          <w:b/>
          <w:bCs/>
          <w:sz w:val="22"/>
          <w:szCs w:val="22"/>
        </w:rPr>
        <w:t>8</w:t>
      </w:r>
      <w:r w:rsidRPr="0070127C">
        <w:rPr>
          <w:rFonts w:ascii="Arial" w:hAnsi="Arial" w:cs="Arial"/>
          <w:b/>
          <w:bCs/>
          <w:sz w:val="22"/>
          <w:szCs w:val="22"/>
        </w:rPr>
        <w:t>.2.</w:t>
      </w:r>
      <w:r w:rsidR="00E65A9E">
        <w:rPr>
          <w:rFonts w:ascii="Arial" w:hAnsi="Arial" w:cs="Arial"/>
          <w:b/>
          <w:bCs/>
          <w:sz w:val="22"/>
          <w:szCs w:val="22"/>
        </w:rPr>
        <w:t>3.</w:t>
      </w:r>
      <w:r w:rsidRPr="0070127C">
        <w:rPr>
          <w:rFonts w:ascii="Arial" w:hAnsi="Arial" w:cs="Arial"/>
          <w:b/>
          <w:bCs/>
          <w:sz w:val="22"/>
          <w:szCs w:val="22"/>
        </w:rPr>
        <w:t>2 SWZ zamówienie niniejsze wykonywa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ć </w:t>
      </w:r>
      <w:r w:rsidRPr="0070127C">
        <w:rPr>
          <w:rFonts w:ascii="Arial" w:hAnsi="Arial" w:cs="Arial"/>
          <w:b/>
          <w:bCs/>
          <w:sz w:val="22"/>
          <w:szCs w:val="22"/>
        </w:rPr>
        <w:t>b</w:t>
      </w:r>
      <w:r w:rsidRPr="00B2636D">
        <w:rPr>
          <w:rFonts w:ascii="Arial" w:hAnsi="Arial" w:cs="Arial"/>
          <w:b/>
          <w:bCs/>
          <w:sz w:val="22"/>
          <w:szCs w:val="22"/>
        </w:rPr>
        <w:t>ę</w:t>
      </w:r>
      <w:r w:rsidRPr="0070127C">
        <w:rPr>
          <w:rFonts w:ascii="Arial" w:hAnsi="Arial" w:cs="Arial"/>
          <w:b/>
          <w:bCs/>
          <w:sz w:val="22"/>
          <w:szCs w:val="22"/>
        </w:rPr>
        <w:t>d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ą </w:t>
      </w:r>
      <w:r w:rsidRPr="0070127C">
        <w:rPr>
          <w:rFonts w:ascii="Arial" w:hAnsi="Arial" w:cs="Arial"/>
          <w:b/>
          <w:bCs/>
          <w:sz w:val="22"/>
          <w:szCs w:val="22"/>
        </w:rPr>
        <w:t xml:space="preserve">osoby wskazane w poniższym wykazie oraz, że spełniają one wymogi określone przez Zamawiającego w pkt </w:t>
      </w:r>
      <w:r>
        <w:rPr>
          <w:rFonts w:ascii="Arial" w:hAnsi="Arial" w:cs="Arial"/>
          <w:b/>
          <w:bCs/>
          <w:sz w:val="22"/>
          <w:szCs w:val="22"/>
        </w:rPr>
        <w:t>7.2</w:t>
      </w:r>
      <w:r w:rsidRPr="0070127C">
        <w:rPr>
          <w:rFonts w:ascii="Arial" w:hAnsi="Arial" w:cs="Arial"/>
          <w:b/>
          <w:bCs/>
          <w:sz w:val="22"/>
          <w:szCs w:val="22"/>
        </w:rPr>
        <w:t>.4.2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 SWZ</w:t>
      </w:r>
      <w:r w:rsidRPr="0070127C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49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3688"/>
        <w:gridCol w:w="3540"/>
        <w:gridCol w:w="3686"/>
      </w:tblGrid>
      <w:tr w:rsidR="009D0759" w:rsidRPr="00960E19" w14:paraId="568D52E0" w14:textId="77777777" w:rsidTr="009D0759">
        <w:trPr>
          <w:trHeight w:val="1026"/>
        </w:trPr>
        <w:tc>
          <w:tcPr>
            <w:tcW w:w="202" w:type="pct"/>
            <w:shd w:val="clear" w:color="auto" w:fill="auto"/>
            <w:vAlign w:val="center"/>
          </w:tcPr>
          <w:p w14:paraId="513CF311" w14:textId="77777777" w:rsidR="009D0759" w:rsidRPr="00713683" w:rsidRDefault="009D0759" w:rsidP="009D0759">
            <w:pPr>
              <w:widowControl w:val="0"/>
              <w:numPr>
                <w:ilvl w:val="12"/>
                <w:numId w:val="0"/>
              </w:numPr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A45BE1A" w14:textId="77777777" w:rsidR="009D0759" w:rsidRPr="00713683" w:rsidRDefault="009D0759" w:rsidP="009D0759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09AA6A3" w14:textId="77777777" w:rsidR="009D0759" w:rsidRPr="00713683" w:rsidRDefault="009D0759" w:rsidP="009D0759">
            <w:pPr>
              <w:widowControl w:val="0"/>
              <w:tabs>
                <w:tab w:val="left" w:pos="1331"/>
                <w:tab w:val="left" w:pos="1377"/>
              </w:tabs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Osoba, która będzie uczestniczyć </w:t>
            </w: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w wykonywaniu zamówienia</w:t>
            </w:r>
          </w:p>
          <w:p w14:paraId="57F7A816" w14:textId="77777777" w:rsidR="009D0759" w:rsidRDefault="009D0759" w:rsidP="009D0759">
            <w:pPr>
              <w:widowControl w:val="0"/>
              <w:tabs>
                <w:tab w:val="left" w:pos="1331"/>
                <w:tab w:val="left" w:pos="1377"/>
              </w:tabs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F406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(Imię i Nazwisko)</w:t>
            </w:r>
          </w:p>
          <w:p w14:paraId="52F82AE8" w14:textId="77777777" w:rsidR="009D0759" w:rsidRPr="00713683" w:rsidRDefault="009D0759" w:rsidP="009D0759">
            <w:pPr>
              <w:widowControl w:val="0"/>
              <w:tabs>
                <w:tab w:val="left" w:pos="1331"/>
                <w:tab w:val="left" w:pos="1377"/>
              </w:tabs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4" w:type="pct"/>
            <w:shd w:val="clear" w:color="auto" w:fill="auto"/>
          </w:tcPr>
          <w:p w14:paraId="1592FB19" w14:textId="77777777" w:rsidR="009D0759" w:rsidRDefault="009D0759" w:rsidP="009D0759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B7A860" w14:textId="64CEDDDD" w:rsidR="009D0759" w:rsidRDefault="009D0759" w:rsidP="009D0759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Odbiorca projektu/wdrożonej </w:t>
            </w:r>
            <w:r w:rsidR="00BA38F1">
              <w:rPr>
                <w:rFonts w:ascii="Arial" w:hAnsi="Arial" w:cs="Arial"/>
                <w:b/>
                <w:bCs/>
                <w:sz w:val="20"/>
                <w:szCs w:val="20"/>
              </w:rPr>
              <w:t>obiektowej Składnicy Danych S3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o którym mowa w pkt </w:t>
            </w:r>
            <w:r w:rsidR="00BA38F1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BA38F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.4.2. (instytucja, dla której wdrażany był projekt),</w:t>
            </w:r>
          </w:p>
          <w:p w14:paraId="1AC350DB" w14:textId="77777777" w:rsidR="009D0759" w:rsidRPr="00713683" w:rsidRDefault="009D0759" w:rsidP="009D0759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który zlecał wykonanie wdrożenia</w:t>
            </w:r>
          </w:p>
        </w:tc>
        <w:tc>
          <w:tcPr>
            <w:tcW w:w="1261" w:type="pct"/>
            <w:shd w:val="clear" w:color="auto" w:fill="auto"/>
          </w:tcPr>
          <w:p w14:paraId="52019D33" w14:textId="77777777" w:rsidR="009D0759" w:rsidRPr="00713683" w:rsidRDefault="009D0759" w:rsidP="009D0759">
            <w:pPr>
              <w:widowControl w:val="0"/>
              <w:numPr>
                <w:ilvl w:val="12"/>
                <w:numId w:val="0"/>
              </w:numPr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  <w:p w14:paraId="22F89DD9" w14:textId="1D5B72D2" w:rsidR="009D0759" w:rsidRPr="00713683" w:rsidRDefault="009D0759" w:rsidP="00E65A9E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Opis doświadczenia zgodnie z warunkiem opisanym w pkt </w:t>
            </w:r>
            <w:r w:rsidR="00E65A9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E65A9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>.4.2. SWZ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36CC4C06" w14:textId="77777777" w:rsidR="009D0759" w:rsidRPr="00713683" w:rsidRDefault="009D0759" w:rsidP="009D0759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Podstawa do dysponowania osobami*</w:t>
            </w:r>
          </w:p>
        </w:tc>
      </w:tr>
      <w:tr w:rsidR="009D0759" w:rsidRPr="00960E19" w14:paraId="67EBF0B0" w14:textId="77777777" w:rsidTr="009D0759">
        <w:trPr>
          <w:trHeight w:val="810"/>
        </w:trPr>
        <w:tc>
          <w:tcPr>
            <w:tcW w:w="202" w:type="pct"/>
            <w:shd w:val="clear" w:color="auto" w:fill="auto"/>
          </w:tcPr>
          <w:p w14:paraId="06B14D45" w14:textId="77777777" w:rsidR="009D0759" w:rsidRPr="009878EF" w:rsidRDefault="009D0759" w:rsidP="009D0759">
            <w:pPr>
              <w:widowControl w:val="0"/>
              <w:adjustRightInd w:val="0"/>
              <w:ind w:right="-28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5AEE0723" w14:textId="77777777" w:rsidR="009D0759" w:rsidRPr="009878EF" w:rsidRDefault="009D0759" w:rsidP="009D0759">
            <w:pPr>
              <w:widowControl w:val="0"/>
              <w:adjustRightInd w:val="0"/>
              <w:ind w:right="-2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pct"/>
          </w:tcPr>
          <w:p w14:paraId="7894B6F5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pct"/>
          </w:tcPr>
          <w:p w14:paraId="7C3BCEC2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pct"/>
            <w:shd w:val="clear" w:color="auto" w:fill="auto"/>
          </w:tcPr>
          <w:p w14:paraId="1D77EF20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 xml:space="preserve">Dysponuję na podstawie* </w:t>
            </w:r>
          </w:p>
          <w:p w14:paraId="1D1D61D7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…………………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0B3F25F6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Będę dysponował na podstawie*</w:t>
            </w:r>
          </w:p>
          <w:p w14:paraId="10A01255" w14:textId="77777777" w:rsidR="009D0759" w:rsidRPr="00497284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</w:tc>
      </w:tr>
      <w:tr w:rsidR="009D0759" w:rsidRPr="00960E19" w14:paraId="406491C8" w14:textId="77777777" w:rsidTr="009D0759">
        <w:tc>
          <w:tcPr>
            <w:tcW w:w="202" w:type="pct"/>
            <w:shd w:val="clear" w:color="auto" w:fill="auto"/>
          </w:tcPr>
          <w:p w14:paraId="617D7769" w14:textId="77777777" w:rsidR="009D0759" w:rsidRPr="009878EF" w:rsidRDefault="009D0759" w:rsidP="009D0759">
            <w:pPr>
              <w:widowControl w:val="0"/>
              <w:adjustRightInd w:val="0"/>
              <w:ind w:right="-28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auto"/>
            <w:vAlign w:val="center"/>
          </w:tcPr>
          <w:p w14:paraId="255AF16E" w14:textId="77777777" w:rsidR="009D0759" w:rsidRPr="009878EF" w:rsidRDefault="009D0759" w:rsidP="009D0759">
            <w:pPr>
              <w:widowControl w:val="0"/>
              <w:adjustRightInd w:val="0"/>
              <w:ind w:right="-2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pct"/>
          </w:tcPr>
          <w:p w14:paraId="2CECCD39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pct"/>
          </w:tcPr>
          <w:p w14:paraId="1389C965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pct"/>
            <w:shd w:val="clear" w:color="auto" w:fill="auto"/>
          </w:tcPr>
          <w:p w14:paraId="27FFD852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 xml:space="preserve">Dysponuję na podstawie* </w:t>
            </w:r>
          </w:p>
          <w:p w14:paraId="1D1A9736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2027A8CB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Będę dysponował na podstawie*</w:t>
            </w:r>
          </w:p>
          <w:p w14:paraId="2C8333BD" w14:textId="77777777" w:rsidR="009D0759" w:rsidRPr="009878EF" w:rsidRDefault="009D0759" w:rsidP="009D0759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</w:tr>
    </w:tbl>
    <w:p w14:paraId="6D39815E" w14:textId="77777777" w:rsidR="009D0759" w:rsidRPr="00BA38F1" w:rsidRDefault="009D0759" w:rsidP="009D0759">
      <w:pPr>
        <w:suppressAutoHyphens w:val="0"/>
        <w:spacing w:line="276" w:lineRule="auto"/>
        <w:ind w:left="181" w:hanging="181"/>
        <w:jc w:val="both"/>
        <w:rPr>
          <w:rFonts w:ascii="Arial" w:eastAsiaTheme="minorEastAsia" w:hAnsi="Arial" w:cs="Arial"/>
          <w:bCs/>
          <w:sz w:val="20"/>
          <w:szCs w:val="20"/>
        </w:rPr>
      </w:pPr>
      <w:r w:rsidRPr="5A402B4C">
        <w:rPr>
          <w:rFonts w:ascii="Arial" w:eastAsiaTheme="minorEastAsia" w:hAnsi="Arial" w:cs="Arial"/>
          <w:b/>
          <w:bCs/>
          <w:sz w:val="20"/>
          <w:szCs w:val="20"/>
        </w:rPr>
        <w:t xml:space="preserve">*  </w:t>
      </w:r>
      <w:r w:rsidRPr="00BA38F1">
        <w:rPr>
          <w:rFonts w:ascii="Arial" w:eastAsiaTheme="minorEastAsia" w:hAnsi="Arial" w:cs="Arial"/>
          <w:bCs/>
          <w:sz w:val="20"/>
          <w:szCs w:val="20"/>
        </w:rPr>
        <w:t>nale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ż</w:t>
      </w:r>
      <w:r w:rsidRPr="00BA38F1">
        <w:rPr>
          <w:rFonts w:ascii="Arial" w:eastAsiaTheme="minorEastAsia" w:hAnsi="Arial" w:cs="Arial"/>
          <w:bCs/>
          <w:sz w:val="20"/>
          <w:szCs w:val="20"/>
        </w:rPr>
        <w:t>y poda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ć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podstaw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ę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do dysponowania osobami wskazanymi w wykazie, np. umowa o prac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ę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, umowa zlecenie, itp. </w:t>
      </w:r>
    </w:p>
    <w:p w14:paraId="5224D993" w14:textId="76DC04BE" w:rsidR="009D0759" w:rsidRPr="00BA38F1" w:rsidRDefault="009D0759" w:rsidP="009D0759">
      <w:pPr>
        <w:suppressAutoHyphens w:val="0"/>
        <w:spacing w:line="276" w:lineRule="auto"/>
        <w:ind w:left="181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BA38F1">
        <w:rPr>
          <w:rFonts w:ascii="Arial" w:eastAsiaTheme="minorEastAsia" w:hAnsi="Arial" w:cs="Arial"/>
          <w:bCs/>
          <w:sz w:val="20"/>
          <w:szCs w:val="20"/>
        </w:rPr>
        <w:t>Ponadto je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ż</w:t>
      </w:r>
      <w:r w:rsidRPr="00BA38F1">
        <w:rPr>
          <w:rFonts w:ascii="Arial" w:eastAsiaTheme="minorEastAsia" w:hAnsi="Arial" w:cs="Arial"/>
          <w:bCs/>
          <w:sz w:val="20"/>
          <w:szCs w:val="20"/>
        </w:rPr>
        <w:t>eli Wykonawca b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ę</w:t>
      </w:r>
      <w:r w:rsidRPr="00BA38F1">
        <w:rPr>
          <w:rFonts w:ascii="Arial" w:eastAsiaTheme="minorEastAsia" w:hAnsi="Arial" w:cs="Arial"/>
          <w:bCs/>
          <w:sz w:val="20"/>
          <w:szCs w:val="20"/>
        </w:rPr>
        <w:t>dzie polega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ł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na osobach innych podmiotów zdolnych do wykonania zamówienia, niezale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ż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nie od charakteru prawnego 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łą</w:t>
      </w:r>
      <w:r w:rsidRPr="00BA38F1">
        <w:rPr>
          <w:rFonts w:ascii="Arial" w:eastAsiaTheme="minorEastAsia" w:hAnsi="Arial" w:cs="Arial"/>
          <w:bCs/>
          <w:sz w:val="20"/>
          <w:szCs w:val="20"/>
        </w:rPr>
        <w:t>cz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ą</w:t>
      </w:r>
      <w:r w:rsidRPr="00BA38F1">
        <w:rPr>
          <w:rFonts w:ascii="Arial" w:eastAsiaTheme="minorEastAsia" w:hAnsi="Arial" w:cs="Arial"/>
          <w:bCs/>
          <w:sz w:val="20"/>
          <w:szCs w:val="20"/>
        </w:rPr>
        <w:t>cych go z nimi stosunków, zobowi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ą</w:t>
      </w:r>
      <w:r w:rsidRPr="00BA38F1">
        <w:rPr>
          <w:rFonts w:ascii="Arial" w:eastAsiaTheme="minorEastAsia" w:hAnsi="Arial" w:cs="Arial"/>
          <w:bCs/>
          <w:sz w:val="20"/>
          <w:szCs w:val="20"/>
        </w:rPr>
        <w:t>zany jest udowodni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ć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Zamawiaj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ą</w:t>
      </w:r>
      <w:r w:rsidRPr="00BA38F1">
        <w:rPr>
          <w:rFonts w:ascii="Arial" w:eastAsiaTheme="minorEastAsia" w:hAnsi="Arial" w:cs="Arial"/>
          <w:bCs/>
          <w:sz w:val="20"/>
          <w:szCs w:val="20"/>
        </w:rPr>
        <w:t>cemu, i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ż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b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ę</w:t>
      </w:r>
      <w:r w:rsidRPr="00BA38F1">
        <w:rPr>
          <w:rFonts w:ascii="Arial" w:eastAsiaTheme="minorEastAsia" w:hAnsi="Arial" w:cs="Arial"/>
          <w:bCs/>
          <w:sz w:val="20"/>
          <w:szCs w:val="20"/>
        </w:rPr>
        <w:t>dzie dysponowa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ł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zasobami niezb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ę</w:t>
      </w:r>
      <w:r w:rsidRPr="00BA38F1">
        <w:rPr>
          <w:rFonts w:ascii="Arial" w:eastAsiaTheme="minorEastAsia" w:hAnsi="Arial" w:cs="Arial"/>
          <w:bCs/>
          <w:sz w:val="20"/>
          <w:szCs w:val="20"/>
        </w:rPr>
        <w:t>dnymi do realizacji zamówienia. W tym celu musi w szczególno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ś</w:t>
      </w:r>
      <w:r w:rsidRPr="00BA38F1">
        <w:rPr>
          <w:rFonts w:ascii="Arial" w:eastAsiaTheme="minorEastAsia" w:hAnsi="Arial" w:cs="Arial"/>
          <w:bCs/>
          <w:sz w:val="20"/>
          <w:szCs w:val="20"/>
        </w:rPr>
        <w:t>ci przedstawi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ć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pisemne zobowi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ą</w:t>
      </w:r>
      <w:r w:rsidRPr="00BA38F1">
        <w:rPr>
          <w:rFonts w:ascii="Arial" w:eastAsiaTheme="minorEastAsia" w:hAnsi="Arial" w:cs="Arial"/>
          <w:bCs/>
          <w:sz w:val="20"/>
          <w:szCs w:val="20"/>
        </w:rPr>
        <w:t>zanie tych podmiotów do oddania mu do dyspozycji niezb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ę</w:t>
      </w:r>
      <w:r w:rsidRPr="00BA38F1">
        <w:rPr>
          <w:rFonts w:ascii="Arial" w:eastAsiaTheme="minorEastAsia" w:hAnsi="Arial" w:cs="Arial"/>
          <w:bCs/>
          <w:sz w:val="20"/>
          <w:szCs w:val="20"/>
        </w:rPr>
        <w:t>dnych zasobów na okres korzystania z nich przy wykonywaniu zamówienia (wzór zobowi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ą</w:t>
      </w:r>
      <w:r w:rsidRPr="00BA38F1">
        <w:rPr>
          <w:rFonts w:ascii="Arial" w:eastAsiaTheme="minorEastAsia" w:hAnsi="Arial" w:cs="Arial"/>
          <w:bCs/>
          <w:sz w:val="20"/>
          <w:szCs w:val="20"/>
        </w:rPr>
        <w:t>zania stanowi Za</w:t>
      </w:r>
      <w:r w:rsidRPr="00BA38F1">
        <w:rPr>
          <w:rFonts w:ascii="Arial" w:eastAsiaTheme="minorEastAsia" w:hAnsi="Arial" w:cs="Arial" w:hint="eastAsia"/>
          <w:bCs/>
          <w:sz w:val="20"/>
          <w:szCs w:val="20"/>
        </w:rPr>
        <w:t>łą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cznik nr </w:t>
      </w:r>
      <w:r w:rsidR="00BA38F1">
        <w:rPr>
          <w:rFonts w:ascii="Arial" w:eastAsiaTheme="minorEastAsia" w:hAnsi="Arial" w:cs="Arial"/>
          <w:bCs/>
          <w:sz w:val="20"/>
          <w:szCs w:val="20"/>
        </w:rPr>
        <w:t>4</w:t>
      </w:r>
      <w:r w:rsidRPr="00BA38F1">
        <w:rPr>
          <w:rFonts w:ascii="Arial" w:eastAsiaTheme="minorEastAsia" w:hAnsi="Arial" w:cs="Arial"/>
          <w:bCs/>
          <w:sz w:val="20"/>
          <w:szCs w:val="20"/>
        </w:rPr>
        <w:t xml:space="preserve"> do SWZ)</w:t>
      </w:r>
    </w:p>
    <w:p w14:paraId="6ABBC1EE" w14:textId="77777777" w:rsidR="009D0759" w:rsidRPr="00BF406B" w:rsidRDefault="009D0759" w:rsidP="009D0759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5A402B4C">
        <w:rPr>
          <w:rFonts w:ascii="Arial" w:eastAsiaTheme="minorEastAsia" w:hAnsi="Arial" w:cs="Arial"/>
          <w:sz w:val="22"/>
          <w:szCs w:val="22"/>
          <w:lang w:eastAsia="pl-PL"/>
        </w:rPr>
        <w:t xml:space="preserve">   Miejscowo</w:t>
      </w:r>
      <w:r w:rsidRPr="5A402B4C">
        <w:rPr>
          <w:rFonts w:ascii="Arial" w:eastAsiaTheme="minorEastAsia" w:hAnsi="Arial" w:cs="Arial" w:hint="eastAsia"/>
          <w:sz w:val="22"/>
          <w:szCs w:val="22"/>
          <w:lang w:eastAsia="pl-PL"/>
        </w:rPr>
        <w:t>ść</w:t>
      </w:r>
      <w:r w:rsidRPr="5A402B4C">
        <w:rPr>
          <w:rFonts w:ascii="Arial" w:eastAsiaTheme="minorEastAsia" w:hAnsi="Arial" w:cs="Arial"/>
          <w:sz w:val="22"/>
          <w:szCs w:val="22"/>
          <w:lang w:eastAsia="pl-PL"/>
        </w:rPr>
        <w:t xml:space="preserve"> i data</w:t>
      </w:r>
      <w:r w:rsidRPr="5A402B4C">
        <w:rPr>
          <w:rFonts w:ascii="Arial" w:eastAsiaTheme="minorEastAsia" w:hAnsi="Arial" w:cs="Arial"/>
          <w:lang w:eastAsia="pl-PL"/>
        </w:rPr>
        <w:t xml:space="preserve"> .......................................</w:t>
      </w:r>
    </w:p>
    <w:p w14:paraId="400BA605" w14:textId="77777777" w:rsidR="009D0759" w:rsidRPr="00BF406B" w:rsidRDefault="009D0759" w:rsidP="009D0759">
      <w:pPr>
        <w:pStyle w:val="Spider-2"/>
        <w:numPr>
          <w:ilvl w:val="0"/>
          <w:numId w:val="0"/>
        </w:numPr>
        <w:ind w:left="3545"/>
        <w:jc w:val="center"/>
        <w:rPr>
          <w:rFonts w:cs="Arial"/>
          <w:i/>
          <w:iCs/>
          <w:sz w:val="18"/>
          <w:szCs w:val="18"/>
        </w:rPr>
      </w:pPr>
      <w:r w:rsidRPr="53C436E5">
        <w:rPr>
          <w:rFonts w:cs="Arial"/>
          <w:i/>
          <w:iCs/>
          <w:sz w:val="18"/>
          <w:szCs w:val="18"/>
        </w:rPr>
        <w:t xml:space="preserve">                                                                                            Podpis(y) osoby/osób upoważnionej (ych) do reprezentowania Wykonawcy </w:t>
      </w:r>
    </w:p>
    <w:p w14:paraId="19ECF080" w14:textId="77777777" w:rsidR="009D0759" w:rsidRPr="00BF406B" w:rsidRDefault="009D0759" w:rsidP="009D0759">
      <w:pPr>
        <w:pStyle w:val="Spider-2"/>
        <w:numPr>
          <w:ilvl w:val="0"/>
          <w:numId w:val="0"/>
        </w:numPr>
        <w:ind w:left="3545"/>
        <w:jc w:val="center"/>
        <w:rPr>
          <w:rFonts w:cs="Arial"/>
          <w:i/>
          <w:iCs/>
          <w:sz w:val="18"/>
          <w:szCs w:val="18"/>
        </w:rPr>
      </w:pPr>
      <w:r w:rsidRPr="5A402B4C">
        <w:rPr>
          <w:rFonts w:cs="Arial"/>
          <w:i/>
          <w:iCs/>
          <w:sz w:val="18"/>
          <w:szCs w:val="18"/>
        </w:rPr>
        <w:t xml:space="preserve">                                                                                         (dokument powinien być podpisany kwalifikowanym podpisem elektronicznym)</w:t>
      </w:r>
    </w:p>
    <w:p w14:paraId="10B31002" w14:textId="77777777" w:rsidR="008B139D" w:rsidRDefault="008B139D" w:rsidP="00F34644">
      <w:pPr>
        <w:spacing w:after="40" w:line="276" w:lineRule="auto"/>
        <w:jc w:val="both"/>
        <w:rPr>
          <w:rFonts w:ascii="Arial" w:hAnsi="Arial" w:cs="Arial"/>
          <w:b/>
          <w:noProof/>
          <w:sz w:val="22"/>
          <w:szCs w:val="22"/>
        </w:rPr>
      </w:pPr>
    </w:p>
    <w:sectPr w:rsidR="008B139D" w:rsidSect="003169AD">
      <w:headerReference w:type="default" r:id="rId15"/>
      <w:pgSz w:w="16837" w:h="11905" w:orient="landscape"/>
      <w:pgMar w:top="1134" w:right="1383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5AB02" w14:textId="77777777" w:rsidR="004020A9" w:rsidRDefault="004020A9">
      <w:r>
        <w:separator/>
      </w:r>
    </w:p>
  </w:endnote>
  <w:endnote w:type="continuationSeparator" w:id="0">
    <w:p w14:paraId="28AA53D6" w14:textId="77777777" w:rsidR="004020A9" w:rsidRDefault="004020A9">
      <w:r>
        <w:continuationSeparator/>
      </w:r>
    </w:p>
  </w:endnote>
  <w:endnote w:type="continuationNotice" w:id="1">
    <w:p w14:paraId="3C817085" w14:textId="77777777" w:rsidR="004020A9" w:rsidRDefault="004020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Playfair Display">
    <w:altName w:val="Times New Roman"/>
    <w:charset w:val="EE"/>
    <w:family w:val="auto"/>
    <w:pitch w:val="variable"/>
    <w:sig w:usb0="20000207" w:usb1="00000000" w:usb2="00000000" w:usb3="00000000" w:csb0="00000197" w:csb1="00000000"/>
  </w:font>
  <w:font w:name="TimesNewRoman">
    <w:altName w:val="MS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1152061"/>
      <w:docPartObj>
        <w:docPartGallery w:val="Page Numbers (Bottom of Page)"/>
        <w:docPartUnique/>
      </w:docPartObj>
    </w:sdtPr>
    <w:sdtEndPr/>
    <w:sdtContent>
      <w:p w14:paraId="135DC8AD" w14:textId="777F8D2C" w:rsidR="004020A9" w:rsidRDefault="004020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209">
          <w:rPr>
            <w:noProof/>
          </w:rPr>
          <w:t>14</w:t>
        </w:r>
        <w:r>
          <w:fldChar w:fldCharType="end"/>
        </w:r>
      </w:p>
    </w:sdtContent>
  </w:sdt>
  <w:p w14:paraId="001F0EC1" w14:textId="77777777" w:rsidR="004020A9" w:rsidRDefault="00402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3B08B" w14:textId="77777777" w:rsidR="004020A9" w:rsidRDefault="004020A9">
      <w:r>
        <w:separator/>
      </w:r>
    </w:p>
  </w:footnote>
  <w:footnote w:type="continuationSeparator" w:id="0">
    <w:p w14:paraId="0B64F15D" w14:textId="77777777" w:rsidR="004020A9" w:rsidRDefault="004020A9">
      <w:r>
        <w:continuationSeparator/>
      </w:r>
    </w:p>
  </w:footnote>
  <w:footnote w:type="continuationNotice" w:id="1">
    <w:p w14:paraId="305D9DEB" w14:textId="77777777" w:rsidR="004020A9" w:rsidRDefault="004020A9"/>
  </w:footnote>
  <w:footnote w:id="2">
    <w:p w14:paraId="61302F71" w14:textId="77777777" w:rsidR="004020A9" w:rsidRPr="00945F1C" w:rsidRDefault="004020A9" w:rsidP="00D24336">
      <w:pPr>
        <w:pStyle w:val="Tekstprzypisudolnego"/>
        <w:jc w:val="both"/>
        <w:rPr>
          <w:rFonts w:cs="Arial"/>
          <w:i/>
        </w:rPr>
      </w:pPr>
      <w:r w:rsidRPr="00945F1C">
        <w:rPr>
          <w:rStyle w:val="Odwoanieprzypisudolnego"/>
          <w:rFonts w:cs="Arial"/>
        </w:rPr>
        <w:footnoteRef/>
      </w:r>
      <w:r w:rsidRPr="00945F1C">
        <w:rPr>
          <w:rFonts w:cs="Arial"/>
          <w:i/>
        </w:rPr>
        <w:t xml:space="preserve">Wypełnia Wykonawca lub podmiot na którego zasoby powołuje się Wykonawca jeżeli ma zastosowanie (wykreśla jeżeli nie dotyczy). Zgodnie z art. 125 ust. 5 ustawy Pzp Wykonawca, w przypadku polegania na zdolnościach lub sytuacji podmiotów udostępniających zasoby, przedstawia wraz z oświadczeniem, o którym mowa w art. 125 ust. 1 ustawy Pzp, także oświadczenie podmiotu udostępniającego zasoby, potwierdzające brak podstaw wykluczenia tego podmiotu oraz odpowiednio spełnianie warunków udziału w postępowaniu, w zakresie w jakim Wykonawca powołuje się na jego zasoby. </w:t>
      </w:r>
    </w:p>
  </w:footnote>
  <w:footnote w:id="3">
    <w:p w14:paraId="1098E7E2" w14:textId="77777777" w:rsidR="004020A9" w:rsidRDefault="004020A9" w:rsidP="00D24336">
      <w:pPr>
        <w:pStyle w:val="Tekstprzypisudolnego"/>
      </w:pPr>
      <w:r w:rsidRPr="00945F1C">
        <w:rPr>
          <w:rStyle w:val="Odwoanieprzypisudolnego"/>
          <w:rFonts w:cs="Arial"/>
        </w:rPr>
        <w:footnoteRef/>
      </w:r>
      <w:r w:rsidRPr="00945F1C">
        <w:rPr>
          <w:rFonts w:cs="Arial"/>
          <w:i/>
        </w:rPr>
        <w:t>Wypełnia Wykonawca jeżeli ma zastosowanie (wykreśla się jeżeli nie dotyczy).</w:t>
      </w:r>
    </w:p>
  </w:footnote>
  <w:footnote w:id="4">
    <w:p w14:paraId="550476CF" w14:textId="77777777" w:rsidR="004020A9" w:rsidRPr="00191AD0" w:rsidRDefault="004020A9" w:rsidP="003922AF">
      <w:pPr>
        <w:pStyle w:val="Tekstprzypisudolnego"/>
        <w:rPr>
          <w:rFonts w:cs="Arial"/>
        </w:rPr>
      </w:pPr>
      <w:r w:rsidRPr="00191AD0">
        <w:rPr>
          <w:rStyle w:val="Odwoanieprzypisudolnego"/>
          <w:rFonts w:cs="Arial"/>
          <w:i/>
        </w:rPr>
        <w:footnoteRef/>
      </w:r>
      <w:r w:rsidRPr="00191AD0">
        <w:rPr>
          <w:rFonts w:cs="Arial"/>
          <w:i/>
        </w:rPr>
        <w:t xml:space="preserve"> Wypełnia Wykonawca jeżeli ma zastosowanie (wykreśla się jeżeli nie dotyczy).</w:t>
      </w:r>
    </w:p>
  </w:footnote>
  <w:footnote w:id="5">
    <w:p w14:paraId="274EB566" w14:textId="03538DA5" w:rsidR="004020A9" w:rsidRPr="00FB4295" w:rsidRDefault="004020A9" w:rsidP="003922AF">
      <w:pPr>
        <w:pStyle w:val="Tekstprzypisudolnego"/>
        <w:jc w:val="both"/>
        <w:rPr>
          <w:rFonts w:cs="Arial"/>
          <w:i/>
        </w:rPr>
      </w:pPr>
      <w:r w:rsidRPr="00FB4295">
        <w:rPr>
          <w:rStyle w:val="Odwoanieprzypisudolnego"/>
          <w:rFonts w:cs="Arial"/>
        </w:rPr>
        <w:footnoteRef/>
      </w:r>
      <w:r w:rsidRPr="00FB4295">
        <w:rPr>
          <w:rFonts w:cs="Arial"/>
          <w:i/>
        </w:rPr>
        <w:t xml:space="preserve">Wypełnia Wykonawca lub podmiot na którego zasoby powołuje się Wykonawca jeżeli ma zastosowanie (wykreśla jeżeli nie dotyczy). Zgodnie z art. 125 ust. 5 ustawy Pzp Wykonawca, w przypadku polegania </w:t>
      </w:r>
      <w:r>
        <w:rPr>
          <w:rFonts w:cs="Arial"/>
          <w:i/>
        </w:rPr>
        <w:br/>
      </w:r>
      <w:r w:rsidRPr="00FB4295">
        <w:rPr>
          <w:rFonts w:cs="Arial"/>
          <w:i/>
        </w:rPr>
        <w:t xml:space="preserve">na zdolnościach lub sytuacji podmiotów udostępniających zasoby, przedstawia wraz z oświadczeniem, </w:t>
      </w:r>
      <w:r>
        <w:rPr>
          <w:rFonts w:cs="Arial"/>
          <w:i/>
        </w:rPr>
        <w:br/>
      </w:r>
      <w:r w:rsidRPr="00FB4295">
        <w:rPr>
          <w:rFonts w:cs="Arial"/>
          <w:i/>
        </w:rPr>
        <w:t xml:space="preserve">o którym mowa w art. 125 ust. 1 ustawy Pzp, także oświadczenie podmiotu udostępniającego zasoby, potwierdzające brak podstaw wykluczenia tego podmiotu oraz odpowiednio spełnianie warunków udziału </w:t>
      </w:r>
      <w:r>
        <w:rPr>
          <w:rFonts w:cs="Arial"/>
          <w:i/>
        </w:rPr>
        <w:br/>
      </w:r>
      <w:r w:rsidRPr="00FB4295">
        <w:rPr>
          <w:rFonts w:cs="Arial"/>
          <w:i/>
        </w:rPr>
        <w:t xml:space="preserve">w postępowaniu, w zakresie w jakim Wykonawca powołuje się na jego zasoby. </w:t>
      </w:r>
    </w:p>
  </w:footnote>
  <w:footnote w:id="6">
    <w:p w14:paraId="1191C780" w14:textId="77777777" w:rsidR="004020A9" w:rsidRPr="00FB4295" w:rsidRDefault="004020A9" w:rsidP="003922AF">
      <w:pPr>
        <w:pStyle w:val="Tekstprzypisudolnego"/>
        <w:rPr>
          <w:rFonts w:cs="Arial"/>
        </w:rPr>
      </w:pPr>
      <w:r w:rsidRPr="00FB4295">
        <w:rPr>
          <w:rStyle w:val="Odwoanieprzypisudolnego"/>
          <w:rFonts w:cs="Arial"/>
        </w:rPr>
        <w:footnoteRef/>
      </w:r>
      <w:r w:rsidRPr="00FB4295">
        <w:rPr>
          <w:rFonts w:cs="Arial"/>
        </w:rPr>
        <w:t xml:space="preserve"> </w:t>
      </w:r>
      <w:r w:rsidRPr="00FB4295">
        <w:rPr>
          <w:rFonts w:cs="Arial"/>
          <w:i/>
        </w:rPr>
        <w:t>Wypełnia Wykonawca jeżeli ma zastosowanie (wykreśla się jeżeli nie dotyczy).</w:t>
      </w:r>
    </w:p>
  </w:footnote>
  <w:footnote w:id="7">
    <w:p w14:paraId="209F2AE1" w14:textId="77777777" w:rsidR="004020A9" w:rsidRPr="00FB4295" w:rsidRDefault="004020A9" w:rsidP="00C20EFD">
      <w:pPr>
        <w:pStyle w:val="Tekstprzypisudolnego"/>
        <w:rPr>
          <w:rFonts w:cs="Arial"/>
        </w:rPr>
      </w:pPr>
      <w:r w:rsidRPr="00FB4295">
        <w:rPr>
          <w:rStyle w:val="Odwoanieprzypisudolnego"/>
          <w:rFonts w:cs="Arial"/>
        </w:rPr>
        <w:footnoteRef/>
      </w:r>
      <w:r w:rsidRPr="00FB4295">
        <w:rPr>
          <w:rFonts w:cs="Arial"/>
        </w:rPr>
        <w:t xml:space="preserve"> </w:t>
      </w:r>
      <w:r w:rsidRPr="00FB4295">
        <w:rPr>
          <w:rFonts w:cs="Arial"/>
          <w:i/>
        </w:rPr>
        <w:t>Wypełnia podmiot na zasobach którego polega Wykonawca (wykreśla się jeżeli nie dotyczy).</w:t>
      </w:r>
    </w:p>
    <w:p w14:paraId="153CC81E" w14:textId="77777777" w:rsidR="004020A9" w:rsidRDefault="004020A9" w:rsidP="00C20E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89041" w14:textId="623D301C" w:rsidR="004020A9" w:rsidRPr="00953488" w:rsidRDefault="004020A9" w:rsidP="00953488">
    <w:pPr>
      <w:pStyle w:val="Nagwek1"/>
      <w:spacing w:before="0" w:after="0"/>
      <w:ind w:left="1985" w:hanging="1985"/>
      <w:jc w:val="both"/>
      <w:rPr>
        <w:b w:val="0"/>
        <w:i/>
        <w:sz w:val="18"/>
        <w:szCs w:val="18"/>
      </w:rPr>
    </w:pPr>
    <w:r w:rsidRPr="00953488">
      <w:rPr>
        <w:b w:val="0"/>
        <w:i/>
        <w:sz w:val="18"/>
        <w:szCs w:val="18"/>
      </w:rPr>
      <w:t xml:space="preserve">Specyfikacja Warunków Zamówienia  </w:t>
    </w:r>
    <w:r>
      <w:rPr>
        <w:b w:val="0"/>
        <w:i/>
        <w:sz w:val="18"/>
        <w:szCs w:val="18"/>
      </w:rPr>
      <w:tab/>
    </w:r>
    <w:r>
      <w:rPr>
        <w:b w:val="0"/>
        <w:i/>
        <w:sz w:val="18"/>
        <w:szCs w:val="18"/>
      </w:rPr>
      <w:tab/>
    </w:r>
    <w:r>
      <w:rPr>
        <w:b w:val="0"/>
        <w:i/>
        <w:sz w:val="18"/>
        <w:szCs w:val="18"/>
      </w:rPr>
      <w:tab/>
    </w:r>
    <w:r>
      <w:rPr>
        <w:b w:val="0"/>
        <w:i/>
        <w:sz w:val="18"/>
        <w:szCs w:val="18"/>
      </w:rPr>
      <w:tab/>
    </w:r>
    <w:r>
      <w:rPr>
        <w:b w:val="0"/>
        <w:i/>
        <w:sz w:val="18"/>
        <w:szCs w:val="18"/>
      </w:rPr>
      <w:tab/>
    </w:r>
    <w:r>
      <w:rPr>
        <w:b w:val="0"/>
        <w:i/>
        <w:sz w:val="18"/>
        <w:szCs w:val="18"/>
      </w:rPr>
      <w:tab/>
    </w:r>
    <w:r w:rsidRPr="00953488">
      <w:rPr>
        <w:b w:val="0"/>
        <w:i/>
        <w:sz w:val="18"/>
        <w:szCs w:val="18"/>
      </w:rPr>
      <w:t>DZA-DZAZZP.2610.</w:t>
    </w:r>
    <w:r>
      <w:rPr>
        <w:b w:val="0"/>
        <w:i/>
        <w:sz w:val="18"/>
        <w:szCs w:val="18"/>
      </w:rPr>
      <w:t>48</w:t>
    </w:r>
    <w:r w:rsidRPr="00953488">
      <w:rPr>
        <w:b w:val="0"/>
        <w:i/>
        <w:sz w:val="18"/>
        <w:szCs w:val="18"/>
      </w:rPr>
      <w:t>.2025</w:t>
    </w:r>
  </w:p>
  <w:p w14:paraId="50917F60" w14:textId="7251FEB4" w:rsidR="004020A9" w:rsidRDefault="004020A9" w:rsidP="00953488">
    <w:pPr>
      <w:pStyle w:val="Nagwek0"/>
    </w:pPr>
    <w:r>
      <w:rPr>
        <w:rFonts w:ascii="Arial" w:hAnsi="Arial" w:cs="Arial"/>
        <w:i/>
        <w:sz w:val="18"/>
        <w:szCs w:val="18"/>
      </w:rPr>
      <w:t>R</w:t>
    </w:r>
    <w:r w:rsidRPr="005559BF">
      <w:rPr>
        <w:rFonts w:ascii="Arial" w:hAnsi="Arial" w:cs="Arial"/>
        <w:i/>
        <w:sz w:val="18"/>
        <w:szCs w:val="18"/>
      </w:rPr>
      <w:t>ozproszon</w:t>
    </w:r>
    <w:r>
      <w:rPr>
        <w:rFonts w:ascii="Arial" w:hAnsi="Arial" w:cs="Arial"/>
        <w:i/>
        <w:sz w:val="18"/>
        <w:szCs w:val="18"/>
      </w:rPr>
      <w:t>y</w:t>
    </w:r>
    <w:r w:rsidRPr="005559BF">
      <w:rPr>
        <w:rFonts w:ascii="Arial" w:hAnsi="Arial" w:cs="Arial"/>
        <w:i/>
        <w:sz w:val="18"/>
        <w:szCs w:val="18"/>
      </w:rPr>
      <w:t xml:space="preserve"> system object-storage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EFBF4" w14:textId="77777777" w:rsidR="004020A9" w:rsidRDefault="004020A9" w:rsidP="00C45D97">
    <w:pPr>
      <w:pStyle w:val="Nagwek1"/>
      <w:spacing w:before="0" w:after="0"/>
      <w:rPr>
        <w:b w:val="0"/>
        <w:bCs w:val="0"/>
        <w:i/>
        <w:iCs/>
        <w:sz w:val="16"/>
        <w:szCs w:val="16"/>
      </w:rPr>
    </w:pPr>
  </w:p>
  <w:p w14:paraId="21C543AB" w14:textId="77777777" w:rsidR="004020A9" w:rsidRDefault="004020A9" w:rsidP="00C45D97">
    <w:pPr>
      <w:pStyle w:val="Nagwek1"/>
      <w:spacing w:before="0" w:after="0"/>
      <w:rPr>
        <w:b w:val="0"/>
        <w:bCs w:val="0"/>
        <w:i/>
        <w:iCs/>
        <w:sz w:val="16"/>
        <w:szCs w:val="16"/>
      </w:rPr>
    </w:pPr>
  </w:p>
  <w:p w14:paraId="4E04E6DF" w14:textId="77777777" w:rsidR="004020A9" w:rsidRDefault="004020A9" w:rsidP="00C45D97">
    <w:pPr>
      <w:pStyle w:val="Nagwek1"/>
      <w:spacing w:before="0" w:after="0"/>
      <w:rPr>
        <w:b w:val="0"/>
        <w:bCs w:val="0"/>
        <w:i/>
        <w:iCs/>
        <w:sz w:val="16"/>
        <w:szCs w:val="16"/>
      </w:rPr>
    </w:pPr>
  </w:p>
  <w:p w14:paraId="63DB4137" w14:textId="0BD29F0C" w:rsidR="004020A9" w:rsidRPr="00D96B0C" w:rsidRDefault="004020A9" w:rsidP="00C45D97">
    <w:pPr>
      <w:pStyle w:val="Nagwek1"/>
      <w:spacing w:before="0" w:after="0"/>
      <w:rPr>
        <w:rFonts w:ascii="Times New Roman" w:hAnsi="Times New Roman" w:cs="Times New Roman"/>
        <w:b w:val="0"/>
        <w:bCs w:val="0"/>
        <w:i/>
        <w:iCs/>
        <w:sz w:val="16"/>
        <w:szCs w:val="16"/>
      </w:rPr>
    </w:pPr>
    <w:r w:rsidRPr="00D96B0C">
      <w:rPr>
        <w:b w:val="0"/>
        <w:bCs w:val="0"/>
        <w:i/>
        <w:iCs/>
        <w:sz w:val="16"/>
        <w:szCs w:val="16"/>
      </w:rPr>
      <w:t>Specyfikacja Warunków Zamówienia</w:t>
    </w:r>
    <w:r w:rsidRPr="42E223D3">
      <w:rPr>
        <w:rFonts w:ascii="Times New Roman" w:hAnsi="Times New Roman" w:cs="Times New Roman"/>
        <w:b w:val="0"/>
        <w:bCs w:val="0"/>
        <w:i/>
        <w:iCs/>
        <w:sz w:val="16"/>
        <w:szCs w:val="16"/>
      </w:rPr>
      <w:t xml:space="preserve"> </w:t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>
      <w:rPr>
        <w:rFonts w:ascii="Times New Roman" w:hAnsi="Times New Roman" w:cs="Times New Roman"/>
        <w:b w:val="0"/>
        <w:i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1224B3">
      <w:rPr>
        <w:b w:val="0"/>
        <w:i/>
        <w:sz w:val="16"/>
        <w:szCs w:val="16"/>
        <w:lang w:eastAsia="pl-PL"/>
      </w:rPr>
      <w:t>DZA-DZAZZP.2610.48.2025</w:t>
    </w:r>
  </w:p>
  <w:p w14:paraId="6070DB4B" w14:textId="6C3D72A2" w:rsidR="004020A9" w:rsidRPr="00591BC2" w:rsidRDefault="004020A9" w:rsidP="00591BC2">
    <w:pPr>
      <w:jc w:val="both"/>
    </w:pPr>
    <w:r w:rsidRPr="009D0759">
      <w:rPr>
        <w:rFonts w:ascii="Arial" w:hAnsi="Arial" w:cs="Arial"/>
        <w:i/>
        <w:iCs/>
        <w:sz w:val="16"/>
        <w:szCs w:val="16"/>
      </w:rPr>
      <w:t>Zakup rozproszonego systemu object-storage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06429" w14:textId="5E9360EF" w:rsidR="004020A9" w:rsidRPr="00D96B0C" w:rsidRDefault="004020A9" w:rsidP="004E70E3">
    <w:pPr>
      <w:pStyle w:val="Nagwek1"/>
      <w:spacing w:before="0" w:after="0"/>
      <w:rPr>
        <w:rFonts w:ascii="Times New Roman" w:hAnsi="Times New Roman" w:cs="Times New Roman"/>
        <w:b w:val="0"/>
        <w:bCs w:val="0"/>
        <w:i/>
        <w:iCs/>
        <w:sz w:val="16"/>
        <w:szCs w:val="16"/>
      </w:rPr>
    </w:pPr>
    <w:r w:rsidRPr="00D96B0C">
      <w:rPr>
        <w:b w:val="0"/>
        <w:bCs w:val="0"/>
        <w:i/>
        <w:iCs/>
        <w:sz w:val="16"/>
        <w:szCs w:val="16"/>
      </w:rPr>
      <w:t>Specyfikacja Warunków Zamówienia</w:t>
    </w:r>
    <w:r w:rsidRPr="42E223D3">
      <w:rPr>
        <w:rFonts w:ascii="Times New Roman" w:hAnsi="Times New Roman" w:cs="Times New Roman"/>
        <w:b w:val="0"/>
        <w:bCs w:val="0"/>
        <w:i/>
        <w:iCs/>
        <w:sz w:val="16"/>
        <w:szCs w:val="16"/>
      </w:rPr>
      <w:t xml:space="preserve"> </w:t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 w:rsidRPr="00C83670">
      <w:rPr>
        <w:rFonts w:ascii="Times New Roman" w:hAnsi="Times New Roman" w:cs="Times New Roman"/>
        <w:b w:val="0"/>
        <w:i/>
        <w:sz w:val="16"/>
        <w:szCs w:val="16"/>
      </w:rPr>
      <w:tab/>
    </w:r>
    <w:r>
      <w:rPr>
        <w:rFonts w:ascii="Times New Roman" w:hAnsi="Times New Roman" w:cs="Times New Roman"/>
        <w:b w:val="0"/>
        <w:i/>
        <w:sz w:val="16"/>
        <w:szCs w:val="16"/>
      </w:rPr>
      <w:t xml:space="preserve">                                                                                                                                                 </w:t>
    </w:r>
    <w:r w:rsidRPr="001224B3">
      <w:rPr>
        <w:b w:val="0"/>
        <w:i/>
        <w:sz w:val="16"/>
        <w:szCs w:val="16"/>
        <w:lang w:eastAsia="pl-PL"/>
      </w:rPr>
      <w:t>DZA-DZAZZP.2610.48.2025</w:t>
    </w:r>
  </w:p>
  <w:p w14:paraId="30416D48" w14:textId="77777777" w:rsidR="004020A9" w:rsidRPr="009D0759" w:rsidRDefault="004020A9" w:rsidP="009D0759">
    <w:pPr>
      <w:spacing w:line="276" w:lineRule="auto"/>
      <w:rPr>
        <w:rFonts w:ascii="Arial" w:hAnsi="Arial" w:cs="Arial"/>
        <w:i/>
        <w:iCs/>
        <w:sz w:val="16"/>
        <w:szCs w:val="16"/>
      </w:rPr>
    </w:pPr>
    <w:r w:rsidRPr="009D0759">
      <w:rPr>
        <w:rFonts w:ascii="Arial" w:hAnsi="Arial" w:cs="Arial"/>
        <w:i/>
        <w:iCs/>
        <w:sz w:val="16"/>
        <w:szCs w:val="16"/>
      </w:rPr>
      <w:t>Zakup rozproszonego systemu object-storage</w:t>
    </w:r>
  </w:p>
  <w:p w14:paraId="445F4326" w14:textId="55D6E5F9" w:rsidR="004020A9" w:rsidRPr="004E70E3" w:rsidRDefault="004020A9" w:rsidP="009D0759">
    <w:pPr>
      <w:spacing w:line="276" w:lineRule="auto"/>
      <w:rPr>
        <w:rFonts w:ascii="Arial" w:hAnsi="Arial" w:cs="Arial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F7946F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666B4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C5CFAD8"/>
    <w:lvl w:ilvl="0">
      <w:start w:val="1"/>
      <w:numFmt w:val="bullet"/>
      <w:pStyle w:val="NumPa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pStyle w:val="Nagwekspisutreci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0000004"/>
    <w:name w:val="WW8Num5"/>
    <w:lvl w:ilvl="0">
      <w:start w:val="1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</w:p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 w15:restartNumberingAfterBreak="0">
    <w:nsid w:val="00000007"/>
    <w:multiLevelType w:val="singleLevel"/>
    <w:tmpl w:val="D66C860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7" w15:restartNumberingAfterBreak="0">
    <w:nsid w:val="00000008"/>
    <w:multiLevelType w:val="multilevel"/>
    <w:tmpl w:val="F7FE765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8" w15:restartNumberingAfterBreak="0">
    <w:nsid w:val="0000000B"/>
    <w:multiLevelType w:val="singleLevel"/>
    <w:tmpl w:val="56708CC6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25"/>
    <w:lvl w:ilvl="0">
      <w:start w:val="2"/>
      <w:numFmt w:val="decimal"/>
      <w:lvlText w:val="%1."/>
      <w:lvlJc w:val="left"/>
      <w:pPr>
        <w:tabs>
          <w:tab w:val="num" w:pos="360"/>
        </w:tabs>
      </w:pPr>
    </w:lvl>
  </w:abstractNum>
  <w:abstractNum w:abstractNumId="10" w15:restartNumberingAfterBreak="0">
    <w:nsid w:val="0000000D"/>
    <w:multiLevelType w:val="singleLevel"/>
    <w:tmpl w:val="0000000D"/>
    <w:name w:val="WW8Num28"/>
    <w:lvl w:ilvl="0">
      <w:start w:val="1"/>
      <w:numFmt w:val="lowerLetter"/>
      <w:lvlText w:val="%1)"/>
      <w:lvlJc w:val="left"/>
      <w:pPr>
        <w:tabs>
          <w:tab w:val="num" w:pos="1440"/>
        </w:tabs>
      </w:pPr>
    </w:lvl>
  </w:abstractNum>
  <w:abstractNum w:abstractNumId="11" w15:restartNumberingAfterBreak="0">
    <w:nsid w:val="0000000E"/>
    <w:multiLevelType w:val="multilevel"/>
    <w:tmpl w:val="0E32F424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502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12" w15:restartNumberingAfterBreak="0">
    <w:nsid w:val="0000000F"/>
    <w:multiLevelType w:val="singleLevel"/>
    <w:tmpl w:val="922656A0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color w:val="auto"/>
      </w:rPr>
    </w:lvl>
  </w:abstractNum>
  <w:abstractNum w:abstractNumId="13" w15:restartNumberingAfterBreak="0">
    <w:nsid w:val="00000010"/>
    <w:multiLevelType w:val="singleLevel"/>
    <w:tmpl w:val="00000010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4" w15:restartNumberingAfterBreak="0">
    <w:nsid w:val="00000011"/>
    <w:multiLevelType w:val="multilevel"/>
    <w:tmpl w:val="00000011"/>
    <w:name w:val="WW8Num34"/>
    <w:lvl w:ilvl="0">
      <w:start w:val="6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lowerLetter"/>
      <w:lvlText w:val="%3."/>
      <w:lvlJc w:val="left"/>
      <w:pPr>
        <w:tabs>
          <w:tab w:val="num" w:pos="1224"/>
        </w:tabs>
      </w:pPr>
    </w:lvl>
    <w:lvl w:ilvl="3">
      <w:start w:val="1"/>
      <w:numFmt w:val="bullet"/>
      <w:lvlText w:val=""/>
      <w:lvlJc w:val="left"/>
      <w:pPr>
        <w:tabs>
          <w:tab w:val="num" w:pos="1728"/>
        </w:tabs>
      </w:pPr>
      <w:rPr>
        <w:rFonts w:ascii="Symbol" w:hAnsi="Symbol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5" w15:restartNumberingAfterBreak="0">
    <w:nsid w:val="00000012"/>
    <w:multiLevelType w:val="multilevel"/>
    <w:tmpl w:val="C6B47294"/>
    <w:name w:val="WW8Num39"/>
    <w:lvl w:ilvl="0">
      <w:start w:val="1"/>
      <w:numFmt w:val="lowerLetter"/>
      <w:lvlText w:val="%1."/>
      <w:lvlJc w:val="left"/>
      <w:pPr>
        <w:tabs>
          <w:tab w:val="num" w:pos="1511"/>
        </w:tabs>
      </w:pPr>
      <w:rPr>
        <w:rFonts w:ascii="Times New Roman" w:eastAsia="Times New Roman" w:hAnsi="Times New Roman" w:cs="Times New Roman"/>
      </w:rPr>
    </w:lvl>
    <w:lvl w:ilvl="1">
      <w:start w:val="1"/>
      <w:numFmt w:val="none"/>
      <w:lvlText w:val="a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2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3"/>
    <w:multiLevelType w:val="multi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17" w15:restartNumberingAfterBreak="0">
    <w:nsid w:val="00000015"/>
    <w:multiLevelType w:val="multilevel"/>
    <w:tmpl w:val="00000015"/>
    <w:name w:val="WW8Num23"/>
    <w:lvl w:ilvl="0">
      <w:start w:val="3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 w15:restartNumberingAfterBreak="0">
    <w:nsid w:val="00000016"/>
    <w:multiLevelType w:val="multilevel"/>
    <w:tmpl w:val="00000016"/>
    <w:name w:val="WW8Num24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 w15:restartNumberingAfterBreak="0">
    <w:nsid w:val="0000001B"/>
    <w:multiLevelType w:val="multilevel"/>
    <w:tmpl w:val="DA6AAE66"/>
    <w:name w:val="WW8Num16"/>
    <w:lvl w:ilvl="0">
      <w:start w:val="1"/>
      <w:numFmt w:val="decimal"/>
      <w:suff w:val="nothing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 w15:restartNumberingAfterBreak="0">
    <w:nsid w:val="0000001C"/>
    <w:multiLevelType w:val="multilevel"/>
    <w:tmpl w:val="6BA2B672"/>
    <w:name w:val="WW8Num7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 w15:restartNumberingAfterBreak="0">
    <w:nsid w:val="0000001F"/>
    <w:multiLevelType w:val="multilevel"/>
    <w:tmpl w:val="0000001F"/>
    <w:name w:val="WW8Num15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 w15:restartNumberingAfterBreak="0">
    <w:nsid w:val="00000020"/>
    <w:multiLevelType w:val="multilevel"/>
    <w:tmpl w:val="B6CC6128"/>
    <w:name w:val="WW8Num21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 w15:restartNumberingAfterBreak="0">
    <w:nsid w:val="00000025"/>
    <w:multiLevelType w:val="multilevel"/>
    <w:tmpl w:val="00000025"/>
    <w:name w:val="WW8Num9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 w15:restartNumberingAfterBreak="0">
    <w:nsid w:val="00000026"/>
    <w:multiLevelType w:val="multilevel"/>
    <w:tmpl w:val="00000026"/>
    <w:name w:val="WW8Num42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5" w15:restartNumberingAfterBreak="0">
    <w:nsid w:val="00000027"/>
    <w:multiLevelType w:val="multilevel"/>
    <w:tmpl w:val="00000027"/>
    <w:name w:val="WW8Num4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6" w15:restartNumberingAfterBreak="0">
    <w:nsid w:val="00000028"/>
    <w:multiLevelType w:val="multilevel"/>
    <w:tmpl w:val="00000028"/>
    <w:name w:val="WW8Num4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pStyle w:val="Tytu2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pStyle w:val="Tytu3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7" w15:restartNumberingAfterBreak="0">
    <w:nsid w:val="00000029"/>
    <w:multiLevelType w:val="multilevel"/>
    <w:tmpl w:val="472A6A2A"/>
    <w:name w:val="WW8Num4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2A"/>
    <w:multiLevelType w:val="multilevel"/>
    <w:tmpl w:val="0000002A"/>
    <w:name w:val="WW8Num4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)"/>
      <w:lvlJc w:val="left"/>
      <w:pPr>
        <w:tabs>
          <w:tab w:val="num" w:pos="566"/>
        </w:tabs>
        <w:ind w:left="566" w:hanging="283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0000002D"/>
    <w:multiLevelType w:val="multilevel"/>
    <w:tmpl w:val="0000002D"/>
    <w:name w:val="WW8Num27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 w15:restartNumberingAfterBreak="0">
    <w:nsid w:val="00000030"/>
    <w:multiLevelType w:val="multilevel"/>
    <w:tmpl w:val="00000030"/>
    <w:name w:val="WW8Num1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 w15:restartNumberingAfterBreak="0">
    <w:nsid w:val="00000032"/>
    <w:multiLevelType w:val="multilevel"/>
    <w:tmpl w:val="8AA45990"/>
    <w:name w:val="WW8Num63"/>
    <w:lvl w:ilvl="0">
      <w:start w:val="2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0000033"/>
    <w:multiLevelType w:val="multilevel"/>
    <w:tmpl w:val="F9664042"/>
    <w:name w:val="WW8Num6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33" w15:restartNumberingAfterBreak="0">
    <w:nsid w:val="00000034"/>
    <w:multiLevelType w:val="multilevel"/>
    <w:tmpl w:val="00000034"/>
    <w:name w:val="WW8Num6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 w15:restartNumberingAfterBreak="0">
    <w:nsid w:val="00000035"/>
    <w:multiLevelType w:val="multilevel"/>
    <w:tmpl w:val="00000035"/>
    <w:name w:val="WW8Num20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 w15:restartNumberingAfterBreak="0">
    <w:nsid w:val="00000037"/>
    <w:multiLevelType w:val="singleLevel"/>
    <w:tmpl w:val="9BD49550"/>
    <w:name w:val="WW8Num7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</w:abstractNum>
  <w:abstractNum w:abstractNumId="36" w15:restartNumberingAfterBreak="0">
    <w:nsid w:val="00000056"/>
    <w:multiLevelType w:val="multilevel"/>
    <w:tmpl w:val="00000056"/>
    <w:name w:val="WW8Num10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 w15:restartNumberingAfterBreak="0">
    <w:nsid w:val="009C20A6"/>
    <w:multiLevelType w:val="hybridMultilevel"/>
    <w:tmpl w:val="1D84A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BC6BA3"/>
    <w:multiLevelType w:val="hybridMultilevel"/>
    <w:tmpl w:val="70E0A52E"/>
    <w:lvl w:ilvl="0" w:tplc="89E495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0DF23DC"/>
    <w:multiLevelType w:val="hybridMultilevel"/>
    <w:tmpl w:val="CE5AE186"/>
    <w:name w:val="paragraf2"/>
    <w:lvl w:ilvl="0" w:tplc="7BEC6F36">
      <w:start w:val="1"/>
      <w:numFmt w:val="decimal"/>
      <w:lvlText w:val="§ 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3A62CC7"/>
    <w:multiLevelType w:val="hybridMultilevel"/>
    <w:tmpl w:val="2D08F726"/>
    <w:lvl w:ilvl="0" w:tplc="24C03D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3E1783F"/>
    <w:multiLevelType w:val="hybridMultilevel"/>
    <w:tmpl w:val="B2A4D6A0"/>
    <w:lvl w:ilvl="0" w:tplc="07828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51B035A"/>
    <w:multiLevelType w:val="hybridMultilevel"/>
    <w:tmpl w:val="4566D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6273786"/>
    <w:multiLevelType w:val="multilevel"/>
    <w:tmpl w:val="0415001F"/>
    <w:styleLink w:val="Styl3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06F51311"/>
    <w:multiLevelType w:val="hybridMultilevel"/>
    <w:tmpl w:val="B9D6CFD6"/>
    <w:name w:val="WW8Num172"/>
    <w:lvl w:ilvl="0" w:tplc="A1083C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6584B1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88094CC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FC2D7B2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3BD4A5F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  <w:b w:val="0"/>
        <w:i w:val="0"/>
        <w:color w:val="auto"/>
        <w:sz w:val="24"/>
        <w:szCs w:val="24"/>
      </w:rPr>
    </w:lvl>
    <w:lvl w:ilvl="5" w:tplc="F57AD442">
      <w:start w:val="1"/>
      <w:numFmt w:val="upperLetter"/>
      <w:lvlText w:val="%6)"/>
      <w:lvlJc w:val="left"/>
      <w:pPr>
        <w:ind w:left="4849" w:hanging="360"/>
      </w:pPr>
      <w:rPr>
        <w:rFonts w:eastAsia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5" w15:restartNumberingAfterBreak="0">
    <w:nsid w:val="07B14045"/>
    <w:multiLevelType w:val="hybridMultilevel"/>
    <w:tmpl w:val="8E2CB748"/>
    <w:styleLink w:val="Styl342"/>
    <w:lvl w:ilvl="0" w:tplc="B7E66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816742E"/>
    <w:multiLevelType w:val="multilevel"/>
    <w:tmpl w:val="00000050"/>
    <w:name w:val="WW8Num21232222"/>
    <w:lvl w:ilvl="0">
      <w:start w:val="2"/>
      <w:numFmt w:val="decimal"/>
      <w:suff w:val="nothing"/>
      <w:lvlText w:val="%1)"/>
      <w:lvlJc w:val="left"/>
      <w:pPr>
        <w:ind w:left="46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082E0B0B"/>
    <w:multiLevelType w:val="hybridMultilevel"/>
    <w:tmpl w:val="FBBAB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9D85C61"/>
    <w:multiLevelType w:val="hybridMultilevel"/>
    <w:tmpl w:val="4C98C83C"/>
    <w:name w:val="WW8Num21222"/>
    <w:lvl w:ilvl="0" w:tplc="2F703F9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5D5AAEC8">
      <w:start w:val="1"/>
      <w:numFmt w:val="lowerLetter"/>
      <w:lvlText w:val="%2)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2" w:tplc="BBF896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62F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88A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03E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EA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A058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04E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9F532D2"/>
    <w:multiLevelType w:val="hybridMultilevel"/>
    <w:tmpl w:val="B8C84CD6"/>
    <w:styleLink w:val="StylKonspektynumerowaneZlewej0cmWysunicie102cm23"/>
    <w:lvl w:ilvl="0" w:tplc="46D23F8C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0A271F5C"/>
    <w:multiLevelType w:val="hybridMultilevel"/>
    <w:tmpl w:val="84F8C47A"/>
    <w:styleLink w:val="Zaimportowanystyl29"/>
    <w:lvl w:ilvl="0" w:tplc="0ED0C6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F2429A">
      <w:start w:val="1"/>
      <w:numFmt w:val="lowerLetter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769732">
      <w:start w:val="1"/>
      <w:numFmt w:val="lowerRoman"/>
      <w:lvlText w:val="%3."/>
      <w:lvlJc w:val="left"/>
      <w:pPr>
        <w:tabs>
          <w:tab w:val="left" w:pos="360"/>
        </w:tabs>
        <w:ind w:left="3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16C682">
      <w:start w:val="1"/>
      <w:numFmt w:val="decimal"/>
      <w:lvlText w:val="%4."/>
      <w:lvlJc w:val="left"/>
      <w:pPr>
        <w:tabs>
          <w:tab w:val="left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560C9A">
      <w:start w:val="1"/>
      <w:numFmt w:val="lowerLetter"/>
      <w:lvlText w:val="%5."/>
      <w:lvlJc w:val="left"/>
      <w:pPr>
        <w:tabs>
          <w:tab w:val="left" w:pos="36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B87B74">
      <w:start w:val="1"/>
      <w:numFmt w:val="lowerRoman"/>
      <w:lvlText w:val="%6."/>
      <w:lvlJc w:val="left"/>
      <w:pPr>
        <w:tabs>
          <w:tab w:val="left" w:pos="360"/>
        </w:tabs>
        <w:ind w:left="21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50BEE0">
      <w:start w:val="1"/>
      <w:numFmt w:val="decimal"/>
      <w:lvlText w:val="%7."/>
      <w:lvlJc w:val="left"/>
      <w:pPr>
        <w:tabs>
          <w:tab w:val="left" w:pos="36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64FAFA">
      <w:start w:val="1"/>
      <w:numFmt w:val="lowerLetter"/>
      <w:lvlText w:val="%8."/>
      <w:lvlJc w:val="left"/>
      <w:pPr>
        <w:tabs>
          <w:tab w:val="left" w:pos="36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3E66D6">
      <w:start w:val="1"/>
      <w:numFmt w:val="lowerRoman"/>
      <w:lvlText w:val="%9."/>
      <w:lvlJc w:val="left"/>
      <w:pPr>
        <w:tabs>
          <w:tab w:val="left" w:pos="360"/>
        </w:tabs>
        <w:ind w:left="43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0CDA3B47"/>
    <w:multiLevelType w:val="multilevel"/>
    <w:tmpl w:val="B5EA689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pStyle w:val="1styl4"/>
      <w:lvlText w:val="%1.%2."/>
      <w:lvlJc w:val="left"/>
      <w:pPr>
        <w:ind w:left="540" w:hanging="5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%1.2.5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2" w15:restartNumberingAfterBreak="0">
    <w:nsid w:val="0CF4270F"/>
    <w:multiLevelType w:val="hybridMultilevel"/>
    <w:tmpl w:val="3B58F45C"/>
    <w:name w:val="WW8Num26222"/>
    <w:lvl w:ilvl="0" w:tplc="64E88C0A">
      <w:start w:val="9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F70A02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344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26A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A5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6F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3CA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80A4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7AF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D801FF6"/>
    <w:multiLevelType w:val="multilevel"/>
    <w:tmpl w:val="CF5ED3D4"/>
    <w:lvl w:ilvl="0">
      <w:start w:val="1"/>
      <w:numFmt w:val="lowerLetter"/>
      <w:lvlText w:val="%1)"/>
      <w:lvlJc w:val="left"/>
      <w:pPr>
        <w:ind w:left="1495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927" w:hanging="432"/>
      </w:pPr>
    </w:lvl>
    <w:lvl w:ilvl="2">
      <w:start w:val="1"/>
      <w:numFmt w:val="decimal"/>
      <w:lvlText w:val="%1.%2.%3."/>
      <w:lvlJc w:val="left"/>
      <w:pPr>
        <w:ind w:left="2359" w:hanging="504"/>
      </w:pPr>
    </w:lvl>
    <w:lvl w:ilvl="3">
      <w:start w:val="1"/>
      <w:numFmt w:val="decimal"/>
      <w:lvlText w:val="%1.%2.%3.%4."/>
      <w:lvlJc w:val="left"/>
      <w:pPr>
        <w:ind w:left="2863" w:hanging="648"/>
      </w:pPr>
    </w:lvl>
    <w:lvl w:ilvl="4">
      <w:start w:val="1"/>
      <w:numFmt w:val="decimal"/>
      <w:lvlText w:val="%1.%2.%3.%4.%5."/>
      <w:lvlJc w:val="left"/>
      <w:pPr>
        <w:ind w:left="3367" w:hanging="792"/>
      </w:pPr>
    </w:lvl>
    <w:lvl w:ilvl="5">
      <w:start w:val="1"/>
      <w:numFmt w:val="decimal"/>
      <w:lvlText w:val="%1.%2.%3.%4.%5.%6."/>
      <w:lvlJc w:val="left"/>
      <w:pPr>
        <w:ind w:left="3871" w:hanging="936"/>
      </w:pPr>
    </w:lvl>
    <w:lvl w:ilvl="6">
      <w:start w:val="1"/>
      <w:numFmt w:val="decimal"/>
      <w:lvlText w:val="%1.%2.%3.%4.%5.%6.%7."/>
      <w:lvlJc w:val="left"/>
      <w:pPr>
        <w:ind w:left="4375" w:hanging="1080"/>
      </w:pPr>
    </w:lvl>
    <w:lvl w:ilvl="7">
      <w:start w:val="1"/>
      <w:numFmt w:val="decimal"/>
      <w:lvlText w:val="%1.%2.%3.%4.%5.%6.%7.%8."/>
      <w:lvlJc w:val="left"/>
      <w:pPr>
        <w:ind w:left="4879" w:hanging="1224"/>
      </w:pPr>
    </w:lvl>
    <w:lvl w:ilvl="8">
      <w:start w:val="1"/>
      <w:numFmt w:val="decimal"/>
      <w:lvlText w:val="%1.%2.%3.%4.%5.%6.%7.%8.%9."/>
      <w:lvlJc w:val="left"/>
      <w:pPr>
        <w:ind w:left="5455" w:hanging="1440"/>
      </w:pPr>
    </w:lvl>
  </w:abstractNum>
  <w:abstractNum w:abstractNumId="54" w15:restartNumberingAfterBreak="0">
    <w:nsid w:val="0E94079E"/>
    <w:multiLevelType w:val="multilevel"/>
    <w:tmpl w:val="22DCD9E8"/>
    <w:styleLink w:val="Styl312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0EF046DF"/>
    <w:multiLevelType w:val="multilevel"/>
    <w:tmpl w:val="7DB02AC4"/>
    <w:lvl w:ilvl="0">
      <w:start w:val="1"/>
      <w:numFmt w:val="decimal"/>
      <w:pStyle w:val="Punk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0F101106"/>
    <w:multiLevelType w:val="hybridMultilevel"/>
    <w:tmpl w:val="5E205964"/>
    <w:name w:val="WW8Num642"/>
    <w:lvl w:ilvl="0" w:tplc="4BB01C3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6A44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9200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9CE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04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5CA3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062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6B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8F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0F5446C3"/>
    <w:multiLevelType w:val="hybridMultilevel"/>
    <w:tmpl w:val="E708E528"/>
    <w:name w:val="WW8Num702222"/>
    <w:lvl w:ilvl="0" w:tplc="5442F642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7BC1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4C15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9EA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89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4AE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A4BA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906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0F9870A6"/>
    <w:multiLevelType w:val="hybridMultilevel"/>
    <w:tmpl w:val="E1422CFE"/>
    <w:lvl w:ilvl="0" w:tplc="04150017">
      <w:start w:val="1"/>
      <w:numFmt w:val="lowerLetter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9" w15:restartNumberingAfterBreak="0">
    <w:nsid w:val="107173C0"/>
    <w:multiLevelType w:val="hybridMultilevel"/>
    <w:tmpl w:val="CFF443CA"/>
    <w:name w:val="WW8Num64222"/>
    <w:lvl w:ilvl="0" w:tplc="4AF02C4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2BA0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5E0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14E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B026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644F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7C2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48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32DE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114507E"/>
    <w:multiLevelType w:val="hybridMultilevel"/>
    <w:tmpl w:val="574C6D54"/>
    <w:name w:val="WW8Num10222"/>
    <w:lvl w:ilvl="0" w:tplc="68724662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73948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687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2A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E9C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503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A7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4F2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20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3276E90"/>
    <w:multiLevelType w:val="multilevel"/>
    <w:tmpl w:val="9AF4E8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139916F4"/>
    <w:multiLevelType w:val="hybridMultilevel"/>
    <w:tmpl w:val="994EF34A"/>
    <w:lvl w:ilvl="0" w:tplc="013A76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44D6F48"/>
    <w:multiLevelType w:val="multilevel"/>
    <w:tmpl w:val="98988A7A"/>
    <w:name w:val="WW8Num7023"/>
    <w:lvl w:ilvl="0">
      <w:start w:val="2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44F46DA"/>
    <w:multiLevelType w:val="multilevel"/>
    <w:tmpl w:val="56068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F4E79" w:themeColor="accent1" w:themeShade="8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15B27DA0"/>
    <w:multiLevelType w:val="hybridMultilevel"/>
    <w:tmpl w:val="9072FD96"/>
    <w:name w:val="WW8Num212322"/>
    <w:lvl w:ilvl="0" w:tplc="29AE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E06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324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BE1C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24C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4C6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1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CC0A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227F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5EF1DFB"/>
    <w:multiLevelType w:val="multilevel"/>
    <w:tmpl w:val="B70027D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7" w15:restartNumberingAfterBreak="0">
    <w:nsid w:val="161136D4"/>
    <w:multiLevelType w:val="multilevel"/>
    <w:tmpl w:val="63287AC0"/>
    <w:lvl w:ilvl="0">
      <w:start w:val="1"/>
      <w:numFmt w:val="decimal"/>
      <w:lvlText w:val="%1."/>
      <w:lvlJc w:val="left"/>
      <w:pPr>
        <w:ind w:left="-76" w:hanging="360"/>
      </w:pPr>
      <w:rPr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56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292" w:hanging="648"/>
      </w:pPr>
    </w:lvl>
    <w:lvl w:ilvl="4">
      <w:start w:val="1"/>
      <w:numFmt w:val="decimal"/>
      <w:lvlText w:val="%1.%2.%3.%4.%5."/>
      <w:lvlJc w:val="left"/>
      <w:pPr>
        <w:ind w:left="1796" w:hanging="792"/>
      </w:pPr>
    </w:lvl>
    <w:lvl w:ilvl="5">
      <w:start w:val="1"/>
      <w:numFmt w:val="decimal"/>
      <w:lvlText w:val="%1.%2.%3.%4.%5.%6."/>
      <w:lvlJc w:val="left"/>
      <w:pPr>
        <w:ind w:left="2300" w:hanging="936"/>
      </w:pPr>
    </w:lvl>
    <w:lvl w:ilvl="6">
      <w:start w:val="1"/>
      <w:numFmt w:val="decimal"/>
      <w:lvlText w:val="%1.%2.%3.%4.%5.%6.%7."/>
      <w:lvlJc w:val="left"/>
      <w:pPr>
        <w:ind w:left="2804" w:hanging="1080"/>
      </w:pPr>
    </w:lvl>
    <w:lvl w:ilvl="7">
      <w:start w:val="1"/>
      <w:numFmt w:val="decimal"/>
      <w:lvlText w:val="%1.%2.%3.%4.%5.%6.%7.%8."/>
      <w:lvlJc w:val="left"/>
      <w:pPr>
        <w:ind w:left="3308" w:hanging="1224"/>
      </w:pPr>
    </w:lvl>
    <w:lvl w:ilvl="8">
      <w:start w:val="1"/>
      <w:numFmt w:val="decimal"/>
      <w:lvlText w:val="%1.%2.%3.%4.%5.%6.%7.%8.%9."/>
      <w:lvlJc w:val="left"/>
      <w:pPr>
        <w:ind w:left="3884" w:hanging="1440"/>
      </w:pPr>
    </w:lvl>
  </w:abstractNum>
  <w:abstractNum w:abstractNumId="68" w15:restartNumberingAfterBreak="0">
    <w:nsid w:val="16167A8B"/>
    <w:multiLevelType w:val="hybridMultilevel"/>
    <w:tmpl w:val="F39AE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6211EEE"/>
    <w:multiLevelType w:val="hybridMultilevel"/>
    <w:tmpl w:val="30B85B38"/>
    <w:lvl w:ilvl="0" w:tplc="CA442D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16613EE5"/>
    <w:multiLevelType w:val="multilevel"/>
    <w:tmpl w:val="6324D05E"/>
    <w:lvl w:ilvl="0">
      <w:start w:val="1"/>
      <w:numFmt w:val="decimal"/>
      <w:lvlText w:val="%1)"/>
      <w:lvlJc w:val="left"/>
      <w:pPr>
        <w:ind w:left="785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1217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71" w15:restartNumberingAfterBreak="0">
    <w:nsid w:val="178157C2"/>
    <w:multiLevelType w:val="hybridMultilevel"/>
    <w:tmpl w:val="06AC6C80"/>
    <w:lvl w:ilvl="0" w:tplc="3F680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82451B6"/>
    <w:multiLevelType w:val="hybridMultilevel"/>
    <w:tmpl w:val="EC5C39AA"/>
    <w:name w:val="WW8Num212223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18DF4D85"/>
    <w:multiLevelType w:val="multilevel"/>
    <w:tmpl w:val="B414DE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4" w15:restartNumberingAfterBreak="0">
    <w:nsid w:val="1AA60898"/>
    <w:multiLevelType w:val="hybridMultilevel"/>
    <w:tmpl w:val="5BAEA8D8"/>
    <w:lvl w:ilvl="0" w:tplc="A28658A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B7A3F39"/>
    <w:multiLevelType w:val="multilevel"/>
    <w:tmpl w:val="380EFB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1C813AD4"/>
    <w:multiLevelType w:val="hybridMultilevel"/>
    <w:tmpl w:val="42868E9E"/>
    <w:name w:val="WW8Num443"/>
    <w:lvl w:ilvl="0" w:tplc="2974CB6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6E650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E2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1CE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9A8B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E3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B02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66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EBB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1CEB1734"/>
    <w:multiLevelType w:val="multilevel"/>
    <w:tmpl w:val="E4983D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2">
      <w:start w:val="2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8" w15:restartNumberingAfterBreak="0">
    <w:nsid w:val="1D5C76A0"/>
    <w:multiLevelType w:val="hybridMultilevel"/>
    <w:tmpl w:val="71D435A0"/>
    <w:lvl w:ilvl="0" w:tplc="6D2831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1E380871"/>
    <w:multiLevelType w:val="multilevel"/>
    <w:tmpl w:val="D424FE56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1F4C675D"/>
    <w:multiLevelType w:val="hybridMultilevel"/>
    <w:tmpl w:val="42788776"/>
    <w:lvl w:ilvl="0" w:tplc="2CD2E9E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114424D"/>
    <w:multiLevelType w:val="hybridMultilevel"/>
    <w:tmpl w:val="D2164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15A2ACC"/>
    <w:multiLevelType w:val="hybridMultilevel"/>
    <w:tmpl w:val="2584C6B6"/>
    <w:name w:val="WW8Num142"/>
    <w:lvl w:ilvl="0" w:tplc="3FBA32A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22F602AF"/>
    <w:multiLevelType w:val="multilevel"/>
    <w:tmpl w:val="4190B9C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241C6E7B"/>
    <w:multiLevelType w:val="hybridMultilevel"/>
    <w:tmpl w:val="34120D48"/>
    <w:name w:val="WW8Num212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90A0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/>
      </w:rPr>
    </w:lvl>
    <w:lvl w:ilvl="3" w:tplc="0192AE74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241F73C9"/>
    <w:multiLevelType w:val="multilevel"/>
    <w:tmpl w:val="34B6A23A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800"/>
      </w:pPr>
      <w:rPr>
        <w:rFonts w:hint="default"/>
      </w:rPr>
    </w:lvl>
  </w:abstractNum>
  <w:abstractNum w:abstractNumId="88" w15:restartNumberingAfterBreak="0">
    <w:nsid w:val="24A87EC6"/>
    <w:multiLevelType w:val="hybridMultilevel"/>
    <w:tmpl w:val="AC4EAFA2"/>
    <w:styleLink w:val="Zaimportowanystyl18"/>
    <w:lvl w:ilvl="0" w:tplc="7BE43FE0">
      <w:start w:val="1"/>
      <w:numFmt w:val="decimal"/>
      <w:lvlText w:val="%1."/>
      <w:lvlJc w:val="left"/>
      <w:pPr>
        <w:tabs>
          <w:tab w:val="left" w:pos="360"/>
        </w:tabs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745606">
      <w:start w:val="1"/>
      <w:numFmt w:val="decimal"/>
      <w:lvlText w:val="%2)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5434AA">
      <w:start w:val="1"/>
      <w:numFmt w:val="lowerRoman"/>
      <w:lvlText w:val="%3."/>
      <w:lvlJc w:val="left"/>
      <w:pPr>
        <w:ind w:left="1920" w:hanging="19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481A4">
      <w:start w:val="1"/>
      <w:numFmt w:val="decimal"/>
      <w:lvlText w:val="%4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90C87C">
      <w:start w:val="1"/>
      <w:numFmt w:val="lowerLetter"/>
      <w:lvlText w:val="%5."/>
      <w:lvlJc w:val="left"/>
      <w:pPr>
        <w:ind w:left="3240" w:hanging="3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8446C">
      <w:start w:val="1"/>
      <w:numFmt w:val="lowerRoman"/>
      <w:lvlText w:val="%6."/>
      <w:lvlJc w:val="left"/>
      <w:pPr>
        <w:ind w:left="4080" w:hanging="4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9672C8">
      <w:start w:val="1"/>
      <w:numFmt w:val="decimal"/>
      <w:lvlText w:val="%7."/>
      <w:lvlJc w:val="left"/>
      <w:pPr>
        <w:ind w:left="4680" w:hanging="4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568708">
      <w:start w:val="1"/>
      <w:numFmt w:val="lowerLetter"/>
      <w:lvlText w:val="%8."/>
      <w:lvlJc w:val="left"/>
      <w:pPr>
        <w:ind w:left="5400" w:hanging="5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D2F36C">
      <w:start w:val="1"/>
      <w:numFmt w:val="lowerRoman"/>
      <w:lvlText w:val="%9."/>
      <w:lvlJc w:val="left"/>
      <w:pPr>
        <w:ind w:left="6240" w:hanging="6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25795B47"/>
    <w:multiLevelType w:val="multilevel"/>
    <w:tmpl w:val="9AF4E8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265C4199"/>
    <w:multiLevelType w:val="multilevel"/>
    <w:tmpl w:val="219823A0"/>
    <w:lvl w:ilvl="0">
      <w:start w:val="1"/>
      <w:numFmt w:val="lowerLetter"/>
      <w:lvlText w:val="%1)"/>
      <w:lvlJc w:val="left"/>
      <w:pPr>
        <w:ind w:left="121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642" w:hanging="432"/>
      </w:pPr>
    </w:lvl>
    <w:lvl w:ilvl="2">
      <w:start w:val="1"/>
      <w:numFmt w:val="decimal"/>
      <w:lvlText w:val="%1.%2.%3."/>
      <w:lvlJc w:val="left"/>
      <w:pPr>
        <w:ind w:left="2074" w:hanging="504"/>
      </w:pPr>
    </w:lvl>
    <w:lvl w:ilvl="3">
      <w:start w:val="1"/>
      <w:numFmt w:val="decimal"/>
      <w:lvlText w:val="%1.%2.%3.%4."/>
      <w:lvlJc w:val="left"/>
      <w:pPr>
        <w:ind w:left="2578" w:hanging="648"/>
      </w:pPr>
    </w:lvl>
    <w:lvl w:ilvl="4">
      <w:start w:val="1"/>
      <w:numFmt w:val="decimal"/>
      <w:lvlText w:val="%1.%2.%3.%4.%5."/>
      <w:lvlJc w:val="left"/>
      <w:pPr>
        <w:ind w:left="3082" w:hanging="792"/>
      </w:pPr>
    </w:lvl>
    <w:lvl w:ilvl="5">
      <w:start w:val="1"/>
      <w:numFmt w:val="decimal"/>
      <w:lvlText w:val="%1.%2.%3.%4.%5.%6."/>
      <w:lvlJc w:val="left"/>
      <w:pPr>
        <w:ind w:left="3586" w:hanging="936"/>
      </w:pPr>
    </w:lvl>
    <w:lvl w:ilvl="6">
      <w:start w:val="1"/>
      <w:numFmt w:val="decimal"/>
      <w:lvlText w:val="%1.%2.%3.%4.%5.%6.%7."/>
      <w:lvlJc w:val="left"/>
      <w:pPr>
        <w:ind w:left="4090" w:hanging="1080"/>
      </w:pPr>
    </w:lvl>
    <w:lvl w:ilvl="7">
      <w:start w:val="1"/>
      <w:numFmt w:val="decimal"/>
      <w:lvlText w:val="%1.%2.%3.%4.%5.%6.%7.%8."/>
      <w:lvlJc w:val="left"/>
      <w:pPr>
        <w:ind w:left="4594" w:hanging="1224"/>
      </w:pPr>
    </w:lvl>
    <w:lvl w:ilvl="8">
      <w:start w:val="1"/>
      <w:numFmt w:val="decimal"/>
      <w:lvlText w:val="%1.%2.%3.%4.%5.%6.%7.%8.%9."/>
      <w:lvlJc w:val="left"/>
      <w:pPr>
        <w:ind w:left="5170" w:hanging="1440"/>
      </w:pPr>
    </w:lvl>
  </w:abstractNum>
  <w:abstractNum w:abstractNumId="91" w15:restartNumberingAfterBreak="0">
    <w:nsid w:val="26E30E43"/>
    <w:multiLevelType w:val="hybridMultilevel"/>
    <w:tmpl w:val="F760BAB4"/>
    <w:lvl w:ilvl="0" w:tplc="36D269B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2" w15:restartNumberingAfterBreak="0">
    <w:nsid w:val="289805BE"/>
    <w:multiLevelType w:val="hybridMultilevel"/>
    <w:tmpl w:val="FCCA6184"/>
    <w:name w:val="WW8Num442"/>
    <w:lvl w:ilvl="0" w:tplc="EF0C3FBA">
      <w:start w:val="7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46742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5A6D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D69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CC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167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9A0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E3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508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28C83B1D"/>
    <w:multiLevelType w:val="hybridMultilevel"/>
    <w:tmpl w:val="FC2E16EE"/>
    <w:name w:val="WW8Num262"/>
    <w:lvl w:ilvl="0" w:tplc="598A5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3B382D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986D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A0BC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633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646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3A8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CEF4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141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29CD4B7D"/>
    <w:multiLevelType w:val="hybridMultilevel"/>
    <w:tmpl w:val="9AD0CEAA"/>
    <w:styleLink w:val="Zaimportowanystyl12"/>
    <w:lvl w:ilvl="0" w:tplc="D3CAABC2">
      <w:start w:val="1"/>
      <w:numFmt w:val="decimal"/>
      <w:lvlText w:val="%1."/>
      <w:lvlJc w:val="left"/>
      <w:pPr>
        <w:ind w:left="42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DEC99E">
      <w:start w:val="1"/>
      <w:numFmt w:val="lowerLetter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60CBA0">
      <w:start w:val="1"/>
      <w:numFmt w:val="lowerRoman"/>
      <w:lvlText w:val="%3."/>
      <w:lvlJc w:val="left"/>
      <w:pPr>
        <w:ind w:left="186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A2F236">
      <w:start w:val="1"/>
      <w:numFmt w:val="decimal"/>
      <w:lvlText w:val="%4."/>
      <w:lvlJc w:val="left"/>
      <w:pPr>
        <w:ind w:left="258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8AC926">
      <w:start w:val="1"/>
      <w:numFmt w:val="lowerLetter"/>
      <w:lvlText w:val="%5."/>
      <w:lvlJc w:val="left"/>
      <w:pPr>
        <w:ind w:left="330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E092C0">
      <w:start w:val="1"/>
      <w:numFmt w:val="lowerRoman"/>
      <w:lvlText w:val="%6."/>
      <w:lvlJc w:val="left"/>
      <w:pPr>
        <w:ind w:left="402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B0FF06">
      <w:start w:val="1"/>
      <w:numFmt w:val="decimal"/>
      <w:lvlText w:val="%7."/>
      <w:lvlJc w:val="left"/>
      <w:pPr>
        <w:ind w:left="47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9E1AE8">
      <w:start w:val="1"/>
      <w:numFmt w:val="lowerLetter"/>
      <w:lvlText w:val="%8."/>
      <w:lvlJc w:val="left"/>
      <w:pPr>
        <w:ind w:left="546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E8B6D0">
      <w:start w:val="1"/>
      <w:numFmt w:val="lowerRoman"/>
      <w:lvlText w:val="%9."/>
      <w:lvlJc w:val="left"/>
      <w:pPr>
        <w:ind w:left="618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2B75631B"/>
    <w:multiLevelType w:val="singleLevel"/>
    <w:tmpl w:val="A4DC141A"/>
    <w:lvl w:ilvl="0">
      <w:start w:val="1"/>
      <w:numFmt w:val="bullet"/>
      <w:pStyle w:val="ListDash2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6" w15:restartNumberingAfterBreak="0">
    <w:nsid w:val="2C9A57F2"/>
    <w:multiLevelType w:val="multilevel"/>
    <w:tmpl w:val="E7C87C9C"/>
    <w:styleLink w:val="MW2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7" w15:restartNumberingAfterBreak="0">
    <w:nsid w:val="2CC82561"/>
    <w:multiLevelType w:val="multilevel"/>
    <w:tmpl w:val="279624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D0E2924"/>
    <w:multiLevelType w:val="hybridMultilevel"/>
    <w:tmpl w:val="B3BCD7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2DD759D5"/>
    <w:multiLevelType w:val="multilevel"/>
    <w:tmpl w:val="AE42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E175B6C"/>
    <w:multiLevelType w:val="singleLevel"/>
    <w:tmpl w:val="22FA4D1C"/>
    <w:lvl w:ilvl="0">
      <w:start w:val="1"/>
      <w:numFmt w:val="bullet"/>
      <w:pStyle w:val="StyleBoldItalicBlackUnderlineJustified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</w:abstractNum>
  <w:abstractNum w:abstractNumId="101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25C3BCB"/>
    <w:multiLevelType w:val="multilevel"/>
    <w:tmpl w:val="A08245C6"/>
    <w:lvl w:ilvl="0">
      <w:start w:val="1"/>
      <w:numFmt w:val="decimal"/>
      <w:pStyle w:val="Application1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3" w15:restartNumberingAfterBreak="0">
    <w:nsid w:val="32692930"/>
    <w:multiLevelType w:val="multilevel"/>
    <w:tmpl w:val="9AF4E8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34043E78"/>
    <w:multiLevelType w:val="multilevel"/>
    <w:tmpl w:val="8390D3FC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05" w15:restartNumberingAfterBreak="0">
    <w:nsid w:val="341D0035"/>
    <w:multiLevelType w:val="singleLevel"/>
    <w:tmpl w:val="04090001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6" w15:restartNumberingAfterBreak="0">
    <w:nsid w:val="35D744A2"/>
    <w:multiLevelType w:val="multilevel"/>
    <w:tmpl w:val="676E5A06"/>
    <w:lvl w:ilvl="0">
      <w:start w:val="3"/>
      <w:numFmt w:val="decimal"/>
      <w:pStyle w:val="punktowanie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5FF3D3C"/>
    <w:multiLevelType w:val="multilevel"/>
    <w:tmpl w:val="5F523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38427EC9"/>
    <w:multiLevelType w:val="singleLevel"/>
    <w:tmpl w:val="0415000F"/>
    <w:name w:val="WW8Num21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9" w15:restartNumberingAfterBreak="0">
    <w:nsid w:val="388033DA"/>
    <w:multiLevelType w:val="multilevel"/>
    <w:tmpl w:val="F7D06894"/>
    <w:styleLink w:val="MF"/>
    <w:lvl w:ilvl="0">
      <w:start w:val="1"/>
      <w:numFmt w:val="bullet"/>
      <w:suff w:val="space"/>
      <w:lvlText w:val="§"/>
      <w:lvlJc w:val="left"/>
      <w:pPr>
        <w:ind w:left="284" w:hanging="284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>
      <w:start w:val="1"/>
      <w:numFmt w:val="ordinal"/>
      <w:lvlText w:val="%2"/>
      <w:lvlJc w:val="left"/>
      <w:pPr>
        <w:ind w:left="568" w:hanging="28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ordinal"/>
      <w:suff w:val="space"/>
      <w:lvlText w:val="%2%3"/>
      <w:lvlJc w:val="left"/>
      <w:pPr>
        <w:ind w:left="568" w:hanging="28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none"/>
      <w:lvlText w:val="1.1.1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1.1.1.1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0" w15:restartNumberingAfterBreak="0">
    <w:nsid w:val="394D0DE9"/>
    <w:multiLevelType w:val="multilevel"/>
    <w:tmpl w:val="E5266E68"/>
    <w:styleLink w:val="StylKonspektynumerowaneZlewej0cmWysunicie102cm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3B1B364C"/>
    <w:multiLevelType w:val="hybridMultilevel"/>
    <w:tmpl w:val="C39CB546"/>
    <w:name w:val="WW8Num7022"/>
    <w:lvl w:ilvl="0" w:tplc="031EEE8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855819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282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021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E97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86D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547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EA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C4AC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3B9877C6"/>
    <w:multiLevelType w:val="multilevel"/>
    <w:tmpl w:val="5DC4C34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3CE55E71"/>
    <w:multiLevelType w:val="hybridMultilevel"/>
    <w:tmpl w:val="B720B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081D6C"/>
    <w:multiLevelType w:val="hybridMultilevel"/>
    <w:tmpl w:val="E7149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D5F324D"/>
    <w:multiLevelType w:val="multilevel"/>
    <w:tmpl w:val="D742BE4C"/>
    <w:name w:val="WW8Num2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E143F13"/>
    <w:multiLevelType w:val="multilevel"/>
    <w:tmpl w:val="8CC4A8D8"/>
    <w:lvl w:ilvl="0">
      <w:start w:val="1"/>
      <w:numFmt w:val="none"/>
      <w:pStyle w:val="CMSHeadL1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pStyle w:val="CMSHeadL2"/>
      <w:lvlText w:val="%2."/>
      <w:lvlJc w:val="left"/>
      <w:pPr>
        <w:ind w:left="340" w:hanging="340"/>
      </w:pPr>
      <w:rPr>
        <w:rFonts w:cs="Times New Roman"/>
        <w:sz w:val="21"/>
        <w:szCs w:val="20"/>
      </w:rPr>
    </w:lvl>
    <w:lvl w:ilvl="2">
      <w:start w:val="1"/>
      <w:numFmt w:val="decimal"/>
      <w:pStyle w:val="CMSHeadL3"/>
      <w:lvlText w:val="%2.%3."/>
      <w:lvlJc w:val="left"/>
      <w:pPr>
        <w:tabs>
          <w:tab w:val="num" w:pos="1275"/>
        </w:tabs>
        <w:ind w:left="624" w:hanging="624"/>
      </w:pPr>
      <w:rPr>
        <w:rFonts w:ascii="Century Gothic" w:hAnsi="Century Gothic" w:cs="Arial" w:hint="default"/>
        <w:b w:val="0"/>
        <w:i w:val="0"/>
      </w:rPr>
    </w:lvl>
    <w:lvl w:ilvl="3">
      <w:start w:val="1"/>
      <w:numFmt w:val="decimal"/>
      <w:pStyle w:val="CMSHeadL4"/>
      <w:lvlText w:val="%2.%3.%4."/>
      <w:lvlJc w:val="left"/>
      <w:pPr>
        <w:ind w:left="1304" w:hanging="737"/>
      </w:pPr>
      <w:rPr>
        <w:rFonts w:ascii="Century Gothic" w:hAnsi="Century Gothic" w:cs="Times New Roman" w:hint="default"/>
        <w:b w:val="0"/>
        <w:bCs w:val="0"/>
        <w:spacing w:val="-10"/>
        <w:sz w:val="20"/>
        <w:szCs w:val="20"/>
      </w:rPr>
    </w:lvl>
    <w:lvl w:ilvl="4">
      <w:start w:val="1"/>
      <w:numFmt w:val="decimal"/>
      <w:pStyle w:val="CMSHeadL5"/>
      <w:lvlText w:val="%2.%3.%4.%5."/>
      <w:lvlJc w:val="left"/>
      <w:pPr>
        <w:ind w:left="1985" w:hanging="964"/>
      </w:pPr>
      <w:rPr>
        <w:rFonts w:ascii="Century Gothic" w:hAnsi="Century Gothic" w:cs="Times New Roman" w:hint="default"/>
        <w:sz w:val="20"/>
        <w:szCs w:val="20"/>
      </w:rPr>
    </w:lvl>
    <w:lvl w:ilvl="5">
      <w:start w:val="1"/>
      <w:numFmt w:val="lowerRoman"/>
      <w:pStyle w:val="CMSHeadL6"/>
      <w:lvlText w:val="(%6)"/>
      <w:lvlJc w:val="left"/>
      <w:pPr>
        <w:ind w:left="2268" w:hanging="454"/>
      </w:pPr>
      <w:rPr>
        <w:rFonts w:cs="Times New Roman"/>
        <w:i w:val="0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cs="Times New Roman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986"/>
        </w:tabs>
        <w:ind w:left="1986" w:hanging="851"/>
      </w:pPr>
      <w:rPr>
        <w:rFonts w:cs="Times New Roman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3402"/>
        </w:tabs>
        <w:ind w:left="3402" w:hanging="850"/>
      </w:pPr>
      <w:rPr>
        <w:rFonts w:cs="Times New Roman"/>
      </w:rPr>
    </w:lvl>
  </w:abstractNum>
  <w:abstractNum w:abstractNumId="117" w15:restartNumberingAfterBreak="0">
    <w:nsid w:val="3E365222"/>
    <w:multiLevelType w:val="multilevel"/>
    <w:tmpl w:val="27368B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3E883192"/>
    <w:multiLevelType w:val="hybridMultilevel"/>
    <w:tmpl w:val="BCDCCA6E"/>
    <w:name w:val="WW8Num21232"/>
    <w:lvl w:ilvl="0" w:tplc="3E48B5CA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ascii="Times New Roman" w:hAnsi="Times New Roman" w:hint="default"/>
        <w:b w:val="0"/>
        <w:i w:val="0"/>
        <w:sz w:val="22"/>
      </w:rPr>
    </w:lvl>
    <w:lvl w:ilvl="1" w:tplc="9FAC1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6875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3E6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607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6CD8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621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724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0AA1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052F76"/>
    <w:multiLevelType w:val="multilevel"/>
    <w:tmpl w:val="37A41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1" w15:restartNumberingAfterBreak="0">
    <w:nsid w:val="42A337F4"/>
    <w:multiLevelType w:val="hybridMultilevel"/>
    <w:tmpl w:val="3D4CDD3A"/>
    <w:lvl w:ilvl="0" w:tplc="87A2F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42DF1E0D"/>
    <w:multiLevelType w:val="singleLevel"/>
    <w:tmpl w:val="F07A1B60"/>
    <w:name w:val="WW8Num16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23" w15:restartNumberingAfterBreak="0">
    <w:nsid w:val="434158DB"/>
    <w:multiLevelType w:val="hybridMultilevel"/>
    <w:tmpl w:val="AFAA8D90"/>
    <w:name w:val="WW8Num2622"/>
    <w:lvl w:ilvl="0" w:tplc="566E113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34E901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7A6698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C6A020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2E4F32A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3F8A13A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698C63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CE8D49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32CDE0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4" w15:restartNumberingAfterBreak="0">
    <w:nsid w:val="43EA387B"/>
    <w:multiLevelType w:val="multilevel"/>
    <w:tmpl w:val="8EAE562C"/>
    <w:styleLink w:val="Styl212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5" w15:restartNumberingAfterBreak="0">
    <w:nsid w:val="45F87D10"/>
    <w:multiLevelType w:val="multilevel"/>
    <w:tmpl w:val="58ECE9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6" w15:restartNumberingAfterBreak="0">
    <w:nsid w:val="474434AD"/>
    <w:multiLevelType w:val="multilevel"/>
    <w:tmpl w:val="91D2B2B8"/>
    <w:styleLink w:val="StylKonspektynumerowaneZlewej0cmWysunicie102cm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pStyle w:val="Styl4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7" w15:restartNumberingAfterBreak="0">
    <w:nsid w:val="47567CC4"/>
    <w:multiLevelType w:val="hybridMultilevel"/>
    <w:tmpl w:val="67CA0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86930F5"/>
    <w:multiLevelType w:val="hybridMultilevel"/>
    <w:tmpl w:val="66C27AAC"/>
    <w:styleLink w:val="Styl212"/>
    <w:lvl w:ilvl="0" w:tplc="97343C56">
      <w:start w:val="1"/>
      <w:numFmt w:val="decimal"/>
      <w:pStyle w:val="zacznik"/>
      <w:lvlText w:val="Załącznik nr %1 do Umowy"/>
      <w:lvlJc w:val="left"/>
      <w:pPr>
        <w:ind w:left="744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pStyle w:val="zacznik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129" w15:restartNumberingAfterBreak="0">
    <w:nsid w:val="491D2BA2"/>
    <w:multiLevelType w:val="hybridMultilevel"/>
    <w:tmpl w:val="31D4E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B1B1CEA"/>
    <w:multiLevelType w:val="hybridMultilevel"/>
    <w:tmpl w:val="5CAED95E"/>
    <w:lvl w:ilvl="0" w:tplc="952A0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402B61"/>
    <w:multiLevelType w:val="hybridMultilevel"/>
    <w:tmpl w:val="A782AADA"/>
    <w:lvl w:ilvl="0" w:tplc="8B6E7ED0">
      <w:start w:val="2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2" w15:restartNumberingAfterBreak="0">
    <w:nsid w:val="4B46100E"/>
    <w:multiLevelType w:val="singleLevel"/>
    <w:tmpl w:val="0415000F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3" w15:restartNumberingAfterBreak="0">
    <w:nsid w:val="4C3C5144"/>
    <w:multiLevelType w:val="hybridMultilevel"/>
    <w:tmpl w:val="DBC6D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C4F2E2B"/>
    <w:multiLevelType w:val="multilevel"/>
    <w:tmpl w:val="B414DE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4D0048F0"/>
    <w:multiLevelType w:val="hybridMultilevel"/>
    <w:tmpl w:val="B5284E68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36" w15:restartNumberingAfterBreak="0">
    <w:nsid w:val="4D0D3842"/>
    <w:multiLevelType w:val="hybridMultilevel"/>
    <w:tmpl w:val="B0E2724E"/>
    <w:name w:val="WW8Num183"/>
    <w:lvl w:ilvl="0" w:tplc="8D2C73FC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4D1327EE"/>
    <w:multiLevelType w:val="hybridMultilevel"/>
    <w:tmpl w:val="13A065A4"/>
    <w:lvl w:ilvl="0" w:tplc="F9DE67C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8" w15:restartNumberingAfterBreak="0">
    <w:nsid w:val="4DE17636"/>
    <w:multiLevelType w:val="hybridMultilevel"/>
    <w:tmpl w:val="6FCA2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E6A05E7"/>
    <w:multiLevelType w:val="hybridMultilevel"/>
    <w:tmpl w:val="9B209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61CFA52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0D07AC8"/>
    <w:multiLevelType w:val="multilevel"/>
    <w:tmpl w:val="9AF4E8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1" w15:restartNumberingAfterBreak="0">
    <w:nsid w:val="50E061C6"/>
    <w:multiLevelType w:val="multilevel"/>
    <w:tmpl w:val="37A41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2" w15:restartNumberingAfterBreak="0">
    <w:nsid w:val="516E1F18"/>
    <w:multiLevelType w:val="hybridMultilevel"/>
    <w:tmpl w:val="36F4B248"/>
    <w:name w:val="WW8Num432"/>
    <w:lvl w:ilvl="0" w:tplc="4A8E7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5AB38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A6638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76A18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EEC20D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FE035F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365ED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BA269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D6CCAB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3" w15:restartNumberingAfterBreak="0">
    <w:nsid w:val="51D11643"/>
    <w:multiLevelType w:val="hybridMultilevel"/>
    <w:tmpl w:val="05886F46"/>
    <w:styleLink w:val="StylKonspektynumerowaneZlewej0cmWysunicie102cm31"/>
    <w:lvl w:ilvl="0" w:tplc="54CED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28325F5"/>
    <w:multiLevelType w:val="hybridMultilevel"/>
    <w:tmpl w:val="60867FAA"/>
    <w:lvl w:ilvl="0" w:tplc="25ACA55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1B280D20">
      <w:start w:val="1"/>
      <w:numFmt w:val="lowerRoman"/>
      <w:pStyle w:val="I"/>
      <w:lvlText w:val="(%3)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5" w15:restartNumberingAfterBreak="0">
    <w:nsid w:val="52AA1BC7"/>
    <w:multiLevelType w:val="hybridMultilevel"/>
    <w:tmpl w:val="DFA09A7C"/>
    <w:name w:val="WW8Num2122232"/>
    <w:lvl w:ilvl="0" w:tplc="0AD4B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926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70F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052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6DF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800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A3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5694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A6B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3484B0D"/>
    <w:multiLevelType w:val="multilevel"/>
    <w:tmpl w:val="61F42A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7" w15:restartNumberingAfterBreak="0">
    <w:nsid w:val="53FF191A"/>
    <w:multiLevelType w:val="multilevel"/>
    <w:tmpl w:val="A01E1A22"/>
    <w:styleLink w:val="MW2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8" w15:restartNumberingAfterBreak="0">
    <w:nsid w:val="552654BD"/>
    <w:multiLevelType w:val="multilevel"/>
    <w:tmpl w:val="B708443A"/>
    <w:styleLink w:val="WW8Num73"/>
    <w:lvl w:ilvl="0">
      <w:start w:val="10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Garamond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Garamond"/>
        <w:b/>
        <w:bCs/>
        <w:sz w:val="20"/>
        <w:szCs w:val="20"/>
        <w:lang w:val="en-US"/>
      </w:rPr>
    </w:lvl>
  </w:abstractNum>
  <w:abstractNum w:abstractNumId="149" w15:restartNumberingAfterBreak="0">
    <w:nsid w:val="563034C6"/>
    <w:multiLevelType w:val="hybridMultilevel"/>
    <w:tmpl w:val="04989CEA"/>
    <w:name w:val="WW8Num702"/>
    <w:lvl w:ilvl="0" w:tplc="F70ACCE8">
      <w:start w:val="1"/>
      <w:numFmt w:val="lowerLetter"/>
      <w:lvlText w:val="%1)"/>
      <w:lvlJc w:val="left"/>
      <w:pPr>
        <w:tabs>
          <w:tab w:val="num" w:pos="1441"/>
        </w:tabs>
        <w:ind w:left="1441" w:hanging="360"/>
      </w:pPr>
      <w:rPr>
        <w:rFonts w:ascii="Times New Roman" w:hAnsi="Times New Roman" w:hint="default"/>
        <w:sz w:val="22"/>
      </w:rPr>
    </w:lvl>
    <w:lvl w:ilvl="1" w:tplc="82A2179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1BC4A01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BDEC47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30ED4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95412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A0EDDB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DACFB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B2A8E8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0" w15:restartNumberingAfterBreak="0">
    <w:nsid w:val="56833043"/>
    <w:multiLevelType w:val="hybridMultilevel"/>
    <w:tmpl w:val="5CB05888"/>
    <w:styleLink w:val="Zaimportowanystyl20"/>
    <w:lvl w:ilvl="0" w:tplc="B68E04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AEB1AC">
      <w:start w:val="1"/>
      <w:numFmt w:val="lowerLetter"/>
      <w:lvlText w:val="%2)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E4F65E">
      <w:start w:val="1"/>
      <w:numFmt w:val="lowerRoman"/>
      <w:lvlText w:val="%3."/>
      <w:lvlJc w:val="left"/>
      <w:pPr>
        <w:tabs>
          <w:tab w:val="left" w:pos="360"/>
        </w:tabs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64752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686E5A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B8429A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626776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68EEA6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5C4484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 w15:restartNumberingAfterBreak="0">
    <w:nsid w:val="56AF3D78"/>
    <w:multiLevelType w:val="multilevel"/>
    <w:tmpl w:val="A6B4F61E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581F6EC8"/>
    <w:multiLevelType w:val="hybridMultilevel"/>
    <w:tmpl w:val="71227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88B11B5"/>
    <w:multiLevelType w:val="hybridMultilevel"/>
    <w:tmpl w:val="EA9E4C20"/>
    <w:styleLink w:val="Styl34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91669CB"/>
    <w:multiLevelType w:val="hybridMultilevel"/>
    <w:tmpl w:val="DA56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96E1534"/>
    <w:multiLevelType w:val="hybridMultilevel"/>
    <w:tmpl w:val="4616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BE65A29"/>
    <w:multiLevelType w:val="hybridMultilevel"/>
    <w:tmpl w:val="325EBA50"/>
    <w:name w:val="WW8Num70222"/>
    <w:lvl w:ilvl="0" w:tplc="78D0420A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DCEE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925E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44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4B3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ECAB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525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0C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CE5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8" w15:restartNumberingAfterBreak="0">
    <w:nsid w:val="5CBE2FD0"/>
    <w:multiLevelType w:val="hybridMultilevel"/>
    <w:tmpl w:val="4D202A12"/>
    <w:name w:val="WW8Num212222"/>
    <w:lvl w:ilvl="0" w:tplc="A428FD68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01E2F1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902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28D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48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52B9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C21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89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D205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5D12381E"/>
    <w:multiLevelType w:val="hybridMultilevel"/>
    <w:tmpl w:val="3162E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D6A67D2"/>
    <w:multiLevelType w:val="hybridMultilevel"/>
    <w:tmpl w:val="5EF676FA"/>
    <w:name w:val="WW8Num21222224"/>
    <w:lvl w:ilvl="0" w:tplc="C7942E18">
      <w:start w:val="10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4A5628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5D8B5CB6"/>
    <w:multiLevelType w:val="multilevel"/>
    <w:tmpl w:val="37A41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2" w15:restartNumberingAfterBreak="0">
    <w:nsid w:val="5D931667"/>
    <w:multiLevelType w:val="hybridMultilevel"/>
    <w:tmpl w:val="2DF2F110"/>
    <w:name w:val="WW8Num70232"/>
    <w:lvl w:ilvl="0" w:tplc="E1F29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EDD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049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1C4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AEF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1641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A53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E040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568C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D99766A"/>
    <w:multiLevelType w:val="singleLevel"/>
    <w:tmpl w:val="66C8814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4" w15:restartNumberingAfterBreak="0">
    <w:nsid w:val="5E0D6286"/>
    <w:multiLevelType w:val="singleLevel"/>
    <w:tmpl w:val="B0567122"/>
    <w:styleLink w:val="MW24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5" w15:restartNumberingAfterBreak="0">
    <w:nsid w:val="60B3098D"/>
    <w:multiLevelType w:val="multilevel"/>
    <w:tmpl w:val="976812E8"/>
    <w:styleLink w:val="MW213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6" w15:restartNumberingAfterBreak="0">
    <w:nsid w:val="618C0EBC"/>
    <w:multiLevelType w:val="hybridMultilevel"/>
    <w:tmpl w:val="DD2A3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2813141"/>
    <w:multiLevelType w:val="multilevel"/>
    <w:tmpl w:val="D424FE56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8" w15:restartNumberingAfterBreak="0">
    <w:nsid w:val="64776289"/>
    <w:multiLevelType w:val="hybridMultilevel"/>
    <w:tmpl w:val="CD8E3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64DA4050"/>
    <w:multiLevelType w:val="hybridMultilevel"/>
    <w:tmpl w:val="F114285E"/>
    <w:lvl w:ilvl="0" w:tplc="83CA79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0" w15:restartNumberingAfterBreak="0">
    <w:nsid w:val="65496A0C"/>
    <w:multiLevelType w:val="multilevel"/>
    <w:tmpl w:val="42CE43B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40"/>
      </w:pPr>
      <w:rPr>
        <w:rFonts w:ascii="Arial" w:hAnsi="Arial" w:cs="Arial" w:hint="default"/>
        <w:b/>
        <w:i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Arial" w:hAnsi="Arial" w:cs="Arial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171" w15:restartNumberingAfterBreak="0">
    <w:nsid w:val="662B5C67"/>
    <w:multiLevelType w:val="multilevel"/>
    <w:tmpl w:val="50D08ADA"/>
    <w:styleLink w:val="StylKonspektynumerowaneZlewej0cmWysunicie102cm3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 w15:restartNumberingAfterBreak="0">
    <w:nsid w:val="664D6F52"/>
    <w:multiLevelType w:val="hybridMultilevel"/>
    <w:tmpl w:val="54860EA8"/>
    <w:lvl w:ilvl="0" w:tplc="BE24E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7AE3E3E"/>
    <w:multiLevelType w:val="multilevel"/>
    <w:tmpl w:val="0D920ED8"/>
    <w:name w:val="WW8Num702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8804DFB"/>
    <w:multiLevelType w:val="multilevel"/>
    <w:tmpl w:val="CA523B8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5" w15:restartNumberingAfterBreak="0">
    <w:nsid w:val="68A70B6D"/>
    <w:multiLevelType w:val="multilevel"/>
    <w:tmpl w:val="37A41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6" w15:restartNumberingAfterBreak="0">
    <w:nsid w:val="69907EE9"/>
    <w:multiLevelType w:val="multilevel"/>
    <w:tmpl w:val="37A41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6A225EF4"/>
    <w:multiLevelType w:val="hybridMultilevel"/>
    <w:tmpl w:val="EF9E0770"/>
    <w:name w:val="WW8Num262232"/>
    <w:lvl w:ilvl="0" w:tplc="9C60A58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6A24453C"/>
    <w:multiLevelType w:val="hybridMultilevel"/>
    <w:tmpl w:val="BB60F3E8"/>
    <w:styleLink w:val="Zaimportowanystyl26"/>
    <w:lvl w:ilvl="0" w:tplc="97C4AD3C">
      <w:start w:val="1"/>
      <w:numFmt w:val="decimal"/>
      <w:lvlText w:val="%1."/>
      <w:lvlJc w:val="left"/>
      <w:pPr>
        <w:tabs>
          <w:tab w:val="left" w:pos="360"/>
        </w:tabs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A0C4C6">
      <w:start w:val="1"/>
      <w:numFmt w:val="decimal"/>
      <w:lvlText w:val="%2)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0A0FB8">
      <w:start w:val="1"/>
      <w:numFmt w:val="lowerRoman"/>
      <w:lvlText w:val="%3."/>
      <w:lvlJc w:val="left"/>
      <w:pPr>
        <w:ind w:left="1920" w:hanging="19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BCCCA8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D4A40E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D2E56A">
      <w:start w:val="1"/>
      <w:numFmt w:val="lowerRoman"/>
      <w:lvlText w:val="%6."/>
      <w:lvlJc w:val="left"/>
      <w:pPr>
        <w:ind w:left="4080" w:hanging="4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02EDCC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B6F31C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30D8D2">
      <w:start w:val="1"/>
      <w:numFmt w:val="lowerRoman"/>
      <w:lvlText w:val="%9."/>
      <w:lvlJc w:val="left"/>
      <w:pPr>
        <w:ind w:left="6240" w:hanging="6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 w15:restartNumberingAfterBreak="0">
    <w:nsid w:val="6A533A63"/>
    <w:multiLevelType w:val="singleLevel"/>
    <w:tmpl w:val="AB0EB962"/>
    <w:name w:val="WW8Num702224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1" w15:restartNumberingAfterBreak="0">
    <w:nsid w:val="6B6D0A01"/>
    <w:multiLevelType w:val="multilevel"/>
    <w:tmpl w:val="87E625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2" w15:restartNumberingAfterBreak="0">
    <w:nsid w:val="6C5A1020"/>
    <w:multiLevelType w:val="hybridMultilevel"/>
    <w:tmpl w:val="F9DE56D0"/>
    <w:lvl w:ilvl="0" w:tplc="F0DA9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7">
      <w:start w:val="1"/>
      <w:numFmt w:val="lowerLetter"/>
      <w:pStyle w:val="11aWyliczanka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D2F6A4B"/>
    <w:multiLevelType w:val="singleLevel"/>
    <w:tmpl w:val="0415000F"/>
    <w:name w:val="WW8Num21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4" w15:restartNumberingAfterBreak="0">
    <w:nsid w:val="6D715711"/>
    <w:multiLevelType w:val="multilevel"/>
    <w:tmpl w:val="9AF4E8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6D9A7AE0"/>
    <w:multiLevelType w:val="hybridMultilevel"/>
    <w:tmpl w:val="82B6171A"/>
    <w:styleLink w:val="Zaimportowanystyl14"/>
    <w:lvl w:ilvl="0" w:tplc="9B5CBF0A">
      <w:start w:val="1"/>
      <w:numFmt w:val="decimal"/>
      <w:lvlText w:val="%1."/>
      <w:lvlJc w:val="left"/>
      <w:pPr>
        <w:tabs>
          <w:tab w:val="left" w:pos="360"/>
        </w:tabs>
        <w:ind w:left="3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EE6076">
      <w:start w:val="1"/>
      <w:numFmt w:val="lowerLetter"/>
      <w:lvlText w:val="%2."/>
      <w:lvlJc w:val="left"/>
      <w:pPr>
        <w:tabs>
          <w:tab w:val="left" w:pos="360"/>
        </w:tabs>
        <w:ind w:left="10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22BE3CFC">
      <w:start w:val="1"/>
      <w:numFmt w:val="lowerRoman"/>
      <w:lvlText w:val="%3."/>
      <w:lvlJc w:val="left"/>
      <w:pPr>
        <w:tabs>
          <w:tab w:val="left" w:pos="360"/>
        </w:tabs>
        <w:ind w:left="1776" w:hanging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21AACA78">
      <w:start w:val="1"/>
      <w:numFmt w:val="decimal"/>
      <w:lvlText w:val="%4."/>
      <w:lvlJc w:val="left"/>
      <w:pPr>
        <w:tabs>
          <w:tab w:val="left" w:pos="360"/>
        </w:tabs>
        <w:ind w:left="24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D0FAAD14">
      <w:start w:val="1"/>
      <w:numFmt w:val="lowerLetter"/>
      <w:lvlText w:val="%5."/>
      <w:lvlJc w:val="left"/>
      <w:pPr>
        <w:tabs>
          <w:tab w:val="left" w:pos="360"/>
        </w:tabs>
        <w:ind w:left="32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487C131E">
      <w:start w:val="1"/>
      <w:numFmt w:val="lowerRoman"/>
      <w:lvlText w:val="%6."/>
      <w:lvlJc w:val="left"/>
      <w:pPr>
        <w:tabs>
          <w:tab w:val="left" w:pos="360"/>
        </w:tabs>
        <w:ind w:left="3936" w:hanging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B60A4720">
      <w:start w:val="1"/>
      <w:numFmt w:val="decimal"/>
      <w:lvlText w:val="%7."/>
      <w:lvlJc w:val="left"/>
      <w:pPr>
        <w:tabs>
          <w:tab w:val="left" w:pos="360"/>
        </w:tabs>
        <w:ind w:left="46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24ECDBD8">
      <w:start w:val="1"/>
      <w:numFmt w:val="lowerLetter"/>
      <w:lvlText w:val="%8."/>
      <w:lvlJc w:val="left"/>
      <w:pPr>
        <w:tabs>
          <w:tab w:val="left" w:pos="360"/>
        </w:tabs>
        <w:ind w:left="53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87D0C56A">
      <w:start w:val="1"/>
      <w:numFmt w:val="lowerRoman"/>
      <w:lvlText w:val="%9."/>
      <w:lvlJc w:val="left"/>
      <w:pPr>
        <w:tabs>
          <w:tab w:val="left" w:pos="360"/>
        </w:tabs>
        <w:ind w:left="6096" w:hanging="2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86" w15:restartNumberingAfterBreak="0">
    <w:nsid w:val="6DFE7F08"/>
    <w:multiLevelType w:val="hybridMultilevel"/>
    <w:tmpl w:val="AEE405FC"/>
    <w:name w:val="WW8Num2123222"/>
    <w:lvl w:ilvl="0" w:tplc="4BB282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7180D9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02BD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</w:rPr>
    </w:lvl>
    <w:lvl w:ilvl="3" w:tplc="2CE84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9056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0C8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B4B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940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E005488"/>
    <w:multiLevelType w:val="hybridMultilevel"/>
    <w:tmpl w:val="4C9A3034"/>
    <w:name w:val="WW8Num21222223"/>
    <w:lvl w:ilvl="0" w:tplc="2B72433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14A0C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20AF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84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A7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901C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0E7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18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1A91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6F364429"/>
    <w:multiLevelType w:val="multilevel"/>
    <w:tmpl w:val="02C832BC"/>
    <w:name w:val="WW8Num21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9" w15:restartNumberingAfterBreak="0">
    <w:nsid w:val="6F392BD4"/>
    <w:multiLevelType w:val="hybridMultilevel"/>
    <w:tmpl w:val="45CE5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F3F2054"/>
    <w:multiLevelType w:val="multilevel"/>
    <w:tmpl w:val="79E600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1" w15:restartNumberingAfterBreak="0">
    <w:nsid w:val="70677C8C"/>
    <w:multiLevelType w:val="multilevel"/>
    <w:tmpl w:val="B32299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2" w15:restartNumberingAfterBreak="0">
    <w:nsid w:val="70E00ECB"/>
    <w:multiLevelType w:val="singleLevel"/>
    <w:tmpl w:val="7FB60922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3" w15:restartNumberingAfterBreak="0">
    <w:nsid w:val="718D7DCA"/>
    <w:multiLevelType w:val="hybridMultilevel"/>
    <w:tmpl w:val="930E1A3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4" w15:restartNumberingAfterBreak="0">
    <w:nsid w:val="71E12163"/>
    <w:multiLevelType w:val="hybridMultilevel"/>
    <w:tmpl w:val="1534CD22"/>
    <w:name w:val="WW8Num702225"/>
    <w:lvl w:ilvl="0" w:tplc="D70472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D8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E4B0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C1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6670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4021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8B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D6E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FC2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3AD7E37"/>
    <w:multiLevelType w:val="hybridMultilevel"/>
    <w:tmpl w:val="C7FA35F2"/>
    <w:lvl w:ilvl="0" w:tplc="D0C2213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41" w:hanging="360"/>
      </w:p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</w:lvl>
    <w:lvl w:ilvl="3" w:tplc="0415000F" w:tentative="1">
      <w:start w:val="1"/>
      <w:numFmt w:val="decimal"/>
      <w:lvlText w:val="%4."/>
      <w:lvlJc w:val="left"/>
      <w:pPr>
        <w:ind w:left="3281" w:hanging="360"/>
      </w:p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</w:lvl>
    <w:lvl w:ilvl="6" w:tplc="0415000F" w:tentative="1">
      <w:start w:val="1"/>
      <w:numFmt w:val="decimal"/>
      <w:lvlText w:val="%7."/>
      <w:lvlJc w:val="left"/>
      <w:pPr>
        <w:ind w:left="5441" w:hanging="360"/>
      </w:p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196" w15:restartNumberingAfterBreak="0">
    <w:nsid w:val="764A456F"/>
    <w:multiLevelType w:val="hybridMultilevel"/>
    <w:tmpl w:val="06183DFC"/>
    <w:lvl w:ilvl="0" w:tplc="915CF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73D2211"/>
    <w:multiLevelType w:val="hybridMultilevel"/>
    <w:tmpl w:val="248C62EE"/>
    <w:styleLink w:val="MW231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8" w15:restartNumberingAfterBreak="0">
    <w:nsid w:val="77415350"/>
    <w:multiLevelType w:val="hybridMultilevel"/>
    <w:tmpl w:val="CB58A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7CD3A0E"/>
    <w:multiLevelType w:val="multilevel"/>
    <w:tmpl w:val="F192EE6A"/>
    <w:lvl w:ilvl="0">
      <w:start w:val="1"/>
      <w:numFmt w:val="decimal"/>
      <w:pStyle w:val="Spider-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783E3BB1"/>
    <w:multiLevelType w:val="singleLevel"/>
    <w:tmpl w:val="824AF1A4"/>
    <w:lvl w:ilvl="0">
      <w:start w:val="1"/>
      <w:numFmt w:val="bullet"/>
      <w:pStyle w:val="StyleText1ItalicBlack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1" w15:restartNumberingAfterBreak="0">
    <w:nsid w:val="7A7664F8"/>
    <w:multiLevelType w:val="hybridMultilevel"/>
    <w:tmpl w:val="B23632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 w15:restartNumberingAfterBreak="0">
    <w:nsid w:val="7B8D1D56"/>
    <w:multiLevelType w:val="hybridMultilevel"/>
    <w:tmpl w:val="62F00B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7BFF2799"/>
    <w:multiLevelType w:val="multilevel"/>
    <w:tmpl w:val="9AF4E8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4" w15:restartNumberingAfterBreak="0">
    <w:nsid w:val="7C3013A8"/>
    <w:multiLevelType w:val="multilevel"/>
    <w:tmpl w:val="5052B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  <w:color w:val="auto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color w:val="0563C1" w:themeColor="hyperlink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  <w:color w:val="0563C1" w:themeColor="hyperlink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color w:val="0563C1" w:themeColor="hyperlink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  <w:color w:val="0563C1" w:themeColor="hyperlink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color w:val="0563C1" w:themeColor="hyperlink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  <w:color w:val="0563C1" w:themeColor="hyperlink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color w:val="0563C1" w:themeColor="hyperlink"/>
        <w:u w:val="single"/>
      </w:rPr>
    </w:lvl>
  </w:abstractNum>
  <w:abstractNum w:abstractNumId="205" w15:restartNumberingAfterBreak="0">
    <w:nsid w:val="7C9A75AD"/>
    <w:multiLevelType w:val="hybridMultilevel"/>
    <w:tmpl w:val="930E1A3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6" w15:restartNumberingAfterBreak="0">
    <w:nsid w:val="7D254F18"/>
    <w:multiLevelType w:val="hybridMultilevel"/>
    <w:tmpl w:val="DEF4EADE"/>
    <w:styleLink w:val="Styl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EA0B60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DB54F6B"/>
    <w:multiLevelType w:val="hybridMultilevel"/>
    <w:tmpl w:val="E968DD10"/>
    <w:name w:val="WW8Num2122222"/>
    <w:lvl w:ilvl="0" w:tplc="9FF2B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942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F479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0C9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8A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3AD7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987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0F6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C9C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8" w15:restartNumberingAfterBreak="0">
    <w:nsid w:val="7E264EEE"/>
    <w:multiLevelType w:val="singleLevel"/>
    <w:tmpl w:val="BE8485D6"/>
    <w:name w:val="WW8Num212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9" w15:restartNumberingAfterBreak="0">
    <w:nsid w:val="7E2C3B5E"/>
    <w:multiLevelType w:val="hybridMultilevel"/>
    <w:tmpl w:val="ACD05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F302601"/>
    <w:multiLevelType w:val="hybridMultilevel"/>
    <w:tmpl w:val="68A05BA0"/>
    <w:name w:val="WW8Num2124"/>
    <w:lvl w:ilvl="0" w:tplc="8B0A75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2381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F23A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AC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7AA0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7A8F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C4B1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3E3A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827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 w15:restartNumberingAfterBreak="0">
    <w:nsid w:val="7F8152B4"/>
    <w:multiLevelType w:val="multilevel"/>
    <w:tmpl w:val="37A41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2" w15:restartNumberingAfterBreak="0">
    <w:nsid w:val="7FC86A12"/>
    <w:multiLevelType w:val="hybridMultilevel"/>
    <w:tmpl w:val="4726F22A"/>
    <w:styleLink w:val="Styl231"/>
    <w:lvl w:ilvl="0" w:tplc="CEFC2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3"/>
  </w:num>
  <w:num w:numId="3">
    <w:abstractNumId w:val="26"/>
  </w:num>
  <w:num w:numId="4">
    <w:abstractNumId w:val="180"/>
  </w:num>
  <w:num w:numId="5">
    <w:abstractNumId w:val="199"/>
  </w:num>
  <w:num w:numId="6">
    <w:abstractNumId w:val="163"/>
  </w:num>
  <w:num w:numId="7">
    <w:abstractNumId w:val="0"/>
  </w:num>
  <w:num w:numId="8">
    <w:abstractNumId w:val="55"/>
  </w:num>
  <w:num w:numId="9">
    <w:abstractNumId w:val="1"/>
  </w:num>
  <w:num w:numId="10">
    <w:abstractNumId w:val="132"/>
  </w:num>
  <w:num w:numId="11">
    <w:abstractNumId w:val="83"/>
  </w:num>
  <w:num w:numId="12">
    <w:abstractNumId w:val="124"/>
  </w:num>
  <w:num w:numId="13">
    <w:abstractNumId w:val="54"/>
  </w:num>
  <w:num w:numId="14">
    <w:abstractNumId w:val="165"/>
  </w:num>
  <w:num w:numId="15">
    <w:abstractNumId w:val="96"/>
  </w:num>
  <w:num w:numId="16">
    <w:abstractNumId w:val="12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Styl4"/>
        <w:lvlText w:val="%1.%2."/>
        <w:lvlJc w:val="left"/>
        <w:pPr>
          <w:ind w:left="3621" w:hanging="360"/>
        </w:pPr>
        <w:rPr>
          <w:rFonts w:ascii="Arial" w:hAnsi="Arial" w:cs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556" w:hanging="720"/>
        </w:pPr>
        <w:rPr>
          <w:rFonts w:ascii="Arial" w:hAnsi="Arial" w:cs="Arial"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hint="default"/>
          <w:b w:val="0"/>
          <w:bCs w:val="0"/>
          <w:i w:val="0"/>
          <w:iCs/>
          <w:sz w:val="22"/>
          <w:szCs w:val="22"/>
        </w:rPr>
      </w:lvl>
    </w:lvlOverride>
  </w:num>
  <w:num w:numId="17">
    <w:abstractNumId w:val="177"/>
  </w:num>
  <w:num w:numId="18">
    <w:abstractNumId w:val="206"/>
  </w:num>
  <w:num w:numId="19">
    <w:abstractNumId w:val="182"/>
  </w:num>
  <w:num w:numId="20">
    <w:abstractNumId w:val="2"/>
  </w:num>
  <w:num w:numId="21">
    <w:abstractNumId w:val="102"/>
  </w:num>
  <w:num w:numId="22">
    <w:abstractNumId w:val="105"/>
  </w:num>
  <w:num w:numId="23">
    <w:abstractNumId w:val="200"/>
  </w:num>
  <w:num w:numId="24">
    <w:abstractNumId w:val="100"/>
  </w:num>
  <w:num w:numId="25">
    <w:abstractNumId w:val="95"/>
  </w:num>
  <w:num w:numId="26">
    <w:abstractNumId w:val="164"/>
  </w:num>
  <w:num w:numId="27">
    <w:abstractNumId w:val="171"/>
  </w:num>
  <w:num w:numId="28">
    <w:abstractNumId w:val="99"/>
  </w:num>
  <w:num w:numId="29">
    <w:abstractNumId w:val="170"/>
  </w:num>
  <w:num w:numId="30">
    <w:abstractNumId w:val="128"/>
  </w:num>
  <w:num w:numId="31">
    <w:abstractNumId w:val="110"/>
  </w:num>
  <w:num w:numId="32">
    <w:abstractNumId w:val="157"/>
    <w:lvlOverride w:ilvl="0">
      <w:startOverride w:val="1"/>
    </w:lvlOverride>
  </w:num>
  <w:num w:numId="33">
    <w:abstractNumId w:val="120"/>
    <w:lvlOverride w:ilvl="0">
      <w:startOverride w:val="1"/>
    </w:lvlOverride>
  </w:num>
  <w:num w:numId="34">
    <w:abstractNumId w:val="147"/>
  </w:num>
  <w:num w:numId="35">
    <w:abstractNumId w:val="49"/>
  </w:num>
  <w:num w:numId="36">
    <w:abstractNumId w:val="5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ascii="Arial" w:hAnsi="Arial" w:cs="Arial" w:hint="default"/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121"/>
  </w:num>
  <w:num w:numId="38">
    <w:abstractNumId w:val="166"/>
  </w:num>
  <w:num w:numId="39">
    <w:abstractNumId w:val="106"/>
  </w:num>
  <w:num w:numId="40">
    <w:abstractNumId w:val="126"/>
  </w:num>
  <w:num w:numId="41">
    <w:abstractNumId w:val="195"/>
  </w:num>
  <w:num w:numId="42">
    <w:abstractNumId w:val="94"/>
  </w:num>
  <w:num w:numId="43">
    <w:abstractNumId w:val="179"/>
  </w:num>
  <w:num w:numId="44">
    <w:abstractNumId w:val="150"/>
  </w:num>
  <w:num w:numId="45">
    <w:abstractNumId w:val="50"/>
  </w:num>
  <w:num w:numId="46">
    <w:abstractNumId w:val="51"/>
  </w:num>
  <w:num w:numId="47">
    <w:abstractNumId w:val="43"/>
  </w:num>
  <w:num w:numId="48">
    <w:abstractNumId w:val="144"/>
  </w:num>
  <w:num w:numId="49">
    <w:abstractNumId w:val="109"/>
  </w:num>
  <w:num w:numId="50">
    <w:abstractNumId w:val="148"/>
  </w:num>
  <w:num w:numId="51">
    <w:abstractNumId w:val="88"/>
  </w:num>
  <w:num w:numId="52">
    <w:abstractNumId w:val="185"/>
  </w:num>
  <w:num w:numId="53">
    <w:abstractNumId w:val="81"/>
  </w:num>
  <w:num w:numId="54">
    <w:abstractNumId w:val="201"/>
  </w:num>
  <w:num w:numId="55">
    <w:abstractNumId w:val="64"/>
  </w:num>
  <w:num w:numId="56">
    <w:abstractNumId w:val="77"/>
  </w:num>
  <w:num w:numId="57">
    <w:abstractNumId w:val="125"/>
  </w:num>
  <w:num w:numId="58">
    <w:abstractNumId w:val="198"/>
  </w:num>
  <w:num w:numId="59">
    <w:abstractNumId w:val="80"/>
  </w:num>
  <w:num w:numId="60">
    <w:abstractNumId w:val="68"/>
  </w:num>
  <w:num w:numId="61">
    <w:abstractNumId w:val="159"/>
  </w:num>
  <w:num w:numId="62">
    <w:abstractNumId w:val="98"/>
  </w:num>
  <w:num w:numId="63">
    <w:abstractNumId w:val="114"/>
  </w:num>
  <w:num w:numId="64">
    <w:abstractNumId w:val="154"/>
  </w:num>
  <w:num w:numId="65">
    <w:abstractNumId w:val="153"/>
  </w:num>
  <w:num w:numId="66">
    <w:abstractNumId w:val="138"/>
  </w:num>
  <w:num w:numId="67">
    <w:abstractNumId w:val="130"/>
  </w:num>
  <w:num w:numId="68">
    <w:abstractNumId w:val="172"/>
  </w:num>
  <w:num w:numId="69">
    <w:abstractNumId w:val="155"/>
  </w:num>
  <w:num w:numId="70">
    <w:abstractNumId w:val="47"/>
  </w:num>
  <w:num w:numId="71">
    <w:abstractNumId w:val="127"/>
  </w:num>
  <w:num w:numId="72">
    <w:abstractNumId w:val="113"/>
  </w:num>
  <w:num w:numId="73">
    <w:abstractNumId w:val="189"/>
  </w:num>
  <w:num w:numId="74">
    <w:abstractNumId w:val="135"/>
  </w:num>
  <w:num w:numId="7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19"/>
  </w:num>
  <w:num w:numId="77">
    <w:abstractNumId w:val="205"/>
  </w:num>
  <w:num w:numId="78">
    <w:abstractNumId w:val="193"/>
  </w:num>
  <w:num w:numId="79">
    <w:abstractNumId w:val="67"/>
  </w:num>
  <w:num w:numId="80">
    <w:abstractNumId w:val="134"/>
  </w:num>
  <w:num w:numId="81">
    <w:abstractNumId w:val="37"/>
  </w:num>
  <w:num w:numId="82">
    <w:abstractNumId w:val="212"/>
  </w:num>
  <w:num w:numId="83">
    <w:abstractNumId w:val="45"/>
  </w:num>
  <w:num w:numId="84">
    <w:abstractNumId w:val="197"/>
  </w:num>
  <w:num w:numId="85">
    <w:abstractNumId w:val="143"/>
  </w:num>
  <w:num w:numId="86">
    <w:abstractNumId w:val="146"/>
  </w:num>
  <w:num w:numId="87">
    <w:abstractNumId w:val="85"/>
  </w:num>
  <w:num w:numId="88">
    <w:abstractNumId w:val="79"/>
  </w:num>
  <w:num w:numId="89">
    <w:abstractNumId w:val="139"/>
  </w:num>
  <w:num w:numId="90">
    <w:abstractNumId w:val="190"/>
  </w:num>
  <w:num w:numId="9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96"/>
  </w:num>
  <w:num w:numId="93">
    <w:abstractNumId w:val="176"/>
  </w:num>
  <w:num w:numId="94">
    <w:abstractNumId w:val="141"/>
  </w:num>
  <w:num w:numId="95">
    <w:abstractNumId w:val="117"/>
  </w:num>
  <w:num w:numId="96">
    <w:abstractNumId w:val="175"/>
  </w:num>
  <w:num w:numId="97">
    <w:abstractNumId w:val="161"/>
  </w:num>
  <w:num w:numId="98">
    <w:abstractNumId w:val="181"/>
  </w:num>
  <w:num w:numId="99">
    <w:abstractNumId w:val="104"/>
  </w:num>
  <w:num w:numId="100">
    <w:abstractNumId w:val="112"/>
  </w:num>
  <w:num w:numId="101">
    <w:abstractNumId w:val="140"/>
  </w:num>
  <w:num w:numId="102">
    <w:abstractNumId w:val="66"/>
  </w:num>
  <w:num w:numId="103">
    <w:abstractNumId w:val="89"/>
  </w:num>
  <w:num w:numId="104">
    <w:abstractNumId w:val="184"/>
  </w:num>
  <w:num w:numId="105">
    <w:abstractNumId w:val="61"/>
  </w:num>
  <w:num w:numId="106">
    <w:abstractNumId w:val="203"/>
  </w:num>
  <w:num w:numId="107">
    <w:abstractNumId w:val="103"/>
  </w:num>
  <w:num w:numId="108">
    <w:abstractNumId w:val="70"/>
  </w:num>
  <w:num w:numId="109">
    <w:abstractNumId w:val="167"/>
  </w:num>
  <w:num w:numId="11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40"/>
  </w:num>
  <w:num w:numId="112">
    <w:abstractNumId w:val="75"/>
  </w:num>
  <w:num w:numId="113">
    <w:abstractNumId w:val="78"/>
  </w:num>
  <w:num w:numId="114">
    <w:abstractNumId w:val="169"/>
  </w:num>
  <w:num w:numId="115">
    <w:abstractNumId w:val="90"/>
  </w:num>
  <w:num w:numId="116">
    <w:abstractNumId w:val="152"/>
  </w:num>
  <w:num w:numId="117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33"/>
  </w:num>
  <w:num w:numId="119">
    <w:abstractNumId w:val="204"/>
  </w:num>
  <w:num w:numId="120">
    <w:abstractNumId w:val="191"/>
  </w:num>
  <w:num w:numId="121">
    <w:abstractNumId w:val="107"/>
  </w:num>
  <w:num w:numId="122">
    <w:abstractNumId w:val="53"/>
  </w:num>
  <w:num w:numId="123">
    <w:abstractNumId w:val="97"/>
  </w:num>
  <w:num w:numId="124">
    <w:abstractNumId w:val="62"/>
  </w:num>
  <w:num w:numId="125">
    <w:abstractNumId w:val="91"/>
  </w:num>
  <w:num w:numId="1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58"/>
  </w:num>
  <w:num w:numId="129">
    <w:abstractNumId w:val="42"/>
  </w:num>
  <w:num w:numId="130">
    <w:abstractNumId w:val="71"/>
  </w:num>
  <w:num w:numId="131">
    <w:abstractNumId w:val="41"/>
  </w:num>
  <w:num w:numId="132">
    <w:abstractNumId w:val="174"/>
  </w:num>
  <w:num w:numId="133">
    <w:abstractNumId w:val="168"/>
  </w:num>
  <w:num w:numId="134">
    <w:abstractNumId w:val="137"/>
  </w:num>
  <w:num w:numId="135">
    <w:abstractNumId w:val="131"/>
  </w:num>
  <w:num w:numId="136">
    <w:abstractNumId w:val="211"/>
  </w:num>
  <w:num w:numId="137">
    <w:abstractNumId w:val="202"/>
  </w:num>
  <w:num w:numId="138">
    <w:abstractNumId w:val="73"/>
  </w:num>
  <w:num w:numId="139">
    <w:abstractNumId w:val="5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color w:val="1F4E79" w:themeColor="accent1" w:themeShade="8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rFonts w:hint="default"/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0">
    <w:abstractNumId w:val="5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ascii="Arial" w:hAnsi="Arial" w:cs="Arial" w:hint="default"/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1">
    <w:abstractNumId w:val="87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F3"/>
    <w:rsid w:val="00000129"/>
    <w:rsid w:val="000001E1"/>
    <w:rsid w:val="00000817"/>
    <w:rsid w:val="00000B76"/>
    <w:rsid w:val="00000D0F"/>
    <w:rsid w:val="00000E4E"/>
    <w:rsid w:val="0000158D"/>
    <w:rsid w:val="000026A2"/>
    <w:rsid w:val="00002978"/>
    <w:rsid w:val="0000347C"/>
    <w:rsid w:val="00003AB1"/>
    <w:rsid w:val="00003E55"/>
    <w:rsid w:val="000040B9"/>
    <w:rsid w:val="00004A0A"/>
    <w:rsid w:val="00004ACA"/>
    <w:rsid w:val="00007383"/>
    <w:rsid w:val="00007527"/>
    <w:rsid w:val="000075C5"/>
    <w:rsid w:val="00007726"/>
    <w:rsid w:val="00007AED"/>
    <w:rsid w:val="00007E91"/>
    <w:rsid w:val="0001010F"/>
    <w:rsid w:val="000104BA"/>
    <w:rsid w:val="000106F5"/>
    <w:rsid w:val="00010A69"/>
    <w:rsid w:val="00010EE2"/>
    <w:rsid w:val="00011146"/>
    <w:rsid w:val="00012272"/>
    <w:rsid w:val="0001231C"/>
    <w:rsid w:val="00012452"/>
    <w:rsid w:val="000132C5"/>
    <w:rsid w:val="0001343A"/>
    <w:rsid w:val="000134CE"/>
    <w:rsid w:val="000135E6"/>
    <w:rsid w:val="00013877"/>
    <w:rsid w:val="00013AD4"/>
    <w:rsid w:val="00013B3D"/>
    <w:rsid w:val="00013E79"/>
    <w:rsid w:val="000141AD"/>
    <w:rsid w:val="0001443B"/>
    <w:rsid w:val="000149D2"/>
    <w:rsid w:val="00014E92"/>
    <w:rsid w:val="000152F3"/>
    <w:rsid w:val="00015774"/>
    <w:rsid w:val="00015B70"/>
    <w:rsid w:val="00015D12"/>
    <w:rsid w:val="00015E60"/>
    <w:rsid w:val="0001640C"/>
    <w:rsid w:val="00016B84"/>
    <w:rsid w:val="00016F44"/>
    <w:rsid w:val="000179E4"/>
    <w:rsid w:val="00017C22"/>
    <w:rsid w:val="00020439"/>
    <w:rsid w:val="00020D91"/>
    <w:rsid w:val="00021023"/>
    <w:rsid w:val="0002132E"/>
    <w:rsid w:val="00021568"/>
    <w:rsid w:val="00021B91"/>
    <w:rsid w:val="000220C3"/>
    <w:rsid w:val="00022AB0"/>
    <w:rsid w:val="00022D35"/>
    <w:rsid w:val="00022DD5"/>
    <w:rsid w:val="00022EF1"/>
    <w:rsid w:val="00022FB9"/>
    <w:rsid w:val="00023223"/>
    <w:rsid w:val="00023740"/>
    <w:rsid w:val="00023CC3"/>
    <w:rsid w:val="00023FC4"/>
    <w:rsid w:val="00024583"/>
    <w:rsid w:val="000245D3"/>
    <w:rsid w:val="00024618"/>
    <w:rsid w:val="000247E7"/>
    <w:rsid w:val="00024B86"/>
    <w:rsid w:val="000250F7"/>
    <w:rsid w:val="00025ACD"/>
    <w:rsid w:val="00026011"/>
    <w:rsid w:val="00026088"/>
    <w:rsid w:val="0002651F"/>
    <w:rsid w:val="000268BC"/>
    <w:rsid w:val="00026D80"/>
    <w:rsid w:val="00027127"/>
    <w:rsid w:val="00027771"/>
    <w:rsid w:val="00030F72"/>
    <w:rsid w:val="00030F8F"/>
    <w:rsid w:val="000312D5"/>
    <w:rsid w:val="00031631"/>
    <w:rsid w:val="000318E3"/>
    <w:rsid w:val="00031904"/>
    <w:rsid w:val="00031A6D"/>
    <w:rsid w:val="000320DD"/>
    <w:rsid w:val="00033218"/>
    <w:rsid w:val="00033597"/>
    <w:rsid w:val="00033893"/>
    <w:rsid w:val="00033B14"/>
    <w:rsid w:val="00033D0B"/>
    <w:rsid w:val="00033E79"/>
    <w:rsid w:val="00033FC5"/>
    <w:rsid w:val="0003419D"/>
    <w:rsid w:val="00034546"/>
    <w:rsid w:val="000345D7"/>
    <w:rsid w:val="000348A3"/>
    <w:rsid w:val="00034B03"/>
    <w:rsid w:val="00034B17"/>
    <w:rsid w:val="00036450"/>
    <w:rsid w:val="00036669"/>
    <w:rsid w:val="000367B0"/>
    <w:rsid w:val="00036882"/>
    <w:rsid w:val="0003730F"/>
    <w:rsid w:val="000373B7"/>
    <w:rsid w:val="000378B2"/>
    <w:rsid w:val="00037B3E"/>
    <w:rsid w:val="00040343"/>
    <w:rsid w:val="00040A4C"/>
    <w:rsid w:val="00040A9D"/>
    <w:rsid w:val="000411E7"/>
    <w:rsid w:val="0004196A"/>
    <w:rsid w:val="00041999"/>
    <w:rsid w:val="00042308"/>
    <w:rsid w:val="000423B9"/>
    <w:rsid w:val="0004269C"/>
    <w:rsid w:val="00042A82"/>
    <w:rsid w:val="00042CD5"/>
    <w:rsid w:val="00042CDE"/>
    <w:rsid w:val="000431B8"/>
    <w:rsid w:val="000436FC"/>
    <w:rsid w:val="00044B81"/>
    <w:rsid w:val="0004508B"/>
    <w:rsid w:val="000450BD"/>
    <w:rsid w:val="00045313"/>
    <w:rsid w:val="00045578"/>
    <w:rsid w:val="00046023"/>
    <w:rsid w:val="000462B1"/>
    <w:rsid w:val="000473B9"/>
    <w:rsid w:val="00047571"/>
    <w:rsid w:val="00047893"/>
    <w:rsid w:val="000479A4"/>
    <w:rsid w:val="000479EF"/>
    <w:rsid w:val="00047A77"/>
    <w:rsid w:val="00047DF1"/>
    <w:rsid w:val="000508B2"/>
    <w:rsid w:val="00050EB4"/>
    <w:rsid w:val="0005114E"/>
    <w:rsid w:val="0005187C"/>
    <w:rsid w:val="00051B71"/>
    <w:rsid w:val="00052188"/>
    <w:rsid w:val="000527D1"/>
    <w:rsid w:val="00052A48"/>
    <w:rsid w:val="00052CE2"/>
    <w:rsid w:val="00053481"/>
    <w:rsid w:val="00053795"/>
    <w:rsid w:val="0005389A"/>
    <w:rsid w:val="00053C45"/>
    <w:rsid w:val="00053E9C"/>
    <w:rsid w:val="000542E8"/>
    <w:rsid w:val="000549F6"/>
    <w:rsid w:val="00054E21"/>
    <w:rsid w:val="00055609"/>
    <w:rsid w:val="00055815"/>
    <w:rsid w:val="000561D0"/>
    <w:rsid w:val="000564E3"/>
    <w:rsid w:val="000566C3"/>
    <w:rsid w:val="00056E22"/>
    <w:rsid w:val="00057137"/>
    <w:rsid w:val="000578FC"/>
    <w:rsid w:val="00057D6B"/>
    <w:rsid w:val="00060807"/>
    <w:rsid w:val="000608D6"/>
    <w:rsid w:val="00060B7F"/>
    <w:rsid w:val="00060D49"/>
    <w:rsid w:val="000610D7"/>
    <w:rsid w:val="000615B7"/>
    <w:rsid w:val="000616E9"/>
    <w:rsid w:val="00061DD6"/>
    <w:rsid w:val="00061DFE"/>
    <w:rsid w:val="000624BE"/>
    <w:rsid w:val="00062A25"/>
    <w:rsid w:val="00062E1D"/>
    <w:rsid w:val="00063311"/>
    <w:rsid w:val="0006379D"/>
    <w:rsid w:val="0006512F"/>
    <w:rsid w:val="000655D3"/>
    <w:rsid w:val="000657DE"/>
    <w:rsid w:val="00065B01"/>
    <w:rsid w:val="00066027"/>
    <w:rsid w:val="00066525"/>
    <w:rsid w:val="00066645"/>
    <w:rsid w:val="00066D1C"/>
    <w:rsid w:val="00066EA5"/>
    <w:rsid w:val="0006736F"/>
    <w:rsid w:val="00067564"/>
    <w:rsid w:val="000677EE"/>
    <w:rsid w:val="00067A6B"/>
    <w:rsid w:val="00067B06"/>
    <w:rsid w:val="00067C2E"/>
    <w:rsid w:val="00067C7B"/>
    <w:rsid w:val="00067D2F"/>
    <w:rsid w:val="000705C9"/>
    <w:rsid w:val="00070936"/>
    <w:rsid w:val="000715A1"/>
    <w:rsid w:val="00071677"/>
    <w:rsid w:val="00071A24"/>
    <w:rsid w:val="00071D15"/>
    <w:rsid w:val="00071E12"/>
    <w:rsid w:val="00071ED2"/>
    <w:rsid w:val="000720AF"/>
    <w:rsid w:val="00072189"/>
    <w:rsid w:val="000727D0"/>
    <w:rsid w:val="00072A0B"/>
    <w:rsid w:val="00073A76"/>
    <w:rsid w:val="0007480A"/>
    <w:rsid w:val="00074828"/>
    <w:rsid w:val="00074B0A"/>
    <w:rsid w:val="00074B78"/>
    <w:rsid w:val="00075BA8"/>
    <w:rsid w:val="00075F70"/>
    <w:rsid w:val="00076898"/>
    <w:rsid w:val="000769B6"/>
    <w:rsid w:val="00076A38"/>
    <w:rsid w:val="00077223"/>
    <w:rsid w:val="00077E97"/>
    <w:rsid w:val="00080CD6"/>
    <w:rsid w:val="00080E38"/>
    <w:rsid w:val="0008101D"/>
    <w:rsid w:val="000813C5"/>
    <w:rsid w:val="0008141D"/>
    <w:rsid w:val="0008144C"/>
    <w:rsid w:val="000817C9"/>
    <w:rsid w:val="00081FAF"/>
    <w:rsid w:val="000822A1"/>
    <w:rsid w:val="00082780"/>
    <w:rsid w:val="00082BAA"/>
    <w:rsid w:val="0008485B"/>
    <w:rsid w:val="00084A70"/>
    <w:rsid w:val="00084B9B"/>
    <w:rsid w:val="00084D83"/>
    <w:rsid w:val="00084EB4"/>
    <w:rsid w:val="000851C9"/>
    <w:rsid w:val="0008586D"/>
    <w:rsid w:val="00085FF1"/>
    <w:rsid w:val="00086200"/>
    <w:rsid w:val="00086268"/>
    <w:rsid w:val="0008630E"/>
    <w:rsid w:val="00086AB3"/>
    <w:rsid w:val="00086B10"/>
    <w:rsid w:val="00086ED5"/>
    <w:rsid w:val="00087273"/>
    <w:rsid w:val="000877EE"/>
    <w:rsid w:val="00087B50"/>
    <w:rsid w:val="0009007D"/>
    <w:rsid w:val="0009172C"/>
    <w:rsid w:val="000917F7"/>
    <w:rsid w:val="0009254C"/>
    <w:rsid w:val="00092602"/>
    <w:rsid w:val="00092BAB"/>
    <w:rsid w:val="00092BD3"/>
    <w:rsid w:val="0009320C"/>
    <w:rsid w:val="00093457"/>
    <w:rsid w:val="00093474"/>
    <w:rsid w:val="0009432B"/>
    <w:rsid w:val="000943E0"/>
    <w:rsid w:val="000944C4"/>
    <w:rsid w:val="00094AA1"/>
    <w:rsid w:val="00094F2A"/>
    <w:rsid w:val="000950C0"/>
    <w:rsid w:val="00096614"/>
    <w:rsid w:val="00096FF0"/>
    <w:rsid w:val="00097ED3"/>
    <w:rsid w:val="000A0995"/>
    <w:rsid w:val="000A09F5"/>
    <w:rsid w:val="000A1762"/>
    <w:rsid w:val="000A21C2"/>
    <w:rsid w:val="000A2517"/>
    <w:rsid w:val="000A266E"/>
    <w:rsid w:val="000A2787"/>
    <w:rsid w:val="000A2A22"/>
    <w:rsid w:val="000A321B"/>
    <w:rsid w:val="000A339F"/>
    <w:rsid w:val="000A3844"/>
    <w:rsid w:val="000A3CCF"/>
    <w:rsid w:val="000A3CDF"/>
    <w:rsid w:val="000A405B"/>
    <w:rsid w:val="000A4450"/>
    <w:rsid w:val="000A48EE"/>
    <w:rsid w:val="000A4BEB"/>
    <w:rsid w:val="000A4C5B"/>
    <w:rsid w:val="000A57D5"/>
    <w:rsid w:val="000A5BA9"/>
    <w:rsid w:val="000A603A"/>
    <w:rsid w:val="000A611A"/>
    <w:rsid w:val="000A618E"/>
    <w:rsid w:val="000A68BB"/>
    <w:rsid w:val="000A6A57"/>
    <w:rsid w:val="000A6E1F"/>
    <w:rsid w:val="000A6EC9"/>
    <w:rsid w:val="000A71F6"/>
    <w:rsid w:val="000A741D"/>
    <w:rsid w:val="000A7AB6"/>
    <w:rsid w:val="000A7D99"/>
    <w:rsid w:val="000A7DE5"/>
    <w:rsid w:val="000B0800"/>
    <w:rsid w:val="000B0F61"/>
    <w:rsid w:val="000B1032"/>
    <w:rsid w:val="000B10C0"/>
    <w:rsid w:val="000B13C2"/>
    <w:rsid w:val="000B26F4"/>
    <w:rsid w:val="000B278D"/>
    <w:rsid w:val="000B29F5"/>
    <w:rsid w:val="000B2EA8"/>
    <w:rsid w:val="000B2EBB"/>
    <w:rsid w:val="000B3702"/>
    <w:rsid w:val="000B382F"/>
    <w:rsid w:val="000B3E73"/>
    <w:rsid w:val="000B44DA"/>
    <w:rsid w:val="000B5A83"/>
    <w:rsid w:val="000B5EB5"/>
    <w:rsid w:val="000B62D6"/>
    <w:rsid w:val="000B6893"/>
    <w:rsid w:val="000B707F"/>
    <w:rsid w:val="000B7398"/>
    <w:rsid w:val="000B7597"/>
    <w:rsid w:val="000B77DB"/>
    <w:rsid w:val="000B7C62"/>
    <w:rsid w:val="000B7D86"/>
    <w:rsid w:val="000B7DA9"/>
    <w:rsid w:val="000C0348"/>
    <w:rsid w:val="000C0BAA"/>
    <w:rsid w:val="000C162E"/>
    <w:rsid w:val="000C1896"/>
    <w:rsid w:val="000C281E"/>
    <w:rsid w:val="000C2A4D"/>
    <w:rsid w:val="000C2B3B"/>
    <w:rsid w:val="000C31B2"/>
    <w:rsid w:val="000C357B"/>
    <w:rsid w:val="000C35FE"/>
    <w:rsid w:val="000C4134"/>
    <w:rsid w:val="000C41E3"/>
    <w:rsid w:val="000C478A"/>
    <w:rsid w:val="000C55BD"/>
    <w:rsid w:val="000C5CAD"/>
    <w:rsid w:val="000C5E61"/>
    <w:rsid w:val="000C60AC"/>
    <w:rsid w:val="000C62A9"/>
    <w:rsid w:val="000C6500"/>
    <w:rsid w:val="000C658A"/>
    <w:rsid w:val="000C6874"/>
    <w:rsid w:val="000C6B54"/>
    <w:rsid w:val="000C7277"/>
    <w:rsid w:val="000C7459"/>
    <w:rsid w:val="000C7673"/>
    <w:rsid w:val="000D0510"/>
    <w:rsid w:val="000D0B4C"/>
    <w:rsid w:val="000D0FDB"/>
    <w:rsid w:val="000D14A7"/>
    <w:rsid w:val="000D1618"/>
    <w:rsid w:val="000D1830"/>
    <w:rsid w:val="000D18E8"/>
    <w:rsid w:val="000D18F6"/>
    <w:rsid w:val="000D22E1"/>
    <w:rsid w:val="000D2360"/>
    <w:rsid w:val="000D2A3F"/>
    <w:rsid w:val="000D2AF2"/>
    <w:rsid w:val="000D3021"/>
    <w:rsid w:val="000D48C7"/>
    <w:rsid w:val="000D4BE3"/>
    <w:rsid w:val="000D5B82"/>
    <w:rsid w:val="000D5E98"/>
    <w:rsid w:val="000D6056"/>
    <w:rsid w:val="000D60BA"/>
    <w:rsid w:val="000D6110"/>
    <w:rsid w:val="000D630F"/>
    <w:rsid w:val="000D6D05"/>
    <w:rsid w:val="000D7140"/>
    <w:rsid w:val="000D72C4"/>
    <w:rsid w:val="000D7F62"/>
    <w:rsid w:val="000E06E5"/>
    <w:rsid w:val="000E07AA"/>
    <w:rsid w:val="000E0A86"/>
    <w:rsid w:val="000E0B40"/>
    <w:rsid w:val="000E0F38"/>
    <w:rsid w:val="000E1A6A"/>
    <w:rsid w:val="000E1D0A"/>
    <w:rsid w:val="000E1E84"/>
    <w:rsid w:val="000E2C4F"/>
    <w:rsid w:val="000E3856"/>
    <w:rsid w:val="000E386F"/>
    <w:rsid w:val="000E39D4"/>
    <w:rsid w:val="000E3C13"/>
    <w:rsid w:val="000E42D4"/>
    <w:rsid w:val="000E4E92"/>
    <w:rsid w:val="000E4F3B"/>
    <w:rsid w:val="000E4F72"/>
    <w:rsid w:val="000E5413"/>
    <w:rsid w:val="000E585C"/>
    <w:rsid w:val="000E5867"/>
    <w:rsid w:val="000E5939"/>
    <w:rsid w:val="000E5F1D"/>
    <w:rsid w:val="000E5FCD"/>
    <w:rsid w:val="000E60E1"/>
    <w:rsid w:val="000E65A8"/>
    <w:rsid w:val="000E686D"/>
    <w:rsid w:val="000E79A8"/>
    <w:rsid w:val="000F0338"/>
    <w:rsid w:val="000F03D8"/>
    <w:rsid w:val="000F0E23"/>
    <w:rsid w:val="000F0EEA"/>
    <w:rsid w:val="000F0FB0"/>
    <w:rsid w:val="000F1647"/>
    <w:rsid w:val="000F1AF4"/>
    <w:rsid w:val="000F1B3C"/>
    <w:rsid w:val="000F1B7A"/>
    <w:rsid w:val="000F1E4B"/>
    <w:rsid w:val="000F1FFE"/>
    <w:rsid w:val="000F20AD"/>
    <w:rsid w:val="000F2229"/>
    <w:rsid w:val="000F2425"/>
    <w:rsid w:val="000F306A"/>
    <w:rsid w:val="000F3A6A"/>
    <w:rsid w:val="000F3CC8"/>
    <w:rsid w:val="000F4106"/>
    <w:rsid w:val="000F420A"/>
    <w:rsid w:val="000F4608"/>
    <w:rsid w:val="000F4D84"/>
    <w:rsid w:val="000F4FA0"/>
    <w:rsid w:val="000F5108"/>
    <w:rsid w:val="000F5181"/>
    <w:rsid w:val="000F5CBE"/>
    <w:rsid w:val="000F5D50"/>
    <w:rsid w:val="000F5ECE"/>
    <w:rsid w:val="000F60C2"/>
    <w:rsid w:val="000F61A3"/>
    <w:rsid w:val="000F6252"/>
    <w:rsid w:val="000F67CB"/>
    <w:rsid w:val="000F6C1A"/>
    <w:rsid w:val="000F6D94"/>
    <w:rsid w:val="000F6DA0"/>
    <w:rsid w:val="000F7A06"/>
    <w:rsid w:val="00100467"/>
    <w:rsid w:val="00100564"/>
    <w:rsid w:val="00100B34"/>
    <w:rsid w:val="00100EBB"/>
    <w:rsid w:val="00101139"/>
    <w:rsid w:val="0010113B"/>
    <w:rsid w:val="001013A9"/>
    <w:rsid w:val="00101815"/>
    <w:rsid w:val="001019E7"/>
    <w:rsid w:val="00101B63"/>
    <w:rsid w:val="00101DDC"/>
    <w:rsid w:val="001023A4"/>
    <w:rsid w:val="00102517"/>
    <w:rsid w:val="00102698"/>
    <w:rsid w:val="00102A37"/>
    <w:rsid w:val="00102AD5"/>
    <w:rsid w:val="00102E79"/>
    <w:rsid w:val="0010387F"/>
    <w:rsid w:val="00103D31"/>
    <w:rsid w:val="00103D71"/>
    <w:rsid w:val="00104049"/>
    <w:rsid w:val="001048D8"/>
    <w:rsid w:val="001048E1"/>
    <w:rsid w:val="00104B7B"/>
    <w:rsid w:val="0010567E"/>
    <w:rsid w:val="001056BE"/>
    <w:rsid w:val="001057FB"/>
    <w:rsid w:val="00105A15"/>
    <w:rsid w:val="00106134"/>
    <w:rsid w:val="00106390"/>
    <w:rsid w:val="00106672"/>
    <w:rsid w:val="00106D93"/>
    <w:rsid w:val="00106F9D"/>
    <w:rsid w:val="00107D51"/>
    <w:rsid w:val="00107E5F"/>
    <w:rsid w:val="0011064C"/>
    <w:rsid w:val="001106E0"/>
    <w:rsid w:val="00110E9E"/>
    <w:rsid w:val="00110EEB"/>
    <w:rsid w:val="0011121F"/>
    <w:rsid w:val="001116D9"/>
    <w:rsid w:val="00111763"/>
    <w:rsid w:val="001118BD"/>
    <w:rsid w:val="00111991"/>
    <w:rsid w:val="00111BCA"/>
    <w:rsid w:val="00112518"/>
    <w:rsid w:val="00112642"/>
    <w:rsid w:val="00112D26"/>
    <w:rsid w:val="00113233"/>
    <w:rsid w:val="00113634"/>
    <w:rsid w:val="00113B32"/>
    <w:rsid w:val="00114B5B"/>
    <w:rsid w:val="00115037"/>
    <w:rsid w:val="00115498"/>
    <w:rsid w:val="00115628"/>
    <w:rsid w:val="0011607F"/>
    <w:rsid w:val="00116111"/>
    <w:rsid w:val="00116779"/>
    <w:rsid w:val="00116DD4"/>
    <w:rsid w:val="00117027"/>
    <w:rsid w:val="001170F8"/>
    <w:rsid w:val="001175A8"/>
    <w:rsid w:val="00120089"/>
    <w:rsid w:val="00120B08"/>
    <w:rsid w:val="00120C86"/>
    <w:rsid w:val="00120EDE"/>
    <w:rsid w:val="0012166B"/>
    <w:rsid w:val="00121B2C"/>
    <w:rsid w:val="0012205E"/>
    <w:rsid w:val="001224B3"/>
    <w:rsid w:val="00122583"/>
    <w:rsid w:val="00122A38"/>
    <w:rsid w:val="00122C68"/>
    <w:rsid w:val="00122E17"/>
    <w:rsid w:val="001230AE"/>
    <w:rsid w:val="00123F3D"/>
    <w:rsid w:val="00124D4E"/>
    <w:rsid w:val="001250C6"/>
    <w:rsid w:val="0012521A"/>
    <w:rsid w:val="0012582C"/>
    <w:rsid w:val="00125E2D"/>
    <w:rsid w:val="00125FC0"/>
    <w:rsid w:val="00126240"/>
    <w:rsid w:val="0012656D"/>
    <w:rsid w:val="001266BB"/>
    <w:rsid w:val="001266E1"/>
    <w:rsid w:val="00126729"/>
    <w:rsid w:val="001270BB"/>
    <w:rsid w:val="00127266"/>
    <w:rsid w:val="00127280"/>
    <w:rsid w:val="001274C9"/>
    <w:rsid w:val="00127F25"/>
    <w:rsid w:val="0013078C"/>
    <w:rsid w:val="00130AE8"/>
    <w:rsid w:val="00130CB5"/>
    <w:rsid w:val="00130CED"/>
    <w:rsid w:val="0013102C"/>
    <w:rsid w:val="001311C7"/>
    <w:rsid w:val="0013130C"/>
    <w:rsid w:val="00131843"/>
    <w:rsid w:val="00131E89"/>
    <w:rsid w:val="00132232"/>
    <w:rsid w:val="00132458"/>
    <w:rsid w:val="001326B7"/>
    <w:rsid w:val="001329B8"/>
    <w:rsid w:val="00132A1C"/>
    <w:rsid w:val="00133092"/>
    <w:rsid w:val="001330EF"/>
    <w:rsid w:val="0013361C"/>
    <w:rsid w:val="00133B86"/>
    <w:rsid w:val="00133EAB"/>
    <w:rsid w:val="001340C2"/>
    <w:rsid w:val="00134275"/>
    <w:rsid w:val="00134522"/>
    <w:rsid w:val="001345DE"/>
    <w:rsid w:val="00134CE3"/>
    <w:rsid w:val="00135187"/>
    <w:rsid w:val="00135540"/>
    <w:rsid w:val="00135D89"/>
    <w:rsid w:val="00135F17"/>
    <w:rsid w:val="001366A9"/>
    <w:rsid w:val="00137137"/>
    <w:rsid w:val="00140719"/>
    <w:rsid w:val="00140AF7"/>
    <w:rsid w:val="00140BE7"/>
    <w:rsid w:val="00140E00"/>
    <w:rsid w:val="0014121C"/>
    <w:rsid w:val="001414F3"/>
    <w:rsid w:val="00142353"/>
    <w:rsid w:val="00142BBC"/>
    <w:rsid w:val="001442AD"/>
    <w:rsid w:val="0014522E"/>
    <w:rsid w:val="00145838"/>
    <w:rsid w:val="0014588B"/>
    <w:rsid w:val="00145DDE"/>
    <w:rsid w:val="00145F00"/>
    <w:rsid w:val="00146C42"/>
    <w:rsid w:val="00146C70"/>
    <w:rsid w:val="00146CAC"/>
    <w:rsid w:val="00146D96"/>
    <w:rsid w:val="00146E8A"/>
    <w:rsid w:val="00146EA3"/>
    <w:rsid w:val="001471C7"/>
    <w:rsid w:val="0014760C"/>
    <w:rsid w:val="00147976"/>
    <w:rsid w:val="00150076"/>
    <w:rsid w:val="001500BF"/>
    <w:rsid w:val="001503F1"/>
    <w:rsid w:val="00150605"/>
    <w:rsid w:val="001509CD"/>
    <w:rsid w:val="001510A9"/>
    <w:rsid w:val="001519F0"/>
    <w:rsid w:val="00151B90"/>
    <w:rsid w:val="00151D8E"/>
    <w:rsid w:val="00151ED8"/>
    <w:rsid w:val="0015230B"/>
    <w:rsid w:val="0015261A"/>
    <w:rsid w:val="001526D7"/>
    <w:rsid w:val="0015281D"/>
    <w:rsid w:val="00152A27"/>
    <w:rsid w:val="00152D98"/>
    <w:rsid w:val="001531D6"/>
    <w:rsid w:val="00153AF2"/>
    <w:rsid w:val="0015419B"/>
    <w:rsid w:val="0015439F"/>
    <w:rsid w:val="00154B80"/>
    <w:rsid w:val="001550A9"/>
    <w:rsid w:val="00155377"/>
    <w:rsid w:val="00155811"/>
    <w:rsid w:val="00155A5C"/>
    <w:rsid w:val="00156103"/>
    <w:rsid w:val="00156485"/>
    <w:rsid w:val="001564DA"/>
    <w:rsid w:val="001567D3"/>
    <w:rsid w:val="00157647"/>
    <w:rsid w:val="00157690"/>
    <w:rsid w:val="001579E2"/>
    <w:rsid w:val="001603FF"/>
    <w:rsid w:val="001604C9"/>
    <w:rsid w:val="001606D5"/>
    <w:rsid w:val="00160979"/>
    <w:rsid w:val="001609DF"/>
    <w:rsid w:val="00160C2A"/>
    <w:rsid w:val="00160E7C"/>
    <w:rsid w:val="00161415"/>
    <w:rsid w:val="00161671"/>
    <w:rsid w:val="00162578"/>
    <w:rsid w:val="00162A68"/>
    <w:rsid w:val="00162BE5"/>
    <w:rsid w:val="001634B7"/>
    <w:rsid w:val="00163739"/>
    <w:rsid w:val="001643FA"/>
    <w:rsid w:val="00164515"/>
    <w:rsid w:val="001646F6"/>
    <w:rsid w:val="00164704"/>
    <w:rsid w:val="00164C55"/>
    <w:rsid w:val="0016563A"/>
    <w:rsid w:val="00165BE8"/>
    <w:rsid w:val="0016608F"/>
    <w:rsid w:val="001662AC"/>
    <w:rsid w:val="0016674D"/>
    <w:rsid w:val="001667C7"/>
    <w:rsid w:val="00166A35"/>
    <w:rsid w:val="00166AAC"/>
    <w:rsid w:val="00166E71"/>
    <w:rsid w:val="00166FFD"/>
    <w:rsid w:val="00167075"/>
    <w:rsid w:val="001671E0"/>
    <w:rsid w:val="00167695"/>
    <w:rsid w:val="00167FBB"/>
    <w:rsid w:val="00170146"/>
    <w:rsid w:val="001707A7"/>
    <w:rsid w:val="00170F07"/>
    <w:rsid w:val="00170F52"/>
    <w:rsid w:val="00171384"/>
    <w:rsid w:val="00171436"/>
    <w:rsid w:val="00171822"/>
    <w:rsid w:val="00171E33"/>
    <w:rsid w:val="00172275"/>
    <w:rsid w:val="00172B77"/>
    <w:rsid w:val="0017321E"/>
    <w:rsid w:val="00173294"/>
    <w:rsid w:val="001744A9"/>
    <w:rsid w:val="001748BF"/>
    <w:rsid w:val="001748C7"/>
    <w:rsid w:val="00174B2C"/>
    <w:rsid w:val="00174D80"/>
    <w:rsid w:val="00174E86"/>
    <w:rsid w:val="00174FDE"/>
    <w:rsid w:val="00175B0E"/>
    <w:rsid w:val="00176085"/>
    <w:rsid w:val="00176439"/>
    <w:rsid w:val="00176451"/>
    <w:rsid w:val="00176605"/>
    <w:rsid w:val="00176C70"/>
    <w:rsid w:val="00176D28"/>
    <w:rsid w:val="001770B8"/>
    <w:rsid w:val="00177524"/>
    <w:rsid w:val="00177654"/>
    <w:rsid w:val="00177BCE"/>
    <w:rsid w:val="00177C65"/>
    <w:rsid w:val="00177F9D"/>
    <w:rsid w:val="0018038D"/>
    <w:rsid w:val="0018051A"/>
    <w:rsid w:val="001809B7"/>
    <w:rsid w:val="00180AE3"/>
    <w:rsid w:val="00180BCF"/>
    <w:rsid w:val="00180EC7"/>
    <w:rsid w:val="00181094"/>
    <w:rsid w:val="00181532"/>
    <w:rsid w:val="00181BAF"/>
    <w:rsid w:val="00181EE4"/>
    <w:rsid w:val="0018213D"/>
    <w:rsid w:val="0018222B"/>
    <w:rsid w:val="0018266A"/>
    <w:rsid w:val="001826CF"/>
    <w:rsid w:val="0018282C"/>
    <w:rsid w:val="00182D4D"/>
    <w:rsid w:val="00182F5E"/>
    <w:rsid w:val="0018345E"/>
    <w:rsid w:val="00183704"/>
    <w:rsid w:val="00183C96"/>
    <w:rsid w:val="00183D1F"/>
    <w:rsid w:val="001843CC"/>
    <w:rsid w:val="00184811"/>
    <w:rsid w:val="001857F5"/>
    <w:rsid w:val="00185D3D"/>
    <w:rsid w:val="00185EF6"/>
    <w:rsid w:val="00186628"/>
    <w:rsid w:val="0018670E"/>
    <w:rsid w:val="00186854"/>
    <w:rsid w:val="00186D7A"/>
    <w:rsid w:val="00186F2B"/>
    <w:rsid w:val="00187032"/>
    <w:rsid w:val="0018759B"/>
    <w:rsid w:val="001875A2"/>
    <w:rsid w:val="00187925"/>
    <w:rsid w:val="00187B79"/>
    <w:rsid w:val="001901F8"/>
    <w:rsid w:val="00190C14"/>
    <w:rsid w:val="00190C30"/>
    <w:rsid w:val="00191AD0"/>
    <w:rsid w:val="0019287A"/>
    <w:rsid w:val="00192978"/>
    <w:rsid w:val="00193097"/>
    <w:rsid w:val="00193D8D"/>
    <w:rsid w:val="00193DD5"/>
    <w:rsid w:val="001941BF"/>
    <w:rsid w:val="001941EC"/>
    <w:rsid w:val="0019479F"/>
    <w:rsid w:val="00194823"/>
    <w:rsid w:val="00195216"/>
    <w:rsid w:val="0019562E"/>
    <w:rsid w:val="001957F6"/>
    <w:rsid w:val="00195911"/>
    <w:rsid w:val="00196412"/>
    <w:rsid w:val="00196BCE"/>
    <w:rsid w:val="00196DF9"/>
    <w:rsid w:val="00196E8B"/>
    <w:rsid w:val="00197504"/>
    <w:rsid w:val="0019775F"/>
    <w:rsid w:val="00197BD2"/>
    <w:rsid w:val="001A0D4A"/>
    <w:rsid w:val="001A1315"/>
    <w:rsid w:val="001A1524"/>
    <w:rsid w:val="001A155D"/>
    <w:rsid w:val="001A161E"/>
    <w:rsid w:val="001A1728"/>
    <w:rsid w:val="001A1C4B"/>
    <w:rsid w:val="001A2151"/>
    <w:rsid w:val="001A224A"/>
    <w:rsid w:val="001A2465"/>
    <w:rsid w:val="001A3AB2"/>
    <w:rsid w:val="001A3D4F"/>
    <w:rsid w:val="001A4292"/>
    <w:rsid w:val="001A4A67"/>
    <w:rsid w:val="001A4C9B"/>
    <w:rsid w:val="001A4DA0"/>
    <w:rsid w:val="001A4F0D"/>
    <w:rsid w:val="001A4F7A"/>
    <w:rsid w:val="001A4F82"/>
    <w:rsid w:val="001A5452"/>
    <w:rsid w:val="001A551F"/>
    <w:rsid w:val="001A559E"/>
    <w:rsid w:val="001A59DC"/>
    <w:rsid w:val="001A5AC9"/>
    <w:rsid w:val="001A6288"/>
    <w:rsid w:val="001A67AC"/>
    <w:rsid w:val="001A6C9E"/>
    <w:rsid w:val="001A6DA4"/>
    <w:rsid w:val="001A7112"/>
    <w:rsid w:val="001A7574"/>
    <w:rsid w:val="001A767C"/>
    <w:rsid w:val="001A77A4"/>
    <w:rsid w:val="001A7F97"/>
    <w:rsid w:val="001B01EB"/>
    <w:rsid w:val="001B0562"/>
    <w:rsid w:val="001B0AC6"/>
    <w:rsid w:val="001B0AEB"/>
    <w:rsid w:val="001B0C7D"/>
    <w:rsid w:val="001B0E12"/>
    <w:rsid w:val="001B1F95"/>
    <w:rsid w:val="001B2014"/>
    <w:rsid w:val="001B25C9"/>
    <w:rsid w:val="001B28C1"/>
    <w:rsid w:val="001B2C1C"/>
    <w:rsid w:val="001B32EF"/>
    <w:rsid w:val="001B33C5"/>
    <w:rsid w:val="001B38A5"/>
    <w:rsid w:val="001B41B0"/>
    <w:rsid w:val="001B46CC"/>
    <w:rsid w:val="001B4BCC"/>
    <w:rsid w:val="001B4D18"/>
    <w:rsid w:val="001B4F49"/>
    <w:rsid w:val="001B59CA"/>
    <w:rsid w:val="001B5AFF"/>
    <w:rsid w:val="001B5C07"/>
    <w:rsid w:val="001B5D38"/>
    <w:rsid w:val="001B652A"/>
    <w:rsid w:val="001B692C"/>
    <w:rsid w:val="001B6C84"/>
    <w:rsid w:val="001B6DEB"/>
    <w:rsid w:val="001B6EEA"/>
    <w:rsid w:val="001B70AB"/>
    <w:rsid w:val="001B731E"/>
    <w:rsid w:val="001B78C3"/>
    <w:rsid w:val="001B791C"/>
    <w:rsid w:val="001C01E1"/>
    <w:rsid w:val="001C07EC"/>
    <w:rsid w:val="001C0847"/>
    <w:rsid w:val="001C0CB4"/>
    <w:rsid w:val="001C1794"/>
    <w:rsid w:val="001C19C8"/>
    <w:rsid w:val="001C23C0"/>
    <w:rsid w:val="001C23EC"/>
    <w:rsid w:val="001C3A9F"/>
    <w:rsid w:val="001C3BF5"/>
    <w:rsid w:val="001C4523"/>
    <w:rsid w:val="001C4600"/>
    <w:rsid w:val="001C47CD"/>
    <w:rsid w:val="001C47EB"/>
    <w:rsid w:val="001C4D13"/>
    <w:rsid w:val="001C552E"/>
    <w:rsid w:val="001C622A"/>
    <w:rsid w:val="001C66F6"/>
    <w:rsid w:val="001C7421"/>
    <w:rsid w:val="001C78A0"/>
    <w:rsid w:val="001C79B9"/>
    <w:rsid w:val="001D0BAE"/>
    <w:rsid w:val="001D0D92"/>
    <w:rsid w:val="001D15BF"/>
    <w:rsid w:val="001D15C2"/>
    <w:rsid w:val="001D1C10"/>
    <w:rsid w:val="001D1CF8"/>
    <w:rsid w:val="001D2ABA"/>
    <w:rsid w:val="001D2E9E"/>
    <w:rsid w:val="001D3E11"/>
    <w:rsid w:val="001D4084"/>
    <w:rsid w:val="001D4646"/>
    <w:rsid w:val="001D485E"/>
    <w:rsid w:val="001D4922"/>
    <w:rsid w:val="001D4BAD"/>
    <w:rsid w:val="001D4DD2"/>
    <w:rsid w:val="001D4E9E"/>
    <w:rsid w:val="001D50E8"/>
    <w:rsid w:val="001D527E"/>
    <w:rsid w:val="001D5345"/>
    <w:rsid w:val="001D581C"/>
    <w:rsid w:val="001D61B9"/>
    <w:rsid w:val="001E0239"/>
    <w:rsid w:val="001E046C"/>
    <w:rsid w:val="001E09B1"/>
    <w:rsid w:val="001E1172"/>
    <w:rsid w:val="001E19CA"/>
    <w:rsid w:val="001E1A66"/>
    <w:rsid w:val="001E1CE9"/>
    <w:rsid w:val="001E262A"/>
    <w:rsid w:val="001E2822"/>
    <w:rsid w:val="001E2891"/>
    <w:rsid w:val="001E2E34"/>
    <w:rsid w:val="001E318C"/>
    <w:rsid w:val="001E354B"/>
    <w:rsid w:val="001E3A25"/>
    <w:rsid w:val="001E3A40"/>
    <w:rsid w:val="001E3ACC"/>
    <w:rsid w:val="001E52D0"/>
    <w:rsid w:val="001E561F"/>
    <w:rsid w:val="001E58AB"/>
    <w:rsid w:val="001E5D12"/>
    <w:rsid w:val="001E5FB6"/>
    <w:rsid w:val="001E6420"/>
    <w:rsid w:val="001E646A"/>
    <w:rsid w:val="001E66A2"/>
    <w:rsid w:val="001E76FC"/>
    <w:rsid w:val="001E7D03"/>
    <w:rsid w:val="001F08BC"/>
    <w:rsid w:val="001F0958"/>
    <w:rsid w:val="001F0AB5"/>
    <w:rsid w:val="001F0D0F"/>
    <w:rsid w:val="001F0F88"/>
    <w:rsid w:val="001F0FDD"/>
    <w:rsid w:val="001F1567"/>
    <w:rsid w:val="001F17F7"/>
    <w:rsid w:val="001F203E"/>
    <w:rsid w:val="001F3CDC"/>
    <w:rsid w:val="001F4CCD"/>
    <w:rsid w:val="001F5142"/>
    <w:rsid w:val="001F7091"/>
    <w:rsid w:val="001F713F"/>
    <w:rsid w:val="001F7B39"/>
    <w:rsid w:val="001F7BB1"/>
    <w:rsid w:val="002000D4"/>
    <w:rsid w:val="002004C0"/>
    <w:rsid w:val="00200C26"/>
    <w:rsid w:val="0020122C"/>
    <w:rsid w:val="002017A2"/>
    <w:rsid w:val="002021E1"/>
    <w:rsid w:val="00202446"/>
    <w:rsid w:val="00202815"/>
    <w:rsid w:val="00202B70"/>
    <w:rsid w:val="00202C6B"/>
    <w:rsid w:val="00202CAA"/>
    <w:rsid w:val="00202E5A"/>
    <w:rsid w:val="00204803"/>
    <w:rsid w:val="00204CAE"/>
    <w:rsid w:val="00204E37"/>
    <w:rsid w:val="00204FD2"/>
    <w:rsid w:val="00205034"/>
    <w:rsid w:val="002052DC"/>
    <w:rsid w:val="00205523"/>
    <w:rsid w:val="0020562C"/>
    <w:rsid w:val="00205752"/>
    <w:rsid w:val="00205B8E"/>
    <w:rsid w:val="00206CB9"/>
    <w:rsid w:val="002071C0"/>
    <w:rsid w:val="002073C1"/>
    <w:rsid w:val="0020755C"/>
    <w:rsid w:val="00207AC0"/>
    <w:rsid w:val="00207D9B"/>
    <w:rsid w:val="00207DFA"/>
    <w:rsid w:val="0021029E"/>
    <w:rsid w:val="002103BD"/>
    <w:rsid w:val="0021070B"/>
    <w:rsid w:val="00210A96"/>
    <w:rsid w:val="00210B4E"/>
    <w:rsid w:val="00211509"/>
    <w:rsid w:val="00211548"/>
    <w:rsid w:val="002117B1"/>
    <w:rsid w:val="00211BD1"/>
    <w:rsid w:val="00211F41"/>
    <w:rsid w:val="0021260B"/>
    <w:rsid w:val="002128F9"/>
    <w:rsid w:val="00212D24"/>
    <w:rsid w:val="002130BE"/>
    <w:rsid w:val="00213117"/>
    <w:rsid w:val="0021320C"/>
    <w:rsid w:val="002137E6"/>
    <w:rsid w:val="00213C71"/>
    <w:rsid w:val="00213E86"/>
    <w:rsid w:val="0021400E"/>
    <w:rsid w:val="002141B5"/>
    <w:rsid w:val="002144FB"/>
    <w:rsid w:val="00214635"/>
    <w:rsid w:val="00214D04"/>
    <w:rsid w:val="00214DAE"/>
    <w:rsid w:val="00215412"/>
    <w:rsid w:val="0021598B"/>
    <w:rsid w:val="00215EFE"/>
    <w:rsid w:val="002168B8"/>
    <w:rsid w:val="00216C46"/>
    <w:rsid w:val="00216CCB"/>
    <w:rsid w:val="00216DF7"/>
    <w:rsid w:val="0021738C"/>
    <w:rsid w:val="00217465"/>
    <w:rsid w:val="00217ED2"/>
    <w:rsid w:val="00217EDC"/>
    <w:rsid w:val="002202B9"/>
    <w:rsid w:val="0022076C"/>
    <w:rsid w:val="00220C4B"/>
    <w:rsid w:val="00221942"/>
    <w:rsid w:val="00221A96"/>
    <w:rsid w:val="00221D54"/>
    <w:rsid w:val="00221D7F"/>
    <w:rsid w:val="00222056"/>
    <w:rsid w:val="00222106"/>
    <w:rsid w:val="00222432"/>
    <w:rsid w:val="00222701"/>
    <w:rsid w:val="00222D52"/>
    <w:rsid w:val="0022340F"/>
    <w:rsid w:val="002236C6"/>
    <w:rsid w:val="002237A3"/>
    <w:rsid w:val="00224494"/>
    <w:rsid w:val="00224679"/>
    <w:rsid w:val="00224722"/>
    <w:rsid w:val="002247DB"/>
    <w:rsid w:val="00224A1D"/>
    <w:rsid w:val="00224CA4"/>
    <w:rsid w:val="002254E8"/>
    <w:rsid w:val="00225A39"/>
    <w:rsid w:val="002265C7"/>
    <w:rsid w:val="00226F91"/>
    <w:rsid w:val="0022760A"/>
    <w:rsid w:val="002277D5"/>
    <w:rsid w:val="00227A54"/>
    <w:rsid w:val="00230479"/>
    <w:rsid w:val="0023077D"/>
    <w:rsid w:val="00230BE2"/>
    <w:rsid w:val="00230D7E"/>
    <w:rsid w:val="00231AE6"/>
    <w:rsid w:val="00231B77"/>
    <w:rsid w:val="00232DDD"/>
    <w:rsid w:val="00232FA8"/>
    <w:rsid w:val="00232FE4"/>
    <w:rsid w:val="0023338B"/>
    <w:rsid w:val="002336AC"/>
    <w:rsid w:val="00233D7C"/>
    <w:rsid w:val="00234026"/>
    <w:rsid w:val="002348C3"/>
    <w:rsid w:val="002348F0"/>
    <w:rsid w:val="00234A45"/>
    <w:rsid w:val="00234A81"/>
    <w:rsid w:val="00235151"/>
    <w:rsid w:val="002351C5"/>
    <w:rsid w:val="00235366"/>
    <w:rsid w:val="0023586A"/>
    <w:rsid w:val="002360B6"/>
    <w:rsid w:val="002360D0"/>
    <w:rsid w:val="00236597"/>
    <w:rsid w:val="00236692"/>
    <w:rsid w:val="0023688A"/>
    <w:rsid w:val="0023722E"/>
    <w:rsid w:val="00237245"/>
    <w:rsid w:val="00237E61"/>
    <w:rsid w:val="00240679"/>
    <w:rsid w:val="002419E2"/>
    <w:rsid w:val="00241A7F"/>
    <w:rsid w:val="00241D19"/>
    <w:rsid w:val="00241EAF"/>
    <w:rsid w:val="002422A5"/>
    <w:rsid w:val="00242372"/>
    <w:rsid w:val="00242387"/>
    <w:rsid w:val="0024247A"/>
    <w:rsid w:val="00242854"/>
    <w:rsid w:val="0024297E"/>
    <w:rsid w:val="00242ADA"/>
    <w:rsid w:val="00242BF3"/>
    <w:rsid w:val="00243109"/>
    <w:rsid w:val="002432B2"/>
    <w:rsid w:val="002435F2"/>
    <w:rsid w:val="002436D2"/>
    <w:rsid w:val="00243778"/>
    <w:rsid w:val="00243EAF"/>
    <w:rsid w:val="00244A1E"/>
    <w:rsid w:val="00245231"/>
    <w:rsid w:val="002455A5"/>
    <w:rsid w:val="002456DE"/>
    <w:rsid w:val="00245A9C"/>
    <w:rsid w:val="00245E91"/>
    <w:rsid w:val="00246797"/>
    <w:rsid w:val="002467A6"/>
    <w:rsid w:val="00246EA0"/>
    <w:rsid w:val="0024728B"/>
    <w:rsid w:val="00247467"/>
    <w:rsid w:val="00247CE3"/>
    <w:rsid w:val="00247D9E"/>
    <w:rsid w:val="002503B7"/>
    <w:rsid w:val="00250808"/>
    <w:rsid w:val="0025082B"/>
    <w:rsid w:val="00250CA4"/>
    <w:rsid w:val="00250D95"/>
    <w:rsid w:val="00251015"/>
    <w:rsid w:val="00251B9A"/>
    <w:rsid w:val="002523E4"/>
    <w:rsid w:val="002526ED"/>
    <w:rsid w:val="00252D55"/>
    <w:rsid w:val="002536C8"/>
    <w:rsid w:val="00253A83"/>
    <w:rsid w:val="002541AF"/>
    <w:rsid w:val="002542C4"/>
    <w:rsid w:val="00254502"/>
    <w:rsid w:val="00254632"/>
    <w:rsid w:val="0025492E"/>
    <w:rsid w:val="00254F41"/>
    <w:rsid w:val="002550C6"/>
    <w:rsid w:val="0025510B"/>
    <w:rsid w:val="00255121"/>
    <w:rsid w:val="002554DC"/>
    <w:rsid w:val="002554DE"/>
    <w:rsid w:val="00255618"/>
    <w:rsid w:val="00255787"/>
    <w:rsid w:val="00255C04"/>
    <w:rsid w:val="00255DDD"/>
    <w:rsid w:val="00256650"/>
    <w:rsid w:val="00256AF0"/>
    <w:rsid w:val="00256CA2"/>
    <w:rsid w:val="00256F04"/>
    <w:rsid w:val="0025711A"/>
    <w:rsid w:val="00257255"/>
    <w:rsid w:val="002572B9"/>
    <w:rsid w:val="002575EC"/>
    <w:rsid w:val="00257825"/>
    <w:rsid w:val="0025782E"/>
    <w:rsid w:val="00257A1F"/>
    <w:rsid w:val="00257FC9"/>
    <w:rsid w:val="00260407"/>
    <w:rsid w:val="00260B4D"/>
    <w:rsid w:val="00260C0C"/>
    <w:rsid w:val="00260D55"/>
    <w:rsid w:val="00261321"/>
    <w:rsid w:val="0026153E"/>
    <w:rsid w:val="0026181B"/>
    <w:rsid w:val="00261864"/>
    <w:rsid w:val="0026189F"/>
    <w:rsid w:val="00261ABA"/>
    <w:rsid w:val="0026212C"/>
    <w:rsid w:val="00262459"/>
    <w:rsid w:val="002625D0"/>
    <w:rsid w:val="0026274C"/>
    <w:rsid w:val="002629C4"/>
    <w:rsid w:val="00262A1E"/>
    <w:rsid w:val="00262CE7"/>
    <w:rsid w:val="00262FDC"/>
    <w:rsid w:val="0026303B"/>
    <w:rsid w:val="002630D1"/>
    <w:rsid w:val="002634C8"/>
    <w:rsid w:val="00264FB6"/>
    <w:rsid w:val="0026521C"/>
    <w:rsid w:val="00265683"/>
    <w:rsid w:val="00265731"/>
    <w:rsid w:val="0026575A"/>
    <w:rsid w:val="002659D4"/>
    <w:rsid w:val="00265F81"/>
    <w:rsid w:val="002665D7"/>
    <w:rsid w:val="00266FF9"/>
    <w:rsid w:val="00267057"/>
    <w:rsid w:val="00267478"/>
    <w:rsid w:val="00267B0A"/>
    <w:rsid w:val="002704E8"/>
    <w:rsid w:val="002708B0"/>
    <w:rsid w:val="00270C9D"/>
    <w:rsid w:val="002714AB"/>
    <w:rsid w:val="002722D2"/>
    <w:rsid w:val="00272448"/>
    <w:rsid w:val="002730B2"/>
    <w:rsid w:val="00273C07"/>
    <w:rsid w:val="002743F3"/>
    <w:rsid w:val="00274617"/>
    <w:rsid w:val="00274748"/>
    <w:rsid w:val="00274751"/>
    <w:rsid w:val="002749C0"/>
    <w:rsid w:val="0027513B"/>
    <w:rsid w:val="00275BBD"/>
    <w:rsid w:val="00275BE0"/>
    <w:rsid w:val="00275C22"/>
    <w:rsid w:val="00275CE1"/>
    <w:rsid w:val="00276387"/>
    <w:rsid w:val="00276511"/>
    <w:rsid w:val="002774A2"/>
    <w:rsid w:val="00277E51"/>
    <w:rsid w:val="0028069A"/>
    <w:rsid w:val="00280CE1"/>
    <w:rsid w:val="00280D07"/>
    <w:rsid w:val="00280F30"/>
    <w:rsid w:val="00281E0B"/>
    <w:rsid w:val="00281E85"/>
    <w:rsid w:val="00282AD7"/>
    <w:rsid w:val="00282E9E"/>
    <w:rsid w:val="00282F9C"/>
    <w:rsid w:val="00283030"/>
    <w:rsid w:val="00283515"/>
    <w:rsid w:val="00283815"/>
    <w:rsid w:val="00283F6B"/>
    <w:rsid w:val="00284198"/>
    <w:rsid w:val="002842A8"/>
    <w:rsid w:val="00284AB2"/>
    <w:rsid w:val="00285314"/>
    <w:rsid w:val="002853BC"/>
    <w:rsid w:val="0028573D"/>
    <w:rsid w:val="00285A1E"/>
    <w:rsid w:val="00285D6E"/>
    <w:rsid w:val="00285DC2"/>
    <w:rsid w:val="002866A8"/>
    <w:rsid w:val="00286A2E"/>
    <w:rsid w:val="0028767C"/>
    <w:rsid w:val="00287715"/>
    <w:rsid w:val="00287E04"/>
    <w:rsid w:val="002902AB"/>
    <w:rsid w:val="00290C60"/>
    <w:rsid w:val="00290CBD"/>
    <w:rsid w:val="002912C7"/>
    <w:rsid w:val="002915DA"/>
    <w:rsid w:val="00291DF8"/>
    <w:rsid w:val="00291E25"/>
    <w:rsid w:val="00292295"/>
    <w:rsid w:val="00292575"/>
    <w:rsid w:val="00292683"/>
    <w:rsid w:val="00292EB2"/>
    <w:rsid w:val="00292F2F"/>
    <w:rsid w:val="00293010"/>
    <w:rsid w:val="002933B0"/>
    <w:rsid w:val="00293434"/>
    <w:rsid w:val="00293471"/>
    <w:rsid w:val="002934CE"/>
    <w:rsid w:val="002936AD"/>
    <w:rsid w:val="00293FF6"/>
    <w:rsid w:val="00295821"/>
    <w:rsid w:val="00296430"/>
    <w:rsid w:val="002966D2"/>
    <w:rsid w:val="0029694E"/>
    <w:rsid w:val="00296974"/>
    <w:rsid w:val="00297192"/>
    <w:rsid w:val="00297239"/>
    <w:rsid w:val="00297CF0"/>
    <w:rsid w:val="002A0AB5"/>
    <w:rsid w:val="002A0C77"/>
    <w:rsid w:val="002A108F"/>
    <w:rsid w:val="002A147B"/>
    <w:rsid w:val="002A1B25"/>
    <w:rsid w:val="002A1DE4"/>
    <w:rsid w:val="002A262A"/>
    <w:rsid w:val="002A2E47"/>
    <w:rsid w:val="002A3414"/>
    <w:rsid w:val="002A3483"/>
    <w:rsid w:val="002A3539"/>
    <w:rsid w:val="002A37C6"/>
    <w:rsid w:val="002A496B"/>
    <w:rsid w:val="002A4B34"/>
    <w:rsid w:val="002A4DD9"/>
    <w:rsid w:val="002A53E5"/>
    <w:rsid w:val="002A53EC"/>
    <w:rsid w:val="002A5422"/>
    <w:rsid w:val="002A5570"/>
    <w:rsid w:val="002A5B46"/>
    <w:rsid w:val="002A5CC4"/>
    <w:rsid w:val="002A5CD9"/>
    <w:rsid w:val="002A6558"/>
    <w:rsid w:val="002A6707"/>
    <w:rsid w:val="002A674D"/>
    <w:rsid w:val="002A685A"/>
    <w:rsid w:val="002A6D8C"/>
    <w:rsid w:val="002A7489"/>
    <w:rsid w:val="002A7C2F"/>
    <w:rsid w:val="002A7CEC"/>
    <w:rsid w:val="002B0A2D"/>
    <w:rsid w:val="002B0C64"/>
    <w:rsid w:val="002B0C6E"/>
    <w:rsid w:val="002B18F4"/>
    <w:rsid w:val="002B1B50"/>
    <w:rsid w:val="002B221C"/>
    <w:rsid w:val="002B246E"/>
    <w:rsid w:val="002B27A0"/>
    <w:rsid w:val="002B2A78"/>
    <w:rsid w:val="002B2B13"/>
    <w:rsid w:val="002B2CD4"/>
    <w:rsid w:val="002B2D95"/>
    <w:rsid w:val="002B2E23"/>
    <w:rsid w:val="002B2F1F"/>
    <w:rsid w:val="002B3145"/>
    <w:rsid w:val="002B36E3"/>
    <w:rsid w:val="002B37BC"/>
    <w:rsid w:val="002B3F77"/>
    <w:rsid w:val="002B4ADE"/>
    <w:rsid w:val="002B523E"/>
    <w:rsid w:val="002B5BBC"/>
    <w:rsid w:val="002B5C15"/>
    <w:rsid w:val="002B5F6C"/>
    <w:rsid w:val="002B6487"/>
    <w:rsid w:val="002B6BFD"/>
    <w:rsid w:val="002B6CD8"/>
    <w:rsid w:val="002B75AF"/>
    <w:rsid w:val="002B7FDE"/>
    <w:rsid w:val="002C030C"/>
    <w:rsid w:val="002C059E"/>
    <w:rsid w:val="002C1125"/>
    <w:rsid w:val="002C12DB"/>
    <w:rsid w:val="002C168E"/>
    <w:rsid w:val="002C1C56"/>
    <w:rsid w:val="002C218D"/>
    <w:rsid w:val="002C23A5"/>
    <w:rsid w:val="002C2984"/>
    <w:rsid w:val="002C2CFA"/>
    <w:rsid w:val="002C2E3B"/>
    <w:rsid w:val="002C3898"/>
    <w:rsid w:val="002C3D9B"/>
    <w:rsid w:val="002C4B1A"/>
    <w:rsid w:val="002C580C"/>
    <w:rsid w:val="002C59B4"/>
    <w:rsid w:val="002C5A15"/>
    <w:rsid w:val="002C6174"/>
    <w:rsid w:val="002C6291"/>
    <w:rsid w:val="002C62C1"/>
    <w:rsid w:val="002C66D0"/>
    <w:rsid w:val="002C722A"/>
    <w:rsid w:val="002C759C"/>
    <w:rsid w:val="002D0488"/>
    <w:rsid w:val="002D0ABA"/>
    <w:rsid w:val="002D0D9E"/>
    <w:rsid w:val="002D1BA0"/>
    <w:rsid w:val="002D1EB6"/>
    <w:rsid w:val="002D1EDE"/>
    <w:rsid w:val="002D1FD6"/>
    <w:rsid w:val="002D21EE"/>
    <w:rsid w:val="002D23FF"/>
    <w:rsid w:val="002D263F"/>
    <w:rsid w:val="002D2F2E"/>
    <w:rsid w:val="002D30AB"/>
    <w:rsid w:val="002D3570"/>
    <w:rsid w:val="002D3649"/>
    <w:rsid w:val="002D437F"/>
    <w:rsid w:val="002D4692"/>
    <w:rsid w:val="002D507E"/>
    <w:rsid w:val="002D57AC"/>
    <w:rsid w:val="002D5C36"/>
    <w:rsid w:val="002D62E2"/>
    <w:rsid w:val="002D63BD"/>
    <w:rsid w:val="002D6E54"/>
    <w:rsid w:val="002D7245"/>
    <w:rsid w:val="002D7535"/>
    <w:rsid w:val="002D7E59"/>
    <w:rsid w:val="002E02BC"/>
    <w:rsid w:val="002E043B"/>
    <w:rsid w:val="002E0620"/>
    <w:rsid w:val="002E0695"/>
    <w:rsid w:val="002E0869"/>
    <w:rsid w:val="002E0DF1"/>
    <w:rsid w:val="002E0F3F"/>
    <w:rsid w:val="002E10AC"/>
    <w:rsid w:val="002E1844"/>
    <w:rsid w:val="002E1898"/>
    <w:rsid w:val="002E1A7A"/>
    <w:rsid w:val="002E1B4D"/>
    <w:rsid w:val="002E22CA"/>
    <w:rsid w:val="002E268E"/>
    <w:rsid w:val="002E26E1"/>
    <w:rsid w:val="002E3222"/>
    <w:rsid w:val="002E3241"/>
    <w:rsid w:val="002E3A7D"/>
    <w:rsid w:val="002E3CDF"/>
    <w:rsid w:val="002E3DC4"/>
    <w:rsid w:val="002E3DD2"/>
    <w:rsid w:val="002E4094"/>
    <w:rsid w:val="002E4E7F"/>
    <w:rsid w:val="002E6182"/>
    <w:rsid w:val="002E6757"/>
    <w:rsid w:val="002E692E"/>
    <w:rsid w:val="002E6B73"/>
    <w:rsid w:val="002E706D"/>
    <w:rsid w:val="002E71C2"/>
    <w:rsid w:val="002E7B9B"/>
    <w:rsid w:val="002F0342"/>
    <w:rsid w:val="002F0486"/>
    <w:rsid w:val="002F0E16"/>
    <w:rsid w:val="002F191D"/>
    <w:rsid w:val="002F1B59"/>
    <w:rsid w:val="002F1BFC"/>
    <w:rsid w:val="002F1D3B"/>
    <w:rsid w:val="002F2697"/>
    <w:rsid w:val="002F29D6"/>
    <w:rsid w:val="002F2F69"/>
    <w:rsid w:val="002F3330"/>
    <w:rsid w:val="002F377B"/>
    <w:rsid w:val="002F3BD7"/>
    <w:rsid w:val="002F4276"/>
    <w:rsid w:val="002F5B69"/>
    <w:rsid w:val="002F66BF"/>
    <w:rsid w:val="002F6EA1"/>
    <w:rsid w:val="002F7464"/>
    <w:rsid w:val="002F7575"/>
    <w:rsid w:val="002F7641"/>
    <w:rsid w:val="002F7A7D"/>
    <w:rsid w:val="00300C1F"/>
    <w:rsid w:val="00300D72"/>
    <w:rsid w:val="00300DE3"/>
    <w:rsid w:val="00301930"/>
    <w:rsid w:val="00301994"/>
    <w:rsid w:val="0030255B"/>
    <w:rsid w:val="0030292F"/>
    <w:rsid w:val="00302E04"/>
    <w:rsid w:val="0030336B"/>
    <w:rsid w:val="00303C3C"/>
    <w:rsid w:val="00303FA3"/>
    <w:rsid w:val="003041E5"/>
    <w:rsid w:val="0030473C"/>
    <w:rsid w:val="00304812"/>
    <w:rsid w:val="003048E6"/>
    <w:rsid w:val="00304A94"/>
    <w:rsid w:val="003050AC"/>
    <w:rsid w:val="00305207"/>
    <w:rsid w:val="003058AC"/>
    <w:rsid w:val="003061A2"/>
    <w:rsid w:val="00306F96"/>
    <w:rsid w:val="00307264"/>
    <w:rsid w:val="003075C9"/>
    <w:rsid w:val="00307C4D"/>
    <w:rsid w:val="003100A2"/>
    <w:rsid w:val="003100F4"/>
    <w:rsid w:val="00310A3E"/>
    <w:rsid w:val="003111EA"/>
    <w:rsid w:val="003116F8"/>
    <w:rsid w:val="00311A1F"/>
    <w:rsid w:val="00311E40"/>
    <w:rsid w:val="0031208A"/>
    <w:rsid w:val="003122F5"/>
    <w:rsid w:val="003123BA"/>
    <w:rsid w:val="00312506"/>
    <w:rsid w:val="00312A4E"/>
    <w:rsid w:val="00312A77"/>
    <w:rsid w:val="00312FA4"/>
    <w:rsid w:val="00313194"/>
    <w:rsid w:val="003136F1"/>
    <w:rsid w:val="00313D69"/>
    <w:rsid w:val="00313FB3"/>
    <w:rsid w:val="00314768"/>
    <w:rsid w:val="00314A1E"/>
    <w:rsid w:val="00314CAA"/>
    <w:rsid w:val="00314EA0"/>
    <w:rsid w:val="003169AD"/>
    <w:rsid w:val="00316FB5"/>
    <w:rsid w:val="003174F6"/>
    <w:rsid w:val="0031798D"/>
    <w:rsid w:val="00317995"/>
    <w:rsid w:val="00317CAC"/>
    <w:rsid w:val="00317CC3"/>
    <w:rsid w:val="00320984"/>
    <w:rsid w:val="00320B71"/>
    <w:rsid w:val="00321F19"/>
    <w:rsid w:val="00321F91"/>
    <w:rsid w:val="00322794"/>
    <w:rsid w:val="00322C7E"/>
    <w:rsid w:val="003230B6"/>
    <w:rsid w:val="003239FE"/>
    <w:rsid w:val="00323D52"/>
    <w:rsid w:val="0032437B"/>
    <w:rsid w:val="0032441E"/>
    <w:rsid w:val="00324535"/>
    <w:rsid w:val="00324709"/>
    <w:rsid w:val="003250D7"/>
    <w:rsid w:val="003251C0"/>
    <w:rsid w:val="003257C9"/>
    <w:rsid w:val="00325C55"/>
    <w:rsid w:val="00325EFD"/>
    <w:rsid w:val="00325FF3"/>
    <w:rsid w:val="00326F47"/>
    <w:rsid w:val="00327C63"/>
    <w:rsid w:val="00327CC9"/>
    <w:rsid w:val="00327DB4"/>
    <w:rsid w:val="003304C2"/>
    <w:rsid w:val="00330522"/>
    <w:rsid w:val="003306D6"/>
    <w:rsid w:val="00330B17"/>
    <w:rsid w:val="00330BF0"/>
    <w:rsid w:val="00330E12"/>
    <w:rsid w:val="003310C1"/>
    <w:rsid w:val="003311B3"/>
    <w:rsid w:val="00331487"/>
    <w:rsid w:val="00331681"/>
    <w:rsid w:val="00331B90"/>
    <w:rsid w:val="00332EDD"/>
    <w:rsid w:val="0033332A"/>
    <w:rsid w:val="003336DA"/>
    <w:rsid w:val="00333CED"/>
    <w:rsid w:val="00333E11"/>
    <w:rsid w:val="00334179"/>
    <w:rsid w:val="003342DE"/>
    <w:rsid w:val="00334BCC"/>
    <w:rsid w:val="00334C0D"/>
    <w:rsid w:val="00334CBA"/>
    <w:rsid w:val="00335643"/>
    <w:rsid w:val="003357F8"/>
    <w:rsid w:val="003365B2"/>
    <w:rsid w:val="00336B1D"/>
    <w:rsid w:val="00337059"/>
    <w:rsid w:val="003376A9"/>
    <w:rsid w:val="003376F5"/>
    <w:rsid w:val="00337740"/>
    <w:rsid w:val="003377E1"/>
    <w:rsid w:val="003404DE"/>
    <w:rsid w:val="00340795"/>
    <w:rsid w:val="00340B77"/>
    <w:rsid w:val="00341164"/>
    <w:rsid w:val="003413E3"/>
    <w:rsid w:val="00341ADE"/>
    <w:rsid w:val="00342657"/>
    <w:rsid w:val="0034282E"/>
    <w:rsid w:val="00342BF3"/>
    <w:rsid w:val="00342E19"/>
    <w:rsid w:val="00342F86"/>
    <w:rsid w:val="00343B4B"/>
    <w:rsid w:val="0034434D"/>
    <w:rsid w:val="0034448F"/>
    <w:rsid w:val="003445AC"/>
    <w:rsid w:val="00344618"/>
    <w:rsid w:val="003448BF"/>
    <w:rsid w:val="0034500A"/>
    <w:rsid w:val="00345B05"/>
    <w:rsid w:val="003466E2"/>
    <w:rsid w:val="00346F70"/>
    <w:rsid w:val="003472FF"/>
    <w:rsid w:val="003473F7"/>
    <w:rsid w:val="003474AA"/>
    <w:rsid w:val="00351495"/>
    <w:rsid w:val="00351533"/>
    <w:rsid w:val="0035194F"/>
    <w:rsid w:val="00351B7D"/>
    <w:rsid w:val="00351C0C"/>
    <w:rsid w:val="00351E17"/>
    <w:rsid w:val="00352E0A"/>
    <w:rsid w:val="00352EB2"/>
    <w:rsid w:val="00352FE3"/>
    <w:rsid w:val="00353146"/>
    <w:rsid w:val="003532D9"/>
    <w:rsid w:val="003533AE"/>
    <w:rsid w:val="003534B6"/>
    <w:rsid w:val="00353C4A"/>
    <w:rsid w:val="003540AE"/>
    <w:rsid w:val="003540BB"/>
    <w:rsid w:val="00354877"/>
    <w:rsid w:val="00355011"/>
    <w:rsid w:val="0035525C"/>
    <w:rsid w:val="00355796"/>
    <w:rsid w:val="0035625A"/>
    <w:rsid w:val="00356296"/>
    <w:rsid w:val="003564B1"/>
    <w:rsid w:val="00356B52"/>
    <w:rsid w:val="00356CCE"/>
    <w:rsid w:val="00356D48"/>
    <w:rsid w:val="00356FB6"/>
    <w:rsid w:val="00356FCF"/>
    <w:rsid w:val="00357594"/>
    <w:rsid w:val="00357A35"/>
    <w:rsid w:val="00357DDA"/>
    <w:rsid w:val="00360801"/>
    <w:rsid w:val="003609F6"/>
    <w:rsid w:val="00360FD3"/>
    <w:rsid w:val="0036144E"/>
    <w:rsid w:val="00361515"/>
    <w:rsid w:val="00361A1A"/>
    <w:rsid w:val="00361EFA"/>
    <w:rsid w:val="00362056"/>
    <w:rsid w:val="0036210A"/>
    <w:rsid w:val="00362448"/>
    <w:rsid w:val="0036244A"/>
    <w:rsid w:val="0036255D"/>
    <w:rsid w:val="00362597"/>
    <w:rsid w:val="00362C9E"/>
    <w:rsid w:val="00362FFC"/>
    <w:rsid w:val="00363016"/>
    <w:rsid w:val="00363095"/>
    <w:rsid w:val="00363858"/>
    <w:rsid w:val="00363B2B"/>
    <w:rsid w:val="00363E4C"/>
    <w:rsid w:val="00363FC1"/>
    <w:rsid w:val="00364858"/>
    <w:rsid w:val="0036521F"/>
    <w:rsid w:val="00365286"/>
    <w:rsid w:val="00365582"/>
    <w:rsid w:val="00365C5C"/>
    <w:rsid w:val="0036660C"/>
    <w:rsid w:val="00366812"/>
    <w:rsid w:val="00366F53"/>
    <w:rsid w:val="0036792B"/>
    <w:rsid w:val="00370051"/>
    <w:rsid w:val="00370741"/>
    <w:rsid w:val="0037080D"/>
    <w:rsid w:val="00370841"/>
    <w:rsid w:val="00371E19"/>
    <w:rsid w:val="003728EE"/>
    <w:rsid w:val="0037297C"/>
    <w:rsid w:val="00372DB7"/>
    <w:rsid w:val="0037375A"/>
    <w:rsid w:val="00373BF4"/>
    <w:rsid w:val="00373ED4"/>
    <w:rsid w:val="00374069"/>
    <w:rsid w:val="00374350"/>
    <w:rsid w:val="0037447D"/>
    <w:rsid w:val="00374BC6"/>
    <w:rsid w:val="00374F70"/>
    <w:rsid w:val="00375557"/>
    <w:rsid w:val="003758B7"/>
    <w:rsid w:val="00375A62"/>
    <w:rsid w:val="003766EB"/>
    <w:rsid w:val="00376AE3"/>
    <w:rsid w:val="00376DFC"/>
    <w:rsid w:val="00376E65"/>
    <w:rsid w:val="00377605"/>
    <w:rsid w:val="0037792B"/>
    <w:rsid w:val="00377BBA"/>
    <w:rsid w:val="00377BD2"/>
    <w:rsid w:val="0038031F"/>
    <w:rsid w:val="00380444"/>
    <w:rsid w:val="003804CF"/>
    <w:rsid w:val="00380693"/>
    <w:rsid w:val="003810AF"/>
    <w:rsid w:val="003810D5"/>
    <w:rsid w:val="00381456"/>
    <w:rsid w:val="00382CFE"/>
    <w:rsid w:val="00382D35"/>
    <w:rsid w:val="00383099"/>
    <w:rsid w:val="003838FF"/>
    <w:rsid w:val="0038431E"/>
    <w:rsid w:val="003844EF"/>
    <w:rsid w:val="00384A75"/>
    <w:rsid w:val="00384B49"/>
    <w:rsid w:val="003851B0"/>
    <w:rsid w:val="0038577A"/>
    <w:rsid w:val="00386002"/>
    <w:rsid w:val="003863F1"/>
    <w:rsid w:val="00386738"/>
    <w:rsid w:val="00386C1F"/>
    <w:rsid w:val="00386E58"/>
    <w:rsid w:val="00386EE3"/>
    <w:rsid w:val="003873AD"/>
    <w:rsid w:val="0038744F"/>
    <w:rsid w:val="003879A2"/>
    <w:rsid w:val="00387E9F"/>
    <w:rsid w:val="00387F60"/>
    <w:rsid w:val="00390044"/>
    <w:rsid w:val="00390796"/>
    <w:rsid w:val="003907D9"/>
    <w:rsid w:val="00391132"/>
    <w:rsid w:val="003913A4"/>
    <w:rsid w:val="00391447"/>
    <w:rsid w:val="00391F68"/>
    <w:rsid w:val="00392050"/>
    <w:rsid w:val="003922AF"/>
    <w:rsid w:val="003924B8"/>
    <w:rsid w:val="0039257B"/>
    <w:rsid w:val="00392631"/>
    <w:rsid w:val="003926C8"/>
    <w:rsid w:val="00392787"/>
    <w:rsid w:val="00392AB4"/>
    <w:rsid w:val="00392CDD"/>
    <w:rsid w:val="00392F2F"/>
    <w:rsid w:val="00393474"/>
    <w:rsid w:val="00393AF0"/>
    <w:rsid w:val="00393C85"/>
    <w:rsid w:val="00393EF0"/>
    <w:rsid w:val="00394039"/>
    <w:rsid w:val="0039451F"/>
    <w:rsid w:val="00394865"/>
    <w:rsid w:val="00394A43"/>
    <w:rsid w:val="00394E05"/>
    <w:rsid w:val="00395516"/>
    <w:rsid w:val="0039569F"/>
    <w:rsid w:val="003957C5"/>
    <w:rsid w:val="00395D06"/>
    <w:rsid w:val="0039679C"/>
    <w:rsid w:val="0039687C"/>
    <w:rsid w:val="00396E8B"/>
    <w:rsid w:val="00397248"/>
    <w:rsid w:val="003976AC"/>
    <w:rsid w:val="00397F68"/>
    <w:rsid w:val="003A0083"/>
    <w:rsid w:val="003A00AD"/>
    <w:rsid w:val="003A046D"/>
    <w:rsid w:val="003A0B1A"/>
    <w:rsid w:val="003A121D"/>
    <w:rsid w:val="003A146C"/>
    <w:rsid w:val="003A1787"/>
    <w:rsid w:val="003A206D"/>
    <w:rsid w:val="003A2CD0"/>
    <w:rsid w:val="003A3318"/>
    <w:rsid w:val="003A346A"/>
    <w:rsid w:val="003A3ACB"/>
    <w:rsid w:val="003A3B4D"/>
    <w:rsid w:val="003A3C5F"/>
    <w:rsid w:val="003A3C90"/>
    <w:rsid w:val="003A4B90"/>
    <w:rsid w:val="003A4CCC"/>
    <w:rsid w:val="003A567B"/>
    <w:rsid w:val="003A5A7B"/>
    <w:rsid w:val="003A5E70"/>
    <w:rsid w:val="003A5FD3"/>
    <w:rsid w:val="003A6122"/>
    <w:rsid w:val="003A6950"/>
    <w:rsid w:val="003A7AC9"/>
    <w:rsid w:val="003A7ACE"/>
    <w:rsid w:val="003A7BA2"/>
    <w:rsid w:val="003A7C47"/>
    <w:rsid w:val="003A7D82"/>
    <w:rsid w:val="003A7D8B"/>
    <w:rsid w:val="003A7E23"/>
    <w:rsid w:val="003B01C1"/>
    <w:rsid w:val="003B01C3"/>
    <w:rsid w:val="003B03C4"/>
    <w:rsid w:val="003B0533"/>
    <w:rsid w:val="003B0AF5"/>
    <w:rsid w:val="003B0AF8"/>
    <w:rsid w:val="003B0C83"/>
    <w:rsid w:val="003B1091"/>
    <w:rsid w:val="003B11E9"/>
    <w:rsid w:val="003B18C8"/>
    <w:rsid w:val="003B1B18"/>
    <w:rsid w:val="003B1F6D"/>
    <w:rsid w:val="003B2058"/>
    <w:rsid w:val="003B20AA"/>
    <w:rsid w:val="003B269B"/>
    <w:rsid w:val="003B3173"/>
    <w:rsid w:val="003B337A"/>
    <w:rsid w:val="003B33FB"/>
    <w:rsid w:val="003B3466"/>
    <w:rsid w:val="003B38D7"/>
    <w:rsid w:val="003B38D8"/>
    <w:rsid w:val="003B4563"/>
    <w:rsid w:val="003B4AAE"/>
    <w:rsid w:val="003B4C27"/>
    <w:rsid w:val="003B4CE3"/>
    <w:rsid w:val="003B50C5"/>
    <w:rsid w:val="003B50E9"/>
    <w:rsid w:val="003B5518"/>
    <w:rsid w:val="003B55EE"/>
    <w:rsid w:val="003B560B"/>
    <w:rsid w:val="003B56B4"/>
    <w:rsid w:val="003B5938"/>
    <w:rsid w:val="003B6223"/>
    <w:rsid w:val="003B6567"/>
    <w:rsid w:val="003B65A8"/>
    <w:rsid w:val="003B661C"/>
    <w:rsid w:val="003B693C"/>
    <w:rsid w:val="003B6E5B"/>
    <w:rsid w:val="003B6FEC"/>
    <w:rsid w:val="003B7038"/>
    <w:rsid w:val="003B7042"/>
    <w:rsid w:val="003B7209"/>
    <w:rsid w:val="003C0179"/>
    <w:rsid w:val="003C04D3"/>
    <w:rsid w:val="003C0A09"/>
    <w:rsid w:val="003C0C3F"/>
    <w:rsid w:val="003C0C46"/>
    <w:rsid w:val="003C0E70"/>
    <w:rsid w:val="003C17D8"/>
    <w:rsid w:val="003C1D5B"/>
    <w:rsid w:val="003C1DAF"/>
    <w:rsid w:val="003C2164"/>
    <w:rsid w:val="003C2821"/>
    <w:rsid w:val="003C3694"/>
    <w:rsid w:val="003C3A2C"/>
    <w:rsid w:val="003C3B71"/>
    <w:rsid w:val="003C3C25"/>
    <w:rsid w:val="003C3F8D"/>
    <w:rsid w:val="003C4278"/>
    <w:rsid w:val="003C4D40"/>
    <w:rsid w:val="003C502E"/>
    <w:rsid w:val="003C5220"/>
    <w:rsid w:val="003C55CA"/>
    <w:rsid w:val="003C5740"/>
    <w:rsid w:val="003C596B"/>
    <w:rsid w:val="003C5C74"/>
    <w:rsid w:val="003C5FD9"/>
    <w:rsid w:val="003C64DF"/>
    <w:rsid w:val="003C6CB3"/>
    <w:rsid w:val="003C6CD8"/>
    <w:rsid w:val="003C724B"/>
    <w:rsid w:val="003C748A"/>
    <w:rsid w:val="003C7863"/>
    <w:rsid w:val="003C7932"/>
    <w:rsid w:val="003C7A5D"/>
    <w:rsid w:val="003C7CD7"/>
    <w:rsid w:val="003C7F8E"/>
    <w:rsid w:val="003D04AD"/>
    <w:rsid w:val="003D08F7"/>
    <w:rsid w:val="003D0C1F"/>
    <w:rsid w:val="003D0D0E"/>
    <w:rsid w:val="003D0D4B"/>
    <w:rsid w:val="003D0E33"/>
    <w:rsid w:val="003D0FCD"/>
    <w:rsid w:val="003D1113"/>
    <w:rsid w:val="003D14E7"/>
    <w:rsid w:val="003D18D7"/>
    <w:rsid w:val="003D2474"/>
    <w:rsid w:val="003D24B7"/>
    <w:rsid w:val="003D258F"/>
    <w:rsid w:val="003D2A1F"/>
    <w:rsid w:val="003D2E68"/>
    <w:rsid w:val="003D34D3"/>
    <w:rsid w:val="003D3710"/>
    <w:rsid w:val="003D3A33"/>
    <w:rsid w:val="003D3E3B"/>
    <w:rsid w:val="003D3F1A"/>
    <w:rsid w:val="003D40D2"/>
    <w:rsid w:val="003D4919"/>
    <w:rsid w:val="003D4B03"/>
    <w:rsid w:val="003D558C"/>
    <w:rsid w:val="003D569C"/>
    <w:rsid w:val="003D5BB8"/>
    <w:rsid w:val="003D5DB6"/>
    <w:rsid w:val="003D5EA3"/>
    <w:rsid w:val="003D617C"/>
    <w:rsid w:val="003D6A54"/>
    <w:rsid w:val="003D6BD3"/>
    <w:rsid w:val="003D6BF6"/>
    <w:rsid w:val="003D6DB0"/>
    <w:rsid w:val="003D6DF3"/>
    <w:rsid w:val="003D6F71"/>
    <w:rsid w:val="003D7030"/>
    <w:rsid w:val="003D712A"/>
    <w:rsid w:val="003D740B"/>
    <w:rsid w:val="003D7C11"/>
    <w:rsid w:val="003D7C39"/>
    <w:rsid w:val="003E0086"/>
    <w:rsid w:val="003E026C"/>
    <w:rsid w:val="003E1A6D"/>
    <w:rsid w:val="003E24AC"/>
    <w:rsid w:val="003E2F8A"/>
    <w:rsid w:val="003E3213"/>
    <w:rsid w:val="003E3447"/>
    <w:rsid w:val="003E3589"/>
    <w:rsid w:val="003E3749"/>
    <w:rsid w:val="003E3DCF"/>
    <w:rsid w:val="003E3E52"/>
    <w:rsid w:val="003E41D1"/>
    <w:rsid w:val="003E4331"/>
    <w:rsid w:val="003E4F24"/>
    <w:rsid w:val="003E511E"/>
    <w:rsid w:val="003E5327"/>
    <w:rsid w:val="003E5BD6"/>
    <w:rsid w:val="003E5BEF"/>
    <w:rsid w:val="003E5F0E"/>
    <w:rsid w:val="003E60B5"/>
    <w:rsid w:val="003E690A"/>
    <w:rsid w:val="003E6D1B"/>
    <w:rsid w:val="003E6D82"/>
    <w:rsid w:val="003E70B5"/>
    <w:rsid w:val="003E75A2"/>
    <w:rsid w:val="003E7962"/>
    <w:rsid w:val="003E7A4D"/>
    <w:rsid w:val="003F0491"/>
    <w:rsid w:val="003F0B84"/>
    <w:rsid w:val="003F18FF"/>
    <w:rsid w:val="003F257F"/>
    <w:rsid w:val="003F286A"/>
    <w:rsid w:val="003F30C2"/>
    <w:rsid w:val="003F461C"/>
    <w:rsid w:val="003F4707"/>
    <w:rsid w:val="003F4945"/>
    <w:rsid w:val="003F4C44"/>
    <w:rsid w:val="003F5CD2"/>
    <w:rsid w:val="003F5CFF"/>
    <w:rsid w:val="003F5DE7"/>
    <w:rsid w:val="003F5F3E"/>
    <w:rsid w:val="003F646A"/>
    <w:rsid w:val="003F6790"/>
    <w:rsid w:val="003F6A31"/>
    <w:rsid w:val="003F6AD7"/>
    <w:rsid w:val="003F6EDC"/>
    <w:rsid w:val="003F7253"/>
    <w:rsid w:val="003F74FF"/>
    <w:rsid w:val="003F750E"/>
    <w:rsid w:val="003F7978"/>
    <w:rsid w:val="003F7A19"/>
    <w:rsid w:val="003F7EFB"/>
    <w:rsid w:val="004012C2"/>
    <w:rsid w:val="004013A7"/>
    <w:rsid w:val="00401D40"/>
    <w:rsid w:val="00401E69"/>
    <w:rsid w:val="00401ECE"/>
    <w:rsid w:val="004020A9"/>
    <w:rsid w:val="004029E8"/>
    <w:rsid w:val="00402C2F"/>
    <w:rsid w:val="00402D88"/>
    <w:rsid w:val="004034A0"/>
    <w:rsid w:val="0040382F"/>
    <w:rsid w:val="00404253"/>
    <w:rsid w:val="004042B9"/>
    <w:rsid w:val="004046FE"/>
    <w:rsid w:val="00404A1E"/>
    <w:rsid w:val="00405118"/>
    <w:rsid w:val="0040548B"/>
    <w:rsid w:val="00405841"/>
    <w:rsid w:val="00405C0A"/>
    <w:rsid w:val="004060E5"/>
    <w:rsid w:val="00406AA4"/>
    <w:rsid w:val="0040716D"/>
    <w:rsid w:val="00407A20"/>
    <w:rsid w:val="004105A0"/>
    <w:rsid w:val="0041083D"/>
    <w:rsid w:val="0041085E"/>
    <w:rsid w:val="00411869"/>
    <w:rsid w:val="004121CC"/>
    <w:rsid w:val="004122C3"/>
    <w:rsid w:val="004123FA"/>
    <w:rsid w:val="004126C1"/>
    <w:rsid w:val="00413825"/>
    <w:rsid w:val="00413A4E"/>
    <w:rsid w:val="00413A6A"/>
    <w:rsid w:val="004145CD"/>
    <w:rsid w:val="0041484D"/>
    <w:rsid w:val="004148A7"/>
    <w:rsid w:val="004148EB"/>
    <w:rsid w:val="00414C7F"/>
    <w:rsid w:val="00414DA7"/>
    <w:rsid w:val="00415516"/>
    <w:rsid w:val="00415B89"/>
    <w:rsid w:val="00415DF0"/>
    <w:rsid w:val="004166CB"/>
    <w:rsid w:val="004167A5"/>
    <w:rsid w:val="00417169"/>
    <w:rsid w:val="004172E9"/>
    <w:rsid w:val="00417CFA"/>
    <w:rsid w:val="0042038D"/>
    <w:rsid w:val="0042047B"/>
    <w:rsid w:val="004205B4"/>
    <w:rsid w:val="00420B02"/>
    <w:rsid w:val="00420BF2"/>
    <w:rsid w:val="00420C63"/>
    <w:rsid w:val="00420C67"/>
    <w:rsid w:val="00420D2F"/>
    <w:rsid w:val="00421487"/>
    <w:rsid w:val="00421590"/>
    <w:rsid w:val="0042196B"/>
    <w:rsid w:val="00421D6D"/>
    <w:rsid w:val="004229D3"/>
    <w:rsid w:val="00422C02"/>
    <w:rsid w:val="00422CA0"/>
    <w:rsid w:val="00422E3D"/>
    <w:rsid w:val="00422E84"/>
    <w:rsid w:val="004232D0"/>
    <w:rsid w:val="00423531"/>
    <w:rsid w:val="00423C5B"/>
    <w:rsid w:val="00423E6B"/>
    <w:rsid w:val="00424392"/>
    <w:rsid w:val="0042443A"/>
    <w:rsid w:val="00424533"/>
    <w:rsid w:val="004245AC"/>
    <w:rsid w:val="00424BEA"/>
    <w:rsid w:val="00426264"/>
    <w:rsid w:val="004267EB"/>
    <w:rsid w:val="004269FF"/>
    <w:rsid w:val="00426A1A"/>
    <w:rsid w:val="00426A47"/>
    <w:rsid w:val="00426D21"/>
    <w:rsid w:val="00426D72"/>
    <w:rsid w:val="00426F64"/>
    <w:rsid w:val="004278D6"/>
    <w:rsid w:val="00427AA0"/>
    <w:rsid w:val="00427E82"/>
    <w:rsid w:val="00430171"/>
    <w:rsid w:val="0043022E"/>
    <w:rsid w:val="004309F0"/>
    <w:rsid w:val="00430FAC"/>
    <w:rsid w:val="00431342"/>
    <w:rsid w:val="00431DC0"/>
    <w:rsid w:val="00432040"/>
    <w:rsid w:val="0043228D"/>
    <w:rsid w:val="004327BC"/>
    <w:rsid w:val="00432D57"/>
    <w:rsid w:val="004337B2"/>
    <w:rsid w:val="0043388D"/>
    <w:rsid w:val="00433BD8"/>
    <w:rsid w:val="00434D54"/>
    <w:rsid w:val="0043502C"/>
    <w:rsid w:val="004351E7"/>
    <w:rsid w:val="004353DF"/>
    <w:rsid w:val="0043559C"/>
    <w:rsid w:val="0043596B"/>
    <w:rsid w:val="00435D41"/>
    <w:rsid w:val="004368F6"/>
    <w:rsid w:val="00436BC5"/>
    <w:rsid w:val="00436E7A"/>
    <w:rsid w:val="00436F7C"/>
    <w:rsid w:val="004372B5"/>
    <w:rsid w:val="0043752A"/>
    <w:rsid w:val="004377C0"/>
    <w:rsid w:val="0043795F"/>
    <w:rsid w:val="00437DF2"/>
    <w:rsid w:val="00440217"/>
    <w:rsid w:val="004404CD"/>
    <w:rsid w:val="00440DED"/>
    <w:rsid w:val="00441050"/>
    <w:rsid w:val="0044127E"/>
    <w:rsid w:val="00441902"/>
    <w:rsid w:val="00442057"/>
    <w:rsid w:val="00442C8B"/>
    <w:rsid w:val="00443217"/>
    <w:rsid w:val="0044353A"/>
    <w:rsid w:val="00443554"/>
    <w:rsid w:val="0044367F"/>
    <w:rsid w:val="00443C92"/>
    <w:rsid w:val="00443E24"/>
    <w:rsid w:val="00443F8C"/>
    <w:rsid w:val="00444512"/>
    <w:rsid w:val="00444677"/>
    <w:rsid w:val="00444876"/>
    <w:rsid w:val="00444887"/>
    <w:rsid w:val="00444C1C"/>
    <w:rsid w:val="00444F2B"/>
    <w:rsid w:val="00444FC3"/>
    <w:rsid w:val="004450E6"/>
    <w:rsid w:val="0044517E"/>
    <w:rsid w:val="00445591"/>
    <w:rsid w:val="00445BBC"/>
    <w:rsid w:val="00445EED"/>
    <w:rsid w:val="0044667F"/>
    <w:rsid w:val="00446CAF"/>
    <w:rsid w:val="00447BDA"/>
    <w:rsid w:val="00447C3E"/>
    <w:rsid w:val="00447EC4"/>
    <w:rsid w:val="004505AA"/>
    <w:rsid w:val="004508C3"/>
    <w:rsid w:val="0045093D"/>
    <w:rsid w:val="00451143"/>
    <w:rsid w:val="00451229"/>
    <w:rsid w:val="00451470"/>
    <w:rsid w:val="004517DA"/>
    <w:rsid w:val="00451A6B"/>
    <w:rsid w:val="00451C6A"/>
    <w:rsid w:val="0045259B"/>
    <w:rsid w:val="00452617"/>
    <w:rsid w:val="00452C2E"/>
    <w:rsid w:val="00452E20"/>
    <w:rsid w:val="00452FD2"/>
    <w:rsid w:val="00453F19"/>
    <w:rsid w:val="00454558"/>
    <w:rsid w:val="00454B93"/>
    <w:rsid w:val="00455415"/>
    <w:rsid w:val="00455726"/>
    <w:rsid w:val="0045594A"/>
    <w:rsid w:val="0045611B"/>
    <w:rsid w:val="00456B3C"/>
    <w:rsid w:val="00456F21"/>
    <w:rsid w:val="0045738F"/>
    <w:rsid w:val="00457A17"/>
    <w:rsid w:val="00460664"/>
    <w:rsid w:val="00460858"/>
    <w:rsid w:val="0046143B"/>
    <w:rsid w:val="00461597"/>
    <w:rsid w:val="00461624"/>
    <w:rsid w:val="0046185B"/>
    <w:rsid w:val="0046187A"/>
    <w:rsid w:val="00461F24"/>
    <w:rsid w:val="004625A6"/>
    <w:rsid w:val="00462DC6"/>
    <w:rsid w:val="00462F8D"/>
    <w:rsid w:val="0046348A"/>
    <w:rsid w:val="00464036"/>
    <w:rsid w:val="0046408B"/>
    <w:rsid w:val="00464347"/>
    <w:rsid w:val="004646B3"/>
    <w:rsid w:val="004648E8"/>
    <w:rsid w:val="0046497D"/>
    <w:rsid w:val="00464A51"/>
    <w:rsid w:val="00465934"/>
    <w:rsid w:val="00465A27"/>
    <w:rsid w:val="00465C8B"/>
    <w:rsid w:val="00465F22"/>
    <w:rsid w:val="004663BD"/>
    <w:rsid w:val="00466726"/>
    <w:rsid w:val="0046694D"/>
    <w:rsid w:val="00466A81"/>
    <w:rsid w:val="00466C68"/>
    <w:rsid w:val="0046712F"/>
    <w:rsid w:val="00467784"/>
    <w:rsid w:val="004678A2"/>
    <w:rsid w:val="004702A7"/>
    <w:rsid w:val="004703F0"/>
    <w:rsid w:val="00470B2C"/>
    <w:rsid w:val="00470D26"/>
    <w:rsid w:val="00470E30"/>
    <w:rsid w:val="00470EE7"/>
    <w:rsid w:val="00471F56"/>
    <w:rsid w:val="00471F7B"/>
    <w:rsid w:val="00472603"/>
    <w:rsid w:val="00472ABF"/>
    <w:rsid w:val="004730D2"/>
    <w:rsid w:val="004733D0"/>
    <w:rsid w:val="00473DE4"/>
    <w:rsid w:val="00473E95"/>
    <w:rsid w:val="00473F31"/>
    <w:rsid w:val="0047414E"/>
    <w:rsid w:val="00474DEA"/>
    <w:rsid w:val="004754F7"/>
    <w:rsid w:val="00475B5A"/>
    <w:rsid w:val="00475DDD"/>
    <w:rsid w:val="004765C5"/>
    <w:rsid w:val="0047660B"/>
    <w:rsid w:val="00476CB4"/>
    <w:rsid w:val="0047708D"/>
    <w:rsid w:val="004775A9"/>
    <w:rsid w:val="00477D5D"/>
    <w:rsid w:val="0048006C"/>
    <w:rsid w:val="00480719"/>
    <w:rsid w:val="00480BA9"/>
    <w:rsid w:val="00481218"/>
    <w:rsid w:val="004818B0"/>
    <w:rsid w:val="00481B6C"/>
    <w:rsid w:val="00481EA8"/>
    <w:rsid w:val="0048255D"/>
    <w:rsid w:val="0048275B"/>
    <w:rsid w:val="0048281B"/>
    <w:rsid w:val="004829BF"/>
    <w:rsid w:val="00482A71"/>
    <w:rsid w:val="0048306E"/>
    <w:rsid w:val="004830C7"/>
    <w:rsid w:val="00483116"/>
    <w:rsid w:val="004831D3"/>
    <w:rsid w:val="00483239"/>
    <w:rsid w:val="00483630"/>
    <w:rsid w:val="004838A0"/>
    <w:rsid w:val="00483B46"/>
    <w:rsid w:val="00483DC6"/>
    <w:rsid w:val="00483DE2"/>
    <w:rsid w:val="00484031"/>
    <w:rsid w:val="0048407B"/>
    <w:rsid w:val="00484106"/>
    <w:rsid w:val="0048425B"/>
    <w:rsid w:val="004846E0"/>
    <w:rsid w:val="00484A87"/>
    <w:rsid w:val="00484D11"/>
    <w:rsid w:val="00484DE1"/>
    <w:rsid w:val="0048500E"/>
    <w:rsid w:val="0048596D"/>
    <w:rsid w:val="00485CE6"/>
    <w:rsid w:val="0048616D"/>
    <w:rsid w:val="00486221"/>
    <w:rsid w:val="004865EC"/>
    <w:rsid w:val="00486604"/>
    <w:rsid w:val="00486950"/>
    <w:rsid w:val="00487059"/>
    <w:rsid w:val="004873C1"/>
    <w:rsid w:val="0048766C"/>
    <w:rsid w:val="0048771D"/>
    <w:rsid w:val="004877D9"/>
    <w:rsid w:val="00487EEF"/>
    <w:rsid w:val="0048F800"/>
    <w:rsid w:val="00490482"/>
    <w:rsid w:val="004907B5"/>
    <w:rsid w:val="004907FC"/>
    <w:rsid w:val="00490DBE"/>
    <w:rsid w:val="00491B39"/>
    <w:rsid w:val="0049272C"/>
    <w:rsid w:val="004937D4"/>
    <w:rsid w:val="004938EA"/>
    <w:rsid w:val="00493C70"/>
    <w:rsid w:val="00493CC2"/>
    <w:rsid w:val="00494757"/>
    <w:rsid w:val="00494A2B"/>
    <w:rsid w:val="00494C95"/>
    <w:rsid w:val="00495167"/>
    <w:rsid w:val="00495B82"/>
    <w:rsid w:val="00495DD2"/>
    <w:rsid w:val="00495DF6"/>
    <w:rsid w:val="00496560"/>
    <w:rsid w:val="00496B5E"/>
    <w:rsid w:val="0049723B"/>
    <w:rsid w:val="00497353"/>
    <w:rsid w:val="004974B4"/>
    <w:rsid w:val="00497DDE"/>
    <w:rsid w:val="00497EF1"/>
    <w:rsid w:val="004A0312"/>
    <w:rsid w:val="004A0508"/>
    <w:rsid w:val="004A0634"/>
    <w:rsid w:val="004A08E8"/>
    <w:rsid w:val="004A09FA"/>
    <w:rsid w:val="004A10D4"/>
    <w:rsid w:val="004A1235"/>
    <w:rsid w:val="004A1811"/>
    <w:rsid w:val="004A188B"/>
    <w:rsid w:val="004A1CAF"/>
    <w:rsid w:val="004A2158"/>
    <w:rsid w:val="004A24DA"/>
    <w:rsid w:val="004A280E"/>
    <w:rsid w:val="004A289E"/>
    <w:rsid w:val="004A295F"/>
    <w:rsid w:val="004A352B"/>
    <w:rsid w:val="004A3CDD"/>
    <w:rsid w:val="004A499C"/>
    <w:rsid w:val="004A4E0C"/>
    <w:rsid w:val="004A4F86"/>
    <w:rsid w:val="004A5DE5"/>
    <w:rsid w:val="004A6325"/>
    <w:rsid w:val="004A63FC"/>
    <w:rsid w:val="004A64D3"/>
    <w:rsid w:val="004A66BC"/>
    <w:rsid w:val="004A693F"/>
    <w:rsid w:val="004A6D26"/>
    <w:rsid w:val="004A6FD9"/>
    <w:rsid w:val="004A724C"/>
    <w:rsid w:val="004A7503"/>
    <w:rsid w:val="004A750A"/>
    <w:rsid w:val="004A75C0"/>
    <w:rsid w:val="004A78A6"/>
    <w:rsid w:val="004A7DD6"/>
    <w:rsid w:val="004A7FB6"/>
    <w:rsid w:val="004B016B"/>
    <w:rsid w:val="004B0416"/>
    <w:rsid w:val="004B07DC"/>
    <w:rsid w:val="004B0875"/>
    <w:rsid w:val="004B09B8"/>
    <w:rsid w:val="004B0CAE"/>
    <w:rsid w:val="004B1437"/>
    <w:rsid w:val="004B21AF"/>
    <w:rsid w:val="004B25FD"/>
    <w:rsid w:val="004B2AAF"/>
    <w:rsid w:val="004B2C3B"/>
    <w:rsid w:val="004B2D25"/>
    <w:rsid w:val="004B300D"/>
    <w:rsid w:val="004B3A02"/>
    <w:rsid w:val="004B4C9A"/>
    <w:rsid w:val="004B515E"/>
    <w:rsid w:val="004B5404"/>
    <w:rsid w:val="004B687C"/>
    <w:rsid w:val="004B689E"/>
    <w:rsid w:val="004B6A2E"/>
    <w:rsid w:val="004B7459"/>
    <w:rsid w:val="004B7486"/>
    <w:rsid w:val="004B7AC4"/>
    <w:rsid w:val="004C0173"/>
    <w:rsid w:val="004C06B6"/>
    <w:rsid w:val="004C1393"/>
    <w:rsid w:val="004C210D"/>
    <w:rsid w:val="004C2459"/>
    <w:rsid w:val="004C26E1"/>
    <w:rsid w:val="004C2738"/>
    <w:rsid w:val="004C2863"/>
    <w:rsid w:val="004C2917"/>
    <w:rsid w:val="004C34FB"/>
    <w:rsid w:val="004C3521"/>
    <w:rsid w:val="004C3835"/>
    <w:rsid w:val="004C4090"/>
    <w:rsid w:val="004C5067"/>
    <w:rsid w:val="004C5276"/>
    <w:rsid w:val="004C52FB"/>
    <w:rsid w:val="004C53AE"/>
    <w:rsid w:val="004C554E"/>
    <w:rsid w:val="004C5730"/>
    <w:rsid w:val="004C5F3E"/>
    <w:rsid w:val="004C5F41"/>
    <w:rsid w:val="004C6001"/>
    <w:rsid w:val="004C6012"/>
    <w:rsid w:val="004C7A4B"/>
    <w:rsid w:val="004C7A5D"/>
    <w:rsid w:val="004C7C46"/>
    <w:rsid w:val="004C7F4D"/>
    <w:rsid w:val="004C7F69"/>
    <w:rsid w:val="004D09E9"/>
    <w:rsid w:val="004D0B56"/>
    <w:rsid w:val="004D11DC"/>
    <w:rsid w:val="004D17B8"/>
    <w:rsid w:val="004D1E19"/>
    <w:rsid w:val="004D21B6"/>
    <w:rsid w:val="004D221C"/>
    <w:rsid w:val="004D22EF"/>
    <w:rsid w:val="004D364F"/>
    <w:rsid w:val="004D37EC"/>
    <w:rsid w:val="004D40B0"/>
    <w:rsid w:val="004D41C9"/>
    <w:rsid w:val="004D41E8"/>
    <w:rsid w:val="004D4384"/>
    <w:rsid w:val="004D4468"/>
    <w:rsid w:val="004D48F9"/>
    <w:rsid w:val="004D4995"/>
    <w:rsid w:val="004D520D"/>
    <w:rsid w:val="004D534D"/>
    <w:rsid w:val="004D5387"/>
    <w:rsid w:val="004D62AC"/>
    <w:rsid w:val="004D6A89"/>
    <w:rsid w:val="004D6B10"/>
    <w:rsid w:val="004D720F"/>
    <w:rsid w:val="004D77D6"/>
    <w:rsid w:val="004D7CBE"/>
    <w:rsid w:val="004D7E06"/>
    <w:rsid w:val="004D7F04"/>
    <w:rsid w:val="004E043E"/>
    <w:rsid w:val="004E0940"/>
    <w:rsid w:val="004E0F68"/>
    <w:rsid w:val="004E0F6C"/>
    <w:rsid w:val="004E10C4"/>
    <w:rsid w:val="004E11FD"/>
    <w:rsid w:val="004E12F1"/>
    <w:rsid w:val="004E1917"/>
    <w:rsid w:val="004E1BC5"/>
    <w:rsid w:val="004E2584"/>
    <w:rsid w:val="004E2A59"/>
    <w:rsid w:val="004E3000"/>
    <w:rsid w:val="004E311D"/>
    <w:rsid w:val="004E316E"/>
    <w:rsid w:val="004E346B"/>
    <w:rsid w:val="004E34F9"/>
    <w:rsid w:val="004E3C48"/>
    <w:rsid w:val="004E3FB9"/>
    <w:rsid w:val="004E4219"/>
    <w:rsid w:val="004E5904"/>
    <w:rsid w:val="004E5A32"/>
    <w:rsid w:val="004E5CDD"/>
    <w:rsid w:val="004E641E"/>
    <w:rsid w:val="004E6A81"/>
    <w:rsid w:val="004E6D2F"/>
    <w:rsid w:val="004E6F47"/>
    <w:rsid w:val="004E70E3"/>
    <w:rsid w:val="004E762B"/>
    <w:rsid w:val="004E7AEA"/>
    <w:rsid w:val="004E7CC0"/>
    <w:rsid w:val="004E7D80"/>
    <w:rsid w:val="004F0198"/>
    <w:rsid w:val="004F04B3"/>
    <w:rsid w:val="004F0A0A"/>
    <w:rsid w:val="004F0C52"/>
    <w:rsid w:val="004F132E"/>
    <w:rsid w:val="004F1403"/>
    <w:rsid w:val="004F16CC"/>
    <w:rsid w:val="004F1A23"/>
    <w:rsid w:val="004F1D51"/>
    <w:rsid w:val="004F1EDC"/>
    <w:rsid w:val="004F235B"/>
    <w:rsid w:val="004F2CCD"/>
    <w:rsid w:val="004F3536"/>
    <w:rsid w:val="004F39BD"/>
    <w:rsid w:val="004F3A29"/>
    <w:rsid w:val="004F42FD"/>
    <w:rsid w:val="004F44F0"/>
    <w:rsid w:val="004F4AE9"/>
    <w:rsid w:val="004F4B76"/>
    <w:rsid w:val="004F4BF5"/>
    <w:rsid w:val="004F4C2F"/>
    <w:rsid w:val="004F5395"/>
    <w:rsid w:val="004F56B3"/>
    <w:rsid w:val="004F575F"/>
    <w:rsid w:val="004F58E1"/>
    <w:rsid w:val="004F5B1D"/>
    <w:rsid w:val="004F5DFC"/>
    <w:rsid w:val="004F5F6F"/>
    <w:rsid w:val="004F61D3"/>
    <w:rsid w:val="004F6280"/>
    <w:rsid w:val="004F6527"/>
    <w:rsid w:val="004F695B"/>
    <w:rsid w:val="004F76E4"/>
    <w:rsid w:val="004F7FEA"/>
    <w:rsid w:val="005004C7"/>
    <w:rsid w:val="005009D5"/>
    <w:rsid w:val="00501DBA"/>
    <w:rsid w:val="0050263C"/>
    <w:rsid w:val="00502985"/>
    <w:rsid w:val="00502ABF"/>
    <w:rsid w:val="00503216"/>
    <w:rsid w:val="0050346D"/>
    <w:rsid w:val="0050367F"/>
    <w:rsid w:val="00503750"/>
    <w:rsid w:val="00504122"/>
    <w:rsid w:val="005043FE"/>
    <w:rsid w:val="00504423"/>
    <w:rsid w:val="0050464A"/>
    <w:rsid w:val="005048FE"/>
    <w:rsid w:val="00504CFF"/>
    <w:rsid w:val="005050CD"/>
    <w:rsid w:val="005052DE"/>
    <w:rsid w:val="00505844"/>
    <w:rsid w:val="00505A8F"/>
    <w:rsid w:val="00505D87"/>
    <w:rsid w:val="00505D9E"/>
    <w:rsid w:val="00506403"/>
    <w:rsid w:val="00506BB8"/>
    <w:rsid w:val="00507279"/>
    <w:rsid w:val="005073BF"/>
    <w:rsid w:val="00507791"/>
    <w:rsid w:val="00507AFC"/>
    <w:rsid w:val="00510334"/>
    <w:rsid w:val="005103BA"/>
    <w:rsid w:val="00510EE6"/>
    <w:rsid w:val="005113FC"/>
    <w:rsid w:val="0051215E"/>
    <w:rsid w:val="0051267B"/>
    <w:rsid w:val="00512961"/>
    <w:rsid w:val="00512B96"/>
    <w:rsid w:val="00512DDC"/>
    <w:rsid w:val="005140C6"/>
    <w:rsid w:val="005143C9"/>
    <w:rsid w:val="005147D1"/>
    <w:rsid w:val="00515A42"/>
    <w:rsid w:val="00515D36"/>
    <w:rsid w:val="00516021"/>
    <w:rsid w:val="005170D2"/>
    <w:rsid w:val="00517A41"/>
    <w:rsid w:val="005203D2"/>
    <w:rsid w:val="00520721"/>
    <w:rsid w:val="005208AF"/>
    <w:rsid w:val="00520CC8"/>
    <w:rsid w:val="00520CCD"/>
    <w:rsid w:val="0052119E"/>
    <w:rsid w:val="005215FF"/>
    <w:rsid w:val="005219FE"/>
    <w:rsid w:val="005227BD"/>
    <w:rsid w:val="00522C52"/>
    <w:rsid w:val="00522D82"/>
    <w:rsid w:val="00522EBB"/>
    <w:rsid w:val="00523917"/>
    <w:rsid w:val="00523B81"/>
    <w:rsid w:val="00523D26"/>
    <w:rsid w:val="00524661"/>
    <w:rsid w:val="005255B4"/>
    <w:rsid w:val="00525AAA"/>
    <w:rsid w:val="00525AD6"/>
    <w:rsid w:val="00525FB5"/>
    <w:rsid w:val="00526182"/>
    <w:rsid w:val="0052627E"/>
    <w:rsid w:val="005263C0"/>
    <w:rsid w:val="005267F1"/>
    <w:rsid w:val="00526813"/>
    <w:rsid w:val="00526C77"/>
    <w:rsid w:val="0052736E"/>
    <w:rsid w:val="00527B00"/>
    <w:rsid w:val="00530174"/>
    <w:rsid w:val="005301D2"/>
    <w:rsid w:val="00530416"/>
    <w:rsid w:val="00530651"/>
    <w:rsid w:val="00530A67"/>
    <w:rsid w:val="00530DFE"/>
    <w:rsid w:val="00530EE9"/>
    <w:rsid w:val="005315E0"/>
    <w:rsid w:val="00531F57"/>
    <w:rsid w:val="00531F77"/>
    <w:rsid w:val="0053299B"/>
    <w:rsid w:val="00533136"/>
    <w:rsid w:val="0053313C"/>
    <w:rsid w:val="00534016"/>
    <w:rsid w:val="00534083"/>
    <w:rsid w:val="00534356"/>
    <w:rsid w:val="005343FB"/>
    <w:rsid w:val="0053449B"/>
    <w:rsid w:val="00534B04"/>
    <w:rsid w:val="00534BD7"/>
    <w:rsid w:val="00534DA8"/>
    <w:rsid w:val="005362BD"/>
    <w:rsid w:val="00536CCA"/>
    <w:rsid w:val="0053764F"/>
    <w:rsid w:val="00537F10"/>
    <w:rsid w:val="00540356"/>
    <w:rsid w:val="00541354"/>
    <w:rsid w:val="005413E5"/>
    <w:rsid w:val="00541E67"/>
    <w:rsid w:val="005424DC"/>
    <w:rsid w:val="0054270B"/>
    <w:rsid w:val="00542AAD"/>
    <w:rsid w:val="00542B10"/>
    <w:rsid w:val="00542E83"/>
    <w:rsid w:val="005437F4"/>
    <w:rsid w:val="00543D46"/>
    <w:rsid w:val="00543EA7"/>
    <w:rsid w:val="005444B4"/>
    <w:rsid w:val="00544E58"/>
    <w:rsid w:val="00545317"/>
    <w:rsid w:val="0054544F"/>
    <w:rsid w:val="00545AD0"/>
    <w:rsid w:val="00546176"/>
    <w:rsid w:val="0054621E"/>
    <w:rsid w:val="00546687"/>
    <w:rsid w:val="0054681F"/>
    <w:rsid w:val="00546FB7"/>
    <w:rsid w:val="00547639"/>
    <w:rsid w:val="005476E4"/>
    <w:rsid w:val="005478A6"/>
    <w:rsid w:val="00547DDC"/>
    <w:rsid w:val="005501E7"/>
    <w:rsid w:val="005512C1"/>
    <w:rsid w:val="005513F5"/>
    <w:rsid w:val="00551501"/>
    <w:rsid w:val="00551657"/>
    <w:rsid w:val="00551873"/>
    <w:rsid w:val="00551A60"/>
    <w:rsid w:val="00552168"/>
    <w:rsid w:val="00552179"/>
    <w:rsid w:val="005526CE"/>
    <w:rsid w:val="0055275B"/>
    <w:rsid w:val="00552CB3"/>
    <w:rsid w:val="005530C8"/>
    <w:rsid w:val="00553102"/>
    <w:rsid w:val="00553140"/>
    <w:rsid w:val="00553496"/>
    <w:rsid w:val="00553A3A"/>
    <w:rsid w:val="00554290"/>
    <w:rsid w:val="005548CC"/>
    <w:rsid w:val="00554B3D"/>
    <w:rsid w:val="00554BF2"/>
    <w:rsid w:val="00554D5C"/>
    <w:rsid w:val="00555823"/>
    <w:rsid w:val="005559BF"/>
    <w:rsid w:val="00555F46"/>
    <w:rsid w:val="0055649F"/>
    <w:rsid w:val="00556A34"/>
    <w:rsid w:val="00556EDD"/>
    <w:rsid w:val="00556FB7"/>
    <w:rsid w:val="00557143"/>
    <w:rsid w:val="00557200"/>
    <w:rsid w:val="00557850"/>
    <w:rsid w:val="005579E1"/>
    <w:rsid w:val="005579E6"/>
    <w:rsid w:val="005579F9"/>
    <w:rsid w:val="00557E81"/>
    <w:rsid w:val="00560C39"/>
    <w:rsid w:val="005610CB"/>
    <w:rsid w:val="0056143D"/>
    <w:rsid w:val="005616FB"/>
    <w:rsid w:val="00562451"/>
    <w:rsid w:val="00562737"/>
    <w:rsid w:val="00562D51"/>
    <w:rsid w:val="00563778"/>
    <w:rsid w:val="005637BB"/>
    <w:rsid w:val="0056480B"/>
    <w:rsid w:val="00564950"/>
    <w:rsid w:val="00564DBA"/>
    <w:rsid w:val="00564FD0"/>
    <w:rsid w:val="00565FA1"/>
    <w:rsid w:val="0056699D"/>
    <w:rsid w:val="00566A33"/>
    <w:rsid w:val="0056731F"/>
    <w:rsid w:val="005674D5"/>
    <w:rsid w:val="00567B3A"/>
    <w:rsid w:val="00567B60"/>
    <w:rsid w:val="00570246"/>
    <w:rsid w:val="00570638"/>
    <w:rsid w:val="00570FAB"/>
    <w:rsid w:val="00571160"/>
    <w:rsid w:val="005714E0"/>
    <w:rsid w:val="00571CBA"/>
    <w:rsid w:val="005720A5"/>
    <w:rsid w:val="00572CA6"/>
    <w:rsid w:val="00573725"/>
    <w:rsid w:val="005738C3"/>
    <w:rsid w:val="00573E9F"/>
    <w:rsid w:val="0057418E"/>
    <w:rsid w:val="0057452A"/>
    <w:rsid w:val="00574E48"/>
    <w:rsid w:val="00575615"/>
    <w:rsid w:val="00575982"/>
    <w:rsid w:val="00576A21"/>
    <w:rsid w:val="00576E9D"/>
    <w:rsid w:val="00577415"/>
    <w:rsid w:val="00577AAF"/>
    <w:rsid w:val="00577B13"/>
    <w:rsid w:val="00577EE7"/>
    <w:rsid w:val="0058087B"/>
    <w:rsid w:val="00580BC5"/>
    <w:rsid w:val="005811FA"/>
    <w:rsid w:val="005813A7"/>
    <w:rsid w:val="00581F30"/>
    <w:rsid w:val="005821B0"/>
    <w:rsid w:val="00584838"/>
    <w:rsid w:val="005849BE"/>
    <w:rsid w:val="00584C08"/>
    <w:rsid w:val="00584D2F"/>
    <w:rsid w:val="00584D4A"/>
    <w:rsid w:val="00584D52"/>
    <w:rsid w:val="00584E29"/>
    <w:rsid w:val="0058507E"/>
    <w:rsid w:val="00585428"/>
    <w:rsid w:val="00585FF0"/>
    <w:rsid w:val="00586105"/>
    <w:rsid w:val="005862D4"/>
    <w:rsid w:val="00586497"/>
    <w:rsid w:val="00586A77"/>
    <w:rsid w:val="00586AD9"/>
    <w:rsid w:val="0058735E"/>
    <w:rsid w:val="00587A0F"/>
    <w:rsid w:val="00590430"/>
    <w:rsid w:val="00590747"/>
    <w:rsid w:val="005908BB"/>
    <w:rsid w:val="00590C47"/>
    <w:rsid w:val="00590DD6"/>
    <w:rsid w:val="005911DC"/>
    <w:rsid w:val="005914EE"/>
    <w:rsid w:val="00591BC2"/>
    <w:rsid w:val="00591D4B"/>
    <w:rsid w:val="00591D90"/>
    <w:rsid w:val="005925FF"/>
    <w:rsid w:val="00592AC4"/>
    <w:rsid w:val="0059349D"/>
    <w:rsid w:val="005937BD"/>
    <w:rsid w:val="00593A47"/>
    <w:rsid w:val="00593BD5"/>
    <w:rsid w:val="00593C6E"/>
    <w:rsid w:val="00593F94"/>
    <w:rsid w:val="00594131"/>
    <w:rsid w:val="005941DA"/>
    <w:rsid w:val="005942F3"/>
    <w:rsid w:val="00595211"/>
    <w:rsid w:val="005953A6"/>
    <w:rsid w:val="00595AD1"/>
    <w:rsid w:val="00595CC7"/>
    <w:rsid w:val="0059603C"/>
    <w:rsid w:val="00596614"/>
    <w:rsid w:val="005966F8"/>
    <w:rsid w:val="00596753"/>
    <w:rsid w:val="00596793"/>
    <w:rsid w:val="005969B5"/>
    <w:rsid w:val="00596EE7"/>
    <w:rsid w:val="0059717B"/>
    <w:rsid w:val="00597261"/>
    <w:rsid w:val="005978CC"/>
    <w:rsid w:val="00597DBE"/>
    <w:rsid w:val="00597E8D"/>
    <w:rsid w:val="005A0111"/>
    <w:rsid w:val="005A04D9"/>
    <w:rsid w:val="005A04FA"/>
    <w:rsid w:val="005A06E2"/>
    <w:rsid w:val="005A0F3F"/>
    <w:rsid w:val="005A1076"/>
    <w:rsid w:val="005A12D1"/>
    <w:rsid w:val="005A145F"/>
    <w:rsid w:val="005A1518"/>
    <w:rsid w:val="005A18EE"/>
    <w:rsid w:val="005A1E61"/>
    <w:rsid w:val="005A1FA9"/>
    <w:rsid w:val="005A2D56"/>
    <w:rsid w:val="005A3062"/>
    <w:rsid w:val="005A332E"/>
    <w:rsid w:val="005A3472"/>
    <w:rsid w:val="005A3738"/>
    <w:rsid w:val="005A4132"/>
    <w:rsid w:val="005A47A0"/>
    <w:rsid w:val="005A4BF0"/>
    <w:rsid w:val="005A4C0A"/>
    <w:rsid w:val="005A50F6"/>
    <w:rsid w:val="005A5E6C"/>
    <w:rsid w:val="005A69D5"/>
    <w:rsid w:val="005A71F7"/>
    <w:rsid w:val="005A7EC4"/>
    <w:rsid w:val="005B0418"/>
    <w:rsid w:val="005B0520"/>
    <w:rsid w:val="005B0AF9"/>
    <w:rsid w:val="005B0D17"/>
    <w:rsid w:val="005B1022"/>
    <w:rsid w:val="005B13E5"/>
    <w:rsid w:val="005B1469"/>
    <w:rsid w:val="005B154B"/>
    <w:rsid w:val="005B184B"/>
    <w:rsid w:val="005B1C8E"/>
    <w:rsid w:val="005B2478"/>
    <w:rsid w:val="005B25EF"/>
    <w:rsid w:val="005B2967"/>
    <w:rsid w:val="005B2AA0"/>
    <w:rsid w:val="005B2FA0"/>
    <w:rsid w:val="005B301E"/>
    <w:rsid w:val="005B30C4"/>
    <w:rsid w:val="005B3883"/>
    <w:rsid w:val="005B39EB"/>
    <w:rsid w:val="005B3F78"/>
    <w:rsid w:val="005B3F95"/>
    <w:rsid w:val="005B4598"/>
    <w:rsid w:val="005B4907"/>
    <w:rsid w:val="005B5473"/>
    <w:rsid w:val="005B54FB"/>
    <w:rsid w:val="005B5602"/>
    <w:rsid w:val="005B5AC3"/>
    <w:rsid w:val="005B5F14"/>
    <w:rsid w:val="005B5F91"/>
    <w:rsid w:val="005B60BD"/>
    <w:rsid w:val="005B7856"/>
    <w:rsid w:val="005B7BAA"/>
    <w:rsid w:val="005B7F60"/>
    <w:rsid w:val="005C07FE"/>
    <w:rsid w:val="005C0BF3"/>
    <w:rsid w:val="005C2145"/>
    <w:rsid w:val="005C2558"/>
    <w:rsid w:val="005C295D"/>
    <w:rsid w:val="005C2F1B"/>
    <w:rsid w:val="005C373F"/>
    <w:rsid w:val="005C3CCD"/>
    <w:rsid w:val="005C471F"/>
    <w:rsid w:val="005C474D"/>
    <w:rsid w:val="005C4843"/>
    <w:rsid w:val="005C4926"/>
    <w:rsid w:val="005C4967"/>
    <w:rsid w:val="005C4BC5"/>
    <w:rsid w:val="005C5009"/>
    <w:rsid w:val="005C529A"/>
    <w:rsid w:val="005C55C6"/>
    <w:rsid w:val="005C71F7"/>
    <w:rsid w:val="005C792B"/>
    <w:rsid w:val="005C7B7E"/>
    <w:rsid w:val="005D018B"/>
    <w:rsid w:val="005D0354"/>
    <w:rsid w:val="005D0C33"/>
    <w:rsid w:val="005D0EF6"/>
    <w:rsid w:val="005D18C0"/>
    <w:rsid w:val="005D19BD"/>
    <w:rsid w:val="005D1A7D"/>
    <w:rsid w:val="005D1D1C"/>
    <w:rsid w:val="005D1FAF"/>
    <w:rsid w:val="005D2DDF"/>
    <w:rsid w:val="005D2FF2"/>
    <w:rsid w:val="005D3657"/>
    <w:rsid w:val="005D3C35"/>
    <w:rsid w:val="005D4575"/>
    <w:rsid w:val="005D4E51"/>
    <w:rsid w:val="005D4F25"/>
    <w:rsid w:val="005D5250"/>
    <w:rsid w:val="005D53CA"/>
    <w:rsid w:val="005D53EE"/>
    <w:rsid w:val="005D5604"/>
    <w:rsid w:val="005D5D0C"/>
    <w:rsid w:val="005D655E"/>
    <w:rsid w:val="005D736F"/>
    <w:rsid w:val="005D7776"/>
    <w:rsid w:val="005D77B3"/>
    <w:rsid w:val="005D7A3C"/>
    <w:rsid w:val="005D7CEF"/>
    <w:rsid w:val="005E1453"/>
    <w:rsid w:val="005E1617"/>
    <w:rsid w:val="005E2935"/>
    <w:rsid w:val="005E300B"/>
    <w:rsid w:val="005E30F7"/>
    <w:rsid w:val="005E336B"/>
    <w:rsid w:val="005E3440"/>
    <w:rsid w:val="005E4232"/>
    <w:rsid w:val="005E4399"/>
    <w:rsid w:val="005E45A1"/>
    <w:rsid w:val="005E4B7D"/>
    <w:rsid w:val="005E50D6"/>
    <w:rsid w:val="005E52AA"/>
    <w:rsid w:val="005E56EB"/>
    <w:rsid w:val="005E58BF"/>
    <w:rsid w:val="005E58FA"/>
    <w:rsid w:val="005E5D44"/>
    <w:rsid w:val="005E6106"/>
    <w:rsid w:val="005E61EE"/>
    <w:rsid w:val="005E6466"/>
    <w:rsid w:val="005E6EA9"/>
    <w:rsid w:val="005E6EFF"/>
    <w:rsid w:val="005E7230"/>
    <w:rsid w:val="005E79D8"/>
    <w:rsid w:val="005E7C91"/>
    <w:rsid w:val="005E7DD6"/>
    <w:rsid w:val="005F01CE"/>
    <w:rsid w:val="005F0495"/>
    <w:rsid w:val="005F0D26"/>
    <w:rsid w:val="005F1138"/>
    <w:rsid w:val="005F124A"/>
    <w:rsid w:val="005F1AFE"/>
    <w:rsid w:val="005F1B53"/>
    <w:rsid w:val="005F1CCA"/>
    <w:rsid w:val="005F1CCC"/>
    <w:rsid w:val="005F1DA3"/>
    <w:rsid w:val="005F1EFB"/>
    <w:rsid w:val="005F3CFE"/>
    <w:rsid w:val="005F4349"/>
    <w:rsid w:val="005F47F9"/>
    <w:rsid w:val="005F493C"/>
    <w:rsid w:val="005F4BD5"/>
    <w:rsid w:val="005F4D9B"/>
    <w:rsid w:val="005F53A9"/>
    <w:rsid w:val="005F5489"/>
    <w:rsid w:val="005F55EE"/>
    <w:rsid w:val="005F577F"/>
    <w:rsid w:val="005F578A"/>
    <w:rsid w:val="005F5A30"/>
    <w:rsid w:val="005F6369"/>
    <w:rsid w:val="005F64AB"/>
    <w:rsid w:val="005F74AA"/>
    <w:rsid w:val="005F757B"/>
    <w:rsid w:val="005F7803"/>
    <w:rsid w:val="005F7978"/>
    <w:rsid w:val="005F7A59"/>
    <w:rsid w:val="0060011C"/>
    <w:rsid w:val="00600AA4"/>
    <w:rsid w:val="00600BF9"/>
    <w:rsid w:val="00600E99"/>
    <w:rsid w:val="006010B1"/>
    <w:rsid w:val="006023E5"/>
    <w:rsid w:val="0060240F"/>
    <w:rsid w:val="006026A1"/>
    <w:rsid w:val="00602704"/>
    <w:rsid w:val="00602A3B"/>
    <w:rsid w:val="00602B1E"/>
    <w:rsid w:val="00602EB0"/>
    <w:rsid w:val="00603AE3"/>
    <w:rsid w:val="00603CF2"/>
    <w:rsid w:val="0060412F"/>
    <w:rsid w:val="00604330"/>
    <w:rsid w:val="00604663"/>
    <w:rsid w:val="00604AE8"/>
    <w:rsid w:val="00606251"/>
    <w:rsid w:val="006064B0"/>
    <w:rsid w:val="0060683B"/>
    <w:rsid w:val="006069CA"/>
    <w:rsid w:val="00606D69"/>
    <w:rsid w:val="006073B0"/>
    <w:rsid w:val="0060759B"/>
    <w:rsid w:val="0060765E"/>
    <w:rsid w:val="00607D0B"/>
    <w:rsid w:val="00611112"/>
    <w:rsid w:val="006116D8"/>
    <w:rsid w:val="00611F12"/>
    <w:rsid w:val="0061261E"/>
    <w:rsid w:val="00612838"/>
    <w:rsid w:val="00612B08"/>
    <w:rsid w:val="00613791"/>
    <w:rsid w:val="00613948"/>
    <w:rsid w:val="00613E6C"/>
    <w:rsid w:val="00614182"/>
    <w:rsid w:val="006142C9"/>
    <w:rsid w:val="00614C21"/>
    <w:rsid w:val="00614D95"/>
    <w:rsid w:val="006152F9"/>
    <w:rsid w:val="00615DF5"/>
    <w:rsid w:val="00620255"/>
    <w:rsid w:val="00620640"/>
    <w:rsid w:val="0062074B"/>
    <w:rsid w:val="00621282"/>
    <w:rsid w:val="0062133D"/>
    <w:rsid w:val="00621A33"/>
    <w:rsid w:val="00621E80"/>
    <w:rsid w:val="006220E5"/>
    <w:rsid w:val="00622509"/>
    <w:rsid w:val="006225FD"/>
    <w:rsid w:val="00622A55"/>
    <w:rsid w:val="00623230"/>
    <w:rsid w:val="006237F1"/>
    <w:rsid w:val="00623E06"/>
    <w:rsid w:val="00624BA0"/>
    <w:rsid w:val="00624C7B"/>
    <w:rsid w:val="00624E84"/>
    <w:rsid w:val="00625012"/>
    <w:rsid w:val="006255E0"/>
    <w:rsid w:val="00625CAF"/>
    <w:rsid w:val="00625D2F"/>
    <w:rsid w:val="006260F2"/>
    <w:rsid w:val="00626904"/>
    <w:rsid w:val="00626AE5"/>
    <w:rsid w:val="00626D30"/>
    <w:rsid w:val="0062703D"/>
    <w:rsid w:val="006270A3"/>
    <w:rsid w:val="006270F2"/>
    <w:rsid w:val="0062728A"/>
    <w:rsid w:val="00627E2E"/>
    <w:rsid w:val="00627FFA"/>
    <w:rsid w:val="00630666"/>
    <w:rsid w:val="00630924"/>
    <w:rsid w:val="00630A14"/>
    <w:rsid w:val="00630A6D"/>
    <w:rsid w:val="00630B6E"/>
    <w:rsid w:val="00630C64"/>
    <w:rsid w:val="006313F1"/>
    <w:rsid w:val="006316D0"/>
    <w:rsid w:val="00631724"/>
    <w:rsid w:val="00631AB3"/>
    <w:rsid w:val="00631EAA"/>
    <w:rsid w:val="00631F93"/>
    <w:rsid w:val="00632108"/>
    <w:rsid w:val="006326E2"/>
    <w:rsid w:val="00632767"/>
    <w:rsid w:val="00632B02"/>
    <w:rsid w:val="00632CC0"/>
    <w:rsid w:val="00632FA3"/>
    <w:rsid w:val="00633A0F"/>
    <w:rsid w:val="00633D5C"/>
    <w:rsid w:val="00633DA3"/>
    <w:rsid w:val="00633F29"/>
    <w:rsid w:val="00634030"/>
    <w:rsid w:val="006346CE"/>
    <w:rsid w:val="006348B7"/>
    <w:rsid w:val="00635270"/>
    <w:rsid w:val="006353D5"/>
    <w:rsid w:val="0063558D"/>
    <w:rsid w:val="00635698"/>
    <w:rsid w:val="00635F23"/>
    <w:rsid w:val="006363E8"/>
    <w:rsid w:val="00636BBF"/>
    <w:rsid w:val="00636C0C"/>
    <w:rsid w:val="00636EBC"/>
    <w:rsid w:val="006373DF"/>
    <w:rsid w:val="00637484"/>
    <w:rsid w:val="00637D66"/>
    <w:rsid w:val="00640898"/>
    <w:rsid w:val="00640AE2"/>
    <w:rsid w:val="00640BCB"/>
    <w:rsid w:val="00640DC6"/>
    <w:rsid w:val="00640EE7"/>
    <w:rsid w:val="0064106E"/>
    <w:rsid w:val="006413AA"/>
    <w:rsid w:val="00641723"/>
    <w:rsid w:val="006418E6"/>
    <w:rsid w:val="00641E6A"/>
    <w:rsid w:val="00642198"/>
    <w:rsid w:val="00642418"/>
    <w:rsid w:val="00642911"/>
    <w:rsid w:val="00642EA0"/>
    <w:rsid w:val="006430F6"/>
    <w:rsid w:val="006433EB"/>
    <w:rsid w:val="00643452"/>
    <w:rsid w:val="006436A3"/>
    <w:rsid w:val="00643FC8"/>
    <w:rsid w:val="0064401C"/>
    <w:rsid w:val="00644116"/>
    <w:rsid w:val="006445E6"/>
    <w:rsid w:val="00644975"/>
    <w:rsid w:val="00644C9A"/>
    <w:rsid w:val="00645214"/>
    <w:rsid w:val="006459E4"/>
    <w:rsid w:val="00645C17"/>
    <w:rsid w:val="00645C46"/>
    <w:rsid w:val="00645E85"/>
    <w:rsid w:val="00645F4E"/>
    <w:rsid w:val="00645FD6"/>
    <w:rsid w:val="0064647B"/>
    <w:rsid w:val="006468C3"/>
    <w:rsid w:val="00646A05"/>
    <w:rsid w:val="0064723A"/>
    <w:rsid w:val="0064757B"/>
    <w:rsid w:val="006479F2"/>
    <w:rsid w:val="006502E9"/>
    <w:rsid w:val="00650D1F"/>
    <w:rsid w:val="00651AD5"/>
    <w:rsid w:val="00651CAB"/>
    <w:rsid w:val="00652115"/>
    <w:rsid w:val="00652B7A"/>
    <w:rsid w:val="00652C2B"/>
    <w:rsid w:val="00653D27"/>
    <w:rsid w:val="00654AD4"/>
    <w:rsid w:val="00654F8F"/>
    <w:rsid w:val="00654FC2"/>
    <w:rsid w:val="006550A6"/>
    <w:rsid w:val="006555F8"/>
    <w:rsid w:val="0065563F"/>
    <w:rsid w:val="00656281"/>
    <w:rsid w:val="0065743B"/>
    <w:rsid w:val="0065744B"/>
    <w:rsid w:val="006579EE"/>
    <w:rsid w:val="00660CF0"/>
    <w:rsid w:val="0066101F"/>
    <w:rsid w:val="00661049"/>
    <w:rsid w:val="00661058"/>
    <w:rsid w:val="00661710"/>
    <w:rsid w:val="00661924"/>
    <w:rsid w:val="006621A1"/>
    <w:rsid w:val="006622AC"/>
    <w:rsid w:val="006622DB"/>
    <w:rsid w:val="006627A2"/>
    <w:rsid w:val="006629DA"/>
    <w:rsid w:val="00662D24"/>
    <w:rsid w:val="006638AE"/>
    <w:rsid w:val="00663A68"/>
    <w:rsid w:val="00663AE7"/>
    <w:rsid w:val="00663EA6"/>
    <w:rsid w:val="0066403E"/>
    <w:rsid w:val="00664653"/>
    <w:rsid w:val="0066537B"/>
    <w:rsid w:val="00665551"/>
    <w:rsid w:val="006658FB"/>
    <w:rsid w:val="00665C4D"/>
    <w:rsid w:val="00665E27"/>
    <w:rsid w:val="00666BEA"/>
    <w:rsid w:val="006670A9"/>
    <w:rsid w:val="006671B0"/>
    <w:rsid w:val="00667403"/>
    <w:rsid w:val="00667471"/>
    <w:rsid w:val="0066785D"/>
    <w:rsid w:val="00667D2D"/>
    <w:rsid w:val="00667DF1"/>
    <w:rsid w:val="00670438"/>
    <w:rsid w:val="0067047A"/>
    <w:rsid w:val="006708FC"/>
    <w:rsid w:val="00670DB4"/>
    <w:rsid w:val="00670F19"/>
    <w:rsid w:val="00670F99"/>
    <w:rsid w:val="006710D1"/>
    <w:rsid w:val="006712D8"/>
    <w:rsid w:val="00671BC4"/>
    <w:rsid w:val="00671D72"/>
    <w:rsid w:val="00671FBC"/>
    <w:rsid w:val="006720D3"/>
    <w:rsid w:val="006727FB"/>
    <w:rsid w:val="00672810"/>
    <w:rsid w:val="00672DAD"/>
    <w:rsid w:val="006734B4"/>
    <w:rsid w:val="006737F3"/>
    <w:rsid w:val="00673CC1"/>
    <w:rsid w:val="00673F5F"/>
    <w:rsid w:val="00674223"/>
    <w:rsid w:val="00674457"/>
    <w:rsid w:val="006744A5"/>
    <w:rsid w:val="00674737"/>
    <w:rsid w:val="00674780"/>
    <w:rsid w:val="00674B8D"/>
    <w:rsid w:val="00674C6C"/>
    <w:rsid w:val="00674F88"/>
    <w:rsid w:val="006750C2"/>
    <w:rsid w:val="0067548E"/>
    <w:rsid w:val="006762A8"/>
    <w:rsid w:val="00676842"/>
    <w:rsid w:val="006768F4"/>
    <w:rsid w:val="00676D65"/>
    <w:rsid w:val="00676E15"/>
    <w:rsid w:val="00677010"/>
    <w:rsid w:val="0067753A"/>
    <w:rsid w:val="0067778D"/>
    <w:rsid w:val="00677F1D"/>
    <w:rsid w:val="006803FE"/>
    <w:rsid w:val="006804F9"/>
    <w:rsid w:val="00680FBD"/>
    <w:rsid w:val="006811ED"/>
    <w:rsid w:val="00681321"/>
    <w:rsid w:val="0068171F"/>
    <w:rsid w:val="006818A0"/>
    <w:rsid w:val="00682744"/>
    <w:rsid w:val="0068290D"/>
    <w:rsid w:val="0068387F"/>
    <w:rsid w:val="006838E5"/>
    <w:rsid w:val="00684DD2"/>
    <w:rsid w:val="006850D2"/>
    <w:rsid w:val="006854DB"/>
    <w:rsid w:val="00685A88"/>
    <w:rsid w:val="00685E7B"/>
    <w:rsid w:val="006863B0"/>
    <w:rsid w:val="006865D9"/>
    <w:rsid w:val="00686670"/>
    <w:rsid w:val="00686B8F"/>
    <w:rsid w:val="006871A2"/>
    <w:rsid w:val="00687328"/>
    <w:rsid w:val="006874BD"/>
    <w:rsid w:val="00687D05"/>
    <w:rsid w:val="00690060"/>
    <w:rsid w:val="00690373"/>
    <w:rsid w:val="00690456"/>
    <w:rsid w:val="0069099C"/>
    <w:rsid w:val="00690FE6"/>
    <w:rsid w:val="00691256"/>
    <w:rsid w:val="00691293"/>
    <w:rsid w:val="00691305"/>
    <w:rsid w:val="0069139F"/>
    <w:rsid w:val="006913C1"/>
    <w:rsid w:val="00691E82"/>
    <w:rsid w:val="006920F5"/>
    <w:rsid w:val="006925E4"/>
    <w:rsid w:val="00692842"/>
    <w:rsid w:val="00692B97"/>
    <w:rsid w:val="006931F8"/>
    <w:rsid w:val="00693250"/>
    <w:rsid w:val="00693761"/>
    <w:rsid w:val="00693764"/>
    <w:rsid w:val="00693F89"/>
    <w:rsid w:val="00694B8E"/>
    <w:rsid w:val="00695308"/>
    <w:rsid w:val="00695B12"/>
    <w:rsid w:val="00695D3C"/>
    <w:rsid w:val="00696336"/>
    <w:rsid w:val="00696BE2"/>
    <w:rsid w:val="00696D0C"/>
    <w:rsid w:val="00697892"/>
    <w:rsid w:val="006979CF"/>
    <w:rsid w:val="00697E19"/>
    <w:rsid w:val="00697F68"/>
    <w:rsid w:val="006A0ADD"/>
    <w:rsid w:val="006A1089"/>
    <w:rsid w:val="006A10CA"/>
    <w:rsid w:val="006A1301"/>
    <w:rsid w:val="006A1B4E"/>
    <w:rsid w:val="006A1BDA"/>
    <w:rsid w:val="006A1DEF"/>
    <w:rsid w:val="006A1ECC"/>
    <w:rsid w:val="006A23FB"/>
    <w:rsid w:val="006A309E"/>
    <w:rsid w:val="006A30B9"/>
    <w:rsid w:val="006A3460"/>
    <w:rsid w:val="006A3688"/>
    <w:rsid w:val="006A3739"/>
    <w:rsid w:val="006A3787"/>
    <w:rsid w:val="006A4B71"/>
    <w:rsid w:val="006A53AE"/>
    <w:rsid w:val="006A53F5"/>
    <w:rsid w:val="006A5E22"/>
    <w:rsid w:val="006A5E31"/>
    <w:rsid w:val="006A6545"/>
    <w:rsid w:val="006A751D"/>
    <w:rsid w:val="006A7AC3"/>
    <w:rsid w:val="006A7F09"/>
    <w:rsid w:val="006B052E"/>
    <w:rsid w:val="006B055D"/>
    <w:rsid w:val="006B0D85"/>
    <w:rsid w:val="006B12E5"/>
    <w:rsid w:val="006B1ACA"/>
    <w:rsid w:val="006B1C4D"/>
    <w:rsid w:val="006B233B"/>
    <w:rsid w:val="006B279E"/>
    <w:rsid w:val="006B3004"/>
    <w:rsid w:val="006B32E1"/>
    <w:rsid w:val="006B3A98"/>
    <w:rsid w:val="006B3A9E"/>
    <w:rsid w:val="006B3E09"/>
    <w:rsid w:val="006B4888"/>
    <w:rsid w:val="006B49EF"/>
    <w:rsid w:val="006B4A1E"/>
    <w:rsid w:val="006B5482"/>
    <w:rsid w:val="006B5F69"/>
    <w:rsid w:val="006B62DC"/>
    <w:rsid w:val="006B62FB"/>
    <w:rsid w:val="006B644F"/>
    <w:rsid w:val="006B68FF"/>
    <w:rsid w:val="006B738D"/>
    <w:rsid w:val="006B742D"/>
    <w:rsid w:val="006B74ED"/>
    <w:rsid w:val="006B7756"/>
    <w:rsid w:val="006B7A35"/>
    <w:rsid w:val="006B7B7E"/>
    <w:rsid w:val="006B7E74"/>
    <w:rsid w:val="006C0A69"/>
    <w:rsid w:val="006C0E65"/>
    <w:rsid w:val="006C1070"/>
    <w:rsid w:val="006C164E"/>
    <w:rsid w:val="006C1810"/>
    <w:rsid w:val="006C1A6A"/>
    <w:rsid w:val="006C1C01"/>
    <w:rsid w:val="006C1DF3"/>
    <w:rsid w:val="006C1FFF"/>
    <w:rsid w:val="006C21F7"/>
    <w:rsid w:val="006C29F9"/>
    <w:rsid w:val="006C35D9"/>
    <w:rsid w:val="006C35DC"/>
    <w:rsid w:val="006C47BC"/>
    <w:rsid w:val="006C493C"/>
    <w:rsid w:val="006C4E24"/>
    <w:rsid w:val="006C4F7D"/>
    <w:rsid w:val="006C4FBB"/>
    <w:rsid w:val="006C503C"/>
    <w:rsid w:val="006C52CB"/>
    <w:rsid w:val="006C54FF"/>
    <w:rsid w:val="006C5697"/>
    <w:rsid w:val="006C56FF"/>
    <w:rsid w:val="006C59C7"/>
    <w:rsid w:val="006C60CC"/>
    <w:rsid w:val="006C6A21"/>
    <w:rsid w:val="006C710B"/>
    <w:rsid w:val="006C7339"/>
    <w:rsid w:val="006C734B"/>
    <w:rsid w:val="006C754D"/>
    <w:rsid w:val="006C77EA"/>
    <w:rsid w:val="006D082C"/>
    <w:rsid w:val="006D1445"/>
    <w:rsid w:val="006D1D99"/>
    <w:rsid w:val="006D28D3"/>
    <w:rsid w:val="006D2D22"/>
    <w:rsid w:val="006D3136"/>
    <w:rsid w:val="006D31F3"/>
    <w:rsid w:val="006D3699"/>
    <w:rsid w:val="006D3E87"/>
    <w:rsid w:val="006D3EF6"/>
    <w:rsid w:val="006D4017"/>
    <w:rsid w:val="006D4455"/>
    <w:rsid w:val="006D4D29"/>
    <w:rsid w:val="006D4FE5"/>
    <w:rsid w:val="006D5056"/>
    <w:rsid w:val="006D54BE"/>
    <w:rsid w:val="006D5597"/>
    <w:rsid w:val="006D55AF"/>
    <w:rsid w:val="006D659C"/>
    <w:rsid w:val="006D73C2"/>
    <w:rsid w:val="006D782D"/>
    <w:rsid w:val="006D78FA"/>
    <w:rsid w:val="006D7A37"/>
    <w:rsid w:val="006D7C31"/>
    <w:rsid w:val="006D7CDE"/>
    <w:rsid w:val="006E0477"/>
    <w:rsid w:val="006E0939"/>
    <w:rsid w:val="006E1482"/>
    <w:rsid w:val="006E2638"/>
    <w:rsid w:val="006E2BDE"/>
    <w:rsid w:val="006E2CD7"/>
    <w:rsid w:val="006E2ED3"/>
    <w:rsid w:val="006E340B"/>
    <w:rsid w:val="006E3434"/>
    <w:rsid w:val="006E3A26"/>
    <w:rsid w:val="006E4587"/>
    <w:rsid w:val="006E5189"/>
    <w:rsid w:val="006E54B4"/>
    <w:rsid w:val="006E5961"/>
    <w:rsid w:val="006E5E4A"/>
    <w:rsid w:val="006E63D8"/>
    <w:rsid w:val="006E6D8F"/>
    <w:rsid w:val="006E6FF3"/>
    <w:rsid w:val="006E769B"/>
    <w:rsid w:val="006E78F6"/>
    <w:rsid w:val="006E7D99"/>
    <w:rsid w:val="006F00D1"/>
    <w:rsid w:val="006F010D"/>
    <w:rsid w:val="006F031D"/>
    <w:rsid w:val="006F06F2"/>
    <w:rsid w:val="006F0A69"/>
    <w:rsid w:val="006F0DA4"/>
    <w:rsid w:val="006F11D1"/>
    <w:rsid w:val="006F13FE"/>
    <w:rsid w:val="006F144F"/>
    <w:rsid w:val="006F150F"/>
    <w:rsid w:val="006F1A15"/>
    <w:rsid w:val="006F263D"/>
    <w:rsid w:val="006F266A"/>
    <w:rsid w:val="006F299B"/>
    <w:rsid w:val="006F3172"/>
    <w:rsid w:val="006F32BA"/>
    <w:rsid w:val="006F34B4"/>
    <w:rsid w:val="006F388C"/>
    <w:rsid w:val="006F461D"/>
    <w:rsid w:val="006F4903"/>
    <w:rsid w:val="006F5326"/>
    <w:rsid w:val="006F5D5D"/>
    <w:rsid w:val="006F62D1"/>
    <w:rsid w:val="006F695C"/>
    <w:rsid w:val="006F69D9"/>
    <w:rsid w:val="006F7015"/>
    <w:rsid w:val="006F7372"/>
    <w:rsid w:val="006F76DB"/>
    <w:rsid w:val="006F775D"/>
    <w:rsid w:val="006F788B"/>
    <w:rsid w:val="006F7B1A"/>
    <w:rsid w:val="006F7BC9"/>
    <w:rsid w:val="006F7E3D"/>
    <w:rsid w:val="00700591"/>
    <w:rsid w:val="00700F61"/>
    <w:rsid w:val="0070116A"/>
    <w:rsid w:val="00701B28"/>
    <w:rsid w:val="00701BB5"/>
    <w:rsid w:val="0070209C"/>
    <w:rsid w:val="0070276F"/>
    <w:rsid w:val="00702D81"/>
    <w:rsid w:val="007031AC"/>
    <w:rsid w:val="00703604"/>
    <w:rsid w:val="00703A8C"/>
    <w:rsid w:val="00703C1C"/>
    <w:rsid w:val="00704234"/>
    <w:rsid w:val="007044B5"/>
    <w:rsid w:val="0070457D"/>
    <w:rsid w:val="007046A5"/>
    <w:rsid w:val="007047C1"/>
    <w:rsid w:val="00704A18"/>
    <w:rsid w:val="00704F22"/>
    <w:rsid w:val="00704FDB"/>
    <w:rsid w:val="007051C1"/>
    <w:rsid w:val="00705787"/>
    <w:rsid w:val="00706697"/>
    <w:rsid w:val="00706DE6"/>
    <w:rsid w:val="00707882"/>
    <w:rsid w:val="0070791E"/>
    <w:rsid w:val="00707A0C"/>
    <w:rsid w:val="00707EA2"/>
    <w:rsid w:val="00707F73"/>
    <w:rsid w:val="00707FF8"/>
    <w:rsid w:val="00710669"/>
    <w:rsid w:val="00710B44"/>
    <w:rsid w:val="00710DB4"/>
    <w:rsid w:val="00710EE8"/>
    <w:rsid w:val="00710F8B"/>
    <w:rsid w:val="00711119"/>
    <w:rsid w:val="007111C3"/>
    <w:rsid w:val="007117E0"/>
    <w:rsid w:val="00712305"/>
    <w:rsid w:val="0071265A"/>
    <w:rsid w:val="00712E0D"/>
    <w:rsid w:val="00712E96"/>
    <w:rsid w:val="0071398A"/>
    <w:rsid w:val="00713E5E"/>
    <w:rsid w:val="00713F72"/>
    <w:rsid w:val="00714A14"/>
    <w:rsid w:val="00714FF8"/>
    <w:rsid w:val="0071520C"/>
    <w:rsid w:val="00715311"/>
    <w:rsid w:val="007155CE"/>
    <w:rsid w:val="0071560F"/>
    <w:rsid w:val="00715729"/>
    <w:rsid w:val="00716F09"/>
    <w:rsid w:val="007172FB"/>
    <w:rsid w:val="0071794C"/>
    <w:rsid w:val="0072026C"/>
    <w:rsid w:val="007205AC"/>
    <w:rsid w:val="0072088E"/>
    <w:rsid w:val="0072130E"/>
    <w:rsid w:val="007213D8"/>
    <w:rsid w:val="007217C1"/>
    <w:rsid w:val="00721826"/>
    <w:rsid w:val="00721C15"/>
    <w:rsid w:val="00721DB6"/>
    <w:rsid w:val="00721FAD"/>
    <w:rsid w:val="00722664"/>
    <w:rsid w:val="00722EC5"/>
    <w:rsid w:val="007231B6"/>
    <w:rsid w:val="007234EB"/>
    <w:rsid w:val="00723B1B"/>
    <w:rsid w:val="00723CF2"/>
    <w:rsid w:val="00723F0F"/>
    <w:rsid w:val="007240F7"/>
    <w:rsid w:val="0072430E"/>
    <w:rsid w:val="007252CC"/>
    <w:rsid w:val="0072554D"/>
    <w:rsid w:val="00725561"/>
    <w:rsid w:val="00726619"/>
    <w:rsid w:val="007272A9"/>
    <w:rsid w:val="007275AB"/>
    <w:rsid w:val="00727660"/>
    <w:rsid w:val="00727AB0"/>
    <w:rsid w:val="00727B11"/>
    <w:rsid w:val="00727FE5"/>
    <w:rsid w:val="00730143"/>
    <w:rsid w:val="00730E3A"/>
    <w:rsid w:val="00731405"/>
    <w:rsid w:val="00731A5E"/>
    <w:rsid w:val="00731AE0"/>
    <w:rsid w:val="007323B5"/>
    <w:rsid w:val="00732B97"/>
    <w:rsid w:val="007333AC"/>
    <w:rsid w:val="007333CA"/>
    <w:rsid w:val="00733606"/>
    <w:rsid w:val="0073399C"/>
    <w:rsid w:val="00733BF0"/>
    <w:rsid w:val="00733D6A"/>
    <w:rsid w:val="0073404C"/>
    <w:rsid w:val="00734259"/>
    <w:rsid w:val="00735325"/>
    <w:rsid w:val="0073551F"/>
    <w:rsid w:val="007355A3"/>
    <w:rsid w:val="00735770"/>
    <w:rsid w:val="0073629A"/>
    <w:rsid w:val="007362CD"/>
    <w:rsid w:val="007362D2"/>
    <w:rsid w:val="0073643E"/>
    <w:rsid w:val="00736964"/>
    <w:rsid w:val="00736C37"/>
    <w:rsid w:val="00736E58"/>
    <w:rsid w:val="0073730C"/>
    <w:rsid w:val="00737726"/>
    <w:rsid w:val="00737C23"/>
    <w:rsid w:val="00737F9F"/>
    <w:rsid w:val="007402FE"/>
    <w:rsid w:val="0074094D"/>
    <w:rsid w:val="00740D85"/>
    <w:rsid w:val="0074145A"/>
    <w:rsid w:val="00741B95"/>
    <w:rsid w:val="00741D0A"/>
    <w:rsid w:val="00741F1A"/>
    <w:rsid w:val="00742272"/>
    <w:rsid w:val="00742410"/>
    <w:rsid w:val="00742761"/>
    <w:rsid w:val="00742792"/>
    <w:rsid w:val="0074287E"/>
    <w:rsid w:val="00743054"/>
    <w:rsid w:val="0074308A"/>
    <w:rsid w:val="00743B85"/>
    <w:rsid w:val="00743E3A"/>
    <w:rsid w:val="007450A7"/>
    <w:rsid w:val="00745225"/>
    <w:rsid w:val="00745674"/>
    <w:rsid w:val="00745F25"/>
    <w:rsid w:val="00746A6D"/>
    <w:rsid w:val="0074731B"/>
    <w:rsid w:val="0074736E"/>
    <w:rsid w:val="00747D0D"/>
    <w:rsid w:val="007505B4"/>
    <w:rsid w:val="007505DB"/>
    <w:rsid w:val="007513ED"/>
    <w:rsid w:val="00751666"/>
    <w:rsid w:val="00751867"/>
    <w:rsid w:val="007519B7"/>
    <w:rsid w:val="00752214"/>
    <w:rsid w:val="007527DF"/>
    <w:rsid w:val="00752933"/>
    <w:rsid w:val="00752B42"/>
    <w:rsid w:val="00752DBA"/>
    <w:rsid w:val="00752F35"/>
    <w:rsid w:val="00752FD6"/>
    <w:rsid w:val="007537EA"/>
    <w:rsid w:val="0075476A"/>
    <w:rsid w:val="007554EB"/>
    <w:rsid w:val="00755AD3"/>
    <w:rsid w:val="00756805"/>
    <w:rsid w:val="00756FBA"/>
    <w:rsid w:val="0075705E"/>
    <w:rsid w:val="0075721A"/>
    <w:rsid w:val="00757891"/>
    <w:rsid w:val="00757EB1"/>
    <w:rsid w:val="0076089E"/>
    <w:rsid w:val="00760934"/>
    <w:rsid w:val="0076106A"/>
    <w:rsid w:val="00761672"/>
    <w:rsid w:val="00761DAE"/>
    <w:rsid w:val="0076299D"/>
    <w:rsid w:val="00762FBC"/>
    <w:rsid w:val="0076312F"/>
    <w:rsid w:val="00763895"/>
    <w:rsid w:val="00763AF1"/>
    <w:rsid w:val="00763BDB"/>
    <w:rsid w:val="00763C0A"/>
    <w:rsid w:val="00763D00"/>
    <w:rsid w:val="00763E56"/>
    <w:rsid w:val="00763EC3"/>
    <w:rsid w:val="007641F4"/>
    <w:rsid w:val="0076471D"/>
    <w:rsid w:val="00764B0A"/>
    <w:rsid w:val="00764DCB"/>
    <w:rsid w:val="00765118"/>
    <w:rsid w:val="00765274"/>
    <w:rsid w:val="007657F1"/>
    <w:rsid w:val="00765E28"/>
    <w:rsid w:val="00765E34"/>
    <w:rsid w:val="00766774"/>
    <w:rsid w:val="007668A2"/>
    <w:rsid w:val="00766A48"/>
    <w:rsid w:val="00767747"/>
    <w:rsid w:val="00767757"/>
    <w:rsid w:val="00767814"/>
    <w:rsid w:val="007703F7"/>
    <w:rsid w:val="00770BD3"/>
    <w:rsid w:val="00770CBB"/>
    <w:rsid w:val="00770CE5"/>
    <w:rsid w:val="00771458"/>
    <w:rsid w:val="00772589"/>
    <w:rsid w:val="007725B2"/>
    <w:rsid w:val="007729B6"/>
    <w:rsid w:val="00773131"/>
    <w:rsid w:val="007733F7"/>
    <w:rsid w:val="00773945"/>
    <w:rsid w:val="007739F2"/>
    <w:rsid w:val="00773BD6"/>
    <w:rsid w:val="00773F2D"/>
    <w:rsid w:val="00773F99"/>
    <w:rsid w:val="00773FBF"/>
    <w:rsid w:val="007742BB"/>
    <w:rsid w:val="007746CC"/>
    <w:rsid w:val="00774708"/>
    <w:rsid w:val="00774C7C"/>
    <w:rsid w:val="00774FCB"/>
    <w:rsid w:val="00775291"/>
    <w:rsid w:val="0077560D"/>
    <w:rsid w:val="00775B85"/>
    <w:rsid w:val="00775CCB"/>
    <w:rsid w:val="007764E9"/>
    <w:rsid w:val="0077664D"/>
    <w:rsid w:val="00776FC4"/>
    <w:rsid w:val="00777215"/>
    <w:rsid w:val="007772BC"/>
    <w:rsid w:val="007775A6"/>
    <w:rsid w:val="007775FD"/>
    <w:rsid w:val="007778B6"/>
    <w:rsid w:val="00777926"/>
    <w:rsid w:val="00777967"/>
    <w:rsid w:val="00777DA4"/>
    <w:rsid w:val="00777EE1"/>
    <w:rsid w:val="00777F27"/>
    <w:rsid w:val="00777F72"/>
    <w:rsid w:val="00777FF5"/>
    <w:rsid w:val="0078060C"/>
    <w:rsid w:val="00780613"/>
    <w:rsid w:val="00780A24"/>
    <w:rsid w:val="00780F47"/>
    <w:rsid w:val="007814DB"/>
    <w:rsid w:val="0078151C"/>
    <w:rsid w:val="0078153D"/>
    <w:rsid w:val="00781861"/>
    <w:rsid w:val="00781ABB"/>
    <w:rsid w:val="00782A70"/>
    <w:rsid w:val="00783023"/>
    <w:rsid w:val="0078347C"/>
    <w:rsid w:val="0078371F"/>
    <w:rsid w:val="00784045"/>
    <w:rsid w:val="0078420F"/>
    <w:rsid w:val="00784336"/>
    <w:rsid w:val="00784AB9"/>
    <w:rsid w:val="00784F0D"/>
    <w:rsid w:val="00785055"/>
    <w:rsid w:val="00785141"/>
    <w:rsid w:val="00785204"/>
    <w:rsid w:val="007854CD"/>
    <w:rsid w:val="007857C9"/>
    <w:rsid w:val="00785CD5"/>
    <w:rsid w:val="00785E90"/>
    <w:rsid w:val="00786508"/>
    <w:rsid w:val="0078686C"/>
    <w:rsid w:val="0078696D"/>
    <w:rsid w:val="00786DAE"/>
    <w:rsid w:val="007872E0"/>
    <w:rsid w:val="007873A7"/>
    <w:rsid w:val="00787745"/>
    <w:rsid w:val="00787C52"/>
    <w:rsid w:val="00787C6E"/>
    <w:rsid w:val="0079024B"/>
    <w:rsid w:val="0079030D"/>
    <w:rsid w:val="0079052B"/>
    <w:rsid w:val="00791355"/>
    <w:rsid w:val="0079175F"/>
    <w:rsid w:val="0079197F"/>
    <w:rsid w:val="00791B3D"/>
    <w:rsid w:val="00792518"/>
    <w:rsid w:val="0079281A"/>
    <w:rsid w:val="0079309F"/>
    <w:rsid w:val="007932C1"/>
    <w:rsid w:val="007943D5"/>
    <w:rsid w:val="00794721"/>
    <w:rsid w:val="00794DD0"/>
    <w:rsid w:val="007950C3"/>
    <w:rsid w:val="007950DE"/>
    <w:rsid w:val="007954C1"/>
    <w:rsid w:val="007958E7"/>
    <w:rsid w:val="00795A4A"/>
    <w:rsid w:val="00795B64"/>
    <w:rsid w:val="00795B6D"/>
    <w:rsid w:val="00796523"/>
    <w:rsid w:val="00796867"/>
    <w:rsid w:val="007969FD"/>
    <w:rsid w:val="00796AB4"/>
    <w:rsid w:val="00796BEC"/>
    <w:rsid w:val="00797767"/>
    <w:rsid w:val="00797EF8"/>
    <w:rsid w:val="007A005B"/>
    <w:rsid w:val="007A0243"/>
    <w:rsid w:val="007A0256"/>
    <w:rsid w:val="007A0601"/>
    <w:rsid w:val="007A09A1"/>
    <w:rsid w:val="007A0AEA"/>
    <w:rsid w:val="007A1420"/>
    <w:rsid w:val="007A1624"/>
    <w:rsid w:val="007A165E"/>
    <w:rsid w:val="007A1753"/>
    <w:rsid w:val="007A1A51"/>
    <w:rsid w:val="007A1C51"/>
    <w:rsid w:val="007A1DAC"/>
    <w:rsid w:val="007A1EC9"/>
    <w:rsid w:val="007A2582"/>
    <w:rsid w:val="007A2CDD"/>
    <w:rsid w:val="007A403D"/>
    <w:rsid w:val="007A41AF"/>
    <w:rsid w:val="007A4438"/>
    <w:rsid w:val="007A4FEE"/>
    <w:rsid w:val="007A5007"/>
    <w:rsid w:val="007A584B"/>
    <w:rsid w:val="007A5E1D"/>
    <w:rsid w:val="007A61D0"/>
    <w:rsid w:val="007A7582"/>
    <w:rsid w:val="007A75D7"/>
    <w:rsid w:val="007A7631"/>
    <w:rsid w:val="007A770E"/>
    <w:rsid w:val="007A78C8"/>
    <w:rsid w:val="007A7F7A"/>
    <w:rsid w:val="007B0031"/>
    <w:rsid w:val="007B020C"/>
    <w:rsid w:val="007B06AA"/>
    <w:rsid w:val="007B07E1"/>
    <w:rsid w:val="007B0CDE"/>
    <w:rsid w:val="007B0D16"/>
    <w:rsid w:val="007B0D5B"/>
    <w:rsid w:val="007B0EDB"/>
    <w:rsid w:val="007B2AAC"/>
    <w:rsid w:val="007B2DA8"/>
    <w:rsid w:val="007B3516"/>
    <w:rsid w:val="007B3DA3"/>
    <w:rsid w:val="007B3E4A"/>
    <w:rsid w:val="007B4DF1"/>
    <w:rsid w:val="007B63D8"/>
    <w:rsid w:val="007B68FD"/>
    <w:rsid w:val="007B69F9"/>
    <w:rsid w:val="007B6CBD"/>
    <w:rsid w:val="007B70A7"/>
    <w:rsid w:val="007B7218"/>
    <w:rsid w:val="007B74E8"/>
    <w:rsid w:val="007B7B49"/>
    <w:rsid w:val="007B7BF7"/>
    <w:rsid w:val="007C00BF"/>
    <w:rsid w:val="007C00F1"/>
    <w:rsid w:val="007C0214"/>
    <w:rsid w:val="007C0346"/>
    <w:rsid w:val="007C03D7"/>
    <w:rsid w:val="007C0514"/>
    <w:rsid w:val="007C08FE"/>
    <w:rsid w:val="007C0B1B"/>
    <w:rsid w:val="007C0B37"/>
    <w:rsid w:val="007C1D4A"/>
    <w:rsid w:val="007C1ECF"/>
    <w:rsid w:val="007C2615"/>
    <w:rsid w:val="007C2879"/>
    <w:rsid w:val="007C321B"/>
    <w:rsid w:val="007C42E6"/>
    <w:rsid w:val="007C4604"/>
    <w:rsid w:val="007C4881"/>
    <w:rsid w:val="007C53C6"/>
    <w:rsid w:val="007C5585"/>
    <w:rsid w:val="007C67F7"/>
    <w:rsid w:val="007C687F"/>
    <w:rsid w:val="007C6D49"/>
    <w:rsid w:val="007C6EBE"/>
    <w:rsid w:val="007C7972"/>
    <w:rsid w:val="007C7CA6"/>
    <w:rsid w:val="007C7CA9"/>
    <w:rsid w:val="007D028D"/>
    <w:rsid w:val="007D09AD"/>
    <w:rsid w:val="007D0C0E"/>
    <w:rsid w:val="007D0E0B"/>
    <w:rsid w:val="007D13A0"/>
    <w:rsid w:val="007D156D"/>
    <w:rsid w:val="007D15B5"/>
    <w:rsid w:val="007D1ACB"/>
    <w:rsid w:val="007D1FE8"/>
    <w:rsid w:val="007D26A0"/>
    <w:rsid w:val="007D27C7"/>
    <w:rsid w:val="007D288D"/>
    <w:rsid w:val="007D2938"/>
    <w:rsid w:val="007D2CA3"/>
    <w:rsid w:val="007D32D6"/>
    <w:rsid w:val="007D3494"/>
    <w:rsid w:val="007D35E2"/>
    <w:rsid w:val="007D3CD6"/>
    <w:rsid w:val="007D438D"/>
    <w:rsid w:val="007D45BF"/>
    <w:rsid w:val="007D4DC6"/>
    <w:rsid w:val="007D4E3F"/>
    <w:rsid w:val="007D507A"/>
    <w:rsid w:val="007D5131"/>
    <w:rsid w:val="007D5479"/>
    <w:rsid w:val="007D5596"/>
    <w:rsid w:val="007D5715"/>
    <w:rsid w:val="007D5848"/>
    <w:rsid w:val="007D607F"/>
    <w:rsid w:val="007D636D"/>
    <w:rsid w:val="007D64AB"/>
    <w:rsid w:val="007D64F9"/>
    <w:rsid w:val="007D6CAF"/>
    <w:rsid w:val="007D6E83"/>
    <w:rsid w:val="007D70F7"/>
    <w:rsid w:val="007D7411"/>
    <w:rsid w:val="007D7B4E"/>
    <w:rsid w:val="007D7D84"/>
    <w:rsid w:val="007D7F54"/>
    <w:rsid w:val="007D7F7A"/>
    <w:rsid w:val="007E0333"/>
    <w:rsid w:val="007E0D47"/>
    <w:rsid w:val="007E0EC7"/>
    <w:rsid w:val="007E0FBE"/>
    <w:rsid w:val="007E1523"/>
    <w:rsid w:val="007E1A7C"/>
    <w:rsid w:val="007E1A8B"/>
    <w:rsid w:val="007E1DAB"/>
    <w:rsid w:val="007E1E78"/>
    <w:rsid w:val="007E1E88"/>
    <w:rsid w:val="007E20CA"/>
    <w:rsid w:val="007E2153"/>
    <w:rsid w:val="007E21C0"/>
    <w:rsid w:val="007E251B"/>
    <w:rsid w:val="007E27EF"/>
    <w:rsid w:val="007E282A"/>
    <w:rsid w:val="007E28B7"/>
    <w:rsid w:val="007E2C22"/>
    <w:rsid w:val="007E2C67"/>
    <w:rsid w:val="007E31AA"/>
    <w:rsid w:val="007E37D1"/>
    <w:rsid w:val="007E4061"/>
    <w:rsid w:val="007E44E5"/>
    <w:rsid w:val="007E4841"/>
    <w:rsid w:val="007E5230"/>
    <w:rsid w:val="007E57B5"/>
    <w:rsid w:val="007E5B0F"/>
    <w:rsid w:val="007E5D23"/>
    <w:rsid w:val="007E6CC0"/>
    <w:rsid w:val="007E7130"/>
    <w:rsid w:val="007E77FD"/>
    <w:rsid w:val="007E7BFC"/>
    <w:rsid w:val="007F1134"/>
    <w:rsid w:val="007F128E"/>
    <w:rsid w:val="007F153E"/>
    <w:rsid w:val="007F15B0"/>
    <w:rsid w:val="007F1CF6"/>
    <w:rsid w:val="007F22D9"/>
    <w:rsid w:val="007F236F"/>
    <w:rsid w:val="007F272D"/>
    <w:rsid w:val="007F2D3B"/>
    <w:rsid w:val="007F3BC4"/>
    <w:rsid w:val="007F45C7"/>
    <w:rsid w:val="007F4601"/>
    <w:rsid w:val="007F49E9"/>
    <w:rsid w:val="007F52D4"/>
    <w:rsid w:val="007F5658"/>
    <w:rsid w:val="007F5755"/>
    <w:rsid w:val="007F5C40"/>
    <w:rsid w:val="007F5F84"/>
    <w:rsid w:val="007F6080"/>
    <w:rsid w:val="007F61B2"/>
    <w:rsid w:val="007F62F7"/>
    <w:rsid w:val="007F631B"/>
    <w:rsid w:val="007F6F42"/>
    <w:rsid w:val="007F7748"/>
    <w:rsid w:val="007F7DB6"/>
    <w:rsid w:val="00800500"/>
    <w:rsid w:val="00800811"/>
    <w:rsid w:val="00800F04"/>
    <w:rsid w:val="008012A4"/>
    <w:rsid w:val="00801B4A"/>
    <w:rsid w:val="00801C77"/>
    <w:rsid w:val="00801CBA"/>
    <w:rsid w:val="0080269B"/>
    <w:rsid w:val="00802751"/>
    <w:rsid w:val="008027B1"/>
    <w:rsid w:val="00802F28"/>
    <w:rsid w:val="008030D3"/>
    <w:rsid w:val="008036F4"/>
    <w:rsid w:val="00803D6C"/>
    <w:rsid w:val="00804528"/>
    <w:rsid w:val="00804797"/>
    <w:rsid w:val="00804B53"/>
    <w:rsid w:val="0080511A"/>
    <w:rsid w:val="00805344"/>
    <w:rsid w:val="0080572B"/>
    <w:rsid w:val="008057A6"/>
    <w:rsid w:val="00805B67"/>
    <w:rsid w:val="00805CBB"/>
    <w:rsid w:val="00805D51"/>
    <w:rsid w:val="00805DEA"/>
    <w:rsid w:val="0080637D"/>
    <w:rsid w:val="00806CD7"/>
    <w:rsid w:val="00806E60"/>
    <w:rsid w:val="0080729E"/>
    <w:rsid w:val="008076A9"/>
    <w:rsid w:val="008076CA"/>
    <w:rsid w:val="00807DED"/>
    <w:rsid w:val="00810769"/>
    <w:rsid w:val="00810CF7"/>
    <w:rsid w:val="00810D25"/>
    <w:rsid w:val="00810D5A"/>
    <w:rsid w:val="008110A9"/>
    <w:rsid w:val="00811225"/>
    <w:rsid w:val="008114D1"/>
    <w:rsid w:val="00811B8E"/>
    <w:rsid w:val="00811C77"/>
    <w:rsid w:val="0081251C"/>
    <w:rsid w:val="00812C28"/>
    <w:rsid w:val="00812FC8"/>
    <w:rsid w:val="0081383A"/>
    <w:rsid w:val="00813FDA"/>
    <w:rsid w:val="00814171"/>
    <w:rsid w:val="00814794"/>
    <w:rsid w:val="00814CAF"/>
    <w:rsid w:val="00814F74"/>
    <w:rsid w:val="00815A9B"/>
    <w:rsid w:val="00815AC3"/>
    <w:rsid w:val="00815FF8"/>
    <w:rsid w:val="008164B9"/>
    <w:rsid w:val="0081663E"/>
    <w:rsid w:val="00816A1A"/>
    <w:rsid w:val="00816B85"/>
    <w:rsid w:val="00816C93"/>
    <w:rsid w:val="00817924"/>
    <w:rsid w:val="00817A9C"/>
    <w:rsid w:val="00817D75"/>
    <w:rsid w:val="008200B2"/>
    <w:rsid w:val="008201DA"/>
    <w:rsid w:val="00821702"/>
    <w:rsid w:val="00821B30"/>
    <w:rsid w:val="00821D31"/>
    <w:rsid w:val="00821E63"/>
    <w:rsid w:val="00821F5B"/>
    <w:rsid w:val="00823989"/>
    <w:rsid w:val="008255AC"/>
    <w:rsid w:val="008256EE"/>
    <w:rsid w:val="00825BFB"/>
    <w:rsid w:val="00825C8F"/>
    <w:rsid w:val="00825C95"/>
    <w:rsid w:val="00825DDB"/>
    <w:rsid w:val="00825EC5"/>
    <w:rsid w:val="008260B7"/>
    <w:rsid w:val="00826175"/>
    <w:rsid w:val="00826270"/>
    <w:rsid w:val="0082669F"/>
    <w:rsid w:val="0082670F"/>
    <w:rsid w:val="00826826"/>
    <w:rsid w:val="00826893"/>
    <w:rsid w:val="0082696F"/>
    <w:rsid w:val="00827BC5"/>
    <w:rsid w:val="008304F6"/>
    <w:rsid w:val="00830D32"/>
    <w:rsid w:val="00830D40"/>
    <w:rsid w:val="00830E37"/>
    <w:rsid w:val="00830F8C"/>
    <w:rsid w:val="0083110B"/>
    <w:rsid w:val="008312A7"/>
    <w:rsid w:val="0083133C"/>
    <w:rsid w:val="00831466"/>
    <w:rsid w:val="008327FE"/>
    <w:rsid w:val="00832914"/>
    <w:rsid w:val="00832E4E"/>
    <w:rsid w:val="008335DD"/>
    <w:rsid w:val="008339FF"/>
    <w:rsid w:val="00833D74"/>
    <w:rsid w:val="008344B4"/>
    <w:rsid w:val="00834656"/>
    <w:rsid w:val="00834754"/>
    <w:rsid w:val="008349B3"/>
    <w:rsid w:val="00834B8A"/>
    <w:rsid w:val="00835181"/>
    <w:rsid w:val="0083518F"/>
    <w:rsid w:val="00835419"/>
    <w:rsid w:val="008354A7"/>
    <w:rsid w:val="00835A85"/>
    <w:rsid w:val="00835C69"/>
    <w:rsid w:val="00835CFC"/>
    <w:rsid w:val="00835DEA"/>
    <w:rsid w:val="008363E9"/>
    <w:rsid w:val="008367D0"/>
    <w:rsid w:val="00837187"/>
    <w:rsid w:val="00837A07"/>
    <w:rsid w:val="00837A26"/>
    <w:rsid w:val="00837EE8"/>
    <w:rsid w:val="00840546"/>
    <w:rsid w:val="008411F6"/>
    <w:rsid w:val="00841539"/>
    <w:rsid w:val="008415A5"/>
    <w:rsid w:val="0084199F"/>
    <w:rsid w:val="008419E6"/>
    <w:rsid w:val="00841C56"/>
    <w:rsid w:val="00841F65"/>
    <w:rsid w:val="00842154"/>
    <w:rsid w:val="00842358"/>
    <w:rsid w:val="008426BC"/>
    <w:rsid w:val="00842B45"/>
    <w:rsid w:val="008434A9"/>
    <w:rsid w:val="00843C07"/>
    <w:rsid w:val="008445BE"/>
    <w:rsid w:val="008447BC"/>
    <w:rsid w:val="00844C4E"/>
    <w:rsid w:val="00845026"/>
    <w:rsid w:val="00845F9A"/>
    <w:rsid w:val="00846165"/>
    <w:rsid w:val="0084628C"/>
    <w:rsid w:val="0084675B"/>
    <w:rsid w:val="008472F9"/>
    <w:rsid w:val="00847795"/>
    <w:rsid w:val="00847B8E"/>
    <w:rsid w:val="00847DDC"/>
    <w:rsid w:val="00847EB2"/>
    <w:rsid w:val="0085024F"/>
    <w:rsid w:val="008504E6"/>
    <w:rsid w:val="00850649"/>
    <w:rsid w:val="008508AE"/>
    <w:rsid w:val="008508FE"/>
    <w:rsid w:val="00850AB6"/>
    <w:rsid w:val="00850F45"/>
    <w:rsid w:val="00850F74"/>
    <w:rsid w:val="00851751"/>
    <w:rsid w:val="00851904"/>
    <w:rsid w:val="00851A65"/>
    <w:rsid w:val="00851BCF"/>
    <w:rsid w:val="00851BF0"/>
    <w:rsid w:val="00851E07"/>
    <w:rsid w:val="008524A1"/>
    <w:rsid w:val="008526BB"/>
    <w:rsid w:val="008526DD"/>
    <w:rsid w:val="00852C13"/>
    <w:rsid w:val="008530EA"/>
    <w:rsid w:val="00853584"/>
    <w:rsid w:val="008535DC"/>
    <w:rsid w:val="008537E5"/>
    <w:rsid w:val="008537ED"/>
    <w:rsid w:val="00853820"/>
    <w:rsid w:val="00854140"/>
    <w:rsid w:val="00854B77"/>
    <w:rsid w:val="00855115"/>
    <w:rsid w:val="0085571D"/>
    <w:rsid w:val="0085588F"/>
    <w:rsid w:val="00855E6C"/>
    <w:rsid w:val="00856689"/>
    <w:rsid w:val="00856EAE"/>
    <w:rsid w:val="0085762E"/>
    <w:rsid w:val="008602D7"/>
    <w:rsid w:val="008602F1"/>
    <w:rsid w:val="00860653"/>
    <w:rsid w:val="00860CFE"/>
    <w:rsid w:val="00860D9D"/>
    <w:rsid w:val="00860F11"/>
    <w:rsid w:val="00860FFE"/>
    <w:rsid w:val="0086136C"/>
    <w:rsid w:val="0086179E"/>
    <w:rsid w:val="008621CB"/>
    <w:rsid w:val="0086221E"/>
    <w:rsid w:val="008622A6"/>
    <w:rsid w:val="008622D1"/>
    <w:rsid w:val="00862966"/>
    <w:rsid w:val="00862AEC"/>
    <w:rsid w:val="00862CA5"/>
    <w:rsid w:val="00862E4E"/>
    <w:rsid w:val="00863673"/>
    <w:rsid w:val="00863872"/>
    <w:rsid w:val="00863D8D"/>
    <w:rsid w:val="00864631"/>
    <w:rsid w:val="00864B72"/>
    <w:rsid w:val="008651CC"/>
    <w:rsid w:val="008651CE"/>
    <w:rsid w:val="00865A2C"/>
    <w:rsid w:val="008667AC"/>
    <w:rsid w:val="0086685D"/>
    <w:rsid w:val="00866C2F"/>
    <w:rsid w:val="00867693"/>
    <w:rsid w:val="008700F5"/>
    <w:rsid w:val="00870653"/>
    <w:rsid w:val="00870B1C"/>
    <w:rsid w:val="00870B83"/>
    <w:rsid w:val="00870EAC"/>
    <w:rsid w:val="008715E5"/>
    <w:rsid w:val="00871742"/>
    <w:rsid w:val="00871D1D"/>
    <w:rsid w:val="008720DF"/>
    <w:rsid w:val="008726B9"/>
    <w:rsid w:val="008728B5"/>
    <w:rsid w:val="0087294D"/>
    <w:rsid w:val="00873155"/>
    <w:rsid w:val="0087333A"/>
    <w:rsid w:val="00873378"/>
    <w:rsid w:val="008733CF"/>
    <w:rsid w:val="008742F1"/>
    <w:rsid w:val="008743F8"/>
    <w:rsid w:val="0087495E"/>
    <w:rsid w:val="00875249"/>
    <w:rsid w:val="00875845"/>
    <w:rsid w:val="00875BDE"/>
    <w:rsid w:val="0087603E"/>
    <w:rsid w:val="00876048"/>
    <w:rsid w:val="008761FC"/>
    <w:rsid w:val="008762AA"/>
    <w:rsid w:val="00876588"/>
    <w:rsid w:val="0087670C"/>
    <w:rsid w:val="00876D52"/>
    <w:rsid w:val="00877337"/>
    <w:rsid w:val="0087751D"/>
    <w:rsid w:val="00877529"/>
    <w:rsid w:val="0087752E"/>
    <w:rsid w:val="008803D8"/>
    <w:rsid w:val="008803FD"/>
    <w:rsid w:val="00880410"/>
    <w:rsid w:val="00880685"/>
    <w:rsid w:val="00880CF6"/>
    <w:rsid w:val="00881164"/>
    <w:rsid w:val="008812EC"/>
    <w:rsid w:val="008814B7"/>
    <w:rsid w:val="00881A9A"/>
    <w:rsid w:val="00881F1F"/>
    <w:rsid w:val="00881FD0"/>
    <w:rsid w:val="00882844"/>
    <w:rsid w:val="008828FB"/>
    <w:rsid w:val="00883624"/>
    <w:rsid w:val="008838D5"/>
    <w:rsid w:val="008844BF"/>
    <w:rsid w:val="00884529"/>
    <w:rsid w:val="0088472D"/>
    <w:rsid w:val="00884C24"/>
    <w:rsid w:val="00884C38"/>
    <w:rsid w:val="00884E6F"/>
    <w:rsid w:val="0088535B"/>
    <w:rsid w:val="00885389"/>
    <w:rsid w:val="008855B1"/>
    <w:rsid w:val="0088566D"/>
    <w:rsid w:val="008856F1"/>
    <w:rsid w:val="008858EF"/>
    <w:rsid w:val="00885BD3"/>
    <w:rsid w:val="00885E86"/>
    <w:rsid w:val="00885EB8"/>
    <w:rsid w:val="008861E9"/>
    <w:rsid w:val="00886986"/>
    <w:rsid w:val="00886ADC"/>
    <w:rsid w:val="008878D5"/>
    <w:rsid w:val="00887B50"/>
    <w:rsid w:val="00887B7D"/>
    <w:rsid w:val="0089046D"/>
    <w:rsid w:val="00890593"/>
    <w:rsid w:val="00890944"/>
    <w:rsid w:val="00890D0D"/>
    <w:rsid w:val="00890E49"/>
    <w:rsid w:val="00891518"/>
    <w:rsid w:val="00891D13"/>
    <w:rsid w:val="00892076"/>
    <w:rsid w:val="008921C4"/>
    <w:rsid w:val="00892411"/>
    <w:rsid w:val="008924E9"/>
    <w:rsid w:val="0089250F"/>
    <w:rsid w:val="00892562"/>
    <w:rsid w:val="00892D42"/>
    <w:rsid w:val="00893190"/>
    <w:rsid w:val="008932E8"/>
    <w:rsid w:val="00893355"/>
    <w:rsid w:val="00893BA5"/>
    <w:rsid w:val="0089431B"/>
    <w:rsid w:val="00894336"/>
    <w:rsid w:val="0089447C"/>
    <w:rsid w:val="008946C7"/>
    <w:rsid w:val="00894854"/>
    <w:rsid w:val="00894911"/>
    <w:rsid w:val="00894A58"/>
    <w:rsid w:val="00894AB0"/>
    <w:rsid w:val="00894C74"/>
    <w:rsid w:val="00895F0B"/>
    <w:rsid w:val="00896E8B"/>
    <w:rsid w:val="0089706B"/>
    <w:rsid w:val="00897574"/>
    <w:rsid w:val="008A079C"/>
    <w:rsid w:val="008A109F"/>
    <w:rsid w:val="008A10FB"/>
    <w:rsid w:val="008A1559"/>
    <w:rsid w:val="008A19E7"/>
    <w:rsid w:val="008A1B4B"/>
    <w:rsid w:val="008A21F2"/>
    <w:rsid w:val="008A2463"/>
    <w:rsid w:val="008A286C"/>
    <w:rsid w:val="008A2AE5"/>
    <w:rsid w:val="008A2DFA"/>
    <w:rsid w:val="008A301D"/>
    <w:rsid w:val="008A3027"/>
    <w:rsid w:val="008A3294"/>
    <w:rsid w:val="008A37F3"/>
    <w:rsid w:val="008A43ED"/>
    <w:rsid w:val="008A452A"/>
    <w:rsid w:val="008A4BCC"/>
    <w:rsid w:val="008A5035"/>
    <w:rsid w:val="008A503E"/>
    <w:rsid w:val="008A50E8"/>
    <w:rsid w:val="008A59E2"/>
    <w:rsid w:val="008A5D57"/>
    <w:rsid w:val="008A6273"/>
    <w:rsid w:val="008A635D"/>
    <w:rsid w:val="008A636F"/>
    <w:rsid w:val="008A6381"/>
    <w:rsid w:val="008A6A28"/>
    <w:rsid w:val="008A6E9A"/>
    <w:rsid w:val="008A7A1E"/>
    <w:rsid w:val="008A7B7B"/>
    <w:rsid w:val="008A7D12"/>
    <w:rsid w:val="008B00BE"/>
    <w:rsid w:val="008B07A3"/>
    <w:rsid w:val="008B0807"/>
    <w:rsid w:val="008B0C3E"/>
    <w:rsid w:val="008B0CA5"/>
    <w:rsid w:val="008B0D88"/>
    <w:rsid w:val="008B139D"/>
    <w:rsid w:val="008B148D"/>
    <w:rsid w:val="008B165C"/>
    <w:rsid w:val="008B19A6"/>
    <w:rsid w:val="008B19C1"/>
    <w:rsid w:val="008B19D6"/>
    <w:rsid w:val="008B1E9A"/>
    <w:rsid w:val="008B20E0"/>
    <w:rsid w:val="008B2923"/>
    <w:rsid w:val="008B2D0C"/>
    <w:rsid w:val="008B2D5F"/>
    <w:rsid w:val="008B3220"/>
    <w:rsid w:val="008B39CE"/>
    <w:rsid w:val="008B41D2"/>
    <w:rsid w:val="008B4310"/>
    <w:rsid w:val="008B434C"/>
    <w:rsid w:val="008B46AF"/>
    <w:rsid w:val="008B477E"/>
    <w:rsid w:val="008B4DAB"/>
    <w:rsid w:val="008B59D1"/>
    <w:rsid w:val="008B5AFD"/>
    <w:rsid w:val="008B5B64"/>
    <w:rsid w:val="008B5B9A"/>
    <w:rsid w:val="008B5F1E"/>
    <w:rsid w:val="008B60F3"/>
    <w:rsid w:val="008B6E4B"/>
    <w:rsid w:val="008B6E7A"/>
    <w:rsid w:val="008B703D"/>
    <w:rsid w:val="008B71E6"/>
    <w:rsid w:val="008B7775"/>
    <w:rsid w:val="008B7872"/>
    <w:rsid w:val="008B78C9"/>
    <w:rsid w:val="008B7A9C"/>
    <w:rsid w:val="008C014D"/>
    <w:rsid w:val="008C05D7"/>
    <w:rsid w:val="008C0A22"/>
    <w:rsid w:val="008C0E31"/>
    <w:rsid w:val="008C18B3"/>
    <w:rsid w:val="008C194F"/>
    <w:rsid w:val="008C1BF1"/>
    <w:rsid w:val="008C1C44"/>
    <w:rsid w:val="008C237D"/>
    <w:rsid w:val="008C2887"/>
    <w:rsid w:val="008C2C52"/>
    <w:rsid w:val="008C2DAC"/>
    <w:rsid w:val="008C3C2B"/>
    <w:rsid w:val="008C4FC9"/>
    <w:rsid w:val="008C4FDC"/>
    <w:rsid w:val="008C500B"/>
    <w:rsid w:val="008C53C7"/>
    <w:rsid w:val="008C5555"/>
    <w:rsid w:val="008C653F"/>
    <w:rsid w:val="008C6629"/>
    <w:rsid w:val="008C6945"/>
    <w:rsid w:val="008C6953"/>
    <w:rsid w:val="008C6A64"/>
    <w:rsid w:val="008C6A83"/>
    <w:rsid w:val="008C6B62"/>
    <w:rsid w:val="008C6E43"/>
    <w:rsid w:val="008C706D"/>
    <w:rsid w:val="008C7183"/>
    <w:rsid w:val="008C72AE"/>
    <w:rsid w:val="008C7563"/>
    <w:rsid w:val="008C7824"/>
    <w:rsid w:val="008D0347"/>
    <w:rsid w:val="008D042E"/>
    <w:rsid w:val="008D0919"/>
    <w:rsid w:val="008D101D"/>
    <w:rsid w:val="008D18F9"/>
    <w:rsid w:val="008D1ADA"/>
    <w:rsid w:val="008D1F55"/>
    <w:rsid w:val="008D2159"/>
    <w:rsid w:val="008D2165"/>
    <w:rsid w:val="008D22DF"/>
    <w:rsid w:val="008D2963"/>
    <w:rsid w:val="008D32B4"/>
    <w:rsid w:val="008D3938"/>
    <w:rsid w:val="008D3AA9"/>
    <w:rsid w:val="008D3E8E"/>
    <w:rsid w:val="008D4254"/>
    <w:rsid w:val="008D42DE"/>
    <w:rsid w:val="008D463C"/>
    <w:rsid w:val="008D4F13"/>
    <w:rsid w:val="008D5304"/>
    <w:rsid w:val="008D550A"/>
    <w:rsid w:val="008D6670"/>
    <w:rsid w:val="008D73F5"/>
    <w:rsid w:val="008E0C42"/>
    <w:rsid w:val="008E10A8"/>
    <w:rsid w:val="008E145E"/>
    <w:rsid w:val="008E19F1"/>
    <w:rsid w:val="008E1BD7"/>
    <w:rsid w:val="008E1D95"/>
    <w:rsid w:val="008E2F78"/>
    <w:rsid w:val="008E3443"/>
    <w:rsid w:val="008E4013"/>
    <w:rsid w:val="008E43C2"/>
    <w:rsid w:val="008E4E3A"/>
    <w:rsid w:val="008E5328"/>
    <w:rsid w:val="008E66CE"/>
    <w:rsid w:val="008E675E"/>
    <w:rsid w:val="008E6914"/>
    <w:rsid w:val="008E6A6E"/>
    <w:rsid w:val="008E6BD6"/>
    <w:rsid w:val="008E6C9A"/>
    <w:rsid w:val="008E7127"/>
    <w:rsid w:val="008E75BD"/>
    <w:rsid w:val="008E75E3"/>
    <w:rsid w:val="008E79D8"/>
    <w:rsid w:val="008E7CC5"/>
    <w:rsid w:val="008F0205"/>
    <w:rsid w:val="008F02D5"/>
    <w:rsid w:val="008F07F6"/>
    <w:rsid w:val="008F083B"/>
    <w:rsid w:val="008F0BDC"/>
    <w:rsid w:val="008F10DB"/>
    <w:rsid w:val="008F13DF"/>
    <w:rsid w:val="008F1901"/>
    <w:rsid w:val="008F1920"/>
    <w:rsid w:val="008F1ECB"/>
    <w:rsid w:val="008F2313"/>
    <w:rsid w:val="008F2637"/>
    <w:rsid w:val="008F2A8C"/>
    <w:rsid w:val="008F3058"/>
    <w:rsid w:val="008F3544"/>
    <w:rsid w:val="008F3661"/>
    <w:rsid w:val="008F3CDF"/>
    <w:rsid w:val="008F3FAA"/>
    <w:rsid w:val="008F4079"/>
    <w:rsid w:val="008F4A75"/>
    <w:rsid w:val="008F4E70"/>
    <w:rsid w:val="008F4FA2"/>
    <w:rsid w:val="008F5271"/>
    <w:rsid w:val="008F5467"/>
    <w:rsid w:val="008F54C3"/>
    <w:rsid w:val="008F56B2"/>
    <w:rsid w:val="008F586B"/>
    <w:rsid w:val="008F6785"/>
    <w:rsid w:val="008F7044"/>
    <w:rsid w:val="008F75C1"/>
    <w:rsid w:val="00900192"/>
    <w:rsid w:val="0090155F"/>
    <w:rsid w:val="00901876"/>
    <w:rsid w:val="00901D87"/>
    <w:rsid w:val="00901FF0"/>
    <w:rsid w:val="00902889"/>
    <w:rsid w:val="00902960"/>
    <w:rsid w:val="00902AF9"/>
    <w:rsid w:val="00902B9B"/>
    <w:rsid w:val="00902E84"/>
    <w:rsid w:val="00902F3B"/>
    <w:rsid w:val="00903854"/>
    <w:rsid w:val="00903C97"/>
    <w:rsid w:val="00903D13"/>
    <w:rsid w:val="00903D33"/>
    <w:rsid w:val="009040B8"/>
    <w:rsid w:val="00904AFB"/>
    <w:rsid w:val="00904C5D"/>
    <w:rsid w:val="00904EF2"/>
    <w:rsid w:val="00904F43"/>
    <w:rsid w:val="0090508D"/>
    <w:rsid w:val="00905229"/>
    <w:rsid w:val="00905954"/>
    <w:rsid w:val="00905998"/>
    <w:rsid w:val="00905E00"/>
    <w:rsid w:val="00905E67"/>
    <w:rsid w:val="00905FEB"/>
    <w:rsid w:val="009060AA"/>
    <w:rsid w:val="00906863"/>
    <w:rsid w:val="00906D31"/>
    <w:rsid w:val="009078FA"/>
    <w:rsid w:val="00907D3C"/>
    <w:rsid w:val="00907F01"/>
    <w:rsid w:val="0091015B"/>
    <w:rsid w:val="0091024F"/>
    <w:rsid w:val="00910BD6"/>
    <w:rsid w:val="00910E23"/>
    <w:rsid w:val="00910EFB"/>
    <w:rsid w:val="009114B9"/>
    <w:rsid w:val="00912293"/>
    <w:rsid w:val="0091254A"/>
    <w:rsid w:val="0091262B"/>
    <w:rsid w:val="00912678"/>
    <w:rsid w:val="00912D90"/>
    <w:rsid w:val="00912E5A"/>
    <w:rsid w:val="009138FE"/>
    <w:rsid w:val="0091494C"/>
    <w:rsid w:val="00914CFA"/>
    <w:rsid w:val="00915604"/>
    <w:rsid w:val="00915630"/>
    <w:rsid w:val="00915BBD"/>
    <w:rsid w:val="0091620A"/>
    <w:rsid w:val="00916CC7"/>
    <w:rsid w:val="00916DEC"/>
    <w:rsid w:val="0091785F"/>
    <w:rsid w:val="0091796C"/>
    <w:rsid w:val="00917A1E"/>
    <w:rsid w:val="00917A23"/>
    <w:rsid w:val="00917C88"/>
    <w:rsid w:val="00917E67"/>
    <w:rsid w:val="009202DF"/>
    <w:rsid w:val="0092041F"/>
    <w:rsid w:val="00920434"/>
    <w:rsid w:val="009205FA"/>
    <w:rsid w:val="00920679"/>
    <w:rsid w:val="0092100F"/>
    <w:rsid w:val="00921E02"/>
    <w:rsid w:val="0092206C"/>
    <w:rsid w:val="009227DA"/>
    <w:rsid w:val="00922A8C"/>
    <w:rsid w:val="00922B0B"/>
    <w:rsid w:val="00922B2F"/>
    <w:rsid w:val="00922D75"/>
    <w:rsid w:val="00922F08"/>
    <w:rsid w:val="00923268"/>
    <w:rsid w:val="009232A3"/>
    <w:rsid w:val="0092403B"/>
    <w:rsid w:val="00924478"/>
    <w:rsid w:val="009249A0"/>
    <w:rsid w:val="009249B7"/>
    <w:rsid w:val="00924DC6"/>
    <w:rsid w:val="00925D7F"/>
    <w:rsid w:val="00925DB5"/>
    <w:rsid w:val="00925FA4"/>
    <w:rsid w:val="00926425"/>
    <w:rsid w:val="0092651D"/>
    <w:rsid w:val="009265FF"/>
    <w:rsid w:val="0092697C"/>
    <w:rsid w:val="0092723F"/>
    <w:rsid w:val="00927963"/>
    <w:rsid w:val="009279B9"/>
    <w:rsid w:val="00927A70"/>
    <w:rsid w:val="009302B6"/>
    <w:rsid w:val="00930CFA"/>
    <w:rsid w:val="00930E47"/>
    <w:rsid w:val="00930F72"/>
    <w:rsid w:val="0093208C"/>
    <w:rsid w:val="00932149"/>
    <w:rsid w:val="00932347"/>
    <w:rsid w:val="00932B47"/>
    <w:rsid w:val="00932D06"/>
    <w:rsid w:val="00933A39"/>
    <w:rsid w:val="00933C66"/>
    <w:rsid w:val="00933E28"/>
    <w:rsid w:val="0093468D"/>
    <w:rsid w:val="00934BD2"/>
    <w:rsid w:val="00934D0E"/>
    <w:rsid w:val="00934F61"/>
    <w:rsid w:val="009351BC"/>
    <w:rsid w:val="00935737"/>
    <w:rsid w:val="009359D9"/>
    <w:rsid w:val="009369E3"/>
    <w:rsid w:val="00936C00"/>
    <w:rsid w:val="00937864"/>
    <w:rsid w:val="00937901"/>
    <w:rsid w:val="00937E25"/>
    <w:rsid w:val="0094035A"/>
    <w:rsid w:val="00940707"/>
    <w:rsid w:val="009417FD"/>
    <w:rsid w:val="00941A2B"/>
    <w:rsid w:val="009421BC"/>
    <w:rsid w:val="0094234D"/>
    <w:rsid w:val="0094235A"/>
    <w:rsid w:val="00942482"/>
    <w:rsid w:val="0094287D"/>
    <w:rsid w:val="00942D41"/>
    <w:rsid w:val="00942D7B"/>
    <w:rsid w:val="00944028"/>
    <w:rsid w:val="00944685"/>
    <w:rsid w:val="009447B2"/>
    <w:rsid w:val="00944967"/>
    <w:rsid w:val="0094504C"/>
    <w:rsid w:val="00945364"/>
    <w:rsid w:val="00945B7F"/>
    <w:rsid w:val="00945F1C"/>
    <w:rsid w:val="00946947"/>
    <w:rsid w:val="009470BA"/>
    <w:rsid w:val="009473A1"/>
    <w:rsid w:val="009502A3"/>
    <w:rsid w:val="009503DA"/>
    <w:rsid w:val="00950980"/>
    <w:rsid w:val="00950F46"/>
    <w:rsid w:val="009513E4"/>
    <w:rsid w:val="00951592"/>
    <w:rsid w:val="00951B50"/>
    <w:rsid w:val="00951C34"/>
    <w:rsid w:val="00952153"/>
    <w:rsid w:val="009522D8"/>
    <w:rsid w:val="0095259C"/>
    <w:rsid w:val="0095281D"/>
    <w:rsid w:val="00952A72"/>
    <w:rsid w:val="00952C9F"/>
    <w:rsid w:val="00952F4D"/>
    <w:rsid w:val="00953488"/>
    <w:rsid w:val="00953EB3"/>
    <w:rsid w:val="009543F4"/>
    <w:rsid w:val="00954423"/>
    <w:rsid w:val="009547C0"/>
    <w:rsid w:val="00954B9C"/>
    <w:rsid w:val="0095534E"/>
    <w:rsid w:val="009558F4"/>
    <w:rsid w:val="0095643B"/>
    <w:rsid w:val="00956683"/>
    <w:rsid w:val="00957321"/>
    <w:rsid w:val="0095751C"/>
    <w:rsid w:val="00957980"/>
    <w:rsid w:val="00957A6C"/>
    <w:rsid w:val="0096059A"/>
    <w:rsid w:val="00960DCB"/>
    <w:rsid w:val="00960FD2"/>
    <w:rsid w:val="009611B4"/>
    <w:rsid w:val="0096126B"/>
    <w:rsid w:val="009614A5"/>
    <w:rsid w:val="00961BF9"/>
    <w:rsid w:val="009622B1"/>
    <w:rsid w:val="009629AD"/>
    <w:rsid w:val="00962B32"/>
    <w:rsid w:val="00962C21"/>
    <w:rsid w:val="00962F9C"/>
    <w:rsid w:val="009630B1"/>
    <w:rsid w:val="00963E3C"/>
    <w:rsid w:val="009646CE"/>
    <w:rsid w:val="009646F4"/>
    <w:rsid w:val="0096472A"/>
    <w:rsid w:val="00964764"/>
    <w:rsid w:val="00964823"/>
    <w:rsid w:val="00964836"/>
    <w:rsid w:val="00964861"/>
    <w:rsid w:val="00965151"/>
    <w:rsid w:val="009653BC"/>
    <w:rsid w:val="00965535"/>
    <w:rsid w:val="00965780"/>
    <w:rsid w:val="00965C88"/>
    <w:rsid w:val="00965DF1"/>
    <w:rsid w:val="009662EC"/>
    <w:rsid w:val="009666C8"/>
    <w:rsid w:val="00966EA0"/>
    <w:rsid w:val="00967035"/>
    <w:rsid w:val="00967616"/>
    <w:rsid w:val="00967CBC"/>
    <w:rsid w:val="00967D30"/>
    <w:rsid w:val="00967D65"/>
    <w:rsid w:val="00967E22"/>
    <w:rsid w:val="0097026F"/>
    <w:rsid w:val="0097029D"/>
    <w:rsid w:val="00970A2D"/>
    <w:rsid w:val="00970CB5"/>
    <w:rsid w:val="009710B8"/>
    <w:rsid w:val="009712B5"/>
    <w:rsid w:val="0097205F"/>
    <w:rsid w:val="0097207F"/>
    <w:rsid w:val="0097299F"/>
    <w:rsid w:val="00972C82"/>
    <w:rsid w:val="00973132"/>
    <w:rsid w:val="00973806"/>
    <w:rsid w:val="009739F1"/>
    <w:rsid w:val="00973CC2"/>
    <w:rsid w:val="00974025"/>
    <w:rsid w:val="009740C3"/>
    <w:rsid w:val="009743EC"/>
    <w:rsid w:val="00974582"/>
    <w:rsid w:val="00974C20"/>
    <w:rsid w:val="00974CF5"/>
    <w:rsid w:val="00974D8C"/>
    <w:rsid w:val="009752B5"/>
    <w:rsid w:val="00975338"/>
    <w:rsid w:val="009755ED"/>
    <w:rsid w:val="00975A7E"/>
    <w:rsid w:val="00975BDA"/>
    <w:rsid w:val="00975D19"/>
    <w:rsid w:val="00975D24"/>
    <w:rsid w:val="00975FFD"/>
    <w:rsid w:val="009761E4"/>
    <w:rsid w:val="009762E0"/>
    <w:rsid w:val="0097697A"/>
    <w:rsid w:val="009803D1"/>
    <w:rsid w:val="0098040C"/>
    <w:rsid w:val="0098097F"/>
    <w:rsid w:val="00980983"/>
    <w:rsid w:val="00980C81"/>
    <w:rsid w:val="00980ED8"/>
    <w:rsid w:val="0098144E"/>
    <w:rsid w:val="00981902"/>
    <w:rsid w:val="00981E3E"/>
    <w:rsid w:val="0098251A"/>
    <w:rsid w:val="00982E79"/>
    <w:rsid w:val="00982F84"/>
    <w:rsid w:val="00982FF1"/>
    <w:rsid w:val="00983036"/>
    <w:rsid w:val="0098312E"/>
    <w:rsid w:val="0098343E"/>
    <w:rsid w:val="00983483"/>
    <w:rsid w:val="00984045"/>
    <w:rsid w:val="0098471B"/>
    <w:rsid w:val="00984A29"/>
    <w:rsid w:val="00984DEB"/>
    <w:rsid w:val="00985986"/>
    <w:rsid w:val="00985B43"/>
    <w:rsid w:val="00985B9C"/>
    <w:rsid w:val="00985BD6"/>
    <w:rsid w:val="00985E1A"/>
    <w:rsid w:val="00986135"/>
    <w:rsid w:val="009865BF"/>
    <w:rsid w:val="00986844"/>
    <w:rsid w:val="0098686D"/>
    <w:rsid w:val="00986ACE"/>
    <w:rsid w:val="00986B32"/>
    <w:rsid w:val="00987262"/>
    <w:rsid w:val="0098762D"/>
    <w:rsid w:val="009876E6"/>
    <w:rsid w:val="00987CB9"/>
    <w:rsid w:val="00987E64"/>
    <w:rsid w:val="00987FBC"/>
    <w:rsid w:val="00987FF3"/>
    <w:rsid w:val="00990665"/>
    <w:rsid w:val="00991086"/>
    <w:rsid w:val="009917F1"/>
    <w:rsid w:val="00991925"/>
    <w:rsid w:val="00991D71"/>
    <w:rsid w:val="009923FA"/>
    <w:rsid w:val="009924B5"/>
    <w:rsid w:val="009925C7"/>
    <w:rsid w:val="00992950"/>
    <w:rsid w:val="00992D90"/>
    <w:rsid w:val="00992D9A"/>
    <w:rsid w:val="00992DF3"/>
    <w:rsid w:val="00992EF6"/>
    <w:rsid w:val="00993780"/>
    <w:rsid w:val="00993792"/>
    <w:rsid w:val="00993C21"/>
    <w:rsid w:val="00993C4F"/>
    <w:rsid w:val="00993E1D"/>
    <w:rsid w:val="00993E95"/>
    <w:rsid w:val="00993F38"/>
    <w:rsid w:val="00994BD9"/>
    <w:rsid w:val="00994DE6"/>
    <w:rsid w:val="00995673"/>
    <w:rsid w:val="009956D7"/>
    <w:rsid w:val="009957BC"/>
    <w:rsid w:val="00995DA4"/>
    <w:rsid w:val="009973DB"/>
    <w:rsid w:val="009975F0"/>
    <w:rsid w:val="00997AEF"/>
    <w:rsid w:val="009A002E"/>
    <w:rsid w:val="009A0203"/>
    <w:rsid w:val="009A0FB9"/>
    <w:rsid w:val="009A1364"/>
    <w:rsid w:val="009A18A6"/>
    <w:rsid w:val="009A1D46"/>
    <w:rsid w:val="009A2164"/>
    <w:rsid w:val="009A235C"/>
    <w:rsid w:val="009A2C05"/>
    <w:rsid w:val="009A305A"/>
    <w:rsid w:val="009A346B"/>
    <w:rsid w:val="009A3888"/>
    <w:rsid w:val="009A42A0"/>
    <w:rsid w:val="009A42BD"/>
    <w:rsid w:val="009A519C"/>
    <w:rsid w:val="009A567D"/>
    <w:rsid w:val="009A586E"/>
    <w:rsid w:val="009A58A3"/>
    <w:rsid w:val="009A5E46"/>
    <w:rsid w:val="009A5E86"/>
    <w:rsid w:val="009A6167"/>
    <w:rsid w:val="009A69B0"/>
    <w:rsid w:val="009A6EE9"/>
    <w:rsid w:val="009A7200"/>
    <w:rsid w:val="009A74BA"/>
    <w:rsid w:val="009A78D2"/>
    <w:rsid w:val="009A7C31"/>
    <w:rsid w:val="009B02F1"/>
    <w:rsid w:val="009B04D9"/>
    <w:rsid w:val="009B089A"/>
    <w:rsid w:val="009B0B28"/>
    <w:rsid w:val="009B0B49"/>
    <w:rsid w:val="009B0DA4"/>
    <w:rsid w:val="009B166F"/>
    <w:rsid w:val="009B2705"/>
    <w:rsid w:val="009B29D1"/>
    <w:rsid w:val="009B2BF2"/>
    <w:rsid w:val="009B2CD9"/>
    <w:rsid w:val="009B2F88"/>
    <w:rsid w:val="009B2F90"/>
    <w:rsid w:val="009B3716"/>
    <w:rsid w:val="009B3D13"/>
    <w:rsid w:val="009B4702"/>
    <w:rsid w:val="009B488C"/>
    <w:rsid w:val="009B4C87"/>
    <w:rsid w:val="009B4E23"/>
    <w:rsid w:val="009B53A2"/>
    <w:rsid w:val="009B593D"/>
    <w:rsid w:val="009B5AA6"/>
    <w:rsid w:val="009B5DD1"/>
    <w:rsid w:val="009B5E14"/>
    <w:rsid w:val="009B5EF9"/>
    <w:rsid w:val="009B6285"/>
    <w:rsid w:val="009B6456"/>
    <w:rsid w:val="009B6E4B"/>
    <w:rsid w:val="009B757E"/>
    <w:rsid w:val="009B77FD"/>
    <w:rsid w:val="009B787A"/>
    <w:rsid w:val="009B7E1D"/>
    <w:rsid w:val="009B7E8B"/>
    <w:rsid w:val="009B7FE9"/>
    <w:rsid w:val="009C0733"/>
    <w:rsid w:val="009C1969"/>
    <w:rsid w:val="009C1DF7"/>
    <w:rsid w:val="009C2199"/>
    <w:rsid w:val="009C2355"/>
    <w:rsid w:val="009C3149"/>
    <w:rsid w:val="009C3736"/>
    <w:rsid w:val="009C3C40"/>
    <w:rsid w:val="009C3C82"/>
    <w:rsid w:val="009C3D06"/>
    <w:rsid w:val="009C478C"/>
    <w:rsid w:val="009C4A5E"/>
    <w:rsid w:val="009C4ABB"/>
    <w:rsid w:val="009C4B95"/>
    <w:rsid w:val="009C4DC3"/>
    <w:rsid w:val="009C50B3"/>
    <w:rsid w:val="009C50B8"/>
    <w:rsid w:val="009C531A"/>
    <w:rsid w:val="009C5BB9"/>
    <w:rsid w:val="009C5FB0"/>
    <w:rsid w:val="009C64B4"/>
    <w:rsid w:val="009C66AB"/>
    <w:rsid w:val="009C66F5"/>
    <w:rsid w:val="009C68CD"/>
    <w:rsid w:val="009C6C0F"/>
    <w:rsid w:val="009C6C29"/>
    <w:rsid w:val="009C715F"/>
    <w:rsid w:val="009C740D"/>
    <w:rsid w:val="009C743E"/>
    <w:rsid w:val="009C75AD"/>
    <w:rsid w:val="009C7846"/>
    <w:rsid w:val="009D02A0"/>
    <w:rsid w:val="009D0665"/>
    <w:rsid w:val="009D0759"/>
    <w:rsid w:val="009D0875"/>
    <w:rsid w:val="009D1414"/>
    <w:rsid w:val="009D219F"/>
    <w:rsid w:val="009D242B"/>
    <w:rsid w:val="009D295B"/>
    <w:rsid w:val="009D3202"/>
    <w:rsid w:val="009D354B"/>
    <w:rsid w:val="009D3FA7"/>
    <w:rsid w:val="009D4182"/>
    <w:rsid w:val="009D441D"/>
    <w:rsid w:val="009D4791"/>
    <w:rsid w:val="009D491E"/>
    <w:rsid w:val="009D4925"/>
    <w:rsid w:val="009D5424"/>
    <w:rsid w:val="009D5944"/>
    <w:rsid w:val="009D5F3A"/>
    <w:rsid w:val="009D61C6"/>
    <w:rsid w:val="009D6291"/>
    <w:rsid w:val="009D63BC"/>
    <w:rsid w:val="009D644D"/>
    <w:rsid w:val="009D6923"/>
    <w:rsid w:val="009D6F2E"/>
    <w:rsid w:val="009D7046"/>
    <w:rsid w:val="009D76E8"/>
    <w:rsid w:val="009D786C"/>
    <w:rsid w:val="009D7C07"/>
    <w:rsid w:val="009D7CE5"/>
    <w:rsid w:val="009E1526"/>
    <w:rsid w:val="009E1A77"/>
    <w:rsid w:val="009E1F5D"/>
    <w:rsid w:val="009E28E3"/>
    <w:rsid w:val="009E2ACC"/>
    <w:rsid w:val="009E2BA2"/>
    <w:rsid w:val="009E2BB8"/>
    <w:rsid w:val="009E2CE2"/>
    <w:rsid w:val="009E2F2C"/>
    <w:rsid w:val="009E31DA"/>
    <w:rsid w:val="009E3288"/>
    <w:rsid w:val="009E32A0"/>
    <w:rsid w:val="009E336C"/>
    <w:rsid w:val="009E35DA"/>
    <w:rsid w:val="009E4438"/>
    <w:rsid w:val="009E451E"/>
    <w:rsid w:val="009E4EE4"/>
    <w:rsid w:val="009E51AA"/>
    <w:rsid w:val="009E52B0"/>
    <w:rsid w:val="009E5548"/>
    <w:rsid w:val="009E59A3"/>
    <w:rsid w:val="009E5C6B"/>
    <w:rsid w:val="009E5EF7"/>
    <w:rsid w:val="009E60AE"/>
    <w:rsid w:val="009E6235"/>
    <w:rsid w:val="009E6512"/>
    <w:rsid w:val="009E7A92"/>
    <w:rsid w:val="009E7E7D"/>
    <w:rsid w:val="009F09C5"/>
    <w:rsid w:val="009F0AE4"/>
    <w:rsid w:val="009F0C2D"/>
    <w:rsid w:val="009F12CF"/>
    <w:rsid w:val="009F1822"/>
    <w:rsid w:val="009F1AA3"/>
    <w:rsid w:val="009F2384"/>
    <w:rsid w:val="009F25F3"/>
    <w:rsid w:val="009F2B29"/>
    <w:rsid w:val="009F2B65"/>
    <w:rsid w:val="009F388E"/>
    <w:rsid w:val="009F38DD"/>
    <w:rsid w:val="009F3D84"/>
    <w:rsid w:val="009F446C"/>
    <w:rsid w:val="009F5671"/>
    <w:rsid w:val="009F5712"/>
    <w:rsid w:val="009F59B1"/>
    <w:rsid w:val="009F5B2D"/>
    <w:rsid w:val="009F62ED"/>
    <w:rsid w:val="009F67A9"/>
    <w:rsid w:val="009F7507"/>
    <w:rsid w:val="009F7898"/>
    <w:rsid w:val="009F7C8B"/>
    <w:rsid w:val="00A001A2"/>
    <w:rsid w:val="00A006F3"/>
    <w:rsid w:val="00A00E07"/>
    <w:rsid w:val="00A00ED1"/>
    <w:rsid w:val="00A015AE"/>
    <w:rsid w:val="00A0172A"/>
    <w:rsid w:val="00A01A48"/>
    <w:rsid w:val="00A01D7C"/>
    <w:rsid w:val="00A01EED"/>
    <w:rsid w:val="00A02218"/>
    <w:rsid w:val="00A02E1B"/>
    <w:rsid w:val="00A0356D"/>
    <w:rsid w:val="00A039C2"/>
    <w:rsid w:val="00A03D91"/>
    <w:rsid w:val="00A04081"/>
    <w:rsid w:val="00A040F5"/>
    <w:rsid w:val="00A0427A"/>
    <w:rsid w:val="00A042E2"/>
    <w:rsid w:val="00A0462F"/>
    <w:rsid w:val="00A047C0"/>
    <w:rsid w:val="00A048D3"/>
    <w:rsid w:val="00A04B6C"/>
    <w:rsid w:val="00A04E7F"/>
    <w:rsid w:val="00A051BC"/>
    <w:rsid w:val="00A052EB"/>
    <w:rsid w:val="00A05C6D"/>
    <w:rsid w:val="00A05E5D"/>
    <w:rsid w:val="00A05FD2"/>
    <w:rsid w:val="00A0628E"/>
    <w:rsid w:val="00A06755"/>
    <w:rsid w:val="00A06914"/>
    <w:rsid w:val="00A06AF2"/>
    <w:rsid w:val="00A06FFC"/>
    <w:rsid w:val="00A070BA"/>
    <w:rsid w:val="00A071E8"/>
    <w:rsid w:val="00A07535"/>
    <w:rsid w:val="00A07C12"/>
    <w:rsid w:val="00A1017D"/>
    <w:rsid w:val="00A10392"/>
    <w:rsid w:val="00A10D8A"/>
    <w:rsid w:val="00A10DE5"/>
    <w:rsid w:val="00A11AA8"/>
    <w:rsid w:val="00A1219C"/>
    <w:rsid w:val="00A12434"/>
    <w:rsid w:val="00A12858"/>
    <w:rsid w:val="00A13321"/>
    <w:rsid w:val="00A136D8"/>
    <w:rsid w:val="00A14FA3"/>
    <w:rsid w:val="00A15063"/>
    <w:rsid w:val="00A15E20"/>
    <w:rsid w:val="00A15F38"/>
    <w:rsid w:val="00A16105"/>
    <w:rsid w:val="00A163CD"/>
    <w:rsid w:val="00A16BE0"/>
    <w:rsid w:val="00A17018"/>
    <w:rsid w:val="00A170E8"/>
    <w:rsid w:val="00A17E2F"/>
    <w:rsid w:val="00A20456"/>
    <w:rsid w:val="00A204ED"/>
    <w:rsid w:val="00A21478"/>
    <w:rsid w:val="00A2166E"/>
    <w:rsid w:val="00A21B9C"/>
    <w:rsid w:val="00A21D80"/>
    <w:rsid w:val="00A21EB7"/>
    <w:rsid w:val="00A21F6E"/>
    <w:rsid w:val="00A21FBE"/>
    <w:rsid w:val="00A230EE"/>
    <w:rsid w:val="00A2337C"/>
    <w:rsid w:val="00A234C2"/>
    <w:rsid w:val="00A24B16"/>
    <w:rsid w:val="00A258D8"/>
    <w:rsid w:val="00A2590D"/>
    <w:rsid w:val="00A25934"/>
    <w:rsid w:val="00A259CF"/>
    <w:rsid w:val="00A25DCF"/>
    <w:rsid w:val="00A26D94"/>
    <w:rsid w:val="00A272C0"/>
    <w:rsid w:val="00A272F5"/>
    <w:rsid w:val="00A2770E"/>
    <w:rsid w:val="00A27F81"/>
    <w:rsid w:val="00A300D4"/>
    <w:rsid w:val="00A30503"/>
    <w:rsid w:val="00A30773"/>
    <w:rsid w:val="00A31660"/>
    <w:rsid w:val="00A317BB"/>
    <w:rsid w:val="00A3215C"/>
    <w:rsid w:val="00A3235D"/>
    <w:rsid w:val="00A32952"/>
    <w:rsid w:val="00A32B31"/>
    <w:rsid w:val="00A32C3B"/>
    <w:rsid w:val="00A32FA0"/>
    <w:rsid w:val="00A330BC"/>
    <w:rsid w:val="00A3311D"/>
    <w:rsid w:val="00A33210"/>
    <w:rsid w:val="00A3338D"/>
    <w:rsid w:val="00A33424"/>
    <w:rsid w:val="00A339B2"/>
    <w:rsid w:val="00A33D0C"/>
    <w:rsid w:val="00A33EE3"/>
    <w:rsid w:val="00A34185"/>
    <w:rsid w:val="00A34423"/>
    <w:rsid w:val="00A345D7"/>
    <w:rsid w:val="00A347BE"/>
    <w:rsid w:val="00A34868"/>
    <w:rsid w:val="00A34907"/>
    <w:rsid w:val="00A34B0E"/>
    <w:rsid w:val="00A34CD3"/>
    <w:rsid w:val="00A34DC0"/>
    <w:rsid w:val="00A34EAD"/>
    <w:rsid w:val="00A35713"/>
    <w:rsid w:val="00A35FA2"/>
    <w:rsid w:val="00A361F5"/>
    <w:rsid w:val="00A367AB"/>
    <w:rsid w:val="00A36CAE"/>
    <w:rsid w:val="00A374C0"/>
    <w:rsid w:val="00A37576"/>
    <w:rsid w:val="00A375B8"/>
    <w:rsid w:val="00A40080"/>
    <w:rsid w:val="00A406C8"/>
    <w:rsid w:val="00A4075D"/>
    <w:rsid w:val="00A41065"/>
    <w:rsid w:val="00A41D72"/>
    <w:rsid w:val="00A42253"/>
    <w:rsid w:val="00A423C4"/>
    <w:rsid w:val="00A4270F"/>
    <w:rsid w:val="00A42FCE"/>
    <w:rsid w:val="00A4325D"/>
    <w:rsid w:val="00A4346F"/>
    <w:rsid w:val="00A43738"/>
    <w:rsid w:val="00A43BD9"/>
    <w:rsid w:val="00A43F22"/>
    <w:rsid w:val="00A44033"/>
    <w:rsid w:val="00A4416C"/>
    <w:rsid w:val="00A44453"/>
    <w:rsid w:val="00A4471F"/>
    <w:rsid w:val="00A4474B"/>
    <w:rsid w:val="00A45D5F"/>
    <w:rsid w:val="00A45E93"/>
    <w:rsid w:val="00A4625B"/>
    <w:rsid w:val="00A466F1"/>
    <w:rsid w:val="00A467C5"/>
    <w:rsid w:val="00A4709D"/>
    <w:rsid w:val="00A473A5"/>
    <w:rsid w:val="00A4798A"/>
    <w:rsid w:val="00A47EDC"/>
    <w:rsid w:val="00A500A2"/>
    <w:rsid w:val="00A50BDD"/>
    <w:rsid w:val="00A51C4A"/>
    <w:rsid w:val="00A51EDE"/>
    <w:rsid w:val="00A521DD"/>
    <w:rsid w:val="00A528FB"/>
    <w:rsid w:val="00A53098"/>
    <w:rsid w:val="00A53635"/>
    <w:rsid w:val="00A5366C"/>
    <w:rsid w:val="00A53863"/>
    <w:rsid w:val="00A53896"/>
    <w:rsid w:val="00A5390A"/>
    <w:rsid w:val="00A54293"/>
    <w:rsid w:val="00A54498"/>
    <w:rsid w:val="00A54E7E"/>
    <w:rsid w:val="00A55120"/>
    <w:rsid w:val="00A557F1"/>
    <w:rsid w:val="00A55DE4"/>
    <w:rsid w:val="00A56047"/>
    <w:rsid w:val="00A564A1"/>
    <w:rsid w:val="00A56650"/>
    <w:rsid w:val="00A56ABF"/>
    <w:rsid w:val="00A57173"/>
    <w:rsid w:val="00A573B7"/>
    <w:rsid w:val="00A57477"/>
    <w:rsid w:val="00A57A03"/>
    <w:rsid w:val="00A60293"/>
    <w:rsid w:val="00A607FE"/>
    <w:rsid w:val="00A60AD6"/>
    <w:rsid w:val="00A60CF4"/>
    <w:rsid w:val="00A61057"/>
    <w:rsid w:val="00A61183"/>
    <w:rsid w:val="00A614BD"/>
    <w:rsid w:val="00A6150E"/>
    <w:rsid w:val="00A61D7D"/>
    <w:rsid w:val="00A62262"/>
    <w:rsid w:val="00A62CD4"/>
    <w:rsid w:val="00A639D8"/>
    <w:rsid w:val="00A64455"/>
    <w:rsid w:val="00A645D1"/>
    <w:rsid w:val="00A64B74"/>
    <w:rsid w:val="00A65386"/>
    <w:rsid w:val="00A659AD"/>
    <w:rsid w:val="00A65C8C"/>
    <w:rsid w:val="00A65CE6"/>
    <w:rsid w:val="00A65E27"/>
    <w:rsid w:val="00A660BC"/>
    <w:rsid w:val="00A6625B"/>
    <w:rsid w:val="00A66694"/>
    <w:rsid w:val="00A66B9A"/>
    <w:rsid w:val="00A66E25"/>
    <w:rsid w:val="00A66F97"/>
    <w:rsid w:val="00A672ED"/>
    <w:rsid w:val="00A6785B"/>
    <w:rsid w:val="00A67C9E"/>
    <w:rsid w:val="00A67CFE"/>
    <w:rsid w:val="00A67F5B"/>
    <w:rsid w:val="00A70331"/>
    <w:rsid w:val="00A706C8"/>
    <w:rsid w:val="00A70911"/>
    <w:rsid w:val="00A70A41"/>
    <w:rsid w:val="00A72665"/>
    <w:rsid w:val="00A740EC"/>
    <w:rsid w:val="00A744E1"/>
    <w:rsid w:val="00A74531"/>
    <w:rsid w:val="00A74AA0"/>
    <w:rsid w:val="00A74BAC"/>
    <w:rsid w:val="00A74D78"/>
    <w:rsid w:val="00A74FDB"/>
    <w:rsid w:val="00A7570F"/>
    <w:rsid w:val="00A75920"/>
    <w:rsid w:val="00A75B81"/>
    <w:rsid w:val="00A75C43"/>
    <w:rsid w:val="00A75E30"/>
    <w:rsid w:val="00A75EE0"/>
    <w:rsid w:val="00A76555"/>
    <w:rsid w:val="00A7661B"/>
    <w:rsid w:val="00A7689F"/>
    <w:rsid w:val="00A7775F"/>
    <w:rsid w:val="00A77796"/>
    <w:rsid w:val="00A807A3"/>
    <w:rsid w:val="00A809D2"/>
    <w:rsid w:val="00A82128"/>
    <w:rsid w:val="00A82256"/>
    <w:rsid w:val="00A82346"/>
    <w:rsid w:val="00A82CB3"/>
    <w:rsid w:val="00A82DB9"/>
    <w:rsid w:val="00A8377B"/>
    <w:rsid w:val="00A837DB"/>
    <w:rsid w:val="00A8385C"/>
    <w:rsid w:val="00A84089"/>
    <w:rsid w:val="00A843F2"/>
    <w:rsid w:val="00A8465F"/>
    <w:rsid w:val="00A84AFA"/>
    <w:rsid w:val="00A85719"/>
    <w:rsid w:val="00A85B14"/>
    <w:rsid w:val="00A8633B"/>
    <w:rsid w:val="00A87648"/>
    <w:rsid w:val="00A87B4E"/>
    <w:rsid w:val="00A87D28"/>
    <w:rsid w:val="00A9040D"/>
    <w:rsid w:val="00A90511"/>
    <w:rsid w:val="00A906C5"/>
    <w:rsid w:val="00A90954"/>
    <w:rsid w:val="00A914CC"/>
    <w:rsid w:val="00A9175D"/>
    <w:rsid w:val="00A91837"/>
    <w:rsid w:val="00A9190B"/>
    <w:rsid w:val="00A922F7"/>
    <w:rsid w:val="00A92934"/>
    <w:rsid w:val="00A929C5"/>
    <w:rsid w:val="00A92CF2"/>
    <w:rsid w:val="00A92E23"/>
    <w:rsid w:val="00A937C3"/>
    <w:rsid w:val="00A93A89"/>
    <w:rsid w:val="00A93B9D"/>
    <w:rsid w:val="00A942E2"/>
    <w:rsid w:val="00A942FC"/>
    <w:rsid w:val="00A9482E"/>
    <w:rsid w:val="00A94851"/>
    <w:rsid w:val="00A94F02"/>
    <w:rsid w:val="00A95399"/>
    <w:rsid w:val="00A953EC"/>
    <w:rsid w:val="00A9564C"/>
    <w:rsid w:val="00A956C4"/>
    <w:rsid w:val="00A95930"/>
    <w:rsid w:val="00A95C38"/>
    <w:rsid w:val="00A95F0D"/>
    <w:rsid w:val="00A961E3"/>
    <w:rsid w:val="00A962D1"/>
    <w:rsid w:val="00A96576"/>
    <w:rsid w:val="00A96A39"/>
    <w:rsid w:val="00A96D8F"/>
    <w:rsid w:val="00A97184"/>
    <w:rsid w:val="00A97A38"/>
    <w:rsid w:val="00A97CE6"/>
    <w:rsid w:val="00AA060F"/>
    <w:rsid w:val="00AA0AC1"/>
    <w:rsid w:val="00AA1E0E"/>
    <w:rsid w:val="00AA25D8"/>
    <w:rsid w:val="00AA2B15"/>
    <w:rsid w:val="00AA2C54"/>
    <w:rsid w:val="00AA30CF"/>
    <w:rsid w:val="00AA3616"/>
    <w:rsid w:val="00AA382C"/>
    <w:rsid w:val="00AA3BEF"/>
    <w:rsid w:val="00AA5530"/>
    <w:rsid w:val="00AA5C39"/>
    <w:rsid w:val="00AA5C8F"/>
    <w:rsid w:val="00AA5C9C"/>
    <w:rsid w:val="00AA6366"/>
    <w:rsid w:val="00AA68BE"/>
    <w:rsid w:val="00AA70F5"/>
    <w:rsid w:val="00AA7117"/>
    <w:rsid w:val="00AA71AC"/>
    <w:rsid w:val="00AA7452"/>
    <w:rsid w:val="00AA7514"/>
    <w:rsid w:val="00AA772F"/>
    <w:rsid w:val="00AA7862"/>
    <w:rsid w:val="00AA78EF"/>
    <w:rsid w:val="00AA7F29"/>
    <w:rsid w:val="00AB00B6"/>
    <w:rsid w:val="00AB028E"/>
    <w:rsid w:val="00AB0EE1"/>
    <w:rsid w:val="00AB11BF"/>
    <w:rsid w:val="00AB12EA"/>
    <w:rsid w:val="00AB1458"/>
    <w:rsid w:val="00AB16D1"/>
    <w:rsid w:val="00AB1EBD"/>
    <w:rsid w:val="00AB227C"/>
    <w:rsid w:val="00AB230D"/>
    <w:rsid w:val="00AB241E"/>
    <w:rsid w:val="00AB2AF1"/>
    <w:rsid w:val="00AB2EE7"/>
    <w:rsid w:val="00AB2F27"/>
    <w:rsid w:val="00AB337F"/>
    <w:rsid w:val="00AB3807"/>
    <w:rsid w:val="00AB45C4"/>
    <w:rsid w:val="00AB4E21"/>
    <w:rsid w:val="00AB5242"/>
    <w:rsid w:val="00AB5296"/>
    <w:rsid w:val="00AB56FE"/>
    <w:rsid w:val="00AB5DC8"/>
    <w:rsid w:val="00AB60A2"/>
    <w:rsid w:val="00AB6211"/>
    <w:rsid w:val="00AB65E3"/>
    <w:rsid w:val="00AB7E00"/>
    <w:rsid w:val="00AB7E3F"/>
    <w:rsid w:val="00AB7EDD"/>
    <w:rsid w:val="00AC0227"/>
    <w:rsid w:val="00AC15A8"/>
    <w:rsid w:val="00AC1BAE"/>
    <w:rsid w:val="00AC1EDB"/>
    <w:rsid w:val="00AC1FF0"/>
    <w:rsid w:val="00AC21B2"/>
    <w:rsid w:val="00AC24E6"/>
    <w:rsid w:val="00AC2ADC"/>
    <w:rsid w:val="00AC2B02"/>
    <w:rsid w:val="00AC2D63"/>
    <w:rsid w:val="00AC2EE9"/>
    <w:rsid w:val="00AC30E2"/>
    <w:rsid w:val="00AC3A7E"/>
    <w:rsid w:val="00AC3EB9"/>
    <w:rsid w:val="00AC4528"/>
    <w:rsid w:val="00AC496C"/>
    <w:rsid w:val="00AC546B"/>
    <w:rsid w:val="00AC57F5"/>
    <w:rsid w:val="00AC58C8"/>
    <w:rsid w:val="00AC65DB"/>
    <w:rsid w:val="00AC6C30"/>
    <w:rsid w:val="00AC6E3B"/>
    <w:rsid w:val="00AC6F0D"/>
    <w:rsid w:val="00AC755A"/>
    <w:rsid w:val="00AC7B7E"/>
    <w:rsid w:val="00AC7CD1"/>
    <w:rsid w:val="00AD0283"/>
    <w:rsid w:val="00AD0685"/>
    <w:rsid w:val="00AD0DA9"/>
    <w:rsid w:val="00AD1D0A"/>
    <w:rsid w:val="00AD21CC"/>
    <w:rsid w:val="00AD234F"/>
    <w:rsid w:val="00AD24DB"/>
    <w:rsid w:val="00AD287B"/>
    <w:rsid w:val="00AD2928"/>
    <w:rsid w:val="00AD2C53"/>
    <w:rsid w:val="00AD32E9"/>
    <w:rsid w:val="00AD38D3"/>
    <w:rsid w:val="00AD3905"/>
    <w:rsid w:val="00AD3A2B"/>
    <w:rsid w:val="00AD3AC0"/>
    <w:rsid w:val="00AD3E61"/>
    <w:rsid w:val="00AD4160"/>
    <w:rsid w:val="00AD4595"/>
    <w:rsid w:val="00AD4AD2"/>
    <w:rsid w:val="00AD50F4"/>
    <w:rsid w:val="00AD6623"/>
    <w:rsid w:val="00AD6EEF"/>
    <w:rsid w:val="00AE0080"/>
    <w:rsid w:val="00AE024C"/>
    <w:rsid w:val="00AE0A3A"/>
    <w:rsid w:val="00AE11B5"/>
    <w:rsid w:val="00AE1353"/>
    <w:rsid w:val="00AE1943"/>
    <w:rsid w:val="00AE19CF"/>
    <w:rsid w:val="00AE2042"/>
    <w:rsid w:val="00AE208D"/>
    <w:rsid w:val="00AE283A"/>
    <w:rsid w:val="00AE2B1F"/>
    <w:rsid w:val="00AE2B2F"/>
    <w:rsid w:val="00AE2C54"/>
    <w:rsid w:val="00AE2D35"/>
    <w:rsid w:val="00AE2E5F"/>
    <w:rsid w:val="00AE30C2"/>
    <w:rsid w:val="00AE3487"/>
    <w:rsid w:val="00AE35AB"/>
    <w:rsid w:val="00AE48B2"/>
    <w:rsid w:val="00AE528A"/>
    <w:rsid w:val="00AE5A8E"/>
    <w:rsid w:val="00AE5B81"/>
    <w:rsid w:val="00AE61C6"/>
    <w:rsid w:val="00AE61E4"/>
    <w:rsid w:val="00AE630F"/>
    <w:rsid w:val="00AE6B60"/>
    <w:rsid w:val="00AE7503"/>
    <w:rsid w:val="00AF016B"/>
    <w:rsid w:val="00AF01BB"/>
    <w:rsid w:val="00AF05A0"/>
    <w:rsid w:val="00AF0877"/>
    <w:rsid w:val="00AF1534"/>
    <w:rsid w:val="00AF1E04"/>
    <w:rsid w:val="00AF3491"/>
    <w:rsid w:val="00AF409F"/>
    <w:rsid w:val="00AF424C"/>
    <w:rsid w:val="00AF4262"/>
    <w:rsid w:val="00AF44C0"/>
    <w:rsid w:val="00AF457E"/>
    <w:rsid w:val="00AF47B3"/>
    <w:rsid w:val="00AF47E5"/>
    <w:rsid w:val="00AF4998"/>
    <w:rsid w:val="00AF4A28"/>
    <w:rsid w:val="00AF4F27"/>
    <w:rsid w:val="00AF504C"/>
    <w:rsid w:val="00AF5A8B"/>
    <w:rsid w:val="00AF62C1"/>
    <w:rsid w:val="00AF64D6"/>
    <w:rsid w:val="00AF6B15"/>
    <w:rsid w:val="00AF7952"/>
    <w:rsid w:val="00AF7A11"/>
    <w:rsid w:val="00AF7DA8"/>
    <w:rsid w:val="00B00243"/>
    <w:rsid w:val="00B00245"/>
    <w:rsid w:val="00B005F4"/>
    <w:rsid w:val="00B00849"/>
    <w:rsid w:val="00B00F60"/>
    <w:rsid w:val="00B011DC"/>
    <w:rsid w:val="00B01318"/>
    <w:rsid w:val="00B014D7"/>
    <w:rsid w:val="00B01519"/>
    <w:rsid w:val="00B015EB"/>
    <w:rsid w:val="00B015F8"/>
    <w:rsid w:val="00B017A6"/>
    <w:rsid w:val="00B01EE9"/>
    <w:rsid w:val="00B020A8"/>
    <w:rsid w:val="00B02B1A"/>
    <w:rsid w:val="00B02DA7"/>
    <w:rsid w:val="00B03528"/>
    <w:rsid w:val="00B03541"/>
    <w:rsid w:val="00B03B3C"/>
    <w:rsid w:val="00B04AA0"/>
    <w:rsid w:val="00B05249"/>
    <w:rsid w:val="00B062AB"/>
    <w:rsid w:val="00B06372"/>
    <w:rsid w:val="00B0697D"/>
    <w:rsid w:val="00B0728B"/>
    <w:rsid w:val="00B07435"/>
    <w:rsid w:val="00B0743D"/>
    <w:rsid w:val="00B07873"/>
    <w:rsid w:val="00B07C5E"/>
    <w:rsid w:val="00B103AD"/>
    <w:rsid w:val="00B1073F"/>
    <w:rsid w:val="00B10AB4"/>
    <w:rsid w:val="00B10C96"/>
    <w:rsid w:val="00B110E5"/>
    <w:rsid w:val="00B11800"/>
    <w:rsid w:val="00B11989"/>
    <w:rsid w:val="00B11C60"/>
    <w:rsid w:val="00B1203D"/>
    <w:rsid w:val="00B12182"/>
    <w:rsid w:val="00B12296"/>
    <w:rsid w:val="00B123D1"/>
    <w:rsid w:val="00B129A6"/>
    <w:rsid w:val="00B12C7E"/>
    <w:rsid w:val="00B12FEC"/>
    <w:rsid w:val="00B130DC"/>
    <w:rsid w:val="00B1320D"/>
    <w:rsid w:val="00B13447"/>
    <w:rsid w:val="00B13829"/>
    <w:rsid w:val="00B1386A"/>
    <w:rsid w:val="00B13A5A"/>
    <w:rsid w:val="00B13B8E"/>
    <w:rsid w:val="00B13F43"/>
    <w:rsid w:val="00B141F9"/>
    <w:rsid w:val="00B1456F"/>
    <w:rsid w:val="00B14757"/>
    <w:rsid w:val="00B1533F"/>
    <w:rsid w:val="00B154A6"/>
    <w:rsid w:val="00B155FC"/>
    <w:rsid w:val="00B15622"/>
    <w:rsid w:val="00B15832"/>
    <w:rsid w:val="00B162DF"/>
    <w:rsid w:val="00B16530"/>
    <w:rsid w:val="00B1790A"/>
    <w:rsid w:val="00B1791E"/>
    <w:rsid w:val="00B17996"/>
    <w:rsid w:val="00B2022A"/>
    <w:rsid w:val="00B20674"/>
    <w:rsid w:val="00B208DE"/>
    <w:rsid w:val="00B20B42"/>
    <w:rsid w:val="00B20DEC"/>
    <w:rsid w:val="00B20F1E"/>
    <w:rsid w:val="00B21620"/>
    <w:rsid w:val="00B21A77"/>
    <w:rsid w:val="00B21E38"/>
    <w:rsid w:val="00B22099"/>
    <w:rsid w:val="00B22100"/>
    <w:rsid w:val="00B22137"/>
    <w:rsid w:val="00B22272"/>
    <w:rsid w:val="00B2258D"/>
    <w:rsid w:val="00B22D02"/>
    <w:rsid w:val="00B230B3"/>
    <w:rsid w:val="00B23B3C"/>
    <w:rsid w:val="00B23BF0"/>
    <w:rsid w:val="00B24184"/>
    <w:rsid w:val="00B244A0"/>
    <w:rsid w:val="00B24994"/>
    <w:rsid w:val="00B24FC5"/>
    <w:rsid w:val="00B258FA"/>
    <w:rsid w:val="00B25E00"/>
    <w:rsid w:val="00B260AE"/>
    <w:rsid w:val="00B260E9"/>
    <w:rsid w:val="00B2666E"/>
    <w:rsid w:val="00B26902"/>
    <w:rsid w:val="00B27136"/>
    <w:rsid w:val="00B2737D"/>
    <w:rsid w:val="00B274D6"/>
    <w:rsid w:val="00B27631"/>
    <w:rsid w:val="00B27949"/>
    <w:rsid w:val="00B300CA"/>
    <w:rsid w:val="00B3028E"/>
    <w:rsid w:val="00B30462"/>
    <w:rsid w:val="00B308BE"/>
    <w:rsid w:val="00B311E4"/>
    <w:rsid w:val="00B31880"/>
    <w:rsid w:val="00B32164"/>
    <w:rsid w:val="00B32302"/>
    <w:rsid w:val="00B3255A"/>
    <w:rsid w:val="00B32983"/>
    <w:rsid w:val="00B330C1"/>
    <w:rsid w:val="00B3392D"/>
    <w:rsid w:val="00B3443B"/>
    <w:rsid w:val="00B349E3"/>
    <w:rsid w:val="00B34E10"/>
    <w:rsid w:val="00B34E6B"/>
    <w:rsid w:val="00B3507E"/>
    <w:rsid w:val="00B35497"/>
    <w:rsid w:val="00B35B53"/>
    <w:rsid w:val="00B36151"/>
    <w:rsid w:val="00B37011"/>
    <w:rsid w:val="00B370D4"/>
    <w:rsid w:val="00B3720A"/>
    <w:rsid w:val="00B379C9"/>
    <w:rsid w:val="00B37C33"/>
    <w:rsid w:val="00B37FA9"/>
    <w:rsid w:val="00B40697"/>
    <w:rsid w:val="00B406A6"/>
    <w:rsid w:val="00B40872"/>
    <w:rsid w:val="00B41C0A"/>
    <w:rsid w:val="00B41EEC"/>
    <w:rsid w:val="00B41F56"/>
    <w:rsid w:val="00B423F4"/>
    <w:rsid w:val="00B426A4"/>
    <w:rsid w:val="00B42A23"/>
    <w:rsid w:val="00B42CD2"/>
    <w:rsid w:val="00B42CFB"/>
    <w:rsid w:val="00B43A87"/>
    <w:rsid w:val="00B43DC7"/>
    <w:rsid w:val="00B43EC2"/>
    <w:rsid w:val="00B444F5"/>
    <w:rsid w:val="00B44721"/>
    <w:rsid w:val="00B44C0A"/>
    <w:rsid w:val="00B44E00"/>
    <w:rsid w:val="00B44E52"/>
    <w:rsid w:val="00B45059"/>
    <w:rsid w:val="00B45293"/>
    <w:rsid w:val="00B455F7"/>
    <w:rsid w:val="00B45650"/>
    <w:rsid w:val="00B4661C"/>
    <w:rsid w:val="00B468C8"/>
    <w:rsid w:val="00B46F18"/>
    <w:rsid w:val="00B4713E"/>
    <w:rsid w:val="00B474D2"/>
    <w:rsid w:val="00B4761D"/>
    <w:rsid w:val="00B47A57"/>
    <w:rsid w:val="00B47AAE"/>
    <w:rsid w:val="00B47AD6"/>
    <w:rsid w:val="00B50364"/>
    <w:rsid w:val="00B50ADE"/>
    <w:rsid w:val="00B50D97"/>
    <w:rsid w:val="00B51618"/>
    <w:rsid w:val="00B51672"/>
    <w:rsid w:val="00B51957"/>
    <w:rsid w:val="00B51B11"/>
    <w:rsid w:val="00B51D45"/>
    <w:rsid w:val="00B51E87"/>
    <w:rsid w:val="00B51EC9"/>
    <w:rsid w:val="00B521CC"/>
    <w:rsid w:val="00B522C6"/>
    <w:rsid w:val="00B52423"/>
    <w:rsid w:val="00B52746"/>
    <w:rsid w:val="00B527B1"/>
    <w:rsid w:val="00B528B5"/>
    <w:rsid w:val="00B52A51"/>
    <w:rsid w:val="00B52C58"/>
    <w:rsid w:val="00B53AEA"/>
    <w:rsid w:val="00B53EA6"/>
    <w:rsid w:val="00B540AF"/>
    <w:rsid w:val="00B546C8"/>
    <w:rsid w:val="00B5473B"/>
    <w:rsid w:val="00B5477C"/>
    <w:rsid w:val="00B54E0F"/>
    <w:rsid w:val="00B54F80"/>
    <w:rsid w:val="00B554D0"/>
    <w:rsid w:val="00B558EF"/>
    <w:rsid w:val="00B5641D"/>
    <w:rsid w:val="00B565F4"/>
    <w:rsid w:val="00B56D9C"/>
    <w:rsid w:val="00B5735D"/>
    <w:rsid w:val="00B57BAD"/>
    <w:rsid w:val="00B607B9"/>
    <w:rsid w:val="00B60A10"/>
    <w:rsid w:val="00B60A5D"/>
    <w:rsid w:val="00B60C38"/>
    <w:rsid w:val="00B6146B"/>
    <w:rsid w:val="00B6148D"/>
    <w:rsid w:val="00B623F1"/>
    <w:rsid w:val="00B62A1D"/>
    <w:rsid w:val="00B62ACA"/>
    <w:rsid w:val="00B62C47"/>
    <w:rsid w:val="00B62E58"/>
    <w:rsid w:val="00B63A6A"/>
    <w:rsid w:val="00B641B3"/>
    <w:rsid w:val="00B64B3B"/>
    <w:rsid w:val="00B64F4A"/>
    <w:rsid w:val="00B656E1"/>
    <w:rsid w:val="00B657E2"/>
    <w:rsid w:val="00B65E56"/>
    <w:rsid w:val="00B65E7F"/>
    <w:rsid w:val="00B65EF7"/>
    <w:rsid w:val="00B664AB"/>
    <w:rsid w:val="00B66BBC"/>
    <w:rsid w:val="00B66E1F"/>
    <w:rsid w:val="00B67707"/>
    <w:rsid w:val="00B679DE"/>
    <w:rsid w:val="00B67A1C"/>
    <w:rsid w:val="00B702BC"/>
    <w:rsid w:val="00B7092D"/>
    <w:rsid w:val="00B70BB7"/>
    <w:rsid w:val="00B717CD"/>
    <w:rsid w:val="00B71BE3"/>
    <w:rsid w:val="00B721D7"/>
    <w:rsid w:val="00B7278D"/>
    <w:rsid w:val="00B7281E"/>
    <w:rsid w:val="00B72A07"/>
    <w:rsid w:val="00B73755"/>
    <w:rsid w:val="00B73835"/>
    <w:rsid w:val="00B73975"/>
    <w:rsid w:val="00B73FBE"/>
    <w:rsid w:val="00B7415D"/>
    <w:rsid w:val="00B744C7"/>
    <w:rsid w:val="00B74BD6"/>
    <w:rsid w:val="00B7507E"/>
    <w:rsid w:val="00B7532F"/>
    <w:rsid w:val="00B75F81"/>
    <w:rsid w:val="00B7679C"/>
    <w:rsid w:val="00B7697E"/>
    <w:rsid w:val="00B76B14"/>
    <w:rsid w:val="00B77334"/>
    <w:rsid w:val="00B77CC5"/>
    <w:rsid w:val="00B77CE2"/>
    <w:rsid w:val="00B8162D"/>
    <w:rsid w:val="00B818BE"/>
    <w:rsid w:val="00B819B0"/>
    <w:rsid w:val="00B827DC"/>
    <w:rsid w:val="00B8284B"/>
    <w:rsid w:val="00B834E4"/>
    <w:rsid w:val="00B84025"/>
    <w:rsid w:val="00B84E36"/>
    <w:rsid w:val="00B84EA6"/>
    <w:rsid w:val="00B84F5F"/>
    <w:rsid w:val="00B8516F"/>
    <w:rsid w:val="00B851AD"/>
    <w:rsid w:val="00B852D0"/>
    <w:rsid w:val="00B858A7"/>
    <w:rsid w:val="00B86088"/>
    <w:rsid w:val="00B864C7"/>
    <w:rsid w:val="00B8656B"/>
    <w:rsid w:val="00B86E2E"/>
    <w:rsid w:val="00B872A1"/>
    <w:rsid w:val="00B8760E"/>
    <w:rsid w:val="00B8765B"/>
    <w:rsid w:val="00B8792D"/>
    <w:rsid w:val="00B87BB5"/>
    <w:rsid w:val="00B90328"/>
    <w:rsid w:val="00B908F2"/>
    <w:rsid w:val="00B90CC3"/>
    <w:rsid w:val="00B90F9F"/>
    <w:rsid w:val="00B90FC7"/>
    <w:rsid w:val="00B911C9"/>
    <w:rsid w:val="00B91BF0"/>
    <w:rsid w:val="00B92583"/>
    <w:rsid w:val="00B925FC"/>
    <w:rsid w:val="00B9317C"/>
    <w:rsid w:val="00B936DE"/>
    <w:rsid w:val="00B937E9"/>
    <w:rsid w:val="00B93899"/>
    <w:rsid w:val="00B93B9D"/>
    <w:rsid w:val="00B93C95"/>
    <w:rsid w:val="00B93D4A"/>
    <w:rsid w:val="00B94B13"/>
    <w:rsid w:val="00B94C5B"/>
    <w:rsid w:val="00B95032"/>
    <w:rsid w:val="00B953E4"/>
    <w:rsid w:val="00B95CCF"/>
    <w:rsid w:val="00B9602F"/>
    <w:rsid w:val="00B9632F"/>
    <w:rsid w:val="00B9640C"/>
    <w:rsid w:val="00B96847"/>
    <w:rsid w:val="00B96C9C"/>
    <w:rsid w:val="00B97481"/>
    <w:rsid w:val="00B97A3B"/>
    <w:rsid w:val="00B97ABA"/>
    <w:rsid w:val="00BA08A6"/>
    <w:rsid w:val="00BA090C"/>
    <w:rsid w:val="00BA0A4D"/>
    <w:rsid w:val="00BA0C0B"/>
    <w:rsid w:val="00BA1A61"/>
    <w:rsid w:val="00BA1C26"/>
    <w:rsid w:val="00BA25D6"/>
    <w:rsid w:val="00BA38F1"/>
    <w:rsid w:val="00BA41F3"/>
    <w:rsid w:val="00BA44DE"/>
    <w:rsid w:val="00BA4FBC"/>
    <w:rsid w:val="00BA50B7"/>
    <w:rsid w:val="00BA527F"/>
    <w:rsid w:val="00BA5627"/>
    <w:rsid w:val="00BA58D8"/>
    <w:rsid w:val="00BA5B14"/>
    <w:rsid w:val="00BA6349"/>
    <w:rsid w:val="00BA65B3"/>
    <w:rsid w:val="00BA67B4"/>
    <w:rsid w:val="00BA6B02"/>
    <w:rsid w:val="00BA6B63"/>
    <w:rsid w:val="00BA6F66"/>
    <w:rsid w:val="00BA771E"/>
    <w:rsid w:val="00BA7837"/>
    <w:rsid w:val="00BA7C8D"/>
    <w:rsid w:val="00BA7D64"/>
    <w:rsid w:val="00BB003B"/>
    <w:rsid w:val="00BB0320"/>
    <w:rsid w:val="00BB08C2"/>
    <w:rsid w:val="00BB0AC8"/>
    <w:rsid w:val="00BB14E4"/>
    <w:rsid w:val="00BB19A4"/>
    <w:rsid w:val="00BB1A71"/>
    <w:rsid w:val="00BB1D02"/>
    <w:rsid w:val="00BB1F2F"/>
    <w:rsid w:val="00BB1F3E"/>
    <w:rsid w:val="00BB2934"/>
    <w:rsid w:val="00BB30A4"/>
    <w:rsid w:val="00BB3BB7"/>
    <w:rsid w:val="00BB3E06"/>
    <w:rsid w:val="00BB3E5C"/>
    <w:rsid w:val="00BB4B1E"/>
    <w:rsid w:val="00BB4C67"/>
    <w:rsid w:val="00BB4CBC"/>
    <w:rsid w:val="00BB4E87"/>
    <w:rsid w:val="00BB5148"/>
    <w:rsid w:val="00BB59EF"/>
    <w:rsid w:val="00BB5A66"/>
    <w:rsid w:val="00BB5E09"/>
    <w:rsid w:val="00BB5E45"/>
    <w:rsid w:val="00BB6537"/>
    <w:rsid w:val="00BB65AE"/>
    <w:rsid w:val="00BB6AA4"/>
    <w:rsid w:val="00BB7066"/>
    <w:rsid w:val="00BB7453"/>
    <w:rsid w:val="00BB746B"/>
    <w:rsid w:val="00BB749E"/>
    <w:rsid w:val="00BB793E"/>
    <w:rsid w:val="00BB7D41"/>
    <w:rsid w:val="00BB7E13"/>
    <w:rsid w:val="00BC04D7"/>
    <w:rsid w:val="00BC0BFC"/>
    <w:rsid w:val="00BC0D65"/>
    <w:rsid w:val="00BC0DC2"/>
    <w:rsid w:val="00BC135A"/>
    <w:rsid w:val="00BC18D9"/>
    <w:rsid w:val="00BC20FD"/>
    <w:rsid w:val="00BC241A"/>
    <w:rsid w:val="00BC2443"/>
    <w:rsid w:val="00BC2A21"/>
    <w:rsid w:val="00BC3F26"/>
    <w:rsid w:val="00BC46B8"/>
    <w:rsid w:val="00BC4DB6"/>
    <w:rsid w:val="00BC6009"/>
    <w:rsid w:val="00BC6807"/>
    <w:rsid w:val="00BC6D5D"/>
    <w:rsid w:val="00BC70D0"/>
    <w:rsid w:val="00BC74C9"/>
    <w:rsid w:val="00BC76C7"/>
    <w:rsid w:val="00BC7B47"/>
    <w:rsid w:val="00BD010C"/>
    <w:rsid w:val="00BD0162"/>
    <w:rsid w:val="00BD05C2"/>
    <w:rsid w:val="00BD05FD"/>
    <w:rsid w:val="00BD1439"/>
    <w:rsid w:val="00BD145A"/>
    <w:rsid w:val="00BD1544"/>
    <w:rsid w:val="00BD1B87"/>
    <w:rsid w:val="00BD2019"/>
    <w:rsid w:val="00BD23E8"/>
    <w:rsid w:val="00BD24BC"/>
    <w:rsid w:val="00BD26C0"/>
    <w:rsid w:val="00BD30FF"/>
    <w:rsid w:val="00BD32F4"/>
    <w:rsid w:val="00BD3682"/>
    <w:rsid w:val="00BD36C6"/>
    <w:rsid w:val="00BD41ED"/>
    <w:rsid w:val="00BD47C2"/>
    <w:rsid w:val="00BD48CC"/>
    <w:rsid w:val="00BD4948"/>
    <w:rsid w:val="00BD523A"/>
    <w:rsid w:val="00BD589B"/>
    <w:rsid w:val="00BD59B6"/>
    <w:rsid w:val="00BD5AAA"/>
    <w:rsid w:val="00BD5CD6"/>
    <w:rsid w:val="00BD5FCC"/>
    <w:rsid w:val="00BD6365"/>
    <w:rsid w:val="00BD6396"/>
    <w:rsid w:val="00BD6696"/>
    <w:rsid w:val="00BD6847"/>
    <w:rsid w:val="00BD6935"/>
    <w:rsid w:val="00BD6B28"/>
    <w:rsid w:val="00BD7DD4"/>
    <w:rsid w:val="00BE05C1"/>
    <w:rsid w:val="00BE061B"/>
    <w:rsid w:val="00BE0CC3"/>
    <w:rsid w:val="00BE0DAB"/>
    <w:rsid w:val="00BE15DF"/>
    <w:rsid w:val="00BE1C77"/>
    <w:rsid w:val="00BE1E04"/>
    <w:rsid w:val="00BE1E62"/>
    <w:rsid w:val="00BE1FEE"/>
    <w:rsid w:val="00BE20F0"/>
    <w:rsid w:val="00BE2191"/>
    <w:rsid w:val="00BE249B"/>
    <w:rsid w:val="00BE256B"/>
    <w:rsid w:val="00BE2B54"/>
    <w:rsid w:val="00BE33EE"/>
    <w:rsid w:val="00BE3415"/>
    <w:rsid w:val="00BE3892"/>
    <w:rsid w:val="00BE48F3"/>
    <w:rsid w:val="00BE5205"/>
    <w:rsid w:val="00BE54F6"/>
    <w:rsid w:val="00BE5C51"/>
    <w:rsid w:val="00BE6272"/>
    <w:rsid w:val="00BE677F"/>
    <w:rsid w:val="00BE6874"/>
    <w:rsid w:val="00BE68F8"/>
    <w:rsid w:val="00BE691F"/>
    <w:rsid w:val="00BE69C8"/>
    <w:rsid w:val="00BE6BC6"/>
    <w:rsid w:val="00BE6CA9"/>
    <w:rsid w:val="00BE766C"/>
    <w:rsid w:val="00BE7790"/>
    <w:rsid w:val="00BE78D6"/>
    <w:rsid w:val="00BE799D"/>
    <w:rsid w:val="00BE7A67"/>
    <w:rsid w:val="00BF0146"/>
    <w:rsid w:val="00BF10FA"/>
    <w:rsid w:val="00BF113B"/>
    <w:rsid w:val="00BF13EC"/>
    <w:rsid w:val="00BF1721"/>
    <w:rsid w:val="00BF1787"/>
    <w:rsid w:val="00BF1C6E"/>
    <w:rsid w:val="00BF26C4"/>
    <w:rsid w:val="00BF3925"/>
    <w:rsid w:val="00BF43DA"/>
    <w:rsid w:val="00BF4737"/>
    <w:rsid w:val="00BF4BB6"/>
    <w:rsid w:val="00BF4EAC"/>
    <w:rsid w:val="00BF5246"/>
    <w:rsid w:val="00BF5664"/>
    <w:rsid w:val="00BF62C3"/>
    <w:rsid w:val="00BF641B"/>
    <w:rsid w:val="00BF659E"/>
    <w:rsid w:val="00BF680B"/>
    <w:rsid w:val="00BF6895"/>
    <w:rsid w:val="00BF6B7B"/>
    <w:rsid w:val="00BF7078"/>
    <w:rsid w:val="00BF71D6"/>
    <w:rsid w:val="00BF75F0"/>
    <w:rsid w:val="00BF7672"/>
    <w:rsid w:val="00BF7AD7"/>
    <w:rsid w:val="00BF7BDC"/>
    <w:rsid w:val="00BF7E1F"/>
    <w:rsid w:val="00C00348"/>
    <w:rsid w:val="00C003D3"/>
    <w:rsid w:val="00C004D5"/>
    <w:rsid w:val="00C00EDA"/>
    <w:rsid w:val="00C01576"/>
    <w:rsid w:val="00C017BA"/>
    <w:rsid w:val="00C0286A"/>
    <w:rsid w:val="00C030D5"/>
    <w:rsid w:val="00C03313"/>
    <w:rsid w:val="00C035F6"/>
    <w:rsid w:val="00C03615"/>
    <w:rsid w:val="00C03B63"/>
    <w:rsid w:val="00C03B81"/>
    <w:rsid w:val="00C03C79"/>
    <w:rsid w:val="00C040C0"/>
    <w:rsid w:val="00C04653"/>
    <w:rsid w:val="00C0477B"/>
    <w:rsid w:val="00C048B8"/>
    <w:rsid w:val="00C05640"/>
    <w:rsid w:val="00C0593D"/>
    <w:rsid w:val="00C05CC1"/>
    <w:rsid w:val="00C0606F"/>
    <w:rsid w:val="00C06F68"/>
    <w:rsid w:val="00C07667"/>
    <w:rsid w:val="00C07D61"/>
    <w:rsid w:val="00C07ED1"/>
    <w:rsid w:val="00C10267"/>
    <w:rsid w:val="00C107D9"/>
    <w:rsid w:val="00C10AF1"/>
    <w:rsid w:val="00C10CAB"/>
    <w:rsid w:val="00C10DF3"/>
    <w:rsid w:val="00C11955"/>
    <w:rsid w:val="00C123CC"/>
    <w:rsid w:val="00C132E1"/>
    <w:rsid w:val="00C13F97"/>
    <w:rsid w:val="00C14662"/>
    <w:rsid w:val="00C1474F"/>
    <w:rsid w:val="00C14AB9"/>
    <w:rsid w:val="00C14EF3"/>
    <w:rsid w:val="00C1560A"/>
    <w:rsid w:val="00C1560E"/>
    <w:rsid w:val="00C15695"/>
    <w:rsid w:val="00C16037"/>
    <w:rsid w:val="00C163AE"/>
    <w:rsid w:val="00C164C9"/>
    <w:rsid w:val="00C16616"/>
    <w:rsid w:val="00C16C3F"/>
    <w:rsid w:val="00C174B9"/>
    <w:rsid w:val="00C17902"/>
    <w:rsid w:val="00C17D10"/>
    <w:rsid w:val="00C201EE"/>
    <w:rsid w:val="00C20EFD"/>
    <w:rsid w:val="00C213EE"/>
    <w:rsid w:val="00C21873"/>
    <w:rsid w:val="00C22BB8"/>
    <w:rsid w:val="00C22D6C"/>
    <w:rsid w:val="00C23676"/>
    <w:rsid w:val="00C238E8"/>
    <w:rsid w:val="00C23B68"/>
    <w:rsid w:val="00C23B7E"/>
    <w:rsid w:val="00C23D9F"/>
    <w:rsid w:val="00C23EE9"/>
    <w:rsid w:val="00C242EB"/>
    <w:rsid w:val="00C24423"/>
    <w:rsid w:val="00C24A15"/>
    <w:rsid w:val="00C250A7"/>
    <w:rsid w:val="00C251C2"/>
    <w:rsid w:val="00C259CE"/>
    <w:rsid w:val="00C25FE5"/>
    <w:rsid w:val="00C26937"/>
    <w:rsid w:val="00C27174"/>
    <w:rsid w:val="00C27271"/>
    <w:rsid w:val="00C27954"/>
    <w:rsid w:val="00C27B9E"/>
    <w:rsid w:val="00C27E66"/>
    <w:rsid w:val="00C30EC2"/>
    <w:rsid w:val="00C30FEA"/>
    <w:rsid w:val="00C3102A"/>
    <w:rsid w:val="00C31136"/>
    <w:rsid w:val="00C3177B"/>
    <w:rsid w:val="00C322CD"/>
    <w:rsid w:val="00C32FD0"/>
    <w:rsid w:val="00C33097"/>
    <w:rsid w:val="00C339C1"/>
    <w:rsid w:val="00C33A99"/>
    <w:rsid w:val="00C33D99"/>
    <w:rsid w:val="00C33FF3"/>
    <w:rsid w:val="00C342A7"/>
    <w:rsid w:val="00C346E3"/>
    <w:rsid w:val="00C34E20"/>
    <w:rsid w:val="00C34EE9"/>
    <w:rsid w:val="00C357A9"/>
    <w:rsid w:val="00C35B19"/>
    <w:rsid w:val="00C35FF7"/>
    <w:rsid w:val="00C362E7"/>
    <w:rsid w:val="00C36D68"/>
    <w:rsid w:val="00C36E31"/>
    <w:rsid w:val="00C36F94"/>
    <w:rsid w:val="00C37D97"/>
    <w:rsid w:val="00C40264"/>
    <w:rsid w:val="00C409B2"/>
    <w:rsid w:val="00C40F31"/>
    <w:rsid w:val="00C41956"/>
    <w:rsid w:val="00C41981"/>
    <w:rsid w:val="00C41A83"/>
    <w:rsid w:val="00C41DFF"/>
    <w:rsid w:val="00C421CC"/>
    <w:rsid w:val="00C427D2"/>
    <w:rsid w:val="00C430CF"/>
    <w:rsid w:val="00C43D44"/>
    <w:rsid w:val="00C44479"/>
    <w:rsid w:val="00C44570"/>
    <w:rsid w:val="00C44CA3"/>
    <w:rsid w:val="00C456AB"/>
    <w:rsid w:val="00C45AA3"/>
    <w:rsid w:val="00C45C8C"/>
    <w:rsid w:val="00C45D97"/>
    <w:rsid w:val="00C45EB6"/>
    <w:rsid w:val="00C45F56"/>
    <w:rsid w:val="00C45F60"/>
    <w:rsid w:val="00C46055"/>
    <w:rsid w:val="00C4617D"/>
    <w:rsid w:val="00C46235"/>
    <w:rsid w:val="00C468C4"/>
    <w:rsid w:val="00C46A6C"/>
    <w:rsid w:val="00C46AB6"/>
    <w:rsid w:val="00C470C4"/>
    <w:rsid w:val="00C470ED"/>
    <w:rsid w:val="00C4738D"/>
    <w:rsid w:val="00C50154"/>
    <w:rsid w:val="00C5090E"/>
    <w:rsid w:val="00C50AA4"/>
    <w:rsid w:val="00C5177A"/>
    <w:rsid w:val="00C51962"/>
    <w:rsid w:val="00C51A10"/>
    <w:rsid w:val="00C51AFD"/>
    <w:rsid w:val="00C51D0B"/>
    <w:rsid w:val="00C5215F"/>
    <w:rsid w:val="00C529A2"/>
    <w:rsid w:val="00C52CF3"/>
    <w:rsid w:val="00C536C0"/>
    <w:rsid w:val="00C54745"/>
    <w:rsid w:val="00C54B6A"/>
    <w:rsid w:val="00C55096"/>
    <w:rsid w:val="00C551B1"/>
    <w:rsid w:val="00C557F8"/>
    <w:rsid w:val="00C55CF4"/>
    <w:rsid w:val="00C55F5A"/>
    <w:rsid w:val="00C55F7F"/>
    <w:rsid w:val="00C567D4"/>
    <w:rsid w:val="00C568D9"/>
    <w:rsid w:val="00C56B40"/>
    <w:rsid w:val="00C57495"/>
    <w:rsid w:val="00C57667"/>
    <w:rsid w:val="00C57B09"/>
    <w:rsid w:val="00C57E02"/>
    <w:rsid w:val="00C57F96"/>
    <w:rsid w:val="00C60104"/>
    <w:rsid w:val="00C6015B"/>
    <w:rsid w:val="00C610EE"/>
    <w:rsid w:val="00C61EC7"/>
    <w:rsid w:val="00C61F87"/>
    <w:rsid w:val="00C62C19"/>
    <w:rsid w:val="00C62E10"/>
    <w:rsid w:val="00C62EFA"/>
    <w:rsid w:val="00C63190"/>
    <w:rsid w:val="00C632C0"/>
    <w:rsid w:val="00C63407"/>
    <w:rsid w:val="00C63485"/>
    <w:rsid w:val="00C634EE"/>
    <w:rsid w:val="00C637D5"/>
    <w:rsid w:val="00C63A58"/>
    <w:rsid w:val="00C63B1E"/>
    <w:rsid w:val="00C645BE"/>
    <w:rsid w:val="00C645D0"/>
    <w:rsid w:val="00C646D1"/>
    <w:rsid w:val="00C647D9"/>
    <w:rsid w:val="00C649F6"/>
    <w:rsid w:val="00C64DDC"/>
    <w:rsid w:val="00C64DF8"/>
    <w:rsid w:val="00C64FC7"/>
    <w:rsid w:val="00C6504F"/>
    <w:rsid w:val="00C65204"/>
    <w:rsid w:val="00C655A0"/>
    <w:rsid w:val="00C656F2"/>
    <w:rsid w:val="00C658D1"/>
    <w:rsid w:val="00C65928"/>
    <w:rsid w:val="00C65CFD"/>
    <w:rsid w:val="00C65E22"/>
    <w:rsid w:val="00C662BC"/>
    <w:rsid w:val="00C664AC"/>
    <w:rsid w:val="00C66AB6"/>
    <w:rsid w:val="00C66B97"/>
    <w:rsid w:val="00C66D44"/>
    <w:rsid w:val="00C66D53"/>
    <w:rsid w:val="00C674ED"/>
    <w:rsid w:val="00C67978"/>
    <w:rsid w:val="00C67C31"/>
    <w:rsid w:val="00C67DC8"/>
    <w:rsid w:val="00C67DD1"/>
    <w:rsid w:val="00C67DFA"/>
    <w:rsid w:val="00C7045E"/>
    <w:rsid w:val="00C710EC"/>
    <w:rsid w:val="00C71347"/>
    <w:rsid w:val="00C71704"/>
    <w:rsid w:val="00C71C6C"/>
    <w:rsid w:val="00C720DF"/>
    <w:rsid w:val="00C72533"/>
    <w:rsid w:val="00C7259D"/>
    <w:rsid w:val="00C72FF3"/>
    <w:rsid w:val="00C73086"/>
    <w:rsid w:val="00C735EC"/>
    <w:rsid w:val="00C738F8"/>
    <w:rsid w:val="00C7497F"/>
    <w:rsid w:val="00C75176"/>
    <w:rsid w:val="00C75255"/>
    <w:rsid w:val="00C758E5"/>
    <w:rsid w:val="00C760E3"/>
    <w:rsid w:val="00C76460"/>
    <w:rsid w:val="00C7664A"/>
    <w:rsid w:val="00C76BE9"/>
    <w:rsid w:val="00C76E86"/>
    <w:rsid w:val="00C76F71"/>
    <w:rsid w:val="00C776F3"/>
    <w:rsid w:val="00C77795"/>
    <w:rsid w:val="00C77C2D"/>
    <w:rsid w:val="00C77CDE"/>
    <w:rsid w:val="00C77D4D"/>
    <w:rsid w:val="00C8049A"/>
    <w:rsid w:val="00C804FE"/>
    <w:rsid w:val="00C80930"/>
    <w:rsid w:val="00C810EA"/>
    <w:rsid w:val="00C816F5"/>
    <w:rsid w:val="00C817A9"/>
    <w:rsid w:val="00C81F96"/>
    <w:rsid w:val="00C82764"/>
    <w:rsid w:val="00C82B62"/>
    <w:rsid w:val="00C82D28"/>
    <w:rsid w:val="00C83160"/>
    <w:rsid w:val="00C8326F"/>
    <w:rsid w:val="00C834EB"/>
    <w:rsid w:val="00C83670"/>
    <w:rsid w:val="00C842DC"/>
    <w:rsid w:val="00C844E0"/>
    <w:rsid w:val="00C847FC"/>
    <w:rsid w:val="00C84CC0"/>
    <w:rsid w:val="00C84D1B"/>
    <w:rsid w:val="00C85B15"/>
    <w:rsid w:val="00C85BE1"/>
    <w:rsid w:val="00C85E6E"/>
    <w:rsid w:val="00C8617D"/>
    <w:rsid w:val="00C862A3"/>
    <w:rsid w:val="00C862DB"/>
    <w:rsid w:val="00C86E47"/>
    <w:rsid w:val="00C87201"/>
    <w:rsid w:val="00C875B5"/>
    <w:rsid w:val="00C87880"/>
    <w:rsid w:val="00C87A81"/>
    <w:rsid w:val="00C902DF"/>
    <w:rsid w:val="00C9117D"/>
    <w:rsid w:val="00C911AB"/>
    <w:rsid w:val="00C92009"/>
    <w:rsid w:val="00C9298F"/>
    <w:rsid w:val="00C9315D"/>
    <w:rsid w:val="00C933DD"/>
    <w:rsid w:val="00C93933"/>
    <w:rsid w:val="00C93982"/>
    <w:rsid w:val="00C941ED"/>
    <w:rsid w:val="00C94270"/>
    <w:rsid w:val="00C946E2"/>
    <w:rsid w:val="00C94757"/>
    <w:rsid w:val="00C95ABB"/>
    <w:rsid w:val="00C95AD8"/>
    <w:rsid w:val="00C95FB0"/>
    <w:rsid w:val="00C96A74"/>
    <w:rsid w:val="00C96BF9"/>
    <w:rsid w:val="00C96BFA"/>
    <w:rsid w:val="00C96EEB"/>
    <w:rsid w:val="00C979BC"/>
    <w:rsid w:val="00C97F1D"/>
    <w:rsid w:val="00CA0318"/>
    <w:rsid w:val="00CA0598"/>
    <w:rsid w:val="00CA0765"/>
    <w:rsid w:val="00CA1C4F"/>
    <w:rsid w:val="00CA232E"/>
    <w:rsid w:val="00CA23C3"/>
    <w:rsid w:val="00CA2548"/>
    <w:rsid w:val="00CA2752"/>
    <w:rsid w:val="00CA2902"/>
    <w:rsid w:val="00CA30BD"/>
    <w:rsid w:val="00CA3415"/>
    <w:rsid w:val="00CA3881"/>
    <w:rsid w:val="00CA3C08"/>
    <w:rsid w:val="00CA3C5E"/>
    <w:rsid w:val="00CA3DF5"/>
    <w:rsid w:val="00CA451C"/>
    <w:rsid w:val="00CA46E0"/>
    <w:rsid w:val="00CA487A"/>
    <w:rsid w:val="00CA50AA"/>
    <w:rsid w:val="00CA5490"/>
    <w:rsid w:val="00CA555B"/>
    <w:rsid w:val="00CA5A5F"/>
    <w:rsid w:val="00CA6459"/>
    <w:rsid w:val="00CA6ACF"/>
    <w:rsid w:val="00CA78D8"/>
    <w:rsid w:val="00CA7BF0"/>
    <w:rsid w:val="00CB029B"/>
    <w:rsid w:val="00CB1BD1"/>
    <w:rsid w:val="00CB222E"/>
    <w:rsid w:val="00CB24D2"/>
    <w:rsid w:val="00CB2D06"/>
    <w:rsid w:val="00CB3534"/>
    <w:rsid w:val="00CB3790"/>
    <w:rsid w:val="00CB39F9"/>
    <w:rsid w:val="00CB5898"/>
    <w:rsid w:val="00CB5A81"/>
    <w:rsid w:val="00CB5E6D"/>
    <w:rsid w:val="00CB6100"/>
    <w:rsid w:val="00CB61AD"/>
    <w:rsid w:val="00CB65E0"/>
    <w:rsid w:val="00CB6E1C"/>
    <w:rsid w:val="00CB7C64"/>
    <w:rsid w:val="00CB7CBF"/>
    <w:rsid w:val="00CB7E8F"/>
    <w:rsid w:val="00CC057B"/>
    <w:rsid w:val="00CC081B"/>
    <w:rsid w:val="00CC0A37"/>
    <w:rsid w:val="00CC0AEA"/>
    <w:rsid w:val="00CC0D7B"/>
    <w:rsid w:val="00CC13A4"/>
    <w:rsid w:val="00CC1570"/>
    <w:rsid w:val="00CC1AAB"/>
    <w:rsid w:val="00CC2457"/>
    <w:rsid w:val="00CC24DA"/>
    <w:rsid w:val="00CC2B24"/>
    <w:rsid w:val="00CC2D65"/>
    <w:rsid w:val="00CC3CCC"/>
    <w:rsid w:val="00CC53DA"/>
    <w:rsid w:val="00CC59F8"/>
    <w:rsid w:val="00CC5BF4"/>
    <w:rsid w:val="00CC5CE3"/>
    <w:rsid w:val="00CC699B"/>
    <w:rsid w:val="00CC6E39"/>
    <w:rsid w:val="00CC6EAC"/>
    <w:rsid w:val="00CC7072"/>
    <w:rsid w:val="00CC734E"/>
    <w:rsid w:val="00CC7A99"/>
    <w:rsid w:val="00CD0370"/>
    <w:rsid w:val="00CD05E2"/>
    <w:rsid w:val="00CD09C2"/>
    <w:rsid w:val="00CD0C87"/>
    <w:rsid w:val="00CD105E"/>
    <w:rsid w:val="00CD135A"/>
    <w:rsid w:val="00CD1DAE"/>
    <w:rsid w:val="00CD21FC"/>
    <w:rsid w:val="00CD23E5"/>
    <w:rsid w:val="00CD276D"/>
    <w:rsid w:val="00CD2A19"/>
    <w:rsid w:val="00CD2C50"/>
    <w:rsid w:val="00CD366C"/>
    <w:rsid w:val="00CD3B2E"/>
    <w:rsid w:val="00CD50D9"/>
    <w:rsid w:val="00CD5497"/>
    <w:rsid w:val="00CD67EC"/>
    <w:rsid w:val="00CD6864"/>
    <w:rsid w:val="00CD6BD1"/>
    <w:rsid w:val="00CD6CEA"/>
    <w:rsid w:val="00CD6E99"/>
    <w:rsid w:val="00CD747F"/>
    <w:rsid w:val="00CD752B"/>
    <w:rsid w:val="00CD76D1"/>
    <w:rsid w:val="00CD7F08"/>
    <w:rsid w:val="00CE13D3"/>
    <w:rsid w:val="00CE1712"/>
    <w:rsid w:val="00CE1929"/>
    <w:rsid w:val="00CE1A39"/>
    <w:rsid w:val="00CE1D57"/>
    <w:rsid w:val="00CE22FD"/>
    <w:rsid w:val="00CE2587"/>
    <w:rsid w:val="00CE25CC"/>
    <w:rsid w:val="00CE28CE"/>
    <w:rsid w:val="00CE2B1B"/>
    <w:rsid w:val="00CE2C8F"/>
    <w:rsid w:val="00CE2C91"/>
    <w:rsid w:val="00CE2D85"/>
    <w:rsid w:val="00CE3927"/>
    <w:rsid w:val="00CE3A75"/>
    <w:rsid w:val="00CE3AFC"/>
    <w:rsid w:val="00CE3CEC"/>
    <w:rsid w:val="00CE40C9"/>
    <w:rsid w:val="00CE41D5"/>
    <w:rsid w:val="00CE4296"/>
    <w:rsid w:val="00CE4428"/>
    <w:rsid w:val="00CE444F"/>
    <w:rsid w:val="00CE4751"/>
    <w:rsid w:val="00CE4E11"/>
    <w:rsid w:val="00CE52E2"/>
    <w:rsid w:val="00CE57C5"/>
    <w:rsid w:val="00CE5E2A"/>
    <w:rsid w:val="00CE667D"/>
    <w:rsid w:val="00CE68E5"/>
    <w:rsid w:val="00CE6C42"/>
    <w:rsid w:val="00CE757D"/>
    <w:rsid w:val="00CE7687"/>
    <w:rsid w:val="00CE79D9"/>
    <w:rsid w:val="00CE7ED0"/>
    <w:rsid w:val="00CF0258"/>
    <w:rsid w:val="00CF0CFF"/>
    <w:rsid w:val="00CF1268"/>
    <w:rsid w:val="00CF1660"/>
    <w:rsid w:val="00CF18E1"/>
    <w:rsid w:val="00CF1EB2"/>
    <w:rsid w:val="00CF253B"/>
    <w:rsid w:val="00CF2947"/>
    <w:rsid w:val="00CF2E94"/>
    <w:rsid w:val="00CF3014"/>
    <w:rsid w:val="00CF34F4"/>
    <w:rsid w:val="00CF36C7"/>
    <w:rsid w:val="00CF3879"/>
    <w:rsid w:val="00CF3C3F"/>
    <w:rsid w:val="00CF3CC3"/>
    <w:rsid w:val="00CF3D50"/>
    <w:rsid w:val="00CF40EC"/>
    <w:rsid w:val="00CF4256"/>
    <w:rsid w:val="00CF43BB"/>
    <w:rsid w:val="00CF4504"/>
    <w:rsid w:val="00CF486C"/>
    <w:rsid w:val="00CF4D17"/>
    <w:rsid w:val="00CF5044"/>
    <w:rsid w:val="00CF54F0"/>
    <w:rsid w:val="00CF564A"/>
    <w:rsid w:val="00CF57DA"/>
    <w:rsid w:val="00CF61DF"/>
    <w:rsid w:val="00CF6C8C"/>
    <w:rsid w:val="00CF70B3"/>
    <w:rsid w:val="00CF73DD"/>
    <w:rsid w:val="00CF7616"/>
    <w:rsid w:val="00CF768D"/>
    <w:rsid w:val="00D002F9"/>
    <w:rsid w:val="00D003A1"/>
    <w:rsid w:val="00D0069C"/>
    <w:rsid w:val="00D008C6"/>
    <w:rsid w:val="00D00DD5"/>
    <w:rsid w:val="00D010EC"/>
    <w:rsid w:val="00D0159A"/>
    <w:rsid w:val="00D016A5"/>
    <w:rsid w:val="00D01B27"/>
    <w:rsid w:val="00D01B3A"/>
    <w:rsid w:val="00D0221B"/>
    <w:rsid w:val="00D026A0"/>
    <w:rsid w:val="00D02B7C"/>
    <w:rsid w:val="00D02DC0"/>
    <w:rsid w:val="00D0309A"/>
    <w:rsid w:val="00D037E3"/>
    <w:rsid w:val="00D03900"/>
    <w:rsid w:val="00D040BD"/>
    <w:rsid w:val="00D0422B"/>
    <w:rsid w:val="00D04651"/>
    <w:rsid w:val="00D04F30"/>
    <w:rsid w:val="00D04FEB"/>
    <w:rsid w:val="00D05310"/>
    <w:rsid w:val="00D0536F"/>
    <w:rsid w:val="00D06264"/>
    <w:rsid w:val="00D0680E"/>
    <w:rsid w:val="00D06E4A"/>
    <w:rsid w:val="00D07477"/>
    <w:rsid w:val="00D075E7"/>
    <w:rsid w:val="00D10132"/>
    <w:rsid w:val="00D10B95"/>
    <w:rsid w:val="00D10F73"/>
    <w:rsid w:val="00D11A86"/>
    <w:rsid w:val="00D12100"/>
    <w:rsid w:val="00D129AC"/>
    <w:rsid w:val="00D13D16"/>
    <w:rsid w:val="00D13D5C"/>
    <w:rsid w:val="00D13E63"/>
    <w:rsid w:val="00D14A34"/>
    <w:rsid w:val="00D14C36"/>
    <w:rsid w:val="00D15269"/>
    <w:rsid w:val="00D153DC"/>
    <w:rsid w:val="00D154E1"/>
    <w:rsid w:val="00D15568"/>
    <w:rsid w:val="00D155F7"/>
    <w:rsid w:val="00D157FB"/>
    <w:rsid w:val="00D16575"/>
    <w:rsid w:val="00D1678F"/>
    <w:rsid w:val="00D1769D"/>
    <w:rsid w:val="00D176F4"/>
    <w:rsid w:val="00D17C95"/>
    <w:rsid w:val="00D17EE3"/>
    <w:rsid w:val="00D17F5E"/>
    <w:rsid w:val="00D20553"/>
    <w:rsid w:val="00D20A24"/>
    <w:rsid w:val="00D20B61"/>
    <w:rsid w:val="00D224E6"/>
    <w:rsid w:val="00D22AC4"/>
    <w:rsid w:val="00D22F80"/>
    <w:rsid w:val="00D235DE"/>
    <w:rsid w:val="00D236E4"/>
    <w:rsid w:val="00D2375C"/>
    <w:rsid w:val="00D23CEF"/>
    <w:rsid w:val="00D24336"/>
    <w:rsid w:val="00D246A5"/>
    <w:rsid w:val="00D24B66"/>
    <w:rsid w:val="00D25453"/>
    <w:rsid w:val="00D26261"/>
    <w:rsid w:val="00D26BA0"/>
    <w:rsid w:val="00D26C3B"/>
    <w:rsid w:val="00D2714F"/>
    <w:rsid w:val="00D27457"/>
    <w:rsid w:val="00D2745C"/>
    <w:rsid w:val="00D27BEB"/>
    <w:rsid w:val="00D3008A"/>
    <w:rsid w:val="00D301AB"/>
    <w:rsid w:val="00D3025E"/>
    <w:rsid w:val="00D3031D"/>
    <w:rsid w:val="00D30C63"/>
    <w:rsid w:val="00D30EF9"/>
    <w:rsid w:val="00D314F2"/>
    <w:rsid w:val="00D318B0"/>
    <w:rsid w:val="00D31E34"/>
    <w:rsid w:val="00D32174"/>
    <w:rsid w:val="00D32388"/>
    <w:rsid w:val="00D325FD"/>
    <w:rsid w:val="00D32662"/>
    <w:rsid w:val="00D32B47"/>
    <w:rsid w:val="00D331ED"/>
    <w:rsid w:val="00D33512"/>
    <w:rsid w:val="00D335CC"/>
    <w:rsid w:val="00D338E5"/>
    <w:rsid w:val="00D33D3B"/>
    <w:rsid w:val="00D33E95"/>
    <w:rsid w:val="00D34349"/>
    <w:rsid w:val="00D347D2"/>
    <w:rsid w:val="00D34A6E"/>
    <w:rsid w:val="00D34BF7"/>
    <w:rsid w:val="00D35737"/>
    <w:rsid w:val="00D35C26"/>
    <w:rsid w:val="00D35C84"/>
    <w:rsid w:val="00D36F3F"/>
    <w:rsid w:val="00D37FB3"/>
    <w:rsid w:val="00D4044B"/>
    <w:rsid w:val="00D40877"/>
    <w:rsid w:val="00D40CD5"/>
    <w:rsid w:val="00D413FC"/>
    <w:rsid w:val="00D41A0B"/>
    <w:rsid w:val="00D41B68"/>
    <w:rsid w:val="00D436FE"/>
    <w:rsid w:val="00D44960"/>
    <w:rsid w:val="00D45214"/>
    <w:rsid w:val="00D452C8"/>
    <w:rsid w:val="00D454F0"/>
    <w:rsid w:val="00D45591"/>
    <w:rsid w:val="00D45B5A"/>
    <w:rsid w:val="00D45FFD"/>
    <w:rsid w:val="00D463BA"/>
    <w:rsid w:val="00D46D7C"/>
    <w:rsid w:val="00D46FE8"/>
    <w:rsid w:val="00D47512"/>
    <w:rsid w:val="00D476B1"/>
    <w:rsid w:val="00D47B46"/>
    <w:rsid w:val="00D47B8B"/>
    <w:rsid w:val="00D5043B"/>
    <w:rsid w:val="00D50912"/>
    <w:rsid w:val="00D50D45"/>
    <w:rsid w:val="00D50E98"/>
    <w:rsid w:val="00D51596"/>
    <w:rsid w:val="00D516FE"/>
    <w:rsid w:val="00D518BC"/>
    <w:rsid w:val="00D51B16"/>
    <w:rsid w:val="00D51D84"/>
    <w:rsid w:val="00D5207B"/>
    <w:rsid w:val="00D536E8"/>
    <w:rsid w:val="00D540BB"/>
    <w:rsid w:val="00D5446B"/>
    <w:rsid w:val="00D5493F"/>
    <w:rsid w:val="00D55FE4"/>
    <w:rsid w:val="00D564E5"/>
    <w:rsid w:val="00D56935"/>
    <w:rsid w:val="00D56E99"/>
    <w:rsid w:val="00D56FF0"/>
    <w:rsid w:val="00D571E5"/>
    <w:rsid w:val="00D57CF0"/>
    <w:rsid w:val="00D57E91"/>
    <w:rsid w:val="00D607CC"/>
    <w:rsid w:val="00D61D3F"/>
    <w:rsid w:val="00D62033"/>
    <w:rsid w:val="00D62704"/>
    <w:rsid w:val="00D628AF"/>
    <w:rsid w:val="00D6312F"/>
    <w:rsid w:val="00D63267"/>
    <w:rsid w:val="00D6349A"/>
    <w:rsid w:val="00D638F7"/>
    <w:rsid w:val="00D63ABF"/>
    <w:rsid w:val="00D63B83"/>
    <w:rsid w:val="00D64472"/>
    <w:rsid w:val="00D64B3C"/>
    <w:rsid w:val="00D65BB0"/>
    <w:rsid w:val="00D65E1A"/>
    <w:rsid w:val="00D65ECD"/>
    <w:rsid w:val="00D6656B"/>
    <w:rsid w:val="00D66723"/>
    <w:rsid w:val="00D66FD0"/>
    <w:rsid w:val="00D673C1"/>
    <w:rsid w:val="00D6742B"/>
    <w:rsid w:val="00D678B4"/>
    <w:rsid w:val="00D701A2"/>
    <w:rsid w:val="00D701D1"/>
    <w:rsid w:val="00D70773"/>
    <w:rsid w:val="00D707CC"/>
    <w:rsid w:val="00D709C9"/>
    <w:rsid w:val="00D70A58"/>
    <w:rsid w:val="00D7194E"/>
    <w:rsid w:val="00D71B81"/>
    <w:rsid w:val="00D72250"/>
    <w:rsid w:val="00D729D7"/>
    <w:rsid w:val="00D72E75"/>
    <w:rsid w:val="00D73C68"/>
    <w:rsid w:val="00D73CD2"/>
    <w:rsid w:val="00D740C7"/>
    <w:rsid w:val="00D74104"/>
    <w:rsid w:val="00D746FF"/>
    <w:rsid w:val="00D74C06"/>
    <w:rsid w:val="00D753EB"/>
    <w:rsid w:val="00D7563D"/>
    <w:rsid w:val="00D75C78"/>
    <w:rsid w:val="00D75E9D"/>
    <w:rsid w:val="00D75FC5"/>
    <w:rsid w:val="00D765FC"/>
    <w:rsid w:val="00D77134"/>
    <w:rsid w:val="00D779F1"/>
    <w:rsid w:val="00D77A82"/>
    <w:rsid w:val="00D803DD"/>
    <w:rsid w:val="00D80674"/>
    <w:rsid w:val="00D80B4F"/>
    <w:rsid w:val="00D8170C"/>
    <w:rsid w:val="00D817BE"/>
    <w:rsid w:val="00D81A08"/>
    <w:rsid w:val="00D826F6"/>
    <w:rsid w:val="00D8282A"/>
    <w:rsid w:val="00D82A5F"/>
    <w:rsid w:val="00D83321"/>
    <w:rsid w:val="00D83383"/>
    <w:rsid w:val="00D834E2"/>
    <w:rsid w:val="00D838EA"/>
    <w:rsid w:val="00D839BC"/>
    <w:rsid w:val="00D83C1F"/>
    <w:rsid w:val="00D842FB"/>
    <w:rsid w:val="00D843B3"/>
    <w:rsid w:val="00D8486D"/>
    <w:rsid w:val="00D84B72"/>
    <w:rsid w:val="00D84D8D"/>
    <w:rsid w:val="00D84F67"/>
    <w:rsid w:val="00D852DA"/>
    <w:rsid w:val="00D853C5"/>
    <w:rsid w:val="00D85624"/>
    <w:rsid w:val="00D858CB"/>
    <w:rsid w:val="00D862AC"/>
    <w:rsid w:val="00D8644B"/>
    <w:rsid w:val="00D867F0"/>
    <w:rsid w:val="00D8697B"/>
    <w:rsid w:val="00D86FD3"/>
    <w:rsid w:val="00D872F5"/>
    <w:rsid w:val="00D87635"/>
    <w:rsid w:val="00D87AC1"/>
    <w:rsid w:val="00D87BF1"/>
    <w:rsid w:val="00D87EFF"/>
    <w:rsid w:val="00D90203"/>
    <w:rsid w:val="00D90384"/>
    <w:rsid w:val="00D90968"/>
    <w:rsid w:val="00D90B7A"/>
    <w:rsid w:val="00D916E0"/>
    <w:rsid w:val="00D9215B"/>
    <w:rsid w:val="00D92985"/>
    <w:rsid w:val="00D92CB8"/>
    <w:rsid w:val="00D92F64"/>
    <w:rsid w:val="00D932BC"/>
    <w:rsid w:val="00D9345E"/>
    <w:rsid w:val="00D935EC"/>
    <w:rsid w:val="00D93A6A"/>
    <w:rsid w:val="00D93CD6"/>
    <w:rsid w:val="00D943BB"/>
    <w:rsid w:val="00D94A5F"/>
    <w:rsid w:val="00D952EA"/>
    <w:rsid w:val="00D954C2"/>
    <w:rsid w:val="00D959AA"/>
    <w:rsid w:val="00D95B24"/>
    <w:rsid w:val="00D95FA8"/>
    <w:rsid w:val="00D96263"/>
    <w:rsid w:val="00D970A8"/>
    <w:rsid w:val="00D9790A"/>
    <w:rsid w:val="00D9799E"/>
    <w:rsid w:val="00D97AB5"/>
    <w:rsid w:val="00D97D54"/>
    <w:rsid w:val="00D97DA9"/>
    <w:rsid w:val="00DA01DB"/>
    <w:rsid w:val="00DA02F3"/>
    <w:rsid w:val="00DA0F19"/>
    <w:rsid w:val="00DA1046"/>
    <w:rsid w:val="00DA1656"/>
    <w:rsid w:val="00DA1952"/>
    <w:rsid w:val="00DA199A"/>
    <w:rsid w:val="00DA1D68"/>
    <w:rsid w:val="00DA1E58"/>
    <w:rsid w:val="00DA2618"/>
    <w:rsid w:val="00DA2E6C"/>
    <w:rsid w:val="00DA3075"/>
    <w:rsid w:val="00DA3834"/>
    <w:rsid w:val="00DA3DC9"/>
    <w:rsid w:val="00DA4755"/>
    <w:rsid w:val="00DA4EE4"/>
    <w:rsid w:val="00DA4F19"/>
    <w:rsid w:val="00DA5195"/>
    <w:rsid w:val="00DA549F"/>
    <w:rsid w:val="00DA58EA"/>
    <w:rsid w:val="00DA5B4E"/>
    <w:rsid w:val="00DA5C56"/>
    <w:rsid w:val="00DA5DD4"/>
    <w:rsid w:val="00DA600D"/>
    <w:rsid w:val="00DA69CE"/>
    <w:rsid w:val="00DA7121"/>
    <w:rsid w:val="00DA7153"/>
    <w:rsid w:val="00DB05AC"/>
    <w:rsid w:val="00DB0B72"/>
    <w:rsid w:val="00DB24BE"/>
    <w:rsid w:val="00DB25F9"/>
    <w:rsid w:val="00DB274F"/>
    <w:rsid w:val="00DB2E95"/>
    <w:rsid w:val="00DB2F68"/>
    <w:rsid w:val="00DB30C9"/>
    <w:rsid w:val="00DB3209"/>
    <w:rsid w:val="00DB3E7D"/>
    <w:rsid w:val="00DB4AF1"/>
    <w:rsid w:val="00DB593A"/>
    <w:rsid w:val="00DB61D0"/>
    <w:rsid w:val="00DB66EA"/>
    <w:rsid w:val="00DB6912"/>
    <w:rsid w:val="00DB6B48"/>
    <w:rsid w:val="00DB6BE0"/>
    <w:rsid w:val="00DB6EDF"/>
    <w:rsid w:val="00DB760E"/>
    <w:rsid w:val="00DB7A93"/>
    <w:rsid w:val="00DC022B"/>
    <w:rsid w:val="00DC0285"/>
    <w:rsid w:val="00DC0699"/>
    <w:rsid w:val="00DC0A00"/>
    <w:rsid w:val="00DC0A94"/>
    <w:rsid w:val="00DC10EB"/>
    <w:rsid w:val="00DC179A"/>
    <w:rsid w:val="00DC1833"/>
    <w:rsid w:val="00DC190D"/>
    <w:rsid w:val="00DC1E3F"/>
    <w:rsid w:val="00DC1F38"/>
    <w:rsid w:val="00DC2136"/>
    <w:rsid w:val="00DC2BAE"/>
    <w:rsid w:val="00DC2C48"/>
    <w:rsid w:val="00DC2EF8"/>
    <w:rsid w:val="00DC2F72"/>
    <w:rsid w:val="00DC303C"/>
    <w:rsid w:val="00DC3252"/>
    <w:rsid w:val="00DC3C2B"/>
    <w:rsid w:val="00DC467E"/>
    <w:rsid w:val="00DC4FA8"/>
    <w:rsid w:val="00DC5742"/>
    <w:rsid w:val="00DC5956"/>
    <w:rsid w:val="00DC6494"/>
    <w:rsid w:val="00DC6E38"/>
    <w:rsid w:val="00DC77EE"/>
    <w:rsid w:val="00DC78E7"/>
    <w:rsid w:val="00DC7CF9"/>
    <w:rsid w:val="00DD014A"/>
    <w:rsid w:val="00DD0153"/>
    <w:rsid w:val="00DD01DE"/>
    <w:rsid w:val="00DD089E"/>
    <w:rsid w:val="00DD0CEF"/>
    <w:rsid w:val="00DD0E5E"/>
    <w:rsid w:val="00DD0EFA"/>
    <w:rsid w:val="00DD1129"/>
    <w:rsid w:val="00DD12EB"/>
    <w:rsid w:val="00DD1341"/>
    <w:rsid w:val="00DD1CE3"/>
    <w:rsid w:val="00DD1DB4"/>
    <w:rsid w:val="00DD20A6"/>
    <w:rsid w:val="00DD20C9"/>
    <w:rsid w:val="00DD2142"/>
    <w:rsid w:val="00DD21D4"/>
    <w:rsid w:val="00DD22D2"/>
    <w:rsid w:val="00DD2599"/>
    <w:rsid w:val="00DD269E"/>
    <w:rsid w:val="00DD26AE"/>
    <w:rsid w:val="00DD29AB"/>
    <w:rsid w:val="00DD2CEB"/>
    <w:rsid w:val="00DD36EB"/>
    <w:rsid w:val="00DD37F2"/>
    <w:rsid w:val="00DD3A14"/>
    <w:rsid w:val="00DD3AFD"/>
    <w:rsid w:val="00DD3C45"/>
    <w:rsid w:val="00DD4169"/>
    <w:rsid w:val="00DD4205"/>
    <w:rsid w:val="00DD4395"/>
    <w:rsid w:val="00DD46EF"/>
    <w:rsid w:val="00DD6D87"/>
    <w:rsid w:val="00DD7097"/>
    <w:rsid w:val="00DD789D"/>
    <w:rsid w:val="00DD7BEA"/>
    <w:rsid w:val="00DD7C80"/>
    <w:rsid w:val="00DE08D9"/>
    <w:rsid w:val="00DE08F4"/>
    <w:rsid w:val="00DE09E8"/>
    <w:rsid w:val="00DE0A76"/>
    <w:rsid w:val="00DE1D75"/>
    <w:rsid w:val="00DE2230"/>
    <w:rsid w:val="00DE2F11"/>
    <w:rsid w:val="00DE3147"/>
    <w:rsid w:val="00DE33A3"/>
    <w:rsid w:val="00DE37D3"/>
    <w:rsid w:val="00DE3E6D"/>
    <w:rsid w:val="00DE48BB"/>
    <w:rsid w:val="00DE49F3"/>
    <w:rsid w:val="00DE4B01"/>
    <w:rsid w:val="00DE4BBB"/>
    <w:rsid w:val="00DE5331"/>
    <w:rsid w:val="00DE5423"/>
    <w:rsid w:val="00DE55E8"/>
    <w:rsid w:val="00DE5A18"/>
    <w:rsid w:val="00DE5A57"/>
    <w:rsid w:val="00DE5B55"/>
    <w:rsid w:val="00DE5DC9"/>
    <w:rsid w:val="00DE64DC"/>
    <w:rsid w:val="00DE6F8B"/>
    <w:rsid w:val="00DE7503"/>
    <w:rsid w:val="00DE76E1"/>
    <w:rsid w:val="00DE784E"/>
    <w:rsid w:val="00DE7BA3"/>
    <w:rsid w:val="00DE7C99"/>
    <w:rsid w:val="00DE7DC6"/>
    <w:rsid w:val="00DE7E21"/>
    <w:rsid w:val="00DF0537"/>
    <w:rsid w:val="00DF061D"/>
    <w:rsid w:val="00DF0BB7"/>
    <w:rsid w:val="00DF1B8A"/>
    <w:rsid w:val="00DF1BE3"/>
    <w:rsid w:val="00DF1D12"/>
    <w:rsid w:val="00DF31DB"/>
    <w:rsid w:val="00DF37BF"/>
    <w:rsid w:val="00DF3ADB"/>
    <w:rsid w:val="00DF3BE2"/>
    <w:rsid w:val="00DF3D23"/>
    <w:rsid w:val="00DF3D45"/>
    <w:rsid w:val="00DF4BA9"/>
    <w:rsid w:val="00DF52F4"/>
    <w:rsid w:val="00DF5477"/>
    <w:rsid w:val="00DF5911"/>
    <w:rsid w:val="00DF5F51"/>
    <w:rsid w:val="00DF6122"/>
    <w:rsid w:val="00DF6307"/>
    <w:rsid w:val="00DF6497"/>
    <w:rsid w:val="00DF6CC8"/>
    <w:rsid w:val="00E00010"/>
    <w:rsid w:val="00E004C3"/>
    <w:rsid w:val="00E00D42"/>
    <w:rsid w:val="00E015EF"/>
    <w:rsid w:val="00E0268B"/>
    <w:rsid w:val="00E02DE6"/>
    <w:rsid w:val="00E030E1"/>
    <w:rsid w:val="00E03760"/>
    <w:rsid w:val="00E037B9"/>
    <w:rsid w:val="00E03BFE"/>
    <w:rsid w:val="00E04606"/>
    <w:rsid w:val="00E0465C"/>
    <w:rsid w:val="00E04788"/>
    <w:rsid w:val="00E04809"/>
    <w:rsid w:val="00E04FCB"/>
    <w:rsid w:val="00E05977"/>
    <w:rsid w:val="00E05E22"/>
    <w:rsid w:val="00E05E2A"/>
    <w:rsid w:val="00E0620B"/>
    <w:rsid w:val="00E0637E"/>
    <w:rsid w:val="00E06BB6"/>
    <w:rsid w:val="00E06F91"/>
    <w:rsid w:val="00E07392"/>
    <w:rsid w:val="00E07F1A"/>
    <w:rsid w:val="00E107C2"/>
    <w:rsid w:val="00E108E6"/>
    <w:rsid w:val="00E11110"/>
    <w:rsid w:val="00E11233"/>
    <w:rsid w:val="00E1157C"/>
    <w:rsid w:val="00E11772"/>
    <w:rsid w:val="00E121D2"/>
    <w:rsid w:val="00E128F5"/>
    <w:rsid w:val="00E12962"/>
    <w:rsid w:val="00E12DD5"/>
    <w:rsid w:val="00E134E3"/>
    <w:rsid w:val="00E1351B"/>
    <w:rsid w:val="00E13720"/>
    <w:rsid w:val="00E138EA"/>
    <w:rsid w:val="00E13B2B"/>
    <w:rsid w:val="00E1432A"/>
    <w:rsid w:val="00E143FA"/>
    <w:rsid w:val="00E14818"/>
    <w:rsid w:val="00E14A40"/>
    <w:rsid w:val="00E14D1C"/>
    <w:rsid w:val="00E15652"/>
    <w:rsid w:val="00E157A5"/>
    <w:rsid w:val="00E159B3"/>
    <w:rsid w:val="00E15DDF"/>
    <w:rsid w:val="00E1609F"/>
    <w:rsid w:val="00E164FE"/>
    <w:rsid w:val="00E168F8"/>
    <w:rsid w:val="00E169CD"/>
    <w:rsid w:val="00E17A36"/>
    <w:rsid w:val="00E17ECC"/>
    <w:rsid w:val="00E20398"/>
    <w:rsid w:val="00E20655"/>
    <w:rsid w:val="00E208A4"/>
    <w:rsid w:val="00E21287"/>
    <w:rsid w:val="00E213F0"/>
    <w:rsid w:val="00E21428"/>
    <w:rsid w:val="00E216FE"/>
    <w:rsid w:val="00E217FA"/>
    <w:rsid w:val="00E21BD8"/>
    <w:rsid w:val="00E21DB4"/>
    <w:rsid w:val="00E220F6"/>
    <w:rsid w:val="00E22DC2"/>
    <w:rsid w:val="00E23383"/>
    <w:rsid w:val="00E23398"/>
    <w:rsid w:val="00E23B8E"/>
    <w:rsid w:val="00E24457"/>
    <w:rsid w:val="00E24F65"/>
    <w:rsid w:val="00E25028"/>
    <w:rsid w:val="00E252B6"/>
    <w:rsid w:val="00E2535F"/>
    <w:rsid w:val="00E255D4"/>
    <w:rsid w:val="00E25646"/>
    <w:rsid w:val="00E25F29"/>
    <w:rsid w:val="00E261B9"/>
    <w:rsid w:val="00E26770"/>
    <w:rsid w:val="00E269A3"/>
    <w:rsid w:val="00E26D38"/>
    <w:rsid w:val="00E26F67"/>
    <w:rsid w:val="00E27138"/>
    <w:rsid w:val="00E277DC"/>
    <w:rsid w:val="00E27C22"/>
    <w:rsid w:val="00E30024"/>
    <w:rsid w:val="00E3007C"/>
    <w:rsid w:val="00E30354"/>
    <w:rsid w:val="00E30458"/>
    <w:rsid w:val="00E3081E"/>
    <w:rsid w:val="00E31AB5"/>
    <w:rsid w:val="00E321C4"/>
    <w:rsid w:val="00E321F4"/>
    <w:rsid w:val="00E326F3"/>
    <w:rsid w:val="00E3280E"/>
    <w:rsid w:val="00E33530"/>
    <w:rsid w:val="00E33914"/>
    <w:rsid w:val="00E33BE3"/>
    <w:rsid w:val="00E347C3"/>
    <w:rsid w:val="00E349EB"/>
    <w:rsid w:val="00E35619"/>
    <w:rsid w:val="00E357FF"/>
    <w:rsid w:val="00E35B91"/>
    <w:rsid w:val="00E35D71"/>
    <w:rsid w:val="00E35E7F"/>
    <w:rsid w:val="00E36642"/>
    <w:rsid w:val="00E3671C"/>
    <w:rsid w:val="00E36ABE"/>
    <w:rsid w:val="00E36B6B"/>
    <w:rsid w:val="00E37007"/>
    <w:rsid w:val="00E37252"/>
    <w:rsid w:val="00E3733A"/>
    <w:rsid w:val="00E37A2E"/>
    <w:rsid w:val="00E37F01"/>
    <w:rsid w:val="00E4020A"/>
    <w:rsid w:val="00E404E7"/>
    <w:rsid w:val="00E40D2C"/>
    <w:rsid w:val="00E40FE9"/>
    <w:rsid w:val="00E417B2"/>
    <w:rsid w:val="00E417EB"/>
    <w:rsid w:val="00E41A55"/>
    <w:rsid w:val="00E41A6C"/>
    <w:rsid w:val="00E41C15"/>
    <w:rsid w:val="00E42477"/>
    <w:rsid w:val="00E4276C"/>
    <w:rsid w:val="00E42A61"/>
    <w:rsid w:val="00E42F0B"/>
    <w:rsid w:val="00E43327"/>
    <w:rsid w:val="00E43B9A"/>
    <w:rsid w:val="00E43DF7"/>
    <w:rsid w:val="00E43E6A"/>
    <w:rsid w:val="00E43EFA"/>
    <w:rsid w:val="00E43F07"/>
    <w:rsid w:val="00E4460A"/>
    <w:rsid w:val="00E449B0"/>
    <w:rsid w:val="00E44C25"/>
    <w:rsid w:val="00E45371"/>
    <w:rsid w:val="00E45993"/>
    <w:rsid w:val="00E459F6"/>
    <w:rsid w:val="00E45C57"/>
    <w:rsid w:val="00E46CF3"/>
    <w:rsid w:val="00E46F89"/>
    <w:rsid w:val="00E4743E"/>
    <w:rsid w:val="00E47B7B"/>
    <w:rsid w:val="00E47C61"/>
    <w:rsid w:val="00E50783"/>
    <w:rsid w:val="00E50C44"/>
    <w:rsid w:val="00E50EFA"/>
    <w:rsid w:val="00E51126"/>
    <w:rsid w:val="00E51D3C"/>
    <w:rsid w:val="00E521C1"/>
    <w:rsid w:val="00E522BC"/>
    <w:rsid w:val="00E524E5"/>
    <w:rsid w:val="00E5279A"/>
    <w:rsid w:val="00E52C8E"/>
    <w:rsid w:val="00E52D45"/>
    <w:rsid w:val="00E5352F"/>
    <w:rsid w:val="00E536C9"/>
    <w:rsid w:val="00E53C75"/>
    <w:rsid w:val="00E5471E"/>
    <w:rsid w:val="00E549AE"/>
    <w:rsid w:val="00E54C30"/>
    <w:rsid w:val="00E54FE7"/>
    <w:rsid w:val="00E5551D"/>
    <w:rsid w:val="00E557A0"/>
    <w:rsid w:val="00E557A4"/>
    <w:rsid w:val="00E55ECA"/>
    <w:rsid w:val="00E56023"/>
    <w:rsid w:val="00E562B9"/>
    <w:rsid w:val="00E56678"/>
    <w:rsid w:val="00E566A8"/>
    <w:rsid w:val="00E56812"/>
    <w:rsid w:val="00E568DA"/>
    <w:rsid w:val="00E57880"/>
    <w:rsid w:val="00E57C05"/>
    <w:rsid w:val="00E57E8D"/>
    <w:rsid w:val="00E57F5F"/>
    <w:rsid w:val="00E60076"/>
    <w:rsid w:val="00E601B9"/>
    <w:rsid w:val="00E606A1"/>
    <w:rsid w:val="00E60CA4"/>
    <w:rsid w:val="00E622C2"/>
    <w:rsid w:val="00E62483"/>
    <w:rsid w:val="00E6302E"/>
    <w:rsid w:val="00E637F5"/>
    <w:rsid w:val="00E6397E"/>
    <w:rsid w:val="00E63B7A"/>
    <w:rsid w:val="00E64239"/>
    <w:rsid w:val="00E6478D"/>
    <w:rsid w:val="00E64D14"/>
    <w:rsid w:val="00E64D54"/>
    <w:rsid w:val="00E64F57"/>
    <w:rsid w:val="00E656D9"/>
    <w:rsid w:val="00E65A9E"/>
    <w:rsid w:val="00E65B76"/>
    <w:rsid w:val="00E65D26"/>
    <w:rsid w:val="00E65D4E"/>
    <w:rsid w:val="00E66044"/>
    <w:rsid w:val="00E66388"/>
    <w:rsid w:val="00E66DA2"/>
    <w:rsid w:val="00E67044"/>
    <w:rsid w:val="00E674C9"/>
    <w:rsid w:val="00E675E4"/>
    <w:rsid w:val="00E67819"/>
    <w:rsid w:val="00E678A6"/>
    <w:rsid w:val="00E678F4"/>
    <w:rsid w:val="00E70E89"/>
    <w:rsid w:val="00E71326"/>
    <w:rsid w:val="00E71435"/>
    <w:rsid w:val="00E715D6"/>
    <w:rsid w:val="00E71748"/>
    <w:rsid w:val="00E7179A"/>
    <w:rsid w:val="00E71BA5"/>
    <w:rsid w:val="00E71D11"/>
    <w:rsid w:val="00E72160"/>
    <w:rsid w:val="00E722D7"/>
    <w:rsid w:val="00E72B38"/>
    <w:rsid w:val="00E7306A"/>
    <w:rsid w:val="00E737FF"/>
    <w:rsid w:val="00E74129"/>
    <w:rsid w:val="00E745D5"/>
    <w:rsid w:val="00E74A29"/>
    <w:rsid w:val="00E74E84"/>
    <w:rsid w:val="00E759A5"/>
    <w:rsid w:val="00E75B75"/>
    <w:rsid w:val="00E75DD3"/>
    <w:rsid w:val="00E75EF3"/>
    <w:rsid w:val="00E7631C"/>
    <w:rsid w:val="00E76349"/>
    <w:rsid w:val="00E76440"/>
    <w:rsid w:val="00E76638"/>
    <w:rsid w:val="00E77971"/>
    <w:rsid w:val="00E8002E"/>
    <w:rsid w:val="00E804B4"/>
    <w:rsid w:val="00E80601"/>
    <w:rsid w:val="00E80ABD"/>
    <w:rsid w:val="00E80CF7"/>
    <w:rsid w:val="00E80F64"/>
    <w:rsid w:val="00E81521"/>
    <w:rsid w:val="00E81586"/>
    <w:rsid w:val="00E81C2B"/>
    <w:rsid w:val="00E81E21"/>
    <w:rsid w:val="00E81EC3"/>
    <w:rsid w:val="00E81F00"/>
    <w:rsid w:val="00E824C2"/>
    <w:rsid w:val="00E8252D"/>
    <w:rsid w:val="00E835A5"/>
    <w:rsid w:val="00E838EE"/>
    <w:rsid w:val="00E83C38"/>
    <w:rsid w:val="00E83C50"/>
    <w:rsid w:val="00E8483D"/>
    <w:rsid w:val="00E84D76"/>
    <w:rsid w:val="00E84F7B"/>
    <w:rsid w:val="00E85097"/>
    <w:rsid w:val="00E85113"/>
    <w:rsid w:val="00E85264"/>
    <w:rsid w:val="00E855CC"/>
    <w:rsid w:val="00E85791"/>
    <w:rsid w:val="00E85B98"/>
    <w:rsid w:val="00E86041"/>
    <w:rsid w:val="00E860F3"/>
    <w:rsid w:val="00E8638C"/>
    <w:rsid w:val="00E86724"/>
    <w:rsid w:val="00E867D6"/>
    <w:rsid w:val="00E86B79"/>
    <w:rsid w:val="00E86C08"/>
    <w:rsid w:val="00E8714D"/>
    <w:rsid w:val="00E8734E"/>
    <w:rsid w:val="00E8770E"/>
    <w:rsid w:val="00E87FA7"/>
    <w:rsid w:val="00E90CF8"/>
    <w:rsid w:val="00E90EEB"/>
    <w:rsid w:val="00E9127E"/>
    <w:rsid w:val="00E9245E"/>
    <w:rsid w:val="00E924CF"/>
    <w:rsid w:val="00E93042"/>
    <w:rsid w:val="00E931CF"/>
    <w:rsid w:val="00E93283"/>
    <w:rsid w:val="00E93549"/>
    <w:rsid w:val="00E935F1"/>
    <w:rsid w:val="00E93AFD"/>
    <w:rsid w:val="00E93C41"/>
    <w:rsid w:val="00E93E16"/>
    <w:rsid w:val="00E94B52"/>
    <w:rsid w:val="00E94D00"/>
    <w:rsid w:val="00E94D61"/>
    <w:rsid w:val="00E94EBA"/>
    <w:rsid w:val="00E94FAE"/>
    <w:rsid w:val="00E9577E"/>
    <w:rsid w:val="00E95B83"/>
    <w:rsid w:val="00E95E7B"/>
    <w:rsid w:val="00E9602C"/>
    <w:rsid w:val="00E961D9"/>
    <w:rsid w:val="00E96300"/>
    <w:rsid w:val="00E963F4"/>
    <w:rsid w:val="00E96D74"/>
    <w:rsid w:val="00E96F94"/>
    <w:rsid w:val="00E973F3"/>
    <w:rsid w:val="00E97AB6"/>
    <w:rsid w:val="00EA0076"/>
    <w:rsid w:val="00EA0527"/>
    <w:rsid w:val="00EA0A3F"/>
    <w:rsid w:val="00EA1328"/>
    <w:rsid w:val="00EA1578"/>
    <w:rsid w:val="00EA2C76"/>
    <w:rsid w:val="00EA3072"/>
    <w:rsid w:val="00EA33D3"/>
    <w:rsid w:val="00EA3513"/>
    <w:rsid w:val="00EA36B3"/>
    <w:rsid w:val="00EA3C5A"/>
    <w:rsid w:val="00EA3EFF"/>
    <w:rsid w:val="00EA4473"/>
    <w:rsid w:val="00EA45C3"/>
    <w:rsid w:val="00EA4769"/>
    <w:rsid w:val="00EA4BE9"/>
    <w:rsid w:val="00EA4C0A"/>
    <w:rsid w:val="00EA4D28"/>
    <w:rsid w:val="00EA5112"/>
    <w:rsid w:val="00EA5C4A"/>
    <w:rsid w:val="00EA5CA4"/>
    <w:rsid w:val="00EA5CB4"/>
    <w:rsid w:val="00EA6095"/>
    <w:rsid w:val="00EA645C"/>
    <w:rsid w:val="00EA64D1"/>
    <w:rsid w:val="00EA6646"/>
    <w:rsid w:val="00EA667F"/>
    <w:rsid w:val="00EA6F52"/>
    <w:rsid w:val="00EA7083"/>
    <w:rsid w:val="00EA711D"/>
    <w:rsid w:val="00EA72E3"/>
    <w:rsid w:val="00EA75E1"/>
    <w:rsid w:val="00EA7FCD"/>
    <w:rsid w:val="00EB0170"/>
    <w:rsid w:val="00EB02C9"/>
    <w:rsid w:val="00EB08D0"/>
    <w:rsid w:val="00EB0C8D"/>
    <w:rsid w:val="00EB0D8A"/>
    <w:rsid w:val="00EB10E2"/>
    <w:rsid w:val="00EB1495"/>
    <w:rsid w:val="00EB1A0E"/>
    <w:rsid w:val="00EB240C"/>
    <w:rsid w:val="00EB258D"/>
    <w:rsid w:val="00EB3204"/>
    <w:rsid w:val="00EB3215"/>
    <w:rsid w:val="00EB32A6"/>
    <w:rsid w:val="00EB3BC7"/>
    <w:rsid w:val="00EB3FA1"/>
    <w:rsid w:val="00EB4562"/>
    <w:rsid w:val="00EB49D9"/>
    <w:rsid w:val="00EB4BFB"/>
    <w:rsid w:val="00EB5389"/>
    <w:rsid w:val="00EB582C"/>
    <w:rsid w:val="00EB6BA7"/>
    <w:rsid w:val="00EB6D4D"/>
    <w:rsid w:val="00EB6FF1"/>
    <w:rsid w:val="00EB7132"/>
    <w:rsid w:val="00EB7416"/>
    <w:rsid w:val="00EB761D"/>
    <w:rsid w:val="00EB7F76"/>
    <w:rsid w:val="00EC00A2"/>
    <w:rsid w:val="00EC04C8"/>
    <w:rsid w:val="00EC0822"/>
    <w:rsid w:val="00EC0B69"/>
    <w:rsid w:val="00EC0C8D"/>
    <w:rsid w:val="00EC0CBB"/>
    <w:rsid w:val="00EC111B"/>
    <w:rsid w:val="00EC11AF"/>
    <w:rsid w:val="00EC12FB"/>
    <w:rsid w:val="00EC18B0"/>
    <w:rsid w:val="00EC1D3D"/>
    <w:rsid w:val="00EC202B"/>
    <w:rsid w:val="00EC24F5"/>
    <w:rsid w:val="00EC2AD2"/>
    <w:rsid w:val="00EC3159"/>
    <w:rsid w:val="00EC341A"/>
    <w:rsid w:val="00EC45B0"/>
    <w:rsid w:val="00EC4CDC"/>
    <w:rsid w:val="00EC50F6"/>
    <w:rsid w:val="00EC56C3"/>
    <w:rsid w:val="00EC5D26"/>
    <w:rsid w:val="00EC5F21"/>
    <w:rsid w:val="00EC6124"/>
    <w:rsid w:val="00EC6D5A"/>
    <w:rsid w:val="00EC6D87"/>
    <w:rsid w:val="00EC745E"/>
    <w:rsid w:val="00EC7BEE"/>
    <w:rsid w:val="00ED01F6"/>
    <w:rsid w:val="00ED0B29"/>
    <w:rsid w:val="00ED0D85"/>
    <w:rsid w:val="00ED10A1"/>
    <w:rsid w:val="00ED125D"/>
    <w:rsid w:val="00ED1673"/>
    <w:rsid w:val="00ED172E"/>
    <w:rsid w:val="00ED18B4"/>
    <w:rsid w:val="00ED1B28"/>
    <w:rsid w:val="00ED27DA"/>
    <w:rsid w:val="00ED29D8"/>
    <w:rsid w:val="00ED2AEE"/>
    <w:rsid w:val="00ED2BE8"/>
    <w:rsid w:val="00ED2FB6"/>
    <w:rsid w:val="00ED3574"/>
    <w:rsid w:val="00ED3734"/>
    <w:rsid w:val="00ED40DD"/>
    <w:rsid w:val="00ED4188"/>
    <w:rsid w:val="00ED4385"/>
    <w:rsid w:val="00ED43DC"/>
    <w:rsid w:val="00ED4432"/>
    <w:rsid w:val="00ED487D"/>
    <w:rsid w:val="00ED4E72"/>
    <w:rsid w:val="00ED4FE9"/>
    <w:rsid w:val="00ED515C"/>
    <w:rsid w:val="00ED5226"/>
    <w:rsid w:val="00ED5341"/>
    <w:rsid w:val="00ED5366"/>
    <w:rsid w:val="00ED5853"/>
    <w:rsid w:val="00ED5B93"/>
    <w:rsid w:val="00ED60C2"/>
    <w:rsid w:val="00ED6637"/>
    <w:rsid w:val="00ED6C90"/>
    <w:rsid w:val="00ED6C97"/>
    <w:rsid w:val="00ED6D04"/>
    <w:rsid w:val="00ED7543"/>
    <w:rsid w:val="00ED784C"/>
    <w:rsid w:val="00EE1222"/>
    <w:rsid w:val="00EE1914"/>
    <w:rsid w:val="00EE19B2"/>
    <w:rsid w:val="00EE1E08"/>
    <w:rsid w:val="00EE1F0B"/>
    <w:rsid w:val="00EE275F"/>
    <w:rsid w:val="00EE291B"/>
    <w:rsid w:val="00EE2B21"/>
    <w:rsid w:val="00EE2C42"/>
    <w:rsid w:val="00EE2DB6"/>
    <w:rsid w:val="00EE30BA"/>
    <w:rsid w:val="00EE3A97"/>
    <w:rsid w:val="00EE3F61"/>
    <w:rsid w:val="00EE438B"/>
    <w:rsid w:val="00EE450B"/>
    <w:rsid w:val="00EE481A"/>
    <w:rsid w:val="00EE4935"/>
    <w:rsid w:val="00EE4BED"/>
    <w:rsid w:val="00EE5D2D"/>
    <w:rsid w:val="00EE6A41"/>
    <w:rsid w:val="00EE6CC9"/>
    <w:rsid w:val="00EE6FAE"/>
    <w:rsid w:val="00EE7418"/>
    <w:rsid w:val="00EE77B2"/>
    <w:rsid w:val="00EE7A72"/>
    <w:rsid w:val="00EE7BAE"/>
    <w:rsid w:val="00EF05D5"/>
    <w:rsid w:val="00EF0A8E"/>
    <w:rsid w:val="00EF20ED"/>
    <w:rsid w:val="00EF2AA7"/>
    <w:rsid w:val="00EF2CF1"/>
    <w:rsid w:val="00EF2E74"/>
    <w:rsid w:val="00EF3BC7"/>
    <w:rsid w:val="00EF3CB8"/>
    <w:rsid w:val="00EF4D69"/>
    <w:rsid w:val="00EF4DC6"/>
    <w:rsid w:val="00EF51B6"/>
    <w:rsid w:val="00EF5271"/>
    <w:rsid w:val="00EF5B09"/>
    <w:rsid w:val="00EF633D"/>
    <w:rsid w:val="00EF6F17"/>
    <w:rsid w:val="00EF75BB"/>
    <w:rsid w:val="00EF7C0C"/>
    <w:rsid w:val="00EF7EA3"/>
    <w:rsid w:val="00F0025A"/>
    <w:rsid w:val="00F00F5A"/>
    <w:rsid w:val="00F00FAF"/>
    <w:rsid w:val="00F01013"/>
    <w:rsid w:val="00F01F67"/>
    <w:rsid w:val="00F02850"/>
    <w:rsid w:val="00F02E7B"/>
    <w:rsid w:val="00F02EDE"/>
    <w:rsid w:val="00F03DF9"/>
    <w:rsid w:val="00F04096"/>
    <w:rsid w:val="00F0420B"/>
    <w:rsid w:val="00F0464D"/>
    <w:rsid w:val="00F04A25"/>
    <w:rsid w:val="00F04CDF"/>
    <w:rsid w:val="00F04E78"/>
    <w:rsid w:val="00F04FB7"/>
    <w:rsid w:val="00F05ED7"/>
    <w:rsid w:val="00F062D7"/>
    <w:rsid w:val="00F07737"/>
    <w:rsid w:val="00F0777E"/>
    <w:rsid w:val="00F07FF9"/>
    <w:rsid w:val="00F10141"/>
    <w:rsid w:val="00F10142"/>
    <w:rsid w:val="00F10DAB"/>
    <w:rsid w:val="00F11A9D"/>
    <w:rsid w:val="00F126D7"/>
    <w:rsid w:val="00F12DD1"/>
    <w:rsid w:val="00F13C78"/>
    <w:rsid w:val="00F140A3"/>
    <w:rsid w:val="00F14C92"/>
    <w:rsid w:val="00F151BE"/>
    <w:rsid w:val="00F1552A"/>
    <w:rsid w:val="00F155CF"/>
    <w:rsid w:val="00F15C52"/>
    <w:rsid w:val="00F15CA6"/>
    <w:rsid w:val="00F16B8D"/>
    <w:rsid w:val="00F17284"/>
    <w:rsid w:val="00F17475"/>
    <w:rsid w:val="00F17AA1"/>
    <w:rsid w:val="00F17AB3"/>
    <w:rsid w:val="00F17BCB"/>
    <w:rsid w:val="00F17C4F"/>
    <w:rsid w:val="00F17E18"/>
    <w:rsid w:val="00F20376"/>
    <w:rsid w:val="00F204F7"/>
    <w:rsid w:val="00F20A26"/>
    <w:rsid w:val="00F20B16"/>
    <w:rsid w:val="00F20BA5"/>
    <w:rsid w:val="00F21058"/>
    <w:rsid w:val="00F21404"/>
    <w:rsid w:val="00F21480"/>
    <w:rsid w:val="00F21674"/>
    <w:rsid w:val="00F228C2"/>
    <w:rsid w:val="00F22B29"/>
    <w:rsid w:val="00F22BEF"/>
    <w:rsid w:val="00F22E95"/>
    <w:rsid w:val="00F239B2"/>
    <w:rsid w:val="00F23F2D"/>
    <w:rsid w:val="00F24297"/>
    <w:rsid w:val="00F24763"/>
    <w:rsid w:val="00F24D83"/>
    <w:rsid w:val="00F24ECC"/>
    <w:rsid w:val="00F25D94"/>
    <w:rsid w:val="00F260A9"/>
    <w:rsid w:val="00F2622C"/>
    <w:rsid w:val="00F2645E"/>
    <w:rsid w:val="00F266EB"/>
    <w:rsid w:val="00F26B26"/>
    <w:rsid w:val="00F2726A"/>
    <w:rsid w:val="00F274CF"/>
    <w:rsid w:val="00F27614"/>
    <w:rsid w:val="00F27F27"/>
    <w:rsid w:val="00F301B0"/>
    <w:rsid w:val="00F30656"/>
    <w:rsid w:val="00F3093D"/>
    <w:rsid w:val="00F30CE1"/>
    <w:rsid w:val="00F312F2"/>
    <w:rsid w:val="00F31B08"/>
    <w:rsid w:val="00F31C99"/>
    <w:rsid w:val="00F31DBE"/>
    <w:rsid w:val="00F31E0F"/>
    <w:rsid w:val="00F31EC6"/>
    <w:rsid w:val="00F32718"/>
    <w:rsid w:val="00F32BD2"/>
    <w:rsid w:val="00F32C1D"/>
    <w:rsid w:val="00F32F6E"/>
    <w:rsid w:val="00F331F8"/>
    <w:rsid w:val="00F33675"/>
    <w:rsid w:val="00F3367F"/>
    <w:rsid w:val="00F3458A"/>
    <w:rsid w:val="00F34644"/>
    <w:rsid w:val="00F34783"/>
    <w:rsid w:val="00F34919"/>
    <w:rsid w:val="00F34D5A"/>
    <w:rsid w:val="00F35377"/>
    <w:rsid w:val="00F35997"/>
    <w:rsid w:val="00F359F8"/>
    <w:rsid w:val="00F36118"/>
    <w:rsid w:val="00F36452"/>
    <w:rsid w:val="00F36895"/>
    <w:rsid w:val="00F369D2"/>
    <w:rsid w:val="00F36C88"/>
    <w:rsid w:val="00F37445"/>
    <w:rsid w:val="00F3774F"/>
    <w:rsid w:val="00F377F0"/>
    <w:rsid w:val="00F37832"/>
    <w:rsid w:val="00F37A4C"/>
    <w:rsid w:val="00F37AFD"/>
    <w:rsid w:val="00F37FC0"/>
    <w:rsid w:val="00F40E4A"/>
    <w:rsid w:val="00F418F5"/>
    <w:rsid w:val="00F419B6"/>
    <w:rsid w:val="00F42468"/>
    <w:rsid w:val="00F424D4"/>
    <w:rsid w:val="00F426DE"/>
    <w:rsid w:val="00F4305A"/>
    <w:rsid w:val="00F43583"/>
    <w:rsid w:val="00F439A4"/>
    <w:rsid w:val="00F451E7"/>
    <w:rsid w:val="00F45730"/>
    <w:rsid w:val="00F45FA8"/>
    <w:rsid w:val="00F4640C"/>
    <w:rsid w:val="00F465EA"/>
    <w:rsid w:val="00F4698B"/>
    <w:rsid w:val="00F46D6E"/>
    <w:rsid w:val="00F470D8"/>
    <w:rsid w:val="00F471D3"/>
    <w:rsid w:val="00F474A9"/>
    <w:rsid w:val="00F47A15"/>
    <w:rsid w:val="00F47B45"/>
    <w:rsid w:val="00F47E6C"/>
    <w:rsid w:val="00F47F97"/>
    <w:rsid w:val="00F50004"/>
    <w:rsid w:val="00F50232"/>
    <w:rsid w:val="00F50952"/>
    <w:rsid w:val="00F50C36"/>
    <w:rsid w:val="00F50F20"/>
    <w:rsid w:val="00F512BE"/>
    <w:rsid w:val="00F51350"/>
    <w:rsid w:val="00F51842"/>
    <w:rsid w:val="00F51FBB"/>
    <w:rsid w:val="00F5277C"/>
    <w:rsid w:val="00F52CC4"/>
    <w:rsid w:val="00F53092"/>
    <w:rsid w:val="00F535A3"/>
    <w:rsid w:val="00F535CB"/>
    <w:rsid w:val="00F53A9B"/>
    <w:rsid w:val="00F54441"/>
    <w:rsid w:val="00F54451"/>
    <w:rsid w:val="00F548C6"/>
    <w:rsid w:val="00F548DD"/>
    <w:rsid w:val="00F54A3C"/>
    <w:rsid w:val="00F54DA3"/>
    <w:rsid w:val="00F54E8F"/>
    <w:rsid w:val="00F55027"/>
    <w:rsid w:val="00F55139"/>
    <w:rsid w:val="00F552C5"/>
    <w:rsid w:val="00F55E3E"/>
    <w:rsid w:val="00F55E74"/>
    <w:rsid w:val="00F56052"/>
    <w:rsid w:val="00F560AE"/>
    <w:rsid w:val="00F563D3"/>
    <w:rsid w:val="00F56692"/>
    <w:rsid w:val="00F5703F"/>
    <w:rsid w:val="00F57C0B"/>
    <w:rsid w:val="00F60101"/>
    <w:rsid w:val="00F60214"/>
    <w:rsid w:val="00F60798"/>
    <w:rsid w:val="00F60C81"/>
    <w:rsid w:val="00F60F3F"/>
    <w:rsid w:val="00F6123A"/>
    <w:rsid w:val="00F61D93"/>
    <w:rsid w:val="00F61DB9"/>
    <w:rsid w:val="00F620F6"/>
    <w:rsid w:val="00F622CC"/>
    <w:rsid w:val="00F6291E"/>
    <w:rsid w:val="00F62AAD"/>
    <w:rsid w:val="00F62F6A"/>
    <w:rsid w:val="00F62FB4"/>
    <w:rsid w:val="00F6321F"/>
    <w:rsid w:val="00F63787"/>
    <w:rsid w:val="00F63AFD"/>
    <w:rsid w:val="00F63B4B"/>
    <w:rsid w:val="00F644CD"/>
    <w:rsid w:val="00F64582"/>
    <w:rsid w:val="00F6496C"/>
    <w:rsid w:val="00F64C10"/>
    <w:rsid w:val="00F654C2"/>
    <w:rsid w:val="00F65649"/>
    <w:rsid w:val="00F66003"/>
    <w:rsid w:val="00F66092"/>
    <w:rsid w:val="00F66E0B"/>
    <w:rsid w:val="00F6790F"/>
    <w:rsid w:val="00F67DF1"/>
    <w:rsid w:val="00F67E1B"/>
    <w:rsid w:val="00F700B8"/>
    <w:rsid w:val="00F704DE"/>
    <w:rsid w:val="00F70CC9"/>
    <w:rsid w:val="00F70D86"/>
    <w:rsid w:val="00F71022"/>
    <w:rsid w:val="00F717AF"/>
    <w:rsid w:val="00F71B97"/>
    <w:rsid w:val="00F71CE2"/>
    <w:rsid w:val="00F71FCD"/>
    <w:rsid w:val="00F7203F"/>
    <w:rsid w:val="00F7220A"/>
    <w:rsid w:val="00F72240"/>
    <w:rsid w:val="00F7259E"/>
    <w:rsid w:val="00F734F6"/>
    <w:rsid w:val="00F749D9"/>
    <w:rsid w:val="00F7512A"/>
    <w:rsid w:val="00F752B1"/>
    <w:rsid w:val="00F75461"/>
    <w:rsid w:val="00F7583D"/>
    <w:rsid w:val="00F75A2C"/>
    <w:rsid w:val="00F75B0F"/>
    <w:rsid w:val="00F75C8B"/>
    <w:rsid w:val="00F75F9A"/>
    <w:rsid w:val="00F76206"/>
    <w:rsid w:val="00F76296"/>
    <w:rsid w:val="00F76329"/>
    <w:rsid w:val="00F76350"/>
    <w:rsid w:val="00F76A67"/>
    <w:rsid w:val="00F76DD2"/>
    <w:rsid w:val="00F773B7"/>
    <w:rsid w:val="00F77698"/>
    <w:rsid w:val="00F77F17"/>
    <w:rsid w:val="00F801AA"/>
    <w:rsid w:val="00F80FF7"/>
    <w:rsid w:val="00F8142E"/>
    <w:rsid w:val="00F814AB"/>
    <w:rsid w:val="00F816F6"/>
    <w:rsid w:val="00F8178D"/>
    <w:rsid w:val="00F81FFF"/>
    <w:rsid w:val="00F825E6"/>
    <w:rsid w:val="00F825F8"/>
    <w:rsid w:val="00F82C6B"/>
    <w:rsid w:val="00F83406"/>
    <w:rsid w:val="00F838F3"/>
    <w:rsid w:val="00F83E0A"/>
    <w:rsid w:val="00F84302"/>
    <w:rsid w:val="00F848A6"/>
    <w:rsid w:val="00F84CB3"/>
    <w:rsid w:val="00F84D42"/>
    <w:rsid w:val="00F84EF3"/>
    <w:rsid w:val="00F855AC"/>
    <w:rsid w:val="00F8573A"/>
    <w:rsid w:val="00F85D05"/>
    <w:rsid w:val="00F86278"/>
    <w:rsid w:val="00F8668C"/>
    <w:rsid w:val="00F874DA"/>
    <w:rsid w:val="00F90006"/>
    <w:rsid w:val="00F901BD"/>
    <w:rsid w:val="00F9036A"/>
    <w:rsid w:val="00F904F6"/>
    <w:rsid w:val="00F911D5"/>
    <w:rsid w:val="00F918FF"/>
    <w:rsid w:val="00F91986"/>
    <w:rsid w:val="00F928AD"/>
    <w:rsid w:val="00F928B9"/>
    <w:rsid w:val="00F929D6"/>
    <w:rsid w:val="00F92AD6"/>
    <w:rsid w:val="00F93A47"/>
    <w:rsid w:val="00F940D4"/>
    <w:rsid w:val="00F948F7"/>
    <w:rsid w:val="00F9492E"/>
    <w:rsid w:val="00F949E0"/>
    <w:rsid w:val="00F94B9C"/>
    <w:rsid w:val="00F95178"/>
    <w:rsid w:val="00F95227"/>
    <w:rsid w:val="00F95A40"/>
    <w:rsid w:val="00F95B6B"/>
    <w:rsid w:val="00F9644E"/>
    <w:rsid w:val="00F96565"/>
    <w:rsid w:val="00F96653"/>
    <w:rsid w:val="00F967FD"/>
    <w:rsid w:val="00F96B18"/>
    <w:rsid w:val="00F971DA"/>
    <w:rsid w:val="00F97317"/>
    <w:rsid w:val="00F9769C"/>
    <w:rsid w:val="00FA0162"/>
    <w:rsid w:val="00FA1071"/>
    <w:rsid w:val="00FA13DE"/>
    <w:rsid w:val="00FA1EE2"/>
    <w:rsid w:val="00FA1F03"/>
    <w:rsid w:val="00FA1F71"/>
    <w:rsid w:val="00FA2747"/>
    <w:rsid w:val="00FA2C80"/>
    <w:rsid w:val="00FA2D4D"/>
    <w:rsid w:val="00FA357D"/>
    <w:rsid w:val="00FA3C25"/>
    <w:rsid w:val="00FA3FC4"/>
    <w:rsid w:val="00FA424D"/>
    <w:rsid w:val="00FA42BF"/>
    <w:rsid w:val="00FA49B1"/>
    <w:rsid w:val="00FA4D69"/>
    <w:rsid w:val="00FA51D8"/>
    <w:rsid w:val="00FA5422"/>
    <w:rsid w:val="00FA569B"/>
    <w:rsid w:val="00FA5EB5"/>
    <w:rsid w:val="00FA61F6"/>
    <w:rsid w:val="00FA6615"/>
    <w:rsid w:val="00FA6A0C"/>
    <w:rsid w:val="00FA6D9F"/>
    <w:rsid w:val="00FA6FF5"/>
    <w:rsid w:val="00FA761F"/>
    <w:rsid w:val="00FA7822"/>
    <w:rsid w:val="00FA79E4"/>
    <w:rsid w:val="00FB002A"/>
    <w:rsid w:val="00FB04C3"/>
    <w:rsid w:val="00FB0740"/>
    <w:rsid w:val="00FB0AE1"/>
    <w:rsid w:val="00FB0B2E"/>
    <w:rsid w:val="00FB0BDC"/>
    <w:rsid w:val="00FB2013"/>
    <w:rsid w:val="00FB22D0"/>
    <w:rsid w:val="00FB22F8"/>
    <w:rsid w:val="00FB2542"/>
    <w:rsid w:val="00FB28F1"/>
    <w:rsid w:val="00FB29E5"/>
    <w:rsid w:val="00FB2C0D"/>
    <w:rsid w:val="00FB30AF"/>
    <w:rsid w:val="00FB36EB"/>
    <w:rsid w:val="00FB3917"/>
    <w:rsid w:val="00FB395A"/>
    <w:rsid w:val="00FB3E91"/>
    <w:rsid w:val="00FB4295"/>
    <w:rsid w:val="00FB4546"/>
    <w:rsid w:val="00FB4842"/>
    <w:rsid w:val="00FB545A"/>
    <w:rsid w:val="00FB5D9A"/>
    <w:rsid w:val="00FB60C0"/>
    <w:rsid w:val="00FB6453"/>
    <w:rsid w:val="00FB6940"/>
    <w:rsid w:val="00FB6965"/>
    <w:rsid w:val="00FB6F4D"/>
    <w:rsid w:val="00FB7328"/>
    <w:rsid w:val="00FB740E"/>
    <w:rsid w:val="00FB75A9"/>
    <w:rsid w:val="00FB7FE5"/>
    <w:rsid w:val="00FC0763"/>
    <w:rsid w:val="00FC099C"/>
    <w:rsid w:val="00FC0FF4"/>
    <w:rsid w:val="00FC1502"/>
    <w:rsid w:val="00FC1519"/>
    <w:rsid w:val="00FC1547"/>
    <w:rsid w:val="00FC15DC"/>
    <w:rsid w:val="00FC2073"/>
    <w:rsid w:val="00FC2B45"/>
    <w:rsid w:val="00FC2FBA"/>
    <w:rsid w:val="00FC3172"/>
    <w:rsid w:val="00FC33EE"/>
    <w:rsid w:val="00FC3411"/>
    <w:rsid w:val="00FC38D1"/>
    <w:rsid w:val="00FC3CEC"/>
    <w:rsid w:val="00FC4249"/>
    <w:rsid w:val="00FC45F1"/>
    <w:rsid w:val="00FC5A57"/>
    <w:rsid w:val="00FC5A7B"/>
    <w:rsid w:val="00FC5ABB"/>
    <w:rsid w:val="00FC6B34"/>
    <w:rsid w:val="00FC6BA0"/>
    <w:rsid w:val="00FC70C4"/>
    <w:rsid w:val="00FC70D0"/>
    <w:rsid w:val="00FC7131"/>
    <w:rsid w:val="00FC72B3"/>
    <w:rsid w:val="00FC748B"/>
    <w:rsid w:val="00FC7BB7"/>
    <w:rsid w:val="00FD0421"/>
    <w:rsid w:val="00FD06D1"/>
    <w:rsid w:val="00FD081D"/>
    <w:rsid w:val="00FD137B"/>
    <w:rsid w:val="00FD1688"/>
    <w:rsid w:val="00FD1732"/>
    <w:rsid w:val="00FD19CA"/>
    <w:rsid w:val="00FD1CBE"/>
    <w:rsid w:val="00FD23FF"/>
    <w:rsid w:val="00FD2B15"/>
    <w:rsid w:val="00FD2B78"/>
    <w:rsid w:val="00FD2B97"/>
    <w:rsid w:val="00FD2D02"/>
    <w:rsid w:val="00FD3014"/>
    <w:rsid w:val="00FD3ADD"/>
    <w:rsid w:val="00FD3E21"/>
    <w:rsid w:val="00FD42C6"/>
    <w:rsid w:val="00FD42E9"/>
    <w:rsid w:val="00FD44DA"/>
    <w:rsid w:val="00FD454C"/>
    <w:rsid w:val="00FD4992"/>
    <w:rsid w:val="00FD5610"/>
    <w:rsid w:val="00FD56D5"/>
    <w:rsid w:val="00FD596F"/>
    <w:rsid w:val="00FD5E33"/>
    <w:rsid w:val="00FD5FED"/>
    <w:rsid w:val="00FD6CE7"/>
    <w:rsid w:val="00FD6D81"/>
    <w:rsid w:val="00FD7218"/>
    <w:rsid w:val="00FD747A"/>
    <w:rsid w:val="00FD74EB"/>
    <w:rsid w:val="00FD780D"/>
    <w:rsid w:val="00FD7B11"/>
    <w:rsid w:val="00FD7C02"/>
    <w:rsid w:val="00FE0327"/>
    <w:rsid w:val="00FE06F5"/>
    <w:rsid w:val="00FE079D"/>
    <w:rsid w:val="00FE07B5"/>
    <w:rsid w:val="00FE0CB7"/>
    <w:rsid w:val="00FE0EAE"/>
    <w:rsid w:val="00FE0FBF"/>
    <w:rsid w:val="00FE1CF3"/>
    <w:rsid w:val="00FE2493"/>
    <w:rsid w:val="00FE2E9B"/>
    <w:rsid w:val="00FE30C4"/>
    <w:rsid w:val="00FE34C9"/>
    <w:rsid w:val="00FE3BBB"/>
    <w:rsid w:val="00FE3C00"/>
    <w:rsid w:val="00FE3EC1"/>
    <w:rsid w:val="00FE4055"/>
    <w:rsid w:val="00FE41F6"/>
    <w:rsid w:val="00FE4930"/>
    <w:rsid w:val="00FE597B"/>
    <w:rsid w:val="00FE5A04"/>
    <w:rsid w:val="00FE6339"/>
    <w:rsid w:val="00FE6638"/>
    <w:rsid w:val="00FE6BEE"/>
    <w:rsid w:val="00FE702A"/>
    <w:rsid w:val="00FE722A"/>
    <w:rsid w:val="00FE7341"/>
    <w:rsid w:val="00FE7797"/>
    <w:rsid w:val="00FE7CA3"/>
    <w:rsid w:val="00FF0427"/>
    <w:rsid w:val="00FF07FD"/>
    <w:rsid w:val="00FF08A8"/>
    <w:rsid w:val="00FF0D6C"/>
    <w:rsid w:val="00FF0DB8"/>
    <w:rsid w:val="00FF0DD1"/>
    <w:rsid w:val="00FF10B2"/>
    <w:rsid w:val="00FF1499"/>
    <w:rsid w:val="00FF14B3"/>
    <w:rsid w:val="00FF15C4"/>
    <w:rsid w:val="00FF1C45"/>
    <w:rsid w:val="00FF2F09"/>
    <w:rsid w:val="00FF368E"/>
    <w:rsid w:val="00FF3935"/>
    <w:rsid w:val="00FF3AA5"/>
    <w:rsid w:val="00FF3F80"/>
    <w:rsid w:val="00FF4CD7"/>
    <w:rsid w:val="00FF688E"/>
    <w:rsid w:val="00FF6AD4"/>
    <w:rsid w:val="00FF6DB4"/>
    <w:rsid w:val="00FF726A"/>
    <w:rsid w:val="00FF7844"/>
    <w:rsid w:val="00FF7913"/>
    <w:rsid w:val="01B1C7CB"/>
    <w:rsid w:val="056E9F1A"/>
    <w:rsid w:val="05C3A8AB"/>
    <w:rsid w:val="05DA54F2"/>
    <w:rsid w:val="07B00EEE"/>
    <w:rsid w:val="091A5B79"/>
    <w:rsid w:val="0947855E"/>
    <w:rsid w:val="095FABC6"/>
    <w:rsid w:val="0B266FD2"/>
    <w:rsid w:val="0C0996B8"/>
    <w:rsid w:val="0CB0E7DC"/>
    <w:rsid w:val="1109AD73"/>
    <w:rsid w:val="11970AD7"/>
    <w:rsid w:val="13A90E1A"/>
    <w:rsid w:val="15ECB766"/>
    <w:rsid w:val="17B7F2B9"/>
    <w:rsid w:val="1B791322"/>
    <w:rsid w:val="1F505151"/>
    <w:rsid w:val="201DAEA7"/>
    <w:rsid w:val="20DA0F87"/>
    <w:rsid w:val="2178EEC6"/>
    <w:rsid w:val="23009A71"/>
    <w:rsid w:val="23D14896"/>
    <w:rsid w:val="23E6C785"/>
    <w:rsid w:val="23E90D64"/>
    <w:rsid w:val="2A65A91B"/>
    <w:rsid w:val="2AC9B820"/>
    <w:rsid w:val="321A3E35"/>
    <w:rsid w:val="33405859"/>
    <w:rsid w:val="33D53204"/>
    <w:rsid w:val="33DEE605"/>
    <w:rsid w:val="35160376"/>
    <w:rsid w:val="37DA06D2"/>
    <w:rsid w:val="37F8B2BC"/>
    <w:rsid w:val="3A3683FF"/>
    <w:rsid w:val="3BB01D26"/>
    <w:rsid w:val="3C707137"/>
    <w:rsid w:val="40808B9E"/>
    <w:rsid w:val="426E3572"/>
    <w:rsid w:val="43B6053D"/>
    <w:rsid w:val="46656093"/>
    <w:rsid w:val="48AC1A8E"/>
    <w:rsid w:val="48BFE9AF"/>
    <w:rsid w:val="49F531BC"/>
    <w:rsid w:val="4BD087A5"/>
    <w:rsid w:val="4C1BDDCD"/>
    <w:rsid w:val="4C944BC6"/>
    <w:rsid w:val="52BE38A9"/>
    <w:rsid w:val="52F1C8BB"/>
    <w:rsid w:val="53B2EEE1"/>
    <w:rsid w:val="56B58AEE"/>
    <w:rsid w:val="57649BC8"/>
    <w:rsid w:val="590A479E"/>
    <w:rsid w:val="59D71DC7"/>
    <w:rsid w:val="5A0CE646"/>
    <w:rsid w:val="5A95C301"/>
    <w:rsid w:val="5C2E0419"/>
    <w:rsid w:val="5E52D851"/>
    <w:rsid w:val="5EEBEE2B"/>
    <w:rsid w:val="5F2232D7"/>
    <w:rsid w:val="5FDF3504"/>
    <w:rsid w:val="6274A03F"/>
    <w:rsid w:val="639F1962"/>
    <w:rsid w:val="65958B9B"/>
    <w:rsid w:val="6754F5F8"/>
    <w:rsid w:val="68FCC1F1"/>
    <w:rsid w:val="6B81A416"/>
    <w:rsid w:val="6C2E9FDF"/>
    <w:rsid w:val="6C97766F"/>
    <w:rsid w:val="6D48BE74"/>
    <w:rsid w:val="6E8F7BDE"/>
    <w:rsid w:val="6ECB8194"/>
    <w:rsid w:val="6FA2363E"/>
    <w:rsid w:val="710FB44A"/>
    <w:rsid w:val="73E3DD90"/>
    <w:rsid w:val="758FEFAA"/>
    <w:rsid w:val="7713581D"/>
    <w:rsid w:val="7A8EDDC1"/>
    <w:rsid w:val="7D35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20090E78"/>
  <w15:chartTrackingRefBased/>
  <w15:docId w15:val="{69BF4C87-6A96-404D-9918-102C4B69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Title" w:uiPriority="10" w:qFormat="1"/>
    <w:lsdException w:name="Default Paragraph Font" w:uiPriority="1"/>
    <w:lsdException w:name="Body Text" w:qFormat="1"/>
    <w:lsdException w:name="Body Text Indent" w:uiPriority="99"/>
    <w:lsdException w:name="Subtitle" w:uiPriority="99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 w:qFormat="1"/>
    <w:lsdException w:name="HTML Cite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D0759"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UNI-Nagłówek 1,H1,h1,Appendix 1,Chapterh1,CCBS,Level 1 Topic Heading,h1 chapter heading,Heading 11,Chapter Headline,Main Section,Section Heading,Header 1st Page,Headline 1,Rozdzia3,ImieNazwisko,ImieNazwisko1,Header 1,level 1,Level 1 Head,l1,I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-Heading 3,3,l3.3,h3,l3,list 3,UNI - Nagłówek 3,H31,Map,LiczbaDziennika,LiczbaDziennika1,Level 3 Head,Level 1 - 1,Kop 3V,3 bullet,b,2,bullet,SECOND,Second,BLANK2,4 bullet,bdullet,Unterabschnitt,Arial 12 Fett,3m,heading 3,dash,subhead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UNI-Nagłówek 4,h4,heading 4,4,H4-Heading 4,Naglówek 4"/>
    <w:basedOn w:val="Normalny"/>
    <w:next w:val="Normalny"/>
    <w:link w:val="Nagwek4Znak"/>
    <w:uiPriority w:val="9"/>
    <w:qFormat/>
    <w:pPr>
      <w:keepNext/>
      <w:spacing w:after="120"/>
      <w:ind w:left="357" w:firstLine="352"/>
      <w:jc w:val="both"/>
      <w:outlineLvl w:val="3"/>
    </w:pPr>
    <w:rPr>
      <w:rFonts w:ascii="Arial" w:hAnsi="Arial"/>
      <w:b/>
    </w:rPr>
  </w:style>
  <w:style w:type="paragraph" w:styleId="Nagwek5">
    <w:name w:val="heading 5"/>
    <w:aliases w:val="UNI - Nagłówek 5,heading 5"/>
    <w:basedOn w:val="Normalny"/>
    <w:next w:val="Normalny"/>
    <w:link w:val="Nagwek5Znak"/>
    <w:uiPriority w:val="9"/>
    <w:qFormat/>
    <w:pPr>
      <w:keepNext/>
      <w:ind w:firstLine="360"/>
      <w:outlineLvl w:val="4"/>
    </w:pPr>
    <w:rPr>
      <w:b/>
    </w:rPr>
  </w:style>
  <w:style w:type="paragraph" w:styleId="Nagwek6">
    <w:name w:val="heading 6"/>
    <w:aliases w:val="UNI - Nagłówek 6"/>
    <w:basedOn w:val="Normalny"/>
    <w:next w:val="Normalny"/>
    <w:link w:val="Nagwek6Znak"/>
    <w:uiPriority w:val="9"/>
    <w:qFormat/>
    <w:pPr>
      <w:keepNext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aliases w:val="UNI - Nagłówek 7"/>
    <w:basedOn w:val="Normalny"/>
    <w:next w:val="Normalny"/>
    <w:link w:val="Nagwek7Znak"/>
    <w:uiPriority w:val="9"/>
    <w:qFormat/>
    <w:pPr>
      <w:spacing w:before="240" w:after="60"/>
      <w:outlineLvl w:val="6"/>
    </w:pPr>
  </w:style>
  <w:style w:type="paragraph" w:styleId="Nagwek8">
    <w:name w:val="heading 8"/>
    <w:aliases w:val="UNI - Nagłówek 8"/>
    <w:basedOn w:val="Normalny"/>
    <w:next w:val="Normalny"/>
    <w:link w:val="Nagwek8Znak"/>
    <w:uiPriority w:val="9"/>
    <w:qFormat/>
    <w:rsid w:val="00F84CB3"/>
    <w:pPr>
      <w:spacing w:before="240" w:after="60"/>
      <w:outlineLvl w:val="7"/>
    </w:pPr>
    <w:rPr>
      <w:i/>
      <w:iCs/>
    </w:rPr>
  </w:style>
  <w:style w:type="paragraph" w:styleId="Nagwek9">
    <w:name w:val="heading 9"/>
    <w:aliases w:val="UNI - Nagłówek 9,załacznik"/>
    <w:basedOn w:val="Normalny"/>
    <w:next w:val="Normalny"/>
    <w:link w:val="Nagwek9Znak"/>
    <w:uiPriority w:val="9"/>
    <w:qFormat/>
    <w:pPr>
      <w:keepNext/>
      <w:numPr>
        <w:numId w:val="4"/>
      </w:numPr>
      <w:tabs>
        <w:tab w:val="right" w:pos="284"/>
        <w:tab w:val="left" w:pos="408"/>
      </w:tabs>
      <w:suppressAutoHyphens w:val="0"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ZnakZnak">
    <w:name w:val="Standard Znak Znak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ytu">
    <w:name w:val="Tytu?"/>
    <w:basedOn w:val="StandardZnakZnak"/>
    <w:next w:val="Podtytu"/>
    <w:qFormat/>
    <w:pPr>
      <w:jc w:val="center"/>
    </w:pPr>
    <w:rPr>
      <w:rFonts w:ascii="Arial" w:hAnsi="Arial" w:cs="Arial"/>
      <w:b/>
      <w:bCs/>
    </w:rPr>
  </w:style>
  <w:style w:type="paragraph" w:customStyle="1" w:styleId="Nagwek">
    <w:name w:val="Nag?ówek"/>
    <w:basedOn w:val="StandardZnakZnak"/>
    <w:next w:val="Obszartekstu"/>
    <w:uiPriority w:val="99"/>
    <w:qFormat/>
    <w:pPr>
      <w:tabs>
        <w:tab w:val="center" w:pos="4536"/>
        <w:tab w:val="right" w:pos="9072"/>
      </w:tabs>
    </w:pPr>
  </w:style>
  <w:style w:type="paragraph" w:customStyle="1" w:styleId="Obszartekstu">
    <w:name w:val="Obszar tekstu"/>
    <w:basedOn w:val="StandardZnakZnak"/>
    <w:uiPriority w:val="99"/>
    <w:qFormat/>
    <w:pPr>
      <w:jc w:val="both"/>
    </w:pPr>
    <w:rPr>
      <w:rFonts w:ascii="Arial" w:hAnsi="Arial" w:cs="Arial"/>
      <w:sz w:val="22"/>
      <w:szCs w:val="22"/>
    </w:rPr>
  </w:style>
  <w:style w:type="paragraph" w:customStyle="1" w:styleId="Podtytu">
    <w:name w:val="Podtytu?"/>
    <w:basedOn w:val="Nagwek"/>
    <w:next w:val="Obszartekstu"/>
    <w:qFormat/>
    <w:pPr>
      <w:jc w:val="center"/>
    </w:pPr>
    <w:rPr>
      <w:i/>
      <w:iCs/>
    </w:rPr>
  </w:style>
  <w:style w:type="paragraph" w:customStyle="1" w:styleId="Tytu3">
    <w:name w:val="Tytu? 3"/>
    <w:basedOn w:val="StandardZnakZnak"/>
    <w:next w:val="StandardZnakZnak"/>
    <w:uiPriority w:val="99"/>
    <w:qFormat/>
    <w:pPr>
      <w:keepNext/>
      <w:numPr>
        <w:ilvl w:val="2"/>
        <w:numId w:val="3"/>
      </w:numPr>
      <w:outlineLvl w:val="2"/>
    </w:pPr>
    <w:rPr>
      <w:b/>
      <w:bCs/>
      <w:sz w:val="22"/>
      <w:szCs w:val="22"/>
    </w:rPr>
  </w:style>
  <w:style w:type="paragraph" w:customStyle="1" w:styleId="Tytu2">
    <w:name w:val="Tytu? 2"/>
    <w:basedOn w:val="StandardZnakZnak"/>
    <w:next w:val="StandardZnakZnak"/>
    <w:uiPriority w:val="99"/>
    <w:qFormat/>
    <w:pPr>
      <w:keepNext/>
      <w:numPr>
        <w:ilvl w:val="1"/>
        <w:numId w:val="3"/>
      </w:numPr>
      <w:jc w:val="center"/>
      <w:outlineLvl w:val="1"/>
    </w:pPr>
    <w:rPr>
      <w:b/>
      <w:bCs/>
      <w:sz w:val="36"/>
      <w:szCs w:val="36"/>
    </w:rPr>
  </w:style>
  <w:style w:type="paragraph" w:customStyle="1" w:styleId="WW-Tekstpodstawowywcity3">
    <w:name w:val="WW-Tekst podstawowy wci?ty 3"/>
    <w:basedOn w:val="StandardZnakZnak"/>
    <w:uiPriority w:val="99"/>
    <w:qFormat/>
    <w:pPr>
      <w:spacing w:after="120"/>
      <w:ind w:left="283" w:firstLine="1"/>
    </w:pPr>
    <w:rPr>
      <w:sz w:val="16"/>
      <w:szCs w:val="16"/>
    </w:rPr>
  </w:style>
  <w:style w:type="paragraph" w:customStyle="1" w:styleId="Tytu10">
    <w:name w:val="Tytu? 1"/>
    <w:basedOn w:val="StandardZnakZnak"/>
    <w:next w:val="StandardZnakZnak"/>
    <w:uiPriority w:val="99"/>
    <w:qFormat/>
    <w:pPr>
      <w:keepNext/>
      <w:jc w:val="both"/>
      <w:outlineLvl w:val="0"/>
    </w:pPr>
    <w:rPr>
      <w:b/>
      <w:bCs/>
    </w:rPr>
  </w:style>
  <w:style w:type="paragraph" w:customStyle="1" w:styleId="Wysunicieobszarutekstu">
    <w:name w:val="Wysuni?cie obszaru tekstu"/>
    <w:basedOn w:val="StandardZnakZnak"/>
    <w:uiPriority w:val="99"/>
    <w:qFormat/>
    <w:pPr>
      <w:spacing w:after="120" w:line="480" w:lineRule="auto"/>
    </w:pPr>
  </w:style>
  <w:style w:type="paragraph" w:customStyle="1" w:styleId="Tytu30">
    <w:name w:val="Tytuł 3"/>
    <w:basedOn w:val="StandardZnakZnak"/>
    <w:next w:val="StandardZnakZnak"/>
    <w:uiPriority w:val="99"/>
    <w:qFormat/>
    <w:pPr>
      <w:keepNext/>
      <w:tabs>
        <w:tab w:val="num" w:pos="849"/>
      </w:tabs>
      <w:ind w:left="849" w:hanging="283"/>
      <w:jc w:val="both"/>
      <w:outlineLvl w:val="2"/>
    </w:pPr>
    <w:rPr>
      <w:b/>
      <w:bCs/>
    </w:rPr>
  </w:style>
  <w:style w:type="paragraph" w:customStyle="1" w:styleId="WW-Tekstpodstawowy2">
    <w:name w:val="WW-Tekst podstawowy 2"/>
    <w:basedOn w:val="StandardZnakZnak"/>
    <w:uiPriority w:val="99"/>
    <w:qFormat/>
    <w:pPr>
      <w:spacing w:before="120"/>
      <w:jc w:val="both"/>
    </w:pPr>
    <w:rPr>
      <w:b/>
      <w:bCs/>
      <w:sz w:val="25"/>
      <w:szCs w:val="25"/>
    </w:rPr>
  </w:style>
  <w:style w:type="paragraph" w:styleId="Stopka">
    <w:name w:val="footer"/>
    <w:basedOn w:val="StandardZnakZnak"/>
    <w:uiPriority w:val="99"/>
    <w:pPr>
      <w:tabs>
        <w:tab w:val="center" w:pos="4536"/>
        <w:tab w:val="right" w:pos="9072"/>
      </w:tabs>
    </w:pPr>
  </w:style>
  <w:style w:type="paragraph" w:customStyle="1" w:styleId="Tytu8">
    <w:name w:val="Tytuł 8"/>
    <w:basedOn w:val="StandardZnakZnak"/>
    <w:next w:val="StandardZnakZnak"/>
    <w:uiPriority w:val="99"/>
    <w:qFormat/>
    <w:pPr>
      <w:keepNext/>
      <w:numPr>
        <w:ilvl w:val="7"/>
        <w:numId w:val="1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uiPriority w:val="99"/>
    <w:qFormat/>
    <w:pPr>
      <w:keepNext/>
      <w:numPr>
        <w:numId w:val="1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paragraph" w:customStyle="1" w:styleId="BodyText22">
    <w:name w:val="Body Text 22"/>
    <w:basedOn w:val="StandardZnakZnak"/>
    <w:uiPriority w:val="99"/>
    <w:qFormat/>
    <w:rPr>
      <w:b/>
      <w:bCs/>
    </w:rPr>
  </w:style>
  <w:style w:type="paragraph" w:customStyle="1" w:styleId="Zawartotabeli">
    <w:name w:val="Zawartość tabeli"/>
    <w:basedOn w:val="Obszartekstu"/>
    <w:uiPriority w:val="99"/>
    <w:qFormat/>
  </w:style>
  <w:style w:type="paragraph" w:customStyle="1" w:styleId="Tytutabeli">
    <w:name w:val="Tytuł tabeli"/>
    <w:basedOn w:val="Zawartotabeli"/>
    <w:uiPriority w:val="99"/>
    <w:qFormat/>
    <w:pPr>
      <w:jc w:val="center"/>
    </w:pPr>
    <w:rPr>
      <w:b/>
      <w:bCs/>
      <w:i/>
      <w:iCs/>
    </w:rPr>
  </w:style>
  <w:style w:type="paragraph" w:styleId="Nagwek0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customStyle="1" w:styleId="WW-Zawartotabeli">
    <w:name w:val="WW-Zawartość tabeli"/>
    <w:basedOn w:val="Obszartekstu"/>
    <w:uiPriority w:val="99"/>
    <w:qFormat/>
    <w:pPr>
      <w:suppressAutoHyphens/>
      <w:autoSpaceDN/>
      <w:adjustRightInd/>
    </w:pPr>
    <w:rPr>
      <w:lang w:eastAsia="ar-SA"/>
    </w:rPr>
  </w:style>
  <w:style w:type="paragraph" w:styleId="Spistreci1">
    <w:name w:val="toc 1"/>
    <w:aliases w:val="Spis treści"/>
    <w:basedOn w:val="Normalny"/>
    <w:uiPriority w:val="39"/>
    <w:qFormat/>
    <w:pPr>
      <w:spacing w:before="120" w:after="120"/>
    </w:pPr>
    <w:rPr>
      <w:b/>
      <w:caps/>
      <w:sz w:val="20"/>
    </w:rPr>
  </w:style>
  <w:style w:type="paragraph" w:styleId="Spistreci2">
    <w:name w:val="toc 2"/>
    <w:basedOn w:val="Normalny"/>
    <w:uiPriority w:val="39"/>
    <w:qFormat/>
    <w:pPr>
      <w:ind w:left="240"/>
    </w:pPr>
    <w:rPr>
      <w:smallCaps/>
      <w:sz w:val="20"/>
    </w:rPr>
  </w:style>
  <w:style w:type="paragraph" w:styleId="Nagwekspisutreci">
    <w:name w:val="TOC Heading"/>
    <w:basedOn w:val="Normalny"/>
    <w:uiPriority w:val="39"/>
    <w:qFormat/>
    <w:pPr>
      <w:keepNext/>
      <w:numPr>
        <w:ilvl w:val="1"/>
        <w:numId w:val="2"/>
      </w:numPr>
      <w:suppressLineNumbers/>
      <w:spacing w:before="240" w:after="120"/>
      <w:outlineLvl w:val="1"/>
    </w:pPr>
    <w:rPr>
      <w:rFonts w:ascii="Arial" w:eastAsia="Lucida Sans Unicode" w:hAnsi="Arial" w:cs="Arial Narrow"/>
      <w:b/>
      <w:bCs/>
      <w:sz w:val="32"/>
      <w:szCs w:val="32"/>
    </w:rPr>
  </w:style>
  <w:style w:type="paragraph" w:customStyle="1" w:styleId="ust">
    <w:name w:val="ust"/>
    <w:uiPriority w:val="99"/>
    <w:qFormat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StandardZnakZnakZnak">
    <w:name w:val="Standard Znak Znak Znak"/>
    <w:uiPriority w:val="99"/>
    <w:rPr>
      <w:noProof w:val="0"/>
      <w:sz w:val="24"/>
      <w:szCs w:val="24"/>
      <w:lang w:val="pl-PL" w:eastAsia="pl-PL" w:bidi="ar-SA"/>
    </w:rPr>
  </w:style>
  <w:style w:type="paragraph" w:customStyle="1" w:styleId="Nagwektabeli">
    <w:name w:val="Nagłówek tabeli"/>
    <w:basedOn w:val="Zawartotabeli"/>
    <w:uiPriority w:val="99"/>
    <w:qFormat/>
    <w:pPr>
      <w:widowControl w:val="0"/>
      <w:suppressLineNumbers/>
      <w:suppressAutoHyphens/>
      <w:autoSpaceDE/>
      <w:autoSpaceDN/>
      <w:adjustRightInd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customStyle="1" w:styleId="Standard">
    <w:name w:val="Standard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Arial Narrow"/>
      <w:sz w:val="16"/>
      <w:szCs w:val="16"/>
    </w:rPr>
  </w:style>
  <w:style w:type="character" w:customStyle="1" w:styleId="StandardZnakZnakZnak1">
    <w:name w:val="Standard Znak Znak Znak1"/>
    <w:uiPriority w:val="99"/>
    <w:rPr>
      <w:noProof w:val="0"/>
      <w:sz w:val="24"/>
      <w:szCs w:val="24"/>
      <w:lang w:val="pl-PL" w:eastAsia="pl-PL" w:bidi="ar-SA"/>
    </w:rPr>
  </w:style>
  <w:style w:type="paragraph" w:customStyle="1" w:styleId="StandardZnak">
    <w:name w:val="Standard Znak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andardZnakZnakZnakZnak">
    <w:name w:val="Standard Znak Znak Znak Znak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tandardZnakZnakZnakZnakZnak">
    <w:name w:val="Standard Znak Znak Znak Znak Znak"/>
    <w:uiPriority w:val="99"/>
    <w:rPr>
      <w:noProof w:val="0"/>
      <w:sz w:val="24"/>
      <w:szCs w:val="24"/>
      <w:lang w:val="pl-PL" w:eastAsia="pl-PL" w:bidi="ar-SA"/>
    </w:rPr>
  </w:style>
  <w:style w:type="paragraph" w:customStyle="1" w:styleId="western">
    <w:name w:val="western"/>
    <w:basedOn w:val="Normalny"/>
    <w:uiPriority w:val="99"/>
    <w:qFormat/>
    <w:pPr>
      <w:suppressAutoHyphens w:val="0"/>
      <w:spacing w:before="100" w:beforeAutospacing="1" w:after="100" w:afterAutospacing="1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T1">
    <w:name w:val="T1"/>
    <w:hidden/>
    <w:uiPriority w:val="99"/>
    <w:rPr>
      <w:b/>
      <w:bCs/>
    </w:rPr>
  </w:style>
  <w:style w:type="paragraph" w:customStyle="1" w:styleId="P212">
    <w:name w:val="P212"/>
    <w:basedOn w:val="Standard"/>
    <w:hidden/>
    <w:uiPriority w:val="99"/>
    <w:qFormat/>
    <w:pPr>
      <w:widowControl w:val="0"/>
      <w:autoSpaceDE/>
      <w:autoSpaceDN/>
      <w:ind w:left="360" w:hanging="282"/>
    </w:pPr>
    <w:rPr>
      <w:rFonts w:eastAsia="Arial Unicode MS"/>
    </w:rPr>
  </w:style>
  <w:style w:type="paragraph" w:customStyle="1" w:styleId="P213">
    <w:name w:val="P213"/>
    <w:basedOn w:val="Standard"/>
    <w:hidden/>
    <w:uiPriority w:val="99"/>
    <w:qFormat/>
    <w:pPr>
      <w:widowControl w:val="0"/>
      <w:autoSpaceDE/>
      <w:autoSpaceDN/>
      <w:ind w:left="360"/>
    </w:pPr>
    <w:rPr>
      <w:rFonts w:eastAsia="Arial Unicode MS"/>
    </w:rPr>
  </w:style>
  <w:style w:type="paragraph" w:customStyle="1" w:styleId="P214">
    <w:name w:val="P214"/>
    <w:basedOn w:val="Standard"/>
    <w:hidden/>
    <w:uiPriority w:val="99"/>
    <w:qFormat/>
    <w:pPr>
      <w:widowControl w:val="0"/>
      <w:autoSpaceDE/>
      <w:autoSpaceDN/>
      <w:ind w:left="360"/>
    </w:pPr>
    <w:rPr>
      <w:rFonts w:eastAsia="Arial Unicode MS"/>
      <w:b/>
      <w:bCs/>
    </w:rPr>
  </w:style>
  <w:style w:type="paragraph" w:customStyle="1" w:styleId="P215">
    <w:name w:val="P215"/>
    <w:basedOn w:val="Standard"/>
    <w:hidden/>
    <w:uiPriority w:val="99"/>
    <w:qFormat/>
    <w:pPr>
      <w:widowControl w:val="0"/>
      <w:autoSpaceDE/>
      <w:autoSpaceDN/>
      <w:ind w:left="360"/>
    </w:pPr>
    <w:rPr>
      <w:rFonts w:eastAsia="Arial Unicode MS"/>
      <w:b/>
      <w:bCs/>
    </w:rPr>
  </w:style>
  <w:style w:type="character" w:customStyle="1" w:styleId="T2">
    <w:name w:val="T2"/>
    <w:hidden/>
    <w:uiPriority w:val="99"/>
  </w:style>
  <w:style w:type="paragraph" w:customStyle="1" w:styleId="P36">
    <w:name w:val="P36"/>
    <w:basedOn w:val="Standard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39">
    <w:name w:val="P39"/>
    <w:basedOn w:val="Standard"/>
    <w:uiPriority w:val="99"/>
    <w:qFormat/>
    <w:pPr>
      <w:widowControl w:val="0"/>
      <w:suppressAutoHyphens/>
      <w:autoSpaceDE/>
      <w:autoSpaceDN/>
      <w:adjustRightInd/>
      <w:jc w:val="both"/>
    </w:pPr>
    <w:rPr>
      <w:rFonts w:eastAsia="Arial Unicode MS" w:cs="Arial Narrow"/>
      <w:szCs w:val="20"/>
      <w:lang w:eastAsia="ar-SA"/>
    </w:rPr>
  </w:style>
  <w:style w:type="character" w:customStyle="1" w:styleId="T12">
    <w:name w:val="T12"/>
    <w:uiPriority w:val="99"/>
    <w:rPr>
      <w:color w:val="auto"/>
    </w:rPr>
  </w:style>
  <w:style w:type="character" w:customStyle="1" w:styleId="T13">
    <w:name w:val="T13"/>
    <w:uiPriority w:val="99"/>
    <w:rPr>
      <w:u w:val="none"/>
    </w:rPr>
  </w:style>
  <w:style w:type="paragraph" w:customStyle="1" w:styleId="P79">
    <w:name w:val="P79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1">
    <w:name w:val="P81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2">
    <w:name w:val="P82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u w:val="single"/>
      <w:lang w:eastAsia="ar-SA"/>
    </w:rPr>
  </w:style>
  <w:style w:type="paragraph" w:customStyle="1" w:styleId="P268">
    <w:name w:val="P268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character" w:customStyle="1" w:styleId="T19">
    <w:name w:val="T19"/>
    <w:uiPriority w:val="99"/>
    <w:rPr>
      <w:spacing w:val="3"/>
    </w:rPr>
  </w:style>
  <w:style w:type="character" w:customStyle="1" w:styleId="T20">
    <w:name w:val="T20"/>
    <w:uiPriority w:val="99"/>
    <w:rPr>
      <w:spacing w:val="3"/>
    </w:rPr>
  </w:style>
  <w:style w:type="paragraph" w:customStyle="1" w:styleId="P142">
    <w:name w:val="P142"/>
    <w:basedOn w:val="Normalny"/>
    <w:uiPriority w:val="99"/>
    <w:qFormat/>
    <w:pPr>
      <w:widowControl w:val="0"/>
    </w:pPr>
    <w:rPr>
      <w:rFonts w:eastAsia="Arial Unicode MS" w:cs="Arial Narrow"/>
      <w:b/>
      <w:szCs w:val="20"/>
    </w:rPr>
  </w:style>
  <w:style w:type="paragraph" w:customStyle="1" w:styleId="P143">
    <w:name w:val="P143"/>
    <w:basedOn w:val="Normalny"/>
    <w:uiPriority w:val="99"/>
    <w:qFormat/>
    <w:pPr>
      <w:widowControl w:val="0"/>
      <w:jc w:val="both"/>
    </w:pPr>
    <w:rPr>
      <w:rFonts w:eastAsia="Arial Unicode MS" w:cs="Arial Narrow"/>
      <w:b/>
      <w:spacing w:val="3"/>
      <w:szCs w:val="20"/>
    </w:rPr>
  </w:style>
  <w:style w:type="paragraph" w:customStyle="1" w:styleId="P144">
    <w:name w:val="P144"/>
    <w:basedOn w:val="Normalny"/>
    <w:uiPriority w:val="99"/>
    <w:qFormat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45">
    <w:name w:val="P145"/>
    <w:basedOn w:val="Normalny"/>
    <w:uiPriority w:val="99"/>
    <w:qFormat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36">
    <w:name w:val="P136"/>
    <w:basedOn w:val="Normalny"/>
    <w:uiPriority w:val="99"/>
    <w:qFormat/>
    <w:pPr>
      <w:widowControl w:val="0"/>
    </w:pPr>
    <w:rPr>
      <w:rFonts w:eastAsia="Arial Unicode MS" w:cs="Arial Narrow"/>
      <w:szCs w:val="20"/>
      <w:u w:val="single"/>
    </w:rPr>
  </w:style>
  <w:style w:type="character" w:customStyle="1" w:styleId="StandardZnak1">
    <w:name w:val="Standard Znak1"/>
    <w:uiPriority w:val="99"/>
    <w:rPr>
      <w:noProof w:val="0"/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aliases w:val="Footnote Reference Number"/>
    <w:uiPriority w:val="99"/>
    <w:rPr>
      <w:vertAlign w:val="superscript"/>
    </w:rPr>
  </w:style>
  <w:style w:type="paragraph" w:customStyle="1" w:styleId="Blockquote">
    <w:name w:val="Blockquote"/>
    <w:basedOn w:val="Normalny"/>
    <w:uiPriority w:val="99"/>
    <w:qFormat/>
    <w:pPr>
      <w:suppressAutoHyphens w:val="0"/>
      <w:spacing w:before="100" w:after="100"/>
      <w:ind w:left="360" w:right="360"/>
    </w:pPr>
    <w:rPr>
      <w:rFonts w:ascii="Arial" w:hAnsi="Arial"/>
      <w:snapToGrid w:val="0"/>
    </w:rPr>
  </w:style>
  <w:style w:type="paragraph" w:styleId="Tekstprzypisudolnego">
    <w:name w:val="footnote text"/>
    <w:aliases w:val="fn"/>
    <w:basedOn w:val="Normalny"/>
    <w:link w:val="TekstprzypisudolnegoZnak"/>
    <w:uiPriority w:val="99"/>
    <w:qFormat/>
    <w:pPr>
      <w:suppressAutoHyphens w:val="0"/>
    </w:pPr>
    <w:rPr>
      <w:rFonts w:ascii="Arial" w:hAnsi="Arial"/>
      <w:sz w:val="20"/>
    </w:rPr>
  </w:style>
  <w:style w:type="paragraph" w:styleId="Tekstpodstawowy">
    <w:name w:val="Body Text"/>
    <w:aliases w:val="body text,LOAN"/>
    <w:basedOn w:val="Normalny"/>
    <w:link w:val="TekstpodstawowyZnak"/>
    <w:qFormat/>
    <w:pPr>
      <w:spacing w:after="120"/>
      <w:jc w:val="both"/>
    </w:pPr>
    <w:rPr>
      <w:rFonts w:ascii="Tahoma" w:hAnsi="Tahoma"/>
      <w:sz w:val="20"/>
      <w:lang w:val="x-none"/>
    </w:rPr>
  </w:style>
  <w:style w:type="paragraph" w:styleId="Tekstpodstawowywcity2">
    <w:name w:val="Body Text Indent 2"/>
    <w:basedOn w:val="Normalny"/>
    <w:link w:val="Tekstpodstawowywcity2Znak"/>
    <w:pPr>
      <w:spacing w:after="120"/>
      <w:ind w:left="357"/>
      <w:jc w:val="both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 w:val="0"/>
      <w:tabs>
        <w:tab w:val="right" w:pos="72"/>
      </w:tabs>
      <w:spacing w:after="120"/>
      <w:ind w:left="357" w:hanging="357"/>
      <w:jc w:val="both"/>
    </w:pPr>
    <w:rPr>
      <w:rFonts w:ascii="Arial" w:hAnsi="Arial"/>
      <w:snapToGrid w:val="0"/>
    </w:rPr>
  </w:style>
  <w:style w:type="paragraph" w:styleId="Spistreci3">
    <w:name w:val="toc 3"/>
    <w:basedOn w:val="Normalny"/>
    <w:next w:val="Normalny"/>
    <w:autoRedefine/>
    <w:uiPriority w:val="39"/>
    <w:qFormat/>
    <w:pPr>
      <w:ind w:left="480"/>
    </w:pPr>
    <w:rPr>
      <w:i/>
      <w:sz w:val="20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pPr>
      <w:ind w:left="960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pPr>
      <w:ind w:left="1200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pPr>
      <w:ind w:left="1440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pPr>
      <w:ind w:left="1680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pPr>
      <w:ind w:left="1920"/>
    </w:pPr>
    <w:rPr>
      <w:sz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NormalnyWeb">
    <w:name w:val="Normal (Web)"/>
    <w:aliases w:val=" Char,Char,Знак"/>
    <w:basedOn w:val="Normalny"/>
    <w:link w:val="NormalnyWebZnak"/>
    <w:uiPriority w:val="99"/>
    <w:qFormat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pkt">
    <w:name w:val="pkt"/>
    <w:basedOn w:val="Normalny"/>
    <w:qFormat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20"/>
      <w:lang w:eastAsia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aliases w:val="Tekst komentarza Znak Znak, Znak3 Znak Znak,Znak3 Znak Znak"/>
    <w:basedOn w:val="Normalny"/>
    <w:link w:val="Tekstkomentarza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paragraph" w:customStyle="1" w:styleId="Tekstpodstawowywcity21">
    <w:name w:val="Tekst podstawowy wcięty 21"/>
    <w:basedOn w:val="Normalny"/>
    <w:uiPriority w:val="99"/>
    <w:qFormat/>
    <w:pPr>
      <w:autoSpaceDE w:val="0"/>
      <w:spacing w:line="360" w:lineRule="auto"/>
      <w:ind w:firstLine="360"/>
      <w:jc w:val="both"/>
    </w:pPr>
    <w:rPr>
      <w:rFonts w:ascii="Univers-PL" w:hAnsi="Univers-PL"/>
      <w:szCs w:val="20"/>
      <w:lang w:eastAsia="pl-PL"/>
    </w:rPr>
  </w:style>
  <w:style w:type="paragraph" w:customStyle="1" w:styleId="tyt">
    <w:name w:val="tyt"/>
    <w:basedOn w:val="Normalny"/>
    <w:uiPriority w:val="99"/>
    <w:qFormat/>
    <w:rsid w:val="00517A41"/>
    <w:pPr>
      <w:keepNext/>
      <w:suppressAutoHyphens w:val="0"/>
      <w:spacing w:before="60" w:after="60"/>
      <w:jc w:val="center"/>
    </w:pPr>
    <w:rPr>
      <w:b/>
      <w:szCs w:val="20"/>
      <w:lang w:eastAsia="pl-PL"/>
    </w:rPr>
  </w:style>
  <w:style w:type="paragraph" w:styleId="Lista">
    <w:name w:val="List"/>
    <w:basedOn w:val="Normalny"/>
    <w:uiPriority w:val="99"/>
    <w:pPr>
      <w:suppressAutoHyphens w:val="0"/>
      <w:spacing w:line="360" w:lineRule="auto"/>
      <w:ind w:left="283" w:hanging="283"/>
    </w:pPr>
    <w:rPr>
      <w:szCs w:val="20"/>
      <w:lang w:eastAsia="pl-PL"/>
    </w:rPr>
  </w:style>
  <w:style w:type="paragraph" w:customStyle="1" w:styleId="Tekstpodstawowy31">
    <w:name w:val="Tekst podstawowy 31"/>
    <w:basedOn w:val="Normalny"/>
    <w:qFormat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StopkaZnak">
    <w:name w:val="Stopka Znak"/>
    <w:uiPriority w:val="99"/>
    <w:locked/>
    <w:rPr>
      <w:sz w:val="24"/>
      <w:szCs w:val="24"/>
      <w:lang w:val="pl-PL" w:eastAsia="pl-PL" w:bidi="ar-SA"/>
    </w:rPr>
  </w:style>
  <w:style w:type="paragraph" w:customStyle="1" w:styleId="knftresctekstu">
    <w:name w:val="_knf_tresc_tekstu"/>
    <w:basedOn w:val="Normalny"/>
    <w:qFormat/>
    <w:pPr>
      <w:spacing w:before="120" w:after="120"/>
      <w:ind w:firstLine="200"/>
    </w:pPr>
    <w:rPr>
      <w:szCs w:val="20"/>
      <w:lang w:eastAsia="pl-PL"/>
    </w:rPr>
  </w:style>
  <w:style w:type="character" w:customStyle="1" w:styleId="knftresctekstuChar">
    <w:name w:val="_knf_tresc_tekstu Char"/>
    <w:uiPriority w:val="99"/>
    <w:rPr>
      <w:sz w:val="24"/>
      <w:lang w:val="pl-PL" w:eastAsia="pl-PL" w:bidi="ar-SA"/>
    </w:rPr>
  </w:style>
  <w:style w:type="character" w:customStyle="1" w:styleId="cpvlistcpvid">
    <w:name w:val="cpv_list_cpvid"/>
    <w:basedOn w:val="Domylnaczcionkaakapitu"/>
    <w:uiPriority w:val="99"/>
  </w:style>
  <w:style w:type="character" w:customStyle="1" w:styleId="cpvlistcpvdesc">
    <w:name w:val="cpv_list_cpvdesc"/>
    <w:basedOn w:val="Domylnaczcionkaakapitu"/>
    <w:uiPriority w:val="99"/>
  </w:style>
  <w:style w:type="paragraph" w:styleId="Zwykytekst">
    <w:name w:val="Plain Text"/>
    <w:basedOn w:val="Normalny"/>
    <w:link w:val="ZwykytekstZnak"/>
    <w:uiPriority w:val="99"/>
    <w:pPr>
      <w:suppressAutoHyphens w:val="0"/>
    </w:pPr>
    <w:rPr>
      <w:rFonts w:ascii="Courier New" w:hAnsi="Courier New"/>
      <w:sz w:val="20"/>
    </w:rPr>
  </w:style>
  <w:style w:type="paragraph" w:styleId="Tekstpodstawowy2">
    <w:name w:val="Body Text 2"/>
    <w:basedOn w:val="Normalny"/>
    <w:link w:val="Tekstpodstawowy2Znak"/>
    <w:pPr>
      <w:suppressAutoHyphens w:val="0"/>
      <w:spacing w:after="120" w:line="480" w:lineRule="auto"/>
    </w:pPr>
    <w:rPr>
      <w:sz w:val="20"/>
      <w:szCs w:val="20"/>
      <w:lang w:eastAsia="pl-PL"/>
    </w:rPr>
  </w:style>
  <w:style w:type="paragraph" w:customStyle="1" w:styleId="Stronatytuowa-prawastronatabelki">
    <w:name w:val="Strona tytułowa - prawa strona tabelki"/>
    <w:basedOn w:val="Normalny"/>
    <w:uiPriority w:val="99"/>
    <w:qFormat/>
    <w:pPr>
      <w:framePr w:hSpace="142" w:wrap="notBeside" w:vAnchor="page" w:hAnchor="page" w:x="1451" w:y="12817" w:anchorLock="1"/>
      <w:suppressAutoHyphens w:val="0"/>
      <w:spacing w:before="60" w:after="60"/>
    </w:pPr>
    <w:rPr>
      <w:rFonts w:ascii="Arial" w:hAnsi="Arial" w:cs="Arial"/>
      <w:sz w:val="20"/>
      <w:szCs w:val="20"/>
      <w:lang w:val="en-GB" w:eastAsia="pl-PL"/>
    </w:rPr>
  </w:style>
  <w:style w:type="paragraph" w:styleId="Tekstblokowy">
    <w:name w:val="Block Text"/>
    <w:basedOn w:val="Normalny"/>
    <w:uiPriority w:val="99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Tytu0">
    <w:name w:val="Title"/>
    <w:basedOn w:val="Normalny"/>
    <w:next w:val="Podtytu0"/>
    <w:link w:val="TytuZnak"/>
    <w:uiPriority w:val="10"/>
    <w:qFormat/>
    <w:pPr>
      <w:jc w:val="center"/>
    </w:pPr>
    <w:rPr>
      <w:rFonts w:ascii="Arial" w:hAnsi="Arial"/>
      <w:b/>
      <w:sz w:val="22"/>
      <w:szCs w:val="20"/>
      <w:lang w:val="x-none"/>
    </w:rPr>
  </w:style>
  <w:style w:type="paragraph" w:styleId="Podtytu0">
    <w:name w:val="Subtitle"/>
    <w:basedOn w:val="Normalny"/>
    <w:next w:val="Tekstpodstawowy"/>
    <w:link w:val="PodtytuZnak"/>
    <w:uiPriority w:val="99"/>
    <w:qFormat/>
    <w:pPr>
      <w:jc w:val="center"/>
    </w:pPr>
    <w:rPr>
      <w:rFonts w:ascii="Arial" w:hAnsi="Arial"/>
      <w:b/>
      <w:sz w:val="22"/>
      <w:szCs w:val="20"/>
    </w:rPr>
  </w:style>
  <w:style w:type="paragraph" w:customStyle="1" w:styleId="Tekstpodstawowywcity31">
    <w:name w:val="Tekst podstawowy wcięty 31"/>
    <w:basedOn w:val="Normalny"/>
    <w:uiPriority w:val="99"/>
    <w:qFormat/>
    <w:pPr>
      <w:spacing w:after="120"/>
      <w:ind w:left="283"/>
    </w:pPr>
    <w:rPr>
      <w:sz w:val="16"/>
      <w:szCs w:val="16"/>
    </w:rPr>
  </w:style>
  <w:style w:type="paragraph" w:customStyle="1" w:styleId="Styl">
    <w:name w:val="Styl"/>
    <w:uiPriority w:val="99"/>
    <w:qFormat/>
    <w:pPr>
      <w:widowControl w:val="0"/>
      <w:suppressAutoHyphens/>
      <w:autoSpaceDE w:val="0"/>
    </w:pPr>
    <w:rPr>
      <w:rFonts w:ascii="Arial" w:eastAsia="Arial" w:hAnsi="Arial" w:cs="Arial"/>
      <w:szCs w:val="24"/>
      <w:lang w:eastAsia="ar-SA"/>
    </w:rPr>
  </w:style>
  <w:style w:type="paragraph" w:customStyle="1" w:styleId="Default">
    <w:name w:val="Default"/>
    <w:uiPriority w:val="99"/>
    <w:qFormat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pPr>
      <w:ind w:left="708"/>
    </w:pPr>
  </w:style>
  <w:style w:type="paragraph" w:customStyle="1" w:styleId="Kont">
    <w:name w:val="Kont"/>
    <w:basedOn w:val="Normalny"/>
    <w:uiPriority w:val="99"/>
    <w:qFormat/>
    <w:pPr>
      <w:suppressAutoHyphens w:val="0"/>
      <w:jc w:val="both"/>
    </w:pPr>
    <w:rPr>
      <w:rFonts w:ascii="Arial" w:hAnsi="Arial"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Normalny"/>
    <w:uiPriority w:val="99"/>
    <w:qFormat/>
    <w:pPr>
      <w:widowControl w:val="0"/>
      <w:suppressAutoHyphens w:val="0"/>
      <w:ind w:left="360"/>
    </w:pPr>
    <w:rPr>
      <w:snapToGrid w:val="0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customStyle="1" w:styleId="poparagrafie">
    <w:name w:val="poparagrafie"/>
    <w:basedOn w:val="Normalny"/>
    <w:uiPriority w:val="99"/>
    <w:qFormat/>
    <w:pPr>
      <w:suppressAutoHyphens w:val="0"/>
      <w:spacing w:line="360" w:lineRule="auto"/>
      <w:jc w:val="both"/>
    </w:pPr>
    <w:rPr>
      <w:szCs w:val="20"/>
      <w:lang w:eastAsia="pl-PL"/>
    </w:rPr>
  </w:style>
  <w:style w:type="paragraph" w:customStyle="1" w:styleId="paragraf">
    <w:name w:val="paragraf"/>
    <w:basedOn w:val="Normalny"/>
    <w:next w:val="poparagrafie"/>
    <w:uiPriority w:val="99"/>
    <w:qFormat/>
    <w:pPr>
      <w:suppressAutoHyphens w:val="0"/>
      <w:spacing w:before="240" w:after="240" w:line="360" w:lineRule="auto"/>
      <w:jc w:val="center"/>
    </w:pPr>
    <w:rPr>
      <w:szCs w:val="20"/>
      <w:lang w:eastAsia="pl-PL"/>
    </w:rPr>
  </w:style>
  <w:style w:type="paragraph" w:customStyle="1" w:styleId="Styl10">
    <w:name w:val="Styl1"/>
    <w:basedOn w:val="Normalny"/>
    <w:uiPriority w:val="99"/>
    <w:qFormat/>
    <w:rsid w:val="00517A41"/>
    <w:pPr>
      <w:widowControl w:val="0"/>
      <w:suppressAutoHyphens w:val="0"/>
      <w:spacing w:before="240"/>
      <w:jc w:val="both"/>
    </w:pPr>
    <w:rPr>
      <w:rFonts w:ascii="Arial" w:hAnsi="Arial"/>
      <w:szCs w:val="20"/>
      <w:lang w:eastAsia="pl-PL"/>
    </w:rPr>
  </w:style>
  <w:style w:type="paragraph" w:customStyle="1" w:styleId="Spider-2">
    <w:name w:val="Spider-2"/>
    <w:basedOn w:val="Listanumerowana"/>
    <w:qFormat/>
    <w:rsid w:val="003251C0"/>
    <w:pPr>
      <w:numPr>
        <w:numId w:val="5"/>
      </w:numPr>
      <w:suppressAutoHyphens w:val="0"/>
      <w:autoSpaceDE w:val="0"/>
      <w:autoSpaceDN w:val="0"/>
      <w:snapToGrid w:val="0"/>
      <w:ind w:left="340" w:hanging="340"/>
      <w:jc w:val="both"/>
    </w:pPr>
    <w:rPr>
      <w:rFonts w:ascii="Arial" w:hAnsi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3251C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styleId="Listanumerowana">
    <w:name w:val="List Number"/>
    <w:basedOn w:val="Normalny"/>
    <w:rsid w:val="003251C0"/>
    <w:pPr>
      <w:numPr>
        <w:numId w:val="6"/>
      </w:numPr>
    </w:pPr>
  </w:style>
  <w:style w:type="table" w:styleId="Tabela-Siatka">
    <w:name w:val="Table Grid"/>
    <w:basedOn w:val="Standardowy"/>
    <w:uiPriority w:val="39"/>
    <w:rsid w:val="003533AE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1txt">
    <w:name w:val="SIWZ 1.txt"/>
    <w:uiPriority w:val="99"/>
    <w:qFormat/>
    <w:rsid w:val="00995DA4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Paragraf0">
    <w:name w:val="Paragraf"/>
    <w:basedOn w:val="Normalny"/>
    <w:qFormat/>
    <w:rsid w:val="00BC04D7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pl-PL"/>
    </w:rPr>
  </w:style>
  <w:style w:type="paragraph" w:customStyle="1" w:styleId="Document1">
    <w:name w:val="Document 1"/>
    <w:qFormat/>
    <w:rsid w:val="00135F17"/>
    <w:pPr>
      <w:keepNext/>
      <w:keepLines/>
      <w:suppressAutoHyphens/>
    </w:pPr>
    <w:rPr>
      <w:lang w:val="en-US" w:eastAsia="ar-SA"/>
    </w:rPr>
  </w:style>
  <w:style w:type="paragraph" w:styleId="Listapunktowana3">
    <w:name w:val="List Bullet 3"/>
    <w:basedOn w:val="Normalny"/>
    <w:autoRedefine/>
    <w:rsid w:val="00033218"/>
    <w:pPr>
      <w:numPr>
        <w:numId w:val="7"/>
      </w:numPr>
      <w:suppressAutoHyphens w:val="0"/>
    </w:pPr>
    <w:rPr>
      <w:sz w:val="20"/>
      <w:szCs w:val="20"/>
      <w:lang w:eastAsia="pl-PL"/>
    </w:rPr>
  </w:style>
  <w:style w:type="character" w:customStyle="1" w:styleId="Nagwek1Znak">
    <w:name w:val="Nagłówek 1 Znak"/>
    <w:aliases w:val="UNI-Nagłówek 1 Znak,H1 Znak,h1 Znak,Appendix 1 Znak,Chapterh1 Znak,CCBS Znak,Level 1 Topic Heading Znak,h1 chapter heading Znak,Heading 11 Znak,Chapter Headline Znak,Main Section Znak,Section Heading Znak,Header 1st Page Znak,l1 Znak"/>
    <w:link w:val="Nagwek1"/>
    <w:locked/>
    <w:rsid w:val="00F700B8"/>
    <w:rPr>
      <w:rFonts w:ascii="Arial" w:hAnsi="Arial" w:cs="Arial"/>
      <w:b/>
      <w:bCs/>
      <w:kern w:val="32"/>
      <w:sz w:val="32"/>
      <w:szCs w:val="32"/>
      <w:lang w:val="pl-PL" w:eastAsia="ar-SA" w:bidi="ar-SA"/>
    </w:rPr>
  </w:style>
  <w:style w:type="character" w:customStyle="1" w:styleId="Nagwek2Znak">
    <w:name w:val="Nagłówek 2 Znak"/>
    <w:link w:val="Nagwek2"/>
    <w:uiPriority w:val="9"/>
    <w:locked/>
    <w:rsid w:val="00F700B8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Nagwek5Znak">
    <w:name w:val="Nagłówek 5 Znak"/>
    <w:aliases w:val="UNI - Nagłówek 5 Znak,heading 5 Znak"/>
    <w:link w:val="Nagwek5"/>
    <w:uiPriority w:val="9"/>
    <w:locked/>
    <w:rsid w:val="00F700B8"/>
    <w:rPr>
      <w:b/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F700B8"/>
    <w:rPr>
      <w:sz w:val="24"/>
      <w:szCs w:val="24"/>
      <w:lang w:val="pl-PL" w:eastAsia="ar-SA" w:bidi="ar-SA"/>
    </w:rPr>
  </w:style>
  <w:style w:type="character" w:customStyle="1" w:styleId="TekstkomentarzaZnak">
    <w:name w:val="Tekst komentarza Znak"/>
    <w:aliases w:val="Tekst komentarza Znak Znak Znak, Znak3 Znak Znak Znak,Znak3 Znak Znak Znak"/>
    <w:link w:val="Tekstkomentarza"/>
    <w:locked/>
    <w:rsid w:val="00F700B8"/>
    <w:rPr>
      <w:lang w:val="pl-PL" w:eastAsia="ar-SA" w:bidi="ar-SA"/>
    </w:rPr>
  </w:style>
  <w:style w:type="paragraph" w:customStyle="1" w:styleId="BodyText31">
    <w:name w:val="Body Text 31"/>
    <w:basedOn w:val="Normalny"/>
    <w:uiPriority w:val="99"/>
    <w:qFormat/>
    <w:rsid w:val="00F700B8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locked/>
    <w:rsid w:val="00F700B8"/>
    <w:rPr>
      <w:lang w:val="pl-PL" w:eastAsia="pl-PL" w:bidi="ar-SA"/>
    </w:rPr>
  </w:style>
  <w:style w:type="character" w:customStyle="1" w:styleId="Domylnaczcionkaakapitu1">
    <w:name w:val="Domyślna czcionka akapitu1"/>
    <w:uiPriority w:val="99"/>
    <w:rsid w:val="00F700B8"/>
  </w:style>
  <w:style w:type="paragraph" w:customStyle="1" w:styleId="1">
    <w:name w:val="1"/>
    <w:qFormat/>
    <w:rsid w:val="00E41C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Listapunktowana2">
    <w:name w:val="List Bullet 2"/>
    <w:basedOn w:val="Normalny"/>
    <w:autoRedefine/>
    <w:rsid w:val="00F84CB3"/>
    <w:pPr>
      <w:numPr>
        <w:numId w:val="9"/>
      </w:numPr>
      <w:suppressAutoHyphens w:val="0"/>
    </w:pPr>
    <w:rPr>
      <w:sz w:val="20"/>
      <w:szCs w:val="20"/>
      <w:lang w:eastAsia="pl-PL"/>
    </w:rPr>
  </w:style>
  <w:style w:type="paragraph" w:customStyle="1" w:styleId="Poradnik">
    <w:name w:val="Poradnik"/>
    <w:basedOn w:val="Normalny"/>
    <w:qFormat/>
    <w:rsid w:val="00F84CB3"/>
    <w:pPr>
      <w:suppressAutoHyphens w:val="0"/>
      <w:spacing w:before="120" w:line="288" w:lineRule="auto"/>
    </w:pPr>
    <w:rPr>
      <w:szCs w:val="20"/>
      <w:lang w:eastAsia="pl-PL"/>
    </w:rPr>
  </w:style>
  <w:style w:type="paragraph" w:customStyle="1" w:styleId="Indeks">
    <w:name w:val="Indeks"/>
    <w:basedOn w:val="Normalny"/>
    <w:uiPriority w:val="99"/>
    <w:qFormat/>
    <w:rsid w:val="00233D7C"/>
    <w:pPr>
      <w:suppressLineNumbers/>
    </w:pPr>
    <w:rPr>
      <w:rFonts w:cs="Tahoma"/>
    </w:rPr>
  </w:style>
  <w:style w:type="paragraph" w:customStyle="1" w:styleId="Level1">
    <w:name w:val="Level 1"/>
    <w:basedOn w:val="Normalny"/>
    <w:next w:val="Normalny"/>
    <w:qFormat/>
    <w:rsid w:val="00A06FFC"/>
    <w:pPr>
      <w:numPr>
        <w:numId w:val="10"/>
      </w:numPr>
      <w:suppressAutoHyphens w:val="0"/>
      <w:spacing w:after="210" w:line="264" w:lineRule="auto"/>
      <w:jc w:val="both"/>
      <w:outlineLvl w:val="0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1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3">
    <w:name w:val="Level 3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2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3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4"/>
    </w:pPr>
    <w:rPr>
      <w:rFonts w:ascii="Arial" w:hAnsi="Arial" w:cs="Arial"/>
      <w:kern w:val="28"/>
      <w:sz w:val="21"/>
      <w:szCs w:val="20"/>
      <w:lang w:val="en-GB" w:eastAsia="zh-CN"/>
    </w:rPr>
  </w:style>
  <w:style w:type="character" w:customStyle="1" w:styleId="deltaviewinsertion">
    <w:name w:val="deltaviewinsertion"/>
    <w:basedOn w:val="Domylnaczcionkaakapitu"/>
    <w:rsid w:val="00A06FFC"/>
  </w:style>
  <w:style w:type="paragraph" w:styleId="Tekstprzypisukocowego">
    <w:name w:val="endnote text"/>
    <w:basedOn w:val="Normalny"/>
    <w:link w:val="TekstprzypisukocowegoZnak"/>
    <w:uiPriority w:val="99"/>
    <w:rsid w:val="00AD3AC0"/>
    <w:rPr>
      <w:sz w:val="20"/>
      <w:szCs w:val="20"/>
    </w:rPr>
  </w:style>
  <w:style w:type="character" w:styleId="Odwoanieprzypisukocowego">
    <w:name w:val="endnote reference"/>
    <w:uiPriority w:val="99"/>
    <w:rsid w:val="00AD3AC0"/>
    <w:rPr>
      <w:vertAlign w:val="superscript"/>
    </w:rPr>
  </w:style>
  <w:style w:type="paragraph" w:styleId="Akapitzlist">
    <w:name w:val="List Paragraph"/>
    <w:aliases w:val="lp1,List Paragraph2,CW_Lista,Alpha list,Podsis rysunku,Akapit z listą numerowaną,Bullet List,FooterText,numbered,Paragraphe de liste1,Bulletr List Paragraph,列出段落,列出段落1,List Paragraph21,Listeafsnit1,Parágrafo da Lista1,Párrafo de lista1,L1"/>
    <w:basedOn w:val="Normalny"/>
    <w:link w:val="AkapitzlistZnak"/>
    <w:uiPriority w:val="34"/>
    <w:qFormat/>
    <w:rsid w:val="004D6B10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pl-PL"/>
    </w:rPr>
  </w:style>
  <w:style w:type="character" w:customStyle="1" w:styleId="TekstpodstawowyZnak">
    <w:name w:val="Tekst podstawowy Znak"/>
    <w:aliases w:val="body text Znak,LOAN Znak"/>
    <w:link w:val="Tekstpodstawowy"/>
    <w:rsid w:val="00CF36C7"/>
    <w:rPr>
      <w:rFonts w:ascii="Tahoma" w:hAnsi="Tahoma"/>
      <w:szCs w:val="24"/>
      <w:lang w:eastAsia="ar-SA"/>
    </w:rPr>
  </w:style>
  <w:style w:type="character" w:customStyle="1" w:styleId="TytuZnak">
    <w:name w:val="Tytuł Znak"/>
    <w:link w:val="Tytu0"/>
    <w:uiPriority w:val="10"/>
    <w:rsid w:val="00C96BFA"/>
    <w:rPr>
      <w:rFonts w:ascii="Arial" w:hAnsi="Arial"/>
      <w:b/>
      <w:sz w:val="22"/>
      <w:lang w:eastAsia="ar-SA"/>
    </w:rPr>
  </w:style>
  <w:style w:type="paragraph" w:customStyle="1" w:styleId="ZnakZnak1">
    <w:name w:val="Znak Znak1"/>
    <w:basedOn w:val="Normalny"/>
    <w:qFormat/>
    <w:rsid w:val="004A75C0"/>
    <w:pPr>
      <w:suppressAutoHyphens w:val="0"/>
    </w:pPr>
    <w:rPr>
      <w:rFonts w:ascii="Arial" w:hAnsi="Arial" w:cs="Arial"/>
      <w:lang w:eastAsia="pl-PL"/>
    </w:rPr>
  </w:style>
  <w:style w:type="paragraph" w:customStyle="1" w:styleId="10">
    <w:name w:val="1."/>
    <w:basedOn w:val="Normalny"/>
    <w:qFormat/>
    <w:rsid w:val="00AB230D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210">
    <w:name w:val="Tekst podstawowy 210"/>
    <w:basedOn w:val="Normalny"/>
    <w:qFormat/>
    <w:rsid w:val="00077223"/>
    <w:pPr>
      <w:widowControl w:val="0"/>
      <w:snapToGrid w:val="0"/>
    </w:pPr>
    <w:rPr>
      <w:b/>
      <w:szCs w:val="20"/>
    </w:rPr>
  </w:style>
  <w:style w:type="paragraph" w:customStyle="1" w:styleId="WW-Tekstpodstawowywcity30">
    <w:name w:val="WW-Tekst podstawowy wcięty 3"/>
    <w:basedOn w:val="Normalny"/>
    <w:qFormat/>
    <w:rsid w:val="00077223"/>
    <w:pPr>
      <w:widowControl w:val="0"/>
      <w:ind w:left="284"/>
    </w:pPr>
    <w:rPr>
      <w:szCs w:val="20"/>
    </w:rPr>
  </w:style>
  <w:style w:type="paragraph" w:customStyle="1" w:styleId="Tekstpodstawowy310">
    <w:name w:val="Tekst podstawowy 310"/>
    <w:basedOn w:val="Normalny"/>
    <w:qFormat/>
    <w:rsid w:val="00BC3F26"/>
    <w:pPr>
      <w:widowControl w:val="0"/>
      <w:snapToGrid w:val="0"/>
      <w:jc w:val="both"/>
    </w:pPr>
    <w:rPr>
      <w:szCs w:val="20"/>
    </w:rPr>
  </w:style>
  <w:style w:type="character" w:customStyle="1" w:styleId="PodtytuZnak">
    <w:name w:val="Podtytuł Znak"/>
    <w:link w:val="Podtytu0"/>
    <w:uiPriority w:val="99"/>
    <w:rsid w:val="00DA2E6C"/>
    <w:rPr>
      <w:rFonts w:ascii="Arial" w:hAnsi="Arial"/>
      <w:b/>
      <w:sz w:val="22"/>
      <w:lang w:eastAsia="ar-SA"/>
    </w:rPr>
  </w:style>
  <w:style w:type="paragraph" w:customStyle="1" w:styleId="StylArialCzarnyWyjustowany">
    <w:name w:val="Styl Arial Czarny Wyjustowany"/>
    <w:basedOn w:val="Normalny"/>
    <w:qFormat/>
    <w:rsid w:val="00AD6623"/>
    <w:pPr>
      <w:numPr>
        <w:numId w:val="11"/>
      </w:numPr>
      <w:suppressAutoHyphens w:val="0"/>
    </w:pPr>
    <w:rPr>
      <w:rFonts w:ascii="Arial" w:hAnsi="Arial"/>
      <w:sz w:val="22"/>
      <w:lang w:eastAsia="en-US"/>
    </w:rPr>
  </w:style>
  <w:style w:type="paragraph" w:customStyle="1" w:styleId="justify">
    <w:name w:val="justify"/>
    <w:basedOn w:val="Normalny"/>
    <w:qFormat/>
    <w:rsid w:val="00AD6623"/>
    <w:pPr>
      <w:suppressAutoHyphens w:val="0"/>
      <w:spacing w:before="100" w:after="100"/>
      <w:jc w:val="both"/>
    </w:pPr>
    <w:rPr>
      <w:lang w:eastAsia="en-US"/>
    </w:rPr>
  </w:style>
  <w:style w:type="numbering" w:customStyle="1" w:styleId="Styl2">
    <w:name w:val="Styl2"/>
    <w:rsid w:val="001D2E9E"/>
  </w:style>
  <w:style w:type="numbering" w:customStyle="1" w:styleId="Styl3">
    <w:name w:val="Styl3"/>
    <w:rsid w:val="00F71CE2"/>
  </w:style>
  <w:style w:type="character" w:customStyle="1" w:styleId="TekstprzypisukocowegoZnak">
    <w:name w:val="Tekst przypisu końcowego Znak"/>
    <w:link w:val="Tekstprzypisukocowego"/>
    <w:uiPriority w:val="99"/>
    <w:rsid w:val="004C7A5D"/>
    <w:rPr>
      <w:lang w:eastAsia="ar-SA"/>
    </w:rPr>
  </w:style>
  <w:style w:type="character" w:customStyle="1" w:styleId="NagwekZnak">
    <w:name w:val="Nagłówek Znak"/>
    <w:link w:val="Nagwek0"/>
    <w:uiPriority w:val="99"/>
    <w:rsid w:val="0070276F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B14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158D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D145A"/>
  </w:style>
  <w:style w:type="character" w:customStyle="1" w:styleId="Nagwek3Znak">
    <w:name w:val="Nagłówek 3 Znak"/>
    <w:aliases w:val="H3-Heading 3 Znak,3 Znak,l3.3 Znak,h3 Znak,l3 Znak,list 3 Znak,UNI - Nagłówek 3 Znak,H31 Znak,Map Znak,LiczbaDziennika Znak,LiczbaDziennika1 Znak,Level 3 Head Znak,Level 1 - 1 Znak,Kop 3V Znak,3 bullet Znak,b Znak,2 Znak,bullet Znak"/>
    <w:link w:val="Nagwek3"/>
    <w:uiPriority w:val="9"/>
    <w:rsid w:val="00BD145A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UNI-Nagłówek 4 Znak,h4 Znak,heading 4 Znak,4 Znak,H4-Heading 4 Znak,Naglówek 4 Znak"/>
    <w:link w:val="Nagwek4"/>
    <w:uiPriority w:val="9"/>
    <w:rsid w:val="00BD145A"/>
    <w:rPr>
      <w:rFonts w:ascii="Arial" w:hAnsi="Arial"/>
      <w:b/>
      <w:sz w:val="24"/>
      <w:szCs w:val="24"/>
      <w:lang w:eastAsia="ar-SA"/>
    </w:rPr>
  </w:style>
  <w:style w:type="character" w:customStyle="1" w:styleId="TekstprzypisudolnegoZnak">
    <w:name w:val="Tekst przypisu dolnego Znak"/>
    <w:aliases w:val="fn Znak"/>
    <w:link w:val="Tekstprzypisudolnego"/>
    <w:uiPriority w:val="99"/>
    <w:rsid w:val="00BD145A"/>
    <w:rPr>
      <w:rFonts w:ascii="Arial" w:hAnsi="Arial"/>
      <w:szCs w:val="24"/>
      <w:lang w:eastAsia="ar-SA"/>
    </w:rPr>
  </w:style>
  <w:style w:type="paragraph" w:customStyle="1" w:styleId="Punktowaniezwykle">
    <w:name w:val="Punktowanie zwykle"/>
    <w:basedOn w:val="Normalny"/>
    <w:qFormat/>
    <w:rsid w:val="00BD145A"/>
    <w:pPr>
      <w:tabs>
        <w:tab w:val="num" w:pos="360"/>
      </w:tabs>
      <w:spacing w:after="120"/>
    </w:pPr>
    <w:rPr>
      <w:rFonts w:ascii="Arial" w:hAnsi="Arial"/>
      <w:sz w:val="20"/>
    </w:rPr>
  </w:style>
  <w:style w:type="character" w:customStyle="1" w:styleId="Tekstpodstawowywcity3Znak">
    <w:name w:val="Tekst podstawowy wcięty 3 Znak"/>
    <w:link w:val="Tekstpodstawowywcity3"/>
    <w:uiPriority w:val="99"/>
    <w:rsid w:val="00BD145A"/>
    <w:rPr>
      <w:rFonts w:ascii="Arial" w:hAnsi="Arial"/>
      <w:snapToGrid w:val="0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rsid w:val="00BD145A"/>
    <w:rPr>
      <w:rFonts w:ascii="Tahoma" w:hAnsi="Tahoma" w:cs="Arial Narrow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BD145A"/>
    <w:rPr>
      <w:b/>
      <w:bCs/>
      <w:lang w:eastAsia="ar-SA"/>
    </w:rPr>
  </w:style>
  <w:style w:type="numbering" w:customStyle="1" w:styleId="Bezlisty2">
    <w:name w:val="Bez listy2"/>
    <w:next w:val="Bezlisty"/>
    <w:semiHidden/>
    <w:rsid w:val="00B558EF"/>
  </w:style>
  <w:style w:type="character" w:customStyle="1" w:styleId="ZnakZnak3">
    <w:name w:val="Znak Znak3"/>
    <w:rsid w:val="00B558EF"/>
    <w:rPr>
      <w:rFonts w:ascii="Arial" w:hAnsi="Arial"/>
      <w:b/>
      <w:kern w:val="32"/>
      <w:sz w:val="32"/>
      <w:lang w:val="pl-PL" w:eastAsia="pl-PL" w:bidi="ar-SA"/>
    </w:rPr>
  </w:style>
  <w:style w:type="character" w:customStyle="1" w:styleId="ZnakZnak20">
    <w:name w:val="Znak Znak20"/>
    <w:locked/>
    <w:rsid w:val="00B558EF"/>
    <w:rPr>
      <w:rFonts w:ascii="Arial" w:hAnsi="Arial"/>
      <w:b/>
      <w:i/>
      <w:sz w:val="28"/>
      <w:lang w:val="pl-PL" w:eastAsia="pl-PL" w:bidi="ar-SA"/>
    </w:rPr>
  </w:style>
  <w:style w:type="character" w:customStyle="1" w:styleId="ZnakZnak19">
    <w:name w:val="Znak Znak19"/>
    <w:locked/>
    <w:rsid w:val="00B558EF"/>
    <w:rPr>
      <w:b/>
      <w:sz w:val="24"/>
      <w:lang w:val="pl-PL" w:eastAsia="pl-PL" w:bidi="ar-SA"/>
    </w:rPr>
  </w:style>
  <w:style w:type="character" w:customStyle="1" w:styleId="ZnakZnak18">
    <w:name w:val="Znak Znak18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7">
    <w:name w:val="Znak Znak17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6">
    <w:name w:val="Znak Znak16"/>
    <w:locked/>
    <w:rsid w:val="00B558EF"/>
    <w:rPr>
      <w:b/>
      <w:sz w:val="22"/>
      <w:lang w:val="pl-PL" w:eastAsia="pl-PL" w:bidi="ar-SA"/>
    </w:rPr>
  </w:style>
  <w:style w:type="character" w:customStyle="1" w:styleId="ZnakZnak15">
    <w:name w:val="Znak Znak15"/>
    <w:locked/>
    <w:rsid w:val="00B558EF"/>
    <w:rPr>
      <w:sz w:val="24"/>
      <w:lang w:val="pl-PL" w:eastAsia="pl-PL" w:bidi="ar-SA"/>
    </w:rPr>
  </w:style>
  <w:style w:type="character" w:customStyle="1" w:styleId="ZnakZnak14">
    <w:name w:val="Znak Znak14"/>
    <w:locked/>
    <w:rsid w:val="00B558EF"/>
    <w:rPr>
      <w:rFonts w:ascii="Arial" w:hAnsi="Arial"/>
      <w:b/>
      <w:snapToGrid w:val="0"/>
      <w:sz w:val="18"/>
      <w:lang w:val="pl-PL" w:eastAsia="pl-PL" w:bidi="ar-SA"/>
    </w:rPr>
  </w:style>
  <w:style w:type="character" w:customStyle="1" w:styleId="ZnakZnak2">
    <w:name w:val="Znak Znak2"/>
    <w:rsid w:val="00B558EF"/>
    <w:rPr>
      <w:rFonts w:ascii="Arial" w:hAnsi="Arial"/>
      <w:b/>
      <w:lang w:val="pl-PL" w:eastAsia="pl-PL" w:bidi="ar-SA"/>
    </w:rPr>
  </w:style>
  <w:style w:type="character" w:customStyle="1" w:styleId="Osobistystylredagowania">
    <w:name w:val="Osobisty styl redagowania"/>
    <w:rsid w:val="00B558EF"/>
    <w:rPr>
      <w:rFonts w:ascii="Arial" w:hAnsi="Arial" w:cs="Arial"/>
      <w:color w:val="auto"/>
      <w:sz w:val="20"/>
    </w:rPr>
  </w:style>
  <w:style w:type="character" w:customStyle="1" w:styleId="Osobistystylodpowiedzi">
    <w:name w:val="Osobisty styl odpowiedzi"/>
    <w:rsid w:val="00B558EF"/>
    <w:rPr>
      <w:rFonts w:ascii="Arial" w:hAnsi="Arial" w:cs="Arial"/>
      <w:color w:val="auto"/>
      <w:sz w:val="20"/>
    </w:rPr>
  </w:style>
  <w:style w:type="paragraph" w:styleId="Listapunktowana">
    <w:name w:val="List Bullet"/>
    <w:basedOn w:val="Normalny"/>
    <w:autoRedefine/>
    <w:rsid w:val="00B558EF"/>
    <w:pPr>
      <w:suppressAutoHyphens w:val="0"/>
      <w:spacing w:before="120" w:line="312" w:lineRule="auto"/>
      <w:ind w:right="22"/>
      <w:jc w:val="both"/>
    </w:pPr>
    <w:rPr>
      <w:rFonts w:ascii="Arial" w:hAnsi="Arial"/>
      <w:color w:val="000000"/>
      <w:sz w:val="20"/>
      <w:szCs w:val="20"/>
      <w:lang w:eastAsia="pl-PL"/>
    </w:rPr>
  </w:style>
  <w:style w:type="character" w:customStyle="1" w:styleId="ZnakZnak10">
    <w:name w:val="Znak Znak10"/>
    <w:rsid w:val="00B558EF"/>
    <w:rPr>
      <w:sz w:val="24"/>
      <w:lang w:val="pl-PL" w:eastAsia="pl-PL" w:bidi="ar-SA"/>
    </w:rPr>
  </w:style>
  <w:style w:type="character" w:customStyle="1" w:styleId="ZnakZnak12">
    <w:name w:val="Znak Znak12"/>
    <w:locked/>
    <w:rsid w:val="00B558EF"/>
    <w:rPr>
      <w:sz w:val="24"/>
      <w:lang w:val="pl-PL" w:eastAsia="pl-PL" w:bidi="ar-SA"/>
    </w:rPr>
  </w:style>
  <w:style w:type="character" w:customStyle="1" w:styleId="ZnakZnak100">
    <w:name w:val="Znak Znak100"/>
    <w:semiHidden/>
    <w:locked/>
    <w:rsid w:val="00B558EF"/>
    <w:rPr>
      <w:rFonts w:ascii="Univers-PL" w:hAnsi="Univers-PL"/>
      <w:sz w:val="24"/>
      <w:lang w:val="pl-PL" w:eastAsia="pl-PL" w:bidi="ar-SA"/>
    </w:rPr>
  </w:style>
  <w:style w:type="character" w:customStyle="1" w:styleId="ZnakZnak7">
    <w:name w:val="Znak Znak7"/>
    <w:locked/>
    <w:rsid w:val="00B558EF"/>
    <w:rPr>
      <w:rFonts w:ascii="Arial" w:hAnsi="Arial"/>
      <w:sz w:val="22"/>
      <w:lang w:val="pl-PL" w:eastAsia="pl-PL" w:bidi="ar-SA"/>
    </w:rPr>
  </w:style>
  <w:style w:type="paragraph" w:customStyle="1" w:styleId="ust2art">
    <w:name w:val="ust2art"/>
    <w:basedOn w:val="Normalny"/>
    <w:qFormat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60" w:hanging="386"/>
      <w:jc w:val="both"/>
    </w:pPr>
    <w:rPr>
      <w:szCs w:val="20"/>
      <w:lang w:eastAsia="pl-PL"/>
    </w:rPr>
  </w:style>
  <w:style w:type="paragraph" w:customStyle="1" w:styleId="ust1art">
    <w:name w:val="ust1art"/>
    <w:basedOn w:val="Normalny"/>
    <w:qFormat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43" w:hanging="255"/>
      <w:jc w:val="both"/>
    </w:pPr>
    <w:rPr>
      <w:szCs w:val="20"/>
      <w:lang w:eastAsia="pl-PL"/>
    </w:rPr>
  </w:style>
  <w:style w:type="paragraph" w:customStyle="1" w:styleId="pkt1">
    <w:name w:val="pkt1"/>
    <w:basedOn w:val="pkt"/>
    <w:qFormat/>
    <w:rsid w:val="00B558EF"/>
    <w:pPr>
      <w:ind w:left="850" w:hanging="425"/>
    </w:pPr>
  </w:style>
  <w:style w:type="character" w:customStyle="1" w:styleId="ZnakZnak8">
    <w:name w:val="Znak Znak8"/>
    <w:locked/>
    <w:rsid w:val="00B558EF"/>
    <w:rPr>
      <w:rFonts w:ascii="Arial" w:hAnsi="Arial"/>
      <w:b/>
      <w:sz w:val="22"/>
      <w:lang w:val="pl-PL" w:eastAsia="pl-PL" w:bidi="ar-SA"/>
    </w:rPr>
  </w:style>
  <w:style w:type="character" w:customStyle="1" w:styleId="ZnakZnak9">
    <w:name w:val="Znak Znak9"/>
    <w:semiHidden/>
    <w:locked/>
    <w:rsid w:val="00B558EF"/>
    <w:rPr>
      <w:sz w:val="24"/>
      <w:lang w:val="pl-PL" w:eastAsia="pl-PL" w:bidi="ar-SA"/>
    </w:rPr>
  </w:style>
  <w:style w:type="character" w:customStyle="1" w:styleId="tw4winTerm">
    <w:name w:val="tw4winTerm"/>
    <w:rsid w:val="00B558EF"/>
    <w:rPr>
      <w:color w:val="0000FF"/>
    </w:rPr>
  </w:style>
  <w:style w:type="paragraph" w:customStyle="1" w:styleId="DefinitionTerm">
    <w:name w:val="Definition Term"/>
    <w:basedOn w:val="Normalny"/>
    <w:next w:val="DefinitionList"/>
    <w:qFormat/>
    <w:rsid w:val="00B558EF"/>
    <w:pPr>
      <w:widowControl w:val="0"/>
      <w:suppressAutoHyphens w:val="0"/>
      <w:spacing w:line="360" w:lineRule="auto"/>
    </w:pPr>
    <w:rPr>
      <w:snapToGrid w:val="0"/>
      <w:szCs w:val="20"/>
      <w:lang w:eastAsia="pl-PL"/>
    </w:rPr>
  </w:style>
  <w:style w:type="character" w:customStyle="1" w:styleId="AnchorA">
    <w:name w:val="Anchor (A)"/>
    <w:rsid w:val="00B558EF"/>
    <w:rPr>
      <w:color w:val="0000FF"/>
      <w:u w:val="single"/>
    </w:rPr>
  </w:style>
  <w:style w:type="character" w:customStyle="1" w:styleId="ZnakZnak6">
    <w:name w:val="Znak Znak6"/>
    <w:semiHidden/>
    <w:locked/>
    <w:rsid w:val="00B558EF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ZnakZnak5">
    <w:name w:val="Znak Znak5"/>
    <w:semiHidden/>
    <w:locked/>
    <w:rsid w:val="00B558EF"/>
    <w:rPr>
      <w:lang w:val="pl-PL" w:eastAsia="pl-PL" w:bidi="ar-SA"/>
    </w:rPr>
  </w:style>
  <w:style w:type="character" w:customStyle="1" w:styleId="ZnakZnak4">
    <w:name w:val="Znak Znak4"/>
    <w:semiHidden/>
    <w:locked/>
    <w:rsid w:val="00B558EF"/>
    <w:rPr>
      <w:b/>
      <w:bCs/>
      <w:lang w:val="pl-PL" w:eastAsia="pl-PL" w:bidi="ar-SA"/>
    </w:rPr>
  </w:style>
  <w:style w:type="character" w:customStyle="1" w:styleId="EquationCaption">
    <w:name w:val="_Equation Caption"/>
    <w:rsid w:val="00B558EF"/>
  </w:style>
  <w:style w:type="paragraph" w:customStyle="1" w:styleId="umowa1">
    <w:name w:val="umowa 1"/>
    <w:basedOn w:val="Normalny"/>
    <w:qFormat/>
    <w:rsid w:val="00B558EF"/>
    <w:pPr>
      <w:tabs>
        <w:tab w:val="num" w:pos="1440"/>
      </w:tabs>
      <w:suppressAutoHyphens w:val="0"/>
      <w:spacing w:line="360" w:lineRule="auto"/>
      <w:ind w:left="1440" w:hanging="360"/>
      <w:jc w:val="both"/>
    </w:pPr>
    <w:rPr>
      <w:rFonts w:ascii="Helv" w:hAnsi="Helv"/>
      <w:color w:val="000000"/>
      <w:sz w:val="18"/>
      <w:lang w:eastAsia="pl-PL"/>
    </w:rPr>
  </w:style>
  <w:style w:type="paragraph" w:customStyle="1" w:styleId="knfuwaga">
    <w:name w:val="_knf_uwaga"/>
    <w:basedOn w:val="Normalny"/>
    <w:next w:val="knftresctekstu"/>
    <w:qFormat/>
    <w:rsid w:val="00B558EF"/>
    <w:pPr>
      <w:pBdr>
        <w:top w:val="single" w:sz="18" w:space="1" w:color="C00000"/>
        <w:left w:val="single" w:sz="18" w:space="4" w:color="C00000"/>
        <w:bottom w:val="single" w:sz="18" w:space="1" w:color="C00000"/>
        <w:right w:val="single" w:sz="18" w:space="4" w:color="C00000"/>
      </w:pBdr>
      <w:shd w:val="clear" w:color="auto" w:fill="FFFF00"/>
      <w:spacing w:before="240" w:after="240" w:line="360" w:lineRule="auto"/>
      <w:ind w:left="567" w:right="567"/>
    </w:pPr>
    <w:rPr>
      <w:b/>
      <w:i/>
      <w:color w:val="C00000"/>
      <w:szCs w:val="20"/>
      <w:lang w:eastAsia="pl-PL"/>
    </w:rPr>
  </w:style>
  <w:style w:type="character" w:customStyle="1" w:styleId="knfuwagaChar">
    <w:name w:val="_knf_uwaga Char"/>
    <w:rsid w:val="00B558EF"/>
    <w:rPr>
      <w:b/>
      <w:i/>
      <w:color w:val="C00000"/>
      <w:sz w:val="24"/>
      <w:lang w:val="pl-PL" w:eastAsia="pl-PL" w:bidi="ar-SA"/>
    </w:rPr>
  </w:style>
  <w:style w:type="paragraph" w:customStyle="1" w:styleId="knfwylicz">
    <w:name w:val="knf_wylicz"/>
    <w:basedOn w:val="knftresctekstu"/>
    <w:qFormat/>
    <w:rsid w:val="00B558EF"/>
    <w:pPr>
      <w:tabs>
        <w:tab w:val="num" w:pos="360"/>
      </w:tabs>
      <w:spacing w:line="360" w:lineRule="auto"/>
      <w:ind w:left="567" w:hanging="360"/>
      <w:jc w:val="both"/>
    </w:pPr>
  </w:style>
  <w:style w:type="paragraph" w:customStyle="1" w:styleId="Punkt">
    <w:name w:val="Punkt"/>
    <w:basedOn w:val="Normalny"/>
    <w:qFormat/>
    <w:rsid w:val="00B558EF"/>
    <w:pPr>
      <w:numPr>
        <w:numId w:val="8"/>
      </w:numPr>
      <w:suppressAutoHyphens w:val="0"/>
      <w:spacing w:before="120" w:line="360" w:lineRule="auto"/>
      <w:jc w:val="both"/>
    </w:pPr>
    <w:rPr>
      <w:rFonts w:ascii="Arial" w:hAnsi="Arial"/>
      <w:szCs w:val="20"/>
      <w:lang w:eastAsia="pl-PL"/>
    </w:rPr>
  </w:style>
  <w:style w:type="paragraph" w:customStyle="1" w:styleId="FBPWyliczenie1">
    <w:name w:val="FBP Wyliczenie 1"/>
    <w:basedOn w:val="Normalny"/>
    <w:autoRedefine/>
    <w:qFormat/>
    <w:rsid w:val="00B558EF"/>
    <w:pPr>
      <w:tabs>
        <w:tab w:val="num" w:pos="643"/>
      </w:tabs>
      <w:suppressAutoHyphens w:val="0"/>
      <w:autoSpaceDE w:val="0"/>
      <w:autoSpaceDN w:val="0"/>
      <w:spacing w:after="120" w:line="280" w:lineRule="atLeast"/>
      <w:ind w:left="643" w:hanging="360"/>
      <w:jc w:val="both"/>
    </w:pPr>
    <w:rPr>
      <w:color w:val="000000"/>
      <w:lang w:eastAsia="pl-PL"/>
    </w:rPr>
  </w:style>
  <w:style w:type="character" w:customStyle="1" w:styleId="ZnakZnak">
    <w:name w:val="Znak Znak"/>
    <w:rsid w:val="00B558EF"/>
    <w:rPr>
      <w:lang w:val="pl-PL" w:eastAsia="pl-PL" w:bidi="ar-SA"/>
    </w:rPr>
  </w:style>
  <w:style w:type="character" w:customStyle="1" w:styleId="Tytuypl">
    <w:name w:val="Tytuły pól"/>
    <w:rsid w:val="00B558EF"/>
    <w:rPr>
      <w:rFonts w:ascii="Times New Roman" w:hAnsi="Times New Roman" w:cs="Times New Roman"/>
      <w:b/>
      <w:bCs/>
      <w:i/>
      <w:iCs/>
      <w:noProof/>
      <w:color w:val="auto"/>
      <w:sz w:val="20"/>
      <w:szCs w:val="20"/>
      <w:vertAlign w:val="baseline"/>
    </w:rPr>
  </w:style>
  <w:style w:type="paragraph" w:customStyle="1" w:styleId="Pola">
    <w:name w:val="Pola"/>
    <w:qFormat/>
    <w:rsid w:val="00B558EF"/>
    <w:rPr>
      <w:noProof/>
    </w:rPr>
  </w:style>
  <w:style w:type="character" w:customStyle="1" w:styleId="ZnakZnak21">
    <w:name w:val="Znak Znak21"/>
    <w:locked/>
    <w:rsid w:val="00B558EF"/>
    <w:rPr>
      <w:rFonts w:ascii="Arial" w:hAnsi="Arial" w:cs="Arial"/>
      <w:b/>
      <w:bCs/>
      <w:kern w:val="32"/>
      <w:lang w:val="x-none" w:eastAsia="en-US"/>
    </w:rPr>
  </w:style>
  <w:style w:type="character" w:customStyle="1" w:styleId="ZnakZnak13">
    <w:name w:val="Znak Znak13"/>
    <w:locked/>
    <w:rsid w:val="00B558EF"/>
    <w:rPr>
      <w:rFonts w:ascii="Arial" w:hAnsi="Arial" w:cs="Arial"/>
    </w:rPr>
  </w:style>
  <w:style w:type="character" w:customStyle="1" w:styleId="ZnakZnak11">
    <w:name w:val="Znak Znak11"/>
    <w:locked/>
    <w:rsid w:val="00B558EF"/>
    <w:rPr>
      <w:rFonts w:ascii="Times New Roman" w:hAnsi="Times New Roman" w:cs="Times New Roman"/>
      <w:sz w:val="24"/>
      <w:szCs w:val="24"/>
    </w:rPr>
  </w:style>
  <w:style w:type="paragraph" w:styleId="Listanumerowana2">
    <w:name w:val="List Number 2"/>
    <w:basedOn w:val="Normalny"/>
    <w:rsid w:val="00B558EF"/>
    <w:pPr>
      <w:tabs>
        <w:tab w:val="num" w:pos="643"/>
      </w:tabs>
      <w:suppressAutoHyphens w:val="0"/>
      <w:spacing w:after="200" w:line="276" w:lineRule="auto"/>
      <w:ind w:left="643" w:hanging="360"/>
    </w:pPr>
    <w:rPr>
      <w:rFonts w:ascii="Arial" w:hAnsi="Arial"/>
      <w:sz w:val="22"/>
      <w:szCs w:val="22"/>
      <w:lang w:eastAsia="en-US"/>
    </w:rPr>
  </w:style>
  <w:style w:type="paragraph" w:customStyle="1" w:styleId="ListParagraph1">
    <w:name w:val="List Paragraph1"/>
    <w:basedOn w:val="Normalny"/>
    <w:qFormat/>
    <w:rsid w:val="00B558EF"/>
    <w:pPr>
      <w:suppressAutoHyphens w:val="0"/>
      <w:spacing w:after="200" w:line="276" w:lineRule="auto"/>
      <w:ind w:left="720"/>
      <w:contextualSpacing/>
      <w:jc w:val="both"/>
    </w:pPr>
    <w:rPr>
      <w:rFonts w:ascii="Arial" w:hAnsi="Arial"/>
      <w:sz w:val="20"/>
      <w:szCs w:val="20"/>
      <w:lang w:val="en-US" w:eastAsia="en-US"/>
    </w:rPr>
  </w:style>
  <w:style w:type="paragraph" w:customStyle="1" w:styleId="Rub2">
    <w:name w:val="Rub2"/>
    <w:basedOn w:val="Normalny"/>
    <w:next w:val="Normalny"/>
    <w:qFormat/>
    <w:rsid w:val="00B558EF"/>
    <w:pPr>
      <w:tabs>
        <w:tab w:val="left" w:pos="709"/>
        <w:tab w:val="left" w:pos="5670"/>
        <w:tab w:val="left" w:pos="6663"/>
        <w:tab w:val="left" w:pos="7088"/>
        <w:tab w:val="right" w:leader="dot" w:pos="9072"/>
      </w:tabs>
      <w:suppressAutoHyphens w:val="0"/>
      <w:autoSpaceDE w:val="0"/>
      <w:autoSpaceDN w:val="0"/>
      <w:spacing w:before="40" w:line="264" w:lineRule="auto"/>
      <w:ind w:right="-596"/>
    </w:pPr>
    <w:rPr>
      <w:rFonts w:ascii="Tahoma" w:hAnsi="Tahoma" w:cs="Tahoma"/>
      <w:smallCaps/>
      <w:sz w:val="18"/>
      <w:szCs w:val="18"/>
      <w:lang w:val="en-GB" w:eastAsia="pl-PL"/>
    </w:rPr>
  </w:style>
  <w:style w:type="character" w:styleId="Tytuksiki">
    <w:name w:val="Book Title"/>
    <w:uiPriority w:val="33"/>
    <w:qFormat/>
    <w:rsid w:val="00B558EF"/>
    <w:rPr>
      <w:b/>
      <w:bCs/>
      <w:smallCaps/>
      <w:spacing w:val="5"/>
    </w:rPr>
  </w:style>
  <w:style w:type="character" w:customStyle="1" w:styleId="Nagwek6Znak">
    <w:name w:val="Nagłówek 6 Znak"/>
    <w:aliases w:val="UNI - Nagłówek 6 Znak"/>
    <w:link w:val="Nagwek6"/>
    <w:uiPriority w:val="9"/>
    <w:rsid w:val="00C96A74"/>
    <w:rPr>
      <w:rFonts w:ascii="Arial" w:hAnsi="Arial"/>
      <w:b/>
      <w:sz w:val="22"/>
      <w:szCs w:val="24"/>
      <w:lang w:eastAsia="ar-SA"/>
    </w:rPr>
  </w:style>
  <w:style w:type="character" w:customStyle="1" w:styleId="Nagwek7Znak">
    <w:name w:val="Nagłówek 7 Znak"/>
    <w:aliases w:val="UNI - Nagłówek 7 Znak"/>
    <w:link w:val="Nagwek7"/>
    <w:uiPriority w:val="9"/>
    <w:rsid w:val="00C96A74"/>
    <w:rPr>
      <w:sz w:val="24"/>
      <w:szCs w:val="24"/>
      <w:lang w:eastAsia="ar-SA"/>
    </w:rPr>
  </w:style>
  <w:style w:type="character" w:customStyle="1" w:styleId="Nagwek8Znak">
    <w:name w:val="Nagłówek 8 Znak"/>
    <w:aliases w:val="UNI - Nagłówek 8 Znak"/>
    <w:link w:val="Nagwek8"/>
    <w:uiPriority w:val="9"/>
    <w:rsid w:val="00C96A74"/>
    <w:rPr>
      <w:i/>
      <w:iCs/>
      <w:sz w:val="24"/>
      <w:szCs w:val="24"/>
      <w:lang w:eastAsia="ar-SA"/>
    </w:rPr>
  </w:style>
  <w:style w:type="character" w:customStyle="1" w:styleId="Nagwek9Znak">
    <w:name w:val="Nagłówek 9 Znak"/>
    <w:aliases w:val="UNI - Nagłówek 9 Znak,załacznik Znak"/>
    <w:link w:val="Nagwek9"/>
    <w:uiPriority w:val="9"/>
    <w:rsid w:val="00C96A74"/>
    <w:rPr>
      <w:rFonts w:ascii="Arial" w:hAnsi="Arial"/>
      <w:b/>
      <w:sz w:val="28"/>
      <w:szCs w:val="24"/>
      <w:lang w:eastAsia="ar-SA"/>
    </w:rPr>
  </w:style>
  <w:style w:type="character" w:customStyle="1" w:styleId="Tekstpodstawowywcity2Znak">
    <w:name w:val="Tekst podstawowy wcięty 2 Znak"/>
    <w:link w:val="Tekstpodstawowywcity2"/>
    <w:rsid w:val="00C96A74"/>
    <w:rPr>
      <w:rFonts w:ascii="Arial" w:hAnsi="Arial"/>
      <w:sz w:val="24"/>
      <w:szCs w:val="24"/>
      <w:lang w:eastAsia="ar-SA"/>
    </w:rPr>
  </w:style>
  <w:style w:type="character" w:customStyle="1" w:styleId="MapadokumentuZnak">
    <w:name w:val="Mapa dokumentu Znak"/>
    <w:link w:val="Mapadokumentu"/>
    <w:uiPriority w:val="99"/>
    <w:semiHidden/>
    <w:rsid w:val="00C96A74"/>
    <w:rPr>
      <w:rFonts w:ascii="Tahoma" w:hAnsi="Tahoma" w:cs="Tahoma"/>
      <w:shd w:val="clear" w:color="auto" w:fill="000080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C96A74"/>
    <w:rPr>
      <w:sz w:val="16"/>
      <w:szCs w:val="16"/>
      <w:lang w:eastAsia="ar-SA"/>
    </w:rPr>
  </w:style>
  <w:style w:type="character" w:customStyle="1" w:styleId="ZwykytekstZnak">
    <w:name w:val="Zwykły tekst Znak"/>
    <w:link w:val="Zwykytekst"/>
    <w:uiPriority w:val="99"/>
    <w:rsid w:val="00C96A74"/>
    <w:rPr>
      <w:rFonts w:ascii="Courier New" w:hAnsi="Courier New"/>
      <w:szCs w:val="24"/>
      <w:lang w:eastAsia="ar-SA"/>
    </w:rPr>
  </w:style>
  <w:style w:type="paragraph" w:customStyle="1" w:styleId="Akapitzlist10">
    <w:name w:val="Akapit z listą10"/>
    <w:basedOn w:val="Normalny"/>
    <w:qFormat/>
    <w:rsid w:val="00C96A74"/>
    <w:pPr>
      <w:ind w:left="708"/>
    </w:pPr>
  </w:style>
  <w:style w:type="paragraph" w:customStyle="1" w:styleId="Styl1">
    <w:name w:val="Styl_1"/>
    <w:basedOn w:val="Normalny"/>
    <w:qFormat/>
    <w:rsid w:val="00C96A74"/>
    <w:pPr>
      <w:numPr>
        <w:ilvl w:val="1"/>
        <w:numId w:val="15"/>
      </w:numPr>
      <w:suppressAutoHyphens w:val="0"/>
    </w:pPr>
    <w:rPr>
      <w:lang w:eastAsia="pl-PL"/>
    </w:rPr>
  </w:style>
  <w:style w:type="character" w:customStyle="1" w:styleId="CommentTextChar">
    <w:name w:val="Comment Text Char"/>
    <w:semiHidden/>
    <w:locked/>
    <w:rsid w:val="00C96A74"/>
    <w:rPr>
      <w:lang w:val="pl-PL" w:eastAsia="ar-SA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List Paragraph2 Znak,CW_Lista Znak,Alpha list Znak,Podsis rysunku Znak,Akapit z listą numerowaną Znak,Bullet List Znak,FooterText Znak,numbered Znak,Paragraphe de liste1 Znak,Bulletr List Paragraph Znak,列出段落 Znak,列出段落1 Znak"/>
    <w:link w:val="Akapitzlist"/>
    <w:uiPriority w:val="34"/>
    <w:qFormat/>
    <w:locked/>
    <w:rsid w:val="00837A07"/>
    <w:rPr>
      <w:rFonts w:ascii="Calibri" w:hAnsi="Calibri"/>
      <w:sz w:val="22"/>
      <w:szCs w:val="22"/>
    </w:rPr>
  </w:style>
  <w:style w:type="paragraph" w:customStyle="1" w:styleId="Tekstpodstawowy22">
    <w:name w:val="Tekst podstawowy 22"/>
    <w:basedOn w:val="Normalny"/>
    <w:qFormat/>
    <w:rsid w:val="00507279"/>
    <w:pPr>
      <w:keepLines/>
      <w:suppressAutoHyphens w:val="0"/>
      <w:spacing w:before="120"/>
    </w:pPr>
    <w:rPr>
      <w:sz w:val="28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DA5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0462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0">
    <w:name w:val="Tekst podstawowy 2100"/>
    <w:basedOn w:val="Normalny"/>
    <w:qFormat/>
    <w:rsid w:val="002E10AC"/>
    <w:pPr>
      <w:widowControl w:val="0"/>
      <w:snapToGrid w:val="0"/>
    </w:pPr>
    <w:rPr>
      <w:b/>
      <w:szCs w:val="20"/>
    </w:rPr>
  </w:style>
  <w:style w:type="paragraph" w:customStyle="1" w:styleId="Tekstpodstawowy3100">
    <w:name w:val="Tekst podstawowy 3100"/>
    <w:basedOn w:val="Normalny"/>
    <w:qFormat/>
    <w:rsid w:val="002E10AC"/>
    <w:pPr>
      <w:widowControl w:val="0"/>
      <w:snapToGrid w:val="0"/>
      <w:jc w:val="both"/>
    </w:pPr>
    <w:rPr>
      <w:szCs w:val="20"/>
    </w:rPr>
  </w:style>
  <w:style w:type="character" w:customStyle="1" w:styleId="text1">
    <w:name w:val="text1"/>
    <w:rsid w:val="002E10AC"/>
    <w:rPr>
      <w:rFonts w:ascii="Verdana" w:hAnsi="Verdana" w:hint="default"/>
      <w:color w:val="000000"/>
      <w:sz w:val="20"/>
      <w:szCs w:val="20"/>
    </w:rPr>
  </w:style>
  <w:style w:type="character" w:styleId="HTML-cytat">
    <w:name w:val="HTML Cite"/>
    <w:uiPriority w:val="99"/>
    <w:unhideWhenUsed/>
    <w:rsid w:val="002E10AC"/>
    <w:rPr>
      <w:i w:val="0"/>
      <w:iCs w:val="0"/>
      <w:color w:val="009933"/>
    </w:rPr>
  </w:style>
  <w:style w:type="paragraph" w:customStyle="1" w:styleId="11aWyliczanka">
    <w:name w:val="1. 1) a. Wyliczanka"/>
    <w:basedOn w:val="Normalny"/>
    <w:qFormat/>
    <w:rsid w:val="002E10AC"/>
    <w:pPr>
      <w:numPr>
        <w:ilvl w:val="1"/>
        <w:numId w:val="19"/>
      </w:numPr>
      <w:suppressAutoHyphens w:val="0"/>
      <w:spacing w:after="120"/>
    </w:pPr>
    <w:rPr>
      <w:rFonts w:cs="Arial"/>
      <w:lang w:eastAsia="en-US"/>
    </w:rPr>
  </w:style>
  <w:style w:type="paragraph" w:customStyle="1" w:styleId="NumPar2">
    <w:name w:val="NumPar 2"/>
    <w:basedOn w:val="Nagwek2"/>
    <w:next w:val="Normalny"/>
    <w:qFormat/>
    <w:rsid w:val="002E10AC"/>
    <w:pPr>
      <w:keepNext w:val="0"/>
      <w:numPr>
        <w:numId w:val="20"/>
      </w:numPr>
      <w:tabs>
        <w:tab w:val="clear" w:pos="360"/>
        <w:tab w:val="num" w:pos="1200"/>
      </w:tabs>
      <w:suppressAutoHyphens w:val="0"/>
      <w:spacing w:before="0" w:after="240"/>
      <w:ind w:left="1200" w:hanging="720"/>
      <w:jc w:val="both"/>
      <w:outlineLvl w:val="9"/>
    </w:pPr>
    <w:rPr>
      <w:rFonts w:ascii="Cambria" w:hAnsi="Cambria" w:cs="Times New Roman"/>
      <w:sz w:val="24"/>
      <w:lang w:val="en-GB" w:eastAsia="en-GB"/>
    </w:rPr>
  </w:style>
  <w:style w:type="paragraph" w:customStyle="1" w:styleId="Tekstpodstawowy32">
    <w:name w:val="Tekst podstawowy 32"/>
    <w:basedOn w:val="Normalny"/>
    <w:qFormat/>
    <w:rsid w:val="002E10AC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customStyle="1" w:styleId="Akapitzlist2">
    <w:name w:val="Akapit z listą2"/>
    <w:basedOn w:val="Normalny"/>
    <w:qFormat/>
    <w:rsid w:val="002E10AC"/>
    <w:pPr>
      <w:ind w:left="708"/>
    </w:pPr>
  </w:style>
  <w:style w:type="paragraph" w:customStyle="1" w:styleId="Numeracja1">
    <w:name w:val="Numeracja 1"/>
    <w:basedOn w:val="Lista"/>
    <w:qFormat/>
    <w:rsid w:val="002E10AC"/>
    <w:pPr>
      <w:widowControl w:val="0"/>
      <w:suppressAutoHyphens/>
      <w:overflowPunct w:val="0"/>
      <w:autoSpaceDE w:val="0"/>
      <w:spacing w:after="120" w:line="240" w:lineRule="auto"/>
      <w:ind w:left="360" w:hanging="360"/>
      <w:textAlignment w:val="baseline"/>
    </w:pPr>
    <w:rPr>
      <w:kern w:val="1"/>
      <w:lang w:eastAsia="ar-SA"/>
    </w:rPr>
  </w:style>
  <w:style w:type="character" w:customStyle="1" w:styleId="apple-converted-space">
    <w:name w:val="apple-converted-space"/>
    <w:rsid w:val="002E10AC"/>
  </w:style>
  <w:style w:type="table" w:styleId="redniasiatka1">
    <w:name w:val="Medium Grid 1"/>
    <w:basedOn w:val="Standardowy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marker">
    <w:name w:val="marker"/>
    <w:rsid w:val="002E10AC"/>
  </w:style>
  <w:style w:type="character" w:customStyle="1" w:styleId="colorindigo">
    <w:name w:val="color_indigo"/>
    <w:rsid w:val="002E10AC"/>
  </w:style>
  <w:style w:type="table" w:customStyle="1" w:styleId="redniasiatka11">
    <w:name w:val="Średnia siatka 11"/>
    <w:basedOn w:val="Standardowy"/>
    <w:next w:val="redniasiatka1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3">
    <w:name w:val="Bez listy3"/>
    <w:next w:val="Bezlisty"/>
    <w:uiPriority w:val="99"/>
    <w:semiHidden/>
    <w:unhideWhenUsed/>
    <w:rsid w:val="002E10AC"/>
  </w:style>
  <w:style w:type="table" w:customStyle="1" w:styleId="redniasiatka12">
    <w:name w:val="Średnia siatka 12"/>
    <w:basedOn w:val="Standardowy"/>
    <w:next w:val="redniasiatka1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4">
    <w:name w:val="Bez listy4"/>
    <w:next w:val="Bezlisty"/>
    <w:uiPriority w:val="99"/>
    <w:semiHidden/>
    <w:unhideWhenUsed/>
    <w:rsid w:val="002E10AC"/>
  </w:style>
  <w:style w:type="paragraph" w:customStyle="1" w:styleId="Application1">
    <w:name w:val="Application1"/>
    <w:basedOn w:val="Nagwek1"/>
    <w:next w:val="Normalny"/>
    <w:qFormat/>
    <w:rsid w:val="002E10AC"/>
    <w:pPr>
      <w:pageBreakBefore/>
      <w:widowControl w:val="0"/>
      <w:numPr>
        <w:numId w:val="21"/>
      </w:numPr>
      <w:tabs>
        <w:tab w:val="num" w:pos="720"/>
      </w:tabs>
      <w:suppressAutoHyphens w:val="0"/>
      <w:spacing w:before="0" w:after="480"/>
    </w:pPr>
    <w:rPr>
      <w:rFonts w:cs="Times New Roman"/>
      <w:bCs w:val="0"/>
      <w:caps/>
      <w:snapToGrid w:val="0"/>
      <w:kern w:val="28"/>
      <w:sz w:val="28"/>
      <w:szCs w:val="20"/>
      <w:lang w:val="en-GB" w:eastAsia="en-GB"/>
    </w:rPr>
  </w:style>
  <w:style w:type="paragraph" w:styleId="Bezodstpw">
    <w:name w:val="No Spacing"/>
    <w:link w:val="BezodstpwZnak"/>
    <w:uiPriority w:val="1"/>
    <w:qFormat/>
    <w:rsid w:val="002E10AC"/>
    <w:pPr>
      <w:suppressAutoHyphens/>
    </w:pPr>
    <w:rPr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2E10AC"/>
    <w:rPr>
      <w:b/>
      <w:bCs/>
    </w:rPr>
  </w:style>
  <w:style w:type="paragraph" w:customStyle="1" w:styleId="Num-DocParagraph">
    <w:name w:val="Num-Doc Paragraph"/>
    <w:basedOn w:val="Corpsdetexte1"/>
    <w:qFormat/>
    <w:rsid w:val="002E10AC"/>
    <w:pPr>
      <w:tabs>
        <w:tab w:val="left" w:pos="851"/>
        <w:tab w:val="left" w:pos="1191"/>
        <w:tab w:val="left" w:pos="1531"/>
      </w:tabs>
      <w:spacing w:before="0" w:after="240"/>
    </w:pPr>
    <w:rPr>
      <w:rFonts w:ascii="Times" w:eastAsia="Times New Roman" w:hAnsi="Times"/>
      <w:sz w:val="22"/>
      <w:lang w:val="en-GB"/>
    </w:rPr>
  </w:style>
  <w:style w:type="paragraph" w:customStyle="1" w:styleId="Corpsdetexte1">
    <w:name w:val="Corps de texte1"/>
    <w:basedOn w:val="Normalny"/>
    <w:qFormat/>
    <w:rsid w:val="002E10AC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CharZchnZchn">
    <w:name w:val="Char Zchn Zchn"/>
    <w:basedOn w:val="Normalny"/>
    <w:qFormat/>
    <w:rsid w:val="002E10AC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1Char">
    <w:name w:val="Text 1 Char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Char1">
    <w:name w:val="Text 1 Char Char1"/>
    <w:rsid w:val="002E10AC"/>
    <w:rPr>
      <w:sz w:val="24"/>
      <w:lang w:val="en-GB" w:eastAsia="zh-CN"/>
    </w:rPr>
  </w:style>
  <w:style w:type="paragraph" w:customStyle="1" w:styleId="NumPar1">
    <w:name w:val="NumPar 1"/>
    <w:basedOn w:val="Normalny"/>
    <w:next w:val="Normalny"/>
    <w:qFormat/>
    <w:rsid w:val="002E10AC"/>
    <w:pPr>
      <w:suppressAutoHyphens w:val="0"/>
      <w:spacing w:after="240"/>
      <w:ind w:left="483" w:hanging="483"/>
      <w:jc w:val="both"/>
    </w:pPr>
    <w:rPr>
      <w:szCs w:val="20"/>
      <w:lang w:val="en-GB" w:eastAsia="zh-CN"/>
    </w:rPr>
  </w:style>
  <w:style w:type="paragraph" w:customStyle="1" w:styleId="BULLETcadre">
    <w:name w:val="BULLET_cadre"/>
    <w:basedOn w:val="Normalny"/>
    <w:qFormat/>
    <w:rsid w:val="002E10AC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suppressAutoHyphens w:val="0"/>
      <w:overflowPunct w:val="0"/>
      <w:autoSpaceDE w:val="0"/>
      <w:autoSpaceDN w:val="0"/>
      <w:adjustRightInd w:val="0"/>
      <w:spacing w:before="240"/>
      <w:ind w:left="2268" w:hanging="567"/>
      <w:jc w:val="both"/>
      <w:textAlignment w:val="baseline"/>
    </w:pPr>
    <w:rPr>
      <w:rFonts w:ascii="Optima" w:hAnsi="Optima"/>
      <w:sz w:val="22"/>
      <w:szCs w:val="20"/>
      <w:lang w:val="en-GB" w:eastAsia="en-GB"/>
    </w:rPr>
  </w:style>
  <w:style w:type="paragraph" w:customStyle="1" w:styleId="Address">
    <w:name w:val="Address"/>
    <w:basedOn w:val="Normalny"/>
    <w:qFormat/>
    <w:rsid w:val="002E10AC"/>
    <w:pPr>
      <w:suppressAutoHyphens w:val="0"/>
      <w:jc w:val="both"/>
    </w:pPr>
    <w:rPr>
      <w:szCs w:val="20"/>
      <w:lang w:val="en-GB" w:eastAsia="zh-CN"/>
    </w:rPr>
  </w:style>
  <w:style w:type="paragraph" w:customStyle="1" w:styleId="NormalIndent1">
    <w:name w:val="Normal Indent 1"/>
    <w:basedOn w:val="Wcicienormalne"/>
    <w:link w:val="NormalIndent1Char"/>
    <w:autoRedefine/>
    <w:qFormat/>
    <w:rsid w:val="002E10AC"/>
    <w:pPr>
      <w:tabs>
        <w:tab w:val="num" w:pos="540"/>
        <w:tab w:val="num" w:pos="1494"/>
      </w:tabs>
      <w:ind w:left="1494" w:hanging="360"/>
    </w:pPr>
    <w:rPr>
      <w:i/>
      <w:sz w:val="24"/>
      <w:lang w:val="en-US"/>
    </w:rPr>
  </w:style>
  <w:style w:type="paragraph" w:styleId="Wcicienormalne">
    <w:name w:val="Normal Indent"/>
    <w:basedOn w:val="Normalny"/>
    <w:link w:val="WcicienormalneZnak"/>
    <w:rsid w:val="002E10AC"/>
    <w:pPr>
      <w:suppressAutoHyphens w:val="0"/>
      <w:ind w:left="720"/>
    </w:pPr>
    <w:rPr>
      <w:sz w:val="20"/>
      <w:szCs w:val="20"/>
      <w:lang w:val="cs-CZ" w:eastAsia="en-US"/>
    </w:rPr>
  </w:style>
  <w:style w:type="paragraph" w:customStyle="1" w:styleId="NormalIndent2">
    <w:name w:val="Normal Indent 2"/>
    <w:basedOn w:val="NormalIndent1"/>
    <w:autoRedefine/>
    <w:qFormat/>
    <w:rsid w:val="002E10AC"/>
    <w:pPr>
      <w:tabs>
        <w:tab w:val="clear" w:pos="540"/>
        <w:tab w:val="num" w:pos="927"/>
      </w:tabs>
      <w:ind w:left="927"/>
      <w:jc w:val="both"/>
    </w:pPr>
  </w:style>
  <w:style w:type="paragraph" w:customStyle="1" w:styleId="Tekstpodstawowy1">
    <w:name w:val="Tekst podstawowy1"/>
    <w:basedOn w:val="Normalny"/>
    <w:qFormat/>
    <w:rsid w:val="002E10AC"/>
    <w:pPr>
      <w:suppressAutoHyphens w:val="0"/>
      <w:jc w:val="both"/>
    </w:pPr>
    <w:rPr>
      <w:sz w:val="20"/>
      <w:szCs w:val="20"/>
      <w:lang w:val="en-GB" w:eastAsia="en-US"/>
    </w:rPr>
  </w:style>
  <w:style w:type="paragraph" w:customStyle="1" w:styleId="Text10">
    <w:name w:val="Text 1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1">
    <w:name w:val="Text 1 Char1"/>
    <w:rsid w:val="002E10AC"/>
    <w:rPr>
      <w:sz w:val="24"/>
      <w:lang w:val="en-GB" w:eastAsia="zh-CN"/>
    </w:rPr>
  </w:style>
  <w:style w:type="paragraph" w:customStyle="1" w:styleId="StyleNum-DocParagraph12ptItalicBlackAfter6ptTop">
    <w:name w:val="Style Num-Doc Paragraph + 12 pt Italic Black After:  6 pt Top: ..."/>
    <w:basedOn w:val="Tekstpodstawowy1"/>
    <w:qFormat/>
    <w:rsid w:val="002E10AC"/>
    <w:p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pacing w:after="120"/>
    </w:pPr>
    <w:rPr>
      <w:i/>
      <w:iCs/>
      <w:color w:val="000000"/>
      <w:sz w:val="24"/>
    </w:rPr>
  </w:style>
  <w:style w:type="paragraph" w:customStyle="1" w:styleId="111">
    <w:name w:val="111"/>
    <w:basedOn w:val="Normalny"/>
    <w:qFormat/>
    <w:rsid w:val="002E10AC"/>
    <w:pPr>
      <w:tabs>
        <w:tab w:val="num" w:pos="720"/>
      </w:tabs>
      <w:suppressAutoHyphens w:val="0"/>
      <w:ind w:left="720" w:hanging="360"/>
    </w:pPr>
    <w:rPr>
      <w:b/>
      <w:bCs/>
      <w:color w:val="000000"/>
      <w:lang w:val="en-GB" w:eastAsia="en-GB"/>
    </w:rPr>
  </w:style>
  <w:style w:type="paragraph" w:customStyle="1" w:styleId="TexteGras">
    <w:name w:val="Texte Gras"/>
    <w:basedOn w:val="Normalny"/>
    <w:qFormat/>
    <w:rsid w:val="002E10AC"/>
    <w:pPr>
      <w:suppressAutoHyphens w:val="0"/>
      <w:outlineLvl w:val="0"/>
    </w:pPr>
    <w:rPr>
      <w:b/>
      <w:color w:val="000000"/>
      <w:lang w:val="en-GB" w:eastAsia="en-GB"/>
    </w:rPr>
  </w:style>
  <w:style w:type="paragraph" w:customStyle="1" w:styleId="StyleBoldItalicBlackUnderline">
    <w:name w:val="Style Bold Italic Black Underline"/>
    <w:basedOn w:val="Normalny"/>
    <w:qFormat/>
    <w:rsid w:val="002E10AC"/>
    <w:pPr>
      <w:suppressAutoHyphens w:val="0"/>
      <w:outlineLvl w:val="0"/>
    </w:pPr>
    <w:rPr>
      <w:b/>
      <w:i/>
      <w:color w:val="000000"/>
      <w:u w:val="single"/>
      <w:lang w:val="en-GB" w:eastAsia="en-GB"/>
    </w:rPr>
  </w:style>
  <w:style w:type="paragraph" w:customStyle="1" w:styleId="StyleBoldItalicBlackUnderlineJustified">
    <w:name w:val="Style Bold Italic Black Underline Justified"/>
    <w:basedOn w:val="Normalny"/>
    <w:qFormat/>
    <w:rsid w:val="002E10AC"/>
    <w:pPr>
      <w:numPr>
        <w:numId w:val="24"/>
      </w:numPr>
      <w:suppressAutoHyphens w:val="0"/>
      <w:jc w:val="both"/>
    </w:pPr>
    <w:rPr>
      <w:b/>
      <w:bCs/>
      <w:i/>
      <w:iCs/>
      <w:color w:val="000000"/>
      <w:szCs w:val="20"/>
      <w:u w:val="single"/>
      <w:lang w:val="en-GB" w:eastAsia="en-GB"/>
    </w:rPr>
  </w:style>
  <w:style w:type="paragraph" w:customStyle="1" w:styleId="StyleText1CharBoldBlack">
    <w:name w:val="Style Text 1 Char + Bold Black"/>
    <w:basedOn w:val="Text1Char"/>
    <w:qFormat/>
    <w:rsid w:val="002E10AC"/>
    <w:pPr>
      <w:tabs>
        <w:tab w:val="num" w:pos="540"/>
      </w:tabs>
    </w:pPr>
    <w:rPr>
      <w:b/>
      <w:bCs/>
      <w:color w:val="000000"/>
    </w:rPr>
  </w:style>
  <w:style w:type="paragraph" w:customStyle="1" w:styleId="StyleText1ItalicBlack">
    <w:name w:val="Style Text 1 + Italic Black"/>
    <w:basedOn w:val="Text10"/>
    <w:qFormat/>
    <w:rsid w:val="002E10AC"/>
    <w:pPr>
      <w:numPr>
        <w:numId w:val="23"/>
      </w:numPr>
      <w:tabs>
        <w:tab w:val="clear" w:pos="360"/>
      </w:tabs>
    </w:pPr>
    <w:rPr>
      <w:iCs/>
      <w:color w:val="000000"/>
    </w:rPr>
  </w:style>
  <w:style w:type="character" w:customStyle="1" w:styleId="StyleText1ItalicBlackChar">
    <w:name w:val="Style Text 1 + Italic Black Char"/>
    <w:rsid w:val="002E10AC"/>
    <w:rPr>
      <w:color w:val="000000"/>
      <w:sz w:val="24"/>
      <w:lang w:val="en-GB" w:eastAsia="zh-CN"/>
    </w:rPr>
  </w:style>
  <w:style w:type="paragraph" w:customStyle="1" w:styleId="StyleText1CharItalicBlackAfter0pt">
    <w:name w:val="Style Text 1 Char + Italic Black After:  0 pt"/>
    <w:basedOn w:val="Text1Char"/>
    <w:qFormat/>
    <w:rsid w:val="002E10AC"/>
    <w:pPr>
      <w:spacing w:after="0"/>
    </w:pPr>
    <w:rPr>
      <w:iCs/>
      <w:color w:val="000000"/>
      <w:szCs w:val="20"/>
    </w:rPr>
  </w:style>
  <w:style w:type="paragraph" w:customStyle="1" w:styleId="StyleText1CharItalicBlack">
    <w:name w:val="Style Text 1 Char + Italic Black"/>
    <w:basedOn w:val="Text1Char"/>
    <w:qFormat/>
    <w:rsid w:val="002E10AC"/>
    <w:rPr>
      <w:iCs/>
      <w:color w:val="000000"/>
    </w:rPr>
  </w:style>
  <w:style w:type="character" w:customStyle="1" w:styleId="StyleText1CharItalicBlackChar">
    <w:name w:val="Style Text 1 Char + Italic Black Char"/>
    <w:rsid w:val="002E10AC"/>
    <w:rPr>
      <w:color w:val="000000"/>
      <w:sz w:val="24"/>
      <w:lang w:val="en-GB" w:eastAsia="zh-CN"/>
    </w:rPr>
  </w:style>
  <w:style w:type="paragraph" w:customStyle="1" w:styleId="StyleStyleNum-DocParagraph12ptItalicBlackAfter6ptTop">
    <w:name w:val="Style Style Num-Doc Paragraph + 12 pt Italic Black After:  6 pt Top..."/>
    <w:basedOn w:val="StyleNum-DocParagraph12ptItalicBlackAfter6ptTop"/>
    <w:qFormat/>
    <w:rsid w:val="002E10AC"/>
    <w:pPr>
      <w:tabs>
        <w:tab w:val="num" w:pos="720"/>
      </w:tabs>
      <w:spacing w:before="120"/>
      <w:ind w:left="720" w:hanging="360"/>
    </w:pPr>
    <w:rPr>
      <w:i w:val="0"/>
      <w:iCs w:val="0"/>
    </w:rPr>
  </w:style>
  <w:style w:type="paragraph" w:customStyle="1" w:styleId="Tekstas">
    <w:name w:val="Tekstas"/>
    <w:basedOn w:val="Normalny"/>
    <w:qFormat/>
    <w:rsid w:val="002E10AC"/>
    <w:pPr>
      <w:suppressAutoHyphens w:val="0"/>
      <w:spacing w:after="120"/>
      <w:jc w:val="both"/>
    </w:pPr>
    <w:rPr>
      <w:lang w:val="en-US" w:eastAsia="en-US"/>
    </w:rPr>
  </w:style>
  <w:style w:type="paragraph" w:styleId="Legenda">
    <w:name w:val="caption"/>
    <w:aliases w:val="Podpis obiektu"/>
    <w:basedOn w:val="Normalny"/>
    <w:next w:val="Normalny"/>
    <w:autoRedefine/>
    <w:qFormat/>
    <w:rsid w:val="002E10AC"/>
    <w:pPr>
      <w:suppressAutoHyphens w:val="0"/>
      <w:spacing w:after="80"/>
    </w:pPr>
    <w:rPr>
      <w:b/>
      <w:bCs/>
      <w:sz w:val="22"/>
      <w:szCs w:val="20"/>
      <w:lang w:val="en-US" w:eastAsia="en-US"/>
    </w:rPr>
  </w:style>
  <w:style w:type="paragraph" w:customStyle="1" w:styleId="Corpsdetexte2">
    <w:name w:val="Corps de texte2"/>
    <w:basedOn w:val="Normalny"/>
    <w:qFormat/>
    <w:rsid w:val="002E10AC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Text2">
    <w:name w:val="Text 2"/>
    <w:basedOn w:val="Normalny"/>
    <w:qFormat/>
    <w:rsid w:val="002E10AC"/>
    <w:pPr>
      <w:tabs>
        <w:tab w:val="left" w:pos="2161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rsid w:val="002E10AC"/>
    <w:rPr>
      <w:rFonts w:eastAsia="SimSun"/>
      <w:b/>
      <w:kern w:val="28"/>
      <w:sz w:val="32"/>
      <w:lang w:val="en-GB" w:eastAsia="zh-CN" w:bidi="ar-SA"/>
    </w:rPr>
  </w:style>
  <w:style w:type="paragraph" w:customStyle="1" w:styleId="SubTitle1">
    <w:name w:val="SubTitle 1"/>
    <w:basedOn w:val="Normalny"/>
    <w:next w:val="Normalny"/>
    <w:qFormat/>
    <w:rsid w:val="002E10A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GB"/>
    </w:rPr>
  </w:style>
  <w:style w:type="paragraph" w:customStyle="1" w:styleId="Application2">
    <w:name w:val="Application2"/>
    <w:basedOn w:val="Normalny"/>
    <w:autoRedefine/>
    <w:qFormat/>
    <w:rsid w:val="002E10AC"/>
    <w:pPr>
      <w:widowControl w:val="0"/>
      <w:spacing w:before="120" w:after="120"/>
    </w:pPr>
    <w:rPr>
      <w:b/>
      <w:snapToGrid w:val="0"/>
      <w:spacing w:val="-2"/>
      <w:sz w:val="28"/>
      <w:szCs w:val="28"/>
      <w:u w:val="single"/>
      <w:lang w:val="fr-FR" w:eastAsia="en-GB"/>
    </w:rPr>
  </w:style>
  <w:style w:type="paragraph" w:customStyle="1" w:styleId="text20">
    <w:name w:val="text2"/>
    <w:basedOn w:val="Normalny"/>
    <w:qFormat/>
    <w:rsid w:val="002E10AC"/>
    <w:pPr>
      <w:suppressAutoHyphens w:val="0"/>
      <w:spacing w:after="240"/>
      <w:ind w:left="1077"/>
    </w:pPr>
    <w:rPr>
      <w:szCs w:val="20"/>
      <w:lang w:val="en-GB" w:eastAsia="en-GB"/>
    </w:rPr>
  </w:style>
  <w:style w:type="paragraph" w:customStyle="1" w:styleId="text4">
    <w:name w:val="text4"/>
    <w:basedOn w:val="Normalny"/>
    <w:qFormat/>
    <w:rsid w:val="002E10AC"/>
    <w:pPr>
      <w:suppressAutoHyphens w:val="0"/>
      <w:spacing w:after="240"/>
      <w:ind w:left="2880"/>
    </w:pPr>
    <w:rPr>
      <w:szCs w:val="20"/>
      <w:lang w:val="en-GB" w:eastAsia="en-GB"/>
    </w:rPr>
  </w:style>
  <w:style w:type="paragraph" w:customStyle="1" w:styleId="internormal">
    <w:name w:val="internormal"/>
    <w:basedOn w:val="Normalny"/>
    <w:qFormat/>
    <w:rsid w:val="002E10AC"/>
    <w:pPr>
      <w:suppressAutoHyphens w:val="0"/>
      <w:ind w:left="1701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teHead">
    <w:name w:val="NoteHead"/>
    <w:basedOn w:val="Normalny"/>
    <w:next w:val="Normalny"/>
    <w:qFormat/>
    <w:rsid w:val="002E10AC"/>
    <w:pPr>
      <w:suppressAutoHyphens w:val="0"/>
      <w:spacing w:before="720" w:after="720"/>
      <w:jc w:val="center"/>
    </w:pPr>
    <w:rPr>
      <w:b/>
      <w:smallCaps/>
      <w:szCs w:val="20"/>
      <w:lang w:val="en-GB" w:eastAsia="en-US"/>
    </w:rPr>
  </w:style>
  <w:style w:type="character" w:customStyle="1" w:styleId="WcicienormalneZnak">
    <w:name w:val="Wcięcie normalne Znak"/>
    <w:link w:val="Wcicienormalne"/>
    <w:rsid w:val="002E10AC"/>
    <w:rPr>
      <w:lang w:val="cs-CZ" w:eastAsia="en-US"/>
    </w:rPr>
  </w:style>
  <w:style w:type="character" w:customStyle="1" w:styleId="NormalIndent1Char">
    <w:name w:val="Normal Indent 1 Char"/>
    <w:link w:val="NormalIndent1"/>
    <w:rsid w:val="002E10AC"/>
    <w:rPr>
      <w:i/>
      <w:sz w:val="24"/>
      <w:lang w:val="en-US" w:eastAsia="en-US"/>
    </w:rPr>
  </w:style>
  <w:style w:type="paragraph" w:customStyle="1" w:styleId="normaltableau">
    <w:name w:val="normal_tableau"/>
    <w:basedOn w:val="Normalny"/>
    <w:qFormat/>
    <w:rsid w:val="002E10A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article1">
    <w:name w:val="article1"/>
    <w:basedOn w:val="Normalny"/>
    <w:qFormat/>
    <w:rsid w:val="002E10AC"/>
    <w:pPr>
      <w:suppressAutoHyphens w:val="0"/>
      <w:spacing w:before="240"/>
      <w:ind w:left="1701"/>
      <w:jc w:val="center"/>
    </w:pPr>
    <w:rPr>
      <w:rFonts w:ascii="Optima" w:hAnsi="Optima"/>
      <w:b/>
      <w:sz w:val="22"/>
      <w:szCs w:val="20"/>
      <w:u w:val="single"/>
      <w:lang w:val="en-GB" w:eastAsia="en-US"/>
    </w:rPr>
  </w:style>
  <w:style w:type="paragraph" w:customStyle="1" w:styleId="TableTitle">
    <w:name w:val="Table Title"/>
    <w:basedOn w:val="Normalny"/>
    <w:next w:val="Normalny"/>
    <w:qFormat/>
    <w:rsid w:val="002E10AC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b/>
      <w:sz w:val="22"/>
      <w:szCs w:val="20"/>
      <w:lang w:val="en-GB" w:eastAsia="en-US"/>
    </w:rPr>
  </w:style>
  <w:style w:type="paragraph" w:customStyle="1" w:styleId="TableSub-title">
    <w:name w:val="Table Sub-title"/>
    <w:basedOn w:val="Normalny"/>
    <w:next w:val="Tekstpodstawowy"/>
    <w:qFormat/>
    <w:rsid w:val="002E10AC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sz w:val="22"/>
      <w:szCs w:val="20"/>
      <w:lang w:val="en-GB" w:eastAsia="en-US"/>
    </w:rPr>
  </w:style>
  <w:style w:type="paragraph" w:customStyle="1" w:styleId="SourceDescription">
    <w:name w:val="Source Description"/>
    <w:basedOn w:val="Normalny"/>
    <w:next w:val="Tekstpodstawowy"/>
    <w:qFormat/>
    <w:rsid w:val="002E10AC"/>
    <w:pPr>
      <w:widowControl w:val="0"/>
      <w:tabs>
        <w:tab w:val="left" w:pos="851"/>
        <w:tab w:val="left" w:pos="1191"/>
        <w:tab w:val="left" w:pos="1531"/>
      </w:tabs>
      <w:suppressAutoHyphens w:val="0"/>
      <w:jc w:val="both"/>
    </w:pPr>
    <w:rPr>
      <w:rFonts w:ascii="Helvetica" w:hAnsi="Helvetica"/>
      <w:sz w:val="18"/>
      <w:szCs w:val="20"/>
      <w:lang w:val="en-GB" w:eastAsia="en-US"/>
    </w:rPr>
  </w:style>
  <w:style w:type="paragraph" w:customStyle="1" w:styleId="Text11">
    <w:name w:val="Text 11"/>
    <w:basedOn w:val="Normalny"/>
    <w:qFormat/>
    <w:rsid w:val="002E10AC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Num-DocParagraph1">
    <w:name w:val="Num-Doc Paragraph1"/>
    <w:basedOn w:val="Normalny"/>
    <w:qFormat/>
    <w:rsid w:val="002E10AC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Text12">
    <w:name w:val="Text 12"/>
    <w:basedOn w:val="Normalny"/>
    <w:qFormat/>
    <w:rsid w:val="002E10AC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Text1Char2">
    <w:name w:val="Text 1 Char2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paragraph" w:customStyle="1" w:styleId="Num-DocParagraph2">
    <w:name w:val="Num-Doc Paragraph2"/>
    <w:basedOn w:val="Normalny"/>
    <w:qFormat/>
    <w:rsid w:val="002E10AC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SectionTitle">
    <w:name w:val="SectionTitle"/>
    <w:basedOn w:val="Normalny"/>
    <w:next w:val="Nagwek1"/>
    <w:qFormat/>
    <w:rsid w:val="002E10AC"/>
    <w:pPr>
      <w:keepNext/>
      <w:suppressAutoHyphens w:val="0"/>
      <w:spacing w:after="480"/>
      <w:jc w:val="center"/>
    </w:pPr>
    <w:rPr>
      <w:b/>
      <w:smallCaps/>
      <w:sz w:val="28"/>
      <w:szCs w:val="20"/>
      <w:lang w:val="en-GB" w:eastAsia="en-GB"/>
    </w:rPr>
  </w:style>
  <w:style w:type="paragraph" w:customStyle="1" w:styleId="Text3">
    <w:name w:val="Text 3"/>
    <w:basedOn w:val="Normalny"/>
    <w:qFormat/>
    <w:rsid w:val="002E10AC"/>
    <w:pPr>
      <w:tabs>
        <w:tab w:val="left" w:pos="2302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paragraph" w:customStyle="1" w:styleId="ListBullet1">
    <w:name w:val="List Bullet 1"/>
    <w:basedOn w:val="Text10"/>
    <w:qFormat/>
    <w:rsid w:val="002E10AC"/>
    <w:pPr>
      <w:numPr>
        <w:numId w:val="22"/>
      </w:numPr>
    </w:pPr>
    <w:rPr>
      <w:szCs w:val="20"/>
      <w:lang w:eastAsia="en-US"/>
    </w:rPr>
  </w:style>
  <w:style w:type="paragraph" w:customStyle="1" w:styleId="ListDash2">
    <w:name w:val="List Dash 2"/>
    <w:basedOn w:val="Text2"/>
    <w:qFormat/>
    <w:rsid w:val="002E10AC"/>
    <w:pPr>
      <w:numPr>
        <w:numId w:val="25"/>
      </w:numPr>
      <w:tabs>
        <w:tab w:val="clear" w:pos="2161"/>
      </w:tabs>
    </w:pPr>
    <w:rPr>
      <w:lang w:eastAsia="en-US"/>
    </w:rPr>
  </w:style>
  <w:style w:type="paragraph" w:customStyle="1" w:styleId="ListDash4">
    <w:name w:val="List Dash 4"/>
    <w:basedOn w:val="Normalny"/>
    <w:qFormat/>
    <w:rsid w:val="002E10AC"/>
    <w:pPr>
      <w:numPr>
        <w:numId w:val="26"/>
      </w:numPr>
      <w:suppressAutoHyphens w:val="0"/>
      <w:spacing w:after="240"/>
      <w:jc w:val="both"/>
    </w:pPr>
    <w:rPr>
      <w:szCs w:val="20"/>
      <w:lang w:val="en-GB" w:eastAsia="en-US"/>
    </w:rPr>
  </w:style>
  <w:style w:type="paragraph" w:customStyle="1" w:styleId="ListDash">
    <w:name w:val="List Dash"/>
    <w:basedOn w:val="Normalny"/>
    <w:qFormat/>
    <w:rsid w:val="002E10AC"/>
    <w:pPr>
      <w:numPr>
        <w:numId w:val="27"/>
      </w:numPr>
      <w:suppressAutoHyphens w:val="0"/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ny"/>
    <w:qFormat/>
    <w:rsid w:val="002E10AC"/>
    <w:pPr>
      <w:tabs>
        <w:tab w:val="num" w:pos="1417"/>
      </w:tabs>
      <w:suppressAutoHyphens w:val="0"/>
      <w:spacing w:after="240"/>
      <w:ind w:left="1417" w:hanging="708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ny"/>
    <w:qFormat/>
    <w:rsid w:val="002E10AC"/>
    <w:pPr>
      <w:tabs>
        <w:tab w:val="num" w:pos="2126"/>
      </w:tabs>
      <w:suppressAutoHyphens w:val="0"/>
      <w:spacing w:after="240"/>
      <w:ind w:left="2126" w:hanging="709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ny"/>
    <w:qFormat/>
    <w:rsid w:val="002E10AC"/>
    <w:pPr>
      <w:tabs>
        <w:tab w:val="num" w:pos="2835"/>
      </w:tabs>
      <w:suppressAutoHyphens w:val="0"/>
      <w:spacing w:after="240"/>
      <w:ind w:left="2835" w:hanging="709"/>
      <w:jc w:val="both"/>
    </w:pPr>
    <w:rPr>
      <w:szCs w:val="20"/>
      <w:lang w:val="fr-FR" w:eastAsia="en-US"/>
    </w:rPr>
  </w:style>
  <w:style w:type="paragraph" w:customStyle="1" w:styleId="BodySingle">
    <w:name w:val="Body Single"/>
    <w:basedOn w:val="Tekstpodstawowy"/>
    <w:qFormat/>
    <w:rsid w:val="002E10AC"/>
    <w:pPr>
      <w:suppressAutoHyphens w:val="0"/>
      <w:spacing w:after="0" w:line="290" w:lineRule="atLeast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Table">
    <w:name w:val="Table"/>
    <w:basedOn w:val="Normalny"/>
    <w:qFormat/>
    <w:rsid w:val="002E10AC"/>
    <w:pPr>
      <w:keepNext/>
      <w:tabs>
        <w:tab w:val="left" w:pos="851"/>
      </w:tabs>
      <w:suppressAutoHyphens w:val="0"/>
    </w:pPr>
    <w:rPr>
      <w:sz w:val="20"/>
      <w:szCs w:val="20"/>
      <w:lang w:val="en-GB" w:eastAsia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ny"/>
    <w:next w:val="Normalny"/>
    <w:qFormat/>
    <w:rsid w:val="002E10AC"/>
    <w:pPr>
      <w:suppressAutoHyphens w:val="0"/>
      <w:spacing w:after="160" w:line="240" w:lineRule="exact"/>
    </w:pPr>
    <w:rPr>
      <w:rFonts w:ascii="Tahoma" w:hAnsi="Tahoma"/>
      <w:szCs w:val="20"/>
      <w:lang w:val="en-US" w:eastAsia="en-US"/>
    </w:rPr>
  </w:style>
  <w:style w:type="character" w:customStyle="1" w:styleId="Heading1Char1Char">
    <w:name w:val="Heading 1 Char1 Char"/>
    <w:aliases w:val="Heading 1 Char Char Char"/>
    <w:rsid w:val="002E10AC"/>
    <w:rPr>
      <w:b/>
    </w:rPr>
  </w:style>
  <w:style w:type="character" w:customStyle="1" w:styleId="En-tte1">
    <w:name w:val="En-tête #1_"/>
    <w:link w:val="En-tte10"/>
    <w:uiPriority w:val="99"/>
    <w:rsid w:val="002E10AC"/>
    <w:rPr>
      <w:b/>
      <w:bCs/>
      <w:sz w:val="26"/>
      <w:szCs w:val="26"/>
      <w:shd w:val="clear" w:color="auto" w:fill="FFFFFF"/>
    </w:rPr>
  </w:style>
  <w:style w:type="paragraph" w:customStyle="1" w:styleId="En-tte10">
    <w:name w:val="En-tête #1"/>
    <w:basedOn w:val="Normalny"/>
    <w:link w:val="En-tte1"/>
    <w:uiPriority w:val="99"/>
    <w:qFormat/>
    <w:rsid w:val="002E10AC"/>
    <w:pPr>
      <w:widowControl w:val="0"/>
      <w:shd w:val="clear" w:color="auto" w:fill="FFFFFF"/>
      <w:suppressAutoHyphens w:val="0"/>
      <w:spacing w:line="350" w:lineRule="exact"/>
      <w:jc w:val="center"/>
      <w:outlineLvl w:val="0"/>
    </w:pPr>
    <w:rPr>
      <w:b/>
      <w:bCs/>
      <w:sz w:val="26"/>
      <w:szCs w:val="26"/>
      <w:lang w:eastAsia="pl-PL"/>
    </w:rPr>
  </w:style>
  <w:style w:type="character" w:customStyle="1" w:styleId="Style11pt1">
    <w:name w:val="Style 11 pt1"/>
    <w:rsid w:val="002E10AC"/>
    <w:rPr>
      <w:sz w:val="22"/>
      <w:szCs w:val="22"/>
    </w:rPr>
  </w:style>
  <w:style w:type="character" w:customStyle="1" w:styleId="hps">
    <w:name w:val="hps"/>
    <w:rsid w:val="002E10AC"/>
  </w:style>
  <w:style w:type="paragraph" w:customStyle="1" w:styleId="CVNormal-FirstLine">
    <w:name w:val="CV Normal - First Line"/>
    <w:basedOn w:val="Normalny"/>
    <w:next w:val="Normalny"/>
    <w:qFormat/>
    <w:rsid w:val="002E10AC"/>
    <w:pPr>
      <w:spacing w:before="74"/>
      <w:ind w:left="113" w:right="113"/>
    </w:pPr>
    <w:rPr>
      <w:rFonts w:ascii="Arial Narrow" w:hAnsi="Arial Narrow"/>
      <w:sz w:val="20"/>
      <w:szCs w:val="20"/>
      <w:lang w:val="en-US"/>
    </w:rPr>
  </w:style>
  <w:style w:type="paragraph" w:customStyle="1" w:styleId="CVNormal">
    <w:name w:val="CV Normal"/>
    <w:basedOn w:val="Normalny"/>
    <w:qFormat/>
    <w:rsid w:val="002E10AC"/>
    <w:pPr>
      <w:ind w:left="113" w:right="113"/>
    </w:pPr>
    <w:rPr>
      <w:rFonts w:ascii="Arial Narrow" w:hAnsi="Arial Narrow"/>
      <w:sz w:val="20"/>
      <w:szCs w:val="20"/>
      <w:lang w:val="en-US"/>
    </w:rPr>
  </w:style>
  <w:style w:type="character" w:customStyle="1" w:styleId="longtext">
    <w:name w:val="long_text"/>
    <w:basedOn w:val="Domylnaczcionkaakapitu"/>
    <w:rsid w:val="002E10AC"/>
  </w:style>
  <w:style w:type="paragraph" w:customStyle="1" w:styleId="cn">
    <w:name w:val="cn"/>
    <w:basedOn w:val="Normalny"/>
    <w:qFormat/>
    <w:rsid w:val="002E10AC"/>
    <w:pPr>
      <w:suppressAutoHyphens w:val="0"/>
      <w:jc w:val="center"/>
    </w:pPr>
    <w:rPr>
      <w:lang w:val="ro-MD" w:eastAsia="ru-RU"/>
    </w:rPr>
  </w:style>
  <w:style w:type="character" w:customStyle="1" w:styleId="NormalnyWebZnak">
    <w:name w:val="Normalny (Web) Znak"/>
    <w:aliases w:val=" Char Znak,Char Znak,Знак Znak"/>
    <w:link w:val="NormalnyWeb"/>
    <w:uiPriority w:val="99"/>
    <w:rsid w:val="002E10A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180">
    <w:name w:val="Style180"/>
    <w:basedOn w:val="Normalny"/>
    <w:qFormat/>
    <w:rsid w:val="002E10AC"/>
    <w:pPr>
      <w:widowControl w:val="0"/>
      <w:suppressAutoHyphens w:val="0"/>
      <w:autoSpaceDE w:val="0"/>
      <w:autoSpaceDN w:val="0"/>
      <w:adjustRightInd w:val="0"/>
      <w:spacing w:line="322" w:lineRule="exact"/>
      <w:ind w:firstLine="528"/>
      <w:jc w:val="both"/>
    </w:pPr>
    <w:rPr>
      <w:lang w:val="ru-RU" w:eastAsia="ru-RU"/>
    </w:rPr>
  </w:style>
  <w:style w:type="character" w:customStyle="1" w:styleId="FontStyle356">
    <w:name w:val="Font Style356"/>
    <w:rsid w:val="002E10AC"/>
    <w:rPr>
      <w:rFonts w:ascii="Times New Roman" w:hAnsi="Times New Roman" w:cs="Times New Roman"/>
      <w:sz w:val="26"/>
      <w:szCs w:val="26"/>
    </w:rPr>
  </w:style>
  <w:style w:type="character" w:customStyle="1" w:styleId="FontStyle288">
    <w:name w:val="Font Style288"/>
    <w:rsid w:val="002E10A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57">
    <w:name w:val="Font Style357"/>
    <w:rsid w:val="002E10A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Normal1Char">
    <w:name w:val="Normal1 Char"/>
    <w:basedOn w:val="Normalny"/>
    <w:qFormat/>
    <w:rsid w:val="002E10AC"/>
    <w:rPr>
      <w:sz w:val="20"/>
      <w:szCs w:val="20"/>
      <w:lang w:val="ru-RU"/>
    </w:rPr>
  </w:style>
  <w:style w:type="paragraph" w:customStyle="1" w:styleId="ParagraphNumbering">
    <w:name w:val="Paragraph Numbering"/>
    <w:basedOn w:val="Normalny"/>
    <w:link w:val="ParagraphNumberingChar"/>
    <w:uiPriority w:val="99"/>
    <w:qFormat/>
    <w:rsid w:val="002E10AC"/>
    <w:pPr>
      <w:tabs>
        <w:tab w:val="num" w:pos="720"/>
      </w:tabs>
      <w:suppressAutoHyphens w:val="0"/>
      <w:spacing w:after="240"/>
    </w:pPr>
    <w:rPr>
      <w:rFonts w:eastAsia="SimSun"/>
      <w:lang w:val="en-US" w:eastAsia="en-US"/>
    </w:rPr>
  </w:style>
  <w:style w:type="character" w:customStyle="1" w:styleId="ParagraphNumberingChar">
    <w:name w:val="Paragraph Numbering Char"/>
    <w:link w:val="ParagraphNumbering"/>
    <w:uiPriority w:val="99"/>
    <w:rsid w:val="002E10AC"/>
    <w:rPr>
      <w:rFonts w:eastAsia="SimSun"/>
      <w:sz w:val="24"/>
      <w:szCs w:val="24"/>
      <w:lang w:val="en-US" w:eastAsia="en-US"/>
    </w:rPr>
  </w:style>
  <w:style w:type="paragraph" w:customStyle="1" w:styleId="Style258">
    <w:name w:val="Style258"/>
    <w:basedOn w:val="Normalny"/>
    <w:qFormat/>
    <w:rsid w:val="002E10AC"/>
    <w:pPr>
      <w:widowControl w:val="0"/>
      <w:suppressAutoHyphens w:val="0"/>
      <w:autoSpaceDE w:val="0"/>
      <w:autoSpaceDN w:val="0"/>
      <w:adjustRightInd w:val="0"/>
      <w:spacing w:line="323" w:lineRule="exact"/>
      <w:ind w:firstLine="710"/>
      <w:jc w:val="both"/>
    </w:pPr>
    <w:rPr>
      <w:lang w:val="ru-RU" w:eastAsia="ru-RU"/>
    </w:rPr>
  </w:style>
  <w:style w:type="character" w:customStyle="1" w:styleId="shorttext">
    <w:name w:val="short_text"/>
    <w:basedOn w:val="Domylnaczcionkaakapitu"/>
    <w:rsid w:val="002E10AC"/>
  </w:style>
  <w:style w:type="paragraph" w:customStyle="1" w:styleId="ECVBlueBox">
    <w:name w:val="_ECV_BlueBox"/>
    <w:basedOn w:val="Normalny"/>
    <w:qFormat/>
    <w:rsid w:val="002E10AC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zh-CN" w:bidi="hi-IN"/>
    </w:rPr>
  </w:style>
  <w:style w:type="paragraph" w:customStyle="1" w:styleId="ECVSectionBullet">
    <w:name w:val="_ECV_SectionBullet"/>
    <w:basedOn w:val="Normalny"/>
    <w:qFormat/>
    <w:rsid w:val="002E10AC"/>
    <w:pPr>
      <w:widowControl w:val="0"/>
      <w:suppressLineNumber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paragraph" w:customStyle="1" w:styleId="Tekstpodstawowy20">
    <w:name w:val="Tekst podstawowy2"/>
    <w:basedOn w:val="Normalny"/>
    <w:link w:val="Bodytext"/>
    <w:qFormat/>
    <w:rsid w:val="002E10AC"/>
    <w:pPr>
      <w:suppressAutoHyphens w:val="0"/>
      <w:jc w:val="both"/>
    </w:pPr>
    <w:rPr>
      <w:sz w:val="20"/>
      <w:szCs w:val="20"/>
      <w:lang w:val="en-GB" w:eastAsia="en-US"/>
    </w:rPr>
  </w:style>
  <w:style w:type="character" w:customStyle="1" w:styleId="Nagwek1Znak1">
    <w:name w:val="Nagłówek 1 Znak1"/>
    <w:aliases w:val="Heading 1 Char1 Char1 Znak1,Heading 1 Char Char Char1 Znak1,Heading 1 Char1 Char1 Char Char Znak1,Heading 1 Char Char Char1 Char Char Znak1,Heading 1 Char Char1 Znak1,Heading 1 Char1 Char1 Char1 Znak1,UNI-Nagłówek 1 Znak1,H1 Znak1"/>
    <w:basedOn w:val="Domylnaczcionkaakapitu"/>
    <w:uiPriority w:val="9"/>
    <w:rsid w:val="002E10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rzypisudolnegoZnak1">
    <w:name w:val="Tekst przypisu dolnego Znak1"/>
    <w:aliases w:val="fn Znak1"/>
    <w:basedOn w:val="Domylnaczcionkaakapitu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1">
    <w:name w:val="Tekst podstawowy Znak1"/>
    <w:aliases w:val="body text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1">
    <w:name w:val="Nagłówek 7 Znak1"/>
    <w:aliases w:val="UNI - Nagłówek 7 Znak1"/>
    <w:basedOn w:val="Domylnaczcionkaakapitu"/>
    <w:semiHidden/>
    <w:rsid w:val="002E10A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8Znak1">
    <w:name w:val="Nagłówek 8 Znak1"/>
    <w:aliases w:val="UNI - Nagłówek 8 Znak1"/>
    <w:basedOn w:val="Domylnaczcionkaakapitu"/>
    <w:semiHidden/>
    <w:rsid w:val="002E1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aliases w:val="UNI - Nagłówek 9 Znak1,załacznik Znak1"/>
    <w:basedOn w:val="Domylnaczcionkaakapitu"/>
    <w:semiHidden/>
    <w:rsid w:val="002E1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TytuZnak1">
    <w:name w:val="Tytuł Znak1"/>
    <w:basedOn w:val="Domylnaczcionkaakapitu"/>
    <w:rsid w:val="002E10AC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dymkaZnak1">
    <w:name w:val="Tekst dymka Znak1"/>
    <w:basedOn w:val="Domylnaczcionkaakapitu"/>
    <w:semiHidden/>
    <w:rsid w:val="002E10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odtytuZnak1">
    <w:name w:val="Podtytuł Znak1"/>
    <w:basedOn w:val="Domylnaczcionkaakapitu"/>
    <w:uiPriority w:val="11"/>
    <w:rsid w:val="002E10AC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ekstpodstawowy2Znak1">
    <w:name w:val="Tekst podstawowy 2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basedOn w:val="Domylnaczcionkaakapitu"/>
    <w:semiHidden/>
    <w:rsid w:val="002E10A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matkomentarzaZnak1">
    <w:name w:val="Temat komentarza Znak1"/>
    <w:basedOn w:val="TekstkomentarzaZnak1"/>
    <w:semiHidden/>
    <w:rsid w:val="002E10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1">
    <w:name w:val="Tekst podstawowy wcięty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2E10AC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celp">
    <w:name w:val="cel_p"/>
    <w:basedOn w:val="Normalny"/>
    <w:qFormat/>
    <w:rsid w:val="00D8170C"/>
    <w:pPr>
      <w:suppressAutoHyphens w:val="0"/>
      <w:spacing w:after="15"/>
      <w:ind w:left="15" w:right="15"/>
      <w:jc w:val="both"/>
      <w:textAlignment w:val="top"/>
    </w:pPr>
    <w:rPr>
      <w:lang w:eastAsia="pl-PL"/>
    </w:rPr>
  </w:style>
  <w:style w:type="paragraph" w:customStyle="1" w:styleId="msonormal0">
    <w:name w:val="msonormal"/>
    <w:basedOn w:val="Normalny"/>
    <w:qFormat/>
    <w:rsid w:val="009D3FA7"/>
    <w:pPr>
      <w:suppressAutoHyphens w:val="0"/>
      <w:spacing w:before="100" w:beforeAutospacing="1" w:after="100" w:afterAutospacing="1"/>
    </w:pPr>
    <w:rPr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46FE8"/>
  </w:style>
  <w:style w:type="table" w:customStyle="1" w:styleId="Tabela-Siatka52">
    <w:name w:val="Tabela - Siatka52"/>
    <w:basedOn w:val="Standardowy"/>
    <w:next w:val="Tabela-Siatka"/>
    <w:uiPriority w:val="39"/>
    <w:rsid w:val="00D46F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D46FE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4">
    <w:name w:val="Style24"/>
    <w:basedOn w:val="Normalny"/>
    <w:uiPriority w:val="99"/>
    <w:qFormat/>
    <w:rsid w:val="005E1617"/>
    <w:pPr>
      <w:widowControl w:val="0"/>
      <w:suppressAutoHyphens w:val="0"/>
      <w:autoSpaceDE w:val="0"/>
      <w:autoSpaceDN w:val="0"/>
      <w:adjustRightInd w:val="0"/>
      <w:spacing w:line="418" w:lineRule="exact"/>
      <w:ind w:hanging="350"/>
      <w:jc w:val="both"/>
    </w:pPr>
    <w:rPr>
      <w:lang w:eastAsia="pl-PL"/>
    </w:rPr>
  </w:style>
  <w:style w:type="character" w:customStyle="1" w:styleId="FontStyle52">
    <w:name w:val="Font Style52"/>
    <w:uiPriority w:val="99"/>
    <w:rsid w:val="005E161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0">
    <w:name w:val="Font Style50"/>
    <w:uiPriority w:val="99"/>
    <w:rsid w:val="005E161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qFormat/>
    <w:rsid w:val="00925D7F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paragraph" w:customStyle="1" w:styleId="Style19">
    <w:name w:val="Style19"/>
    <w:basedOn w:val="Normalny"/>
    <w:uiPriority w:val="99"/>
    <w:qFormat/>
    <w:rsid w:val="00925D7F"/>
    <w:pPr>
      <w:widowControl w:val="0"/>
      <w:suppressAutoHyphens w:val="0"/>
      <w:autoSpaceDE w:val="0"/>
      <w:autoSpaceDN w:val="0"/>
      <w:adjustRightInd w:val="0"/>
      <w:spacing w:line="413" w:lineRule="exact"/>
      <w:jc w:val="both"/>
    </w:pPr>
    <w:rPr>
      <w:lang w:eastAsia="pl-PL"/>
    </w:rPr>
  </w:style>
  <w:style w:type="numbering" w:customStyle="1" w:styleId="Styl21">
    <w:name w:val="Styl21"/>
    <w:rsid w:val="007D156D"/>
  </w:style>
  <w:style w:type="numbering" w:customStyle="1" w:styleId="Styl31">
    <w:name w:val="Styl31"/>
    <w:rsid w:val="007D156D"/>
  </w:style>
  <w:style w:type="character" w:customStyle="1" w:styleId="ng-binding">
    <w:name w:val="ng-binding"/>
    <w:basedOn w:val="Domylnaczcionkaakapitu"/>
    <w:rsid w:val="00764B0A"/>
  </w:style>
  <w:style w:type="numbering" w:customStyle="1" w:styleId="Styl22">
    <w:name w:val="Styl22"/>
    <w:rsid w:val="00EF7C0C"/>
  </w:style>
  <w:style w:type="paragraph" w:customStyle="1" w:styleId="font5">
    <w:name w:val="font5"/>
    <w:basedOn w:val="Normalny"/>
    <w:rsid w:val="00EF7C0C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EF7C0C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6">
    <w:name w:val="xl66"/>
    <w:basedOn w:val="Normalny"/>
    <w:rsid w:val="00EF7C0C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EF7C0C"/>
    <w:pPr>
      <w:suppressAutoHyphens w:val="0"/>
      <w:spacing w:before="100" w:beforeAutospacing="1" w:after="100" w:afterAutospacing="1"/>
    </w:pPr>
    <w:rPr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1">
    <w:name w:val="xl71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2">
    <w:name w:val="xl7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4">
    <w:name w:val="xl74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75">
    <w:name w:val="xl7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7">
    <w:name w:val="xl77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9">
    <w:name w:val="xl7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0">
    <w:name w:val="xl8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1">
    <w:name w:val="xl81"/>
    <w:basedOn w:val="Normalny"/>
    <w:rsid w:val="00EF7C0C"/>
    <w:pP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82">
    <w:name w:val="xl8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EF7C0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0">
    <w:name w:val="xl90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1">
    <w:name w:val="xl91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2">
    <w:name w:val="xl9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3">
    <w:name w:val="xl93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4">
    <w:name w:val="xl94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5">
    <w:name w:val="xl9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6">
    <w:name w:val="xl9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8">
    <w:name w:val="xl98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99">
    <w:name w:val="xl99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0">
    <w:name w:val="xl10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3">
    <w:name w:val="xl10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6">
    <w:name w:val="xl10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7">
    <w:name w:val="xl107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8">
    <w:name w:val="xl108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F7C0C"/>
    <w:pPr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pl-PL"/>
    </w:rPr>
  </w:style>
  <w:style w:type="paragraph" w:customStyle="1" w:styleId="xl109">
    <w:name w:val="xl109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0">
    <w:name w:val="xl110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1">
    <w:name w:val="xl111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2">
    <w:name w:val="xl112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5">
    <w:name w:val="xl11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6">
    <w:name w:val="xl11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7">
    <w:name w:val="xl117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0">
    <w:name w:val="xl120"/>
    <w:basedOn w:val="Normalny"/>
    <w:rsid w:val="00EF7C0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1">
    <w:name w:val="xl121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F7C0C"/>
  </w:style>
  <w:style w:type="numbering" w:customStyle="1" w:styleId="Bezlisty7">
    <w:name w:val="Bez listy7"/>
    <w:next w:val="Bezlisty"/>
    <w:uiPriority w:val="99"/>
    <w:semiHidden/>
    <w:unhideWhenUsed/>
    <w:rsid w:val="00EF7C0C"/>
  </w:style>
  <w:style w:type="character" w:customStyle="1" w:styleId="Nagweklubstopka">
    <w:name w:val="Nagłówek lub stopka_"/>
    <w:basedOn w:val="Domylnaczcionkaakapitu"/>
    <w:rsid w:val="00EF7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EF7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sid w:val="00EF7C0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7C0C"/>
    <w:pPr>
      <w:widowControl w:val="0"/>
      <w:shd w:val="clear" w:color="auto" w:fill="FFFFFF"/>
      <w:suppressAutoHyphens w:val="0"/>
      <w:spacing w:before="600" w:after="180" w:line="0" w:lineRule="atLeast"/>
      <w:ind w:hanging="720"/>
      <w:jc w:val="both"/>
    </w:pPr>
    <w:rPr>
      <w:sz w:val="20"/>
      <w:szCs w:val="20"/>
      <w:lang w:eastAsia="pl-PL"/>
    </w:rPr>
  </w:style>
  <w:style w:type="character" w:customStyle="1" w:styleId="TeksttreciExact">
    <w:name w:val="Tekst treści Exact"/>
    <w:basedOn w:val="Domylnaczcionkaakapitu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content">
    <w:name w:val="content"/>
    <w:basedOn w:val="Domylnaczcionkaakapitu"/>
    <w:rsid w:val="00EF7C0C"/>
  </w:style>
  <w:style w:type="paragraph" w:customStyle="1" w:styleId="Nag3wek1">
    <w:name w:val="Nag3ówek 1"/>
    <w:basedOn w:val="Normalny"/>
    <w:next w:val="Normalny"/>
    <w:rsid w:val="00EF7C0C"/>
    <w:pPr>
      <w:suppressAutoHyphens w:val="0"/>
      <w:autoSpaceDE w:val="0"/>
      <w:autoSpaceDN w:val="0"/>
      <w:adjustRightInd w:val="0"/>
      <w:spacing w:before="240"/>
    </w:pPr>
    <w:rPr>
      <w:sz w:val="20"/>
      <w:lang w:eastAsia="pl-PL"/>
    </w:rPr>
  </w:style>
  <w:style w:type="table" w:customStyle="1" w:styleId="Tabela-Siatka53">
    <w:name w:val="Tabela - Siatka53"/>
    <w:basedOn w:val="Standardowy"/>
    <w:next w:val="Tabela-Siatka"/>
    <w:uiPriority w:val="39"/>
    <w:rsid w:val="00EF7C0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Numerowany">
    <w:name w:val="Punkt Numerowany"/>
    <w:basedOn w:val="Normalny"/>
    <w:rsid w:val="00EF7C0C"/>
    <w:pPr>
      <w:tabs>
        <w:tab w:val="num" w:pos="-206"/>
        <w:tab w:val="left" w:pos="1077"/>
        <w:tab w:val="left" w:pos="1440"/>
      </w:tabs>
      <w:suppressAutoHyphens w:val="0"/>
      <w:spacing w:before="120" w:after="120"/>
      <w:ind w:left="-206" w:hanging="360"/>
      <w:jc w:val="both"/>
    </w:pPr>
    <w:rPr>
      <w:rFonts w:ascii="Arial" w:hAnsi="Arial"/>
      <w:sz w:val="20"/>
      <w:szCs w:val="20"/>
      <w:lang w:eastAsia="en-US"/>
    </w:rPr>
  </w:style>
  <w:style w:type="paragraph" w:customStyle="1" w:styleId="PunktKontynuacja">
    <w:name w:val="Punkt Kontynuacja"/>
    <w:basedOn w:val="PunktNumerowany"/>
    <w:next w:val="PunktNumerowany"/>
    <w:rsid w:val="00EF7C0C"/>
    <w:pPr>
      <w:tabs>
        <w:tab w:val="clear" w:pos="-206"/>
      </w:tabs>
      <w:spacing w:before="0"/>
      <w:ind w:left="357" w:firstLine="0"/>
    </w:pPr>
  </w:style>
  <w:style w:type="paragraph" w:customStyle="1" w:styleId="IndentedText">
    <w:name w:val="Indented Text"/>
    <w:basedOn w:val="Normalny"/>
    <w:rsid w:val="00EF7C0C"/>
    <w:pPr>
      <w:suppressAutoHyphens w:val="0"/>
      <w:autoSpaceDE w:val="0"/>
      <w:autoSpaceDN w:val="0"/>
      <w:adjustRightInd w:val="0"/>
      <w:spacing w:before="28" w:after="28"/>
      <w:ind w:left="576"/>
      <w:jc w:val="both"/>
    </w:pPr>
    <w:rPr>
      <w:rFonts w:eastAsia="SimSu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EF7C0C"/>
    <w:pPr>
      <w:tabs>
        <w:tab w:val="left" w:pos="77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 w:val="0"/>
      <w:autoSpaceDE w:val="0"/>
      <w:autoSpaceDN w:val="0"/>
      <w:adjustRightInd w:val="0"/>
      <w:ind w:left="771" w:hanging="283"/>
      <w:jc w:val="both"/>
    </w:pPr>
    <w:rPr>
      <w:rFonts w:ascii="Arial" w:eastAsia="SimSun" w:hAnsi="Arial" w:cs="Arial"/>
      <w:sz w:val="18"/>
      <w:szCs w:val="18"/>
      <w:lang w:eastAsia="zh-CN"/>
    </w:rPr>
  </w:style>
  <w:style w:type="paragraph" w:customStyle="1" w:styleId="DefaultText11">
    <w:name w:val="Default Text:1:1"/>
    <w:basedOn w:val="Normalny"/>
    <w:rsid w:val="00EF7C0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 w:val="0"/>
      <w:autoSpaceDE w:val="0"/>
      <w:autoSpaceDN w:val="0"/>
      <w:adjustRightInd w:val="0"/>
    </w:pPr>
    <w:rPr>
      <w:rFonts w:ascii="Helvetica" w:eastAsia="SimSun" w:hAnsi="Helvetica" w:cs="Helvetica"/>
      <w:sz w:val="20"/>
      <w:szCs w:val="20"/>
      <w:lang w:eastAsia="zh-CN"/>
    </w:rPr>
  </w:style>
  <w:style w:type="paragraph" w:customStyle="1" w:styleId="DefaultText">
    <w:name w:val="Default Text"/>
    <w:basedOn w:val="Normalny"/>
    <w:rsid w:val="00EF7C0C"/>
    <w:pPr>
      <w:suppressAutoHyphens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Nagwek10">
    <w:name w:val="Nag³ówek 1"/>
    <w:basedOn w:val="Normalny"/>
    <w:rsid w:val="00EF7C0C"/>
    <w:pPr>
      <w:suppressAutoHyphens w:val="0"/>
      <w:autoSpaceDE w:val="0"/>
      <w:autoSpaceDN w:val="0"/>
      <w:adjustRightInd w:val="0"/>
      <w:spacing w:before="280"/>
    </w:pPr>
    <w:rPr>
      <w:rFonts w:ascii="Arial Black" w:eastAsia="SimSun" w:hAnsi="Arial Black" w:cs="Arial Black"/>
      <w:sz w:val="28"/>
      <w:szCs w:val="28"/>
      <w:lang w:eastAsia="zh-CN"/>
    </w:rPr>
  </w:style>
  <w:style w:type="table" w:customStyle="1" w:styleId="TableGrid0">
    <w:name w:val="Table Grid0"/>
    <w:rsid w:val="00EF7C0C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tendestandard">
    <w:name w:val="Atende standard"/>
    <w:basedOn w:val="Normalny"/>
    <w:link w:val="AtendestandardZnak"/>
    <w:qFormat/>
    <w:rsid w:val="00EF7C0C"/>
    <w:pPr>
      <w:suppressAutoHyphens w:val="0"/>
      <w:spacing w:line="360" w:lineRule="auto"/>
      <w:jc w:val="both"/>
    </w:pPr>
    <w:rPr>
      <w:rFonts w:ascii="Verdana" w:hAnsi="Verdana"/>
      <w:color w:val="000000"/>
      <w:sz w:val="18"/>
      <w:szCs w:val="20"/>
      <w:lang w:val="cs-CZ" w:eastAsia="en-US"/>
    </w:rPr>
  </w:style>
  <w:style w:type="character" w:customStyle="1" w:styleId="AtendestandardZnak">
    <w:name w:val="Atende standard Znak"/>
    <w:link w:val="Atendestandard"/>
    <w:rsid w:val="00EF7C0C"/>
    <w:rPr>
      <w:rFonts w:ascii="Verdana" w:hAnsi="Verdana"/>
      <w:color w:val="000000"/>
      <w:sz w:val="18"/>
      <w:lang w:val="cs-CZ" w:eastAsia="en-US"/>
    </w:rPr>
  </w:style>
  <w:style w:type="character" w:customStyle="1" w:styleId="Teksttreci6">
    <w:name w:val="Tekst treści (6)_"/>
    <w:link w:val="Teksttreci60"/>
    <w:rsid w:val="00EF7C0C"/>
    <w:rPr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EF7C0C"/>
    <w:pPr>
      <w:widowControl w:val="0"/>
      <w:shd w:val="clear" w:color="auto" w:fill="FFFFFF"/>
      <w:suppressAutoHyphens w:val="0"/>
      <w:spacing w:line="0" w:lineRule="atLeast"/>
      <w:ind w:hanging="640"/>
      <w:jc w:val="right"/>
    </w:pPr>
    <w:rPr>
      <w:sz w:val="23"/>
      <w:szCs w:val="23"/>
      <w:lang w:eastAsia="pl-PL"/>
    </w:rPr>
  </w:style>
  <w:style w:type="character" w:customStyle="1" w:styleId="Teksttreci610pt">
    <w:name w:val="Tekst treści (6) + 10 pt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numbering" w:customStyle="1" w:styleId="Atende">
    <w:name w:val="Atende"/>
    <w:uiPriority w:val="99"/>
    <w:rsid w:val="00EF7C0C"/>
  </w:style>
  <w:style w:type="character" w:customStyle="1" w:styleId="dzial">
    <w:name w:val="dzial"/>
    <w:rsid w:val="00EF7C0C"/>
  </w:style>
  <w:style w:type="character" w:customStyle="1" w:styleId="Teksttreci9115pt">
    <w:name w:val="Tekst treści (9) + 11;5 pt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PogrubienieNagweklubstopka115ptBezkursywy">
    <w:name w:val="Pogrubienie;Nagłówek lub stopka + 11;5 pt;Bez kursywy"/>
    <w:rsid w:val="00EF7C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xl28">
    <w:name w:val="xl28"/>
    <w:basedOn w:val="Normalny"/>
    <w:rsid w:val="00EF7C0C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7C0C"/>
    <w:rPr>
      <w:color w:val="808080"/>
    </w:rPr>
  </w:style>
  <w:style w:type="paragraph" w:customStyle="1" w:styleId="Tabletext">
    <w:name w:val="Tabletext"/>
    <w:basedOn w:val="Normalny"/>
    <w:rsid w:val="00EF7C0C"/>
    <w:pPr>
      <w:keepLines/>
      <w:widowControl w:val="0"/>
      <w:suppressAutoHyphens w:val="0"/>
      <w:spacing w:before="120" w:after="60"/>
    </w:pPr>
    <w:rPr>
      <w:rFonts w:ascii="Arial" w:hAnsi="Arial"/>
      <w:b/>
      <w:bCs/>
      <w:sz w:val="20"/>
      <w:szCs w:val="20"/>
      <w:lang w:eastAsia="en-US"/>
    </w:rPr>
  </w:style>
  <w:style w:type="paragraph" w:customStyle="1" w:styleId="zacznik">
    <w:name w:val="załącznik"/>
    <w:basedOn w:val="Nagwek7"/>
    <w:link w:val="zacznikZnak"/>
    <w:qFormat/>
    <w:rsid w:val="00EF7C0C"/>
    <w:pPr>
      <w:numPr>
        <w:ilvl w:val="6"/>
        <w:numId w:val="30"/>
      </w:numPr>
      <w:jc w:val="right"/>
    </w:pPr>
  </w:style>
  <w:style w:type="character" w:customStyle="1" w:styleId="zacznikZnak">
    <w:name w:val="załącznik Znak"/>
    <w:basedOn w:val="Nagwek7Znak"/>
    <w:link w:val="zacznik"/>
    <w:rsid w:val="00EF7C0C"/>
    <w:rPr>
      <w:sz w:val="24"/>
      <w:szCs w:val="24"/>
      <w:lang w:eastAsia="ar-SA"/>
    </w:rPr>
  </w:style>
  <w:style w:type="character" w:customStyle="1" w:styleId="st">
    <w:name w:val="st"/>
    <w:basedOn w:val="Domylnaczcionkaakapitu"/>
    <w:rsid w:val="00EF7C0C"/>
  </w:style>
  <w:style w:type="paragraph" w:customStyle="1" w:styleId="A1">
    <w:name w:val="A1"/>
    <w:basedOn w:val="Nagwek1"/>
    <w:link w:val="A1Znak"/>
    <w:autoRedefine/>
    <w:qFormat/>
    <w:rsid w:val="00EF7C0C"/>
    <w:pPr>
      <w:keepLines/>
      <w:widowControl w:val="0"/>
      <w:spacing w:before="0" w:after="0" w:line="276" w:lineRule="auto"/>
      <w:ind w:left="360"/>
      <w:jc w:val="both"/>
    </w:pPr>
    <w:rPr>
      <w:b w:val="0"/>
      <w:bCs w:val="0"/>
      <w:sz w:val="24"/>
      <w:szCs w:val="24"/>
      <w:lang w:eastAsia="en-US"/>
    </w:rPr>
  </w:style>
  <w:style w:type="paragraph" w:customStyle="1" w:styleId="A2">
    <w:name w:val="A2"/>
    <w:basedOn w:val="Nagwek2"/>
    <w:link w:val="A2Znak"/>
    <w:autoRedefine/>
    <w:qFormat/>
    <w:rsid w:val="00EF7C0C"/>
    <w:pPr>
      <w:keepLines/>
      <w:widowControl w:val="0"/>
      <w:numPr>
        <w:ilvl w:val="1"/>
        <w:numId w:val="31"/>
      </w:numPr>
      <w:tabs>
        <w:tab w:val="left" w:pos="851"/>
        <w:tab w:val="left" w:pos="1701"/>
      </w:tabs>
      <w:spacing w:after="0" w:line="276" w:lineRule="auto"/>
      <w:jc w:val="both"/>
    </w:pPr>
    <w:rPr>
      <w:bCs w:val="0"/>
      <w:sz w:val="24"/>
      <w:szCs w:val="24"/>
      <w:u w:val="single"/>
      <w:lang w:eastAsia="en-US"/>
    </w:rPr>
  </w:style>
  <w:style w:type="character" w:customStyle="1" w:styleId="A1Znak">
    <w:name w:val="A1 Znak"/>
    <w:basedOn w:val="Domylnaczcionkaakapitu"/>
    <w:link w:val="A1"/>
    <w:rsid w:val="00EF7C0C"/>
    <w:rPr>
      <w:rFonts w:ascii="Arial" w:hAnsi="Arial" w:cs="Arial"/>
      <w:kern w:val="32"/>
      <w:sz w:val="24"/>
      <w:szCs w:val="24"/>
      <w:lang w:eastAsia="en-US"/>
    </w:rPr>
  </w:style>
  <w:style w:type="character" w:customStyle="1" w:styleId="A2Znak">
    <w:name w:val="A2 Znak"/>
    <w:basedOn w:val="Nagwek2Znak"/>
    <w:link w:val="A2"/>
    <w:rsid w:val="00EF7C0C"/>
    <w:rPr>
      <w:rFonts w:ascii="Arial" w:hAnsi="Arial" w:cs="Arial"/>
      <w:b/>
      <w:bCs w:val="0"/>
      <w:i/>
      <w:iCs/>
      <w:sz w:val="24"/>
      <w:szCs w:val="24"/>
      <w:u w:val="single"/>
      <w:lang w:val="pl-PL" w:eastAsia="en-US" w:bidi="ar-SA"/>
    </w:rPr>
  </w:style>
  <w:style w:type="numbering" w:customStyle="1" w:styleId="MW2">
    <w:name w:val="MW2"/>
    <w:uiPriority w:val="99"/>
    <w:rsid w:val="00EF7C0C"/>
  </w:style>
  <w:style w:type="numbering" w:customStyle="1" w:styleId="StylKonspektynumerowaneZlewej0cmWysunicie102cm">
    <w:name w:val="Styl Konspekty numerowane Z lewej:  0 cm Wysunięcie:  102 cm"/>
    <w:basedOn w:val="Bezlisty"/>
    <w:rsid w:val="00EF7C0C"/>
    <w:pPr>
      <w:numPr>
        <w:numId w:val="31"/>
      </w:numPr>
    </w:pPr>
  </w:style>
  <w:style w:type="paragraph" w:styleId="Lista2">
    <w:name w:val="List 2"/>
    <w:basedOn w:val="Normalny"/>
    <w:unhideWhenUsed/>
    <w:rsid w:val="00EF7C0C"/>
    <w:pPr>
      <w:ind w:left="566" w:hanging="283"/>
      <w:contextualSpacing/>
    </w:pPr>
  </w:style>
  <w:style w:type="paragraph" w:styleId="Lista3">
    <w:name w:val="List 3"/>
    <w:basedOn w:val="Normalny"/>
    <w:unhideWhenUsed/>
    <w:rsid w:val="00EF7C0C"/>
    <w:pPr>
      <w:ind w:left="849" w:hanging="283"/>
      <w:contextualSpacing/>
    </w:pPr>
  </w:style>
  <w:style w:type="paragraph" w:styleId="Lista4">
    <w:name w:val="List 4"/>
    <w:basedOn w:val="Normalny"/>
    <w:rsid w:val="00EF7C0C"/>
    <w:pPr>
      <w:ind w:left="1132" w:hanging="283"/>
      <w:contextualSpacing/>
    </w:pPr>
  </w:style>
  <w:style w:type="paragraph" w:styleId="Lista5">
    <w:name w:val="List 5"/>
    <w:basedOn w:val="Normalny"/>
    <w:rsid w:val="00EF7C0C"/>
    <w:pPr>
      <w:ind w:left="1415" w:hanging="283"/>
      <w:contextualSpacing/>
    </w:pPr>
  </w:style>
  <w:style w:type="paragraph" w:styleId="Zwrotpoegnalny">
    <w:name w:val="Closing"/>
    <w:basedOn w:val="Normalny"/>
    <w:link w:val="ZwrotpoegnalnyZnak"/>
    <w:unhideWhenUsed/>
    <w:rsid w:val="00EF7C0C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EF7C0C"/>
    <w:rPr>
      <w:sz w:val="24"/>
      <w:szCs w:val="24"/>
      <w:lang w:eastAsia="ar-SA"/>
    </w:rPr>
  </w:style>
  <w:style w:type="paragraph" w:styleId="Lista-kontynuacja">
    <w:name w:val="List Continue"/>
    <w:basedOn w:val="Normalny"/>
    <w:unhideWhenUsed/>
    <w:rsid w:val="00EF7C0C"/>
    <w:pPr>
      <w:spacing w:after="120"/>
      <w:ind w:left="283"/>
      <w:contextualSpacing/>
    </w:pPr>
  </w:style>
  <w:style w:type="paragraph" w:styleId="Lista-kontynuacja2">
    <w:name w:val="List Continue 2"/>
    <w:basedOn w:val="Normalny"/>
    <w:unhideWhenUsed/>
    <w:rsid w:val="00EF7C0C"/>
    <w:pPr>
      <w:spacing w:after="120"/>
      <w:ind w:left="566"/>
      <w:contextualSpacing/>
    </w:pPr>
  </w:style>
  <w:style w:type="paragraph" w:styleId="Podpis">
    <w:name w:val="Signature"/>
    <w:basedOn w:val="Normalny"/>
    <w:link w:val="PodpisZnak"/>
    <w:unhideWhenUsed/>
    <w:rsid w:val="00EF7C0C"/>
    <w:pPr>
      <w:ind w:left="4252"/>
    </w:pPr>
  </w:style>
  <w:style w:type="character" w:customStyle="1" w:styleId="PodpisZnak">
    <w:name w:val="Podpis Znak"/>
    <w:basedOn w:val="Domylnaczcionkaakapitu"/>
    <w:link w:val="Podpis"/>
    <w:rsid w:val="00EF7C0C"/>
    <w:rPr>
      <w:sz w:val="24"/>
      <w:szCs w:val="24"/>
      <w:lang w:eastAsia="ar-SA"/>
    </w:rPr>
  </w:style>
  <w:style w:type="paragraph" w:customStyle="1" w:styleId="Podpis-Stanowisko">
    <w:name w:val="Podpis - Stanowisko"/>
    <w:basedOn w:val="Podpis"/>
    <w:rsid w:val="00EF7C0C"/>
  </w:style>
  <w:style w:type="paragraph" w:customStyle="1" w:styleId="Podpis-Firma">
    <w:name w:val="Podpis - Firma"/>
    <w:basedOn w:val="Podpis"/>
    <w:rsid w:val="00EF7C0C"/>
  </w:style>
  <w:style w:type="paragraph" w:styleId="Tekstpodstawowyzwciciem">
    <w:name w:val="Body Text First Indent"/>
    <w:basedOn w:val="Tekstpodstawowy"/>
    <w:link w:val="TekstpodstawowyzwciciemZnak"/>
    <w:rsid w:val="00EF7C0C"/>
    <w:pPr>
      <w:spacing w:after="0"/>
      <w:ind w:firstLine="360"/>
      <w:jc w:val="left"/>
    </w:pPr>
    <w:rPr>
      <w:rFonts w:ascii="Times New Roman" w:hAnsi="Times New Roman"/>
      <w:sz w:val="24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F7C0C"/>
    <w:rPr>
      <w:rFonts w:ascii="Tahoma" w:hAnsi="Tahoma"/>
      <w:sz w:val="24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EF7C0C"/>
    <w:pPr>
      <w:spacing w:after="0" w:line="240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F7C0C"/>
    <w:rPr>
      <w:sz w:val="24"/>
      <w:szCs w:val="24"/>
      <w:lang w:val="pl-PL" w:eastAsia="ar-SA" w:bidi="ar-SA"/>
    </w:rPr>
  </w:style>
  <w:style w:type="paragraph" w:customStyle="1" w:styleId="NormalBold">
    <w:name w:val="NormalBold"/>
    <w:basedOn w:val="Normalny"/>
    <w:link w:val="NormalBoldChar"/>
    <w:rsid w:val="00EF7C0C"/>
    <w:pPr>
      <w:widowControl w:val="0"/>
      <w:suppressAutoHyphens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F7C0C"/>
    <w:rPr>
      <w:b/>
      <w:sz w:val="24"/>
      <w:szCs w:val="22"/>
      <w:lang w:eastAsia="en-GB"/>
    </w:rPr>
  </w:style>
  <w:style w:type="character" w:customStyle="1" w:styleId="DeltaViewInsertion0">
    <w:name w:val="DeltaView Insertion"/>
    <w:rsid w:val="00EF7C0C"/>
    <w:rPr>
      <w:b/>
      <w:i/>
      <w:spacing w:val="0"/>
    </w:rPr>
  </w:style>
  <w:style w:type="paragraph" w:customStyle="1" w:styleId="NormalLeft">
    <w:name w:val="Normal Left"/>
    <w:basedOn w:val="Normalny"/>
    <w:rsid w:val="00EF7C0C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F7C0C"/>
    <w:pPr>
      <w:numPr>
        <w:numId w:val="3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F7C0C"/>
    <w:pPr>
      <w:numPr>
        <w:numId w:val="3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EF7C0C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EF7C0C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7C0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7C0C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ootnotedescription">
    <w:name w:val="footnote description"/>
    <w:next w:val="Normalny"/>
    <w:link w:val="footnotedescriptionChar"/>
    <w:hidden/>
    <w:rsid w:val="00EF7C0C"/>
    <w:pPr>
      <w:spacing w:line="259" w:lineRule="auto"/>
      <w:ind w:left="2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EF7C0C"/>
    <w:rPr>
      <w:color w:val="000000"/>
      <w:szCs w:val="22"/>
    </w:rPr>
  </w:style>
  <w:style w:type="character" w:customStyle="1" w:styleId="footnotemark">
    <w:name w:val="footnote mark"/>
    <w:hidden/>
    <w:rsid w:val="00EF7C0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numbering" w:customStyle="1" w:styleId="Bezlisty8">
    <w:name w:val="Bez listy8"/>
    <w:next w:val="Bezlisty"/>
    <w:uiPriority w:val="99"/>
    <w:semiHidden/>
    <w:unhideWhenUsed/>
    <w:rsid w:val="00EF7C0C"/>
  </w:style>
  <w:style w:type="table" w:customStyle="1" w:styleId="Tabela-Siatka61">
    <w:name w:val="Tabela - Siatka61"/>
    <w:basedOn w:val="Standardowy"/>
    <w:next w:val="Tabela-Siatka"/>
    <w:uiPriority w:val="39"/>
    <w:rsid w:val="00EF7C0C"/>
    <w:pPr>
      <w:ind w:left="992"/>
    </w:pPr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EF7C0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F7C0C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uchili">
    <w:name w:val="luc_hili"/>
    <w:basedOn w:val="Domylnaczcionkaakapitu"/>
    <w:rsid w:val="00EF7C0C"/>
  </w:style>
  <w:style w:type="paragraph" w:customStyle="1" w:styleId="Style5">
    <w:name w:val="Style5"/>
    <w:basedOn w:val="Normalny"/>
    <w:uiPriority w:val="99"/>
    <w:rsid w:val="00EF7C0C"/>
    <w:pPr>
      <w:widowControl w:val="0"/>
      <w:suppressAutoHyphens w:val="0"/>
      <w:autoSpaceDE w:val="0"/>
      <w:autoSpaceDN w:val="0"/>
      <w:adjustRightInd w:val="0"/>
      <w:spacing w:line="274" w:lineRule="exact"/>
      <w:ind w:hanging="850"/>
    </w:pPr>
    <w:rPr>
      <w:rFonts w:ascii="Arial" w:hAnsi="Arial" w:cs="Arial"/>
      <w:lang w:eastAsia="pl-PL"/>
    </w:rPr>
  </w:style>
  <w:style w:type="paragraph" w:customStyle="1" w:styleId="punktwustpienumerow">
    <w:name w:val="punkt w ustępie numerow"/>
    <w:basedOn w:val="Normalny"/>
    <w:link w:val="punktwustpienumerowZnak"/>
    <w:qFormat/>
    <w:rsid w:val="00EF7C0C"/>
    <w:pPr>
      <w:widowControl w:val="0"/>
      <w:suppressAutoHyphens w:val="0"/>
      <w:spacing w:line="276" w:lineRule="auto"/>
      <w:jc w:val="both"/>
    </w:pPr>
    <w:rPr>
      <w:rFonts w:ascii="Palatino Linotype" w:hAnsi="Palatino Linotype" w:cs="Palatino Linotype"/>
      <w:sz w:val="22"/>
      <w:szCs w:val="22"/>
      <w:lang w:eastAsia="pl-PL"/>
    </w:rPr>
  </w:style>
  <w:style w:type="character" w:customStyle="1" w:styleId="punktwustpienumerowZnak">
    <w:name w:val="punkt w ustępie numerow Znak"/>
    <w:basedOn w:val="Domylnaczcionkaakapitu"/>
    <w:link w:val="punktwustpienumerow"/>
    <w:rsid w:val="00EF7C0C"/>
    <w:rPr>
      <w:rFonts w:ascii="Palatino Linotype" w:hAnsi="Palatino Linotype" w:cs="Palatino Linotype"/>
      <w:sz w:val="22"/>
      <w:szCs w:val="22"/>
    </w:rPr>
  </w:style>
  <w:style w:type="numbering" w:customStyle="1" w:styleId="Styl311">
    <w:name w:val="Styl311"/>
    <w:rsid w:val="005637BB"/>
  </w:style>
  <w:style w:type="table" w:customStyle="1" w:styleId="Tabela-Siatka7">
    <w:name w:val="Tabela - Siatka7"/>
    <w:basedOn w:val="Standardowy"/>
    <w:next w:val="Tabela-Siatka"/>
    <w:uiPriority w:val="39"/>
    <w:rsid w:val="00CF1E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CF1EB2"/>
  </w:style>
  <w:style w:type="table" w:customStyle="1" w:styleId="Tabela-Siatka12">
    <w:name w:val="Tabela - Siatka12"/>
    <w:basedOn w:val="Standardowy"/>
    <w:next w:val="Tabela-Siatka"/>
    <w:uiPriority w:val="3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1">
    <w:name w:val="Tabela - Siatka71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CF1E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2">
    <w:name w:val="Styl32"/>
    <w:rsid w:val="00426A1A"/>
  </w:style>
  <w:style w:type="numbering" w:customStyle="1" w:styleId="Styl211">
    <w:name w:val="Styl211"/>
    <w:rsid w:val="00426A1A"/>
  </w:style>
  <w:style w:type="numbering" w:customStyle="1" w:styleId="Styl312">
    <w:name w:val="Styl312"/>
    <w:rsid w:val="00426A1A"/>
  </w:style>
  <w:style w:type="character" w:customStyle="1" w:styleId="TeksttreciPogrubienie">
    <w:name w:val="Tekst treści + Pogrubienie"/>
    <w:basedOn w:val="Domylnaczcionkaakapitu"/>
    <w:rsid w:val="00426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">
    <w:name w:val="Podpis tabeli"/>
    <w:basedOn w:val="Domylnaczcionkaakapitu"/>
    <w:rsid w:val="00426A1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Podpistabeli2">
    <w:name w:val="Podpis tabeli (2)_"/>
    <w:basedOn w:val="Domylnaczcionkaakapitu"/>
    <w:link w:val="Podpistabeli20"/>
    <w:rsid w:val="00426A1A"/>
    <w:rPr>
      <w:rFonts w:ascii="Batang" w:eastAsia="Batang" w:hAnsi="Batang" w:cs="Batang"/>
      <w:sz w:val="17"/>
      <w:szCs w:val="17"/>
      <w:shd w:val="clear" w:color="auto" w:fill="FFFFFF"/>
    </w:rPr>
  </w:style>
  <w:style w:type="character" w:customStyle="1" w:styleId="TeksttreciBatang85pt">
    <w:name w:val="Tekst treści + Batang;8;5 pt"/>
    <w:basedOn w:val="Teksttreci"/>
    <w:rsid w:val="00426A1A"/>
    <w:rPr>
      <w:rFonts w:ascii="Batang" w:eastAsia="Batang" w:hAnsi="Batang" w:cs="Batang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paragraph" w:customStyle="1" w:styleId="Podpistabeli20">
    <w:name w:val="Podpis tabeli (2)"/>
    <w:basedOn w:val="Normalny"/>
    <w:link w:val="Podpistabeli2"/>
    <w:qFormat/>
    <w:rsid w:val="00426A1A"/>
    <w:pPr>
      <w:widowControl w:val="0"/>
      <w:shd w:val="clear" w:color="auto" w:fill="FFFFFF"/>
      <w:suppressAutoHyphens w:val="0"/>
      <w:spacing w:line="0" w:lineRule="atLeast"/>
    </w:pPr>
    <w:rPr>
      <w:rFonts w:ascii="Batang" w:eastAsia="Batang" w:hAnsi="Batang" w:cs="Batang"/>
      <w:sz w:val="17"/>
      <w:szCs w:val="17"/>
      <w:lang w:eastAsia="pl-PL"/>
    </w:rPr>
  </w:style>
  <w:style w:type="character" w:customStyle="1" w:styleId="st1">
    <w:name w:val="st1"/>
    <w:basedOn w:val="Domylnaczcionkaakapitu"/>
    <w:rsid w:val="00426A1A"/>
  </w:style>
  <w:style w:type="numbering" w:customStyle="1" w:styleId="Bezlisty11">
    <w:name w:val="Bez listy11"/>
    <w:next w:val="Bezlisty"/>
    <w:uiPriority w:val="99"/>
    <w:semiHidden/>
    <w:unhideWhenUsed/>
    <w:rsid w:val="00426A1A"/>
  </w:style>
  <w:style w:type="character" w:customStyle="1" w:styleId="Nagwek3Znak1">
    <w:name w:val="Nagłówek 3 Znak1"/>
    <w:aliases w:val="H3-Heading 3 Znak1,3 Znak1,l3.3 Znak1,h3 Znak1,l3 Znak1,list 3 Znak1,UNI - Nagłówek 3 Znak1,H31 Znak1,Map Znak1,LiczbaDziennika Znak1,LiczbaDziennika1 Znak1,Level 3 Head Znak1,Level 1 - 1 Znak1,Kop 3V Znak1,3 bullet Znak1,b Znak1"/>
    <w:basedOn w:val="Domylnaczcionkaakapitu"/>
    <w:semiHidden/>
    <w:rsid w:val="00426A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aliases w:val="UNI-Nagłówek 4 Znak1,h4 Znak1,heading 4 Znak1,4 Znak1,H4-Heading 4 Znak1,Naglówek 4 Znak1"/>
    <w:basedOn w:val="Domylnaczcionkaakapitu"/>
    <w:semiHidden/>
    <w:rsid w:val="00426A1A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Tekstpodstawowywcity2Znak1">
    <w:name w:val="Tekst podstawowy wcięty 2 Znak1"/>
    <w:basedOn w:val="Domylnaczcionkaakapitu"/>
    <w:semiHidden/>
    <w:rsid w:val="00426A1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3Znak1">
    <w:name w:val="Tekst podstawowy wcięty 3 Znak1"/>
    <w:basedOn w:val="Domylnaczcionkaakapitu"/>
    <w:semiHidden/>
    <w:rsid w:val="00426A1A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MapadokumentuZnak1">
    <w:name w:val="Mapa dokumentu Znak1"/>
    <w:basedOn w:val="Domylnaczcionkaakapitu"/>
    <w:semiHidden/>
    <w:rsid w:val="00426A1A"/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TeksttreciBatang">
    <w:name w:val="Tekst treści + Batang"/>
    <w:aliases w:val="8,5 pt,Tekst treści (9) + 11,Strong,Nagłówek lub stopka + 11,Bez kursywy,Nagłówek lub stopka + MS Mincho,11"/>
    <w:basedOn w:val="Teksttreci"/>
    <w:qFormat/>
    <w:rsid w:val="00426A1A"/>
    <w:rPr>
      <w:rFonts w:ascii="Batang" w:eastAsia="Batang" w:hAnsi="Batang" w:cs="Batang" w:hint="eastAsia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table" w:customStyle="1" w:styleId="Tabela-Siatka72">
    <w:name w:val="Tabela - Siatka72"/>
    <w:basedOn w:val="Standardowy"/>
    <w:uiPriority w:val="3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"/>
    <w:basedOn w:val="Domylnaczcionkaakapitu"/>
    <w:rsid w:val="00426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Stopka0">
    <w:name w:val="Stopka_"/>
    <w:basedOn w:val="Domylnaczcionkaakapitu"/>
    <w:link w:val="Stopka3"/>
    <w:rsid w:val="00426A1A"/>
    <w:rPr>
      <w:shd w:val="clear" w:color="auto" w:fill="FFFFFF"/>
    </w:rPr>
  </w:style>
  <w:style w:type="character" w:customStyle="1" w:styleId="Stopka1">
    <w:name w:val="Stopka1"/>
    <w:basedOn w:val="Stopka0"/>
    <w:rsid w:val="00426A1A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2">
    <w:name w:val="Stopka2"/>
    <w:basedOn w:val="Stopka0"/>
    <w:rsid w:val="00426A1A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Stopka3">
    <w:name w:val="Stopka3"/>
    <w:basedOn w:val="Normalny"/>
    <w:link w:val="Stopka0"/>
    <w:rsid w:val="00426A1A"/>
    <w:pPr>
      <w:widowControl w:val="0"/>
      <w:shd w:val="clear" w:color="auto" w:fill="FFFFFF"/>
      <w:suppressAutoHyphens w:val="0"/>
      <w:spacing w:line="0" w:lineRule="atLeast"/>
    </w:pPr>
    <w:rPr>
      <w:sz w:val="20"/>
      <w:szCs w:val="20"/>
      <w:lang w:eastAsia="pl-PL"/>
    </w:rPr>
  </w:style>
  <w:style w:type="character" w:customStyle="1" w:styleId="Teksttreci2">
    <w:name w:val="Tekst treści (2)"/>
    <w:basedOn w:val="Domylnaczcionkaakapitu"/>
    <w:rsid w:val="00426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abulatory">
    <w:name w:val="tabulatory"/>
    <w:basedOn w:val="Domylnaczcionkaakapitu"/>
    <w:rsid w:val="00426A1A"/>
  </w:style>
  <w:style w:type="paragraph" w:customStyle="1" w:styleId="punktowanie">
    <w:name w:val="punktowanie"/>
    <w:basedOn w:val="Normalny"/>
    <w:autoRedefine/>
    <w:rsid w:val="00426A1A"/>
    <w:pPr>
      <w:numPr>
        <w:numId w:val="39"/>
      </w:numPr>
      <w:suppressAutoHyphens w:val="0"/>
    </w:pPr>
    <w:rPr>
      <w:sz w:val="18"/>
      <w:szCs w:val="18"/>
      <w:lang w:eastAsia="pl-PL"/>
    </w:rPr>
  </w:style>
  <w:style w:type="character" w:customStyle="1" w:styleId="FontStyle20">
    <w:name w:val="Font Style20"/>
    <w:uiPriority w:val="99"/>
    <w:rsid w:val="00426A1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uiPriority w:val="99"/>
    <w:rsid w:val="00426A1A"/>
    <w:rPr>
      <w:rFonts w:ascii="Century Gothic" w:hAnsi="Century Gothic" w:cs="Century Gothic"/>
      <w:sz w:val="22"/>
      <w:szCs w:val="22"/>
    </w:rPr>
  </w:style>
  <w:style w:type="paragraph" w:customStyle="1" w:styleId="Style3">
    <w:name w:val="Style3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  <w:spacing w:line="362" w:lineRule="exact"/>
      <w:jc w:val="both"/>
    </w:pPr>
    <w:rPr>
      <w:lang w:eastAsia="pl-PL"/>
    </w:rPr>
  </w:style>
  <w:style w:type="paragraph" w:customStyle="1" w:styleId="Style14">
    <w:name w:val="Style14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25">
    <w:name w:val="Font Style25"/>
    <w:uiPriority w:val="99"/>
    <w:rsid w:val="00426A1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">
    <w:name w:val="Font Style19"/>
    <w:uiPriority w:val="99"/>
    <w:rsid w:val="00426A1A"/>
    <w:rPr>
      <w:rFonts w:ascii="Times New Roman" w:hAnsi="Times New Roman" w:cs="Times New Roman"/>
      <w:sz w:val="20"/>
      <w:szCs w:val="20"/>
    </w:rPr>
  </w:style>
  <w:style w:type="table" w:customStyle="1" w:styleId="Tabela-Siatka521">
    <w:name w:val="Tabela - Siatka521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26A1A"/>
    <w:rPr>
      <w:i/>
      <w:iCs/>
    </w:rPr>
  </w:style>
  <w:style w:type="table" w:customStyle="1" w:styleId="TableGrid2">
    <w:name w:val="TableGrid2"/>
    <w:rsid w:val="00426A1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MW21">
    <w:name w:val="MW21"/>
    <w:uiPriority w:val="99"/>
    <w:rsid w:val="00426A1A"/>
    <w:pPr>
      <w:numPr>
        <w:numId w:val="34"/>
      </w:numPr>
    </w:pPr>
  </w:style>
  <w:style w:type="numbering" w:customStyle="1" w:styleId="StylKonspektynumerowaneZlewej0cmWysunicie102cm1">
    <w:name w:val="Styl Konspekty numerowane Z lewej:  0 cm Wysunięcie:  102 cm1"/>
    <w:basedOn w:val="Bezlisty"/>
    <w:rsid w:val="00426A1A"/>
  </w:style>
  <w:style w:type="paragraph" w:customStyle="1" w:styleId="Tabelapozycja">
    <w:name w:val="Tabela pozycja"/>
    <w:basedOn w:val="Normalny"/>
    <w:rsid w:val="00426A1A"/>
    <w:pPr>
      <w:widowControl w:val="0"/>
    </w:pPr>
    <w:rPr>
      <w:rFonts w:ascii="Arial" w:hAnsi="Arial" w:cs="Arial"/>
      <w:sz w:val="22"/>
      <w:szCs w:val="22"/>
      <w:lang w:eastAsia="pl-PL"/>
    </w:rPr>
  </w:style>
  <w:style w:type="paragraph" w:customStyle="1" w:styleId="Tekstblokowy1">
    <w:name w:val="Tekst blokowy1"/>
    <w:basedOn w:val="Normalny"/>
    <w:rsid w:val="00426A1A"/>
    <w:pPr>
      <w:spacing w:line="360" w:lineRule="auto"/>
      <w:ind w:left="851" w:right="-567" w:hanging="851"/>
    </w:pPr>
    <w:rPr>
      <w:b/>
      <w:i/>
      <w:sz w:val="22"/>
      <w:szCs w:val="20"/>
    </w:rPr>
  </w:style>
  <w:style w:type="table" w:customStyle="1" w:styleId="Tabela-Siatka111">
    <w:name w:val="Tabela - Siatka111"/>
    <w:basedOn w:val="Standardowy"/>
    <w:next w:val="Tabela-Siatka"/>
    <w:rsid w:val="0042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rsid w:val="0042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426A1A"/>
    <w:rPr>
      <w:rFonts w:ascii="Symbol" w:hAnsi="Symbol"/>
    </w:rPr>
  </w:style>
  <w:style w:type="character" w:customStyle="1" w:styleId="WW8Num1z1">
    <w:name w:val="WW8Num1z1"/>
    <w:rsid w:val="00426A1A"/>
    <w:rPr>
      <w:rFonts w:ascii="Symbol" w:hAnsi="Symbol"/>
      <w:color w:val="auto"/>
    </w:rPr>
  </w:style>
  <w:style w:type="character" w:customStyle="1" w:styleId="WW8Num1z2">
    <w:name w:val="WW8Num1z2"/>
    <w:rsid w:val="00426A1A"/>
    <w:rPr>
      <w:rFonts w:ascii="Wingdings" w:hAnsi="Wingdings"/>
    </w:rPr>
  </w:style>
  <w:style w:type="character" w:customStyle="1" w:styleId="WW8Num1z4">
    <w:name w:val="WW8Num1z4"/>
    <w:rsid w:val="00426A1A"/>
    <w:rPr>
      <w:rFonts w:ascii="Courier New" w:hAnsi="Courier New" w:cs="Courier New"/>
    </w:rPr>
  </w:style>
  <w:style w:type="character" w:customStyle="1" w:styleId="WW8Num2z0">
    <w:name w:val="WW8Num2z0"/>
    <w:rsid w:val="00426A1A"/>
    <w:rPr>
      <w:b w:val="0"/>
      <w:i w:val="0"/>
    </w:rPr>
  </w:style>
  <w:style w:type="character" w:customStyle="1" w:styleId="WW8Num3z0">
    <w:name w:val="WW8Num3z0"/>
    <w:rsid w:val="00426A1A"/>
    <w:rPr>
      <w:rFonts w:ascii="Arial" w:hAnsi="Arial"/>
      <w:b w:val="0"/>
      <w:i w:val="0"/>
      <w:sz w:val="20"/>
    </w:rPr>
  </w:style>
  <w:style w:type="character" w:customStyle="1" w:styleId="WW8Num5z0">
    <w:name w:val="WW8Num5z0"/>
    <w:rsid w:val="00426A1A"/>
    <w:rPr>
      <w:b w:val="0"/>
      <w:bCs w:val="0"/>
      <w:i w:val="0"/>
      <w:iCs w:val="0"/>
    </w:rPr>
  </w:style>
  <w:style w:type="character" w:customStyle="1" w:styleId="WW8Num7z0">
    <w:name w:val="WW8Num7z0"/>
    <w:rsid w:val="00426A1A"/>
    <w:rPr>
      <w:rFonts w:ascii="Symbol" w:hAnsi="Symbol"/>
    </w:rPr>
  </w:style>
  <w:style w:type="character" w:customStyle="1" w:styleId="WW8Num8z0">
    <w:name w:val="WW8Num8z0"/>
    <w:rsid w:val="00426A1A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1z2">
    <w:name w:val="WW8Num11z2"/>
    <w:rsid w:val="00426A1A"/>
    <w:rPr>
      <w:b w:val="0"/>
    </w:rPr>
  </w:style>
  <w:style w:type="character" w:customStyle="1" w:styleId="WW8Num12z0">
    <w:name w:val="WW8Num12z0"/>
    <w:rsid w:val="00426A1A"/>
    <w:rPr>
      <w:rFonts w:ascii="Symbol" w:hAnsi="Symbol"/>
    </w:rPr>
  </w:style>
  <w:style w:type="character" w:customStyle="1" w:styleId="WW8Num12z1">
    <w:name w:val="WW8Num12z1"/>
    <w:rsid w:val="00426A1A"/>
    <w:rPr>
      <w:rFonts w:ascii="Courier New" w:hAnsi="Courier New" w:cs="Courier New"/>
    </w:rPr>
  </w:style>
  <w:style w:type="character" w:customStyle="1" w:styleId="WW8Num12z2">
    <w:name w:val="WW8Num12z2"/>
    <w:rsid w:val="00426A1A"/>
    <w:rPr>
      <w:rFonts w:ascii="Wingdings" w:hAnsi="Wingdings"/>
    </w:rPr>
  </w:style>
  <w:style w:type="character" w:customStyle="1" w:styleId="WW8Num13z0">
    <w:name w:val="WW8Num13z0"/>
    <w:rsid w:val="00426A1A"/>
    <w:rPr>
      <w:rFonts w:ascii="Symbol" w:hAnsi="Symbol" w:cs="Symbol"/>
    </w:rPr>
  </w:style>
  <w:style w:type="character" w:customStyle="1" w:styleId="WW8Num15z0">
    <w:name w:val="WW8Num15z0"/>
    <w:rsid w:val="00426A1A"/>
    <w:rPr>
      <w:rFonts w:ascii="Arial" w:hAnsi="Arial"/>
      <w:b w:val="0"/>
      <w:i w:val="0"/>
      <w:sz w:val="20"/>
    </w:rPr>
  </w:style>
  <w:style w:type="character" w:customStyle="1" w:styleId="WW8Num21z0">
    <w:name w:val="WW8Num21z0"/>
    <w:rsid w:val="00426A1A"/>
    <w:rPr>
      <w:rFonts w:ascii="Arial" w:hAnsi="Arial"/>
      <w:b w:val="0"/>
      <w:i w:val="0"/>
      <w:sz w:val="20"/>
    </w:rPr>
  </w:style>
  <w:style w:type="character" w:customStyle="1" w:styleId="WW8Num22z0">
    <w:name w:val="WW8Num22z0"/>
    <w:rsid w:val="00426A1A"/>
    <w:rPr>
      <w:rFonts w:ascii="Arial" w:hAnsi="Arial"/>
    </w:rPr>
  </w:style>
  <w:style w:type="character" w:customStyle="1" w:styleId="WW8Num22z1">
    <w:name w:val="WW8Num22z1"/>
    <w:rsid w:val="00426A1A"/>
    <w:rPr>
      <w:rFonts w:ascii="Wingdings" w:hAnsi="Wingdings"/>
    </w:rPr>
  </w:style>
  <w:style w:type="character" w:customStyle="1" w:styleId="WW8Num23z0">
    <w:name w:val="WW8Num23z0"/>
    <w:rsid w:val="00426A1A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5z0">
    <w:name w:val="WW8Num25z0"/>
    <w:rsid w:val="00426A1A"/>
    <w:rPr>
      <w:rFonts w:ascii="Symbol" w:hAnsi="Symbol"/>
    </w:rPr>
  </w:style>
  <w:style w:type="character" w:customStyle="1" w:styleId="WW8Num26z0">
    <w:name w:val="WW8Num26z0"/>
    <w:rsid w:val="00426A1A"/>
    <w:rPr>
      <w:rFonts w:ascii="Wingdings" w:hAnsi="Wingdings"/>
      <w:sz w:val="16"/>
    </w:rPr>
  </w:style>
  <w:style w:type="character" w:customStyle="1" w:styleId="WW8Num26z1">
    <w:name w:val="WW8Num26z1"/>
    <w:rsid w:val="00426A1A"/>
    <w:rPr>
      <w:sz w:val="16"/>
    </w:rPr>
  </w:style>
  <w:style w:type="character" w:customStyle="1" w:styleId="WW8Num29z0">
    <w:name w:val="WW8Num29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0z1">
    <w:name w:val="WW8Num30z1"/>
    <w:rsid w:val="00426A1A"/>
    <w:rPr>
      <w:rFonts w:ascii="Wingdings" w:hAnsi="Wingdings"/>
    </w:rPr>
  </w:style>
  <w:style w:type="character" w:customStyle="1" w:styleId="WW8Num32z0">
    <w:name w:val="WW8Num32z0"/>
    <w:rsid w:val="00426A1A"/>
    <w:rPr>
      <w:rFonts w:ascii="Arial" w:hAnsi="Arial"/>
      <w:b w:val="0"/>
      <w:i w:val="0"/>
    </w:rPr>
  </w:style>
  <w:style w:type="character" w:customStyle="1" w:styleId="WW8Num33z0">
    <w:name w:val="WW8Num33z0"/>
    <w:rsid w:val="00426A1A"/>
    <w:rPr>
      <w:rFonts w:ascii="Symbol" w:hAnsi="Symbol"/>
    </w:rPr>
  </w:style>
  <w:style w:type="character" w:customStyle="1" w:styleId="WW8Num33z1">
    <w:name w:val="WW8Num33z1"/>
    <w:rsid w:val="00426A1A"/>
    <w:rPr>
      <w:rFonts w:ascii="Courier New" w:hAnsi="Courier New" w:cs="Courier New"/>
    </w:rPr>
  </w:style>
  <w:style w:type="character" w:customStyle="1" w:styleId="WW8Num33z2">
    <w:name w:val="WW8Num33z2"/>
    <w:rsid w:val="00426A1A"/>
    <w:rPr>
      <w:rFonts w:ascii="Wingdings" w:hAnsi="Wingdings"/>
    </w:rPr>
  </w:style>
  <w:style w:type="character" w:customStyle="1" w:styleId="WW8Num34z0">
    <w:name w:val="WW8Num3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7z1">
    <w:name w:val="WW8Num37z1"/>
    <w:rsid w:val="00426A1A"/>
    <w:rPr>
      <w:rFonts w:ascii="Symbol" w:hAnsi="Symbol"/>
      <w:color w:val="auto"/>
    </w:rPr>
  </w:style>
  <w:style w:type="character" w:customStyle="1" w:styleId="WW8Num41z0">
    <w:name w:val="WW8Num41z0"/>
    <w:rsid w:val="00426A1A"/>
    <w:rPr>
      <w:rFonts w:ascii="Symbol" w:hAnsi="Symbol"/>
      <w:color w:val="000000"/>
    </w:rPr>
  </w:style>
  <w:style w:type="character" w:customStyle="1" w:styleId="WW8Num42z0">
    <w:name w:val="WW8Num42z0"/>
    <w:rsid w:val="00426A1A"/>
    <w:rPr>
      <w:b w:val="0"/>
      <w:i w:val="0"/>
      <w:color w:val="auto"/>
    </w:rPr>
  </w:style>
  <w:style w:type="character" w:customStyle="1" w:styleId="WW8Num44z0">
    <w:name w:val="WW8Num4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6z0">
    <w:name w:val="WW8Num46z0"/>
    <w:rsid w:val="00426A1A"/>
    <w:rPr>
      <w:color w:val="auto"/>
    </w:rPr>
  </w:style>
  <w:style w:type="character" w:customStyle="1" w:styleId="WW8Num46z1">
    <w:name w:val="WW8Num46z1"/>
    <w:rsid w:val="00426A1A"/>
    <w:rPr>
      <w:rFonts w:ascii="Wingdings" w:hAnsi="Wingdings"/>
      <w:color w:val="auto"/>
    </w:rPr>
  </w:style>
  <w:style w:type="character" w:customStyle="1" w:styleId="WW8Num46z2">
    <w:name w:val="WW8Num46z2"/>
    <w:rsid w:val="00426A1A"/>
    <w:rPr>
      <w:rFonts w:ascii="Wingdings" w:hAnsi="Wingdings"/>
    </w:rPr>
  </w:style>
  <w:style w:type="character" w:customStyle="1" w:styleId="WW8Num46z4">
    <w:name w:val="WW8Num46z4"/>
    <w:rsid w:val="00426A1A"/>
    <w:rPr>
      <w:rFonts w:ascii="Courier New" w:hAnsi="Courier New" w:cs="Courier New"/>
    </w:rPr>
  </w:style>
  <w:style w:type="character" w:customStyle="1" w:styleId="WW8Num46z6">
    <w:name w:val="WW8Num46z6"/>
    <w:rsid w:val="00426A1A"/>
    <w:rPr>
      <w:rFonts w:ascii="Symbol" w:hAnsi="Symbol"/>
    </w:rPr>
  </w:style>
  <w:style w:type="character" w:customStyle="1" w:styleId="WW8Num48z0">
    <w:name w:val="WW8Num48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9z0">
    <w:name w:val="WW8Num49z0"/>
    <w:rsid w:val="00426A1A"/>
    <w:rPr>
      <w:rFonts w:ascii="Arial" w:hAnsi="Arial"/>
      <w:b w:val="0"/>
      <w:i w:val="0"/>
      <w:sz w:val="20"/>
    </w:rPr>
  </w:style>
  <w:style w:type="character" w:customStyle="1" w:styleId="WW8Num50z0">
    <w:name w:val="WW8Num50z0"/>
    <w:rsid w:val="00426A1A"/>
    <w:rPr>
      <w:rFonts w:ascii="Arial" w:hAnsi="Arial"/>
    </w:rPr>
  </w:style>
  <w:style w:type="character" w:customStyle="1" w:styleId="WW8Num50z1">
    <w:name w:val="WW8Num50z1"/>
    <w:rsid w:val="00426A1A"/>
    <w:rPr>
      <w:rFonts w:ascii="Wingdings" w:hAnsi="Wingdings"/>
    </w:rPr>
  </w:style>
  <w:style w:type="character" w:customStyle="1" w:styleId="WW8Num51z0">
    <w:name w:val="WW8Num51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55z0">
    <w:name w:val="WW8Num55z0"/>
    <w:rsid w:val="00426A1A"/>
    <w:rPr>
      <w:rFonts w:ascii="Arial" w:hAnsi="Arial"/>
      <w:b w:val="0"/>
      <w:i w:val="0"/>
      <w:sz w:val="20"/>
    </w:rPr>
  </w:style>
  <w:style w:type="character" w:customStyle="1" w:styleId="WW8Num57z0">
    <w:name w:val="WW8Num57z0"/>
    <w:rsid w:val="00426A1A"/>
    <w:rPr>
      <w:rFonts w:ascii="Symbol" w:hAnsi="Symbol"/>
    </w:rPr>
  </w:style>
  <w:style w:type="character" w:customStyle="1" w:styleId="WW8Num57z1">
    <w:name w:val="WW8Num57z1"/>
    <w:rsid w:val="00426A1A"/>
    <w:rPr>
      <w:rFonts w:ascii="Courier New" w:hAnsi="Courier New" w:cs="Courier New"/>
    </w:rPr>
  </w:style>
  <w:style w:type="character" w:customStyle="1" w:styleId="WW8Num57z2">
    <w:name w:val="WW8Num57z2"/>
    <w:rsid w:val="00426A1A"/>
    <w:rPr>
      <w:rFonts w:ascii="Wingdings" w:hAnsi="Wingdings"/>
    </w:rPr>
  </w:style>
  <w:style w:type="character" w:customStyle="1" w:styleId="WW8Num59z0">
    <w:name w:val="WW8Num59z0"/>
    <w:rsid w:val="00426A1A"/>
    <w:rPr>
      <w:rFonts w:ascii="Wingdings" w:hAnsi="Wingdings"/>
    </w:rPr>
  </w:style>
  <w:style w:type="character" w:customStyle="1" w:styleId="WW8Num59z1">
    <w:name w:val="WW8Num59z1"/>
    <w:rsid w:val="00426A1A"/>
    <w:rPr>
      <w:rFonts w:ascii="Courier New" w:hAnsi="Courier New" w:cs="Courier New"/>
    </w:rPr>
  </w:style>
  <w:style w:type="character" w:customStyle="1" w:styleId="WW8Num59z3">
    <w:name w:val="WW8Num59z3"/>
    <w:rsid w:val="00426A1A"/>
    <w:rPr>
      <w:rFonts w:ascii="Symbol" w:hAnsi="Symbol"/>
    </w:rPr>
  </w:style>
  <w:style w:type="character" w:customStyle="1" w:styleId="WW8Num60z0">
    <w:name w:val="WW8Num60z0"/>
    <w:rsid w:val="00426A1A"/>
    <w:rPr>
      <w:rFonts w:ascii="Arial" w:hAnsi="Arial"/>
      <w:b w:val="0"/>
      <w:i w:val="0"/>
      <w:sz w:val="20"/>
    </w:rPr>
  </w:style>
  <w:style w:type="character" w:customStyle="1" w:styleId="WW8Num62z0">
    <w:name w:val="WW8Num62z0"/>
    <w:rsid w:val="00426A1A"/>
    <w:rPr>
      <w:rFonts w:ascii="Arial" w:hAnsi="Arial"/>
      <w:b w:val="0"/>
      <w:i w:val="0"/>
      <w:sz w:val="20"/>
    </w:rPr>
  </w:style>
  <w:style w:type="character" w:customStyle="1" w:styleId="WW8Num64z0">
    <w:name w:val="WW8Num6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6z1">
    <w:name w:val="WW8Num66z1"/>
    <w:rsid w:val="00426A1A"/>
    <w:rPr>
      <w:rFonts w:ascii="Symbol" w:hAnsi="Symbol"/>
    </w:rPr>
  </w:style>
  <w:style w:type="character" w:customStyle="1" w:styleId="WW8Num67z0">
    <w:name w:val="WW8Num67z0"/>
    <w:rsid w:val="00426A1A"/>
    <w:rPr>
      <w:rFonts w:ascii="Symbol" w:hAnsi="Symbol"/>
    </w:rPr>
  </w:style>
  <w:style w:type="character" w:customStyle="1" w:styleId="WW8Num67z1">
    <w:name w:val="WW8Num67z1"/>
    <w:rsid w:val="00426A1A"/>
    <w:rPr>
      <w:rFonts w:ascii="Courier New" w:hAnsi="Courier New"/>
    </w:rPr>
  </w:style>
  <w:style w:type="character" w:customStyle="1" w:styleId="WW8Num67z2">
    <w:name w:val="WW8Num67z2"/>
    <w:rsid w:val="00426A1A"/>
    <w:rPr>
      <w:rFonts w:ascii="Wingdings" w:hAnsi="Wingdings"/>
    </w:rPr>
  </w:style>
  <w:style w:type="character" w:customStyle="1" w:styleId="WW8Num71z0">
    <w:name w:val="WW8Num71z0"/>
    <w:rsid w:val="00426A1A"/>
    <w:rPr>
      <w:rFonts w:ascii="Wingdings" w:hAnsi="Wingdings"/>
      <w:b/>
    </w:rPr>
  </w:style>
  <w:style w:type="character" w:customStyle="1" w:styleId="WW8Num71z1">
    <w:name w:val="WW8Num71z1"/>
    <w:rsid w:val="00426A1A"/>
    <w:rPr>
      <w:rFonts w:ascii="Courier New" w:hAnsi="Courier New" w:cs="Courier New"/>
    </w:rPr>
  </w:style>
  <w:style w:type="character" w:customStyle="1" w:styleId="WW8Num71z2">
    <w:name w:val="WW8Num71z2"/>
    <w:rsid w:val="00426A1A"/>
    <w:rPr>
      <w:rFonts w:ascii="Wingdings" w:hAnsi="Wingdings"/>
    </w:rPr>
  </w:style>
  <w:style w:type="character" w:customStyle="1" w:styleId="WW8Num71z3">
    <w:name w:val="WW8Num71z3"/>
    <w:rsid w:val="00426A1A"/>
    <w:rPr>
      <w:rFonts w:ascii="Symbol" w:hAnsi="Symbol"/>
    </w:rPr>
  </w:style>
  <w:style w:type="character" w:customStyle="1" w:styleId="WW8Num73z0">
    <w:name w:val="WW8Num73z0"/>
    <w:rsid w:val="00426A1A"/>
    <w:rPr>
      <w:sz w:val="22"/>
      <w:szCs w:val="22"/>
    </w:rPr>
  </w:style>
  <w:style w:type="character" w:customStyle="1" w:styleId="WW8Num73z1">
    <w:name w:val="WW8Num73z1"/>
    <w:rsid w:val="00426A1A"/>
    <w:rPr>
      <w:sz w:val="20"/>
      <w:szCs w:val="20"/>
    </w:rPr>
  </w:style>
  <w:style w:type="character" w:customStyle="1" w:styleId="WW8Num75z0">
    <w:name w:val="WW8Num75z0"/>
    <w:rsid w:val="00426A1A"/>
    <w:rPr>
      <w:rFonts w:ascii="Symbol" w:hAnsi="Symbol"/>
    </w:rPr>
  </w:style>
  <w:style w:type="character" w:customStyle="1" w:styleId="WW8Num75z1">
    <w:name w:val="WW8Num75z1"/>
    <w:rsid w:val="00426A1A"/>
    <w:rPr>
      <w:rFonts w:ascii="Courier New" w:hAnsi="Courier New"/>
    </w:rPr>
  </w:style>
  <w:style w:type="character" w:customStyle="1" w:styleId="WW8Num75z2">
    <w:name w:val="WW8Num75z2"/>
    <w:rsid w:val="00426A1A"/>
    <w:rPr>
      <w:rFonts w:ascii="Wingdings" w:hAnsi="Wingdings"/>
    </w:rPr>
  </w:style>
  <w:style w:type="character" w:customStyle="1" w:styleId="WW8Num77z0">
    <w:name w:val="WW8Num77z0"/>
    <w:rsid w:val="00426A1A"/>
    <w:rPr>
      <w:rFonts w:ascii="Wingdings" w:hAnsi="Wingdings"/>
    </w:rPr>
  </w:style>
  <w:style w:type="character" w:customStyle="1" w:styleId="WW8Num77z1">
    <w:name w:val="WW8Num77z1"/>
    <w:rsid w:val="00426A1A"/>
    <w:rPr>
      <w:rFonts w:ascii="Courier New" w:hAnsi="Courier New"/>
    </w:rPr>
  </w:style>
  <w:style w:type="character" w:customStyle="1" w:styleId="WW8Num77z3">
    <w:name w:val="WW8Num77z3"/>
    <w:rsid w:val="00426A1A"/>
    <w:rPr>
      <w:rFonts w:ascii="Symbol" w:hAnsi="Symbol"/>
    </w:rPr>
  </w:style>
  <w:style w:type="character" w:customStyle="1" w:styleId="WW8Num78z0">
    <w:name w:val="WW8Num78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0z0">
    <w:name w:val="WW8Num80z0"/>
    <w:rsid w:val="00426A1A"/>
    <w:rPr>
      <w:b w:val="0"/>
      <w:i w:val="0"/>
      <w:u w:val="none"/>
    </w:rPr>
  </w:style>
  <w:style w:type="character" w:customStyle="1" w:styleId="WW8Num80z1">
    <w:name w:val="WW8Num80z1"/>
    <w:rsid w:val="00426A1A"/>
    <w:rPr>
      <w:b w:val="0"/>
      <w:i w:val="0"/>
    </w:rPr>
  </w:style>
  <w:style w:type="character" w:customStyle="1" w:styleId="WW8Num81z0">
    <w:name w:val="WW8Num81z0"/>
    <w:rsid w:val="00426A1A"/>
    <w:rPr>
      <w:rFonts w:ascii="Symbol" w:hAnsi="Symbol"/>
    </w:rPr>
  </w:style>
  <w:style w:type="character" w:customStyle="1" w:styleId="WW8Num81z1">
    <w:name w:val="WW8Num81z1"/>
    <w:rsid w:val="00426A1A"/>
    <w:rPr>
      <w:b w:val="0"/>
    </w:rPr>
  </w:style>
  <w:style w:type="character" w:customStyle="1" w:styleId="WW8Num82z0">
    <w:name w:val="WW8Num82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4z0">
    <w:name w:val="WW8Num84z0"/>
    <w:rsid w:val="00426A1A"/>
    <w:rPr>
      <w:rFonts w:ascii="Symbol" w:hAnsi="Symbol" w:cs="Symbol"/>
    </w:rPr>
  </w:style>
  <w:style w:type="character" w:customStyle="1" w:styleId="WW8Num85z0">
    <w:name w:val="WW8Num85z0"/>
    <w:rsid w:val="00426A1A"/>
    <w:rPr>
      <w:rFonts w:ascii="Wingdings" w:hAnsi="Wingdings"/>
      <w:b/>
    </w:rPr>
  </w:style>
  <w:style w:type="character" w:customStyle="1" w:styleId="WW8Num85z1">
    <w:name w:val="WW8Num85z1"/>
    <w:rsid w:val="00426A1A"/>
    <w:rPr>
      <w:rFonts w:ascii="Courier New" w:hAnsi="Courier New" w:cs="Courier New"/>
    </w:rPr>
  </w:style>
  <w:style w:type="character" w:customStyle="1" w:styleId="WW8Num85z2">
    <w:name w:val="WW8Num85z2"/>
    <w:rsid w:val="00426A1A"/>
    <w:rPr>
      <w:rFonts w:ascii="Wingdings" w:hAnsi="Wingdings"/>
    </w:rPr>
  </w:style>
  <w:style w:type="character" w:customStyle="1" w:styleId="WW8Num85z3">
    <w:name w:val="WW8Num85z3"/>
    <w:rsid w:val="00426A1A"/>
    <w:rPr>
      <w:rFonts w:ascii="Symbol" w:hAnsi="Symbol"/>
    </w:rPr>
  </w:style>
  <w:style w:type="character" w:customStyle="1" w:styleId="WW8Num88z0">
    <w:name w:val="WW8Num88z0"/>
    <w:rsid w:val="00426A1A"/>
    <w:rPr>
      <w:rFonts w:ascii="Wingdings" w:hAnsi="Wingdings"/>
    </w:rPr>
  </w:style>
  <w:style w:type="character" w:customStyle="1" w:styleId="WW8Num88z1">
    <w:name w:val="WW8Num88z1"/>
    <w:rsid w:val="00426A1A"/>
    <w:rPr>
      <w:rFonts w:ascii="Courier New" w:hAnsi="Courier New" w:cs="Courier New"/>
    </w:rPr>
  </w:style>
  <w:style w:type="character" w:customStyle="1" w:styleId="WW8Num88z3">
    <w:name w:val="WW8Num88z3"/>
    <w:rsid w:val="00426A1A"/>
    <w:rPr>
      <w:rFonts w:ascii="Symbol" w:hAnsi="Symbol"/>
    </w:rPr>
  </w:style>
  <w:style w:type="character" w:customStyle="1" w:styleId="WW8Num89z0">
    <w:name w:val="WW8Num89z0"/>
    <w:rsid w:val="00426A1A"/>
    <w:rPr>
      <w:b w:val="0"/>
      <w:bCs w:val="0"/>
      <w:i w:val="0"/>
      <w:iCs w:val="0"/>
    </w:rPr>
  </w:style>
  <w:style w:type="character" w:customStyle="1" w:styleId="WW8Num92z0">
    <w:name w:val="WW8Num92z0"/>
    <w:rsid w:val="00426A1A"/>
    <w:rPr>
      <w:color w:val="auto"/>
    </w:rPr>
  </w:style>
  <w:style w:type="character" w:customStyle="1" w:styleId="WW8Num92z1">
    <w:name w:val="WW8Num92z1"/>
    <w:rsid w:val="00426A1A"/>
    <w:rPr>
      <w:rFonts w:ascii="Courier New" w:hAnsi="Courier New" w:cs="Courier New"/>
    </w:rPr>
  </w:style>
  <w:style w:type="character" w:customStyle="1" w:styleId="WW8Num92z2">
    <w:name w:val="WW8Num92z2"/>
    <w:rsid w:val="00426A1A"/>
    <w:rPr>
      <w:rFonts w:ascii="Wingdings" w:hAnsi="Wingdings"/>
    </w:rPr>
  </w:style>
  <w:style w:type="character" w:customStyle="1" w:styleId="WW8Num92z3">
    <w:name w:val="WW8Num92z3"/>
    <w:rsid w:val="00426A1A"/>
    <w:rPr>
      <w:rFonts w:ascii="Symbol" w:hAnsi="Symbol"/>
    </w:rPr>
  </w:style>
  <w:style w:type="character" w:customStyle="1" w:styleId="WW8Num93z0">
    <w:name w:val="WW8Num93z0"/>
    <w:rsid w:val="00426A1A"/>
    <w:rPr>
      <w:rFonts w:ascii="Arial" w:hAnsi="Arial"/>
      <w:b w:val="0"/>
      <w:i w:val="0"/>
      <w:sz w:val="20"/>
    </w:rPr>
  </w:style>
  <w:style w:type="character" w:customStyle="1" w:styleId="WW8Num94z0">
    <w:name w:val="WW8Num94z0"/>
    <w:rsid w:val="00426A1A"/>
    <w:rPr>
      <w:b/>
      <w:i w:val="0"/>
      <w:sz w:val="20"/>
      <w:szCs w:val="20"/>
    </w:rPr>
  </w:style>
  <w:style w:type="character" w:customStyle="1" w:styleId="WW8Num94z1">
    <w:name w:val="WW8Num94z1"/>
    <w:rsid w:val="00426A1A"/>
    <w:rPr>
      <w:rFonts w:ascii="Symbol" w:hAnsi="Symbol"/>
      <w:b/>
      <w:i w:val="0"/>
      <w:sz w:val="22"/>
      <w:szCs w:val="22"/>
    </w:rPr>
  </w:style>
  <w:style w:type="character" w:customStyle="1" w:styleId="WW8Num95z0">
    <w:name w:val="WW8Num95z0"/>
    <w:rsid w:val="00426A1A"/>
    <w:rPr>
      <w:b w:val="0"/>
      <w:i w:val="0"/>
    </w:rPr>
  </w:style>
  <w:style w:type="character" w:customStyle="1" w:styleId="WW8Num103z0">
    <w:name w:val="WW8Num103z0"/>
    <w:rsid w:val="00426A1A"/>
    <w:rPr>
      <w:rFonts w:ascii="Wingdings" w:hAnsi="Wingdings"/>
      <w:sz w:val="16"/>
    </w:rPr>
  </w:style>
  <w:style w:type="character" w:customStyle="1" w:styleId="WW8Num103z1">
    <w:name w:val="WW8Num103z1"/>
    <w:rsid w:val="00426A1A"/>
    <w:rPr>
      <w:rFonts w:ascii="Wingdings" w:hAnsi="Wingdings"/>
      <w:b/>
      <w:sz w:val="16"/>
    </w:rPr>
  </w:style>
  <w:style w:type="character" w:customStyle="1" w:styleId="WW8Num104z0">
    <w:name w:val="WW8Num104z0"/>
    <w:rsid w:val="00426A1A"/>
    <w:rPr>
      <w:sz w:val="20"/>
    </w:rPr>
  </w:style>
  <w:style w:type="character" w:customStyle="1" w:styleId="WW8Num108z0">
    <w:name w:val="WW8Num108z0"/>
    <w:rsid w:val="00426A1A"/>
    <w:rPr>
      <w:color w:val="000000"/>
    </w:rPr>
  </w:style>
  <w:style w:type="character" w:customStyle="1" w:styleId="WW8Num109z0">
    <w:name w:val="WW8Num109z0"/>
    <w:rsid w:val="00426A1A"/>
    <w:rPr>
      <w:rFonts w:ascii="Arial" w:hAnsi="Arial"/>
      <w:b w:val="0"/>
      <w:i w:val="0"/>
      <w:sz w:val="20"/>
    </w:rPr>
  </w:style>
  <w:style w:type="character" w:customStyle="1" w:styleId="WW8Num110z0">
    <w:name w:val="WW8Num110z0"/>
    <w:rsid w:val="00426A1A"/>
    <w:rPr>
      <w:rFonts w:ascii="Arial" w:hAnsi="Arial" w:cs="Arial"/>
    </w:rPr>
  </w:style>
  <w:style w:type="character" w:customStyle="1" w:styleId="WW8Num111z0">
    <w:name w:val="WW8Num111z0"/>
    <w:rsid w:val="00426A1A"/>
    <w:rPr>
      <w:rFonts w:ascii="Wingdings" w:hAnsi="Wingdings"/>
      <w:sz w:val="16"/>
    </w:rPr>
  </w:style>
  <w:style w:type="character" w:customStyle="1" w:styleId="WW8Num112z0">
    <w:name w:val="WW8Num112z0"/>
    <w:rsid w:val="00426A1A"/>
    <w:rPr>
      <w:sz w:val="20"/>
    </w:rPr>
  </w:style>
  <w:style w:type="character" w:customStyle="1" w:styleId="WW8Num113z0">
    <w:name w:val="WW8Num113z0"/>
    <w:rsid w:val="00426A1A"/>
    <w:rPr>
      <w:rFonts w:ascii="Symbol" w:hAnsi="Symbol"/>
    </w:rPr>
  </w:style>
  <w:style w:type="character" w:customStyle="1" w:styleId="WW8Num113z1">
    <w:name w:val="WW8Num113z1"/>
    <w:rsid w:val="00426A1A"/>
    <w:rPr>
      <w:rFonts w:ascii="Courier New" w:hAnsi="Courier New" w:cs="Courier New"/>
    </w:rPr>
  </w:style>
  <w:style w:type="character" w:customStyle="1" w:styleId="WW8Num113z2">
    <w:name w:val="WW8Num113z2"/>
    <w:rsid w:val="00426A1A"/>
    <w:rPr>
      <w:rFonts w:ascii="Wingdings" w:hAnsi="Wingdings"/>
    </w:rPr>
  </w:style>
  <w:style w:type="character" w:customStyle="1" w:styleId="WW8Num114z0">
    <w:name w:val="WW8Num11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5z0">
    <w:name w:val="WW8Num115z0"/>
    <w:rsid w:val="00426A1A"/>
    <w:rPr>
      <w:b w:val="0"/>
    </w:rPr>
  </w:style>
  <w:style w:type="character" w:customStyle="1" w:styleId="WW8Num117z0">
    <w:name w:val="WW8Num117z0"/>
    <w:rsid w:val="00426A1A"/>
    <w:rPr>
      <w:color w:val="000000"/>
    </w:rPr>
  </w:style>
  <w:style w:type="character" w:customStyle="1" w:styleId="WW8Num118z1">
    <w:name w:val="WW8Num118z1"/>
    <w:rsid w:val="00426A1A"/>
    <w:rPr>
      <w:rFonts w:ascii="Symbol" w:hAnsi="Symbol"/>
    </w:rPr>
  </w:style>
  <w:style w:type="character" w:customStyle="1" w:styleId="WW8Num119z0">
    <w:name w:val="WW8Num119z0"/>
    <w:rsid w:val="00426A1A"/>
    <w:rPr>
      <w:b w:val="0"/>
      <w:bCs w:val="0"/>
      <w:i w:val="0"/>
      <w:iCs w:val="0"/>
    </w:rPr>
  </w:style>
  <w:style w:type="character" w:customStyle="1" w:styleId="WW8Num120z0">
    <w:name w:val="WW8Num120z0"/>
    <w:rsid w:val="00426A1A"/>
    <w:rPr>
      <w:rFonts w:ascii="Symbol" w:hAnsi="Symbol"/>
    </w:rPr>
  </w:style>
  <w:style w:type="character" w:customStyle="1" w:styleId="WW8Num120z1">
    <w:name w:val="WW8Num120z1"/>
    <w:rsid w:val="00426A1A"/>
    <w:rPr>
      <w:rFonts w:ascii="Courier New" w:hAnsi="Courier New" w:cs="Courier New"/>
    </w:rPr>
  </w:style>
  <w:style w:type="character" w:customStyle="1" w:styleId="WW8Num120z2">
    <w:name w:val="WW8Num120z2"/>
    <w:rsid w:val="00426A1A"/>
    <w:rPr>
      <w:rFonts w:ascii="Wingdings" w:hAnsi="Wingdings"/>
    </w:rPr>
  </w:style>
  <w:style w:type="character" w:customStyle="1" w:styleId="WW8Num121z0">
    <w:name w:val="WW8Num121z0"/>
    <w:rsid w:val="00426A1A"/>
    <w:rPr>
      <w:rFonts w:ascii="Symbol" w:hAnsi="Symbol"/>
    </w:rPr>
  </w:style>
  <w:style w:type="character" w:customStyle="1" w:styleId="WW8Num121z1">
    <w:name w:val="WW8Num121z1"/>
    <w:rsid w:val="00426A1A"/>
    <w:rPr>
      <w:rFonts w:ascii="Courier New" w:hAnsi="Courier New" w:cs="Courier New"/>
    </w:rPr>
  </w:style>
  <w:style w:type="character" w:customStyle="1" w:styleId="WW8Num121z2">
    <w:name w:val="WW8Num121z2"/>
    <w:rsid w:val="00426A1A"/>
    <w:rPr>
      <w:rFonts w:ascii="Wingdings" w:hAnsi="Wingdings"/>
    </w:rPr>
  </w:style>
  <w:style w:type="character" w:customStyle="1" w:styleId="WW8Num124z0">
    <w:name w:val="WW8Num124z0"/>
    <w:rsid w:val="00426A1A"/>
    <w:rPr>
      <w:rFonts w:ascii="Wingdings" w:hAnsi="Wingdings"/>
      <w:b/>
    </w:rPr>
  </w:style>
  <w:style w:type="character" w:customStyle="1" w:styleId="WW8Num124z1">
    <w:name w:val="WW8Num124z1"/>
    <w:rsid w:val="00426A1A"/>
    <w:rPr>
      <w:b w:val="0"/>
    </w:rPr>
  </w:style>
  <w:style w:type="character" w:customStyle="1" w:styleId="WW8Num124z2">
    <w:name w:val="WW8Num124z2"/>
    <w:rsid w:val="00426A1A"/>
    <w:rPr>
      <w:rFonts w:ascii="Wingdings" w:hAnsi="Wingdings"/>
    </w:rPr>
  </w:style>
  <w:style w:type="character" w:customStyle="1" w:styleId="WW8Num124z3">
    <w:name w:val="WW8Num124z3"/>
    <w:rsid w:val="00426A1A"/>
    <w:rPr>
      <w:rFonts w:ascii="Symbol" w:hAnsi="Symbol"/>
    </w:rPr>
  </w:style>
  <w:style w:type="character" w:customStyle="1" w:styleId="WW8Num124z4">
    <w:name w:val="WW8Num124z4"/>
    <w:rsid w:val="00426A1A"/>
    <w:rPr>
      <w:rFonts w:ascii="Courier New" w:hAnsi="Courier New" w:cs="Courier New"/>
    </w:rPr>
  </w:style>
  <w:style w:type="character" w:customStyle="1" w:styleId="dokumenttytul1">
    <w:name w:val="dokumenttytul1"/>
    <w:rsid w:val="00426A1A"/>
    <w:rPr>
      <w:b/>
      <w:bCs/>
      <w:strike w:val="0"/>
      <w:dstrike w:val="0"/>
      <w:color w:val="000000"/>
      <w:u w:val="none"/>
    </w:rPr>
  </w:style>
  <w:style w:type="character" w:customStyle="1" w:styleId="Znakiprzypiswdolnych">
    <w:name w:val="Znaki przypisów dolnych"/>
    <w:rsid w:val="00426A1A"/>
    <w:rPr>
      <w:vertAlign w:val="superscript"/>
    </w:rPr>
  </w:style>
  <w:style w:type="character" w:customStyle="1" w:styleId="Odwoaniedokomentarza1">
    <w:name w:val="Odwołanie do komentarza1"/>
    <w:rsid w:val="00426A1A"/>
    <w:rPr>
      <w:sz w:val="16"/>
      <w:szCs w:val="16"/>
    </w:rPr>
  </w:style>
  <w:style w:type="paragraph" w:customStyle="1" w:styleId="Nagwek11">
    <w:name w:val="Nagłówek1"/>
    <w:basedOn w:val="Normalny"/>
    <w:next w:val="Tekstpodstawowy"/>
    <w:rsid w:val="00426A1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26A1A"/>
    <w:pPr>
      <w:suppressLineNumbers/>
      <w:spacing w:before="120" w:after="120"/>
    </w:pPr>
    <w:rPr>
      <w:rFonts w:cs="Tahoma"/>
      <w:i/>
      <w:iCs/>
    </w:rPr>
  </w:style>
  <w:style w:type="paragraph" w:customStyle="1" w:styleId="Listawypunktowana1">
    <w:name w:val="Lista wypunktowana1"/>
    <w:basedOn w:val="Normalny"/>
    <w:rsid w:val="00426A1A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11">
    <w:name w:val="11)"/>
    <w:basedOn w:val="Normalny"/>
    <w:rsid w:val="00426A1A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A11i">
    <w:name w:val="A11i"/>
    <w:basedOn w:val="Normalny"/>
    <w:rsid w:val="00426A1A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rsid w:val="00426A1A"/>
    <w:pPr>
      <w:tabs>
        <w:tab w:val="left" w:pos="340"/>
      </w:tabs>
      <w:ind w:left="340" w:hanging="340"/>
    </w:pPr>
  </w:style>
  <w:style w:type="paragraph" w:customStyle="1" w:styleId="Tekstkomentarza1">
    <w:name w:val="Tekst komentarza1"/>
    <w:basedOn w:val="Normalny"/>
    <w:rsid w:val="00426A1A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426A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26A1A"/>
    <w:rPr>
      <w:rFonts w:ascii="Courier New" w:hAnsi="Courier New"/>
      <w:lang w:val="x-none" w:eastAsia="ar-SA"/>
    </w:rPr>
  </w:style>
  <w:style w:type="paragraph" w:customStyle="1" w:styleId="Zawartoramki">
    <w:name w:val="Zawartość ramki"/>
    <w:basedOn w:val="Tekstpodstawowy"/>
    <w:rsid w:val="00426A1A"/>
    <w:pPr>
      <w:spacing w:line="360" w:lineRule="auto"/>
      <w:jc w:val="left"/>
    </w:pPr>
    <w:rPr>
      <w:rFonts w:ascii="Times New Roman" w:hAnsi="Times New Roman"/>
      <w:sz w:val="24"/>
      <w:szCs w:val="20"/>
      <w:lang w:val="pl-PL"/>
    </w:rPr>
  </w:style>
  <w:style w:type="paragraph" w:customStyle="1" w:styleId="inny1">
    <w:name w:val="inny1"/>
    <w:basedOn w:val="Nagwek1"/>
    <w:rsid w:val="00426A1A"/>
    <w:pPr>
      <w:tabs>
        <w:tab w:val="left" w:pos="180"/>
      </w:tabs>
      <w:spacing w:before="0" w:after="0" w:line="360" w:lineRule="auto"/>
      <w:jc w:val="both"/>
    </w:pPr>
    <w:rPr>
      <w:kern w:val="1"/>
      <w:sz w:val="20"/>
      <w:szCs w:val="20"/>
    </w:rPr>
  </w:style>
  <w:style w:type="paragraph" w:customStyle="1" w:styleId="xl24">
    <w:name w:val="xl24"/>
    <w:basedOn w:val="Normalny"/>
    <w:rsid w:val="00426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5">
    <w:name w:val="xl25"/>
    <w:basedOn w:val="Normalny"/>
    <w:rsid w:val="00426A1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6">
    <w:name w:val="xl26"/>
    <w:basedOn w:val="Normalny"/>
    <w:rsid w:val="00426A1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7">
    <w:name w:val="xl27"/>
    <w:basedOn w:val="Normalny"/>
    <w:rsid w:val="00426A1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Normal2">
    <w:name w:val="Normal2"/>
    <w:basedOn w:val="Normalny"/>
    <w:rsid w:val="00426A1A"/>
    <w:pPr>
      <w:widowControl w:val="0"/>
      <w:suppressAutoHyphens w:val="0"/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 w:eastAsia="en-GB"/>
    </w:rPr>
  </w:style>
  <w:style w:type="paragraph" w:customStyle="1" w:styleId="PCDOCSFooter">
    <w:name w:val="PCDOCSFooter"/>
    <w:basedOn w:val="Normalny"/>
    <w:uiPriority w:val="99"/>
    <w:rsid w:val="00426A1A"/>
    <w:pPr>
      <w:widowControl w:val="0"/>
      <w:suppressAutoHyphens w:val="0"/>
      <w:spacing w:after="240"/>
    </w:pPr>
    <w:rPr>
      <w:spacing w:val="80"/>
      <w:sz w:val="14"/>
      <w:szCs w:val="22"/>
      <w:lang w:eastAsia="pl-PL"/>
    </w:rPr>
  </w:style>
  <w:style w:type="paragraph" w:customStyle="1" w:styleId="PCDOCSFirstFooter">
    <w:name w:val="PCDOCSFirstFooter"/>
    <w:basedOn w:val="PCDOCSFooter"/>
    <w:uiPriority w:val="99"/>
    <w:rsid w:val="00426A1A"/>
    <w:rPr>
      <w:b/>
      <w:bCs/>
    </w:rPr>
  </w:style>
  <w:style w:type="paragraph" w:customStyle="1" w:styleId="Style1">
    <w:name w:val="Style1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8">
    <w:name w:val="Style8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  <w:spacing w:line="387" w:lineRule="exact"/>
      <w:jc w:val="both"/>
    </w:pPr>
    <w:rPr>
      <w:lang w:eastAsia="pl-PL"/>
    </w:rPr>
  </w:style>
  <w:style w:type="paragraph" w:customStyle="1" w:styleId="Style10">
    <w:name w:val="Style10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18">
    <w:name w:val="Font Style18"/>
    <w:uiPriority w:val="99"/>
    <w:rsid w:val="00426A1A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uiPriority w:val="99"/>
    <w:rsid w:val="00426A1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6">
    <w:name w:val="Font Style26"/>
    <w:uiPriority w:val="99"/>
    <w:rsid w:val="00426A1A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table" w:customStyle="1" w:styleId="Tabela-Siatka611">
    <w:name w:val="Tabela - Siatka611"/>
    <w:basedOn w:val="Standardowy"/>
    <w:next w:val="Tabela-Siatka"/>
    <w:uiPriority w:val="39"/>
    <w:rsid w:val="00426A1A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3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426A1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0">
    <w:name w:val="Bez listy10"/>
    <w:next w:val="Bezlisty"/>
    <w:uiPriority w:val="99"/>
    <w:semiHidden/>
    <w:unhideWhenUsed/>
    <w:rsid w:val="00426A1A"/>
  </w:style>
  <w:style w:type="numbering" w:customStyle="1" w:styleId="Styl33">
    <w:name w:val="Styl33"/>
    <w:rsid w:val="00426A1A"/>
  </w:style>
  <w:style w:type="table" w:customStyle="1" w:styleId="Tabela-Siatka121">
    <w:name w:val="Tabela - Siatka121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26A1A"/>
  </w:style>
  <w:style w:type="numbering" w:customStyle="1" w:styleId="Bezlisty21">
    <w:name w:val="Bez listy21"/>
    <w:next w:val="Bezlisty"/>
    <w:semiHidden/>
    <w:rsid w:val="00426A1A"/>
  </w:style>
  <w:style w:type="table" w:customStyle="1" w:styleId="Tabela-Siatka22">
    <w:name w:val="Tabela - Siatka22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426A1A"/>
  </w:style>
  <w:style w:type="numbering" w:customStyle="1" w:styleId="Bezlisty41">
    <w:name w:val="Bez listy41"/>
    <w:next w:val="Bezlisty"/>
    <w:uiPriority w:val="99"/>
    <w:semiHidden/>
    <w:unhideWhenUsed/>
    <w:rsid w:val="00426A1A"/>
  </w:style>
  <w:style w:type="numbering" w:customStyle="1" w:styleId="Bezlisty51">
    <w:name w:val="Bez listy51"/>
    <w:next w:val="Bezlisty"/>
    <w:uiPriority w:val="99"/>
    <w:semiHidden/>
    <w:unhideWhenUsed/>
    <w:rsid w:val="00426A1A"/>
  </w:style>
  <w:style w:type="numbering" w:customStyle="1" w:styleId="Bezlisty61">
    <w:name w:val="Bez listy61"/>
    <w:next w:val="Bezlisty"/>
    <w:uiPriority w:val="99"/>
    <w:semiHidden/>
    <w:unhideWhenUsed/>
    <w:rsid w:val="00426A1A"/>
  </w:style>
  <w:style w:type="numbering" w:customStyle="1" w:styleId="Bezlisty71">
    <w:name w:val="Bez listy71"/>
    <w:next w:val="Bezlisty"/>
    <w:uiPriority w:val="99"/>
    <w:semiHidden/>
    <w:unhideWhenUsed/>
    <w:rsid w:val="00426A1A"/>
  </w:style>
  <w:style w:type="table" w:customStyle="1" w:styleId="Tabela-Siatka531">
    <w:name w:val="Tabela - Siatka531"/>
    <w:basedOn w:val="Standardowy"/>
    <w:next w:val="Tabela-Siatka"/>
    <w:uiPriority w:val="3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tende1">
    <w:name w:val="Atende1"/>
    <w:uiPriority w:val="99"/>
    <w:rsid w:val="00426A1A"/>
  </w:style>
  <w:style w:type="numbering" w:customStyle="1" w:styleId="MW211">
    <w:name w:val="MW211"/>
    <w:uiPriority w:val="99"/>
    <w:rsid w:val="00426A1A"/>
  </w:style>
  <w:style w:type="numbering" w:customStyle="1" w:styleId="StylKonspektynumerowaneZlewej0cmWysunicie102cm11">
    <w:name w:val="Styl Konspekty numerowane Z lewej:  0 cm Wysunięcie:  102 cm11"/>
    <w:basedOn w:val="Bezlisty"/>
    <w:rsid w:val="00426A1A"/>
    <w:pPr>
      <w:numPr>
        <w:numId w:val="40"/>
      </w:numPr>
    </w:pPr>
  </w:style>
  <w:style w:type="numbering" w:customStyle="1" w:styleId="Styl2111">
    <w:name w:val="Styl2111"/>
    <w:rsid w:val="00426A1A"/>
  </w:style>
  <w:style w:type="numbering" w:customStyle="1" w:styleId="Styl3111">
    <w:name w:val="Styl3111"/>
    <w:rsid w:val="00426A1A"/>
  </w:style>
  <w:style w:type="table" w:customStyle="1" w:styleId="Tabela-Siatka10">
    <w:name w:val="Tabela - Siatka10"/>
    <w:basedOn w:val="Standardowy"/>
    <w:next w:val="Tabela-Siatka"/>
    <w:uiPriority w:val="39"/>
    <w:rsid w:val="00FC38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4">
    <w:name w:val="Styl34"/>
    <w:rsid w:val="00843C07"/>
  </w:style>
  <w:style w:type="character" w:customStyle="1" w:styleId="Heading1Char">
    <w:name w:val="Heading 1 Char"/>
    <w:aliases w:val="UNI-Nagłówek 1 Char,H1 Char,h1 Char,Appendix 1 Char,Chapterh1 Char,CCBS Char,Level 1 Topic Heading Char,h1 chapter heading Char,Heading 11 Char,Chapter Headline Char,Main Section Char,Section Heading Char,Header 1st Page Char,level 1 Char"/>
    <w:uiPriority w:val="9"/>
    <w:rsid w:val="00EC612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4Char">
    <w:name w:val="Heading 4 Char"/>
    <w:aliases w:val="UNI-Nagłówek 4 Char,h4 Char,4 Char,H4-Heading 4 Char,Naglówek 4 Char"/>
    <w:uiPriority w:val="9"/>
    <w:semiHidden/>
    <w:rsid w:val="00EC612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aliases w:val="UNI - Nagłówek 5 Char"/>
    <w:uiPriority w:val="9"/>
    <w:semiHidden/>
    <w:rsid w:val="00EC612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Tekstpodstawowy211">
    <w:name w:val="Tekst podstawowy 211"/>
    <w:basedOn w:val="Normalny"/>
    <w:uiPriority w:val="99"/>
    <w:rsid w:val="00EC6124"/>
    <w:pPr>
      <w:widowControl w:val="0"/>
      <w:suppressAutoHyphens w:val="0"/>
      <w:snapToGrid w:val="0"/>
      <w:spacing w:after="200"/>
      <w:ind w:left="709" w:right="340"/>
      <w:jc w:val="both"/>
    </w:pPr>
    <w:rPr>
      <w:b/>
      <w:szCs w:val="20"/>
    </w:rPr>
  </w:style>
  <w:style w:type="paragraph" w:customStyle="1" w:styleId="Tekstpodstawowy311">
    <w:name w:val="Tekst podstawowy 311"/>
    <w:basedOn w:val="Normalny"/>
    <w:uiPriority w:val="99"/>
    <w:rsid w:val="00EC6124"/>
    <w:pPr>
      <w:widowControl w:val="0"/>
      <w:suppressAutoHyphens w:val="0"/>
      <w:snapToGrid w:val="0"/>
      <w:spacing w:after="200"/>
      <w:ind w:left="709" w:right="340"/>
      <w:jc w:val="both"/>
    </w:pPr>
    <w:rPr>
      <w:szCs w:val="20"/>
    </w:rPr>
  </w:style>
  <w:style w:type="paragraph" w:customStyle="1" w:styleId="Normalarial">
    <w:name w:val="Normal+arial"/>
    <w:basedOn w:val="Normalny"/>
    <w:uiPriority w:val="99"/>
    <w:rsid w:val="00EC6124"/>
    <w:pPr>
      <w:suppressAutoHyphens w:val="0"/>
      <w:spacing w:after="200"/>
      <w:ind w:left="709" w:right="340"/>
      <w:jc w:val="center"/>
    </w:pPr>
    <w:rPr>
      <w:rFonts w:ascii="Arial" w:hAnsi="Arial" w:cs="Arial"/>
      <w:b/>
      <w:sz w:val="22"/>
      <w:szCs w:val="22"/>
    </w:rPr>
  </w:style>
  <w:style w:type="paragraph" w:customStyle="1" w:styleId="Naglwek3">
    <w:name w:val="Naglówek 3"/>
    <w:basedOn w:val="Normalny"/>
    <w:uiPriority w:val="99"/>
    <w:rsid w:val="00EC6124"/>
    <w:pPr>
      <w:suppressAutoHyphens w:val="0"/>
      <w:spacing w:before="240" w:after="240"/>
      <w:ind w:left="2124" w:right="340" w:hanging="708"/>
      <w:jc w:val="both"/>
    </w:pPr>
    <w:rPr>
      <w:rFonts w:ascii="Garamond" w:hAnsi="Garamond"/>
      <w:b/>
      <w:szCs w:val="20"/>
      <w:lang w:eastAsia="en-US"/>
    </w:rPr>
  </w:style>
  <w:style w:type="paragraph" w:customStyle="1" w:styleId="tresc">
    <w:name w:val="tresc"/>
    <w:basedOn w:val="Normalny"/>
    <w:uiPriority w:val="99"/>
    <w:rsid w:val="00EC6124"/>
    <w:pPr>
      <w:suppressAutoHyphens w:val="0"/>
      <w:spacing w:before="100" w:beforeAutospacing="1" w:after="100" w:afterAutospacing="1"/>
      <w:ind w:left="709" w:right="340"/>
      <w:jc w:val="both"/>
    </w:pPr>
    <w:rPr>
      <w:lang w:eastAsia="pl-PL"/>
    </w:rPr>
  </w:style>
  <w:style w:type="paragraph" w:customStyle="1" w:styleId="standardowy0">
    <w:name w:val="standardowy"/>
    <w:basedOn w:val="Normalny"/>
    <w:uiPriority w:val="99"/>
    <w:rsid w:val="00EC6124"/>
    <w:pPr>
      <w:suppressAutoHyphens w:val="0"/>
      <w:autoSpaceDE w:val="0"/>
      <w:autoSpaceDN w:val="0"/>
      <w:spacing w:after="200"/>
      <w:ind w:left="709" w:right="340"/>
      <w:jc w:val="both"/>
    </w:pPr>
    <w:rPr>
      <w:szCs w:val="20"/>
      <w:lang w:eastAsia="pl-PL"/>
    </w:rPr>
  </w:style>
  <w:style w:type="numbering" w:customStyle="1" w:styleId="Zaimportowanystyl12">
    <w:name w:val="Zaimportowany styl 12"/>
    <w:rsid w:val="00EC6124"/>
    <w:pPr>
      <w:numPr>
        <w:numId w:val="42"/>
      </w:numPr>
    </w:pPr>
  </w:style>
  <w:style w:type="numbering" w:customStyle="1" w:styleId="Zaimportowanystyl26">
    <w:name w:val="Zaimportowany styl 26"/>
    <w:rsid w:val="00EC6124"/>
    <w:pPr>
      <w:numPr>
        <w:numId w:val="43"/>
      </w:numPr>
    </w:pPr>
  </w:style>
  <w:style w:type="numbering" w:customStyle="1" w:styleId="Zaimportowanystyl20">
    <w:name w:val="Zaimportowany styl 20"/>
    <w:rsid w:val="00EC6124"/>
    <w:pPr>
      <w:numPr>
        <w:numId w:val="44"/>
      </w:numPr>
    </w:pPr>
  </w:style>
  <w:style w:type="numbering" w:customStyle="1" w:styleId="Zaimportowanystyl29">
    <w:name w:val="Zaimportowany styl 29"/>
    <w:rsid w:val="00EC6124"/>
    <w:pPr>
      <w:numPr>
        <w:numId w:val="45"/>
      </w:numPr>
    </w:pPr>
  </w:style>
  <w:style w:type="paragraph" w:customStyle="1" w:styleId="ft00">
    <w:name w:val="ft00"/>
    <w:basedOn w:val="Normalny"/>
    <w:rsid w:val="001A6DA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yl4">
    <w:name w:val="Styl4"/>
    <w:basedOn w:val="Nagwek1"/>
    <w:rsid w:val="0013078C"/>
    <w:pPr>
      <w:numPr>
        <w:ilvl w:val="1"/>
        <w:numId w:val="16"/>
      </w:numPr>
      <w:spacing w:before="0" w:after="12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1styl4">
    <w:name w:val="1styl4"/>
    <w:basedOn w:val="Nagwek1"/>
    <w:rsid w:val="0013078C"/>
    <w:pPr>
      <w:numPr>
        <w:ilvl w:val="1"/>
        <w:numId w:val="46"/>
      </w:numPr>
      <w:spacing w:before="0" w:after="0"/>
      <w:jc w:val="both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Pisma">
    <w:name w:val="Pisma"/>
    <w:basedOn w:val="Normalny"/>
    <w:rsid w:val="00E03760"/>
    <w:pPr>
      <w:suppressAutoHyphens w:val="0"/>
      <w:jc w:val="both"/>
    </w:pPr>
    <w:rPr>
      <w:szCs w:val="20"/>
      <w:lang w:eastAsia="pl-PL"/>
    </w:rPr>
  </w:style>
  <w:style w:type="paragraph" w:customStyle="1" w:styleId="paragraph">
    <w:name w:val="paragraph"/>
    <w:basedOn w:val="Normalny"/>
    <w:uiPriority w:val="99"/>
    <w:semiHidden/>
    <w:rsid w:val="00E03760"/>
    <w:pPr>
      <w:suppressAutoHyphens w:val="0"/>
      <w:spacing w:before="100" w:beforeAutospacing="1" w:after="100" w:afterAutospacing="1"/>
    </w:pPr>
    <w:rPr>
      <w:rFonts w:eastAsiaTheme="minorHAnsi"/>
      <w:lang w:eastAsia="en-GB"/>
    </w:rPr>
  </w:style>
  <w:style w:type="character" w:customStyle="1" w:styleId="normaltextrun">
    <w:name w:val="normaltextrun"/>
    <w:basedOn w:val="Domylnaczcionkaakapitu"/>
    <w:rsid w:val="00E03760"/>
  </w:style>
  <w:style w:type="character" w:customStyle="1" w:styleId="eop">
    <w:name w:val="eop"/>
    <w:basedOn w:val="Domylnaczcionkaakapitu"/>
    <w:rsid w:val="00E03760"/>
  </w:style>
  <w:style w:type="numbering" w:customStyle="1" w:styleId="Bezlisty13">
    <w:name w:val="Bez listy13"/>
    <w:next w:val="Bezlisty"/>
    <w:uiPriority w:val="99"/>
    <w:semiHidden/>
    <w:unhideWhenUsed/>
    <w:rsid w:val="00E03760"/>
  </w:style>
  <w:style w:type="numbering" w:customStyle="1" w:styleId="Bezlisty14">
    <w:name w:val="Bez listy14"/>
    <w:next w:val="Bezlisty"/>
    <w:uiPriority w:val="99"/>
    <w:semiHidden/>
    <w:unhideWhenUsed/>
    <w:rsid w:val="00E03760"/>
  </w:style>
  <w:style w:type="character" w:customStyle="1" w:styleId="Nagwek5Znak1">
    <w:name w:val="Nagłówek 5 Znak1"/>
    <w:aliases w:val="UNI - Nagłówek 5 Znak1,heading 5 Znak1"/>
    <w:basedOn w:val="Domylnaczcionkaakapitu"/>
    <w:uiPriority w:val="9"/>
    <w:semiHidden/>
    <w:rsid w:val="00E0376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Nagwek6Znak1">
    <w:name w:val="Nagłówek 6 Znak1"/>
    <w:aliases w:val="UNI - Nagłówek 6 Znak1"/>
    <w:basedOn w:val="Domylnaczcionkaakapitu"/>
    <w:uiPriority w:val="9"/>
    <w:semiHidden/>
    <w:rsid w:val="00E037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TreIIZnak">
    <w:name w:val="Treść II Znak"/>
    <w:basedOn w:val="Domylnaczcionkaakapitu"/>
    <w:link w:val="TreII"/>
    <w:locked/>
    <w:rsid w:val="00E03760"/>
    <w:rPr>
      <w:sz w:val="24"/>
      <w:szCs w:val="24"/>
      <w:lang w:eastAsia="ar-SA"/>
    </w:rPr>
  </w:style>
  <w:style w:type="paragraph" w:customStyle="1" w:styleId="TreII">
    <w:name w:val="Treść II"/>
    <w:basedOn w:val="Normalny"/>
    <w:link w:val="TreIIZnak"/>
    <w:qFormat/>
    <w:rsid w:val="00E03760"/>
    <w:pPr>
      <w:tabs>
        <w:tab w:val="num" w:pos="720"/>
        <w:tab w:val="num" w:pos="1080"/>
      </w:tabs>
      <w:suppressAutoHyphens w:val="0"/>
      <w:ind w:left="714" w:hanging="357"/>
      <w:contextualSpacing/>
      <w:jc w:val="both"/>
    </w:pPr>
  </w:style>
  <w:style w:type="character" w:customStyle="1" w:styleId="NagwekKNFZnak">
    <w:name w:val="Nagłówek KNF Znak"/>
    <w:basedOn w:val="Domylnaczcionkaakapitu"/>
    <w:link w:val="NagwekKNF"/>
    <w:locked/>
    <w:rsid w:val="00E03760"/>
    <w:rPr>
      <w:b/>
      <w:bCs/>
      <w:sz w:val="24"/>
      <w:szCs w:val="24"/>
      <w:lang w:eastAsia="ar-SA"/>
    </w:rPr>
  </w:style>
  <w:style w:type="paragraph" w:customStyle="1" w:styleId="NagwekKNF">
    <w:name w:val="Nagłówek KNF"/>
    <w:basedOn w:val="Normalny"/>
    <w:link w:val="NagwekKNFZnak"/>
    <w:qFormat/>
    <w:rsid w:val="00E03760"/>
    <w:pPr>
      <w:jc w:val="center"/>
    </w:pPr>
    <w:rPr>
      <w:b/>
      <w:bCs/>
    </w:rPr>
  </w:style>
  <w:style w:type="character" w:customStyle="1" w:styleId="TreIZnak">
    <w:name w:val="Treść I Znak"/>
    <w:basedOn w:val="Domylnaczcionkaakapitu"/>
    <w:link w:val="TreI"/>
    <w:locked/>
    <w:rsid w:val="00E03760"/>
    <w:rPr>
      <w:sz w:val="24"/>
      <w:szCs w:val="24"/>
      <w:lang w:eastAsia="ar-SA"/>
    </w:rPr>
  </w:style>
  <w:style w:type="paragraph" w:customStyle="1" w:styleId="TreI">
    <w:name w:val="Treść I"/>
    <w:basedOn w:val="Normalny"/>
    <w:link w:val="TreIZnak"/>
    <w:qFormat/>
    <w:rsid w:val="00E03760"/>
    <w:pPr>
      <w:ind w:left="360" w:hanging="360"/>
      <w:jc w:val="both"/>
    </w:pPr>
  </w:style>
  <w:style w:type="character" w:customStyle="1" w:styleId="propozycjaZnak">
    <w:name w:val="propozycja Znak"/>
    <w:basedOn w:val="AkapitzlistZnak"/>
    <w:link w:val="propozycja"/>
    <w:locked/>
    <w:rsid w:val="00E03760"/>
    <w:rPr>
      <w:rFonts w:ascii="Calibri" w:hAnsi="Calibri" w:cs="Calibri"/>
      <w:i/>
      <w:color w:val="C45911" w:themeColor="accent2" w:themeShade="BF"/>
      <w:sz w:val="22"/>
      <w:szCs w:val="22"/>
    </w:rPr>
  </w:style>
  <w:style w:type="paragraph" w:customStyle="1" w:styleId="propozycja">
    <w:name w:val="propozycja"/>
    <w:basedOn w:val="Akapitzlist"/>
    <w:link w:val="propozycjaZnak"/>
    <w:qFormat/>
    <w:rsid w:val="00E03760"/>
    <w:pPr>
      <w:spacing w:after="120" w:line="256" w:lineRule="auto"/>
      <w:ind w:left="0"/>
      <w:contextualSpacing/>
      <w:jc w:val="both"/>
    </w:pPr>
    <w:rPr>
      <w:rFonts w:cs="Calibri"/>
      <w:i/>
      <w:color w:val="C45911" w:themeColor="accent2" w:themeShade="BF"/>
    </w:rPr>
  </w:style>
  <w:style w:type="character" w:customStyle="1" w:styleId="label">
    <w:name w:val="label"/>
    <w:basedOn w:val="Domylnaczcionkaakapitu"/>
    <w:rsid w:val="00E03760"/>
  </w:style>
  <w:style w:type="table" w:customStyle="1" w:styleId="Tabela-Siatka13">
    <w:name w:val="Tabela - Siatka13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39"/>
    <w:locked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4">
    <w:name w:val="Tabela - Siatka54"/>
    <w:basedOn w:val="Standardowy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0376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2">
    <w:name w:val="Tabela - Siatka62"/>
    <w:basedOn w:val="Standardowy"/>
    <w:uiPriority w:val="39"/>
    <w:rsid w:val="00E03760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uiPriority w:val="59"/>
    <w:locked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2">
    <w:name w:val="Tabela - Siatka52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">
    <w:name w:val="Tabela - Siatka511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Grid111"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21">
    <w:name w:val="Tabela - Siatka621"/>
    <w:basedOn w:val="Standardowy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3">
    <w:name w:val="Tabela - Siatka63"/>
    <w:basedOn w:val="Standardowy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1">
    <w:name w:val="Tabela - Siatka1121"/>
    <w:basedOn w:val="Standardowy"/>
    <w:uiPriority w:val="59"/>
    <w:locked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Grid12"/>
    <w:locked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MW22">
    <w:name w:val="MW22"/>
    <w:uiPriority w:val="99"/>
    <w:rsid w:val="00E03760"/>
  </w:style>
  <w:style w:type="numbering" w:customStyle="1" w:styleId="StylKonspektynumerowaneZlewej0cmWysunicie102cm2">
    <w:name w:val="Styl Konspekty numerowane Z lewej:  0 cm Wysunięcie:  102 cm2"/>
    <w:rsid w:val="00E03760"/>
  </w:style>
  <w:style w:type="numbering" w:customStyle="1" w:styleId="Styl23">
    <w:name w:val="Styl23"/>
    <w:rsid w:val="00E03760"/>
    <w:pPr>
      <w:numPr>
        <w:numId w:val="18"/>
      </w:numPr>
    </w:pPr>
  </w:style>
  <w:style w:type="numbering" w:customStyle="1" w:styleId="Bezlisty15">
    <w:name w:val="Bez listy15"/>
    <w:next w:val="Bezlisty"/>
    <w:uiPriority w:val="99"/>
    <w:semiHidden/>
    <w:unhideWhenUsed/>
    <w:rsid w:val="00E03760"/>
  </w:style>
  <w:style w:type="numbering" w:customStyle="1" w:styleId="Styl212">
    <w:name w:val="Styl212"/>
    <w:rsid w:val="00E03760"/>
    <w:pPr>
      <w:numPr>
        <w:numId w:val="30"/>
      </w:numPr>
    </w:pPr>
  </w:style>
  <w:style w:type="numbering" w:customStyle="1" w:styleId="Bezlisty111">
    <w:name w:val="Bez listy111"/>
    <w:next w:val="Bezlisty"/>
    <w:uiPriority w:val="99"/>
    <w:semiHidden/>
    <w:unhideWhenUsed/>
    <w:rsid w:val="00E03760"/>
  </w:style>
  <w:style w:type="numbering" w:customStyle="1" w:styleId="Bezlisty22">
    <w:name w:val="Bez listy22"/>
    <w:next w:val="Bezlisty"/>
    <w:semiHidden/>
    <w:rsid w:val="00E03760"/>
  </w:style>
  <w:style w:type="table" w:customStyle="1" w:styleId="Tabela-Siatka221">
    <w:name w:val="Tabela - Siatka22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13">
    <w:name w:val="Średnia siatka 13"/>
    <w:basedOn w:val="Standardowy"/>
    <w:next w:val="redniasiatka1"/>
    <w:uiPriority w:val="67"/>
    <w:rsid w:val="00E0376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redniasiatka111">
    <w:name w:val="Średnia siatka 111"/>
    <w:basedOn w:val="Standardowy"/>
    <w:next w:val="redniasiatka1"/>
    <w:uiPriority w:val="67"/>
    <w:rsid w:val="00E0376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32">
    <w:name w:val="Bez listy32"/>
    <w:next w:val="Bezlisty"/>
    <w:uiPriority w:val="99"/>
    <w:semiHidden/>
    <w:unhideWhenUsed/>
    <w:rsid w:val="00E03760"/>
  </w:style>
  <w:style w:type="table" w:customStyle="1" w:styleId="redniasiatka121">
    <w:name w:val="Średnia siatka 121"/>
    <w:basedOn w:val="Standardowy"/>
    <w:next w:val="redniasiatka1"/>
    <w:uiPriority w:val="67"/>
    <w:rsid w:val="00E0376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42">
    <w:name w:val="Bez listy42"/>
    <w:next w:val="Bezlisty"/>
    <w:uiPriority w:val="99"/>
    <w:semiHidden/>
    <w:unhideWhenUsed/>
    <w:rsid w:val="00E03760"/>
  </w:style>
  <w:style w:type="numbering" w:customStyle="1" w:styleId="Bezlisty52">
    <w:name w:val="Bez listy52"/>
    <w:next w:val="Bezlisty"/>
    <w:uiPriority w:val="99"/>
    <w:semiHidden/>
    <w:unhideWhenUsed/>
    <w:rsid w:val="00E03760"/>
  </w:style>
  <w:style w:type="table" w:customStyle="1" w:styleId="Tabela-Siatka5211">
    <w:name w:val="Tabela - Siatka5211"/>
    <w:basedOn w:val="Standardowy"/>
    <w:next w:val="Tabela-Siatka"/>
    <w:uiPriority w:val="3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4">
    <w:name w:val="Tabela - Siatka64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E03760"/>
  </w:style>
  <w:style w:type="table" w:customStyle="1" w:styleId="Tabela-Siatka711">
    <w:name w:val="Tabela - Siatka711"/>
    <w:basedOn w:val="Standardowy"/>
    <w:next w:val="Tabela-Siatka"/>
    <w:uiPriority w:val="39"/>
    <w:locked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2">
    <w:name w:val="Bez listy72"/>
    <w:next w:val="Bezlisty"/>
    <w:uiPriority w:val="99"/>
    <w:semiHidden/>
    <w:unhideWhenUsed/>
    <w:rsid w:val="00E03760"/>
  </w:style>
  <w:style w:type="table" w:customStyle="1" w:styleId="TableGrid21">
    <w:name w:val="TableGrid21"/>
    <w:rsid w:val="00E0376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tende2">
    <w:name w:val="Atende2"/>
    <w:uiPriority w:val="99"/>
    <w:rsid w:val="00E03760"/>
  </w:style>
  <w:style w:type="numbering" w:customStyle="1" w:styleId="Bezlisty1111">
    <w:name w:val="Bez listy1111"/>
    <w:next w:val="Bezlisty"/>
    <w:uiPriority w:val="99"/>
    <w:semiHidden/>
    <w:unhideWhenUsed/>
    <w:rsid w:val="00E03760"/>
  </w:style>
  <w:style w:type="table" w:customStyle="1" w:styleId="Tabela-Siatka113">
    <w:name w:val="Tabela - Siatka113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E03760"/>
  </w:style>
  <w:style w:type="numbering" w:customStyle="1" w:styleId="Bezlisty211">
    <w:name w:val="Bez listy211"/>
    <w:next w:val="Bezlisty"/>
    <w:semiHidden/>
    <w:rsid w:val="00E03760"/>
  </w:style>
  <w:style w:type="paragraph" w:customStyle="1" w:styleId="Teksttreci1">
    <w:name w:val="Tekst treści1"/>
    <w:basedOn w:val="Normalny"/>
    <w:uiPriority w:val="99"/>
    <w:rsid w:val="00E03760"/>
    <w:pPr>
      <w:shd w:val="clear" w:color="auto" w:fill="FFFFFF"/>
      <w:suppressAutoHyphens w:val="0"/>
      <w:spacing w:before="180" w:line="240" w:lineRule="atLeast"/>
      <w:ind w:hanging="720"/>
    </w:pPr>
    <w:rPr>
      <w:rFonts w:ascii="Arial" w:eastAsiaTheme="minorHAnsi" w:hAnsi="Arial" w:cs="Arial"/>
      <w:sz w:val="19"/>
      <w:szCs w:val="19"/>
      <w:lang w:eastAsia="en-US"/>
    </w:rPr>
  </w:style>
  <w:style w:type="numbering" w:customStyle="1" w:styleId="Bezlisty81">
    <w:name w:val="Bez listy81"/>
    <w:next w:val="Bezlisty"/>
    <w:uiPriority w:val="99"/>
    <w:semiHidden/>
    <w:unhideWhenUsed/>
    <w:rsid w:val="00E03760"/>
  </w:style>
  <w:style w:type="table" w:customStyle="1" w:styleId="Tabela-Siatka131">
    <w:name w:val="Tabela - Siatka131"/>
    <w:basedOn w:val="Standardowy"/>
    <w:next w:val="Tabela-Siatka"/>
    <w:uiPriority w:val="39"/>
    <w:locked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E03760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E03760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Teksttreci70">
    <w:name w:val="Tekst treści (7)"/>
    <w:basedOn w:val="Teksttreci7"/>
    <w:uiPriority w:val="99"/>
    <w:rsid w:val="00E03760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Teksttreci72">
    <w:name w:val="Tekst treści (7)2"/>
    <w:basedOn w:val="Teksttreci7"/>
    <w:uiPriority w:val="99"/>
    <w:rsid w:val="00E03760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Teksttreci26">
    <w:name w:val="Tekst treści (2)6"/>
    <w:basedOn w:val="Teksttreci20"/>
    <w:uiPriority w:val="99"/>
    <w:rsid w:val="00E03760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Teksttreci25">
    <w:name w:val="Tekst treści (2)5"/>
    <w:basedOn w:val="Teksttreci20"/>
    <w:uiPriority w:val="99"/>
    <w:rsid w:val="00E03760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E03760"/>
    <w:pPr>
      <w:shd w:val="clear" w:color="auto" w:fill="FFFFFF"/>
      <w:suppressAutoHyphens w:val="0"/>
      <w:spacing w:before="180" w:after="780" w:line="240" w:lineRule="atLeast"/>
      <w:jc w:val="both"/>
    </w:pPr>
    <w:rPr>
      <w:rFonts w:ascii="Arial" w:hAnsi="Arial" w:cs="Arial"/>
      <w:b/>
      <w:bCs/>
      <w:sz w:val="19"/>
      <w:szCs w:val="19"/>
      <w:lang w:eastAsia="pl-PL"/>
    </w:rPr>
  </w:style>
  <w:style w:type="paragraph" w:customStyle="1" w:styleId="Teksttreci71">
    <w:name w:val="Tekst treści (7)1"/>
    <w:basedOn w:val="Normalny"/>
    <w:link w:val="Teksttreci7"/>
    <w:uiPriority w:val="99"/>
    <w:rsid w:val="00E03760"/>
    <w:pPr>
      <w:shd w:val="clear" w:color="auto" w:fill="FFFFFF"/>
      <w:suppressAutoHyphens w:val="0"/>
      <w:spacing w:line="240" w:lineRule="atLeast"/>
    </w:pPr>
    <w:rPr>
      <w:rFonts w:ascii="Arial" w:hAnsi="Arial" w:cs="Arial"/>
      <w:b/>
      <w:bCs/>
      <w:sz w:val="15"/>
      <w:szCs w:val="15"/>
      <w:lang w:eastAsia="pl-PL"/>
    </w:rPr>
  </w:style>
  <w:style w:type="numbering" w:customStyle="1" w:styleId="Bezlisty91">
    <w:name w:val="Bez listy91"/>
    <w:next w:val="Bezlisty"/>
    <w:uiPriority w:val="99"/>
    <w:semiHidden/>
    <w:unhideWhenUsed/>
    <w:rsid w:val="00E03760"/>
  </w:style>
  <w:style w:type="table" w:customStyle="1" w:styleId="Tabela-Siatka91">
    <w:name w:val="Tabela - Siatka91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5">
    <w:name w:val="Tabela - Siatka65"/>
    <w:basedOn w:val="Standardowy"/>
    <w:uiPriority w:val="39"/>
    <w:rsid w:val="00E03760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uiPriority w:val="5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Grid13"/>
    <w:rsid w:val="00E0376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12">
    <w:name w:val="Tabela - Siatka21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uiPriority w:val="5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2">
    <w:name w:val="Tabela - Siatka512"/>
    <w:basedOn w:val="Standardowy"/>
    <w:uiPriority w:val="39"/>
    <w:rsid w:val="00E0376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31">
    <w:name w:val="Tabela - Siatka631"/>
    <w:basedOn w:val="Standardowy"/>
    <w:uiPriority w:val="39"/>
    <w:locked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Grid121"/>
    <w:locked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KonspektynumerowaneZlewej0cmWysunicie102cm21">
    <w:name w:val="Styl Konspekty numerowane Z lewej:  0 cm Wysunięcie:  102 cm21"/>
    <w:rsid w:val="00E03760"/>
  </w:style>
  <w:style w:type="numbering" w:customStyle="1" w:styleId="Bezlisty121">
    <w:name w:val="Bez listy121"/>
    <w:next w:val="Bezlisty"/>
    <w:uiPriority w:val="99"/>
    <w:semiHidden/>
    <w:unhideWhenUsed/>
    <w:rsid w:val="00E03760"/>
  </w:style>
  <w:style w:type="numbering" w:customStyle="1" w:styleId="Bezlisty112">
    <w:name w:val="Bez listy112"/>
    <w:next w:val="Bezlisty"/>
    <w:uiPriority w:val="99"/>
    <w:semiHidden/>
    <w:unhideWhenUsed/>
    <w:rsid w:val="00E03760"/>
  </w:style>
  <w:style w:type="numbering" w:customStyle="1" w:styleId="Bezlisty221">
    <w:name w:val="Bez listy221"/>
    <w:next w:val="Bezlisty"/>
    <w:semiHidden/>
    <w:rsid w:val="00E03760"/>
  </w:style>
  <w:style w:type="table" w:customStyle="1" w:styleId="Tabela-Siatka321">
    <w:name w:val="Tabela - Siatka32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1">
    <w:name w:val="Tabela - Siatka42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1">
    <w:name w:val="Tabela - Siatka5111"/>
    <w:basedOn w:val="Standardowy"/>
    <w:next w:val="Tabela-Siatka"/>
    <w:uiPriority w:val="3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E03760"/>
  </w:style>
  <w:style w:type="numbering" w:customStyle="1" w:styleId="Bezlisty411">
    <w:name w:val="Bez listy411"/>
    <w:next w:val="Bezlisty"/>
    <w:uiPriority w:val="99"/>
    <w:semiHidden/>
    <w:unhideWhenUsed/>
    <w:rsid w:val="00E03760"/>
  </w:style>
  <w:style w:type="numbering" w:customStyle="1" w:styleId="Bezlisty511">
    <w:name w:val="Bez listy511"/>
    <w:next w:val="Bezlisty"/>
    <w:uiPriority w:val="99"/>
    <w:semiHidden/>
    <w:unhideWhenUsed/>
    <w:rsid w:val="00E03760"/>
  </w:style>
  <w:style w:type="table" w:customStyle="1" w:styleId="Tabela-Siatka641">
    <w:name w:val="Tabela - Siatka641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1">
    <w:name w:val="Bez listy611"/>
    <w:next w:val="Bezlisty"/>
    <w:uiPriority w:val="99"/>
    <w:semiHidden/>
    <w:unhideWhenUsed/>
    <w:rsid w:val="00E03760"/>
  </w:style>
  <w:style w:type="numbering" w:customStyle="1" w:styleId="Bezlisty711">
    <w:name w:val="Bez listy711"/>
    <w:next w:val="Bezlisty"/>
    <w:uiPriority w:val="99"/>
    <w:semiHidden/>
    <w:unhideWhenUsed/>
    <w:rsid w:val="00E03760"/>
  </w:style>
  <w:style w:type="numbering" w:customStyle="1" w:styleId="Atende11">
    <w:name w:val="Atende11"/>
    <w:uiPriority w:val="99"/>
    <w:rsid w:val="00E03760"/>
  </w:style>
  <w:style w:type="numbering" w:customStyle="1" w:styleId="Bezlisty1112">
    <w:name w:val="Bez listy1112"/>
    <w:next w:val="Bezlisty"/>
    <w:uiPriority w:val="99"/>
    <w:semiHidden/>
    <w:unhideWhenUsed/>
    <w:rsid w:val="00E03760"/>
  </w:style>
  <w:style w:type="table" w:customStyle="1" w:styleId="Tabela-Siatka1131">
    <w:name w:val="Tabela - Siatka113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E03760"/>
  </w:style>
  <w:style w:type="numbering" w:customStyle="1" w:styleId="Bezlisty2111">
    <w:name w:val="Bez listy2111"/>
    <w:next w:val="Bezlisty"/>
    <w:semiHidden/>
    <w:rsid w:val="00E03760"/>
  </w:style>
  <w:style w:type="table" w:customStyle="1" w:styleId="Tabela-Siatka2111">
    <w:name w:val="Tabela - Siatka211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1">
    <w:name w:val="Tabela - Siatka311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1">
    <w:name w:val="Tabela - Siatka4111"/>
    <w:basedOn w:val="Standardowy"/>
    <w:next w:val="Tabela-Siatka"/>
    <w:uiPriority w:val="5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1">
    <w:name w:val="Bez listy811"/>
    <w:next w:val="Bezlisty"/>
    <w:uiPriority w:val="99"/>
    <w:semiHidden/>
    <w:unhideWhenUsed/>
    <w:rsid w:val="00E03760"/>
  </w:style>
  <w:style w:type="paragraph" w:customStyle="1" w:styleId="Nagwekspisutreci1">
    <w:name w:val="Nagłówek spisu treści1"/>
    <w:basedOn w:val="Normalny"/>
    <w:uiPriority w:val="99"/>
    <w:rsid w:val="00E03760"/>
    <w:pPr>
      <w:keepNext/>
      <w:suppressLineNumbers/>
      <w:tabs>
        <w:tab w:val="num" w:pos="0"/>
      </w:tabs>
      <w:spacing w:before="240" w:after="120"/>
      <w:outlineLvl w:val="1"/>
    </w:pPr>
    <w:rPr>
      <w:rFonts w:ascii="Arial" w:hAnsi="Arial" w:cs="Arial Narrow"/>
      <w:b/>
      <w:bCs/>
      <w:sz w:val="32"/>
      <w:szCs w:val="32"/>
    </w:rPr>
  </w:style>
  <w:style w:type="paragraph" w:customStyle="1" w:styleId="BodyText23">
    <w:name w:val="Body Text 23"/>
    <w:basedOn w:val="Normalny"/>
    <w:uiPriority w:val="99"/>
    <w:rsid w:val="00E0376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customStyle="1" w:styleId="I">
    <w:name w:val="(I)"/>
    <w:basedOn w:val="Tekstpodstawowywcity2"/>
    <w:uiPriority w:val="99"/>
    <w:rsid w:val="00E03760"/>
    <w:pPr>
      <w:numPr>
        <w:ilvl w:val="2"/>
        <w:numId w:val="48"/>
      </w:numPr>
      <w:tabs>
        <w:tab w:val="left" w:pos="720"/>
      </w:tabs>
      <w:suppressAutoHyphens w:val="0"/>
      <w:spacing w:before="120"/>
      <w:jc w:val="left"/>
    </w:pPr>
    <w:rPr>
      <w:rFonts w:ascii="Tahoma" w:eastAsia="MS Mincho" w:hAnsi="Tahoma"/>
      <w:sz w:val="16"/>
      <w:szCs w:val="16"/>
      <w:lang w:eastAsia="ja-JP"/>
    </w:rPr>
  </w:style>
  <w:style w:type="paragraph" w:customStyle="1" w:styleId="Tekstpodstawowy21000">
    <w:name w:val="Tekst podstawowy 21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">
    <w:name w:val="Tekst podstawowy 31000"/>
    <w:basedOn w:val="Normalny"/>
    <w:rsid w:val="00E03760"/>
    <w:pPr>
      <w:widowControl w:val="0"/>
      <w:snapToGrid w:val="0"/>
      <w:jc w:val="both"/>
    </w:pPr>
    <w:rPr>
      <w:szCs w:val="20"/>
    </w:rPr>
  </w:style>
  <w:style w:type="paragraph" w:customStyle="1" w:styleId="Tekstpodstawowy210000">
    <w:name w:val="Tekst podstawowy 210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0">
    <w:name w:val="Tekst podstawowy 310000"/>
    <w:basedOn w:val="Normalny"/>
    <w:rsid w:val="00E03760"/>
    <w:pPr>
      <w:widowControl w:val="0"/>
      <w:snapToGrid w:val="0"/>
      <w:jc w:val="both"/>
    </w:pPr>
    <w:rPr>
      <w:szCs w:val="20"/>
    </w:rPr>
  </w:style>
  <w:style w:type="paragraph" w:customStyle="1" w:styleId="Tekstpodstawowy2100000">
    <w:name w:val="Tekst podstawowy 2100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00">
    <w:name w:val="Tekst podstawowy 3100000"/>
    <w:basedOn w:val="Normalny"/>
    <w:rsid w:val="00E03760"/>
    <w:pPr>
      <w:widowControl w:val="0"/>
      <w:snapToGrid w:val="0"/>
      <w:jc w:val="both"/>
    </w:pPr>
    <w:rPr>
      <w:szCs w:val="20"/>
    </w:rPr>
  </w:style>
  <w:style w:type="paragraph" w:customStyle="1" w:styleId="Tekstpodstawowy21000000">
    <w:name w:val="Tekst podstawowy 21000000"/>
    <w:basedOn w:val="Normalny"/>
    <w:rsid w:val="00E03760"/>
    <w:pPr>
      <w:widowControl w:val="0"/>
      <w:snapToGrid w:val="0"/>
    </w:pPr>
    <w:rPr>
      <w:b/>
      <w:szCs w:val="20"/>
    </w:rPr>
  </w:style>
  <w:style w:type="paragraph" w:customStyle="1" w:styleId="Tekstpodstawowy31000000">
    <w:name w:val="Tekst podstawowy 31000000"/>
    <w:basedOn w:val="Normalny"/>
    <w:uiPriority w:val="99"/>
    <w:rsid w:val="00E03760"/>
    <w:pPr>
      <w:widowControl w:val="0"/>
      <w:snapToGrid w:val="0"/>
      <w:jc w:val="both"/>
    </w:pPr>
    <w:rPr>
      <w:szCs w:val="20"/>
    </w:rPr>
  </w:style>
  <w:style w:type="character" w:customStyle="1" w:styleId="pointer-link">
    <w:name w:val="pointer-link"/>
    <w:basedOn w:val="Domylnaczcionkaakapitu"/>
    <w:rsid w:val="00E03760"/>
  </w:style>
  <w:style w:type="table" w:customStyle="1" w:styleId="Tabela-Siatka811">
    <w:name w:val="Tabela - Siatka811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9">
    <w:name w:val="xl129"/>
    <w:basedOn w:val="Normalny"/>
    <w:rsid w:val="00E03760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pl-PL"/>
    </w:rPr>
  </w:style>
  <w:style w:type="paragraph" w:customStyle="1" w:styleId="xl130">
    <w:name w:val="xl130"/>
    <w:basedOn w:val="Normalny"/>
    <w:rsid w:val="00E03760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31">
    <w:name w:val="xl131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32">
    <w:name w:val="xl132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33">
    <w:name w:val="xl133"/>
    <w:basedOn w:val="Normalny"/>
    <w:rsid w:val="00E03760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34">
    <w:name w:val="xl134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135">
    <w:name w:val="xl135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pl-PL"/>
    </w:rPr>
  </w:style>
  <w:style w:type="paragraph" w:customStyle="1" w:styleId="xl136">
    <w:name w:val="xl136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37">
    <w:name w:val="xl137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138">
    <w:name w:val="xl138"/>
    <w:basedOn w:val="Normalny"/>
    <w:rsid w:val="00E03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table" w:customStyle="1" w:styleId="Tabela-Siatka101">
    <w:name w:val="Tabela - Siatka101"/>
    <w:basedOn w:val="Standardowy"/>
    <w:next w:val="Tabela-Siatka"/>
    <w:locked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01">
    <w:name w:val="Bez listy101"/>
    <w:next w:val="Bezlisty"/>
    <w:uiPriority w:val="99"/>
    <w:semiHidden/>
    <w:unhideWhenUsed/>
    <w:rsid w:val="00E03760"/>
  </w:style>
  <w:style w:type="table" w:customStyle="1" w:styleId="Tabela-Siatka82">
    <w:name w:val="Tabela - Siatka82"/>
    <w:basedOn w:val="Standardowy"/>
    <w:next w:val="Tabela-Siatka"/>
    <w:uiPriority w:val="39"/>
    <w:rsid w:val="00E037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1">
    <w:name w:val="Styl221"/>
    <w:rsid w:val="00E03760"/>
  </w:style>
  <w:style w:type="table" w:customStyle="1" w:styleId="TableGrid31">
    <w:name w:val="TableGrid31"/>
    <w:rsid w:val="00E0376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24">
    <w:name w:val="Styl24"/>
    <w:rsid w:val="00E03760"/>
  </w:style>
  <w:style w:type="numbering" w:customStyle="1" w:styleId="Styl331">
    <w:name w:val="Styl331"/>
    <w:rsid w:val="00E03760"/>
    <w:pPr>
      <w:numPr>
        <w:numId w:val="47"/>
      </w:numPr>
    </w:pPr>
  </w:style>
  <w:style w:type="character" w:customStyle="1" w:styleId="Bodytext">
    <w:name w:val="Body text_"/>
    <w:basedOn w:val="Domylnaczcionkaakapitu"/>
    <w:link w:val="Tekstpodstawowy20"/>
    <w:locked/>
    <w:rsid w:val="00E03760"/>
    <w:rPr>
      <w:lang w:val="en-GB" w:eastAsia="en-US"/>
    </w:rPr>
  </w:style>
  <w:style w:type="character" w:customStyle="1" w:styleId="BodytextConstantia">
    <w:name w:val="Body text + Constantia"/>
    <w:aliases w:val="Spacing 0 pt"/>
    <w:basedOn w:val="Bodytext"/>
    <w:rsid w:val="00E037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u w:val="none"/>
      <w:effect w:val="none"/>
      <w:lang w:val="en-GB" w:eastAsia="en-US"/>
    </w:rPr>
  </w:style>
  <w:style w:type="character" w:customStyle="1" w:styleId="BodytextConstantiaSpacing0pt">
    <w:name w:val="Body text + Constantia;Spacing 0 pt"/>
    <w:basedOn w:val="Bodytext"/>
    <w:rsid w:val="00E037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GB" w:eastAsia="en-US"/>
    </w:rPr>
  </w:style>
  <w:style w:type="table" w:customStyle="1" w:styleId="Tabela-Siatka73">
    <w:name w:val="Tabela - Siatka73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3">
    <w:name w:val="Tabela - Siatka83"/>
    <w:basedOn w:val="Standardowy"/>
    <w:next w:val="Tabela-Siatka"/>
    <w:uiPriority w:val="39"/>
    <w:rsid w:val="00E03760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rsid w:val="00E0376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-kontynuacja3">
    <w:name w:val="List Continue 3"/>
    <w:basedOn w:val="Normalny"/>
    <w:rsid w:val="00E03760"/>
    <w:pPr>
      <w:spacing w:after="120"/>
      <w:ind w:left="849"/>
      <w:contextualSpacing/>
    </w:pPr>
  </w:style>
  <w:style w:type="paragraph" w:styleId="Lista-kontynuacja4">
    <w:name w:val="List Continue 4"/>
    <w:basedOn w:val="Normalny"/>
    <w:rsid w:val="00E03760"/>
    <w:pPr>
      <w:spacing w:after="120"/>
      <w:ind w:left="1132"/>
      <w:contextualSpacing/>
    </w:pPr>
  </w:style>
  <w:style w:type="character" w:customStyle="1" w:styleId="BezodstpwZnak">
    <w:name w:val="Bez odstępów Znak"/>
    <w:basedOn w:val="Domylnaczcionkaakapitu"/>
    <w:link w:val="Bezodstpw"/>
    <w:uiPriority w:val="1"/>
    <w:rsid w:val="00E03760"/>
    <w:rPr>
      <w:sz w:val="24"/>
      <w:szCs w:val="24"/>
      <w:lang w:eastAsia="ar-SA"/>
    </w:rPr>
  </w:style>
  <w:style w:type="numbering" w:customStyle="1" w:styleId="Styl321">
    <w:name w:val="Styl321"/>
    <w:rsid w:val="00E03760"/>
  </w:style>
  <w:style w:type="table" w:customStyle="1" w:styleId="Tabela-Siatka6111">
    <w:name w:val="Tabela - Siatka6111"/>
    <w:basedOn w:val="Standardowy"/>
    <w:next w:val="Tabela-Siatka"/>
    <w:uiPriority w:val="39"/>
    <w:rsid w:val="00E03760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Grid41"/>
    <w:rsid w:val="00E03760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21111">
    <w:name w:val="Styl21111"/>
    <w:uiPriority w:val="99"/>
    <w:rsid w:val="00E03760"/>
  </w:style>
  <w:style w:type="numbering" w:customStyle="1" w:styleId="Styl31111">
    <w:name w:val="Styl31111"/>
    <w:rsid w:val="00E03760"/>
  </w:style>
  <w:style w:type="paragraph" w:customStyle="1" w:styleId="SIWZ2">
    <w:name w:val="SIWZ 2"/>
    <w:basedOn w:val="Normalny"/>
    <w:uiPriority w:val="99"/>
    <w:rsid w:val="00E03760"/>
    <w:pPr>
      <w:tabs>
        <w:tab w:val="num" w:pos="340"/>
      </w:tabs>
      <w:suppressAutoHyphens w:val="0"/>
      <w:spacing w:before="60" w:line="360" w:lineRule="auto"/>
      <w:ind w:left="340" w:hanging="340"/>
      <w:jc w:val="both"/>
    </w:pPr>
    <w:rPr>
      <w:rFonts w:eastAsia="Calibri"/>
      <w:lang w:eastAsia="pl-PL"/>
    </w:rPr>
  </w:style>
  <w:style w:type="numbering" w:customStyle="1" w:styleId="MF">
    <w:name w:val="MF"/>
    <w:rsid w:val="00E03760"/>
    <w:pPr>
      <w:numPr>
        <w:numId w:val="49"/>
      </w:numPr>
    </w:pPr>
  </w:style>
  <w:style w:type="numbering" w:customStyle="1" w:styleId="Styl341">
    <w:name w:val="Styl341"/>
    <w:rsid w:val="00E03760"/>
  </w:style>
  <w:style w:type="numbering" w:customStyle="1" w:styleId="WW8Num73">
    <w:name w:val="WW8Num73"/>
    <w:rsid w:val="00E03760"/>
    <w:pPr>
      <w:numPr>
        <w:numId w:val="50"/>
      </w:numPr>
    </w:pPr>
  </w:style>
  <w:style w:type="paragraph" w:customStyle="1" w:styleId="mainpub">
    <w:name w:val="mainpub"/>
    <w:basedOn w:val="Normalny"/>
    <w:rsid w:val="00E03760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3760"/>
    <w:rPr>
      <w:color w:val="605E5C"/>
      <w:shd w:val="clear" w:color="auto" w:fill="E1DFDD"/>
    </w:rPr>
  </w:style>
  <w:style w:type="numbering" w:customStyle="1" w:styleId="MW23">
    <w:name w:val="MW23"/>
    <w:uiPriority w:val="99"/>
    <w:rsid w:val="00E03760"/>
  </w:style>
  <w:style w:type="numbering" w:customStyle="1" w:styleId="MW212">
    <w:name w:val="MW212"/>
    <w:uiPriority w:val="99"/>
    <w:rsid w:val="00E03760"/>
  </w:style>
  <w:style w:type="numbering" w:customStyle="1" w:styleId="Styl3112">
    <w:name w:val="Styl3112"/>
    <w:rsid w:val="00E03760"/>
  </w:style>
  <w:style w:type="table" w:styleId="Tabelalisty3akcent1">
    <w:name w:val="List Table 3 Accent 1"/>
    <w:basedOn w:val="Standardowy"/>
    <w:uiPriority w:val="48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1">
    <w:name w:val="Tabela listy 3 — akcent 11"/>
    <w:basedOn w:val="Standardowy"/>
    <w:next w:val="Tabelalisty3akcent1"/>
    <w:uiPriority w:val="48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-Siatka92">
    <w:name w:val="Tabela - Siatka92"/>
    <w:basedOn w:val="Standardowy"/>
    <w:next w:val="Tabela-Siatka"/>
    <w:uiPriority w:val="3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ilustracji">
    <w:name w:val="table of figures"/>
    <w:basedOn w:val="Normalny"/>
    <w:next w:val="Normalny"/>
    <w:uiPriority w:val="99"/>
    <w:unhideWhenUsed/>
    <w:rsid w:val="00E03760"/>
    <w:pPr>
      <w:suppressAutoHyphens w:val="0"/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FTPodstwyliczanie">
    <w:name w:val="SFT_Podst_wyliczanie"/>
    <w:basedOn w:val="Normalny"/>
    <w:qFormat/>
    <w:rsid w:val="00E03760"/>
    <w:pPr>
      <w:suppressAutoHyphens w:val="0"/>
      <w:spacing w:after="120" w:line="360" w:lineRule="auto"/>
      <w:jc w:val="both"/>
    </w:pPr>
    <w:rPr>
      <w:rFonts w:ascii="Tahoma" w:hAnsi="Tahoma"/>
      <w:sz w:val="20"/>
      <w:lang w:eastAsia="pl-PL"/>
    </w:rPr>
  </w:style>
  <w:style w:type="table" w:styleId="Tabelasiatki2akcent5">
    <w:name w:val="Grid Table 2 Accent 5"/>
    <w:basedOn w:val="Standardowy"/>
    <w:uiPriority w:val="47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1">
    <w:name w:val="Grid Table 4 Accent 1"/>
    <w:basedOn w:val="Standardowy"/>
    <w:uiPriority w:val="4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3akcent1">
    <w:name w:val="Grid Table 3 Accent 1"/>
    <w:basedOn w:val="Standardowy"/>
    <w:uiPriority w:val="48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listy1jasnaakcent1">
    <w:name w:val="List Table 1 Light Accent 1"/>
    <w:basedOn w:val="Standardowy"/>
    <w:uiPriority w:val="46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Wyrnieniedelikatne">
    <w:name w:val="Subtle Emphasis"/>
    <w:basedOn w:val="Domylnaczcionkaakapitu"/>
    <w:uiPriority w:val="19"/>
    <w:qFormat/>
    <w:rsid w:val="00E03760"/>
    <w:rPr>
      <w:i/>
      <w:iCs/>
      <w:color w:val="404040" w:themeColor="text1" w:themeTint="BF"/>
    </w:rPr>
  </w:style>
  <w:style w:type="table" w:customStyle="1" w:styleId="Tabela-Siatka102">
    <w:name w:val="Tabela - Siatka102"/>
    <w:basedOn w:val="Standardowy"/>
    <w:next w:val="Tabela-Siatka"/>
    <w:uiPriority w:val="59"/>
    <w:rsid w:val="00E037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Zaimportowanystyl18">
    <w:name w:val="Zaimportowany styl 18"/>
    <w:rsid w:val="00E03760"/>
    <w:pPr>
      <w:numPr>
        <w:numId w:val="51"/>
      </w:numPr>
    </w:pPr>
  </w:style>
  <w:style w:type="numbering" w:customStyle="1" w:styleId="Zaimportowanystyl14">
    <w:name w:val="Zaimportowany styl 14"/>
    <w:rsid w:val="00E03760"/>
    <w:pPr>
      <w:numPr>
        <w:numId w:val="52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C9E"/>
    <w:rPr>
      <w:color w:val="605E5C"/>
      <w:shd w:val="clear" w:color="auto" w:fill="E1DFDD"/>
    </w:rPr>
  </w:style>
  <w:style w:type="character" w:customStyle="1" w:styleId="Nierozpoznanawzmianka20">
    <w:name w:val="Nierozpoznana wzmianka20"/>
    <w:basedOn w:val="Domylnaczcionkaakapitu"/>
    <w:uiPriority w:val="99"/>
    <w:semiHidden/>
    <w:unhideWhenUsed/>
    <w:rsid w:val="00D66723"/>
    <w:rPr>
      <w:color w:val="605E5C"/>
      <w:shd w:val="clear" w:color="auto" w:fill="E1DFDD"/>
    </w:rPr>
  </w:style>
  <w:style w:type="numbering" w:customStyle="1" w:styleId="StylKonspektynumerowaneZlewej0cmWysunicie102cm22">
    <w:name w:val="Styl Konspekty numerowane Z lewej:  0 cm Wysunięcie:  102 cm22"/>
    <w:basedOn w:val="Bezlisty"/>
    <w:rsid w:val="00D36F3F"/>
  </w:style>
  <w:style w:type="table" w:customStyle="1" w:styleId="Tabela-Siatka74">
    <w:name w:val="Tabela - Siatka74"/>
    <w:basedOn w:val="Standardowy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1">
    <w:name w:val="Table Grid01"/>
    <w:rsid w:val="00E568D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MW24">
    <w:name w:val="MW24"/>
    <w:uiPriority w:val="99"/>
    <w:rsid w:val="00E568DA"/>
    <w:pPr>
      <w:numPr>
        <w:numId w:val="26"/>
      </w:numPr>
    </w:pPr>
  </w:style>
  <w:style w:type="numbering" w:customStyle="1" w:styleId="StylKonspektynumerowaneZlewej0cmWysunicie102cm3">
    <w:name w:val="Styl Konspekty numerowane Z lewej:  0 cm Wysunięcie:  102 cm3"/>
    <w:basedOn w:val="Bezlisty"/>
    <w:rsid w:val="00E568DA"/>
    <w:pPr>
      <w:numPr>
        <w:numId w:val="27"/>
      </w:numPr>
    </w:pPr>
  </w:style>
  <w:style w:type="table" w:customStyle="1" w:styleId="Tabela-Siatka115">
    <w:name w:val="Tabela - Siatka115"/>
    <w:basedOn w:val="Standardowy"/>
    <w:next w:val="Tabela-Siatka"/>
    <w:uiPriority w:val="39"/>
    <w:rsid w:val="00E56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3">
    <w:name w:val="Tabela - Siatka213"/>
    <w:basedOn w:val="Standardowy"/>
    <w:next w:val="Tabela-Siatka"/>
    <w:rsid w:val="00E56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2">
    <w:name w:val="Tabela - Siatka612"/>
    <w:basedOn w:val="Standardowy"/>
    <w:next w:val="Tabela-Siatka"/>
    <w:uiPriority w:val="39"/>
    <w:rsid w:val="00E568DA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Grid14"/>
    <w:rsid w:val="00E568D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22">
    <w:name w:val="Tabela - Siatka122"/>
    <w:basedOn w:val="Standardowy"/>
    <w:next w:val="Tabela-Siatka"/>
    <w:uiPriority w:val="5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3">
    <w:name w:val="Tabela - Siatka313"/>
    <w:basedOn w:val="Standardowy"/>
    <w:next w:val="Tabela-Siatka"/>
    <w:uiPriority w:val="3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3">
    <w:name w:val="Tabela - Siatka413"/>
    <w:basedOn w:val="Standardowy"/>
    <w:next w:val="Tabela-Siatka"/>
    <w:uiPriority w:val="5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32">
    <w:name w:val="Tabela - Siatka532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MW213">
    <w:name w:val="MW213"/>
    <w:uiPriority w:val="99"/>
    <w:rsid w:val="00E568DA"/>
    <w:pPr>
      <w:numPr>
        <w:numId w:val="14"/>
      </w:numPr>
    </w:pPr>
  </w:style>
  <w:style w:type="numbering" w:customStyle="1" w:styleId="StylKonspektynumerowaneZlewej0cmWysunicie102cm12">
    <w:name w:val="Styl Konspekty numerowane Z lewej:  0 cm Wysunięcie:  102 cm12"/>
    <w:basedOn w:val="Bezlisty"/>
    <w:rsid w:val="00E568DA"/>
  </w:style>
  <w:style w:type="table" w:customStyle="1" w:styleId="Tabela-Siatka93">
    <w:name w:val="Tabela - Siatka93"/>
    <w:basedOn w:val="Standardowy"/>
    <w:next w:val="Tabela-Siatka"/>
    <w:uiPriority w:val="39"/>
    <w:rsid w:val="00E568DA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41">
    <w:name w:val="Tabela - Siatka541"/>
    <w:basedOn w:val="Standardowy"/>
    <w:next w:val="Tabela-Siatka"/>
    <w:uiPriority w:val="3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MW221">
    <w:name w:val="MW221"/>
    <w:uiPriority w:val="99"/>
    <w:rsid w:val="00E568DA"/>
    <w:pPr>
      <w:numPr>
        <w:numId w:val="15"/>
      </w:numPr>
    </w:pPr>
  </w:style>
  <w:style w:type="numbering" w:customStyle="1" w:styleId="StylKonspektynumerowaneZlewej0cmWysunicie102cm23">
    <w:name w:val="Styl Konspekty numerowane Z lewej:  0 cm Wysunięcie:  102 cm23"/>
    <w:basedOn w:val="Bezlisty"/>
    <w:rsid w:val="00E568DA"/>
    <w:pPr>
      <w:numPr>
        <w:numId w:val="35"/>
      </w:numPr>
    </w:pPr>
  </w:style>
  <w:style w:type="numbering" w:customStyle="1" w:styleId="Styl2121">
    <w:name w:val="Styl2121"/>
    <w:rsid w:val="00E568DA"/>
    <w:pPr>
      <w:numPr>
        <w:numId w:val="12"/>
      </w:numPr>
    </w:pPr>
  </w:style>
  <w:style w:type="numbering" w:customStyle="1" w:styleId="Styl3121">
    <w:name w:val="Styl3121"/>
    <w:rsid w:val="00E568DA"/>
    <w:pPr>
      <w:numPr>
        <w:numId w:val="13"/>
      </w:numPr>
    </w:pPr>
  </w:style>
  <w:style w:type="numbering" w:customStyle="1" w:styleId="Styl231">
    <w:name w:val="Styl231"/>
    <w:rsid w:val="00E568DA"/>
    <w:pPr>
      <w:numPr>
        <w:numId w:val="82"/>
      </w:numPr>
    </w:pPr>
  </w:style>
  <w:style w:type="numbering" w:customStyle="1" w:styleId="Styl342">
    <w:name w:val="Styl342"/>
    <w:rsid w:val="00E568DA"/>
    <w:pPr>
      <w:numPr>
        <w:numId w:val="83"/>
      </w:numPr>
    </w:pPr>
  </w:style>
  <w:style w:type="table" w:customStyle="1" w:styleId="Tabela-Siatka55">
    <w:name w:val="Tabela - Siatka55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MW231">
    <w:name w:val="MW231"/>
    <w:uiPriority w:val="99"/>
    <w:rsid w:val="00E568DA"/>
    <w:pPr>
      <w:numPr>
        <w:numId w:val="84"/>
      </w:numPr>
    </w:pPr>
  </w:style>
  <w:style w:type="numbering" w:customStyle="1" w:styleId="StylKonspektynumerowaneZlewej0cmWysunicie102cm31">
    <w:name w:val="Styl Konspekty numerowane Z lewej:  0 cm Wysunięcie:  102 cm31"/>
    <w:basedOn w:val="Bezlisty"/>
    <w:rsid w:val="00E568DA"/>
    <w:pPr>
      <w:numPr>
        <w:numId w:val="85"/>
      </w:numPr>
    </w:pPr>
  </w:style>
  <w:style w:type="table" w:customStyle="1" w:styleId="Tabela-Siatka6112">
    <w:name w:val="Tabela - Siatka6112"/>
    <w:basedOn w:val="Standardowy"/>
    <w:next w:val="Tabela-Siatka"/>
    <w:uiPriority w:val="39"/>
    <w:rsid w:val="00E568DA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3">
    <w:name w:val="Styl213"/>
    <w:rsid w:val="00E568DA"/>
  </w:style>
  <w:style w:type="numbering" w:customStyle="1" w:styleId="Styl313">
    <w:name w:val="Styl313"/>
    <w:rsid w:val="00E568DA"/>
  </w:style>
  <w:style w:type="table" w:customStyle="1" w:styleId="Tabela-Siatka11111">
    <w:name w:val="Tabela - Siatka11111"/>
    <w:basedOn w:val="Standardowy"/>
    <w:next w:val="Tabela-Siatka"/>
    <w:uiPriority w:val="5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2">
    <w:name w:val="Tabela - Siatka2112"/>
    <w:basedOn w:val="Standardowy"/>
    <w:next w:val="Tabela-Siatka"/>
    <w:uiPriority w:val="3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E568DA"/>
  </w:style>
  <w:style w:type="table" w:customStyle="1" w:styleId="Tabela-Siatka16">
    <w:name w:val="Tabela - Siatka16"/>
    <w:basedOn w:val="Standardowy"/>
    <w:next w:val="Tabela-Siatka"/>
    <w:uiPriority w:val="99"/>
    <w:rsid w:val="00E568DA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5">
    <w:name w:val="Styl35"/>
    <w:rsid w:val="00E568DA"/>
  </w:style>
  <w:style w:type="table" w:customStyle="1" w:styleId="Tabela-Siatka17">
    <w:name w:val="Tabela - Siatka17"/>
    <w:basedOn w:val="Standardowy"/>
    <w:next w:val="Tabela-Siatka"/>
    <w:uiPriority w:val="5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E568DA"/>
  </w:style>
  <w:style w:type="numbering" w:customStyle="1" w:styleId="Bezlisty23">
    <w:name w:val="Bez listy23"/>
    <w:next w:val="Bezlisty"/>
    <w:semiHidden/>
    <w:rsid w:val="00E568DA"/>
  </w:style>
  <w:style w:type="table" w:customStyle="1" w:styleId="Tabela-Siatka24">
    <w:name w:val="Tabela - Siatka24"/>
    <w:basedOn w:val="Standardowy"/>
    <w:next w:val="Tabela-Siatka"/>
    <w:uiPriority w:val="5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3">
    <w:name w:val="Bez listy33"/>
    <w:next w:val="Bezlisty"/>
    <w:uiPriority w:val="99"/>
    <w:semiHidden/>
    <w:unhideWhenUsed/>
    <w:rsid w:val="00E568DA"/>
  </w:style>
  <w:style w:type="numbering" w:customStyle="1" w:styleId="Bezlisty43">
    <w:name w:val="Bez listy43"/>
    <w:next w:val="Bezlisty"/>
    <w:uiPriority w:val="99"/>
    <w:semiHidden/>
    <w:unhideWhenUsed/>
    <w:rsid w:val="00E568DA"/>
  </w:style>
  <w:style w:type="numbering" w:customStyle="1" w:styleId="Bezlisty53">
    <w:name w:val="Bez listy53"/>
    <w:next w:val="Bezlisty"/>
    <w:uiPriority w:val="99"/>
    <w:semiHidden/>
    <w:unhideWhenUsed/>
    <w:rsid w:val="00E568DA"/>
  </w:style>
  <w:style w:type="numbering" w:customStyle="1" w:styleId="Bezlisty63">
    <w:name w:val="Bez listy63"/>
    <w:next w:val="Bezlisty"/>
    <w:uiPriority w:val="99"/>
    <w:semiHidden/>
    <w:unhideWhenUsed/>
    <w:rsid w:val="00E568DA"/>
  </w:style>
  <w:style w:type="numbering" w:customStyle="1" w:styleId="Bezlisty73">
    <w:name w:val="Bez listy73"/>
    <w:next w:val="Bezlisty"/>
    <w:uiPriority w:val="99"/>
    <w:semiHidden/>
    <w:unhideWhenUsed/>
    <w:rsid w:val="00E568DA"/>
  </w:style>
  <w:style w:type="table" w:customStyle="1" w:styleId="Tabela-Siatka56">
    <w:name w:val="Tabela - Siatka56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2">
    <w:name w:val="Bez listy82"/>
    <w:next w:val="Bezlisty"/>
    <w:uiPriority w:val="99"/>
    <w:semiHidden/>
    <w:unhideWhenUsed/>
    <w:rsid w:val="00E568DA"/>
  </w:style>
  <w:style w:type="table" w:customStyle="1" w:styleId="TableGrid131">
    <w:name w:val="TableGrid131"/>
    <w:rsid w:val="00E568DA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42">
    <w:name w:val="Tabela - Siatka642"/>
    <w:basedOn w:val="Standardowy"/>
    <w:next w:val="Tabela-Siatka"/>
    <w:uiPriority w:val="39"/>
    <w:rsid w:val="00E568DA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2">
    <w:name w:val="Bez listy92"/>
    <w:next w:val="Bezlisty"/>
    <w:uiPriority w:val="99"/>
    <w:semiHidden/>
    <w:unhideWhenUsed/>
    <w:rsid w:val="00E568DA"/>
  </w:style>
  <w:style w:type="table" w:customStyle="1" w:styleId="Tabela-Siatka712">
    <w:name w:val="Tabela - Siatka712"/>
    <w:basedOn w:val="Standardowy"/>
    <w:next w:val="Tabela-Siatka"/>
    <w:uiPriority w:val="3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2">
    <w:name w:val="Tabela - Siatka812"/>
    <w:basedOn w:val="Standardowy"/>
    <w:next w:val="Tabela-Siatka"/>
    <w:uiPriority w:val="39"/>
    <w:rsid w:val="00E568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E568DA"/>
  </w:style>
  <w:style w:type="table" w:customStyle="1" w:styleId="Tabela-Siatka19">
    <w:name w:val="Tabela - Siatka19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s7">
    <w:name w:val="jss7"/>
    <w:basedOn w:val="Domylnaczcionkaakapitu"/>
    <w:rsid w:val="00E568DA"/>
  </w:style>
  <w:style w:type="paragraph" w:customStyle="1" w:styleId="CMSHeadL2">
    <w:name w:val="CMS Head L2"/>
    <w:basedOn w:val="Normalny"/>
    <w:uiPriority w:val="99"/>
    <w:rsid w:val="00E568DA"/>
    <w:pPr>
      <w:keepNext/>
      <w:numPr>
        <w:ilvl w:val="1"/>
        <w:numId w:val="110"/>
      </w:numPr>
      <w:suppressAutoHyphens w:val="0"/>
      <w:spacing w:before="240" w:after="240"/>
      <w:jc w:val="both"/>
    </w:pPr>
    <w:rPr>
      <w:rFonts w:ascii="Century Gothic" w:eastAsia="Calibri" w:hAnsi="Century Gothic"/>
      <w:b/>
      <w:bCs/>
      <w:caps/>
      <w:sz w:val="21"/>
      <w:szCs w:val="21"/>
      <w:lang w:eastAsia="ja-JP"/>
    </w:rPr>
  </w:style>
  <w:style w:type="paragraph" w:customStyle="1" w:styleId="CMSHeadL1">
    <w:name w:val="CMS Head L1"/>
    <w:basedOn w:val="Normalny"/>
    <w:uiPriority w:val="99"/>
    <w:rsid w:val="00E568DA"/>
    <w:pPr>
      <w:pageBreakBefore/>
      <w:numPr>
        <w:numId w:val="110"/>
      </w:numPr>
      <w:suppressAutoHyphens w:val="0"/>
      <w:spacing w:before="240" w:after="240"/>
      <w:jc w:val="center"/>
    </w:pPr>
    <w:rPr>
      <w:rFonts w:ascii="Arial" w:eastAsia="Calibri" w:hAnsi="Arial" w:cs="Arial"/>
      <w:b/>
      <w:bCs/>
      <w:sz w:val="28"/>
      <w:szCs w:val="28"/>
      <w:lang w:eastAsia="ja-JP"/>
    </w:rPr>
  </w:style>
  <w:style w:type="paragraph" w:customStyle="1" w:styleId="CMSHeadL3">
    <w:name w:val="CMS Head L3"/>
    <w:basedOn w:val="Normalny"/>
    <w:uiPriority w:val="99"/>
    <w:rsid w:val="00E568DA"/>
    <w:pPr>
      <w:numPr>
        <w:ilvl w:val="2"/>
        <w:numId w:val="110"/>
      </w:numPr>
      <w:suppressAutoHyphens w:val="0"/>
      <w:spacing w:after="240"/>
      <w:jc w:val="both"/>
    </w:pPr>
    <w:rPr>
      <w:rFonts w:ascii="Century Gothic" w:eastAsia="Calibri" w:hAnsi="Century Gothic"/>
      <w:sz w:val="20"/>
      <w:szCs w:val="20"/>
      <w:lang w:eastAsia="ja-JP"/>
    </w:rPr>
  </w:style>
  <w:style w:type="paragraph" w:customStyle="1" w:styleId="CMSHeadL4">
    <w:name w:val="CMS Head L4"/>
    <w:basedOn w:val="Normalny"/>
    <w:uiPriority w:val="99"/>
    <w:rsid w:val="00E568DA"/>
    <w:pPr>
      <w:numPr>
        <w:ilvl w:val="3"/>
        <w:numId w:val="110"/>
      </w:numPr>
      <w:suppressAutoHyphens w:val="0"/>
      <w:spacing w:after="240"/>
      <w:jc w:val="both"/>
    </w:pPr>
    <w:rPr>
      <w:rFonts w:ascii="Century Gothic" w:eastAsia="Calibri" w:hAnsi="Century Gothic"/>
      <w:sz w:val="20"/>
      <w:szCs w:val="20"/>
      <w:lang w:eastAsia="ja-JP"/>
    </w:rPr>
  </w:style>
  <w:style w:type="paragraph" w:customStyle="1" w:styleId="CMSHeadL5">
    <w:name w:val="CMS Head L5"/>
    <w:basedOn w:val="Normalny"/>
    <w:uiPriority w:val="99"/>
    <w:rsid w:val="00E568DA"/>
    <w:pPr>
      <w:numPr>
        <w:ilvl w:val="4"/>
        <w:numId w:val="110"/>
      </w:numPr>
      <w:suppressAutoHyphens w:val="0"/>
      <w:spacing w:after="240"/>
      <w:jc w:val="both"/>
    </w:pPr>
    <w:rPr>
      <w:rFonts w:ascii="Century Gothic" w:eastAsia="Calibri" w:hAnsi="Century Gothic"/>
      <w:sz w:val="20"/>
      <w:szCs w:val="20"/>
      <w:lang w:eastAsia="ja-JP"/>
    </w:rPr>
  </w:style>
  <w:style w:type="paragraph" w:customStyle="1" w:styleId="CMSHeadL6">
    <w:name w:val="CMS Head L6"/>
    <w:basedOn w:val="Normalny"/>
    <w:uiPriority w:val="99"/>
    <w:rsid w:val="00E568DA"/>
    <w:pPr>
      <w:numPr>
        <w:ilvl w:val="5"/>
        <w:numId w:val="110"/>
      </w:numPr>
      <w:suppressAutoHyphens w:val="0"/>
      <w:spacing w:after="240"/>
      <w:jc w:val="both"/>
    </w:pPr>
    <w:rPr>
      <w:rFonts w:ascii="Century Gothic" w:eastAsia="Calibri" w:hAnsi="Century Gothic"/>
      <w:sz w:val="20"/>
      <w:szCs w:val="20"/>
      <w:lang w:eastAsia="ja-JP"/>
    </w:rPr>
  </w:style>
  <w:style w:type="paragraph" w:customStyle="1" w:styleId="CMSHeadL7">
    <w:name w:val="CMS Head L7"/>
    <w:basedOn w:val="Normalny"/>
    <w:uiPriority w:val="99"/>
    <w:rsid w:val="00E568DA"/>
    <w:pPr>
      <w:numPr>
        <w:ilvl w:val="6"/>
        <w:numId w:val="110"/>
      </w:numPr>
      <w:suppressAutoHyphens w:val="0"/>
      <w:spacing w:after="240"/>
      <w:jc w:val="both"/>
    </w:pPr>
    <w:rPr>
      <w:rFonts w:ascii="Arial" w:eastAsia="Calibri" w:hAnsi="Arial" w:cs="Arial"/>
      <w:sz w:val="21"/>
      <w:szCs w:val="21"/>
      <w:lang w:eastAsia="ja-JP"/>
    </w:rPr>
  </w:style>
  <w:style w:type="paragraph" w:customStyle="1" w:styleId="CMSHeadL8">
    <w:name w:val="CMS Head L8"/>
    <w:basedOn w:val="Normalny"/>
    <w:uiPriority w:val="99"/>
    <w:rsid w:val="00E568DA"/>
    <w:pPr>
      <w:numPr>
        <w:ilvl w:val="7"/>
        <w:numId w:val="110"/>
      </w:numPr>
      <w:suppressAutoHyphens w:val="0"/>
      <w:spacing w:after="240"/>
      <w:jc w:val="both"/>
    </w:pPr>
    <w:rPr>
      <w:rFonts w:ascii="Arial" w:eastAsia="Calibri" w:hAnsi="Arial" w:cs="Arial"/>
      <w:sz w:val="21"/>
      <w:szCs w:val="21"/>
      <w:lang w:eastAsia="ja-JP"/>
    </w:rPr>
  </w:style>
  <w:style w:type="paragraph" w:customStyle="1" w:styleId="CMSHeadL9">
    <w:name w:val="CMS Head L9"/>
    <w:basedOn w:val="Normalny"/>
    <w:uiPriority w:val="99"/>
    <w:rsid w:val="00E568DA"/>
    <w:pPr>
      <w:numPr>
        <w:ilvl w:val="8"/>
        <w:numId w:val="110"/>
      </w:numPr>
      <w:suppressAutoHyphens w:val="0"/>
      <w:spacing w:after="240"/>
      <w:jc w:val="both"/>
    </w:pPr>
    <w:rPr>
      <w:rFonts w:ascii="Arial" w:eastAsia="Calibri" w:hAnsi="Arial" w:cs="Arial"/>
      <w:sz w:val="21"/>
      <w:szCs w:val="21"/>
      <w:lang w:eastAsia="ja-JP"/>
    </w:rPr>
  </w:style>
  <w:style w:type="character" w:customStyle="1" w:styleId="PodstawowyChar">
    <w:name w:val="Podstawowy Char"/>
    <w:basedOn w:val="Domylnaczcionkaakapitu"/>
    <w:link w:val="Podstawowy"/>
    <w:locked/>
    <w:rsid w:val="00E568DA"/>
    <w:rPr>
      <w:rFonts w:ascii="Tahoma" w:hAnsi="Tahoma" w:cs="Tahoma"/>
    </w:rPr>
  </w:style>
  <w:style w:type="paragraph" w:customStyle="1" w:styleId="Podstawowy">
    <w:name w:val="Podstawowy"/>
    <w:basedOn w:val="Normalny"/>
    <w:link w:val="PodstawowyChar"/>
    <w:rsid w:val="00E568DA"/>
    <w:pPr>
      <w:suppressAutoHyphens w:val="0"/>
      <w:spacing w:after="120" w:line="360" w:lineRule="auto"/>
      <w:jc w:val="both"/>
    </w:pPr>
    <w:rPr>
      <w:rFonts w:ascii="Tahoma" w:hAnsi="Tahoma" w:cs="Tahoma"/>
      <w:sz w:val="20"/>
      <w:szCs w:val="20"/>
      <w:lang w:eastAsia="pl-PL"/>
    </w:rPr>
  </w:style>
  <w:style w:type="numbering" w:customStyle="1" w:styleId="Bezlisty19">
    <w:name w:val="Bez listy19"/>
    <w:next w:val="Bezlisty"/>
    <w:uiPriority w:val="99"/>
    <w:semiHidden/>
    <w:unhideWhenUsed/>
    <w:rsid w:val="00E568DA"/>
  </w:style>
  <w:style w:type="numbering" w:customStyle="1" w:styleId="Bezlisty20">
    <w:name w:val="Bez listy20"/>
    <w:next w:val="Bezlisty"/>
    <w:uiPriority w:val="99"/>
    <w:semiHidden/>
    <w:unhideWhenUsed/>
    <w:rsid w:val="00E568DA"/>
  </w:style>
  <w:style w:type="table" w:customStyle="1" w:styleId="Tabela-Siatka20">
    <w:name w:val="Tabela - Siatka20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2277687214729210211msolistparagraph">
    <w:name w:val="m_2277687214729210211msolistparagraph"/>
    <w:basedOn w:val="Normalny"/>
    <w:rsid w:val="00E568DA"/>
    <w:pPr>
      <w:suppressAutoHyphens w:val="0"/>
      <w:spacing w:before="100" w:beforeAutospacing="1" w:after="100" w:afterAutospacing="1"/>
    </w:pPr>
    <w:rPr>
      <w:rFonts w:eastAsiaTheme="minorHAnsi"/>
      <w:lang w:eastAsia="pl-PL"/>
    </w:rPr>
  </w:style>
  <w:style w:type="table" w:customStyle="1" w:styleId="Tabela-Siatka25">
    <w:name w:val="Tabela - Siatka25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basedOn w:val="Standardowy"/>
    <w:next w:val="Tabela-Siatka"/>
    <w:uiPriority w:val="39"/>
    <w:rsid w:val="00E568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KonspektynumerowaneZlewej0cmWysunicie102cm111">
    <w:name w:val="Styl Konspekty numerowane Z lewej:  0 cm Wysunięcie:  102 cm111"/>
    <w:basedOn w:val="Bezlisty"/>
    <w:rsid w:val="00E568DA"/>
  </w:style>
  <w:style w:type="numbering" w:customStyle="1" w:styleId="Styl3421">
    <w:name w:val="Styl3421"/>
    <w:rsid w:val="00E568DA"/>
    <w:pPr>
      <w:numPr>
        <w:numId w:val="65"/>
      </w:numPr>
    </w:pPr>
  </w:style>
  <w:style w:type="numbering" w:customStyle="1" w:styleId="StylKonspektynumerowaneZlewej0cmWysunicie102cm5">
    <w:name w:val="Styl Konspekty numerowane Z lewej:  0 cm Wysunięcie:  102 cm5"/>
    <w:basedOn w:val="Bezlisty"/>
    <w:rsid w:val="00E568DA"/>
  </w:style>
  <w:style w:type="table" w:customStyle="1" w:styleId="Tabela-Siatka201">
    <w:name w:val="Tabela - Siatka201"/>
    <w:basedOn w:val="Standardowy"/>
    <w:next w:val="Tabela-Siatka"/>
    <w:rsid w:val="00E568DA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1">
    <w:name w:val="Tabela - Siatka251"/>
    <w:basedOn w:val="Standardowy"/>
    <w:next w:val="Tabela-Siatka"/>
    <w:rsid w:val="00E568DA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1pt">
    <w:name w:val="Normalny + 11 pt"/>
    <w:basedOn w:val="Normalny"/>
    <w:rsid w:val="00E568DA"/>
    <w:pPr>
      <w:suppressAutoHyphens w:val="0"/>
      <w:spacing w:before="60" w:after="60" w:line="288" w:lineRule="auto"/>
      <w:jc w:val="both"/>
    </w:pPr>
    <w:rPr>
      <w:rFonts w:ascii="Arial" w:eastAsia="SimSun" w:hAnsi="Arial" w:cs="Arial"/>
      <w:sz w:val="22"/>
      <w:szCs w:val="22"/>
      <w:lang w:eastAsia="pl-PL"/>
    </w:rPr>
  </w:style>
  <w:style w:type="paragraph" w:customStyle="1" w:styleId="Numberedlist21">
    <w:name w:val="Numbered list 2.1"/>
    <w:basedOn w:val="Nagwek1"/>
    <w:next w:val="Normalny"/>
    <w:rsid w:val="00E568DA"/>
    <w:pPr>
      <w:numPr>
        <w:numId w:val="132"/>
      </w:numPr>
      <w:tabs>
        <w:tab w:val="left" w:pos="720"/>
      </w:tabs>
      <w:suppressAutoHyphens w:val="0"/>
    </w:pPr>
    <w:rPr>
      <w:rFonts w:eastAsia="SimSun" w:cs="Times New Roman"/>
      <w:bCs w:val="0"/>
      <w:kern w:val="28"/>
      <w:sz w:val="28"/>
      <w:szCs w:val="20"/>
      <w:lang w:eastAsia="en-US"/>
    </w:rPr>
  </w:style>
  <w:style w:type="paragraph" w:customStyle="1" w:styleId="Numberedlist22">
    <w:name w:val="Numbered list 2.2"/>
    <w:basedOn w:val="Nagwek2"/>
    <w:next w:val="Normalny"/>
    <w:rsid w:val="00E568DA"/>
    <w:pPr>
      <w:numPr>
        <w:ilvl w:val="1"/>
      </w:numPr>
      <w:tabs>
        <w:tab w:val="num" w:pos="360"/>
        <w:tab w:val="left" w:pos="720"/>
        <w:tab w:val="num" w:pos="862"/>
        <w:tab w:val="num" w:pos="1800"/>
      </w:tabs>
      <w:suppressAutoHyphens w:val="0"/>
      <w:ind w:left="360" w:hanging="360"/>
    </w:pPr>
    <w:rPr>
      <w:rFonts w:eastAsia="SimSun" w:cs="Times New Roman"/>
      <w:b w:val="0"/>
      <w:bCs w:val="0"/>
      <w:iCs w:val="0"/>
      <w:sz w:val="24"/>
      <w:szCs w:val="24"/>
      <w:lang w:eastAsia="en-US"/>
    </w:rPr>
  </w:style>
  <w:style w:type="paragraph" w:customStyle="1" w:styleId="Numberedlist23">
    <w:name w:val="Numbered list 2.3"/>
    <w:basedOn w:val="Nagwek3"/>
    <w:next w:val="Normalny"/>
    <w:rsid w:val="00E568DA"/>
    <w:pPr>
      <w:numPr>
        <w:ilvl w:val="2"/>
        <w:numId w:val="132"/>
      </w:numPr>
      <w:tabs>
        <w:tab w:val="left" w:pos="1080"/>
        <w:tab w:val="num" w:pos="1800"/>
      </w:tabs>
      <w:suppressAutoHyphens w:val="0"/>
    </w:pPr>
    <w:rPr>
      <w:rFonts w:eastAsia="SimSun" w:cs="Times New Roman"/>
      <w:b w:val="0"/>
      <w:bCs w:val="0"/>
      <w:sz w:val="22"/>
      <w:szCs w:val="20"/>
      <w:lang w:eastAsia="en-US"/>
    </w:rPr>
  </w:style>
  <w:style w:type="table" w:customStyle="1" w:styleId="Tabela-Siatka26">
    <w:name w:val="Tabela - Siatka26"/>
    <w:basedOn w:val="Standardowy"/>
    <w:next w:val="Tabela-Siatka"/>
    <w:rsid w:val="00E568DA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ur">
    <w:name w:val="colour"/>
    <w:basedOn w:val="Domylnaczcionkaakapitu"/>
    <w:rsid w:val="00E568DA"/>
  </w:style>
  <w:style w:type="character" w:customStyle="1" w:styleId="Wyrnienieintensywne1">
    <w:name w:val="Wyróżnienie intensywne1"/>
    <w:basedOn w:val="Domylnaczcionkaakapitu"/>
    <w:uiPriority w:val="21"/>
    <w:qFormat/>
    <w:rsid w:val="00E568DA"/>
    <w:rPr>
      <w:i/>
      <w:iCs/>
      <w:color w:val="5B9BD5"/>
    </w:rPr>
  </w:style>
  <w:style w:type="character" w:styleId="Wyrnienieintensywne">
    <w:name w:val="Intense Emphasis"/>
    <w:basedOn w:val="Domylnaczcionkaakapitu"/>
    <w:uiPriority w:val="21"/>
    <w:qFormat/>
    <w:rsid w:val="00E568DA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77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3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747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307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0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6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97877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06FF666EF23D419B4F03FD8D0601C0" ma:contentTypeVersion="2" ma:contentTypeDescription="Utwórz nowy dokument." ma:contentTypeScope="" ma:versionID="c309ec79c5577b52455d86e67e4092a2">
  <xsd:schema xmlns:xsd="http://www.w3.org/2001/XMLSchema" xmlns:xs="http://www.w3.org/2001/XMLSchema" xmlns:p="http://schemas.microsoft.com/office/2006/metadata/properties" xmlns:ns2="5166364e-a50c-48fb-891f-ca520ae906c1" targetNamespace="http://schemas.microsoft.com/office/2006/metadata/properties" ma:root="true" ma:fieldsID="0ec04f70774fd7bc89492d1b11d8c854" ns2:_="">
    <xsd:import namespace="5166364e-a50c-48fb-891f-ca520ae906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6364e-a50c-48fb-891f-ca520ae906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166364e-a50c-48fb-891f-ca520ae906c1">
      <UserInfo>
        <DisplayName>Leszczyński Daniel</DisplayName>
        <AccountId>8</AccountId>
        <AccountType/>
      </UserInfo>
      <UserInfo>
        <DisplayName>Krzymowska Izabella</DisplayName>
        <AccountId>15</AccountId>
        <AccountType/>
      </UserInfo>
      <UserInfo>
        <DisplayName>Jagiełło Ewa</DisplayName>
        <AccountId>142</AccountId>
        <AccountType/>
      </UserInfo>
      <UserInfo>
        <DisplayName>Ambroziak Piotr</DisplayName>
        <AccountId>24</AccountId>
        <AccountType/>
      </UserInfo>
      <UserInfo>
        <DisplayName>Religa Anna</DisplayName>
        <AccountId>183</AccountId>
        <AccountType/>
      </UserInfo>
      <UserInfo>
        <DisplayName>Olszewski Paweł</DisplayName>
        <AccountId>146</AccountId>
        <AccountType/>
      </UserInfo>
      <UserInfo>
        <DisplayName>Szymański Grzegorz A</DisplayName>
        <AccountId>49</AccountId>
        <AccountType/>
      </UserInfo>
      <UserInfo>
        <DisplayName>Sędzik Joanna</DisplayName>
        <AccountId>33</AccountId>
        <AccountType/>
      </UserInfo>
      <UserInfo>
        <DisplayName>Tyc Mirosław</DisplayName>
        <AccountId>161</AccountId>
        <AccountType/>
      </UserInfo>
      <UserInfo>
        <DisplayName>Patorski Krzysztof</DisplayName>
        <AccountId>76</AccountId>
        <AccountType/>
      </UserInfo>
      <UserInfo>
        <DisplayName>Ratajczyk Monika</DisplayName>
        <AccountId>14</AccountId>
        <AccountType/>
      </UserInfo>
      <UserInfo>
        <DisplayName>Marynowski Grzegorz</DisplayName>
        <AccountId>16</AccountId>
        <AccountType/>
      </UserInfo>
      <UserInfo>
        <DisplayName>Grotkowski Hubert</DisplayName>
        <AccountId>114</AccountId>
        <AccountType/>
      </UserInfo>
      <UserInfo>
        <DisplayName>Makowski Sławomir</DisplayName>
        <AccountId>88</AccountId>
        <AccountType/>
      </UserInfo>
      <UserInfo>
        <DisplayName>Antoniak Radosław</DisplayName>
        <AccountId>247</AccountId>
        <AccountType/>
      </UserInfo>
      <UserInfo>
        <DisplayName>Sampławska Paulina</DisplayName>
        <AccountId>106</AccountId>
        <AccountType/>
      </UserInfo>
      <UserInfo>
        <DisplayName>Słapek-Jabłońska Małgorzata</DisplayName>
        <AccountId>17</AccountId>
        <AccountType/>
      </UserInfo>
      <UserInfo>
        <DisplayName>Rafalska Katarzyna</DisplayName>
        <AccountId>18</AccountId>
        <AccountType/>
      </UserInfo>
      <UserInfo>
        <DisplayName>Nitychoruk Tomasz</DisplayName>
        <AccountId>124</AccountId>
        <AccountType/>
      </UserInfo>
      <UserInfo>
        <DisplayName>Przedniak Jacek</DisplayName>
        <AccountId>253</AccountId>
        <AccountType/>
      </UserInfo>
      <UserInfo>
        <DisplayName>Pluta Kamil</DisplayName>
        <AccountId>252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787F9-56DE-47A1-86FB-BAF8FEA41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6364e-a50c-48fb-891f-ca520ae906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C0D7A-28F1-4A71-8662-D4F95DE015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D5D27A-C6FB-4729-8C61-7E63ED7CF6BA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5166364e-a50c-48fb-891f-ca520ae906c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046D61-E39B-427D-B09A-BBE3E0783D6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C5D49C5-8AA3-485E-9B80-667A2D7C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3733</Words>
  <Characters>22400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 Włochy</Company>
  <LinksUpToDate>false</LinksUpToDate>
  <CharactersWithSpaces>26081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Krzymowska Izabella</dc:creator>
  <cp:keywords/>
  <dc:description/>
  <cp:lastModifiedBy>Rafalska Katarzyna</cp:lastModifiedBy>
  <cp:revision>3</cp:revision>
  <cp:lastPrinted>2019-04-18T12:39:00Z</cp:lastPrinted>
  <dcterms:created xsi:type="dcterms:W3CDTF">2025-11-28T08:04:00Z</dcterms:created>
  <dcterms:modified xsi:type="dcterms:W3CDTF">2025-11-28T08:07:00Z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Ratajczyk Monika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Ratajczyk Monika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ContentTypeId">
    <vt:lpwstr>0x0101002806FF666EF23D419B4F03FD8D0601C0</vt:lpwstr>
  </property>
  <property fmtid="{D5CDD505-2E9C-101B-9397-08002B2CF9AE}" pid="8" name="_NewReviewCycle">
    <vt:lpwstr/>
  </property>
</Properties>
</file>