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306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r w:rsidR="00E30641" w:rsidRPr="00E30641">
        <w:rPr>
          <w:rFonts w:ascii="Times New Roman" w:hAnsi="Times New Roman" w:cs="Times New Roman"/>
          <w:sz w:val="24"/>
          <w:szCs w:val="24"/>
        </w:rPr>
        <w:t>ZP.272.</w:t>
      </w:r>
      <w:r w:rsidR="006B0DD0">
        <w:rPr>
          <w:rFonts w:ascii="Times New Roman" w:hAnsi="Times New Roman" w:cs="Times New Roman"/>
          <w:sz w:val="24"/>
          <w:szCs w:val="24"/>
        </w:rPr>
        <w:t>3</w:t>
      </w:r>
      <w:r w:rsidR="00E30641" w:rsidRPr="00E30641">
        <w:rPr>
          <w:rFonts w:ascii="Times New Roman" w:hAnsi="Times New Roman" w:cs="Times New Roman"/>
          <w:sz w:val="24"/>
          <w:szCs w:val="24"/>
        </w:rPr>
        <w:t>.202</w:t>
      </w:r>
      <w:r w:rsidR="008F2C90">
        <w:rPr>
          <w:rFonts w:ascii="Times New Roman" w:hAnsi="Times New Roman" w:cs="Times New Roman"/>
          <w:sz w:val="24"/>
          <w:szCs w:val="24"/>
        </w:rPr>
        <w:t>5</w:t>
      </w:r>
      <w:r w:rsidRPr="00E3064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3064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</w:t>
      </w:r>
      <w:r w:rsidR="000056F8">
        <w:rPr>
          <w:rFonts w:ascii="Times New Roman" w:hAnsi="Times New Roman" w:cs="Times New Roman"/>
          <w:sz w:val="24"/>
          <w:szCs w:val="24"/>
        </w:rPr>
        <w:t>a</w:t>
      </w:r>
      <w:r w:rsidRPr="00E7789D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E74D4" w:rsidRPr="00165F2B" w:rsidRDefault="007E74D4" w:rsidP="00165F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A06879" w:rsidRPr="000C57EE" w:rsidRDefault="00A06879" w:rsidP="00A0687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7EE">
        <w:rPr>
          <w:rFonts w:ascii="Times New Roman" w:hAnsi="Times New Roman" w:cs="Times New Roman"/>
          <w:b/>
          <w:sz w:val="24"/>
          <w:szCs w:val="24"/>
        </w:rPr>
        <w:t xml:space="preserve">Powiat Proszowicki  </w:t>
      </w:r>
    </w:p>
    <w:p w:rsidR="00A06879" w:rsidRPr="000C57EE" w:rsidRDefault="00A06879" w:rsidP="00A0687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7EE">
        <w:rPr>
          <w:rFonts w:ascii="Times New Roman" w:hAnsi="Times New Roman" w:cs="Times New Roman"/>
          <w:b/>
          <w:sz w:val="24"/>
          <w:szCs w:val="24"/>
        </w:rPr>
        <w:t>32-100 Proszowice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C57EE">
        <w:rPr>
          <w:rFonts w:ascii="Times New Roman" w:hAnsi="Times New Roman" w:cs="Times New Roman"/>
          <w:b/>
          <w:sz w:val="24"/>
          <w:szCs w:val="24"/>
        </w:rPr>
        <w:t>ul. 3 Maja 72</w:t>
      </w:r>
    </w:p>
    <w:p w:rsidR="007E74D4" w:rsidRPr="00165F2B" w:rsidRDefault="007E74D4" w:rsidP="00165F2B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6F8">
        <w:rPr>
          <w:rFonts w:ascii="Times New Roman" w:hAnsi="Times New Roman" w:cs="Times New Roman"/>
          <w:b/>
          <w:sz w:val="24"/>
          <w:szCs w:val="24"/>
        </w:rPr>
        <w:t>WYKONAWC</w:t>
      </w:r>
      <w:r w:rsidR="00980CA3">
        <w:rPr>
          <w:rFonts w:ascii="Times New Roman" w:hAnsi="Times New Roman" w:cs="Times New Roman"/>
          <w:b/>
          <w:sz w:val="24"/>
          <w:szCs w:val="24"/>
        </w:rPr>
        <w:t>Y</w:t>
      </w:r>
    </w:p>
    <w:p w:rsidR="000056F8" w:rsidRDefault="000056F8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:rsidR="00FC1D06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1D06" w:rsidRPr="000056F8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980CA3" w:rsidRDefault="007E74D4" w:rsidP="00A3001C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</w:t>
      </w:r>
      <w:r w:rsidR="00980CA3" w:rsidRPr="00980CA3">
        <w:rPr>
          <w:rFonts w:ascii="Times New Roman" w:hAnsi="Times New Roman" w:cs="Times New Roman"/>
          <w:b/>
          <w:sz w:val="24"/>
          <w:szCs w:val="24"/>
        </w:rPr>
        <w:t>4</w:t>
      </w:r>
      <w:r w:rsidRPr="00980CA3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4353D9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0866A6">
        <w:rPr>
          <w:rFonts w:ascii="Times New Roman" w:hAnsi="Times New Roman" w:cs="Times New Roman"/>
          <w:sz w:val="24"/>
          <w:szCs w:val="24"/>
        </w:rPr>
        <w:t>.</w:t>
      </w:r>
      <w:r w:rsidR="00E64A96" w:rsidRPr="00E64A96">
        <w:rPr>
          <w:bCs/>
          <w:i/>
        </w:rPr>
        <w:t xml:space="preserve"> </w:t>
      </w:r>
      <w:r w:rsidR="006B0DD0" w:rsidRPr="005352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CBRN oraz w czasie wojny</w:t>
      </w:r>
      <w:bookmarkStart w:id="0" w:name="_GoBack"/>
      <w:bookmarkEnd w:id="0"/>
      <w:r w:rsidR="00A3001C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06879" w:rsidRPr="00F930EF">
        <w:rPr>
          <w:rFonts w:ascii="Times New Roman" w:hAnsi="Times New Roman" w:cs="Times New Roman"/>
          <w:b/>
          <w:sz w:val="24"/>
          <w:szCs w:val="24"/>
          <w:u w:val="single"/>
        </w:rPr>
        <w:t>Powiat</w:t>
      </w:r>
      <w:r w:rsidR="00E64A96" w:rsidRPr="00F930EF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Proszowic</w:t>
      </w:r>
      <w:r w:rsidR="00A06879" w:rsidRPr="00F930EF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A3001C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8F2C90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8F2C90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:rsidR="003A05D4" w:rsidRPr="00C3244F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8F2C90">
        <w:rPr>
          <w:rFonts w:ascii="Times New Roman" w:hAnsi="Times New Roman" w:cs="Times New Roman"/>
          <w:sz w:val="23"/>
          <w:szCs w:val="23"/>
        </w:rPr>
        <w:t>5</w:t>
      </w:r>
      <w:r>
        <w:rPr>
          <w:rFonts w:ascii="Times New Roman" w:hAnsi="Times New Roman" w:cs="Times New Roman"/>
          <w:sz w:val="23"/>
          <w:szCs w:val="23"/>
        </w:rPr>
        <w:t xml:space="preserve"> poz. 5</w:t>
      </w:r>
      <w:r w:rsidR="008F2C90">
        <w:rPr>
          <w:rFonts w:ascii="Times New Roman" w:hAnsi="Times New Roman" w:cs="Times New Roman"/>
          <w:sz w:val="23"/>
          <w:szCs w:val="23"/>
        </w:rPr>
        <w:t>14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C3244F" w:rsidRPr="00C767CF" w:rsidRDefault="00C3244F" w:rsidP="00C3244F">
      <w:pPr>
        <w:ind w:left="360"/>
        <w:jc w:val="both"/>
      </w:pP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20460D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 xml:space="preserve">zęści V pkt </w:t>
      </w:r>
      <w:r w:rsidR="00C3244F">
        <w:t>…</w:t>
      </w:r>
      <w:r w:rsidR="0020460D">
        <w:t>………………..</w:t>
      </w:r>
      <w:r>
        <w:t xml:space="preserve"> </w:t>
      </w:r>
    </w:p>
    <w:p w:rsidR="007E74D4" w:rsidRDefault="007E74D4" w:rsidP="0020460D">
      <w:pPr>
        <w:pStyle w:val="Akapitzlist"/>
        <w:spacing w:before="120" w:line="240" w:lineRule="auto"/>
        <w:ind w:left="357"/>
      </w:pPr>
      <w:r>
        <w:t>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</w:t>
      </w:r>
      <w:r w:rsidR="00395EFB">
        <w:rPr>
          <w:rFonts w:ascii="Times New Roman" w:hAnsi="Times New Roman" w:cs="Times New Roman"/>
          <w:sz w:val="24"/>
          <w:szCs w:val="24"/>
        </w:rPr>
        <w:t>..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</w:t>
      </w:r>
      <w:r w:rsidR="00D7036E"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</w:t>
      </w:r>
      <w:r w:rsidR="00E434B5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wykonawca wspólnie ubiegający się o zamówienie</w:t>
      </w:r>
      <w:r w:rsidR="007D69DE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="00A372ED" w:rsidRPr="0079744F">
        <w:rPr>
          <w:rFonts w:ascii="Times New Roman" w:hAnsi="Times New Roman" w:cs="Times New Roman"/>
          <w:sz w:val="24"/>
          <w:szCs w:val="24"/>
        </w:rPr>
        <w:t>Części V pkt …</w:t>
      </w:r>
      <w:r w:rsidR="00A372ED">
        <w:rPr>
          <w:rFonts w:ascii="Times New Roman" w:hAnsi="Times New Roman" w:cs="Times New Roman"/>
          <w:sz w:val="24"/>
          <w:szCs w:val="24"/>
        </w:rPr>
        <w:t>..</w:t>
      </w:r>
      <w:r w:rsidR="00A372ED" w:rsidRPr="0079744F">
        <w:rPr>
          <w:rFonts w:ascii="Times New Roman" w:hAnsi="Times New Roman" w:cs="Times New Roman"/>
          <w:sz w:val="24"/>
          <w:szCs w:val="24"/>
        </w:rPr>
        <w:t>…….</w:t>
      </w:r>
      <w:r w:rsidR="00D7036E">
        <w:rPr>
          <w:rFonts w:ascii="Times New Roman" w:hAnsi="Times New Roman" w:cs="Times New Roman"/>
          <w:sz w:val="24"/>
          <w:szCs w:val="24"/>
        </w:rPr>
        <w:t xml:space="preserve"> s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="00D7036E"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D7036E" w:rsidRDefault="00FD36D8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:rsidR="007E74D4" w:rsidRPr="00395EFB" w:rsidRDefault="007E74D4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:rsidR="00545990" w:rsidRDefault="00545990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EFB" w:rsidRP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395EFB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.......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545990" w:rsidRPr="00395EFB" w:rsidRDefault="00A06879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i/>
          <w:sz w:val="24"/>
          <w:szCs w:val="24"/>
        </w:rPr>
        <w:t xml:space="preserve">Data; kwalifikowany podpis elektroniczny lub podpis zaufany lub podpis osobisty </w:t>
      </w:r>
    </w:p>
    <w:p w:rsidR="00545990" w:rsidRPr="00395EFB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Pr="00395EFB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Pr="00395EFB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395EF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</w:t>
      </w:r>
      <w:r w:rsidR="008F2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roryzmu (Dz. U. z 2025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F2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8F2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F2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B63B00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0F5" w:rsidRDefault="00B900F5">
      <w:pPr>
        <w:spacing w:after="0" w:line="240" w:lineRule="auto"/>
      </w:pPr>
      <w:r>
        <w:separator/>
      </w:r>
    </w:p>
  </w:endnote>
  <w:endnote w:type="continuationSeparator" w:id="0">
    <w:p w:rsidR="00B900F5" w:rsidRDefault="00B9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900F5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0F5" w:rsidRDefault="00B900F5">
      <w:pPr>
        <w:spacing w:after="0" w:line="240" w:lineRule="auto"/>
      </w:pPr>
      <w:r>
        <w:separator/>
      </w:r>
    </w:p>
  </w:footnote>
  <w:footnote w:type="continuationSeparator" w:id="0">
    <w:p w:rsidR="00B900F5" w:rsidRDefault="00B90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56F8"/>
    <w:rsid w:val="00027927"/>
    <w:rsid w:val="000866A6"/>
    <w:rsid w:val="000E0B27"/>
    <w:rsid w:val="00165F2B"/>
    <w:rsid w:val="00170A56"/>
    <w:rsid w:val="0020460D"/>
    <w:rsid w:val="002A4139"/>
    <w:rsid w:val="002E137B"/>
    <w:rsid w:val="002E4AE7"/>
    <w:rsid w:val="002F274F"/>
    <w:rsid w:val="002F5570"/>
    <w:rsid w:val="00367CC0"/>
    <w:rsid w:val="00395EFB"/>
    <w:rsid w:val="003A05D4"/>
    <w:rsid w:val="003F551A"/>
    <w:rsid w:val="004353D9"/>
    <w:rsid w:val="00473775"/>
    <w:rsid w:val="00490C48"/>
    <w:rsid w:val="0049115F"/>
    <w:rsid w:val="004F1B1F"/>
    <w:rsid w:val="00545990"/>
    <w:rsid w:val="00547684"/>
    <w:rsid w:val="00577CBD"/>
    <w:rsid w:val="005A551F"/>
    <w:rsid w:val="005A6B3B"/>
    <w:rsid w:val="00692DCF"/>
    <w:rsid w:val="006B0DD0"/>
    <w:rsid w:val="00771A16"/>
    <w:rsid w:val="0079744F"/>
    <w:rsid w:val="007D69DE"/>
    <w:rsid w:val="007E74D4"/>
    <w:rsid w:val="00807F48"/>
    <w:rsid w:val="00841577"/>
    <w:rsid w:val="008A34FD"/>
    <w:rsid w:val="008F2C90"/>
    <w:rsid w:val="00980CA3"/>
    <w:rsid w:val="009A0F80"/>
    <w:rsid w:val="009B0634"/>
    <w:rsid w:val="00A06879"/>
    <w:rsid w:val="00A3001C"/>
    <w:rsid w:val="00A372ED"/>
    <w:rsid w:val="00AF23D2"/>
    <w:rsid w:val="00B20755"/>
    <w:rsid w:val="00B50C4F"/>
    <w:rsid w:val="00B63B00"/>
    <w:rsid w:val="00B900F5"/>
    <w:rsid w:val="00BB7049"/>
    <w:rsid w:val="00C030A7"/>
    <w:rsid w:val="00C3244F"/>
    <w:rsid w:val="00C767CF"/>
    <w:rsid w:val="00CA3D38"/>
    <w:rsid w:val="00CA5234"/>
    <w:rsid w:val="00CF3B5C"/>
    <w:rsid w:val="00D1626E"/>
    <w:rsid w:val="00D21915"/>
    <w:rsid w:val="00D7036E"/>
    <w:rsid w:val="00DF2A80"/>
    <w:rsid w:val="00E30641"/>
    <w:rsid w:val="00E434B5"/>
    <w:rsid w:val="00E64A96"/>
    <w:rsid w:val="00E6591E"/>
    <w:rsid w:val="00E7789D"/>
    <w:rsid w:val="00EA4CB9"/>
    <w:rsid w:val="00F4660F"/>
    <w:rsid w:val="00F627C4"/>
    <w:rsid w:val="00F67652"/>
    <w:rsid w:val="00F930EF"/>
    <w:rsid w:val="00FC1D06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2764-A540-4C38-AFA1-20876975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2025-10-15T14:53:00Z</dcterms:created>
  <dcterms:modified xsi:type="dcterms:W3CDTF">2025-11-26T22:57:00Z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