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65F2B" w:rsidRDefault="00165F2B" w:rsidP="008A34FD">
      <w:pPr>
        <w:pStyle w:val="Legenda"/>
      </w:pPr>
    </w:p>
    <w:p w:rsidR="00165F2B" w:rsidRPr="00E7789D" w:rsidRDefault="00165F2B" w:rsidP="00165F2B">
      <w:pPr>
        <w:pStyle w:val="Nagwe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znak </w:t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sprawy: </w:t>
      </w:r>
      <w:r w:rsidR="00497A17" w:rsidRPr="00497A17">
        <w:rPr>
          <w:rFonts w:ascii="Times New Roman" w:hAnsi="Times New Roman" w:cs="Times New Roman"/>
          <w:sz w:val="24"/>
          <w:szCs w:val="24"/>
        </w:rPr>
        <w:t>ZP.272.</w:t>
      </w:r>
      <w:r w:rsidR="005352DC">
        <w:rPr>
          <w:rFonts w:ascii="Times New Roman" w:hAnsi="Times New Roman" w:cs="Times New Roman"/>
          <w:sz w:val="24"/>
          <w:szCs w:val="24"/>
        </w:rPr>
        <w:t>3</w:t>
      </w:r>
      <w:r w:rsidR="00497A17" w:rsidRPr="00497A17">
        <w:rPr>
          <w:rFonts w:ascii="Times New Roman" w:hAnsi="Times New Roman" w:cs="Times New Roman"/>
          <w:sz w:val="24"/>
          <w:szCs w:val="24"/>
        </w:rPr>
        <w:t>.202</w:t>
      </w:r>
      <w:r w:rsidR="002F4096">
        <w:rPr>
          <w:rFonts w:ascii="Times New Roman" w:hAnsi="Times New Roman" w:cs="Times New Roman"/>
          <w:sz w:val="24"/>
          <w:szCs w:val="24"/>
        </w:rPr>
        <w:t>5</w:t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497A17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7789D">
        <w:rPr>
          <w:rFonts w:ascii="Times New Roman" w:hAnsi="Times New Roman" w:cs="Times New Roman"/>
          <w:sz w:val="24"/>
          <w:szCs w:val="24"/>
        </w:rPr>
        <w:t>Załącznik 2 do SWZ</w:t>
      </w:r>
    </w:p>
    <w:p w:rsidR="00165F2B" w:rsidRPr="00E7789D" w:rsidRDefault="00165F2B" w:rsidP="00165F2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7E74D4" w:rsidRPr="00165F2B" w:rsidRDefault="007E74D4" w:rsidP="00165F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F2B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0C57EE" w:rsidRPr="000C57EE" w:rsidRDefault="000C57EE" w:rsidP="000C57E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57EE">
        <w:rPr>
          <w:rFonts w:ascii="Times New Roman" w:hAnsi="Times New Roman" w:cs="Times New Roman"/>
          <w:b/>
          <w:sz w:val="24"/>
          <w:szCs w:val="24"/>
        </w:rPr>
        <w:t xml:space="preserve">Powiat Proszowicki  </w:t>
      </w:r>
    </w:p>
    <w:p w:rsidR="000C57EE" w:rsidRPr="000C57EE" w:rsidRDefault="000C57EE" w:rsidP="000C57E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57EE">
        <w:rPr>
          <w:rFonts w:ascii="Times New Roman" w:hAnsi="Times New Roman" w:cs="Times New Roman"/>
          <w:b/>
          <w:sz w:val="24"/>
          <w:szCs w:val="24"/>
        </w:rPr>
        <w:t>32-100 Proszowice</w:t>
      </w:r>
    </w:p>
    <w:p w:rsidR="007E74D4" w:rsidRPr="000C57EE" w:rsidRDefault="000C57EE" w:rsidP="000C57EE">
      <w:pPr>
        <w:pStyle w:val="Nagwek1"/>
        <w:tabs>
          <w:tab w:val="left" w:pos="6093"/>
          <w:tab w:val="right" w:pos="9072"/>
        </w:tabs>
        <w:jc w:val="left"/>
        <w:rPr>
          <w:szCs w:val="24"/>
        </w:rPr>
      </w:pPr>
      <w:r w:rsidRPr="000C57EE">
        <w:rPr>
          <w:szCs w:val="24"/>
        </w:rPr>
        <w:t>ul. 3 Maja 72</w:t>
      </w:r>
    </w:p>
    <w:p w:rsidR="007E74D4" w:rsidRPr="00165F2B" w:rsidRDefault="007E74D4" w:rsidP="00165F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F2B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165F2B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7E74D4" w:rsidRDefault="007E74D4" w:rsidP="00165F2B">
      <w:pPr>
        <w:spacing w:after="0" w:line="240" w:lineRule="auto"/>
      </w:pPr>
      <w:r w:rsidRPr="00165F2B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E74D4" w:rsidRDefault="007E74D4">
      <w:pPr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(nazwa, adres,</w:t>
      </w:r>
      <w:r>
        <w:rPr>
          <w:rFonts w:ascii="Times New Roman" w:hAnsi="Times New Roman" w:cs="Times New Roman"/>
          <w:i/>
          <w:sz w:val="24"/>
          <w:szCs w:val="24"/>
        </w:rPr>
        <w:br/>
        <w:t>w zależności od podmiotu:</w:t>
      </w:r>
      <w:r>
        <w:rPr>
          <w:rFonts w:ascii="Times New Roman" w:hAnsi="Times New Roman" w:cs="Times New Roman"/>
          <w:i/>
          <w:sz w:val="24"/>
          <w:szCs w:val="24"/>
        </w:rPr>
        <w:br/>
        <w:t>NIP/PESEL, KRS/CEiDG)</w:t>
      </w:r>
    </w:p>
    <w:p w:rsidR="007E74D4" w:rsidRDefault="007E74D4">
      <w:pPr>
        <w:spacing w:after="0"/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7E74D4" w:rsidRDefault="007E74D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……………………………...</w:t>
      </w:r>
    </w:p>
    <w:p w:rsidR="007E74D4" w:rsidRDefault="007E74D4">
      <w:pPr>
        <w:spacing w:after="0"/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:rsidR="00367CC0" w:rsidRDefault="00367C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4D4" w:rsidRDefault="007E74D4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OŚWIADCZENIE</w:t>
      </w:r>
      <w:r w:rsidR="00771A16">
        <w:rPr>
          <w:rFonts w:ascii="Times New Roman" w:hAnsi="Times New Roman" w:cs="Times New Roman"/>
          <w:b/>
          <w:sz w:val="24"/>
          <w:szCs w:val="24"/>
        </w:rPr>
        <w:t xml:space="preserve"> WYKONAWCY</w:t>
      </w:r>
    </w:p>
    <w:p w:rsidR="00367CC0" w:rsidRDefault="00367CC0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74D4" w:rsidRPr="00A3001C" w:rsidRDefault="00A3001C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001C">
        <w:rPr>
          <w:rFonts w:ascii="Times New Roman" w:hAnsi="Times New Roman" w:cs="Times New Roman"/>
          <w:b/>
          <w:sz w:val="20"/>
          <w:szCs w:val="20"/>
        </w:rPr>
        <w:t xml:space="preserve">UWZGLĘDNIAJĄCE PRZESŁANKI WYKLUCZENIA Z ART. 7 UST. 1 USTAWY </w:t>
      </w:r>
      <w:r w:rsidRPr="00A3001C">
        <w:rPr>
          <w:rFonts w:ascii="Times New Roman" w:hAnsi="Times New Roman" w:cs="Times New Roman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A3001C" w:rsidRDefault="00A3001C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74D4" w:rsidRDefault="007E74D4" w:rsidP="00A3001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składane na podstawie art. 125 ust. 1 ustawy z dnia 11 września 2019 r. Prawo zamówień publicznych</w:t>
      </w:r>
    </w:p>
    <w:p w:rsidR="007E74D4" w:rsidRDefault="007E74D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74D4" w:rsidRPr="004353D9" w:rsidRDefault="007E74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Ubiegając się o udzielenie zamówienia publicznego pn</w:t>
      </w:r>
      <w:r w:rsidR="000866A6" w:rsidRPr="006074A8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E64A96" w:rsidRPr="006074A8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 xml:space="preserve"> </w:t>
      </w:r>
      <w:bookmarkStart w:id="0" w:name="_GoBack"/>
      <w:r w:rsidR="005352DC" w:rsidRPr="005352D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Zakup i dostawa ambulansu sanitarnego typ "C" 4 x 4 w zabudowie specjalistycznej z noszami i podstawą noszy do realizacji zadań ochrony ludności i obrony cywilnej, w sytuacjach kryzysowych, katastrof, zdarzeń masowych, wielkoobszarowych, gwałtownych zjawisk atmosferycznych, zagrożeń CBRN oraz w czasie wojny</w:t>
      </w:r>
      <w:bookmarkEnd w:id="0"/>
      <w:r w:rsidR="00A3001C" w:rsidRPr="00191BE1">
        <w:rPr>
          <w:rFonts w:ascii="Times New Roman" w:hAnsi="Times New Roman" w:cs="Times New Roman"/>
          <w:b/>
          <w:i/>
          <w:sz w:val="24"/>
          <w:szCs w:val="24"/>
        </w:rPr>
        <w:t>,</w:t>
      </w:r>
    </w:p>
    <w:p w:rsidR="007E74D4" w:rsidRDefault="007E74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0C57EE" w:rsidRPr="00882D66">
        <w:rPr>
          <w:rFonts w:ascii="Times New Roman" w:hAnsi="Times New Roman" w:cs="Times New Roman"/>
          <w:b/>
          <w:sz w:val="24"/>
          <w:szCs w:val="24"/>
          <w:u w:val="single"/>
        </w:rPr>
        <w:t>Powiat</w:t>
      </w:r>
      <w:r w:rsidR="00E64A96" w:rsidRPr="00882D66">
        <w:rPr>
          <w:rFonts w:ascii="Times New Roman" w:hAnsi="Times New Roman" w:cs="Times New Roman"/>
          <w:b/>
          <w:sz w:val="24"/>
          <w:szCs w:val="24"/>
          <w:u w:val="single"/>
        </w:rPr>
        <w:t xml:space="preserve"> Proszowic</w:t>
      </w:r>
      <w:r w:rsidR="000C57EE" w:rsidRPr="00882D66">
        <w:rPr>
          <w:rFonts w:ascii="Times New Roman" w:hAnsi="Times New Roman" w:cs="Times New Roman"/>
          <w:b/>
          <w:sz w:val="24"/>
          <w:szCs w:val="24"/>
          <w:u w:val="single"/>
        </w:rPr>
        <w:t>ki</w:t>
      </w:r>
      <w:r w:rsidR="00A3001C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3001C">
        <w:rPr>
          <w:rFonts w:ascii="Times New Roman" w:hAnsi="Times New Roman" w:cs="Times New Roman"/>
          <w:b/>
          <w:sz w:val="24"/>
          <w:szCs w:val="24"/>
          <w:u w:val="single"/>
        </w:rPr>
        <w:t xml:space="preserve"> oświadczam co następuje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3001C" w:rsidRDefault="00A300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001C" w:rsidRDefault="00A3001C" w:rsidP="00A3001C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367CC0" w:rsidRPr="001448FB" w:rsidRDefault="00367CC0" w:rsidP="00A3001C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</w:p>
    <w:p w:rsidR="00367CC0" w:rsidRPr="00367CC0" w:rsidRDefault="00367CC0" w:rsidP="00367CC0">
      <w:pPr>
        <w:ind w:left="360"/>
        <w:jc w:val="both"/>
      </w:pPr>
    </w:p>
    <w:p w:rsidR="007E74D4" w:rsidRPr="003A05D4" w:rsidRDefault="007E74D4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z 11 września 2019 r. - Prawo zamówień publicznych (Dz. U. </w:t>
      </w:r>
      <w:r w:rsidR="000866A6">
        <w:rPr>
          <w:rFonts w:ascii="Times New Roman" w:hAnsi="Times New Roman" w:cs="Times New Roman"/>
          <w:sz w:val="24"/>
          <w:szCs w:val="24"/>
        </w:rPr>
        <w:t>202</w:t>
      </w:r>
      <w:r w:rsidR="002F4096">
        <w:rPr>
          <w:rFonts w:ascii="Times New Roman" w:hAnsi="Times New Roman" w:cs="Times New Roman"/>
          <w:sz w:val="24"/>
          <w:szCs w:val="24"/>
        </w:rPr>
        <w:t xml:space="preserve">4 </w:t>
      </w:r>
      <w:r w:rsidR="000866A6">
        <w:rPr>
          <w:rFonts w:ascii="Times New Roman" w:hAnsi="Times New Roman" w:cs="Times New Roman"/>
          <w:sz w:val="24"/>
          <w:szCs w:val="24"/>
        </w:rPr>
        <w:t xml:space="preserve">r. </w:t>
      </w:r>
      <w:r>
        <w:rPr>
          <w:rFonts w:ascii="Times New Roman" w:hAnsi="Times New Roman" w:cs="Times New Roman"/>
          <w:sz w:val="24"/>
          <w:szCs w:val="24"/>
        </w:rPr>
        <w:t xml:space="preserve">poz. </w:t>
      </w:r>
      <w:r w:rsidR="002F4096">
        <w:rPr>
          <w:rFonts w:ascii="Times New Roman" w:hAnsi="Times New Roman" w:cs="Times New Roman"/>
          <w:sz w:val="24"/>
          <w:szCs w:val="24"/>
        </w:rPr>
        <w:t>1320</w:t>
      </w:r>
      <w:r>
        <w:rPr>
          <w:rFonts w:ascii="Times New Roman" w:hAnsi="Times New Roman" w:cs="Times New Roman"/>
          <w:sz w:val="24"/>
          <w:szCs w:val="24"/>
        </w:rPr>
        <w:t xml:space="preserve"> z późn. zm.)</w:t>
      </w:r>
    </w:p>
    <w:p w:rsidR="003A05D4" w:rsidRPr="00C767CF" w:rsidRDefault="003A05D4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3"/>
          <w:szCs w:val="23"/>
        </w:rPr>
        <w:lastRenderedPageBreak/>
        <w:t xml:space="preserve">oświadczam, że </w:t>
      </w:r>
      <w:r w:rsidRPr="00F15D5E">
        <w:rPr>
          <w:rFonts w:ascii="Times New Roman" w:hAnsi="Times New Roman" w:cs="Times New Roman"/>
          <w:sz w:val="23"/>
          <w:szCs w:val="23"/>
        </w:rPr>
        <w:t>nie podlegam wykluczeniu na podstawie w art. 7 ust 1 ustawy z dnia 13 kwietnia 2022r. o szczególnych rozwiązaniach w zakresie przeciwdziałania wspieraniu agresji na Ukrainę oraz służących ochronie bezpieczeństwa na</w:t>
      </w:r>
      <w:r w:rsidR="002F4096">
        <w:rPr>
          <w:rFonts w:ascii="Times New Roman" w:hAnsi="Times New Roman" w:cs="Times New Roman"/>
          <w:sz w:val="23"/>
          <w:szCs w:val="23"/>
        </w:rPr>
        <w:t>rodowego (Dz. U. 2025</w:t>
      </w:r>
      <w:r>
        <w:rPr>
          <w:rFonts w:ascii="Times New Roman" w:hAnsi="Times New Roman" w:cs="Times New Roman"/>
          <w:sz w:val="23"/>
          <w:szCs w:val="23"/>
        </w:rPr>
        <w:t xml:space="preserve"> poz. </w:t>
      </w:r>
      <w:r w:rsidR="00191BE1">
        <w:rPr>
          <w:rFonts w:ascii="Times New Roman" w:hAnsi="Times New Roman" w:cs="Times New Roman"/>
          <w:sz w:val="23"/>
          <w:szCs w:val="23"/>
        </w:rPr>
        <w:t>5</w:t>
      </w:r>
      <w:r w:rsidR="002F4096">
        <w:rPr>
          <w:rFonts w:ascii="Times New Roman" w:hAnsi="Times New Roman" w:cs="Times New Roman"/>
          <w:sz w:val="23"/>
          <w:szCs w:val="23"/>
        </w:rPr>
        <w:t>14</w:t>
      </w:r>
      <w:r>
        <w:rPr>
          <w:rFonts w:ascii="Times New Roman" w:hAnsi="Times New Roman" w:cs="Times New Roman"/>
          <w:sz w:val="23"/>
          <w:szCs w:val="23"/>
        </w:rPr>
        <w:t>)</w:t>
      </w:r>
      <w:r w:rsidR="00CA5234">
        <w:rPr>
          <w:rFonts w:ascii="Times New Roman" w:hAnsi="Times New Roman" w:cs="Times New Roman"/>
          <w:sz w:val="23"/>
          <w:szCs w:val="23"/>
          <w:vertAlign w:val="superscript"/>
        </w:rPr>
        <w:t>1</w:t>
      </w:r>
    </w:p>
    <w:p w:rsidR="00C767CF" w:rsidRDefault="003F551A" w:rsidP="003F551A">
      <w:pPr>
        <w:shd w:val="clear" w:color="auto" w:fill="BFBFBF"/>
        <w:spacing w:after="0" w:line="360" w:lineRule="auto"/>
        <w:rPr>
          <w:rFonts w:ascii="Arial" w:hAnsi="Arial" w:cs="Arial"/>
          <w:b/>
          <w:color w:val="auto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</w:t>
      </w:r>
      <w:r>
        <w:rPr>
          <w:rFonts w:ascii="Arial" w:hAnsi="Arial" w:cs="Arial"/>
          <w:b/>
          <w:color w:val="auto"/>
          <w:sz w:val="21"/>
          <w:szCs w:val="21"/>
        </w:rPr>
        <w:t>Z ART. 108 UST. 1 PKT 1, 2 i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5</w:t>
      </w:r>
      <w:r w:rsidR="00C767CF">
        <w:rPr>
          <w:rFonts w:ascii="Arial" w:hAnsi="Arial" w:cs="Arial"/>
          <w:b/>
          <w:color w:val="auto"/>
          <w:sz w:val="21"/>
          <w:szCs w:val="21"/>
        </w:rPr>
        <w:t>,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</w:t>
      </w:r>
    </w:p>
    <w:p w:rsidR="003F551A" w:rsidRPr="001448FB" w:rsidRDefault="003F551A" w:rsidP="003F55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 </w:t>
      </w:r>
      <w:r w:rsidRPr="003F551A">
        <w:rPr>
          <w:rFonts w:ascii="Arial" w:hAnsi="Arial" w:cs="Arial"/>
          <w:b/>
          <w:color w:val="auto"/>
          <w:sz w:val="21"/>
          <w:szCs w:val="21"/>
        </w:rPr>
        <w:t>WYKONAWCA KORZYSTA Z PROCEDURY SAMOOCZYSZCZENIA</w:t>
      </w:r>
      <w:r w:rsidRPr="003F551A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3F551A" w:rsidRPr="003F551A" w:rsidRDefault="003F551A" w:rsidP="003F551A">
      <w:pPr>
        <w:jc w:val="both"/>
        <w:rPr>
          <w:sz w:val="24"/>
          <w:szCs w:val="24"/>
        </w:rPr>
      </w:pPr>
    </w:p>
    <w:p w:rsidR="00C767CF" w:rsidRPr="00C767CF" w:rsidRDefault="00CA5234" w:rsidP="0054599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C767CF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 1 pkt 1, 2 i 5 ustawy Pzp).</w:t>
      </w:r>
      <w:r w:rsidRPr="00C767CF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Pzp podjąłem następujące środki naprawcze i zapobiegawcze: </w:t>
      </w:r>
    </w:p>
    <w:p w:rsidR="00545990" w:rsidRDefault="00CA5234" w:rsidP="00C767C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767CF" w:rsidRDefault="00C767CF" w:rsidP="00C767C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67CF" w:rsidRPr="00E31C06" w:rsidRDefault="00C767CF" w:rsidP="00C767C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C767CF" w:rsidRDefault="00C767CF" w:rsidP="00C767CF">
      <w:pPr>
        <w:jc w:val="both"/>
      </w:pPr>
    </w:p>
    <w:p w:rsidR="007E74D4" w:rsidRDefault="007E74D4">
      <w:pPr>
        <w:pStyle w:val="Akapitzlist"/>
        <w:numPr>
          <w:ilvl w:val="0"/>
          <w:numId w:val="2"/>
        </w:numPr>
        <w:spacing w:before="120" w:line="240" w:lineRule="auto"/>
        <w:ind w:left="357" w:hanging="357"/>
      </w:pPr>
      <w:r>
        <w:t xml:space="preserve">spełniam warunki udziału w postępowaniu określone w </w:t>
      </w:r>
      <w:r w:rsidR="00771A16">
        <w:t>C</w:t>
      </w:r>
      <w:r w:rsidR="002F4096">
        <w:t>zęści V pkt 1</w:t>
      </w:r>
      <w:r>
        <w:t xml:space="preserve"> S</w:t>
      </w:r>
      <w:r w:rsidR="003A05D4">
        <w:t>pecyfikacji Warunków Zamówienia</w:t>
      </w:r>
    </w:p>
    <w:p w:rsidR="007E74D4" w:rsidRDefault="007E74D4">
      <w:pPr>
        <w:rPr>
          <w:rFonts w:ascii="Times New Roman" w:hAnsi="Times New Roman" w:cs="Times New Roman"/>
          <w:sz w:val="24"/>
          <w:szCs w:val="24"/>
        </w:rPr>
      </w:pPr>
    </w:p>
    <w:p w:rsidR="00771A16" w:rsidRPr="00B15FD3" w:rsidRDefault="00771A16" w:rsidP="00771A16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79744F" w:rsidRPr="00D47EDD" w:rsidRDefault="00771A16" w:rsidP="00771A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EDD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</w:t>
      </w:r>
      <w:r w:rsidR="007D69DE" w:rsidRPr="00D47EDD">
        <w:rPr>
          <w:rFonts w:ascii="Times New Roman" w:hAnsi="Times New Roman" w:cs="Times New Roman"/>
          <w:sz w:val="24"/>
          <w:szCs w:val="24"/>
        </w:rPr>
        <w:t>Z</w:t>
      </w:r>
      <w:r w:rsidRPr="00D47EDD">
        <w:rPr>
          <w:rFonts w:ascii="Times New Roman" w:hAnsi="Times New Roman" w:cs="Times New Roman"/>
          <w:sz w:val="24"/>
          <w:szCs w:val="24"/>
        </w:rPr>
        <w:t xml:space="preserve">amawiającego w Części V pkt </w:t>
      </w:r>
      <w:r w:rsidR="0079744F" w:rsidRPr="00D47EDD">
        <w:rPr>
          <w:rFonts w:ascii="Times New Roman" w:hAnsi="Times New Roman" w:cs="Times New Roman"/>
          <w:sz w:val="24"/>
          <w:szCs w:val="24"/>
        </w:rPr>
        <w:t>……….</w:t>
      </w:r>
      <w:r w:rsidRPr="00D47EDD">
        <w:rPr>
          <w:rFonts w:ascii="Times New Roman" w:hAnsi="Times New Roman" w:cs="Times New Roman"/>
          <w:sz w:val="24"/>
          <w:szCs w:val="24"/>
        </w:rPr>
        <w:t xml:space="preserve"> Specyfikacji Warunków Zamówienia</w:t>
      </w:r>
      <w:r w:rsidRPr="00D47EDD">
        <w:rPr>
          <w:rFonts w:ascii="Times New Roman" w:hAnsi="Times New Roman" w:cs="Times New Roman"/>
          <w:i/>
          <w:sz w:val="24"/>
          <w:szCs w:val="24"/>
        </w:rPr>
        <w:t>,</w:t>
      </w:r>
      <w:r w:rsidRPr="00D47EDD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następującego/ych podmiotu/ów udostępniających zasoby: </w:t>
      </w:r>
      <w:bookmarkStart w:id="1" w:name="_Hlk99014455"/>
      <w:r w:rsidRPr="00D47EDD">
        <w:rPr>
          <w:rFonts w:ascii="Times New Roman" w:hAnsi="Times New Roman" w:cs="Times New Roman"/>
          <w:i/>
          <w:sz w:val="24"/>
          <w:szCs w:val="24"/>
        </w:rPr>
        <w:t>(wskazać nazwę/y podmiotu/ów)</w:t>
      </w:r>
      <w:bookmarkEnd w:id="1"/>
      <w:r w:rsidRPr="00D47EDD">
        <w:rPr>
          <w:rFonts w:ascii="Times New Roman" w:hAnsi="Times New Roman" w:cs="Times New Roman"/>
          <w:sz w:val="24"/>
          <w:szCs w:val="24"/>
        </w:rPr>
        <w:t>………………</w:t>
      </w:r>
      <w:r w:rsidR="0079744F" w:rsidRPr="00D47EDD">
        <w:rPr>
          <w:rFonts w:ascii="Times New Roman" w:hAnsi="Times New Roman" w:cs="Times New Roman"/>
          <w:sz w:val="24"/>
          <w:szCs w:val="24"/>
        </w:rPr>
        <w:t>………………….</w:t>
      </w:r>
      <w:r w:rsidRPr="00D47EDD">
        <w:rPr>
          <w:rFonts w:ascii="Times New Roman" w:hAnsi="Times New Roman" w:cs="Times New Roman"/>
          <w:sz w:val="24"/>
          <w:szCs w:val="24"/>
        </w:rPr>
        <w:t>…</w:t>
      </w:r>
      <w:r w:rsidRPr="00D47EDD" w:rsidDel="002B0BDF">
        <w:rPr>
          <w:rFonts w:ascii="Times New Roman" w:hAnsi="Times New Roman" w:cs="Times New Roman"/>
          <w:sz w:val="24"/>
          <w:szCs w:val="24"/>
        </w:rPr>
        <w:t xml:space="preserve"> </w:t>
      </w:r>
      <w:r w:rsidRPr="00D47EDD">
        <w:rPr>
          <w:rFonts w:ascii="Times New Roman" w:hAnsi="Times New Roman" w:cs="Times New Roman"/>
          <w:sz w:val="24"/>
          <w:szCs w:val="24"/>
        </w:rPr>
        <w:t>………………………..………</w:t>
      </w:r>
      <w:r w:rsidR="0079744F" w:rsidRPr="00D47EDD">
        <w:rPr>
          <w:rFonts w:ascii="Times New Roman" w:hAnsi="Times New Roman" w:cs="Times New Roman"/>
          <w:sz w:val="24"/>
          <w:szCs w:val="24"/>
        </w:rPr>
        <w:t>………..……………………………………………...…………</w:t>
      </w:r>
      <w:r w:rsidRPr="00D47E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44F" w:rsidRPr="00D47EDD" w:rsidRDefault="00771A16" w:rsidP="00771A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EDD">
        <w:rPr>
          <w:rFonts w:ascii="Times New Roman" w:hAnsi="Times New Roman" w:cs="Times New Roman"/>
          <w:sz w:val="24"/>
          <w:szCs w:val="24"/>
        </w:rPr>
        <w:t>w następującym zakresie:</w:t>
      </w:r>
    </w:p>
    <w:p w:rsidR="00771A16" w:rsidRPr="00D47EDD" w:rsidRDefault="00771A16" w:rsidP="00771A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EDD">
        <w:rPr>
          <w:rFonts w:ascii="Times New Roman" w:hAnsi="Times New Roman" w:cs="Times New Roman"/>
          <w:sz w:val="24"/>
          <w:szCs w:val="24"/>
        </w:rPr>
        <w:t xml:space="preserve"> ………………………………………</w:t>
      </w:r>
      <w:r w:rsidR="0079744F" w:rsidRPr="00D47EDD">
        <w:rPr>
          <w:rFonts w:ascii="Times New Roman" w:hAnsi="Times New Roman" w:cs="Times New Roman"/>
          <w:sz w:val="24"/>
          <w:szCs w:val="24"/>
        </w:rPr>
        <w:t>…………………………….</w:t>
      </w:r>
      <w:r w:rsidRPr="00D47EDD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:rsidR="00C767CF" w:rsidRPr="00D47EDD" w:rsidRDefault="00771A16" w:rsidP="00771A16">
      <w:pPr>
        <w:rPr>
          <w:rFonts w:ascii="Times New Roman" w:hAnsi="Times New Roman" w:cs="Times New Roman"/>
          <w:i/>
          <w:sz w:val="24"/>
          <w:szCs w:val="24"/>
        </w:rPr>
      </w:pPr>
      <w:r w:rsidRPr="00D47EDD">
        <w:rPr>
          <w:rFonts w:ascii="Times New Roman" w:hAnsi="Times New Roman" w:cs="Times New Roman"/>
          <w:i/>
          <w:sz w:val="24"/>
          <w:szCs w:val="24"/>
        </w:rPr>
        <w:t xml:space="preserve">(określić odpowiedni zakres udostępnianych zasobów dla wskazanego </w:t>
      </w:r>
      <w:r w:rsidR="00FD36D8" w:rsidRPr="00D47EDD">
        <w:rPr>
          <w:rFonts w:ascii="Times New Roman" w:hAnsi="Times New Roman" w:cs="Times New Roman"/>
          <w:i/>
          <w:sz w:val="24"/>
          <w:szCs w:val="24"/>
        </w:rPr>
        <w:t>podmiotu)</w:t>
      </w:r>
    </w:p>
    <w:p w:rsidR="00FD36D8" w:rsidRPr="00D47EDD" w:rsidRDefault="00FD36D8" w:rsidP="00FD36D8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D47EDD">
        <w:rPr>
          <w:rFonts w:ascii="Times New Roman" w:hAnsi="Times New Roman" w:cs="Times New Roman"/>
          <w:color w:val="0070C0"/>
          <w:sz w:val="24"/>
          <w:szCs w:val="24"/>
        </w:rPr>
        <w:t xml:space="preserve">[UWAGA: </w:t>
      </w:r>
      <w:r w:rsidRPr="00D47EDD">
        <w:rPr>
          <w:rFonts w:ascii="Times New Roman" w:hAnsi="Times New Roman" w:cs="Times New Roman"/>
          <w:i/>
          <w:color w:val="0070C0"/>
          <w:sz w:val="24"/>
          <w:szCs w:val="24"/>
        </w:rPr>
        <w:t>stosuje tylko wykonawca</w:t>
      </w:r>
      <w:r w:rsidR="007D69DE" w:rsidRPr="00D47EDD">
        <w:rPr>
          <w:rFonts w:ascii="Times New Roman" w:hAnsi="Times New Roman" w:cs="Times New Roman"/>
          <w:i/>
          <w:color w:val="0070C0"/>
          <w:sz w:val="24"/>
          <w:szCs w:val="24"/>
        </w:rPr>
        <w:t>,</w:t>
      </w:r>
      <w:r w:rsidRPr="00D47EDD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który polega na zdolnościach lub sytuacji  podmiotów udostepniających zasoby, a jednocześnie samodzielnie w pewnym zakresie wykazuje spełnianie warunków</w:t>
      </w:r>
      <w:r w:rsidRPr="00D47EDD">
        <w:rPr>
          <w:rFonts w:ascii="Times New Roman" w:hAnsi="Times New Roman" w:cs="Times New Roman"/>
          <w:color w:val="0070C0"/>
          <w:sz w:val="24"/>
          <w:szCs w:val="24"/>
        </w:rPr>
        <w:t>]</w:t>
      </w:r>
    </w:p>
    <w:p w:rsidR="00FD36D8" w:rsidRPr="00D47EDD" w:rsidRDefault="00FD36D8" w:rsidP="00FD36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EDD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 </w:t>
      </w:r>
      <w:bookmarkStart w:id="2" w:name="_Hlk99016450"/>
      <w:r w:rsidRPr="00D47EDD">
        <w:rPr>
          <w:rFonts w:ascii="Times New Roman" w:hAnsi="Times New Roman" w:cs="Times New Roman"/>
          <w:sz w:val="24"/>
          <w:szCs w:val="24"/>
        </w:rPr>
        <w:t>…………..…………………………………………………..…………………………………………..</w:t>
      </w:r>
      <w:bookmarkEnd w:id="2"/>
      <w:r w:rsidRPr="00D47EDD">
        <w:rPr>
          <w:rFonts w:ascii="Times New Roman" w:hAnsi="Times New Roman" w:cs="Times New Roman"/>
          <w:sz w:val="24"/>
          <w:szCs w:val="24"/>
        </w:rPr>
        <w:t xml:space="preserve"> </w:t>
      </w:r>
      <w:r w:rsidRPr="00D47EDD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D47EDD">
        <w:rPr>
          <w:rFonts w:ascii="Times New Roman" w:hAnsi="Times New Roman" w:cs="Times New Roman"/>
          <w:sz w:val="24"/>
          <w:szCs w:val="24"/>
        </w:rPr>
        <w:t xml:space="preserve"> w  następującym zakresie: </w:t>
      </w:r>
    </w:p>
    <w:p w:rsidR="00FD36D8" w:rsidRPr="00D47EDD" w:rsidRDefault="00FD36D8" w:rsidP="00FD36D8">
      <w:pPr>
        <w:rPr>
          <w:rFonts w:ascii="Times New Roman" w:hAnsi="Times New Roman" w:cs="Times New Roman"/>
          <w:sz w:val="24"/>
          <w:szCs w:val="24"/>
        </w:rPr>
      </w:pPr>
      <w:r w:rsidRPr="00D47EDD">
        <w:rPr>
          <w:rFonts w:ascii="Times New Roman" w:hAnsi="Times New Roman" w:cs="Times New Roman"/>
          <w:sz w:val="24"/>
          <w:szCs w:val="24"/>
        </w:rPr>
        <w:t xml:space="preserve"> …………..…………………………………………………..…………………………………</w:t>
      </w:r>
    </w:p>
    <w:p w:rsidR="000C57EE" w:rsidRDefault="000C57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74D4" w:rsidRPr="00D47EDD" w:rsidRDefault="007E74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EDD">
        <w:rPr>
          <w:rFonts w:ascii="Times New Roman" w:hAnsi="Times New Roman" w:cs="Times New Roman"/>
          <w:sz w:val="24"/>
          <w:szCs w:val="24"/>
        </w:rPr>
        <w:tab/>
      </w:r>
      <w:r w:rsidRPr="00D47EDD">
        <w:rPr>
          <w:rFonts w:ascii="Times New Roman" w:hAnsi="Times New Roman" w:cs="Times New Roman"/>
          <w:sz w:val="24"/>
          <w:szCs w:val="24"/>
        </w:rPr>
        <w:tab/>
      </w:r>
      <w:r w:rsidRPr="00D47EDD">
        <w:rPr>
          <w:rFonts w:ascii="Times New Roman" w:hAnsi="Times New Roman" w:cs="Times New Roman"/>
          <w:sz w:val="24"/>
          <w:szCs w:val="24"/>
        </w:rPr>
        <w:tab/>
      </w:r>
      <w:r w:rsidRPr="00D47EDD">
        <w:rPr>
          <w:rFonts w:ascii="Times New Roman" w:hAnsi="Times New Roman" w:cs="Times New Roman"/>
          <w:sz w:val="24"/>
          <w:szCs w:val="24"/>
        </w:rPr>
        <w:tab/>
      </w:r>
      <w:r w:rsidRPr="00D47EDD">
        <w:rPr>
          <w:rFonts w:ascii="Times New Roman" w:hAnsi="Times New Roman" w:cs="Times New Roman"/>
          <w:sz w:val="24"/>
          <w:szCs w:val="24"/>
        </w:rPr>
        <w:tab/>
      </w:r>
      <w:r w:rsidRPr="00D47EDD">
        <w:rPr>
          <w:rFonts w:ascii="Times New Roman" w:hAnsi="Times New Roman" w:cs="Times New Roman"/>
          <w:sz w:val="24"/>
          <w:szCs w:val="24"/>
        </w:rPr>
        <w:tab/>
      </w:r>
      <w:r w:rsidRPr="00D47ED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45990" w:rsidRPr="00D47EDD" w:rsidRDefault="00545990" w:rsidP="00545990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Hlk99009560"/>
      <w:r w:rsidRPr="00D47EDD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3"/>
    </w:p>
    <w:p w:rsidR="00545990" w:rsidRDefault="00545990" w:rsidP="00545990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EDD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47EDD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:rsidR="00545990" w:rsidRPr="00D47EDD" w:rsidRDefault="00545990" w:rsidP="00545990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EDD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:rsidR="00545990" w:rsidRPr="00D47EDD" w:rsidRDefault="00545990" w:rsidP="00545990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EDD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545990" w:rsidRPr="00D47EDD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EDD">
        <w:rPr>
          <w:rFonts w:ascii="Times New Roman" w:hAnsi="Times New Roman" w:cs="Times New Roman"/>
          <w:sz w:val="24"/>
          <w:szCs w:val="24"/>
        </w:rPr>
        <w:t xml:space="preserve">1) </w:t>
      </w:r>
      <w:r w:rsidR="00D47EDD">
        <w:rPr>
          <w:rFonts w:ascii="Times New Roman" w:hAnsi="Times New Roman" w:cs="Times New Roman"/>
          <w:sz w:val="24"/>
          <w:szCs w:val="24"/>
        </w:rPr>
        <w:t>....</w:t>
      </w:r>
      <w:r w:rsidRPr="00D47ED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545990" w:rsidRPr="00D47EDD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EDD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545990" w:rsidRPr="00D47EDD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EDD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</w:t>
      </w:r>
    </w:p>
    <w:p w:rsidR="00545990" w:rsidRPr="00D47EDD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EDD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545990" w:rsidRPr="00D47EDD" w:rsidRDefault="00545990" w:rsidP="005459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5990" w:rsidRPr="00D47EDD" w:rsidRDefault="00545990" w:rsidP="005459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EDD">
        <w:rPr>
          <w:rFonts w:ascii="Times New Roman" w:hAnsi="Times New Roman" w:cs="Times New Roman"/>
          <w:sz w:val="24"/>
          <w:szCs w:val="24"/>
        </w:rPr>
        <w:tab/>
      </w:r>
      <w:r w:rsidRPr="00D47EDD">
        <w:rPr>
          <w:rFonts w:ascii="Times New Roman" w:hAnsi="Times New Roman" w:cs="Times New Roman"/>
          <w:sz w:val="24"/>
          <w:szCs w:val="24"/>
        </w:rPr>
        <w:tab/>
      </w:r>
      <w:r w:rsidRPr="00D47EDD">
        <w:rPr>
          <w:rFonts w:ascii="Times New Roman" w:hAnsi="Times New Roman" w:cs="Times New Roman"/>
          <w:sz w:val="24"/>
          <w:szCs w:val="24"/>
        </w:rPr>
        <w:tab/>
      </w:r>
      <w:r w:rsidRPr="00D47EDD">
        <w:rPr>
          <w:rFonts w:ascii="Times New Roman" w:hAnsi="Times New Roman" w:cs="Times New Roman"/>
          <w:sz w:val="24"/>
          <w:szCs w:val="24"/>
        </w:rPr>
        <w:tab/>
      </w:r>
      <w:r w:rsidRPr="00D47EDD">
        <w:rPr>
          <w:rFonts w:ascii="Times New Roman" w:hAnsi="Times New Roman" w:cs="Times New Roman"/>
          <w:sz w:val="24"/>
          <w:szCs w:val="24"/>
        </w:rPr>
        <w:tab/>
      </w:r>
      <w:r w:rsidRPr="00D47EDD">
        <w:rPr>
          <w:rFonts w:ascii="Times New Roman" w:hAnsi="Times New Roman" w:cs="Times New Roman"/>
          <w:sz w:val="24"/>
          <w:szCs w:val="24"/>
        </w:rPr>
        <w:tab/>
        <w:t>……………………………………….</w:t>
      </w:r>
    </w:p>
    <w:p w:rsidR="00545990" w:rsidRPr="00D47EDD" w:rsidRDefault="000C57EE" w:rsidP="00545990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45990" w:rsidRPr="00D47EDD">
        <w:rPr>
          <w:rFonts w:ascii="Times New Roman" w:hAnsi="Times New Roman" w:cs="Times New Roman"/>
          <w:i/>
          <w:sz w:val="24"/>
          <w:szCs w:val="24"/>
        </w:rPr>
        <w:t xml:space="preserve">Data; kwalifikowany podpis elektroniczny lub podpis zaufany lub podpis osobisty </w:t>
      </w:r>
    </w:p>
    <w:p w:rsidR="00545990" w:rsidRPr="00D47EDD" w:rsidRDefault="00545990" w:rsidP="00545990">
      <w:pPr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  <w:highlight w:val="lightGray"/>
        </w:rPr>
      </w:pPr>
    </w:p>
    <w:p w:rsidR="00545990" w:rsidRPr="00D47EDD" w:rsidRDefault="00545990" w:rsidP="0054599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:rsidR="00545990" w:rsidRPr="00D47EDD" w:rsidRDefault="00545990" w:rsidP="00545990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47EDD">
        <w:rPr>
          <w:rFonts w:ascii="Times New Roman" w:hAnsi="Times New Roman" w:cs="Times New Roman"/>
          <w:i/>
          <w:iCs/>
          <w:sz w:val="24"/>
          <w:szCs w:val="24"/>
        </w:rPr>
        <w:t xml:space="preserve">* </w:t>
      </w:r>
      <w:r w:rsidRPr="00D47EDD">
        <w:rPr>
          <w:rFonts w:ascii="Times New Roman" w:hAnsi="Times New Roman" w:cs="Times New Roman"/>
          <w:b/>
          <w:i/>
          <w:iCs/>
          <w:sz w:val="24"/>
          <w:szCs w:val="24"/>
        </w:rPr>
        <w:t>niepotrzebne skreślić</w:t>
      </w:r>
      <w:r w:rsidRPr="00D47EDD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545990" w:rsidRDefault="00545990" w:rsidP="00545990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545990" w:rsidRDefault="00545990" w:rsidP="00545990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A0F80" w:rsidRDefault="009A0F80" w:rsidP="00545990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A0F80" w:rsidRDefault="009A0F80" w:rsidP="00545990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545990" w:rsidRPr="00B9516E" w:rsidRDefault="00545990" w:rsidP="00545990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</w:t>
      </w:r>
    </w:p>
    <w:p w:rsidR="00545990" w:rsidRPr="00A82964" w:rsidRDefault="00545990" w:rsidP="00545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545990" w:rsidRDefault="00545990" w:rsidP="00545990">
      <w:pPr>
        <w:tabs>
          <w:tab w:val="center" w:pos="7722"/>
        </w:tabs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45990" w:rsidRPr="00A82964" w:rsidRDefault="00545990" w:rsidP="00545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2F409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2F409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E74D4" w:rsidRDefault="00545990" w:rsidP="00545990">
      <w:pPr>
        <w:spacing w:after="0" w:line="240" w:lineRule="auto"/>
        <w:jc w:val="both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2F409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2F409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 późn. zm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sectPr w:rsidR="007E74D4">
      <w:footerReference w:type="default" r:id="rId9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ABE" w:rsidRDefault="00325ABE">
      <w:pPr>
        <w:spacing w:after="0" w:line="240" w:lineRule="auto"/>
      </w:pPr>
      <w:r>
        <w:separator/>
      </w:r>
    </w:p>
  </w:endnote>
  <w:endnote w:type="continuationSeparator" w:id="0">
    <w:p w:rsidR="00325ABE" w:rsidRDefault="00325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4D4" w:rsidRDefault="007E74D4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325ABE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7E74D4" w:rsidRDefault="007E74D4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ABE" w:rsidRDefault="00325ABE">
      <w:pPr>
        <w:spacing w:after="0" w:line="240" w:lineRule="auto"/>
      </w:pPr>
      <w:r>
        <w:separator/>
      </w:r>
    </w:p>
  </w:footnote>
  <w:footnote w:type="continuationSeparator" w:id="0">
    <w:p w:rsidR="00325ABE" w:rsidRDefault="00325A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3D9"/>
    <w:rsid w:val="00027927"/>
    <w:rsid w:val="0006435D"/>
    <w:rsid w:val="00081665"/>
    <w:rsid w:val="000866A6"/>
    <w:rsid w:val="000C57EE"/>
    <w:rsid w:val="000E0B27"/>
    <w:rsid w:val="00165F2B"/>
    <w:rsid w:val="00170A56"/>
    <w:rsid w:val="00191BE1"/>
    <w:rsid w:val="002E137B"/>
    <w:rsid w:val="002F4096"/>
    <w:rsid w:val="00325ABE"/>
    <w:rsid w:val="00367CC0"/>
    <w:rsid w:val="003A05D4"/>
    <w:rsid w:val="003F551A"/>
    <w:rsid w:val="004353D9"/>
    <w:rsid w:val="00436FF3"/>
    <w:rsid w:val="00484B1D"/>
    <w:rsid w:val="00497A17"/>
    <w:rsid w:val="004F1B1F"/>
    <w:rsid w:val="00523677"/>
    <w:rsid w:val="005352DC"/>
    <w:rsid w:val="00545990"/>
    <w:rsid w:val="005A551F"/>
    <w:rsid w:val="005A6B3B"/>
    <w:rsid w:val="006074A8"/>
    <w:rsid w:val="006223CA"/>
    <w:rsid w:val="00682BAE"/>
    <w:rsid w:val="00771A16"/>
    <w:rsid w:val="0079744F"/>
    <w:rsid w:val="007D69DE"/>
    <w:rsid w:val="007E74D4"/>
    <w:rsid w:val="00807F48"/>
    <w:rsid w:val="00841577"/>
    <w:rsid w:val="00882D66"/>
    <w:rsid w:val="008A34FD"/>
    <w:rsid w:val="009A0F80"/>
    <w:rsid w:val="009F6160"/>
    <w:rsid w:val="00A3001C"/>
    <w:rsid w:val="00A5215E"/>
    <w:rsid w:val="00AC0CCA"/>
    <w:rsid w:val="00B20755"/>
    <w:rsid w:val="00B50C4F"/>
    <w:rsid w:val="00B50EB4"/>
    <w:rsid w:val="00BB7049"/>
    <w:rsid w:val="00C030A7"/>
    <w:rsid w:val="00C767CF"/>
    <w:rsid w:val="00CA3D38"/>
    <w:rsid w:val="00CA5234"/>
    <w:rsid w:val="00CC40AB"/>
    <w:rsid w:val="00CF3B5C"/>
    <w:rsid w:val="00CF403C"/>
    <w:rsid w:val="00D21915"/>
    <w:rsid w:val="00D47EDD"/>
    <w:rsid w:val="00DF2A80"/>
    <w:rsid w:val="00E64A96"/>
    <w:rsid w:val="00E7789D"/>
    <w:rsid w:val="00EA4CB9"/>
    <w:rsid w:val="00FA294E"/>
    <w:rsid w:val="00FD335B"/>
    <w:rsid w:val="00FD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4z2">
    <w:name w:val="WW8Num4z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qFormat/>
    <w:pPr>
      <w:widowControl w:val="0"/>
      <w:suppressAutoHyphens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Odwoanieprzypisudolnego">
    <w:name w:val="footnote reference"/>
    <w:uiPriority w:val="99"/>
    <w:semiHidden/>
    <w:unhideWhenUsed/>
    <w:rsid w:val="0054599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4z2">
    <w:name w:val="WW8Num4z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qFormat/>
    <w:pPr>
      <w:widowControl w:val="0"/>
      <w:suppressAutoHyphens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Odwoanieprzypisudolnego">
    <w:name w:val="footnote reference"/>
    <w:uiPriority w:val="99"/>
    <w:semiHidden/>
    <w:unhideWhenUsed/>
    <w:rsid w:val="005459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40692-56A6-41B6-B05E-67E520768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904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j.k-p</dc:creator>
  <cp:lastModifiedBy>Alina Kaczmarczyk</cp:lastModifiedBy>
  <cp:revision>3</cp:revision>
  <cp:lastPrinted>2019-04-02T07:18:00Z</cp:lastPrinted>
  <dcterms:created xsi:type="dcterms:W3CDTF">2025-10-15T14:52:00Z</dcterms:created>
  <dcterms:modified xsi:type="dcterms:W3CDTF">2025-11-26T22:56:00Z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