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AC850A8" w14:textId="0AC0A75D" w:rsidR="003673A8" w:rsidRPr="00806ECD" w:rsidRDefault="006E5FD6" w:rsidP="00B53812">
      <w:pPr>
        <w:spacing w:line="288" w:lineRule="auto"/>
        <w:rPr>
          <w:rFonts w:asciiTheme="minorHAnsi" w:hAnsiTheme="minorHAnsi" w:cstheme="minorHAnsi"/>
        </w:rPr>
      </w:pPr>
      <w:bookmarkStart w:id="0" w:name="_GoBack"/>
      <w:bookmarkEnd w:id="0"/>
      <w:r w:rsidRPr="00806ECD">
        <w:rPr>
          <w:rFonts w:asciiTheme="minorHAnsi" w:hAnsiTheme="minorHAnsi" w:cstheme="minorHAnsi"/>
        </w:rPr>
        <w:t>Oznaczenie</w:t>
      </w:r>
      <w:r w:rsidR="003673A8" w:rsidRPr="00806ECD">
        <w:rPr>
          <w:rFonts w:asciiTheme="minorHAnsi" w:hAnsiTheme="minorHAnsi" w:cstheme="minorHAnsi"/>
        </w:rPr>
        <w:t xml:space="preserve"> sprawy: </w:t>
      </w:r>
      <w:r w:rsidR="00707F7B" w:rsidRPr="00806ECD">
        <w:rPr>
          <w:rFonts w:asciiTheme="minorHAnsi" w:hAnsiTheme="minorHAnsi" w:cstheme="minorHAnsi"/>
          <w:b/>
          <w:bCs/>
          <w:iCs/>
        </w:rPr>
        <w:t>ZP/20</w:t>
      </w:r>
      <w:r w:rsidR="00BC2BC7" w:rsidRPr="00806ECD">
        <w:rPr>
          <w:rFonts w:asciiTheme="minorHAnsi" w:hAnsiTheme="minorHAnsi" w:cstheme="minorHAnsi"/>
          <w:b/>
          <w:bCs/>
          <w:iCs/>
        </w:rPr>
        <w:t>/202</w:t>
      </w:r>
      <w:r w:rsidR="00B53812" w:rsidRPr="00806ECD">
        <w:rPr>
          <w:rFonts w:asciiTheme="minorHAnsi" w:hAnsiTheme="minorHAnsi" w:cstheme="minorHAnsi"/>
          <w:b/>
          <w:bCs/>
          <w:iCs/>
        </w:rPr>
        <w:t>5</w:t>
      </w:r>
    </w:p>
    <w:p w14:paraId="71CB37E0" w14:textId="77777777" w:rsidR="003673A8" w:rsidRPr="00806ECD" w:rsidRDefault="003673A8" w:rsidP="00B53812">
      <w:pPr>
        <w:spacing w:line="288" w:lineRule="auto"/>
        <w:rPr>
          <w:rFonts w:asciiTheme="minorHAnsi" w:hAnsiTheme="minorHAnsi" w:cstheme="minorHAnsi"/>
        </w:rPr>
      </w:pPr>
    </w:p>
    <w:p w14:paraId="1C2B71C1" w14:textId="77777777" w:rsidR="00B543B8" w:rsidRPr="00806ECD" w:rsidRDefault="00B543B8" w:rsidP="00B53812">
      <w:pPr>
        <w:pStyle w:val="Nagwek2"/>
        <w:spacing w:line="288" w:lineRule="auto"/>
        <w:ind w:firstLine="0"/>
        <w:jc w:val="left"/>
        <w:rPr>
          <w:rFonts w:asciiTheme="minorHAnsi" w:hAnsiTheme="minorHAnsi" w:cstheme="minorHAnsi"/>
          <w:b/>
          <w:sz w:val="20"/>
        </w:rPr>
      </w:pPr>
    </w:p>
    <w:p w14:paraId="49B7C9D0" w14:textId="77777777" w:rsidR="00280E77" w:rsidRPr="00806ECD" w:rsidRDefault="00280E77" w:rsidP="00B53812">
      <w:pPr>
        <w:spacing w:line="288" w:lineRule="auto"/>
        <w:rPr>
          <w:rFonts w:asciiTheme="minorHAnsi" w:hAnsiTheme="minorHAnsi" w:cstheme="minorHAnsi"/>
        </w:rPr>
      </w:pPr>
    </w:p>
    <w:p w14:paraId="2AC5FC18" w14:textId="77777777" w:rsidR="00067F45" w:rsidRPr="00806ECD" w:rsidRDefault="00067F45" w:rsidP="00B53812">
      <w:pPr>
        <w:spacing w:line="288" w:lineRule="auto"/>
        <w:rPr>
          <w:rFonts w:asciiTheme="minorHAnsi" w:hAnsiTheme="minorHAnsi" w:cstheme="minorHAnsi"/>
        </w:rPr>
      </w:pPr>
    </w:p>
    <w:p w14:paraId="0864DBCB" w14:textId="77777777" w:rsidR="003673A8" w:rsidRPr="00806ECD" w:rsidRDefault="001F2A43" w:rsidP="00B53812">
      <w:pPr>
        <w:pStyle w:val="Nagwek2"/>
        <w:spacing w:line="288" w:lineRule="auto"/>
        <w:rPr>
          <w:rFonts w:asciiTheme="minorHAnsi" w:hAnsiTheme="minorHAnsi" w:cstheme="minorHAnsi"/>
          <w:b/>
          <w:sz w:val="32"/>
          <w:szCs w:val="32"/>
        </w:rPr>
      </w:pPr>
      <w:r w:rsidRPr="00806ECD">
        <w:rPr>
          <w:rFonts w:asciiTheme="minorHAnsi" w:hAnsiTheme="minorHAnsi" w:cstheme="minorHAnsi"/>
          <w:b/>
          <w:sz w:val="32"/>
          <w:szCs w:val="32"/>
        </w:rPr>
        <w:t xml:space="preserve">SPECYFIKACJA </w:t>
      </w:r>
      <w:r w:rsidR="009C3C55" w:rsidRPr="00806ECD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806ECD">
        <w:rPr>
          <w:rFonts w:asciiTheme="minorHAnsi" w:hAnsiTheme="minorHAnsi" w:cstheme="minorHAnsi"/>
          <w:b/>
          <w:sz w:val="32"/>
          <w:szCs w:val="32"/>
        </w:rPr>
        <w:t xml:space="preserve">WARUNKÓW </w:t>
      </w:r>
      <w:r w:rsidR="0085016F" w:rsidRPr="00806ECD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806ECD">
        <w:rPr>
          <w:rFonts w:asciiTheme="minorHAnsi" w:hAnsiTheme="minorHAnsi" w:cstheme="minorHAnsi"/>
          <w:b/>
          <w:sz w:val="32"/>
          <w:szCs w:val="32"/>
        </w:rPr>
        <w:t>ZAMÓWIENIA</w:t>
      </w:r>
    </w:p>
    <w:p w14:paraId="2050C1A1" w14:textId="77777777" w:rsidR="0030177B" w:rsidRPr="00806ECD" w:rsidRDefault="0030177B" w:rsidP="00B53812">
      <w:pPr>
        <w:spacing w:line="288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806ECD">
        <w:rPr>
          <w:rFonts w:asciiTheme="minorHAnsi" w:hAnsiTheme="minorHAnsi" w:cstheme="minorHAnsi"/>
          <w:b/>
          <w:sz w:val="32"/>
          <w:szCs w:val="32"/>
        </w:rPr>
        <w:t>(SWZ)</w:t>
      </w:r>
    </w:p>
    <w:p w14:paraId="552110E2" w14:textId="77777777" w:rsidR="003673A8" w:rsidRPr="00806ECD" w:rsidRDefault="003673A8" w:rsidP="00B53812">
      <w:pPr>
        <w:spacing w:line="288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70918E4F" w14:textId="77777777" w:rsidR="00280E77" w:rsidRPr="00806ECD" w:rsidRDefault="00280E77" w:rsidP="00B53812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14:paraId="1B0D4F3C" w14:textId="77777777" w:rsidR="009C3C55" w:rsidRPr="00806ECD" w:rsidRDefault="009C3C55" w:rsidP="00B53812">
      <w:pPr>
        <w:spacing w:line="288" w:lineRule="auto"/>
        <w:rPr>
          <w:rFonts w:asciiTheme="minorHAnsi" w:hAnsiTheme="minorHAnsi" w:cstheme="minorHAnsi"/>
        </w:rPr>
      </w:pPr>
    </w:p>
    <w:p w14:paraId="68A55EE0" w14:textId="77777777" w:rsidR="009C3C55" w:rsidRPr="00806ECD" w:rsidRDefault="009C3C55" w:rsidP="00B53812">
      <w:pPr>
        <w:spacing w:line="288" w:lineRule="auto"/>
        <w:rPr>
          <w:rFonts w:asciiTheme="minorHAnsi" w:hAnsiTheme="minorHAnsi" w:cstheme="minorHAnsi"/>
        </w:rPr>
      </w:pPr>
    </w:p>
    <w:p w14:paraId="2B35AC6A" w14:textId="77777777" w:rsidR="003673A8" w:rsidRPr="00806ECD" w:rsidRDefault="003673A8" w:rsidP="00B53812">
      <w:pPr>
        <w:spacing w:line="288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06ECD">
        <w:rPr>
          <w:rFonts w:asciiTheme="minorHAnsi" w:hAnsiTheme="minorHAnsi" w:cstheme="minorHAnsi"/>
          <w:sz w:val="26"/>
          <w:szCs w:val="26"/>
        </w:rPr>
        <w:t xml:space="preserve">Podstawa prawna: </w:t>
      </w:r>
    </w:p>
    <w:p w14:paraId="45242DB5" w14:textId="1A65DAA9" w:rsidR="003673A8" w:rsidRPr="00806ECD" w:rsidRDefault="003673A8" w:rsidP="00B53812">
      <w:pPr>
        <w:spacing w:line="288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06ECD">
        <w:rPr>
          <w:rFonts w:asciiTheme="minorHAnsi" w:hAnsiTheme="minorHAnsi" w:cstheme="minorHAnsi"/>
          <w:sz w:val="24"/>
          <w:szCs w:val="24"/>
        </w:rPr>
        <w:t xml:space="preserve">ustawa z dnia </w:t>
      </w:r>
      <w:r w:rsidR="009C3C55" w:rsidRPr="00806ECD">
        <w:rPr>
          <w:rFonts w:asciiTheme="minorHAnsi" w:hAnsiTheme="minorHAnsi" w:cstheme="minorHAnsi"/>
          <w:sz w:val="24"/>
          <w:szCs w:val="24"/>
        </w:rPr>
        <w:t>11 września 2019</w:t>
      </w:r>
      <w:r w:rsidRPr="00806ECD">
        <w:rPr>
          <w:rFonts w:asciiTheme="minorHAnsi" w:hAnsiTheme="minorHAnsi" w:cstheme="minorHAnsi"/>
          <w:sz w:val="24"/>
          <w:szCs w:val="24"/>
        </w:rPr>
        <w:t xml:space="preserve"> r. Prawo zamówień publicznych (</w:t>
      </w:r>
      <w:r w:rsidR="00024A11" w:rsidRPr="00806ECD">
        <w:rPr>
          <w:rFonts w:asciiTheme="minorHAnsi" w:hAnsiTheme="minorHAnsi" w:cstheme="minorHAnsi"/>
          <w:sz w:val="24"/>
          <w:szCs w:val="24"/>
        </w:rPr>
        <w:t>Dz. U. z 20</w:t>
      </w:r>
      <w:r w:rsidR="00A735A0" w:rsidRPr="00806ECD">
        <w:rPr>
          <w:rFonts w:asciiTheme="minorHAnsi" w:hAnsiTheme="minorHAnsi" w:cstheme="minorHAnsi"/>
          <w:sz w:val="24"/>
          <w:szCs w:val="24"/>
        </w:rPr>
        <w:t>2</w:t>
      </w:r>
      <w:r w:rsidR="0065677C" w:rsidRPr="00806ECD">
        <w:rPr>
          <w:rFonts w:asciiTheme="minorHAnsi" w:hAnsiTheme="minorHAnsi" w:cstheme="minorHAnsi"/>
          <w:sz w:val="24"/>
          <w:szCs w:val="24"/>
        </w:rPr>
        <w:t>4</w:t>
      </w:r>
      <w:r w:rsidR="00B53812" w:rsidRPr="00806ECD">
        <w:rPr>
          <w:rFonts w:asciiTheme="minorHAnsi" w:hAnsiTheme="minorHAnsi" w:cstheme="minorHAnsi"/>
          <w:sz w:val="24"/>
          <w:szCs w:val="24"/>
        </w:rPr>
        <w:t xml:space="preserve"> </w:t>
      </w:r>
      <w:r w:rsidR="00024A11" w:rsidRPr="00806ECD">
        <w:rPr>
          <w:rFonts w:asciiTheme="minorHAnsi" w:hAnsiTheme="minorHAnsi" w:cstheme="minorHAnsi"/>
          <w:sz w:val="24"/>
          <w:szCs w:val="24"/>
        </w:rPr>
        <w:t>r.</w:t>
      </w:r>
      <w:r w:rsidR="00FA25D5" w:rsidRPr="00806ECD">
        <w:rPr>
          <w:rFonts w:asciiTheme="minorHAnsi" w:hAnsiTheme="minorHAnsi" w:cstheme="minorHAnsi"/>
          <w:sz w:val="24"/>
          <w:szCs w:val="24"/>
        </w:rPr>
        <w:t>,</w:t>
      </w:r>
      <w:r w:rsidR="00024A11" w:rsidRPr="00806ECD">
        <w:rPr>
          <w:rFonts w:asciiTheme="minorHAnsi" w:hAnsiTheme="minorHAnsi" w:cstheme="minorHAnsi"/>
          <w:sz w:val="24"/>
          <w:szCs w:val="24"/>
        </w:rPr>
        <w:t xml:space="preserve"> poz. </w:t>
      </w:r>
      <w:r w:rsidR="0065677C" w:rsidRPr="00806ECD">
        <w:rPr>
          <w:rFonts w:asciiTheme="minorHAnsi" w:hAnsiTheme="minorHAnsi" w:cstheme="minorHAnsi"/>
          <w:sz w:val="24"/>
          <w:szCs w:val="24"/>
        </w:rPr>
        <w:t>1320</w:t>
      </w:r>
      <w:r w:rsidR="00B53812" w:rsidRPr="00806ECD">
        <w:rPr>
          <w:rFonts w:asciiTheme="minorHAnsi" w:hAnsiTheme="minorHAnsi" w:cstheme="minorHAnsi"/>
          <w:sz w:val="24"/>
          <w:szCs w:val="24"/>
        </w:rPr>
        <w:t xml:space="preserve"> ze zm.</w:t>
      </w:r>
      <w:r w:rsidR="009C3C55" w:rsidRPr="00806ECD">
        <w:rPr>
          <w:rFonts w:asciiTheme="minorHAnsi" w:hAnsiTheme="minorHAnsi" w:cstheme="minorHAnsi"/>
          <w:sz w:val="24"/>
          <w:szCs w:val="24"/>
        </w:rPr>
        <w:t xml:space="preserve">) </w:t>
      </w:r>
    </w:p>
    <w:p w14:paraId="17FA525F" w14:textId="77777777" w:rsidR="003673A8" w:rsidRPr="00806ECD" w:rsidRDefault="003673A8" w:rsidP="00B53812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14:paraId="7936C347" w14:textId="77777777" w:rsidR="003673A8" w:rsidRPr="00806ECD" w:rsidRDefault="003673A8" w:rsidP="00B53812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14:paraId="44EE608C" w14:textId="77777777" w:rsidR="00067F45" w:rsidRPr="00806ECD" w:rsidRDefault="00067F45" w:rsidP="00B53812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14:paraId="07FAA81D" w14:textId="255A85D7" w:rsidR="003673A8" w:rsidRPr="00806ECD" w:rsidRDefault="003673A8" w:rsidP="00B53812">
      <w:pPr>
        <w:spacing w:line="288" w:lineRule="auto"/>
        <w:rPr>
          <w:rFonts w:asciiTheme="minorHAnsi" w:hAnsiTheme="minorHAnsi" w:cstheme="minorHAnsi"/>
          <w:sz w:val="26"/>
          <w:szCs w:val="26"/>
        </w:rPr>
      </w:pPr>
      <w:r w:rsidRPr="00806ECD">
        <w:rPr>
          <w:rFonts w:asciiTheme="minorHAnsi" w:hAnsiTheme="minorHAnsi" w:cstheme="minorHAnsi"/>
          <w:sz w:val="26"/>
          <w:szCs w:val="26"/>
        </w:rPr>
        <w:t xml:space="preserve">Tryb </w:t>
      </w:r>
      <w:r w:rsidR="009C3C55" w:rsidRPr="00806ECD">
        <w:rPr>
          <w:rFonts w:asciiTheme="minorHAnsi" w:hAnsiTheme="minorHAnsi" w:cstheme="minorHAnsi"/>
          <w:sz w:val="26"/>
          <w:szCs w:val="26"/>
        </w:rPr>
        <w:t>udzieleni</w:t>
      </w:r>
      <w:r w:rsidR="00447B72" w:rsidRPr="00806ECD">
        <w:rPr>
          <w:rFonts w:asciiTheme="minorHAnsi" w:hAnsiTheme="minorHAnsi" w:cstheme="minorHAnsi"/>
          <w:sz w:val="26"/>
          <w:szCs w:val="26"/>
        </w:rPr>
        <w:t>a</w:t>
      </w:r>
      <w:r w:rsidR="009C3C55" w:rsidRPr="00806ECD">
        <w:rPr>
          <w:rFonts w:asciiTheme="minorHAnsi" w:hAnsiTheme="minorHAnsi" w:cstheme="minorHAnsi"/>
          <w:sz w:val="26"/>
          <w:szCs w:val="26"/>
        </w:rPr>
        <w:t xml:space="preserve"> zamówienia</w:t>
      </w:r>
      <w:r w:rsidRPr="00806ECD">
        <w:rPr>
          <w:rFonts w:asciiTheme="minorHAnsi" w:hAnsiTheme="minorHAnsi" w:cstheme="minorHAnsi"/>
          <w:sz w:val="26"/>
          <w:szCs w:val="26"/>
        </w:rPr>
        <w:t xml:space="preserve">: </w:t>
      </w:r>
    </w:p>
    <w:p w14:paraId="36101E6D" w14:textId="77777777" w:rsidR="003673A8" w:rsidRPr="00806ECD" w:rsidRDefault="009C3C55" w:rsidP="00B53812">
      <w:pPr>
        <w:spacing w:line="288" w:lineRule="auto"/>
        <w:rPr>
          <w:rFonts w:asciiTheme="minorHAnsi" w:hAnsiTheme="minorHAnsi" w:cstheme="minorHAnsi"/>
          <w:sz w:val="24"/>
          <w:szCs w:val="24"/>
        </w:rPr>
      </w:pPr>
      <w:r w:rsidRPr="00806ECD">
        <w:rPr>
          <w:rFonts w:asciiTheme="minorHAnsi" w:hAnsiTheme="minorHAnsi" w:cstheme="minorHAnsi"/>
          <w:sz w:val="24"/>
          <w:szCs w:val="24"/>
        </w:rPr>
        <w:t>Tryb podstawowy bez przeprowadzenia negocjacji - art. 275 pkt 1 Ustawy</w:t>
      </w:r>
    </w:p>
    <w:p w14:paraId="236C16CA" w14:textId="77777777" w:rsidR="003673A8" w:rsidRPr="00806ECD" w:rsidRDefault="003673A8" w:rsidP="00B53812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14:paraId="04B2F909" w14:textId="77777777" w:rsidR="003673A8" w:rsidRPr="00806ECD" w:rsidRDefault="003673A8" w:rsidP="00B53812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14:paraId="610883D7" w14:textId="77777777" w:rsidR="00067F45" w:rsidRPr="00806ECD" w:rsidRDefault="00067F45" w:rsidP="00B53812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14:paraId="1EB6CA71" w14:textId="77777777" w:rsidR="003673A8" w:rsidRPr="00806ECD" w:rsidRDefault="003673A8" w:rsidP="00B53812">
      <w:pPr>
        <w:spacing w:line="288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06ECD">
        <w:rPr>
          <w:rFonts w:asciiTheme="minorHAnsi" w:hAnsiTheme="minorHAnsi" w:cstheme="minorHAnsi"/>
          <w:sz w:val="26"/>
          <w:szCs w:val="26"/>
        </w:rPr>
        <w:t xml:space="preserve">Przedmiot zamówienia: </w:t>
      </w:r>
    </w:p>
    <w:p w14:paraId="13BE5A73" w14:textId="77777777" w:rsidR="00B53812" w:rsidRPr="00806ECD" w:rsidRDefault="00B53812" w:rsidP="00B53812">
      <w:pPr>
        <w:spacing w:line="288" w:lineRule="auto"/>
        <w:jc w:val="both"/>
        <w:rPr>
          <w:rFonts w:asciiTheme="minorHAnsi" w:hAnsiTheme="minorHAnsi" w:cstheme="minorHAnsi"/>
          <w:sz w:val="26"/>
          <w:szCs w:val="26"/>
        </w:rPr>
      </w:pPr>
    </w:p>
    <w:p w14:paraId="658103C6" w14:textId="15065BE6" w:rsidR="009C3C55" w:rsidRPr="00806ECD" w:rsidRDefault="00B53812" w:rsidP="00B53812">
      <w:pPr>
        <w:spacing w:line="288" w:lineRule="auto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806ECD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Dostawa </w:t>
      </w:r>
      <w:r w:rsidR="00707F7B" w:rsidRPr="00806ECD">
        <w:rPr>
          <w:rFonts w:asciiTheme="minorHAnsi" w:hAnsiTheme="minorHAnsi" w:cstheme="minorHAnsi"/>
          <w:b/>
          <w:bCs/>
          <w:iCs/>
          <w:sz w:val="26"/>
          <w:szCs w:val="26"/>
        </w:rPr>
        <w:t>nowych samochodów ciężarowych o masie do 3,5 DMC</w:t>
      </w:r>
    </w:p>
    <w:p w14:paraId="217AC203" w14:textId="77777777" w:rsidR="003673A8" w:rsidRPr="00806ECD" w:rsidRDefault="003673A8" w:rsidP="00B53812">
      <w:pPr>
        <w:spacing w:line="288" w:lineRule="auto"/>
        <w:jc w:val="both"/>
        <w:rPr>
          <w:rFonts w:asciiTheme="minorHAnsi" w:hAnsiTheme="minorHAnsi" w:cstheme="minorHAnsi"/>
        </w:rPr>
      </w:pPr>
    </w:p>
    <w:p w14:paraId="7D71A2F6" w14:textId="77777777" w:rsidR="00B543B8" w:rsidRPr="00806ECD" w:rsidRDefault="00B543B8" w:rsidP="00B53812">
      <w:pPr>
        <w:spacing w:line="288" w:lineRule="auto"/>
        <w:jc w:val="center"/>
        <w:rPr>
          <w:rFonts w:asciiTheme="minorHAnsi" w:hAnsiTheme="minorHAnsi" w:cstheme="minorHAnsi"/>
        </w:rPr>
      </w:pPr>
    </w:p>
    <w:p w14:paraId="0B85A836" w14:textId="77777777" w:rsidR="00706CED" w:rsidRPr="00806ECD" w:rsidRDefault="00706CED" w:rsidP="00B53812">
      <w:pPr>
        <w:spacing w:line="288" w:lineRule="auto"/>
        <w:jc w:val="center"/>
        <w:rPr>
          <w:rFonts w:asciiTheme="minorHAnsi" w:hAnsiTheme="minorHAnsi" w:cstheme="minorHAnsi"/>
        </w:rPr>
      </w:pPr>
    </w:p>
    <w:p w14:paraId="2192E860" w14:textId="77777777" w:rsidR="00706CED" w:rsidRPr="00806ECD" w:rsidRDefault="00706CED" w:rsidP="00B53812">
      <w:pPr>
        <w:spacing w:line="288" w:lineRule="auto"/>
        <w:jc w:val="center"/>
        <w:rPr>
          <w:rFonts w:asciiTheme="minorHAnsi" w:hAnsiTheme="minorHAnsi" w:cstheme="minorHAnsi"/>
        </w:rPr>
      </w:pPr>
    </w:p>
    <w:p w14:paraId="1BE96CAA" w14:textId="77777777" w:rsidR="00706CED" w:rsidRPr="00806ECD" w:rsidRDefault="00706CED" w:rsidP="00B53812">
      <w:pPr>
        <w:spacing w:line="288" w:lineRule="auto"/>
        <w:jc w:val="center"/>
        <w:rPr>
          <w:rFonts w:asciiTheme="minorHAnsi" w:hAnsiTheme="minorHAnsi" w:cstheme="minorHAnsi"/>
        </w:rPr>
      </w:pPr>
    </w:p>
    <w:p w14:paraId="64FA7BAA" w14:textId="77777777" w:rsidR="00706CED" w:rsidRPr="00806ECD" w:rsidRDefault="00706CED" w:rsidP="00B53812">
      <w:pPr>
        <w:spacing w:line="288" w:lineRule="auto"/>
        <w:jc w:val="center"/>
        <w:rPr>
          <w:rFonts w:asciiTheme="minorHAnsi" w:hAnsiTheme="minorHAnsi" w:cstheme="minorHAnsi"/>
        </w:rPr>
      </w:pPr>
    </w:p>
    <w:p w14:paraId="786714A7" w14:textId="77777777" w:rsidR="00706CED" w:rsidRPr="00806ECD" w:rsidRDefault="00706CED" w:rsidP="00B53812">
      <w:pPr>
        <w:spacing w:line="288" w:lineRule="auto"/>
        <w:jc w:val="center"/>
        <w:rPr>
          <w:rFonts w:asciiTheme="minorHAnsi" w:hAnsiTheme="minorHAnsi" w:cstheme="minorHAnsi"/>
        </w:rPr>
      </w:pPr>
    </w:p>
    <w:p w14:paraId="25903A17" w14:textId="77777777" w:rsidR="00706CED" w:rsidRPr="00806ECD" w:rsidRDefault="00706CED" w:rsidP="00B53812">
      <w:pPr>
        <w:spacing w:line="288" w:lineRule="auto"/>
        <w:jc w:val="center"/>
        <w:rPr>
          <w:rFonts w:asciiTheme="minorHAnsi" w:hAnsiTheme="minorHAnsi" w:cstheme="minorHAnsi"/>
        </w:rPr>
      </w:pPr>
    </w:p>
    <w:p w14:paraId="29113BBB" w14:textId="77777777" w:rsidR="00280E77" w:rsidRPr="00806ECD" w:rsidRDefault="00280E77" w:rsidP="00B53812">
      <w:pPr>
        <w:spacing w:line="288" w:lineRule="auto"/>
        <w:jc w:val="center"/>
        <w:rPr>
          <w:rFonts w:asciiTheme="minorHAnsi" w:hAnsiTheme="minorHAnsi" w:cstheme="minorHAnsi"/>
        </w:rPr>
      </w:pPr>
    </w:p>
    <w:p w14:paraId="152D3154" w14:textId="77777777" w:rsidR="00706CED" w:rsidRPr="00806ECD" w:rsidRDefault="00706CED" w:rsidP="00B53812">
      <w:pPr>
        <w:spacing w:line="288" w:lineRule="auto"/>
        <w:jc w:val="center"/>
        <w:rPr>
          <w:rFonts w:asciiTheme="minorHAnsi" w:hAnsiTheme="minorHAnsi" w:cstheme="minorHAnsi"/>
        </w:rPr>
      </w:pPr>
    </w:p>
    <w:p w14:paraId="01CA266E" w14:textId="77777777" w:rsidR="00706CED" w:rsidRPr="00806ECD" w:rsidRDefault="00706CED" w:rsidP="00B53812">
      <w:pPr>
        <w:spacing w:line="288" w:lineRule="auto"/>
        <w:jc w:val="center"/>
        <w:rPr>
          <w:rFonts w:asciiTheme="minorHAnsi" w:hAnsiTheme="minorHAnsi" w:cstheme="minorHAnsi"/>
        </w:rPr>
      </w:pPr>
    </w:p>
    <w:p w14:paraId="0DB49951" w14:textId="77777777" w:rsidR="0030177B" w:rsidRPr="00806ECD" w:rsidRDefault="0030177B" w:rsidP="00B53812">
      <w:pPr>
        <w:spacing w:line="288" w:lineRule="auto"/>
        <w:jc w:val="center"/>
        <w:rPr>
          <w:rFonts w:asciiTheme="minorHAnsi" w:hAnsiTheme="minorHAnsi" w:cstheme="minorHAnsi"/>
        </w:rPr>
      </w:pPr>
    </w:p>
    <w:p w14:paraId="646A7531" w14:textId="77777777" w:rsidR="0030177B" w:rsidRPr="00806ECD" w:rsidRDefault="0030177B" w:rsidP="00B53812">
      <w:pPr>
        <w:spacing w:line="288" w:lineRule="auto"/>
        <w:jc w:val="center"/>
        <w:rPr>
          <w:rFonts w:asciiTheme="minorHAnsi" w:hAnsiTheme="minorHAnsi" w:cstheme="minorHAnsi"/>
        </w:rPr>
      </w:pPr>
    </w:p>
    <w:p w14:paraId="32F354F5" w14:textId="77777777" w:rsidR="00AF554C" w:rsidRPr="00806ECD" w:rsidRDefault="00AF554C" w:rsidP="00B53812">
      <w:pPr>
        <w:spacing w:line="288" w:lineRule="auto"/>
        <w:jc w:val="center"/>
        <w:rPr>
          <w:rFonts w:asciiTheme="minorHAnsi" w:hAnsiTheme="minorHAnsi" w:cstheme="minorHAnsi"/>
        </w:rPr>
      </w:pPr>
    </w:p>
    <w:p w14:paraId="3C0F12D2" w14:textId="77777777" w:rsidR="00FA25D5" w:rsidRPr="00806ECD" w:rsidRDefault="00FA25D5" w:rsidP="00B53812">
      <w:pPr>
        <w:spacing w:line="288" w:lineRule="auto"/>
        <w:jc w:val="center"/>
        <w:rPr>
          <w:rFonts w:asciiTheme="minorHAnsi" w:hAnsiTheme="minorHAnsi" w:cstheme="minorHAnsi"/>
        </w:rPr>
      </w:pPr>
    </w:p>
    <w:p w14:paraId="2951D7A2" w14:textId="77777777" w:rsidR="00F84FD6" w:rsidRPr="00806ECD" w:rsidRDefault="00F84FD6" w:rsidP="00B53812">
      <w:pPr>
        <w:spacing w:line="288" w:lineRule="auto"/>
        <w:jc w:val="center"/>
        <w:rPr>
          <w:rFonts w:asciiTheme="minorHAnsi" w:hAnsiTheme="minorHAnsi" w:cstheme="minorHAnsi"/>
        </w:rPr>
      </w:pPr>
    </w:p>
    <w:p w14:paraId="43CA376B" w14:textId="313A65DB" w:rsidR="00F84FD6" w:rsidRPr="00806ECD" w:rsidRDefault="003673A8" w:rsidP="00B53812">
      <w:pPr>
        <w:spacing w:line="288" w:lineRule="auto"/>
        <w:jc w:val="center"/>
        <w:rPr>
          <w:rFonts w:asciiTheme="minorHAnsi" w:hAnsiTheme="minorHAnsi" w:cstheme="minorHAnsi"/>
          <w:i/>
        </w:rPr>
      </w:pPr>
      <w:r w:rsidRPr="00806ECD">
        <w:rPr>
          <w:rFonts w:asciiTheme="minorHAnsi" w:hAnsiTheme="minorHAnsi" w:cstheme="minorHAnsi"/>
          <w:sz w:val="24"/>
          <w:szCs w:val="24"/>
        </w:rPr>
        <w:t>P</w:t>
      </w:r>
      <w:r w:rsidR="004556ED" w:rsidRPr="00806ECD">
        <w:rPr>
          <w:rFonts w:asciiTheme="minorHAnsi" w:hAnsiTheme="minorHAnsi" w:cstheme="minorHAnsi"/>
          <w:sz w:val="24"/>
          <w:szCs w:val="24"/>
        </w:rPr>
        <w:t>oznań</w:t>
      </w:r>
      <w:r w:rsidR="0059755B" w:rsidRPr="00806ECD">
        <w:rPr>
          <w:rFonts w:asciiTheme="minorHAnsi" w:hAnsiTheme="minorHAnsi" w:cstheme="minorHAnsi"/>
          <w:sz w:val="24"/>
          <w:szCs w:val="24"/>
        </w:rPr>
        <w:t xml:space="preserve">, </w:t>
      </w:r>
      <w:r w:rsidR="00B953E3" w:rsidRPr="00806ECD">
        <w:rPr>
          <w:rFonts w:asciiTheme="minorHAnsi" w:hAnsiTheme="minorHAnsi" w:cstheme="minorHAnsi"/>
          <w:sz w:val="24"/>
          <w:szCs w:val="24"/>
        </w:rPr>
        <w:t>listopad</w:t>
      </w:r>
      <w:r w:rsidR="00990C17" w:rsidRPr="00806ECD">
        <w:rPr>
          <w:rFonts w:asciiTheme="minorHAnsi" w:hAnsiTheme="minorHAnsi" w:cstheme="minorHAnsi"/>
          <w:sz w:val="24"/>
          <w:szCs w:val="24"/>
        </w:rPr>
        <w:t xml:space="preserve"> 202</w:t>
      </w:r>
      <w:r w:rsidR="00B53812" w:rsidRPr="00806ECD">
        <w:rPr>
          <w:rFonts w:asciiTheme="minorHAnsi" w:hAnsiTheme="minorHAnsi" w:cstheme="minorHAnsi"/>
          <w:sz w:val="24"/>
          <w:szCs w:val="24"/>
        </w:rPr>
        <w:t>5</w:t>
      </w:r>
      <w:r w:rsidR="00F84FD6" w:rsidRPr="00806ECD">
        <w:rPr>
          <w:rFonts w:asciiTheme="minorHAnsi" w:hAnsiTheme="minorHAnsi" w:cstheme="minorHAnsi"/>
          <w:i/>
        </w:rPr>
        <w:br w:type="page"/>
      </w:r>
    </w:p>
    <w:p w14:paraId="3FBCEE58" w14:textId="77777777" w:rsidR="004C6032" w:rsidRPr="00806ECD" w:rsidRDefault="004C6032" w:rsidP="00B53812">
      <w:pPr>
        <w:spacing w:line="288" w:lineRule="auto"/>
        <w:ind w:firstLine="284"/>
        <w:rPr>
          <w:rFonts w:asciiTheme="minorHAnsi" w:hAnsiTheme="minorHAnsi" w:cstheme="minorHAnsi"/>
          <w:iCs/>
        </w:rPr>
      </w:pPr>
    </w:p>
    <w:p w14:paraId="4E108414" w14:textId="77777777" w:rsidR="004C6032" w:rsidRPr="00806ECD" w:rsidRDefault="009C3C55" w:rsidP="00B53812">
      <w:pPr>
        <w:pStyle w:val="Akapitzlist"/>
        <w:numPr>
          <w:ilvl w:val="0"/>
          <w:numId w:val="5"/>
        </w:numPr>
        <w:spacing w:after="0" w:line="288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color w:val="auto"/>
          <w:sz w:val="20"/>
          <w:szCs w:val="20"/>
        </w:rPr>
        <w:t>Nazwa oraz adres zamawiającego, numer telefonu, adres poczty elektronicznej oraz strony internetowej prowadzonego postępowania</w:t>
      </w:r>
      <w:r w:rsidR="004C6032" w:rsidRPr="00806ECD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6AA7D27F" w14:textId="77777777" w:rsidR="007557BB" w:rsidRPr="00806ECD" w:rsidRDefault="007557BB" w:rsidP="00B53812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806ECD">
        <w:rPr>
          <w:rFonts w:asciiTheme="minorHAnsi" w:hAnsiTheme="minorHAnsi" w:cstheme="minorHAnsi"/>
          <w:iCs/>
        </w:rPr>
        <w:t>Miasto Poznań - Zakład Robót Drogowych w Poznaniu</w:t>
      </w:r>
    </w:p>
    <w:p w14:paraId="43434D2B" w14:textId="77777777" w:rsidR="007557BB" w:rsidRPr="00806ECD" w:rsidRDefault="007557BB" w:rsidP="00B53812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806ECD">
        <w:rPr>
          <w:rFonts w:asciiTheme="minorHAnsi" w:hAnsiTheme="minorHAnsi" w:cstheme="minorHAnsi"/>
          <w:iCs/>
        </w:rPr>
        <w:t>Ul. Energetyczna 4, 61-016 Poznań</w:t>
      </w:r>
    </w:p>
    <w:p w14:paraId="07F44E34" w14:textId="77777777" w:rsidR="007557BB" w:rsidRPr="00806ECD" w:rsidRDefault="007557BB" w:rsidP="00B53812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806ECD">
        <w:rPr>
          <w:rFonts w:asciiTheme="minorHAnsi" w:hAnsiTheme="minorHAnsi" w:cstheme="minorHAnsi"/>
          <w:iCs/>
        </w:rPr>
        <w:t>Tel. 61 8780510</w:t>
      </w:r>
    </w:p>
    <w:p w14:paraId="5638E980" w14:textId="77777777" w:rsidR="00EE0F47" w:rsidRPr="00806ECD" w:rsidRDefault="00EE0F47" w:rsidP="00B53812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806ECD">
        <w:rPr>
          <w:rFonts w:asciiTheme="minorHAnsi" w:hAnsiTheme="minorHAnsi" w:cstheme="minorHAnsi"/>
          <w:iCs/>
        </w:rPr>
        <w:t>Godziny urzędowania: 07:00- 15:00</w:t>
      </w:r>
    </w:p>
    <w:p w14:paraId="4268E3BA" w14:textId="09488862" w:rsidR="007557BB" w:rsidRPr="00806ECD" w:rsidRDefault="007557BB" w:rsidP="00B53812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806ECD">
        <w:rPr>
          <w:rFonts w:asciiTheme="minorHAnsi" w:hAnsiTheme="minorHAnsi" w:cstheme="minorHAnsi"/>
          <w:iCs/>
        </w:rPr>
        <w:t xml:space="preserve">Adres strony internetowej: </w:t>
      </w:r>
      <w:hyperlink r:id="rId9" w:history="1">
        <w:r w:rsidR="004A15A5" w:rsidRPr="00806ECD">
          <w:rPr>
            <w:rStyle w:val="Hipercze"/>
            <w:rFonts w:asciiTheme="minorHAnsi" w:hAnsiTheme="minorHAnsi" w:cstheme="minorHAnsi"/>
            <w:iCs/>
            <w:color w:val="auto"/>
          </w:rPr>
          <w:t>http://zrd.poznan.pl</w:t>
        </w:r>
      </w:hyperlink>
      <w:r w:rsidR="004A15A5" w:rsidRPr="00806ECD">
        <w:rPr>
          <w:rFonts w:asciiTheme="minorHAnsi" w:hAnsiTheme="minorHAnsi" w:cstheme="minorHAnsi"/>
          <w:iCs/>
        </w:rPr>
        <w:t xml:space="preserve"> </w:t>
      </w:r>
    </w:p>
    <w:p w14:paraId="4CF5314F" w14:textId="0240EFF2" w:rsidR="007557BB" w:rsidRPr="00806ECD" w:rsidRDefault="007557BB" w:rsidP="00B53812">
      <w:pPr>
        <w:spacing w:line="288" w:lineRule="auto"/>
        <w:ind w:left="426"/>
        <w:rPr>
          <w:rFonts w:asciiTheme="minorHAnsi" w:hAnsiTheme="minorHAnsi" w:cstheme="minorHAnsi"/>
          <w:iCs/>
          <w:lang w:val="en-US"/>
        </w:rPr>
      </w:pPr>
      <w:r w:rsidRPr="00806ECD">
        <w:rPr>
          <w:rFonts w:asciiTheme="minorHAnsi" w:hAnsiTheme="minorHAnsi" w:cstheme="minorHAnsi"/>
          <w:iCs/>
          <w:lang w:val="en-US"/>
        </w:rPr>
        <w:t xml:space="preserve">Adres e-mail: </w:t>
      </w:r>
      <w:hyperlink r:id="rId10" w:history="1">
        <w:r w:rsidR="004A15A5" w:rsidRPr="00806ECD">
          <w:rPr>
            <w:rStyle w:val="Hipercze"/>
            <w:rFonts w:asciiTheme="minorHAnsi" w:hAnsiTheme="minorHAnsi" w:cstheme="minorHAnsi"/>
            <w:iCs/>
            <w:color w:val="auto"/>
            <w:lang w:val="en-US"/>
          </w:rPr>
          <w:t>info@zrd.poznan.pl</w:t>
        </w:r>
      </w:hyperlink>
      <w:r w:rsidR="004A15A5" w:rsidRPr="00806ECD">
        <w:rPr>
          <w:rFonts w:asciiTheme="minorHAnsi" w:hAnsiTheme="minorHAnsi" w:cstheme="minorHAnsi"/>
          <w:iCs/>
          <w:lang w:val="en-US"/>
        </w:rPr>
        <w:t xml:space="preserve"> </w:t>
      </w:r>
    </w:p>
    <w:p w14:paraId="7E931522" w14:textId="77777777" w:rsidR="00F52E85" w:rsidRPr="00806ECD" w:rsidRDefault="00343B8A" w:rsidP="00B53812">
      <w:pPr>
        <w:spacing w:line="288" w:lineRule="auto"/>
        <w:ind w:left="426"/>
        <w:rPr>
          <w:rFonts w:asciiTheme="minorHAnsi" w:hAnsiTheme="minorHAnsi" w:cstheme="minorHAnsi"/>
          <w:bCs/>
          <w:iCs/>
        </w:rPr>
      </w:pPr>
      <w:r w:rsidRPr="00806ECD">
        <w:rPr>
          <w:rFonts w:asciiTheme="minorHAnsi" w:hAnsiTheme="minorHAnsi" w:cstheme="minorHAnsi"/>
          <w:bCs/>
          <w:iCs/>
        </w:rPr>
        <w:t>Adres strony prowadzonego postępowania:</w:t>
      </w:r>
    </w:p>
    <w:p w14:paraId="04280BB9" w14:textId="2692E080" w:rsidR="00C571CA" w:rsidRPr="00806ECD" w:rsidRDefault="00B57607" w:rsidP="00B53812">
      <w:pPr>
        <w:spacing w:line="288" w:lineRule="auto"/>
        <w:ind w:left="426"/>
        <w:rPr>
          <w:rFonts w:asciiTheme="minorHAnsi" w:hAnsiTheme="minorHAnsi" w:cstheme="minorHAnsi"/>
          <w:iCs/>
        </w:rPr>
      </w:pPr>
      <w:hyperlink r:id="rId11" w:history="1">
        <w:r w:rsidRPr="00806ECD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https://ezamowienia.gov.pl/mp-client/search/list/ocds-148610-8b5c5298-943a-4cc3-a64b-7cf3c32825b2</w:t>
        </w:r>
      </w:hyperlink>
      <w:r w:rsidR="005D17DF" w:rsidRPr="00806ECD">
        <w:rPr>
          <w:rFonts w:asciiTheme="minorHAnsi" w:hAnsiTheme="minorHAnsi" w:cstheme="minorHAnsi"/>
        </w:rPr>
        <w:t xml:space="preserve"> </w:t>
      </w:r>
      <w:r w:rsidR="0005188E" w:rsidRPr="00806ECD">
        <w:rPr>
          <w:rFonts w:asciiTheme="minorHAnsi" w:hAnsiTheme="minorHAnsi" w:cstheme="minorHAnsi"/>
        </w:rPr>
        <w:t xml:space="preserve"> </w:t>
      </w:r>
      <w:r w:rsidR="00FB74E8" w:rsidRPr="00806ECD">
        <w:rPr>
          <w:rFonts w:asciiTheme="minorHAnsi" w:hAnsiTheme="minorHAnsi" w:cstheme="minorHAnsi"/>
        </w:rPr>
        <w:t xml:space="preserve"> </w:t>
      </w:r>
    </w:p>
    <w:p w14:paraId="04255BE2" w14:textId="77777777" w:rsidR="004A15A5" w:rsidRPr="00806ECD" w:rsidRDefault="004A15A5" w:rsidP="00B53812">
      <w:pPr>
        <w:spacing w:line="288" w:lineRule="auto"/>
        <w:ind w:left="426"/>
        <w:rPr>
          <w:rFonts w:asciiTheme="minorHAnsi" w:hAnsiTheme="minorHAnsi" w:cstheme="minorHAnsi"/>
          <w:iCs/>
        </w:rPr>
      </w:pPr>
    </w:p>
    <w:p w14:paraId="0F566EFC" w14:textId="77777777" w:rsidR="009C3C55" w:rsidRPr="00806ECD" w:rsidRDefault="009C3C55" w:rsidP="00B53812">
      <w:pPr>
        <w:pStyle w:val="Akapitzlist"/>
        <w:numPr>
          <w:ilvl w:val="0"/>
          <w:numId w:val="5"/>
        </w:numPr>
        <w:spacing w:after="0" w:line="288" w:lineRule="auto"/>
        <w:ind w:left="426" w:hanging="426"/>
        <w:rPr>
          <w:rFonts w:asciiTheme="minorHAnsi" w:hAnsiTheme="minorHAnsi" w:cstheme="minorHAnsi"/>
          <w:bCs/>
          <w:i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color w:val="auto"/>
          <w:sz w:val="20"/>
          <w:szCs w:val="20"/>
        </w:rPr>
        <w:t>Adres strony internetowej, na której udostępniane będą zmiany i wyjaśnienia treści SWZ oraz inne dokumenty zamówienia bezpoś</w:t>
      </w:r>
      <w:r w:rsidR="006E5FD6" w:rsidRPr="00806ECD">
        <w:rPr>
          <w:rFonts w:asciiTheme="minorHAnsi" w:hAnsiTheme="minorHAnsi" w:cstheme="minorHAnsi"/>
          <w:color w:val="auto"/>
          <w:sz w:val="20"/>
          <w:szCs w:val="20"/>
        </w:rPr>
        <w:t>rednio związane z postępowaniem</w:t>
      </w:r>
      <w:r w:rsidRPr="00806ECD">
        <w:rPr>
          <w:rFonts w:asciiTheme="minorHAnsi" w:hAnsiTheme="minorHAnsi" w:cstheme="minorHAnsi"/>
          <w:color w:val="auto"/>
          <w:sz w:val="20"/>
          <w:szCs w:val="20"/>
        </w:rPr>
        <w:t xml:space="preserve"> o udzielenie zamówienia.</w:t>
      </w:r>
    </w:p>
    <w:p w14:paraId="01EC648F" w14:textId="77B02711" w:rsidR="009C3C55" w:rsidRPr="00806ECD" w:rsidRDefault="00B57607" w:rsidP="00B53812">
      <w:pPr>
        <w:spacing w:line="288" w:lineRule="auto"/>
        <w:ind w:left="426"/>
        <w:rPr>
          <w:rFonts w:asciiTheme="minorHAnsi" w:hAnsiTheme="minorHAnsi" w:cstheme="minorHAnsi"/>
          <w:iCs/>
        </w:rPr>
      </w:pPr>
      <w:hyperlink r:id="rId12" w:history="1">
        <w:r w:rsidRPr="00806ECD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https://ezamowienia.gov.pl/mp-client/search/list/ocds-148610-8b5c5298-943a-4cc3-a64b-7cf3c32825b2</w:t>
        </w:r>
      </w:hyperlink>
      <w:r w:rsidR="00FB74E8" w:rsidRPr="00806ECD">
        <w:rPr>
          <w:rFonts w:asciiTheme="minorHAnsi" w:hAnsiTheme="minorHAnsi" w:cstheme="minorHAnsi"/>
        </w:rPr>
        <w:t xml:space="preserve"> </w:t>
      </w:r>
      <w:r w:rsidR="004A15A5" w:rsidRPr="00806ECD">
        <w:rPr>
          <w:rFonts w:asciiTheme="minorHAnsi" w:hAnsiTheme="minorHAnsi" w:cstheme="minorHAnsi"/>
        </w:rPr>
        <w:t xml:space="preserve"> </w:t>
      </w:r>
    </w:p>
    <w:p w14:paraId="64DA7F77" w14:textId="77777777" w:rsidR="009C3C55" w:rsidRPr="00806ECD" w:rsidRDefault="009C3C55" w:rsidP="00B53812">
      <w:pPr>
        <w:spacing w:line="288" w:lineRule="auto"/>
        <w:ind w:left="426"/>
        <w:rPr>
          <w:rFonts w:asciiTheme="minorHAnsi" w:hAnsiTheme="minorHAnsi" w:cstheme="minorHAnsi"/>
          <w:b/>
          <w:bCs/>
          <w:iCs/>
        </w:rPr>
      </w:pPr>
    </w:p>
    <w:p w14:paraId="2D58D6F2" w14:textId="77777777" w:rsidR="0018412A" w:rsidRPr="00806ECD" w:rsidRDefault="0018412A" w:rsidP="00B53812">
      <w:pPr>
        <w:pStyle w:val="pkt"/>
        <w:numPr>
          <w:ilvl w:val="0"/>
          <w:numId w:val="5"/>
        </w:numPr>
        <w:suppressAutoHyphens w:val="0"/>
        <w:spacing w:before="0" w:after="0" w:line="288" w:lineRule="auto"/>
        <w:ind w:left="426" w:hanging="426"/>
        <w:rPr>
          <w:rFonts w:asciiTheme="minorHAnsi" w:hAnsiTheme="minorHAnsi" w:cstheme="minorHAnsi"/>
          <w:b/>
          <w:sz w:val="20"/>
        </w:rPr>
      </w:pPr>
      <w:r w:rsidRPr="00806ECD">
        <w:rPr>
          <w:rFonts w:ascii="Calibri" w:hAnsi="Calibri" w:cs="Calibri"/>
          <w:b/>
          <w:sz w:val="20"/>
        </w:rPr>
        <w:t>Tryb udzielenia</w:t>
      </w:r>
      <w:r w:rsidRPr="00806ECD">
        <w:rPr>
          <w:rFonts w:asciiTheme="minorHAnsi" w:hAnsiTheme="minorHAnsi" w:cstheme="minorHAnsi"/>
          <w:b/>
          <w:sz w:val="20"/>
        </w:rPr>
        <w:t xml:space="preserve"> zamówienia.</w:t>
      </w:r>
    </w:p>
    <w:p w14:paraId="443ABCCF" w14:textId="30F38441" w:rsidR="0056733F" w:rsidRPr="00806ECD" w:rsidRDefault="00133C2D" w:rsidP="00B53812">
      <w:pPr>
        <w:pStyle w:val="Standardowy1"/>
        <w:numPr>
          <w:ilvl w:val="1"/>
          <w:numId w:val="5"/>
        </w:numPr>
        <w:suppressLineNumbers/>
        <w:tabs>
          <w:tab w:val="left" w:pos="426"/>
        </w:tabs>
        <w:spacing w:after="0" w:line="288" w:lineRule="auto"/>
        <w:ind w:left="426" w:right="-26" w:hanging="426"/>
        <w:rPr>
          <w:rFonts w:asciiTheme="minorHAnsi" w:hAnsiTheme="minorHAnsi" w:cstheme="minorHAnsi"/>
          <w:sz w:val="20"/>
          <w:szCs w:val="20"/>
        </w:rPr>
      </w:pPr>
      <w:r w:rsidRPr="00806ECD">
        <w:rPr>
          <w:rFonts w:asciiTheme="minorHAnsi" w:hAnsiTheme="minorHAnsi" w:cstheme="minorHAnsi"/>
          <w:sz w:val="20"/>
          <w:szCs w:val="20"/>
        </w:rPr>
        <w:t xml:space="preserve">Postępowanie </w:t>
      </w:r>
      <w:r w:rsidR="009C3C55" w:rsidRPr="00806ECD">
        <w:rPr>
          <w:rFonts w:asciiTheme="minorHAnsi" w:hAnsiTheme="minorHAnsi" w:cstheme="minorHAnsi"/>
          <w:sz w:val="20"/>
          <w:szCs w:val="20"/>
        </w:rPr>
        <w:t>o</w:t>
      </w:r>
      <w:r w:rsidR="009C3C55" w:rsidRPr="00806EC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C3C55" w:rsidRPr="00806ECD">
        <w:rPr>
          <w:rFonts w:asciiTheme="minorHAnsi" w:hAnsiTheme="minorHAnsi" w:cstheme="minorHAnsi"/>
          <w:sz w:val="20"/>
          <w:szCs w:val="20"/>
        </w:rPr>
        <w:t>udzielenie zamówienia klasycznego</w:t>
      </w:r>
      <w:r w:rsidR="009C3C55" w:rsidRPr="00806EC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806ECD">
        <w:rPr>
          <w:rFonts w:asciiTheme="minorHAnsi" w:hAnsiTheme="minorHAnsi" w:cstheme="minorHAnsi"/>
          <w:sz w:val="20"/>
          <w:szCs w:val="20"/>
        </w:rPr>
        <w:t xml:space="preserve">jest prowadzone </w:t>
      </w:r>
      <w:r w:rsidR="006E5FD6" w:rsidRPr="00806ECD">
        <w:rPr>
          <w:rFonts w:asciiTheme="minorHAnsi" w:hAnsiTheme="minorHAnsi" w:cstheme="minorHAnsi"/>
          <w:sz w:val="20"/>
          <w:szCs w:val="20"/>
        </w:rPr>
        <w:t xml:space="preserve">w trybie podstawowym bez przeprowadzenia negocjacji </w:t>
      </w:r>
      <w:r w:rsidR="0056733F" w:rsidRPr="00806ECD">
        <w:rPr>
          <w:rFonts w:asciiTheme="minorHAnsi" w:hAnsiTheme="minorHAnsi" w:cstheme="minorHAnsi"/>
          <w:sz w:val="20"/>
          <w:szCs w:val="20"/>
        </w:rPr>
        <w:t xml:space="preserve">na podstawie </w:t>
      </w:r>
      <w:r w:rsidR="003D46B8" w:rsidRPr="00806ECD">
        <w:rPr>
          <w:rFonts w:asciiTheme="minorHAnsi" w:hAnsiTheme="minorHAnsi" w:cstheme="minorHAnsi"/>
          <w:sz w:val="20"/>
          <w:szCs w:val="20"/>
        </w:rPr>
        <w:t xml:space="preserve">art. </w:t>
      </w:r>
      <w:r w:rsidR="005B294F" w:rsidRPr="00806ECD">
        <w:rPr>
          <w:rFonts w:asciiTheme="minorHAnsi" w:hAnsiTheme="minorHAnsi" w:cstheme="minorHAnsi"/>
          <w:sz w:val="20"/>
          <w:szCs w:val="20"/>
        </w:rPr>
        <w:t>275 pkt</w:t>
      </w:r>
      <w:r w:rsidR="009C3C55" w:rsidRPr="00806ECD">
        <w:rPr>
          <w:rFonts w:asciiTheme="minorHAnsi" w:hAnsiTheme="minorHAnsi" w:cstheme="minorHAnsi"/>
          <w:sz w:val="20"/>
          <w:szCs w:val="20"/>
        </w:rPr>
        <w:t xml:space="preserve"> 1</w:t>
      </w:r>
      <w:r w:rsidR="0056733F" w:rsidRPr="00806ECD">
        <w:rPr>
          <w:rFonts w:asciiTheme="minorHAnsi" w:hAnsiTheme="minorHAnsi" w:cstheme="minorHAnsi"/>
          <w:sz w:val="20"/>
          <w:szCs w:val="20"/>
        </w:rPr>
        <w:t xml:space="preserve"> </w:t>
      </w:r>
      <w:r w:rsidR="009C3C55" w:rsidRPr="00806ECD">
        <w:rPr>
          <w:rFonts w:asciiTheme="minorHAnsi" w:hAnsiTheme="minorHAnsi" w:cstheme="minorHAnsi"/>
          <w:sz w:val="20"/>
          <w:szCs w:val="20"/>
        </w:rPr>
        <w:t xml:space="preserve">ustawy z dnia 11 września 2019 r. Prawo zamówień publicznych  </w:t>
      </w:r>
      <w:r w:rsidR="00FA25D5" w:rsidRPr="00806ECD">
        <w:rPr>
          <w:rFonts w:asciiTheme="minorHAnsi" w:hAnsiTheme="minorHAnsi" w:cstheme="minorHAnsi"/>
          <w:sz w:val="20"/>
          <w:szCs w:val="20"/>
        </w:rPr>
        <w:t xml:space="preserve">                          </w:t>
      </w:r>
      <w:r w:rsidR="009C3C55" w:rsidRPr="00806ECD">
        <w:rPr>
          <w:rFonts w:asciiTheme="minorHAnsi" w:hAnsiTheme="minorHAnsi" w:cstheme="minorHAnsi"/>
          <w:sz w:val="20"/>
          <w:szCs w:val="20"/>
        </w:rPr>
        <w:t>(</w:t>
      </w:r>
      <w:r w:rsidR="00A735A0" w:rsidRPr="00806ECD">
        <w:rPr>
          <w:rFonts w:asciiTheme="minorHAnsi" w:hAnsiTheme="minorHAnsi" w:cstheme="minorHAnsi"/>
          <w:sz w:val="20"/>
          <w:szCs w:val="20"/>
        </w:rPr>
        <w:t>Dz. U. z 202</w:t>
      </w:r>
      <w:r w:rsidR="0065677C" w:rsidRPr="00806ECD">
        <w:rPr>
          <w:rFonts w:asciiTheme="minorHAnsi" w:hAnsiTheme="minorHAnsi" w:cstheme="minorHAnsi"/>
          <w:sz w:val="20"/>
          <w:szCs w:val="20"/>
        </w:rPr>
        <w:t>4</w:t>
      </w:r>
      <w:r w:rsidR="009C3C55" w:rsidRPr="00806ECD">
        <w:rPr>
          <w:rFonts w:asciiTheme="minorHAnsi" w:hAnsiTheme="minorHAnsi" w:cstheme="minorHAnsi"/>
          <w:sz w:val="20"/>
          <w:szCs w:val="20"/>
        </w:rPr>
        <w:t xml:space="preserve"> r. poz</w:t>
      </w:r>
      <w:r w:rsidR="00B53812" w:rsidRPr="00806ECD">
        <w:rPr>
          <w:rFonts w:asciiTheme="minorHAnsi" w:hAnsiTheme="minorHAnsi" w:cstheme="minorHAnsi"/>
          <w:sz w:val="20"/>
          <w:szCs w:val="20"/>
        </w:rPr>
        <w:t xml:space="preserve">. </w:t>
      </w:r>
      <w:r w:rsidR="0065677C" w:rsidRPr="00806ECD">
        <w:rPr>
          <w:rFonts w:asciiTheme="minorHAnsi" w:hAnsiTheme="minorHAnsi" w:cstheme="minorHAnsi"/>
          <w:sz w:val="20"/>
          <w:szCs w:val="20"/>
        </w:rPr>
        <w:t>1320</w:t>
      </w:r>
      <w:r w:rsidR="00B53812" w:rsidRPr="00806ECD">
        <w:rPr>
          <w:rFonts w:asciiTheme="minorHAnsi" w:hAnsiTheme="minorHAnsi" w:cstheme="minorHAnsi"/>
          <w:sz w:val="20"/>
          <w:szCs w:val="20"/>
        </w:rPr>
        <w:t xml:space="preserve"> ze zm.</w:t>
      </w:r>
      <w:r w:rsidR="009C3C55" w:rsidRPr="00806ECD">
        <w:rPr>
          <w:rFonts w:asciiTheme="minorHAnsi" w:hAnsiTheme="minorHAnsi" w:cstheme="minorHAnsi"/>
          <w:sz w:val="20"/>
          <w:szCs w:val="20"/>
        </w:rPr>
        <w:t>) zwanej dalej Ustawą</w:t>
      </w:r>
      <w:r w:rsidR="00024A11" w:rsidRPr="00806ECD">
        <w:rPr>
          <w:rFonts w:asciiTheme="minorHAnsi" w:hAnsiTheme="minorHAnsi" w:cstheme="minorHAnsi"/>
          <w:sz w:val="20"/>
          <w:szCs w:val="20"/>
        </w:rPr>
        <w:t>.</w:t>
      </w:r>
    </w:p>
    <w:p w14:paraId="1C6A2233" w14:textId="77777777" w:rsidR="0018412A" w:rsidRPr="00806ECD" w:rsidRDefault="0018412A" w:rsidP="00B53812">
      <w:pPr>
        <w:pStyle w:val="Standardowy1"/>
        <w:suppressLineNumbers/>
        <w:tabs>
          <w:tab w:val="left" w:pos="426"/>
        </w:tabs>
        <w:spacing w:after="0" w:line="288" w:lineRule="auto"/>
        <w:ind w:left="426" w:right="-26" w:firstLine="0"/>
        <w:rPr>
          <w:rFonts w:asciiTheme="minorHAnsi" w:hAnsiTheme="minorHAnsi" w:cstheme="minorHAnsi"/>
          <w:sz w:val="20"/>
          <w:szCs w:val="20"/>
        </w:rPr>
      </w:pPr>
    </w:p>
    <w:p w14:paraId="2EAEBF91" w14:textId="77777777" w:rsidR="006E5FD6" w:rsidRPr="00806ECD" w:rsidRDefault="006E5FD6" w:rsidP="00B53812">
      <w:pPr>
        <w:numPr>
          <w:ilvl w:val="0"/>
          <w:numId w:val="5"/>
        </w:numPr>
        <w:tabs>
          <w:tab w:val="left" w:pos="426"/>
        </w:tabs>
        <w:spacing w:line="288" w:lineRule="auto"/>
        <w:ind w:left="426" w:hanging="426"/>
        <w:rPr>
          <w:rFonts w:asciiTheme="minorHAnsi" w:hAnsiTheme="minorHAnsi" w:cstheme="minorHAnsi"/>
          <w:b/>
        </w:rPr>
      </w:pPr>
      <w:r w:rsidRPr="00806ECD">
        <w:rPr>
          <w:rFonts w:asciiTheme="minorHAnsi" w:hAnsiTheme="minorHAnsi" w:cstheme="minorHAnsi"/>
          <w:b/>
        </w:rPr>
        <w:t>Informację, czy zamawiający przewiduje wybór najkorzystniejszej oferty z możliwością prowadzenia negocjacji.</w:t>
      </w:r>
    </w:p>
    <w:p w14:paraId="00F7EAA2" w14:textId="77777777" w:rsidR="006E5FD6" w:rsidRPr="00806ECD" w:rsidRDefault="00A735A0" w:rsidP="00B53812">
      <w:pPr>
        <w:tabs>
          <w:tab w:val="left" w:pos="360"/>
        </w:tabs>
        <w:spacing w:line="288" w:lineRule="auto"/>
        <w:ind w:left="426"/>
        <w:rPr>
          <w:rFonts w:asciiTheme="minorHAnsi" w:hAnsiTheme="minorHAnsi" w:cstheme="minorHAnsi"/>
        </w:rPr>
      </w:pPr>
      <w:r w:rsidRPr="00806ECD">
        <w:rPr>
          <w:rFonts w:asciiTheme="minorHAnsi" w:hAnsiTheme="minorHAnsi" w:cstheme="minorHAnsi"/>
        </w:rPr>
        <w:t xml:space="preserve">Zamawiający nie przewiduje wyboru </w:t>
      </w:r>
      <w:r w:rsidR="006E5FD6" w:rsidRPr="00806ECD">
        <w:rPr>
          <w:rFonts w:asciiTheme="minorHAnsi" w:hAnsiTheme="minorHAnsi" w:cstheme="minorHAnsi"/>
        </w:rPr>
        <w:t>najkorzystniejszej oferty z możliwością prowadzenia negocjacji.</w:t>
      </w:r>
    </w:p>
    <w:p w14:paraId="41F0EADF" w14:textId="77777777" w:rsidR="006E5FD6" w:rsidRPr="00806ECD" w:rsidRDefault="006E5FD6" w:rsidP="00B53812">
      <w:pPr>
        <w:spacing w:line="288" w:lineRule="auto"/>
        <w:ind w:left="426"/>
        <w:rPr>
          <w:rFonts w:asciiTheme="minorHAnsi" w:hAnsiTheme="minorHAnsi" w:cstheme="minorHAnsi"/>
          <w:b/>
        </w:rPr>
      </w:pPr>
    </w:p>
    <w:p w14:paraId="526F3252" w14:textId="77777777" w:rsidR="0018412A" w:rsidRPr="00806ECD" w:rsidRDefault="0056733F" w:rsidP="00B53812">
      <w:pPr>
        <w:numPr>
          <w:ilvl w:val="0"/>
          <w:numId w:val="5"/>
        </w:numPr>
        <w:tabs>
          <w:tab w:val="left" w:pos="426"/>
        </w:tabs>
        <w:spacing w:line="288" w:lineRule="auto"/>
        <w:ind w:left="426" w:hanging="426"/>
        <w:rPr>
          <w:rFonts w:asciiTheme="minorHAnsi" w:hAnsiTheme="minorHAnsi" w:cstheme="minorHAnsi"/>
          <w:b/>
        </w:rPr>
      </w:pPr>
      <w:r w:rsidRPr="00806ECD">
        <w:rPr>
          <w:rFonts w:asciiTheme="minorHAnsi" w:hAnsiTheme="minorHAnsi" w:cstheme="minorHAnsi"/>
          <w:b/>
        </w:rPr>
        <w:t>Opis p</w:t>
      </w:r>
      <w:r w:rsidR="0018412A" w:rsidRPr="00806ECD">
        <w:rPr>
          <w:rFonts w:asciiTheme="minorHAnsi" w:hAnsiTheme="minorHAnsi" w:cstheme="minorHAnsi"/>
          <w:b/>
        </w:rPr>
        <w:t>rzedmiot</w:t>
      </w:r>
      <w:r w:rsidR="007C19FA" w:rsidRPr="00806ECD">
        <w:rPr>
          <w:rFonts w:asciiTheme="minorHAnsi" w:hAnsiTheme="minorHAnsi" w:cstheme="minorHAnsi"/>
          <w:b/>
        </w:rPr>
        <w:t>u</w:t>
      </w:r>
      <w:r w:rsidR="0018412A" w:rsidRPr="00806ECD">
        <w:rPr>
          <w:rFonts w:asciiTheme="minorHAnsi" w:hAnsiTheme="minorHAnsi" w:cstheme="minorHAnsi"/>
          <w:b/>
        </w:rPr>
        <w:t xml:space="preserve"> zamówienia</w:t>
      </w:r>
      <w:r w:rsidR="006F289A" w:rsidRPr="00806ECD">
        <w:rPr>
          <w:rFonts w:asciiTheme="minorHAnsi" w:hAnsiTheme="minorHAnsi" w:cstheme="minorHAnsi"/>
          <w:b/>
        </w:rPr>
        <w:t>.</w:t>
      </w:r>
    </w:p>
    <w:p w14:paraId="7E175918" w14:textId="4D76C3E8" w:rsidR="00FD2096" w:rsidRPr="00806ECD" w:rsidRDefault="00FD2096" w:rsidP="00B953E3">
      <w:pPr>
        <w:numPr>
          <w:ilvl w:val="0"/>
          <w:numId w:val="6"/>
        </w:num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806ECD">
        <w:rPr>
          <w:rFonts w:asciiTheme="minorHAnsi" w:hAnsiTheme="minorHAnsi" w:cstheme="minorHAnsi"/>
          <w:bCs/>
        </w:rPr>
        <w:t xml:space="preserve">Przedmiotem zamówienia jest </w:t>
      </w:r>
      <w:r w:rsidR="00707F7B" w:rsidRPr="00806ECD">
        <w:rPr>
          <w:rFonts w:asciiTheme="minorHAnsi" w:hAnsiTheme="minorHAnsi" w:cstheme="minorHAnsi"/>
          <w:bCs/>
          <w:iCs/>
        </w:rPr>
        <w:t>dostawa nowych samochodów ciężarowych o masie do 3,5 DMC</w:t>
      </w:r>
      <w:r w:rsidRPr="00806ECD">
        <w:rPr>
          <w:rFonts w:asciiTheme="minorHAnsi" w:hAnsiTheme="minorHAnsi" w:cstheme="minorHAnsi"/>
          <w:bCs/>
        </w:rPr>
        <w:t>, zgodnie ze szczegółowym opisem przedmiotu zamówienia, określonym w załączniku nr 2 do specyfikacji warunków zamówienia (SWZ).</w:t>
      </w:r>
    </w:p>
    <w:p w14:paraId="2C7DB837" w14:textId="77777777" w:rsidR="00B953E3" w:rsidRPr="00806ECD" w:rsidRDefault="00B953E3" w:rsidP="00B953E3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806ECD">
        <w:rPr>
          <w:rFonts w:asciiTheme="minorHAnsi" w:hAnsiTheme="minorHAnsi" w:cstheme="minorHAnsi"/>
          <w:bCs/>
        </w:rPr>
        <w:t>Przedmiot zamówienia jest podzielony na 3 części:</w:t>
      </w:r>
    </w:p>
    <w:p w14:paraId="5E77D2E8" w14:textId="42F84F09" w:rsidR="00707F7B" w:rsidRPr="00806ECD" w:rsidRDefault="00B953E3" w:rsidP="00707F7B">
      <w:pPr>
        <w:spacing w:line="288" w:lineRule="auto"/>
        <w:ind w:left="426"/>
        <w:jc w:val="both"/>
        <w:rPr>
          <w:rFonts w:asciiTheme="minorHAnsi" w:hAnsiTheme="minorHAnsi" w:cstheme="minorHAnsi"/>
          <w:bCs/>
          <w:iCs/>
        </w:rPr>
      </w:pPr>
      <w:r w:rsidRPr="00806ECD">
        <w:rPr>
          <w:rFonts w:asciiTheme="minorHAnsi" w:hAnsiTheme="minorHAnsi" w:cstheme="minorHAnsi"/>
          <w:bCs/>
        </w:rPr>
        <w:t xml:space="preserve">Część nr 1: </w:t>
      </w:r>
      <w:r w:rsidR="00707F7B" w:rsidRPr="00806ECD">
        <w:rPr>
          <w:rFonts w:asciiTheme="minorHAnsi" w:hAnsiTheme="minorHAnsi" w:cstheme="minorHAnsi"/>
          <w:bCs/>
          <w:iCs/>
        </w:rPr>
        <w:t>dostawa fabrycznie nowego samochodu ciężarowego do 3,5 DMC brygadowego, typu wywrotka z trójstronnym wywrotem – 1 szt.</w:t>
      </w:r>
    </w:p>
    <w:p w14:paraId="35E2EF3D" w14:textId="24E396E0" w:rsidR="00707F7B" w:rsidRPr="00806ECD" w:rsidRDefault="00707F7B" w:rsidP="00707F7B">
      <w:pPr>
        <w:spacing w:line="288" w:lineRule="auto"/>
        <w:ind w:left="426"/>
        <w:jc w:val="both"/>
        <w:rPr>
          <w:rFonts w:asciiTheme="minorHAnsi" w:hAnsiTheme="minorHAnsi" w:cstheme="minorHAnsi"/>
          <w:bCs/>
          <w:iCs/>
        </w:rPr>
      </w:pPr>
      <w:r w:rsidRPr="00806ECD">
        <w:rPr>
          <w:rFonts w:asciiTheme="minorHAnsi" w:hAnsiTheme="minorHAnsi" w:cstheme="minorHAnsi"/>
          <w:bCs/>
        </w:rPr>
        <w:t xml:space="preserve">Część nr 2: </w:t>
      </w:r>
      <w:r w:rsidRPr="00806ECD">
        <w:rPr>
          <w:rFonts w:asciiTheme="minorHAnsi" w:hAnsiTheme="minorHAnsi" w:cstheme="minorHAnsi"/>
          <w:bCs/>
          <w:iCs/>
        </w:rPr>
        <w:t>dostawa fabrycznie nowego samochodu ciężarowego do 3,5 DMC typu VAN  - 1 szt.</w:t>
      </w:r>
    </w:p>
    <w:p w14:paraId="1D9EFFDD" w14:textId="5B3D577E" w:rsidR="00B953E3" w:rsidRPr="00806ECD" w:rsidRDefault="00707F7B" w:rsidP="00707F7B">
      <w:pPr>
        <w:spacing w:line="288" w:lineRule="auto"/>
        <w:ind w:left="426"/>
        <w:jc w:val="both"/>
        <w:rPr>
          <w:rFonts w:asciiTheme="minorHAnsi" w:hAnsiTheme="minorHAnsi" w:cstheme="minorHAnsi"/>
          <w:bCs/>
          <w:iCs/>
        </w:rPr>
      </w:pPr>
      <w:r w:rsidRPr="00806ECD">
        <w:rPr>
          <w:rFonts w:asciiTheme="minorHAnsi" w:hAnsiTheme="minorHAnsi" w:cstheme="minorHAnsi"/>
          <w:bCs/>
        </w:rPr>
        <w:t xml:space="preserve">Część nr 3: </w:t>
      </w:r>
      <w:r w:rsidRPr="00806ECD">
        <w:rPr>
          <w:rFonts w:asciiTheme="minorHAnsi" w:hAnsiTheme="minorHAnsi" w:cstheme="minorHAnsi"/>
          <w:bCs/>
          <w:iCs/>
        </w:rPr>
        <w:t>dostawa fabrycznie nowego samochodu ciężarowego do 3,5 DMC z kabiną trzyosobową, typu wywrotka z trójstronnym wywrotem na kołach bliźniaczych z tyłu – 1 szt.</w:t>
      </w:r>
    </w:p>
    <w:p w14:paraId="08AC411C" w14:textId="77777777" w:rsidR="00FD2096" w:rsidRPr="00806ECD" w:rsidRDefault="00FD2096" w:rsidP="00B53812">
      <w:pPr>
        <w:numPr>
          <w:ilvl w:val="0"/>
          <w:numId w:val="7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806ECD">
        <w:rPr>
          <w:rFonts w:asciiTheme="minorHAnsi" w:hAnsiTheme="minorHAnsi" w:cstheme="minorHAnsi"/>
          <w:bCs/>
        </w:rPr>
        <w:t>Wspólny Słownik Zamówień CPV.</w:t>
      </w:r>
    </w:p>
    <w:p w14:paraId="534A960E" w14:textId="769353A5" w:rsidR="00FD2096" w:rsidRPr="00806ECD" w:rsidRDefault="00FD2096" w:rsidP="00B53812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806ECD">
        <w:rPr>
          <w:rFonts w:asciiTheme="minorHAnsi" w:hAnsiTheme="minorHAnsi" w:cstheme="minorHAnsi"/>
          <w:bCs/>
        </w:rPr>
        <w:t>Główny przedmiot zamówienia:</w:t>
      </w:r>
    </w:p>
    <w:p w14:paraId="0E585485" w14:textId="180AE9CC" w:rsidR="00B953E3" w:rsidRPr="00806ECD" w:rsidRDefault="00B953E3" w:rsidP="00B53812">
      <w:pPr>
        <w:spacing w:line="288" w:lineRule="auto"/>
        <w:ind w:left="426"/>
        <w:jc w:val="both"/>
        <w:rPr>
          <w:rFonts w:asciiTheme="minorHAnsi" w:hAnsiTheme="minorHAnsi" w:cstheme="minorHAnsi"/>
          <w:bCs/>
          <w:iCs/>
        </w:rPr>
      </w:pPr>
      <w:r w:rsidRPr="00806ECD">
        <w:rPr>
          <w:rFonts w:asciiTheme="minorHAnsi" w:hAnsiTheme="minorHAnsi" w:cstheme="minorHAnsi"/>
          <w:bCs/>
        </w:rPr>
        <w:t>Część nr 1: 34134000-5 Ciężarówki</w:t>
      </w:r>
      <w:r w:rsidRPr="00806ECD">
        <w:rPr>
          <w:rFonts w:asciiTheme="minorHAnsi" w:hAnsiTheme="minorHAnsi" w:cstheme="minorHAnsi"/>
          <w:bCs/>
          <w:iCs/>
        </w:rPr>
        <w:t xml:space="preserve"> </w:t>
      </w:r>
    </w:p>
    <w:p w14:paraId="1D6B3654" w14:textId="758F51A1" w:rsidR="00707F7B" w:rsidRPr="00806ECD" w:rsidRDefault="00707F7B" w:rsidP="00707F7B">
      <w:pPr>
        <w:spacing w:line="288" w:lineRule="auto"/>
        <w:ind w:left="426"/>
        <w:jc w:val="both"/>
        <w:rPr>
          <w:rFonts w:asciiTheme="minorHAnsi" w:hAnsiTheme="minorHAnsi" w:cstheme="minorHAnsi"/>
          <w:bCs/>
          <w:iCs/>
        </w:rPr>
      </w:pPr>
      <w:r w:rsidRPr="00806ECD">
        <w:rPr>
          <w:rFonts w:asciiTheme="minorHAnsi" w:hAnsiTheme="minorHAnsi" w:cstheme="minorHAnsi"/>
          <w:bCs/>
        </w:rPr>
        <w:t>Część nr 2: 34134000-5 Ciężarówki</w:t>
      </w:r>
      <w:r w:rsidRPr="00806ECD">
        <w:rPr>
          <w:rFonts w:asciiTheme="minorHAnsi" w:hAnsiTheme="minorHAnsi" w:cstheme="minorHAnsi"/>
          <w:bCs/>
          <w:iCs/>
        </w:rPr>
        <w:t xml:space="preserve"> </w:t>
      </w:r>
    </w:p>
    <w:p w14:paraId="0D3632C6" w14:textId="5E4F7FA1" w:rsidR="00707F7B" w:rsidRPr="00806ECD" w:rsidRDefault="00707F7B" w:rsidP="00707F7B">
      <w:pPr>
        <w:spacing w:line="288" w:lineRule="auto"/>
        <w:ind w:left="426"/>
        <w:jc w:val="both"/>
        <w:rPr>
          <w:rFonts w:asciiTheme="minorHAnsi" w:hAnsiTheme="minorHAnsi" w:cstheme="minorHAnsi"/>
          <w:bCs/>
          <w:iCs/>
        </w:rPr>
      </w:pPr>
      <w:r w:rsidRPr="00806ECD">
        <w:rPr>
          <w:rFonts w:asciiTheme="minorHAnsi" w:hAnsiTheme="minorHAnsi" w:cstheme="minorHAnsi"/>
          <w:bCs/>
        </w:rPr>
        <w:t>Część nr 3: 34134000-5 Ciężarówki</w:t>
      </w:r>
      <w:r w:rsidRPr="00806ECD">
        <w:rPr>
          <w:rFonts w:asciiTheme="minorHAnsi" w:hAnsiTheme="minorHAnsi" w:cstheme="minorHAnsi"/>
          <w:bCs/>
          <w:iCs/>
        </w:rPr>
        <w:t xml:space="preserve"> </w:t>
      </w:r>
    </w:p>
    <w:p w14:paraId="06E0D0E5" w14:textId="5750E1E0" w:rsidR="00FD2096" w:rsidRPr="00806ECD" w:rsidRDefault="00BC7DD9" w:rsidP="00B53812">
      <w:pPr>
        <w:pStyle w:val="Akapitzlist"/>
        <w:numPr>
          <w:ilvl w:val="0"/>
          <w:numId w:val="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D</w:t>
      </w:r>
      <w:r w:rsidR="00FD2096" w:rsidRPr="00806EC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opuszcza się składania ofert częściowych. </w:t>
      </w:r>
      <w:r w:rsidRPr="00806EC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Liczba części: 3. Każdy z Wykonawców może złożyć ofertę na dowolną liczbę części.</w:t>
      </w:r>
    </w:p>
    <w:p w14:paraId="326C65E6" w14:textId="569BC117" w:rsidR="00383807" w:rsidRPr="00806ECD" w:rsidRDefault="00383807" w:rsidP="00B53812">
      <w:pPr>
        <w:pStyle w:val="Akapitzlist"/>
        <w:numPr>
          <w:ilvl w:val="0"/>
          <w:numId w:val="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Zamawiający nie przewiduje udzielenia zamówień, o których mowa w art. 214 ust. 1 pkt </w:t>
      </w:r>
      <w:r w:rsidR="006248FD" w:rsidRPr="00806EC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8</w:t>
      </w:r>
      <w:r w:rsidRPr="00806EC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Ustawy.</w:t>
      </w:r>
    </w:p>
    <w:p w14:paraId="5F8627BC" w14:textId="54F63780" w:rsidR="00B953E3" w:rsidRPr="00806ECD" w:rsidRDefault="00B953E3">
      <w:pPr>
        <w:suppressAutoHyphens w:val="0"/>
        <w:rPr>
          <w:rFonts w:asciiTheme="minorHAnsi" w:eastAsia="Calibri" w:hAnsiTheme="minorHAnsi" w:cstheme="minorHAnsi"/>
          <w:iCs/>
          <w:lang w:eastAsia="en-US"/>
        </w:rPr>
      </w:pPr>
    </w:p>
    <w:p w14:paraId="38AF4DE9" w14:textId="77777777" w:rsidR="00383807" w:rsidRPr="00806ECD" w:rsidRDefault="00216367" w:rsidP="00B53812">
      <w:pPr>
        <w:pStyle w:val="Akapitzlist"/>
        <w:numPr>
          <w:ilvl w:val="0"/>
          <w:numId w:val="5"/>
        </w:numPr>
        <w:spacing w:after="0" w:line="288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color w:val="auto"/>
          <w:sz w:val="20"/>
          <w:szCs w:val="20"/>
        </w:rPr>
        <w:t xml:space="preserve">Termin </w:t>
      </w:r>
      <w:r w:rsidR="00E70B35" w:rsidRPr="00806ECD">
        <w:rPr>
          <w:rFonts w:asciiTheme="minorHAnsi" w:hAnsiTheme="minorHAnsi" w:cstheme="minorHAnsi"/>
          <w:color w:val="auto"/>
          <w:sz w:val="20"/>
          <w:szCs w:val="20"/>
        </w:rPr>
        <w:t>wykonania</w:t>
      </w:r>
      <w:r w:rsidRPr="00806ECD">
        <w:rPr>
          <w:rFonts w:asciiTheme="minorHAnsi" w:hAnsiTheme="minorHAnsi" w:cstheme="minorHAnsi"/>
          <w:color w:val="auto"/>
          <w:sz w:val="20"/>
          <w:szCs w:val="20"/>
        </w:rPr>
        <w:t xml:space="preserve"> zamówienia</w:t>
      </w:r>
      <w:r w:rsidR="00813EB8" w:rsidRPr="00806ECD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384CABBA" w14:textId="5736FAD5" w:rsidR="00383807" w:rsidRPr="00806ECD" w:rsidRDefault="00383807" w:rsidP="00B53812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Przedmiot zamówienia realizowany będzie w okresie od dnia zawarcia umowy do </w:t>
      </w:r>
      <w:r w:rsidR="00707F7B" w:rsidRPr="00806EC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7</w:t>
      </w:r>
      <w:r w:rsidR="00B953E3" w:rsidRPr="00806EC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dni (dla wszystkich części).</w:t>
      </w:r>
    </w:p>
    <w:p w14:paraId="7064CE5E" w14:textId="77777777" w:rsidR="008D621A" w:rsidRPr="00806ECD" w:rsidRDefault="008D621A" w:rsidP="00B53812">
      <w:pPr>
        <w:pStyle w:val="Akapitzlist"/>
        <w:spacing w:after="0" w:line="288" w:lineRule="auto"/>
        <w:ind w:left="993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</w:p>
    <w:p w14:paraId="664DD725" w14:textId="77777777" w:rsidR="00B77ACF" w:rsidRPr="00806ECD" w:rsidRDefault="00B77ACF" w:rsidP="00B53812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806ECD">
        <w:rPr>
          <w:rFonts w:asciiTheme="minorHAnsi" w:hAnsiTheme="minorHAnsi" w:cstheme="minorHAnsi"/>
          <w:b/>
        </w:rPr>
        <w:t>Projektowane postanowienia umowy w sprawie zamówienia publicznego, które zostaną wprowadzone do treści tej umowy.</w:t>
      </w:r>
    </w:p>
    <w:p w14:paraId="53438EF7" w14:textId="77777777" w:rsidR="00B77ACF" w:rsidRPr="00806ECD" w:rsidRDefault="00B77ACF" w:rsidP="00B53812">
      <w:pPr>
        <w:pStyle w:val="Akapitzlist"/>
        <w:numPr>
          <w:ilvl w:val="1"/>
          <w:numId w:val="8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Projekt umowy stanowi załącznik nr </w:t>
      </w:r>
      <w:r w:rsidR="00460926"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</w:t>
      </w: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 SWZ. </w:t>
      </w:r>
    </w:p>
    <w:p w14:paraId="61D0827A" w14:textId="77777777" w:rsidR="00B77ACF" w:rsidRPr="00806ECD" w:rsidRDefault="00A124A7" w:rsidP="00B53812">
      <w:pPr>
        <w:pStyle w:val="Akapitzlist"/>
        <w:numPr>
          <w:ilvl w:val="1"/>
          <w:numId w:val="8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Przesłanki umożlwiające dokonanie zmian postanowień umowy zawartej z wybranym wykonawcą zawiera projekt umowy</w:t>
      </w:r>
      <w:r w:rsidR="00B77ACF"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58E612D5" w14:textId="77777777" w:rsidR="001259B1" w:rsidRPr="00806ECD" w:rsidRDefault="001259B1" w:rsidP="00B53812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14:paraId="547C64BF" w14:textId="77777777" w:rsidR="00B77ACF" w:rsidRPr="00806ECD" w:rsidRDefault="00B77ACF" w:rsidP="00B53812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806ECD">
        <w:rPr>
          <w:rFonts w:asciiTheme="minorHAnsi" w:hAnsiTheme="minorHAnsi" w:cstheme="minorHAnsi"/>
          <w:b/>
          <w:bCs/>
        </w:rPr>
        <w:t xml:space="preserve">Informacje o środkach komunikacji elektronicznej, przy użyciu których zamawiający będzie komunikował się </w:t>
      </w:r>
      <w:r w:rsidR="00BA551C" w:rsidRPr="00806ECD">
        <w:rPr>
          <w:rFonts w:asciiTheme="minorHAnsi" w:hAnsiTheme="minorHAnsi" w:cstheme="minorHAnsi"/>
          <w:b/>
          <w:bCs/>
        </w:rPr>
        <w:t xml:space="preserve">                 </w:t>
      </w:r>
      <w:r w:rsidRPr="00806ECD">
        <w:rPr>
          <w:rFonts w:asciiTheme="minorHAnsi" w:hAnsiTheme="minorHAnsi" w:cstheme="minorHAnsi"/>
          <w:b/>
          <w:bCs/>
        </w:rPr>
        <w:t xml:space="preserve">z wykonawcami, oraz informacje o wymaganiach technicznych i organizacyjnych sporządzania, wysyłania </w:t>
      </w:r>
      <w:r w:rsidR="00BA551C" w:rsidRPr="00806ECD">
        <w:rPr>
          <w:rFonts w:asciiTheme="minorHAnsi" w:hAnsiTheme="minorHAnsi" w:cstheme="minorHAnsi"/>
          <w:b/>
          <w:bCs/>
        </w:rPr>
        <w:t xml:space="preserve">                       </w:t>
      </w:r>
      <w:r w:rsidRPr="00806ECD">
        <w:rPr>
          <w:rFonts w:asciiTheme="minorHAnsi" w:hAnsiTheme="minorHAnsi" w:cstheme="minorHAnsi"/>
          <w:b/>
          <w:bCs/>
        </w:rPr>
        <w:t>i odbierania korespondencji elektronicznej.</w:t>
      </w:r>
    </w:p>
    <w:p w14:paraId="43E4B22F" w14:textId="77777777" w:rsidR="00933691" w:rsidRPr="00806ECD" w:rsidRDefault="00933691" w:rsidP="00B53812">
      <w:pPr>
        <w:pStyle w:val="Defaul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color w:val="auto"/>
          <w:sz w:val="20"/>
          <w:szCs w:val="20"/>
        </w:rPr>
        <w:t xml:space="preserve">W postępowaniu o udzielenie zamówienia publicznego komunikacja między Zamawiającym a wykonawcami odbywa się przy użyciu Platformy e-Zamówienia, która jest dostępna pod adresem https://ezamowienia.gov.pl. </w:t>
      </w:r>
    </w:p>
    <w:p w14:paraId="379498BB" w14:textId="77777777" w:rsidR="00933691" w:rsidRPr="00806ECD" w:rsidRDefault="00933691" w:rsidP="00B53812">
      <w:pPr>
        <w:pStyle w:val="Defaul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color w:val="auto"/>
          <w:sz w:val="20"/>
          <w:szCs w:val="20"/>
        </w:rPr>
        <w:t xml:space="preserve">Korzystanie z Platformy e-Zamówienia jest bezpłatne. </w:t>
      </w:r>
    </w:p>
    <w:p w14:paraId="5AB407BD" w14:textId="77777777" w:rsidR="00933691" w:rsidRPr="00806ECD" w:rsidRDefault="00933691" w:rsidP="00B53812">
      <w:pPr>
        <w:pStyle w:val="Defaul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color w:val="auto"/>
          <w:sz w:val="20"/>
          <w:szCs w:val="20"/>
        </w:rPr>
        <w:t xml:space="preserve">Zamawiający wyznacza następujące osoby do kontaktu z wykonawcami: </w:t>
      </w:r>
    </w:p>
    <w:p w14:paraId="39CE97FE" w14:textId="3F0440A2" w:rsidR="00933691" w:rsidRPr="00806ECD" w:rsidRDefault="00933691" w:rsidP="00B53812">
      <w:pPr>
        <w:pStyle w:val="Default"/>
        <w:numPr>
          <w:ilvl w:val="2"/>
          <w:numId w:val="20"/>
        </w:numPr>
        <w:spacing w:line="288" w:lineRule="auto"/>
        <w:ind w:left="851"/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en-GB"/>
        </w:rPr>
      </w:pPr>
      <w:r w:rsidRPr="00806ECD">
        <w:rPr>
          <w:rFonts w:asciiTheme="minorHAnsi" w:hAnsiTheme="minorHAnsi" w:cstheme="minorHAnsi"/>
          <w:bCs/>
          <w:iCs/>
          <w:color w:val="auto"/>
          <w:sz w:val="20"/>
          <w:szCs w:val="20"/>
          <w:lang w:val="en-GB"/>
        </w:rPr>
        <w:t xml:space="preserve">Adam Szymanowski, email: </w:t>
      </w:r>
      <w:hyperlink r:id="rId13" w:history="1">
        <w:r w:rsidRPr="00806ECD">
          <w:rPr>
            <w:rStyle w:val="Hipercze"/>
            <w:rFonts w:asciiTheme="minorHAnsi" w:hAnsiTheme="minorHAnsi" w:cstheme="minorHAnsi"/>
            <w:bCs/>
            <w:iCs/>
            <w:color w:val="auto"/>
            <w:sz w:val="20"/>
            <w:szCs w:val="20"/>
            <w:lang w:val="en-GB"/>
          </w:rPr>
          <w:t>a.szymanowski@zrd.poznan.pl</w:t>
        </w:r>
      </w:hyperlink>
      <w:r w:rsidRPr="00806ECD">
        <w:rPr>
          <w:rFonts w:asciiTheme="minorHAnsi" w:hAnsiTheme="minorHAnsi" w:cstheme="minorHAnsi"/>
          <w:bCs/>
          <w:iCs/>
          <w:color w:val="auto"/>
          <w:sz w:val="20"/>
          <w:szCs w:val="20"/>
          <w:lang w:val="en-GB"/>
        </w:rPr>
        <w:t>, nr tel. +48 606 304 767,</w:t>
      </w:r>
    </w:p>
    <w:p w14:paraId="45A9BE25" w14:textId="65768614" w:rsidR="00933691" w:rsidRPr="00806ECD" w:rsidRDefault="00335477" w:rsidP="00B53812">
      <w:pPr>
        <w:pStyle w:val="Default"/>
        <w:numPr>
          <w:ilvl w:val="2"/>
          <w:numId w:val="20"/>
        </w:numPr>
        <w:spacing w:line="288" w:lineRule="auto"/>
        <w:ind w:left="851"/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  <w:lang w:val="en-GB"/>
        </w:rPr>
      </w:pPr>
      <w:r w:rsidRPr="00806ECD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Krzysztof Mejziński, email </w:t>
      </w:r>
      <w:hyperlink r:id="rId14" w:history="1">
        <w:r w:rsidRPr="00806ECD">
          <w:rPr>
            <w:rStyle w:val="Hipercze"/>
            <w:rFonts w:asciiTheme="minorHAnsi" w:hAnsiTheme="minorHAnsi" w:cstheme="minorHAnsi"/>
            <w:bCs/>
            <w:iCs/>
            <w:color w:val="auto"/>
            <w:sz w:val="20"/>
            <w:szCs w:val="20"/>
          </w:rPr>
          <w:t>k.mejzinski@zrd.poznan.pl</w:t>
        </w:r>
      </w:hyperlink>
      <w:r w:rsidRPr="00806ECD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, nr tel. 601 730 455. </w:t>
      </w:r>
    </w:p>
    <w:p w14:paraId="6CAB5713" w14:textId="77777777" w:rsidR="00933691" w:rsidRPr="00806ECD" w:rsidRDefault="00933691" w:rsidP="00B53812">
      <w:pPr>
        <w:pStyle w:val="Defaul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color w:val="auto"/>
          <w:sz w:val="20"/>
          <w:szCs w:val="20"/>
        </w:rPr>
        <w:t xml:space="preserve">Adres strony internetowej prowadzonego postępowania: </w:t>
      </w:r>
    </w:p>
    <w:p w14:paraId="04385889" w14:textId="78FC3A70" w:rsidR="00933691" w:rsidRPr="00806ECD" w:rsidRDefault="00B57607" w:rsidP="00B53812">
      <w:pPr>
        <w:pStyle w:val="Default"/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hyperlink r:id="rId15" w:history="1">
        <w:r w:rsidRPr="00806ECD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https://ezamowienia.gov.pl/mp-client/search/list/ocds-148610-8b5c5298-943a-4cc3-a64b-7cf3c32825b2</w:t>
        </w:r>
      </w:hyperlink>
      <w:r w:rsidRPr="00806ECD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</w:p>
    <w:p w14:paraId="00A93127" w14:textId="1FAB171C" w:rsidR="00933691" w:rsidRPr="00806ECD" w:rsidRDefault="00933691" w:rsidP="00B53812">
      <w:pPr>
        <w:pStyle w:val="Defaul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color w:val="auto"/>
          <w:sz w:val="20"/>
          <w:szCs w:val="20"/>
        </w:rPr>
        <w:t xml:space="preserve">Postępowanie można wyszukać również ze strony głównej Platformy e-Zamówienia (przycisk „Przeglądaj postępowania/konkursy”). </w:t>
      </w:r>
    </w:p>
    <w:p w14:paraId="1594E0E7" w14:textId="77777777" w:rsidR="001259B1" w:rsidRPr="00806ECD" w:rsidRDefault="00933691" w:rsidP="00B53812">
      <w:pPr>
        <w:pStyle w:val="Defaul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color w:val="auto"/>
          <w:sz w:val="20"/>
          <w:szCs w:val="20"/>
        </w:rPr>
        <w:t>Identyfikator (ID) postępowan</w:t>
      </w:r>
      <w:r w:rsidR="00241D5F" w:rsidRPr="00806ECD">
        <w:rPr>
          <w:rFonts w:asciiTheme="minorHAnsi" w:hAnsiTheme="minorHAnsi" w:cstheme="minorHAnsi"/>
          <w:color w:val="auto"/>
          <w:sz w:val="20"/>
          <w:szCs w:val="20"/>
        </w:rPr>
        <w:t>ia na Platformie e-Zamówienia:</w:t>
      </w:r>
    </w:p>
    <w:p w14:paraId="75CF4D2D" w14:textId="2821C881" w:rsidR="00933691" w:rsidRPr="00806ECD" w:rsidRDefault="00707F7B" w:rsidP="00B53812">
      <w:pPr>
        <w:pStyle w:val="Default"/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color w:val="auto"/>
          <w:sz w:val="20"/>
          <w:szCs w:val="20"/>
        </w:rPr>
        <w:t>ocds-148610-8b5c5298-943a-4cc3-a64b-7cf3c32825b2</w:t>
      </w:r>
    </w:p>
    <w:p w14:paraId="2CD0B767" w14:textId="77777777" w:rsidR="00933691" w:rsidRPr="00806ECD" w:rsidRDefault="00933691" w:rsidP="00B53812">
      <w:pPr>
        <w:pStyle w:val="Defaul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06ECD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Wykonawca zamierzający wziąć udział w postępowaniu o udzielenie zamówienia publicznego, musi posiadać dostęp do konta na Platformie e-Zamówienia. Szczegółowe informacje na temat zakładania kont podmiotów oraz zasady                    i warunki korzystania z Platformy e-Zamówienia określa Regulamin Platformy e-Zamówienia, dostępny na stronie internetowej </w:t>
      </w:r>
      <w:hyperlink r:id="rId16" w:history="1">
        <w:r w:rsidRPr="00806ECD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</w:t>
        </w:r>
      </w:hyperlink>
      <w:r w:rsidRPr="00806ECD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oraz informacje zamieszczone w zakładce „Centrum Pomocy”.</w:t>
      </w:r>
    </w:p>
    <w:p w14:paraId="5E18B9C4" w14:textId="77777777" w:rsidR="00933691" w:rsidRPr="00806ECD" w:rsidRDefault="00933691" w:rsidP="00B53812">
      <w:pPr>
        <w:pStyle w:val="Defaul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06ECD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Wymagania techniczne i organizacyjne wysyłania i odbierania dokumentów elektronicznych, elektronicznych kopii dokumentów i oświadczeń oraz informacji przekazywanych przy ich użyciu opisane zostały w Centrum pomocy platformy e-Zamówienia pod adresem </w:t>
      </w:r>
      <w:hyperlink r:id="rId17" w:history="1">
        <w:r w:rsidRPr="00806ECD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https://ezamowienia.gov.pl/pl/komponent-edukacyjny/</w:t>
        </w:r>
      </w:hyperlink>
      <w:r w:rsidRPr="00806ECD">
        <w:rPr>
          <w:rFonts w:asciiTheme="minorHAnsi" w:eastAsia="Calibri" w:hAnsiTheme="minorHAnsi" w:cstheme="minorHAnsi"/>
          <w:color w:val="auto"/>
          <w:sz w:val="20"/>
          <w:szCs w:val="20"/>
        </w:rPr>
        <w:t>.</w:t>
      </w:r>
    </w:p>
    <w:p w14:paraId="759B7BC0" w14:textId="77777777" w:rsidR="00933691" w:rsidRPr="00806ECD" w:rsidRDefault="00933691" w:rsidP="00B53812">
      <w:pPr>
        <w:pStyle w:val="Defaul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color w:val="auto"/>
          <w:sz w:val="20"/>
          <w:szCs w:val="20"/>
        </w:rPr>
        <w:t xml:space="preserve">Przeglądanie i pobieranie publicznej treści dokumentacji postępowania nie wymaga posiadania konta na Platformie e-Zamówienia ani logowania. </w:t>
      </w:r>
    </w:p>
    <w:p w14:paraId="68E77600" w14:textId="77777777" w:rsidR="00933691" w:rsidRPr="00806ECD" w:rsidRDefault="00933691" w:rsidP="00B53812">
      <w:pPr>
        <w:pStyle w:val="Defaul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color w:val="auto"/>
          <w:sz w:val="20"/>
          <w:szCs w:val="20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14:paraId="12A6C494" w14:textId="77777777" w:rsidR="00933691" w:rsidRPr="00806ECD" w:rsidRDefault="00933691" w:rsidP="00B53812">
      <w:pPr>
        <w:pStyle w:val="Defaul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color w:val="auto"/>
          <w:sz w:val="20"/>
          <w:szCs w:val="20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</w:t>
      </w:r>
    </w:p>
    <w:p w14:paraId="22D02ECB" w14:textId="77777777" w:rsidR="00933691" w:rsidRPr="00806ECD" w:rsidRDefault="00933691" w:rsidP="00B53812">
      <w:pPr>
        <w:pStyle w:val="Default"/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color w:val="auto"/>
          <w:sz w:val="20"/>
          <w:szCs w:val="20"/>
        </w:rPr>
        <w:t xml:space="preserve">W przypadku formatów, o których mowa w art. 66 ust. 1 Ustawy, ww. regulacje nie będą miały bezpośredniego zastosowania. </w:t>
      </w:r>
    </w:p>
    <w:p w14:paraId="279FF119" w14:textId="77777777" w:rsidR="00933691" w:rsidRPr="00806ECD" w:rsidRDefault="00933691" w:rsidP="00B53812">
      <w:pPr>
        <w:pStyle w:val="Defaul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color w:val="auto"/>
          <w:sz w:val="20"/>
          <w:szCs w:val="20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3DF10D45" w14:textId="77777777" w:rsidR="00933691" w:rsidRPr="00806ECD" w:rsidRDefault="00933691" w:rsidP="00B53812">
      <w:pPr>
        <w:pStyle w:val="Default"/>
        <w:numPr>
          <w:ilvl w:val="0"/>
          <w:numId w:val="25"/>
        </w:numPr>
        <w:spacing w:line="288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color w:val="auto"/>
          <w:sz w:val="20"/>
          <w:szCs w:val="20"/>
        </w:rPr>
        <w:t xml:space="preserve">w formatach danych określonych w przepisach rozporządzenia Rady Ministrów w sprawie Krajowych Ram Interoperacyjności (i przekazuje się jako załącznik), lub </w:t>
      </w:r>
    </w:p>
    <w:p w14:paraId="6396EAF4" w14:textId="77777777" w:rsidR="00933691" w:rsidRPr="00806ECD" w:rsidRDefault="00933691" w:rsidP="00B53812">
      <w:pPr>
        <w:pStyle w:val="Default"/>
        <w:numPr>
          <w:ilvl w:val="0"/>
          <w:numId w:val="25"/>
        </w:numPr>
        <w:spacing w:line="288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color w:val="auto"/>
          <w:sz w:val="20"/>
          <w:szCs w:val="20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2FC07925" w14:textId="77777777" w:rsidR="00933691" w:rsidRPr="00806ECD" w:rsidRDefault="00933691" w:rsidP="00B53812">
      <w:pPr>
        <w:pStyle w:val="Defaul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color w:val="auto"/>
          <w:sz w:val="20"/>
          <w:szCs w:val="20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2022 r. poz. 1233 ze zm.) wykonawca, w celu utrzymania w poufności tych informacji, przekazuje je w wydzielonym i odpowiednio oznaczonym pliku, wraz z jednoczesnym zaznaczeniem w nazwie pliku „Dokument stanowiący tajemnicę przedsiębiorstwa”. </w:t>
      </w:r>
    </w:p>
    <w:p w14:paraId="05F44681" w14:textId="77777777" w:rsidR="00933691" w:rsidRPr="00806ECD" w:rsidRDefault="00933691" w:rsidP="00B53812">
      <w:pPr>
        <w:pStyle w:val="Defaul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color w:val="auto"/>
          <w:sz w:val="20"/>
          <w:szCs w:val="20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07416FF9" w14:textId="77777777" w:rsidR="00933691" w:rsidRPr="00806ECD" w:rsidRDefault="00933691" w:rsidP="00B53812">
      <w:pPr>
        <w:pStyle w:val="Default"/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color w:val="auto"/>
          <w:sz w:val="20"/>
          <w:szCs w:val="20"/>
        </w:rPr>
        <w:t xml:space="preserve"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14:paraId="74716444" w14:textId="77777777" w:rsidR="00933691" w:rsidRPr="00806ECD" w:rsidRDefault="00933691" w:rsidP="00B53812">
      <w:pPr>
        <w:pStyle w:val="Defaul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color w:val="auto"/>
          <w:sz w:val="20"/>
          <w:szCs w:val="20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14:paraId="3D20897A" w14:textId="77777777" w:rsidR="00933691" w:rsidRPr="00806ECD" w:rsidRDefault="00933691" w:rsidP="00B53812">
      <w:pPr>
        <w:pStyle w:val="Defaul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color w:val="auto"/>
          <w:sz w:val="20"/>
          <w:szCs w:val="20"/>
        </w:rPr>
        <w:t xml:space="preserve">Wszystkie wysłane i odebrane w postępowaniu przez wykonawcę wiadomości widoczne są po zalogowaniu w podglądzie postępowania w zakładce „Komunikacja”. </w:t>
      </w:r>
    </w:p>
    <w:p w14:paraId="2446E211" w14:textId="77777777" w:rsidR="00933691" w:rsidRPr="00806ECD" w:rsidRDefault="00933691" w:rsidP="00B53812">
      <w:pPr>
        <w:pStyle w:val="Defaul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color w:val="auto"/>
          <w:sz w:val="20"/>
          <w:szCs w:val="20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4E5B6A5C" w14:textId="77777777" w:rsidR="00933691" w:rsidRPr="00806ECD" w:rsidRDefault="00933691" w:rsidP="00B53812">
      <w:pPr>
        <w:pStyle w:val="Defaul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color w:val="auto"/>
          <w:sz w:val="20"/>
          <w:szCs w:val="20"/>
        </w:rPr>
        <w:t xml:space="preserve">Minimalne wymagania techniczne dotyczące sprzętu używanego w celu korzystania z usług Platformy e-Zamówienia oraz informacje dotyczące specyfikacji połączenia określa </w:t>
      </w:r>
      <w:r w:rsidRPr="00806ECD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Regulamin Platformy e-Zamówienia. </w:t>
      </w:r>
    </w:p>
    <w:p w14:paraId="240C3081" w14:textId="77777777" w:rsidR="00933691" w:rsidRPr="00806ECD" w:rsidRDefault="00933691" w:rsidP="00B53812">
      <w:pPr>
        <w:pStyle w:val="Defaul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color w:val="auto"/>
          <w:sz w:val="20"/>
          <w:szCs w:val="20"/>
        </w:rPr>
        <w:t xml:space="preserve">W przypadku problemów technicznych i awarii związanych z funkcjonowaniem Platformy e-Zamówienia użytkownicy mogą skorzystać ze wsparcia technicznego dostępnego poprzez formularz udostępniony na stronie internetowej </w:t>
      </w:r>
      <w:hyperlink r:id="rId18" w:history="1">
        <w:r w:rsidRPr="00806ECD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https://ezamowienia.gov.pl</w:t>
        </w:r>
      </w:hyperlink>
      <w:r w:rsidRPr="00806ECD">
        <w:rPr>
          <w:rFonts w:asciiTheme="minorHAnsi" w:hAnsiTheme="minorHAnsi" w:cstheme="minorHAnsi"/>
          <w:color w:val="auto"/>
          <w:sz w:val="20"/>
          <w:szCs w:val="20"/>
        </w:rPr>
        <w:t xml:space="preserve"> w zakładce „Zgłoś problem”. </w:t>
      </w:r>
    </w:p>
    <w:p w14:paraId="02AD799E" w14:textId="17A4882B" w:rsidR="00933691" w:rsidRPr="00806ECD" w:rsidRDefault="00933691" w:rsidP="00B53812">
      <w:pPr>
        <w:pStyle w:val="Defaul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color w:val="auto"/>
          <w:sz w:val="20"/>
          <w:szCs w:val="20"/>
        </w:rPr>
        <w:t xml:space="preserve">Zamawiający dopuszcza komunikację za pomocą poczty elektronicznej na adres e-mail: </w:t>
      </w:r>
      <w:hyperlink r:id="rId19" w:history="1">
        <w:r w:rsidRPr="00806ECD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info@zrd.poznan.pl</w:t>
        </w:r>
      </w:hyperlink>
      <w:r w:rsidRPr="00806ECD">
        <w:rPr>
          <w:rFonts w:asciiTheme="minorHAnsi" w:hAnsiTheme="minorHAnsi" w:cstheme="minorHAnsi"/>
          <w:color w:val="auto"/>
          <w:sz w:val="20"/>
          <w:szCs w:val="20"/>
        </w:rPr>
        <w:t xml:space="preserve">                     (nie dotyczy składania ofert). </w:t>
      </w:r>
    </w:p>
    <w:p w14:paraId="541F5114" w14:textId="13305352" w:rsidR="00933691" w:rsidRPr="00806ECD" w:rsidRDefault="00933691" w:rsidP="00B53812">
      <w:pPr>
        <w:pStyle w:val="Defaul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color w:val="auto"/>
          <w:sz w:val="20"/>
          <w:szCs w:val="20"/>
        </w:rPr>
        <w:t>Z</w:t>
      </w:r>
      <w:r w:rsidRPr="00806ECD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a datę przekazania oferty, oświadczenia, o którym mowa w art. 125 ust. 1 ustawy, podmiotowych środków dowodowych, przedmiotowych środków dowodowych oraz innych informacji, oświadczeń lub dokumentów, przekazywanych w postępowaniu, przyjmuje się datę ich przekazania na platformę e-Zamówienia lub na adres email: </w:t>
      </w:r>
      <w:hyperlink r:id="rId20" w:history="1">
        <w:r w:rsidRPr="00806ECD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info@zrd.poznan.pl</w:t>
        </w:r>
      </w:hyperlink>
      <w:r w:rsidRPr="00806ECD">
        <w:rPr>
          <w:rFonts w:asciiTheme="minorHAnsi" w:eastAsia="Calibri" w:hAnsiTheme="minorHAnsi" w:cstheme="minorHAnsi"/>
          <w:color w:val="auto"/>
          <w:sz w:val="20"/>
          <w:szCs w:val="20"/>
        </w:rPr>
        <w:t>.</w:t>
      </w:r>
    </w:p>
    <w:p w14:paraId="13999318" w14:textId="77777777" w:rsidR="00417B70" w:rsidRPr="00806ECD" w:rsidRDefault="00417B70" w:rsidP="00B53812">
      <w:pPr>
        <w:pStyle w:val="Akapitzlist"/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14:paraId="05ACC7CE" w14:textId="77777777" w:rsidR="00007BF2" w:rsidRPr="00806ECD" w:rsidRDefault="00007BF2" w:rsidP="00B53812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806ECD">
        <w:rPr>
          <w:rFonts w:asciiTheme="minorHAnsi" w:hAnsiTheme="minorHAnsi" w:cstheme="minorHAnsi"/>
          <w:b/>
          <w:bCs/>
        </w:rPr>
        <w:t>Termin związania ofertą.</w:t>
      </w:r>
    </w:p>
    <w:p w14:paraId="5079D345" w14:textId="0EF146FA" w:rsidR="00007BF2" w:rsidRPr="00806ECD" w:rsidRDefault="00007BF2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</w:t>
      </w:r>
      <w:r w:rsidR="00FA25D5"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konawca będzie związany ofertą </w:t>
      </w: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do dnia </w:t>
      </w:r>
      <w:r w:rsidR="00707F7B" w:rsidRPr="00806ECD">
        <w:rPr>
          <w:rFonts w:asciiTheme="minorHAnsi" w:hAnsiTheme="minorHAnsi" w:cstheme="minorHAnsi"/>
          <w:bCs/>
          <w:color w:val="auto"/>
          <w:sz w:val="20"/>
          <w:szCs w:val="20"/>
        </w:rPr>
        <w:t>31</w:t>
      </w:r>
      <w:r w:rsidR="00BC7DD9" w:rsidRPr="00806ECD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grudnia</w:t>
      </w:r>
      <w:r w:rsidR="00B53812" w:rsidRPr="00806ECD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2025</w:t>
      </w:r>
      <w:r w:rsidRPr="00806ECD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r.</w:t>
      </w:r>
    </w:p>
    <w:p w14:paraId="6CAAE910" w14:textId="68CFA80E" w:rsidR="009C2DF8" w:rsidRPr="00806ECD" w:rsidRDefault="00007BF2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Pierwszym dniem terminu związania ofertą jest dzień, w którym</w:t>
      </w:r>
      <w:r w:rsidR="00B53812"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upływa termin składania ofert.</w:t>
      </w:r>
    </w:p>
    <w:p w14:paraId="73BBF356" w14:textId="016F1322" w:rsidR="009C2DF8" w:rsidRPr="00806ECD" w:rsidRDefault="009C2DF8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</w:t>
      </w:r>
      <w:r w:rsidR="0085016F"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     </w:t>
      </w:r>
      <w:r w:rsidR="00C9702A"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niż 30 dni</w:t>
      </w: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0C731312" w14:textId="1D3DA977" w:rsidR="00007BF2" w:rsidRPr="00806ECD" w:rsidRDefault="009C2DF8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Przedłużenie terminu związania ofertą, wymaga złożenia przez wykonawcę pisemnego oświadczenia o wyrażeniu zgody na przedłuż</w:t>
      </w:r>
      <w:r w:rsidR="00BA551C"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enie terminu związania ofertą. </w:t>
      </w:r>
    </w:p>
    <w:p w14:paraId="31908D3D" w14:textId="77777777" w:rsidR="00B075DB" w:rsidRPr="00806ECD" w:rsidRDefault="00B075DB" w:rsidP="00B075DB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14:paraId="21D6DC5E" w14:textId="77777777" w:rsidR="009C2DF8" w:rsidRPr="00806ECD" w:rsidRDefault="009C2DF8" w:rsidP="00B53812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806ECD">
        <w:rPr>
          <w:rFonts w:asciiTheme="minorHAnsi" w:hAnsiTheme="minorHAnsi" w:cstheme="minorHAnsi"/>
          <w:b/>
          <w:bCs/>
        </w:rPr>
        <w:t>Opis sposobu przygotowania oferty.</w:t>
      </w:r>
    </w:p>
    <w:p w14:paraId="70283636" w14:textId="77777777" w:rsidR="008F7519" w:rsidRPr="00806ECD" w:rsidRDefault="008F7519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dokumentów składających się na ofertę.</w:t>
      </w:r>
    </w:p>
    <w:p w14:paraId="0B2B4F03" w14:textId="77777777" w:rsidR="00343B8A" w:rsidRPr="00806ECD" w:rsidRDefault="00343B8A" w:rsidP="00B53812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– według wzoru interaktywnego „Formularza ofertowego” udostępnionego przez Zamawiającego na Platformie e-Zamówienia i zamieszczonego w podglądzie postępowania w zakładce „Informacje podstawowe” </w:t>
      </w:r>
      <w:r w:rsidRPr="00806ECD">
        <w:rPr>
          <w:rFonts w:asciiTheme="minorHAnsi" w:hAnsiTheme="minorHAnsi" w:cstheme="minorHAnsi"/>
          <w:bCs/>
          <w:color w:val="auto"/>
          <w:sz w:val="20"/>
          <w:szCs w:val="20"/>
        </w:rPr>
        <w:t>załącznik nr 1 do SWZ</w:t>
      </w: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5143223B" w14:textId="4793E89D" w:rsidR="00343B8A" w:rsidRPr="00806ECD" w:rsidRDefault="00343B8A" w:rsidP="00B53812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oświadczenie Wykonawcy, składane na podstawie art. 125 ust. 1 ustawy Prawo zamówień publicznych                       – </w:t>
      </w:r>
      <w:r w:rsidRPr="00806ECD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według wzoru załącznik nr </w:t>
      </w:r>
      <w:r w:rsidR="00933691" w:rsidRPr="00806ECD">
        <w:rPr>
          <w:rFonts w:asciiTheme="minorHAnsi" w:hAnsiTheme="minorHAnsi" w:cstheme="minorHAnsi"/>
          <w:bCs/>
          <w:iCs/>
          <w:color w:val="auto"/>
          <w:sz w:val="20"/>
          <w:szCs w:val="20"/>
        </w:rPr>
        <w:t>4</w:t>
      </w:r>
      <w:r w:rsidRPr="00806ECD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do SWZ</w:t>
      </w: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32D534E8" w14:textId="7E07729F" w:rsidR="00FD2096" w:rsidRPr="00806ECD" w:rsidRDefault="00FD2096" w:rsidP="00B53812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przedmiotowe środki dowodowe:</w:t>
      </w:r>
    </w:p>
    <w:p w14:paraId="385B8A10" w14:textId="77777777" w:rsidR="00FD2096" w:rsidRPr="00806ECD" w:rsidRDefault="00FD2096" w:rsidP="00B53812">
      <w:pPr>
        <w:pStyle w:val="Akapitzlist"/>
        <w:numPr>
          <w:ilvl w:val="3"/>
          <w:numId w:val="5"/>
        </w:numPr>
        <w:spacing w:after="0" w:line="288" w:lineRule="auto"/>
        <w:ind w:left="1134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formularz oferowanych parametrów technicznych</w:t>
      </w:r>
      <w:r w:rsidRPr="00806ECD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- według wzoru załącznik nr 2 do SWZ.</w:t>
      </w:r>
    </w:p>
    <w:p w14:paraId="2ACC633A" w14:textId="77777777" w:rsidR="00FD2096" w:rsidRPr="00806ECD" w:rsidRDefault="00FD2096" w:rsidP="00B53812">
      <w:pPr>
        <w:pStyle w:val="Akapitzlist"/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przewiduje uzupełnienie przedmiotowych środków dowodowych, o którym mowa powyżej.</w:t>
      </w:r>
    </w:p>
    <w:p w14:paraId="32388A0D" w14:textId="77777777" w:rsidR="00343B8A" w:rsidRPr="00806ECD" w:rsidRDefault="00343B8A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Dodatkowo do oferty należy dołączyć </w:t>
      </w:r>
      <w:r w:rsidRPr="00806EC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–</w:t>
      </w: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jeśli dotyczy:</w:t>
      </w:r>
    </w:p>
    <w:p w14:paraId="20C686B8" w14:textId="77777777" w:rsidR="00343B8A" w:rsidRPr="00806ECD" w:rsidRDefault="00343B8A" w:rsidP="00B53812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upoważniające do złożenia oferty, o ile ofertę składa pełnomocnik.</w:t>
      </w:r>
    </w:p>
    <w:p w14:paraId="7B2AF7D6" w14:textId="77777777" w:rsidR="00343B8A" w:rsidRPr="00806ECD" w:rsidRDefault="00343B8A" w:rsidP="00B53812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dla pełnomocnika do reprezentowania w postępowaniu Wykonawców wspólnie ubiegających się o udzielenie zamówienia - dotyczy ofert składanych przez Wykonawców wspólnie ubiegających się o udzielenie zamówienia.</w:t>
      </w:r>
    </w:p>
    <w:p w14:paraId="2287E5E4" w14:textId="77777777" w:rsidR="00933691" w:rsidRPr="00806ECD" w:rsidRDefault="00933691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przygotowuje ofertę przy pomocy interaktywnego „Formularza ofertowego” udostępnionego przez Zamawiającego na Platformie e-Zamówienia i zamieszczonego w podglądzie postępowania w zakładce „Informacje podstawowe”. </w:t>
      </w:r>
    </w:p>
    <w:p w14:paraId="528B3212" w14:textId="77777777" w:rsidR="00933691" w:rsidRPr="00806ECD" w:rsidRDefault="00933691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14:paraId="410CB900" w14:textId="77777777" w:rsidR="00933691" w:rsidRPr="00806ECD" w:rsidRDefault="00933691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9. </w:t>
      </w:r>
    </w:p>
    <w:p w14:paraId="20221463" w14:textId="77777777" w:rsidR="00933691" w:rsidRPr="00806ECD" w:rsidRDefault="00933691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Uwaga! Nie należy zmieniać nazwy pliku nadanej przez Platformę e-Zamówienia. Zapisany „Formularz ofertowy” należy zawsze otwierać w programie Adobe Acrobat Reader DC. </w:t>
      </w:r>
    </w:p>
    <w:p w14:paraId="5674D635" w14:textId="77777777" w:rsidR="00933691" w:rsidRPr="00806ECD" w:rsidRDefault="00933691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14:paraId="5B4A8A97" w14:textId="77777777" w:rsidR="00933691" w:rsidRPr="00806ECD" w:rsidRDefault="00933691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14:paraId="55B3ACCE" w14:textId="77777777" w:rsidR="00933691" w:rsidRPr="00806ECD" w:rsidRDefault="00933691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i załączniki do oferty, oświadczenie o niepodleganiu wykluczeniu </w:t>
      </w:r>
      <w:r w:rsidRPr="00806EC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i spełnianiu warunków udziału w postępowaniu</w:t>
      </w: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68F92E87" w14:textId="6E5D3044" w:rsidR="00933691" w:rsidRPr="00806ECD" w:rsidRDefault="00933691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Pozostałe dokumenty wchodzące w skład oferty lub składane wraz z ofertą, które są zgodne z ustawą Pzp lub rozporządzeniem Prezesa Rady Ministrów w sprawie wymagań dla dokumentów elektronicznych opatrzone kwalifikowanym podpisem elektronicznym, podpisem za</w:t>
      </w:r>
      <w:r w:rsidR="00FD2096"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ufanym</w:t>
      </w: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3A7AED20" w14:textId="77777777" w:rsidR="00933691" w:rsidRPr="00806ECD" w:rsidRDefault="00933691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14:paraId="18E7B6AD" w14:textId="77777777" w:rsidR="00933691" w:rsidRPr="00806ECD" w:rsidRDefault="00933691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0C57BA5B" w14:textId="77777777" w:rsidR="00933691" w:rsidRPr="00806ECD" w:rsidRDefault="00933691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Maksymalny łączny rozmiar plików stanowiących ofertę lub składanych wraz z ofertą to 250 MB.</w:t>
      </w:r>
    </w:p>
    <w:p w14:paraId="1C94EEAE" w14:textId="77777777" w:rsidR="00933691" w:rsidRPr="00806ECD" w:rsidRDefault="00933691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Wszelkie informacje stanowiące tajemnicę przedsiębiorstwa w rozumieniu ustawy z dnia 16 kwietnia 1993 r. o zwalczaniu nieuczciwej konkurencji </w:t>
      </w:r>
      <w:r w:rsidRPr="00806EC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(Dz. U. z 2022 r., poz. 1233 ze zm.)</w:t>
      </w: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które Wykonawca zastrzeże jako tajemnicę przedsiębiorstwa, powinny zostać złożone w osobnym pliku wraz z jednoczesnym zaznaczeniem „Załącznik stanowiący tajemnicę przedsiębiorstwa” a następnie wraz z plikami stanowiącymi jawną część skompresowane do jednego pliku archiwum (ZIP).</w:t>
      </w:r>
      <w:r w:rsidRPr="00806ECD">
        <w:rPr>
          <w:rFonts w:asciiTheme="minorHAnsi" w:eastAsia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Ustawy.</w:t>
      </w:r>
    </w:p>
    <w:p w14:paraId="189556D7" w14:textId="77777777" w:rsidR="00933691" w:rsidRPr="00806ECD" w:rsidRDefault="00933691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Oferta, oświadczenie o niepodleganiu wykluczeniu </w:t>
      </w:r>
      <w:r w:rsidRPr="00806EC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 spełnianiu warunków udziału w postępowaniu, </w:t>
      </w: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muszą być złożone w formie elektronicznej lub postaci elektronicznej opatrzonej </w:t>
      </w:r>
      <w:r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kwalifikowanym podpisem elektronicznym, podpisem zaufanym lub podpisem osobistym</w:t>
      </w: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podpisem zaufanym lub podpisem osobistym.</w:t>
      </w:r>
    </w:p>
    <w:p w14:paraId="3431307A" w14:textId="77777777" w:rsidR="00933691" w:rsidRPr="00806ECD" w:rsidRDefault="00933691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Pełnomocnictwo do podpisania oferty </w:t>
      </w: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musi być złożone w oryginale w takiej samej formie jak składana oferta. Dopuszcza się także złożenie elektronicznej kopii (skanu) pełnomocnictwa sporządzonego uprzednio w formie pisemnej, w formie elektronicznego poświadczenia sporządzonego stosownie do art. 97 § 2 ustawy z dnia 14 lutego 1991 r. Prawo o notariacie, które to poświadczenia notariusz opatruje kwalifikowanym podpisem elektronicznym, bądź też poprze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5E1D7EE7" w14:textId="77777777" w:rsidR="00933691" w:rsidRPr="00806ECD" w:rsidRDefault="00933691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sporządzenia </w:t>
      </w: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dokumentów elektronicznych</w:t>
      </w:r>
      <w:r w:rsidRPr="00806EC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14:paraId="2C9A41CE" w14:textId="77777777" w:rsidR="00933691" w:rsidRPr="00806ECD" w:rsidRDefault="00933691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Wszystkie opracowane przez Zamawiającego załączniki do niniejszej specyfikacji stanowią wyłącznie propozycję co do treści wymaganych dokumentów. Dopuszcza się przedstawienie wymaganych załączników w wersji własnej opracowanej przez wykonawcę, pod warunkiem, iż dokumenty będą zawierać wszystkie żądane przez zamawiającego informacje zawarte w załącznikach i niniejszej specyfikacji oraz będą podpisane przez Wykonawcę.</w:t>
      </w:r>
    </w:p>
    <w:p w14:paraId="34DB462A" w14:textId="77777777" w:rsidR="00933691" w:rsidRPr="00806ECD" w:rsidRDefault="00933691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Wykonawca ponosi wszelkie koszty związane z przygotowaniem oferty.</w:t>
      </w:r>
    </w:p>
    <w:p w14:paraId="5B1F9A4A" w14:textId="77777777" w:rsidR="00933691" w:rsidRPr="00806ECD" w:rsidRDefault="00933691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nie przewiduje zwrotu kosztów udziału w postępowaniu.</w:t>
      </w:r>
    </w:p>
    <w:p w14:paraId="666EEB56" w14:textId="77777777" w:rsidR="00933691" w:rsidRPr="00806ECD" w:rsidRDefault="00933691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zamieszczenia ogłoszenia o zamówieniu w BZP.</w:t>
      </w:r>
    </w:p>
    <w:p w14:paraId="58337BD3" w14:textId="77777777" w:rsidR="00950A3D" w:rsidRPr="00806ECD" w:rsidRDefault="00950A3D" w:rsidP="00B53812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</w:p>
    <w:p w14:paraId="4A22367A" w14:textId="77777777" w:rsidR="007A31BB" w:rsidRPr="00806ECD" w:rsidRDefault="007A31BB" w:rsidP="00B53812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806ECD">
        <w:rPr>
          <w:rFonts w:asciiTheme="minorHAnsi" w:hAnsiTheme="minorHAnsi" w:cstheme="minorHAnsi"/>
          <w:b/>
          <w:bCs/>
        </w:rPr>
        <w:t>Sposób oraz termin składania ofert.</w:t>
      </w:r>
    </w:p>
    <w:p w14:paraId="316A7D7E" w14:textId="77777777" w:rsidR="00343B8A" w:rsidRPr="00806ECD" w:rsidRDefault="00343B8A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Wykonawca składa ofertę za pośrednictwem Formularza do złożenia oferty dostępnego na platformie e-Zamówienia.</w:t>
      </w:r>
    </w:p>
    <w:p w14:paraId="5D5D0AB0" w14:textId="30C0A98E" w:rsidR="00343B8A" w:rsidRPr="00806ECD" w:rsidRDefault="00343B8A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złożenia oferty, w tym zaszyfrowania oferty opisany został w „Centrum pomocy”, dostępnej na stronie: </w:t>
      </w:r>
      <w:hyperlink r:id="rId21" w:history="1">
        <w:r w:rsidR="00B53812" w:rsidRPr="00806ECD">
          <w:rPr>
            <w:rStyle w:val="Hipercze"/>
            <w:rFonts w:asciiTheme="minorHAnsi" w:hAnsiTheme="minorHAnsi" w:cstheme="minorHAnsi"/>
            <w:b w:val="0"/>
            <w:bCs/>
            <w:iCs/>
            <w:color w:val="auto"/>
            <w:sz w:val="20"/>
            <w:szCs w:val="20"/>
          </w:rPr>
          <w:t>https://media.ezamowienia.gov.pl/pod/2021/10/Oferty-5.1.pdf</w:t>
        </w:r>
      </w:hyperlink>
      <w:r w:rsidR="00B53812" w:rsidRPr="00806EC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. </w:t>
      </w:r>
    </w:p>
    <w:p w14:paraId="556FD974" w14:textId="52F083FF" w:rsidR="00343B8A" w:rsidRPr="00806ECD" w:rsidRDefault="00343B8A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Ofertę wraz z załącznikami należy złożyć do dnia </w:t>
      </w:r>
      <w:r w:rsidR="00707F7B" w:rsidRPr="00806ECD">
        <w:rPr>
          <w:rFonts w:asciiTheme="minorHAnsi" w:hAnsiTheme="minorHAnsi" w:cstheme="minorHAnsi"/>
          <w:bCs/>
          <w:iCs/>
          <w:color w:val="auto"/>
          <w:sz w:val="20"/>
          <w:szCs w:val="20"/>
        </w:rPr>
        <w:t>5 grudnia</w:t>
      </w:r>
      <w:r w:rsidR="00B53812" w:rsidRPr="00806ECD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2025</w:t>
      </w:r>
      <w:r w:rsidRPr="00806ECD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r. do godziny </w:t>
      </w:r>
      <w:r w:rsidR="005726CD" w:rsidRPr="00806ECD">
        <w:rPr>
          <w:rFonts w:asciiTheme="minorHAnsi" w:hAnsiTheme="minorHAnsi" w:cstheme="minorHAnsi"/>
          <w:bCs/>
          <w:iCs/>
          <w:color w:val="auto"/>
          <w:sz w:val="20"/>
          <w:szCs w:val="20"/>
        </w:rPr>
        <w:t>13</w:t>
      </w:r>
      <w:r w:rsidR="0031382D" w:rsidRPr="00806ECD">
        <w:rPr>
          <w:rFonts w:asciiTheme="minorHAnsi" w:hAnsiTheme="minorHAnsi" w:cstheme="minorHAnsi"/>
          <w:bCs/>
          <w:iCs/>
          <w:color w:val="auto"/>
          <w:sz w:val="20"/>
          <w:szCs w:val="20"/>
        </w:rPr>
        <w:t>:3</w:t>
      </w:r>
      <w:r w:rsidRPr="00806ECD">
        <w:rPr>
          <w:rFonts w:asciiTheme="minorHAnsi" w:hAnsiTheme="minorHAnsi" w:cstheme="minorHAnsi"/>
          <w:bCs/>
          <w:iCs/>
          <w:color w:val="auto"/>
          <w:sz w:val="20"/>
          <w:szCs w:val="20"/>
        </w:rPr>
        <w:t>0.</w:t>
      </w:r>
    </w:p>
    <w:p w14:paraId="3EF616F9" w14:textId="77777777" w:rsidR="00343B8A" w:rsidRPr="00806ECD" w:rsidRDefault="00343B8A" w:rsidP="00B53812">
      <w:pPr>
        <w:numPr>
          <w:ilvl w:val="1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806ECD">
        <w:rPr>
          <w:rFonts w:asciiTheme="minorHAnsi" w:hAnsiTheme="minorHAnsi" w:cstheme="minorHAnsi"/>
          <w:bCs/>
          <w:iCs/>
        </w:rPr>
        <w:t>Zamawiający odrzuci ofertę złożoną po terminie składania ofert.</w:t>
      </w:r>
    </w:p>
    <w:p w14:paraId="01DC3483" w14:textId="77777777" w:rsidR="00343B8A" w:rsidRPr="00806ECD" w:rsidRDefault="00343B8A" w:rsidP="00B53812">
      <w:pPr>
        <w:numPr>
          <w:ilvl w:val="1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806ECD">
        <w:rPr>
          <w:rFonts w:asciiTheme="minorHAnsi" w:hAnsiTheme="minorHAnsi" w:cstheme="minorHAnsi"/>
          <w:bCs/>
          <w:iCs/>
        </w:rPr>
        <w:t>Wykonawca po przesłaniu oferty za pomocą Formularza do złożenia ofert możne pobrać potwierdzenia przyjęcia i odbioru dokumentu, tzw. Elektroniczne Potwierdzenie Przyjęcia (EPP) i Elektroniczne Potwierdzenie Otrzymania (EPO).</w:t>
      </w:r>
    </w:p>
    <w:p w14:paraId="77D74833" w14:textId="77777777" w:rsidR="00343B8A" w:rsidRPr="00806ECD" w:rsidRDefault="00343B8A" w:rsidP="00B53812">
      <w:pPr>
        <w:numPr>
          <w:ilvl w:val="1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806ECD">
        <w:rPr>
          <w:rFonts w:asciiTheme="minorHAnsi" w:hAnsiTheme="minorHAnsi" w:cstheme="minorHAnsi"/>
          <w:bCs/>
          <w:iCs/>
        </w:rPr>
        <w:t>Wykonawca przed upływem terminu do składania ofert może wycofać ofertę za pośrednictwem Formularza do wycofania oferty dostępnego na platformie e-Zamówienia. Sposób wycofania oferty został opisany w „</w:t>
      </w:r>
      <w:r w:rsidRPr="00806ECD">
        <w:rPr>
          <w:rFonts w:asciiTheme="minorHAnsi" w:hAnsiTheme="minorHAnsi" w:cstheme="minorHAnsi"/>
          <w:b/>
          <w:bCs/>
          <w:iCs/>
        </w:rPr>
        <w:t>Centrum pomocy</w:t>
      </w:r>
      <w:r w:rsidRPr="00806ECD">
        <w:rPr>
          <w:rFonts w:asciiTheme="minorHAnsi" w:hAnsiTheme="minorHAnsi" w:cstheme="minorHAnsi"/>
          <w:bCs/>
          <w:iCs/>
        </w:rPr>
        <w:t xml:space="preserve">”, dostępnej na stronie: </w:t>
      </w:r>
      <w:hyperlink r:id="rId22" w:history="1">
        <w:r w:rsidRPr="00806ECD">
          <w:rPr>
            <w:rStyle w:val="Hipercze"/>
            <w:rFonts w:asciiTheme="minorHAnsi" w:hAnsiTheme="minorHAnsi" w:cstheme="minorHAnsi"/>
            <w:bCs/>
            <w:iCs/>
            <w:color w:val="auto"/>
          </w:rPr>
          <w:t>https://media.ezamowienia.gov.pl/pod/2021/10/Oferty-5.1.pdf</w:t>
        </w:r>
      </w:hyperlink>
      <w:r w:rsidRPr="00806ECD">
        <w:rPr>
          <w:rStyle w:val="Hipercze"/>
          <w:rFonts w:asciiTheme="minorHAnsi" w:hAnsiTheme="minorHAnsi" w:cstheme="minorHAnsi"/>
          <w:bCs/>
          <w:iCs/>
          <w:color w:val="auto"/>
        </w:rPr>
        <w:t>.</w:t>
      </w:r>
    </w:p>
    <w:p w14:paraId="18F9B8BB" w14:textId="77777777" w:rsidR="00343B8A" w:rsidRPr="00806ECD" w:rsidRDefault="00343B8A" w:rsidP="00B53812">
      <w:pPr>
        <w:numPr>
          <w:ilvl w:val="1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806ECD">
        <w:rPr>
          <w:rFonts w:asciiTheme="minorHAnsi" w:hAnsiTheme="minorHAnsi" w:cstheme="minorHAnsi"/>
          <w:bCs/>
          <w:iCs/>
        </w:rPr>
        <w:t>Wykonawca po upływie terminu do składania ofert nie może wycofać złożonej oferty.</w:t>
      </w:r>
    </w:p>
    <w:p w14:paraId="798351F1" w14:textId="77777777" w:rsidR="007A31BB" w:rsidRPr="00806ECD" w:rsidRDefault="007A31BB" w:rsidP="00B53812">
      <w:pPr>
        <w:spacing w:line="288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6A3569F3" w14:textId="77777777" w:rsidR="00B53812" w:rsidRPr="00806ECD" w:rsidRDefault="00B53812" w:rsidP="00B53812">
      <w:pPr>
        <w:spacing w:line="288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3DEB70CF" w14:textId="77777777" w:rsidR="007A31BB" w:rsidRPr="00806ECD" w:rsidRDefault="007A31BB" w:rsidP="00B53812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806ECD">
        <w:rPr>
          <w:rFonts w:asciiTheme="minorHAnsi" w:hAnsiTheme="minorHAnsi" w:cstheme="minorHAnsi"/>
          <w:b/>
          <w:bCs/>
        </w:rPr>
        <w:t>Termin otwarcia ofert.</w:t>
      </w:r>
    </w:p>
    <w:p w14:paraId="16758AC9" w14:textId="16555445" w:rsidR="00343B8A" w:rsidRPr="00806ECD" w:rsidRDefault="00343B8A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Otwarcie ofert nastąpi w dniu </w:t>
      </w:r>
      <w:r w:rsidR="00707F7B" w:rsidRPr="00806ECD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5 grudnia </w:t>
      </w:r>
      <w:r w:rsidR="00990C17" w:rsidRPr="00806ECD">
        <w:rPr>
          <w:rFonts w:asciiTheme="minorHAnsi" w:hAnsiTheme="minorHAnsi" w:cstheme="minorHAnsi"/>
          <w:bCs/>
          <w:iCs/>
          <w:color w:val="auto"/>
          <w:sz w:val="20"/>
          <w:szCs w:val="20"/>
        </w:rPr>
        <w:t>202</w:t>
      </w:r>
      <w:r w:rsidR="00B53812" w:rsidRPr="00806ECD">
        <w:rPr>
          <w:rFonts w:asciiTheme="minorHAnsi" w:hAnsiTheme="minorHAnsi" w:cstheme="minorHAnsi"/>
          <w:bCs/>
          <w:iCs/>
          <w:color w:val="auto"/>
          <w:sz w:val="20"/>
          <w:szCs w:val="20"/>
        </w:rPr>
        <w:t>5</w:t>
      </w:r>
      <w:r w:rsidR="00990C17" w:rsidRPr="00806ECD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r. </w:t>
      </w:r>
      <w:r w:rsidR="0031382D" w:rsidRPr="00806ECD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o godzinie: </w:t>
      </w:r>
      <w:r w:rsidR="005726CD" w:rsidRPr="00806ECD">
        <w:rPr>
          <w:rFonts w:asciiTheme="minorHAnsi" w:hAnsiTheme="minorHAnsi" w:cstheme="minorHAnsi"/>
          <w:bCs/>
          <w:color w:val="auto"/>
          <w:sz w:val="20"/>
          <w:szCs w:val="20"/>
        </w:rPr>
        <w:t>14</w:t>
      </w:r>
      <w:r w:rsidRPr="00806ECD">
        <w:rPr>
          <w:rFonts w:asciiTheme="minorHAnsi" w:hAnsiTheme="minorHAnsi" w:cstheme="minorHAnsi"/>
          <w:bCs/>
          <w:color w:val="auto"/>
          <w:sz w:val="20"/>
          <w:szCs w:val="20"/>
        </w:rPr>
        <w:t>:00</w:t>
      </w: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3659F253" w14:textId="12EC2378" w:rsidR="00343B8A" w:rsidRPr="00806ECD" w:rsidRDefault="00343B8A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najpóźniej przed otwarciem ofert, udostępnia na stronie internetowej prowadzonego postępowania informację o kwocie, jaką zamierza przeznaczyć na sfinansowanie zamówienia.</w:t>
      </w:r>
    </w:p>
    <w:p w14:paraId="33B2218F" w14:textId="77777777" w:rsidR="00343B8A" w:rsidRPr="00806ECD" w:rsidRDefault="00343B8A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niezwłocznie po otwarciu ofert, udostępni na stronie internetowej prowadzonego postępowania informacje, o których mowa w art. 222 ust. 5 Ustawy.</w:t>
      </w:r>
    </w:p>
    <w:p w14:paraId="53BE48C2" w14:textId="5134BD4E" w:rsidR="00343B8A" w:rsidRPr="00806ECD" w:rsidRDefault="00343B8A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wystąpienia awarii systemu teleinformatycznego, która spowoduje brak możliwości otwarcia ofert               w terminie określonym przez Zamawiającego, otwarcie ofert nastąpi niezwłocznie po usunięciu awa</w:t>
      </w:r>
      <w:r w:rsidR="00B53812"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rii</w:t>
      </w: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45FA2433" w14:textId="6F4F4109" w:rsidR="00343B8A" w:rsidRPr="00806ECD" w:rsidRDefault="00343B8A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poinformuje o zmianie terminu otwarcia ofert na stronie internetowej prowadzonego postępowania.</w:t>
      </w:r>
    </w:p>
    <w:p w14:paraId="17CB3ACE" w14:textId="77777777" w:rsidR="000844E5" w:rsidRPr="00806ECD" w:rsidRDefault="000844E5" w:rsidP="00B53812">
      <w:pPr>
        <w:spacing w:line="288" w:lineRule="auto"/>
        <w:jc w:val="both"/>
        <w:rPr>
          <w:rFonts w:asciiTheme="minorHAnsi" w:hAnsiTheme="minorHAnsi" w:cstheme="minorHAnsi"/>
          <w:bCs/>
        </w:rPr>
      </w:pPr>
    </w:p>
    <w:p w14:paraId="6A9BA702" w14:textId="77777777" w:rsidR="00C96E1B" w:rsidRPr="00806ECD" w:rsidRDefault="00C96E1B" w:rsidP="00B53812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806ECD">
        <w:rPr>
          <w:rFonts w:asciiTheme="minorHAnsi" w:hAnsiTheme="minorHAnsi" w:cstheme="minorHAnsi"/>
          <w:b/>
          <w:bCs/>
        </w:rPr>
        <w:t>Podstawy wykluczenia.</w:t>
      </w:r>
    </w:p>
    <w:p w14:paraId="40445F33" w14:textId="77777777" w:rsidR="00343B8A" w:rsidRPr="00806ECD" w:rsidRDefault="00343B8A" w:rsidP="00B53812">
      <w:pPr>
        <w:pStyle w:val="Akapitzlist"/>
        <w:numPr>
          <w:ilvl w:val="1"/>
          <w:numId w:val="21"/>
        </w:numPr>
        <w:suppressAutoHyphens/>
        <w:spacing w:after="0" w:line="288" w:lineRule="auto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 udzielenie zamówienia mogą ubiegać się Wykonawcy, którzy nie podlegają wykluczeniu z postępowania na podstawie:</w:t>
      </w:r>
    </w:p>
    <w:p w14:paraId="1A04F2AF" w14:textId="3DA06F16" w:rsidR="00343B8A" w:rsidRPr="00806ECD" w:rsidRDefault="00343B8A" w:rsidP="00B53812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art. 108 ust. 1 </w:t>
      </w:r>
      <w:r w:rsidR="00B53812"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ustawy z dnia 11 września 2019 r. Prawo zamówień publicznych</w:t>
      </w: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</w:t>
      </w:r>
    </w:p>
    <w:p w14:paraId="4ADEDE2B" w14:textId="74417A0D" w:rsidR="00343B8A" w:rsidRPr="00806ECD" w:rsidRDefault="00343B8A" w:rsidP="00B53812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art. 109 ust. 1 pkt. 4</w:t>
      </w:r>
      <w:r w:rsidR="007A5A0B"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ustawy z dnia 11 września 2019 r. Prawo zamówień publicznych,</w:t>
      </w:r>
    </w:p>
    <w:p w14:paraId="62FDF31B" w14:textId="2BB11F5E" w:rsidR="00343B8A" w:rsidRPr="00806ECD" w:rsidRDefault="00343B8A" w:rsidP="00B53812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art. 7 ust. 1 ustawy z dnia 13 kwietnia 2022 r. o szczególnych rozwiązaniach w zakresie przeciwdziałania wspieraniu agresji na Ukrainę oraz służących ochron</w:t>
      </w:r>
      <w:r w:rsidR="00B53812"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ie bezpieczeństwa narodowego</w:t>
      </w: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43644AB2" w14:textId="77777777" w:rsidR="00343B8A" w:rsidRPr="00806ECD" w:rsidRDefault="00343B8A" w:rsidP="00B53812">
      <w:pPr>
        <w:pStyle w:val="Akapitzlist"/>
        <w:numPr>
          <w:ilvl w:val="1"/>
          <w:numId w:val="21"/>
        </w:numPr>
        <w:spacing w:after="0" w:line="288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może wykluczyć Wykonawcę na każdym etapie postępowania. Zamawiający odrzuca ofertę, jeżeli została złożona przez Wykonawcę podlegającego wykluczeniu z postępowania.</w:t>
      </w:r>
    </w:p>
    <w:p w14:paraId="79925A1D" w14:textId="1EC74452" w:rsidR="00343B8A" w:rsidRPr="00806ECD" w:rsidRDefault="00343B8A" w:rsidP="00B53812">
      <w:pPr>
        <w:pStyle w:val="Akapitzlist"/>
        <w:numPr>
          <w:ilvl w:val="1"/>
          <w:numId w:val="21"/>
        </w:numPr>
        <w:spacing w:after="0" w:line="288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Wykonawcy wykluczonego na podstawie art. 7 ust. 1 ustawy z dnia 13 kwietnia 2022 r. </w:t>
      </w:r>
      <w:r w:rsidRPr="00806EC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Zamawiający odrzuca ofertę takiego Wykonawcy.</w:t>
      </w:r>
    </w:p>
    <w:p w14:paraId="295F6C4E" w14:textId="77777777" w:rsidR="00343B8A" w:rsidRPr="00806ECD" w:rsidRDefault="00343B8A" w:rsidP="00B53812">
      <w:pPr>
        <w:pStyle w:val="Akapitzlist"/>
        <w:numPr>
          <w:ilvl w:val="1"/>
          <w:numId w:val="21"/>
        </w:numPr>
        <w:spacing w:after="0" w:line="288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Osoba lub podmiot podlegające wykluczeniu na podstawie art. 7 ust. 1 ustawy z dnia 13 kwietnia 2022 r., które w okresie tego wykluczenia ubiegają się o udzielenie zamówienia publicznego lub biorą udział w postępowaniu o udzielenie zamówienia publicznego, podlegają karze pieniężnej. Karę pieniężną nakłada Prezes Urzędu Zamówień Publicznych, w drodze decyzji, w wysokości do 20 000 000 zł. Wpływy z kar pieniężnych stanowią dochód budżetu państwa.</w:t>
      </w:r>
    </w:p>
    <w:p w14:paraId="4CCAA701" w14:textId="77777777" w:rsidR="00343B8A" w:rsidRPr="00806ECD" w:rsidRDefault="00343B8A" w:rsidP="00B53812">
      <w:pPr>
        <w:pStyle w:val="Akapitzlist"/>
        <w:numPr>
          <w:ilvl w:val="1"/>
          <w:numId w:val="21"/>
        </w:numPr>
        <w:spacing w:after="0" w:line="288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Wykonawców wspólnie ubiegających się o zamówienie żaden z nich nie może podlegać wykluczeniu z postępowania na podstawie ww. przesłanek.</w:t>
      </w:r>
    </w:p>
    <w:p w14:paraId="1575B3D2" w14:textId="77777777" w:rsidR="00343B8A" w:rsidRPr="00806ECD" w:rsidRDefault="00343B8A" w:rsidP="00B53812">
      <w:pPr>
        <w:pStyle w:val="Akapitzlist"/>
        <w:numPr>
          <w:ilvl w:val="1"/>
          <w:numId w:val="21"/>
        </w:numPr>
        <w:spacing w:after="0" w:line="288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powoływania się na zasoby podmiotów trzecich Zamawiający bada, czy nie zachodzą wobec tego podmiotu podstawy wykluczenia, które zostały przewidziane względem Wykonawcy.</w:t>
      </w:r>
    </w:p>
    <w:p w14:paraId="32DCC5F3" w14:textId="77777777" w:rsidR="00C233D6" w:rsidRPr="00806ECD" w:rsidRDefault="00C233D6" w:rsidP="00B53812">
      <w:pPr>
        <w:spacing w:line="288" w:lineRule="auto"/>
        <w:jc w:val="both"/>
        <w:rPr>
          <w:rFonts w:asciiTheme="minorHAnsi" w:hAnsiTheme="minorHAnsi" w:cstheme="minorHAnsi"/>
          <w:bCs/>
        </w:rPr>
      </w:pPr>
    </w:p>
    <w:p w14:paraId="5AA2D125" w14:textId="77777777" w:rsidR="004C6032" w:rsidRPr="00806ECD" w:rsidRDefault="00C96E1B" w:rsidP="00B53812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806ECD">
        <w:rPr>
          <w:rFonts w:asciiTheme="minorHAnsi" w:hAnsiTheme="minorHAnsi" w:cstheme="minorHAnsi"/>
          <w:b/>
          <w:bCs/>
        </w:rPr>
        <w:t>Informacja o warunkach udziału w postępowaniu</w:t>
      </w:r>
      <w:r w:rsidR="006F289A" w:rsidRPr="00806ECD">
        <w:rPr>
          <w:rFonts w:asciiTheme="minorHAnsi" w:hAnsiTheme="minorHAnsi" w:cstheme="minorHAnsi"/>
          <w:b/>
          <w:bCs/>
        </w:rPr>
        <w:t>.</w:t>
      </w:r>
    </w:p>
    <w:p w14:paraId="333E586D" w14:textId="0FB1A03C" w:rsidR="00EF30B9" w:rsidRPr="00806ECD" w:rsidRDefault="00FD2096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Zamawiający nie określa warunków udziału w postępowaniu.</w:t>
      </w:r>
    </w:p>
    <w:p w14:paraId="7BD1BAE3" w14:textId="77777777" w:rsidR="008579A5" w:rsidRPr="00806ECD" w:rsidRDefault="008579A5" w:rsidP="00B53812">
      <w:pPr>
        <w:tabs>
          <w:tab w:val="left" w:pos="709"/>
        </w:tabs>
        <w:spacing w:line="288" w:lineRule="auto"/>
        <w:jc w:val="both"/>
        <w:rPr>
          <w:rFonts w:asciiTheme="minorHAnsi" w:hAnsiTheme="minorHAnsi" w:cstheme="minorHAnsi"/>
        </w:rPr>
      </w:pPr>
    </w:p>
    <w:p w14:paraId="174520AE" w14:textId="77777777" w:rsidR="00FD2096" w:rsidRPr="00806ECD" w:rsidRDefault="00FD2096" w:rsidP="00B53812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806ECD">
        <w:rPr>
          <w:rFonts w:asciiTheme="minorHAnsi" w:hAnsiTheme="minorHAnsi" w:cstheme="minorHAnsi"/>
          <w:b/>
          <w:bCs/>
        </w:rPr>
        <w:t>Informacja o podmiotowych środkach dowodowych</w:t>
      </w:r>
      <w:r w:rsidRPr="00806ECD">
        <w:rPr>
          <w:rFonts w:asciiTheme="minorHAnsi" w:hAnsiTheme="minorHAnsi" w:cstheme="minorHAnsi"/>
          <w:b/>
        </w:rPr>
        <w:t>.</w:t>
      </w:r>
    </w:p>
    <w:p w14:paraId="520382EF" w14:textId="77777777" w:rsidR="00FD2096" w:rsidRPr="00806ECD" w:rsidRDefault="00FD2096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nie żąda złożenia podmiotowych środków dowodowych.</w:t>
      </w:r>
    </w:p>
    <w:p w14:paraId="5CB7EE7D" w14:textId="77777777" w:rsidR="00FD2096" w:rsidRPr="00806ECD" w:rsidRDefault="00FD2096" w:rsidP="00B53812">
      <w:pPr>
        <w:tabs>
          <w:tab w:val="left" w:pos="709"/>
        </w:tabs>
        <w:spacing w:line="288" w:lineRule="auto"/>
        <w:jc w:val="both"/>
        <w:rPr>
          <w:rFonts w:asciiTheme="minorHAnsi" w:hAnsiTheme="minorHAnsi" w:cstheme="minorHAnsi"/>
        </w:rPr>
      </w:pPr>
    </w:p>
    <w:p w14:paraId="6B15D36B" w14:textId="77777777" w:rsidR="00F03EA5" w:rsidRPr="00806ECD" w:rsidRDefault="00DF673C" w:rsidP="00B53812">
      <w:pPr>
        <w:numPr>
          <w:ilvl w:val="0"/>
          <w:numId w:val="5"/>
        </w:numPr>
        <w:tabs>
          <w:tab w:val="left" w:pos="426"/>
        </w:tabs>
        <w:spacing w:line="288" w:lineRule="auto"/>
        <w:ind w:left="357" w:hanging="357"/>
        <w:rPr>
          <w:rFonts w:asciiTheme="minorHAnsi" w:hAnsiTheme="minorHAnsi" w:cstheme="minorHAnsi"/>
          <w:b/>
          <w:bCs/>
        </w:rPr>
      </w:pPr>
      <w:r w:rsidRPr="00806ECD">
        <w:rPr>
          <w:rFonts w:asciiTheme="minorHAnsi" w:hAnsiTheme="minorHAnsi" w:cstheme="minorHAnsi"/>
          <w:b/>
          <w:bCs/>
        </w:rPr>
        <w:t>Sposób obliczenia ceny</w:t>
      </w:r>
      <w:r w:rsidR="00F03EA5" w:rsidRPr="00806ECD">
        <w:rPr>
          <w:rFonts w:asciiTheme="minorHAnsi" w:hAnsiTheme="minorHAnsi" w:cstheme="minorHAnsi"/>
          <w:b/>
          <w:bCs/>
        </w:rPr>
        <w:t>.</w:t>
      </w:r>
    </w:p>
    <w:p w14:paraId="3F5CA728" w14:textId="6A3619FE" w:rsidR="00DF673C" w:rsidRPr="00806ECD" w:rsidRDefault="00CC233A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Cena oferty, za całość zamówienia, musi być podana cyfrowo. Cena oferty winna być obliczona i zapisana zgodnie z formularzem ofertowym. Cena ofertowa = cena netto + podatek vat.</w:t>
      </w:r>
    </w:p>
    <w:p w14:paraId="088DFDF3" w14:textId="77777777" w:rsidR="0065677C" w:rsidRPr="00806ECD" w:rsidRDefault="00DF673C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Wykonawca obowiązany jest przedłożyć ofertę cenową zgodnie z </w:t>
      </w:r>
      <w:r w:rsidR="007C14E1"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="007A4FCF"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ałącznikiem nr 1 do S</w:t>
      </w:r>
      <w:r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WZ.</w:t>
      </w:r>
    </w:p>
    <w:p w14:paraId="608589F6" w14:textId="165FD719" w:rsidR="0052454F" w:rsidRPr="00806ECD" w:rsidRDefault="00DF673C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Wszelkie obliczenia należy wykonywać na liczbach zaokrąglonych do dwóch miejsc po przecinku.</w:t>
      </w:r>
    </w:p>
    <w:p w14:paraId="7E0A99CD" w14:textId="77777777" w:rsidR="0052454F" w:rsidRPr="00806ECD" w:rsidRDefault="00DF673C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Cena (w tym ceny jednostkowe) powinna zawierać w sobie ewentualne upusty oferowane przez Wykonawcę. </w:t>
      </w:r>
    </w:p>
    <w:p w14:paraId="77BB3BD7" w14:textId="77777777" w:rsidR="0052454F" w:rsidRPr="00806ECD" w:rsidRDefault="00DF673C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Cenę (w tym ceny jednostkowe) </w:t>
      </w:r>
      <w:r w:rsidR="0052454F"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muszą być  podane i wyliczone w zaokrągleniu do dwóch miejsc po przecinku (zasada zaokrąglenia – poniżej 5 należy końcówkę pominąć, powyżej i równe 5 należy zaokrąglić w górę).</w:t>
      </w:r>
    </w:p>
    <w:p w14:paraId="64F3965F" w14:textId="77777777" w:rsidR="007338BC" w:rsidRPr="00806ECD" w:rsidRDefault="00763F5A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Podatek VAT należy naliczyć zgodnie z ustawą z dnia 11 marca 2004 r. o podatku od towarów i usług.</w:t>
      </w:r>
    </w:p>
    <w:p w14:paraId="6FDCB0AC" w14:textId="77777777" w:rsidR="00763F5A" w:rsidRPr="00806ECD" w:rsidRDefault="00763F5A" w:rsidP="00B53812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Podatek vat wynosi: </w:t>
      </w:r>
      <w:r w:rsidR="002C5D94"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23%</w:t>
      </w:r>
      <w:r w:rsidR="00F84FD6"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0072A17C" w14:textId="77777777" w:rsidR="00F84FD6" w:rsidRPr="00806ECD" w:rsidRDefault="00F84FD6" w:rsidP="00B53812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Jeśli Wykonawca jest uprawniony do naliczania innej stawki podatku VAT zobowiązany jest dołączyć do oferty  interpretacje indywidualną wydaną przez  Krajową Administrację Skarbową.</w:t>
      </w:r>
    </w:p>
    <w:p w14:paraId="48A9D435" w14:textId="77777777" w:rsidR="00F84FD6" w:rsidRPr="00806ECD" w:rsidRDefault="00F84FD6" w:rsidP="00B53812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W każdym braku w.w. interpretacji i każdym innym przypadku, Zamawiający dokona poprawy podatku VAT dostosowując treść oferty do treści specyfikacji warunków zamówienia - arg. n</w:t>
      </w:r>
      <w:r w:rsidR="00A735A0"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a podstawie sentencji uchwała Są</w:t>
      </w:r>
      <w:r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du Najwyższego z dnia 20 października 2011 r. [III CZP 52/11, III CZP 53/11].</w:t>
      </w:r>
    </w:p>
    <w:p w14:paraId="363EDE01" w14:textId="77777777" w:rsidR="00CC233A" w:rsidRPr="00806ECD" w:rsidRDefault="00CC233A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Rozliczenia między </w:t>
      </w:r>
      <w:r w:rsidR="00037E44" w:rsidRPr="00806EC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</w:t>
      </w:r>
      <w:r w:rsidRPr="00806EC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amawiającym a </w:t>
      </w:r>
      <w:r w:rsidR="00037E44" w:rsidRPr="00806EC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</w:t>
      </w:r>
      <w:r w:rsidRPr="00806EC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ykonawcą prowadzone będą w walucie polskiej (złoty polski). </w:t>
      </w: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nie przewiduje rozliczenia w walutach obcych.</w:t>
      </w:r>
    </w:p>
    <w:p w14:paraId="24D7AF1F" w14:textId="77777777" w:rsidR="005F5604" w:rsidRPr="00806ECD" w:rsidRDefault="005F5604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W ofercie, o której mowa w ust. 1, wykonawca ma obowiązek:</w:t>
      </w:r>
    </w:p>
    <w:p w14:paraId="0165FB2D" w14:textId="77777777" w:rsidR="005F5604" w:rsidRPr="00806ECD" w:rsidRDefault="005F5604" w:rsidP="00B53812">
      <w:pPr>
        <w:pStyle w:val="Akapitzlist"/>
        <w:numPr>
          <w:ilvl w:val="2"/>
          <w:numId w:val="19"/>
        </w:numPr>
        <w:spacing w:after="0" w:line="288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poinformowania zamawiającego, że wybór jego oferty będzie prowadził do powstania u zamawiającego obowiązku podatkowego;</w:t>
      </w:r>
    </w:p>
    <w:p w14:paraId="4061A8B1" w14:textId="77777777" w:rsidR="005F5604" w:rsidRPr="00806ECD" w:rsidRDefault="005F5604" w:rsidP="00B53812">
      <w:pPr>
        <w:pStyle w:val="Akapitzlist"/>
        <w:numPr>
          <w:ilvl w:val="2"/>
          <w:numId w:val="19"/>
        </w:numPr>
        <w:spacing w:after="0" w:line="288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wskazania nazwy (rodzaju) towaru lub usługi, których dostawa lub świadczenie będą prowadziły do powstania obowiązku podatkowego;</w:t>
      </w:r>
    </w:p>
    <w:p w14:paraId="7D9162BE" w14:textId="77777777" w:rsidR="005F5604" w:rsidRPr="00806ECD" w:rsidRDefault="005F5604" w:rsidP="00B53812">
      <w:pPr>
        <w:pStyle w:val="Akapitzlist"/>
        <w:numPr>
          <w:ilvl w:val="2"/>
          <w:numId w:val="19"/>
        </w:numPr>
        <w:spacing w:after="0" w:line="288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wskazania wartości towaru lub usługi objętego obowiązkiem podatkowym zamawiającego, bez kwoty podatku;</w:t>
      </w:r>
    </w:p>
    <w:p w14:paraId="4D861386" w14:textId="77777777" w:rsidR="005F5604" w:rsidRPr="00806ECD" w:rsidRDefault="005F5604" w:rsidP="00B53812">
      <w:pPr>
        <w:pStyle w:val="Akapitzlist"/>
        <w:numPr>
          <w:ilvl w:val="2"/>
          <w:numId w:val="19"/>
        </w:numPr>
        <w:spacing w:after="0" w:line="288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wskazania stawki podatku od towarów i usług, która zgodnie z wiedzą wykonawcy, będzie miała zastosowanie</w:t>
      </w: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63ADFED8" w14:textId="77777777" w:rsidR="00B53201" w:rsidRPr="00806ECD" w:rsidRDefault="00B53201" w:rsidP="00B53812">
      <w:pPr>
        <w:pStyle w:val="Akapitzlist"/>
        <w:spacing w:after="0" w:line="288" w:lineRule="auto"/>
        <w:ind w:left="709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</w:p>
    <w:p w14:paraId="25169670" w14:textId="77777777" w:rsidR="0034006F" w:rsidRPr="00806ECD" w:rsidRDefault="0052454F" w:rsidP="00B53812">
      <w:pPr>
        <w:numPr>
          <w:ilvl w:val="0"/>
          <w:numId w:val="5"/>
        </w:numPr>
        <w:tabs>
          <w:tab w:val="left" w:pos="567"/>
        </w:tabs>
        <w:spacing w:line="288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806ECD">
        <w:rPr>
          <w:rFonts w:asciiTheme="minorHAnsi" w:hAnsiTheme="minorHAnsi" w:cstheme="minorHAnsi"/>
          <w:b/>
          <w:bCs/>
        </w:rPr>
        <w:t>Opis kryteriów oceny ofert, wraz z podaniem wag tych kryteriów, i sposobu oceny ofert</w:t>
      </w:r>
      <w:r w:rsidR="0034006F" w:rsidRPr="00806ECD">
        <w:rPr>
          <w:rFonts w:asciiTheme="minorHAnsi" w:hAnsiTheme="minorHAnsi" w:cstheme="minorHAnsi"/>
          <w:b/>
        </w:rPr>
        <w:t>.</w:t>
      </w:r>
    </w:p>
    <w:p w14:paraId="63492F5C" w14:textId="77777777" w:rsidR="00FD2096" w:rsidRPr="00806ECD" w:rsidRDefault="00FD2096" w:rsidP="00B53812">
      <w:pPr>
        <w:pStyle w:val="Akapitzlist"/>
        <w:numPr>
          <w:ilvl w:val="1"/>
          <w:numId w:val="5"/>
        </w:numPr>
        <w:spacing w:after="0" w:line="288" w:lineRule="auto"/>
        <w:ind w:left="284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Przy wyborze oferty Zamawiający będzie się kierował następującymi kryteriami </w:t>
      </w:r>
      <w:r w:rsidRPr="00806EC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oceny ofert</w:t>
      </w:r>
      <w:r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. </w:t>
      </w:r>
    </w:p>
    <w:tbl>
      <w:tblPr>
        <w:tblStyle w:val="Tabela-Siatka"/>
        <w:tblW w:w="9639" w:type="dxa"/>
        <w:tblInd w:w="392" w:type="dxa"/>
        <w:tblLook w:val="04A0" w:firstRow="1" w:lastRow="0" w:firstColumn="1" w:lastColumn="0" w:noHBand="0" w:noVBand="1"/>
      </w:tblPr>
      <w:tblGrid>
        <w:gridCol w:w="807"/>
        <w:gridCol w:w="6706"/>
        <w:gridCol w:w="2126"/>
      </w:tblGrid>
      <w:tr w:rsidR="00806ECD" w:rsidRPr="00806ECD" w14:paraId="28D2D884" w14:textId="77777777" w:rsidTr="001944F2">
        <w:trPr>
          <w:trHeight w:val="401"/>
        </w:trPr>
        <w:tc>
          <w:tcPr>
            <w:tcW w:w="807" w:type="dxa"/>
            <w:vAlign w:val="center"/>
          </w:tcPr>
          <w:p w14:paraId="09AACA0C" w14:textId="77777777" w:rsidR="00FD2096" w:rsidRPr="00806ECD" w:rsidRDefault="00FD2096" w:rsidP="00B53812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806ECD">
              <w:rPr>
                <w:rFonts w:cstheme="minorHAnsi"/>
                <w:iCs/>
                <w:sz w:val="20"/>
                <w:szCs w:val="20"/>
              </w:rPr>
              <w:t>Lp.</w:t>
            </w:r>
          </w:p>
        </w:tc>
        <w:tc>
          <w:tcPr>
            <w:tcW w:w="6706" w:type="dxa"/>
            <w:vAlign w:val="center"/>
          </w:tcPr>
          <w:p w14:paraId="7815D7DE" w14:textId="77777777" w:rsidR="00FD2096" w:rsidRPr="00806ECD" w:rsidRDefault="00FD2096" w:rsidP="00B53812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806ECD">
              <w:rPr>
                <w:rFonts w:cstheme="minorHAnsi"/>
                <w:iCs/>
                <w:sz w:val="20"/>
                <w:szCs w:val="20"/>
              </w:rPr>
              <w:t>Nazwa Kryterium</w:t>
            </w:r>
          </w:p>
        </w:tc>
        <w:tc>
          <w:tcPr>
            <w:tcW w:w="2126" w:type="dxa"/>
            <w:vAlign w:val="center"/>
          </w:tcPr>
          <w:p w14:paraId="334F3F29" w14:textId="77777777" w:rsidR="00FD2096" w:rsidRPr="00806ECD" w:rsidRDefault="00FD2096" w:rsidP="00B53812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806ECD">
              <w:rPr>
                <w:rFonts w:cstheme="minorHAnsi"/>
                <w:iCs/>
                <w:sz w:val="20"/>
                <w:szCs w:val="20"/>
              </w:rPr>
              <w:t>Znaczenie (waga) kryterium</w:t>
            </w:r>
          </w:p>
          <w:p w14:paraId="7907519C" w14:textId="43F5EBE0" w:rsidR="00197BDE" w:rsidRPr="00806ECD" w:rsidRDefault="00197BDE" w:rsidP="00197BDE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806ECD">
              <w:rPr>
                <w:rFonts w:cstheme="minorHAnsi"/>
                <w:iCs/>
                <w:sz w:val="20"/>
                <w:szCs w:val="20"/>
              </w:rPr>
              <w:t>(dla każdej części)</w:t>
            </w:r>
          </w:p>
        </w:tc>
      </w:tr>
      <w:tr w:rsidR="00806ECD" w:rsidRPr="00806ECD" w14:paraId="21C7492D" w14:textId="77777777" w:rsidTr="001944F2">
        <w:tc>
          <w:tcPr>
            <w:tcW w:w="807" w:type="dxa"/>
            <w:vAlign w:val="center"/>
          </w:tcPr>
          <w:p w14:paraId="3BC909C2" w14:textId="77777777" w:rsidR="00FD2096" w:rsidRPr="00806ECD" w:rsidRDefault="00FD2096" w:rsidP="00B53812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806ECD">
              <w:rPr>
                <w:rFonts w:cstheme="minorHAnsi"/>
                <w:iCs/>
                <w:sz w:val="20"/>
                <w:szCs w:val="20"/>
              </w:rPr>
              <w:t>1</w:t>
            </w:r>
          </w:p>
        </w:tc>
        <w:tc>
          <w:tcPr>
            <w:tcW w:w="6706" w:type="dxa"/>
            <w:vAlign w:val="center"/>
          </w:tcPr>
          <w:p w14:paraId="2A882E18" w14:textId="77777777" w:rsidR="00FD2096" w:rsidRPr="00806ECD" w:rsidRDefault="00FD2096" w:rsidP="00B53812">
            <w:pPr>
              <w:spacing w:line="288" w:lineRule="auto"/>
              <w:rPr>
                <w:rFonts w:cstheme="minorHAnsi"/>
                <w:iCs/>
                <w:sz w:val="20"/>
                <w:szCs w:val="20"/>
              </w:rPr>
            </w:pPr>
            <w:r w:rsidRPr="00806ECD">
              <w:rPr>
                <w:rFonts w:cstheme="minorHAnsi"/>
                <w:iCs/>
                <w:sz w:val="20"/>
                <w:szCs w:val="20"/>
              </w:rPr>
              <w:t>Cena za przedmiot zamówienia</w:t>
            </w:r>
          </w:p>
        </w:tc>
        <w:tc>
          <w:tcPr>
            <w:tcW w:w="2126" w:type="dxa"/>
            <w:vAlign w:val="center"/>
          </w:tcPr>
          <w:p w14:paraId="455D27A9" w14:textId="77777777" w:rsidR="00FD2096" w:rsidRPr="00806ECD" w:rsidRDefault="00FD2096" w:rsidP="00B53812">
            <w:pPr>
              <w:spacing w:line="288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806ECD">
              <w:rPr>
                <w:rFonts w:cstheme="minorHAnsi"/>
                <w:iCs/>
                <w:sz w:val="20"/>
                <w:szCs w:val="20"/>
              </w:rPr>
              <w:t>60%</w:t>
            </w:r>
          </w:p>
        </w:tc>
      </w:tr>
      <w:tr w:rsidR="00806ECD" w:rsidRPr="00806ECD" w14:paraId="79CA6296" w14:textId="77777777" w:rsidTr="001944F2">
        <w:tc>
          <w:tcPr>
            <w:tcW w:w="807" w:type="dxa"/>
            <w:vAlign w:val="center"/>
          </w:tcPr>
          <w:p w14:paraId="754F0176" w14:textId="77777777" w:rsidR="00FD2096" w:rsidRPr="00806ECD" w:rsidRDefault="00FD2096" w:rsidP="00B53812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806ECD">
              <w:rPr>
                <w:rFonts w:cstheme="minorHAnsi"/>
                <w:iCs/>
                <w:sz w:val="20"/>
                <w:szCs w:val="20"/>
              </w:rPr>
              <w:t>2</w:t>
            </w:r>
          </w:p>
        </w:tc>
        <w:tc>
          <w:tcPr>
            <w:tcW w:w="6706" w:type="dxa"/>
            <w:vAlign w:val="center"/>
          </w:tcPr>
          <w:p w14:paraId="72F7FBF5" w14:textId="77777777" w:rsidR="00FD2096" w:rsidRPr="00806ECD" w:rsidRDefault="00FD2096" w:rsidP="00B53812">
            <w:pPr>
              <w:spacing w:line="288" w:lineRule="auto"/>
              <w:rPr>
                <w:rFonts w:cstheme="minorHAnsi"/>
                <w:iCs/>
                <w:sz w:val="20"/>
                <w:szCs w:val="20"/>
              </w:rPr>
            </w:pPr>
            <w:r w:rsidRPr="00806ECD">
              <w:rPr>
                <w:rFonts w:cstheme="minorHAnsi"/>
                <w:sz w:val="20"/>
                <w:szCs w:val="20"/>
              </w:rPr>
              <w:t>Okres gwarancji</w:t>
            </w:r>
          </w:p>
        </w:tc>
        <w:tc>
          <w:tcPr>
            <w:tcW w:w="2126" w:type="dxa"/>
            <w:vAlign w:val="center"/>
          </w:tcPr>
          <w:p w14:paraId="2E89DC04" w14:textId="77777777" w:rsidR="00FD2096" w:rsidRPr="00806ECD" w:rsidRDefault="00FD2096" w:rsidP="00B53812">
            <w:pPr>
              <w:spacing w:line="288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806ECD">
              <w:rPr>
                <w:rFonts w:cstheme="minorHAnsi"/>
                <w:iCs/>
                <w:sz w:val="20"/>
                <w:szCs w:val="20"/>
              </w:rPr>
              <w:t>40%</w:t>
            </w:r>
          </w:p>
        </w:tc>
      </w:tr>
      <w:tr w:rsidR="00806ECD" w:rsidRPr="00806ECD" w14:paraId="11F51FF3" w14:textId="77777777" w:rsidTr="001944F2">
        <w:tc>
          <w:tcPr>
            <w:tcW w:w="807" w:type="dxa"/>
            <w:vAlign w:val="center"/>
          </w:tcPr>
          <w:p w14:paraId="64350C3A" w14:textId="77777777" w:rsidR="00FD2096" w:rsidRPr="00806ECD" w:rsidRDefault="00FD2096" w:rsidP="00B53812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806ECD">
              <w:rPr>
                <w:rFonts w:cstheme="minorHAnsi"/>
                <w:iCs/>
                <w:sz w:val="20"/>
                <w:szCs w:val="20"/>
              </w:rPr>
              <w:t>3</w:t>
            </w:r>
          </w:p>
        </w:tc>
        <w:tc>
          <w:tcPr>
            <w:tcW w:w="6706" w:type="dxa"/>
            <w:vAlign w:val="center"/>
          </w:tcPr>
          <w:p w14:paraId="6222F119" w14:textId="77777777" w:rsidR="00FD2096" w:rsidRPr="00806ECD" w:rsidRDefault="00FD2096" w:rsidP="00B53812">
            <w:pPr>
              <w:spacing w:line="288" w:lineRule="auto"/>
              <w:rPr>
                <w:rFonts w:cstheme="minorHAnsi"/>
                <w:iCs/>
                <w:sz w:val="20"/>
                <w:szCs w:val="20"/>
              </w:rPr>
            </w:pPr>
            <w:r w:rsidRPr="00806ECD">
              <w:rPr>
                <w:rFonts w:cstheme="minorHAnsi"/>
                <w:iCs/>
                <w:sz w:val="20"/>
                <w:szCs w:val="20"/>
              </w:rPr>
              <w:t xml:space="preserve">Suma </w:t>
            </w:r>
          </w:p>
        </w:tc>
        <w:tc>
          <w:tcPr>
            <w:tcW w:w="2126" w:type="dxa"/>
            <w:vAlign w:val="center"/>
          </w:tcPr>
          <w:p w14:paraId="718838BA" w14:textId="77777777" w:rsidR="00FD2096" w:rsidRPr="00806ECD" w:rsidRDefault="00FD2096" w:rsidP="00B53812">
            <w:pPr>
              <w:spacing w:line="288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806ECD">
              <w:rPr>
                <w:rFonts w:cstheme="minorHAnsi"/>
                <w:iCs/>
                <w:sz w:val="20"/>
                <w:szCs w:val="20"/>
              </w:rPr>
              <w:t>100%</w:t>
            </w:r>
          </w:p>
        </w:tc>
      </w:tr>
    </w:tbl>
    <w:p w14:paraId="03D761CE" w14:textId="77777777" w:rsidR="00FD2096" w:rsidRPr="00806ECD" w:rsidRDefault="00FD2096" w:rsidP="00B53812">
      <w:pPr>
        <w:pStyle w:val="Akapitzlist"/>
        <w:numPr>
          <w:ilvl w:val="1"/>
          <w:numId w:val="5"/>
        </w:numPr>
        <w:tabs>
          <w:tab w:val="left" w:pos="284"/>
          <w:tab w:val="left" w:pos="972"/>
        </w:tabs>
        <w:spacing w:after="0" w:line="288" w:lineRule="auto"/>
        <w:ind w:left="426" w:hanging="426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Sposób punktowania rozpatrywanych ofert wg wag podanych w specyfikacji</w:t>
      </w:r>
    </w:p>
    <w:p w14:paraId="78CFDBF9" w14:textId="77777777" w:rsidR="00FD2096" w:rsidRPr="00806ECD" w:rsidRDefault="00FD2096" w:rsidP="00B53812">
      <w:pPr>
        <w:pStyle w:val="Akapitzlist"/>
        <w:numPr>
          <w:ilvl w:val="2"/>
          <w:numId w:val="5"/>
        </w:numPr>
        <w:spacing w:after="0" w:line="288" w:lineRule="auto"/>
        <w:ind w:left="567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Cena za przedmiot zamówienia – 60%</w:t>
      </w:r>
    </w:p>
    <w:p w14:paraId="5936CBE1" w14:textId="77777777" w:rsidR="00FD2096" w:rsidRPr="00806ECD" w:rsidRDefault="00FD2096" w:rsidP="00B53812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806ECD">
        <w:rPr>
          <w:rFonts w:asciiTheme="minorHAnsi" w:hAnsiTheme="minorHAnsi" w:cstheme="minorHAnsi"/>
        </w:rPr>
        <w:t>1.1. Jeżeli złożona oferta w kryterium najniższa cena jest najmniej korzystna – otrzymuje ona 0 pkt</w:t>
      </w:r>
    </w:p>
    <w:p w14:paraId="26384A49" w14:textId="77777777" w:rsidR="00FD2096" w:rsidRPr="00806ECD" w:rsidRDefault="00FD2096" w:rsidP="00B53812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806ECD">
        <w:rPr>
          <w:rFonts w:asciiTheme="minorHAnsi" w:hAnsiTheme="minorHAnsi" w:cstheme="minorHAnsi"/>
        </w:rPr>
        <w:t>1.2. Jeżeli oferta jest najkorzystniejsza lub równa ofercie najkorzystniejszej – otrzymuje maksymalną liczbę punktów – równą wadze kryterium – 60,00 pkt</w:t>
      </w:r>
    </w:p>
    <w:p w14:paraId="58869A4D" w14:textId="77777777" w:rsidR="00FD2096" w:rsidRPr="00806ECD" w:rsidRDefault="00FD2096" w:rsidP="00B53812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806ECD">
        <w:rPr>
          <w:rFonts w:asciiTheme="minorHAnsi" w:hAnsiTheme="minorHAnsi" w:cstheme="minorHAnsi"/>
        </w:rPr>
        <w:t>1.3. Jeżeli wszystkie oferty są równe – wszystkie otrzymują maksymalną liczbę punktów równą wadze kryterium – 60,00 pkt</w:t>
      </w:r>
    </w:p>
    <w:p w14:paraId="3EDA5643" w14:textId="77777777" w:rsidR="00FD2096" w:rsidRPr="00806ECD" w:rsidRDefault="00FD2096" w:rsidP="00B53812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806ECD">
        <w:rPr>
          <w:rFonts w:asciiTheme="minorHAnsi" w:hAnsiTheme="minorHAnsi" w:cstheme="minorHAnsi"/>
        </w:rPr>
        <w:t>1.4. Jeżeli złożona oferta jest ofertą pośrednią (pomiędzy ofertą najmniej korzystną a najkorzystniejszą) – jej wartość punktowa obliczana jest w sposób następujący:</w:t>
      </w:r>
    </w:p>
    <w:p w14:paraId="592C1D75" w14:textId="77777777" w:rsidR="00FD2096" w:rsidRPr="00806ECD" w:rsidRDefault="00FD2096" w:rsidP="00B53812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  <w:b/>
        </w:rPr>
      </w:pPr>
      <w:r w:rsidRPr="00806ECD">
        <w:rPr>
          <w:rFonts w:asciiTheme="minorHAnsi" w:hAnsiTheme="minorHAnsi" w:cstheme="minorHAnsi"/>
          <w:b/>
        </w:rPr>
        <w:t>W</w:t>
      </w:r>
      <w:r w:rsidRPr="00806ECD">
        <w:rPr>
          <w:rFonts w:asciiTheme="minorHAnsi" w:hAnsiTheme="minorHAnsi" w:cstheme="minorHAnsi"/>
          <w:b/>
          <w:vertAlign w:val="subscript"/>
        </w:rPr>
        <w:t>obliczana</w:t>
      </w:r>
      <w:r w:rsidRPr="00806ECD">
        <w:rPr>
          <w:rFonts w:asciiTheme="minorHAnsi" w:hAnsiTheme="minorHAnsi" w:cstheme="minorHAnsi"/>
          <w:b/>
        </w:rPr>
        <w:t xml:space="preserve"> = ((X</w:t>
      </w:r>
      <w:r w:rsidRPr="00806ECD">
        <w:rPr>
          <w:rFonts w:asciiTheme="minorHAnsi" w:hAnsiTheme="minorHAnsi" w:cstheme="minorHAnsi"/>
          <w:b/>
          <w:vertAlign w:val="subscript"/>
        </w:rPr>
        <w:t>max</w:t>
      </w:r>
      <w:r w:rsidRPr="00806ECD">
        <w:rPr>
          <w:rFonts w:asciiTheme="minorHAnsi" w:hAnsiTheme="minorHAnsi" w:cstheme="minorHAnsi"/>
          <w:b/>
        </w:rPr>
        <w:t xml:space="preserve"> - X</w:t>
      </w:r>
      <w:r w:rsidRPr="00806ECD">
        <w:rPr>
          <w:rFonts w:asciiTheme="minorHAnsi" w:hAnsiTheme="minorHAnsi" w:cstheme="minorHAnsi"/>
          <w:b/>
          <w:vertAlign w:val="subscript"/>
        </w:rPr>
        <w:t>obliczana</w:t>
      </w:r>
      <w:r w:rsidRPr="00806ECD">
        <w:rPr>
          <w:rFonts w:asciiTheme="minorHAnsi" w:hAnsiTheme="minorHAnsi" w:cstheme="minorHAnsi"/>
          <w:b/>
        </w:rPr>
        <w:t>) / (X</w:t>
      </w:r>
      <w:r w:rsidRPr="00806ECD">
        <w:rPr>
          <w:rFonts w:asciiTheme="minorHAnsi" w:hAnsiTheme="minorHAnsi" w:cstheme="minorHAnsi"/>
          <w:b/>
          <w:vertAlign w:val="subscript"/>
        </w:rPr>
        <w:t>max</w:t>
      </w:r>
      <w:r w:rsidRPr="00806ECD">
        <w:rPr>
          <w:rFonts w:asciiTheme="minorHAnsi" w:hAnsiTheme="minorHAnsi" w:cstheme="minorHAnsi"/>
          <w:b/>
        </w:rPr>
        <w:t xml:space="preserve"> - X</w:t>
      </w:r>
      <w:r w:rsidRPr="00806ECD">
        <w:rPr>
          <w:rFonts w:asciiTheme="minorHAnsi" w:hAnsiTheme="minorHAnsi" w:cstheme="minorHAnsi"/>
          <w:b/>
          <w:vertAlign w:val="subscript"/>
        </w:rPr>
        <w:t>min</w:t>
      </w:r>
      <w:r w:rsidRPr="00806ECD">
        <w:rPr>
          <w:rFonts w:asciiTheme="minorHAnsi" w:hAnsiTheme="minorHAnsi" w:cstheme="minorHAnsi"/>
          <w:b/>
        </w:rPr>
        <w:t>)) * W</w:t>
      </w:r>
      <w:r w:rsidRPr="00806ECD">
        <w:rPr>
          <w:rFonts w:asciiTheme="minorHAnsi" w:hAnsiTheme="minorHAnsi" w:cstheme="minorHAnsi"/>
          <w:b/>
          <w:vertAlign w:val="subscript"/>
        </w:rPr>
        <w:t>max</w:t>
      </w:r>
    </w:p>
    <w:p w14:paraId="0C72F889" w14:textId="77777777" w:rsidR="00FD2096" w:rsidRPr="00806ECD" w:rsidRDefault="00FD2096" w:rsidP="00B53812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  <w:b/>
        </w:rPr>
      </w:pPr>
      <w:r w:rsidRPr="00806ECD">
        <w:rPr>
          <w:rFonts w:asciiTheme="minorHAnsi" w:hAnsiTheme="minorHAnsi" w:cstheme="minorHAnsi"/>
          <w:b/>
          <w:u w:val="single"/>
        </w:rPr>
        <w:t>Dane:</w:t>
      </w:r>
    </w:p>
    <w:p w14:paraId="31B549E1" w14:textId="77777777" w:rsidR="00FD2096" w:rsidRPr="00806ECD" w:rsidRDefault="00FD2096" w:rsidP="00B53812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806ECD">
        <w:rPr>
          <w:rFonts w:asciiTheme="minorHAnsi" w:hAnsiTheme="minorHAnsi" w:cstheme="minorHAnsi"/>
        </w:rPr>
        <w:t>W</w:t>
      </w:r>
      <w:r w:rsidRPr="00806ECD">
        <w:rPr>
          <w:rFonts w:asciiTheme="minorHAnsi" w:hAnsiTheme="minorHAnsi" w:cstheme="minorHAnsi"/>
          <w:vertAlign w:val="subscript"/>
        </w:rPr>
        <w:t>obliczana</w:t>
      </w:r>
      <w:r w:rsidRPr="00806ECD">
        <w:rPr>
          <w:rFonts w:asciiTheme="minorHAnsi" w:hAnsiTheme="minorHAnsi" w:cstheme="minorHAnsi"/>
        </w:rPr>
        <w:t xml:space="preserve"> – wartość punktowa, którą należy wyznaczyć dla badanej oferty</w:t>
      </w:r>
    </w:p>
    <w:p w14:paraId="12E019BA" w14:textId="77777777" w:rsidR="00FD2096" w:rsidRPr="00806ECD" w:rsidRDefault="00FD2096" w:rsidP="00B53812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806ECD">
        <w:rPr>
          <w:rFonts w:asciiTheme="minorHAnsi" w:hAnsiTheme="minorHAnsi" w:cstheme="minorHAnsi"/>
        </w:rPr>
        <w:t>W</w:t>
      </w:r>
      <w:r w:rsidRPr="00806ECD">
        <w:rPr>
          <w:rFonts w:asciiTheme="minorHAnsi" w:hAnsiTheme="minorHAnsi" w:cstheme="minorHAnsi"/>
          <w:vertAlign w:val="subscript"/>
        </w:rPr>
        <w:t>max</w:t>
      </w:r>
      <w:r w:rsidRPr="00806ECD">
        <w:rPr>
          <w:rFonts w:asciiTheme="minorHAnsi" w:hAnsiTheme="minorHAnsi" w:cstheme="minorHAnsi"/>
        </w:rPr>
        <w:t xml:space="preserve"> – waga kryterium – maksymalna liczba punktów, która może być przyznana w kryterium najniższa cena – 60 pkt.</w:t>
      </w:r>
    </w:p>
    <w:p w14:paraId="3A47B802" w14:textId="77777777" w:rsidR="00FD2096" w:rsidRPr="00806ECD" w:rsidRDefault="00FD2096" w:rsidP="00B53812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806ECD">
        <w:rPr>
          <w:rFonts w:asciiTheme="minorHAnsi" w:hAnsiTheme="minorHAnsi" w:cstheme="minorHAnsi"/>
        </w:rPr>
        <w:t>X</w:t>
      </w:r>
      <w:r w:rsidRPr="00806ECD">
        <w:rPr>
          <w:rFonts w:asciiTheme="minorHAnsi" w:hAnsiTheme="minorHAnsi" w:cstheme="minorHAnsi"/>
          <w:vertAlign w:val="subscript"/>
        </w:rPr>
        <w:t>min</w:t>
      </w:r>
      <w:r w:rsidRPr="00806ECD">
        <w:rPr>
          <w:rFonts w:asciiTheme="minorHAnsi" w:hAnsiTheme="minorHAnsi" w:cstheme="minorHAnsi"/>
        </w:rPr>
        <w:t xml:space="preserve"> – wartość najniższej ceny spośród złożonych ofert wykonawców</w:t>
      </w:r>
    </w:p>
    <w:p w14:paraId="6C6AEA7B" w14:textId="77777777" w:rsidR="00FD2096" w:rsidRPr="00806ECD" w:rsidRDefault="00FD2096" w:rsidP="00B53812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806ECD">
        <w:rPr>
          <w:rFonts w:asciiTheme="minorHAnsi" w:hAnsiTheme="minorHAnsi" w:cstheme="minorHAnsi"/>
        </w:rPr>
        <w:t>X</w:t>
      </w:r>
      <w:r w:rsidRPr="00806ECD">
        <w:rPr>
          <w:rFonts w:asciiTheme="minorHAnsi" w:hAnsiTheme="minorHAnsi" w:cstheme="minorHAnsi"/>
          <w:vertAlign w:val="subscript"/>
        </w:rPr>
        <w:t>max</w:t>
      </w:r>
      <w:r w:rsidRPr="00806ECD">
        <w:rPr>
          <w:rFonts w:asciiTheme="minorHAnsi" w:hAnsiTheme="minorHAnsi" w:cstheme="minorHAnsi"/>
        </w:rPr>
        <w:t xml:space="preserve"> – wartość najwyższej ceny spośród złożonych ofert wykonawców</w:t>
      </w:r>
    </w:p>
    <w:p w14:paraId="5CB27501" w14:textId="77777777" w:rsidR="00FD2096" w:rsidRPr="00806ECD" w:rsidRDefault="00FD2096" w:rsidP="00B53812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806ECD">
        <w:rPr>
          <w:rFonts w:asciiTheme="minorHAnsi" w:hAnsiTheme="minorHAnsi" w:cstheme="minorHAnsi"/>
        </w:rPr>
        <w:t>X</w:t>
      </w:r>
      <w:r w:rsidRPr="00806ECD">
        <w:rPr>
          <w:rFonts w:asciiTheme="minorHAnsi" w:hAnsiTheme="minorHAnsi" w:cstheme="minorHAnsi"/>
          <w:vertAlign w:val="subscript"/>
        </w:rPr>
        <w:t>obliczana</w:t>
      </w:r>
      <w:r w:rsidRPr="00806ECD">
        <w:rPr>
          <w:rFonts w:asciiTheme="minorHAnsi" w:hAnsiTheme="minorHAnsi" w:cstheme="minorHAnsi"/>
        </w:rPr>
        <w:t xml:space="preserve"> – wartość ceny badanej oferty w kryterium najniższa cena</w:t>
      </w:r>
    </w:p>
    <w:p w14:paraId="453F9F2C" w14:textId="77777777" w:rsidR="00FD2096" w:rsidRPr="00806ECD" w:rsidRDefault="00FD2096" w:rsidP="00B53812">
      <w:pPr>
        <w:tabs>
          <w:tab w:val="left" w:pos="567"/>
        </w:tabs>
        <w:spacing w:line="288" w:lineRule="auto"/>
        <w:ind w:left="567"/>
        <w:rPr>
          <w:rFonts w:asciiTheme="minorHAnsi" w:hAnsiTheme="minorHAnsi" w:cstheme="minorHAnsi"/>
          <w:iCs/>
        </w:rPr>
      </w:pPr>
      <w:r w:rsidRPr="00806ECD">
        <w:rPr>
          <w:rFonts w:asciiTheme="minorHAnsi" w:hAnsiTheme="minorHAnsi" w:cstheme="minorHAnsi"/>
          <w:iCs/>
        </w:rPr>
        <w:t xml:space="preserve"> - maksymalna ilość punktów za cenę za przedmiot zamówienia – 60,00 pkt.</w:t>
      </w:r>
    </w:p>
    <w:p w14:paraId="4EE5D6F7" w14:textId="77777777" w:rsidR="00FD2096" w:rsidRPr="00806ECD" w:rsidRDefault="00FD2096" w:rsidP="00B53812">
      <w:pPr>
        <w:pStyle w:val="Akapitzlist"/>
        <w:numPr>
          <w:ilvl w:val="2"/>
          <w:numId w:val="8"/>
        </w:numPr>
        <w:tabs>
          <w:tab w:val="left" w:pos="567"/>
        </w:tabs>
        <w:spacing w:after="0" w:line="288" w:lineRule="auto"/>
        <w:ind w:left="567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Okres gwarancji – 40%</w:t>
      </w:r>
    </w:p>
    <w:p w14:paraId="6274B2B8" w14:textId="77777777" w:rsidR="00FD2096" w:rsidRPr="00806ECD" w:rsidRDefault="00FD2096" w:rsidP="00B53812">
      <w:pPr>
        <w:pStyle w:val="Akapitzlist"/>
        <w:tabs>
          <w:tab w:val="left" w:pos="284"/>
        </w:tabs>
        <w:spacing w:after="0" w:line="288" w:lineRule="auto"/>
        <w:ind w:left="567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Zamawiający w ramach kryterium okres gwarancji będzie przyznawał punkty za zaoferowanie okresów gwarancji w następujący sposób:</w:t>
      </w:r>
    </w:p>
    <w:p w14:paraId="31F939C0" w14:textId="77777777" w:rsidR="00FD2096" w:rsidRPr="00806ECD" w:rsidRDefault="00FD2096" w:rsidP="00B53812">
      <w:pPr>
        <w:pStyle w:val="Akapitzlist"/>
        <w:numPr>
          <w:ilvl w:val="0"/>
          <w:numId w:val="13"/>
        </w:numPr>
        <w:tabs>
          <w:tab w:val="left" w:pos="993"/>
        </w:tabs>
        <w:spacing w:after="0" w:line="288" w:lineRule="auto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 gwarancji 12 m – cy </w:t>
      </w:r>
      <w:r w:rsidRPr="00806EC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  <w:t>oferta otrzyma 0 pkt</w:t>
      </w:r>
    </w:p>
    <w:p w14:paraId="41294CB9" w14:textId="77777777" w:rsidR="00FD2096" w:rsidRPr="00806ECD" w:rsidRDefault="00FD2096" w:rsidP="00B53812">
      <w:pPr>
        <w:pStyle w:val="Akapitzlist"/>
        <w:numPr>
          <w:ilvl w:val="0"/>
          <w:numId w:val="13"/>
        </w:numPr>
        <w:tabs>
          <w:tab w:val="left" w:pos="993"/>
        </w:tabs>
        <w:spacing w:after="0" w:line="288" w:lineRule="auto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 gwarancji 24 m – ce </w:t>
      </w:r>
      <w:r w:rsidRPr="00806EC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  <w:t>oferta otrzyma 20 pkt</w:t>
      </w:r>
    </w:p>
    <w:p w14:paraId="6871241B" w14:textId="77777777" w:rsidR="00FD2096" w:rsidRPr="00806ECD" w:rsidRDefault="00FD2096" w:rsidP="00B53812">
      <w:pPr>
        <w:pStyle w:val="Akapitzlist"/>
        <w:numPr>
          <w:ilvl w:val="0"/>
          <w:numId w:val="13"/>
        </w:numPr>
        <w:tabs>
          <w:tab w:val="left" w:pos="993"/>
        </w:tabs>
        <w:spacing w:after="0" w:line="288" w:lineRule="auto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 gwarancji 36 m – cy </w:t>
      </w:r>
      <w:r w:rsidRPr="00806EC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  <w:t>oferta otrzyma 40 pkt.</w:t>
      </w:r>
    </w:p>
    <w:p w14:paraId="578303E9" w14:textId="77777777" w:rsidR="00FD2096" w:rsidRPr="00806ECD" w:rsidRDefault="00FD2096" w:rsidP="00B53812">
      <w:pPr>
        <w:tabs>
          <w:tab w:val="left" w:pos="284"/>
        </w:tabs>
        <w:spacing w:line="288" w:lineRule="auto"/>
        <w:ind w:left="567"/>
        <w:jc w:val="both"/>
        <w:rPr>
          <w:rFonts w:asciiTheme="minorHAnsi" w:hAnsiTheme="minorHAnsi" w:cstheme="minorHAnsi"/>
          <w:iCs/>
        </w:rPr>
      </w:pPr>
      <w:r w:rsidRPr="00806ECD">
        <w:rPr>
          <w:rFonts w:asciiTheme="minorHAnsi" w:hAnsiTheme="minorHAnsi" w:cstheme="minorHAnsi"/>
          <w:iCs/>
        </w:rPr>
        <w:t>Najkrótszy okres gwarancji to 12 miesięcy. Najdłuższy okres gwarancji to 36 miesięcy.</w:t>
      </w:r>
    </w:p>
    <w:p w14:paraId="5839F542" w14:textId="77777777" w:rsidR="00FD2096" w:rsidRPr="00806ECD" w:rsidRDefault="00FD2096" w:rsidP="00B53812">
      <w:pPr>
        <w:pStyle w:val="Akapitzlist"/>
        <w:tabs>
          <w:tab w:val="left" w:pos="284"/>
        </w:tabs>
        <w:spacing w:after="0" w:line="288" w:lineRule="auto"/>
        <w:ind w:left="567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Zaoferowane okresu gwarancji krótszego spowoduje, że </w:t>
      </w:r>
      <w:r w:rsidRPr="00806EC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oferta zostanie odrzucona</w:t>
      </w:r>
      <w:r w:rsidRPr="00806EC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. Zaoferowanie innych okresów gwarancji niż wskazanych powyżej oferta otrzyma 0 pkt.  </w:t>
      </w:r>
    </w:p>
    <w:p w14:paraId="4282C93B" w14:textId="77777777" w:rsidR="00FD2096" w:rsidRPr="00806ECD" w:rsidRDefault="00FD2096" w:rsidP="00B53812">
      <w:pPr>
        <w:pStyle w:val="Akapitzlist"/>
        <w:spacing w:after="0" w:line="288" w:lineRule="auto"/>
        <w:ind w:left="567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- maksymalna ilość punktów w kryterium najdłuższy okres gwarancji – 40,00 pkt.</w:t>
      </w:r>
    </w:p>
    <w:p w14:paraId="2E6EB79F" w14:textId="77777777" w:rsidR="00FD2096" w:rsidRPr="00806ECD" w:rsidRDefault="00FD2096" w:rsidP="00B53812">
      <w:pPr>
        <w:pStyle w:val="Akapitzlist"/>
        <w:numPr>
          <w:ilvl w:val="2"/>
          <w:numId w:val="8"/>
        </w:numPr>
        <w:tabs>
          <w:tab w:val="left" w:pos="284"/>
        </w:tabs>
        <w:spacing w:after="0" w:line="288" w:lineRule="auto"/>
        <w:ind w:left="567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Łączna punktacja</w:t>
      </w:r>
    </w:p>
    <w:p w14:paraId="68872AC6" w14:textId="77777777" w:rsidR="00FD2096" w:rsidRPr="00806ECD" w:rsidRDefault="00FD2096" w:rsidP="00B53812">
      <w:pPr>
        <w:pStyle w:val="Akapitzlist"/>
        <w:tabs>
          <w:tab w:val="left" w:pos="284"/>
        </w:tabs>
        <w:spacing w:after="0" w:line="288" w:lineRule="auto"/>
        <w:ind w:left="567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Łączna punktacja jest sumą punktów uzyskanych w kryteriach: </w:t>
      </w:r>
      <w:r w:rsidRPr="00806EC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cena za przedmiot zamówienia, okres gwarancji</w:t>
      </w:r>
      <w:r w:rsidRPr="00806EC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14:paraId="2480C9DE" w14:textId="77777777" w:rsidR="00FD2096" w:rsidRPr="00806ECD" w:rsidRDefault="00FD2096" w:rsidP="00B53812">
      <w:pPr>
        <w:suppressAutoHyphens w:val="0"/>
        <w:spacing w:line="288" w:lineRule="auto"/>
        <w:ind w:left="567"/>
        <w:jc w:val="both"/>
        <w:rPr>
          <w:rFonts w:asciiTheme="minorHAnsi" w:eastAsia="Calibri" w:hAnsiTheme="minorHAnsi" w:cstheme="minorHAnsi"/>
          <w:bCs/>
          <w:lang w:eastAsia="en-US"/>
        </w:rPr>
      </w:pPr>
      <w:r w:rsidRPr="00806ECD">
        <w:rPr>
          <w:rFonts w:asciiTheme="minorHAnsi" w:eastAsia="Calibri" w:hAnsiTheme="minorHAnsi" w:cstheme="minorHAnsi"/>
          <w:bCs/>
          <w:lang w:eastAsia="en-US"/>
        </w:rPr>
        <w:t>Punktacja przyznawana ofertom w poszczególnych kryteriach będzie liczona z dokładnością do dwóch miejsc po przecinku. Najwyższa liczba punktów wyznaczy najkorzystniejszą ofertę.</w:t>
      </w:r>
    </w:p>
    <w:p w14:paraId="7BCD1E9D" w14:textId="77777777" w:rsidR="00FD2096" w:rsidRPr="00806ECD" w:rsidRDefault="00FD2096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Ocenie będą podlegać wyłącznie oferty nie podlegające odrzuceniu. </w:t>
      </w:r>
    </w:p>
    <w:p w14:paraId="071C6C7E" w14:textId="77777777" w:rsidR="00FD2096" w:rsidRPr="00806ECD" w:rsidRDefault="00FD2096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Za najkorzystniejszą ofertę zostanie uznana oferta, która otrzyma najwyższą ilość punktów według kryteriów oceny ofert przyjętych w SWZ.</w:t>
      </w:r>
    </w:p>
    <w:p w14:paraId="687AD033" w14:textId="77777777" w:rsidR="00FD2096" w:rsidRPr="00806ECD" w:rsidRDefault="00FD2096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sytuacji, gdy Zamawiający nie będzie mógł dokonać wyboru najkorzystniejszej oferty z uwagi na to, że dwie lub więcej ofert otrzymały taką samą ilość punktów, Zamawiający dokona wyboru spośród tych ofert w sposób określony w art. 248 ust. 1-3 ustawy.</w:t>
      </w:r>
    </w:p>
    <w:p w14:paraId="4A9217BB" w14:textId="374ABDEA" w:rsidR="00FD2096" w:rsidRPr="00806ECD" w:rsidRDefault="00FD2096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terminie</w:t>
      </w:r>
      <w:r w:rsidR="00B53812"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wskazanym przez Zamawiającego</w:t>
      </w: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61A54DA7" w14:textId="3607D4B1" w:rsidR="00FD2096" w:rsidRPr="00806ECD" w:rsidRDefault="00FD2096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Jeżeli zostanie złożona oferta, której wybór prowadziłby do powstania u Zamawiającego obowiązku podatkowego zgodnie z ustawą z dnia 11 marca 2004 r. o podatku od towarów i usług (Dz. U. z 202</w:t>
      </w:r>
      <w:r w:rsidR="00B53812"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5</w:t>
      </w: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 poz. </w:t>
      </w:r>
      <w:r w:rsidR="00B53812"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775</w:t>
      </w: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ze zm.), dla celów zastosowania kryterium ceny Zamawiający dolicza do przedstawionej w tej ofercie ceny kwotę podatku od towarów i usług, którą miałby obowiązek rozliczyć.</w:t>
      </w:r>
    </w:p>
    <w:p w14:paraId="149B437F" w14:textId="77777777" w:rsidR="0052454F" w:rsidRPr="00806ECD" w:rsidRDefault="0052454F" w:rsidP="00B53812">
      <w:pPr>
        <w:pStyle w:val="Akapitzlist"/>
        <w:spacing w:after="0" w:line="288" w:lineRule="auto"/>
        <w:ind w:left="567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14:paraId="237929FE" w14:textId="77777777" w:rsidR="00601F1F" w:rsidRPr="00806ECD" w:rsidRDefault="0052454F" w:rsidP="00B53812">
      <w:pPr>
        <w:numPr>
          <w:ilvl w:val="0"/>
          <w:numId w:val="5"/>
        </w:numPr>
        <w:tabs>
          <w:tab w:val="left" w:pos="426"/>
        </w:tabs>
        <w:spacing w:line="288" w:lineRule="auto"/>
        <w:ind w:left="567" w:hanging="567"/>
        <w:jc w:val="both"/>
        <w:rPr>
          <w:rFonts w:asciiTheme="minorHAnsi" w:hAnsiTheme="minorHAnsi" w:cstheme="minorHAnsi"/>
          <w:b/>
          <w:bCs/>
        </w:rPr>
      </w:pPr>
      <w:r w:rsidRPr="00806ECD">
        <w:rPr>
          <w:rFonts w:asciiTheme="minorHAnsi" w:hAnsiTheme="minorHAnsi" w:cstheme="minorHAnsi"/>
          <w:b/>
          <w:bCs/>
        </w:rPr>
        <w:t>Informacje o formalnościach, jakie muszą zostać dopełnione po wyborze oferty w celu zawarcia umowy w sprawie zamówienia publicznego</w:t>
      </w:r>
      <w:r w:rsidR="00601F1F" w:rsidRPr="00806ECD">
        <w:rPr>
          <w:rFonts w:asciiTheme="minorHAnsi" w:hAnsiTheme="minorHAnsi" w:cstheme="minorHAnsi"/>
          <w:b/>
        </w:rPr>
        <w:t>.</w:t>
      </w:r>
    </w:p>
    <w:p w14:paraId="7A4CBA5B" w14:textId="77777777" w:rsidR="00143041" w:rsidRPr="00806ECD" w:rsidRDefault="00BF1565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Zamawiający podpisze umowę z Wykonawcą, który przedłoży ofertę najkorzystniejszą z punktu widzenia kryteriów </w:t>
      </w:r>
      <w:r w:rsidR="00143041"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oceny ofert </w:t>
      </w:r>
      <w:r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przyjętych w specyfikacji</w:t>
      </w:r>
      <w:r w:rsidR="005A5FD8"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6C962107" w14:textId="77777777" w:rsidR="00143041" w:rsidRPr="00806ECD" w:rsidRDefault="00BF1565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Wybrany wykonawca zostanie zawiadomiony o terminie i miejscu podpisania umowy</w:t>
      </w:r>
      <w:r w:rsidR="00911CC1"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567E0001" w14:textId="77777777" w:rsidR="00143041" w:rsidRPr="00806ECD" w:rsidRDefault="00143041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zawarcia umowy w sprawie zamówienia publicznego, Wykonawca, którego ofertę wybrano, jako najkorzystniejszą przed zawarciem umowy składa:</w:t>
      </w:r>
    </w:p>
    <w:p w14:paraId="3AD306F2" w14:textId="77777777" w:rsidR="00143041" w:rsidRPr="00806ECD" w:rsidRDefault="00143041" w:rsidP="00B53812">
      <w:pPr>
        <w:numPr>
          <w:ilvl w:val="0"/>
          <w:numId w:val="10"/>
        </w:numPr>
        <w:spacing w:line="288" w:lineRule="auto"/>
        <w:ind w:left="709"/>
        <w:jc w:val="both"/>
        <w:rPr>
          <w:rFonts w:asciiTheme="minorHAnsi" w:hAnsiTheme="minorHAnsi" w:cstheme="minorHAnsi"/>
          <w:bCs/>
        </w:rPr>
      </w:pPr>
      <w:r w:rsidRPr="00806ECD">
        <w:rPr>
          <w:rFonts w:asciiTheme="minorHAnsi" w:hAnsiTheme="minorHAnsi" w:cstheme="minorHAnsi"/>
          <w:bCs/>
        </w:rPr>
        <w:t>pełnomocnictwo, jeżeli umowę podpisuje pełnomocnik;</w:t>
      </w:r>
    </w:p>
    <w:p w14:paraId="4CBE50EC" w14:textId="77777777" w:rsidR="00143041" w:rsidRPr="00806ECD" w:rsidRDefault="00143041" w:rsidP="00B53812">
      <w:pPr>
        <w:numPr>
          <w:ilvl w:val="0"/>
          <w:numId w:val="10"/>
        </w:numPr>
        <w:spacing w:line="288" w:lineRule="auto"/>
        <w:ind w:left="709"/>
        <w:jc w:val="both"/>
        <w:rPr>
          <w:rFonts w:asciiTheme="minorHAnsi" w:hAnsiTheme="minorHAnsi" w:cstheme="minorHAnsi"/>
          <w:bCs/>
        </w:rPr>
      </w:pPr>
      <w:r w:rsidRPr="00806ECD">
        <w:rPr>
          <w:rFonts w:asciiTheme="minorHAnsi" w:hAnsiTheme="minorHAnsi" w:cstheme="minorHAnsi"/>
          <w:bCs/>
        </w:rPr>
        <w:t>umowę regulującą współpracę Wykonawców wspólnie ubiegających się o udzielenie zamówienia, jeżeli oferta tych Wykonawców zostanie wybrana;</w:t>
      </w:r>
    </w:p>
    <w:p w14:paraId="3C3353DD" w14:textId="77777777" w:rsidR="00911CC1" w:rsidRPr="00806ECD" w:rsidRDefault="007338BC" w:rsidP="00B53812">
      <w:pPr>
        <w:pStyle w:val="Akapitzlist"/>
        <w:numPr>
          <w:ilvl w:val="1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Jeżeli Wykonawca, którego oferta została wybrana jako najkorzystniejsza, uchyla si</w:t>
      </w:r>
      <w:r w:rsidR="00A735A0"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ę</w:t>
      </w:r>
      <w:r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od zawarcia umowy w sprawie Zamówienia publicznego Zamawiający może dokona</w:t>
      </w:r>
      <w:r w:rsidR="00A735A0"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ponownego badania i oceny ofert s</w:t>
      </w:r>
      <w:r w:rsidR="000D1AC8"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pośród ofert pozostałych w postę</w:t>
      </w:r>
      <w:r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powaniu W</w:t>
      </w:r>
      <w:r w:rsidR="000D1AC8"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ykonawców albo unieważni</w:t>
      </w:r>
      <w:r w:rsidR="00A735A0"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="000D1AC8"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postę</w:t>
      </w:r>
      <w:r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powanie</w:t>
      </w:r>
      <w:r w:rsidR="00B060DA"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18250EDE" w14:textId="77777777" w:rsidR="002B56BC" w:rsidRPr="00806ECD" w:rsidRDefault="002B56BC" w:rsidP="00B53812">
      <w:pPr>
        <w:spacing w:line="288" w:lineRule="auto"/>
        <w:ind w:left="567" w:hanging="567"/>
        <w:jc w:val="both"/>
        <w:rPr>
          <w:rFonts w:asciiTheme="minorHAnsi" w:hAnsiTheme="minorHAnsi" w:cstheme="minorHAnsi"/>
          <w:b/>
        </w:rPr>
      </w:pPr>
    </w:p>
    <w:p w14:paraId="60B81C5C" w14:textId="77777777" w:rsidR="00813EB8" w:rsidRPr="00806ECD" w:rsidRDefault="007338BC" w:rsidP="00B53812">
      <w:pPr>
        <w:numPr>
          <w:ilvl w:val="0"/>
          <w:numId w:val="5"/>
        </w:numPr>
        <w:tabs>
          <w:tab w:val="left" w:pos="426"/>
        </w:tabs>
        <w:spacing w:line="288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806ECD">
        <w:rPr>
          <w:rFonts w:asciiTheme="minorHAnsi" w:hAnsiTheme="minorHAnsi" w:cstheme="minorHAnsi"/>
          <w:b/>
        </w:rPr>
        <w:t>Pouczenie o środkach ochrony prawnej przysługujących wykonawcy</w:t>
      </w:r>
      <w:r w:rsidR="00126A02" w:rsidRPr="00806ECD">
        <w:rPr>
          <w:rFonts w:asciiTheme="minorHAnsi" w:hAnsiTheme="minorHAnsi" w:cstheme="minorHAnsi"/>
          <w:b/>
        </w:rPr>
        <w:t>.</w:t>
      </w:r>
    </w:p>
    <w:p w14:paraId="1224DABA" w14:textId="77777777" w:rsidR="007338BC" w:rsidRPr="00806ECD" w:rsidRDefault="007338BC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Środki ochrony prawnej przysługują̨ Wykonawcy, jeżeli ma lub miał interes w uzyskaniu zamówienia oraz poniósł lub może ponieś</w:t>
      </w:r>
      <w:r w:rsidR="00A735A0" w:rsidRPr="00806EC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Pr="00806EC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szkod</w:t>
      </w:r>
      <w:r w:rsidR="00A735A0" w:rsidRPr="00806EC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806EC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 wyniku naruszenia</w:t>
      </w:r>
      <w:r w:rsidR="00BA551C" w:rsidRPr="00806EC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przez Zamawiającego przepisów U</w:t>
      </w:r>
      <w:r w:rsidRPr="00806EC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14:paraId="2AE7DB3A" w14:textId="77777777" w:rsidR="007338BC" w:rsidRPr="00806ECD" w:rsidRDefault="007338BC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Odwołanie przysługuje na:</w:t>
      </w:r>
    </w:p>
    <w:p w14:paraId="1BD208C1" w14:textId="77777777" w:rsidR="007338BC" w:rsidRPr="00806ECD" w:rsidRDefault="007338BC" w:rsidP="00B53812">
      <w:pPr>
        <w:pStyle w:val="Akapitzlist"/>
        <w:numPr>
          <w:ilvl w:val="2"/>
          <w:numId w:val="5"/>
        </w:numPr>
        <w:spacing w:after="0" w:line="288" w:lineRule="auto"/>
        <w:ind w:left="709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niezgodną z przepisami ustawy czynnoś</w:t>
      </w:r>
      <w:r w:rsidR="00A735A0" w:rsidRPr="00806EC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="000D1AC8" w:rsidRPr="00806EC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Zamawiającego, podjętą w postę</w:t>
      </w:r>
      <w:r w:rsidRPr="00806EC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powaniu o udzielenie Zamówienia, </w:t>
      </w:r>
      <w:r w:rsidR="00FA25D5" w:rsidRPr="00806EC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         </w:t>
      </w:r>
      <w:r w:rsidRPr="00806EC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tym na projektowane postanowienie umowy;</w:t>
      </w:r>
    </w:p>
    <w:p w14:paraId="63A68EEE" w14:textId="77777777" w:rsidR="007338BC" w:rsidRPr="00806ECD" w:rsidRDefault="000D1AC8" w:rsidP="00B53812">
      <w:pPr>
        <w:pStyle w:val="Akapitzlist"/>
        <w:numPr>
          <w:ilvl w:val="2"/>
          <w:numId w:val="5"/>
        </w:numPr>
        <w:spacing w:after="0" w:line="288" w:lineRule="auto"/>
        <w:ind w:left="709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zaniechanie czynności w postę</w:t>
      </w:r>
      <w:r w:rsidR="007338BC" w:rsidRPr="00806EC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powaniu o udzielenie Zamówienia, do której Zamawiają</w:t>
      </w:r>
      <w:r w:rsidR="00BA551C" w:rsidRPr="00806EC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cy był obowiązany na podstawie U</w:t>
      </w:r>
      <w:r w:rsidR="007338BC" w:rsidRPr="00806EC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14:paraId="07C630DB" w14:textId="77777777" w:rsidR="007338BC" w:rsidRPr="00806ECD" w:rsidRDefault="007338BC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Odwołanie wnosi </w:t>
      </w:r>
      <w:r w:rsidR="00FA25D5" w:rsidRPr="00806EC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si</w:t>
      </w:r>
      <w:r w:rsidR="00A735A0" w:rsidRPr="00806EC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806EC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Prezesa Krajowej Izby Odwoławczej w formie pisemnej albo w formie elektronicznej albo </w:t>
      </w:r>
      <w:r w:rsidR="00FA25D5" w:rsidRPr="00806EC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</w:t>
      </w:r>
      <w:r w:rsidRPr="00806EC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postaci elektronicznej opatrzone podpisem zaufanym.</w:t>
      </w:r>
    </w:p>
    <w:p w14:paraId="594D06B7" w14:textId="77777777" w:rsidR="007338BC" w:rsidRPr="00806ECD" w:rsidRDefault="007338BC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Na orzeczenie Krajowej Izby Odwoławczej oraz postanowienie Prezesa Krajowej Izby Odwoławczej, o</w:t>
      </w:r>
      <w:r w:rsidR="00BA551C" w:rsidRPr="00806EC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którym mowa w art. 519 ust. 1 U</w:t>
      </w:r>
      <w:r w:rsidRPr="00806EC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</w:t>
      </w:r>
      <w:r w:rsidR="000D1AC8" w:rsidRPr="00806EC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, stronom oraz uczestnikom postę</w:t>
      </w:r>
      <w:r w:rsidRPr="00806EC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powania odwoławczego przysługuje skarga do sądu. Skarg</w:t>
      </w:r>
      <w:r w:rsidR="00A735A0" w:rsidRPr="00806EC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806EC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wnosi si</w:t>
      </w:r>
      <w:r w:rsidR="00A735A0" w:rsidRPr="00806EC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806EC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Sądu Okręgowego w Warszawie za pośrednictwem Prezesa Krajowej Izby Odwoławczej.</w:t>
      </w:r>
    </w:p>
    <w:p w14:paraId="7B078D6B" w14:textId="77777777" w:rsidR="007338BC" w:rsidRPr="00806ECD" w:rsidRDefault="007338BC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Szczegółowe informacje dotyczące środków ochrony prawnej określone są w Dzia</w:t>
      </w:r>
      <w:r w:rsidR="00BA551C"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le IX „Środki ochrony prawnej” U</w:t>
      </w:r>
      <w:r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stawy. </w:t>
      </w:r>
    </w:p>
    <w:p w14:paraId="6BC93422" w14:textId="77777777" w:rsidR="00AA7AA3" w:rsidRPr="00806ECD" w:rsidRDefault="00AA7AA3" w:rsidP="00B53812">
      <w:pPr>
        <w:pStyle w:val="Akapitzlist"/>
        <w:spacing w:after="0" w:line="288" w:lineRule="auto"/>
        <w:ind w:left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14:paraId="20E1FCB5" w14:textId="77777777" w:rsidR="00A44DA6" w:rsidRPr="00806ECD" w:rsidRDefault="00C10642" w:rsidP="00B53812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Cs/>
          <w:color w:val="auto"/>
          <w:sz w:val="20"/>
          <w:szCs w:val="20"/>
        </w:rPr>
        <w:t>Tryb ogłoszenia wyników postępowania.</w:t>
      </w:r>
    </w:p>
    <w:p w14:paraId="18A86514" w14:textId="77777777" w:rsidR="00A44DA6" w:rsidRPr="00806ECD" w:rsidRDefault="00A44DA6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Niezwłocznie po wyborze najkorzystniejszej oferty </w:t>
      </w:r>
      <w:r w:rsidR="00AB0318"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amawiający </w:t>
      </w:r>
      <w:r w:rsidR="00AB0318"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po</w:t>
      </w:r>
      <w:r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informuje równocześnie </w:t>
      </w:r>
      <w:r w:rsidR="00AB0318"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oferty, o:</w:t>
      </w:r>
    </w:p>
    <w:p w14:paraId="0F3A6205" w14:textId="77777777" w:rsidR="00BA551C" w:rsidRPr="00806ECD" w:rsidRDefault="00A44DA6" w:rsidP="00B53812">
      <w:pPr>
        <w:pStyle w:val="Akapitzlist"/>
        <w:numPr>
          <w:ilvl w:val="2"/>
          <w:numId w:val="11"/>
        </w:numPr>
        <w:spacing w:after="0" w:line="288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wyborze najkorzystniejszej oferty, podając nazwę albo imię i nazwisko, siedzibę albo miejsce zamieszkania, jeżeli jest miejscem wykonywania działalności wykonawcy, którego ofertę wybrano, oraz nazwy albo imiona </w:t>
      </w:r>
      <w:r w:rsidR="003C73C3"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                           </w:t>
      </w:r>
      <w:r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i nazwiska, siedziby albo miejsca zamieszkania, jeżeli są miejscami wykonywania działalności wykonawców, którzy złożyli oferty, a także punktację przyznaną ofertom w każdym kryterium oceny ofert i łączną punktację,</w:t>
      </w:r>
    </w:p>
    <w:p w14:paraId="4DCF24AB" w14:textId="77777777" w:rsidR="00A44DA6" w:rsidRPr="00806ECD" w:rsidRDefault="00A44DA6" w:rsidP="00B53812">
      <w:pPr>
        <w:pStyle w:val="Akapitzlist"/>
        <w:numPr>
          <w:ilvl w:val="2"/>
          <w:numId w:val="11"/>
        </w:numPr>
        <w:spacing w:after="0" w:line="288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wykonawcach, których oferty zostały odrzucone</w:t>
      </w:r>
    </w:p>
    <w:p w14:paraId="1EBE9F92" w14:textId="2A8F6571" w:rsidR="00A44DA6" w:rsidRPr="00806ECD" w:rsidRDefault="00A44DA6" w:rsidP="00B53812">
      <w:pPr>
        <w:spacing w:line="288" w:lineRule="auto"/>
        <w:ind w:left="851" w:hanging="284"/>
        <w:jc w:val="both"/>
        <w:rPr>
          <w:rFonts w:asciiTheme="minorHAnsi" w:hAnsiTheme="minorHAnsi" w:cstheme="minorHAnsi"/>
        </w:rPr>
      </w:pPr>
      <w:r w:rsidRPr="00806ECD">
        <w:rPr>
          <w:rFonts w:asciiTheme="minorHAnsi" w:hAnsiTheme="minorHAnsi" w:cstheme="minorHAnsi"/>
        </w:rPr>
        <w:t>- podając uz</w:t>
      </w:r>
      <w:r w:rsidR="00BC7DD9" w:rsidRPr="00806ECD">
        <w:rPr>
          <w:rFonts w:asciiTheme="minorHAnsi" w:hAnsiTheme="minorHAnsi" w:cstheme="minorHAnsi"/>
        </w:rPr>
        <w:t>asadnienie faktyczne i prawne</w:t>
      </w:r>
      <w:r w:rsidR="00BA551C" w:rsidRPr="00806ECD">
        <w:rPr>
          <w:rFonts w:asciiTheme="minorHAnsi" w:hAnsiTheme="minorHAnsi" w:cstheme="minorHAnsi"/>
        </w:rPr>
        <w:t>.</w:t>
      </w:r>
    </w:p>
    <w:p w14:paraId="11FC69A7" w14:textId="7852B9C4" w:rsidR="00A44DA6" w:rsidRPr="00806ECD" w:rsidRDefault="00A44DA6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 unieważnieniu postępowania o udzielenie zamówienia </w:t>
      </w:r>
      <w:r w:rsidR="00AB0318"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zawiadomi</w:t>
      </w:r>
      <w:r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równocześnie </w:t>
      </w:r>
      <w:r w:rsidR="00AB0318"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</w:t>
      </w:r>
      <w:r w:rsidR="00AB0318"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,</w:t>
      </w:r>
      <w:r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podając uzasadnienie faktyczne i prawne.</w:t>
      </w:r>
    </w:p>
    <w:p w14:paraId="1B6DD555" w14:textId="19E466F9" w:rsidR="00A44DA6" w:rsidRPr="00806ECD" w:rsidRDefault="00AB0318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udostępni</w:t>
      </w:r>
      <w:r w:rsidR="00A44DA6"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niezwłocznie informacje, o których mowa w </w:t>
      </w:r>
      <w:r w:rsidR="00BA551C"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pkt. 1.1 i 2</w:t>
      </w:r>
      <w:r w:rsidR="00A44DA6"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, na stronie internetowej prow</w:t>
      </w:r>
      <w:r w:rsidR="00C10642"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adzonego postępowania</w:t>
      </w:r>
      <w:r w:rsidR="00BA551C"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5F9DD10E" w14:textId="6A4F1E85" w:rsidR="00C10642" w:rsidRPr="00806ECD" w:rsidRDefault="00C10642" w:rsidP="00B53812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 w:val="0"/>
          <w:color w:val="auto"/>
          <w:sz w:val="20"/>
          <w:szCs w:val="20"/>
        </w:rPr>
        <w:t>Ogłoszenie o wyniku postępowania zostanie opublikowane w Biuletynie Zamówień Publicznych w terminie 30 dni od dnia zakończenia postępowania.</w:t>
      </w:r>
    </w:p>
    <w:p w14:paraId="7AA9FB47" w14:textId="77777777" w:rsidR="001259B1" w:rsidRPr="00806ECD" w:rsidRDefault="001259B1" w:rsidP="00B53812">
      <w:pPr>
        <w:spacing w:line="288" w:lineRule="auto"/>
      </w:pPr>
    </w:p>
    <w:p w14:paraId="2D1974C3" w14:textId="77777777" w:rsidR="007338BC" w:rsidRPr="00806ECD" w:rsidRDefault="00AA7AA3" w:rsidP="00B53812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06ECD">
        <w:rPr>
          <w:rFonts w:asciiTheme="minorHAnsi" w:hAnsiTheme="minorHAnsi" w:cstheme="minorHAnsi"/>
          <w:bCs/>
          <w:color w:val="auto"/>
          <w:sz w:val="20"/>
          <w:szCs w:val="20"/>
        </w:rPr>
        <w:t>Pozostałe informacje.</w:t>
      </w:r>
    </w:p>
    <w:p w14:paraId="44A12991" w14:textId="77777777" w:rsidR="00AA7AA3" w:rsidRPr="00806ECD" w:rsidRDefault="00AA7AA3" w:rsidP="00B53812">
      <w:pPr>
        <w:pStyle w:val="Tekstpodstawowywcity"/>
        <w:numPr>
          <w:ilvl w:val="1"/>
          <w:numId w:val="5"/>
        </w:numPr>
        <w:tabs>
          <w:tab w:val="left" w:pos="426"/>
        </w:tabs>
        <w:spacing w:line="288" w:lineRule="auto"/>
        <w:ind w:left="426" w:hanging="426"/>
        <w:rPr>
          <w:rFonts w:asciiTheme="minorHAnsi" w:hAnsiTheme="minorHAnsi" w:cstheme="minorHAnsi"/>
          <w:sz w:val="20"/>
        </w:rPr>
      </w:pPr>
      <w:r w:rsidRPr="00806ECD">
        <w:rPr>
          <w:rFonts w:asciiTheme="minorHAnsi" w:hAnsiTheme="minorHAnsi" w:cstheme="minorHAnsi"/>
          <w:sz w:val="20"/>
        </w:rPr>
        <w:t>Klauzula informacyjna.</w:t>
      </w:r>
    </w:p>
    <w:p w14:paraId="75C47983" w14:textId="77777777" w:rsidR="00CB7F8C" w:rsidRPr="00806ECD" w:rsidRDefault="00CB7F8C" w:rsidP="00B53812">
      <w:pPr>
        <w:pStyle w:val="Tekstpodstawowywcity"/>
        <w:spacing w:line="288" w:lineRule="auto"/>
        <w:ind w:left="426" w:firstLine="0"/>
        <w:jc w:val="both"/>
        <w:rPr>
          <w:rFonts w:asciiTheme="minorHAnsi" w:hAnsiTheme="minorHAnsi" w:cstheme="minorHAnsi"/>
          <w:bCs/>
          <w:iCs/>
          <w:sz w:val="20"/>
        </w:rPr>
      </w:pPr>
      <w:r w:rsidRPr="00806ECD">
        <w:rPr>
          <w:rFonts w:asciiTheme="minorHAnsi" w:hAnsiTheme="minorHAnsi" w:cstheme="minorHAnsi"/>
          <w:bCs/>
          <w:iCs/>
          <w:sz w:val="20"/>
        </w:rPr>
        <w:t xml:space="preserve">Zgodnie z art. 13 ust. 1 i 2 rozporządzenia Parlamentu Europejskiego i Rady (UE) 2016/679 z dnia 27 kwietnia 2016 r.                   w sprawie ochrony osób fizycznych w związku z przetwarzaniem danych osobowych i w sprawie swobodnego przepływu takich danych oraz uchylenia dyrektywy 95/46/WE (ogólne rozporządzenie o ochronie danych)                                (Dz. Urz. UE L 119 z 04.05.2016, str. 1), dalej „RODO”, informuję, że: </w:t>
      </w:r>
    </w:p>
    <w:p w14:paraId="0D768EA1" w14:textId="77777777" w:rsidR="00D0714A" w:rsidRPr="00806ECD" w:rsidRDefault="00F84FD6" w:rsidP="00B53812">
      <w:pPr>
        <w:pStyle w:val="Tekstpodstawowywcity"/>
        <w:numPr>
          <w:ilvl w:val="0"/>
          <w:numId w:val="14"/>
        </w:numPr>
        <w:tabs>
          <w:tab w:val="left" w:pos="709"/>
        </w:tabs>
        <w:spacing w:line="288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806ECD">
        <w:rPr>
          <w:rFonts w:asciiTheme="minorHAnsi" w:hAnsiTheme="minorHAnsi" w:cstheme="minorHAnsi"/>
          <w:bCs/>
          <w:iCs/>
          <w:sz w:val="20"/>
        </w:rPr>
        <w:t xml:space="preserve">administratorem Pani/Pana danych osobowych jest </w:t>
      </w:r>
      <w:r w:rsidR="00384C28" w:rsidRPr="00806ECD">
        <w:rPr>
          <w:rFonts w:asciiTheme="minorHAnsi" w:hAnsiTheme="minorHAnsi" w:cstheme="minorHAnsi"/>
          <w:bCs/>
          <w:iCs/>
          <w:sz w:val="20"/>
        </w:rPr>
        <w:t>Zakładu Robót Drogowych w Poznaniu, Ul. Energetyczna 4, 61-016 Poznań, email: info@zrd.poznan.pl</w:t>
      </w:r>
      <w:r w:rsidRPr="00806ECD">
        <w:rPr>
          <w:rFonts w:asciiTheme="minorHAnsi" w:hAnsiTheme="minorHAnsi" w:cstheme="minorHAnsi"/>
          <w:bCs/>
          <w:iCs/>
          <w:sz w:val="20"/>
        </w:rPr>
        <w:t>;</w:t>
      </w:r>
    </w:p>
    <w:p w14:paraId="184A69AB" w14:textId="08C046AE" w:rsidR="008D0BA4" w:rsidRPr="00806ECD" w:rsidRDefault="00CB7F8C" w:rsidP="00B53812">
      <w:pPr>
        <w:pStyle w:val="Tekstpodstawowywcity"/>
        <w:numPr>
          <w:ilvl w:val="0"/>
          <w:numId w:val="14"/>
        </w:numPr>
        <w:tabs>
          <w:tab w:val="left" w:pos="709"/>
        </w:tabs>
        <w:spacing w:line="288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806ECD">
        <w:rPr>
          <w:rFonts w:asciiTheme="minorHAnsi" w:hAnsiTheme="minorHAnsi" w:cstheme="minorHAnsi"/>
          <w:bCs/>
          <w:iCs/>
          <w:sz w:val="20"/>
        </w:rPr>
        <w:t>Pani/Pana dane osobowe przetwarzane będą na podstawie art. 6 ust. 1 lit. c</w:t>
      </w:r>
      <w:r w:rsidRPr="00806ECD">
        <w:rPr>
          <w:rFonts w:asciiTheme="minorHAnsi" w:hAnsiTheme="minorHAnsi" w:cstheme="minorHAnsi"/>
          <w:bCs/>
          <w:i/>
          <w:iCs/>
          <w:sz w:val="20"/>
        </w:rPr>
        <w:t xml:space="preserve"> </w:t>
      </w:r>
      <w:r w:rsidRPr="00806ECD">
        <w:rPr>
          <w:rFonts w:asciiTheme="minorHAnsi" w:hAnsiTheme="minorHAnsi" w:cstheme="minorHAnsi"/>
          <w:bCs/>
          <w:iCs/>
          <w:sz w:val="20"/>
        </w:rPr>
        <w:t>RODO w celu związanym                              z przedmiotowym postępowaniem o udzielenie zamówienia publicznego prowadzonym w trybie</w:t>
      </w:r>
      <w:r w:rsidR="001D564F" w:rsidRPr="00806ECD">
        <w:rPr>
          <w:rFonts w:asciiTheme="minorHAnsi" w:hAnsiTheme="minorHAnsi" w:cstheme="minorHAnsi"/>
          <w:bCs/>
          <w:iCs/>
          <w:sz w:val="20"/>
        </w:rPr>
        <w:t xml:space="preserve"> podstawowym bez negocjacji</w:t>
      </w:r>
      <w:r w:rsidRPr="00806ECD">
        <w:rPr>
          <w:rFonts w:asciiTheme="minorHAnsi" w:hAnsiTheme="minorHAnsi" w:cstheme="minorHAnsi"/>
          <w:bCs/>
          <w:iCs/>
          <w:sz w:val="20"/>
        </w:rPr>
        <w:t xml:space="preserve"> pn. „</w:t>
      </w:r>
      <w:r w:rsidR="00707F7B" w:rsidRPr="00806ECD">
        <w:rPr>
          <w:rFonts w:asciiTheme="minorHAnsi" w:hAnsiTheme="minorHAnsi" w:cstheme="minorHAnsi"/>
          <w:bCs/>
          <w:i/>
          <w:iCs/>
          <w:sz w:val="20"/>
        </w:rPr>
        <w:t>Dostawa nowych samochodów ciężarowych o masie do 3,5 DMC</w:t>
      </w:r>
      <w:r w:rsidRPr="00806ECD">
        <w:rPr>
          <w:rFonts w:asciiTheme="minorHAnsi" w:hAnsiTheme="minorHAnsi" w:cstheme="minorHAnsi"/>
          <w:bCs/>
          <w:i/>
          <w:iCs/>
          <w:sz w:val="20"/>
        </w:rPr>
        <w:t>”.</w:t>
      </w:r>
    </w:p>
    <w:p w14:paraId="79C47AEB" w14:textId="77777777" w:rsidR="008D0BA4" w:rsidRPr="00806ECD" w:rsidRDefault="008D0BA4" w:rsidP="00B53812">
      <w:pPr>
        <w:pStyle w:val="Tekstpodstawowywcity"/>
        <w:numPr>
          <w:ilvl w:val="0"/>
          <w:numId w:val="14"/>
        </w:numPr>
        <w:tabs>
          <w:tab w:val="left" w:pos="709"/>
        </w:tabs>
        <w:spacing w:line="288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806ECD">
        <w:rPr>
          <w:rFonts w:asciiTheme="minorHAnsi" w:hAnsiTheme="minorHAnsi" w:cstheme="minorHAnsi"/>
          <w:bCs/>
          <w:iCs/>
          <w:sz w:val="20"/>
        </w:rPr>
        <w:t xml:space="preserve">odbiorcami Pani/Pana danych osobowych będą osoby lub podmioty, którym udostępniona zostanie dokumentacja postępowania w oparciu o art. 18 ust. 1oraz art. 74 ust. 1 Ustawy; </w:t>
      </w:r>
    </w:p>
    <w:p w14:paraId="01AC7340" w14:textId="77777777" w:rsidR="008D0BA4" w:rsidRPr="00806ECD" w:rsidRDefault="008D0BA4" w:rsidP="00B53812">
      <w:pPr>
        <w:pStyle w:val="Tekstpodstawowywcity"/>
        <w:numPr>
          <w:ilvl w:val="0"/>
          <w:numId w:val="14"/>
        </w:numPr>
        <w:tabs>
          <w:tab w:val="left" w:pos="709"/>
        </w:tabs>
        <w:spacing w:line="288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806ECD">
        <w:rPr>
          <w:rFonts w:asciiTheme="minorHAnsi" w:hAnsiTheme="minorHAnsi" w:cstheme="minorHAnsi"/>
          <w:bCs/>
          <w:iCs/>
          <w:sz w:val="20"/>
        </w:rPr>
        <w:t>Pani/Pana dane osobowe będą przechowywane, zgodnie z art. 78 ust. 1 Ustawy, przez okres 4 lat od dnia zakończenia postępowania o udzielenie zamówienia, a jeżeli czas trwania umowy przekracza 4 lata, okres przechowywania obejmuje cały czas trwania umowy;</w:t>
      </w:r>
    </w:p>
    <w:p w14:paraId="4FCE04B0" w14:textId="77777777" w:rsidR="00CB7F8C" w:rsidRPr="00806ECD" w:rsidRDefault="00CB7F8C" w:rsidP="00B53812">
      <w:pPr>
        <w:pStyle w:val="Tekstpodstawowywcity"/>
        <w:numPr>
          <w:ilvl w:val="0"/>
          <w:numId w:val="14"/>
        </w:numPr>
        <w:tabs>
          <w:tab w:val="left" w:pos="709"/>
        </w:tabs>
        <w:spacing w:line="288" w:lineRule="auto"/>
        <w:ind w:left="709" w:hanging="28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806ECD">
        <w:rPr>
          <w:rFonts w:asciiTheme="minorHAnsi" w:hAnsiTheme="minorHAnsi" w:cstheme="minorHAnsi"/>
          <w:bCs/>
          <w:iCs/>
          <w:sz w:val="20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2D96B4C0" w14:textId="77777777" w:rsidR="00CB7F8C" w:rsidRPr="00806ECD" w:rsidRDefault="00CB7F8C" w:rsidP="00B53812">
      <w:pPr>
        <w:pStyle w:val="Tekstpodstawowywcity"/>
        <w:numPr>
          <w:ilvl w:val="0"/>
          <w:numId w:val="14"/>
        </w:numPr>
        <w:tabs>
          <w:tab w:val="left" w:pos="709"/>
        </w:tabs>
        <w:spacing w:line="288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806ECD">
        <w:rPr>
          <w:rFonts w:asciiTheme="minorHAnsi" w:hAnsiTheme="minorHAnsi" w:cstheme="minorHAnsi"/>
          <w:bCs/>
          <w:iCs/>
          <w:sz w:val="20"/>
        </w:rPr>
        <w:t>w odniesieniu do Pani/Pana danych osobowych decyzje nie będą podejmowane w sposób zautomatyzowany, stosowanie do art. 22 RODO;</w:t>
      </w:r>
    </w:p>
    <w:p w14:paraId="09A0E7F2" w14:textId="77777777" w:rsidR="00CB7F8C" w:rsidRPr="00806ECD" w:rsidRDefault="00CB7F8C" w:rsidP="00B53812">
      <w:pPr>
        <w:pStyle w:val="Tekstpodstawowywcity"/>
        <w:numPr>
          <w:ilvl w:val="0"/>
          <w:numId w:val="14"/>
        </w:numPr>
        <w:tabs>
          <w:tab w:val="left" w:pos="709"/>
        </w:tabs>
        <w:spacing w:line="288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806ECD">
        <w:rPr>
          <w:rFonts w:asciiTheme="minorHAnsi" w:hAnsiTheme="minorHAnsi" w:cstheme="minorHAnsi"/>
          <w:bCs/>
          <w:iCs/>
          <w:sz w:val="20"/>
        </w:rPr>
        <w:t>posiada Pani/Pan:</w:t>
      </w:r>
    </w:p>
    <w:p w14:paraId="7CEED93F" w14:textId="77777777" w:rsidR="00CB7F8C" w:rsidRPr="00806ECD" w:rsidRDefault="00CB7F8C" w:rsidP="00B53812">
      <w:pPr>
        <w:pStyle w:val="Tekstpodstawowywcity"/>
        <w:numPr>
          <w:ilvl w:val="0"/>
          <w:numId w:val="15"/>
        </w:numPr>
        <w:tabs>
          <w:tab w:val="left" w:pos="993"/>
        </w:tabs>
        <w:spacing w:line="288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806ECD">
        <w:rPr>
          <w:rFonts w:asciiTheme="minorHAnsi" w:hAnsiTheme="minorHAnsi" w:cstheme="minorHAnsi"/>
          <w:bCs/>
          <w:iCs/>
          <w:sz w:val="20"/>
        </w:rPr>
        <w:t>na podstawie art. 15 RODO prawo dostępu do danych osobowych Pani/Pana dotyczących;</w:t>
      </w:r>
    </w:p>
    <w:p w14:paraId="721137C6" w14:textId="77777777" w:rsidR="00CB7F8C" w:rsidRPr="00806ECD" w:rsidRDefault="00CB7F8C" w:rsidP="00B53812">
      <w:pPr>
        <w:pStyle w:val="Tekstpodstawowywcity"/>
        <w:numPr>
          <w:ilvl w:val="0"/>
          <w:numId w:val="15"/>
        </w:numPr>
        <w:tabs>
          <w:tab w:val="left" w:pos="993"/>
        </w:tabs>
        <w:spacing w:line="288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806ECD">
        <w:rPr>
          <w:rFonts w:asciiTheme="minorHAnsi" w:hAnsiTheme="minorHAnsi" w:cstheme="minorHAnsi"/>
          <w:bCs/>
          <w:iCs/>
          <w:sz w:val="20"/>
        </w:rPr>
        <w:t>na podstawie art. 16 RODO prawo do sprostowania Pani/Pana danych osobowych;</w:t>
      </w:r>
    </w:p>
    <w:p w14:paraId="1995AABB" w14:textId="77777777" w:rsidR="00CB7F8C" w:rsidRPr="00806ECD" w:rsidRDefault="00CB7F8C" w:rsidP="00B53812">
      <w:pPr>
        <w:pStyle w:val="Tekstpodstawowywcity"/>
        <w:numPr>
          <w:ilvl w:val="0"/>
          <w:numId w:val="15"/>
        </w:numPr>
        <w:tabs>
          <w:tab w:val="left" w:pos="993"/>
        </w:tabs>
        <w:spacing w:line="288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806ECD">
        <w:rPr>
          <w:rFonts w:asciiTheme="minorHAnsi" w:hAnsiTheme="minorHAnsi" w:cstheme="minorHAnsi"/>
          <w:bCs/>
          <w:iCs/>
          <w:sz w:val="20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1DC38EE5" w14:textId="77777777" w:rsidR="00CB7F8C" w:rsidRPr="00806ECD" w:rsidRDefault="00CB7F8C" w:rsidP="00B53812">
      <w:pPr>
        <w:pStyle w:val="Tekstpodstawowywcity"/>
        <w:numPr>
          <w:ilvl w:val="0"/>
          <w:numId w:val="15"/>
        </w:numPr>
        <w:tabs>
          <w:tab w:val="left" w:pos="993"/>
        </w:tabs>
        <w:spacing w:line="288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806ECD">
        <w:rPr>
          <w:rFonts w:asciiTheme="minorHAnsi" w:hAnsiTheme="minorHAnsi" w:cstheme="minorHAnsi"/>
          <w:bCs/>
          <w:iCs/>
          <w:sz w:val="20"/>
        </w:rPr>
        <w:t>prawo do wniesienia skargi do Prezesa Urzędu Ochrony Danych Osobowych, gdy uzna Pani/Pan, że przetwarzanie danych osobowych Pani/Pana dotyczących narusza przepisy RODO;</w:t>
      </w:r>
    </w:p>
    <w:p w14:paraId="724D9B30" w14:textId="77777777" w:rsidR="00CB7F8C" w:rsidRPr="00806ECD" w:rsidRDefault="00CB7F8C" w:rsidP="00B53812">
      <w:pPr>
        <w:pStyle w:val="Tekstpodstawowywcity"/>
        <w:numPr>
          <w:ilvl w:val="0"/>
          <w:numId w:val="14"/>
        </w:numPr>
        <w:tabs>
          <w:tab w:val="left" w:pos="709"/>
        </w:tabs>
        <w:spacing w:line="288" w:lineRule="auto"/>
        <w:ind w:left="709" w:hanging="28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806ECD">
        <w:rPr>
          <w:rFonts w:asciiTheme="minorHAnsi" w:hAnsiTheme="minorHAnsi" w:cstheme="minorHAnsi"/>
          <w:bCs/>
          <w:iCs/>
          <w:sz w:val="20"/>
        </w:rPr>
        <w:t>nie przysługuje Pani/Panu:</w:t>
      </w:r>
    </w:p>
    <w:p w14:paraId="264782E4" w14:textId="77777777" w:rsidR="00CB7F8C" w:rsidRPr="00806ECD" w:rsidRDefault="00CB7F8C" w:rsidP="00B53812">
      <w:pPr>
        <w:pStyle w:val="Tekstpodstawowywcity"/>
        <w:numPr>
          <w:ilvl w:val="0"/>
          <w:numId w:val="16"/>
        </w:numPr>
        <w:tabs>
          <w:tab w:val="left" w:pos="993"/>
        </w:tabs>
        <w:spacing w:line="288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806ECD">
        <w:rPr>
          <w:rFonts w:asciiTheme="minorHAnsi" w:hAnsiTheme="minorHAnsi" w:cstheme="minorHAnsi"/>
          <w:bCs/>
          <w:iCs/>
          <w:sz w:val="20"/>
        </w:rPr>
        <w:t>w związku z art. 17 ust. 3 lit. b, d lub e RODO prawo do usunięcia danych osobowych;</w:t>
      </w:r>
    </w:p>
    <w:p w14:paraId="20752173" w14:textId="77777777" w:rsidR="00CB7F8C" w:rsidRPr="00806ECD" w:rsidRDefault="00CB7F8C" w:rsidP="00B53812">
      <w:pPr>
        <w:pStyle w:val="Tekstpodstawowywcity"/>
        <w:numPr>
          <w:ilvl w:val="0"/>
          <w:numId w:val="16"/>
        </w:numPr>
        <w:tabs>
          <w:tab w:val="left" w:pos="993"/>
        </w:tabs>
        <w:spacing w:line="288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806ECD">
        <w:rPr>
          <w:rFonts w:asciiTheme="minorHAnsi" w:hAnsiTheme="minorHAnsi" w:cstheme="minorHAnsi"/>
          <w:bCs/>
          <w:iCs/>
          <w:sz w:val="20"/>
        </w:rPr>
        <w:t>prawo do przenoszenia danych osobowych, o którym mowa w art. 20 RODO;</w:t>
      </w:r>
    </w:p>
    <w:p w14:paraId="4890EA3B" w14:textId="77777777" w:rsidR="00CB7F8C" w:rsidRPr="00806ECD" w:rsidRDefault="00CB7F8C" w:rsidP="00B53812">
      <w:pPr>
        <w:pStyle w:val="Tekstpodstawowywcity"/>
        <w:numPr>
          <w:ilvl w:val="0"/>
          <w:numId w:val="16"/>
        </w:numPr>
        <w:tabs>
          <w:tab w:val="left" w:pos="993"/>
        </w:tabs>
        <w:spacing w:line="288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806ECD">
        <w:rPr>
          <w:rFonts w:asciiTheme="minorHAnsi" w:hAnsiTheme="minorHAnsi" w:cstheme="minorHAnsi"/>
          <w:bCs/>
          <w:iCs/>
          <w:sz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7A76AEC6" w14:textId="77777777" w:rsidR="00FA25D5" w:rsidRPr="00806ECD" w:rsidRDefault="00AA7AA3" w:rsidP="00B53812">
      <w:pPr>
        <w:pStyle w:val="Tekstpodstawowywcity"/>
        <w:numPr>
          <w:ilvl w:val="1"/>
          <w:numId w:val="5"/>
        </w:numPr>
        <w:tabs>
          <w:tab w:val="left" w:pos="709"/>
        </w:tabs>
        <w:spacing w:line="288" w:lineRule="auto"/>
        <w:ind w:left="426"/>
        <w:jc w:val="both"/>
        <w:rPr>
          <w:rFonts w:asciiTheme="minorHAnsi" w:hAnsiTheme="minorHAnsi" w:cstheme="minorHAnsi"/>
          <w:bCs/>
          <w:sz w:val="20"/>
        </w:rPr>
      </w:pPr>
      <w:r w:rsidRPr="00806ECD">
        <w:rPr>
          <w:rFonts w:asciiTheme="minorHAnsi" w:hAnsiTheme="minorHAnsi" w:cstheme="minorHAnsi"/>
          <w:bCs/>
          <w:sz w:val="20"/>
        </w:rPr>
        <w:t xml:space="preserve">W sprawach nieuregulowanych w niniejszej specyfikacji zastosowanie mają przepisy ustawy Prawo zamówień publicznych. </w:t>
      </w:r>
    </w:p>
    <w:p w14:paraId="361BDDDD" w14:textId="77777777" w:rsidR="00AA7AA3" w:rsidRPr="00806ECD" w:rsidRDefault="00AA7AA3" w:rsidP="00B53812">
      <w:pPr>
        <w:pStyle w:val="Tekstpodstawowywcity"/>
        <w:numPr>
          <w:ilvl w:val="1"/>
          <w:numId w:val="5"/>
        </w:numPr>
        <w:tabs>
          <w:tab w:val="left" w:pos="709"/>
        </w:tabs>
        <w:spacing w:line="288" w:lineRule="auto"/>
        <w:ind w:left="426"/>
        <w:rPr>
          <w:rFonts w:asciiTheme="minorHAnsi" w:hAnsiTheme="minorHAnsi" w:cstheme="minorHAnsi"/>
          <w:bCs/>
          <w:sz w:val="20"/>
        </w:rPr>
      </w:pPr>
      <w:r w:rsidRPr="00806ECD">
        <w:rPr>
          <w:rFonts w:asciiTheme="minorHAnsi" w:hAnsiTheme="minorHAnsi" w:cstheme="minorHAnsi"/>
          <w:bCs/>
          <w:sz w:val="20"/>
        </w:rPr>
        <w:t>Integralną częścią specyfikacji są następujące załączniki:</w:t>
      </w:r>
    </w:p>
    <w:p w14:paraId="661B2B8B" w14:textId="77777777" w:rsidR="00EF30B9" w:rsidRPr="00806ECD" w:rsidRDefault="00EF30B9" w:rsidP="00B53812">
      <w:pPr>
        <w:tabs>
          <w:tab w:val="left" w:pos="972"/>
          <w:tab w:val="left" w:pos="2694"/>
          <w:tab w:val="left" w:pos="3402"/>
        </w:tabs>
        <w:spacing w:line="288" w:lineRule="auto"/>
        <w:ind w:left="2694" w:hanging="1985"/>
        <w:jc w:val="both"/>
        <w:rPr>
          <w:rFonts w:asciiTheme="minorHAnsi" w:hAnsiTheme="minorHAnsi" w:cstheme="minorHAnsi"/>
          <w:sz w:val="18"/>
          <w:szCs w:val="18"/>
        </w:rPr>
      </w:pPr>
      <w:r w:rsidRPr="00806ECD">
        <w:rPr>
          <w:rFonts w:asciiTheme="minorHAnsi" w:hAnsiTheme="minorHAnsi" w:cstheme="minorHAnsi"/>
          <w:sz w:val="18"/>
          <w:szCs w:val="18"/>
        </w:rPr>
        <w:t xml:space="preserve">Załącznik nr 1 – </w:t>
      </w:r>
      <w:r w:rsidRPr="00806ECD">
        <w:rPr>
          <w:rFonts w:asciiTheme="minorHAnsi" w:hAnsiTheme="minorHAnsi" w:cstheme="minorHAnsi"/>
          <w:sz w:val="18"/>
          <w:szCs w:val="18"/>
        </w:rPr>
        <w:tab/>
        <w:t xml:space="preserve">Formularz ofertowy. </w:t>
      </w:r>
    </w:p>
    <w:p w14:paraId="3B625F8B" w14:textId="77777777" w:rsidR="00EF30B9" w:rsidRPr="00806ECD" w:rsidRDefault="00EF30B9" w:rsidP="00B53812">
      <w:pPr>
        <w:tabs>
          <w:tab w:val="left" w:pos="972"/>
          <w:tab w:val="left" w:pos="2694"/>
          <w:tab w:val="left" w:pos="3402"/>
        </w:tabs>
        <w:spacing w:line="288" w:lineRule="auto"/>
        <w:ind w:left="2694" w:hanging="1985"/>
        <w:jc w:val="both"/>
        <w:rPr>
          <w:rFonts w:asciiTheme="minorHAnsi" w:hAnsiTheme="minorHAnsi" w:cstheme="minorHAnsi"/>
          <w:sz w:val="18"/>
          <w:szCs w:val="18"/>
        </w:rPr>
      </w:pPr>
      <w:r w:rsidRPr="00806ECD">
        <w:rPr>
          <w:rFonts w:asciiTheme="minorHAnsi" w:hAnsiTheme="minorHAnsi" w:cstheme="minorHAnsi"/>
          <w:sz w:val="18"/>
          <w:szCs w:val="18"/>
        </w:rPr>
        <w:t xml:space="preserve">Załącznik nr 2 – </w:t>
      </w:r>
      <w:r w:rsidRPr="00806ECD">
        <w:rPr>
          <w:rFonts w:asciiTheme="minorHAnsi" w:hAnsiTheme="minorHAnsi" w:cstheme="minorHAnsi"/>
          <w:sz w:val="18"/>
          <w:szCs w:val="18"/>
        </w:rPr>
        <w:tab/>
        <w:t>Opis przedmiotu zamówienia.</w:t>
      </w:r>
    </w:p>
    <w:p w14:paraId="47F82E7D" w14:textId="77777777" w:rsidR="00EF30B9" w:rsidRPr="00806ECD" w:rsidRDefault="00EF30B9" w:rsidP="00B53812">
      <w:pPr>
        <w:tabs>
          <w:tab w:val="left" w:pos="972"/>
          <w:tab w:val="left" w:pos="2694"/>
          <w:tab w:val="left" w:pos="3402"/>
        </w:tabs>
        <w:spacing w:line="288" w:lineRule="auto"/>
        <w:ind w:left="2694" w:hanging="1985"/>
        <w:jc w:val="both"/>
        <w:rPr>
          <w:rFonts w:asciiTheme="minorHAnsi" w:hAnsiTheme="minorHAnsi" w:cstheme="minorHAnsi"/>
          <w:sz w:val="18"/>
          <w:szCs w:val="18"/>
        </w:rPr>
      </w:pPr>
      <w:r w:rsidRPr="00806ECD">
        <w:rPr>
          <w:rFonts w:asciiTheme="minorHAnsi" w:hAnsiTheme="minorHAnsi" w:cstheme="minorHAnsi"/>
          <w:sz w:val="18"/>
          <w:szCs w:val="18"/>
        </w:rPr>
        <w:t xml:space="preserve">Załącznik nr 3 – </w:t>
      </w:r>
      <w:r w:rsidRPr="00806ECD">
        <w:rPr>
          <w:rFonts w:asciiTheme="minorHAnsi" w:hAnsiTheme="minorHAnsi" w:cstheme="minorHAnsi"/>
          <w:sz w:val="18"/>
          <w:szCs w:val="18"/>
        </w:rPr>
        <w:tab/>
        <w:t>Projekt umowy.</w:t>
      </w:r>
    </w:p>
    <w:p w14:paraId="37CFC3EE" w14:textId="5483ADD5" w:rsidR="00343B8A" w:rsidRPr="00806ECD" w:rsidRDefault="00EF30B9" w:rsidP="00B53812">
      <w:pPr>
        <w:tabs>
          <w:tab w:val="left" w:pos="972"/>
          <w:tab w:val="left" w:pos="2694"/>
          <w:tab w:val="left" w:pos="3402"/>
        </w:tabs>
        <w:spacing w:line="288" w:lineRule="auto"/>
        <w:ind w:left="2694" w:hanging="1985"/>
        <w:jc w:val="both"/>
        <w:rPr>
          <w:rFonts w:asciiTheme="minorHAnsi" w:hAnsiTheme="minorHAnsi" w:cstheme="minorHAnsi"/>
          <w:sz w:val="18"/>
          <w:szCs w:val="18"/>
        </w:rPr>
      </w:pPr>
      <w:r w:rsidRPr="00806ECD">
        <w:rPr>
          <w:rFonts w:asciiTheme="minorHAnsi" w:hAnsiTheme="minorHAnsi" w:cstheme="minorHAnsi"/>
          <w:sz w:val="18"/>
          <w:szCs w:val="18"/>
        </w:rPr>
        <w:t xml:space="preserve">Załącznik nr 4 – </w:t>
      </w:r>
      <w:r w:rsidRPr="00806ECD">
        <w:rPr>
          <w:rFonts w:asciiTheme="minorHAnsi" w:hAnsiTheme="minorHAnsi" w:cstheme="minorHAnsi"/>
          <w:sz w:val="18"/>
          <w:szCs w:val="18"/>
        </w:rPr>
        <w:tab/>
      </w:r>
      <w:r w:rsidR="00343B8A" w:rsidRPr="00806ECD">
        <w:rPr>
          <w:rFonts w:asciiTheme="minorHAnsi" w:hAnsiTheme="minorHAnsi" w:cstheme="minorHAnsi"/>
          <w:sz w:val="18"/>
          <w:szCs w:val="18"/>
        </w:rPr>
        <w:t>Oświadczenie Wykonawcy, składane na podstawie art. 125 ust. 1 ustawy Prawo zamówień publicznych.</w:t>
      </w:r>
    </w:p>
    <w:p w14:paraId="7EB8FA8B" w14:textId="77777777" w:rsidR="006928F7" w:rsidRPr="00806ECD" w:rsidRDefault="006928F7" w:rsidP="00B53812">
      <w:pPr>
        <w:spacing w:line="288" w:lineRule="auto"/>
        <w:jc w:val="both"/>
        <w:rPr>
          <w:rFonts w:asciiTheme="minorHAnsi" w:hAnsiTheme="minorHAnsi" w:cstheme="minorHAnsi"/>
          <w:iCs/>
        </w:rPr>
      </w:pPr>
    </w:p>
    <w:p w14:paraId="61A2DB2D" w14:textId="1121E621" w:rsidR="00301199" w:rsidRPr="00806ECD" w:rsidRDefault="004C6032" w:rsidP="00B53812">
      <w:pPr>
        <w:spacing w:line="288" w:lineRule="auto"/>
        <w:jc w:val="both"/>
        <w:rPr>
          <w:rFonts w:asciiTheme="minorHAnsi" w:hAnsiTheme="minorHAnsi" w:cstheme="minorHAnsi"/>
          <w:iCs/>
        </w:rPr>
      </w:pPr>
      <w:r w:rsidRPr="00806ECD">
        <w:rPr>
          <w:rFonts w:asciiTheme="minorHAnsi" w:hAnsiTheme="minorHAnsi" w:cstheme="minorHAnsi"/>
          <w:iCs/>
        </w:rPr>
        <w:t xml:space="preserve">Z dniem </w:t>
      </w:r>
      <w:r w:rsidR="00707F7B" w:rsidRPr="00806ECD">
        <w:rPr>
          <w:rFonts w:asciiTheme="minorHAnsi" w:hAnsiTheme="minorHAnsi" w:cstheme="minorHAnsi"/>
          <w:iCs/>
        </w:rPr>
        <w:t>27 listopada</w:t>
      </w:r>
      <w:r w:rsidR="00B53812" w:rsidRPr="00806ECD">
        <w:rPr>
          <w:rFonts w:asciiTheme="minorHAnsi" w:hAnsiTheme="minorHAnsi" w:cstheme="minorHAnsi"/>
          <w:iCs/>
        </w:rPr>
        <w:t xml:space="preserve"> 2025</w:t>
      </w:r>
      <w:r w:rsidR="00AE4524" w:rsidRPr="00806ECD">
        <w:rPr>
          <w:rFonts w:asciiTheme="minorHAnsi" w:hAnsiTheme="minorHAnsi" w:cstheme="minorHAnsi"/>
          <w:iCs/>
        </w:rPr>
        <w:t xml:space="preserve"> r. zatwierdzam specyfikację </w:t>
      </w:r>
      <w:r w:rsidRPr="00806ECD">
        <w:rPr>
          <w:rFonts w:asciiTheme="minorHAnsi" w:hAnsiTheme="minorHAnsi" w:cstheme="minorHAnsi"/>
          <w:iCs/>
        </w:rPr>
        <w:t>warunków zamówienia.</w:t>
      </w:r>
    </w:p>
    <w:p w14:paraId="2B107197" w14:textId="77777777" w:rsidR="007A5A0B" w:rsidRPr="00806ECD" w:rsidRDefault="007A5A0B" w:rsidP="00B53812">
      <w:pPr>
        <w:spacing w:line="288" w:lineRule="auto"/>
        <w:ind w:left="4536"/>
        <w:jc w:val="center"/>
        <w:rPr>
          <w:rFonts w:asciiTheme="minorHAnsi" w:hAnsiTheme="minorHAnsi" w:cstheme="minorHAnsi"/>
          <w:iCs/>
        </w:rPr>
      </w:pPr>
    </w:p>
    <w:p w14:paraId="30E2805A" w14:textId="77777777" w:rsidR="007A5A0B" w:rsidRPr="00806ECD" w:rsidRDefault="007A5A0B" w:rsidP="00B53812">
      <w:pPr>
        <w:spacing w:line="288" w:lineRule="auto"/>
        <w:ind w:left="4536"/>
        <w:jc w:val="center"/>
        <w:rPr>
          <w:rFonts w:asciiTheme="minorHAnsi" w:hAnsiTheme="minorHAnsi" w:cstheme="minorHAnsi"/>
          <w:iCs/>
        </w:rPr>
      </w:pPr>
    </w:p>
    <w:p w14:paraId="3FBF33C6" w14:textId="77777777" w:rsidR="0048425D" w:rsidRPr="00806ECD" w:rsidRDefault="0048425D" w:rsidP="00B53812">
      <w:pPr>
        <w:spacing w:line="288" w:lineRule="auto"/>
        <w:ind w:left="4536"/>
        <w:jc w:val="center"/>
        <w:rPr>
          <w:rFonts w:asciiTheme="minorHAnsi" w:hAnsiTheme="minorHAnsi" w:cstheme="minorHAnsi"/>
          <w:iCs/>
        </w:rPr>
      </w:pPr>
      <w:r w:rsidRPr="00806ECD">
        <w:rPr>
          <w:rFonts w:asciiTheme="minorHAnsi" w:hAnsiTheme="minorHAnsi" w:cstheme="minorHAnsi"/>
          <w:iCs/>
        </w:rPr>
        <w:t xml:space="preserve">Dyrektor </w:t>
      </w:r>
      <w:r w:rsidR="00F84FD6" w:rsidRPr="00806ECD">
        <w:rPr>
          <w:rFonts w:asciiTheme="minorHAnsi" w:hAnsiTheme="minorHAnsi" w:cstheme="minorHAnsi"/>
          <w:iCs/>
        </w:rPr>
        <w:t xml:space="preserve">Zakładu </w:t>
      </w:r>
      <w:r w:rsidR="007557BB" w:rsidRPr="00806ECD">
        <w:rPr>
          <w:rFonts w:asciiTheme="minorHAnsi" w:hAnsiTheme="minorHAnsi" w:cstheme="minorHAnsi"/>
          <w:iCs/>
        </w:rPr>
        <w:t>Robót Drogowych</w:t>
      </w:r>
    </w:p>
    <w:p w14:paraId="0E6463ED" w14:textId="77777777" w:rsidR="00343B8A" w:rsidRPr="00806ECD" w:rsidRDefault="00343B8A" w:rsidP="00B53812">
      <w:pPr>
        <w:spacing w:line="288" w:lineRule="auto"/>
        <w:ind w:left="4536"/>
        <w:jc w:val="center"/>
        <w:rPr>
          <w:rFonts w:asciiTheme="minorHAnsi" w:hAnsiTheme="minorHAnsi" w:cstheme="minorHAnsi"/>
          <w:iCs/>
        </w:rPr>
      </w:pPr>
    </w:p>
    <w:p w14:paraId="25321862" w14:textId="77777777" w:rsidR="0048425D" w:rsidRPr="00806ECD" w:rsidRDefault="003C73C3" w:rsidP="00B53812">
      <w:pPr>
        <w:spacing w:line="288" w:lineRule="auto"/>
        <w:ind w:left="4536"/>
        <w:jc w:val="center"/>
        <w:rPr>
          <w:rFonts w:asciiTheme="minorHAnsi" w:hAnsiTheme="minorHAnsi" w:cstheme="minorHAnsi"/>
          <w:iCs/>
        </w:rPr>
      </w:pPr>
      <w:r w:rsidRPr="00806ECD">
        <w:rPr>
          <w:rFonts w:asciiTheme="minorHAnsi" w:hAnsiTheme="minorHAnsi" w:cstheme="minorHAnsi"/>
          <w:iCs/>
        </w:rPr>
        <w:t>Krzysztof Bąkowski</w:t>
      </w:r>
    </w:p>
    <w:sectPr w:rsidR="0048425D" w:rsidRPr="00806ECD" w:rsidSect="003F0634">
      <w:footerReference w:type="even" r:id="rId23"/>
      <w:footerReference w:type="default" r:id="rId24"/>
      <w:footnotePr>
        <w:pos w:val="beneathText"/>
      </w:footnotePr>
      <w:pgSz w:w="11905" w:h="16837"/>
      <w:pgMar w:top="1134" w:right="1132" w:bottom="113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DE68F0" w14:textId="77777777" w:rsidR="00E45544" w:rsidRDefault="00E45544">
      <w:r>
        <w:separator/>
      </w:r>
    </w:p>
  </w:endnote>
  <w:endnote w:type="continuationSeparator" w:id="0">
    <w:p w14:paraId="74F90F9B" w14:textId="77777777" w:rsidR="00E45544" w:rsidRDefault="00E4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Yu Gothic"/>
    <w:charset w:val="80"/>
    <w:family w:val="auto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B1054B" w14:textId="77777777" w:rsidR="00C67903" w:rsidRDefault="00C67903" w:rsidP="00985E2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524F067" w14:textId="77777777" w:rsidR="00C67903" w:rsidRDefault="00C6790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18EE03" w14:textId="77777777" w:rsidR="00C67903" w:rsidRPr="00120266" w:rsidRDefault="00C67903" w:rsidP="00032CF3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156FBA8A" w14:textId="77777777" w:rsidR="00C67903" w:rsidRPr="00676F1A" w:rsidRDefault="00C67903" w:rsidP="00676F1A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E45544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E45544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E47EF4" w14:textId="77777777" w:rsidR="00E45544" w:rsidRDefault="00E45544">
      <w:r>
        <w:separator/>
      </w:r>
    </w:p>
  </w:footnote>
  <w:footnote w:type="continuationSeparator" w:id="0">
    <w:p w14:paraId="64D35B76" w14:textId="77777777" w:rsidR="00E45544" w:rsidRDefault="00E455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2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0000002"/>
    <w:multiLevelType w:val="multilevel"/>
    <w:tmpl w:val="4822A79A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00000004"/>
    <w:multiLevelType w:val="multilevel"/>
    <w:tmpl w:val="5246A76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i w:val="0"/>
        <w:sz w:val="26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405"/>
      </w:pPr>
    </w:lvl>
    <w:lvl w:ilvl="1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</w:lvl>
    <w:lvl w:ilvl="3">
      <w:start w:val="1"/>
      <w:numFmt w:val="decimal"/>
      <w:lvlText w:val="%1.%2.%3.%4"/>
      <w:lvlJc w:val="left"/>
      <w:pPr>
        <w:tabs>
          <w:tab w:val="num" w:pos="2499"/>
        </w:tabs>
        <w:ind w:left="2499" w:hanging="1080"/>
      </w:pPr>
    </w:lvl>
    <w:lvl w:ilvl="4">
      <w:start w:val="1"/>
      <w:numFmt w:val="decimal"/>
      <w:lvlText w:val="%1.%2.%3.%4.%5"/>
      <w:lvlJc w:val="left"/>
      <w:pPr>
        <w:tabs>
          <w:tab w:val="num" w:pos="2783"/>
        </w:tabs>
        <w:ind w:left="2783" w:hanging="1080"/>
      </w:pPr>
    </w:lvl>
    <w:lvl w:ilvl="5">
      <w:start w:val="1"/>
      <w:numFmt w:val="decimal"/>
      <w:lvlText w:val="%1.%2.%3.%4.%5.%6"/>
      <w:lvlJc w:val="left"/>
      <w:pPr>
        <w:tabs>
          <w:tab w:val="num" w:pos="3427"/>
        </w:tabs>
        <w:ind w:left="3427" w:hanging="1440"/>
      </w:pPr>
    </w:lvl>
    <w:lvl w:ilvl="6">
      <w:start w:val="1"/>
      <w:numFmt w:val="decimal"/>
      <w:lvlText w:val="%1.%2.%3.%4.%5.%6.%7"/>
      <w:lvlJc w:val="left"/>
      <w:pPr>
        <w:tabs>
          <w:tab w:val="num" w:pos="3711"/>
        </w:tabs>
        <w:ind w:left="3711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55"/>
        </w:tabs>
        <w:ind w:left="435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39"/>
        </w:tabs>
        <w:ind w:left="4639" w:hanging="1800"/>
      </w:pPr>
    </w:lvl>
  </w:abstractNum>
  <w:abstractNum w:abstractNumId="5">
    <w:nsid w:val="00000006"/>
    <w:multiLevelType w:val="singleLevel"/>
    <w:tmpl w:val="00000006"/>
    <w:name w:val="WW8Num6"/>
    <w:lvl w:ilvl="0">
      <w:start w:val="45"/>
      <w:numFmt w:val="bullet"/>
      <w:lvlText w:val="-"/>
      <w:lvlJc w:val="left"/>
      <w:pPr>
        <w:tabs>
          <w:tab w:val="num" w:pos="831"/>
        </w:tabs>
        <w:ind w:left="831" w:hanging="360"/>
      </w:pPr>
      <w:rPr>
        <w:rFonts w:ascii="Times New Roman" w:hAnsi="Times New Roman"/>
        <w:b w:val="0"/>
        <w:i w:val="0"/>
        <w:sz w:val="28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i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  <w:i w:val="0"/>
        <w:sz w:val="18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5">
    <w:nsid w:val="00000010"/>
    <w:multiLevelType w:val="singleLevel"/>
    <w:tmpl w:val="FE5A541E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16">
    <w:nsid w:val="00000011"/>
    <w:multiLevelType w:val="singleLevel"/>
    <w:tmpl w:val="00000011"/>
    <w:name w:val="WW8Num17"/>
    <w:lvl w:ilvl="0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</w:rPr>
    </w:lvl>
  </w:abstractNum>
  <w:abstractNum w:abstractNumId="17">
    <w:nsid w:val="00000012"/>
    <w:multiLevelType w:val="singleLevel"/>
    <w:tmpl w:val="00000012"/>
    <w:name w:val="WW8Num18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StarSymbol" w:hAnsi="StarSymbol"/>
      </w:rPr>
    </w:lvl>
  </w:abstractNum>
  <w:abstractNum w:abstractNumId="18">
    <w:nsid w:val="00000014"/>
    <w:multiLevelType w:val="singleLevel"/>
    <w:tmpl w:val="3CAE693C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sz w:val="20"/>
        <w:szCs w:val="20"/>
      </w:rPr>
    </w:lvl>
  </w:abstractNum>
  <w:abstractNum w:abstractNumId="19">
    <w:nsid w:val="0000001D"/>
    <w:multiLevelType w:val="singleLevel"/>
    <w:tmpl w:val="2D5A252E"/>
    <w:name w:val="WW8Num39"/>
    <w:lvl w:ilvl="0">
      <w:start w:val="1"/>
      <w:numFmt w:val="upperRoman"/>
      <w:lvlText w:val="%1."/>
      <w:lvlJc w:val="left"/>
      <w:pPr>
        <w:tabs>
          <w:tab w:val="num" w:pos="0"/>
        </w:tabs>
        <w:ind w:left="928" w:hanging="360"/>
      </w:pPr>
      <w:rPr>
        <w:rFonts w:ascii="Arial" w:hAnsi="Arial" w:cs="Arial" w:hint="default"/>
        <w:b/>
        <w:sz w:val="22"/>
        <w:szCs w:val="20"/>
      </w:rPr>
    </w:lvl>
  </w:abstractNum>
  <w:abstractNum w:abstractNumId="20">
    <w:nsid w:val="0EAB72EC"/>
    <w:multiLevelType w:val="hybridMultilevel"/>
    <w:tmpl w:val="EB2C76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FF73980"/>
    <w:multiLevelType w:val="hybridMultilevel"/>
    <w:tmpl w:val="45924CC4"/>
    <w:lvl w:ilvl="0" w:tplc="BEC41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5D4D8B0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59FA1D4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5BF7F77"/>
    <w:multiLevelType w:val="hybridMultilevel"/>
    <w:tmpl w:val="824E7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3604B42"/>
    <w:multiLevelType w:val="hybridMultilevel"/>
    <w:tmpl w:val="5226F9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50C0677"/>
    <w:multiLevelType w:val="hybridMultilevel"/>
    <w:tmpl w:val="2988C846"/>
    <w:lvl w:ilvl="0" w:tplc="EC1EBB7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D6A4F25E">
      <w:start w:val="1"/>
      <w:numFmt w:val="decimal"/>
      <w:lvlText w:val="%2."/>
      <w:lvlJc w:val="left"/>
      <w:pPr>
        <w:ind w:left="567" w:hanging="567"/>
      </w:pPr>
      <w:rPr>
        <w:rFonts w:asciiTheme="minorHAnsi" w:eastAsia="Times New Roman" w:hAnsiTheme="minorHAnsi" w:cstheme="minorHAnsi"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ABA0BFFA">
      <w:start w:val="1"/>
      <w:numFmt w:val="decimal"/>
      <w:lvlText w:val="%4)"/>
      <w:lvlJc w:val="left"/>
      <w:pPr>
        <w:ind w:left="2520" w:hanging="360"/>
      </w:pPr>
      <w:rPr>
        <w:rFonts w:ascii="Century Gothic" w:eastAsia="Times New Roman" w:hAnsi="Century Gothic" w:cstheme="minorHAnsi"/>
        <w:b w:val="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28324EFF"/>
    <w:multiLevelType w:val="hybridMultilevel"/>
    <w:tmpl w:val="18304C6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4ED8261C">
      <w:start w:val="1"/>
      <w:numFmt w:val="decimal"/>
      <w:lvlText w:val="%3)"/>
      <w:lvlJc w:val="right"/>
      <w:pPr>
        <w:ind w:left="2727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3120636C"/>
    <w:multiLevelType w:val="hybridMultilevel"/>
    <w:tmpl w:val="D93C77F0"/>
    <w:name w:val="WW8Num122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3AA45AFA"/>
    <w:multiLevelType w:val="hybridMultilevel"/>
    <w:tmpl w:val="64D49716"/>
    <w:lvl w:ilvl="0" w:tplc="2A8234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3F7F212A"/>
    <w:multiLevelType w:val="hybridMultilevel"/>
    <w:tmpl w:val="03A42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1534437"/>
    <w:multiLevelType w:val="hybridMultilevel"/>
    <w:tmpl w:val="3B22D04C"/>
    <w:lvl w:ilvl="0" w:tplc="77E867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45AB6D5B"/>
    <w:multiLevelType w:val="multilevel"/>
    <w:tmpl w:val="19C05A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46C36463"/>
    <w:multiLevelType w:val="hybridMultilevel"/>
    <w:tmpl w:val="DAF0CF60"/>
    <w:lvl w:ilvl="0" w:tplc="424E348E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F774054"/>
    <w:multiLevelType w:val="multilevel"/>
    <w:tmpl w:val="247C36B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F9A200C"/>
    <w:multiLevelType w:val="hybridMultilevel"/>
    <w:tmpl w:val="309ADF44"/>
    <w:lvl w:ilvl="0" w:tplc="C620777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4FF81C3D"/>
    <w:multiLevelType w:val="hybridMultilevel"/>
    <w:tmpl w:val="073CCF96"/>
    <w:lvl w:ilvl="0" w:tplc="41829CE4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17C521B"/>
    <w:multiLevelType w:val="hybridMultilevel"/>
    <w:tmpl w:val="4030E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3390A82"/>
    <w:multiLevelType w:val="hybridMultilevel"/>
    <w:tmpl w:val="009A844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2610BE7E">
      <w:start w:val="1"/>
      <w:numFmt w:val="decimal"/>
      <w:lvlText w:val="%2."/>
      <w:lvlJc w:val="left"/>
      <w:pPr>
        <w:ind w:left="1866" w:hanging="360"/>
      </w:pPr>
      <w:rPr>
        <w:rFonts w:asciiTheme="minorHAnsi" w:eastAsia="Calibri" w:hAnsiTheme="minorHAnsi" w:cstheme="minorHAnsi"/>
      </w:rPr>
    </w:lvl>
    <w:lvl w:ilvl="2" w:tplc="80524512">
      <w:start w:val="2"/>
      <w:numFmt w:val="decimal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>
    <w:nsid w:val="56802238"/>
    <w:multiLevelType w:val="hybridMultilevel"/>
    <w:tmpl w:val="AB36D832"/>
    <w:lvl w:ilvl="0" w:tplc="CDCC86E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FF04769"/>
    <w:multiLevelType w:val="hybridMultilevel"/>
    <w:tmpl w:val="ADA2B0F8"/>
    <w:lvl w:ilvl="0" w:tplc="000000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DF1967"/>
    <w:multiLevelType w:val="hybridMultilevel"/>
    <w:tmpl w:val="396AFFD8"/>
    <w:lvl w:ilvl="0" w:tplc="AE80108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>
    <w:nsid w:val="66761B04"/>
    <w:multiLevelType w:val="hybridMultilevel"/>
    <w:tmpl w:val="CB92291E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E0B66A34">
      <w:start w:val="1"/>
      <w:numFmt w:val="decimal"/>
      <w:lvlText w:val="%3)"/>
      <w:lvlJc w:val="right"/>
      <w:pPr>
        <w:ind w:left="2533" w:hanging="180"/>
      </w:pPr>
      <w:rPr>
        <w:rFonts w:asciiTheme="minorHAnsi" w:eastAsia="Calibri" w:hAnsiTheme="minorHAnsi" w:cstheme="minorHAnsi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41">
    <w:nsid w:val="6D3253F5"/>
    <w:multiLevelType w:val="hybridMultilevel"/>
    <w:tmpl w:val="E368C1EA"/>
    <w:lvl w:ilvl="0" w:tplc="A25AE55A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>
    <w:nsid w:val="77320927"/>
    <w:multiLevelType w:val="hybridMultilevel"/>
    <w:tmpl w:val="031CB7C4"/>
    <w:lvl w:ilvl="0" w:tplc="FD0449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463529"/>
    <w:multiLevelType w:val="hybridMultilevel"/>
    <w:tmpl w:val="B7026FF2"/>
    <w:lvl w:ilvl="0" w:tplc="37A04628">
      <w:start w:val="1"/>
      <w:numFmt w:val="decimal"/>
      <w:lvlText w:val="%1)"/>
      <w:lvlJc w:val="left"/>
      <w:pPr>
        <w:ind w:left="92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7E55529B"/>
    <w:multiLevelType w:val="hybridMultilevel"/>
    <w:tmpl w:val="71820E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931048"/>
    <w:multiLevelType w:val="hybridMultilevel"/>
    <w:tmpl w:val="E9AC0228"/>
    <w:lvl w:ilvl="0" w:tplc="6778C634">
      <w:start w:val="1"/>
      <w:numFmt w:val="upperRoman"/>
      <w:lvlText w:val="%1."/>
      <w:lvlJc w:val="left"/>
      <w:pPr>
        <w:ind w:left="454" w:hanging="454"/>
      </w:pPr>
      <w:rPr>
        <w:rFonts w:hint="default"/>
        <w:b/>
      </w:rPr>
    </w:lvl>
    <w:lvl w:ilvl="1" w:tplc="8FAAF56C">
      <w:start w:val="1"/>
      <w:numFmt w:val="decimal"/>
      <w:lvlText w:val="%2."/>
      <w:lvlJc w:val="left"/>
      <w:pPr>
        <w:ind w:left="1418" w:hanging="698"/>
      </w:pPr>
      <w:rPr>
        <w:rFonts w:ascii="Century Gothic" w:eastAsia="Times New Roman" w:hAnsi="Century Gothic" w:cstheme="minorHAnsi"/>
        <w:b w:val="0"/>
        <w:sz w:val="22"/>
        <w:szCs w:val="22"/>
      </w:rPr>
    </w:lvl>
    <w:lvl w:ilvl="2" w:tplc="C2BC60EE">
      <w:start w:val="1"/>
      <w:numFmt w:val="decimal"/>
      <w:lvlText w:val="%3)"/>
      <w:lvlJc w:val="left"/>
      <w:pPr>
        <w:ind w:left="605" w:hanging="180"/>
      </w:pPr>
      <w:rPr>
        <w:rFonts w:ascii="Century Gothic" w:eastAsia="Times New Roman" w:hAnsi="Century Gothic" w:cstheme="minorHAnsi"/>
        <w:b w:val="0"/>
      </w:rPr>
    </w:lvl>
    <w:lvl w:ilvl="3" w:tplc="1222E844">
      <w:start w:val="1"/>
      <w:numFmt w:val="lowerLetter"/>
      <w:lvlText w:val="%4)"/>
      <w:lvlJc w:val="left"/>
      <w:pPr>
        <w:ind w:left="121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0"/>
  </w:num>
  <w:num w:numId="2">
    <w:abstractNumId w:val="27"/>
  </w:num>
  <w:num w:numId="3">
    <w:abstractNumId w:val="33"/>
  </w:num>
  <w:num w:numId="4">
    <w:abstractNumId w:val="20"/>
  </w:num>
  <w:num w:numId="5">
    <w:abstractNumId w:val="21"/>
  </w:num>
  <w:num w:numId="6">
    <w:abstractNumId w:val="37"/>
  </w:num>
  <w:num w:numId="7">
    <w:abstractNumId w:val="42"/>
  </w:num>
  <w:num w:numId="8">
    <w:abstractNumId w:val="36"/>
  </w:num>
  <w:num w:numId="9">
    <w:abstractNumId w:val="38"/>
  </w:num>
  <w:num w:numId="10">
    <w:abstractNumId w:val="34"/>
  </w:num>
  <w:num w:numId="11">
    <w:abstractNumId w:val="40"/>
  </w:num>
  <w:num w:numId="12">
    <w:abstractNumId w:val="29"/>
  </w:num>
  <w:num w:numId="13">
    <w:abstractNumId w:val="23"/>
  </w:num>
  <w:num w:numId="14">
    <w:abstractNumId w:val="31"/>
  </w:num>
  <w:num w:numId="15">
    <w:abstractNumId w:val="41"/>
  </w:num>
  <w:num w:numId="16">
    <w:abstractNumId w:val="39"/>
  </w:num>
  <w:num w:numId="17">
    <w:abstractNumId w:val="44"/>
  </w:num>
  <w:num w:numId="18">
    <w:abstractNumId w:val="22"/>
  </w:num>
  <w:num w:numId="19">
    <w:abstractNumId w:val="25"/>
  </w:num>
  <w:num w:numId="20">
    <w:abstractNumId w:val="32"/>
  </w:num>
  <w:num w:numId="21">
    <w:abstractNumId w:val="24"/>
  </w:num>
  <w:num w:numId="22">
    <w:abstractNumId w:val="43"/>
  </w:num>
  <w:num w:numId="23">
    <w:abstractNumId w:val="45"/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2hvh+2prsg2dcO2ZjEHMghCH4TE=" w:salt="fNHc17HH936/nj5xZR6QEA==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BE5"/>
    <w:rsid w:val="0000021A"/>
    <w:rsid w:val="00001DF6"/>
    <w:rsid w:val="000025EE"/>
    <w:rsid w:val="00002F3B"/>
    <w:rsid w:val="000030E9"/>
    <w:rsid w:val="00003CAD"/>
    <w:rsid w:val="00004220"/>
    <w:rsid w:val="00005810"/>
    <w:rsid w:val="00006193"/>
    <w:rsid w:val="0000741B"/>
    <w:rsid w:val="00007BF2"/>
    <w:rsid w:val="00007ECC"/>
    <w:rsid w:val="00012D5A"/>
    <w:rsid w:val="0001355E"/>
    <w:rsid w:val="0001436B"/>
    <w:rsid w:val="00016F22"/>
    <w:rsid w:val="000172C8"/>
    <w:rsid w:val="0001759D"/>
    <w:rsid w:val="00020249"/>
    <w:rsid w:val="00022FFE"/>
    <w:rsid w:val="0002381A"/>
    <w:rsid w:val="00023837"/>
    <w:rsid w:val="00023CB3"/>
    <w:rsid w:val="0002437D"/>
    <w:rsid w:val="00024A11"/>
    <w:rsid w:val="000259D9"/>
    <w:rsid w:val="00025F5F"/>
    <w:rsid w:val="0002690E"/>
    <w:rsid w:val="000325B1"/>
    <w:rsid w:val="00032CF3"/>
    <w:rsid w:val="00035AB4"/>
    <w:rsid w:val="0003641E"/>
    <w:rsid w:val="0003663F"/>
    <w:rsid w:val="00037E44"/>
    <w:rsid w:val="000404EF"/>
    <w:rsid w:val="00041FD4"/>
    <w:rsid w:val="00042DE3"/>
    <w:rsid w:val="000440AC"/>
    <w:rsid w:val="00044FF9"/>
    <w:rsid w:val="00050A06"/>
    <w:rsid w:val="0005188E"/>
    <w:rsid w:val="0005323A"/>
    <w:rsid w:val="000541BB"/>
    <w:rsid w:val="000569F5"/>
    <w:rsid w:val="00056C00"/>
    <w:rsid w:val="000611EC"/>
    <w:rsid w:val="00061FA2"/>
    <w:rsid w:val="000620EB"/>
    <w:rsid w:val="0006349B"/>
    <w:rsid w:val="000650B9"/>
    <w:rsid w:val="00065A2F"/>
    <w:rsid w:val="00066B47"/>
    <w:rsid w:val="00067D88"/>
    <w:rsid w:val="00067F45"/>
    <w:rsid w:val="00070136"/>
    <w:rsid w:val="00070C44"/>
    <w:rsid w:val="00071688"/>
    <w:rsid w:val="0007206B"/>
    <w:rsid w:val="00072819"/>
    <w:rsid w:val="00073559"/>
    <w:rsid w:val="000750E6"/>
    <w:rsid w:val="00075CAF"/>
    <w:rsid w:val="00077DB5"/>
    <w:rsid w:val="00083254"/>
    <w:rsid w:val="000844E5"/>
    <w:rsid w:val="00085D10"/>
    <w:rsid w:val="00086226"/>
    <w:rsid w:val="00087326"/>
    <w:rsid w:val="00087D5B"/>
    <w:rsid w:val="000902FD"/>
    <w:rsid w:val="0009088A"/>
    <w:rsid w:val="000929D0"/>
    <w:rsid w:val="00096936"/>
    <w:rsid w:val="000A063C"/>
    <w:rsid w:val="000A22F4"/>
    <w:rsid w:val="000A2FF4"/>
    <w:rsid w:val="000A323B"/>
    <w:rsid w:val="000A4E32"/>
    <w:rsid w:val="000A5212"/>
    <w:rsid w:val="000A6531"/>
    <w:rsid w:val="000A6D02"/>
    <w:rsid w:val="000A75EF"/>
    <w:rsid w:val="000A7B17"/>
    <w:rsid w:val="000B061E"/>
    <w:rsid w:val="000B06E8"/>
    <w:rsid w:val="000B122A"/>
    <w:rsid w:val="000B1904"/>
    <w:rsid w:val="000B24B8"/>
    <w:rsid w:val="000B24D0"/>
    <w:rsid w:val="000B3D77"/>
    <w:rsid w:val="000B561C"/>
    <w:rsid w:val="000B677C"/>
    <w:rsid w:val="000C1DBF"/>
    <w:rsid w:val="000C1F2F"/>
    <w:rsid w:val="000C2832"/>
    <w:rsid w:val="000C2B96"/>
    <w:rsid w:val="000C5BAE"/>
    <w:rsid w:val="000C5DE1"/>
    <w:rsid w:val="000C5EDF"/>
    <w:rsid w:val="000C5FE6"/>
    <w:rsid w:val="000C5FFD"/>
    <w:rsid w:val="000C726B"/>
    <w:rsid w:val="000D0282"/>
    <w:rsid w:val="000D1784"/>
    <w:rsid w:val="000D1AC8"/>
    <w:rsid w:val="000D2BCB"/>
    <w:rsid w:val="000D2F91"/>
    <w:rsid w:val="000D3EFB"/>
    <w:rsid w:val="000D470B"/>
    <w:rsid w:val="000D537A"/>
    <w:rsid w:val="000D56A5"/>
    <w:rsid w:val="000D636D"/>
    <w:rsid w:val="000D6E32"/>
    <w:rsid w:val="000E16CE"/>
    <w:rsid w:val="000E19E0"/>
    <w:rsid w:val="000E2BE5"/>
    <w:rsid w:val="000E4808"/>
    <w:rsid w:val="000E7AED"/>
    <w:rsid w:val="000F04D7"/>
    <w:rsid w:val="000F0874"/>
    <w:rsid w:val="000F19FF"/>
    <w:rsid w:val="000F264C"/>
    <w:rsid w:val="000F580B"/>
    <w:rsid w:val="000F5BDB"/>
    <w:rsid w:val="000F60F6"/>
    <w:rsid w:val="000F7612"/>
    <w:rsid w:val="00100C5D"/>
    <w:rsid w:val="00100F97"/>
    <w:rsid w:val="00101543"/>
    <w:rsid w:val="001044D0"/>
    <w:rsid w:val="00104623"/>
    <w:rsid w:val="001049FE"/>
    <w:rsid w:val="00106B25"/>
    <w:rsid w:val="00106CE4"/>
    <w:rsid w:val="00115C1C"/>
    <w:rsid w:val="0011603D"/>
    <w:rsid w:val="00120075"/>
    <w:rsid w:val="00120266"/>
    <w:rsid w:val="00121727"/>
    <w:rsid w:val="001259B1"/>
    <w:rsid w:val="00125A9F"/>
    <w:rsid w:val="00125D51"/>
    <w:rsid w:val="001262A5"/>
    <w:rsid w:val="00126675"/>
    <w:rsid w:val="00126A02"/>
    <w:rsid w:val="00132474"/>
    <w:rsid w:val="00133792"/>
    <w:rsid w:val="00133997"/>
    <w:rsid w:val="00133C2D"/>
    <w:rsid w:val="00137C71"/>
    <w:rsid w:val="0014030C"/>
    <w:rsid w:val="00142763"/>
    <w:rsid w:val="00142CCB"/>
    <w:rsid w:val="00143041"/>
    <w:rsid w:val="001438F0"/>
    <w:rsid w:val="00144593"/>
    <w:rsid w:val="00145B8C"/>
    <w:rsid w:val="001467DE"/>
    <w:rsid w:val="00151F82"/>
    <w:rsid w:val="00151FAF"/>
    <w:rsid w:val="00152FAC"/>
    <w:rsid w:val="001534E3"/>
    <w:rsid w:val="00162D9C"/>
    <w:rsid w:val="00164BF6"/>
    <w:rsid w:val="001652EA"/>
    <w:rsid w:val="00167552"/>
    <w:rsid w:val="001678F0"/>
    <w:rsid w:val="001762C1"/>
    <w:rsid w:val="001766F5"/>
    <w:rsid w:val="00182223"/>
    <w:rsid w:val="00183614"/>
    <w:rsid w:val="0018412A"/>
    <w:rsid w:val="00184389"/>
    <w:rsid w:val="001864CF"/>
    <w:rsid w:val="001874E7"/>
    <w:rsid w:val="00190B67"/>
    <w:rsid w:val="0019157F"/>
    <w:rsid w:val="00191B4C"/>
    <w:rsid w:val="001938D3"/>
    <w:rsid w:val="00193A72"/>
    <w:rsid w:val="0019488F"/>
    <w:rsid w:val="00197959"/>
    <w:rsid w:val="00197BDE"/>
    <w:rsid w:val="00197F44"/>
    <w:rsid w:val="001A0447"/>
    <w:rsid w:val="001A0C30"/>
    <w:rsid w:val="001A248D"/>
    <w:rsid w:val="001A71FF"/>
    <w:rsid w:val="001B7412"/>
    <w:rsid w:val="001C0A4B"/>
    <w:rsid w:val="001C38DA"/>
    <w:rsid w:val="001C6C28"/>
    <w:rsid w:val="001C6D38"/>
    <w:rsid w:val="001C7FDD"/>
    <w:rsid w:val="001D19CA"/>
    <w:rsid w:val="001D1FE9"/>
    <w:rsid w:val="001D2A50"/>
    <w:rsid w:val="001D3E4B"/>
    <w:rsid w:val="001D4DC3"/>
    <w:rsid w:val="001D564F"/>
    <w:rsid w:val="001E13B0"/>
    <w:rsid w:val="001E3847"/>
    <w:rsid w:val="001E391B"/>
    <w:rsid w:val="001E44D6"/>
    <w:rsid w:val="001E465E"/>
    <w:rsid w:val="001E583F"/>
    <w:rsid w:val="001F022B"/>
    <w:rsid w:val="001F1F9D"/>
    <w:rsid w:val="001F2294"/>
    <w:rsid w:val="001F2A43"/>
    <w:rsid w:val="001F2BF8"/>
    <w:rsid w:val="001F5C89"/>
    <w:rsid w:val="001F682A"/>
    <w:rsid w:val="001F7DCA"/>
    <w:rsid w:val="001F7DE3"/>
    <w:rsid w:val="002005AA"/>
    <w:rsid w:val="00200788"/>
    <w:rsid w:val="00201316"/>
    <w:rsid w:val="002020F3"/>
    <w:rsid w:val="0020417E"/>
    <w:rsid w:val="00205427"/>
    <w:rsid w:val="00210BBF"/>
    <w:rsid w:val="00211D49"/>
    <w:rsid w:val="00212364"/>
    <w:rsid w:val="00213542"/>
    <w:rsid w:val="00213560"/>
    <w:rsid w:val="002148E2"/>
    <w:rsid w:val="00214B6D"/>
    <w:rsid w:val="00214C17"/>
    <w:rsid w:val="00214FDA"/>
    <w:rsid w:val="0021556E"/>
    <w:rsid w:val="00216367"/>
    <w:rsid w:val="0021671E"/>
    <w:rsid w:val="00216BA7"/>
    <w:rsid w:val="002255C5"/>
    <w:rsid w:val="0022568D"/>
    <w:rsid w:val="002257CB"/>
    <w:rsid w:val="00225EF4"/>
    <w:rsid w:val="00231651"/>
    <w:rsid w:val="00231F18"/>
    <w:rsid w:val="00234BFE"/>
    <w:rsid w:val="00234DC2"/>
    <w:rsid w:val="002363D6"/>
    <w:rsid w:val="00236C63"/>
    <w:rsid w:val="00236F50"/>
    <w:rsid w:val="00237692"/>
    <w:rsid w:val="00237796"/>
    <w:rsid w:val="00241525"/>
    <w:rsid w:val="00241D5F"/>
    <w:rsid w:val="002432F6"/>
    <w:rsid w:val="00243ED2"/>
    <w:rsid w:val="00246DAF"/>
    <w:rsid w:val="00247C9B"/>
    <w:rsid w:val="00250B1B"/>
    <w:rsid w:val="0025673F"/>
    <w:rsid w:val="00256983"/>
    <w:rsid w:val="00256BFE"/>
    <w:rsid w:val="002570F0"/>
    <w:rsid w:val="00261C03"/>
    <w:rsid w:val="002620FE"/>
    <w:rsid w:val="00264BD8"/>
    <w:rsid w:val="00264BDC"/>
    <w:rsid w:val="00265765"/>
    <w:rsid w:val="0026644E"/>
    <w:rsid w:val="00267D47"/>
    <w:rsid w:val="0027080C"/>
    <w:rsid w:val="00272AAB"/>
    <w:rsid w:val="00273A14"/>
    <w:rsid w:val="0027443B"/>
    <w:rsid w:val="00274AE7"/>
    <w:rsid w:val="0027538B"/>
    <w:rsid w:val="0027569E"/>
    <w:rsid w:val="00276196"/>
    <w:rsid w:val="00276A98"/>
    <w:rsid w:val="00280E77"/>
    <w:rsid w:val="00282A31"/>
    <w:rsid w:val="00283CA5"/>
    <w:rsid w:val="00283E9A"/>
    <w:rsid w:val="0028415E"/>
    <w:rsid w:val="00285A34"/>
    <w:rsid w:val="00286184"/>
    <w:rsid w:val="00286BC4"/>
    <w:rsid w:val="00287676"/>
    <w:rsid w:val="002904FA"/>
    <w:rsid w:val="0029122B"/>
    <w:rsid w:val="002925AB"/>
    <w:rsid w:val="002929F2"/>
    <w:rsid w:val="00292CFC"/>
    <w:rsid w:val="002950A5"/>
    <w:rsid w:val="0029675C"/>
    <w:rsid w:val="0029675E"/>
    <w:rsid w:val="00296D86"/>
    <w:rsid w:val="002A0CB2"/>
    <w:rsid w:val="002A2922"/>
    <w:rsid w:val="002A3565"/>
    <w:rsid w:val="002A3CF3"/>
    <w:rsid w:val="002A4E4E"/>
    <w:rsid w:val="002A6894"/>
    <w:rsid w:val="002A6A1E"/>
    <w:rsid w:val="002A70BE"/>
    <w:rsid w:val="002A7B96"/>
    <w:rsid w:val="002B28AF"/>
    <w:rsid w:val="002B3B05"/>
    <w:rsid w:val="002B5343"/>
    <w:rsid w:val="002B55E8"/>
    <w:rsid w:val="002B56BC"/>
    <w:rsid w:val="002B6DD8"/>
    <w:rsid w:val="002B71CD"/>
    <w:rsid w:val="002C1680"/>
    <w:rsid w:val="002C35F7"/>
    <w:rsid w:val="002C4CF6"/>
    <w:rsid w:val="002C537D"/>
    <w:rsid w:val="002C589F"/>
    <w:rsid w:val="002C59DE"/>
    <w:rsid w:val="002C5CDE"/>
    <w:rsid w:val="002C5D94"/>
    <w:rsid w:val="002C619E"/>
    <w:rsid w:val="002C627F"/>
    <w:rsid w:val="002C7351"/>
    <w:rsid w:val="002C779F"/>
    <w:rsid w:val="002D05FF"/>
    <w:rsid w:val="002D0E82"/>
    <w:rsid w:val="002D242A"/>
    <w:rsid w:val="002D27F1"/>
    <w:rsid w:val="002D2DCC"/>
    <w:rsid w:val="002D4AD5"/>
    <w:rsid w:val="002D4CDA"/>
    <w:rsid w:val="002D5686"/>
    <w:rsid w:val="002D5968"/>
    <w:rsid w:val="002D7D10"/>
    <w:rsid w:val="002E0E78"/>
    <w:rsid w:val="002E233F"/>
    <w:rsid w:val="002E2D02"/>
    <w:rsid w:val="002E4301"/>
    <w:rsid w:val="002E598C"/>
    <w:rsid w:val="002E726C"/>
    <w:rsid w:val="002E76CA"/>
    <w:rsid w:val="002E7EAE"/>
    <w:rsid w:val="002F0006"/>
    <w:rsid w:val="002F15A8"/>
    <w:rsid w:val="002F17AC"/>
    <w:rsid w:val="002F3E51"/>
    <w:rsid w:val="002F57E6"/>
    <w:rsid w:val="002F78D3"/>
    <w:rsid w:val="00300013"/>
    <w:rsid w:val="00301199"/>
    <w:rsid w:val="0030177B"/>
    <w:rsid w:val="00303090"/>
    <w:rsid w:val="00303433"/>
    <w:rsid w:val="00303906"/>
    <w:rsid w:val="00303C57"/>
    <w:rsid w:val="00310300"/>
    <w:rsid w:val="00310651"/>
    <w:rsid w:val="00310812"/>
    <w:rsid w:val="003121B8"/>
    <w:rsid w:val="003134CE"/>
    <w:rsid w:val="0031382D"/>
    <w:rsid w:val="003146B1"/>
    <w:rsid w:val="003150A4"/>
    <w:rsid w:val="0031510C"/>
    <w:rsid w:val="003212D8"/>
    <w:rsid w:val="00321F17"/>
    <w:rsid w:val="00322785"/>
    <w:rsid w:val="00322C93"/>
    <w:rsid w:val="00323B66"/>
    <w:rsid w:val="00323D13"/>
    <w:rsid w:val="003259B7"/>
    <w:rsid w:val="00325C60"/>
    <w:rsid w:val="00325F12"/>
    <w:rsid w:val="00326093"/>
    <w:rsid w:val="00330BA3"/>
    <w:rsid w:val="00335477"/>
    <w:rsid w:val="00337D31"/>
    <w:rsid w:val="0034006F"/>
    <w:rsid w:val="00340124"/>
    <w:rsid w:val="00341578"/>
    <w:rsid w:val="00341A91"/>
    <w:rsid w:val="00343B8A"/>
    <w:rsid w:val="00343ED6"/>
    <w:rsid w:val="0034611A"/>
    <w:rsid w:val="00346D55"/>
    <w:rsid w:val="00350D56"/>
    <w:rsid w:val="00351B60"/>
    <w:rsid w:val="003538E0"/>
    <w:rsid w:val="00354618"/>
    <w:rsid w:val="00357525"/>
    <w:rsid w:val="00361968"/>
    <w:rsid w:val="00362591"/>
    <w:rsid w:val="00363A18"/>
    <w:rsid w:val="00364925"/>
    <w:rsid w:val="00364979"/>
    <w:rsid w:val="003664FE"/>
    <w:rsid w:val="003673A8"/>
    <w:rsid w:val="00372BA1"/>
    <w:rsid w:val="0037391D"/>
    <w:rsid w:val="003756C1"/>
    <w:rsid w:val="00375ADA"/>
    <w:rsid w:val="00375AE7"/>
    <w:rsid w:val="00376748"/>
    <w:rsid w:val="00376E23"/>
    <w:rsid w:val="003771E1"/>
    <w:rsid w:val="00377EEF"/>
    <w:rsid w:val="00380F63"/>
    <w:rsid w:val="00380FE4"/>
    <w:rsid w:val="003823E3"/>
    <w:rsid w:val="00383807"/>
    <w:rsid w:val="00384982"/>
    <w:rsid w:val="00384C28"/>
    <w:rsid w:val="00387674"/>
    <w:rsid w:val="00390041"/>
    <w:rsid w:val="00391923"/>
    <w:rsid w:val="00391D4A"/>
    <w:rsid w:val="00393647"/>
    <w:rsid w:val="00395ACE"/>
    <w:rsid w:val="00396869"/>
    <w:rsid w:val="00396BD3"/>
    <w:rsid w:val="003A0620"/>
    <w:rsid w:val="003A45EA"/>
    <w:rsid w:val="003A58C7"/>
    <w:rsid w:val="003A5E81"/>
    <w:rsid w:val="003A6623"/>
    <w:rsid w:val="003B06FE"/>
    <w:rsid w:val="003B2C4D"/>
    <w:rsid w:val="003B5452"/>
    <w:rsid w:val="003B6CD7"/>
    <w:rsid w:val="003B6DA2"/>
    <w:rsid w:val="003B7791"/>
    <w:rsid w:val="003C074A"/>
    <w:rsid w:val="003C3372"/>
    <w:rsid w:val="003C4222"/>
    <w:rsid w:val="003C73C3"/>
    <w:rsid w:val="003C7CE3"/>
    <w:rsid w:val="003D1996"/>
    <w:rsid w:val="003D2963"/>
    <w:rsid w:val="003D3332"/>
    <w:rsid w:val="003D3F29"/>
    <w:rsid w:val="003D45A7"/>
    <w:rsid w:val="003D4605"/>
    <w:rsid w:val="003D46B8"/>
    <w:rsid w:val="003D50F3"/>
    <w:rsid w:val="003D5CA7"/>
    <w:rsid w:val="003D630B"/>
    <w:rsid w:val="003E04EF"/>
    <w:rsid w:val="003E2597"/>
    <w:rsid w:val="003E46DB"/>
    <w:rsid w:val="003E5840"/>
    <w:rsid w:val="003E5EAF"/>
    <w:rsid w:val="003E5F4F"/>
    <w:rsid w:val="003E6122"/>
    <w:rsid w:val="003E6E85"/>
    <w:rsid w:val="003F0634"/>
    <w:rsid w:val="003F0BD7"/>
    <w:rsid w:val="003F2AC7"/>
    <w:rsid w:val="003F3E8D"/>
    <w:rsid w:val="003F4921"/>
    <w:rsid w:val="003F6137"/>
    <w:rsid w:val="003F6973"/>
    <w:rsid w:val="003F7088"/>
    <w:rsid w:val="003F79F0"/>
    <w:rsid w:val="0040116E"/>
    <w:rsid w:val="00401F9A"/>
    <w:rsid w:val="00402BC7"/>
    <w:rsid w:val="00404194"/>
    <w:rsid w:val="00404ED4"/>
    <w:rsid w:val="004052FF"/>
    <w:rsid w:val="00405547"/>
    <w:rsid w:val="00405CC4"/>
    <w:rsid w:val="00406FE0"/>
    <w:rsid w:val="00407BBF"/>
    <w:rsid w:val="004108E2"/>
    <w:rsid w:val="00412250"/>
    <w:rsid w:val="00412C65"/>
    <w:rsid w:val="004145A3"/>
    <w:rsid w:val="00414A80"/>
    <w:rsid w:val="00417B70"/>
    <w:rsid w:val="00420EDF"/>
    <w:rsid w:val="004213F4"/>
    <w:rsid w:val="00421C1E"/>
    <w:rsid w:val="0042287F"/>
    <w:rsid w:val="00430345"/>
    <w:rsid w:val="0043163D"/>
    <w:rsid w:val="00431EE0"/>
    <w:rsid w:val="0043411A"/>
    <w:rsid w:val="004347E6"/>
    <w:rsid w:val="004366C7"/>
    <w:rsid w:val="00437548"/>
    <w:rsid w:val="0044023D"/>
    <w:rsid w:val="004445D1"/>
    <w:rsid w:val="0044526E"/>
    <w:rsid w:val="00446E12"/>
    <w:rsid w:val="00447B72"/>
    <w:rsid w:val="004520E2"/>
    <w:rsid w:val="004530CC"/>
    <w:rsid w:val="00453ED3"/>
    <w:rsid w:val="004556ED"/>
    <w:rsid w:val="00456712"/>
    <w:rsid w:val="00460926"/>
    <w:rsid w:val="00462BBB"/>
    <w:rsid w:val="00463ED9"/>
    <w:rsid w:val="00465614"/>
    <w:rsid w:val="0046786D"/>
    <w:rsid w:val="00470CE3"/>
    <w:rsid w:val="00470E7D"/>
    <w:rsid w:val="0047243F"/>
    <w:rsid w:val="0047503A"/>
    <w:rsid w:val="00476015"/>
    <w:rsid w:val="00480FAC"/>
    <w:rsid w:val="00483892"/>
    <w:rsid w:val="0048425D"/>
    <w:rsid w:val="00485722"/>
    <w:rsid w:val="00486B39"/>
    <w:rsid w:val="004871FE"/>
    <w:rsid w:val="00490A4C"/>
    <w:rsid w:val="004924AD"/>
    <w:rsid w:val="00492FB5"/>
    <w:rsid w:val="00494D82"/>
    <w:rsid w:val="004953C2"/>
    <w:rsid w:val="004960D4"/>
    <w:rsid w:val="004A009D"/>
    <w:rsid w:val="004A0926"/>
    <w:rsid w:val="004A15A5"/>
    <w:rsid w:val="004A489E"/>
    <w:rsid w:val="004A62BB"/>
    <w:rsid w:val="004A6B5A"/>
    <w:rsid w:val="004B106F"/>
    <w:rsid w:val="004B28AF"/>
    <w:rsid w:val="004B2EA4"/>
    <w:rsid w:val="004B3196"/>
    <w:rsid w:val="004B537A"/>
    <w:rsid w:val="004B5E43"/>
    <w:rsid w:val="004C013D"/>
    <w:rsid w:val="004C3E5D"/>
    <w:rsid w:val="004C3E92"/>
    <w:rsid w:val="004C4920"/>
    <w:rsid w:val="004C4949"/>
    <w:rsid w:val="004C5D43"/>
    <w:rsid w:val="004C5F30"/>
    <w:rsid w:val="004C5F32"/>
    <w:rsid w:val="004C6032"/>
    <w:rsid w:val="004C6312"/>
    <w:rsid w:val="004C6A56"/>
    <w:rsid w:val="004C7112"/>
    <w:rsid w:val="004D162A"/>
    <w:rsid w:val="004D409F"/>
    <w:rsid w:val="004D532A"/>
    <w:rsid w:val="004D55AE"/>
    <w:rsid w:val="004D5E38"/>
    <w:rsid w:val="004D7837"/>
    <w:rsid w:val="004E10A2"/>
    <w:rsid w:val="004E3052"/>
    <w:rsid w:val="004E4EE8"/>
    <w:rsid w:val="004E4F37"/>
    <w:rsid w:val="004E61BC"/>
    <w:rsid w:val="004E637C"/>
    <w:rsid w:val="004F098F"/>
    <w:rsid w:val="004F09DB"/>
    <w:rsid w:val="004F1BC6"/>
    <w:rsid w:val="004F1F02"/>
    <w:rsid w:val="004F20EC"/>
    <w:rsid w:val="004F37E2"/>
    <w:rsid w:val="004F37F3"/>
    <w:rsid w:val="004F38A3"/>
    <w:rsid w:val="004F57EC"/>
    <w:rsid w:val="004F5E98"/>
    <w:rsid w:val="004F7EA4"/>
    <w:rsid w:val="0050222E"/>
    <w:rsid w:val="005031A6"/>
    <w:rsid w:val="00506725"/>
    <w:rsid w:val="00507DA1"/>
    <w:rsid w:val="00511BCF"/>
    <w:rsid w:val="0051319F"/>
    <w:rsid w:val="00514132"/>
    <w:rsid w:val="00514B91"/>
    <w:rsid w:val="00515171"/>
    <w:rsid w:val="00516659"/>
    <w:rsid w:val="0052058C"/>
    <w:rsid w:val="00520A09"/>
    <w:rsid w:val="00522831"/>
    <w:rsid w:val="00522D70"/>
    <w:rsid w:val="0052362C"/>
    <w:rsid w:val="00523649"/>
    <w:rsid w:val="005237C7"/>
    <w:rsid w:val="0052454F"/>
    <w:rsid w:val="00524726"/>
    <w:rsid w:val="00525394"/>
    <w:rsid w:val="00525BDA"/>
    <w:rsid w:val="005262CA"/>
    <w:rsid w:val="0052774E"/>
    <w:rsid w:val="00527784"/>
    <w:rsid w:val="00530A01"/>
    <w:rsid w:val="00530FB4"/>
    <w:rsid w:val="005352A3"/>
    <w:rsid w:val="005358A9"/>
    <w:rsid w:val="00536B8E"/>
    <w:rsid w:val="00536C94"/>
    <w:rsid w:val="00536D86"/>
    <w:rsid w:val="005372DB"/>
    <w:rsid w:val="00541017"/>
    <w:rsid w:val="005432BB"/>
    <w:rsid w:val="00544423"/>
    <w:rsid w:val="00544D18"/>
    <w:rsid w:val="00547877"/>
    <w:rsid w:val="00550530"/>
    <w:rsid w:val="005519F7"/>
    <w:rsid w:val="00551FA8"/>
    <w:rsid w:val="005537CA"/>
    <w:rsid w:val="0055591D"/>
    <w:rsid w:val="0055701E"/>
    <w:rsid w:val="00560F70"/>
    <w:rsid w:val="005623AE"/>
    <w:rsid w:val="00563A47"/>
    <w:rsid w:val="0056440D"/>
    <w:rsid w:val="0056527D"/>
    <w:rsid w:val="0056733F"/>
    <w:rsid w:val="00571D9E"/>
    <w:rsid w:val="0057216F"/>
    <w:rsid w:val="005722AA"/>
    <w:rsid w:val="0057252F"/>
    <w:rsid w:val="005726CD"/>
    <w:rsid w:val="00573492"/>
    <w:rsid w:val="0057367C"/>
    <w:rsid w:val="00574710"/>
    <w:rsid w:val="00574A7A"/>
    <w:rsid w:val="00580554"/>
    <w:rsid w:val="00583538"/>
    <w:rsid w:val="00584789"/>
    <w:rsid w:val="00584A22"/>
    <w:rsid w:val="005863B7"/>
    <w:rsid w:val="0058757F"/>
    <w:rsid w:val="00590E2D"/>
    <w:rsid w:val="0059245E"/>
    <w:rsid w:val="0059290B"/>
    <w:rsid w:val="00593151"/>
    <w:rsid w:val="00594317"/>
    <w:rsid w:val="005944DE"/>
    <w:rsid w:val="0059457F"/>
    <w:rsid w:val="00594BF1"/>
    <w:rsid w:val="00595F68"/>
    <w:rsid w:val="00596458"/>
    <w:rsid w:val="00596BFB"/>
    <w:rsid w:val="0059755B"/>
    <w:rsid w:val="0059793F"/>
    <w:rsid w:val="005A2233"/>
    <w:rsid w:val="005A2F0A"/>
    <w:rsid w:val="005A390E"/>
    <w:rsid w:val="005A473B"/>
    <w:rsid w:val="005A5CEE"/>
    <w:rsid w:val="005A5EB4"/>
    <w:rsid w:val="005A5FD8"/>
    <w:rsid w:val="005A794B"/>
    <w:rsid w:val="005A7D18"/>
    <w:rsid w:val="005B294F"/>
    <w:rsid w:val="005B3CC0"/>
    <w:rsid w:val="005B61A6"/>
    <w:rsid w:val="005C02FB"/>
    <w:rsid w:val="005C088C"/>
    <w:rsid w:val="005C1475"/>
    <w:rsid w:val="005C2320"/>
    <w:rsid w:val="005C2EBC"/>
    <w:rsid w:val="005C5249"/>
    <w:rsid w:val="005C5C6B"/>
    <w:rsid w:val="005C5DA8"/>
    <w:rsid w:val="005C5DB8"/>
    <w:rsid w:val="005C5FF9"/>
    <w:rsid w:val="005C6668"/>
    <w:rsid w:val="005C7B02"/>
    <w:rsid w:val="005D0626"/>
    <w:rsid w:val="005D15C8"/>
    <w:rsid w:val="005D17DF"/>
    <w:rsid w:val="005D2984"/>
    <w:rsid w:val="005D2F24"/>
    <w:rsid w:val="005D38AE"/>
    <w:rsid w:val="005D42E6"/>
    <w:rsid w:val="005D44AE"/>
    <w:rsid w:val="005D4AC1"/>
    <w:rsid w:val="005D519C"/>
    <w:rsid w:val="005D5D48"/>
    <w:rsid w:val="005D6011"/>
    <w:rsid w:val="005D6012"/>
    <w:rsid w:val="005D6379"/>
    <w:rsid w:val="005D691A"/>
    <w:rsid w:val="005E0051"/>
    <w:rsid w:val="005E2159"/>
    <w:rsid w:val="005E2DF8"/>
    <w:rsid w:val="005E3DC0"/>
    <w:rsid w:val="005E4B81"/>
    <w:rsid w:val="005E4F2D"/>
    <w:rsid w:val="005E63DD"/>
    <w:rsid w:val="005E6818"/>
    <w:rsid w:val="005E6CFC"/>
    <w:rsid w:val="005E7C86"/>
    <w:rsid w:val="005E7FC2"/>
    <w:rsid w:val="005F0069"/>
    <w:rsid w:val="005F19B2"/>
    <w:rsid w:val="005F2C26"/>
    <w:rsid w:val="005F5604"/>
    <w:rsid w:val="005F613A"/>
    <w:rsid w:val="005F78DD"/>
    <w:rsid w:val="00600737"/>
    <w:rsid w:val="0060076F"/>
    <w:rsid w:val="00601A76"/>
    <w:rsid w:val="00601F1F"/>
    <w:rsid w:val="0060231D"/>
    <w:rsid w:val="0060336E"/>
    <w:rsid w:val="00603526"/>
    <w:rsid w:val="006038DB"/>
    <w:rsid w:val="00603C35"/>
    <w:rsid w:val="0060406C"/>
    <w:rsid w:val="006047B6"/>
    <w:rsid w:val="00604DE0"/>
    <w:rsid w:val="00606074"/>
    <w:rsid w:val="00610EEF"/>
    <w:rsid w:val="00620985"/>
    <w:rsid w:val="00621C0A"/>
    <w:rsid w:val="00621FE5"/>
    <w:rsid w:val="006227F5"/>
    <w:rsid w:val="00622CC8"/>
    <w:rsid w:val="00624107"/>
    <w:rsid w:val="00624240"/>
    <w:rsid w:val="00624870"/>
    <w:rsid w:val="006248FD"/>
    <w:rsid w:val="006250BA"/>
    <w:rsid w:val="00625F16"/>
    <w:rsid w:val="0062642B"/>
    <w:rsid w:val="0063014D"/>
    <w:rsid w:val="00630EA2"/>
    <w:rsid w:val="006312E7"/>
    <w:rsid w:val="0063248D"/>
    <w:rsid w:val="006336C9"/>
    <w:rsid w:val="006351D8"/>
    <w:rsid w:val="00635674"/>
    <w:rsid w:val="006357A1"/>
    <w:rsid w:val="00635C7A"/>
    <w:rsid w:val="006378CF"/>
    <w:rsid w:val="00643760"/>
    <w:rsid w:val="006447AE"/>
    <w:rsid w:val="00645FDE"/>
    <w:rsid w:val="006507AD"/>
    <w:rsid w:val="006522D4"/>
    <w:rsid w:val="0065677C"/>
    <w:rsid w:val="00660C12"/>
    <w:rsid w:val="00667343"/>
    <w:rsid w:val="00667635"/>
    <w:rsid w:val="00670FFE"/>
    <w:rsid w:val="00671464"/>
    <w:rsid w:val="00671A73"/>
    <w:rsid w:val="006725AC"/>
    <w:rsid w:val="00672977"/>
    <w:rsid w:val="00672A1A"/>
    <w:rsid w:val="00673A73"/>
    <w:rsid w:val="006742A0"/>
    <w:rsid w:val="00676F1A"/>
    <w:rsid w:val="0067796A"/>
    <w:rsid w:val="00686B0C"/>
    <w:rsid w:val="006872D4"/>
    <w:rsid w:val="006874E8"/>
    <w:rsid w:val="0069024D"/>
    <w:rsid w:val="006928F7"/>
    <w:rsid w:val="00692AB8"/>
    <w:rsid w:val="00692B52"/>
    <w:rsid w:val="00692BF8"/>
    <w:rsid w:val="006A4AA5"/>
    <w:rsid w:val="006A76A8"/>
    <w:rsid w:val="006A77F5"/>
    <w:rsid w:val="006B0346"/>
    <w:rsid w:val="006B3229"/>
    <w:rsid w:val="006B4D0F"/>
    <w:rsid w:val="006B5C43"/>
    <w:rsid w:val="006B6A42"/>
    <w:rsid w:val="006C1974"/>
    <w:rsid w:val="006C1BA6"/>
    <w:rsid w:val="006C2AEE"/>
    <w:rsid w:val="006C2CE0"/>
    <w:rsid w:val="006C4FDE"/>
    <w:rsid w:val="006C5778"/>
    <w:rsid w:val="006C7955"/>
    <w:rsid w:val="006D141E"/>
    <w:rsid w:val="006D4032"/>
    <w:rsid w:val="006D6F12"/>
    <w:rsid w:val="006D742A"/>
    <w:rsid w:val="006D7ADC"/>
    <w:rsid w:val="006D7ECD"/>
    <w:rsid w:val="006E0618"/>
    <w:rsid w:val="006E1B2E"/>
    <w:rsid w:val="006E2F89"/>
    <w:rsid w:val="006E31E6"/>
    <w:rsid w:val="006E3A9D"/>
    <w:rsid w:val="006E5FD6"/>
    <w:rsid w:val="006E654C"/>
    <w:rsid w:val="006E697E"/>
    <w:rsid w:val="006E7C79"/>
    <w:rsid w:val="006F04A5"/>
    <w:rsid w:val="006F289A"/>
    <w:rsid w:val="006F3566"/>
    <w:rsid w:val="006F4B9A"/>
    <w:rsid w:val="006F52E6"/>
    <w:rsid w:val="006F616D"/>
    <w:rsid w:val="00700861"/>
    <w:rsid w:val="00701480"/>
    <w:rsid w:val="0070166C"/>
    <w:rsid w:val="0070430C"/>
    <w:rsid w:val="00705300"/>
    <w:rsid w:val="0070583D"/>
    <w:rsid w:val="007063C1"/>
    <w:rsid w:val="00706CED"/>
    <w:rsid w:val="00707820"/>
    <w:rsid w:val="00707EEC"/>
    <w:rsid w:val="00707F7B"/>
    <w:rsid w:val="00712459"/>
    <w:rsid w:val="00715469"/>
    <w:rsid w:val="007160EB"/>
    <w:rsid w:val="007217E7"/>
    <w:rsid w:val="00721850"/>
    <w:rsid w:val="00721CB2"/>
    <w:rsid w:val="00722FDE"/>
    <w:rsid w:val="00723A73"/>
    <w:rsid w:val="007271BB"/>
    <w:rsid w:val="00730EBB"/>
    <w:rsid w:val="007338BC"/>
    <w:rsid w:val="00733FF3"/>
    <w:rsid w:val="00735BC9"/>
    <w:rsid w:val="0073620A"/>
    <w:rsid w:val="00737122"/>
    <w:rsid w:val="00737A2D"/>
    <w:rsid w:val="007418FF"/>
    <w:rsid w:val="007448D7"/>
    <w:rsid w:val="00744C0F"/>
    <w:rsid w:val="0074798F"/>
    <w:rsid w:val="0075132C"/>
    <w:rsid w:val="007518CB"/>
    <w:rsid w:val="00754099"/>
    <w:rsid w:val="007544A1"/>
    <w:rsid w:val="007557BB"/>
    <w:rsid w:val="007560C6"/>
    <w:rsid w:val="007573CD"/>
    <w:rsid w:val="0076096D"/>
    <w:rsid w:val="00761219"/>
    <w:rsid w:val="00761E58"/>
    <w:rsid w:val="00761E6D"/>
    <w:rsid w:val="007635D4"/>
    <w:rsid w:val="00763A1A"/>
    <w:rsid w:val="00763F5A"/>
    <w:rsid w:val="0076561E"/>
    <w:rsid w:val="007657F9"/>
    <w:rsid w:val="0076589A"/>
    <w:rsid w:val="00765EBA"/>
    <w:rsid w:val="00766833"/>
    <w:rsid w:val="00767DC7"/>
    <w:rsid w:val="0077389B"/>
    <w:rsid w:val="00775EC7"/>
    <w:rsid w:val="00776EC8"/>
    <w:rsid w:val="00782B3D"/>
    <w:rsid w:val="00783E19"/>
    <w:rsid w:val="00784C91"/>
    <w:rsid w:val="00785ADD"/>
    <w:rsid w:val="0078686B"/>
    <w:rsid w:val="007908ED"/>
    <w:rsid w:val="00790AFB"/>
    <w:rsid w:val="007928B2"/>
    <w:rsid w:val="00793EDC"/>
    <w:rsid w:val="0079524C"/>
    <w:rsid w:val="00796141"/>
    <w:rsid w:val="007A2A0C"/>
    <w:rsid w:val="007A31BB"/>
    <w:rsid w:val="007A4477"/>
    <w:rsid w:val="007A4D6F"/>
    <w:rsid w:val="007A4FCF"/>
    <w:rsid w:val="007A548A"/>
    <w:rsid w:val="007A5A0B"/>
    <w:rsid w:val="007A600C"/>
    <w:rsid w:val="007A767D"/>
    <w:rsid w:val="007B04BB"/>
    <w:rsid w:val="007B2515"/>
    <w:rsid w:val="007B2575"/>
    <w:rsid w:val="007B297A"/>
    <w:rsid w:val="007B4900"/>
    <w:rsid w:val="007B7A42"/>
    <w:rsid w:val="007C13CF"/>
    <w:rsid w:val="007C14E1"/>
    <w:rsid w:val="007C19FA"/>
    <w:rsid w:val="007C35D0"/>
    <w:rsid w:val="007C453B"/>
    <w:rsid w:val="007C5269"/>
    <w:rsid w:val="007C7B42"/>
    <w:rsid w:val="007D0CE0"/>
    <w:rsid w:val="007D2B9D"/>
    <w:rsid w:val="007D3BB8"/>
    <w:rsid w:val="007D3CFD"/>
    <w:rsid w:val="007D4C2A"/>
    <w:rsid w:val="007D73DA"/>
    <w:rsid w:val="007E044B"/>
    <w:rsid w:val="007E2255"/>
    <w:rsid w:val="007E4D54"/>
    <w:rsid w:val="007E55BC"/>
    <w:rsid w:val="007E60F6"/>
    <w:rsid w:val="007E62F6"/>
    <w:rsid w:val="007E680B"/>
    <w:rsid w:val="007F19F0"/>
    <w:rsid w:val="007F3E57"/>
    <w:rsid w:val="007F5D1C"/>
    <w:rsid w:val="007F6297"/>
    <w:rsid w:val="007F7785"/>
    <w:rsid w:val="008018DE"/>
    <w:rsid w:val="0080224A"/>
    <w:rsid w:val="00806ECD"/>
    <w:rsid w:val="00807EEC"/>
    <w:rsid w:val="00807F57"/>
    <w:rsid w:val="00811732"/>
    <w:rsid w:val="00811E46"/>
    <w:rsid w:val="00812BE1"/>
    <w:rsid w:val="00813EB8"/>
    <w:rsid w:val="0081590D"/>
    <w:rsid w:val="008210AE"/>
    <w:rsid w:val="00821EC8"/>
    <w:rsid w:val="00822E0F"/>
    <w:rsid w:val="0082402E"/>
    <w:rsid w:val="00824134"/>
    <w:rsid w:val="00824FAC"/>
    <w:rsid w:val="00825021"/>
    <w:rsid w:val="00825143"/>
    <w:rsid w:val="0082669C"/>
    <w:rsid w:val="00826D81"/>
    <w:rsid w:val="008306A7"/>
    <w:rsid w:val="00831C7C"/>
    <w:rsid w:val="008322F6"/>
    <w:rsid w:val="0083275F"/>
    <w:rsid w:val="00832D31"/>
    <w:rsid w:val="00833D48"/>
    <w:rsid w:val="00834118"/>
    <w:rsid w:val="00834290"/>
    <w:rsid w:val="00836B6E"/>
    <w:rsid w:val="0084126E"/>
    <w:rsid w:val="00845174"/>
    <w:rsid w:val="008468AC"/>
    <w:rsid w:val="00847380"/>
    <w:rsid w:val="00847F2C"/>
    <w:rsid w:val="00847FDC"/>
    <w:rsid w:val="0085016F"/>
    <w:rsid w:val="008513E5"/>
    <w:rsid w:val="008533ED"/>
    <w:rsid w:val="00853FCA"/>
    <w:rsid w:val="00854448"/>
    <w:rsid w:val="00855D48"/>
    <w:rsid w:val="00856174"/>
    <w:rsid w:val="00857764"/>
    <w:rsid w:val="008579A5"/>
    <w:rsid w:val="00857AF7"/>
    <w:rsid w:val="00860DEA"/>
    <w:rsid w:val="00861045"/>
    <w:rsid w:val="008614F5"/>
    <w:rsid w:val="0086203C"/>
    <w:rsid w:val="00863AD5"/>
    <w:rsid w:val="00865C5F"/>
    <w:rsid w:val="00865D55"/>
    <w:rsid w:val="00870128"/>
    <w:rsid w:val="0087049D"/>
    <w:rsid w:val="00871751"/>
    <w:rsid w:val="008726A1"/>
    <w:rsid w:val="00873C66"/>
    <w:rsid w:val="00875B99"/>
    <w:rsid w:val="00876348"/>
    <w:rsid w:val="00876F32"/>
    <w:rsid w:val="00880C62"/>
    <w:rsid w:val="0088227A"/>
    <w:rsid w:val="00884585"/>
    <w:rsid w:val="00884734"/>
    <w:rsid w:val="0088575A"/>
    <w:rsid w:val="00886266"/>
    <w:rsid w:val="008875B7"/>
    <w:rsid w:val="00887AB0"/>
    <w:rsid w:val="00887E88"/>
    <w:rsid w:val="008913CD"/>
    <w:rsid w:val="00893619"/>
    <w:rsid w:val="00893918"/>
    <w:rsid w:val="00895B2B"/>
    <w:rsid w:val="00895CA9"/>
    <w:rsid w:val="008A1929"/>
    <w:rsid w:val="008A210E"/>
    <w:rsid w:val="008A5E4E"/>
    <w:rsid w:val="008A7180"/>
    <w:rsid w:val="008B02FC"/>
    <w:rsid w:val="008B058E"/>
    <w:rsid w:val="008B3247"/>
    <w:rsid w:val="008B3CB5"/>
    <w:rsid w:val="008B79C2"/>
    <w:rsid w:val="008C007F"/>
    <w:rsid w:val="008C09E4"/>
    <w:rsid w:val="008C0B61"/>
    <w:rsid w:val="008C200C"/>
    <w:rsid w:val="008C3D3F"/>
    <w:rsid w:val="008C4284"/>
    <w:rsid w:val="008C5062"/>
    <w:rsid w:val="008C70B3"/>
    <w:rsid w:val="008C7F20"/>
    <w:rsid w:val="008D0BA4"/>
    <w:rsid w:val="008D16C2"/>
    <w:rsid w:val="008D1BA5"/>
    <w:rsid w:val="008D31DE"/>
    <w:rsid w:val="008D329D"/>
    <w:rsid w:val="008D481C"/>
    <w:rsid w:val="008D5468"/>
    <w:rsid w:val="008D5681"/>
    <w:rsid w:val="008D621A"/>
    <w:rsid w:val="008E064F"/>
    <w:rsid w:val="008E08A6"/>
    <w:rsid w:val="008E1EBE"/>
    <w:rsid w:val="008E27FE"/>
    <w:rsid w:val="008E37FA"/>
    <w:rsid w:val="008E7C83"/>
    <w:rsid w:val="008E7D91"/>
    <w:rsid w:val="008F02C1"/>
    <w:rsid w:val="008F3AD0"/>
    <w:rsid w:val="008F7519"/>
    <w:rsid w:val="008F7DF9"/>
    <w:rsid w:val="009002F1"/>
    <w:rsid w:val="00900FFB"/>
    <w:rsid w:val="009045C4"/>
    <w:rsid w:val="00904647"/>
    <w:rsid w:val="00905624"/>
    <w:rsid w:val="00905E61"/>
    <w:rsid w:val="00906E6B"/>
    <w:rsid w:val="00911B6E"/>
    <w:rsid w:val="00911CC1"/>
    <w:rsid w:val="00913702"/>
    <w:rsid w:val="00915750"/>
    <w:rsid w:val="00917417"/>
    <w:rsid w:val="009208F3"/>
    <w:rsid w:val="00922308"/>
    <w:rsid w:val="00922333"/>
    <w:rsid w:val="00922963"/>
    <w:rsid w:val="009230CD"/>
    <w:rsid w:val="009253E0"/>
    <w:rsid w:val="009259FB"/>
    <w:rsid w:val="00926685"/>
    <w:rsid w:val="0092682A"/>
    <w:rsid w:val="00926E19"/>
    <w:rsid w:val="009272E7"/>
    <w:rsid w:val="0092793E"/>
    <w:rsid w:val="00931171"/>
    <w:rsid w:val="009332CA"/>
    <w:rsid w:val="00933691"/>
    <w:rsid w:val="009351B7"/>
    <w:rsid w:val="009360D7"/>
    <w:rsid w:val="009405D4"/>
    <w:rsid w:val="0094342E"/>
    <w:rsid w:val="00943DC5"/>
    <w:rsid w:val="00946D90"/>
    <w:rsid w:val="00950A3D"/>
    <w:rsid w:val="00952D2D"/>
    <w:rsid w:val="009559BF"/>
    <w:rsid w:val="009614C5"/>
    <w:rsid w:val="00961514"/>
    <w:rsid w:val="00962101"/>
    <w:rsid w:val="00965376"/>
    <w:rsid w:val="00967559"/>
    <w:rsid w:val="00967E20"/>
    <w:rsid w:val="00971AD9"/>
    <w:rsid w:val="00971C3F"/>
    <w:rsid w:val="00973862"/>
    <w:rsid w:val="0097402F"/>
    <w:rsid w:val="009759C9"/>
    <w:rsid w:val="009765B6"/>
    <w:rsid w:val="00976675"/>
    <w:rsid w:val="0098302D"/>
    <w:rsid w:val="00983030"/>
    <w:rsid w:val="009842BD"/>
    <w:rsid w:val="00984B0C"/>
    <w:rsid w:val="0098572A"/>
    <w:rsid w:val="00985A91"/>
    <w:rsid w:val="00985E29"/>
    <w:rsid w:val="009877D0"/>
    <w:rsid w:val="00990C17"/>
    <w:rsid w:val="00991448"/>
    <w:rsid w:val="00991775"/>
    <w:rsid w:val="00992BEC"/>
    <w:rsid w:val="00993787"/>
    <w:rsid w:val="009951DE"/>
    <w:rsid w:val="00996512"/>
    <w:rsid w:val="00996E95"/>
    <w:rsid w:val="009A0252"/>
    <w:rsid w:val="009A0754"/>
    <w:rsid w:val="009A26AC"/>
    <w:rsid w:val="009A284A"/>
    <w:rsid w:val="009A3E77"/>
    <w:rsid w:val="009A47E3"/>
    <w:rsid w:val="009B4ACF"/>
    <w:rsid w:val="009B598A"/>
    <w:rsid w:val="009B7708"/>
    <w:rsid w:val="009B7C0F"/>
    <w:rsid w:val="009C0FF5"/>
    <w:rsid w:val="009C1338"/>
    <w:rsid w:val="009C1EB7"/>
    <w:rsid w:val="009C2DF8"/>
    <w:rsid w:val="009C3C55"/>
    <w:rsid w:val="009C552E"/>
    <w:rsid w:val="009C7027"/>
    <w:rsid w:val="009C779F"/>
    <w:rsid w:val="009D0827"/>
    <w:rsid w:val="009D1392"/>
    <w:rsid w:val="009D171D"/>
    <w:rsid w:val="009D30C7"/>
    <w:rsid w:val="009D5A22"/>
    <w:rsid w:val="009D5EE5"/>
    <w:rsid w:val="009D68EB"/>
    <w:rsid w:val="009E2C50"/>
    <w:rsid w:val="009E46A6"/>
    <w:rsid w:val="009E476A"/>
    <w:rsid w:val="009E608E"/>
    <w:rsid w:val="009E652E"/>
    <w:rsid w:val="009F0663"/>
    <w:rsid w:val="009F0FD8"/>
    <w:rsid w:val="009F2F6E"/>
    <w:rsid w:val="009F6638"/>
    <w:rsid w:val="009F6E99"/>
    <w:rsid w:val="00A017A3"/>
    <w:rsid w:val="00A02409"/>
    <w:rsid w:val="00A02F2A"/>
    <w:rsid w:val="00A033CF"/>
    <w:rsid w:val="00A03562"/>
    <w:rsid w:val="00A061E9"/>
    <w:rsid w:val="00A11BBD"/>
    <w:rsid w:val="00A124A7"/>
    <w:rsid w:val="00A1296E"/>
    <w:rsid w:val="00A13818"/>
    <w:rsid w:val="00A14180"/>
    <w:rsid w:val="00A14819"/>
    <w:rsid w:val="00A14A00"/>
    <w:rsid w:val="00A170BF"/>
    <w:rsid w:val="00A17F23"/>
    <w:rsid w:val="00A20B2C"/>
    <w:rsid w:val="00A2263F"/>
    <w:rsid w:val="00A22AF3"/>
    <w:rsid w:val="00A238B1"/>
    <w:rsid w:val="00A2594D"/>
    <w:rsid w:val="00A25EF9"/>
    <w:rsid w:val="00A27338"/>
    <w:rsid w:val="00A30A28"/>
    <w:rsid w:val="00A346F2"/>
    <w:rsid w:val="00A34F0E"/>
    <w:rsid w:val="00A36EB9"/>
    <w:rsid w:val="00A40F2E"/>
    <w:rsid w:val="00A41B15"/>
    <w:rsid w:val="00A42E62"/>
    <w:rsid w:val="00A43E35"/>
    <w:rsid w:val="00A44DA6"/>
    <w:rsid w:val="00A46B75"/>
    <w:rsid w:val="00A47735"/>
    <w:rsid w:val="00A500D2"/>
    <w:rsid w:val="00A50B70"/>
    <w:rsid w:val="00A51405"/>
    <w:rsid w:val="00A51A41"/>
    <w:rsid w:val="00A51D7E"/>
    <w:rsid w:val="00A52177"/>
    <w:rsid w:val="00A52DDB"/>
    <w:rsid w:val="00A53972"/>
    <w:rsid w:val="00A55993"/>
    <w:rsid w:val="00A60B0F"/>
    <w:rsid w:val="00A633CF"/>
    <w:rsid w:val="00A66613"/>
    <w:rsid w:val="00A67B72"/>
    <w:rsid w:val="00A70335"/>
    <w:rsid w:val="00A735A0"/>
    <w:rsid w:val="00A73A8C"/>
    <w:rsid w:val="00A73D13"/>
    <w:rsid w:val="00A74C1D"/>
    <w:rsid w:val="00A74DB8"/>
    <w:rsid w:val="00A76817"/>
    <w:rsid w:val="00A768D9"/>
    <w:rsid w:val="00A8288D"/>
    <w:rsid w:val="00A8321D"/>
    <w:rsid w:val="00A834CE"/>
    <w:rsid w:val="00A8398F"/>
    <w:rsid w:val="00A8797F"/>
    <w:rsid w:val="00A90AEC"/>
    <w:rsid w:val="00A916FD"/>
    <w:rsid w:val="00A9317B"/>
    <w:rsid w:val="00A941C0"/>
    <w:rsid w:val="00A95172"/>
    <w:rsid w:val="00A952B2"/>
    <w:rsid w:val="00AA018F"/>
    <w:rsid w:val="00AA075D"/>
    <w:rsid w:val="00AA1302"/>
    <w:rsid w:val="00AA2009"/>
    <w:rsid w:val="00AA203F"/>
    <w:rsid w:val="00AA230D"/>
    <w:rsid w:val="00AA75B5"/>
    <w:rsid w:val="00AA7AA3"/>
    <w:rsid w:val="00AB02B8"/>
    <w:rsid w:val="00AB0318"/>
    <w:rsid w:val="00AB0875"/>
    <w:rsid w:val="00AB11F8"/>
    <w:rsid w:val="00AB372C"/>
    <w:rsid w:val="00AB384B"/>
    <w:rsid w:val="00AB428A"/>
    <w:rsid w:val="00AB7594"/>
    <w:rsid w:val="00AC1631"/>
    <w:rsid w:val="00AC1814"/>
    <w:rsid w:val="00AC23D2"/>
    <w:rsid w:val="00AC2F6C"/>
    <w:rsid w:val="00AC4AE6"/>
    <w:rsid w:val="00AC58E1"/>
    <w:rsid w:val="00AD0D83"/>
    <w:rsid w:val="00AD1588"/>
    <w:rsid w:val="00AD4CF4"/>
    <w:rsid w:val="00AD6808"/>
    <w:rsid w:val="00AD7B37"/>
    <w:rsid w:val="00AE15DD"/>
    <w:rsid w:val="00AE26F0"/>
    <w:rsid w:val="00AE2BF4"/>
    <w:rsid w:val="00AE2EE6"/>
    <w:rsid w:val="00AE3335"/>
    <w:rsid w:val="00AE4524"/>
    <w:rsid w:val="00AE5837"/>
    <w:rsid w:val="00AF0DA9"/>
    <w:rsid w:val="00AF4298"/>
    <w:rsid w:val="00AF487C"/>
    <w:rsid w:val="00AF4DB5"/>
    <w:rsid w:val="00AF5298"/>
    <w:rsid w:val="00AF554C"/>
    <w:rsid w:val="00AF5A05"/>
    <w:rsid w:val="00AF6140"/>
    <w:rsid w:val="00AF6597"/>
    <w:rsid w:val="00B00580"/>
    <w:rsid w:val="00B00F8F"/>
    <w:rsid w:val="00B01248"/>
    <w:rsid w:val="00B01E13"/>
    <w:rsid w:val="00B0242A"/>
    <w:rsid w:val="00B028BB"/>
    <w:rsid w:val="00B03971"/>
    <w:rsid w:val="00B04681"/>
    <w:rsid w:val="00B060DA"/>
    <w:rsid w:val="00B064F4"/>
    <w:rsid w:val="00B06D6E"/>
    <w:rsid w:val="00B075DB"/>
    <w:rsid w:val="00B078DE"/>
    <w:rsid w:val="00B12328"/>
    <w:rsid w:val="00B13826"/>
    <w:rsid w:val="00B139C7"/>
    <w:rsid w:val="00B13B74"/>
    <w:rsid w:val="00B15E15"/>
    <w:rsid w:val="00B16B1E"/>
    <w:rsid w:val="00B174F7"/>
    <w:rsid w:val="00B17D59"/>
    <w:rsid w:val="00B21233"/>
    <w:rsid w:val="00B233C0"/>
    <w:rsid w:val="00B23F95"/>
    <w:rsid w:val="00B24DC8"/>
    <w:rsid w:val="00B24FB4"/>
    <w:rsid w:val="00B27F9B"/>
    <w:rsid w:val="00B32493"/>
    <w:rsid w:val="00B324BA"/>
    <w:rsid w:val="00B32570"/>
    <w:rsid w:val="00B332FF"/>
    <w:rsid w:val="00B35DBE"/>
    <w:rsid w:val="00B361E3"/>
    <w:rsid w:val="00B40E44"/>
    <w:rsid w:val="00B445D5"/>
    <w:rsid w:val="00B50454"/>
    <w:rsid w:val="00B52EC1"/>
    <w:rsid w:val="00B53201"/>
    <w:rsid w:val="00B5320F"/>
    <w:rsid w:val="00B53812"/>
    <w:rsid w:val="00B543B8"/>
    <w:rsid w:val="00B54F13"/>
    <w:rsid w:val="00B550B9"/>
    <w:rsid w:val="00B57607"/>
    <w:rsid w:val="00B57DC8"/>
    <w:rsid w:val="00B6129C"/>
    <w:rsid w:val="00B6248E"/>
    <w:rsid w:val="00B62512"/>
    <w:rsid w:val="00B63144"/>
    <w:rsid w:val="00B637F3"/>
    <w:rsid w:val="00B641A0"/>
    <w:rsid w:val="00B65EDF"/>
    <w:rsid w:val="00B7162F"/>
    <w:rsid w:val="00B72531"/>
    <w:rsid w:val="00B7404B"/>
    <w:rsid w:val="00B76556"/>
    <w:rsid w:val="00B77ACF"/>
    <w:rsid w:val="00B824C6"/>
    <w:rsid w:val="00B82582"/>
    <w:rsid w:val="00B836B9"/>
    <w:rsid w:val="00B85FED"/>
    <w:rsid w:val="00B86450"/>
    <w:rsid w:val="00B878E1"/>
    <w:rsid w:val="00B902BF"/>
    <w:rsid w:val="00B903A0"/>
    <w:rsid w:val="00B90C47"/>
    <w:rsid w:val="00B91ABA"/>
    <w:rsid w:val="00B921C3"/>
    <w:rsid w:val="00B9255E"/>
    <w:rsid w:val="00B92E39"/>
    <w:rsid w:val="00B941B7"/>
    <w:rsid w:val="00B953E3"/>
    <w:rsid w:val="00BA14AC"/>
    <w:rsid w:val="00BA1AED"/>
    <w:rsid w:val="00BA1D70"/>
    <w:rsid w:val="00BA41E7"/>
    <w:rsid w:val="00BA45B4"/>
    <w:rsid w:val="00BA551C"/>
    <w:rsid w:val="00BA7200"/>
    <w:rsid w:val="00BA7323"/>
    <w:rsid w:val="00BB2F36"/>
    <w:rsid w:val="00BB3DF6"/>
    <w:rsid w:val="00BB3F86"/>
    <w:rsid w:val="00BB4661"/>
    <w:rsid w:val="00BB5C60"/>
    <w:rsid w:val="00BB5F6F"/>
    <w:rsid w:val="00BB7812"/>
    <w:rsid w:val="00BC0541"/>
    <w:rsid w:val="00BC1180"/>
    <w:rsid w:val="00BC1D67"/>
    <w:rsid w:val="00BC2BC7"/>
    <w:rsid w:val="00BC2E34"/>
    <w:rsid w:val="00BC31BE"/>
    <w:rsid w:val="00BC55D6"/>
    <w:rsid w:val="00BC581D"/>
    <w:rsid w:val="00BC65A5"/>
    <w:rsid w:val="00BC7DD9"/>
    <w:rsid w:val="00BD07BE"/>
    <w:rsid w:val="00BD1ABA"/>
    <w:rsid w:val="00BD2FBD"/>
    <w:rsid w:val="00BD366C"/>
    <w:rsid w:val="00BD5BAA"/>
    <w:rsid w:val="00BD5C9A"/>
    <w:rsid w:val="00BD6134"/>
    <w:rsid w:val="00BD6DC6"/>
    <w:rsid w:val="00BD7CAA"/>
    <w:rsid w:val="00BD7D47"/>
    <w:rsid w:val="00BD7F08"/>
    <w:rsid w:val="00BE045C"/>
    <w:rsid w:val="00BE17BA"/>
    <w:rsid w:val="00BE2252"/>
    <w:rsid w:val="00BE6D67"/>
    <w:rsid w:val="00BE6E2F"/>
    <w:rsid w:val="00BF1565"/>
    <w:rsid w:val="00BF182B"/>
    <w:rsid w:val="00BF1D8C"/>
    <w:rsid w:val="00BF2DFF"/>
    <w:rsid w:val="00BF40E4"/>
    <w:rsid w:val="00BF53E0"/>
    <w:rsid w:val="00BF68A8"/>
    <w:rsid w:val="00BF7FAC"/>
    <w:rsid w:val="00C008DE"/>
    <w:rsid w:val="00C014F1"/>
    <w:rsid w:val="00C019DD"/>
    <w:rsid w:val="00C0396B"/>
    <w:rsid w:val="00C03EC9"/>
    <w:rsid w:val="00C05AE0"/>
    <w:rsid w:val="00C05AEE"/>
    <w:rsid w:val="00C06D6B"/>
    <w:rsid w:val="00C10642"/>
    <w:rsid w:val="00C10C91"/>
    <w:rsid w:val="00C1184D"/>
    <w:rsid w:val="00C11D52"/>
    <w:rsid w:val="00C1279E"/>
    <w:rsid w:val="00C13987"/>
    <w:rsid w:val="00C13FFB"/>
    <w:rsid w:val="00C149C6"/>
    <w:rsid w:val="00C160D8"/>
    <w:rsid w:val="00C17C63"/>
    <w:rsid w:val="00C200B3"/>
    <w:rsid w:val="00C22887"/>
    <w:rsid w:val="00C233D6"/>
    <w:rsid w:val="00C33BB1"/>
    <w:rsid w:val="00C34263"/>
    <w:rsid w:val="00C35909"/>
    <w:rsid w:val="00C35C09"/>
    <w:rsid w:val="00C40978"/>
    <w:rsid w:val="00C429C3"/>
    <w:rsid w:val="00C42CEC"/>
    <w:rsid w:val="00C43A5C"/>
    <w:rsid w:val="00C43E6E"/>
    <w:rsid w:val="00C44C03"/>
    <w:rsid w:val="00C44F45"/>
    <w:rsid w:val="00C459A0"/>
    <w:rsid w:val="00C50145"/>
    <w:rsid w:val="00C507BB"/>
    <w:rsid w:val="00C51AE6"/>
    <w:rsid w:val="00C53CB1"/>
    <w:rsid w:val="00C54FB3"/>
    <w:rsid w:val="00C56513"/>
    <w:rsid w:val="00C571CA"/>
    <w:rsid w:val="00C577CB"/>
    <w:rsid w:val="00C603AE"/>
    <w:rsid w:val="00C60D3D"/>
    <w:rsid w:val="00C61D7C"/>
    <w:rsid w:val="00C61E4A"/>
    <w:rsid w:val="00C635C9"/>
    <w:rsid w:val="00C653D6"/>
    <w:rsid w:val="00C663A2"/>
    <w:rsid w:val="00C67903"/>
    <w:rsid w:val="00C70459"/>
    <w:rsid w:val="00C71916"/>
    <w:rsid w:val="00C71D94"/>
    <w:rsid w:val="00C723B5"/>
    <w:rsid w:val="00C72737"/>
    <w:rsid w:val="00C727DD"/>
    <w:rsid w:val="00C729BC"/>
    <w:rsid w:val="00C73BDA"/>
    <w:rsid w:val="00C74111"/>
    <w:rsid w:val="00C74690"/>
    <w:rsid w:val="00C74883"/>
    <w:rsid w:val="00C74BDC"/>
    <w:rsid w:val="00C74DEE"/>
    <w:rsid w:val="00C75C0D"/>
    <w:rsid w:val="00C764CF"/>
    <w:rsid w:val="00C77998"/>
    <w:rsid w:val="00C81D2A"/>
    <w:rsid w:val="00C82A57"/>
    <w:rsid w:val="00C8513D"/>
    <w:rsid w:val="00C86785"/>
    <w:rsid w:val="00C87498"/>
    <w:rsid w:val="00C90359"/>
    <w:rsid w:val="00C9182B"/>
    <w:rsid w:val="00C96E1B"/>
    <w:rsid w:val="00C9702A"/>
    <w:rsid w:val="00C9793F"/>
    <w:rsid w:val="00CA042A"/>
    <w:rsid w:val="00CA1260"/>
    <w:rsid w:val="00CA2306"/>
    <w:rsid w:val="00CA4C65"/>
    <w:rsid w:val="00CA7695"/>
    <w:rsid w:val="00CA7E4E"/>
    <w:rsid w:val="00CA7F34"/>
    <w:rsid w:val="00CB0847"/>
    <w:rsid w:val="00CB1BC1"/>
    <w:rsid w:val="00CB213A"/>
    <w:rsid w:val="00CB3D05"/>
    <w:rsid w:val="00CB449F"/>
    <w:rsid w:val="00CB4EAD"/>
    <w:rsid w:val="00CB5403"/>
    <w:rsid w:val="00CB5FFD"/>
    <w:rsid w:val="00CB6149"/>
    <w:rsid w:val="00CB6C92"/>
    <w:rsid w:val="00CB7144"/>
    <w:rsid w:val="00CB7513"/>
    <w:rsid w:val="00CB7943"/>
    <w:rsid w:val="00CB7F8C"/>
    <w:rsid w:val="00CC0085"/>
    <w:rsid w:val="00CC1F79"/>
    <w:rsid w:val="00CC233A"/>
    <w:rsid w:val="00CC283F"/>
    <w:rsid w:val="00CC5690"/>
    <w:rsid w:val="00CC6EF2"/>
    <w:rsid w:val="00CC739C"/>
    <w:rsid w:val="00CC770F"/>
    <w:rsid w:val="00CD07F8"/>
    <w:rsid w:val="00CD3458"/>
    <w:rsid w:val="00CD6824"/>
    <w:rsid w:val="00CD714F"/>
    <w:rsid w:val="00CE1F1D"/>
    <w:rsid w:val="00CE219C"/>
    <w:rsid w:val="00CE66E8"/>
    <w:rsid w:val="00CF0E45"/>
    <w:rsid w:val="00CF3C31"/>
    <w:rsid w:val="00CF4979"/>
    <w:rsid w:val="00CF750A"/>
    <w:rsid w:val="00CF7875"/>
    <w:rsid w:val="00D0032F"/>
    <w:rsid w:val="00D01F17"/>
    <w:rsid w:val="00D03AC5"/>
    <w:rsid w:val="00D04F08"/>
    <w:rsid w:val="00D05812"/>
    <w:rsid w:val="00D0714A"/>
    <w:rsid w:val="00D07F1E"/>
    <w:rsid w:val="00D103E9"/>
    <w:rsid w:val="00D1339E"/>
    <w:rsid w:val="00D159EA"/>
    <w:rsid w:val="00D207B6"/>
    <w:rsid w:val="00D20C5C"/>
    <w:rsid w:val="00D20D18"/>
    <w:rsid w:val="00D21C07"/>
    <w:rsid w:val="00D22A2B"/>
    <w:rsid w:val="00D2372F"/>
    <w:rsid w:val="00D24192"/>
    <w:rsid w:val="00D24D2B"/>
    <w:rsid w:val="00D254A1"/>
    <w:rsid w:val="00D3020A"/>
    <w:rsid w:val="00D31872"/>
    <w:rsid w:val="00D32055"/>
    <w:rsid w:val="00D32176"/>
    <w:rsid w:val="00D32C56"/>
    <w:rsid w:val="00D33725"/>
    <w:rsid w:val="00D33D91"/>
    <w:rsid w:val="00D3475D"/>
    <w:rsid w:val="00D36A9F"/>
    <w:rsid w:val="00D36AED"/>
    <w:rsid w:val="00D36C0F"/>
    <w:rsid w:val="00D411B5"/>
    <w:rsid w:val="00D41A86"/>
    <w:rsid w:val="00D41D6A"/>
    <w:rsid w:val="00D456F3"/>
    <w:rsid w:val="00D45F38"/>
    <w:rsid w:val="00D474B7"/>
    <w:rsid w:val="00D474D7"/>
    <w:rsid w:val="00D53DD5"/>
    <w:rsid w:val="00D556DB"/>
    <w:rsid w:val="00D56D05"/>
    <w:rsid w:val="00D5749D"/>
    <w:rsid w:val="00D5758B"/>
    <w:rsid w:val="00D61283"/>
    <w:rsid w:val="00D649A5"/>
    <w:rsid w:val="00D64AC5"/>
    <w:rsid w:val="00D64F1F"/>
    <w:rsid w:val="00D668A8"/>
    <w:rsid w:val="00D70846"/>
    <w:rsid w:val="00D713DF"/>
    <w:rsid w:val="00D7261A"/>
    <w:rsid w:val="00D72B58"/>
    <w:rsid w:val="00D73F1D"/>
    <w:rsid w:val="00D74639"/>
    <w:rsid w:val="00D755FF"/>
    <w:rsid w:val="00D75681"/>
    <w:rsid w:val="00D75707"/>
    <w:rsid w:val="00D76C09"/>
    <w:rsid w:val="00D77926"/>
    <w:rsid w:val="00D803E1"/>
    <w:rsid w:val="00D80FDD"/>
    <w:rsid w:val="00D84801"/>
    <w:rsid w:val="00D84A7B"/>
    <w:rsid w:val="00D84EA3"/>
    <w:rsid w:val="00D85AA2"/>
    <w:rsid w:val="00D861AE"/>
    <w:rsid w:val="00D86CE8"/>
    <w:rsid w:val="00D876EC"/>
    <w:rsid w:val="00D912E4"/>
    <w:rsid w:val="00D92048"/>
    <w:rsid w:val="00D927EF"/>
    <w:rsid w:val="00D93756"/>
    <w:rsid w:val="00D9463F"/>
    <w:rsid w:val="00D9565F"/>
    <w:rsid w:val="00D9690E"/>
    <w:rsid w:val="00D96A40"/>
    <w:rsid w:val="00D97A68"/>
    <w:rsid w:val="00DA4155"/>
    <w:rsid w:val="00DA4D0D"/>
    <w:rsid w:val="00DA51EF"/>
    <w:rsid w:val="00DA61A0"/>
    <w:rsid w:val="00DB04B5"/>
    <w:rsid w:val="00DB093D"/>
    <w:rsid w:val="00DB1BE7"/>
    <w:rsid w:val="00DB2997"/>
    <w:rsid w:val="00DB364B"/>
    <w:rsid w:val="00DB64D3"/>
    <w:rsid w:val="00DB7635"/>
    <w:rsid w:val="00DB76EC"/>
    <w:rsid w:val="00DB773E"/>
    <w:rsid w:val="00DC08CC"/>
    <w:rsid w:val="00DC2C1B"/>
    <w:rsid w:val="00DC4D9D"/>
    <w:rsid w:val="00DC562C"/>
    <w:rsid w:val="00DC72B3"/>
    <w:rsid w:val="00DD0ED5"/>
    <w:rsid w:val="00DD207D"/>
    <w:rsid w:val="00DD24BA"/>
    <w:rsid w:val="00DD452B"/>
    <w:rsid w:val="00DD4A7C"/>
    <w:rsid w:val="00DD5272"/>
    <w:rsid w:val="00DD596A"/>
    <w:rsid w:val="00DD5FF2"/>
    <w:rsid w:val="00DE1092"/>
    <w:rsid w:val="00DE1C68"/>
    <w:rsid w:val="00DE2559"/>
    <w:rsid w:val="00DE2E54"/>
    <w:rsid w:val="00DE4009"/>
    <w:rsid w:val="00DE4088"/>
    <w:rsid w:val="00DE6E48"/>
    <w:rsid w:val="00DE7906"/>
    <w:rsid w:val="00DF0BF7"/>
    <w:rsid w:val="00DF42E2"/>
    <w:rsid w:val="00DF4D6E"/>
    <w:rsid w:val="00DF561A"/>
    <w:rsid w:val="00DF58F1"/>
    <w:rsid w:val="00DF673C"/>
    <w:rsid w:val="00E02CE7"/>
    <w:rsid w:val="00E02DF1"/>
    <w:rsid w:val="00E0327E"/>
    <w:rsid w:val="00E047F1"/>
    <w:rsid w:val="00E075FA"/>
    <w:rsid w:val="00E109C5"/>
    <w:rsid w:val="00E10F83"/>
    <w:rsid w:val="00E13388"/>
    <w:rsid w:val="00E20084"/>
    <w:rsid w:val="00E20241"/>
    <w:rsid w:val="00E20696"/>
    <w:rsid w:val="00E21AF8"/>
    <w:rsid w:val="00E22A7F"/>
    <w:rsid w:val="00E241E0"/>
    <w:rsid w:val="00E244DB"/>
    <w:rsid w:val="00E25021"/>
    <w:rsid w:val="00E25B1F"/>
    <w:rsid w:val="00E2770E"/>
    <w:rsid w:val="00E30860"/>
    <w:rsid w:val="00E30EF9"/>
    <w:rsid w:val="00E31AA1"/>
    <w:rsid w:val="00E32128"/>
    <w:rsid w:val="00E3491B"/>
    <w:rsid w:val="00E360D4"/>
    <w:rsid w:val="00E36170"/>
    <w:rsid w:val="00E370AD"/>
    <w:rsid w:val="00E41A88"/>
    <w:rsid w:val="00E41DCF"/>
    <w:rsid w:val="00E45544"/>
    <w:rsid w:val="00E47EB9"/>
    <w:rsid w:val="00E52846"/>
    <w:rsid w:val="00E52E5E"/>
    <w:rsid w:val="00E539A7"/>
    <w:rsid w:val="00E54ABD"/>
    <w:rsid w:val="00E54AE6"/>
    <w:rsid w:val="00E54DA4"/>
    <w:rsid w:val="00E575C7"/>
    <w:rsid w:val="00E579D9"/>
    <w:rsid w:val="00E6143D"/>
    <w:rsid w:val="00E619EB"/>
    <w:rsid w:val="00E61B50"/>
    <w:rsid w:val="00E62537"/>
    <w:rsid w:val="00E64969"/>
    <w:rsid w:val="00E64EE7"/>
    <w:rsid w:val="00E662FA"/>
    <w:rsid w:val="00E664CA"/>
    <w:rsid w:val="00E66759"/>
    <w:rsid w:val="00E66A02"/>
    <w:rsid w:val="00E66BE5"/>
    <w:rsid w:val="00E67ABF"/>
    <w:rsid w:val="00E707B0"/>
    <w:rsid w:val="00E7088C"/>
    <w:rsid w:val="00E70B35"/>
    <w:rsid w:val="00E72C76"/>
    <w:rsid w:val="00E73842"/>
    <w:rsid w:val="00E74006"/>
    <w:rsid w:val="00E74916"/>
    <w:rsid w:val="00E75873"/>
    <w:rsid w:val="00E76EC7"/>
    <w:rsid w:val="00E80354"/>
    <w:rsid w:val="00E83506"/>
    <w:rsid w:val="00E8574F"/>
    <w:rsid w:val="00E90054"/>
    <w:rsid w:val="00E9034F"/>
    <w:rsid w:val="00E90FCB"/>
    <w:rsid w:val="00E917CA"/>
    <w:rsid w:val="00E92183"/>
    <w:rsid w:val="00E94B21"/>
    <w:rsid w:val="00EA158D"/>
    <w:rsid w:val="00EA1E43"/>
    <w:rsid w:val="00EA2CE4"/>
    <w:rsid w:val="00EA4244"/>
    <w:rsid w:val="00EA42AA"/>
    <w:rsid w:val="00EA44B5"/>
    <w:rsid w:val="00EA693B"/>
    <w:rsid w:val="00EA75EE"/>
    <w:rsid w:val="00EA7DA8"/>
    <w:rsid w:val="00EB04F5"/>
    <w:rsid w:val="00EB10D0"/>
    <w:rsid w:val="00EB2098"/>
    <w:rsid w:val="00EB2893"/>
    <w:rsid w:val="00EB4FBE"/>
    <w:rsid w:val="00EB551F"/>
    <w:rsid w:val="00EB6A87"/>
    <w:rsid w:val="00EB6CE7"/>
    <w:rsid w:val="00EC0F7E"/>
    <w:rsid w:val="00EC124A"/>
    <w:rsid w:val="00EC1528"/>
    <w:rsid w:val="00EC169C"/>
    <w:rsid w:val="00EC33F5"/>
    <w:rsid w:val="00EC3CB6"/>
    <w:rsid w:val="00EC5983"/>
    <w:rsid w:val="00EC667A"/>
    <w:rsid w:val="00ED26EE"/>
    <w:rsid w:val="00ED301D"/>
    <w:rsid w:val="00ED427F"/>
    <w:rsid w:val="00ED4737"/>
    <w:rsid w:val="00ED4ED2"/>
    <w:rsid w:val="00ED7877"/>
    <w:rsid w:val="00ED7B1F"/>
    <w:rsid w:val="00EE0F47"/>
    <w:rsid w:val="00EE1619"/>
    <w:rsid w:val="00EE1984"/>
    <w:rsid w:val="00EE2EE4"/>
    <w:rsid w:val="00EE3066"/>
    <w:rsid w:val="00EE37B1"/>
    <w:rsid w:val="00EE3F3D"/>
    <w:rsid w:val="00EE4798"/>
    <w:rsid w:val="00EE4833"/>
    <w:rsid w:val="00EE77F8"/>
    <w:rsid w:val="00EE7BD5"/>
    <w:rsid w:val="00EF0677"/>
    <w:rsid w:val="00EF19E1"/>
    <w:rsid w:val="00EF2C7C"/>
    <w:rsid w:val="00EF30B9"/>
    <w:rsid w:val="00EF40A3"/>
    <w:rsid w:val="00EF540B"/>
    <w:rsid w:val="00EF5533"/>
    <w:rsid w:val="00EF56C6"/>
    <w:rsid w:val="00EF6AD4"/>
    <w:rsid w:val="00EF7BAA"/>
    <w:rsid w:val="00F003E4"/>
    <w:rsid w:val="00F01F9A"/>
    <w:rsid w:val="00F0290E"/>
    <w:rsid w:val="00F02EA2"/>
    <w:rsid w:val="00F03C0C"/>
    <w:rsid w:val="00F03EA5"/>
    <w:rsid w:val="00F04541"/>
    <w:rsid w:val="00F0498A"/>
    <w:rsid w:val="00F04EA2"/>
    <w:rsid w:val="00F0517C"/>
    <w:rsid w:val="00F056A7"/>
    <w:rsid w:val="00F058DD"/>
    <w:rsid w:val="00F05AE7"/>
    <w:rsid w:val="00F06BC4"/>
    <w:rsid w:val="00F07F4D"/>
    <w:rsid w:val="00F11E45"/>
    <w:rsid w:val="00F11EFB"/>
    <w:rsid w:val="00F140CC"/>
    <w:rsid w:val="00F14570"/>
    <w:rsid w:val="00F1548F"/>
    <w:rsid w:val="00F16F5E"/>
    <w:rsid w:val="00F17804"/>
    <w:rsid w:val="00F17F86"/>
    <w:rsid w:val="00F2147D"/>
    <w:rsid w:val="00F2395D"/>
    <w:rsid w:val="00F25670"/>
    <w:rsid w:val="00F26B25"/>
    <w:rsid w:val="00F26BC3"/>
    <w:rsid w:val="00F2727E"/>
    <w:rsid w:val="00F339C5"/>
    <w:rsid w:val="00F33B58"/>
    <w:rsid w:val="00F34850"/>
    <w:rsid w:val="00F35973"/>
    <w:rsid w:val="00F35DFA"/>
    <w:rsid w:val="00F377E2"/>
    <w:rsid w:val="00F40577"/>
    <w:rsid w:val="00F406CD"/>
    <w:rsid w:val="00F42B6B"/>
    <w:rsid w:val="00F43318"/>
    <w:rsid w:val="00F43A17"/>
    <w:rsid w:val="00F43D57"/>
    <w:rsid w:val="00F45E64"/>
    <w:rsid w:val="00F510DB"/>
    <w:rsid w:val="00F51850"/>
    <w:rsid w:val="00F52E85"/>
    <w:rsid w:val="00F536F7"/>
    <w:rsid w:val="00F54F4D"/>
    <w:rsid w:val="00F5579E"/>
    <w:rsid w:val="00F567F5"/>
    <w:rsid w:val="00F56D39"/>
    <w:rsid w:val="00F57D5B"/>
    <w:rsid w:val="00F6082A"/>
    <w:rsid w:val="00F60ACE"/>
    <w:rsid w:val="00F63120"/>
    <w:rsid w:val="00F63CEE"/>
    <w:rsid w:val="00F642C2"/>
    <w:rsid w:val="00F64C36"/>
    <w:rsid w:val="00F653EA"/>
    <w:rsid w:val="00F65818"/>
    <w:rsid w:val="00F70551"/>
    <w:rsid w:val="00F76FA5"/>
    <w:rsid w:val="00F81FBA"/>
    <w:rsid w:val="00F839F3"/>
    <w:rsid w:val="00F8417B"/>
    <w:rsid w:val="00F841D7"/>
    <w:rsid w:val="00F84FD6"/>
    <w:rsid w:val="00F859C3"/>
    <w:rsid w:val="00F85B2F"/>
    <w:rsid w:val="00F86680"/>
    <w:rsid w:val="00F86A15"/>
    <w:rsid w:val="00F8729F"/>
    <w:rsid w:val="00F91187"/>
    <w:rsid w:val="00F91599"/>
    <w:rsid w:val="00F91BC3"/>
    <w:rsid w:val="00F9223C"/>
    <w:rsid w:val="00F93AE5"/>
    <w:rsid w:val="00F93DD3"/>
    <w:rsid w:val="00F9649F"/>
    <w:rsid w:val="00F96D0C"/>
    <w:rsid w:val="00F979C6"/>
    <w:rsid w:val="00F97AA0"/>
    <w:rsid w:val="00FA03D1"/>
    <w:rsid w:val="00FA1444"/>
    <w:rsid w:val="00FA2468"/>
    <w:rsid w:val="00FA25D5"/>
    <w:rsid w:val="00FA2E25"/>
    <w:rsid w:val="00FA4595"/>
    <w:rsid w:val="00FB1644"/>
    <w:rsid w:val="00FB32C9"/>
    <w:rsid w:val="00FB3A3E"/>
    <w:rsid w:val="00FB4205"/>
    <w:rsid w:val="00FB4ABE"/>
    <w:rsid w:val="00FB4B02"/>
    <w:rsid w:val="00FB51C7"/>
    <w:rsid w:val="00FB73B6"/>
    <w:rsid w:val="00FB74E8"/>
    <w:rsid w:val="00FB797D"/>
    <w:rsid w:val="00FB7F35"/>
    <w:rsid w:val="00FC0307"/>
    <w:rsid w:val="00FC0E23"/>
    <w:rsid w:val="00FC2A74"/>
    <w:rsid w:val="00FC4573"/>
    <w:rsid w:val="00FC4C7A"/>
    <w:rsid w:val="00FC50A4"/>
    <w:rsid w:val="00FC5F77"/>
    <w:rsid w:val="00FC61DF"/>
    <w:rsid w:val="00FC6E68"/>
    <w:rsid w:val="00FC780D"/>
    <w:rsid w:val="00FD1079"/>
    <w:rsid w:val="00FD2096"/>
    <w:rsid w:val="00FD217A"/>
    <w:rsid w:val="00FD23BA"/>
    <w:rsid w:val="00FD72FF"/>
    <w:rsid w:val="00FD73A8"/>
    <w:rsid w:val="00FE18DF"/>
    <w:rsid w:val="00FE2237"/>
    <w:rsid w:val="00FE25D9"/>
    <w:rsid w:val="00FE2EC2"/>
    <w:rsid w:val="00FE4BF5"/>
    <w:rsid w:val="00FE4D71"/>
    <w:rsid w:val="00FE6382"/>
    <w:rsid w:val="00FE6FD6"/>
    <w:rsid w:val="00FE7017"/>
    <w:rsid w:val="00FE7A6F"/>
    <w:rsid w:val="00FF0FDE"/>
    <w:rsid w:val="00FF3B2E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64DB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99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99"/>
    <w:qFormat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99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99"/>
    <w:qFormat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7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488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668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19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5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85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1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.szymanowski@zrd.poznan.pl" TargetMode="External"/><Relationship Id="rId18" Type="http://schemas.openxmlformats.org/officeDocument/2006/relationships/hyperlink" Target="https://ezamowienia.gov.p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media.ezamowienia.gov.pl/pod/2021/10/Oferty-5.1.pdf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ezamowienia.gov.pl/mp-client/search/list/ocds-148610-8b5c5298-943a-4cc3-a64b-7cf3c32825b2" TargetMode="External"/><Relationship Id="rId17" Type="http://schemas.openxmlformats.org/officeDocument/2006/relationships/hyperlink" Target="https://ezamowienia.gov.pl/pl/komponent-edukacyjny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hyperlink" Target="mailto:info@zrd.poznan.p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zamowienia.gov.pl/mp-client/search/list/ocds-148610-8b5c5298-943a-4cc3-a64b-7cf3c32825b2" TargetMode="External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s://ezamowienia.gov.pl/mp-client/search/list/ocds-148610-8b5c5298-943a-4cc3-a64b-7cf3c32825b2" TargetMode="External"/><Relationship Id="rId23" Type="http://schemas.openxmlformats.org/officeDocument/2006/relationships/footer" Target="footer1.xml"/><Relationship Id="rId10" Type="http://schemas.openxmlformats.org/officeDocument/2006/relationships/hyperlink" Target="mailto:info@zrd.poznan.pl" TargetMode="External"/><Relationship Id="rId19" Type="http://schemas.openxmlformats.org/officeDocument/2006/relationships/hyperlink" Target="mailto:info@zrd.poznan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zrd.poznan.pl" TargetMode="External"/><Relationship Id="rId14" Type="http://schemas.openxmlformats.org/officeDocument/2006/relationships/hyperlink" Target="mailto:k.mejzinski@zrd.poznan.pl" TargetMode="External"/><Relationship Id="rId22" Type="http://schemas.openxmlformats.org/officeDocument/2006/relationships/hyperlink" Target="https://media.ezamowienia.gov.pl/pod/2021/10/Oferty-5.1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9C7AF-DE3A-47CB-B098-FAEFEF6D7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5103</Words>
  <Characters>30620</Characters>
  <Application>Microsoft Office Word</Application>
  <DocSecurity>0</DocSecurity>
  <Lines>255</Lines>
  <Paragraphs>71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Specyfikacja</vt:lpstr>
      <vt:lpstr>    </vt:lpstr>
      <vt:lpstr>    SPECYFIKACJA  WARUNKÓW  ZAMÓWIENIA</vt:lpstr>
    </vt:vector>
  </TitlesOfParts>
  <Company>HP</Company>
  <LinksUpToDate>false</LinksUpToDate>
  <CharactersWithSpaces>35652</CharactersWithSpaces>
  <SharedDoc>false</SharedDoc>
  <HLinks>
    <vt:vector size="18" baseType="variant">
      <vt:variant>
        <vt:i4>786435</vt:i4>
      </vt:variant>
      <vt:variant>
        <vt:i4>6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  <vt:variant>
        <vt:i4>852021</vt:i4>
      </vt:variant>
      <vt:variant>
        <vt:i4>3</vt:i4>
      </vt:variant>
      <vt:variant>
        <vt:i4>0</vt:i4>
      </vt:variant>
      <vt:variant>
        <vt:i4>5</vt:i4>
      </vt:variant>
      <vt:variant>
        <vt:lpwstr>mailto:zzmzp@zzmpoznan.pl</vt:lpwstr>
      </vt:variant>
      <vt:variant>
        <vt:lpwstr/>
      </vt:variant>
      <vt:variant>
        <vt:i4>786435</vt:i4>
      </vt:variant>
      <vt:variant>
        <vt:i4>0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as</dc:creator>
  <cp:lastModifiedBy>Adam Szymanowski</cp:lastModifiedBy>
  <cp:revision>4</cp:revision>
  <cp:lastPrinted>2021-01-28T09:16:00Z</cp:lastPrinted>
  <dcterms:created xsi:type="dcterms:W3CDTF">2025-11-26T13:59:00Z</dcterms:created>
  <dcterms:modified xsi:type="dcterms:W3CDTF">2025-11-26T13:59:00Z</dcterms:modified>
</cp:coreProperties>
</file>