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3FC46" w14:textId="77777777" w:rsidR="0001102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6397858" w14:textId="77777777" w:rsidR="0080483A" w:rsidRPr="006B1931" w:rsidRDefault="0080483A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</w:p>
    <w:p w14:paraId="1AE1D5EF" w14:textId="77777777"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64D8F6C2" w14:textId="77777777"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14:paraId="727F4E82" w14:textId="77777777"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8F3CFDC" w14:textId="77777777"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14:paraId="5C79DD7F" w14:textId="77777777"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14:paraId="4A334247" w14:textId="77777777"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14:paraId="2B828246" w14:textId="77777777"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14:paraId="48CC8129" w14:textId="77777777"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14:paraId="6883D18B" w14:textId="77777777"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14:paraId="240A9E8F" w14:textId="77777777"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14:paraId="46719E5A" w14:textId="77777777"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14:paraId="0FD4CAB3" w14:textId="77777777"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14:paraId="7170ECFF" w14:textId="77777777"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440E6C7" w14:textId="77777777" w:rsidR="006D0637" w:rsidRPr="006B1931" w:rsidRDefault="00564490" w:rsidP="007E6C8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A10A2E"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F73CB" w:rsidRPr="00CF73CB">
        <w:rPr>
          <w:rFonts w:ascii="Arial" w:eastAsia="Times New Roman" w:hAnsi="Arial" w:cs="Arial"/>
          <w:b/>
          <w:sz w:val="24"/>
          <w:szCs w:val="24"/>
          <w:lang w:eastAsia="pl-PL"/>
        </w:rPr>
        <w:t>Wymian</w:t>
      </w:r>
      <w:r w:rsidR="008F75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 nawierzchni chodnika przy ul. </w:t>
      </w:r>
      <w:proofErr w:type="spellStart"/>
      <w:r w:rsidR="000B50BD">
        <w:rPr>
          <w:rFonts w:ascii="Arial" w:eastAsia="Times New Roman" w:hAnsi="Arial" w:cs="Arial"/>
          <w:b/>
          <w:sz w:val="24"/>
          <w:szCs w:val="24"/>
          <w:lang w:eastAsia="pl-PL"/>
        </w:rPr>
        <w:t>Wośnickiej</w:t>
      </w:r>
      <w:proofErr w:type="spellEnd"/>
      <w:r w:rsidR="00C2779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(od nr 18 do nr 34</w:t>
      </w:r>
      <w:r w:rsidR="000B50B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oraz przy </w:t>
      </w:r>
      <w:r w:rsidR="000B50BD">
        <w:rPr>
          <w:rFonts w:ascii="Arial" w:eastAsia="Times New Roman" w:hAnsi="Arial" w:cs="Arial"/>
          <w:b/>
          <w:sz w:val="24"/>
          <w:szCs w:val="24"/>
          <w:lang w:eastAsia="pl-PL"/>
        </w:rPr>
        <w:br/>
        <w:t>ul. Kwiatkowskiego (od ul. Konopnickiej do ul. Placowej)</w:t>
      </w:r>
      <w:r w:rsidR="00CF73CB" w:rsidRPr="00CF73C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Radomiu</w:t>
      </w:r>
      <w:r w:rsidR="005359AF" w:rsidRPr="005F60CF">
        <w:rPr>
          <w:rFonts w:ascii="Arial" w:hAnsi="Arial" w:cs="Arial"/>
          <w:b/>
          <w:bCs/>
          <w:sz w:val="24"/>
          <w:szCs w:val="24"/>
        </w:rPr>
        <w:t>,</w:t>
      </w:r>
      <w:r w:rsidR="008252F8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udziału w postępowaniu: </w:t>
      </w:r>
    </w:p>
    <w:p w14:paraId="18E228C0" w14:textId="77777777"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37421A07" w14:textId="77777777"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7DED54EF" w14:textId="77777777"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4E03F3A" w14:textId="77777777"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14:paraId="79E644D8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11EC1C31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2A0231E2" w14:textId="77777777"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14079C7" w14:textId="77777777"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14:paraId="118C967F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59763963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27846E19" w14:textId="77777777"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E807479" w14:textId="77777777"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14:paraId="4101130F" w14:textId="77777777"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14:paraId="6144FCC4" w14:textId="77777777"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5B1E1C8" w14:textId="77777777" w:rsidR="0080483A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</w:t>
      </w:r>
    </w:p>
    <w:p w14:paraId="2EA1CEA2" w14:textId="35CA8736" w:rsidR="00110681" w:rsidRPr="006B1931" w:rsidRDefault="005840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0681"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14:paraId="3055E4AA" w14:textId="77777777" w:rsidR="0080483A" w:rsidRDefault="0080483A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080F81E" w14:textId="042F9438"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14:paraId="3EBB5384" w14:textId="77777777" w:rsidR="006D0637" w:rsidRPr="0080483A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AAFDDB" w14:textId="77777777" w:rsidR="0080483A" w:rsidRPr="0080483A" w:rsidRDefault="0080483A" w:rsidP="00A71DF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37FC6C5" w14:textId="77777777"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80483A">
      <w:footerReference w:type="default" r:id="rId8"/>
      <w:pgSz w:w="11906" w:h="16838"/>
      <w:pgMar w:top="794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94FE7" w14:textId="77777777"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14:paraId="749A178C" w14:textId="77777777"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0264" w14:textId="77777777"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EE836" w14:textId="77777777"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14:paraId="695A3277" w14:textId="77777777"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8502">
    <w:abstractNumId w:val="12"/>
  </w:num>
  <w:num w:numId="2" w16cid:durableId="877663529">
    <w:abstractNumId w:val="10"/>
  </w:num>
  <w:num w:numId="3" w16cid:durableId="584727031">
    <w:abstractNumId w:val="8"/>
  </w:num>
  <w:num w:numId="4" w16cid:durableId="1449159409">
    <w:abstractNumId w:val="7"/>
  </w:num>
  <w:num w:numId="5" w16cid:durableId="697196788">
    <w:abstractNumId w:val="6"/>
  </w:num>
  <w:num w:numId="6" w16cid:durableId="1624186753">
    <w:abstractNumId w:val="11"/>
  </w:num>
  <w:num w:numId="7" w16cid:durableId="10531908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8707096">
    <w:abstractNumId w:val="0"/>
  </w:num>
  <w:num w:numId="9" w16cid:durableId="57016631">
    <w:abstractNumId w:val="1"/>
  </w:num>
  <w:num w:numId="10" w16cid:durableId="1462919588">
    <w:abstractNumId w:val="2"/>
  </w:num>
  <w:num w:numId="11" w16cid:durableId="1321039191">
    <w:abstractNumId w:val="3"/>
  </w:num>
  <w:num w:numId="12" w16cid:durableId="1035231173">
    <w:abstractNumId w:val="4"/>
  </w:num>
  <w:num w:numId="13" w16cid:durableId="1047922095">
    <w:abstractNumId w:val="5"/>
  </w:num>
  <w:num w:numId="14" w16cid:durableId="1210650591">
    <w:abstractNumId w:val="13"/>
  </w:num>
  <w:num w:numId="15" w16cid:durableId="15238616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4CB9"/>
    <w:rsid w:val="000A5CE4"/>
    <w:rsid w:val="000B0B57"/>
    <w:rsid w:val="000B50BD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3E5038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7E6C8E"/>
    <w:rsid w:val="008030D2"/>
    <w:rsid w:val="0080483A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63CF"/>
    <w:rsid w:val="008B7C5D"/>
    <w:rsid w:val="008D2204"/>
    <w:rsid w:val="008D27CD"/>
    <w:rsid w:val="008E0106"/>
    <w:rsid w:val="008E52BE"/>
    <w:rsid w:val="008F082E"/>
    <w:rsid w:val="008F4242"/>
    <w:rsid w:val="008F7517"/>
    <w:rsid w:val="009042DB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84E3D"/>
    <w:rsid w:val="00991E66"/>
    <w:rsid w:val="00992A3B"/>
    <w:rsid w:val="009968DD"/>
    <w:rsid w:val="009B776C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07C"/>
    <w:rsid w:val="00A91D12"/>
    <w:rsid w:val="00AC25D0"/>
    <w:rsid w:val="00AC58F8"/>
    <w:rsid w:val="00AD1B95"/>
    <w:rsid w:val="00AD1CA4"/>
    <w:rsid w:val="00AF0638"/>
    <w:rsid w:val="00AF42D1"/>
    <w:rsid w:val="00B039C4"/>
    <w:rsid w:val="00B041BD"/>
    <w:rsid w:val="00B2071B"/>
    <w:rsid w:val="00B25620"/>
    <w:rsid w:val="00B37BCE"/>
    <w:rsid w:val="00B5246A"/>
    <w:rsid w:val="00B54DA8"/>
    <w:rsid w:val="00B73EF6"/>
    <w:rsid w:val="00B81658"/>
    <w:rsid w:val="00B94132"/>
    <w:rsid w:val="00B945A2"/>
    <w:rsid w:val="00BA2D21"/>
    <w:rsid w:val="00BB2D38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2779D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A4A09"/>
    <w:rsid w:val="00CB5CB4"/>
    <w:rsid w:val="00CC391C"/>
    <w:rsid w:val="00CC48FF"/>
    <w:rsid w:val="00CC4F2B"/>
    <w:rsid w:val="00CD1716"/>
    <w:rsid w:val="00CE6316"/>
    <w:rsid w:val="00CF73CB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A547F"/>
    <w:rsid w:val="00DB51F6"/>
    <w:rsid w:val="00DC6607"/>
    <w:rsid w:val="00DE6C81"/>
    <w:rsid w:val="00DF1B2B"/>
    <w:rsid w:val="00DF2387"/>
    <w:rsid w:val="00DF737D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09E2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6E67B6D7"/>
  <w15:docId w15:val="{41BD1EDE-2539-415A-8213-A86C92B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98FB0-3926-45A2-B858-1DD187E9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Marta Zimnicka</cp:lastModifiedBy>
  <cp:revision>142</cp:revision>
  <cp:lastPrinted>2023-02-15T12:52:00Z</cp:lastPrinted>
  <dcterms:created xsi:type="dcterms:W3CDTF">2019-01-29T20:11:00Z</dcterms:created>
  <dcterms:modified xsi:type="dcterms:W3CDTF">2025-11-26T19:31:00Z</dcterms:modified>
</cp:coreProperties>
</file>