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BCD36" w14:textId="77777777" w:rsidR="00011021" w:rsidRDefault="00564822" w:rsidP="00011021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>z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>ał</w:t>
      </w:r>
      <w:r w:rsidR="00DE6C81" w:rsidRPr="006B1931">
        <w:rPr>
          <w:rFonts w:ascii="Arial" w:hAnsi="Arial" w:cs="Arial"/>
          <w:b/>
          <w:bCs/>
          <w:sz w:val="24"/>
          <w:szCs w:val="24"/>
        </w:rPr>
        <w:t>.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 xml:space="preserve">nr </w:t>
      </w:r>
      <w:r w:rsidR="00596A3F" w:rsidRPr="006B1931">
        <w:rPr>
          <w:rFonts w:ascii="Arial" w:hAnsi="Arial" w:cs="Arial"/>
          <w:b/>
          <w:bCs/>
          <w:sz w:val="24"/>
          <w:szCs w:val="24"/>
        </w:rPr>
        <w:t>9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do S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>WZ</w:t>
      </w:r>
      <w:r w:rsidR="00680304" w:rsidRPr="006B193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D8D2C38" w14:textId="77777777" w:rsidR="00EF1A4A" w:rsidRPr="006B1931" w:rsidRDefault="00EF1A4A" w:rsidP="00F8193F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09EC8B21" w14:textId="77777777" w:rsidR="00120D80" w:rsidRPr="006B1931" w:rsidRDefault="006D0637" w:rsidP="00120D80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B1931">
        <w:rPr>
          <w:rFonts w:ascii="Arial" w:hAnsi="Arial" w:cs="Arial"/>
          <w:b/>
          <w:bCs/>
          <w:sz w:val="32"/>
          <w:szCs w:val="32"/>
          <w:u w:val="single"/>
        </w:rPr>
        <w:t>Z</w:t>
      </w:r>
      <w:r w:rsidR="00120D80" w:rsidRPr="006B1931">
        <w:rPr>
          <w:rFonts w:ascii="Arial" w:hAnsi="Arial" w:cs="Arial"/>
          <w:b/>
          <w:bCs/>
          <w:sz w:val="32"/>
          <w:szCs w:val="32"/>
          <w:u w:val="single"/>
        </w:rPr>
        <w:t>obowiązanie</w:t>
      </w:r>
      <w:r w:rsidRPr="006B19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52A223DD" w14:textId="77777777" w:rsidR="006D0637" w:rsidRPr="006B1931" w:rsidRDefault="00120D80" w:rsidP="0011068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 xml:space="preserve">do oddania do dyspozycji Wykonawcy niezbędnych zasobów </w:t>
      </w:r>
      <w:r w:rsidRPr="006B1931">
        <w:rPr>
          <w:rFonts w:ascii="Arial" w:hAnsi="Arial" w:cs="Arial"/>
          <w:b/>
          <w:bCs/>
          <w:sz w:val="24"/>
          <w:szCs w:val="24"/>
        </w:rPr>
        <w:br/>
        <w:t>na potrzeby realizacji zamówienia</w:t>
      </w:r>
    </w:p>
    <w:p w14:paraId="3146BBF0" w14:textId="77777777" w:rsidR="00110681" w:rsidRPr="006B1931" w:rsidRDefault="00110681" w:rsidP="00F8193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1A4BA30" w14:textId="77777777" w:rsidR="00120D80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Ja/my niżej podpisan</w:t>
      </w:r>
      <w:r w:rsidR="00120D80" w:rsidRPr="006B1931">
        <w:rPr>
          <w:rFonts w:ascii="Arial" w:hAnsi="Arial" w:cs="Arial"/>
          <w:bCs/>
          <w:sz w:val="24"/>
          <w:szCs w:val="24"/>
        </w:rPr>
        <w:t>y/</w:t>
      </w:r>
      <w:r w:rsidRPr="006B1931">
        <w:rPr>
          <w:rFonts w:ascii="Arial" w:hAnsi="Arial" w:cs="Arial"/>
          <w:bCs/>
          <w:sz w:val="24"/>
          <w:szCs w:val="24"/>
        </w:rPr>
        <w:t>i</w:t>
      </w:r>
    </w:p>
    <w:p w14:paraId="2787684E" w14:textId="77777777"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…………..</w:t>
      </w:r>
    </w:p>
    <w:p w14:paraId="10B939E7" w14:textId="77777777"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14:paraId="2CEF0F6D" w14:textId="77777777" w:rsidR="001C5DAC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d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ziałając w imieniu </w:t>
      </w:r>
      <w:r w:rsidRPr="006B1931">
        <w:rPr>
          <w:rFonts w:ascii="Arial" w:hAnsi="Arial" w:cs="Arial"/>
          <w:bCs/>
          <w:sz w:val="24"/>
          <w:szCs w:val="24"/>
        </w:rPr>
        <w:t>firmy:</w:t>
      </w:r>
    </w:p>
    <w:p w14:paraId="6A2F82C7" w14:textId="77777777" w:rsidR="00120D80" w:rsidRPr="006B1931" w:rsidRDefault="00120D80" w:rsidP="00120D8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…..</w:t>
      </w:r>
    </w:p>
    <w:p w14:paraId="3BB8FB00" w14:textId="77777777" w:rsidR="00120D80" w:rsidRPr="006B1931" w:rsidRDefault="00120D80" w:rsidP="005644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14:paraId="428203F8" w14:textId="77777777" w:rsidR="00120D80" w:rsidRDefault="00120D80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podmiotu udostępniającego zasoby)</w:t>
      </w:r>
    </w:p>
    <w:p w14:paraId="10DF1A30" w14:textId="77777777" w:rsidR="000B0B57" w:rsidRPr="006B1931" w:rsidRDefault="000B0B57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14:paraId="59FC55CA" w14:textId="77777777" w:rsidR="0030563C" w:rsidRPr="0030563C" w:rsidRDefault="00531B9F" w:rsidP="000B0B57">
      <w:pPr>
        <w:widowControl w:val="0"/>
        <w:suppressAutoHyphens/>
        <w:spacing w:after="0" w:line="240" w:lineRule="atLeast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NIP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…………………………………..,      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REGON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: …………………………………………</w:t>
      </w:r>
    </w:p>
    <w:p w14:paraId="4074029F" w14:textId="77777777" w:rsidR="00316396" w:rsidRPr="006B1931" w:rsidRDefault="00316396" w:rsidP="00444A5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D95583E" w14:textId="1D548435" w:rsidR="006D0637" w:rsidRPr="006B1931" w:rsidRDefault="00564490" w:rsidP="007E6C8E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o</w:t>
      </w:r>
      <w:r w:rsidR="006D0637" w:rsidRPr="006B1931">
        <w:rPr>
          <w:rFonts w:ascii="Arial" w:hAnsi="Arial" w:cs="Arial"/>
          <w:bCs/>
          <w:sz w:val="24"/>
          <w:szCs w:val="24"/>
        </w:rPr>
        <w:t>świadczam</w:t>
      </w:r>
      <w:r w:rsidRPr="006B1931">
        <w:rPr>
          <w:rFonts w:ascii="Arial" w:hAnsi="Arial" w:cs="Arial"/>
          <w:bCs/>
          <w:sz w:val="24"/>
          <w:szCs w:val="24"/>
        </w:rPr>
        <w:t>/y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, że </w:t>
      </w:r>
      <w:r w:rsidR="00242A4E">
        <w:rPr>
          <w:rFonts w:ascii="Arial" w:hAnsi="Arial" w:cs="Arial"/>
          <w:bCs/>
          <w:sz w:val="24"/>
          <w:szCs w:val="24"/>
        </w:rPr>
        <w:t>jako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podmiot trzeci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zobow</w:t>
      </w:r>
      <w:r w:rsidR="006F0949">
        <w:rPr>
          <w:rFonts w:ascii="Arial" w:hAnsi="Arial" w:cs="Arial"/>
          <w:b/>
          <w:bCs/>
          <w:sz w:val="24"/>
          <w:szCs w:val="24"/>
        </w:rPr>
        <w:t>iązuję</w:t>
      </w:r>
      <w:r w:rsidR="004366CF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="00A10A2E">
        <w:rPr>
          <w:rFonts w:ascii="Arial" w:hAnsi="Arial" w:cs="Arial"/>
          <w:b/>
          <w:bCs/>
          <w:sz w:val="24"/>
          <w:szCs w:val="24"/>
        </w:rPr>
        <w:t>emy</w:t>
      </w:r>
      <w:proofErr w:type="spellEnd"/>
      <w:r w:rsidR="00C74263" w:rsidRPr="006B1931">
        <w:rPr>
          <w:rFonts w:ascii="Arial" w:hAnsi="Arial" w:cs="Arial"/>
          <w:b/>
          <w:bCs/>
          <w:sz w:val="24"/>
          <w:szCs w:val="24"/>
        </w:rPr>
        <w:t xml:space="preserve"> się</w:t>
      </w:r>
      <w:r w:rsidR="00C74263" w:rsidRPr="006B1931">
        <w:rPr>
          <w:rFonts w:ascii="Arial" w:hAnsi="Arial" w:cs="Arial"/>
          <w:bCs/>
          <w:sz w:val="24"/>
          <w:szCs w:val="24"/>
        </w:rPr>
        <w:t>, na zasadzie art. 118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ustawy</w:t>
      </w:r>
      <w:r w:rsidR="007E4245">
        <w:rPr>
          <w:rFonts w:ascii="Arial" w:hAnsi="Arial" w:cs="Arial"/>
          <w:bCs/>
          <w:sz w:val="24"/>
          <w:szCs w:val="24"/>
        </w:rPr>
        <w:br/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C74263" w:rsidRPr="006B1931">
        <w:rPr>
          <w:rFonts w:ascii="Arial" w:hAnsi="Arial" w:cs="Arial"/>
          <w:bCs/>
          <w:sz w:val="24"/>
          <w:szCs w:val="24"/>
        </w:rPr>
        <w:t>z dnia 11 września 2019r. Prawo zamówień publicznych</w:t>
      </w:r>
      <w:r w:rsidRPr="006B1931">
        <w:rPr>
          <w:rFonts w:ascii="Arial" w:hAnsi="Arial" w:cs="Arial"/>
          <w:bCs/>
          <w:sz w:val="24"/>
          <w:szCs w:val="24"/>
        </w:rPr>
        <w:t>,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 xml:space="preserve">udostępnić </w:t>
      </w:r>
      <w:r w:rsidR="008E52BE" w:rsidRPr="006B1931">
        <w:rPr>
          <w:rFonts w:ascii="Arial" w:hAnsi="Arial" w:cs="Arial"/>
          <w:b/>
          <w:bCs/>
          <w:sz w:val="24"/>
          <w:szCs w:val="24"/>
        </w:rPr>
        <w:t>W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ykonawcy</w:t>
      </w:r>
      <w:r w:rsidR="006B1931">
        <w:rPr>
          <w:rFonts w:ascii="Arial" w:hAnsi="Arial" w:cs="Arial"/>
          <w:bCs/>
          <w:sz w:val="24"/>
          <w:szCs w:val="24"/>
        </w:rPr>
        <w:t>, tj. ………………</w:t>
      </w: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……………………………………………………....….</w:t>
      </w:r>
      <w:r w:rsidR="007E4245">
        <w:rPr>
          <w:rFonts w:ascii="Arial" w:hAnsi="Arial" w:cs="Arial"/>
          <w:bCs/>
          <w:sz w:val="24"/>
          <w:szCs w:val="24"/>
        </w:rPr>
        <w:t>...........................................</w:t>
      </w:r>
      <w:r w:rsidRPr="006B1931">
        <w:rPr>
          <w:rFonts w:ascii="Arial" w:hAnsi="Arial" w:cs="Arial"/>
          <w:bCs/>
          <w:sz w:val="24"/>
          <w:szCs w:val="24"/>
        </w:rPr>
        <w:t xml:space="preserve"> </w:t>
      </w: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Wykonawcy),</w:t>
      </w:r>
      <w:r w:rsidR="007E4245">
        <w:rPr>
          <w:rFonts w:ascii="Arial" w:hAnsi="Arial" w:cs="Arial"/>
          <w:bCs/>
          <w:i/>
          <w:sz w:val="20"/>
          <w:szCs w:val="20"/>
        </w:rPr>
        <w:t xml:space="preserve"> 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przystępującemu do postępowania w sprawie zamówienia publicznego prowadzonego w trybie 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podstawowym bez negocjacji </w:t>
      </w:r>
      <w:r w:rsidR="00A10A2E">
        <w:rPr>
          <w:rFonts w:ascii="Arial" w:hAnsi="Arial" w:cs="Arial"/>
          <w:bCs/>
          <w:sz w:val="24"/>
          <w:szCs w:val="24"/>
        </w:rPr>
        <w:t>pn.</w:t>
      </w:r>
      <w:r w:rsidR="00EF1A4A">
        <w:rPr>
          <w:rFonts w:ascii="Arial" w:hAnsi="Arial" w:cs="Arial"/>
          <w:bCs/>
          <w:sz w:val="24"/>
          <w:szCs w:val="24"/>
        </w:rPr>
        <w:t xml:space="preserve"> </w:t>
      </w:r>
      <w:r w:rsidR="004F2DC8">
        <w:rPr>
          <w:rFonts w:ascii="Arial" w:eastAsia="Times New Roman" w:hAnsi="Arial" w:cs="Arial"/>
          <w:b/>
          <w:sz w:val="24"/>
          <w:szCs w:val="24"/>
          <w:lang w:eastAsia="pl-PL"/>
        </w:rPr>
        <w:t>Wymiana nawierzchni chodnika przy ul. Gajowej (od PSP nr 23 do ul. Wiejskiej) oraz przy ul. Kalińskiej w Radomiu</w:t>
      </w:r>
      <w:r w:rsidR="004F2DC8">
        <w:rPr>
          <w:rFonts w:ascii="Arial" w:hAnsi="Arial" w:cs="Arial"/>
          <w:b/>
          <w:bCs/>
          <w:sz w:val="24"/>
          <w:szCs w:val="24"/>
        </w:rPr>
        <w:t>,</w:t>
      </w:r>
      <w:r w:rsidR="004F2DC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17" w:name="_GoBack"/>
      <w:bookmarkEnd w:id="17"/>
      <w:r w:rsidR="003D703E" w:rsidRPr="006B1931">
        <w:rPr>
          <w:rFonts w:ascii="Arial" w:hAnsi="Arial" w:cs="Arial"/>
          <w:bCs/>
          <w:sz w:val="24"/>
          <w:szCs w:val="24"/>
        </w:rPr>
        <w:t>następujące zasoby na potrzeby spełniania przez Wykonawcę</w:t>
      </w:r>
      <w:r w:rsidR="00EF1A4A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>warunków</w:t>
      </w:r>
      <w:r w:rsidR="002C1382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 xml:space="preserve">udziału w postępowaniu: </w:t>
      </w:r>
    </w:p>
    <w:p w14:paraId="25670B22" w14:textId="77777777" w:rsidR="006D0637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7D22CB33" w14:textId="77777777" w:rsidR="00564490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3ADA580B" w14:textId="77777777" w:rsidR="00D05ED3" w:rsidRPr="006B1931" w:rsidRDefault="00D05ED3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57062DA" w14:textId="77777777" w:rsidR="004E048E" w:rsidRPr="006B1931" w:rsidRDefault="00467F2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sz w:val="24"/>
          <w:szCs w:val="24"/>
        </w:rPr>
        <w:t>Udostępniam</w:t>
      </w:r>
      <w:r w:rsidR="00E1360B" w:rsidRPr="006B1931">
        <w:rPr>
          <w:rFonts w:ascii="Arial" w:hAnsi="Arial" w:cs="Arial"/>
          <w:sz w:val="24"/>
          <w:szCs w:val="24"/>
        </w:rPr>
        <w:t>/y</w:t>
      </w:r>
      <w:r w:rsidRPr="006B1931">
        <w:rPr>
          <w:rFonts w:ascii="Arial" w:hAnsi="Arial" w:cs="Arial"/>
          <w:sz w:val="24"/>
          <w:szCs w:val="24"/>
        </w:rPr>
        <w:t xml:space="preserve"> Wykonawcy ww. zasoby w następującym zakresie:</w:t>
      </w:r>
    </w:p>
    <w:p w14:paraId="238D42A1" w14:textId="77777777"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7D41D082" w14:textId="77777777"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60E90A01" w14:textId="77777777"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731AF17" w14:textId="77777777"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</w:t>
      </w:r>
      <w:r w:rsidR="00D05ED3" w:rsidRPr="006B1931">
        <w:rPr>
          <w:rFonts w:ascii="Arial" w:hAnsi="Arial" w:cs="Arial"/>
          <w:bCs/>
          <w:sz w:val="24"/>
          <w:szCs w:val="24"/>
        </w:rPr>
        <w:br/>
      </w:r>
      <w:r w:rsidRPr="006B1931">
        <w:rPr>
          <w:rFonts w:ascii="Arial" w:hAnsi="Arial" w:cs="Arial"/>
          <w:bCs/>
          <w:sz w:val="24"/>
          <w:szCs w:val="24"/>
        </w:rPr>
        <w:t>w następujący sposób</w:t>
      </w:r>
      <w:r w:rsidR="00E67297" w:rsidRPr="006B1931">
        <w:rPr>
          <w:rFonts w:ascii="Arial" w:hAnsi="Arial" w:cs="Arial"/>
          <w:bCs/>
          <w:sz w:val="24"/>
          <w:szCs w:val="24"/>
        </w:rPr>
        <w:t xml:space="preserve">: </w:t>
      </w:r>
    </w:p>
    <w:p w14:paraId="7816E051" w14:textId="77777777"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20A870E6" w14:textId="77777777"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78FFE990" w14:textId="77777777"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CB03A7E" w14:textId="77777777" w:rsidR="0095306E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Wykonawca będzie mógł wykorzystywać ww. zasoby w okresie:</w:t>
      </w:r>
      <w:r w:rsidR="0095306E" w:rsidRPr="006B1931">
        <w:rPr>
          <w:rFonts w:ascii="Arial" w:hAnsi="Arial" w:cs="Arial"/>
          <w:bCs/>
          <w:sz w:val="24"/>
          <w:szCs w:val="24"/>
        </w:rPr>
        <w:t xml:space="preserve"> </w:t>
      </w:r>
    </w:p>
    <w:p w14:paraId="5FC0ACF1" w14:textId="77777777" w:rsidR="00564490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</w:t>
      </w:r>
      <w:r w:rsidR="0003328C">
        <w:rPr>
          <w:rFonts w:ascii="Arial" w:hAnsi="Arial" w:cs="Arial"/>
          <w:bCs/>
          <w:sz w:val="24"/>
          <w:szCs w:val="24"/>
        </w:rPr>
        <w:t>…………………</w:t>
      </w:r>
    </w:p>
    <w:p w14:paraId="7DB78A17" w14:textId="77777777"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5A164CE" w14:textId="77777777" w:rsidR="00EF1A4A" w:rsidRDefault="001106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Oświadczam</w:t>
      </w:r>
      <w:r w:rsidR="00E1360B" w:rsidRPr="006B1931">
        <w:rPr>
          <w:rFonts w:ascii="Arial" w:hAnsi="Arial" w:cs="Arial"/>
          <w:bCs/>
          <w:color w:val="000000" w:themeColor="text1"/>
          <w:sz w:val="24"/>
          <w:szCs w:val="24"/>
        </w:rPr>
        <w:t>/y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, że jako podmiot udostępniający zasoby na zdolnościach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postępowaniu, zrealizuję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/my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roboty budowlane, których wskazane zdolności dotyczą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 xml:space="preserve"> w zakresie: </w:t>
      </w:r>
    </w:p>
    <w:p w14:paraId="05398DD1" w14:textId="7BE61ADC" w:rsidR="00110681" w:rsidRPr="006B1931" w:rsidRDefault="005840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0681" w:rsidRPr="006B193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...............</w:t>
      </w:r>
    </w:p>
    <w:p w14:paraId="654321C3" w14:textId="77777777" w:rsidR="00EF1A4A" w:rsidRDefault="00EF1A4A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C024F57" w14:textId="5BA5087A" w:rsidR="00564490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Z </w:t>
      </w:r>
      <w:r w:rsidR="002111B8" w:rsidRPr="006B1931">
        <w:rPr>
          <w:rFonts w:ascii="Arial" w:hAnsi="Arial" w:cs="Arial"/>
          <w:bCs/>
          <w:sz w:val="24"/>
          <w:szCs w:val="24"/>
        </w:rPr>
        <w:t xml:space="preserve">Wykonawcą łączyć nas będzie 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</w:t>
      </w:r>
      <w:r w:rsidR="00CE6316">
        <w:rPr>
          <w:rFonts w:ascii="Arial" w:hAnsi="Arial" w:cs="Arial"/>
          <w:bCs/>
          <w:sz w:val="24"/>
          <w:szCs w:val="24"/>
        </w:rPr>
        <w:t>……………………………………………...</w:t>
      </w:r>
    </w:p>
    <w:p w14:paraId="4FAA69DD" w14:textId="77777777" w:rsidR="006D0637" w:rsidRDefault="006D0637" w:rsidP="00F8193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7AC1209" w14:textId="77777777" w:rsidR="00C77DCD" w:rsidRPr="006B1931" w:rsidRDefault="005D4E14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</w:t>
      </w:r>
      <w:r w:rsidR="00AD1B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77DCD" w:rsidRPr="006B1931" w:rsidSect="00EF1A4A">
      <w:footerReference w:type="default" r:id="rId8"/>
      <w:pgSz w:w="11906" w:h="16838"/>
      <w:pgMar w:top="851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919B8" w14:textId="77777777" w:rsidR="00564490" w:rsidRDefault="00564490" w:rsidP="00955BEA">
      <w:pPr>
        <w:spacing w:after="0" w:line="240" w:lineRule="auto"/>
      </w:pPr>
      <w:r>
        <w:separator/>
      </w:r>
    </w:p>
  </w:endnote>
  <w:endnote w:type="continuationSeparator" w:id="0">
    <w:p w14:paraId="7CB33E1D" w14:textId="77777777" w:rsidR="00564490" w:rsidRDefault="00564490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F3534" w14:textId="77777777" w:rsidR="00564490" w:rsidRPr="00975C8C" w:rsidRDefault="00564490" w:rsidP="00975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2D32E" w14:textId="77777777" w:rsidR="00564490" w:rsidRDefault="00564490" w:rsidP="00955BEA">
      <w:pPr>
        <w:spacing w:after="0" w:line="240" w:lineRule="auto"/>
      </w:pPr>
      <w:r>
        <w:separator/>
      </w:r>
    </w:p>
  </w:footnote>
  <w:footnote w:type="continuationSeparator" w:id="0">
    <w:p w14:paraId="52965315" w14:textId="77777777" w:rsidR="00564490" w:rsidRDefault="00564490" w:rsidP="0095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382"/>
    <w:rsid w:val="00011021"/>
    <w:rsid w:val="0001135B"/>
    <w:rsid w:val="00011401"/>
    <w:rsid w:val="0003328C"/>
    <w:rsid w:val="00036E09"/>
    <w:rsid w:val="00046105"/>
    <w:rsid w:val="00065F94"/>
    <w:rsid w:val="00067D3C"/>
    <w:rsid w:val="00074A0C"/>
    <w:rsid w:val="00091A6A"/>
    <w:rsid w:val="000A3AEA"/>
    <w:rsid w:val="000A4CB9"/>
    <w:rsid w:val="000A5CE4"/>
    <w:rsid w:val="000B0B57"/>
    <w:rsid w:val="000D296B"/>
    <w:rsid w:val="000E02E4"/>
    <w:rsid w:val="000E02EA"/>
    <w:rsid w:val="000F1ECB"/>
    <w:rsid w:val="00110681"/>
    <w:rsid w:val="00111B01"/>
    <w:rsid w:val="00120D80"/>
    <w:rsid w:val="001268F3"/>
    <w:rsid w:val="00135E8C"/>
    <w:rsid w:val="00146A2D"/>
    <w:rsid w:val="00153D81"/>
    <w:rsid w:val="001566BD"/>
    <w:rsid w:val="00157C89"/>
    <w:rsid w:val="00161486"/>
    <w:rsid w:val="001658DE"/>
    <w:rsid w:val="00174914"/>
    <w:rsid w:val="00177808"/>
    <w:rsid w:val="001856E9"/>
    <w:rsid w:val="00185BED"/>
    <w:rsid w:val="00187C98"/>
    <w:rsid w:val="00194D5E"/>
    <w:rsid w:val="001B0A5A"/>
    <w:rsid w:val="001B222B"/>
    <w:rsid w:val="001B3D0D"/>
    <w:rsid w:val="001C5DAC"/>
    <w:rsid w:val="001C62A0"/>
    <w:rsid w:val="001D49D2"/>
    <w:rsid w:val="001D5F0E"/>
    <w:rsid w:val="002111B8"/>
    <w:rsid w:val="00212799"/>
    <w:rsid w:val="00225C6C"/>
    <w:rsid w:val="00227554"/>
    <w:rsid w:val="00230E25"/>
    <w:rsid w:val="00242A4E"/>
    <w:rsid w:val="00265CFA"/>
    <w:rsid w:val="00271031"/>
    <w:rsid w:val="00272F5D"/>
    <w:rsid w:val="002877B7"/>
    <w:rsid w:val="0029020D"/>
    <w:rsid w:val="002A6525"/>
    <w:rsid w:val="002B265C"/>
    <w:rsid w:val="002C1382"/>
    <w:rsid w:val="002D5178"/>
    <w:rsid w:val="002D6B08"/>
    <w:rsid w:val="002E386B"/>
    <w:rsid w:val="002E40EC"/>
    <w:rsid w:val="002E5413"/>
    <w:rsid w:val="00301C20"/>
    <w:rsid w:val="0030563C"/>
    <w:rsid w:val="00314B4C"/>
    <w:rsid w:val="00316396"/>
    <w:rsid w:val="003178CA"/>
    <w:rsid w:val="00321462"/>
    <w:rsid w:val="00346B2E"/>
    <w:rsid w:val="00350F29"/>
    <w:rsid w:val="003662E4"/>
    <w:rsid w:val="00373A7E"/>
    <w:rsid w:val="0037504E"/>
    <w:rsid w:val="00395017"/>
    <w:rsid w:val="003A0D74"/>
    <w:rsid w:val="003B0FCD"/>
    <w:rsid w:val="003D703E"/>
    <w:rsid w:val="003E5038"/>
    <w:rsid w:val="00425ECA"/>
    <w:rsid w:val="004261FC"/>
    <w:rsid w:val="0043013E"/>
    <w:rsid w:val="00432CA0"/>
    <w:rsid w:val="00434007"/>
    <w:rsid w:val="004366CF"/>
    <w:rsid w:val="00444A56"/>
    <w:rsid w:val="00454C8A"/>
    <w:rsid w:val="004668F5"/>
    <w:rsid w:val="00467F27"/>
    <w:rsid w:val="0047221D"/>
    <w:rsid w:val="00472931"/>
    <w:rsid w:val="0048013A"/>
    <w:rsid w:val="0048673D"/>
    <w:rsid w:val="00491807"/>
    <w:rsid w:val="004A5065"/>
    <w:rsid w:val="004B2494"/>
    <w:rsid w:val="004B6496"/>
    <w:rsid w:val="004D01E3"/>
    <w:rsid w:val="004D46CE"/>
    <w:rsid w:val="004E048E"/>
    <w:rsid w:val="004E78E4"/>
    <w:rsid w:val="004F2DC8"/>
    <w:rsid w:val="004F4D44"/>
    <w:rsid w:val="004F61EB"/>
    <w:rsid w:val="00510F02"/>
    <w:rsid w:val="00512EEE"/>
    <w:rsid w:val="00517640"/>
    <w:rsid w:val="00520B0C"/>
    <w:rsid w:val="0052330E"/>
    <w:rsid w:val="00531B9F"/>
    <w:rsid w:val="005359AF"/>
    <w:rsid w:val="005370DC"/>
    <w:rsid w:val="005444D4"/>
    <w:rsid w:val="00564490"/>
    <w:rsid w:val="00564822"/>
    <w:rsid w:val="0058205E"/>
    <w:rsid w:val="00584081"/>
    <w:rsid w:val="005911D9"/>
    <w:rsid w:val="00596A3F"/>
    <w:rsid w:val="005A659E"/>
    <w:rsid w:val="005A71D3"/>
    <w:rsid w:val="005B101B"/>
    <w:rsid w:val="005C57F1"/>
    <w:rsid w:val="005C6F37"/>
    <w:rsid w:val="005D4E14"/>
    <w:rsid w:val="005D5446"/>
    <w:rsid w:val="005D7D4A"/>
    <w:rsid w:val="005E277E"/>
    <w:rsid w:val="005E7C11"/>
    <w:rsid w:val="005F4E1F"/>
    <w:rsid w:val="005F60CF"/>
    <w:rsid w:val="006000A3"/>
    <w:rsid w:val="00601C2B"/>
    <w:rsid w:val="006114E9"/>
    <w:rsid w:val="00620D42"/>
    <w:rsid w:val="00645C3A"/>
    <w:rsid w:val="006465D4"/>
    <w:rsid w:val="00665338"/>
    <w:rsid w:val="00680304"/>
    <w:rsid w:val="006814DE"/>
    <w:rsid w:val="00687382"/>
    <w:rsid w:val="00692BDA"/>
    <w:rsid w:val="00694388"/>
    <w:rsid w:val="006B1931"/>
    <w:rsid w:val="006B58AA"/>
    <w:rsid w:val="006B716B"/>
    <w:rsid w:val="006C4215"/>
    <w:rsid w:val="006D0637"/>
    <w:rsid w:val="006D19B0"/>
    <w:rsid w:val="006F0949"/>
    <w:rsid w:val="007233DB"/>
    <w:rsid w:val="007246DD"/>
    <w:rsid w:val="00732F15"/>
    <w:rsid w:val="00735E55"/>
    <w:rsid w:val="00747B35"/>
    <w:rsid w:val="00765F39"/>
    <w:rsid w:val="007731B2"/>
    <w:rsid w:val="00782D1F"/>
    <w:rsid w:val="00786C92"/>
    <w:rsid w:val="007B3C92"/>
    <w:rsid w:val="007B6BE7"/>
    <w:rsid w:val="007C7F90"/>
    <w:rsid w:val="007E2AED"/>
    <w:rsid w:val="007E3BE4"/>
    <w:rsid w:val="007E4245"/>
    <w:rsid w:val="007E6C8E"/>
    <w:rsid w:val="008030D2"/>
    <w:rsid w:val="008206A7"/>
    <w:rsid w:val="008252F8"/>
    <w:rsid w:val="00832404"/>
    <w:rsid w:val="00832A2B"/>
    <w:rsid w:val="008341C3"/>
    <w:rsid w:val="008532DE"/>
    <w:rsid w:val="008664C4"/>
    <w:rsid w:val="00873F7D"/>
    <w:rsid w:val="008866AE"/>
    <w:rsid w:val="00891092"/>
    <w:rsid w:val="00897277"/>
    <w:rsid w:val="008A60B9"/>
    <w:rsid w:val="008B32D3"/>
    <w:rsid w:val="008B63CF"/>
    <w:rsid w:val="008B7C5D"/>
    <w:rsid w:val="008D2204"/>
    <w:rsid w:val="008D27CD"/>
    <w:rsid w:val="008E0106"/>
    <w:rsid w:val="008E52BE"/>
    <w:rsid w:val="008F02B6"/>
    <w:rsid w:val="008F082E"/>
    <w:rsid w:val="008F4242"/>
    <w:rsid w:val="008F7517"/>
    <w:rsid w:val="009042DB"/>
    <w:rsid w:val="00927645"/>
    <w:rsid w:val="00930099"/>
    <w:rsid w:val="00934A86"/>
    <w:rsid w:val="009354AE"/>
    <w:rsid w:val="00936C44"/>
    <w:rsid w:val="00951BB3"/>
    <w:rsid w:val="0095306E"/>
    <w:rsid w:val="00955BEA"/>
    <w:rsid w:val="00956480"/>
    <w:rsid w:val="00960168"/>
    <w:rsid w:val="00970980"/>
    <w:rsid w:val="00971A1D"/>
    <w:rsid w:val="00973CCB"/>
    <w:rsid w:val="00975C8C"/>
    <w:rsid w:val="00984E3D"/>
    <w:rsid w:val="00991E66"/>
    <w:rsid w:val="00992A3B"/>
    <w:rsid w:val="009968DD"/>
    <w:rsid w:val="009B776C"/>
    <w:rsid w:val="009C22BB"/>
    <w:rsid w:val="009C5BC3"/>
    <w:rsid w:val="009D1CAC"/>
    <w:rsid w:val="009D328F"/>
    <w:rsid w:val="009D3A9F"/>
    <w:rsid w:val="009D3FBD"/>
    <w:rsid w:val="009E1E66"/>
    <w:rsid w:val="009E476A"/>
    <w:rsid w:val="009E7B59"/>
    <w:rsid w:val="009F1C17"/>
    <w:rsid w:val="009F77ED"/>
    <w:rsid w:val="00A04CF0"/>
    <w:rsid w:val="00A10A2E"/>
    <w:rsid w:val="00A266C7"/>
    <w:rsid w:val="00A35EF0"/>
    <w:rsid w:val="00A42246"/>
    <w:rsid w:val="00A47DCD"/>
    <w:rsid w:val="00A5027A"/>
    <w:rsid w:val="00A5535D"/>
    <w:rsid w:val="00A56492"/>
    <w:rsid w:val="00A62EAE"/>
    <w:rsid w:val="00A71DF9"/>
    <w:rsid w:val="00A73DED"/>
    <w:rsid w:val="00A80291"/>
    <w:rsid w:val="00A8502E"/>
    <w:rsid w:val="00A8520C"/>
    <w:rsid w:val="00A9107C"/>
    <w:rsid w:val="00A91D12"/>
    <w:rsid w:val="00AC25D0"/>
    <w:rsid w:val="00AC58F8"/>
    <w:rsid w:val="00AD1B95"/>
    <w:rsid w:val="00AD1CA4"/>
    <w:rsid w:val="00AF0638"/>
    <w:rsid w:val="00AF42D1"/>
    <w:rsid w:val="00B039C4"/>
    <w:rsid w:val="00B041BD"/>
    <w:rsid w:val="00B25620"/>
    <w:rsid w:val="00B37BCE"/>
    <w:rsid w:val="00B5246A"/>
    <w:rsid w:val="00B54DA8"/>
    <w:rsid w:val="00B73EF6"/>
    <w:rsid w:val="00B81658"/>
    <w:rsid w:val="00B94132"/>
    <w:rsid w:val="00B945A2"/>
    <w:rsid w:val="00BB2D38"/>
    <w:rsid w:val="00BB5496"/>
    <w:rsid w:val="00BD3AC3"/>
    <w:rsid w:val="00BD6879"/>
    <w:rsid w:val="00BE0301"/>
    <w:rsid w:val="00BE3A3B"/>
    <w:rsid w:val="00BF2DFF"/>
    <w:rsid w:val="00C12181"/>
    <w:rsid w:val="00C2080D"/>
    <w:rsid w:val="00C241F1"/>
    <w:rsid w:val="00C24633"/>
    <w:rsid w:val="00C3616A"/>
    <w:rsid w:val="00C45CFA"/>
    <w:rsid w:val="00C518EE"/>
    <w:rsid w:val="00C74263"/>
    <w:rsid w:val="00C77DCD"/>
    <w:rsid w:val="00C814A1"/>
    <w:rsid w:val="00C81A37"/>
    <w:rsid w:val="00C83AA2"/>
    <w:rsid w:val="00C96D9E"/>
    <w:rsid w:val="00CA39D0"/>
    <w:rsid w:val="00CA4A09"/>
    <w:rsid w:val="00CB5CB4"/>
    <w:rsid w:val="00CC391C"/>
    <w:rsid w:val="00CC48FF"/>
    <w:rsid w:val="00CC4F2B"/>
    <w:rsid w:val="00CD1716"/>
    <w:rsid w:val="00CE6316"/>
    <w:rsid w:val="00CF73CB"/>
    <w:rsid w:val="00D02B9E"/>
    <w:rsid w:val="00D0553D"/>
    <w:rsid w:val="00D05ED3"/>
    <w:rsid w:val="00D10C2C"/>
    <w:rsid w:val="00D15A1B"/>
    <w:rsid w:val="00D213C8"/>
    <w:rsid w:val="00D513DB"/>
    <w:rsid w:val="00D73C56"/>
    <w:rsid w:val="00D7404D"/>
    <w:rsid w:val="00D83F86"/>
    <w:rsid w:val="00D84D30"/>
    <w:rsid w:val="00D921AC"/>
    <w:rsid w:val="00DA547F"/>
    <w:rsid w:val="00DB51F6"/>
    <w:rsid w:val="00DC6607"/>
    <w:rsid w:val="00DE31B2"/>
    <w:rsid w:val="00DE6C81"/>
    <w:rsid w:val="00DF1B2B"/>
    <w:rsid w:val="00DF2387"/>
    <w:rsid w:val="00DF737D"/>
    <w:rsid w:val="00E1360B"/>
    <w:rsid w:val="00E13BA6"/>
    <w:rsid w:val="00E22293"/>
    <w:rsid w:val="00E23E3B"/>
    <w:rsid w:val="00E37DDA"/>
    <w:rsid w:val="00E52B9D"/>
    <w:rsid w:val="00E5315A"/>
    <w:rsid w:val="00E67297"/>
    <w:rsid w:val="00E71762"/>
    <w:rsid w:val="00E757B4"/>
    <w:rsid w:val="00E80B8A"/>
    <w:rsid w:val="00E94FAC"/>
    <w:rsid w:val="00EA2B33"/>
    <w:rsid w:val="00EA45EC"/>
    <w:rsid w:val="00EA54EF"/>
    <w:rsid w:val="00EA5E1B"/>
    <w:rsid w:val="00EB0468"/>
    <w:rsid w:val="00EB6971"/>
    <w:rsid w:val="00EC154D"/>
    <w:rsid w:val="00ED5BD4"/>
    <w:rsid w:val="00EF1A4A"/>
    <w:rsid w:val="00EF58B9"/>
    <w:rsid w:val="00EF6080"/>
    <w:rsid w:val="00F05621"/>
    <w:rsid w:val="00F16AA8"/>
    <w:rsid w:val="00F23789"/>
    <w:rsid w:val="00F252AF"/>
    <w:rsid w:val="00F51BE7"/>
    <w:rsid w:val="00F55723"/>
    <w:rsid w:val="00F65A45"/>
    <w:rsid w:val="00F70907"/>
    <w:rsid w:val="00F753B1"/>
    <w:rsid w:val="00F76B15"/>
    <w:rsid w:val="00F779D4"/>
    <w:rsid w:val="00F8193F"/>
    <w:rsid w:val="00FA44D4"/>
    <w:rsid w:val="00FA70B3"/>
    <w:rsid w:val="00FB0990"/>
    <w:rsid w:val="00FB4137"/>
    <w:rsid w:val="00FC0C20"/>
    <w:rsid w:val="00FC2595"/>
    <w:rsid w:val="00FC3427"/>
    <w:rsid w:val="00FC572C"/>
    <w:rsid w:val="00FD36F9"/>
    <w:rsid w:val="00FD596D"/>
    <w:rsid w:val="00FF408D"/>
    <w:rsid w:val="00FF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69"/>
    <o:shapelayout v:ext="edit">
      <o:idmap v:ext="edit" data="1"/>
    </o:shapelayout>
  </w:shapeDefaults>
  <w:decimalSymbol w:val=","/>
  <w:listSeparator w:val=";"/>
  <w14:docId w14:val="6510C101"/>
  <w15:docId w15:val="{144241BD-1CB3-4C62-89A0-89FC4CBE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49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treci4">
    <w:name w:val="Tekst treści (4)_"/>
    <w:link w:val="Teksttreci40"/>
    <w:rsid w:val="003D703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D703E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15F08-96E5-439A-A59B-4109EC59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Anna Błaszczyk</cp:lastModifiedBy>
  <cp:revision>144</cp:revision>
  <cp:lastPrinted>2023-02-15T12:52:00Z</cp:lastPrinted>
  <dcterms:created xsi:type="dcterms:W3CDTF">2019-01-29T20:11:00Z</dcterms:created>
  <dcterms:modified xsi:type="dcterms:W3CDTF">2025-11-18T08:18:00Z</dcterms:modified>
</cp:coreProperties>
</file>