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29404BA4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771253">
        <w:rPr>
          <w:rFonts w:ascii="Calibri" w:hAnsi="Calibri" w:cs="Calibri"/>
          <w:b/>
          <w:sz w:val="22"/>
          <w:szCs w:val="22"/>
        </w:rPr>
        <w:t>7</w:t>
      </w:r>
      <w:r w:rsidR="006B21F3">
        <w:rPr>
          <w:rFonts w:ascii="Calibri" w:hAnsi="Calibri" w:cs="Calibri"/>
          <w:b/>
          <w:sz w:val="22"/>
          <w:szCs w:val="22"/>
        </w:rPr>
        <w:t>d</w:t>
      </w:r>
      <w:r w:rsidRPr="008B023B">
        <w:rPr>
          <w:rFonts w:ascii="Calibri" w:hAnsi="Calibri" w:cs="Calibri"/>
          <w:b/>
          <w:sz w:val="22"/>
          <w:szCs w:val="22"/>
        </w:rPr>
        <w:t xml:space="preserve"> 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7712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106DA570" w14:textId="19C309D6" w:rsidR="002F4259" w:rsidRPr="00A9208B" w:rsidRDefault="00DA2002" w:rsidP="00A9208B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bookmarkStart w:id="2" w:name="_Hlk175654284"/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  <w:r w:rsidR="00A9208B">
        <w:rPr>
          <w:rFonts w:eastAsia="Arial" w:cstheme="minorHAnsi"/>
          <w:b/>
          <w:bCs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  <w:r w:rsidR="00A9208B">
        <w:rPr>
          <w:rFonts w:eastAsia="Arial" w:cstheme="minorHAnsi"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7E164F9F" w14:textId="77777777" w:rsidR="009C171C" w:rsidRDefault="009C171C" w:rsidP="009C171C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75245BC0" w14:textId="0ED8D7D3" w:rsidR="002E12A4" w:rsidRDefault="002E12A4" w:rsidP="00EC4A26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A26B27">
        <w:rPr>
          <w:rFonts w:ascii="Calibri" w:hAnsi="Calibri"/>
          <w:b/>
          <w:bCs/>
          <w:sz w:val="22"/>
          <w:szCs w:val="22"/>
        </w:rPr>
        <w:t xml:space="preserve"> w zakresie </w:t>
      </w:r>
      <w:r w:rsidR="00A26B27" w:rsidRPr="00A26B27">
        <w:rPr>
          <w:rFonts w:ascii="Calibri" w:hAnsi="Calibri"/>
          <w:b/>
          <w:bCs/>
          <w:szCs w:val="24"/>
        </w:rPr>
        <w:t xml:space="preserve">Części </w:t>
      </w:r>
      <w:r w:rsidR="006B21F3">
        <w:rPr>
          <w:rFonts w:ascii="Calibri" w:hAnsi="Calibri"/>
          <w:b/>
          <w:bCs/>
          <w:szCs w:val="24"/>
        </w:rPr>
        <w:t>4</w:t>
      </w:r>
      <w:r>
        <w:rPr>
          <w:rFonts w:ascii="Calibri" w:hAnsi="Calibri"/>
          <w:b/>
          <w:bCs/>
          <w:sz w:val="22"/>
          <w:szCs w:val="22"/>
        </w:rPr>
        <w:t>, za cenę:</w:t>
      </w:r>
    </w:p>
    <w:p w14:paraId="6395B417" w14:textId="77777777" w:rsidR="005C6F94" w:rsidRDefault="009C7C3D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Pr="00832E9B" w:rsidRDefault="005C6F94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7C563554" w14:textId="4B9C8A1F" w:rsidR="009C171C" w:rsidRDefault="009C7C3D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C171C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9C171C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wg. cen jednostkowych zgodnie z przedstawioną</w:t>
      </w:r>
      <w:r w:rsidR="009C17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poniżej tabelą</w:t>
      </w:r>
      <w:r w:rsidR="009C171C" w:rsidRPr="009C171C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14:paraId="7FE7871D" w14:textId="77777777" w:rsidR="00DA2002" w:rsidRDefault="00DA2002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643"/>
        <w:gridCol w:w="2001"/>
        <w:gridCol w:w="1261"/>
        <w:gridCol w:w="707"/>
        <w:gridCol w:w="894"/>
        <w:gridCol w:w="878"/>
        <w:gridCol w:w="1076"/>
        <w:gridCol w:w="1076"/>
        <w:gridCol w:w="1074"/>
      </w:tblGrid>
      <w:tr w:rsidR="006B21F3" w:rsidRPr="006B21F3" w14:paraId="1649899D" w14:textId="77777777" w:rsidTr="006B21F3">
        <w:tc>
          <w:tcPr>
            <w:tcW w:w="334" w:type="pct"/>
            <w:vAlign w:val="center"/>
          </w:tcPr>
          <w:p w14:paraId="317A7A3C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041" w:type="pct"/>
            <w:vAlign w:val="center"/>
          </w:tcPr>
          <w:p w14:paraId="42B017CE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656" w:type="pct"/>
            <w:vAlign w:val="center"/>
          </w:tcPr>
          <w:p w14:paraId="788E02AA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368" w:type="pct"/>
            <w:vAlign w:val="center"/>
          </w:tcPr>
          <w:p w14:paraId="7B0922E0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65" w:type="pct"/>
            <w:vAlign w:val="center"/>
          </w:tcPr>
          <w:p w14:paraId="288BD39A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Cena jedn.</w:t>
            </w:r>
          </w:p>
          <w:p w14:paraId="174187E6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netto w zł</w:t>
            </w:r>
          </w:p>
        </w:tc>
        <w:tc>
          <w:tcPr>
            <w:tcW w:w="457" w:type="pct"/>
            <w:vAlign w:val="center"/>
          </w:tcPr>
          <w:p w14:paraId="48074AE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Cena jedn. brutto w zł</w:t>
            </w:r>
          </w:p>
        </w:tc>
        <w:tc>
          <w:tcPr>
            <w:tcW w:w="560" w:type="pct"/>
            <w:vAlign w:val="center"/>
          </w:tcPr>
          <w:p w14:paraId="5AD29E7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 netto</w:t>
            </w:r>
          </w:p>
          <w:p w14:paraId="5D1748A6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(4x5)</w:t>
            </w:r>
          </w:p>
        </w:tc>
        <w:tc>
          <w:tcPr>
            <w:tcW w:w="560" w:type="pct"/>
            <w:vAlign w:val="center"/>
          </w:tcPr>
          <w:p w14:paraId="614AF254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 podatku</w:t>
            </w:r>
          </w:p>
        </w:tc>
        <w:tc>
          <w:tcPr>
            <w:tcW w:w="560" w:type="pct"/>
            <w:vAlign w:val="center"/>
          </w:tcPr>
          <w:p w14:paraId="133F5B2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Wartość</w:t>
            </w:r>
          </w:p>
          <w:p w14:paraId="0099C550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brutto</w:t>
            </w:r>
          </w:p>
          <w:p w14:paraId="26333A1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n-US"/>
              </w:rPr>
              <w:t>(4x6)</w:t>
            </w:r>
          </w:p>
        </w:tc>
      </w:tr>
      <w:tr w:rsidR="006B21F3" w:rsidRPr="006B21F3" w14:paraId="45AD72C9" w14:textId="77777777" w:rsidTr="006B21F3">
        <w:tc>
          <w:tcPr>
            <w:tcW w:w="334" w:type="pct"/>
          </w:tcPr>
          <w:p w14:paraId="1E30FC8E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-1-</w:t>
            </w:r>
          </w:p>
        </w:tc>
        <w:tc>
          <w:tcPr>
            <w:tcW w:w="1041" w:type="pct"/>
          </w:tcPr>
          <w:p w14:paraId="58558B5E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-2-</w:t>
            </w:r>
          </w:p>
        </w:tc>
        <w:tc>
          <w:tcPr>
            <w:tcW w:w="656" w:type="pct"/>
          </w:tcPr>
          <w:p w14:paraId="64D08B0C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-3-</w:t>
            </w:r>
          </w:p>
        </w:tc>
        <w:tc>
          <w:tcPr>
            <w:tcW w:w="368" w:type="pct"/>
          </w:tcPr>
          <w:p w14:paraId="2F73311D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-4-</w:t>
            </w:r>
          </w:p>
        </w:tc>
        <w:tc>
          <w:tcPr>
            <w:tcW w:w="465" w:type="pct"/>
          </w:tcPr>
          <w:p w14:paraId="712FF2A2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-5-</w:t>
            </w:r>
          </w:p>
        </w:tc>
        <w:tc>
          <w:tcPr>
            <w:tcW w:w="457" w:type="pct"/>
          </w:tcPr>
          <w:p w14:paraId="577C2D88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-6-</w:t>
            </w:r>
          </w:p>
        </w:tc>
        <w:tc>
          <w:tcPr>
            <w:tcW w:w="560" w:type="pct"/>
          </w:tcPr>
          <w:p w14:paraId="51EB9DD6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-7-</w:t>
            </w:r>
          </w:p>
        </w:tc>
        <w:tc>
          <w:tcPr>
            <w:tcW w:w="560" w:type="pct"/>
          </w:tcPr>
          <w:p w14:paraId="5712F601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-8-</w:t>
            </w:r>
          </w:p>
        </w:tc>
        <w:tc>
          <w:tcPr>
            <w:tcW w:w="560" w:type="pct"/>
          </w:tcPr>
          <w:p w14:paraId="0D746759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en-US"/>
              </w:rPr>
              <w:t>-9-</w:t>
            </w:r>
          </w:p>
        </w:tc>
      </w:tr>
      <w:tr w:rsidR="006B21F3" w:rsidRPr="006B21F3" w14:paraId="11CAE7E2" w14:textId="77777777" w:rsidTr="006B21F3">
        <w:tc>
          <w:tcPr>
            <w:tcW w:w="5000" w:type="pct"/>
            <w:gridSpan w:val="9"/>
            <w:shd w:val="clear" w:color="auto" w:fill="FFFF00"/>
          </w:tcPr>
          <w:p w14:paraId="5EC6F5A7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highlight w:val="yellow"/>
                <w:lang w:eastAsia="pl-PL"/>
              </w:rPr>
              <w:t>CZĘŚĆ 4 – ZAJĘCIA RUCHOWE</w:t>
            </w:r>
          </w:p>
        </w:tc>
      </w:tr>
      <w:tr w:rsidR="006B21F3" w:rsidRPr="006B21F3" w14:paraId="10DD6873" w14:textId="77777777" w:rsidTr="006B21F3">
        <w:tc>
          <w:tcPr>
            <w:tcW w:w="334" w:type="pct"/>
          </w:tcPr>
          <w:p w14:paraId="302E75E9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666" w:type="pct"/>
            <w:gridSpan w:val="8"/>
          </w:tcPr>
          <w:p w14:paraId="016E36F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ZAJĘCIA RUCHOWE </w:t>
            </w:r>
          </w:p>
          <w:p w14:paraId="7C3ED0CE" w14:textId="77777777" w:rsidR="006B21F3" w:rsidRPr="006B21F3" w:rsidRDefault="006B21F3" w:rsidP="006B21F3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2 razy w tygodniu po 1h przez 196 tygodni, od X 2025r. do VI.2029r. w każdej z poniższych świetlic </w:t>
            </w:r>
          </w:p>
        </w:tc>
      </w:tr>
      <w:tr w:rsidR="006B21F3" w:rsidRPr="006B21F3" w14:paraId="483A8916" w14:textId="77777777" w:rsidTr="006B21F3">
        <w:tc>
          <w:tcPr>
            <w:tcW w:w="334" w:type="pct"/>
          </w:tcPr>
          <w:p w14:paraId="18FCBB4D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1)</w:t>
            </w:r>
          </w:p>
        </w:tc>
        <w:tc>
          <w:tcPr>
            <w:tcW w:w="1041" w:type="pct"/>
          </w:tcPr>
          <w:p w14:paraId="32AA434D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</w:tcPr>
          <w:p w14:paraId="48E4C201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AF382D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3AEE7FB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6AA5752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88B45E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206BE96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7CA556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05D829DB" w14:textId="77777777" w:rsidTr="006B21F3">
        <w:tc>
          <w:tcPr>
            <w:tcW w:w="334" w:type="pct"/>
          </w:tcPr>
          <w:p w14:paraId="08A9EDD5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2)</w:t>
            </w:r>
          </w:p>
        </w:tc>
        <w:tc>
          <w:tcPr>
            <w:tcW w:w="1041" w:type="pct"/>
          </w:tcPr>
          <w:p w14:paraId="7A15B9E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</w:tcPr>
          <w:p w14:paraId="2E88BABD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4E70C1F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56CD403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1B25A65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E6B5D6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7EC082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502573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1CB0ACA7" w14:textId="77777777" w:rsidTr="006B21F3">
        <w:tc>
          <w:tcPr>
            <w:tcW w:w="334" w:type="pct"/>
          </w:tcPr>
          <w:p w14:paraId="50CA605E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3)</w:t>
            </w:r>
          </w:p>
        </w:tc>
        <w:tc>
          <w:tcPr>
            <w:tcW w:w="1041" w:type="pct"/>
          </w:tcPr>
          <w:p w14:paraId="7EDFDD9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</w:tcPr>
          <w:p w14:paraId="6D46170B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34EEEB9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4CD1F88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2E37E44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13D491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729D44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AC1178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46257C16" w14:textId="77777777" w:rsidTr="006B21F3">
        <w:tc>
          <w:tcPr>
            <w:tcW w:w="334" w:type="pct"/>
          </w:tcPr>
          <w:p w14:paraId="40DC39E4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4)</w:t>
            </w:r>
          </w:p>
        </w:tc>
        <w:tc>
          <w:tcPr>
            <w:tcW w:w="1041" w:type="pct"/>
          </w:tcPr>
          <w:p w14:paraId="5BA5B4A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</w:tcPr>
          <w:p w14:paraId="7F100F74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262DDC7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486F768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7722125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125BD5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FDE701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37E7A4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666030D6" w14:textId="77777777" w:rsidTr="006B21F3">
        <w:tc>
          <w:tcPr>
            <w:tcW w:w="334" w:type="pct"/>
          </w:tcPr>
          <w:p w14:paraId="27163BB9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5)</w:t>
            </w:r>
          </w:p>
        </w:tc>
        <w:tc>
          <w:tcPr>
            <w:tcW w:w="1041" w:type="pct"/>
          </w:tcPr>
          <w:p w14:paraId="1AFDF8F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</w:tcPr>
          <w:p w14:paraId="1C4587A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3272F78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7F8EBD4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220102D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BD70A96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3BDE87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78C247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4C355D9F" w14:textId="77777777" w:rsidTr="006B21F3">
        <w:tc>
          <w:tcPr>
            <w:tcW w:w="334" w:type="pct"/>
          </w:tcPr>
          <w:p w14:paraId="133E7DC0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6)</w:t>
            </w:r>
          </w:p>
        </w:tc>
        <w:tc>
          <w:tcPr>
            <w:tcW w:w="1041" w:type="pct"/>
          </w:tcPr>
          <w:p w14:paraId="5F6AF9D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</w:tcPr>
          <w:p w14:paraId="25FF1402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45AF49F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70B5A69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03C5574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4B2506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7C2704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95B3CB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62100FA4" w14:textId="77777777" w:rsidTr="006B21F3">
        <w:tc>
          <w:tcPr>
            <w:tcW w:w="334" w:type="pct"/>
          </w:tcPr>
          <w:p w14:paraId="3655837D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7)</w:t>
            </w:r>
          </w:p>
        </w:tc>
        <w:tc>
          <w:tcPr>
            <w:tcW w:w="1041" w:type="pct"/>
          </w:tcPr>
          <w:p w14:paraId="09A22D6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Kilińskiego</w:t>
            </w:r>
          </w:p>
        </w:tc>
        <w:tc>
          <w:tcPr>
            <w:tcW w:w="656" w:type="pct"/>
          </w:tcPr>
          <w:p w14:paraId="2DB382FC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5AB4BF7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392</w:t>
            </w:r>
          </w:p>
        </w:tc>
        <w:tc>
          <w:tcPr>
            <w:tcW w:w="465" w:type="pct"/>
          </w:tcPr>
          <w:p w14:paraId="6322CBE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48F4CD7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27BD7D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4149CD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5D0B08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0EA752E4" w14:textId="77777777" w:rsidTr="006B21F3">
        <w:tc>
          <w:tcPr>
            <w:tcW w:w="334" w:type="pct"/>
          </w:tcPr>
          <w:p w14:paraId="1D34EB36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666" w:type="pct"/>
            <w:gridSpan w:val="8"/>
          </w:tcPr>
          <w:p w14:paraId="123027E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GIMNASTYKA KOREKCYJNA </w:t>
            </w:r>
          </w:p>
          <w:p w14:paraId="5C785024" w14:textId="77777777" w:rsidR="006B21F3" w:rsidRPr="006B21F3" w:rsidRDefault="006B21F3" w:rsidP="006B21F3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1h tygodniowo przez 196 tygodni, od X 2025r. do VI.2029r. w każdej z poniższych świetlic </w:t>
            </w:r>
          </w:p>
        </w:tc>
      </w:tr>
      <w:tr w:rsidR="006B21F3" w:rsidRPr="006B21F3" w14:paraId="2555278D" w14:textId="77777777" w:rsidTr="006B21F3">
        <w:tc>
          <w:tcPr>
            <w:tcW w:w="334" w:type="pct"/>
          </w:tcPr>
          <w:p w14:paraId="4423B830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8)</w:t>
            </w:r>
          </w:p>
        </w:tc>
        <w:tc>
          <w:tcPr>
            <w:tcW w:w="1041" w:type="pct"/>
          </w:tcPr>
          <w:p w14:paraId="295DEE9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Kotłownia</w:t>
            </w:r>
          </w:p>
        </w:tc>
        <w:tc>
          <w:tcPr>
            <w:tcW w:w="656" w:type="pct"/>
          </w:tcPr>
          <w:p w14:paraId="1396F8F1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21D8E01D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181A729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49AB756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1C2F89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FC8418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085BA9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0035C769" w14:textId="77777777" w:rsidTr="006B21F3">
        <w:tc>
          <w:tcPr>
            <w:tcW w:w="334" w:type="pct"/>
          </w:tcPr>
          <w:p w14:paraId="4EDB1222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9)</w:t>
            </w:r>
          </w:p>
        </w:tc>
        <w:tc>
          <w:tcPr>
            <w:tcW w:w="1041" w:type="pct"/>
          </w:tcPr>
          <w:p w14:paraId="4553736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Barskie</w:t>
            </w:r>
          </w:p>
        </w:tc>
        <w:tc>
          <w:tcPr>
            <w:tcW w:w="656" w:type="pct"/>
          </w:tcPr>
          <w:p w14:paraId="2D7E74A2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674D324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178DEBC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3A9B67B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6E7C92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51DA56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4D603DF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44F0D936" w14:textId="77777777" w:rsidTr="006B21F3">
        <w:tc>
          <w:tcPr>
            <w:tcW w:w="334" w:type="pct"/>
          </w:tcPr>
          <w:p w14:paraId="2A2FADBC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10)</w:t>
            </w:r>
          </w:p>
        </w:tc>
        <w:tc>
          <w:tcPr>
            <w:tcW w:w="1041" w:type="pct"/>
          </w:tcPr>
          <w:p w14:paraId="0228CDA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</w:tcPr>
          <w:p w14:paraId="72675FE7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02D71D0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1180722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07A7096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E205B6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A5E8376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06E61CF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4B7D5AB4" w14:textId="77777777" w:rsidTr="006B21F3">
        <w:tc>
          <w:tcPr>
            <w:tcW w:w="334" w:type="pct"/>
          </w:tcPr>
          <w:p w14:paraId="66C9C508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11)</w:t>
            </w:r>
          </w:p>
        </w:tc>
        <w:tc>
          <w:tcPr>
            <w:tcW w:w="1041" w:type="pct"/>
          </w:tcPr>
          <w:p w14:paraId="6598AAA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</w:tcPr>
          <w:p w14:paraId="2CD6E3D1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4AEE900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3D186B3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6CD5A41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B0536B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211BA9D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D30FD9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68516C41" w14:textId="77777777" w:rsidTr="006B21F3">
        <w:tc>
          <w:tcPr>
            <w:tcW w:w="334" w:type="pct"/>
          </w:tcPr>
          <w:p w14:paraId="230D84DB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12)</w:t>
            </w:r>
          </w:p>
        </w:tc>
        <w:tc>
          <w:tcPr>
            <w:tcW w:w="1041" w:type="pct"/>
          </w:tcPr>
          <w:p w14:paraId="58AE9AC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</w:tcPr>
          <w:p w14:paraId="3D73A5B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18AA5CB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5AB49C0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5DD2521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68A43A3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F5AEFA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EA7D98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5105B538" w14:textId="77777777" w:rsidTr="006B21F3">
        <w:tc>
          <w:tcPr>
            <w:tcW w:w="334" w:type="pct"/>
          </w:tcPr>
          <w:p w14:paraId="16B2F3C0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13)</w:t>
            </w:r>
          </w:p>
        </w:tc>
        <w:tc>
          <w:tcPr>
            <w:tcW w:w="1041" w:type="pct"/>
          </w:tcPr>
          <w:p w14:paraId="6A3DC31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</w:tcPr>
          <w:p w14:paraId="5E717DD4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</w:tcPr>
          <w:p w14:paraId="42F5044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465" w:type="pct"/>
          </w:tcPr>
          <w:p w14:paraId="4CB1347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45358C1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24B712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134073C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2AA6833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20D62B72" w14:textId="77777777" w:rsidTr="006B21F3">
        <w:tc>
          <w:tcPr>
            <w:tcW w:w="334" w:type="pct"/>
          </w:tcPr>
          <w:p w14:paraId="6305FB0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666" w:type="pct"/>
            <w:gridSpan w:val="8"/>
          </w:tcPr>
          <w:p w14:paraId="777D66D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TRENING PIŁKARSKI </w:t>
            </w:r>
          </w:p>
          <w:p w14:paraId="20DFDBCB" w14:textId="77777777" w:rsidR="006B21F3" w:rsidRPr="006B21F3" w:rsidRDefault="006B21F3" w:rsidP="006B21F3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2025 r. - 5 razy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miesiącu po 1 h w </w:t>
            </w: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 miesiącach 10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46FFB484" w14:textId="77777777" w:rsidR="006B21F3" w:rsidRPr="006B21F3" w:rsidRDefault="006B21F3" w:rsidP="006B21F3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lastRenderedPageBreak/>
              <w:t>2026 r. - 2028 r. 2 razy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miesiącu po </w:t>
            </w: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1 h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maju, czerwcu, lipcu, sierpniu i wrześniu </w:t>
            </w:r>
          </w:p>
          <w:p w14:paraId="5ABD078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2029 r. - 5 razy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miesiącu po </w:t>
            </w: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1 h</w:t>
            </w: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w maju, czerwcu </w:t>
            </w:r>
            <w:r w:rsidRPr="006B21F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10 </w:t>
            </w:r>
          </w:p>
        </w:tc>
      </w:tr>
      <w:tr w:rsidR="006B21F3" w:rsidRPr="006B21F3" w14:paraId="61508C72" w14:textId="77777777" w:rsidTr="006B21F3">
        <w:tc>
          <w:tcPr>
            <w:tcW w:w="334" w:type="pct"/>
          </w:tcPr>
          <w:p w14:paraId="534D7BB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lastRenderedPageBreak/>
              <w:t>14)</w:t>
            </w:r>
          </w:p>
        </w:tc>
        <w:tc>
          <w:tcPr>
            <w:tcW w:w="1041" w:type="pct"/>
          </w:tcPr>
          <w:p w14:paraId="5E91253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Nawojowska</w:t>
            </w:r>
          </w:p>
        </w:tc>
        <w:tc>
          <w:tcPr>
            <w:tcW w:w="656" w:type="pct"/>
            <w:vMerge w:val="restart"/>
          </w:tcPr>
          <w:p w14:paraId="014E0FEB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AC568CA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1h</w:t>
            </w:r>
          </w:p>
        </w:tc>
        <w:tc>
          <w:tcPr>
            <w:tcW w:w="368" w:type="pct"/>
            <w:vMerge w:val="restart"/>
          </w:tcPr>
          <w:p w14:paraId="7251CC9F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4723E0CA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465" w:type="pct"/>
            <w:vMerge w:val="restart"/>
          </w:tcPr>
          <w:p w14:paraId="467392B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 w:val="restart"/>
          </w:tcPr>
          <w:p w14:paraId="5ACFDDC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737B113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534FB46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 w:val="restart"/>
          </w:tcPr>
          <w:p w14:paraId="33C9D72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6AA65916" w14:textId="77777777" w:rsidTr="006B21F3">
        <w:tc>
          <w:tcPr>
            <w:tcW w:w="334" w:type="pct"/>
          </w:tcPr>
          <w:p w14:paraId="6A28ECF8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15)</w:t>
            </w:r>
          </w:p>
        </w:tc>
        <w:tc>
          <w:tcPr>
            <w:tcW w:w="1041" w:type="pct"/>
          </w:tcPr>
          <w:p w14:paraId="3F17D417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Przydworcowe</w:t>
            </w:r>
          </w:p>
        </w:tc>
        <w:tc>
          <w:tcPr>
            <w:tcW w:w="656" w:type="pct"/>
            <w:vMerge/>
          </w:tcPr>
          <w:p w14:paraId="103042B6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267BF71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7CC3F9C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0553781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6E32771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210FE02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79166179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7575A989" w14:textId="77777777" w:rsidTr="006B21F3">
        <w:tc>
          <w:tcPr>
            <w:tcW w:w="334" w:type="pct"/>
          </w:tcPr>
          <w:p w14:paraId="0AB4A432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16)</w:t>
            </w:r>
          </w:p>
        </w:tc>
        <w:tc>
          <w:tcPr>
            <w:tcW w:w="1041" w:type="pct"/>
          </w:tcPr>
          <w:p w14:paraId="4F0BC7AA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</w:t>
            </w:r>
          </w:p>
        </w:tc>
        <w:tc>
          <w:tcPr>
            <w:tcW w:w="656" w:type="pct"/>
            <w:vMerge/>
          </w:tcPr>
          <w:p w14:paraId="11F792C3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61C5F9B0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0308AD4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7EEC5C8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CA76C4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4DF2F06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7BFEB514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4CFB2130" w14:textId="77777777" w:rsidTr="006B21F3">
        <w:tc>
          <w:tcPr>
            <w:tcW w:w="334" w:type="pct"/>
          </w:tcPr>
          <w:p w14:paraId="3DF5F4EA" w14:textId="77777777" w:rsidR="006B21F3" w:rsidRPr="006B21F3" w:rsidRDefault="006B21F3" w:rsidP="006B21F3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17)</w:t>
            </w:r>
          </w:p>
        </w:tc>
        <w:tc>
          <w:tcPr>
            <w:tcW w:w="1041" w:type="pct"/>
          </w:tcPr>
          <w:p w14:paraId="1FC1907F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Helena</w:t>
            </w:r>
          </w:p>
        </w:tc>
        <w:tc>
          <w:tcPr>
            <w:tcW w:w="656" w:type="pct"/>
            <w:vMerge/>
          </w:tcPr>
          <w:p w14:paraId="5FD129A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68" w:type="pct"/>
            <w:vMerge/>
          </w:tcPr>
          <w:p w14:paraId="763803D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5" w:type="pct"/>
            <w:vMerge/>
          </w:tcPr>
          <w:p w14:paraId="5DF8724C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  <w:vMerge/>
          </w:tcPr>
          <w:p w14:paraId="1F45BF21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1C20F95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1CDCA29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  <w:vMerge/>
          </w:tcPr>
          <w:p w14:paraId="575758E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B21F3" w:rsidRPr="006B21F3" w14:paraId="59993E8F" w14:textId="77777777" w:rsidTr="006B21F3">
        <w:tc>
          <w:tcPr>
            <w:tcW w:w="2399" w:type="pct"/>
            <w:gridSpan w:val="4"/>
          </w:tcPr>
          <w:p w14:paraId="593504E7" w14:textId="77777777" w:rsidR="006B21F3" w:rsidRPr="006B21F3" w:rsidRDefault="006B21F3" w:rsidP="006B21F3">
            <w:pPr>
              <w:suppressAutoHyphens w:val="0"/>
              <w:autoSpaceDE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 cena oferty za Część 4</w:t>
            </w:r>
          </w:p>
          <w:p w14:paraId="620A0348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B21F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- razem pozycje: 1) – 17)</w:t>
            </w:r>
          </w:p>
        </w:tc>
        <w:tc>
          <w:tcPr>
            <w:tcW w:w="465" w:type="pct"/>
          </w:tcPr>
          <w:p w14:paraId="352CDA8B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7" w:type="pct"/>
          </w:tcPr>
          <w:p w14:paraId="14C8C3D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750EC60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52D0FFF2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0" w:type="pct"/>
          </w:tcPr>
          <w:p w14:paraId="36F7C04E" w14:textId="77777777" w:rsidR="006B21F3" w:rsidRPr="006B21F3" w:rsidRDefault="006B21F3" w:rsidP="006B21F3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15826557" w14:textId="77777777" w:rsidR="006B21F3" w:rsidRPr="006B21F3" w:rsidRDefault="006B21F3" w:rsidP="006B21F3">
      <w:pPr>
        <w:pStyle w:val="Akapitzlist"/>
        <w:ind w:left="284" w:firstLine="0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</w:p>
    <w:p w14:paraId="30BA4D10" w14:textId="501A2175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usług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25617F" w:rsidRPr="00EE1C35">
        <w:rPr>
          <w:rFonts w:asciiTheme="minorHAnsi" w:hAnsiTheme="minorHAnsi" w:cstheme="minorHAnsi"/>
          <w:sz w:val="22"/>
          <w:szCs w:val="22"/>
        </w:rPr>
        <w:t>usług,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1F6177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Style w:val="Teksttreci"/>
          <w:rFonts w:asciiTheme="minorHAnsi" w:hAnsiTheme="minorHAnsi" w:cstheme="minorHAnsi"/>
        </w:rPr>
        <w:t xml:space="preserve">Oświadczam, iż </w:t>
      </w:r>
      <w:r w:rsidRPr="00EE1C35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EE1C35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EE1C35">
        <w:rPr>
          <w:rFonts w:asciiTheme="minorHAnsi" w:hAnsiTheme="minorHAnsi" w:cstheme="minorHAnsi"/>
          <w:sz w:val="22"/>
          <w:szCs w:val="22"/>
        </w:rPr>
        <w:t>o których mowa w Rozdziale X</w:t>
      </w:r>
      <w:r w:rsidR="00B612E7" w:rsidRPr="00EE1C35">
        <w:rPr>
          <w:rFonts w:asciiTheme="minorHAnsi" w:hAnsiTheme="minorHAnsi" w:cstheme="minorHAnsi"/>
          <w:sz w:val="22"/>
          <w:szCs w:val="22"/>
        </w:rPr>
        <w:t>I</w:t>
      </w:r>
      <w:r w:rsidRPr="00EE1C35">
        <w:rPr>
          <w:rFonts w:asciiTheme="minorHAnsi" w:hAnsiTheme="minorHAnsi" w:cstheme="minorHAnsi"/>
          <w:sz w:val="22"/>
          <w:szCs w:val="22"/>
        </w:rPr>
        <w:t xml:space="preserve">V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832E9B">
        <w:rPr>
          <w:rFonts w:asciiTheme="minorHAnsi" w:hAnsiTheme="minorHAnsi" w:cstheme="minorHAnsi"/>
          <w:sz w:val="22"/>
          <w:szCs w:val="22"/>
        </w:rPr>
        <w:t>CEDiIG</w:t>
      </w:r>
      <w:proofErr w:type="spellEnd"/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</w:t>
      </w:r>
      <w:r>
        <w:rPr>
          <w:rFonts w:ascii="Calibri" w:hAnsi="Calibri" w:cs="Arial"/>
          <w:color w:val="000000"/>
          <w:sz w:val="22"/>
          <w:szCs w:val="22"/>
        </w:rPr>
        <w:lastRenderedPageBreak/>
        <w:t xml:space="preserve">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</w:t>
      </w:r>
      <w:r w:rsidR="005415D2">
        <w:rPr>
          <w:rFonts w:ascii="Calibri" w:hAnsi="Calibri"/>
          <w:sz w:val="22"/>
          <w:szCs w:val="22"/>
        </w:rPr>
        <w:t xml:space="preserve"> z następujących dokumentów:</w:t>
      </w:r>
    </w:p>
    <w:p w14:paraId="45184F7E" w14:textId="03B6964B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>Oświadczenie, o którym mowa w Rozdz. VI pkt 1 SWZ,</w:t>
      </w:r>
    </w:p>
    <w:p w14:paraId="50AE7C53" w14:textId="77777777" w:rsidR="00EC4A26" w:rsidRPr="00EC4A26" w:rsidRDefault="00EC4A26" w:rsidP="00EC4A26">
      <w:pPr>
        <w:numPr>
          <w:ilvl w:val="0"/>
          <w:numId w:val="7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>dokumenty, z których wynika umocowanie osób do reprezentowania Wykonawcy, w szczególności:</w:t>
      </w:r>
    </w:p>
    <w:p w14:paraId="50E4570A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bCs/>
          <w:iCs/>
          <w:sz w:val="20"/>
          <w:szCs w:val="20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albo wskazanie w formularzu ofertowym danych umożliwiających dostęp do tych dokumentów, jeżeli Zamawiający może je uzyskać za pomocą bezpłatnych i ogólnodostępnych baz danych,</w:t>
      </w:r>
    </w:p>
    <w:p w14:paraId="62EC0122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pełnomocnictwo lub inny dokument, o którym mowa w pkt 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5 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dotyczy);</w:t>
      </w:r>
    </w:p>
    <w:p w14:paraId="12F461C7" w14:textId="1A17FDA9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hAnsi="Calibri"/>
          <w:sz w:val="20"/>
          <w:szCs w:val="20"/>
        </w:rPr>
        <w:t xml:space="preserve">zobowiązanie podmiotów udostępniających zasoby do oddania do dyspozycji niezbędnych zasobów </w:t>
      </w:r>
      <w:r w:rsidRPr="00EC4A26">
        <w:rPr>
          <w:rFonts w:ascii="Calibri" w:hAnsi="Calibri" w:cs="Calibri"/>
          <w:sz w:val="20"/>
          <w:szCs w:val="20"/>
          <w:lang w:eastAsia="pl-PL"/>
        </w:rPr>
        <w:t xml:space="preserve">na potrzeby realizacji zamówienia - </w:t>
      </w:r>
      <w:r w:rsidRPr="00EC4A26">
        <w:rPr>
          <w:rFonts w:ascii="Calibri" w:eastAsia="Times New Roman" w:hAnsi="Calibri" w:cs="Calibri"/>
          <w:sz w:val="20"/>
          <w:szCs w:val="20"/>
        </w:rPr>
        <w:t xml:space="preserve">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6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hAnsi="Calibri"/>
          <w:i/>
          <w:sz w:val="20"/>
          <w:szCs w:val="20"/>
        </w:rPr>
        <w:t xml:space="preserve"> (jeżeli dotyczy),</w:t>
      </w:r>
    </w:p>
    <w:p w14:paraId="4457BC66" w14:textId="1289AF4C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oświadczenie o ustanowieniu pełnomocnika do reprezentowania w postępowaniu o udzielenie zamówienia albo reprezentowania w postępowaniu i zawarcia umowy w sprawie zamówienia publicznego, o którym mowa w pkt III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3 - 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8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 xml:space="preserve"> 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74E37C3A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5621C1D8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</w:pPr>
      <w:r w:rsidRPr="00EC4A26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pl-PL"/>
        </w:rPr>
        <w:t xml:space="preserve">oryginał gwarancji lub poręczenia wniesienia wadium </w:t>
      </w:r>
      <w:r w:rsidRPr="00EC4A26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  <w:t>,</w:t>
      </w:r>
    </w:p>
    <w:p w14:paraId="22758C41" w14:textId="2227A38C" w:rsidR="005415D2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zaakceptowane projektowane postanowienia umowy, o którym mowa w Rozdziale XVI SWZ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(wymóg porządkowy)</w:t>
      </w:r>
      <w:r w:rsidRPr="00EC4A26">
        <w:rPr>
          <w:rFonts w:ascii="Calibri" w:eastAsia="Times New Roman" w:hAnsi="Calibri" w:cs="Calibri"/>
          <w:sz w:val="20"/>
          <w:szCs w:val="20"/>
        </w:rPr>
        <w:t>.</w:t>
      </w:r>
    </w:p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2A5F63BB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C7B8C" w14:textId="77777777" w:rsidR="00692C01" w:rsidRDefault="00692C01">
      <w:r>
        <w:separator/>
      </w:r>
    </w:p>
  </w:endnote>
  <w:endnote w:type="continuationSeparator" w:id="0">
    <w:p w14:paraId="0F5DA567" w14:textId="77777777" w:rsidR="00692C01" w:rsidRDefault="0069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53F889A0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7125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0131C" w14:textId="77777777" w:rsidR="00692C01" w:rsidRDefault="00692C01">
      <w:r>
        <w:separator/>
      </w:r>
    </w:p>
  </w:footnote>
  <w:footnote w:type="continuationSeparator" w:id="0">
    <w:p w14:paraId="14BA943F" w14:textId="77777777" w:rsidR="00692C01" w:rsidRDefault="00692C01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4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0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39"/>
  </w:num>
  <w:num w:numId="5" w16cid:durableId="990522224">
    <w:abstractNumId w:val="26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4"/>
  </w:num>
  <w:num w:numId="9" w16cid:durableId="1270506435">
    <w:abstractNumId w:val="40"/>
  </w:num>
  <w:num w:numId="10" w16cid:durableId="535116615">
    <w:abstractNumId w:val="27"/>
  </w:num>
  <w:num w:numId="11" w16cid:durableId="2102027591">
    <w:abstractNumId w:val="25"/>
  </w:num>
  <w:num w:numId="12" w16cid:durableId="1134981261">
    <w:abstractNumId w:val="29"/>
  </w:num>
  <w:num w:numId="13" w16cid:durableId="1909683859">
    <w:abstractNumId w:val="33"/>
  </w:num>
  <w:num w:numId="14" w16cid:durableId="552891244">
    <w:abstractNumId w:val="24"/>
  </w:num>
  <w:num w:numId="15" w16cid:durableId="1420522304">
    <w:abstractNumId w:val="19"/>
  </w:num>
  <w:num w:numId="16" w16cid:durableId="1346787025">
    <w:abstractNumId w:val="37"/>
  </w:num>
  <w:num w:numId="17" w16cid:durableId="517042767">
    <w:abstractNumId w:val="20"/>
  </w:num>
  <w:num w:numId="18" w16cid:durableId="11092061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C245C"/>
    <w:rsid w:val="002C3DCA"/>
    <w:rsid w:val="002D2675"/>
    <w:rsid w:val="002E12A4"/>
    <w:rsid w:val="002F4259"/>
    <w:rsid w:val="002F5F7B"/>
    <w:rsid w:val="002F715A"/>
    <w:rsid w:val="0039109D"/>
    <w:rsid w:val="004009BD"/>
    <w:rsid w:val="00434931"/>
    <w:rsid w:val="00444D75"/>
    <w:rsid w:val="00454AC0"/>
    <w:rsid w:val="00491250"/>
    <w:rsid w:val="004A7CEA"/>
    <w:rsid w:val="004E4E01"/>
    <w:rsid w:val="005415D2"/>
    <w:rsid w:val="00546CCA"/>
    <w:rsid w:val="00556516"/>
    <w:rsid w:val="00586D3A"/>
    <w:rsid w:val="005B5471"/>
    <w:rsid w:val="005C6F94"/>
    <w:rsid w:val="00646B72"/>
    <w:rsid w:val="00692C01"/>
    <w:rsid w:val="00694CA5"/>
    <w:rsid w:val="006B21F3"/>
    <w:rsid w:val="006C6BFC"/>
    <w:rsid w:val="00713EE5"/>
    <w:rsid w:val="0071748A"/>
    <w:rsid w:val="00771253"/>
    <w:rsid w:val="007C31CD"/>
    <w:rsid w:val="00832E9B"/>
    <w:rsid w:val="00843550"/>
    <w:rsid w:val="0089062E"/>
    <w:rsid w:val="008913E4"/>
    <w:rsid w:val="008B023B"/>
    <w:rsid w:val="008C374D"/>
    <w:rsid w:val="00924BBC"/>
    <w:rsid w:val="0098358C"/>
    <w:rsid w:val="009C171C"/>
    <w:rsid w:val="009C7C3D"/>
    <w:rsid w:val="00A20085"/>
    <w:rsid w:val="00A26B27"/>
    <w:rsid w:val="00A9208B"/>
    <w:rsid w:val="00A967C8"/>
    <w:rsid w:val="00AC0CA1"/>
    <w:rsid w:val="00AC6E4C"/>
    <w:rsid w:val="00AF584C"/>
    <w:rsid w:val="00B22ADA"/>
    <w:rsid w:val="00B612E7"/>
    <w:rsid w:val="00B755B6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6536B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95B53"/>
    <w:rsid w:val="00EC4A26"/>
    <w:rsid w:val="00EE1C35"/>
    <w:rsid w:val="00EE504F"/>
    <w:rsid w:val="00F63EE2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6B21F3"/>
    <w:pPr>
      <w:widowControl w:val="0"/>
      <w:autoSpaceDN w:val="0"/>
      <w:textAlignment w:val="baseline"/>
    </w:pPr>
    <w:rPr>
      <w:kern w:val="3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7282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3</cp:revision>
  <cp:lastPrinted>2023-05-24T10:31:00Z</cp:lastPrinted>
  <dcterms:created xsi:type="dcterms:W3CDTF">2025-11-26T12:15:00Z</dcterms:created>
  <dcterms:modified xsi:type="dcterms:W3CDTF">2025-11-26T12:17:00Z</dcterms:modified>
</cp:coreProperties>
</file>