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A23AF" w14:textId="4090DBFA" w:rsidR="00F63EE2" w:rsidRDefault="00240682" w:rsidP="00F63EE2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53222242"/>
      <w:r w:rsidRPr="008B023B">
        <w:rPr>
          <w:rFonts w:ascii="Calibri" w:hAnsi="Calibri" w:cs="Calibri"/>
          <w:b/>
          <w:sz w:val="22"/>
          <w:szCs w:val="22"/>
        </w:rPr>
        <w:t xml:space="preserve">Załącznik nr </w:t>
      </w:r>
      <w:r w:rsidR="00771253">
        <w:rPr>
          <w:rFonts w:ascii="Calibri" w:hAnsi="Calibri" w:cs="Calibri"/>
          <w:b/>
          <w:sz w:val="22"/>
          <w:szCs w:val="22"/>
        </w:rPr>
        <w:t>7</w:t>
      </w:r>
      <w:r w:rsidR="00AA52F5">
        <w:rPr>
          <w:rFonts w:ascii="Calibri" w:hAnsi="Calibri" w:cs="Calibri"/>
          <w:b/>
          <w:sz w:val="22"/>
          <w:szCs w:val="22"/>
        </w:rPr>
        <w:t>b</w:t>
      </w:r>
      <w:r w:rsidRPr="008B023B">
        <w:rPr>
          <w:rFonts w:ascii="Calibri" w:hAnsi="Calibri" w:cs="Calibri"/>
          <w:b/>
          <w:sz w:val="22"/>
          <w:szCs w:val="22"/>
        </w:rPr>
        <w:t xml:space="preserve"> do SWZ</w:t>
      </w:r>
      <w:bookmarkStart w:id="1" w:name="_Hlk201752124"/>
      <w:r w:rsidR="00A9208B">
        <w:rPr>
          <w:rFonts w:ascii="Calibri" w:hAnsi="Calibri" w:cs="Calibri"/>
          <w:b/>
          <w:sz w:val="22"/>
          <w:szCs w:val="22"/>
        </w:rPr>
        <w:t xml:space="preserve"> - 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ZŚŚ.4221.2.</w:t>
      </w:r>
      <w:r w:rsidR="0077125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.2025</w:t>
      </w:r>
      <w:bookmarkEnd w:id="1"/>
    </w:p>
    <w:p w14:paraId="7B7F9051" w14:textId="7947C4B7" w:rsidR="00240682" w:rsidRPr="008B023B" w:rsidRDefault="00240682" w:rsidP="00240682">
      <w:pPr>
        <w:pStyle w:val="Nagwek"/>
        <w:jc w:val="right"/>
        <w:rPr>
          <w:rFonts w:ascii="Calibri" w:eastAsia="Calibri" w:hAnsi="Calibri" w:cs="Calibri"/>
          <w:b/>
          <w:sz w:val="22"/>
          <w:szCs w:val="22"/>
        </w:rPr>
      </w:pPr>
    </w:p>
    <w:bookmarkEnd w:id="0"/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2ED9FA0F" w14:textId="77777777" w:rsidR="002E12A4" w:rsidRDefault="002E12A4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68047E71" w14:textId="5D95BC6D" w:rsidR="002E12A4" w:rsidRPr="00A9208B" w:rsidRDefault="002E12A4" w:rsidP="00240682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 w:rsidRPr="00A9208B">
        <w:rPr>
          <w:rFonts w:ascii="Calibri" w:hAnsi="Calibri"/>
          <w:b/>
          <w:bCs/>
          <w:sz w:val="28"/>
          <w:szCs w:val="28"/>
        </w:rPr>
        <w:t xml:space="preserve">OFERTA WYKONANIA </w:t>
      </w:r>
      <w:r w:rsidR="002F4259" w:rsidRPr="00A9208B">
        <w:rPr>
          <w:rFonts w:ascii="Calibri" w:hAnsi="Calibri"/>
          <w:b/>
          <w:bCs/>
          <w:sz w:val="28"/>
          <w:szCs w:val="28"/>
        </w:rPr>
        <w:t>USŁUGI</w:t>
      </w:r>
      <w:r w:rsidRPr="00A9208B">
        <w:rPr>
          <w:rFonts w:ascii="Calibri" w:hAnsi="Calibri"/>
          <w:b/>
          <w:bCs/>
          <w:sz w:val="28"/>
          <w:szCs w:val="28"/>
        </w:rPr>
        <w:t xml:space="preserve"> PN:</w:t>
      </w:r>
    </w:p>
    <w:p w14:paraId="106DA570" w14:textId="19C309D6" w:rsidR="002F4259" w:rsidRPr="00A9208B" w:rsidRDefault="00DA2002" w:rsidP="00A9208B">
      <w:pPr>
        <w:spacing w:before="60" w:after="60"/>
        <w:ind w:left="157" w:right="138"/>
        <w:jc w:val="center"/>
        <w:rPr>
          <w:rFonts w:eastAsia="Arial" w:cstheme="minorHAnsi"/>
          <w:b/>
          <w:bCs/>
          <w:spacing w:val="-1"/>
          <w:sz w:val="28"/>
          <w:szCs w:val="28"/>
        </w:rPr>
      </w:pPr>
      <w:bookmarkStart w:id="2" w:name="_Hlk175654284"/>
      <w:r w:rsidRPr="007E551C">
        <w:rPr>
          <w:rFonts w:asciiTheme="minorHAnsi" w:eastAsia="Arial" w:hAnsiTheme="minorHAnsi" w:cstheme="minorHAnsi"/>
          <w:b/>
          <w:bCs/>
          <w:spacing w:val="-1"/>
          <w:sz w:val="28"/>
          <w:szCs w:val="28"/>
        </w:rPr>
        <w:t xml:space="preserve">Organizacja i przeprowadzenie zajęć dla dzieci i młodzieży uczęszczających do 7 Świetlic Środowiskowych na terenie Miasta Nowego Sącza </w:t>
      </w:r>
      <w:r w:rsidR="00A9208B">
        <w:rPr>
          <w:rFonts w:eastAsia="Arial" w:cstheme="minorHAnsi"/>
          <w:b/>
          <w:bCs/>
          <w:spacing w:val="-1"/>
          <w:sz w:val="28"/>
          <w:szCs w:val="28"/>
        </w:rPr>
        <w:br/>
      </w: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 xml:space="preserve">w ramach realizacji projektu </w:t>
      </w:r>
      <w:r w:rsidR="00A9208B">
        <w:rPr>
          <w:rFonts w:eastAsia="Arial" w:cstheme="minorHAnsi"/>
          <w:spacing w:val="-1"/>
          <w:sz w:val="28"/>
          <w:szCs w:val="28"/>
        </w:rPr>
        <w:br/>
      </w: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>„Kompleksowe wsparcie usług społecznych w Sądeckim Obszarze Funkcjonalnym</w:t>
      </w:r>
      <w:r w:rsidRPr="00C920D9">
        <w:rPr>
          <w:rFonts w:asciiTheme="minorHAnsi" w:eastAsia="Arial" w:hAnsiTheme="minorHAnsi" w:cstheme="minorHAnsi"/>
          <w:b/>
          <w:bCs/>
          <w:spacing w:val="-1"/>
          <w:sz w:val="22"/>
          <w:szCs w:val="22"/>
        </w:rPr>
        <w:t>”</w:t>
      </w:r>
      <w:r w:rsidR="002F4259"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.</w:t>
      </w:r>
    </w:p>
    <w:bookmarkEnd w:id="2"/>
    <w:p w14:paraId="00362E48" w14:textId="77777777" w:rsidR="004009BD" w:rsidRDefault="004009BD" w:rsidP="004E4E01">
      <w:pPr>
        <w:jc w:val="center"/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</w:pPr>
    </w:p>
    <w:p w14:paraId="7E164F9F" w14:textId="77777777" w:rsidR="009C171C" w:rsidRDefault="009C171C" w:rsidP="009C171C">
      <w:pPr>
        <w:tabs>
          <w:tab w:val="left" w:pos="283"/>
        </w:tabs>
        <w:autoSpaceDE w:val="0"/>
        <w:spacing w:before="60" w:after="60"/>
        <w:ind w:right="-2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2E12A4"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 w:rsidR="002E12A4">
        <w:rPr>
          <w:rFonts w:ascii="Calibri" w:hAnsi="Calibri" w:cs="TimesNewRomanPSMT"/>
          <w:sz w:val="22"/>
          <w:szCs w:val="22"/>
        </w:rPr>
        <w:t>zamawiającego</w:t>
      </w:r>
      <w:r w:rsidR="00164BFA">
        <w:rPr>
          <w:rFonts w:ascii="Calibri" w:hAnsi="Calibri" w:cs="TimesNewRomanPSMT"/>
          <w:sz w:val="22"/>
          <w:szCs w:val="22"/>
        </w:rPr>
        <w:t>:</w:t>
      </w:r>
      <w:r w:rsidR="002E12A4">
        <w:rPr>
          <w:rFonts w:ascii="Calibri" w:hAnsi="Calibri" w:cs="TimesNewRomanPSMT"/>
          <w:sz w:val="22"/>
          <w:szCs w:val="22"/>
        </w:rPr>
        <w:t xml:space="preserve"> </w:t>
      </w:r>
      <w:r w:rsidRPr="008A08C7">
        <w:rPr>
          <w:rFonts w:asciiTheme="minorHAnsi" w:hAnsiTheme="minorHAnsi" w:cstheme="minorHAnsi"/>
          <w:b/>
          <w:bCs/>
          <w:sz w:val="22"/>
          <w:szCs w:val="22"/>
        </w:rPr>
        <w:t xml:space="preserve">Miasto Nowy Sącz - Zespół Świetlic Środowiskowych w Nowym Sączu </w:t>
      </w:r>
      <w:r w:rsidR="002E12A4" w:rsidRPr="009C171C">
        <w:rPr>
          <w:rFonts w:ascii="Calibri" w:hAnsi="Calibri" w:cs="Calibri"/>
          <w:sz w:val="22"/>
          <w:szCs w:val="22"/>
        </w:rPr>
        <w:t>w Biuletynie Zamówień Publicznych</w:t>
      </w:r>
      <w:r w:rsidR="00164BFA" w:rsidRPr="009C171C">
        <w:rPr>
          <w:rFonts w:ascii="Calibri" w:hAnsi="Calibri" w:cs="Calibri"/>
          <w:sz w:val="22"/>
          <w:szCs w:val="22"/>
        </w:rPr>
        <w:t xml:space="preserve"> oraz </w:t>
      </w:r>
      <w:r w:rsidR="002E12A4" w:rsidRPr="009C171C">
        <w:rPr>
          <w:rFonts w:ascii="Calibri" w:hAnsi="Calibri"/>
          <w:sz w:val="22"/>
          <w:szCs w:val="22"/>
        </w:rPr>
        <w:t xml:space="preserve">na stronie internetowej zamawiającego: </w:t>
      </w:r>
    </w:p>
    <w:p w14:paraId="75245BC0" w14:textId="7C8A2A22" w:rsidR="002E12A4" w:rsidRDefault="002E12A4" w:rsidP="00EC4A26">
      <w:pPr>
        <w:pStyle w:val="Standard"/>
        <w:numPr>
          <w:ilvl w:val="0"/>
          <w:numId w:val="2"/>
        </w:numPr>
        <w:tabs>
          <w:tab w:val="clear" w:pos="283"/>
          <w:tab w:val="num" w:pos="426"/>
        </w:tabs>
        <w:spacing w:before="40" w:after="40"/>
        <w:ind w:left="426" w:hanging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</w:t>
      </w:r>
      <w:r w:rsidR="00A26B27">
        <w:rPr>
          <w:rFonts w:ascii="Calibri" w:hAnsi="Calibri"/>
          <w:b/>
          <w:bCs/>
          <w:sz w:val="22"/>
          <w:szCs w:val="22"/>
        </w:rPr>
        <w:t xml:space="preserve"> w zakresie </w:t>
      </w:r>
      <w:r w:rsidR="00A26B27" w:rsidRPr="00A26B27">
        <w:rPr>
          <w:rFonts w:ascii="Calibri" w:hAnsi="Calibri"/>
          <w:b/>
          <w:bCs/>
          <w:szCs w:val="24"/>
        </w:rPr>
        <w:t xml:space="preserve">Części </w:t>
      </w:r>
      <w:r w:rsidR="00AA52F5">
        <w:rPr>
          <w:rFonts w:ascii="Calibri" w:hAnsi="Calibri"/>
          <w:b/>
          <w:bCs/>
          <w:szCs w:val="24"/>
        </w:rPr>
        <w:t>2</w:t>
      </w:r>
      <w:r>
        <w:rPr>
          <w:rFonts w:ascii="Calibri" w:hAnsi="Calibri"/>
          <w:b/>
          <w:bCs/>
          <w:sz w:val="22"/>
          <w:szCs w:val="22"/>
        </w:rPr>
        <w:t>, za cenę:</w:t>
      </w:r>
    </w:p>
    <w:p w14:paraId="6395B417" w14:textId="6CF26E1A" w:rsidR="005C6F94" w:rsidRDefault="009C7C3D" w:rsidP="00EC4A26">
      <w:pPr>
        <w:widowControl/>
        <w:numPr>
          <w:ilvl w:val="0"/>
          <w:numId w:val="5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</w:t>
      </w:r>
      <w:r w:rsidR="00AA52F5">
        <w:rPr>
          <w:rFonts w:ascii="Calibri" w:hAnsi="Calibri"/>
          <w:b/>
          <w:bCs/>
          <w:sz w:val="22"/>
          <w:szCs w:val="22"/>
        </w:rPr>
        <w:t>…</w:t>
      </w:r>
      <w:r>
        <w:rPr>
          <w:rFonts w:ascii="Calibri" w:hAnsi="Calibri"/>
          <w:b/>
          <w:bCs/>
          <w:sz w:val="22"/>
          <w:szCs w:val="22"/>
        </w:rPr>
        <w:t xml:space="preserve">................................ zł.  </w:t>
      </w:r>
    </w:p>
    <w:p w14:paraId="5F58106D" w14:textId="77777777" w:rsidR="005C6F94" w:rsidRPr="00832E9B" w:rsidRDefault="005C6F94" w:rsidP="00EC4A26">
      <w:pPr>
        <w:widowControl/>
        <w:numPr>
          <w:ilvl w:val="0"/>
          <w:numId w:val="5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C6F94">
        <w:rPr>
          <w:rFonts w:ascii="Calibri" w:hAnsi="Calibri"/>
          <w:color w:val="000000"/>
          <w:sz w:val="22"/>
          <w:szCs w:val="22"/>
        </w:rPr>
        <w:t xml:space="preserve">w tym podatek: VAT ………. %, </w:t>
      </w:r>
    </w:p>
    <w:p w14:paraId="7C563554" w14:textId="4B9C8A1F" w:rsidR="009C171C" w:rsidRDefault="009C7C3D" w:rsidP="009C171C">
      <w:pPr>
        <w:widowControl/>
        <w:tabs>
          <w:tab w:val="left" w:pos="709"/>
          <w:tab w:val="left" w:pos="12463"/>
        </w:tabs>
        <w:ind w:left="425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C171C">
        <w:rPr>
          <w:rFonts w:asciiTheme="minorHAnsi" w:hAnsiTheme="minorHAnsi" w:cstheme="minorHAnsi"/>
          <w:b/>
          <w:bCs/>
          <w:sz w:val="22"/>
          <w:szCs w:val="22"/>
        </w:rPr>
        <w:t>- która stanowi wynagrodzenie</w:t>
      </w:r>
      <w:r w:rsidR="004A7CEA" w:rsidRPr="009C171C">
        <w:rPr>
          <w:rFonts w:asciiTheme="minorHAnsi" w:hAnsiTheme="minorHAnsi" w:cstheme="minorHAnsi"/>
          <w:b/>
          <w:bCs/>
          <w:sz w:val="22"/>
          <w:szCs w:val="22"/>
        </w:rPr>
        <w:t xml:space="preserve"> kosztorysowe </w:t>
      </w:r>
      <w:r w:rsidR="009C171C" w:rsidRPr="009C171C">
        <w:rPr>
          <w:rFonts w:asciiTheme="minorHAnsi" w:hAnsiTheme="minorHAnsi" w:cstheme="minorHAnsi"/>
          <w:b/>
          <w:bCs/>
          <w:sz w:val="22"/>
          <w:szCs w:val="22"/>
        </w:rPr>
        <w:t>wg. cen jednostkowych zgodnie z przedstawioną</w:t>
      </w:r>
      <w:r w:rsidR="009C171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C171C" w:rsidRPr="009C171C">
        <w:rPr>
          <w:rFonts w:asciiTheme="minorHAnsi" w:hAnsiTheme="minorHAnsi" w:cstheme="minorHAnsi"/>
          <w:b/>
          <w:bCs/>
          <w:sz w:val="22"/>
          <w:szCs w:val="22"/>
        </w:rPr>
        <w:t>poniżej tabelą</w:t>
      </w:r>
      <w:r w:rsidR="009C171C" w:rsidRPr="009C171C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7"/>
        <w:gridCol w:w="2045"/>
        <w:gridCol w:w="1259"/>
        <w:gridCol w:w="690"/>
        <w:gridCol w:w="859"/>
        <w:gridCol w:w="886"/>
        <w:gridCol w:w="1084"/>
        <w:gridCol w:w="1086"/>
        <w:gridCol w:w="1084"/>
      </w:tblGrid>
      <w:tr w:rsidR="00AA52F5" w:rsidRPr="00AA52F5" w14:paraId="47E14A39" w14:textId="77777777" w:rsidTr="00041AA2">
        <w:tc>
          <w:tcPr>
            <w:tcW w:w="321" w:type="pct"/>
            <w:vAlign w:val="center"/>
          </w:tcPr>
          <w:p w14:paraId="7232E458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064" w:type="pct"/>
            <w:vAlign w:val="center"/>
          </w:tcPr>
          <w:p w14:paraId="256F090B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Wyszczególnienie</w:t>
            </w:r>
          </w:p>
        </w:tc>
        <w:tc>
          <w:tcPr>
            <w:tcW w:w="655" w:type="pct"/>
            <w:vAlign w:val="center"/>
          </w:tcPr>
          <w:p w14:paraId="2FBAB540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Jednostka miary</w:t>
            </w:r>
          </w:p>
        </w:tc>
        <w:tc>
          <w:tcPr>
            <w:tcW w:w="359" w:type="pct"/>
            <w:vAlign w:val="center"/>
          </w:tcPr>
          <w:p w14:paraId="28C83251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447" w:type="pct"/>
            <w:vAlign w:val="center"/>
          </w:tcPr>
          <w:p w14:paraId="233F0DA4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Cena jedn.</w:t>
            </w:r>
          </w:p>
          <w:p w14:paraId="44FB199B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netto w zł</w:t>
            </w:r>
          </w:p>
        </w:tc>
        <w:tc>
          <w:tcPr>
            <w:tcW w:w="461" w:type="pct"/>
            <w:vAlign w:val="center"/>
          </w:tcPr>
          <w:p w14:paraId="70121EA8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Cena jedn. brutto w zł</w:t>
            </w:r>
          </w:p>
        </w:tc>
        <w:tc>
          <w:tcPr>
            <w:tcW w:w="564" w:type="pct"/>
            <w:vAlign w:val="center"/>
          </w:tcPr>
          <w:p w14:paraId="022EFA96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Wartość netto</w:t>
            </w:r>
          </w:p>
          <w:p w14:paraId="5F50012A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(4x5)</w:t>
            </w:r>
          </w:p>
        </w:tc>
        <w:tc>
          <w:tcPr>
            <w:tcW w:w="565" w:type="pct"/>
            <w:vAlign w:val="center"/>
          </w:tcPr>
          <w:p w14:paraId="1B499CB4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Wartość podatku</w:t>
            </w:r>
          </w:p>
        </w:tc>
        <w:tc>
          <w:tcPr>
            <w:tcW w:w="564" w:type="pct"/>
            <w:vAlign w:val="center"/>
          </w:tcPr>
          <w:p w14:paraId="720D53D8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Wartość</w:t>
            </w:r>
          </w:p>
          <w:p w14:paraId="045676FD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brutto</w:t>
            </w:r>
          </w:p>
          <w:p w14:paraId="041F8295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(4x6)</w:t>
            </w:r>
          </w:p>
        </w:tc>
      </w:tr>
      <w:tr w:rsidR="00AA52F5" w:rsidRPr="00AA52F5" w14:paraId="0D07277D" w14:textId="77777777" w:rsidTr="00041AA2">
        <w:tc>
          <w:tcPr>
            <w:tcW w:w="321" w:type="pct"/>
          </w:tcPr>
          <w:p w14:paraId="28E93A1C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-1-</w:t>
            </w:r>
          </w:p>
        </w:tc>
        <w:tc>
          <w:tcPr>
            <w:tcW w:w="1064" w:type="pct"/>
          </w:tcPr>
          <w:p w14:paraId="16671001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-2-</w:t>
            </w:r>
          </w:p>
        </w:tc>
        <w:tc>
          <w:tcPr>
            <w:tcW w:w="655" w:type="pct"/>
          </w:tcPr>
          <w:p w14:paraId="0ADDA2F3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-3-</w:t>
            </w:r>
          </w:p>
        </w:tc>
        <w:tc>
          <w:tcPr>
            <w:tcW w:w="359" w:type="pct"/>
          </w:tcPr>
          <w:p w14:paraId="73C0FAAC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-4-</w:t>
            </w:r>
          </w:p>
        </w:tc>
        <w:tc>
          <w:tcPr>
            <w:tcW w:w="447" w:type="pct"/>
          </w:tcPr>
          <w:p w14:paraId="4D5D93BE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-5-</w:t>
            </w:r>
          </w:p>
        </w:tc>
        <w:tc>
          <w:tcPr>
            <w:tcW w:w="461" w:type="pct"/>
          </w:tcPr>
          <w:p w14:paraId="19F9B239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-6-</w:t>
            </w:r>
          </w:p>
        </w:tc>
        <w:tc>
          <w:tcPr>
            <w:tcW w:w="564" w:type="pct"/>
          </w:tcPr>
          <w:p w14:paraId="1B36F227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-7-</w:t>
            </w:r>
          </w:p>
        </w:tc>
        <w:tc>
          <w:tcPr>
            <w:tcW w:w="565" w:type="pct"/>
          </w:tcPr>
          <w:p w14:paraId="25F4738C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-8-</w:t>
            </w:r>
          </w:p>
        </w:tc>
        <w:tc>
          <w:tcPr>
            <w:tcW w:w="564" w:type="pct"/>
          </w:tcPr>
          <w:p w14:paraId="2E01903C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52F5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-9-</w:t>
            </w:r>
          </w:p>
        </w:tc>
      </w:tr>
      <w:tr w:rsidR="00AA52F5" w:rsidRPr="00AA52F5" w14:paraId="7B3F92B1" w14:textId="77777777" w:rsidTr="00041AA2">
        <w:tc>
          <w:tcPr>
            <w:tcW w:w="5000" w:type="pct"/>
            <w:gridSpan w:val="9"/>
            <w:shd w:val="clear" w:color="auto" w:fill="FFFF00"/>
          </w:tcPr>
          <w:p w14:paraId="73E03434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CZĘŚĆ 2 - ZAJĘCIA MUZYCZNO-PLASYCZNE / MUZYCZNO-RUCHOWE</w:t>
            </w:r>
          </w:p>
        </w:tc>
      </w:tr>
      <w:tr w:rsidR="00AA52F5" w:rsidRPr="00AA52F5" w14:paraId="2BEC7A7C" w14:textId="77777777" w:rsidTr="00041AA2">
        <w:tc>
          <w:tcPr>
            <w:tcW w:w="321" w:type="pct"/>
          </w:tcPr>
          <w:p w14:paraId="50EB8E68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679" w:type="pct"/>
            <w:gridSpan w:val="8"/>
          </w:tcPr>
          <w:p w14:paraId="77C2FA3A" w14:textId="77777777" w:rsidR="00AA52F5" w:rsidRPr="00AA52F5" w:rsidRDefault="00AA52F5" w:rsidP="00AA52F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ARTETERAPIA </w:t>
            </w:r>
          </w:p>
          <w:p w14:paraId="0E068A18" w14:textId="77777777" w:rsidR="00AA52F5" w:rsidRPr="00AA52F5" w:rsidRDefault="00AA52F5" w:rsidP="00AA52F5">
            <w:pPr>
              <w:pStyle w:val="Default"/>
              <w:spacing w:after="0"/>
              <w:ind w:left="0" w:firstLine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zajęcia 1 raz w tygodniu 1h przez 196 tygodni, od X 2025r. do VI.2029r. w każdej z poniższych świetlic </w:t>
            </w:r>
          </w:p>
        </w:tc>
      </w:tr>
      <w:tr w:rsidR="00AA52F5" w:rsidRPr="00AA52F5" w14:paraId="24C5E334" w14:textId="77777777" w:rsidTr="00041AA2">
        <w:tc>
          <w:tcPr>
            <w:tcW w:w="321" w:type="pct"/>
          </w:tcPr>
          <w:p w14:paraId="2A23B0A1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1064" w:type="pct"/>
          </w:tcPr>
          <w:p w14:paraId="363BD234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Kotłownia</w:t>
            </w:r>
          </w:p>
        </w:tc>
        <w:tc>
          <w:tcPr>
            <w:tcW w:w="655" w:type="pct"/>
          </w:tcPr>
          <w:p w14:paraId="2FFBD3D5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1h</w:t>
            </w:r>
          </w:p>
        </w:tc>
        <w:tc>
          <w:tcPr>
            <w:tcW w:w="359" w:type="pct"/>
          </w:tcPr>
          <w:p w14:paraId="6AFA5C08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196</w:t>
            </w:r>
          </w:p>
        </w:tc>
        <w:tc>
          <w:tcPr>
            <w:tcW w:w="447" w:type="pct"/>
          </w:tcPr>
          <w:p w14:paraId="21A98DF4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0B7849D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1B672CA4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5" w:type="pct"/>
          </w:tcPr>
          <w:p w14:paraId="60284C7F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050B7CF8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52F5" w:rsidRPr="00AA52F5" w14:paraId="67F5A602" w14:textId="77777777" w:rsidTr="00041AA2">
        <w:tc>
          <w:tcPr>
            <w:tcW w:w="321" w:type="pct"/>
          </w:tcPr>
          <w:p w14:paraId="56AA02B4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1064" w:type="pct"/>
          </w:tcPr>
          <w:p w14:paraId="533691CD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Barskie</w:t>
            </w:r>
          </w:p>
        </w:tc>
        <w:tc>
          <w:tcPr>
            <w:tcW w:w="655" w:type="pct"/>
          </w:tcPr>
          <w:p w14:paraId="6F843A37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1h</w:t>
            </w:r>
          </w:p>
        </w:tc>
        <w:tc>
          <w:tcPr>
            <w:tcW w:w="359" w:type="pct"/>
          </w:tcPr>
          <w:p w14:paraId="3EBA3A87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196</w:t>
            </w:r>
          </w:p>
        </w:tc>
        <w:tc>
          <w:tcPr>
            <w:tcW w:w="447" w:type="pct"/>
          </w:tcPr>
          <w:p w14:paraId="09643246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63E96A1D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0C98CDB4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5" w:type="pct"/>
          </w:tcPr>
          <w:p w14:paraId="5D182CD5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037CDB4C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52F5" w:rsidRPr="00AA52F5" w14:paraId="2CD2E94B" w14:textId="77777777" w:rsidTr="00041AA2">
        <w:tc>
          <w:tcPr>
            <w:tcW w:w="321" w:type="pct"/>
          </w:tcPr>
          <w:p w14:paraId="55EE8BCB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679" w:type="pct"/>
            <w:gridSpan w:val="8"/>
          </w:tcPr>
          <w:p w14:paraId="3B75C842" w14:textId="77777777" w:rsidR="00AA52F5" w:rsidRPr="00AA52F5" w:rsidRDefault="00AA52F5" w:rsidP="00AA52F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Muzykoterapia </w:t>
            </w:r>
          </w:p>
          <w:p w14:paraId="309059D4" w14:textId="77777777" w:rsidR="00AA52F5" w:rsidRPr="00AA52F5" w:rsidRDefault="00AA52F5" w:rsidP="00AA52F5">
            <w:pPr>
              <w:pStyle w:val="Default"/>
              <w:spacing w:after="0"/>
              <w:ind w:left="0" w:firstLine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zajęcia 1 raz w tygodniu 1h przez 196 tygodni, od X 2025r. do VI.2029r. w każdej z poniższych świetlic </w:t>
            </w:r>
          </w:p>
        </w:tc>
      </w:tr>
      <w:tr w:rsidR="00AA52F5" w:rsidRPr="00AA52F5" w14:paraId="4D2EB09B" w14:textId="77777777" w:rsidTr="00041AA2">
        <w:tc>
          <w:tcPr>
            <w:tcW w:w="321" w:type="pct"/>
          </w:tcPr>
          <w:p w14:paraId="324C9C77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1064" w:type="pct"/>
          </w:tcPr>
          <w:p w14:paraId="401B603D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Kotłownia</w:t>
            </w:r>
          </w:p>
        </w:tc>
        <w:tc>
          <w:tcPr>
            <w:tcW w:w="655" w:type="pct"/>
          </w:tcPr>
          <w:p w14:paraId="7547EA49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1h</w:t>
            </w:r>
          </w:p>
        </w:tc>
        <w:tc>
          <w:tcPr>
            <w:tcW w:w="359" w:type="pct"/>
          </w:tcPr>
          <w:p w14:paraId="62F3E276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196</w:t>
            </w:r>
          </w:p>
        </w:tc>
        <w:tc>
          <w:tcPr>
            <w:tcW w:w="447" w:type="pct"/>
          </w:tcPr>
          <w:p w14:paraId="4143B118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5CEDB298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25E958FF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5" w:type="pct"/>
          </w:tcPr>
          <w:p w14:paraId="0407F812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40C47E51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52F5" w:rsidRPr="00AA52F5" w14:paraId="5A3A3291" w14:textId="77777777" w:rsidTr="00041AA2">
        <w:tc>
          <w:tcPr>
            <w:tcW w:w="321" w:type="pct"/>
          </w:tcPr>
          <w:p w14:paraId="133A1995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4)</w:t>
            </w:r>
          </w:p>
        </w:tc>
        <w:tc>
          <w:tcPr>
            <w:tcW w:w="1064" w:type="pct"/>
          </w:tcPr>
          <w:p w14:paraId="36F4127D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Barskie</w:t>
            </w:r>
          </w:p>
        </w:tc>
        <w:tc>
          <w:tcPr>
            <w:tcW w:w="655" w:type="pct"/>
          </w:tcPr>
          <w:p w14:paraId="4C762970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1h</w:t>
            </w:r>
          </w:p>
        </w:tc>
        <w:tc>
          <w:tcPr>
            <w:tcW w:w="359" w:type="pct"/>
          </w:tcPr>
          <w:p w14:paraId="6C209A55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196</w:t>
            </w:r>
          </w:p>
        </w:tc>
        <w:tc>
          <w:tcPr>
            <w:tcW w:w="447" w:type="pct"/>
          </w:tcPr>
          <w:p w14:paraId="39CD9741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1F307381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20CBDC01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5" w:type="pct"/>
          </w:tcPr>
          <w:p w14:paraId="47C3D86C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3F527AB4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52F5" w:rsidRPr="00AA52F5" w14:paraId="177D308D" w14:textId="77777777" w:rsidTr="00041AA2">
        <w:tc>
          <w:tcPr>
            <w:tcW w:w="321" w:type="pct"/>
          </w:tcPr>
          <w:p w14:paraId="05B2C317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4679" w:type="pct"/>
            <w:gridSpan w:val="8"/>
          </w:tcPr>
          <w:p w14:paraId="35F2F7BD" w14:textId="77777777" w:rsidR="00AA52F5" w:rsidRPr="00AA52F5" w:rsidRDefault="00AA52F5" w:rsidP="00AA52F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NAUKA GRY NA PERKUSJI </w:t>
            </w:r>
          </w:p>
          <w:p w14:paraId="4516D1D8" w14:textId="77777777" w:rsidR="00AA52F5" w:rsidRPr="00AA52F5" w:rsidRDefault="00AA52F5" w:rsidP="00AA52F5">
            <w:pPr>
              <w:pStyle w:val="Default"/>
              <w:spacing w:after="0"/>
              <w:ind w:left="0" w:firstLine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raz w tygodniu po 2h lekcyjne/2 cykle 10-cio zajęciowe na rok (2025 - 1 cykl, 2026 – 2 cykle, 2027 - 2 cykle, 2028 - 2 cykle, 2029 -1 cykl), od X 2025r. do VI.2029r. w każdej z poniższych świetlic </w:t>
            </w:r>
          </w:p>
        </w:tc>
      </w:tr>
      <w:tr w:rsidR="00AA52F5" w:rsidRPr="00AA52F5" w14:paraId="29C5FF11" w14:textId="77777777" w:rsidTr="00041AA2">
        <w:tc>
          <w:tcPr>
            <w:tcW w:w="321" w:type="pct"/>
          </w:tcPr>
          <w:p w14:paraId="38BC45F9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5)</w:t>
            </w:r>
          </w:p>
        </w:tc>
        <w:tc>
          <w:tcPr>
            <w:tcW w:w="1064" w:type="pct"/>
          </w:tcPr>
          <w:p w14:paraId="29D53681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Kilińskiego</w:t>
            </w:r>
          </w:p>
        </w:tc>
        <w:tc>
          <w:tcPr>
            <w:tcW w:w="655" w:type="pct"/>
          </w:tcPr>
          <w:p w14:paraId="7398AC8E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1h lekc.</w:t>
            </w:r>
          </w:p>
        </w:tc>
        <w:tc>
          <w:tcPr>
            <w:tcW w:w="359" w:type="pct"/>
          </w:tcPr>
          <w:p w14:paraId="4320BE8B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447" w:type="pct"/>
          </w:tcPr>
          <w:p w14:paraId="5A3AB72E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19925401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1DAD5A3F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5" w:type="pct"/>
          </w:tcPr>
          <w:p w14:paraId="1E6BD8FD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2A701AEF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52F5" w:rsidRPr="00AA52F5" w14:paraId="10ADCCD0" w14:textId="77777777" w:rsidTr="00041AA2">
        <w:tc>
          <w:tcPr>
            <w:tcW w:w="321" w:type="pct"/>
          </w:tcPr>
          <w:p w14:paraId="2BD70A84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4679" w:type="pct"/>
            <w:gridSpan w:val="8"/>
          </w:tcPr>
          <w:p w14:paraId="73BB2D89" w14:textId="77777777" w:rsidR="00AA52F5" w:rsidRPr="00AA52F5" w:rsidRDefault="00AA52F5" w:rsidP="00AA52F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ZAJĘCIA ZE STREET ARTU </w:t>
            </w:r>
          </w:p>
          <w:p w14:paraId="6ECEDAD3" w14:textId="77777777" w:rsidR="00AA52F5" w:rsidRPr="00AA52F5" w:rsidRDefault="00AA52F5" w:rsidP="00AA52F5">
            <w:pPr>
              <w:pStyle w:val="Default"/>
              <w:spacing w:after="0"/>
              <w:ind w:left="0" w:firstLine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raz w miesiącu x 45 miesięcy, od X 2025r. do VI.2029r. w każdej z poniższych świetlic </w:t>
            </w:r>
          </w:p>
        </w:tc>
      </w:tr>
      <w:tr w:rsidR="00AA52F5" w:rsidRPr="00AA52F5" w14:paraId="1F3CF2CF" w14:textId="77777777" w:rsidTr="00041AA2">
        <w:tc>
          <w:tcPr>
            <w:tcW w:w="321" w:type="pct"/>
          </w:tcPr>
          <w:p w14:paraId="7696FA49" w14:textId="77777777" w:rsidR="00AA52F5" w:rsidRPr="00AA52F5" w:rsidRDefault="00AA52F5" w:rsidP="00AA52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6)</w:t>
            </w:r>
          </w:p>
        </w:tc>
        <w:tc>
          <w:tcPr>
            <w:tcW w:w="1064" w:type="pct"/>
          </w:tcPr>
          <w:p w14:paraId="190CC19A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Kilińskiego</w:t>
            </w:r>
          </w:p>
        </w:tc>
        <w:tc>
          <w:tcPr>
            <w:tcW w:w="655" w:type="pct"/>
          </w:tcPr>
          <w:p w14:paraId="196BE6D2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9" w:type="pct"/>
          </w:tcPr>
          <w:p w14:paraId="5B82D0C4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447" w:type="pct"/>
          </w:tcPr>
          <w:p w14:paraId="448FDE2C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5E4B1832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01EC2AAF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5" w:type="pct"/>
          </w:tcPr>
          <w:p w14:paraId="5C2E19FE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6FA81BBC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52F5" w:rsidRPr="00AA52F5" w14:paraId="0FDCE15C" w14:textId="77777777" w:rsidTr="00041AA2">
        <w:tc>
          <w:tcPr>
            <w:tcW w:w="2399" w:type="pct"/>
            <w:gridSpan w:val="4"/>
          </w:tcPr>
          <w:p w14:paraId="003BBE41" w14:textId="77777777" w:rsidR="00AA52F5" w:rsidRPr="00AA52F5" w:rsidRDefault="00AA52F5" w:rsidP="00AA52F5">
            <w:pPr>
              <w:pStyle w:val="Default"/>
              <w:spacing w:after="0"/>
              <w:ind w:left="0" w:firstLine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Łącznie cena oferty za Część 2 </w:t>
            </w:r>
          </w:p>
          <w:p w14:paraId="0EFE68EE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 razem pozycje: 1) – 6) </w:t>
            </w:r>
          </w:p>
        </w:tc>
        <w:tc>
          <w:tcPr>
            <w:tcW w:w="447" w:type="pct"/>
          </w:tcPr>
          <w:p w14:paraId="510C3778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5CB8E9F7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3CF47FF3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5" w:type="pct"/>
          </w:tcPr>
          <w:p w14:paraId="0ADD513E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67826155" w14:textId="77777777" w:rsidR="00AA52F5" w:rsidRPr="00AA52F5" w:rsidRDefault="00AA52F5" w:rsidP="00AA52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BA4D10" w14:textId="17C3DA85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lastRenderedPageBreak/>
        <w:t xml:space="preserve">Oświadczam, iż zakres przedmiotowych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usług </w:t>
      </w:r>
      <w:r w:rsidRPr="00EE1C35">
        <w:rPr>
          <w:rFonts w:asciiTheme="minorHAnsi" w:hAnsiTheme="minorHAnsi" w:cstheme="minorHAnsi"/>
          <w:sz w:val="22"/>
          <w:szCs w:val="22"/>
        </w:rPr>
        <w:t xml:space="preserve">wykonam w terminie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Pr="00EE1C35">
        <w:rPr>
          <w:rFonts w:asciiTheme="minorHAnsi" w:hAnsiTheme="minorHAnsi" w:cstheme="minorHAnsi"/>
          <w:sz w:val="22"/>
          <w:szCs w:val="22"/>
        </w:rPr>
        <w:t>wskazan</w:t>
      </w:r>
      <w:r w:rsidR="00AC0CA1" w:rsidRPr="00EE1C35">
        <w:rPr>
          <w:rFonts w:asciiTheme="minorHAnsi" w:hAnsiTheme="minorHAnsi" w:cstheme="minorHAnsi"/>
          <w:sz w:val="22"/>
          <w:szCs w:val="22"/>
        </w:rPr>
        <w:t>ych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 dokumentach zamówienia</w:t>
      </w:r>
      <w:r w:rsidR="00B612E7" w:rsidRPr="00EE1C35">
        <w:rPr>
          <w:rFonts w:asciiTheme="minorHAnsi" w:hAnsiTheme="minorHAnsi" w:cstheme="minorHAnsi"/>
          <w:sz w:val="22"/>
          <w:szCs w:val="22"/>
        </w:rPr>
        <w:t>.</w:t>
      </w:r>
    </w:p>
    <w:p w14:paraId="7CE860AF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akceptuję warunki płatności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i realizacji zamówienia </w:t>
      </w:r>
      <w:r w:rsidRPr="00EE1C35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25617F" w:rsidRPr="00EE1C35">
        <w:rPr>
          <w:rFonts w:asciiTheme="minorHAnsi" w:hAnsiTheme="minorHAnsi" w:cstheme="minorHAnsi"/>
          <w:sz w:val="22"/>
          <w:szCs w:val="22"/>
        </w:rPr>
        <w:t>w projektowanych postanowieniach umowy w sprawie zamówienia publicznego, które zostaną wprowadzone do umowy w sprawie zamówienia publicznego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00A62256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zapoznałem się ze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nie wnoszę do niej zastrzeżeń.</w:t>
      </w:r>
    </w:p>
    <w:p w14:paraId="4924F415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uważam się za związany niniejszą ofertą na czas wskazany w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4FEB7E73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>Oświadczam, że zawart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klauzule w projektowanych postanowieniach umowy w sprawie zamówienia publicznego, które zostaną wprowadzone do umowy w sprawie zamówienia publicznego </w:t>
      </w:r>
      <w:r w:rsidRPr="00EE1C35">
        <w:rPr>
          <w:rFonts w:asciiTheme="minorHAnsi" w:hAnsiTheme="minorHAnsi" w:cstheme="minorHAnsi"/>
          <w:sz w:val="22"/>
          <w:szCs w:val="22"/>
        </w:rPr>
        <w:t>został</w:t>
      </w:r>
      <w:r w:rsidR="0025617F" w:rsidRPr="00EE1C35">
        <w:rPr>
          <w:rFonts w:asciiTheme="minorHAnsi" w:hAnsiTheme="minorHAnsi" w:cstheme="minorHAnsi"/>
          <w:sz w:val="22"/>
          <w:szCs w:val="22"/>
        </w:rPr>
        <w:t>y</w:t>
      </w:r>
      <w:r w:rsidRPr="00EE1C35">
        <w:rPr>
          <w:rFonts w:asciiTheme="minorHAnsi" w:hAnsiTheme="minorHAnsi" w:cstheme="minorHAnsi"/>
          <w:sz w:val="22"/>
          <w:szCs w:val="22"/>
        </w:rPr>
        <w:t xml:space="preserve"> zaakceptowan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zobowiązuję się w przypadku wybrania mojej oferty do zawarcia umowy na wymienionych w ni</w:t>
      </w:r>
      <w:r w:rsidR="0025617F" w:rsidRPr="00EE1C35">
        <w:rPr>
          <w:rFonts w:asciiTheme="minorHAnsi" w:hAnsiTheme="minorHAnsi" w:cstheme="minorHAnsi"/>
          <w:sz w:val="22"/>
          <w:szCs w:val="22"/>
        </w:rPr>
        <w:t>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warunkach w miejscu  i terminie wyznaczonym przez zamawiającego.</w:t>
      </w:r>
    </w:p>
    <w:p w14:paraId="7C1DD210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4D99A851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zapoznałem się z warunkami realizacji przedmiotu </w:t>
      </w:r>
      <w:r w:rsidR="00AC0CA1" w:rsidRPr="00EE1C35">
        <w:rPr>
          <w:rFonts w:asciiTheme="minorHAnsi" w:hAnsiTheme="minorHAnsi" w:cstheme="minorHAnsi"/>
          <w:sz w:val="22"/>
          <w:szCs w:val="22"/>
        </w:rPr>
        <w:t>zamówienia</w:t>
      </w:r>
      <w:r w:rsidRPr="00EE1C35">
        <w:rPr>
          <w:rFonts w:asciiTheme="minorHAnsi" w:hAnsiTheme="minorHAnsi" w:cstheme="minorHAnsi"/>
          <w:sz w:val="22"/>
          <w:szCs w:val="22"/>
        </w:rPr>
        <w:t xml:space="preserve">, warunkami  miejscowymi, położeniem </w:t>
      </w:r>
      <w:r w:rsidR="00B612E7" w:rsidRPr="00EE1C35">
        <w:rPr>
          <w:rFonts w:asciiTheme="minorHAnsi" w:hAnsiTheme="minorHAnsi" w:cstheme="minorHAnsi"/>
          <w:sz w:val="22"/>
          <w:szCs w:val="22"/>
        </w:rPr>
        <w:t xml:space="preserve">miejsca świadczenia </w:t>
      </w:r>
      <w:r w:rsidR="0025617F" w:rsidRPr="00EE1C35">
        <w:rPr>
          <w:rFonts w:asciiTheme="minorHAnsi" w:hAnsiTheme="minorHAnsi" w:cstheme="minorHAnsi"/>
          <w:sz w:val="22"/>
          <w:szCs w:val="22"/>
        </w:rPr>
        <w:t>usług,</w:t>
      </w:r>
      <w:r w:rsidRPr="00EE1C35">
        <w:rPr>
          <w:rFonts w:asciiTheme="minorHAnsi" w:hAnsiTheme="minorHAnsi" w:cstheme="minorHAnsi"/>
          <w:sz w:val="22"/>
          <w:szCs w:val="22"/>
        </w:rPr>
        <w:t xml:space="preserve"> dojazdem i warunkami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miejsca realizacji zamówienia </w:t>
      </w:r>
      <w:r w:rsidRPr="00EE1C35">
        <w:rPr>
          <w:rFonts w:asciiTheme="minorHAnsi" w:hAnsiTheme="minorHAnsi" w:cstheme="minorHAnsi"/>
          <w:sz w:val="22"/>
          <w:szCs w:val="22"/>
        </w:rPr>
        <w:t>– które mogą mieć  wpływ  na wykonywanie przedmiotu zamówienia - i w całości je akceptuj</w:t>
      </w:r>
      <w:r w:rsidR="00AC0CA1" w:rsidRPr="00EE1C35">
        <w:rPr>
          <w:rFonts w:asciiTheme="minorHAnsi" w:hAnsiTheme="minorHAnsi" w:cstheme="minorHAnsi"/>
          <w:sz w:val="22"/>
          <w:szCs w:val="22"/>
        </w:rPr>
        <w:t>ę</w:t>
      </w:r>
      <w:r w:rsidRPr="00EE1C3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D1F6177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Style w:val="Teksttreci"/>
          <w:rFonts w:asciiTheme="minorHAnsi" w:hAnsiTheme="minorHAnsi" w:cstheme="minorHAnsi"/>
        </w:rPr>
        <w:t xml:space="preserve">Oświadczam, iż </w:t>
      </w:r>
      <w:r w:rsidRPr="00EE1C35">
        <w:rPr>
          <w:rFonts w:asciiTheme="minorHAnsi" w:hAnsiTheme="minorHAnsi" w:cstheme="minorHAnsi"/>
          <w:sz w:val="22"/>
          <w:szCs w:val="22"/>
        </w:rPr>
        <w:t xml:space="preserve">najpóźniej w dniu podpisania umowy przedstawię do akceptacji Zamawiającego dokumenty </w:t>
      </w:r>
      <w:r w:rsidR="00164BFA" w:rsidRPr="00EE1C35">
        <w:rPr>
          <w:rFonts w:asciiTheme="minorHAnsi" w:hAnsiTheme="minorHAnsi" w:cstheme="minorHAnsi"/>
          <w:sz w:val="22"/>
          <w:szCs w:val="22"/>
        </w:rPr>
        <w:t xml:space="preserve">i informacje, </w:t>
      </w:r>
      <w:r w:rsidRPr="00EE1C35">
        <w:rPr>
          <w:rFonts w:asciiTheme="minorHAnsi" w:hAnsiTheme="minorHAnsi" w:cstheme="minorHAnsi"/>
          <w:sz w:val="22"/>
          <w:szCs w:val="22"/>
        </w:rPr>
        <w:t>o których mowa w Rozdziale X</w:t>
      </w:r>
      <w:r w:rsidR="00B612E7" w:rsidRPr="00EE1C35">
        <w:rPr>
          <w:rFonts w:asciiTheme="minorHAnsi" w:hAnsiTheme="minorHAnsi" w:cstheme="minorHAnsi"/>
          <w:sz w:val="22"/>
          <w:szCs w:val="22"/>
        </w:rPr>
        <w:t>I</w:t>
      </w:r>
      <w:r w:rsidRPr="00EE1C35">
        <w:rPr>
          <w:rFonts w:asciiTheme="minorHAnsi" w:hAnsiTheme="minorHAnsi" w:cstheme="minorHAnsi"/>
          <w:sz w:val="22"/>
          <w:szCs w:val="22"/>
        </w:rPr>
        <w:t xml:space="preserve">V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328135A8" w14:textId="1F9D35A3" w:rsidR="002E12A4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Wskazujemy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EE1C35">
        <w:rPr>
          <w:rFonts w:asciiTheme="minorHAnsi" w:hAnsiTheme="minorHAnsi" w:cstheme="minorHAnsi"/>
          <w:i/>
          <w:sz w:val="22"/>
          <w:szCs w:val="22"/>
        </w:rPr>
        <w:t>(należy zaznaczyć właściwe):</w:t>
      </w:r>
    </w:p>
    <w:p w14:paraId="21F44374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8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</w:p>
    <w:p w14:paraId="32CC6F51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9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CEDiIG</w:t>
      </w:r>
    </w:p>
    <w:p w14:paraId="67D7366A" w14:textId="59DAC75B" w:rsidR="002E12A4" w:rsidRDefault="002E12A4" w:rsidP="00164BFA">
      <w:pPr>
        <w:autoSpaceDE w:val="0"/>
        <w:spacing w:before="60" w:after="60"/>
        <w:ind w:left="720" w:hanging="294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r w:rsidRPr="00832E9B">
        <w:rPr>
          <w:rFonts w:asciiTheme="minorHAnsi" w:hAnsiTheme="minorHAnsi" w:cstheme="minorHAnsi"/>
          <w:sz w:val="22"/>
          <w:szCs w:val="22"/>
        </w:rPr>
        <w:t>http://…………………………. - inny dokument</w:t>
      </w:r>
    </w:p>
    <w:p w14:paraId="464F5EFE" w14:textId="77777777" w:rsidR="002E12A4" w:rsidRPr="00832E9B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2E12A4" w14:paraId="1FD16E9C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DFC11F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AD6F8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2425F3FD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0DE92E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33B7735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2E12A4" w14:paraId="0E5DCFF4" w14:textId="77777777">
        <w:trPr>
          <w:cantSplit/>
          <w:trHeight w:val="68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8D1683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A57022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D2AC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  <w:tr w:rsidR="002E12A4" w14:paraId="6D30D8DA" w14:textId="77777777">
        <w:trPr>
          <w:cantSplit/>
          <w:trHeight w:val="534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F7159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AC3587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  <w:p w14:paraId="7A8E5FD8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93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02CA853" w14:textId="10230CA8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postępowaniu.</w:t>
      </w:r>
    </w:p>
    <w:p w14:paraId="3C4241BC" w14:textId="29260BFB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niniejszej oferty oraz</w:t>
      </w:r>
      <w:r w:rsidR="005415D2">
        <w:rPr>
          <w:rFonts w:ascii="Calibri" w:hAnsi="Calibri"/>
          <w:sz w:val="22"/>
          <w:szCs w:val="22"/>
        </w:rPr>
        <w:t xml:space="preserve"> z następujących dokumentów:</w:t>
      </w:r>
    </w:p>
    <w:p w14:paraId="45184F7E" w14:textId="03B6964B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color w:val="000000"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>Oświadczenie, o którym mowa w Rozdz. VI pkt 1 SWZ,</w:t>
      </w:r>
    </w:p>
    <w:p w14:paraId="50AE7C53" w14:textId="77777777" w:rsidR="00EC4A26" w:rsidRPr="00EC4A26" w:rsidRDefault="00EC4A26" w:rsidP="00EC4A26">
      <w:pPr>
        <w:numPr>
          <w:ilvl w:val="0"/>
          <w:numId w:val="7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iCs/>
          <w:sz w:val="20"/>
          <w:szCs w:val="20"/>
        </w:rPr>
        <w:t>dokumenty, z których wynika umocowanie osób do reprezentowania Wykonawcy, w szczególności:</w:t>
      </w:r>
    </w:p>
    <w:p w14:paraId="50E4570A" w14:textId="77777777" w:rsidR="00EC4A26" w:rsidRPr="00EC4A26" w:rsidRDefault="00EC4A26" w:rsidP="00EC4A26">
      <w:pPr>
        <w:widowControl/>
        <w:numPr>
          <w:ilvl w:val="0"/>
          <w:numId w:val="8"/>
        </w:numPr>
        <w:suppressAutoHyphens w:val="0"/>
        <w:ind w:left="993" w:hanging="284"/>
        <w:contextualSpacing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bCs/>
          <w:iCs/>
          <w:sz w:val="20"/>
          <w:szCs w:val="20"/>
        </w:rPr>
        <w:t xml:space="preserve">odpis lub informacja z Krajowego Rejestru Sądowego, Centralnej Ewidencji i Informacji o Działalności Gospodarczej lub innego właściwego rejestru w celu potwierdzenia, że osoba działająca w imieniu Wykonawcy jest umocowana do jego reprezentowania 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albo wskazanie w formularzu ofertowym danych umożliwiających dostęp do tych dokumentów, jeżeli Zamawiający może je uzyskać za pomocą bezpłatnych i ogólnodostępnych baz danych,</w:t>
      </w:r>
    </w:p>
    <w:p w14:paraId="62EC0122" w14:textId="77777777" w:rsidR="00EC4A26" w:rsidRPr="00EC4A26" w:rsidRDefault="00EC4A26" w:rsidP="00EC4A26">
      <w:pPr>
        <w:widowControl/>
        <w:numPr>
          <w:ilvl w:val="0"/>
          <w:numId w:val="8"/>
        </w:numPr>
        <w:suppressAutoHyphens w:val="0"/>
        <w:ind w:left="993" w:hanging="284"/>
        <w:contextualSpacing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lastRenderedPageBreak/>
        <w:t xml:space="preserve">pełnomocnictwo lub inny dokument, o którym mowa w pkt II ppkt 5 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(jeżeli dotyczy);</w:t>
      </w:r>
    </w:p>
    <w:p w14:paraId="12F461C7" w14:textId="1A17FDA9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hAnsi="Calibri"/>
          <w:sz w:val="20"/>
          <w:szCs w:val="20"/>
        </w:rPr>
        <w:t xml:space="preserve">zobowiązanie podmiotów udostępniających zasoby do oddania do dyspozycji niezbędnych zasobów </w:t>
      </w:r>
      <w:r w:rsidRPr="00EC4A26">
        <w:rPr>
          <w:rFonts w:ascii="Calibri" w:hAnsi="Calibri" w:cs="Calibri"/>
          <w:sz w:val="20"/>
          <w:szCs w:val="20"/>
          <w:lang w:eastAsia="pl-PL"/>
        </w:rPr>
        <w:t xml:space="preserve">na potrzeby realizacji zamówienia - </w:t>
      </w:r>
      <w:r w:rsidRPr="00EC4A26">
        <w:rPr>
          <w:rFonts w:ascii="Calibri" w:eastAsia="Times New Roman" w:hAnsi="Calibri" w:cs="Calibri"/>
          <w:sz w:val="20"/>
          <w:szCs w:val="20"/>
        </w:rPr>
        <w:t xml:space="preserve">stanowiące 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Załącznik nr </w:t>
      </w:r>
      <w:r w:rsidR="00771253">
        <w:rPr>
          <w:rFonts w:ascii="Calibri" w:eastAsia="Times New Roman" w:hAnsi="Calibri" w:cs="Calibri"/>
          <w:b/>
          <w:i/>
          <w:sz w:val="20"/>
          <w:szCs w:val="20"/>
        </w:rPr>
        <w:t>6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 </w:t>
      </w:r>
      <w:r w:rsidRPr="00EC4A26">
        <w:rPr>
          <w:rFonts w:ascii="Calibri" w:eastAsia="Times New Roman" w:hAnsi="Calibri" w:cs="Calibri"/>
          <w:sz w:val="20"/>
          <w:szCs w:val="20"/>
        </w:rPr>
        <w:t>do SWZ</w:t>
      </w:r>
      <w:r w:rsidRPr="00EC4A26">
        <w:rPr>
          <w:rFonts w:ascii="Calibri" w:hAnsi="Calibri"/>
          <w:i/>
          <w:sz w:val="20"/>
          <w:szCs w:val="20"/>
        </w:rPr>
        <w:t xml:space="preserve"> (jeżeli dotyczy),</w:t>
      </w:r>
    </w:p>
    <w:p w14:paraId="4457BC66" w14:textId="1289AF4C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oświadczenie o ustanowieniu pełnomocnika do reprezentowania w postępowaniu o udzielenie zamówienia albo reprezentowania w postępowaniu i zawarcia umowy w sprawie zamówienia publicznego, o którym mowa w pkt III ppkt 3 - stanowiące 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Załącznik nr </w:t>
      </w:r>
      <w:r w:rsidR="00771253">
        <w:rPr>
          <w:rFonts w:ascii="Calibri" w:eastAsia="Times New Roman" w:hAnsi="Calibri" w:cs="Calibri"/>
          <w:b/>
          <w:i/>
          <w:sz w:val="20"/>
          <w:szCs w:val="20"/>
        </w:rPr>
        <w:t>8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 </w:t>
      </w:r>
      <w:r w:rsidRPr="00EC4A26">
        <w:rPr>
          <w:rFonts w:ascii="Calibri" w:eastAsia="Times New Roman" w:hAnsi="Calibri" w:cs="Calibri"/>
          <w:sz w:val="20"/>
          <w:szCs w:val="20"/>
        </w:rPr>
        <w:t>do SWZ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 xml:space="preserve"> (jeżeli dotyczy)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,</w:t>
      </w:r>
    </w:p>
    <w:p w14:paraId="74E37C3A" w14:textId="77777777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Cs/>
          <w:sz w:val="20"/>
          <w:szCs w:val="20"/>
        </w:rPr>
      </w:pPr>
      <w:r w:rsidRPr="00EC4A26">
        <w:rPr>
          <w:rFonts w:ascii="Calibri" w:eastAsia="Times New Roman" w:hAnsi="Calibri" w:cs="Calibri"/>
          <w:iCs/>
          <w:sz w:val="20"/>
          <w:szCs w:val="20"/>
        </w:rPr>
        <w:t xml:space="preserve">uzasadnienie, że zastrzeżone informacje stanowią tajemnicę przedsiębiorstwa w rozumieniu przepisów ustawy o zwalczaniu nieuczciwej konkurencji (t. jedn. Dz. U. z 2022 r., poz. 1233)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(jeżeli dotyczy)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,</w:t>
      </w:r>
    </w:p>
    <w:p w14:paraId="5621C1D8" w14:textId="77777777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bCs/>
          <w:iCs/>
          <w:color w:val="000000" w:themeColor="text1"/>
          <w:sz w:val="20"/>
          <w:szCs w:val="20"/>
        </w:rPr>
      </w:pPr>
      <w:r w:rsidRPr="00EC4A26"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pl-PL"/>
        </w:rPr>
        <w:t xml:space="preserve">oryginał gwarancji lub poręczenia wniesienia wadium </w:t>
      </w:r>
      <w:r w:rsidRPr="00EC4A26">
        <w:rPr>
          <w:rFonts w:ascii="Calibri" w:eastAsia="Times New Roman" w:hAnsi="Calibri" w:cs="Calibri"/>
          <w:bCs/>
          <w:i/>
          <w:iCs/>
          <w:color w:val="000000" w:themeColor="text1"/>
          <w:sz w:val="20"/>
          <w:szCs w:val="20"/>
        </w:rPr>
        <w:t>(jeżeli dotyczy)</w:t>
      </w:r>
      <w:r w:rsidRPr="00EC4A26">
        <w:rPr>
          <w:rFonts w:ascii="Calibri" w:eastAsia="Times New Roman" w:hAnsi="Calibri" w:cs="Calibri"/>
          <w:bCs/>
          <w:iCs/>
          <w:color w:val="000000" w:themeColor="text1"/>
          <w:sz w:val="20"/>
          <w:szCs w:val="20"/>
        </w:rPr>
        <w:t>,</w:t>
      </w:r>
    </w:p>
    <w:p w14:paraId="22758C41" w14:textId="2227A38C" w:rsidR="005415D2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zaakceptowane projektowane postanowienia umowy, o którym mowa w Rozdziale XVI SWZ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(wymóg porządkowy)</w:t>
      </w:r>
      <w:r w:rsidRPr="00EC4A26">
        <w:rPr>
          <w:rFonts w:ascii="Calibri" w:eastAsia="Times New Roman" w:hAnsi="Calibri" w:cs="Calibri"/>
          <w:sz w:val="20"/>
          <w:szCs w:val="20"/>
        </w:rPr>
        <w:t>.</w:t>
      </w:r>
    </w:p>
    <w:p w14:paraId="2B952ABD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14956B0E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4338BC1F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7295C867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 w14:paraId="6CE2525F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związanych z niniejszym postępowaniem, udostępniam następujące dane:</w:t>
      </w:r>
    </w:p>
    <w:p w14:paraId="417EFBA0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tel.: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3F87FF5E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fax.: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5F5C959C" w14:textId="77777777" w:rsidR="002E12A4" w:rsidRDefault="004E4E01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adres </w:t>
      </w:r>
      <w:r w:rsidR="002E12A4">
        <w:rPr>
          <w:rFonts w:ascii="Calibri" w:hAnsi="Calibri"/>
          <w:sz w:val="22"/>
          <w:szCs w:val="22"/>
        </w:rPr>
        <w:t>e-mail</w:t>
      </w:r>
      <w:r>
        <w:rPr>
          <w:rFonts w:ascii="Calibri" w:hAnsi="Calibri"/>
          <w:sz w:val="22"/>
          <w:szCs w:val="22"/>
        </w:rPr>
        <w:t xml:space="preserve">:    </w:t>
      </w:r>
      <w:r w:rsidR="002E12A4"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7DE4610D" w14:textId="77777777" w:rsidR="002E12A4" w:rsidRDefault="002E12A4">
      <w:pPr>
        <w:pStyle w:val="Standard"/>
        <w:spacing w:before="40" w:after="40"/>
        <w:rPr>
          <w:rFonts w:ascii="Calibri" w:hAnsi="Calibri"/>
          <w:szCs w:val="24"/>
        </w:rPr>
      </w:pPr>
    </w:p>
    <w:p w14:paraId="320C8172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2A5F63BB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1405CA8D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3D6C38B1" w14:textId="2881BB93" w:rsidR="002E12A4" w:rsidRDefault="002E12A4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BC7B9A3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115C73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B89B8D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4EDC5345" w14:textId="77777777" w:rsidR="00EC4A26" w:rsidRDefault="00EC4A26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8E338D8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</w:t>
      </w:r>
    </w:p>
    <w:p w14:paraId="7008B099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186BE0A2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2E12A4" w:rsidSect="00EC4A26">
      <w:headerReference w:type="default" r:id="rId10"/>
      <w:footerReference w:type="default" r:id="rId11"/>
      <w:footnotePr>
        <w:pos w:val="beneathText"/>
      </w:footnotePr>
      <w:pgSz w:w="11905" w:h="16837"/>
      <w:pgMar w:top="1216" w:right="1135" w:bottom="851" w:left="1150" w:header="0" w:footer="5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13C58" w14:textId="77777777" w:rsidR="00FC4DD3" w:rsidRDefault="00FC4DD3">
      <w:r>
        <w:separator/>
      </w:r>
    </w:p>
  </w:endnote>
  <w:endnote w:type="continuationSeparator" w:id="0">
    <w:p w14:paraId="574AD673" w14:textId="77777777" w:rsidR="00FC4DD3" w:rsidRDefault="00FC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B5D1" w14:textId="77777777" w:rsidR="00EC4A26" w:rsidRDefault="002E12A4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144294DB" w14:textId="53F889A0" w:rsidR="002E12A4" w:rsidRDefault="002E12A4" w:rsidP="00EC4A26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771253">
      <w:rPr>
        <w:rFonts w:ascii="Calibri" w:hAnsi="Calibri"/>
        <w:b/>
        <w:bCs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CF6A9" w14:textId="77777777" w:rsidR="00FC4DD3" w:rsidRDefault="00FC4DD3">
      <w:r>
        <w:separator/>
      </w:r>
    </w:p>
  </w:footnote>
  <w:footnote w:type="continuationSeparator" w:id="0">
    <w:p w14:paraId="508F4A63" w14:textId="77777777" w:rsidR="00FC4DD3" w:rsidRDefault="00FC4DD3">
      <w:r>
        <w:continuationSeparator/>
      </w:r>
    </w:p>
  </w:footnote>
  <w:footnote w:id="1">
    <w:p w14:paraId="754CD2CD" w14:textId="77777777" w:rsidR="002E12A4" w:rsidRDefault="002E12A4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E75C" w14:textId="28C06DB8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  <w:p w14:paraId="4EEA6A5F" w14:textId="38F5746D" w:rsidR="002E12A4" w:rsidRDefault="009C171C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  <w:r w:rsidRPr="009C4660">
      <w:rPr>
        <w:noProof/>
      </w:rPr>
      <w:drawing>
        <wp:inline distT="0" distB="0" distL="0" distR="0" wp14:anchorId="3B8049FF" wp14:editId="43A391A8">
          <wp:extent cx="5760720" cy="495300"/>
          <wp:effectExtent l="0" t="0" r="0" b="0"/>
          <wp:docPr id="4" name="Obraz 4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C9AEC400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D8B52ED"/>
    <w:multiLevelType w:val="multilevel"/>
    <w:tmpl w:val="E8F6BE0E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9366480"/>
    <w:multiLevelType w:val="hybridMultilevel"/>
    <w:tmpl w:val="09E4AFA2"/>
    <w:lvl w:ilvl="0" w:tplc="709A36B4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C625FF"/>
    <w:multiLevelType w:val="hybridMultilevel"/>
    <w:tmpl w:val="FF424316"/>
    <w:lvl w:ilvl="0" w:tplc="11F076AC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20E7057"/>
    <w:multiLevelType w:val="multilevel"/>
    <w:tmpl w:val="DEBA1EA8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Arial" w:hint="default"/>
        <w:b/>
        <w:i w:val="0"/>
        <w:strike w:val="0"/>
        <w:color w:val="auto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6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A550D1"/>
    <w:multiLevelType w:val="hybridMultilevel"/>
    <w:tmpl w:val="E4FAF96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C3387F"/>
    <w:multiLevelType w:val="hybridMultilevel"/>
    <w:tmpl w:val="2F4243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 w15:restartNumberingAfterBreak="0">
    <w:nsid w:val="4BEE373B"/>
    <w:multiLevelType w:val="multilevel"/>
    <w:tmpl w:val="2098ED1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  <w:bCs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bCs/>
        <w:u w:val="single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rFonts w:cs="Times New Roman" w:hint="default"/>
        <w:b/>
        <w:bCs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34" w15:restartNumberingAfterBreak="0">
    <w:nsid w:val="54CB4993"/>
    <w:multiLevelType w:val="hybridMultilevel"/>
    <w:tmpl w:val="BE24DBD8"/>
    <w:lvl w:ilvl="0" w:tplc="8B48EEA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5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7" w15:restartNumberingAfterBreak="0">
    <w:nsid w:val="63CE0F8F"/>
    <w:multiLevelType w:val="hybridMultilevel"/>
    <w:tmpl w:val="245894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0" w15:restartNumberingAfterBreak="0">
    <w:nsid w:val="6F956F3B"/>
    <w:multiLevelType w:val="hybridMultilevel"/>
    <w:tmpl w:val="C25A8B7A"/>
    <w:lvl w:ilvl="0" w:tplc="5944DD6E">
      <w:start w:val="1"/>
      <w:numFmt w:val="decimal"/>
      <w:lvlText w:val="%1)"/>
      <w:lvlJc w:val="left"/>
      <w:pPr>
        <w:ind w:left="644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1471553898">
    <w:abstractNumId w:val="0"/>
  </w:num>
  <w:num w:numId="2" w16cid:durableId="999040960">
    <w:abstractNumId w:val="5"/>
  </w:num>
  <w:num w:numId="3" w16cid:durableId="392116808">
    <w:abstractNumId w:val="9"/>
  </w:num>
  <w:num w:numId="4" w16cid:durableId="1777753025">
    <w:abstractNumId w:val="39"/>
  </w:num>
  <w:num w:numId="5" w16cid:durableId="990522224">
    <w:abstractNumId w:val="26"/>
  </w:num>
  <w:num w:numId="6" w16cid:durableId="1283732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9954631">
    <w:abstractNumId w:val="16"/>
  </w:num>
  <w:num w:numId="8" w16cid:durableId="1748073057">
    <w:abstractNumId w:val="34"/>
  </w:num>
  <w:num w:numId="9" w16cid:durableId="1270506435">
    <w:abstractNumId w:val="40"/>
  </w:num>
  <w:num w:numId="10" w16cid:durableId="535116615">
    <w:abstractNumId w:val="27"/>
  </w:num>
  <w:num w:numId="11" w16cid:durableId="2102027591">
    <w:abstractNumId w:val="25"/>
  </w:num>
  <w:num w:numId="12" w16cid:durableId="1134981261">
    <w:abstractNumId w:val="29"/>
  </w:num>
  <w:num w:numId="13" w16cid:durableId="1909683859">
    <w:abstractNumId w:val="33"/>
  </w:num>
  <w:num w:numId="14" w16cid:durableId="552891244">
    <w:abstractNumId w:val="24"/>
  </w:num>
  <w:num w:numId="15" w16cid:durableId="1420522304">
    <w:abstractNumId w:val="19"/>
  </w:num>
  <w:num w:numId="16" w16cid:durableId="1346787025">
    <w:abstractNumId w:val="37"/>
  </w:num>
  <w:num w:numId="17" w16cid:durableId="517042767">
    <w:abstractNumId w:val="20"/>
  </w:num>
  <w:num w:numId="18" w16cid:durableId="110920612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24E9E"/>
    <w:rsid w:val="00041AA2"/>
    <w:rsid w:val="00072C9A"/>
    <w:rsid w:val="00094810"/>
    <w:rsid w:val="000A6FE7"/>
    <w:rsid w:val="00125759"/>
    <w:rsid w:val="00164BFA"/>
    <w:rsid w:val="001E53B8"/>
    <w:rsid w:val="00200719"/>
    <w:rsid w:val="00240682"/>
    <w:rsid w:val="0025617F"/>
    <w:rsid w:val="0028113C"/>
    <w:rsid w:val="002C245C"/>
    <w:rsid w:val="002C3DCA"/>
    <w:rsid w:val="002D2675"/>
    <w:rsid w:val="002E12A4"/>
    <w:rsid w:val="002F4259"/>
    <w:rsid w:val="002F5F7B"/>
    <w:rsid w:val="002F715A"/>
    <w:rsid w:val="0039109D"/>
    <w:rsid w:val="004009BD"/>
    <w:rsid w:val="00434931"/>
    <w:rsid w:val="00444D75"/>
    <w:rsid w:val="00454AC0"/>
    <w:rsid w:val="00491250"/>
    <w:rsid w:val="004A7CEA"/>
    <w:rsid w:val="004E4E01"/>
    <w:rsid w:val="005415D2"/>
    <w:rsid w:val="00546CCA"/>
    <w:rsid w:val="00556516"/>
    <w:rsid w:val="00586D3A"/>
    <w:rsid w:val="005B5471"/>
    <w:rsid w:val="005C6F94"/>
    <w:rsid w:val="00646B72"/>
    <w:rsid w:val="00694CA5"/>
    <w:rsid w:val="006C6BFC"/>
    <w:rsid w:val="00713EE5"/>
    <w:rsid w:val="0071748A"/>
    <w:rsid w:val="00771253"/>
    <w:rsid w:val="007C31CD"/>
    <w:rsid w:val="00832E9B"/>
    <w:rsid w:val="00843550"/>
    <w:rsid w:val="0089062E"/>
    <w:rsid w:val="008913E4"/>
    <w:rsid w:val="008B023B"/>
    <w:rsid w:val="008C374D"/>
    <w:rsid w:val="00924BBC"/>
    <w:rsid w:val="00957249"/>
    <w:rsid w:val="0098358C"/>
    <w:rsid w:val="009C171C"/>
    <w:rsid w:val="009C7C3D"/>
    <w:rsid w:val="00A20085"/>
    <w:rsid w:val="00A2214A"/>
    <w:rsid w:val="00A26B27"/>
    <w:rsid w:val="00A9208B"/>
    <w:rsid w:val="00A967C8"/>
    <w:rsid w:val="00AA52F5"/>
    <w:rsid w:val="00AC0CA1"/>
    <w:rsid w:val="00AC6E4C"/>
    <w:rsid w:val="00AF584C"/>
    <w:rsid w:val="00B22ADA"/>
    <w:rsid w:val="00B612E7"/>
    <w:rsid w:val="00B755B6"/>
    <w:rsid w:val="00BE7026"/>
    <w:rsid w:val="00C36271"/>
    <w:rsid w:val="00C44114"/>
    <w:rsid w:val="00C8647B"/>
    <w:rsid w:val="00C90EB2"/>
    <w:rsid w:val="00CA4A6A"/>
    <w:rsid w:val="00CB254D"/>
    <w:rsid w:val="00CE0947"/>
    <w:rsid w:val="00D04FB2"/>
    <w:rsid w:val="00D15490"/>
    <w:rsid w:val="00D6536B"/>
    <w:rsid w:val="00DA2002"/>
    <w:rsid w:val="00DF21EC"/>
    <w:rsid w:val="00E03252"/>
    <w:rsid w:val="00E31321"/>
    <w:rsid w:val="00E31BE9"/>
    <w:rsid w:val="00E363DF"/>
    <w:rsid w:val="00E37E28"/>
    <w:rsid w:val="00E4700F"/>
    <w:rsid w:val="00E51596"/>
    <w:rsid w:val="00EC4A26"/>
    <w:rsid w:val="00EE1C35"/>
    <w:rsid w:val="00EE504F"/>
    <w:rsid w:val="00F63EE2"/>
    <w:rsid w:val="00FC4DD3"/>
    <w:rsid w:val="00FC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qFormat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link w:val="DefaultZnak"/>
    <w:qFormat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  <w:style w:type="character" w:customStyle="1" w:styleId="TekstpodstawowyZnak">
    <w:name w:val="Tekst podstawowy Znak"/>
    <w:link w:val="Tekstpodstawowy"/>
    <w:rsid w:val="005C6F94"/>
    <w:rPr>
      <w:rFonts w:eastAsia="Lucida Sans Unicode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Kolorowa lista — akcent 11,List Paragraph,Wypunktowanie,BulletC,Wyliczanie,Obiekt,normalny tekst,Akapit z listą31,Bullets"/>
    <w:basedOn w:val="Normalny"/>
    <w:link w:val="AkapitzlistZnak"/>
    <w:uiPriority w:val="34"/>
    <w:qFormat/>
    <w:rsid w:val="005C6F94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List Paragraph Znak,Wypunktowanie Znak"/>
    <w:link w:val="Akapitzlist"/>
    <w:uiPriority w:val="34"/>
    <w:qFormat/>
    <w:locked/>
    <w:rsid w:val="005C6F94"/>
    <w:rPr>
      <w:rFonts w:ascii="Trebuchet MS" w:eastAsia="Calibri" w:hAnsi="Trebuchet MS"/>
      <w:sz w:val="24"/>
      <w:szCs w:val="24"/>
      <w:lang w:eastAsia="en-US"/>
    </w:rPr>
  </w:style>
  <w:style w:type="character" w:customStyle="1" w:styleId="DefaultZnak">
    <w:name w:val="Default Znak"/>
    <w:link w:val="Default"/>
    <w:qFormat/>
    <w:rsid w:val="009C171C"/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customStyle="1" w:styleId="Teksttreci0">
    <w:name w:val="Tekst treści_"/>
    <w:basedOn w:val="Domylnaczcionkaakapitu"/>
    <w:rsid w:val="00A26B2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7170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4</cp:revision>
  <cp:lastPrinted>2023-05-24T10:31:00Z</cp:lastPrinted>
  <dcterms:created xsi:type="dcterms:W3CDTF">2025-11-26T12:10:00Z</dcterms:created>
  <dcterms:modified xsi:type="dcterms:W3CDTF">2025-11-26T12:51:00Z</dcterms:modified>
</cp:coreProperties>
</file>