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07ECA" w14:textId="2E6903DD" w:rsidR="000A6FE7" w:rsidRPr="005E6E23" w:rsidRDefault="00240682" w:rsidP="00F24DEA">
      <w:pPr>
        <w:pStyle w:val="Nagwek"/>
        <w:jc w:val="right"/>
        <w:rPr>
          <w:rFonts w:ascii="Calibri" w:hAnsi="Calibri"/>
          <w:b/>
          <w:sz w:val="18"/>
          <w:szCs w:val="18"/>
        </w:rPr>
      </w:pPr>
      <w:bookmarkStart w:id="0" w:name="_Hlk153222242"/>
      <w:r w:rsidRPr="005E6E23">
        <w:rPr>
          <w:rFonts w:ascii="Calibri" w:hAnsi="Calibri" w:cs="Calibri"/>
          <w:b/>
          <w:sz w:val="22"/>
          <w:szCs w:val="22"/>
        </w:rPr>
        <w:t xml:space="preserve">Załącznik nr </w:t>
      </w:r>
      <w:r w:rsidR="00842007">
        <w:rPr>
          <w:rFonts w:ascii="Calibri" w:hAnsi="Calibri" w:cs="Calibri"/>
          <w:b/>
          <w:sz w:val="22"/>
          <w:szCs w:val="22"/>
        </w:rPr>
        <w:t>6</w:t>
      </w:r>
      <w:r w:rsidRPr="005E6E23">
        <w:rPr>
          <w:rFonts w:ascii="Calibri" w:hAnsi="Calibri" w:cs="Calibri"/>
          <w:b/>
          <w:sz w:val="22"/>
          <w:szCs w:val="22"/>
        </w:rPr>
        <w:t xml:space="preserve"> do SWZ </w:t>
      </w:r>
      <w:bookmarkEnd w:id="0"/>
      <w:r w:rsidR="00A95F8F">
        <w:rPr>
          <w:rFonts w:ascii="Calibri" w:hAnsi="Calibri" w:cs="Calibri"/>
          <w:b/>
          <w:sz w:val="22"/>
          <w:szCs w:val="22"/>
        </w:rPr>
        <w:t xml:space="preserve">- </w:t>
      </w:r>
      <w:r w:rsidR="008D5B0F" w:rsidRPr="008D5B0F">
        <w:rPr>
          <w:rFonts w:ascii="Calibri" w:hAnsi="Calibri" w:cs="Calibri"/>
          <w:b/>
          <w:sz w:val="22"/>
          <w:szCs w:val="22"/>
        </w:rPr>
        <w:t>ZŚŚ.4221.2.</w:t>
      </w:r>
      <w:r w:rsidR="00842007">
        <w:rPr>
          <w:rFonts w:ascii="Calibri" w:hAnsi="Calibri" w:cs="Calibri"/>
          <w:b/>
          <w:sz w:val="22"/>
          <w:szCs w:val="22"/>
        </w:rPr>
        <w:t>5</w:t>
      </w:r>
      <w:r w:rsidR="008D5B0F" w:rsidRPr="008D5B0F">
        <w:rPr>
          <w:rFonts w:ascii="Calibri" w:hAnsi="Calibri" w:cs="Calibri"/>
          <w:b/>
          <w:sz w:val="22"/>
          <w:szCs w:val="22"/>
        </w:rPr>
        <w:t>.2025</w:t>
      </w:r>
    </w:p>
    <w:p w14:paraId="449D05E4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56F7D4F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14:paraId="7CB2F3F4" w14:textId="77777777" w:rsidR="002E12A4" w:rsidRDefault="002E12A4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7845D6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2A342E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2ED9FA0F" w14:textId="77777777" w:rsidR="002E12A4" w:rsidRDefault="002E12A4">
      <w:pPr>
        <w:pStyle w:val="Standard"/>
        <w:spacing w:line="200" w:lineRule="atLeast"/>
        <w:rPr>
          <w:rFonts w:ascii="Calibri" w:hAnsi="Calibri"/>
          <w:b/>
          <w:bCs/>
          <w:szCs w:val="24"/>
        </w:rPr>
      </w:pPr>
    </w:p>
    <w:p w14:paraId="7B5ADE06" w14:textId="77777777" w:rsidR="000A6FE7" w:rsidRDefault="000A6FE7">
      <w:pPr>
        <w:pStyle w:val="Standard"/>
        <w:spacing w:line="200" w:lineRule="atLeast"/>
        <w:rPr>
          <w:rFonts w:ascii="Calibri" w:hAnsi="Calibri"/>
          <w:b/>
          <w:bCs/>
          <w:szCs w:val="24"/>
        </w:rPr>
      </w:pPr>
    </w:p>
    <w:p w14:paraId="492C9D8A" w14:textId="77777777" w:rsidR="00A03218" w:rsidRDefault="00A03218" w:rsidP="00A03218">
      <w:pPr>
        <w:autoSpaceDE w:val="0"/>
        <w:ind w:right="5650"/>
        <w:jc w:val="center"/>
        <w:rPr>
          <w:rFonts w:ascii="Calibri" w:eastAsia="TimesNewRomanPSMT" w:hAnsi="Calibri"/>
          <w:b/>
          <w:color w:val="000000"/>
          <w:sz w:val="18"/>
          <w:szCs w:val="18"/>
        </w:rPr>
      </w:pPr>
      <w:r>
        <w:rPr>
          <w:rFonts w:ascii="Calibri" w:eastAsia="TimesNewRomanPSMT" w:hAnsi="Calibri"/>
          <w:b/>
          <w:color w:val="000000"/>
          <w:sz w:val="18"/>
          <w:szCs w:val="18"/>
        </w:rPr>
        <w:t>......……….......……………………………………...………</w:t>
      </w:r>
    </w:p>
    <w:p w14:paraId="4FA49D42" w14:textId="77777777" w:rsidR="00A03218" w:rsidRDefault="00A03218" w:rsidP="00A03218">
      <w:pPr>
        <w:autoSpaceDE w:val="0"/>
        <w:ind w:right="5650"/>
        <w:jc w:val="center"/>
        <w:rPr>
          <w:rFonts w:ascii="Calibri" w:eastAsia="TimesNewRomanPSMT" w:hAnsi="Calibri"/>
          <w:color w:val="000000"/>
          <w:sz w:val="18"/>
          <w:szCs w:val="18"/>
        </w:rPr>
      </w:pPr>
      <w:r>
        <w:rPr>
          <w:rFonts w:ascii="Calibri" w:eastAsia="TimesNewRomanPSMT" w:hAnsi="Calibri"/>
          <w:color w:val="000000"/>
          <w:sz w:val="18"/>
          <w:szCs w:val="18"/>
        </w:rPr>
        <w:t>/nazwa Podmiotu udostępniającego, adres/</w:t>
      </w:r>
    </w:p>
    <w:p w14:paraId="7931DCEB" w14:textId="77777777" w:rsidR="00A03218" w:rsidRDefault="00A03218" w:rsidP="00A03218">
      <w:pPr>
        <w:rPr>
          <w:rFonts w:ascii="Calibri" w:hAnsi="Calibri"/>
          <w:b/>
          <w:sz w:val="32"/>
          <w:szCs w:val="32"/>
        </w:rPr>
      </w:pPr>
    </w:p>
    <w:p w14:paraId="3BC4F9CB" w14:textId="77777777" w:rsidR="00A03218" w:rsidRDefault="00A03218" w:rsidP="00A03218">
      <w:pPr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ZOBOWIĄZANIE</w:t>
      </w:r>
    </w:p>
    <w:p w14:paraId="0EAFB15F" w14:textId="77777777" w:rsidR="00A03218" w:rsidRDefault="00A03218" w:rsidP="00A03218">
      <w:pPr>
        <w:jc w:val="center"/>
        <w:rPr>
          <w:rFonts w:ascii="Calibri" w:hAnsi="Calibri"/>
          <w:b/>
          <w:sz w:val="16"/>
          <w:szCs w:val="16"/>
        </w:rPr>
      </w:pPr>
    </w:p>
    <w:p w14:paraId="42A3EA19" w14:textId="0CAF7480" w:rsidR="00A03218" w:rsidRPr="00A95F8F" w:rsidRDefault="00A03218" w:rsidP="00A95F8F">
      <w:pPr>
        <w:spacing w:before="60" w:after="60"/>
        <w:ind w:right="138" w:firstLine="360"/>
        <w:jc w:val="both"/>
        <w:rPr>
          <w:rFonts w:eastAsia="Arial" w:cstheme="minorHAnsi"/>
          <w:b/>
          <w:bCs/>
          <w:color w:val="000000" w:themeColor="text1"/>
          <w:spacing w:val="-1"/>
          <w:sz w:val="22"/>
          <w:szCs w:val="22"/>
        </w:rPr>
      </w:pPr>
      <w:r w:rsidRPr="00A95F8F">
        <w:rPr>
          <w:rFonts w:ascii="Calibri" w:hAnsi="Calibri"/>
          <w:sz w:val="22"/>
          <w:szCs w:val="22"/>
        </w:rPr>
        <w:t xml:space="preserve">W przypadku wygrania przetargu i zawarcia umowy na realizację zamówienia pn. </w:t>
      </w:r>
      <w:bookmarkStart w:id="1" w:name="_Hlk207651863"/>
      <w:r w:rsidR="00A95F8F" w:rsidRPr="00A95F8F">
        <w:rPr>
          <w:rFonts w:asciiTheme="minorHAnsi" w:eastAsia="Arial" w:hAnsiTheme="minorHAnsi" w:cstheme="minorHAnsi"/>
          <w:b/>
          <w:bCs/>
          <w:color w:val="000000" w:themeColor="text1"/>
          <w:spacing w:val="-1"/>
          <w:sz w:val="22"/>
          <w:szCs w:val="22"/>
        </w:rPr>
        <w:t xml:space="preserve">„Organizacja i przeprowadzenie zajęć dla dzieci i młodzieży uczęszczających do 7 Świetlic Środowiskowych na terenie Miasta Nowego Sącza </w:t>
      </w:r>
      <w:r w:rsidR="00A95F8F" w:rsidRPr="00A95F8F">
        <w:rPr>
          <w:rFonts w:asciiTheme="minorHAnsi" w:eastAsia="Arial" w:hAnsiTheme="minorHAnsi" w:cstheme="minorHAnsi"/>
          <w:color w:val="000000" w:themeColor="text1"/>
          <w:spacing w:val="-1"/>
          <w:sz w:val="22"/>
          <w:szCs w:val="22"/>
        </w:rPr>
        <w:t>w ramach realizacji projektu „Kompleksowe wsparcie usług społecznych w Sądeckim Obszarze Funkcjonalnym</w:t>
      </w:r>
      <w:r w:rsidR="00A95F8F" w:rsidRPr="00A95F8F">
        <w:rPr>
          <w:rFonts w:asciiTheme="minorHAnsi" w:eastAsia="Arial" w:hAnsiTheme="minorHAnsi" w:cstheme="minorHAnsi"/>
          <w:b/>
          <w:bCs/>
          <w:color w:val="000000" w:themeColor="text1"/>
          <w:spacing w:val="-1"/>
          <w:sz w:val="22"/>
          <w:szCs w:val="22"/>
        </w:rPr>
        <w:t>”</w:t>
      </w:r>
      <w:bookmarkEnd w:id="1"/>
      <w:r w:rsidR="00A95F8F" w:rsidRPr="00A95F8F">
        <w:rPr>
          <w:rFonts w:asciiTheme="minorHAnsi" w:eastAsia="Arial" w:hAnsiTheme="minorHAnsi" w:cstheme="minorHAnsi"/>
          <w:b/>
          <w:bCs/>
          <w:color w:val="000000" w:themeColor="text1"/>
          <w:spacing w:val="-1"/>
          <w:sz w:val="22"/>
          <w:szCs w:val="22"/>
        </w:rPr>
        <w:t>.</w:t>
      </w:r>
    </w:p>
    <w:p w14:paraId="25588797" w14:textId="77777777" w:rsidR="00A03218" w:rsidRDefault="00A03218" w:rsidP="00A03218">
      <w:pPr>
        <w:numPr>
          <w:ilvl w:val="0"/>
          <w:numId w:val="45"/>
        </w:numPr>
        <w:spacing w:before="60"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Zobowiązuję się oddać do dyspozycji Wykonawcy: </w:t>
      </w:r>
    </w:p>
    <w:p w14:paraId="505682C6" w14:textId="77777777" w:rsidR="00A03218" w:rsidRDefault="00A03218" w:rsidP="00A03218">
      <w:pPr>
        <w:spacing w:before="60" w:after="120"/>
        <w:ind w:left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21E3B462" w14:textId="77777777" w:rsidR="00A03218" w:rsidRDefault="00A03218" w:rsidP="00A03218">
      <w:pPr>
        <w:spacing w:before="60" w:after="120"/>
        <w:ind w:left="709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niezbędne zasoby 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na potrzeby realizacji zamówienia: zdolności techniczne lub zawodowe, </w:t>
      </w:r>
      <w:r>
        <w:rPr>
          <w:rFonts w:ascii="Calibri" w:hAnsi="Calibri"/>
          <w:sz w:val="22"/>
          <w:szCs w:val="22"/>
        </w:rPr>
        <w:t>w zakresie niezbędnym do wykonania zamówienia.</w:t>
      </w:r>
    </w:p>
    <w:p w14:paraId="378BCDE6" w14:textId="77777777" w:rsidR="00A03218" w:rsidRDefault="00A03218" w:rsidP="00A03218">
      <w:pPr>
        <w:widowControl/>
        <w:numPr>
          <w:ilvl w:val="0"/>
          <w:numId w:val="45"/>
        </w:numPr>
        <w:suppressAutoHyphens w:val="0"/>
        <w:spacing w:before="120"/>
        <w:ind w:left="714" w:hanging="357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</w:rPr>
        <w:t>Oświadczam, iż:</w:t>
      </w:r>
    </w:p>
    <w:p w14:paraId="0966B02C" w14:textId="77777777" w:rsidR="00A03218" w:rsidRDefault="00A03218" w:rsidP="00A03218">
      <w:pPr>
        <w:widowControl/>
        <w:numPr>
          <w:ilvl w:val="0"/>
          <w:numId w:val="46"/>
        </w:numPr>
        <w:suppressAutoHyphens w:val="0"/>
        <w:ind w:left="113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udostępniam Wykonawcy ww. zasoby, w następującym zakresie:</w:t>
      </w:r>
    </w:p>
    <w:p w14:paraId="438143A1" w14:textId="77777777" w:rsidR="00A03218" w:rsidRDefault="00A03218" w:rsidP="00A0321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510C4171" w14:textId="77777777" w:rsidR="00A03218" w:rsidRDefault="00A03218" w:rsidP="00A03218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5E37709A" w14:textId="77777777" w:rsidR="00A03218" w:rsidRDefault="00A03218" w:rsidP="00A03218">
      <w:pPr>
        <w:widowControl/>
        <w:numPr>
          <w:ilvl w:val="0"/>
          <w:numId w:val="46"/>
        </w:numPr>
        <w:suppressAutoHyphens w:val="0"/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sposób wykorzystania udostępnionych przeze mnie zasobów </w:t>
      </w:r>
      <w:r>
        <w:rPr>
          <w:rFonts w:ascii="Calibri" w:hAnsi="Calibri" w:cs="Arial"/>
          <w:iCs/>
          <w:sz w:val="22"/>
          <w:szCs w:val="22"/>
          <w:lang w:eastAsia="pl-PL"/>
        </w:rPr>
        <w:t>przy wykonywaniu zamówienia publicznego</w:t>
      </w:r>
      <w:r>
        <w:rPr>
          <w:rFonts w:ascii="Calibri" w:hAnsi="Calibri" w:cs="Calibri"/>
          <w:sz w:val="22"/>
          <w:szCs w:val="22"/>
        </w:rPr>
        <w:t xml:space="preserve"> będzie następujący:</w:t>
      </w:r>
    </w:p>
    <w:p w14:paraId="0FE7BB02" w14:textId="77777777" w:rsidR="00A03218" w:rsidRDefault="00A03218" w:rsidP="00A0321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47FE0741" w14:textId="77777777" w:rsidR="00A03218" w:rsidRDefault="00A03218" w:rsidP="00A03218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7769260C" w14:textId="77777777" w:rsidR="00A03218" w:rsidRDefault="00A03218" w:rsidP="00A03218">
      <w:pPr>
        <w:widowControl/>
        <w:numPr>
          <w:ilvl w:val="0"/>
          <w:numId w:val="46"/>
        </w:numPr>
        <w:suppressAutoHyphens w:val="0"/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zakres mojego udziału przy wykonywaniu zamówienia będzie następujący:</w:t>
      </w:r>
    </w:p>
    <w:p w14:paraId="17E5879C" w14:textId="77777777" w:rsidR="00A03218" w:rsidRDefault="00A03218" w:rsidP="00A0321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5B9018DA" w14:textId="77777777" w:rsidR="00A03218" w:rsidRDefault="00A03218" w:rsidP="00A03218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42165157" w14:textId="77777777" w:rsidR="00A03218" w:rsidRDefault="00A03218" w:rsidP="00A03218">
      <w:pPr>
        <w:widowControl/>
        <w:numPr>
          <w:ilvl w:val="0"/>
          <w:numId w:val="46"/>
        </w:numPr>
        <w:suppressAutoHyphens w:val="0"/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okres mojego udziału przy wykonywaniu zamówienia będzie następujący:</w:t>
      </w:r>
    </w:p>
    <w:p w14:paraId="6D3B50E4" w14:textId="77777777" w:rsidR="00A03218" w:rsidRDefault="00A03218" w:rsidP="00A0321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179B3650" w14:textId="77777777" w:rsidR="00A03218" w:rsidRDefault="00A03218" w:rsidP="00A03218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387F5BBA" w14:textId="422A390F" w:rsidR="00A03218" w:rsidRDefault="00A03218" w:rsidP="00A03218">
      <w:pPr>
        <w:numPr>
          <w:ilvl w:val="0"/>
          <w:numId w:val="45"/>
        </w:numPr>
        <w:spacing w:before="60"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Oświadczam, iż zrealizuję </w:t>
      </w:r>
      <w:r w:rsidR="00F24DEA">
        <w:rPr>
          <w:rFonts w:ascii="Calibri" w:hAnsi="Calibri"/>
          <w:b/>
          <w:sz w:val="22"/>
          <w:szCs w:val="22"/>
        </w:rPr>
        <w:t xml:space="preserve">prace </w:t>
      </w:r>
      <w:r>
        <w:rPr>
          <w:rFonts w:ascii="Calibri" w:hAnsi="Calibri"/>
          <w:b/>
          <w:sz w:val="22"/>
          <w:szCs w:val="22"/>
        </w:rPr>
        <w:t>do realizacji których wymagane są udostępniane  zdolności techniczne lub zawodowe (wykształcenie, kwalifikacje zawodowe, doświadczenie).</w:t>
      </w:r>
    </w:p>
    <w:p w14:paraId="08EEBF0C" w14:textId="77777777" w:rsidR="00A03218" w:rsidRDefault="00A03218" w:rsidP="00A03218">
      <w:pPr>
        <w:rPr>
          <w:rFonts w:ascii="Calibri" w:hAnsi="Calibri"/>
          <w:color w:val="000000"/>
          <w:sz w:val="20"/>
        </w:rPr>
      </w:pPr>
    </w:p>
    <w:p w14:paraId="4A23E5FB" w14:textId="77777777" w:rsidR="00A03218" w:rsidRDefault="00A03218" w:rsidP="00A03218">
      <w:pPr>
        <w:rPr>
          <w:rFonts w:ascii="Calibri" w:hAnsi="Calibri"/>
          <w:color w:val="000000"/>
          <w:sz w:val="20"/>
        </w:rPr>
      </w:pPr>
      <w:r>
        <w:rPr>
          <w:rFonts w:ascii="Calibri" w:hAnsi="Calibri"/>
          <w:color w:val="000000"/>
          <w:sz w:val="20"/>
        </w:rPr>
        <w:t>Miejscowość ................................................. data .......................................</w:t>
      </w:r>
    </w:p>
    <w:p w14:paraId="0E96BE36" w14:textId="77777777" w:rsidR="00A03218" w:rsidRDefault="00A03218" w:rsidP="00A03218">
      <w:pPr>
        <w:rPr>
          <w:rFonts w:ascii="Calibri" w:hAnsi="Calibri"/>
          <w:sz w:val="20"/>
          <w:szCs w:val="20"/>
        </w:rPr>
      </w:pPr>
    </w:p>
    <w:p w14:paraId="7ADC44FF" w14:textId="77777777" w:rsidR="00A95F8F" w:rsidRDefault="00A95F8F" w:rsidP="00A03218">
      <w:pPr>
        <w:rPr>
          <w:rFonts w:ascii="Calibri" w:hAnsi="Calibri"/>
          <w:sz w:val="20"/>
          <w:szCs w:val="20"/>
        </w:rPr>
      </w:pPr>
    </w:p>
    <w:p w14:paraId="5E3AB7FB" w14:textId="7ABF0E5B" w:rsidR="00A03218" w:rsidRDefault="00A03218" w:rsidP="00A03218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 - niepotrzebne skreślić</w:t>
      </w:r>
    </w:p>
    <w:p w14:paraId="0DB1044F" w14:textId="77777777" w:rsidR="00A03218" w:rsidRDefault="00A03218" w:rsidP="00A03218">
      <w:pPr>
        <w:pStyle w:val="Standard"/>
        <w:ind w:left="4530"/>
        <w:jc w:val="center"/>
        <w:rPr>
          <w:rFonts w:ascii="Calibri" w:hAnsi="Calibri"/>
          <w:b/>
          <w:bCs/>
          <w:color w:val="000000"/>
          <w:sz w:val="20"/>
        </w:rPr>
      </w:pPr>
    </w:p>
    <w:p w14:paraId="5AFF024B" w14:textId="77777777" w:rsidR="00A03218" w:rsidRDefault="00A03218" w:rsidP="00A03218">
      <w:pPr>
        <w:pStyle w:val="Standard"/>
        <w:ind w:left="4530"/>
        <w:jc w:val="center"/>
        <w:rPr>
          <w:rFonts w:ascii="Calibri" w:hAnsi="Calibri"/>
          <w:b/>
          <w:bCs/>
          <w:color w:val="000000"/>
          <w:sz w:val="20"/>
        </w:rPr>
      </w:pPr>
      <w:r>
        <w:rPr>
          <w:rFonts w:ascii="Calibri" w:hAnsi="Calibri"/>
          <w:b/>
          <w:bCs/>
          <w:color w:val="000000"/>
          <w:sz w:val="20"/>
        </w:rPr>
        <w:t>...................................................................</w:t>
      </w:r>
    </w:p>
    <w:p w14:paraId="0407EEE9" w14:textId="77777777" w:rsidR="00A03218" w:rsidRDefault="00A03218" w:rsidP="00A03218">
      <w:pPr>
        <w:pStyle w:val="Standard"/>
        <w:ind w:left="4530"/>
        <w:jc w:val="center"/>
        <w:rPr>
          <w:rFonts w:ascii="Calibri" w:hAnsi="Calibri"/>
          <w:i/>
          <w:iCs/>
          <w:color w:val="000000"/>
          <w:sz w:val="16"/>
          <w:szCs w:val="16"/>
        </w:rPr>
      </w:pPr>
      <w:r>
        <w:rPr>
          <w:rFonts w:ascii="Calibri" w:hAnsi="Calibri"/>
          <w:i/>
          <w:iCs/>
          <w:color w:val="000000"/>
          <w:sz w:val="16"/>
          <w:szCs w:val="16"/>
        </w:rPr>
        <w:t xml:space="preserve">Podpis osoby – osób upoważnionych do składania  </w:t>
      </w:r>
    </w:p>
    <w:p w14:paraId="3F651731" w14:textId="77777777" w:rsidR="00A03218" w:rsidRDefault="00A03218" w:rsidP="00A03218">
      <w:pPr>
        <w:pStyle w:val="Standard"/>
        <w:ind w:left="4530"/>
        <w:jc w:val="center"/>
        <w:rPr>
          <w:rFonts w:ascii="Calibri" w:eastAsia="TimesNewRomanPS-BoldItalicMT" w:hAnsi="Calibri"/>
          <w:b/>
          <w:sz w:val="20"/>
        </w:rPr>
      </w:pPr>
      <w:r>
        <w:rPr>
          <w:rFonts w:ascii="Calibri" w:hAnsi="Calibri"/>
          <w:i/>
          <w:iCs/>
          <w:color w:val="000000"/>
          <w:sz w:val="16"/>
          <w:szCs w:val="16"/>
        </w:rPr>
        <w:t xml:space="preserve">oświadczeń woli w imieniu </w:t>
      </w:r>
      <w:r>
        <w:rPr>
          <w:rFonts w:ascii="Calibri" w:hAnsi="Calibri"/>
          <w:b/>
          <w:i/>
          <w:iCs/>
          <w:color w:val="000000"/>
          <w:sz w:val="16"/>
          <w:szCs w:val="16"/>
          <w:u w:val="single"/>
        </w:rPr>
        <w:t>Podmiotu udostępniającego</w:t>
      </w:r>
    </w:p>
    <w:p w14:paraId="186BE0A2" w14:textId="763ACF38" w:rsidR="002E12A4" w:rsidRDefault="002E12A4" w:rsidP="00A03218">
      <w:pPr>
        <w:pStyle w:val="Standard"/>
        <w:spacing w:line="200" w:lineRule="atLeast"/>
        <w:jc w:val="center"/>
        <w:rPr>
          <w:rFonts w:ascii="Calibri" w:hAnsi="Calibri"/>
          <w:color w:val="FF00FF"/>
        </w:rPr>
      </w:pPr>
    </w:p>
    <w:sectPr w:rsidR="002E12A4" w:rsidSect="002F5F7B">
      <w:headerReference w:type="default" r:id="rId8"/>
      <w:footerReference w:type="default" r:id="rId9"/>
      <w:footnotePr>
        <w:pos w:val="beneathText"/>
      </w:footnotePr>
      <w:pgSz w:w="11905" w:h="16837"/>
      <w:pgMar w:top="1216" w:right="1135" w:bottom="993" w:left="1150" w:header="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E90EE" w14:textId="77777777" w:rsidR="00D669ED" w:rsidRDefault="00D669ED">
      <w:r>
        <w:separator/>
      </w:r>
    </w:p>
  </w:endnote>
  <w:endnote w:type="continuationSeparator" w:id="0">
    <w:p w14:paraId="67AE4187" w14:textId="77777777" w:rsidR="00D669ED" w:rsidRDefault="00D66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, Tahoma">
    <w:altName w:val="Times New Roman"/>
    <w:panose1 w:val="00000000000000000000"/>
    <w:charset w:val="00"/>
    <w:family w:val="roman"/>
    <w:notTrueType/>
    <w:pitch w:val="default"/>
  </w:font>
  <w:font w:name="SwitzerlandNarrow">
    <w:altName w:val="Times New Roman"/>
    <w:charset w:val="00"/>
    <w:family w:val="auto"/>
    <w:pitch w:val="variable"/>
  </w:font>
  <w:font w:name="TimesNewRomanPSMT">
    <w:altName w:val="Times New Roman"/>
    <w:charset w:val="00"/>
    <w:family w:val="auto"/>
    <w:pitch w:val="default"/>
  </w:font>
  <w:font w:name="TimesNewRomanPS-BoldItalic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294DB" w14:textId="1BCFE255" w:rsidR="002E12A4" w:rsidRDefault="002E12A4">
    <w:pPr>
      <w:pStyle w:val="Stopka"/>
      <w:rPr>
        <w:rFonts w:ascii="Calibri" w:hAnsi="Calibri"/>
        <w:b/>
        <w:bCs/>
        <w:sz w:val="20"/>
        <w:szCs w:val="20"/>
      </w:rPr>
    </w:pPr>
    <w:r>
      <w:rPr>
        <w:rFonts w:ascii="Calibri" w:hAnsi="Calibri"/>
        <w:b/>
        <w:bCs/>
        <w:sz w:val="21"/>
        <w:szCs w:val="21"/>
      </w:rPr>
      <w:tab/>
    </w:r>
    <w:r>
      <w:rPr>
        <w:rFonts w:ascii="Calibri" w:hAnsi="Calibri"/>
        <w:bCs/>
        <w:sz w:val="20"/>
        <w:szCs w:val="20"/>
      </w:rPr>
      <w:t xml:space="preserve">Str. </w:t>
    </w:r>
    <w:r>
      <w:rPr>
        <w:rFonts w:ascii="Calibri" w:hAnsi="Calibri"/>
        <w:b/>
        <w:bCs/>
        <w:sz w:val="20"/>
        <w:szCs w:val="20"/>
      </w:rPr>
      <w:fldChar w:fldCharType="begin"/>
    </w:r>
    <w:r>
      <w:rPr>
        <w:rFonts w:ascii="Calibri" w:hAnsi="Calibri"/>
        <w:b/>
        <w:bCs/>
        <w:sz w:val="20"/>
        <w:szCs w:val="20"/>
      </w:rPr>
      <w:instrText xml:space="preserve"> PAGE \*Arabic </w:instrText>
    </w:r>
    <w:r>
      <w:rPr>
        <w:rFonts w:ascii="Calibri" w:hAnsi="Calibri"/>
        <w:b/>
        <w:bCs/>
        <w:sz w:val="20"/>
        <w:szCs w:val="20"/>
      </w:rPr>
      <w:fldChar w:fldCharType="separate"/>
    </w:r>
    <w:r w:rsidR="004E4E01">
      <w:rPr>
        <w:rFonts w:ascii="Calibri" w:hAnsi="Calibri"/>
        <w:b/>
        <w:bCs/>
        <w:noProof/>
        <w:sz w:val="20"/>
        <w:szCs w:val="20"/>
      </w:rPr>
      <w:t>3</w:t>
    </w:r>
    <w:r>
      <w:rPr>
        <w:rFonts w:ascii="Calibri" w:hAnsi="Calibri"/>
        <w:b/>
        <w:bCs/>
        <w:sz w:val="20"/>
        <w:szCs w:val="20"/>
      </w:rPr>
      <w:fldChar w:fldCharType="end"/>
    </w:r>
    <w:r>
      <w:rPr>
        <w:rFonts w:ascii="Calibri" w:hAnsi="Calibri"/>
        <w:bCs/>
        <w:sz w:val="20"/>
        <w:szCs w:val="20"/>
      </w:rPr>
      <w:t xml:space="preserve"> z </w:t>
    </w:r>
    <w:r w:rsidR="00A95F8F">
      <w:rPr>
        <w:rFonts w:ascii="Calibri" w:hAnsi="Calibri"/>
        <w:b/>
        <w:bCs/>
        <w:sz w:val="20"/>
        <w:szCs w:val="20"/>
      </w:rPr>
      <w:t>1</w:t>
    </w:r>
    <w:r>
      <w:rPr>
        <w:rFonts w:ascii="Calibri" w:eastAsia="TimesNewRomanPS-BoldItalicMT" w:hAnsi="Calibri"/>
        <w:i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DE940" w14:textId="77777777" w:rsidR="00D669ED" w:rsidRDefault="00D669ED">
      <w:r>
        <w:separator/>
      </w:r>
    </w:p>
  </w:footnote>
  <w:footnote w:type="continuationSeparator" w:id="0">
    <w:p w14:paraId="0588B233" w14:textId="77777777" w:rsidR="00D669ED" w:rsidRDefault="00D66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AE75C" w14:textId="71BFE346" w:rsidR="002E12A4" w:rsidRDefault="002E12A4">
    <w:pPr>
      <w:tabs>
        <w:tab w:val="left" w:pos="0"/>
      </w:tabs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</w:p>
  <w:p w14:paraId="4EEA6A5F" w14:textId="19258019" w:rsidR="002E12A4" w:rsidRDefault="00D9725D" w:rsidP="00D9725D">
    <w:pPr>
      <w:spacing w:after="200" w:line="276" w:lineRule="auto"/>
      <w:ind w:left="-1134" w:right="-1134"/>
      <w:jc w:val="center"/>
      <w:rPr>
        <w:rFonts w:ascii="Calibri" w:eastAsia="Calibri" w:hAnsi="Calibri"/>
        <w:noProof/>
        <w:sz w:val="22"/>
        <w:szCs w:val="22"/>
        <w:lang w:eastAsia="pl-PL"/>
      </w:rPr>
    </w:pPr>
    <w:r w:rsidRPr="00BE5FD9">
      <w:rPr>
        <w:noProof/>
      </w:rPr>
      <w:drawing>
        <wp:inline distT="0" distB="0" distL="0" distR="0" wp14:anchorId="6DC9F068" wp14:editId="66989531">
          <wp:extent cx="5761990" cy="493395"/>
          <wp:effectExtent l="0" t="0" r="0" b="0"/>
          <wp:docPr id="1" name="Obraz 1" descr="Logo systemu I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systemu I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A92EEC5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86D6862"/>
    <w:multiLevelType w:val="hybridMultilevel"/>
    <w:tmpl w:val="EBD02A9E"/>
    <w:lvl w:ilvl="0" w:tplc="47B6957E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086F2DD0"/>
    <w:multiLevelType w:val="hybridMultilevel"/>
    <w:tmpl w:val="74C293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0DB75BE4"/>
    <w:multiLevelType w:val="hybridMultilevel"/>
    <w:tmpl w:val="E69A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8F3330"/>
    <w:multiLevelType w:val="hybridMultilevel"/>
    <w:tmpl w:val="D136AFC0"/>
    <w:lvl w:ilvl="0" w:tplc="F1866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385E74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A8018E"/>
    <w:multiLevelType w:val="hybridMultilevel"/>
    <w:tmpl w:val="9E06BD28"/>
    <w:lvl w:ilvl="0" w:tplc="1D14F4D2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251C4F27"/>
    <w:multiLevelType w:val="hybridMultilevel"/>
    <w:tmpl w:val="99B2E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8" w15:restartNumberingAfterBreak="0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C9D465E"/>
    <w:multiLevelType w:val="hybridMultilevel"/>
    <w:tmpl w:val="72DA6F4A"/>
    <w:name w:val="WW8Num512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2E4A132B"/>
    <w:multiLevelType w:val="multilevel"/>
    <w:tmpl w:val="FD80A79A"/>
    <w:lvl w:ilvl="0">
      <w:start w:val="1"/>
      <w:numFmt w:val="upperRoman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1283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E7D2E66"/>
    <w:multiLevelType w:val="hybridMultilevel"/>
    <w:tmpl w:val="52ECA53E"/>
    <w:lvl w:ilvl="0" w:tplc="E80A78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3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0F0FD7"/>
    <w:multiLevelType w:val="hybridMultilevel"/>
    <w:tmpl w:val="BA2811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33544AD1"/>
    <w:multiLevelType w:val="hybridMultilevel"/>
    <w:tmpl w:val="A716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EA5782"/>
    <w:multiLevelType w:val="hybridMultilevel"/>
    <w:tmpl w:val="B9404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5304B5"/>
    <w:multiLevelType w:val="hybridMultilevel"/>
    <w:tmpl w:val="C13CC886"/>
    <w:name w:val="WW8Num122"/>
    <w:lvl w:ilvl="0" w:tplc="7A54619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color w:val="auto"/>
        <w:sz w:val="22"/>
        <w:szCs w:val="22"/>
      </w:rPr>
    </w:lvl>
    <w:lvl w:ilvl="1" w:tplc="A95E0D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Arial" w:hint="default"/>
        <w:i w:val="0"/>
        <w:strike w:val="0"/>
        <w:color w:val="auto"/>
        <w:sz w:val="22"/>
        <w:szCs w:val="22"/>
      </w:rPr>
    </w:lvl>
    <w:lvl w:ilvl="2" w:tplc="26A286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341566B"/>
    <w:multiLevelType w:val="hybridMultilevel"/>
    <w:tmpl w:val="06927960"/>
    <w:lvl w:ilvl="0" w:tplc="88D86F62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color w:val="000000"/>
      </w:rPr>
    </w:lvl>
    <w:lvl w:ilvl="1" w:tplc="731A23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7461456"/>
    <w:multiLevelType w:val="hybridMultilevel"/>
    <w:tmpl w:val="16DE8A2E"/>
    <w:lvl w:ilvl="0" w:tplc="EDB6EA6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3" w15:restartNumberingAfterBreak="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4" w15:restartNumberingAfterBreak="0">
    <w:nsid w:val="4E2A6DDD"/>
    <w:multiLevelType w:val="multilevel"/>
    <w:tmpl w:val="F1C81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5DC266E"/>
    <w:multiLevelType w:val="hybridMultilevel"/>
    <w:tmpl w:val="21CE2B62"/>
    <w:lvl w:ilvl="0" w:tplc="672200E4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46" w15:restartNumberingAfterBreak="0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7355D9D"/>
    <w:multiLevelType w:val="hybridMultilevel"/>
    <w:tmpl w:val="3A82DDA0"/>
    <w:lvl w:ilvl="0" w:tplc="477E2C3C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9" w15:restartNumberingAfterBreak="0">
    <w:nsid w:val="5E577D96"/>
    <w:multiLevelType w:val="hybridMultilevel"/>
    <w:tmpl w:val="E466A3D2"/>
    <w:lvl w:ilvl="0" w:tplc="1A1E4F4E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0525CB"/>
    <w:multiLevelType w:val="hybridMultilevel"/>
    <w:tmpl w:val="3920CF96"/>
    <w:lvl w:ilvl="0" w:tplc="28A2211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</w:rPr>
    </w:lvl>
    <w:lvl w:ilvl="1" w:tplc="2CECA0CC">
      <w:start w:val="1"/>
      <w:numFmt w:val="lowerLetter"/>
      <w:lvlText w:val="%2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51" w15:restartNumberingAfterBreak="0">
    <w:nsid w:val="623C57BE"/>
    <w:multiLevelType w:val="hybridMultilevel"/>
    <w:tmpl w:val="CD20C17E"/>
    <w:lvl w:ilvl="0" w:tplc="7658A0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6C97C9C"/>
    <w:multiLevelType w:val="hybridMultilevel"/>
    <w:tmpl w:val="91944488"/>
    <w:lvl w:ilvl="0" w:tplc="9C4A5C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4" w15:restartNumberingAfterBreak="0">
    <w:nsid w:val="6A97608F"/>
    <w:multiLevelType w:val="multilevel"/>
    <w:tmpl w:val="F9CA3E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55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6" w15:restartNumberingAfterBreak="0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12A3216"/>
    <w:multiLevelType w:val="hybridMultilevel"/>
    <w:tmpl w:val="AC1401F6"/>
    <w:lvl w:ilvl="0" w:tplc="752213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D53387"/>
    <w:multiLevelType w:val="hybridMultilevel"/>
    <w:tmpl w:val="00E47BDC"/>
    <w:lvl w:ilvl="0" w:tplc="629A11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6A67792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1" w15:restartNumberingAfterBreak="0">
    <w:nsid w:val="7B485806"/>
    <w:multiLevelType w:val="hybridMultilevel"/>
    <w:tmpl w:val="2AA08314"/>
    <w:lvl w:ilvl="0" w:tplc="629A11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19532471">
    <w:abstractNumId w:val="0"/>
  </w:num>
  <w:num w:numId="2" w16cid:durableId="94601027">
    <w:abstractNumId w:val="1"/>
  </w:num>
  <w:num w:numId="3" w16cid:durableId="1014376683">
    <w:abstractNumId w:val="5"/>
  </w:num>
  <w:num w:numId="4" w16cid:durableId="885261199">
    <w:abstractNumId w:val="9"/>
  </w:num>
  <w:num w:numId="5" w16cid:durableId="1155491824">
    <w:abstractNumId w:val="32"/>
  </w:num>
  <w:num w:numId="6" w16cid:durableId="1930965614">
    <w:abstractNumId w:val="43"/>
  </w:num>
  <w:num w:numId="7" w16cid:durableId="2036299986">
    <w:abstractNumId w:val="55"/>
  </w:num>
  <w:num w:numId="8" w16cid:durableId="1154495814">
    <w:abstractNumId w:val="28"/>
  </w:num>
  <w:num w:numId="9" w16cid:durableId="523785500">
    <w:abstractNumId w:val="52"/>
  </w:num>
  <w:num w:numId="10" w16cid:durableId="1481650753">
    <w:abstractNumId w:val="47"/>
  </w:num>
  <w:num w:numId="11" w16cid:durableId="1496460969">
    <w:abstractNumId w:val="58"/>
  </w:num>
  <w:num w:numId="12" w16cid:durableId="1271469759">
    <w:abstractNumId w:val="61"/>
  </w:num>
  <w:num w:numId="13" w16cid:durableId="1422724812">
    <w:abstractNumId w:val="44"/>
  </w:num>
  <w:num w:numId="14" w16cid:durableId="623846179">
    <w:abstractNumId w:val="39"/>
  </w:num>
  <w:num w:numId="15" w16cid:durableId="171654013">
    <w:abstractNumId w:val="54"/>
  </w:num>
  <w:num w:numId="16" w16cid:durableId="246885903">
    <w:abstractNumId w:val="48"/>
  </w:num>
  <w:num w:numId="17" w16cid:durableId="896087022">
    <w:abstractNumId w:val="41"/>
  </w:num>
  <w:num w:numId="18" w16cid:durableId="2020889826">
    <w:abstractNumId w:val="5"/>
  </w:num>
  <w:num w:numId="19" w16cid:durableId="1974099389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45504492">
    <w:abstractNumId w:val="42"/>
  </w:num>
  <w:num w:numId="21" w16cid:durableId="1490707831">
    <w:abstractNumId w:val="51"/>
  </w:num>
  <w:num w:numId="22" w16cid:durableId="1555265062">
    <w:abstractNumId w:val="50"/>
  </w:num>
  <w:num w:numId="23" w16cid:durableId="1558206791">
    <w:abstractNumId w:val="37"/>
  </w:num>
  <w:num w:numId="24" w16cid:durableId="7212893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8469532">
    <w:abstractNumId w:val="20"/>
  </w:num>
  <w:num w:numId="26" w16cid:durableId="1652756918">
    <w:abstractNumId w:val="36"/>
  </w:num>
  <w:num w:numId="27" w16cid:durableId="4046490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65686313">
    <w:abstractNumId w:val="18"/>
  </w:num>
  <w:num w:numId="29" w16cid:durableId="1693724943">
    <w:abstractNumId w:val="25"/>
  </w:num>
  <w:num w:numId="30" w16cid:durableId="1290822666">
    <w:abstractNumId w:val="45"/>
  </w:num>
  <w:num w:numId="31" w16cid:durableId="204299305">
    <w:abstractNumId w:val="31"/>
  </w:num>
  <w:num w:numId="32" w16cid:durableId="465245757">
    <w:abstractNumId w:val="34"/>
  </w:num>
  <w:num w:numId="33" w16cid:durableId="1609577110">
    <w:abstractNumId w:val="53"/>
  </w:num>
  <w:num w:numId="34" w16cid:durableId="1966694078">
    <w:abstractNumId w:val="35"/>
  </w:num>
  <w:num w:numId="35" w16cid:durableId="1766146845">
    <w:abstractNumId w:val="29"/>
  </w:num>
  <w:num w:numId="36" w16cid:durableId="1859157037">
    <w:abstractNumId w:val="19"/>
  </w:num>
  <w:num w:numId="37" w16cid:durableId="145498166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47622051">
    <w:abstractNumId w:val="24"/>
  </w:num>
  <w:num w:numId="39" w16cid:durableId="1299722560">
    <w:abstractNumId w:val="49"/>
  </w:num>
  <w:num w:numId="40" w16cid:durableId="1742408201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33763307">
    <w:abstractNumId w:val="22"/>
  </w:num>
  <w:num w:numId="42" w16cid:durableId="944658398">
    <w:abstractNumId w:val="38"/>
  </w:num>
  <w:num w:numId="43" w16cid:durableId="1917745466">
    <w:abstractNumId w:val="30"/>
  </w:num>
  <w:num w:numId="44" w16cid:durableId="1732074951">
    <w:abstractNumId w:val="17"/>
  </w:num>
  <w:num w:numId="45" w16cid:durableId="15151526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66027400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B2"/>
    <w:rsid w:val="000A6FE7"/>
    <w:rsid w:val="00164BFA"/>
    <w:rsid w:val="00200719"/>
    <w:rsid w:val="00240682"/>
    <w:rsid w:val="00275C81"/>
    <w:rsid w:val="002C245C"/>
    <w:rsid w:val="002E12A4"/>
    <w:rsid w:val="002F5F7B"/>
    <w:rsid w:val="002F715A"/>
    <w:rsid w:val="004009BD"/>
    <w:rsid w:val="00491250"/>
    <w:rsid w:val="004E4E01"/>
    <w:rsid w:val="00556516"/>
    <w:rsid w:val="005B5471"/>
    <w:rsid w:val="005E6E23"/>
    <w:rsid w:val="00842007"/>
    <w:rsid w:val="008913E4"/>
    <w:rsid w:val="008D5B0F"/>
    <w:rsid w:val="008E40C8"/>
    <w:rsid w:val="00924BBC"/>
    <w:rsid w:val="0098358C"/>
    <w:rsid w:val="009C7C3D"/>
    <w:rsid w:val="00A03218"/>
    <w:rsid w:val="00A20085"/>
    <w:rsid w:val="00A95F8F"/>
    <w:rsid w:val="00AF584C"/>
    <w:rsid w:val="00B014AB"/>
    <w:rsid w:val="00BE7026"/>
    <w:rsid w:val="00C44114"/>
    <w:rsid w:val="00C8647B"/>
    <w:rsid w:val="00C90EB2"/>
    <w:rsid w:val="00CE0947"/>
    <w:rsid w:val="00D04FB2"/>
    <w:rsid w:val="00D669ED"/>
    <w:rsid w:val="00D9725D"/>
    <w:rsid w:val="00DF21EC"/>
    <w:rsid w:val="00EE504F"/>
    <w:rsid w:val="00F2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DDB8B"/>
  <w15:chartTrackingRefBased/>
  <w15:docId w15:val="{17883872-F038-46CD-B5D6-9B7320737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link w:val="NormalnyWebZnak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FontStyle118">
    <w:name w:val="Font Style118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Data1">
    <w:name w:val="Data1"/>
  </w:style>
  <w:style w:type="character" w:customStyle="1" w:styleId="FontStyle121">
    <w:name w:val="Font Style121"/>
    <w:rPr>
      <w:rFonts w:ascii="Arial Unicode MS" w:eastAsia="Arial Unicode MS" w:cs="Arial Unicode MS"/>
      <w:i/>
      <w:iCs/>
      <w:color w:val="000000"/>
      <w:spacing w:val="10"/>
      <w:sz w:val="18"/>
      <w:szCs w:val="18"/>
    </w:rPr>
  </w:style>
  <w:style w:type="paragraph" w:customStyle="1" w:styleId="Style70">
    <w:name w:val="Style70"/>
    <w:basedOn w:val="Normalny"/>
    <w:pPr>
      <w:suppressAutoHyphens w:val="0"/>
      <w:autoSpaceDE w:val="0"/>
      <w:autoSpaceDN w:val="0"/>
      <w:adjustRightInd w:val="0"/>
      <w:spacing w:after="200" w:line="293" w:lineRule="exact"/>
      <w:ind w:hanging="278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paragraph" w:customStyle="1" w:styleId="Style82">
    <w:name w:val="Style82"/>
    <w:basedOn w:val="Normalny"/>
    <w:pPr>
      <w:suppressAutoHyphens w:val="0"/>
      <w:autoSpaceDE w:val="0"/>
      <w:autoSpaceDN w:val="0"/>
      <w:adjustRightInd w:val="0"/>
      <w:spacing w:after="200" w:line="206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3">
    <w:name w:val="Font Style103"/>
    <w:rPr>
      <w:rFonts w:ascii="Arial Unicode MS" w:eastAsia="Arial Unicode MS" w:cs="Arial Unicode MS"/>
      <w:i/>
      <w:iCs/>
      <w:color w:val="000000"/>
      <w:spacing w:val="10"/>
      <w:sz w:val="14"/>
      <w:szCs w:val="14"/>
    </w:rPr>
  </w:style>
  <w:style w:type="character" w:customStyle="1" w:styleId="FontStyle122">
    <w:name w:val="Font Style122"/>
    <w:rPr>
      <w:rFonts w:ascii="Arial Unicode MS" w:eastAsia="Arial Unicode MS" w:cs="Arial Unicode MS"/>
      <w:color w:val="000000"/>
      <w:sz w:val="16"/>
      <w:szCs w:val="16"/>
    </w:rPr>
  </w:style>
  <w:style w:type="paragraph" w:customStyle="1" w:styleId="Style80">
    <w:name w:val="Style80"/>
    <w:basedOn w:val="Normalny"/>
    <w:pPr>
      <w:suppressAutoHyphens w:val="0"/>
      <w:autoSpaceDE w:val="0"/>
      <w:autoSpaceDN w:val="0"/>
      <w:adjustRightInd w:val="0"/>
      <w:spacing w:after="200" w:line="298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2">
    <w:name w:val="Font Style102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20">
    <w:name w:val="Font Style120"/>
    <w:rPr>
      <w:rFonts w:ascii="Arial Unicode MS" w:eastAsia="Arial Unicode MS" w:cs="Arial Unicode MS"/>
      <w:b/>
      <w:bCs/>
      <w:color w:val="000000"/>
      <w:sz w:val="18"/>
      <w:szCs w:val="18"/>
    </w:rPr>
  </w:style>
  <w:style w:type="paragraph" w:customStyle="1" w:styleId="Default">
    <w:name w:val="Default"/>
    <w:pPr>
      <w:widowControl w:val="0"/>
      <w:suppressAutoHyphens/>
      <w:autoSpaceDE w:val="0"/>
      <w:autoSpaceDN w:val="0"/>
      <w:spacing w:after="160" w:line="288" w:lineRule="auto"/>
      <w:ind w:left="2160" w:firstLine="360"/>
    </w:pPr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rPr>
      <w:sz w:val="20"/>
      <w:szCs w:val="20"/>
    </w:rPr>
  </w:style>
  <w:style w:type="character" w:customStyle="1" w:styleId="TekstkomentarzaZnak">
    <w:name w:val="Tekst komentarza Znak"/>
    <w:link w:val="Tekstkomentarza"/>
    <w:rPr>
      <w:rFonts w:eastAsia="Lucida Sans Unicode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  <w:rPr>
      <w:rFonts w:eastAsia="Lucida Sans Unicode"/>
      <w:b/>
      <w:bCs/>
      <w:lang w:eastAsia="ar-SA"/>
    </w:rPr>
  </w:style>
  <w:style w:type="paragraph" w:customStyle="1" w:styleId="WW-Tekstpodstawowy3">
    <w:name w:val="WW-Tekst podstawowy 3"/>
    <w:basedOn w:val="Normalny"/>
    <w:rsid w:val="00C90EB2"/>
    <w:pPr>
      <w:widowControl/>
    </w:pPr>
    <w:rPr>
      <w:rFonts w:ascii="SwitzerlandNarrow" w:eastAsia="Times New Roman" w:hAnsi="SwitzerlandNarrow"/>
      <w:b/>
      <w:sz w:val="28"/>
      <w:szCs w:val="20"/>
      <w:lang w:eastAsia="pl-PL"/>
    </w:rPr>
  </w:style>
  <w:style w:type="character" w:styleId="Nierozpoznanawzmianka">
    <w:name w:val="Unresolved Mention"/>
    <w:uiPriority w:val="99"/>
    <w:semiHidden/>
    <w:unhideWhenUsed/>
    <w:rsid w:val="000A6FE7"/>
    <w:rPr>
      <w:color w:val="605E5C"/>
      <w:shd w:val="clear" w:color="auto" w:fill="E1DFDD"/>
    </w:rPr>
  </w:style>
  <w:style w:type="character" w:customStyle="1" w:styleId="NagwekZnak">
    <w:name w:val="Nagłówek Znak"/>
    <w:link w:val="Nagwek"/>
    <w:uiPriority w:val="99"/>
    <w:rsid w:val="00240682"/>
    <w:rPr>
      <w:rFonts w:eastAsia="Lucida Sans Unicode"/>
      <w:sz w:val="24"/>
      <w:szCs w:val="24"/>
      <w:lang w:eastAsia="ar-SA"/>
    </w:rPr>
  </w:style>
  <w:style w:type="character" w:customStyle="1" w:styleId="NormalnyWebZnak">
    <w:name w:val="Normalny (Web) Znak"/>
    <w:link w:val="NormalnyWeb"/>
    <w:rsid w:val="002406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537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5789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9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04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66556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473A6-DF39-4AC7-933F-5F8B9FF97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2308</CharactersWithSpaces>
  <SharedDoc>false</SharedDoc>
  <HLinks>
    <vt:vector size="18" baseType="variant">
      <vt:variant>
        <vt:i4>4849740</vt:i4>
      </vt:variant>
      <vt:variant>
        <vt:i4>10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5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8192099</vt:i4>
      </vt:variant>
      <vt:variant>
        <vt:i4>0</vt:i4>
      </vt:variant>
      <vt:variant>
        <vt:i4>0</vt:i4>
      </vt:variant>
      <vt:variant>
        <vt:i4>5</vt:i4>
      </vt:variant>
      <vt:variant>
        <vt:lpwstr>https://bip.malopolska.pl/nikns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subject/>
  <dc:creator>wdobosz</dc:creator>
  <cp:keywords/>
  <cp:lastModifiedBy>Wojciech Dobosz</cp:lastModifiedBy>
  <cp:revision>7</cp:revision>
  <cp:lastPrinted>2023-05-24T10:31:00Z</cp:lastPrinted>
  <dcterms:created xsi:type="dcterms:W3CDTF">2025-09-12T15:31:00Z</dcterms:created>
  <dcterms:modified xsi:type="dcterms:W3CDTF">2025-11-26T10:33:00Z</dcterms:modified>
</cp:coreProperties>
</file>