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E8F49" w14:textId="77777777" w:rsidR="009119D0" w:rsidRPr="00D271A8" w:rsidRDefault="004A4F46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2</w:t>
      </w:r>
      <w:r w:rsidR="009119D0">
        <w:rPr>
          <w:rFonts w:ascii="Cambria" w:hAnsi="Cambria" w:cs="Calibri"/>
          <w:b/>
          <w:bCs/>
          <w:sz w:val="20"/>
          <w:szCs w:val="20"/>
        </w:rPr>
        <w:t xml:space="preserve"> do S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0819D634" w14:textId="77777777" w:rsidR="009119D0" w:rsidRPr="00D271A8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bookmarkStart w:id="0" w:name="_GoBack"/>
      <w:bookmarkEnd w:id="0"/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623B3D6A" w14:textId="77777777" w:rsidR="009119D0" w:rsidRPr="00D271A8" w:rsidRDefault="009119D0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5ECEEC26" w14:textId="77777777" w:rsidR="00E32E05" w:rsidRPr="00B84829" w:rsidRDefault="00E32E05" w:rsidP="00E32E05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2025</w:t>
      </w:r>
      <w:r w:rsidRPr="00AB52F9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 </w:t>
      </w:r>
      <w:r w:rsidRPr="00AB52F9">
        <w:rPr>
          <w:rFonts w:ascii="Cambria" w:hAnsi="Cambria"/>
          <w:sz w:val="20"/>
          <w:szCs w:val="20"/>
        </w:rPr>
        <w:t xml:space="preserve">roku w </w:t>
      </w:r>
      <w:r>
        <w:rPr>
          <w:rFonts w:ascii="Cambria" w:hAnsi="Cambria"/>
          <w:b/>
          <w:sz w:val="20"/>
          <w:szCs w:val="20"/>
        </w:rPr>
        <w:t>Obrazowie</w:t>
      </w:r>
    </w:p>
    <w:p w14:paraId="4346658A" w14:textId="77777777" w:rsidR="00E32E05" w:rsidRPr="00AB52F9" w:rsidRDefault="00E32E05" w:rsidP="00E32E05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</w:t>
      </w:r>
      <w:r w:rsidRPr="00AB52F9">
        <w:rPr>
          <w:rFonts w:ascii="Cambria" w:hAnsi="Cambria"/>
          <w:sz w:val="20"/>
          <w:szCs w:val="20"/>
        </w:rPr>
        <w:t xml:space="preserve">omiędzy: </w:t>
      </w:r>
    </w:p>
    <w:p w14:paraId="7EB24302" w14:textId="77777777" w:rsidR="00E32E05" w:rsidRPr="00E43781" w:rsidRDefault="00E32E05" w:rsidP="00E32E05">
      <w:pPr>
        <w:ind w:left="6237" w:hanging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Gmina Obrazów</w:t>
      </w:r>
    </w:p>
    <w:p w14:paraId="17C1A8CD" w14:textId="77777777" w:rsidR="00E32E05" w:rsidRDefault="00E32E05" w:rsidP="00E32E05">
      <w:pPr>
        <w:ind w:left="6237" w:hanging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Obrazów 84</w:t>
      </w:r>
    </w:p>
    <w:p w14:paraId="7B758AB9" w14:textId="77777777" w:rsidR="00E32E05" w:rsidRPr="002D6845" w:rsidRDefault="00E32E05" w:rsidP="00E32E05">
      <w:pPr>
        <w:ind w:left="6237" w:hanging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27-641 Obrazów</w:t>
      </w:r>
    </w:p>
    <w:p w14:paraId="6757DBA2" w14:textId="77777777" w:rsidR="00E32E05" w:rsidRDefault="00E32E05" w:rsidP="00E32E05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</w:p>
    <w:p w14:paraId="3091BC94" w14:textId="77777777" w:rsidR="00E32E05" w:rsidRPr="00AB52F9" w:rsidRDefault="00E32E05" w:rsidP="00E32E05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przez: </w:t>
      </w:r>
    </w:p>
    <w:p w14:paraId="61FC54BA" w14:textId="77777777" w:rsidR="00E32E05" w:rsidRPr="00AB52F9" w:rsidRDefault="00E32E05" w:rsidP="00E32E05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284B510B" w14:textId="77777777" w:rsidR="00E32E05" w:rsidRPr="00AB52F9" w:rsidRDefault="00E32E05" w:rsidP="00E32E05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6C70D4EE" w14:textId="77777777" w:rsidR="00E32E05" w:rsidRPr="00903203" w:rsidRDefault="00E32E05" w:rsidP="00E32E05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3FA5A8AB" w14:textId="77777777" w:rsidR="00E32E05" w:rsidRPr="00903203" w:rsidRDefault="00E32E05" w:rsidP="00E32E05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51448BDA" w14:textId="77777777" w:rsidR="00E32E05" w:rsidRPr="00D271A8" w:rsidRDefault="00E32E05" w:rsidP="00E32E05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00A71357" w14:textId="77777777" w:rsidR="004B0393" w:rsidRPr="00D271A8" w:rsidRDefault="004B0393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</w:p>
    <w:p w14:paraId="6DBDF2D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643AB1D1" w14:textId="25C4136B" w:rsidR="00C4716B" w:rsidRDefault="009119D0" w:rsidP="0076089E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0"/>
          <w:szCs w:val="20"/>
        </w:rPr>
      </w:pPr>
      <w:r w:rsidRPr="00CA5671">
        <w:rPr>
          <w:rFonts w:ascii="Cambria" w:hAnsi="Cambria" w:cs="Arial"/>
          <w:bCs/>
          <w:sz w:val="20"/>
          <w:szCs w:val="20"/>
        </w:rPr>
        <w:t xml:space="preserve">W wyniku udzielonego zamówienia publicznego w trybie podstawowym, na podstawie art. 275 pkt 1 ustawy </w:t>
      </w:r>
      <w:r w:rsidR="00E432F9" w:rsidRPr="00CA5671">
        <w:rPr>
          <w:rFonts w:ascii="Cambria" w:hAnsi="Cambria" w:cs="Arial"/>
          <w:bCs/>
          <w:sz w:val="20"/>
          <w:szCs w:val="20"/>
        </w:rPr>
        <w:br/>
      </w:r>
      <w:r w:rsidRPr="00CA5671">
        <w:rPr>
          <w:rFonts w:ascii="Cambria" w:hAnsi="Cambria" w:cs="Arial"/>
          <w:bCs/>
          <w:sz w:val="20"/>
          <w:szCs w:val="20"/>
        </w:rPr>
        <w:t xml:space="preserve">z dnia 11 września 2019 r. - Prawo zamówień </w:t>
      </w:r>
      <w:r w:rsidR="000E61B5">
        <w:rPr>
          <w:rFonts w:ascii="Cambria" w:hAnsi="Cambria" w:cs="Arial"/>
          <w:bCs/>
          <w:sz w:val="20"/>
          <w:szCs w:val="20"/>
        </w:rPr>
        <w:t>publicznych (Dz. U. z 2024</w:t>
      </w:r>
      <w:r w:rsidR="007D5DE1" w:rsidRPr="00CA5671">
        <w:rPr>
          <w:rFonts w:ascii="Cambria" w:hAnsi="Cambria" w:cs="Arial"/>
          <w:bCs/>
          <w:sz w:val="20"/>
          <w:szCs w:val="20"/>
        </w:rPr>
        <w:t xml:space="preserve"> r., poz. </w:t>
      </w:r>
      <w:r w:rsidR="000E61B5">
        <w:rPr>
          <w:rFonts w:ascii="Cambria" w:hAnsi="Cambria" w:cs="Arial"/>
          <w:bCs/>
          <w:sz w:val="20"/>
          <w:szCs w:val="20"/>
        </w:rPr>
        <w:t>1320</w:t>
      </w:r>
      <w:r w:rsidRPr="00CA5671">
        <w:rPr>
          <w:rFonts w:ascii="Cambria" w:hAnsi="Cambria" w:cs="Arial"/>
          <w:bCs/>
          <w:sz w:val="20"/>
          <w:szCs w:val="20"/>
        </w:rPr>
        <w:t xml:space="preserve">) [zwanej dalej także „ustawa </w:t>
      </w:r>
      <w:proofErr w:type="spellStart"/>
      <w:r w:rsidRPr="00CA5671">
        <w:rPr>
          <w:rFonts w:ascii="Cambria" w:hAnsi="Cambria" w:cs="Arial"/>
          <w:bCs/>
          <w:sz w:val="20"/>
          <w:szCs w:val="20"/>
        </w:rPr>
        <w:t>Pzp</w:t>
      </w:r>
      <w:proofErr w:type="spellEnd"/>
      <w:r w:rsidRPr="00CA5671">
        <w:rPr>
          <w:rFonts w:ascii="Cambria" w:hAnsi="Cambria" w:cs="Arial"/>
          <w:bCs/>
          <w:sz w:val="20"/>
          <w:szCs w:val="20"/>
        </w:rPr>
        <w:t xml:space="preserve">”], </w:t>
      </w:r>
      <w:r w:rsidRPr="00CA5671">
        <w:rPr>
          <w:rFonts w:ascii="Cambria" w:hAnsi="Cambria" w:cs="Arial"/>
          <w:b/>
          <w:sz w:val="20"/>
          <w:szCs w:val="20"/>
        </w:rPr>
        <w:t>Zamawiający</w:t>
      </w:r>
      <w:r w:rsidRPr="00CA5671">
        <w:rPr>
          <w:rFonts w:ascii="Cambria" w:hAnsi="Cambria" w:cs="Arial"/>
          <w:bCs/>
          <w:sz w:val="20"/>
          <w:szCs w:val="20"/>
        </w:rPr>
        <w:t xml:space="preserve"> zleca, a </w:t>
      </w:r>
      <w:r w:rsidRPr="00CA5671">
        <w:rPr>
          <w:rFonts w:ascii="Cambria" w:hAnsi="Cambria" w:cs="Arial"/>
          <w:b/>
          <w:sz w:val="20"/>
          <w:szCs w:val="20"/>
        </w:rPr>
        <w:t>Wykonawca</w:t>
      </w:r>
      <w:bookmarkStart w:id="1" w:name="_Hlk32819668"/>
      <w:r w:rsidR="00131A13" w:rsidRPr="00CA5671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8D0324" w:rsidRPr="00CA5671">
        <w:rPr>
          <w:rFonts w:ascii="Cambria" w:hAnsi="Cambria" w:cs="Arial"/>
          <w:bCs/>
          <w:sz w:val="20"/>
          <w:szCs w:val="20"/>
        </w:rPr>
        <w:t xml:space="preserve"> pn.</w:t>
      </w:r>
      <w:r w:rsidR="00131A13" w:rsidRPr="00E77B3D">
        <w:rPr>
          <w:rFonts w:ascii="Cambria" w:hAnsi="Cambria" w:cs="Arial"/>
          <w:sz w:val="20"/>
          <w:szCs w:val="20"/>
        </w:rPr>
        <w:t>:</w:t>
      </w:r>
      <w:r w:rsidR="00131A13" w:rsidRPr="002F6531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77B3D" w:rsidRPr="00E77B3D">
        <w:rPr>
          <w:rFonts w:ascii="Cambria" w:hAnsi="Cambria" w:cs="Arial"/>
          <w:b/>
          <w:bCs/>
          <w:sz w:val="20"/>
          <w:szCs w:val="20"/>
        </w:rPr>
        <w:t xml:space="preserve">„Przebudowa drogi wewnętrznej Kleczanów - Komorna od km 0+000 do km 0+500 na działce o nr </w:t>
      </w:r>
      <w:proofErr w:type="spellStart"/>
      <w:r w:rsidR="00E77B3D" w:rsidRPr="00E77B3D">
        <w:rPr>
          <w:rFonts w:ascii="Cambria" w:hAnsi="Cambria" w:cs="Arial"/>
          <w:b/>
          <w:bCs/>
          <w:sz w:val="20"/>
          <w:szCs w:val="20"/>
        </w:rPr>
        <w:t>ewid</w:t>
      </w:r>
      <w:proofErr w:type="spellEnd"/>
      <w:r w:rsidR="00E77B3D" w:rsidRPr="00E77B3D">
        <w:rPr>
          <w:rFonts w:ascii="Cambria" w:hAnsi="Cambria" w:cs="Arial"/>
          <w:b/>
          <w:bCs/>
          <w:sz w:val="20"/>
          <w:szCs w:val="20"/>
        </w:rPr>
        <w:t xml:space="preserve">. 228 położonej w </w:t>
      </w:r>
      <w:proofErr w:type="spellStart"/>
      <w:r w:rsidR="00E77B3D" w:rsidRPr="00E77B3D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E77B3D" w:rsidRPr="00E77B3D">
        <w:rPr>
          <w:rFonts w:ascii="Cambria" w:hAnsi="Cambria" w:cs="Arial"/>
          <w:b/>
          <w:bCs/>
          <w:sz w:val="20"/>
          <w:szCs w:val="20"/>
        </w:rPr>
        <w:t>. Kleczanów celem zabezpieczenia dna wąwozu lessowego”</w:t>
      </w:r>
      <w:r w:rsidR="00E77B3D">
        <w:rPr>
          <w:rFonts w:ascii="Cambria" w:hAnsi="Cambria" w:cs="Arial"/>
          <w:b/>
          <w:bCs/>
          <w:sz w:val="20"/>
          <w:szCs w:val="20"/>
        </w:rPr>
        <w:t>.</w:t>
      </w:r>
    </w:p>
    <w:p w14:paraId="13CE243C" w14:textId="10E205F7" w:rsidR="00131A13" w:rsidRPr="00BF0050" w:rsidRDefault="00B8778F" w:rsidP="00BF005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Zakres Przedmiotu umowy określa dokumentacja projektowa – przedmiar, specyfikacja techniczna wykonania </w:t>
      </w:r>
      <w:r>
        <w:rPr>
          <w:rFonts w:ascii="Cambria" w:hAnsi="Cambria" w:cs="Arial"/>
          <w:bCs/>
          <w:sz w:val="20"/>
          <w:szCs w:val="20"/>
        </w:rPr>
        <w:br/>
        <w:t>i odbioru robót budowlanych, zapisy specyfikacji warunków zamówienia.</w:t>
      </w:r>
    </w:p>
    <w:bookmarkEnd w:id="1"/>
    <w:p w14:paraId="6650C5CC" w14:textId="2B078F08" w:rsidR="009119D0" w:rsidRPr="007256F4" w:rsidRDefault="009119D0" w:rsidP="00CF35F2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/>
          <w:bCs/>
          <w:sz w:val="20"/>
          <w:szCs w:val="20"/>
        </w:rPr>
        <w:t>Wykonawca</w:t>
      </w:r>
      <w:r w:rsidRPr="007256F4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7256F4">
        <w:rPr>
          <w:rFonts w:ascii="Cambria" w:hAnsi="Cambria" w:cs="Arial"/>
          <w:sz w:val="20"/>
          <w:szCs w:val="20"/>
        </w:rPr>
        <w:t>dokumentacją</w:t>
      </w:r>
      <w:r w:rsidRPr="007256F4">
        <w:rPr>
          <w:rFonts w:ascii="Cambria" w:hAnsi="Cambria" w:cs="Arial"/>
          <w:bCs/>
          <w:sz w:val="20"/>
          <w:szCs w:val="20"/>
        </w:rPr>
        <w:t>, specyfikacją techniczną wykonania i odbioru robót budowlanych i nie wnosi w tym zakresie żadnych zastrzeżeń</w:t>
      </w:r>
      <w:r w:rsidR="00B8778F">
        <w:rPr>
          <w:rFonts w:ascii="Cambria" w:hAnsi="Cambria" w:cs="Arial"/>
          <w:bCs/>
          <w:sz w:val="20"/>
          <w:szCs w:val="20"/>
        </w:rPr>
        <w:t>,</w:t>
      </w:r>
      <w:r w:rsidRPr="007256F4">
        <w:rPr>
          <w:rFonts w:ascii="Cambria" w:hAnsi="Cambria" w:cs="Arial"/>
          <w:bCs/>
          <w:sz w:val="20"/>
          <w:szCs w:val="20"/>
        </w:rPr>
        <w:t xml:space="preserve"> uznając je za wystarczające do realizacji zamówienia.</w:t>
      </w:r>
    </w:p>
    <w:p w14:paraId="43C0FF32" w14:textId="77777777" w:rsidR="009119D0" w:rsidRPr="007256F4" w:rsidRDefault="009119D0" w:rsidP="00CF35F2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5E0B0411" w14:textId="77777777" w:rsidR="009119D0" w:rsidRPr="007256F4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>
        <w:rPr>
          <w:rFonts w:ascii="Cambria" w:hAnsi="Cambria" w:cs="Calibri"/>
          <w:sz w:val="20"/>
          <w:szCs w:val="20"/>
        </w:rPr>
        <w:t xml:space="preserve"> </w:t>
      </w:r>
      <w:r w:rsidRPr="007256F4">
        <w:rPr>
          <w:rFonts w:ascii="Cambria" w:hAnsi="Cambria" w:cs="Calibri"/>
          <w:sz w:val="20"/>
          <w:szCs w:val="20"/>
        </w:rPr>
        <w:t>(dalej harmonogram robót</w:t>
      </w:r>
      <w:r>
        <w:rPr>
          <w:rFonts w:ascii="Cambria" w:hAnsi="Cambria" w:cs="Calibri"/>
          <w:sz w:val="20"/>
          <w:szCs w:val="20"/>
        </w:rPr>
        <w:t xml:space="preserve"> lub harmonogram)</w:t>
      </w:r>
      <w:r w:rsidRPr="007256F4">
        <w:rPr>
          <w:rFonts w:ascii="Cambria" w:hAnsi="Cambria" w:cs="Calibri"/>
          <w:sz w:val="20"/>
          <w:szCs w:val="20"/>
        </w:rPr>
        <w:t xml:space="preserve"> z uwzględnieniem terminów wykonania, który zawierać będzie:</w:t>
      </w:r>
    </w:p>
    <w:p w14:paraId="67A7F762" w14:textId="77777777" w:rsidR="009119D0" w:rsidRPr="007256F4" w:rsidRDefault="009119D0" w:rsidP="00CF35F2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31CA6A6E" w14:textId="77777777" w:rsidR="009119D0" w:rsidRPr="007256F4" w:rsidRDefault="009119D0" w:rsidP="00CF35F2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3D61D328" w14:textId="77777777" w:rsidR="009119D0" w:rsidRPr="007256F4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>
        <w:rPr>
          <w:rFonts w:ascii="Cambria" w:hAnsi="Cambria" w:cs="Calibri"/>
          <w:sz w:val="20"/>
          <w:szCs w:val="20"/>
        </w:rPr>
        <w:t>20</w:t>
      </w:r>
      <w:r w:rsidRPr="007256F4">
        <w:rPr>
          <w:rFonts w:ascii="Cambria" w:hAnsi="Cambria" w:cs="Calibri"/>
          <w:sz w:val="20"/>
          <w:szCs w:val="20"/>
        </w:rPr>
        <w:t xml:space="preserve"> dni od dnia upływu terminu do jego sporządzenia.</w:t>
      </w:r>
    </w:p>
    <w:p w14:paraId="6CEE6D29" w14:textId="77777777" w:rsidR="009119D0" w:rsidRPr="007256F4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lastRenderedPageBreak/>
        <w:t>Postęp robót winien odpowiadać ww. harmonogramowi, a zachowanie uzgodnionych terminów jest podstawowym obowiązkiem Wykonawcy.</w:t>
      </w:r>
    </w:p>
    <w:p w14:paraId="11DEB09D" w14:textId="77777777" w:rsidR="009119D0" w:rsidRPr="007256F4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72A2E1C" w14:textId="77777777" w:rsidR="009119D0" w:rsidRPr="007256F4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hAnsi="Cambria" w:cs="Calibri"/>
          <w:sz w:val="20"/>
          <w:szCs w:val="20"/>
        </w:rPr>
        <w:t>3</w:t>
      </w:r>
      <w:r w:rsidRPr="007256F4">
        <w:rPr>
          <w:rFonts w:ascii="Cambria" w:hAnsi="Cambria" w:cs="Calibri"/>
          <w:sz w:val="20"/>
          <w:szCs w:val="20"/>
        </w:rPr>
        <w:t>0 dni od upływu terminu do przedłużenia zaktualizowanego harmonogramu robót.</w:t>
      </w:r>
    </w:p>
    <w:p w14:paraId="1837AF0F" w14:textId="77777777" w:rsidR="009119D0" w:rsidRPr="007256F4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zmiany  terminu końcowego robót; Przedmiotu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5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Pr="007256F4">
        <w:rPr>
          <w:rFonts w:ascii="Cambria" w:hAnsi="Cambria" w:cs="Calibri"/>
          <w:sz w:val="20"/>
          <w:szCs w:val="20"/>
        </w:rPr>
        <w:t>rzedmiotowe zmiany.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B437F7C" w14:textId="77777777" w:rsidR="009119D0" w:rsidRDefault="009119D0" w:rsidP="00CF35F2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577E71E4" w14:textId="77777777" w:rsidR="009E3885" w:rsidRPr="007256F4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28E41A5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51D40FCA" w14:textId="77777777" w:rsidR="009119D0" w:rsidRPr="003410FC" w:rsidRDefault="009119D0" w:rsidP="00CF35F2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4F6EA674" w14:textId="32865E07" w:rsidR="009119D0" w:rsidRPr="00AF20B1" w:rsidRDefault="009119D0" w:rsidP="00CF35F2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>Protoko</w:t>
      </w:r>
      <w:r w:rsidR="009249B2" w:rsidRPr="00AF20B1">
        <w:rPr>
          <w:rFonts w:ascii="Cambria" w:hAnsi="Cambria" w:cs="Arial"/>
          <w:sz w:val="20"/>
          <w:szCs w:val="20"/>
        </w:rPr>
        <w:t>larne przekazanie placu budowy</w:t>
      </w:r>
      <w:r w:rsidRPr="00AF20B1">
        <w:rPr>
          <w:rFonts w:ascii="Cambria" w:hAnsi="Cambria" w:cs="Arial"/>
          <w:sz w:val="20"/>
          <w:szCs w:val="20"/>
        </w:rPr>
        <w:t xml:space="preserve"> nastąpi </w:t>
      </w:r>
      <w:r w:rsidR="00983815">
        <w:rPr>
          <w:rFonts w:ascii="Cambria" w:hAnsi="Cambria" w:cs="Arial"/>
          <w:sz w:val="20"/>
          <w:szCs w:val="20"/>
        </w:rPr>
        <w:t xml:space="preserve">do </w:t>
      </w:r>
      <w:r w:rsidR="00DF5209">
        <w:rPr>
          <w:rFonts w:ascii="Cambria" w:hAnsi="Cambria" w:cs="Arial"/>
          <w:sz w:val="20"/>
          <w:szCs w:val="20"/>
        </w:rPr>
        <w:t>7</w:t>
      </w:r>
      <w:r w:rsidR="00983815">
        <w:rPr>
          <w:rFonts w:ascii="Cambria" w:hAnsi="Cambria" w:cs="Arial"/>
          <w:sz w:val="20"/>
          <w:szCs w:val="20"/>
        </w:rPr>
        <w:t xml:space="preserve"> dni od podpisania umowy.</w:t>
      </w:r>
    </w:p>
    <w:p w14:paraId="0131B1C4" w14:textId="163EE97E" w:rsidR="00DF5209" w:rsidRPr="00E77B3D" w:rsidRDefault="009119D0" w:rsidP="00E77B3D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7A2644">
        <w:rPr>
          <w:rFonts w:ascii="Cambria" w:hAnsi="Cambria" w:cs="Arial"/>
          <w:sz w:val="20"/>
          <w:szCs w:val="20"/>
        </w:rPr>
        <w:t>Zakończenie robót nastąpi w terminie</w:t>
      </w:r>
      <w:r w:rsidR="005C548A">
        <w:rPr>
          <w:rFonts w:ascii="Cambria" w:hAnsi="Cambria" w:cs="Arial"/>
          <w:sz w:val="20"/>
          <w:szCs w:val="20"/>
        </w:rPr>
        <w:t xml:space="preserve"> do</w:t>
      </w:r>
      <w:r w:rsidR="009D696A" w:rsidRPr="007A2644">
        <w:rPr>
          <w:rFonts w:ascii="Cambria" w:hAnsi="Cambria" w:cs="Arial"/>
          <w:b/>
          <w:sz w:val="20"/>
          <w:szCs w:val="20"/>
        </w:rPr>
        <w:t>:</w:t>
      </w:r>
      <w:r w:rsidR="0076089E">
        <w:rPr>
          <w:rFonts w:ascii="Cambria" w:hAnsi="Cambria" w:cs="Arial"/>
          <w:b/>
          <w:sz w:val="20"/>
          <w:szCs w:val="20"/>
        </w:rPr>
        <w:t xml:space="preserve"> </w:t>
      </w:r>
      <w:r w:rsidR="00CF35F2" w:rsidRPr="00E77B3D">
        <w:rPr>
          <w:rFonts w:ascii="Cambria" w:hAnsi="Cambria" w:cs="Arial"/>
          <w:b/>
          <w:sz w:val="20"/>
          <w:szCs w:val="20"/>
        </w:rPr>
        <w:t>1</w:t>
      </w:r>
      <w:r w:rsidR="00E77B3D">
        <w:rPr>
          <w:rFonts w:ascii="Cambria" w:hAnsi="Cambria" w:cs="Arial"/>
          <w:b/>
          <w:sz w:val="20"/>
          <w:szCs w:val="20"/>
        </w:rPr>
        <w:t>4 dni</w:t>
      </w:r>
      <w:r w:rsidR="00CF35F2" w:rsidRPr="00E77B3D">
        <w:rPr>
          <w:rFonts w:ascii="Cambria" w:hAnsi="Cambria" w:cs="Arial"/>
          <w:b/>
          <w:sz w:val="20"/>
          <w:szCs w:val="20"/>
        </w:rPr>
        <w:t xml:space="preserve"> od dnia podpisania umowy.</w:t>
      </w:r>
    </w:p>
    <w:p w14:paraId="59641F1B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b/>
          <w:bCs/>
          <w:sz w:val="20"/>
          <w:szCs w:val="20"/>
        </w:rPr>
        <w:t>§ 3</w:t>
      </w:r>
    </w:p>
    <w:p w14:paraId="710A3575" w14:textId="77777777" w:rsidR="009119D0" w:rsidRPr="00D271A8" w:rsidRDefault="009119D0" w:rsidP="00CF35F2">
      <w:pPr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2FB1C3DD" w14:textId="77777777" w:rsidR="009119D0" w:rsidRPr="00D271A8" w:rsidRDefault="009119D0" w:rsidP="00CF35F2">
      <w:pPr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51B3C096" w14:textId="77777777" w:rsidR="009119D0" w:rsidRPr="00D271A8" w:rsidRDefault="009119D0" w:rsidP="00CF35F2">
      <w:pPr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77F02962" w14:textId="77777777" w:rsidR="009119D0" w:rsidRPr="00D271A8" w:rsidRDefault="009119D0" w:rsidP="00CF35F2">
      <w:pPr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3708E36" w14:textId="77777777" w:rsidR="009119D0" w:rsidRPr="00D271A8" w:rsidRDefault="009119D0" w:rsidP="00CF35F2">
      <w:pPr>
        <w:pStyle w:val="Tytu"/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200C7FF7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1A95F21C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0575EBAD" w14:textId="77777777" w:rsidR="009119D0" w:rsidRPr="00D271A8" w:rsidRDefault="009119D0" w:rsidP="00CF35F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17DEF49D" w14:textId="77777777" w:rsidR="009119D0" w:rsidRPr="00D271A8" w:rsidRDefault="009119D0" w:rsidP="00CF35F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5F5AD751" w14:textId="77777777" w:rsidR="009119D0" w:rsidRPr="00D271A8" w:rsidRDefault="009119D0" w:rsidP="00CF35F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3B0325AD" w14:textId="77777777" w:rsidR="009119D0" w:rsidRPr="00D271A8" w:rsidRDefault="009119D0" w:rsidP="00CF35F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lastRenderedPageBreak/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2C9433B" w14:textId="77777777" w:rsidR="009119D0" w:rsidRPr="00D271A8" w:rsidRDefault="009119D0" w:rsidP="00CF35F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7E24D8B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</w:t>
      </w:r>
      <w:r>
        <w:rPr>
          <w:rFonts w:ascii="Cambria" w:hAnsi="Cambria" w:cs="Arial"/>
          <w:b w:val="0"/>
          <w:sz w:val="20"/>
        </w:rPr>
        <w:t xml:space="preserve"> </w:t>
      </w:r>
      <w:r w:rsidRPr="00D271A8">
        <w:rPr>
          <w:rFonts w:ascii="Cambria" w:hAnsi="Cambria" w:cs="Arial"/>
          <w:b w:val="0"/>
          <w:sz w:val="20"/>
        </w:rPr>
        <w:t>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6699E939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39952844" w14:textId="77777777" w:rsidR="009119D0" w:rsidRPr="00D271A8" w:rsidRDefault="00F541E8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6</w:t>
      </w:r>
      <w:r w:rsidR="009119D0" w:rsidRPr="00D271A8">
        <w:rPr>
          <w:rFonts w:ascii="Cambria" w:hAnsi="Cambria" w:cs="Arial"/>
          <w:b w:val="0"/>
          <w:bCs/>
          <w:sz w:val="20"/>
        </w:rPr>
        <w:t>.</w:t>
      </w:r>
      <w:r w:rsidR="009119D0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9119D0">
        <w:rPr>
          <w:rFonts w:ascii="Cambria" w:hAnsi="Cambria" w:cs="Arial"/>
          <w:b w:val="0"/>
          <w:bCs/>
          <w:sz w:val="20"/>
        </w:rPr>
        <w:t>P</w:t>
      </w:r>
      <w:r w:rsidR="009119D0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A369C82" w14:textId="77777777" w:rsidR="009119D0" w:rsidRPr="00D271A8" w:rsidRDefault="00F541E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A7A65">
        <w:rPr>
          <w:rFonts w:ascii="Cambria" w:hAnsi="Cambria" w:cs="Arial"/>
          <w:b w:val="0"/>
          <w:sz w:val="20"/>
        </w:rPr>
        <w:t>7</w:t>
      </w:r>
      <w:r w:rsidR="009119D0" w:rsidRPr="00CA7A65">
        <w:rPr>
          <w:rFonts w:ascii="Cambria" w:hAnsi="Cambria" w:cs="Arial"/>
          <w:b w:val="0"/>
          <w:sz w:val="20"/>
        </w:rPr>
        <w:t>.</w:t>
      </w:r>
      <w:r w:rsidR="009119D0" w:rsidRPr="00D271A8">
        <w:rPr>
          <w:rFonts w:ascii="Cambria" w:hAnsi="Cambria" w:cs="Arial"/>
          <w:b w:val="0"/>
          <w:sz w:val="20"/>
        </w:rPr>
        <w:t xml:space="preserve">  </w:t>
      </w:r>
      <w:r w:rsidR="009119D0">
        <w:rPr>
          <w:rFonts w:ascii="Cambria" w:hAnsi="Cambria" w:cs="Arial"/>
          <w:b w:val="0"/>
          <w:sz w:val="20"/>
        </w:rPr>
        <w:t xml:space="preserve"> </w:t>
      </w:r>
      <w:r w:rsidR="009119D0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9119D0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9119D0" w:rsidRPr="004D3F6E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9119D0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9119D0" w:rsidRPr="00D271A8">
        <w:rPr>
          <w:rFonts w:ascii="Cambria" w:hAnsi="Cambria" w:cs="Arial"/>
          <w:b w:val="0"/>
          <w:sz w:val="20"/>
        </w:rPr>
        <w:t>.</w:t>
      </w:r>
    </w:p>
    <w:p w14:paraId="4EF15B48" w14:textId="5EC4C5E1" w:rsidR="009119D0" w:rsidRPr="007E0F83" w:rsidRDefault="009119D0" w:rsidP="00CF35F2">
      <w:pPr>
        <w:pStyle w:val="Tytu"/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C47C342" w14:textId="77777777" w:rsidR="009119D0" w:rsidRPr="00F778A3" w:rsidRDefault="009119D0" w:rsidP="00CF35F2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081A7640" w14:textId="77777777" w:rsidR="009119D0" w:rsidRPr="00F778A3" w:rsidRDefault="009119D0" w:rsidP="00CF35F2">
      <w:pPr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7A371C5C" w14:textId="77777777" w:rsidR="009119D0" w:rsidRPr="00F778A3" w:rsidRDefault="009119D0" w:rsidP="00CF35F2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2F47EE95" w14:textId="77777777" w:rsidR="009119D0" w:rsidRPr="00866BBA" w:rsidRDefault="009119D0" w:rsidP="00CF35F2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75989907" w14:textId="77777777" w:rsidR="009119D0" w:rsidRPr="00F778A3" w:rsidRDefault="009119D0" w:rsidP="00CF35F2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7A3385A5" w14:textId="77777777" w:rsidR="009119D0" w:rsidRPr="00D271A8" w:rsidRDefault="009119D0" w:rsidP="00CF35F2">
      <w:pPr>
        <w:pStyle w:val="Tytu"/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798E204D" w14:textId="77777777" w:rsidR="009249B2" w:rsidRDefault="009249B2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59AFE8F" w14:textId="5560B1B4" w:rsidR="009119D0" w:rsidRPr="00D271A8" w:rsidRDefault="00E432F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</w:t>
      </w:r>
      <w:r w:rsidR="009119D0" w:rsidRPr="00D271A8">
        <w:rPr>
          <w:rFonts w:ascii="Cambria" w:hAnsi="Cambria" w:cs="Arial"/>
          <w:b/>
          <w:sz w:val="20"/>
          <w:szCs w:val="20"/>
        </w:rPr>
        <w:t>4</w:t>
      </w:r>
    </w:p>
    <w:p w14:paraId="462471EA" w14:textId="6A506F2C" w:rsidR="00E432F9" w:rsidRDefault="009119D0" w:rsidP="00CF35F2">
      <w:pPr>
        <w:pStyle w:val="Standard"/>
        <w:numPr>
          <w:ilvl w:val="0"/>
          <w:numId w:val="36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3080D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F3080D">
        <w:rPr>
          <w:rFonts w:ascii="Cambria" w:hAnsi="Cambria" w:cs="Arial"/>
          <w:bCs/>
          <w:sz w:val="20"/>
          <w:szCs w:val="20"/>
        </w:rPr>
        <w:t>nad robotami stanowiącym</w:t>
      </w:r>
      <w:r w:rsidR="002C4699">
        <w:rPr>
          <w:rFonts w:ascii="Cambria" w:hAnsi="Cambria" w:cs="Arial"/>
          <w:bCs/>
          <w:sz w:val="20"/>
          <w:szCs w:val="20"/>
        </w:rPr>
        <w:t>i przedmiot niniejszej umowy, z</w:t>
      </w:r>
      <w:r w:rsidRPr="00F3080D">
        <w:rPr>
          <w:rFonts w:ascii="Cambria" w:hAnsi="Cambria" w:cs="Arial"/>
          <w:bCs/>
          <w:sz w:val="20"/>
          <w:szCs w:val="20"/>
        </w:rPr>
        <w:t>godnie z ustawą z dnia 7 lipca 1994r. Prawo Budowlane</w:t>
      </w:r>
      <w:r>
        <w:rPr>
          <w:rFonts w:ascii="Cambria" w:hAnsi="Cambria" w:cs="Arial"/>
          <w:bCs/>
          <w:sz w:val="20"/>
          <w:szCs w:val="20"/>
        </w:rPr>
        <w:t xml:space="preserve"> (tekst jednolity Dz. U. z 202</w:t>
      </w:r>
      <w:r w:rsidR="00B906EF">
        <w:rPr>
          <w:rFonts w:ascii="Cambria" w:hAnsi="Cambria" w:cs="Arial"/>
          <w:bCs/>
          <w:sz w:val="20"/>
          <w:szCs w:val="20"/>
        </w:rPr>
        <w:t>5</w:t>
      </w:r>
      <w:r w:rsidRPr="00F3080D">
        <w:rPr>
          <w:rFonts w:ascii="Cambria" w:hAnsi="Cambria" w:cs="Arial"/>
          <w:bCs/>
          <w:sz w:val="20"/>
          <w:szCs w:val="20"/>
        </w:rPr>
        <w:t xml:space="preserve"> r., poz. </w:t>
      </w:r>
      <w:r w:rsidR="00B906EF">
        <w:rPr>
          <w:rFonts w:ascii="Cambria" w:hAnsi="Cambria" w:cs="Arial"/>
          <w:bCs/>
          <w:sz w:val="20"/>
          <w:szCs w:val="20"/>
        </w:rPr>
        <w:t>418</w:t>
      </w:r>
      <w:r w:rsidRPr="00F3080D">
        <w:rPr>
          <w:rFonts w:ascii="Cambria" w:hAnsi="Cambria" w:cs="Arial"/>
          <w:bCs/>
          <w:sz w:val="20"/>
          <w:szCs w:val="20"/>
        </w:rPr>
        <w:t>).</w:t>
      </w:r>
    </w:p>
    <w:p w14:paraId="7F330029" w14:textId="77777777" w:rsidR="009119D0" w:rsidRPr="00E432F9" w:rsidRDefault="009119D0" w:rsidP="00CF35F2">
      <w:pPr>
        <w:pStyle w:val="Standard"/>
        <w:numPr>
          <w:ilvl w:val="0"/>
          <w:numId w:val="36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E432F9">
        <w:rPr>
          <w:rFonts w:ascii="Cambria" w:hAnsi="Cambria" w:cs="Arial"/>
          <w:sz w:val="20"/>
          <w:szCs w:val="20"/>
        </w:rPr>
        <w:t>Ustanowionym przez Wykonawcę Kierownikiem budowy jest: ………………………………………………………………..</w:t>
      </w:r>
    </w:p>
    <w:p w14:paraId="629A2326" w14:textId="3EC32EA0" w:rsidR="009119D0" w:rsidRDefault="009119D0" w:rsidP="009249B2">
      <w:pPr>
        <w:pStyle w:val="Nagwek1"/>
        <w:tabs>
          <w:tab w:val="num" w:pos="426"/>
        </w:tabs>
        <w:spacing w:after="120" w:line="276" w:lineRule="auto"/>
        <w:ind w:left="426"/>
        <w:jc w:val="both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lastRenderedPageBreak/>
        <w:t>działający w granicach umocowania określonego przepisami ustawy z dnia 7 lipca 1994</w:t>
      </w:r>
      <w:r w:rsidR="009249B2">
        <w:rPr>
          <w:rFonts w:cs="Arial"/>
          <w:b w:val="0"/>
          <w:iCs/>
          <w:sz w:val="20"/>
          <w:szCs w:val="20"/>
        </w:rPr>
        <w:t xml:space="preserve"> </w:t>
      </w:r>
      <w:r w:rsidRPr="00DB1B08">
        <w:rPr>
          <w:rFonts w:cs="Arial"/>
          <w:b w:val="0"/>
          <w:iCs/>
          <w:sz w:val="20"/>
          <w:szCs w:val="20"/>
        </w:rPr>
        <w:t xml:space="preserve">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202</w:t>
      </w:r>
      <w:r w:rsidR="00F268F6">
        <w:rPr>
          <w:rFonts w:cs="Arial"/>
          <w:b w:val="0"/>
          <w:bCs w:val="0"/>
          <w:sz w:val="20"/>
          <w:szCs w:val="20"/>
          <w:lang w:eastAsia="pl-PL"/>
        </w:rPr>
        <w:t>3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F268F6">
        <w:rPr>
          <w:rFonts w:cs="Arial"/>
          <w:b w:val="0"/>
          <w:bCs w:val="0"/>
          <w:sz w:val="20"/>
          <w:szCs w:val="20"/>
          <w:lang w:eastAsia="pl-PL"/>
        </w:rPr>
        <w:t>682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</w:t>
      </w:r>
      <w:r>
        <w:rPr>
          <w:rFonts w:cs="Arial"/>
          <w:b w:val="0"/>
          <w:sz w:val="20"/>
          <w:szCs w:val="20"/>
        </w:rPr>
        <w:t xml:space="preserve"> – dalej  również ustawy PB</w:t>
      </w:r>
    </w:p>
    <w:p w14:paraId="6CD97C4E" w14:textId="77777777" w:rsidR="004B0393" w:rsidRPr="004B0393" w:rsidRDefault="004B0393" w:rsidP="004B0393"/>
    <w:p w14:paraId="4E434531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05C24138" w14:textId="77777777" w:rsidR="009119D0" w:rsidRPr="00D271A8" w:rsidRDefault="009119D0" w:rsidP="00CF35F2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084CC1B6" w14:textId="77777777" w:rsidR="009119D0" w:rsidRPr="00D271A8" w:rsidRDefault="009119D0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03B017B9" w14:textId="77777777" w:rsidR="009119D0" w:rsidRPr="00D271A8" w:rsidRDefault="009119D0" w:rsidP="00CF35F2">
      <w:pPr>
        <w:numPr>
          <w:ilvl w:val="0"/>
          <w:numId w:val="10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58AB4F4" w14:textId="77777777" w:rsidR="009119D0" w:rsidRPr="00D271A8" w:rsidRDefault="009119D0" w:rsidP="00CF35F2">
      <w:pPr>
        <w:numPr>
          <w:ilvl w:val="0"/>
          <w:numId w:val="10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54CB695" w14:textId="77777777" w:rsidR="009119D0" w:rsidRPr="00D271A8" w:rsidRDefault="009119D0" w:rsidP="00CF35F2">
      <w:pPr>
        <w:numPr>
          <w:ilvl w:val="0"/>
          <w:numId w:val="10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B051F9C" w14:textId="77777777" w:rsidR="009119D0" w:rsidRPr="00D271A8" w:rsidRDefault="009119D0" w:rsidP="00CF35F2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E9A8754" w14:textId="77777777" w:rsidR="009119D0" w:rsidRPr="00D271A8" w:rsidRDefault="009119D0" w:rsidP="00CF35F2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9466B78" w14:textId="77777777" w:rsidR="009119D0" w:rsidRPr="00D271A8" w:rsidRDefault="009119D0" w:rsidP="00CF35F2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D95BF26" w14:textId="77777777" w:rsidR="009119D0" w:rsidRDefault="009119D0" w:rsidP="00CF35F2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4D2E580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09BB5165" w14:textId="77777777" w:rsidR="009119D0" w:rsidRPr="00D271A8" w:rsidRDefault="009119D0" w:rsidP="00CF35F2">
      <w:pPr>
        <w:numPr>
          <w:ilvl w:val="0"/>
          <w:numId w:val="11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22E46C3" w14:textId="77777777" w:rsidR="00F541E8" w:rsidRPr="00F541E8" w:rsidRDefault="009119D0" w:rsidP="00CF35F2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Przeprowadzi odbiory </w:t>
      </w:r>
      <w:r w:rsidR="00F541E8" w:rsidRPr="00F541E8">
        <w:rPr>
          <w:rFonts w:ascii="Cambria" w:hAnsi="Cambria" w:cs="Arial"/>
          <w:sz w:val="20"/>
          <w:szCs w:val="20"/>
        </w:rPr>
        <w:t>techniczne oraz</w:t>
      </w:r>
      <w:r w:rsidRPr="00F541E8">
        <w:rPr>
          <w:rFonts w:ascii="Cambria" w:hAnsi="Cambria" w:cs="Arial"/>
          <w:sz w:val="20"/>
          <w:szCs w:val="20"/>
        </w:rPr>
        <w:t xml:space="preserve"> sporządzi dokumentacje powykonawczą</w:t>
      </w:r>
      <w:r w:rsidR="004A7E8C">
        <w:rPr>
          <w:rFonts w:ascii="Cambria" w:hAnsi="Cambria" w:cs="Arial"/>
          <w:sz w:val="20"/>
          <w:szCs w:val="20"/>
        </w:rPr>
        <w:t>.</w:t>
      </w:r>
      <w:r w:rsidRPr="00F541E8">
        <w:rPr>
          <w:rFonts w:ascii="Cambria" w:hAnsi="Cambria" w:cs="Arial"/>
          <w:sz w:val="20"/>
          <w:szCs w:val="20"/>
        </w:rPr>
        <w:t xml:space="preserve"> </w:t>
      </w:r>
    </w:p>
    <w:p w14:paraId="745D9415" w14:textId="77777777" w:rsidR="009119D0" w:rsidRPr="001F745F" w:rsidRDefault="009119D0" w:rsidP="00CF35F2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0D2B6EA8" w14:textId="138BBDD4" w:rsidR="00DF5209" w:rsidRPr="00E547E6" w:rsidRDefault="001F745F" w:rsidP="00CF35F2">
      <w:pPr>
        <w:numPr>
          <w:ilvl w:val="0"/>
          <w:numId w:val="12"/>
        </w:numPr>
        <w:rPr>
          <w:rFonts w:ascii="Cambria" w:hAnsi="Cambria" w:cs="Arial"/>
          <w:bCs/>
          <w:sz w:val="20"/>
          <w:szCs w:val="20"/>
        </w:rPr>
      </w:pPr>
      <w:r w:rsidRPr="00EE47FD">
        <w:rPr>
          <w:rFonts w:ascii="Cambria" w:hAnsi="Cambria" w:cs="Arial"/>
          <w:bCs/>
          <w:sz w:val="20"/>
          <w:szCs w:val="20"/>
        </w:rPr>
        <w:t>Zapewni nadzór archeologiczny i raportowanie z tego nadzoru, jeżeli taki wymóg powstanie.</w:t>
      </w:r>
    </w:p>
    <w:p w14:paraId="0A30E4CF" w14:textId="77777777" w:rsidR="00852169" w:rsidRDefault="0085216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C58E739" w14:textId="77777777" w:rsidR="00852169" w:rsidRDefault="0085216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6AA62026" w14:textId="77777777" w:rsidR="00852169" w:rsidRDefault="0085216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453ECFD" w14:textId="69AB45EA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12B7872C" w14:textId="77777777" w:rsidR="009119D0" w:rsidRPr="00D271A8" w:rsidRDefault="009119D0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5C94D9F" w14:textId="77777777" w:rsidR="009119D0" w:rsidRPr="00D271A8" w:rsidRDefault="009119D0" w:rsidP="00CF35F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36B38DCD" w14:textId="77777777" w:rsidR="009119D0" w:rsidRPr="002C4624" w:rsidRDefault="009119D0" w:rsidP="00CF35F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153BE6D" w14:textId="5BCAD885" w:rsidR="009119D0" w:rsidRDefault="00663305" w:rsidP="00CF35F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Zobowiązuje się do o</w:t>
      </w:r>
      <w:r w:rsidR="009119D0" w:rsidRPr="006D028B">
        <w:rPr>
          <w:rFonts w:ascii="Cambria" w:hAnsi="Cambria" w:cs="Arial"/>
          <w:sz w:val="20"/>
          <w:szCs w:val="20"/>
        </w:rPr>
        <w:t>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24BD23FB" w14:textId="77777777" w:rsidR="009119D0" w:rsidRDefault="009119D0" w:rsidP="00CF35F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071A197F" w14:textId="6528CD59" w:rsidR="009119D0" w:rsidRDefault="00663305" w:rsidP="00CF35F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u</w:t>
      </w:r>
      <w:r w:rsidR="009119D0"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0F50D14A" w14:textId="270B3B49" w:rsidR="009119D0" w:rsidRPr="006D028B" w:rsidRDefault="009119D0" w:rsidP="00CF35F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663305">
        <w:rPr>
          <w:rFonts w:ascii="Cambria" w:hAnsi="Cambria"/>
          <w:sz w:val="20"/>
          <w:szCs w:val="20"/>
        </w:rPr>
        <w:t>.</w:t>
      </w:r>
    </w:p>
    <w:p w14:paraId="2A79C78B" w14:textId="77777777" w:rsidR="004C6A60" w:rsidRDefault="004C6A6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CE8FA29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30D1C87E" w14:textId="4DECAF4B" w:rsidR="004C6A60" w:rsidRDefault="009119D0" w:rsidP="00CF35F2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="00952B6B">
        <w:rPr>
          <w:rFonts w:ascii="Cambria" w:hAnsi="Cambria" w:cs="Arial"/>
          <w:sz w:val="20"/>
          <w:szCs w:val="20"/>
        </w:rPr>
        <w:t>mowy z materiałów własnych.</w:t>
      </w:r>
    </w:p>
    <w:p w14:paraId="7B055C31" w14:textId="21C6608F" w:rsidR="009119D0" w:rsidRPr="004C6A60" w:rsidRDefault="009119D0" w:rsidP="00CF35F2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C6A60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4C6A60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(Dz. U. z 202</w:t>
      </w:r>
      <w:r w:rsidR="00F268F6">
        <w:rPr>
          <w:rFonts w:ascii="Cambria" w:hAnsi="Cambria" w:cs="Arial"/>
          <w:sz w:val="20"/>
          <w:szCs w:val="20"/>
        </w:rPr>
        <w:t>1</w:t>
      </w:r>
      <w:r w:rsidRPr="004C6A60">
        <w:rPr>
          <w:rFonts w:ascii="Cambria" w:hAnsi="Cambria" w:cs="Arial"/>
          <w:sz w:val="20"/>
          <w:szCs w:val="20"/>
        </w:rPr>
        <w:t xml:space="preserve"> r., poz. </w:t>
      </w:r>
      <w:r w:rsidR="00F268F6">
        <w:rPr>
          <w:rFonts w:ascii="Cambria" w:hAnsi="Cambria" w:cs="Arial"/>
          <w:sz w:val="20"/>
          <w:szCs w:val="20"/>
        </w:rPr>
        <w:t>1213</w:t>
      </w:r>
      <w:r w:rsidRPr="004C6A60">
        <w:rPr>
          <w:rFonts w:ascii="Cambria" w:hAnsi="Cambria" w:cs="Arial"/>
          <w:sz w:val="20"/>
          <w:szCs w:val="20"/>
        </w:rPr>
        <w:t>) a  zgodnie z art.10 ustawy BP  oraz dokumentacji projektowej, specyfikacji technicznej  wykonania i odbioru robót budowlanych.</w:t>
      </w:r>
    </w:p>
    <w:p w14:paraId="17AEBC83" w14:textId="77777777" w:rsidR="009119D0" w:rsidRDefault="009119D0" w:rsidP="00CF35F2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</w:t>
      </w:r>
      <w:r>
        <w:rPr>
          <w:rFonts w:ascii="Cambria" w:hAnsi="Cambria" w:cs="Arial"/>
          <w:sz w:val="20"/>
          <w:szCs w:val="20"/>
        </w:rPr>
        <w:t>.</w:t>
      </w:r>
    </w:p>
    <w:p w14:paraId="2582B90B" w14:textId="77777777" w:rsidR="009119D0" w:rsidRPr="006D028B" w:rsidRDefault="009119D0" w:rsidP="00CF35F2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301B177" w14:textId="77777777" w:rsidR="009119D0" w:rsidRPr="00D271A8" w:rsidRDefault="009119D0" w:rsidP="00CF35F2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1301ED3D" w14:textId="77777777" w:rsidR="009119D0" w:rsidRPr="00D271A8" w:rsidRDefault="009119D0" w:rsidP="00CF35F2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49D021F1" w14:textId="77777777" w:rsidR="00BE673E" w:rsidRDefault="00BE673E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6E9D1" w14:textId="6A93F94E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5A74DAA7" w14:textId="6DF063F3" w:rsidR="009119D0" w:rsidRPr="00D271A8" w:rsidRDefault="009119D0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9357E9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1488C42" w14:textId="77777777" w:rsidR="00BE673E" w:rsidRDefault="00BE673E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1382C798" w14:textId="77777777" w:rsidR="00DF5209" w:rsidRDefault="00DF5209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4FF52FCE" w14:textId="5640EAF6" w:rsidR="009119D0" w:rsidRPr="00D271A8" w:rsidRDefault="009119D0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03E777D4" w14:textId="18A03F73" w:rsidR="00473DEF" w:rsidRPr="00473DEF" w:rsidRDefault="009119D0" w:rsidP="00CF35F2">
      <w:pPr>
        <w:numPr>
          <w:ilvl w:val="0"/>
          <w:numId w:val="29"/>
        </w:numPr>
        <w:tabs>
          <w:tab w:val="clear" w:pos="1080"/>
          <w:tab w:val="num" w:pos="284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</w:p>
    <w:p w14:paraId="2B1CA742" w14:textId="77777777" w:rsidR="00473DEF" w:rsidRDefault="00473DEF" w:rsidP="00473DEF">
      <w:pPr>
        <w:suppressAutoHyphens/>
        <w:spacing w:after="0" w:line="276" w:lineRule="auto"/>
        <w:ind w:left="360"/>
        <w:jc w:val="both"/>
        <w:rPr>
          <w:rFonts w:ascii="Cambria" w:hAnsi="Cambria" w:cs="Cambria"/>
          <w:sz w:val="20"/>
          <w:szCs w:val="20"/>
        </w:rPr>
      </w:pPr>
    </w:p>
    <w:p w14:paraId="5273CA31" w14:textId="09975C09" w:rsidR="00956245" w:rsidRDefault="009119D0" w:rsidP="00165462">
      <w:pPr>
        <w:suppressAutoHyphens/>
        <w:spacing w:after="0" w:line="276" w:lineRule="auto"/>
        <w:rPr>
          <w:rFonts w:ascii="Cambria" w:hAnsi="Cambria" w:cs="Cambria"/>
          <w:sz w:val="20"/>
          <w:szCs w:val="20"/>
        </w:rPr>
      </w:pPr>
      <w:r w:rsidRPr="00683AE4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="00473DEF">
        <w:rPr>
          <w:rFonts w:ascii="Cambria" w:hAnsi="Cambria" w:cs="Cambria"/>
          <w:sz w:val="20"/>
          <w:szCs w:val="20"/>
        </w:rPr>
        <w:t xml:space="preserve">, w tym podatek VAT </w:t>
      </w:r>
      <w:r w:rsidR="00874831" w:rsidRPr="00683AE4">
        <w:rPr>
          <w:rFonts w:ascii="Cambria" w:hAnsi="Cambria" w:cs="Cambria"/>
          <w:sz w:val="20"/>
          <w:szCs w:val="20"/>
        </w:rPr>
        <w:t>(słownie:</w:t>
      </w:r>
      <w:r w:rsidRPr="00683AE4">
        <w:rPr>
          <w:rFonts w:ascii="Cambria" w:hAnsi="Cambria" w:cs="Cambria"/>
          <w:sz w:val="20"/>
          <w:szCs w:val="20"/>
        </w:rPr>
        <w:t>............................................................................ ..................................</w:t>
      </w:r>
      <w:r w:rsidR="00CD0B8E" w:rsidRPr="00683AE4">
        <w:rPr>
          <w:rFonts w:ascii="Cambria" w:hAnsi="Cambria" w:cs="Cambria"/>
          <w:sz w:val="20"/>
          <w:szCs w:val="20"/>
        </w:rPr>
        <w:t>.............................).</w:t>
      </w:r>
    </w:p>
    <w:p w14:paraId="55BC2AD9" w14:textId="77777777" w:rsidR="00D52388" w:rsidRDefault="00D52388" w:rsidP="00D52388">
      <w:pPr>
        <w:suppressAutoHyphens/>
        <w:spacing w:after="0" w:line="276" w:lineRule="auto"/>
        <w:ind w:left="360"/>
        <w:rPr>
          <w:rFonts w:ascii="Cambria" w:hAnsi="Cambria"/>
          <w:b/>
          <w:sz w:val="20"/>
          <w:szCs w:val="20"/>
        </w:rPr>
      </w:pPr>
    </w:p>
    <w:p w14:paraId="229A8A23" w14:textId="77777777" w:rsidR="00473DEF" w:rsidRPr="00683AE4" w:rsidRDefault="00473DEF" w:rsidP="00473DEF">
      <w:pPr>
        <w:suppressAutoHyphens/>
        <w:spacing w:after="0" w:line="276" w:lineRule="auto"/>
        <w:ind w:left="360"/>
        <w:rPr>
          <w:rFonts w:ascii="Cambria" w:hAnsi="Cambria"/>
          <w:sz w:val="20"/>
          <w:szCs w:val="20"/>
        </w:rPr>
      </w:pPr>
    </w:p>
    <w:p w14:paraId="3F20A76C" w14:textId="2327AC01" w:rsidR="009119D0" w:rsidRPr="00D271A8" w:rsidRDefault="009119D0" w:rsidP="00CF35F2">
      <w:pPr>
        <w:numPr>
          <w:ilvl w:val="0"/>
          <w:numId w:val="29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7D5DE1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</w:t>
      </w:r>
      <w:r>
        <w:rPr>
          <w:rFonts w:ascii="Cambria" w:hAnsi="Cambria" w:cs="Cambria"/>
          <w:sz w:val="20"/>
          <w:szCs w:val="20"/>
        </w:rPr>
        <w:t xml:space="preserve"> i zatwierdzonym harmonogramem</w:t>
      </w:r>
      <w:r w:rsidRPr="00D271A8">
        <w:rPr>
          <w:rFonts w:ascii="Cambria" w:hAnsi="Cambria" w:cs="Cambria"/>
          <w:sz w:val="20"/>
          <w:szCs w:val="20"/>
        </w:rPr>
        <w:t xml:space="preserve">. </w:t>
      </w:r>
    </w:p>
    <w:p w14:paraId="7BB8D48C" w14:textId="17E3E501" w:rsidR="00CB7875" w:rsidRPr="00CB7875" w:rsidRDefault="00CB7875" w:rsidP="00CF35F2">
      <w:pPr>
        <w:pStyle w:val="Style7"/>
        <w:widowControl/>
        <w:numPr>
          <w:ilvl w:val="0"/>
          <w:numId w:val="29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B7875">
        <w:rPr>
          <w:rStyle w:val="FontStyle32"/>
          <w:rFonts w:ascii="Cambria" w:hAnsi="Cambria" w:cs="Calibri"/>
          <w:kern w:val="0"/>
          <w:sz w:val="20"/>
          <w:szCs w:val="20"/>
        </w:rPr>
        <w:lastRenderedPageBreak/>
        <w:t>Wynagrodzenie zawiera ryzyko ryczałtu i jest niezmienne przez cały okres realizacji Umowy.</w:t>
      </w:r>
    </w:p>
    <w:p w14:paraId="0761BFC7" w14:textId="77777777" w:rsidR="009119D0" w:rsidRPr="00550A42" w:rsidRDefault="009119D0" w:rsidP="00CF35F2">
      <w:pPr>
        <w:pStyle w:val="Standard"/>
        <w:numPr>
          <w:ilvl w:val="0"/>
          <w:numId w:val="29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550A4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550A42">
        <w:rPr>
          <w:rFonts w:ascii="Cambria" w:hAnsi="Cambria" w:cs="Calibri"/>
          <w:sz w:val="20"/>
          <w:szCs w:val="20"/>
          <w:vertAlign w:val="superscript"/>
        </w:rPr>
        <w:t>1</w:t>
      </w:r>
      <w:r w:rsidRPr="00550A42">
        <w:rPr>
          <w:rFonts w:ascii="Cambria" w:hAnsi="Cambria" w:cs="Calibri"/>
          <w:sz w:val="20"/>
          <w:szCs w:val="20"/>
        </w:rPr>
        <w:t xml:space="preserve">  Kodeksu cywilnego.</w:t>
      </w:r>
    </w:p>
    <w:p w14:paraId="4C06F355" w14:textId="728535B8" w:rsidR="009119D0" w:rsidRPr="00D271A8" w:rsidRDefault="009119D0" w:rsidP="00CF35F2">
      <w:pPr>
        <w:numPr>
          <w:ilvl w:val="0"/>
          <w:numId w:val="29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i nałoży karę </w:t>
      </w:r>
      <w:r w:rsidR="00815ADD">
        <w:rPr>
          <w:rFonts w:ascii="Cambria" w:hAnsi="Cambria" w:cs="Cambria"/>
          <w:sz w:val="20"/>
          <w:szCs w:val="20"/>
        </w:rPr>
        <w:t>umowną zgodnie z zapisami umowy.</w:t>
      </w:r>
    </w:p>
    <w:p w14:paraId="41B1ED01" w14:textId="77777777" w:rsidR="009119D0" w:rsidRPr="00D271A8" w:rsidRDefault="009119D0" w:rsidP="00CF35F2">
      <w:pPr>
        <w:numPr>
          <w:ilvl w:val="0"/>
          <w:numId w:val="29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61DE1322" w14:textId="77777777" w:rsidR="009119D0" w:rsidRPr="00D271A8" w:rsidRDefault="009119D0" w:rsidP="00CF35F2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1F90DC0A" w14:textId="77777777" w:rsidR="009119D0" w:rsidRPr="00D271A8" w:rsidRDefault="009119D0" w:rsidP="00CF35F2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13563990" w14:textId="0047600F" w:rsidR="009119D0" w:rsidRPr="00BE673E" w:rsidRDefault="009119D0" w:rsidP="00CF35F2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>
        <w:rPr>
          <w:rFonts w:ascii="Cambria" w:hAnsi="Cambria" w:cs="Cambria"/>
          <w:sz w:val="20"/>
          <w:szCs w:val="20"/>
        </w:rPr>
        <w:t>rzypadku, gdy określone w ust. 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37F621EA" w14:textId="20134E96" w:rsidR="00BE673E" w:rsidRPr="00BE673E" w:rsidRDefault="00BE673E" w:rsidP="00CF35F2">
      <w:pPr>
        <w:pStyle w:val="Akapitzlist"/>
        <w:numPr>
          <w:ilvl w:val="0"/>
          <w:numId w:val="29"/>
        </w:numPr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</w:rPr>
      </w:pPr>
      <w:r w:rsidRPr="00BE673E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787FE871" w14:textId="77777777" w:rsidR="00BE673E" w:rsidRPr="00BE673E" w:rsidRDefault="00BE673E" w:rsidP="00CF35F2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proofErr w:type="spellStart"/>
      <w:r w:rsidRPr="00BE673E">
        <w:rPr>
          <w:rFonts w:ascii="Cambria" w:hAnsi="Cambria"/>
        </w:rPr>
        <w:t>split</w:t>
      </w:r>
      <w:proofErr w:type="spellEnd"/>
      <w:r w:rsidRPr="00BE673E">
        <w:rPr>
          <w:rFonts w:ascii="Cambria" w:hAnsi="Cambria"/>
        </w:rPr>
        <w:t xml:space="preserve"> </w:t>
      </w:r>
      <w:proofErr w:type="spellStart"/>
      <w:r w:rsidRPr="00BE673E">
        <w:rPr>
          <w:rFonts w:ascii="Cambria" w:hAnsi="Cambria"/>
        </w:rPr>
        <w:t>payment</w:t>
      </w:r>
      <w:proofErr w:type="spellEnd"/>
      <w:r w:rsidRPr="00BE673E">
        <w:rPr>
          <w:rFonts w:ascii="Cambria" w:hAnsi="Cambria"/>
        </w:rPr>
        <w:t>) przewidzianego w przepisach ustawy o podatku od towarów i usług.</w:t>
      </w:r>
    </w:p>
    <w:p w14:paraId="5E054078" w14:textId="77777777" w:rsidR="00BE673E" w:rsidRPr="00BE673E" w:rsidRDefault="00BE673E" w:rsidP="00CF35F2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Wykonawca oświadcza, że rachunek bankowy na który będą dokonywane płatności to nr………………….</w:t>
      </w:r>
    </w:p>
    <w:p w14:paraId="0A871A88" w14:textId="77777777" w:rsidR="00BE673E" w:rsidRPr="00BE673E" w:rsidRDefault="00BE673E" w:rsidP="00CF35F2">
      <w:pPr>
        <w:pStyle w:val="Akapitzlist"/>
        <w:numPr>
          <w:ilvl w:val="0"/>
          <w:numId w:val="40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BE673E">
        <w:rPr>
          <w:rFonts w:ascii="Cambria" w:hAnsi="Cambria"/>
        </w:rPr>
        <w:t>jest rachunkiem umożliwiającym płatność w ramach mechanizmu podzielonej płatności, o którym mowa powyżej.</w:t>
      </w:r>
    </w:p>
    <w:p w14:paraId="7C118C33" w14:textId="77777777" w:rsidR="00BE673E" w:rsidRPr="00BE673E" w:rsidRDefault="00BE673E" w:rsidP="00CF35F2">
      <w:pPr>
        <w:pStyle w:val="Akapitzlist"/>
        <w:numPr>
          <w:ilvl w:val="0"/>
          <w:numId w:val="40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BE673E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483C7497" w14:textId="77777777" w:rsidR="00BE673E" w:rsidRPr="00BE673E" w:rsidRDefault="00BE673E" w:rsidP="00CF35F2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251ACA1" w14:textId="77777777" w:rsidR="00BE673E" w:rsidRDefault="00BE673E" w:rsidP="00CF35F2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7842600F" w14:textId="77777777" w:rsidR="007E42A5" w:rsidRPr="00164DA1" w:rsidRDefault="007E42A5" w:rsidP="007E42A5">
      <w:pPr>
        <w:spacing w:after="0" w:line="240" w:lineRule="auto"/>
        <w:jc w:val="both"/>
        <w:rPr>
          <w:b/>
        </w:rPr>
      </w:pPr>
    </w:p>
    <w:p w14:paraId="6DEAF930" w14:textId="57B8F7EC" w:rsidR="009119D0" w:rsidRPr="00CB7875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sz w:val="20"/>
          <w:szCs w:val="20"/>
        </w:rPr>
      </w:pPr>
      <w:r w:rsidRPr="00164DA1">
        <w:rPr>
          <w:rFonts w:ascii="Cambria" w:hAnsi="Cambria" w:cs="Calibri"/>
          <w:b/>
          <w:sz w:val="20"/>
          <w:szCs w:val="20"/>
        </w:rPr>
        <w:t>§ 11</w:t>
      </w:r>
      <w:r w:rsidR="00683AE4" w:rsidRPr="00164DA1">
        <w:rPr>
          <w:rFonts w:ascii="Cambria" w:hAnsi="Cambria" w:cs="Calibri"/>
          <w:b/>
          <w:sz w:val="20"/>
          <w:szCs w:val="20"/>
        </w:rPr>
        <w:t xml:space="preserve"> </w:t>
      </w:r>
    </w:p>
    <w:p w14:paraId="02A2A69D" w14:textId="1EE8E2BB" w:rsidR="00CB7875" w:rsidRPr="00CB7875" w:rsidRDefault="00CB7875" w:rsidP="00CF35F2">
      <w:pPr>
        <w:pStyle w:val="Bezodstpw"/>
        <w:numPr>
          <w:ilvl w:val="2"/>
          <w:numId w:val="13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B7875">
        <w:rPr>
          <w:rFonts w:ascii="Cambria" w:hAnsi="Cambria" w:cs="Arial"/>
          <w:bCs/>
          <w:sz w:val="20"/>
          <w:szCs w:val="20"/>
        </w:rPr>
        <w:t xml:space="preserve">Zamawiający nie </w:t>
      </w:r>
      <w:r w:rsidRPr="00CB7875">
        <w:rPr>
          <w:rFonts w:ascii="Cambria" w:hAnsi="Cambria" w:cs="Arial"/>
          <w:sz w:val="20"/>
          <w:szCs w:val="20"/>
        </w:rPr>
        <w:t>dopuszcza częściowego fakturowania robót</w:t>
      </w:r>
      <w:r w:rsidR="002A00A6">
        <w:rPr>
          <w:rFonts w:ascii="Cambria" w:hAnsi="Cambria" w:cs="Arial"/>
          <w:sz w:val="20"/>
          <w:szCs w:val="20"/>
        </w:rPr>
        <w:t>.</w:t>
      </w:r>
    </w:p>
    <w:p w14:paraId="2E0796DA" w14:textId="77777777" w:rsidR="00CB7875" w:rsidRDefault="00CB7875" w:rsidP="00CB7875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04A28A7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78065339" w14:textId="77777777" w:rsidR="009119D0" w:rsidRPr="00D271A8" w:rsidRDefault="009119D0" w:rsidP="00CF35F2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</w:t>
      </w:r>
      <w:r w:rsidR="0027437A">
        <w:rPr>
          <w:rFonts w:ascii="Cambria" w:hAnsi="Cambria" w:cs="Arial"/>
          <w:sz w:val="20"/>
          <w:szCs w:val="20"/>
        </w:rPr>
        <w:t xml:space="preserve">cząc od dnia </w:t>
      </w:r>
      <w:r w:rsidRPr="00D271A8">
        <w:rPr>
          <w:rFonts w:ascii="Cambria" w:hAnsi="Cambria" w:cs="Arial"/>
          <w:sz w:val="20"/>
          <w:szCs w:val="20"/>
        </w:rPr>
        <w:t xml:space="preserve">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25B3B9A1" w14:textId="77777777" w:rsidR="009119D0" w:rsidRPr="00D271A8" w:rsidRDefault="009119D0" w:rsidP="00CF35F2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AE51C24" w14:textId="289E4DBD" w:rsidR="009119D0" w:rsidRPr="00D271A8" w:rsidRDefault="009119D0" w:rsidP="00CF35F2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Jeżeli </w:t>
      </w:r>
      <w:r w:rsidR="00EA2C6F" w:rsidRPr="00D271A8">
        <w:rPr>
          <w:rFonts w:ascii="Cambria" w:hAnsi="Cambria" w:cs="Arial"/>
          <w:sz w:val="20"/>
          <w:szCs w:val="20"/>
        </w:rPr>
        <w:t>Wykonaw</w:t>
      </w:r>
      <w:r w:rsidR="00EA2C6F">
        <w:rPr>
          <w:rFonts w:ascii="Cambria" w:hAnsi="Cambria" w:cs="Arial"/>
          <w:sz w:val="20"/>
          <w:szCs w:val="20"/>
        </w:rPr>
        <w:t>c</w:t>
      </w:r>
      <w:r w:rsidR="00EA2C6F" w:rsidRPr="00D271A8">
        <w:rPr>
          <w:rFonts w:ascii="Cambria" w:hAnsi="Cambria" w:cs="Arial"/>
          <w:sz w:val="20"/>
          <w:szCs w:val="20"/>
        </w:rPr>
        <w:t>a</w:t>
      </w:r>
      <w:r w:rsidRPr="00D271A8">
        <w:rPr>
          <w:rFonts w:ascii="Cambria" w:hAnsi="Cambria" w:cs="Arial"/>
          <w:sz w:val="20"/>
          <w:szCs w:val="20"/>
        </w:rPr>
        <w:t xml:space="preserve">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2759C4C" w14:textId="77777777" w:rsidR="009119D0" w:rsidRPr="00D271A8" w:rsidRDefault="009119D0" w:rsidP="00CF35F2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4F9D5F8" w14:textId="77777777" w:rsidR="009119D0" w:rsidRPr="00D271A8" w:rsidRDefault="009119D0" w:rsidP="00CF35F2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F925412" w14:textId="77777777" w:rsidR="009119D0" w:rsidRPr="00D271A8" w:rsidRDefault="009119D0" w:rsidP="00CF35F2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5BB03398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</w:t>
      </w:r>
      <w:r w:rsidR="009119D0"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11B82E3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2)  </w:t>
      </w:r>
      <w:r w:rsidR="009119D0"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1D14E8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  </w:t>
      </w:r>
      <w:r w:rsidR="009119D0"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35BDFEB0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54E06C85" w14:textId="77777777" w:rsidR="009119D0" w:rsidRPr="00D271A8" w:rsidRDefault="009119D0" w:rsidP="00CF35F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40B00834" w14:textId="77777777" w:rsidR="009119D0" w:rsidRPr="003E1759" w:rsidRDefault="009119D0" w:rsidP="00CF35F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1759">
        <w:rPr>
          <w:rFonts w:ascii="Cambria" w:hAnsi="Cambria" w:cs="Arial"/>
          <w:b/>
          <w:bCs/>
          <w:sz w:val="20"/>
          <w:szCs w:val="20"/>
        </w:rPr>
        <w:t>Wykonawca</w:t>
      </w:r>
      <w:r w:rsidRPr="003E1759">
        <w:rPr>
          <w:rFonts w:ascii="Cambria" w:hAnsi="Cambria" w:cs="Arial"/>
          <w:sz w:val="20"/>
          <w:szCs w:val="20"/>
        </w:rPr>
        <w:t xml:space="preserve"> udziela </w:t>
      </w:r>
      <w:r w:rsidRPr="003E1759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3E1759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3E1759">
        <w:rPr>
          <w:rFonts w:ascii="Cambria" w:hAnsi="Cambria" w:cs="Arial"/>
          <w:b/>
          <w:sz w:val="20"/>
          <w:szCs w:val="20"/>
        </w:rPr>
        <w:t xml:space="preserve">5 % </w:t>
      </w:r>
      <w:r w:rsidRPr="003E1759">
        <w:rPr>
          <w:rFonts w:ascii="Cambria" w:hAnsi="Cambria" w:cs="Arial"/>
          <w:sz w:val="20"/>
          <w:szCs w:val="20"/>
        </w:rPr>
        <w:t xml:space="preserve">ceny brutto wykonania Przedmiotu umowy, tj. kwoty </w:t>
      </w:r>
    </w:p>
    <w:p w14:paraId="3C377D38" w14:textId="77777777" w:rsidR="009119D0" w:rsidRPr="00D271A8" w:rsidRDefault="009119D0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…….</w:t>
      </w: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7CBAE60" w14:textId="77777777" w:rsidR="009119D0" w:rsidRPr="00D271A8" w:rsidRDefault="009119D0" w:rsidP="00CF35F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BED7B55" w14:textId="77777777" w:rsidR="009119D0" w:rsidRPr="00D271A8" w:rsidRDefault="009119D0" w:rsidP="00CF35F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0A13949" w14:textId="0ACF7C3B" w:rsidR="009119D0" w:rsidRPr="00D271A8" w:rsidRDefault="009119D0" w:rsidP="00CF35F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Pozostała część zabezpieczenia w wysokości 30 % całości zabezpieczenia służąca do pok</w:t>
      </w:r>
      <w:r>
        <w:rPr>
          <w:rFonts w:ascii="Cambria" w:hAnsi="Cambria" w:cs="Arial"/>
          <w:sz w:val="20"/>
          <w:szCs w:val="20"/>
        </w:rPr>
        <w:t xml:space="preserve">rycia roszczeń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w ramach rękojmi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>
        <w:rPr>
          <w:rFonts w:ascii="Cambria" w:hAnsi="Cambria" w:cs="Arial"/>
          <w:sz w:val="20"/>
          <w:szCs w:val="20"/>
        </w:rPr>
        <w:t xml:space="preserve">za wady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41F4AFC" w14:textId="77777777" w:rsidR="009119D0" w:rsidRPr="00D271A8" w:rsidRDefault="009119D0" w:rsidP="00CF35F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F8C787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2838CBB8" w14:textId="01D57C22" w:rsidR="009249B2" w:rsidRPr="00164DA1" w:rsidRDefault="009119D0" w:rsidP="00164DA1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63224C97" w14:textId="4F8FD75C" w:rsidR="0039352B" w:rsidRDefault="0039352B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F7766F4" w14:textId="6BF16EE9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72B56705" w14:textId="77777777" w:rsidR="009119D0" w:rsidRPr="00D271A8" w:rsidRDefault="009119D0" w:rsidP="00CF35F2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43E167D" w14:textId="77777777" w:rsidR="009119D0" w:rsidRPr="00D271A8" w:rsidRDefault="009119D0" w:rsidP="00CF35F2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4CF193FF" w14:textId="77777777" w:rsidR="009119D0" w:rsidRPr="00D271A8" w:rsidRDefault="009119D0" w:rsidP="00CF35F2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dziennik budowy potwierdzający gotowość do odbioru potwierdzono wpisem kierownika budowy </w:t>
      </w:r>
      <w:r w:rsidRPr="00D271A8">
        <w:rPr>
          <w:rFonts w:ascii="Cambria" w:hAnsi="Cambria" w:cs="Arial"/>
          <w:sz w:val="20"/>
          <w:szCs w:val="20"/>
        </w:rPr>
        <w:br/>
        <w:t>i inspektora nadzoru.</w:t>
      </w:r>
    </w:p>
    <w:p w14:paraId="6AC78EA0" w14:textId="77777777" w:rsidR="009119D0" w:rsidRPr="00D271A8" w:rsidRDefault="009119D0" w:rsidP="00CF35F2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operat powykonawczy do sprawdzenia, który musi zawierać:</w:t>
      </w:r>
    </w:p>
    <w:p w14:paraId="04B78D09" w14:textId="77777777" w:rsidR="009119D0" w:rsidRPr="00D271A8" w:rsidRDefault="009119D0" w:rsidP="00CF35F2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oświadczenie kierownika budowy, że roboty zostały wykonane zgodnie z dokumentacja, oraz że teren budowy został uprzątnięty – 2 egz.,</w:t>
      </w:r>
    </w:p>
    <w:p w14:paraId="10AA3DF5" w14:textId="77777777" w:rsidR="009119D0" w:rsidRPr="00C00ECC" w:rsidRDefault="009119D0" w:rsidP="00CF35F2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atesty, certyfikaty i aprobaty zgodności na wbudowane materiały zgodnie ze specyfikacją techniczną wykonania i odbioru robót - 1 </w:t>
      </w:r>
      <w:proofErr w:type="spellStart"/>
      <w:r w:rsidRPr="00D271A8">
        <w:rPr>
          <w:rFonts w:ascii="Cambria" w:hAnsi="Cambria" w:cs="Arial"/>
          <w:sz w:val="20"/>
          <w:szCs w:val="20"/>
        </w:rPr>
        <w:t>egz</w:t>
      </w:r>
      <w:proofErr w:type="spellEnd"/>
      <w:r w:rsidRPr="00D271A8">
        <w:rPr>
          <w:rFonts w:ascii="Cambria" w:hAnsi="Cambria" w:cs="Arial"/>
          <w:sz w:val="20"/>
          <w:szCs w:val="20"/>
        </w:rPr>
        <w:t>,</w:t>
      </w:r>
    </w:p>
    <w:p w14:paraId="6E178F82" w14:textId="77777777" w:rsidR="009119D0" w:rsidRPr="00D271A8" w:rsidRDefault="009119D0" w:rsidP="00CF35F2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8E94E36" w14:textId="77777777" w:rsidR="009119D0" w:rsidRPr="00D271A8" w:rsidRDefault="009119D0" w:rsidP="00CF35F2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496A3B51" w14:textId="77777777" w:rsidR="009119D0" w:rsidRPr="00D271A8" w:rsidRDefault="009119D0" w:rsidP="00CF35F2">
      <w:pPr>
        <w:numPr>
          <w:ilvl w:val="0"/>
          <w:numId w:val="16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0B727A21" w14:textId="77777777" w:rsidR="009119D0" w:rsidRPr="008123AC" w:rsidRDefault="009119D0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41C40673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1838480A" w14:textId="0C211E0B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których mowa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</w:t>
      </w:r>
      <w:r w:rsidR="00EC7BD6">
        <w:rPr>
          <w:rFonts w:ascii="Cambria" w:hAnsi="Cambria" w:cs="Arial"/>
          <w:b/>
          <w:bCs/>
          <w:sz w:val="20"/>
          <w:szCs w:val="20"/>
        </w:rPr>
        <w:t>ust. 1 pkt. 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42306E71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5709B17A" w14:textId="77777777" w:rsidR="009119D0" w:rsidRPr="005E3F63" w:rsidRDefault="009119D0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9EA79A7" w14:textId="77777777" w:rsidR="009119D0" w:rsidRPr="00D271A8" w:rsidRDefault="009119D0" w:rsidP="00EE6290">
      <w:pPr>
        <w:pStyle w:val="Akapitzlist"/>
        <w:tabs>
          <w:tab w:val="left" w:pos="284"/>
        </w:tabs>
        <w:spacing w:after="120"/>
        <w:ind w:left="426"/>
        <w:rPr>
          <w:rFonts w:ascii="Cambria" w:hAnsi="Cambria" w:cs="Arial"/>
        </w:rPr>
      </w:pPr>
    </w:p>
    <w:p w14:paraId="2349B776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5E1001C2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136EFED7" w14:textId="77777777" w:rsidR="00DF5209" w:rsidRDefault="00DF5209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7204BCA" w14:textId="7C48E465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D0855D5" w14:textId="4CC03D93" w:rsidR="009119D0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06071170" w14:textId="77777777" w:rsidR="00AE4024" w:rsidRPr="00D271A8" w:rsidRDefault="00AE4024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63D190D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79AF48DF" w14:textId="77777777" w:rsidR="009119D0" w:rsidRPr="00D271A8" w:rsidRDefault="009119D0" w:rsidP="00CF35F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548B8401" w14:textId="77777777" w:rsidR="009119D0" w:rsidRPr="00D271A8" w:rsidRDefault="009119D0" w:rsidP="00CF35F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0753F0E9" w14:textId="781D69BC" w:rsidR="009119D0" w:rsidRPr="00D271A8" w:rsidRDefault="009119D0" w:rsidP="00CF35F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</w:t>
      </w:r>
      <w:r w:rsidR="00FB0865">
        <w:rPr>
          <w:rFonts w:ascii="Cambria" w:hAnsi="Cambria" w:cs="Arial"/>
          <w:sz w:val="20"/>
          <w:szCs w:val="20"/>
        </w:rPr>
        <w:t xml:space="preserve">emnie w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A4DC641" w14:textId="77777777" w:rsidR="009119D0" w:rsidRPr="00D271A8" w:rsidRDefault="009119D0" w:rsidP="00CF35F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54BB7A83" w14:textId="77777777" w:rsidR="009119D0" w:rsidRPr="00D271A8" w:rsidRDefault="009119D0" w:rsidP="00CF35F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3757D7B2" w14:textId="77777777" w:rsidR="009119D0" w:rsidRPr="00D271A8" w:rsidRDefault="009119D0" w:rsidP="00CF35F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3FFA94EA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0B2FB944" w14:textId="77777777" w:rsidR="009119D0" w:rsidRPr="00D271A8" w:rsidRDefault="009119D0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40E31A87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37D890E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1FFBA05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A904D26" w14:textId="77777777" w:rsidR="009119D0" w:rsidRPr="00D271A8" w:rsidRDefault="009119D0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D271A8">
        <w:rPr>
          <w:rFonts w:ascii="Cambria" w:hAnsi="Cambria" w:cs="Arial"/>
          <w:sz w:val="20"/>
          <w:szCs w:val="20"/>
        </w:rPr>
        <w:t>:</w:t>
      </w:r>
    </w:p>
    <w:p w14:paraId="7CEC83E4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188CC0E9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AD16084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D7098CB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63A292DD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6EE91082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7E2B3E76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C084328" w14:textId="77777777" w:rsidR="009119D0" w:rsidRPr="00D271A8" w:rsidRDefault="009119D0" w:rsidP="00CF35F2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44052CF9" w14:textId="77777777" w:rsidR="009119D0" w:rsidRPr="00D271A8" w:rsidRDefault="009119D0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159B2553" w14:textId="77777777" w:rsidR="009119D0" w:rsidRPr="00D271A8" w:rsidRDefault="009119D0" w:rsidP="00CF35F2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BF3A4F6" w14:textId="77777777" w:rsidR="009119D0" w:rsidRPr="00D271A8" w:rsidRDefault="009119D0" w:rsidP="00CF35F2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4D0C59F7" w14:textId="77777777" w:rsidR="009119D0" w:rsidRPr="00D271A8" w:rsidRDefault="009119D0" w:rsidP="00CF35F2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lastRenderedPageBreak/>
        <w:t>W dniu sporządzenia protokołu końcowego odbioru robót Wykonawca przekaże Zamawiającemu kartę gwarancyjną zgodną ze wzorem, o której mowa powyżej.</w:t>
      </w:r>
    </w:p>
    <w:p w14:paraId="6DE44872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69BC36F2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7494D3BA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0C8B8368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5F3CD192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3B40AEFF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3B864820" w14:textId="01F70A61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</w:t>
      </w:r>
      <w:r w:rsidR="009249B2">
        <w:rPr>
          <w:rFonts w:ascii="Cambria" w:hAnsi="Cambria" w:cs="Arial"/>
        </w:rPr>
        <w:t>jęcia zgłoszenia (telefonicznie</w:t>
      </w:r>
      <w:r w:rsidRPr="00D271A8">
        <w:rPr>
          <w:rFonts w:ascii="Cambria" w:hAnsi="Cambria" w:cs="Arial"/>
        </w:rPr>
        <w:t>, faksem lub e-mailem), chyba że Strony w oparciu o stosowny protokół konieczności wzajemnie podpisany uzgodnią dłuższy czas naprawy.</w:t>
      </w:r>
    </w:p>
    <w:p w14:paraId="2989C526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55D0E42" w14:textId="77777777" w:rsidR="009119D0" w:rsidRPr="00D271A8" w:rsidRDefault="009119D0" w:rsidP="00CF35F2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7DF8D071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4D61706B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E228BF8" w14:textId="77777777" w:rsidR="009119D0" w:rsidRPr="00D271A8" w:rsidRDefault="009119D0" w:rsidP="00CF35F2">
      <w:pPr>
        <w:numPr>
          <w:ilvl w:val="0"/>
          <w:numId w:val="18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7E606D6D" w14:textId="77777777" w:rsidR="009119D0" w:rsidRPr="00D271A8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</w:t>
      </w:r>
      <w:r w:rsidRPr="00D271A8">
        <w:rPr>
          <w:rFonts w:ascii="Cambria" w:hAnsi="Cambria" w:cs="Arial"/>
          <w:sz w:val="20"/>
          <w:szCs w:val="20"/>
        </w:rPr>
        <w:t>1 % wynagrodzenia brutto określonego w § 10 ust. 1 umowy, za każdy dzień zwłoki;</w:t>
      </w:r>
    </w:p>
    <w:p w14:paraId="5452E19D" w14:textId="77777777" w:rsidR="009119D0" w:rsidRPr="00D271A8" w:rsidRDefault="009119D0" w:rsidP="00CF35F2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</w:rPr>
        <w:t>za zwłokę w przedłożeniu do zatwierdzenia nowego lub zmienionego harmonogramu</w:t>
      </w:r>
      <w:r w:rsidRPr="00D271A8">
        <w:rPr>
          <w:rFonts w:ascii="Cambria" w:hAnsi="Cambria"/>
        </w:rPr>
        <w:t xml:space="preserve"> </w:t>
      </w:r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0AA616FC" w14:textId="77777777" w:rsidR="009119D0" w:rsidRPr="00D271A8" w:rsidRDefault="009119D0" w:rsidP="00CC3D3D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20CC77F2" w14:textId="77777777" w:rsidR="009119D0" w:rsidRDefault="009119D0" w:rsidP="00CF35F2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>za przedłożenie kosztorysu ofertowego przed zawarciem umowy niezgodn</w:t>
      </w:r>
      <w:r>
        <w:rPr>
          <w:rFonts w:ascii="Cambria" w:hAnsi="Cambria" w:cs="Arial"/>
          <w:lang w:eastAsia="en-US"/>
        </w:rPr>
        <w:t>ego z wymaganiami opisanymi w S</w:t>
      </w:r>
      <w:r w:rsidRPr="00D271A8">
        <w:rPr>
          <w:rFonts w:ascii="Cambria" w:hAnsi="Cambria" w:cs="Arial"/>
          <w:lang w:eastAsia="en-US"/>
        </w:rPr>
        <w:t xml:space="preserve">WZ i nie dokonanie jego zmiany w terminie 2 dni roboczych od jego przekazania do poprawienia w wysokości 5000 zł za każdy dzień </w:t>
      </w:r>
      <w:r>
        <w:rPr>
          <w:rFonts w:ascii="Cambria" w:hAnsi="Cambria" w:cs="Arial"/>
          <w:lang w:eastAsia="en-US"/>
        </w:rPr>
        <w:t>zwłoki</w:t>
      </w:r>
      <w:r w:rsidR="00D0025F">
        <w:rPr>
          <w:rFonts w:ascii="Cambria" w:hAnsi="Cambria" w:cs="Arial"/>
          <w:lang w:eastAsia="en-US"/>
        </w:rPr>
        <w:t>;</w:t>
      </w:r>
    </w:p>
    <w:p w14:paraId="5F2253CE" w14:textId="77777777" w:rsidR="009119D0" w:rsidRDefault="009119D0" w:rsidP="003C2569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42F5FE52" w14:textId="77777777" w:rsidR="009119D0" w:rsidRPr="00D271A8" w:rsidRDefault="009119D0" w:rsidP="00CF35F2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 xml:space="preserve">za zwłokę w wykonaniu któregokolwiek z terminów wskazanych w zatwierdzonym harmonogramie </w:t>
      </w:r>
      <w:r>
        <w:rPr>
          <w:rFonts w:ascii="Cambria" w:hAnsi="Cambria" w:cs="Arial"/>
          <w:lang w:eastAsia="en-US"/>
        </w:rPr>
        <w:t>P</w:t>
      </w:r>
      <w:r w:rsidRPr="00D271A8">
        <w:rPr>
          <w:rFonts w:ascii="Cambria" w:hAnsi="Cambria" w:cs="Arial"/>
          <w:lang w:eastAsia="en-US"/>
        </w:rPr>
        <w:t xml:space="preserve">rzedmiotu umowy </w:t>
      </w:r>
      <w:bookmarkStart w:id="3" w:name="_Hlk512668801"/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3"/>
    </w:p>
    <w:p w14:paraId="722A6C9F" w14:textId="77777777" w:rsidR="009119D0" w:rsidRPr="00D271A8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09611FC" w14:textId="77777777" w:rsidR="009119D0" w:rsidRPr="00D271A8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783CE50F" w14:textId="77777777" w:rsidR="009119D0" w:rsidRPr="00D271A8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532C5B99" w14:textId="77777777" w:rsidR="009119D0" w:rsidRPr="00D271A8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7C2CCD4" w14:textId="77777777" w:rsidR="009119D0" w:rsidRPr="00D271A8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3738CF76" w14:textId="77777777" w:rsidR="009119D0" w:rsidRDefault="009119D0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3C0848D5" w14:textId="77777777" w:rsidR="00BE673E" w:rsidRDefault="00BE673E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BE673E">
        <w:rPr>
          <w:rFonts w:ascii="Cambria" w:hAnsi="Cambria" w:cs="Arial"/>
          <w:sz w:val="20"/>
          <w:szCs w:val="20"/>
        </w:rPr>
        <w:t>§ 3 ust. 11</w:t>
      </w:r>
      <w:r w:rsidRPr="00582778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</w:p>
    <w:p w14:paraId="699B2EAE" w14:textId="333123EB" w:rsidR="003B4852" w:rsidRPr="003B4852" w:rsidRDefault="00BE673E" w:rsidP="00CF35F2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</w:t>
      </w:r>
      <w:r w:rsidRPr="00BE673E">
        <w:rPr>
          <w:rFonts w:ascii="Cambria" w:hAnsi="Cambria" w:cs="Arial"/>
          <w:sz w:val="20"/>
          <w:szCs w:val="20"/>
        </w:rPr>
        <w:t>podstawie 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395BB1C2" w14:textId="77777777" w:rsidR="009119D0" w:rsidRPr="00D271A8" w:rsidRDefault="009119D0" w:rsidP="00CF35F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0DBF21A4" w14:textId="77777777" w:rsidR="009119D0" w:rsidRPr="00D271A8" w:rsidRDefault="009119D0" w:rsidP="00CF35F2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787A52F6" w14:textId="77777777" w:rsidR="009119D0" w:rsidRPr="00D271A8" w:rsidRDefault="009119D0" w:rsidP="00CF35F2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7CDA507" w14:textId="77777777" w:rsidR="009119D0" w:rsidRPr="00D271A8" w:rsidRDefault="009119D0" w:rsidP="00CF35F2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740A22E" w14:textId="77777777" w:rsidR="009119D0" w:rsidRPr="00D271A8" w:rsidRDefault="009119D0" w:rsidP="00CF35F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59AB819" w14:textId="77777777" w:rsidR="009119D0" w:rsidRDefault="009119D0" w:rsidP="00CF35F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B955473" w14:textId="77777777" w:rsidR="00E83DA4" w:rsidRDefault="009119D0" w:rsidP="00CF35F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50A4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4AD5908D" w14:textId="77777777" w:rsidR="009119D0" w:rsidRPr="00E83DA4" w:rsidRDefault="009119D0" w:rsidP="00CF35F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83DA4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7E1743B7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5D8DC328" w14:textId="77777777" w:rsidR="009119D0" w:rsidRPr="00EE6290" w:rsidRDefault="009119D0" w:rsidP="00CF35F2">
      <w:pPr>
        <w:pStyle w:val="Tekstpodstawowywcity2"/>
        <w:numPr>
          <w:ilvl w:val="2"/>
          <w:numId w:val="13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2284C327" w14:textId="77777777" w:rsidR="009119D0" w:rsidRPr="00EE6290" w:rsidRDefault="009119D0" w:rsidP="00CF35F2">
      <w:pPr>
        <w:pStyle w:val="Tekstpodstawowywcity2"/>
        <w:numPr>
          <w:ilvl w:val="2"/>
          <w:numId w:val="13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5A3F7F0A" w14:textId="77777777" w:rsidR="009119D0" w:rsidRPr="00612765" w:rsidRDefault="009119D0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50F99499" w14:textId="77777777" w:rsidR="009119D0" w:rsidRPr="00612765" w:rsidRDefault="009119D0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11C695FD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0A74CDAD" w14:textId="77777777" w:rsidR="009119D0" w:rsidRPr="00612765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031341" w14:textId="77777777" w:rsidR="009119D0" w:rsidRPr="00AA2282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1706814D" w14:textId="77777777" w:rsidR="009119D0" w:rsidRPr="00AA2282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lastRenderedPageBreak/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6F9B34E5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304931CC" w14:textId="77777777" w:rsidR="009119D0" w:rsidRPr="00612765" w:rsidRDefault="009119D0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03083BA6" w14:textId="77777777" w:rsidR="009119D0" w:rsidRPr="00612765" w:rsidRDefault="009119D0" w:rsidP="00CF35F2">
      <w:pPr>
        <w:pStyle w:val="Tekstpodstawowywcity2"/>
        <w:numPr>
          <w:ilvl w:val="0"/>
          <w:numId w:val="34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DE50F4A" w14:textId="77777777" w:rsidR="009119D0" w:rsidRPr="00612765" w:rsidRDefault="009119D0" w:rsidP="00CF35F2">
      <w:pPr>
        <w:pStyle w:val="Tekstpodstawowywcity2"/>
        <w:numPr>
          <w:ilvl w:val="0"/>
          <w:numId w:val="34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07888EBD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CD88EA7" w14:textId="77777777" w:rsidR="009119D0" w:rsidRPr="00612765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3AE553A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0AC7870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23943BC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08C66DDB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9.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3F712A3F" w14:textId="77777777" w:rsidR="009119D0" w:rsidRPr="008429F1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10.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36E9BD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55E331E" w14:textId="731C566E" w:rsidR="009119D0" w:rsidRDefault="009119D0" w:rsidP="00CF35F2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10CB5">
        <w:rPr>
          <w:rFonts w:ascii="Cambria" w:hAnsi="Cambria" w:cs="Arial"/>
          <w:spacing w:val="-4"/>
          <w:sz w:val="20"/>
          <w:szCs w:val="20"/>
        </w:rPr>
        <w:t>2023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E10CB5">
        <w:rPr>
          <w:rFonts w:ascii="Cambria" w:hAnsi="Cambria" w:cs="Arial"/>
          <w:spacing w:val="-4"/>
          <w:sz w:val="20"/>
          <w:szCs w:val="20"/>
        </w:rPr>
        <w:t>1605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</w:t>
      </w:r>
      <w:proofErr w:type="spellStart"/>
      <w:r w:rsidRPr="00D271A8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pacing w:val="-4"/>
          <w:sz w:val="20"/>
          <w:szCs w:val="20"/>
        </w:rPr>
        <w:t>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05BC6F3C" w14:textId="77777777" w:rsidR="00986EA8" w:rsidRPr="00986EA8" w:rsidRDefault="00986EA8" w:rsidP="00CF35F2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86EA8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573FA97E" w14:textId="77777777" w:rsidR="00986EA8" w:rsidRPr="00D271A8" w:rsidRDefault="00986EA8" w:rsidP="00986EA8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</w:p>
    <w:p w14:paraId="39DBEAD4" w14:textId="77777777" w:rsidR="009119D0" w:rsidRPr="00D271A8" w:rsidRDefault="009119D0" w:rsidP="00CF35F2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44CC9444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7760D8F4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59700A31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3A43D5E3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771485E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2FF2355C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79F5E3E2" w14:textId="77777777" w:rsidR="009119D0" w:rsidRPr="00D271A8" w:rsidRDefault="009119D0" w:rsidP="00CF35F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693450A8" w14:textId="77777777" w:rsidR="009119D0" w:rsidRPr="00D271A8" w:rsidRDefault="009119D0" w:rsidP="00CF35F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17072B1B" w14:textId="77777777" w:rsidR="009119D0" w:rsidRPr="00D271A8" w:rsidRDefault="009119D0" w:rsidP="00CF35F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90D57C5" w14:textId="77777777" w:rsidR="009119D0" w:rsidRPr="00D271A8" w:rsidRDefault="009119D0" w:rsidP="00CF35F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1B787CB5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7854D96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47063093" w14:textId="342698CE" w:rsidR="00C204FE" w:rsidRPr="00444694" w:rsidRDefault="009119D0" w:rsidP="00444694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wykonanych robót w okresie gwarancji</w:t>
      </w:r>
    </w:p>
    <w:p w14:paraId="60D0BFC7" w14:textId="77777777" w:rsidR="00C76C39" w:rsidRDefault="00C76C39" w:rsidP="00A247C2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77CFBBF6" w14:textId="7B573364" w:rsidR="00FB3729" w:rsidRDefault="0062584F" w:rsidP="00FB3729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62584F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„Przebudowa drogi wewnętrznej Kleczanów - Komorna od km 0+000 do km 0+500 na działce o nr </w:t>
      </w:r>
      <w:proofErr w:type="spellStart"/>
      <w:r w:rsidRPr="0062584F">
        <w:rPr>
          <w:rFonts w:ascii="Cambria" w:hAnsi="Cambria"/>
          <w:b/>
          <w:color w:val="000000"/>
          <w:sz w:val="20"/>
          <w:szCs w:val="20"/>
          <w:lang w:eastAsia="x-none"/>
        </w:rPr>
        <w:t>ewid</w:t>
      </w:r>
      <w:proofErr w:type="spellEnd"/>
      <w:r w:rsidRPr="0062584F">
        <w:rPr>
          <w:rFonts w:ascii="Cambria" w:hAnsi="Cambria"/>
          <w:b/>
          <w:color w:val="000000"/>
          <w:sz w:val="20"/>
          <w:szCs w:val="20"/>
          <w:lang w:eastAsia="x-none"/>
        </w:rPr>
        <w:t xml:space="preserve">. 228 położonej w </w:t>
      </w:r>
      <w:proofErr w:type="spellStart"/>
      <w:r w:rsidRPr="0062584F">
        <w:rPr>
          <w:rFonts w:ascii="Cambria" w:hAnsi="Cambria"/>
          <w:b/>
          <w:color w:val="000000"/>
          <w:sz w:val="20"/>
          <w:szCs w:val="20"/>
          <w:lang w:eastAsia="x-none"/>
        </w:rPr>
        <w:t>msc</w:t>
      </w:r>
      <w:proofErr w:type="spellEnd"/>
      <w:r w:rsidRPr="0062584F">
        <w:rPr>
          <w:rFonts w:ascii="Cambria" w:hAnsi="Cambria"/>
          <w:b/>
          <w:color w:val="000000"/>
          <w:sz w:val="20"/>
          <w:szCs w:val="20"/>
          <w:lang w:eastAsia="x-none"/>
        </w:rPr>
        <w:t>. Kleczanów celem zabezpieczenia dna wąwozu lessowego”</w:t>
      </w:r>
    </w:p>
    <w:p w14:paraId="59417914" w14:textId="77777777" w:rsidR="00DF5209" w:rsidRDefault="00DF5209" w:rsidP="00C76C39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B4DAC16" w14:textId="3C8F1C6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§ 1</w:t>
      </w:r>
    </w:p>
    <w:p w14:paraId="3DCF8FEC" w14:textId="7777777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Przedmiot i termin gwarancji</w:t>
      </w:r>
    </w:p>
    <w:p w14:paraId="5ED138F5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1B83023F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0BF9EC4D" w14:textId="7CEAADEF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DB575F">
        <w:rPr>
          <w:rFonts w:ascii="Cambria" w:hAnsi="Cambria" w:cs="Calibri"/>
          <w:sz w:val="20"/>
          <w:szCs w:val="20"/>
        </w:rPr>
        <w:br/>
      </w:r>
      <w:r w:rsidRPr="003410FC">
        <w:rPr>
          <w:rFonts w:ascii="Cambria" w:hAnsi="Cambria" w:cs="Calibri"/>
          <w:sz w:val="20"/>
          <w:szCs w:val="20"/>
        </w:rPr>
        <w:t>w wyniku wykonanej umowy.</w:t>
      </w:r>
    </w:p>
    <w:p w14:paraId="0DEB0F68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0DBABC8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5. Okres gwarancji wynosi </w:t>
      </w:r>
      <w:r w:rsidRPr="003410FC">
        <w:rPr>
          <w:rFonts w:ascii="Cambria" w:hAnsi="Cambria" w:cs="Calibri"/>
          <w:b/>
          <w:sz w:val="20"/>
          <w:szCs w:val="20"/>
        </w:rPr>
        <w:t>…. miesięcy</w:t>
      </w:r>
      <w:r w:rsidRPr="003410FC">
        <w:rPr>
          <w:rFonts w:ascii="Cambria" w:hAnsi="Cambria" w:cs="Calibri"/>
          <w:sz w:val="20"/>
          <w:szCs w:val="20"/>
        </w:rPr>
        <w:t>, licząc od dnia odbioru końcowego.</w:t>
      </w:r>
    </w:p>
    <w:p w14:paraId="4FE0812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72C6BE4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4D7DB9B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6B49EC0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0DF1C1B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0EA20B76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799E7040" w14:textId="41533266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7E42A5"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4E4544E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5271434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5E2F1A8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01A03D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1113061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21DC3FF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98E003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77AB9EB0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0DF3BC2E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5A86D61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01D06F6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344F631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649A4A6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0E25D78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CC9CB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448A30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046CE60E" w14:textId="77777777" w:rsidR="009119D0" w:rsidRPr="00D271A8" w:rsidRDefault="009119D0" w:rsidP="00CF35F2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60C24AE6" w14:textId="77777777" w:rsidR="009119D0" w:rsidRPr="00D271A8" w:rsidRDefault="009119D0" w:rsidP="00CF35F2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18C05304" w14:textId="77777777" w:rsidR="009119D0" w:rsidRPr="00D271A8" w:rsidRDefault="009119D0" w:rsidP="00CF35F2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253D84C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41C060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2205A25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E2EECD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5942000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5407F54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4654761" w14:textId="3451BB8A" w:rsidR="00152679" w:rsidRPr="00152679" w:rsidRDefault="009119D0" w:rsidP="00152679">
      <w:pPr>
        <w:jc w:val="both"/>
        <w:rPr>
          <w:rFonts w:ascii="Cambria" w:hAnsi="Cambria" w:cs="Cambria"/>
          <w:b/>
          <w:bCs/>
          <w:color w:val="000000"/>
          <w:sz w:val="20"/>
          <w:szCs w:val="20"/>
          <w:lang w:bidi="pl-PL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152679">
        <w:rPr>
          <w:rFonts w:ascii="Cambria" w:hAnsi="Cambria" w:cs="Cambria"/>
          <w:b/>
          <w:bCs/>
          <w:color w:val="000000"/>
          <w:sz w:val="20"/>
          <w:szCs w:val="20"/>
          <w:lang w:bidi="pl-PL"/>
        </w:rPr>
        <w:t xml:space="preserve">Gmina Obrazów, </w:t>
      </w:r>
      <w:proofErr w:type="spellStart"/>
      <w:r w:rsidR="00152679" w:rsidRPr="00152679">
        <w:rPr>
          <w:rFonts w:ascii="Cambria" w:hAnsi="Cambria" w:cs="Cambria"/>
          <w:b/>
          <w:bCs/>
          <w:color w:val="000000"/>
          <w:sz w:val="20"/>
          <w:szCs w:val="20"/>
          <w:lang w:val="en-US"/>
        </w:rPr>
        <w:t>Obrazów</w:t>
      </w:r>
      <w:proofErr w:type="spellEnd"/>
      <w:r w:rsidR="00152679" w:rsidRPr="00152679">
        <w:rPr>
          <w:rFonts w:ascii="Cambria" w:hAnsi="Cambria" w:cs="Cambria"/>
          <w:b/>
          <w:bCs/>
          <w:color w:val="000000"/>
          <w:sz w:val="20"/>
          <w:szCs w:val="20"/>
          <w:lang w:val="en-US"/>
        </w:rPr>
        <w:t xml:space="preserve"> 84, 27-641 </w:t>
      </w:r>
      <w:proofErr w:type="spellStart"/>
      <w:r w:rsidR="00152679" w:rsidRPr="00152679">
        <w:rPr>
          <w:rFonts w:ascii="Cambria" w:hAnsi="Cambria" w:cs="Cambria"/>
          <w:b/>
          <w:bCs/>
          <w:color w:val="000000"/>
          <w:sz w:val="20"/>
          <w:szCs w:val="20"/>
          <w:lang w:val="en-US"/>
        </w:rPr>
        <w:t>Obrazów</w:t>
      </w:r>
      <w:proofErr w:type="spellEnd"/>
    </w:p>
    <w:p w14:paraId="2AF91A10" w14:textId="1ADBCC78" w:rsidR="009119D0" w:rsidRPr="00D271A8" w:rsidRDefault="009119D0" w:rsidP="00152679">
      <w:pPr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169A3D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CC03D2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35F6381D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41D3868E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1. W sprawach nieuregulowanych zastosowanie mają odpowiednie przepisy prawa polskiego, w szczególności Kodeksu cywilnego</w:t>
      </w:r>
    </w:p>
    <w:p w14:paraId="6ADDBD24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57ADF9D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4855F549" w14:textId="593AB2E3" w:rsidR="009119D0" w:rsidRPr="00D271A8" w:rsidRDefault="009119D0" w:rsidP="0004710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Zamawiającego, jeden dla Gwaranta</w:t>
      </w:r>
      <w:r w:rsidR="0004710D">
        <w:rPr>
          <w:rFonts w:ascii="Cambria" w:hAnsi="Cambria" w:cs="Calibri"/>
          <w:sz w:val="20"/>
          <w:szCs w:val="20"/>
        </w:rPr>
        <w:t>.</w:t>
      </w:r>
    </w:p>
    <w:p w14:paraId="24AFBEF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53F0F70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5F3FE426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12062F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28088EC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811A99D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8A4CAB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443C44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5DD62" w14:textId="77777777" w:rsidR="00467FB9" w:rsidRDefault="00467FB9">
      <w:pPr>
        <w:spacing w:after="0" w:line="240" w:lineRule="auto"/>
      </w:pPr>
      <w:r>
        <w:separator/>
      </w:r>
    </w:p>
  </w:endnote>
  <w:endnote w:type="continuationSeparator" w:id="0">
    <w:p w14:paraId="6635F819" w14:textId="77777777" w:rsidR="00467FB9" w:rsidRDefault="00467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83115" w14:textId="77777777" w:rsidR="002952B4" w:rsidRDefault="002952B4" w:rsidP="003F087E">
    <w:pPr>
      <w:pStyle w:val="Stopka"/>
      <w:jc w:val="right"/>
      <w:rPr>
        <w:sz w:val="16"/>
      </w:rPr>
    </w:pPr>
  </w:p>
  <w:p w14:paraId="57E520DC" w14:textId="136C9603" w:rsidR="009119D0" w:rsidRPr="00B65163" w:rsidRDefault="009119D0" w:rsidP="003F087E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5632AB">
      <w:rPr>
        <w:b/>
        <w:noProof/>
        <w:sz w:val="16"/>
      </w:rPr>
      <w:t>15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5632AB">
      <w:rPr>
        <w:b/>
        <w:noProof/>
        <w:sz w:val="16"/>
      </w:rPr>
      <w:t>17</w:t>
    </w:r>
    <w:r w:rsidRPr="00B65163">
      <w:rPr>
        <w:b/>
        <w:sz w:val="16"/>
      </w:rPr>
      <w:fldChar w:fldCharType="end"/>
    </w:r>
  </w:p>
  <w:p w14:paraId="0C2A6D45" w14:textId="77777777" w:rsidR="009119D0" w:rsidRDefault="00911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57A23" w14:textId="77777777" w:rsidR="00090604" w:rsidRPr="00090604" w:rsidRDefault="00090604" w:rsidP="00090604">
    <w:pPr>
      <w:pStyle w:val="Stopka"/>
      <w:ind w:left="720"/>
      <w:rPr>
        <w:i/>
        <w:sz w:val="18"/>
        <w:szCs w:val="18"/>
      </w:rPr>
    </w:pPr>
  </w:p>
  <w:p w14:paraId="07EB6A1C" w14:textId="77777777" w:rsidR="00090604" w:rsidRPr="00090604" w:rsidRDefault="00090604" w:rsidP="00090604">
    <w:pPr>
      <w:pStyle w:val="Stopka"/>
      <w:ind w:left="720"/>
      <w:rPr>
        <w:i/>
        <w:sz w:val="18"/>
        <w:szCs w:val="18"/>
      </w:rPr>
    </w:pPr>
  </w:p>
  <w:p w14:paraId="371D132E" w14:textId="1BED5F4A" w:rsidR="004B4EE5" w:rsidRPr="00DF5209" w:rsidRDefault="004B4EE5" w:rsidP="004B4EE5">
    <w:pPr>
      <w:pStyle w:val="Stopka"/>
      <w:ind w:left="720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5502B" w14:textId="77777777" w:rsidR="00467FB9" w:rsidRDefault="00467FB9">
      <w:pPr>
        <w:spacing w:after="0" w:line="240" w:lineRule="auto"/>
      </w:pPr>
      <w:r>
        <w:separator/>
      </w:r>
    </w:p>
  </w:footnote>
  <w:footnote w:type="continuationSeparator" w:id="0">
    <w:p w14:paraId="4F611E8A" w14:textId="77777777" w:rsidR="00467FB9" w:rsidRDefault="00467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B9770" w14:textId="1C140E6D" w:rsidR="008D3AB4" w:rsidRPr="008D3AB4" w:rsidRDefault="008D3AB4" w:rsidP="008D3AB4">
    <w:pPr>
      <w:tabs>
        <w:tab w:val="center" w:pos="4536"/>
        <w:tab w:val="right" w:pos="9072"/>
      </w:tabs>
      <w:spacing w:after="0" w:line="240" w:lineRule="auto"/>
      <w:jc w:val="right"/>
      <w:rPr>
        <w:rFonts w:ascii="Cambria" w:hAnsi="Cambria" w:cs="Tahoma"/>
        <w:sz w:val="20"/>
        <w:szCs w:val="20"/>
      </w:rPr>
    </w:pPr>
    <w:bookmarkStart w:id="4" w:name="_Hlk110244641"/>
    <w:r w:rsidRPr="008D3AB4">
      <w:t xml:space="preserve">                     </w:t>
    </w:r>
    <w:r w:rsidRPr="008D3AB4">
      <w:tab/>
    </w:r>
  </w:p>
  <w:p w14:paraId="073DF02C" w14:textId="77777777" w:rsidR="00483AC9" w:rsidRDefault="00483AC9" w:rsidP="00483AC9">
    <w:pPr>
      <w:pStyle w:val="Nagwek"/>
      <w:rPr>
        <w:rFonts w:ascii="Cambria" w:hAnsi="Cambria"/>
        <w:b/>
        <w:b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>Numer referencyjny: IOS.271.15.2025</w:t>
    </w:r>
  </w:p>
  <w:p w14:paraId="18FD81C1" w14:textId="3F3F546E" w:rsidR="00A30D6F" w:rsidRPr="006550E8" w:rsidRDefault="00A30D6F" w:rsidP="00A30D6F">
    <w:pPr>
      <w:pStyle w:val="Nagwek"/>
      <w:rPr>
        <w:rFonts w:ascii="Cambria" w:hAnsi="Cambria" w:cs="Arial"/>
        <w:b/>
        <w:sz w:val="20"/>
      </w:rPr>
    </w:pPr>
  </w:p>
  <w:bookmarkEnd w:id="4"/>
  <w:p w14:paraId="5DB8003E" w14:textId="77777777" w:rsidR="009119D0" w:rsidRPr="009E5CA2" w:rsidRDefault="009119D0" w:rsidP="003B5562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F74A4DA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2"/>
    <w:multiLevelType w:val="singleLevel"/>
    <w:tmpl w:val="FEF45BE6"/>
    <w:name w:val="WW8Num71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Cambria" w:hAnsi="Cambria" w:cs="Arial" w:hint="default"/>
        <w:bCs/>
        <w:iCs/>
        <w:sz w:val="20"/>
        <w:szCs w:val="20"/>
        <w:lang w:val="x-none"/>
      </w:rPr>
    </w:lvl>
  </w:abstractNum>
  <w:abstractNum w:abstractNumId="30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1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3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4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5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7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9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58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9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1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6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F57114A"/>
    <w:multiLevelType w:val="hybridMultilevel"/>
    <w:tmpl w:val="CD40C778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56"/>
  </w:num>
  <w:num w:numId="2">
    <w:abstractNumId w:val="55"/>
  </w:num>
  <w:num w:numId="3">
    <w:abstractNumId w:val="0"/>
  </w:num>
  <w:num w:numId="4">
    <w:abstractNumId w:val="9"/>
  </w:num>
  <w:num w:numId="5">
    <w:abstractNumId w:val="65"/>
  </w:num>
  <w:num w:numId="6">
    <w:abstractNumId w:val="50"/>
  </w:num>
  <w:num w:numId="7">
    <w:abstractNumId w:val="44"/>
  </w:num>
  <w:num w:numId="8">
    <w:abstractNumId w:val="67"/>
  </w:num>
  <w:num w:numId="9">
    <w:abstractNumId w:val="42"/>
  </w:num>
  <w:num w:numId="10">
    <w:abstractNumId w:val="70"/>
  </w:num>
  <w:num w:numId="11">
    <w:abstractNumId w:val="52"/>
  </w:num>
  <w:num w:numId="12">
    <w:abstractNumId w:val="68"/>
  </w:num>
  <w:num w:numId="13">
    <w:abstractNumId w:val="64"/>
  </w:num>
  <w:num w:numId="14">
    <w:abstractNumId w:val="72"/>
  </w:num>
  <w:num w:numId="15">
    <w:abstractNumId w:val="51"/>
  </w:num>
  <w:num w:numId="16">
    <w:abstractNumId w:val="47"/>
  </w:num>
  <w:num w:numId="17">
    <w:abstractNumId w:val="48"/>
  </w:num>
  <w:num w:numId="18">
    <w:abstractNumId w:val="49"/>
  </w:num>
  <w:num w:numId="19">
    <w:abstractNumId w:val="41"/>
  </w:num>
  <w:num w:numId="20">
    <w:abstractNumId w:val="59"/>
  </w:num>
  <w:num w:numId="21">
    <w:abstractNumId w:val="53"/>
  </w:num>
  <w:num w:numId="22">
    <w:abstractNumId w:val="69"/>
  </w:num>
  <w:num w:numId="23">
    <w:abstractNumId w:val="45"/>
  </w:num>
  <w:num w:numId="24">
    <w:abstractNumId w:val="71"/>
  </w:num>
  <w:num w:numId="25">
    <w:abstractNumId w:val="24"/>
  </w:num>
  <w:num w:numId="26">
    <w:abstractNumId w:val="60"/>
  </w:num>
  <w:num w:numId="27">
    <w:abstractNumId w:val="73"/>
  </w:num>
  <w:num w:numId="28">
    <w:abstractNumId w:val="61"/>
  </w:num>
  <w:num w:numId="29">
    <w:abstractNumId w:val="12"/>
  </w:num>
  <w:num w:numId="30">
    <w:abstractNumId w:val="21"/>
  </w:num>
  <w:num w:numId="31">
    <w:abstractNumId w:val="58"/>
  </w:num>
  <w:num w:numId="32">
    <w:abstractNumId w:val="62"/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3"/>
  </w:num>
  <w:num w:numId="35">
    <w:abstractNumId w:val="57"/>
  </w:num>
  <w:num w:numId="36">
    <w:abstractNumId w:val="66"/>
  </w:num>
  <w:num w:numId="37">
    <w:abstractNumId w:val="54"/>
  </w:num>
  <w:num w:numId="38">
    <w:abstractNumId w:val="40"/>
  </w:num>
  <w:num w:numId="39">
    <w:abstractNumId w:val="39"/>
  </w:num>
  <w:num w:numId="40">
    <w:abstractNumId w:val="46"/>
  </w:num>
  <w:num w:numId="41">
    <w:abstractNumId w:val="7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0E3B"/>
    <w:rsid w:val="000014FA"/>
    <w:rsid w:val="000023D5"/>
    <w:rsid w:val="000031E6"/>
    <w:rsid w:val="000110B7"/>
    <w:rsid w:val="000147E5"/>
    <w:rsid w:val="000233A9"/>
    <w:rsid w:val="000276FA"/>
    <w:rsid w:val="00031FA2"/>
    <w:rsid w:val="00037046"/>
    <w:rsid w:val="00041CC8"/>
    <w:rsid w:val="0004710D"/>
    <w:rsid w:val="00061573"/>
    <w:rsid w:val="000645D7"/>
    <w:rsid w:val="00067DD1"/>
    <w:rsid w:val="000717A4"/>
    <w:rsid w:val="0007752B"/>
    <w:rsid w:val="000848D1"/>
    <w:rsid w:val="00087341"/>
    <w:rsid w:val="00090604"/>
    <w:rsid w:val="000919F9"/>
    <w:rsid w:val="00093967"/>
    <w:rsid w:val="000A01FD"/>
    <w:rsid w:val="000C2B1B"/>
    <w:rsid w:val="000C6C81"/>
    <w:rsid w:val="000D4F62"/>
    <w:rsid w:val="000D68F2"/>
    <w:rsid w:val="000E61B5"/>
    <w:rsid w:val="000F0EAF"/>
    <w:rsid w:val="000F1743"/>
    <w:rsid w:val="000F345E"/>
    <w:rsid w:val="000F3882"/>
    <w:rsid w:val="00100736"/>
    <w:rsid w:val="001025C6"/>
    <w:rsid w:val="001048FD"/>
    <w:rsid w:val="00105995"/>
    <w:rsid w:val="0011298B"/>
    <w:rsid w:val="00113C50"/>
    <w:rsid w:val="001213F7"/>
    <w:rsid w:val="00122A1E"/>
    <w:rsid w:val="00130EB4"/>
    <w:rsid w:val="00131A13"/>
    <w:rsid w:val="00135853"/>
    <w:rsid w:val="00142964"/>
    <w:rsid w:val="00145154"/>
    <w:rsid w:val="0014786E"/>
    <w:rsid w:val="0015071A"/>
    <w:rsid w:val="00152679"/>
    <w:rsid w:val="001544BB"/>
    <w:rsid w:val="001566AD"/>
    <w:rsid w:val="001617C4"/>
    <w:rsid w:val="00162BF8"/>
    <w:rsid w:val="00164DA1"/>
    <w:rsid w:val="00165462"/>
    <w:rsid w:val="00166C2B"/>
    <w:rsid w:val="0018443D"/>
    <w:rsid w:val="001A1133"/>
    <w:rsid w:val="001A35B7"/>
    <w:rsid w:val="001A4DCE"/>
    <w:rsid w:val="001A5854"/>
    <w:rsid w:val="001C0AC6"/>
    <w:rsid w:val="001C1B18"/>
    <w:rsid w:val="001D17AE"/>
    <w:rsid w:val="001D4D42"/>
    <w:rsid w:val="001E05EF"/>
    <w:rsid w:val="001E0A40"/>
    <w:rsid w:val="001E3706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29BA"/>
    <w:rsid w:val="002150F1"/>
    <w:rsid w:val="00225AEA"/>
    <w:rsid w:val="00233B8F"/>
    <w:rsid w:val="00241FBD"/>
    <w:rsid w:val="00244C27"/>
    <w:rsid w:val="00246A53"/>
    <w:rsid w:val="00254A94"/>
    <w:rsid w:val="00255541"/>
    <w:rsid w:val="0027437A"/>
    <w:rsid w:val="00283624"/>
    <w:rsid w:val="0028409F"/>
    <w:rsid w:val="00293BA0"/>
    <w:rsid w:val="002952B4"/>
    <w:rsid w:val="00295972"/>
    <w:rsid w:val="002A00A6"/>
    <w:rsid w:val="002A19B9"/>
    <w:rsid w:val="002A385C"/>
    <w:rsid w:val="002A46CD"/>
    <w:rsid w:val="002B6B97"/>
    <w:rsid w:val="002C06DF"/>
    <w:rsid w:val="002C2B8A"/>
    <w:rsid w:val="002C4624"/>
    <w:rsid w:val="002C4699"/>
    <w:rsid w:val="002D1CE1"/>
    <w:rsid w:val="002D5E4F"/>
    <w:rsid w:val="002E4050"/>
    <w:rsid w:val="002E6186"/>
    <w:rsid w:val="002E6898"/>
    <w:rsid w:val="002F410E"/>
    <w:rsid w:val="002F6531"/>
    <w:rsid w:val="003001E9"/>
    <w:rsid w:val="003017A8"/>
    <w:rsid w:val="003055C4"/>
    <w:rsid w:val="00311B60"/>
    <w:rsid w:val="003121EE"/>
    <w:rsid w:val="00317566"/>
    <w:rsid w:val="00331825"/>
    <w:rsid w:val="003410FC"/>
    <w:rsid w:val="00344C32"/>
    <w:rsid w:val="0035403D"/>
    <w:rsid w:val="00356C08"/>
    <w:rsid w:val="003744DB"/>
    <w:rsid w:val="0037534C"/>
    <w:rsid w:val="00376507"/>
    <w:rsid w:val="00377AE5"/>
    <w:rsid w:val="00377DCD"/>
    <w:rsid w:val="0039058E"/>
    <w:rsid w:val="0039352B"/>
    <w:rsid w:val="00394332"/>
    <w:rsid w:val="00395E1E"/>
    <w:rsid w:val="003A2D5D"/>
    <w:rsid w:val="003B4852"/>
    <w:rsid w:val="003B5155"/>
    <w:rsid w:val="003B5562"/>
    <w:rsid w:val="003B55C1"/>
    <w:rsid w:val="003C2569"/>
    <w:rsid w:val="003D1173"/>
    <w:rsid w:val="003D2E66"/>
    <w:rsid w:val="003D6FFF"/>
    <w:rsid w:val="003E1759"/>
    <w:rsid w:val="003F087E"/>
    <w:rsid w:val="00400569"/>
    <w:rsid w:val="00400A90"/>
    <w:rsid w:val="00400D8E"/>
    <w:rsid w:val="00401E9A"/>
    <w:rsid w:val="00406636"/>
    <w:rsid w:val="0041455A"/>
    <w:rsid w:val="00421139"/>
    <w:rsid w:val="00430BAF"/>
    <w:rsid w:val="004372AE"/>
    <w:rsid w:val="00437992"/>
    <w:rsid w:val="00443C44"/>
    <w:rsid w:val="00444694"/>
    <w:rsid w:val="00445FA6"/>
    <w:rsid w:val="00451291"/>
    <w:rsid w:val="0046155A"/>
    <w:rsid w:val="00467FB9"/>
    <w:rsid w:val="00473DEF"/>
    <w:rsid w:val="00480B4A"/>
    <w:rsid w:val="00483AC9"/>
    <w:rsid w:val="004902C6"/>
    <w:rsid w:val="004911F3"/>
    <w:rsid w:val="004A4F46"/>
    <w:rsid w:val="004A51B5"/>
    <w:rsid w:val="004A7E8C"/>
    <w:rsid w:val="004B0393"/>
    <w:rsid w:val="004B31DA"/>
    <w:rsid w:val="004B37F6"/>
    <w:rsid w:val="004B4EE5"/>
    <w:rsid w:val="004B652B"/>
    <w:rsid w:val="004B6BE9"/>
    <w:rsid w:val="004C25BB"/>
    <w:rsid w:val="004C6A60"/>
    <w:rsid w:val="004C7D87"/>
    <w:rsid w:val="004D0F2C"/>
    <w:rsid w:val="004D2740"/>
    <w:rsid w:val="004D3F6E"/>
    <w:rsid w:val="004D7684"/>
    <w:rsid w:val="004E337D"/>
    <w:rsid w:val="004E3775"/>
    <w:rsid w:val="004F43BD"/>
    <w:rsid w:val="004F5A4B"/>
    <w:rsid w:val="004F5E23"/>
    <w:rsid w:val="004F66FE"/>
    <w:rsid w:val="00500AB8"/>
    <w:rsid w:val="00504BED"/>
    <w:rsid w:val="00510ACA"/>
    <w:rsid w:val="00511109"/>
    <w:rsid w:val="00516864"/>
    <w:rsid w:val="005223EE"/>
    <w:rsid w:val="0052382C"/>
    <w:rsid w:val="00526F5B"/>
    <w:rsid w:val="00530095"/>
    <w:rsid w:val="00533F03"/>
    <w:rsid w:val="00534674"/>
    <w:rsid w:val="00541310"/>
    <w:rsid w:val="00541EA9"/>
    <w:rsid w:val="00550A42"/>
    <w:rsid w:val="00552A49"/>
    <w:rsid w:val="0055344B"/>
    <w:rsid w:val="005608B6"/>
    <w:rsid w:val="00561F1B"/>
    <w:rsid w:val="005632AB"/>
    <w:rsid w:val="00564074"/>
    <w:rsid w:val="005741A4"/>
    <w:rsid w:val="00574DBD"/>
    <w:rsid w:val="00593BAB"/>
    <w:rsid w:val="005948EB"/>
    <w:rsid w:val="005A21C4"/>
    <w:rsid w:val="005A2790"/>
    <w:rsid w:val="005B21BE"/>
    <w:rsid w:val="005B5AE4"/>
    <w:rsid w:val="005B6E96"/>
    <w:rsid w:val="005B7F7D"/>
    <w:rsid w:val="005C1590"/>
    <w:rsid w:val="005C548A"/>
    <w:rsid w:val="005D3310"/>
    <w:rsid w:val="005D5FDF"/>
    <w:rsid w:val="005E1C14"/>
    <w:rsid w:val="005E27AA"/>
    <w:rsid w:val="005E3F63"/>
    <w:rsid w:val="005F103F"/>
    <w:rsid w:val="005F310D"/>
    <w:rsid w:val="005F71A3"/>
    <w:rsid w:val="00603958"/>
    <w:rsid w:val="00603BC9"/>
    <w:rsid w:val="00606F7D"/>
    <w:rsid w:val="00612765"/>
    <w:rsid w:val="006141C6"/>
    <w:rsid w:val="00620384"/>
    <w:rsid w:val="006241E6"/>
    <w:rsid w:val="0062584F"/>
    <w:rsid w:val="006262F9"/>
    <w:rsid w:val="0063111A"/>
    <w:rsid w:val="00642335"/>
    <w:rsid w:val="00642D1C"/>
    <w:rsid w:val="0064487B"/>
    <w:rsid w:val="00654B88"/>
    <w:rsid w:val="00655FA1"/>
    <w:rsid w:val="00663305"/>
    <w:rsid w:val="0066457B"/>
    <w:rsid w:val="006755E7"/>
    <w:rsid w:val="00675922"/>
    <w:rsid w:val="00680D0D"/>
    <w:rsid w:val="00683AE4"/>
    <w:rsid w:val="006873AF"/>
    <w:rsid w:val="0069062C"/>
    <w:rsid w:val="00691EBA"/>
    <w:rsid w:val="00692AF3"/>
    <w:rsid w:val="00695C1E"/>
    <w:rsid w:val="006A0890"/>
    <w:rsid w:val="006A4235"/>
    <w:rsid w:val="006A49B1"/>
    <w:rsid w:val="006B1803"/>
    <w:rsid w:val="006C1FAC"/>
    <w:rsid w:val="006C53AE"/>
    <w:rsid w:val="006D028B"/>
    <w:rsid w:val="006D102B"/>
    <w:rsid w:val="006D162B"/>
    <w:rsid w:val="006E0995"/>
    <w:rsid w:val="006E7A3D"/>
    <w:rsid w:val="006F288A"/>
    <w:rsid w:val="006F2FCE"/>
    <w:rsid w:val="007021F5"/>
    <w:rsid w:val="00702CE1"/>
    <w:rsid w:val="00705D19"/>
    <w:rsid w:val="0071225A"/>
    <w:rsid w:val="00713604"/>
    <w:rsid w:val="00720114"/>
    <w:rsid w:val="00720DDA"/>
    <w:rsid w:val="00723EB1"/>
    <w:rsid w:val="007256F4"/>
    <w:rsid w:val="00730B2C"/>
    <w:rsid w:val="0073680B"/>
    <w:rsid w:val="00737D39"/>
    <w:rsid w:val="00756233"/>
    <w:rsid w:val="0076089E"/>
    <w:rsid w:val="00766C7F"/>
    <w:rsid w:val="00775C8A"/>
    <w:rsid w:val="00777876"/>
    <w:rsid w:val="00781151"/>
    <w:rsid w:val="00786BD1"/>
    <w:rsid w:val="00790559"/>
    <w:rsid w:val="00790844"/>
    <w:rsid w:val="00792729"/>
    <w:rsid w:val="00792CF4"/>
    <w:rsid w:val="00794A7E"/>
    <w:rsid w:val="007A0AFC"/>
    <w:rsid w:val="007A2644"/>
    <w:rsid w:val="007A5529"/>
    <w:rsid w:val="007B268D"/>
    <w:rsid w:val="007B3515"/>
    <w:rsid w:val="007B3AF7"/>
    <w:rsid w:val="007B6822"/>
    <w:rsid w:val="007C3912"/>
    <w:rsid w:val="007C5F01"/>
    <w:rsid w:val="007D134E"/>
    <w:rsid w:val="007D5DE1"/>
    <w:rsid w:val="007D6960"/>
    <w:rsid w:val="007E0F83"/>
    <w:rsid w:val="007E18B2"/>
    <w:rsid w:val="007E3A99"/>
    <w:rsid w:val="007E42A5"/>
    <w:rsid w:val="007F008D"/>
    <w:rsid w:val="007F089A"/>
    <w:rsid w:val="007F1A56"/>
    <w:rsid w:val="007F5F52"/>
    <w:rsid w:val="0080098C"/>
    <w:rsid w:val="00810B2D"/>
    <w:rsid w:val="008123AC"/>
    <w:rsid w:val="00815ADD"/>
    <w:rsid w:val="00831A51"/>
    <w:rsid w:val="00833582"/>
    <w:rsid w:val="008429F1"/>
    <w:rsid w:val="00852169"/>
    <w:rsid w:val="0085418C"/>
    <w:rsid w:val="00860FF0"/>
    <w:rsid w:val="00865313"/>
    <w:rsid w:val="00866BBA"/>
    <w:rsid w:val="00867CFB"/>
    <w:rsid w:val="00870AAC"/>
    <w:rsid w:val="00874831"/>
    <w:rsid w:val="00876B4F"/>
    <w:rsid w:val="00882D8D"/>
    <w:rsid w:val="00884F5B"/>
    <w:rsid w:val="008A4325"/>
    <w:rsid w:val="008A4D9E"/>
    <w:rsid w:val="008B6546"/>
    <w:rsid w:val="008D008D"/>
    <w:rsid w:val="008D0324"/>
    <w:rsid w:val="008D1F58"/>
    <w:rsid w:val="008D3AB4"/>
    <w:rsid w:val="008D4BD6"/>
    <w:rsid w:val="008D623B"/>
    <w:rsid w:val="008E68A8"/>
    <w:rsid w:val="008F6DB3"/>
    <w:rsid w:val="009022B9"/>
    <w:rsid w:val="00903203"/>
    <w:rsid w:val="0090554F"/>
    <w:rsid w:val="009119D0"/>
    <w:rsid w:val="00914D3A"/>
    <w:rsid w:val="009177C8"/>
    <w:rsid w:val="00922996"/>
    <w:rsid w:val="00923E61"/>
    <w:rsid w:val="009249B2"/>
    <w:rsid w:val="009357E9"/>
    <w:rsid w:val="00941E17"/>
    <w:rsid w:val="00944B37"/>
    <w:rsid w:val="00945587"/>
    <w:rsid w:val="00951937"/>
    <w:rsid w:val="00951B08"/>
    <w:rsid w:val="00952B6B"/>
    <w:rsid w:val="00955B29"/>
    <w:rsid w:val="00956245"/>
    <w:rsid w:val="00967C00"/>
    <w:rsid w:val="00974040"/>
    <w:rsid w:val="00974562"/>
    <w:rsid w:val="009769F1"/>
    <w:rsid w:val="009819E5"/>
    <w:rsid w:val="00981A32"/>
    <w:rsid w:val="009821A8"/>
    <w:rsid w:val="00983815"/>
    <w:rsid w:val="00986EA8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C7B80"/>
    <w:rsid w:val="009D0441"/>
    <w:rsid w:val="009D33AC"/>
    <w:rsid w:val="009D696A"/>
    <w:rsid w:val="009D73DC"/>
    <w:rsid w:val="009D7757"/>
    <w:rsid w:val="009E3885"/>
    <w:rsid w:val="009E5112"/>
    <w:rsid w:val="009E5CA2"/>
    <w:rsid w:val="009F2777"/>
    <w:rsid w:val="009F6AC3"/>
    <w:rsid w:val="00A014CE"/>
    <w:rsid w:val="00A0334F"/>
    <w:rsid w:val="00A23877"/>
    <w:rsid w:val="00A238DA"/>
    <w:rsid w:val="00A247C2"/>
    <w:rsid w:val="00A25A36"/>
    <w:rsid w:val="00A30D6F"/>
    <w:rsid w:val="00A32133"/>
    <w:rsid w:val="00A32E8C"/>
    <w:rsid w:val="00A35FEA"/>
    <w:rsid w:val="00A377FC"/>
    <w:rsid w:val="00A41963"/>
    <w:rsid w:val="00A43B2D"/>
    <w:rsid w:val="00A509CB"/>
    <w:rsid w:val="00A546A8"/>
    <w:rsid w:val="00A56606"/>
    <w:rsid w:val="00A66B97"/>
    <w:rsid w:val="00A70913"/>
    <w:rsid w:val="00A72CEE"/>
    <w:rsid w:val="00A81A8D"/>
    <w:rsid w:val="00A85DE0"/>
    <w:rsid w:val="00A95A43"/>
    <w:rsid w:val="00A97E7A"/>
    <w:rsid w:val="00AA2282"/>
    <w:rsid w:val="00AA27B3"/>
    <w:rsid w:val="00AB0019"/>
    <w:rsid w:val="00AB52F9"/>
    <w:rsid w:val="00AC03B3"/>
    <w:rsid w:val="00AC0CBE"/>
    <w:rsid w:val="00AD3256"/>
    <w:rsid w:val="00AE19E9"/>
    <w:rsid w:val="00AE4024"/>
    <w:rsid w:val="00AF20B1"/>
    <w:rsid w:val="00AF2A9B"/>
    <w:rsid w:val="00AF2C1D"/>
    <w:rsid w:val="00AF3890"/>
    <w:rsid w:val="00B1010D"/>
    <w:rsid w:val="00B10AC7"/>
    <w:rsid w:val="00B215B3"/>
    <w:rsid w:val="00B301F7"/>
    <w:rsid w:val="00B30640"/>
    <w:rsid w:val="00B405A3"/>
    <w:rsid w:val="00B43D82"/>
    <w:rsid w:val="00B44D8D"/>
    <w:rsid w:val="00B54B92"/>
    <w:rsid w:val="00B56B65"/>
    <w:rsid w:val="00B63413"/>
    <w:rsid w:val="00B65163"/>
    <w:rsid w:val="00B6533C"/>
    <w:rsid w:val="00B67C9A"/>
    <w:rsid w:val="00B8059F"/>
    <w:rsid w:val="00B8778F"/>
    <w:rsid w:val="00B906EF"/>
    <w:rsid w:val="00B90AA2"/>
    <w:rsid w:val="00B958B5"/>
    <w:rsid w:val="00B966FD"/>
    <w:rsid w:val="00B96DA9"/>
    <w:rsid w:val="00BA1CF0"/>
    <w:rsid w:val="00BA61B8"/>
    <w:rsid w:val="00BB1764"/>
    <w:rsid w:val="00BC155C"/>
    <w:rsid w:val="00BC21CD"/>
    <w:rsid w:val="00BC3615"/>
    <w:rsid w:val="00BC7DBA"/>
    <w:rsid w:val="00BE20BD"/>
    <w:rsid w:val="00BE2A9E"/>
    <w:rsid w:val="00BE3CF9"/>
    <w:rsid w:val="00BE673E"/>
    <w:rsid w:val="00BE7DEF"/>
    <w:rsid w:val="00BF0050"/>
    <w:rsid w:val="00BF0B98"/>
    <w:rsid w:val="00BF3648"/>
    <w:rsid w:val="00BF3949"/>
    <w:rsid w:val="00BF4310"/>
    <w:rsid w:val="00C00ECC"/>
    <w:rsid w:val="00C0480F"/>
    <w:rsid w:val="00C06739"/>
    <w:rsid w:val="00C14613"/>
    <w:rsid w:val="00C204FE"/>
    <w:rsid w:val="00C20A8E"/>
    <w:rsid w:val="00C21113"/>
    <w:rsid w:val="00C4194A"/>
    <w:rsid w:val="00C4716B"/>
    <w:rsid w:val="00C50357"/>
    <w:rsid w:val="00C5666E"/>
    <w:rsid w:val="00C6060B"/>
    <w:rsid w:val="00C75BE0"/>
    <w:rsid w:val="00C76C39"/>
    <w:rsid w:val="00C85B73"/>
    <w:rsid w:val="00C936C1"/>
    <w:rsid w:val="00C938F2"/>
    <w:rsid w:val="00C97BA5"/>
    <w:rsid w:val="00CA0EBC"/>
    <w:rsid w:val="00CA5671"/>
    <w:rsid w:val="00CA7A65"/>
    <w:rsid w:val="00CB44E8"/>
    <w:rsid w:val="00CB6B77"/>
    <w:rsid w:val="00CB7875"/>
    <w:rsid w:val="00CC251B"/>
    <w:rsid w:val="00CC3D3D"/>
    <w:rsid w:val="00CD0B8E"/>
    <w:rsid w:val="00CD1E8A"/>
    <w:rsid w:val="00CD3014"/>
    <w:rsid w:val="00CE3161"/>
    <w:rsid w:val="00CE4488"/>
    <w:rsid w:val="00CF2106"/>
    <w:rsid w:val="00CF35F2"/>
    <w:rsid w:val="00CF3C5C"/>
    <w:rsid w:val="00D0025F"/>
    <w:rsid w:val="00D032F1"/>
    <w:rsid w:val="00D15578"/>
    <w:rsid w:val="00D17171"/>
    <w:rsid w:val="00D20AFA"/>
    <w:rsid w:val="00D211FD"/>
    <w:rsid w:val="00D22D1D"/>
    <w:rsid w:val="00D2358E"/>
    <w:rsid w:val="00D26445"/>
    <w:rsid w:val="00D271A8"/>
    <w:rsid w:val="00D2768F"/>
    <w:rsid w:val="00D310BD"/>
    <w:rsid w:val="00D31E19"/>
    <w:rsid w:val="00D43D4F"/>
    <w:rsid w:val="00D45D33"/>
    <w:rsid w:val="00D5010A"/>
    <w:rsid w:val="00D52388"/>
    <w:rsid w:val="00D72A0D"/>
    <w:rsid w:val="00D75D59"/>
    <w:rsid w:val="00D976B0"/>
    <w:rsid w:val="00D978EB"/>
    <w:rsid w:val="00DA5FAA"/>
    <w:rsid w:val="00DA72E6"/>
    <w:rsid w:val="00DB1B08"/>
    <w:rsid w:val="00DB575F"/>
    <w:rsid w:val="00DB5F45"/>
    <w:rsid w:val="00DC5879"/>
    <w:rsid w:val="00DC5EB7"/>
    <w:rsid w:val="00DC6C55"/>
    <w:rsid w:val="00DD0072"/>
    <w:rsid w:val="00DD7EA7"/>
    <w:rsid w:val="00DE07A8"/>
    <w:rsid w:val="00DE4B94"/>
    <w:rsid w:val="00DE735E"/>
    <w:rsid w:val="00DF1239"/>
    <w:rsid w:val="00DF5209"/>
    <w:rsid w:val="00DF7BD8"/>
    <w:rsid w:val="00E01E66"/>
    <w:rsid w:val="00E03476"/>
    <w:rsid w:val="00E04CB1"/>
    <w:rsid w:val="00E10CB5"/>
    <w:rsid w:val="00E10D83"/>
    <w:rsid w:val="00E2077A"/>
    <w:rsid w:val="00E30787"/>
    <w:rsid w:val="00E32D1C"/>
    <w:rsid w:val="00E32E05"/>
    <w:rsid w:val="00E34AEF"/>
    <w:rsid w:val="00E432F9"/>
    <w:rsid w:val="00E50CCC"/>
    <w:rsid w:val="00E547E6"/>
    <w:rsid w:val="00E558B2"/>
    <w:rsid w:val="00E572EC"/>
    <w:rsid w:val="00E576D1"/>
    <w:rsid w:val="00E62156"/>
    <w:rsid w:val="00E66DDF"/>
    <w:rsid w:val="00E750B8"/>
    <w:rsid w:val="00E75B13"/>
    <w:rsid w:val="00E77B3D"/>
    <w:rsid w:val="00E808D7"/>
    <w:rsid w:val="00E83DA4"/>
    <w:rsid w:val="00E86693"/>
    <w:rsid w:val="00E956C2"/>
    <w:rsid w:val="00EA2BDD"/>
    <w:rsid w:val="00EA2C6F"/>
    <w:rsid w:val="00EA4753"/>
    <w:rsid w:val="00EA4D95"/>
    <w:rsid w:val="00EB3E05"/>
    <w:rsid w:val="00EB4A8F"/>
    <w:rsid w:val="00EC4FAB"/>
    <w:rsid w:val="00EC5028"/>
    <w:rsid w:val="00EC7BD6"/>
    <w:rsid w:val="00ED1AF2"/>
    <w:rsid w:val="00ED2F84"/>
    <w:rsid w:val="00ED50FE"/>
    <w:rsid w:val="00ED648D"/>
    <w:rsid w:val="00ED72A9"/>
    <w:rsid w:val="00EE47FD"/>
    <w:rsid w:val="00EE6290"/>
    <w:rsid w:val="00EF607B"/>
    <w:rsid w:val="00EF70C2"/>
    <w:rsid w:val="00F02CEE"/>
    <w:rsid w:val="00F07F02"/>
    <w:rsid w:val="00F11319"/>
    <w:rsid w:val="00F147B3"/>
    <w:rsid w:val="00F202D0"/>
    <w:rsid w:val="00F21350"/>
    <w:rsid w:val="00F220CF"/>
    <w:rsid w:val="00F223B4"/>
    <w:rsid w:val="00F268F6"/>
    <w:rsid w:val="00F3080D"/>
    <w:rsid w:val="00F33F37"/>
    <w:rsid w:val="00F37A1C"/>
    <w:rsid w:val="00F418FD"/>
    <w:rsid w:val="00F434D0"/>
    <w:rsid w:val="00F44392"/>
    <w:rsid w:val="00F45B42"/>
    <w:rsid w:val="00F522D5"/>
    <w:rsid w:val="00F541E8"/>
    <w:rsid w:val="00F602A0"/>
    <w:rsid w:val="00F60605"/>
    <w:rsid w:val="00F708AC"/>
    <w:rsid w:val="00F778A3"/>
    <w:rsid w:val="00F809B4"/>
    <w:rsid w:val="00F82CF8"/>
    <w:rsid w:val="00F83168"/>
    <w:rsid w:val="00F9079C"/>
    <w:rsid w:val="00FA2EB8"/>
    <w:rsid w:val="00FA5810"/>
    <w:rsid w:val="00FB0865"/>
    <w:rsid w:val="00FB3729"/>
    <w:rsid w:val="00FB60BC"/>
    <w:rsid w:val="00FB6A05"/>
    <w:rsid w:val="00FC6818"/>
    <w:rsid w:val="00FD0FA9"/>
    <w:rsid w:val="00FD31A8"/>
    <w:rsid w:val="00FD52B3"/>
    <w:rsid w:val="00FD612A"/>
    <w:rsid w:val="00FE77B7"/>
    <w:rsid w:val="00FF0CD9"/>
    <w:rsid w:val="00FF1006"/>
    <w:rsid w:val="00FF5253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FE7C1"/>
  <w15:docId w15:val="{0E3A749E-BDA7-4E1A-BCAC-E6314FB4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5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,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, Znak Znak"/>
    <w:link w:val="Tytu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link w:val="BezodstpwZnak"/>
    <w:uiPriority w:val="1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99"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2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E32E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6797</Words>
  <Characters>40784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User</cp:lastModifiedBy>
  <cp:revision>12</cp:revision>
  <cp:lastPrinted>2021-02-18T09:37:00Z</cp:lastPrinted>
  <dcterms:created xsi:type="dcterms:W3CDTF">2025-10-20T06:10:00Z</dcterms:created>
  <dcterms:modified xsi:type="dcterms:W3CDTF">2025-11-24T10:33:00Z</dcterms:modified>
</cp:coreProperties>
</file>