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99316" w14:textId="3B91D0C4" w:rsidR="00E56232" w:rsidRDefault="00B052E0" w:rsidP="00E56232">
      <w:pPr>
        <w:pStyle w:val="Nagwek"/>
        <w:outlineLvl w:val="0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ZP</w:t>
      </w:r>
      <w:r w:rsidR="009A76A6">
        <w:rPr>
          <w:rFonts w:cs="Arial"/>
          <w:b/>
          <w:color w:val="000000" w:themeColor="text1"/>
          <w:szCs w:val="20"/>
        </w:rPr>
        <w:t>.271.</w:t>
      </w:r>
      <w:r w:rsidR="00495791">
        <w:rPr>
          <w:rFonts w:cs="Arial"/>
          <w:b/>
          <w:color w:val="000000" w:themeColor="text1"/>
          <w:szCs w:val="20"/>
        </w:rPr>
        <w:t>0</w:t>
      </w:r>
      <w:r w:rsidR="004755A6">
        <w:rPr>
          <w:rFonts w:cs="Arial"/>
          <w:b/>
          <w:color w:val="000000" w:themeColor="text1"/>
          <w:szCs w:val="20"/>
        </w:rPr>
        <w:t>3</w:t>
      </w:r>
      <w:r w:rsidR="00C50686">
        <w:rPr>
          <w:rFonts w:cs="Arial"/>
          <w:b/>
          <w:color w:val="000000" w:themeColor="text1"/>
          <w:szCs w:val="20"/>
        </w:rPr>
        <w:t>.202</w:t>
      </w:r>
      <w:r w:rsidR="00B37704">
        <w:rPr>
          <w:rFonts w:cs="Arial"/>
          <w:b/>
          <w:color w:val="000000" w:themeColor="text1"/>
          <w:szCs w:val="20"/>
        </w:rPr>
        <w:t>5</w:t>
      </w:r>
    </w:p>
    <w:p w14:paraId="738C63C5" w14:textId="77777777" w:rsidR="0035633C" w:rsidRPr="00772B6A" w:rsidRDefault="003558C1" w:rsidP="00772B6A">
      <w:pPr>
        <w:pStyle w:val="tekstdokumentu"/>
      </w:pPr>
      <w:r w:rsidRPr="00571FCB">
        <w:tab/>
      </w:r>
      <w:r w:rsidR="00292A67">
        <w:t>Załącznik N</w:t>
      </w:r>
      <w:r w:rsidR="00374A69" w:rsidRPr="00571FCB">
        <w:t xml:space="preserve">r </w:t>
      </w:r>
      <w:r w:rsidR="00923791" w:rsidRPr="00571FCB">
        <w:t>2</w:t>
      </w:r>
      <w:r w:rsidR="00B65807" w:rsidRPr="00571FCB">
        <w:t xml:space="preserve"> do S</w:t>
      </w:r>
      <w:r w:rsidR="005551A5" w:rsidRPr="00571FCB">
        <w:t>W</w:t>
      </w:r>
      <w:r w:rsidR="00B65807" w:rsidRPr="00571FCB">
        <w:t>Z</w:t>
      </w:r>
    </w:p>
    <w:p w14:paraId="0058B52F" w14:textId="77777777" w:rsidR="00CE2E71" w:rsidRDefault="00CE2E71" w:rsidP="007F5FA6">
      <w:pPr>
        <w:jc w:val="center"/>
        <w:rPr>
          <w:rFonts w:cs="Arial"/>
          <w:b/>
          <w:color w:val="000000" w:themeColor="text1"/>
          <w:szCs w:val="20"/>
        </w:rPr>
      </w:pPr>
    </w:p>
    <w:p w14:paraId="662B7475" w14:textId="77777777" w:rsidR="00B65807" w:rsidRDefault="00B65807" w:rsidP="007F5FA6">
      <w:pPr>
        <w:jc w:val="center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FORMULARZ OFERTOWY</w:t>
      </w:r>
    </w:p>
    <w:p w14:paraId="27F14DB0" w14:textId="77777777" w:rsidR="00F77094" w:rsidRDefault="00F77094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14:paraId="55A4A226" w14:textId="22260743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27ED6A84" w14:textId="77777777" w:rsidR="00A029EC" w:rsidRDefault="00A029EC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</w:p>
    <w:p w14:paraId="5A1C1435" w14:textId="77777777" w:rsidR="00B65807" w:rsidRPr="00571FCB" w:rsidRDefault="00B65807" w:rsidP="006E77BB">
      <w:pPr>
        <w:tabs>
          <w:tab w:val="left" w:leader="dot" w:pos="9072"/>
        </w:tabs>
        <w:spacing w:before="180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02400F52" w14:textId="0A358DE5" w:rsidR="00B65807" w:rsidRPr="00571FCB" w:rsidRDefault="00B65807" w:rsidP="007F5FA6">
      <w:pPr>
        <w:tabs>
          <w:tab w:val="center" w:pos="4820"/>
        </w:tabs>
        <w:rPr>
          <w:rFonts w:cs="Arial"/>
          <w:color w:val="000000" w:themeColor="text1"/>
          <w:sz w:val="18"/>
          <w:szCs w:val="18"/>
        </w:rPr>
      </w:pPr>
      <w:r w:rsidRPr="00571FCB">
        <w:rPr>
          <w:rFonts w:cs="Arial"/>
          <w:color w:val="000000" w:themeColor="text1"/>
          <w:szCs w:val="20"/>
        </w:rPr>
        <w:tab/>
      </w:r>
      <w:r w:rsidRPr="00571FCB">
        <w:rPr>
          <w:rFonts w:cs="Arial"/>
          <w:color w:val="000000" w:themeColor="text1"/>
          <w:sz w:val="18"/>
          <w:szCs w:val="18"/>
        </w:rPr>
        <w:t xml:space="preserve">(pełna nazwa i adres </w:t>
      </w:r>
      <w:r w:rsidR="00A327D8" w:rsidRPr="00571FCB">
        <w:rPr>
          <w:rFonts w:cs="Arial"/>
          <w:color w:val="000000" w:themeColor="text1"/>
          <w:sz w:val="18"/>
          <w:szCs w:val="18"/>
        </w:rPr>
        <w:t>Wykonawcy) *</w:t>
      </w:r>
    </w:p>
    <w:p w14:paraId="6E987D00" w14:textId="77777777" w:rsidR="00B65807" w:rsidRPr="00571FCB" w:rsidRDefault="00B65807" w:rsidP="007F5FA6">
      <w:pPr>
        <w:tabs>
          <w:tab w:val="center" w:pos="4820"/>
        </w:tabs>
        <w:jc w:val="center"/>
        <w:rPr>
          <w:rFonts w:cs="Arial"/>
          <w:color w:val="000000" w:themeColor="text1"/>
          <w:szCs w:val="20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6B005C64" w14:textId="77777777" w:rsidR="00A029EC" w:rsidRPr="00B37704" w:rsidRDefault="00A029EC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color w:val="000000" w:themeColor="text1"/>
          <w:szCs w:val="20"/>
        </w:rPr>
      </w:pPr>
    </w:p>
    <w:p w14:paraId="07E54EC2" w14:textId="77777777" w:rsidR="00B65807" w:rsidRPr="00571FCB" w:rsidRDefault="00B65807" w:rsidP="00571FCB">
      <w:pPr>
        <w:tabs>
          <w:tab w:val="left" w:leader="dot" w:pos="4820"/>
          <w:tab w:val="righ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REGON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NIP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030B27A5" w14:textId="77777777" w:rsidR="00A029EC" w:rsidRDefault="00A029EC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color w:val="000000" w:themeColor="text1"/>
          <w:szCs w:val="20"/>
          <w:lang w:val="en-US"/>
        </w:rPr>
      </w:pPr>
    </w:p>
    <w:p w14:paraId="5DFC9D23" w14:textId="77777777" w:rsidR="00B65807" w:rsidRPr="00571FCB" w:rsidRDefault="00B65807" w:rsidP="00571FCB">
      <w:pPr>
        <w:tabs>
          <w:tab w:val="left" w:leader="dot" w:pos="4395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  <w:lang w:val="en-US"/>
        </w:rPr>
      </w:pPr>
      <w:r w:rsidRPr="00571FCB">
        <w:rPr>
          <w:rFonts w:cs="Arial"/>
          <w:color w:val="000000" w:themeColor="text1"/>
          <w:szCs w:val="20"/>
          <w:lang w:val="en-US"/>
        </w:rPr>
        <w:t>tel.</w:t>
      </w:r>
      <w:r w:rsidR="00571FCB" w:rsidRP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  <w:r w:rsidRPr="00571FCB">
        <w:rPr>
          <w:rFonts w:cs="Arial"/>
          <w:color w:val="000000" w:themeColor="text1"/>
          <w:szCs w:val="20"/>
          <w:lang w:val="en-US"/>
        </w:rPr>
        <w:t>adres e-mail</w:t>
      </w:r>
      <w:r w:rsidR="00571FCB">
        <w:rPr>
          <w:rFonts w:cs="Arial"/>
          <w:color w:val="000000" w:themeColor="text1"/>
          <w:szCs w:val="20"/>
          <w:lang w:val="en-US"/>
        </w:rPr>
        <w:t>:</w:t>
      </w:r>
      <w:r w:rsidRPr="00571FCB">
        <w:rPr>
          <w:rFonts w:cs="Arial"/>
          <w:b/>
          <w:color w:val="000000" w:themeColor="text1"/>
          <w:szCs w:val="20"/>
          <w:lang w:val="en-US"/>
        </w:rPr>
        <w:tab/>
      </w:r>
    </w:p>
    <w:p w14:paraId="3F252A66" w14:textId="77777777" w:rsidR="00A029EC" w:rsidRPr="00B37704" w:rsidRDefault="00A029EC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Cs/>
          <w:color w:val="000000" w:themeColor="text1"/>
          <w:szCs w:val="20"/>
          <w:lang w:val="en-GB"/>
        </w:rPr>
      </w:pPr>
    </w:p>
    <w:p w14:paraId="0FD85E01" w14:textId="77777777" w:rsidR="00571FCB" w:rsidRPr="00B37704" w:rsidRDefault="00857D9D" w:rsidP="00571FCB">
      <w:pPr>
        <w:tabs>
          <w:tab w:val="left" w:leader="dot" w:pos="2793"/>
          <w:tab w:val="left" w:leader="dot" w:pos="9072"/>
        </w:tabs>
        <w:spacing w:before="240"/>
        <w:rPr>
          <w:rFonts w:cs="Arial"/>
          <w:b/>
          <w:color w:val="000000" w:themeColor="text1"/>
          <w:szCs w:val="20"/>
        </w:rPr>
      </w:pPr>
      <w:r>
        <w:rPr>
          <w:rFonts w:cs="Arial"/>
          <w:bCs/>
          <w:color w:val="000000" w:themeColor="text1"/>
          <w:szCs w:val="20"/>
        </w:rPr>
        <w:t>województwo siedziby Wykonawcy</w:t>
      </w:r>
      <w:r w:rsidR="00571FCB" w:rsidRPr="00571FCB">
        <w:rPr>
          <w:rFonts w:cs="Arial"/>
          <w:bCs/>
          <w:color w:val="000000" w:themeColor="text1"/>
          <w:szCs w:val="20"/>
        </w:rPr>
        <w:t>:</w:t>
      </w:r>
      <w:r w:rsidR="00571FCB" w:rsidRPr="00571FCB">
        <w:rPr>
          <w:rFonts w:cs="Arial"/>
          <w:b/>
          <w:bCs/>
          <w:color w:val="000000" w:themeColor="text1"/>
          <w:szCs w:val="20"/>
        </w:rPr>
        <w:tab/>
      </w:r>
    </w:p>
    <w:p w14:paraId="7A9B02C2" w14:textId="77777777" w:rsidR="00FB40BE" w:rsidRPr="00571FCB" w:rsidRDefault="00FB40BE" w:rsidP="007F5FA6">
      <w:pPr>
        <w:rPr>
          <w:rFonts w:cs="Arial"/>
          <w:color w:val="000000" w:themeColor="text1"/>
          <w:szCs w:val="20"/>
          <w:lang w:val="de-CH"/>
        </w:rPr>
      </w:pPr>
    </w:p>
    <w:p w14:paraId="27C5C7BC" w14:textId="77777777" w:rsidR="00A029EC" w:rsidRDefault="00A029EC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</w:p>
    <w:p w14:paraId="698C497E" w14:textId="77777777" w:rsidR="00FB40BE" w:rsidRPr="00571FCB" w:rsidRDefault="00FB40BE" w:rsidP="00FB40BE">
      <w:pPr>
        <w:tabs>
          <w:tab w:val="right" w:leader="dot" w:pos="9072"/>
        </w:tabs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 xml:space="preserve">reprezentowany przez: </w:t>
      </w:r>
      <w:r w:rsidRPr="00571FCB">
        <w:rPr>
          <w:rFonts w:cs="Arial"/>
          <w:b/>
          <w:color w:val="000000" w:themeColor="text1"/>
          <w:szCs w:val="20"/>
        </w:rPr>
        <w:tab/>
      </w:r>
    </w:p>
    <w:p w14:paraId="45EC4A94" w14:textId="77777777" w:rsidR="00FB40BE" w:rsidRPr="002E607C" w:rsidRDefault="00FB40BE" w:rsidP="007F5FA6">
      <w:pPr>
        <w:rPr>
          <w:rFonts w:cs="Arial"/>
          <w:color w:val="000000" w:themeColor="text1"/>
          <w:sz w:val="16"/>
          <w:szCs w:val="16"/>
        </w:rPr>
      </w:pPr>
      <w:r w:rsidRPr="002E607C">
        <w:rPr>
          <w:rFonts w:cs="Arial"/>
          <w:color w:val="000000" w:themeColor="text1"/>
          <w:sz w:val="16"/>
          <w:szCs w:val="16"/>
        </w:rPr>
        <w:t>(należy wskazać imię i nazwisko osoby/ osób podpisującej ofertę. Uwaga: Zamawiający wymaga, aby ofertę oraz załączone do niej dokumenty podpisano zgodnie z zasadami reprezentacji wskazanymi we właściwym rejestrze. Jeżeli osoba/osoby podpisująca(e) ofertę działa/działają na podstawie pełnomocnictwa, to pełnomocnictwo musi zostać załączone do oferty</w:t>
      </w:r>
      <w:r w:rsidR="00571FCB" w:rsidRPr="002E607C">
        <w:rPr>
          <w:rFonts w:cs="Arial"/>
          <w:color w:val="000000" w:themeColor="text1"/>
          <w:sz w:val="16"/>
          <w:szCs w:val="16"/>
        </w:rPr>
        <w:t>)</w:t>
      </w:r>
    </w:p>
    <w:p w14:paraId="14E42FDC" w14:textId="77777777" w:rsidR="00E9751E" w:rsidRDefault="00E9751E" w:rsidP="00E9751E">
      <w:pPr>
        <w:rPr>
          <w:rFonts w:cs="Arial"/>
          <w:color w:val="000000" w:themeColor="text1"/>
          <w:sz w:val="18"/>
          <w:szCs w:val="18"/>
        </w:rPr>
      </w:pPr>
    </w:p>
    <w:p w14:paraId="110CCBE3" w14:textId="77777777" w:rsidR="00E9751E" w:rsidRPr="008021EA" w:rsidRDefault="00E9751E" w:rsidP="00E9751E">
      <w:pPr>
        <w:rPr>
          <w:rFonts w:cs="Arial"/>
          <w:color w:val="000000" w:themeColor="text1"/>
          <w:szCs w:val="20"/>
        </w:rPr>
      </w:pPr>
    </w:p>
    <w:p w14:paraId="32F68973" w14:textId="4CF7755A" w:rsidR="00E9751E" w:rsidRPr="00B20096" w:rsidRDefault="00E9751E" w:rsidP="00E9751E">
      <w:r w:rsidRPr="00B20096">
        <w:rPr>
          <w:b/>
          <w:bCs/>
        </w:rPr>
        <w:t>DANE KONTAKTOWE WYKONAWCY NA PLATFORMIE eZ</w:t>
      </w:r>
      <w:r>
        <w:rPr>
          <w:b/>
          <w:bCs/>
        </w:rPr>
        <w:t>amówienia (</w:t>
      </w:r>
      <w:r w:rsidRPr="00B20096">
        <w:t>dane konta</w:t>
      </w:r>
      <w:r>
        <w:t xml:space="preserve"> Wykonawcy</w:t>
      </w:r>
      <w:r w:rsidRPr="00B20096">
        <w:t xml:space="preserve"> na platformie eZamówienia, do prowadzenia komunikacji z </w:t>
      </w:r>
      <w:r>
        <w:t>Zamawiającym):</w:t>
      </w:r>
    </w:p>
    <w:p w14:paraId="39362C98" w14:textId="77777777" w:rsidR="00E9751E" w:rsidRPr="00B20096" w:rsidRDefault="00E9751E" w:rsidP="00E9751E">
      <w:r w:rsidRPr="00B20096">
        <w:tab/>
      </w:r>
    </w:p>
    <w:p w14:paraId="6E599C02" w14:textId="77777777" w:rsidR="00E9751E" w:rsidRDefault="00E9751E" w:rsidP="00E9751E">
      <w:r w:rsidRPr="00B20096">
        <w:rPr>
          <w:b/>
          <w:bCs/>
        </w:rPr>
        <w:t>ID techniczne</w:t>
      </w:r>
      <w:r w:rsidRPr="00B20096">
        <w:t xml:space="preserve">: </w:t>
      </w:r>
      <w:r>
        <w:t>……………….</w:t>
      </w:r>
      <w:r w:rsidRPr="00B20096">
        <w:tab/>
      </w:r>
    </w:p>
    <w:p w14:paraId="7EC2DBEE" w14:textId="77777777" w:rsidR="00E9751E" w:rsidRPr="00B20096" w:rsidRDefault="00E9751E" w:rsidP="00E9751E"/>
    <w:p w14:paraId="147C262F" w14:textId="77777777" w:rsidR="00E9751E" w:rsidRDefault="00E9751E" w:rsidP="00E9751E">
      <w:r w:rsidRPr="00B20096">
        <w:rPr>
          <w:b/>
          <w:bCs/>
        </w:rPr>
        <w:t>NIP</w:t>
      </w:r>
      <w:r w:rsidRPr="00B20096">
        <w:t xml:space="preserve">: </w:t>
      </w:r>
      <w:r>
        <w:t>…………………….…….</w:t>
      </w:r>
      <w:r w:rsidRPr="00B20096">
        <w:tab/>
      </w:r>
    </w:p>
    <w:p w14:paraId="79D1A220" w14:textId="77777777" w:rsidR="00E9751E" w:rsidRPr="00B20096" w:rsidRDefault="00E9751E" w:rsidP="00E9751E"/>
    <w:p w14:paraId="7A45A9A5" w14:textId="77777777" w:rsidR="00E9751E" w:rsidRPr="00B20096" w:rsidRDefault="00E9751E" w:rsidP="00E9751E">
      <w:r w:rsidRPr="00B20096">
        <w:rPr>
          <w:b/>
          <w:bCs/>
        </w:rPr>
        <w:t>REGON</w:t>
      </w:r>
      <w:r w:rsidRPr="00B20096">
        <w:t xml:space="preserve">: </w:t>
      </w:r>
      <w:r>
        <w:t>……………………..</w:t>
      </w:r>
      <w:r w:rsidRPr="00B20096">
        <w:tab/>
      </w:r>
    </w:p>
    <w:p w14:paraId="10FE2C96" w14:textId="3DE6BEDB" w:rsidR="00760095" w:rsidRPr="008D4330" w:rsidRDefault="00B65807" w:rsidP="00760095">
      <w:pPr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lastRenderedPageBreak/>
        <w:t>W odpowiedzi na ogłoszenie o zamówieniu</w:t>
      </w:r>
      <w:r w:rsidR="00C970E4" w:rsidRPr="00571FCB">
        <w:rPr>
          <w:rFonts w:cs="Arial"/>
          <w:color w:val="000000" w:themeColor="text1"/>
          <w:szCs w:val="20"/>
        </w:rPr>
        <w:t>,</w:t>
      </w:r>
      <w:r w:rsidRPr="00571FCB">
        <w:rPr>
          <w:rFonts w:cs="Arial"/>
          <w:color w:val="000000" w:themeColor="text1"/>
          <w:szCs w:val="20"/>
        </w:rPr>
        <w:t xml:space="preserve"> dla postępowania o udzielenie zamówienia publicznego, prowadzonego w trybie </w:t>
      </w:r>
      <w:r w:rsidR="00571FCB" w:rsidRPr="00571FCB">
        <w:rPr>
          <w:rFonts w:cs="Arial"/>
          <w:color w:val="000000" w:themeColor="text1"/>
          <w:szCs w:val="20"/>
        </w:rPr>
        <w:t>podstawowym bez negocjacji</w:t>
      </w:r>
      <w:r w:rsidRPr="00571FCB">
        <w:rPr>
          <w:rFonts w:cs="Arial"/>
          <w:color w:val="000000" w:themeColor="text1"/>
          <w:szCs w:val="20"/>
        </w:rPr>
        <w:t xml:space="preserve">, </w:t>
      </w:r>
      <w:r w:rsidR="00857D9D">
        <w:rPr>
          <w:rFonts w:cs="Arial"/>
          <w:color w:val="000000" w:themeColor="text1"/>
          <w:szCs w:val="20"/>
        </w:rPr>
        <w:t>dla zadania:</w:t>
      </w:r>
      <w:bookmarkStart w:id="0" w:name="_Hlk213485534"/>
      <w:r w:rsidR="00760095">
        <w:rPr>
          <w:rFonts w:cs="Arial"/>
          <w:color w:val="000000" w:themeColor="text1"/>
          <w:szCs w:val="20"/>
        </w:rPr>
        <w:t xml:space="preserve"> </w:t>
      </w:r>
      <w:r w:rsidR="00760095" w:rsidRPr="00760095">
        <w:rPr>
          <w:b/>
          <w:bCs/>
          <w:lang w:eastAsia="pl-PL"/>
        </w:rPr>
        <w:t>„Budowa Magazynu Obrony Cywilnej w gminie Strzelce”</w:t>
      </w:r>
      <w:r w:rsidR="00760095">
        <w:rPr>
          <w:b/>
          <w:bCs/>
          <w:lang w:eastAsia="pl-PL"/>
        </w:rPr>
        <w:t xml:space="preserve"> </w:t>
      </w:r>
      <w:r w:rsidR="00760095" w:rsidRPr="00760095">
        <w:rPr>
          <w:lang w:eastAsia="pl-PL"/>
        </w:rPr>
        <w:t>– formuła „zaprojektuj i wybuduj”</w:t>
      </w:r>
      <w:r w:rsidR="008D4330">
        <w:rPr>
          <w:b/>
          <w:bCs/>
          <w:lang w:eastAsia="pl-PL"/>
        </w:rPr>
        <w:t>:</w:t>
      </w:r>
    </w:p>
    <w:bookmarkEnd w:id="0"/>
    <w:p w14:paraId="5E77B57E" w14:textId="77777777" w:rsidR="00AB39B9" w:rsidRDefault="00AB39B9" w:rsidP="009E68E4">
      <w:pPr>
        <w:rPr>
          <w:rFonts w:cs="Arial"/>
          <w:color w:val="000000" w:themeColor="text1"/>
          <w:szCs w:val="20"/>
        </w:rPr>
      </w:pPr>
    </w:p>
    <w:p w14:paraId="70E6C434" w14:textId="7813807A" w:rsidR="00CE2E71" w:rsidRPr="00760095" w:rsidRDefault="008F630F" w:rsidP="00CE2E71">
      <w:pPr>
        <w:numPr>
          <w:ilvl w:val="0"/>
          <w:numId w:val="5"/>
        </w:numPr>
        <w:tabs>
          <w:tab w:val="left" w:pos="426"/>
          <w:tab w:val="right" w:leader="dot" w:pos="9633"/>
        </w:tabs>
        <w:ind w:left="426" w:hanging="426"/>
        <w:rPr>
          <w:rFonts w:cs="Arial"/>
          <w:color w:val="000000" w:themeColor="text1"/>
          <w:szCs w:val="20"/>
        </w:rPr>
      </w:pPr>
      <w:r w:rsidRPr="008F630F">
        <w:rPr>
          <w:color w:val="000000" w:themeColor="text1"/>
          <w:lang w:eastAsia="pl-PL"/>
        </w:rPr>
        <w:t xml:space="preserve">Oferujemy wykonanie całości przedmiotu zamówienia </w:t>
      </w:r>
      <w:r w:rsidRPr="002C659A">
        <w:rPr>
          <w:b/>
          <w:color w:val="000000" w:themeColor="text1"/>
          <w:lang w:eastAsia="pl-PL"/>
        </w:rPr>
        <w:t>za wynagrodzenie ryczałtowe brutto</w:t>
      </w:r>
      <w:r w:rsidRPr="002C659A">
        <w:rPr>
          <w:color w:val="000000" w:themeColor="text1"/>
          <w:lang w:eastAsia="pl-PL"/>
        </w:rPr>
        <w:t>,</w:t>
      </w:r>
      <w:r w:rsidRPr="008F630F">
        <w:rPr>
          <w:color w:val="000000" w:themeColor="text1"/>
          <w:lang w:eastAsia="pl-PL"/>
        </w:rPr>
        <w:t xml:space="preserve"> na następujących warunkach: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3"/>
        <w:gridCol w:w="5103"/>
        <w:gridCol w:w="3076"/>
      </w:tblGrid>
      <w:tr w:rsidR="008F630F" w:rsidRPr="00571FCB" w14:paraId="07B1A917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6002020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LP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4814287F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Zadanie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48627032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Wartość brutto</w:t>
            </w:r>
          </w:p>
          <w:p w14:paraId="037702C3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b/>
                <w:color w:val="000000" w:themeColor="text1"/>
                <w:lang w:eastAsia="pl-PL"/>
              </w:rPr>
            </w:pPr>
            <w:r w:rsidRPr="00571FCB">
              <w:rPr>
                <w:b/>
                <w:color w:val="000000" w:themeColor="text1"/>
                <w:lang w:eastAsia="pl-PL"/>
              </w:rPr>
              <w:t>(w zł)</w:t>
            </w:r>
          </w:p>
        </w:tc>
      </w:tr>
      <w:tr w:rsidR="008F630F" w:rsidRPr="00571FCB" w14:paraId="6226CE7A" w14:textId="77777777" w:rsidTr="00131520">
        <w:trPr>
          <w:cantSplit/>
          <w:tblHeader/>
          <w:jc w:val="center"/>
        </w:trPr>
        <w:tc>
          <w:tcPr>
            <w:tcW w:w="703" w:type="dxa"/>
            <w:shd w:val="pct15" w:color="auto" w:fill="auto"/>
            <w:vAlign w:val="center"/>
          </w:tcPr>
          <w:p w14:paraId="45B09E50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(1)</w:t>
            </w:r>
          </w:p>
        </w:tc>
        <w:tc>
          <w:tcPr>
            <w:tcW w:w="5103" w:type="dxa"/>
            <w:shd w:val="pct15" w:color="auto" w:fill="auto"/>
            <w:vAlign w:val="center"/>
          </w:tcPr>
          <w:p w14:paraId="23B63D6E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</w:rPr>
            </w:pPr>
            <w:r w:rsidRPr="00571FCB">
              <w:rPr>
                <w:color w:val="000000" w:themeColor="text1"/>
                <w:szCs w:val="20"/>
              </w:rPr>
              <w:t>(2)</w:t>
            </w:r>
          </w:p>
        </w:tc>
        <w:tc>
          <w:tcPr>
            <w:tcW w:w="3076" w:type="dxa"/>
            <w:shd w:val="pct15" w:color="auto" w:fill="auto"/>
            <w:vAlign w:val="center"/>
          </w:tcPr>
          <w:p w14:paraId="215F5AB0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center"/>
              <w:rPr>
                <w:color w:val="000000" w:themeColor="text1"/>
                <w:szCs w:val="20"/>
                <w:lang w:eastAsia="pl-PL"/>
              </w:rPr>
            </w:pPr>
            <w:r w:rsidRPr="00571FCB">
              <w:rPr>
                <w:color w:val="000000" w:themeColor="text1"/>
                <w:szCs w:val="20"/>
                <w:lang w:eastAsia="pl-PL"/>
              </w:rPr>
              <w:t>(3)</w:t>
            </w:r>
          </w:p>
        </w:tc>
      </w:tr>
      <w:tr w:rsidR="008F630F" w:rsidRPr="00571FCB" w14:paraId="4FAEEBE3" w14:textId="77777777" w:rsidTr="00582249">
        <w:trPr>
          <w:cantSplit/>
          <w:trHeight w:val="635"/>
          <w:jc w:val="center"/>
        </w:trPr>
        <w:tc>
          <w:tcPr>
            <w:tcW w:w="703" w:type="dxa"/>
            <w:vAlign w:val="center"/>
          </w:tcPr>
          <w:p w14:paraId="05CC1589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rPr>
                <w:color w:val="000000" w:themeColor="text1"/>
                <w:lang w:eastAsia="pl-PL"/>
              </w:rPr>
            </w:pPr>
            <w:r w:rsidRPr="00571FCB">
              <w:rPr>
                <w:color w:val="000000" w:themeColor="text1"/>
                <w:lang w:eastAsia="pl-PL"/>
              </w:rPr>
              <w:t>1</w:t>
            </w:r>
          </w:p>
        </w:tc>
        <w:tc>
          <w:tcPr>
            <w:tcW w:w="5103" w:type="dxa"/>
            <w:vAlign w:val="center"/>
          </w:tcPr>
          <w:p w14:paraId="6AB0F692" w14:textId="5114AD5D" w:rsidR="00404218" w:rsidRPr="00404218" w:rsidRDefault="005E46AE" w:rsidP="00404218">
            <w:pPr>
              <w:pStyle w:val="Tekstpodstawowywcity3"/>
              <w:numPr>
                <w:ilvl w:val="1"/>
                <w:numId w:val="0"/>
              </w:numPr>
              <w:ind w:left="89" w:hanging="567"/>
              <w:rPr>
                <w:rFonts w:eastAsiaTheme="minorHAnsi" w:cs="Arial"/>
                <w:color w:val="auto"/>
              </w:rPr>
            </w:pPr>
            <w:r>
              <w:rPr>
                <w:rFonts w:eastAsiaTheme="minorHAnsi" w:cs="Arial"/>
                <w:color w:val="auto"/>
              </w:rPr>
              <w:t xml:space="preserve">           W</w:t>
            </w:r>
            <w:r w:rsidRPr="005E46AE">
              <w:rPr>
                <w:rFonts w:eastAsiaTheme="minorHAnsi" w:cs="Arial"/>
                <w:color w:val="auto"/>
              </w:rPr>
              <w:t>ykonanie robót budowlanych</w:t>
            </w:r>
            <w:r w:rsidR="00F614EA">
              <w:rPr>
                <w:rFonts w:eastAsiaTheme="minorHAnsi" w:cs="Arial"/>
                <w:color w:val="auto"/>
              </w:rPr>
              <w:t xml:space="preserve"> </w:t>
            </w:r>
            <w:r w:rsidR="00F614EA" w:rsidRPr="00F614EA">
              <w:rPr>
                <w:rFonts w:eastAsiaTheme="minorHAnsi" w:cs="Arial"/>
                <w:color w:val="auto"/>
              </w:rPr>
              <w:t xml:space="preserve">obejmujących </w:t>
            </w:r>
            <w:r w:rsidR="00404218">
              <w:rPr>
                <w:rFonts w:eastAsiaTheme="minorHAnsi" w:cs="Arial"/>
                <w:color w:val="auto"/>
              </w:rPr>
              <w:t xml:space="preserve"> budowę </w:t>
            </w:r>
            <w:r w:rsidR="00404218" w:rsidRPr="00404218">
              <w:rPr>
                <w:color w:val="auto"/>
              </w:rPr>
              <w:t xml:space="preserve"> budynku </w:t>
            </w:r>
            <w:r w:rsidR="009001D7">
              <w:rPr>
                <w:color w:val="auto"/>
              </w:rPr>
              <w:t xml:space="preserve">magazynu obrony cywilnej, </w:t>
            </w:r>
            <w:r w:rsidR="00404218" w:rsidRPr="00404218">
              <w:rPr>
                <w:color w:val="auto"/>
              </w:rPr>
              <w:t>wolnostojącego opartego na kształcie prostokąta, o dachu dwuspadowym o połaciach symetrycznych.</w:t>
            </w:r>
            <w:r w:rsidR="009001D7">
              <w:rPr>
                <w:color w:val="auto"/>
              </w:rPr>
              <w:t xml:space="preserve"> </w:t>
            </w:r>
            <w:r w:rsidR="00404218" w:rsidRPr="00404218">
              <w:rPr>
                <w:color w:val="auto"/>
              </w:rPr>
              <w:t xml:space="preserve">Konstrukcję budynku  magazynu stanowić będzie </w:t>
            </w:r>
            <w:r w:rsidR="00404218" w:rsidRPr="00404218">
              <w:rPr>
                <w:b/>
                <w:bCs/>
                <w:color w:val="auto"/>
              </w:rPr>
              <w:t>układ</w:t>
            </w:r>
            <w:r w:rsidR="009001D7">
              <w:rPr>
                <w:b/>
                <w:bCs/>
                <w:color w:val="auto"/>
              </w:rPr>
              <w:t xml:space="preserve"> </w:t>
            </w:r>
            <w:r w:rsidR="00404218" w:rsidRPr="00404218">
              <w:rPr>
                <w:b/>
                <w:bCs/>
                <w:color w:val="auto"/>
              </w:rPr>
              <w:t>ramowy jednonawowy,</w:t>
            </w:r>
            <w:r w:rsidR="009001D7">
              <w:rPr>
                <w:b/>
                <w:bCs/>
                <w:color w:val="auto"/>
              </w:rPr>
              <w:t xml:space="preserve"> </w:t>
            </w:r>
            <w:r w:rsidR="00404218" w:rsidRPr="00404218">
              <w:rPr>
                <w:b/>
                <w:bCs/>
                <w:color w:val="auto"/>
              </w:rPr>
              <w:t>jednokondygnacyjny</w:t>
            </w:r>
            <w:r w:rsidR="00404218" w:rsidRPr="00404218">
              <w:rPr>
                <w:color w:val="auto"/>
              </w:rPr>
              <w:t>, bez podpiwniczenia, zaś</w:t>
            </w:r>
            <w:r w:rsidR="009001D7">
              <w:rPr>
                <w:color w:val="auto"/>
              </w:rPr>
              <w:t xml:space="preserve"> </w:t>
            </w:r>
            <w:r w:rsidR="00404218" w:rsidRPr="00404218">
              <w:rPr>
                <w:color w:val="auto"/>
              </w:rPr>
              <w:t>konstrukcję nośną budynku magazynu należy wykonać jako stalową. Kategoria obiektu budowlanego: Budynek magazynowy, Kategoria VIII.</w:t>
            </w:r>
          </w:p>
          <w:p w14:paraId="0162DBE0" w14:textId="6F68799A" w:rsidR="00404218" w:rsidRPr="005E46AE" w:rsidRDefault="00404218" w:rsidP="00404218">
            <w:pPr>
              <w:pStyle w:val="Tekstpodstawowywcity3"/>
              <w:numPr>
                <w:ilvl w:val="1"/>
                <w:numId w:val="0"/>
              </w:numPr>
              <w:ind w:left="89" w:hanging="567"/>
              <w:rPr>
                <w:rFonts w:eastAsiaTheme="minorHAnsi" w:cs="Arial"/>
                <w:color w:val="auto"/>
              </w:rPr>
            </w:pPr>
            <w:r w:rsidRPr="00404218">
              <w:rPr>
                <w:b/>
                <w:bCs/>
                <w:color w:val="auto"/>
              </w:rPr>
              <w:t>L</w:t>
            </w:r>
            <w:r>
              <w:rPr>
                <w:b/>
                <w:bCs/>
                <w:color w:val="auto"/>
              </w:rPr>
              <w:t xml:space="preserve">       Lok</w:t>
            </w:r>
            <w:r w:rsidRPr="00404218">
              <w:rPr>
                <w:b/>
                <w:bCs/>
                <w:color w:val="auto"/>
              </w:rPr>
              <w:t>alizacja inwestycji:</w:t>
            </w:r>
            <w:r w:rsidRPr="00404218">
              <w:rPr>
                <w:color w:val="auto"/>
              </w:rPr>
              <w:t xml:space="preserve"> dz. Nr 2/14  - </w:t>
            </w:r>
            <w:r w:rsidRPr="00404218">
              <w:rPr>
                <w:color w:val="auto"/>
                <w:lang w:eastAsia="pl-PL"/>
              </w:rPr>
              <w:t>Strzelce IHIAR, gm. Strzelce, pow. kutnowski, woj. łódzkie, Id działki: 100210_2.0023.2/14.</w:t>
            </w:r>
          </w:p>
        </w:tc>
        <w:tc>
          <w:tcPr>
            <w:tcW w:w="3076" w:type="dxa"/>
            <w:vAlign w:val="center"/>
          </w:tcPr>
          <w:p w14:paraId="4899CF34" w14:textId="77777777" w:rsidR="008F630F" w:rsidRPr="00571FCB" w:rsidRDefault="008F630F" w:rsidP="00131520">
            <w:pPr>
              <w:tabs>
                <w:tab w:val="left" w:pos="426"/>
                <w:tab w:val="left" w:leader="dot" w:pos="5757"/>
                <w:tab w:val="right" w:leader="dot" w:pos="9633"/>
              </w:tabs>
              <w:jc w:val="right"/>
              <w:rPr>
                <w:color w:val="000000" w:themeColor="text1"/>
                <w:lang w:eastAsia="pl-PL"/>
              </w:rPr>
            </w:pPr>
          </w:p>
        </w:tc>
      </w:tr>
    </w:tbl>
    <w:p w14:paraId="049C3B49" w14:textId="77777777" w:rsidR="008F630F" w:rsidRPr="00571FCB" w:rsidRDefault="008F630F" w:rsidP="008F630F">
      <w:pPr>
        <w:tabs>
          <w:tab w:val="left" w:pos="426"/>
          <w:tab w:val="right" w:leader="dot" w:pos="9633"/>
        </w:tabs>
        <w:ind w:left="426"/>
        <w:rPr>
          <w:color w:val="000000" w:themeColor="text1"/>
          <w:lang w:eastAsia="pl-PL"/>
        </w:rPr>
      </w:pPr>
    </w:p>
    <w:p w14:paraId="789B0E7F" w14:textId="77777777" w:rsidR="008F630F" w:rsidRPr="00571FCB" w:rsidRDefault="008F630F" w:rsidP="008F630F">
      <w:pPr>
        <w:tabs>
          <w:tab w:val="right" w:leader="dot" w:pos="9072"/>
        </w:tabs>
        <w:ind w:left="425"/>
        <w:rPr>
          <w:color w:val="000000" w:themeColor="text1"/>
          <w:lang w:eastAsia="pl-PL"/>
        </w:rPr>
      </w:pPr>
      <w:r w:rsidRPr="00571FCB">
        <w:rPr>
          <w:color w:val="000000" w:themeColor="text1"/>
          <w:lang w:eastAsia="pl-PL"/>
        </w:rPr>
        <w:t xml:space="preserve">Słownie </w:t>
      </w:r>
      <w:r w:rsidRPr="00571FCB">
        <w:rPr>
          <w:b/>
          <w:color w:val="000000" w:themeColor="text1"/>
          <w:lang w:eastAsia="pl-PL"/>
        </w:rPr>
        <w:t>Cena brutto oferty:</w:t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</w:r>
      <w:r w:rsidRPr="00571FCB">
        <w:rPr>
          <w:b/>
          <w:color w:val="000000" w:themeColor="text1"/>
          <w:lang w:eastAsia="pl-PL"/>
        </w:rPr>
        <w:tab/>
        <w:t>zł brutto</w:t>
      </w:r>
      <w:r w:rsidRPr="00571FCB">
        <w:rPr>
          <w:color w:val="000000" w:themeColor="text1"/>
          <w:lang w:eastAsia="pl-PL"/>
        </w:rPr>
        <w:t xml:space="preserve">, w tym </w:t>
      </w:r>
      <w:r w:rsidRPr="00571FCB">
        <w:rPr>
          <w:rFonts w:cs="Arial"/>
          <w:color w:val="000000" w:themeColor="text1"/>
          <w:kern w:val="2"/>
        </w:rPr>
        <w:t>należny podatek VAT zgodnie z obowiązującymi przepisami.</w:t>
      </w:r>
    </w:p>
    <w:p w14:paraId="6F881A11" w14:textId="77777777" w:rsidR="00C665E6" w:rsidRPr="00571FCB" w:rsidRDefault="00C665E6" w:rsidP="0061103E">
      <w:pPr>
        <w:tabs>
          <w:tab w:val="left" w:pos="426"/>
          <w:tab w:val="right" w:leader="dot" w:pos="9633"/>
        </w:tabs>
        <w:rPr>
          <w:color w:val="000000" w:themeColor="text1"/>
          <w:lang w:eastAsia="pl-PL"/>
        </w:rPr>
      </w:pPr>
    </w:p>
    <w:p w14:paraId="535CE8CC" w14:textId="00C29271" w:rsidR="002C659A" w:rsidRDefault="00F00D2B" w:rsidP="002C659A">
      <w:pPr>
        <w:numPr>
          <w:ilvl w:val="0"/>
          <w:numId w:val="5"/>
        </w:numPr>
        <w:tabs>
          <w:tab w:val="left" w:pos="426"/>
          <w:tab w:val="left" w:leader="dot" w:pos="5757"/>
          <w:tab w:val="right" w:leader="dot" w:pos="9633"/>
        </w:tabs>
        <w:spacing w:line="480" w:lineRule="auto"/>
        <w:ind w:left="425" w:hanging="425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>Oferujemy</w:t>
      </w:r>
      <w:r w:rsidR="00E05568" w:rsidRPr="00571FCB">
        <w:rPr>
          <w:rFonts w:cs="Arial"/>
          <w:b/>
          <w:color w:val="000000" w:themeColor="text1"/>
          <w:szCs w:val="20"/>
        </w:rPr>
        <w:t>,</w:t>
      </w:r>
      <w:r w:rsidR="0061103E">
        <w:rPr>
          <w:rFonts w:cs="Arial"/>
          <w:b/>
          <w:color w:val="000000" w:themeColor="text1"/>
          <w:szCs w:val="20"/>
        </w:rPr>
        <w:t xml:space="preserve"> na </w:t>
      </w:r>
      <w:r w:rsidR="00DE431E" w:rsidRPr="00571FCB">
        <w:rPr>
          <w:rFonts w:cs="Arial"/>
          <w:b/>
          <w:color w:val="000000" w:themeColor="text1"/>
          <w:szCs w:val="20"/>
        </w:rPr>
        <w:t>wykonane</w:t>
      </w:r>
      <w:r w:rsidR="0061103E">
        <w:rPr>
          <w:rFonts w:cs="Arial"/>
          <w:b/>
          <w:color w:val="000000" w:themeColor="text1"/>
          <w:szCs w:val="20"/>
        </w:rPr>
        <w:t xml:space="preserve"> </w:t>
      </w:r>
      <w:r w:rsidR="006823F6">
        <w:rPr>
          <w:rFonts w:cs="Arial"/>
          <w:b/>
          <w:color w:val="000000" w:themeColor="text1"/>
          <w:szCs w:val="20"/>
        </w:rPr>
        <w:t xml:space="preserve">roboty budowlane </w:t>
      </w:r>
      <w:r w:rsidRPr="00571FCB">
        <w:rPr>
          <w:rFonts w:cs="Arial"/>
          <w:b/>
          <w:color w:val="000000" w:themeColor="text1"/>
          <w:szCs w:val="20"/>
        </w:rPr>
        <w:t>okres gwarancji i</w:t>
      </w:r>
      <w:r w:rsidR="009651FE" w:rsidRPr="00571FCB">
        <w:rPr>
          <w:rFonts w:cs="Arial"/>
          <w:b/>
          <w:color w:val="000000" w:themeColor="text1"/>
          <w:szCs w:val="20"/>
        </w:rPr>
        <w:t> </w:t>
      </w:r>
      <w:r w:rsidRPr="00571FCB">
        <w:rPr>
          <w:rFonts w:cs="Arial"/>
          <w:b/>
          <w:color w:val="000000" w:themeColor="text1"/>
          <w:szCs w:val="20"/>
        </w:rPr>
        <w:t>rękojmi za wady wynoszący …</w:t>
      </w:r>
      <w:r w:rsidR="00B024DC" w:rsidRPr="00571FCB">
        <w:rPr>
          <w:rFonts w:cs="Arial"/>
          <w:b/>
          <w:color w:val="000000" w:themeColor="text1"/>
          <w:szCs w:val="20"/>
        </w:rPr>
        <w:t>……</w:t>
      </w:r>
      <w:r w:rsidRPr="00571FCB">
        <w:rPr>
          <w:rFonts w:cs="Arial"/>
          <w:b/>
          <w:color w:val="000000" w:themeColor="text1"/>
          <w:szCs w:val="20"/>
        </w:rPr>
        <w:t xml:space="preserve">.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(należy wskazać w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miesiącach 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 xml:space="preserve">oferowany 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okres gwarancji i</w:t>
      </w:r>
      <w:r w:rsidR="00F2663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rękojmi za</w:t>
      </w:r>
      <w:r w:rsidR="00373C9F" w:rsidRPr="00571FCB">
        <w:rPr>
          <w:rFonts w:cs="Arial"/>
          <w:i/>
          <w:color w:val="000000" w:themeColor="text1"/>
          <w:sz w:val="18"/>
          <w:szCs w:val="18"/>
          <w:lang w:eastAsia="pl-PL"/>
        </w:rPr>
        <w:t> </w:t>
      </w:r>
      <w:r w:rsidR="003B134C" w:rsidRPr="00571FCB">
        <w:rPr>
          <w:rFonts w:cs="Arial"/>
          <w:i/>
          <w:color w:val="000000" w:themeColor="text1"/>
          <w:sz w:val="18"/>
          <w:szCs w:val="18"/>
          <w:lang w:eastAsia="pl-PL"/>
        </w:rPr>
        <w:t>wady</w:t>
      </w:r>
      <w:r w:rsidRPr="00571FCB">
        <w:rPr>
          <w:rFonts w:cs="Arial"/>
          <w:i/>
          <w:color w:val="000000" w:themeColor="text1"/>
          <w:sz w:val="18"/>
          <w:szCs w:val="18"/>
          <w:lang w:eastAsia="pl-PL"/>
        </w:rPr>
        <w:t>)</w:t>
      </w:r>
      <w:r w:rsidR="003B134C" w:rsidRPr="00571FCB">
        <w:rPr>
          <w:rFonts w:cs="Arial"/>
          <w:b/>
          <w:color w:val="000000" w:themeColor="text1"/>
          <w:szCs w:val="20"/>
          <w:lang w:eastAsia="pl-PL"/>
        </w:rPr>
        <w:t xml:space="preserve"> miesięcy </w:t>
      </w:r>
      <w:r w:rsidR="003B134C" w:rsidRPr="00571FCB">
        <w:rPr>
          <w:rFonts w:cs="Arial"/>
          <w:b/>
          <w:color w:val="000000" w:themeColor="text1"/>
          <w:kern w:val="2"/>
          <w:szCs w:val="20"/>
        </w:rPr>
        <w:t xml:space="preserve">od daty końcowego odbioru </w:t>
      </w:r>
      <w:r w:rsidR="00455FD9" w:rsidRPr="00571FCB">
        <w:rPr>
          <w:rFonts w:cs="Arial"/>
          <w:b/>
          <w:color w:val="000000" w:themeColor="text1"/>
          <w:kern w:val="2"/>
          <w:szCs w:val="20"/>
        </w:rPr>
        <w:t>robót</w:t>
      </w:r>
      <w:r w:rsidR="004F1B82" w:rsidRPr="00571FCB">
        <w:rPr>
          <w:rFonts w:cs="Arial"/>
          <w:b/>
          <w:color w:val="000000" w:themeColor="text1"/>
          <w:kern w:val="2"/>
          <w:szCs w:val="20"/>
        </w:rPr>
        <w:t>.</w:t>
      </w:r>
    </w:p>
    <w:p w14:paraId="2E5BC63B" w14:textId="77777777" w:rsidR="00B65807" w:rsidRPr="00571FCB" w:rsidRDefault="00AA5A4E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Oświadczamy, że zamówienie realizować będziemy: sami/z udziałem podwykonawcy-ów</w:t>
      </w:r>
      <w:r w:rsidRPr="00571FCB">
        <w:rPr>
          <w:rFonts w:cs="Arial"/>
          <w:b/>
          <w:color w:val="000000" w:themeColor="text1"/>
          <w:szCs w:val="20"/>
        </w:rPr>
        <w:t>**</w:t>
      </w:r>
    </w:p>
    <w:p w14:paraId="11D0A366" w14:textId="77777777" w:rsidR="00B65807" w:rsidRPr="00571FCB" w:rsidRDefault="00AA5A4E" w:rsidP="007F5FA6">
      <w:pPr>
        <w:ind w:left="360"/>
        <w:rPr>
          <w:rFonts w:cs="Arial"/>
          <w:i/>
          <w:color w:val="000000" w:themeColor="text1"/>
          <w:sz w:val="18"/>
          <w:szCs w:val="18"/>
        </w:rPr>
      </w:pPr>
      <w:r w:rsidRPr="00571FCB">
        <w:rPr>
          <w:rFonts w:cs="Arial"/>
          <w:i/>
          <w:color w:val="000000" w:themeColor="text1"/>
          <w:sz w:val="18"/>
          <w:szCs w:val="18"/>
        </w:rPr>
        <w:t xml:space="preserve">(w przypadku udziału podwykonawców w realizacji zamówienia, Zamawiający żąda wskazania przez Wykonawcę części zamówienia (zakres prac), których wykonanie Wykonawca zamierza powierzyć podwykonawcom, </w:t>
      </w:r>
      <w:r w:rsidR="00571FCB" w:rsidRPr="00571FCB">
        <w:rPr>
          <w:rFonts w:cs="Arial"/>
          <w:i/>
          <w:color w:val="000000" w:themeColor="text1"/>
          <w:sz w:val="18"/>
          <w:szCs w:val="18"/>
        </w:rPr>
        <w:t>i podania przez Wykonawcę nazw ewentualnych podwykonawców, jeżeli są już znani</w:t>
      </w:r>
      <w:r w:rsidRPr="00571FCB">
        <w:rPr>
          <w:rFonts w:cs="Arial"/>
          <w:i/>
          <w:color w:val="000000" w:themeColor="text1"/>
          <w:sz w:val="18"/>
          <w:szCs w:val="18"/>
        </w:rPr>
        <w:t>)</w:t>
      </w:r>
    </w:p>
    <w:p w14:paraId="0C192AFE" w14:textId="77777777" w:rsidR="00DD42D6" w:rsidRPr="00571FCB" w:rsidRDefault="00DD42D6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3C9308D2" w14:textId="77777777" w:rsidR="0083030E" w:rsidRPr="00571FCB" w:rsidRDefault="0083030E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6FC6431E" w14:textId="77777777" w:rsidR="00C75A6B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2409C625" w14:textId="77777777" w:rsidR="00936580" w:rsidRPr="00571FCB" w:rsidRDefault="001A6F01" w:rsidP="000754DB">
      <w:pPr>
        <w:tabs>
          <w:tab w:val="right" w:leader="dot" w:pos="9072"/>
        </w:tabs>
        <w:ind w:left="357"/>
        <w:rPr>
          <w:rFonts w:cs="Arial"/>
          <w:b/>
          <w:color w:val="000000" w:themeColor="text1"/>
          <w:szCs w:val="20"/>
        </w:rPr>
      </w:pPr>
      <w:r w:rsidRPr="00571FCB">
        <w:rPr>
          <w:rFonts w:cs="Arial"/>
          <w:b/>
          <w:color w:val="000000" w:themeColor="text1"/>
          <w:szCs w:val="20"/>
        </w:rPr>
        <w:tab/>
      </w:r>
    </w:p>
    <w:p w14:paraId="260330D1" w14:textId="77777777" w:rsidR="00F51262" w:rsidRPr="00571FCB" w:rsidRDefault="00F51262" w:rsidP="007F5FA6">
      <w:pPr>
        <w:numPr>
          <w:ilvl w:val="0"/>
          <w:numId w:val="5"/>
        </w:numPr>
        <w:tabs>
          <w:tab w:val="right" w:leader="dot" w:pos="9633"/>
        </w:tabs>
        <w:ind w:left="357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Składając ofertę oświadczamy, że:</w:t>
      </w:r>
    </w:p>
    <w:p w14:paraId="63747E51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lastRenderedPageBreak/>
        <w:t>zapoznaliśmy się i w pełni oraz bez żadnych zastrzeżeń akceptujemy treść Specyfikacji Warunków Zamówienia, zwanej w dalszej treści SWZ wraz z załącznikami, z wyjaśnieniami i zmianami,</w:t>
      </w:r>
    </w:p>
    <w:p w14:paraId="071ED2B4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oferujemy wykonanie przedmiotu zamówienia zgodnie z warunkami zapisanymi w S</w:t>
      </w:r>
      <w:r w:rsidR="00571FCB" w:rsidRPr="00571FCB">
        <w:rPr>
          <w:rFonts w:cs="Arial"/>
          <w:color w:val="000000" w:themeColor="text1"/>
          <w:szCs w:val="20"/>
        </w:rPr>
        <w:t>WZ i załącznikach do S</w:t>
      </w:r>
      <w:r w:rsidRPr="00571FCB">
        <w:rPr>
          <w:rFonts w:cs="Arial"/>
          <w:color w:val="000000" w:themeColor="text1"/>
          <w:szCs w:val="20"/>
        </w:rPr>
        <w:t>WZ,</w:t>
      </w:r>
    </w:p>
    <w:p w14:paraId="4485FEBC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 pełni i bez żadnych zastrzeżeń akceptujemy warunki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wykonanie zamówienia zapisane w SWZ wraz z załącznikami i w przypadku wyboru naszej oferty zobowiązujemy się</w:t>
      </w:r>
      <w:r w:rsidR="007048D6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do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zawarcia um</w:t>
      </w:r>
      <w:r w:rsidR="000007BF" w:rsidRPr="00571FCB">
        <w:rPr>
          <w:rFonts w:cs="Arial"/>
          <w:color w:val="000000" w:themeColor="text1"/>
          <w:szCs w:val="20"/>
        </w:rPr>
        <w:t>ów</w:t>
      </w:r>
      <w:r w:rsidRPr="00571FCB">
        <w:rPr>
          <w:rFonts w:cs="Arial"/>
          <w:color w:val="000000" w:themeColor="text1"/>
          <w:szCs w:val="20"/>
        </w:rPr>
        <w:t xml:space="preserve"> na proponowanych w ni</w:t>
      </w:r>
      <w:r w:rsidR="000007BF" w:rsidRPr="00571FCB">
        <w:rPr>
          <w:rFonts w:cs="Arial"/>
          <w:color w:val="000000" w:themeColor="text1"/>
          <w:szCs w:val="20"/>
        </w:rPr>
        <w:t>ch</w:t>
      </w:r>
      <w:r w:rsidRPr="00571FCB">
        <w:rPr>
          <w:rFonts w:cs="Arial"/>
          <w:color w:val="000000" w:themeColor="text1"/>
          <w:szCs w:val="20"/>
        </w:rPr>
        <w:t xml:space="preserve"> warunkach, w miejscu i terminie wskazanym przez Zamawiającego,</w:t>
      </w:r>
    </w:p>
    <w:p w14:paraId="638A46BD" w14:textId="77777777" w:rsidR="00B65807" w:rsidRPr="00571FCB" w:rsidRDefault="003F2E68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wszystkie wymagane w niniejszym postępowaniu </w:t>
      </w:r>
      <w:r w:rsidR="00571FCB" w:rsidRPr="00571FCB">
        <w:rPr>
          <w:rFonts w:cs="Arial"/>
          <w:color w:val="000000" w:themeColor="text1"/>
          <w:szCs w:val="20"/>
        </w:rPr>
        <w:t>o udzielenie zamówienia</w:t>
      </w:r>
      <w:r w:rsidRPr="00571FCB">
        <w:rPr>
          <w:rFonts w:cs="Arial"/>
          <w:color w:val="000000" w:themeColor="text1"/>
          <w:szCs w:val="20"/>
        </w:rPr>
        <w:t xml:space="preserve"> oświadczenia składamy ze świadomością odpowiedzialności karnej za składanie fałszywych oświadczeń w</w:t>
      </w:r>
      <w:r w:rsidR="00571FCB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celu uzyskania korzyści majątkowych,</w:t>
      </w:r>
    </w:p>
    <w:p w14:paraId="4AC8B5B3" w14:textId="77777777" w:rsidR="00B65807" w:rsidRPr="00571FCB" w:rsidRDefault="003A6BB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we wskaza</w:t>
      </w:r>
      <w:r w:rsidR="000007BF" w:rsidRPr="00571FCB">
        <w:rPr>
          <w:rFonts w:cs="Arial"/>
          <w:color w:val="000000" w:themeColor="text1"/>
          <w:szCs w:val="20"/>
        </w:rPr>
        <w:t>n</w:t>
      </w:r>
      <w:r w:rsidR="00DE431E" w:rsidRPr="00571FCB">
        <w:rPr>
          <w:rFonts w:cs="Arial"/>
          <w:color w:val="000000" w:themeColor="text1"/>
          <w:szCs w:val="20"/>
        </w:rPr>
        <w:t>ej</w:t>
      </w:r>
      <w:r w:rsidR="00997DAC">
        <w:rPr>
          <w:rFonts w:cs="Arial"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 xml:space="preserve">powyżej </w:t>
      </w:r>
      <w:r w:rsidR="00DD42D6" w:rsidRPr="00571FCB">
        <w:rPr>
          <w:rFonts w:cs="Arial"/>
          <w:b/>
          <w:color w:val="000000" w:themeColor="text1"/>
          <w:szCs w:val="20"/>
        </w:rPr>
        <w:t xml:space="preserve">Cenie </w:t>
      </w:r>
      <w:r w:rsidR="00C76753" w:rsidRPr="00571FCB">
        <w:rPr>
          <w:rFonts w:cs="Arial"/>
          <w:b/>
          <w:color w:val="000000" w:themeColor="text1"/>
          <w:szCs w:val="20"/>
        </w:rPr>
        <w:t>brutto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color w:val="000000" w:themeColor="text1"/>
          <w:szCs w:val="20"/>
        </w:rPr>
        <w:t xml:space="preserve">uwzględniliśmy wszystkie </w:t>
      </w:r>
      <w:r w:rsidRPr="00571FCB">
        <w:rPr>
          <w:rFonts w:cs="Arial"/>
          <w:color w:val="000000" w:themeColor="text1"/>
          <w:szCs w:val="20"/>
        </w:rPr>
        <w:t>koszty bezpośrednie i pośrednie, jakie uważamy za niezbędne do</w:t>
      </w:r>
      <w:r w:rsidR="00E21AAE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poniesienia dla</w:t>
      </w:r>
      <w:r w:rsidR="00EC4757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71FCB">
        <w:rPr>
          <w:rFonts w:eastAsia="MS Mincho" w:cs="Arial"/>
          <w:color w:val="000000" w:themeColor="text1"/>
          <w:szCs w:val="20"/>
        </w:rPr>
        <w:t>W </w:t>
      </w:r>
      <w:r w:rsidR="00DD42D6" w:rsidRPr="00571FCB">
        <w:rPr>
          <w:rFonts w:eastAsia="MS Mincho" w:cs="Arial"/>
          <w:b/>
          <w:color w:val="000000" w:themeColor="text1"/>
          <w:szCs w:val="20"/>
        </w:rPr>
        <w:t>Cenie brutto</w:t>
      </w:r>
      <w:r w:rsidR="00C76753" w:rsidRPr="00571FCB">
        <w:rPr>
          <w:rFonts w:eastAsia="MS Mincho" w:cs="Arial"/>
          <w:b/>
          <w:color w:val="000000" w:themeColor="text1"/>
          <w:szCs w:val="20"/>
        </w:rPr>
        <w:t xml:space="preserve"> oferty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Pr="00571FCB">
        <w:rPr>
          <w:rFonts w:cs="Arial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wyjaśnieniach i zmianach SWZ i załączników do SWZ,</w:t>
      </w:r>
    </w:p>
    <w:p w14:paraId="10EF633B" w14:textId="77777777" w:rsidR="00B65807" w:rsidRPr="00571FCB" w:rsidRDefault="006229E3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eastAsia="MS Mincho" w:cs="Arial"/>
          <w:color w:val="000000" w:themeColor="text1"/>
          <w:szCs w:val="20"/>
        </w:rPr>
        <w:t>podan</w:t>
      </w:r>
      <w:r w:rsidR="00DE431E" w:rsidRPr="00571FCB">
        <w:rPr>
          <w:rFonts w:eastAsia="MS Mincho" w:cs="Arial"/>
          <w:color w:val="000000" w:themeColor="text1"/>
          <w:szCs w:val="20"/>
        </w:rPr>
        <w:t>a</w:t>
      </w:r>
      <w:r w:rsidR="00D71216" w:rsidRPr="00571FCB">
        <w:rPr>
          <w:rFonts w:eastAsia="MS Mincho" w:cs="Arial"/>
          <w:color w:val="000000" w:themeColor="text1"/>
          <w:szCs w:val="20"/>
        </w:rPr>
        <w:t xml:space="preserve"> przez nas</w:t>
      </w:r>
      <w:r w:rsidR="00997DAC">
        <w:rPr>
          <w:rFonts w:eastAsia="MS Mincho" w:cs="Arial"/>
          <w:color w:val="000000" w:themeColor="text1"/>
          <w:szCs w:val="20"/>
        </w:rPr>
        <w:t xml:space="preserve"> </w:t>
      </w:r>
      <w:r w:rsidRPr="00571FCB">
        <w:rPr>
          <w:rFonts w:eastAsia="MS Mincho" w:cs="Arial"/>
          <w:b/>
          <w:color w:val="000000" w:themeColor="text1"/>
          <w:szCs w:val="20"/>
        </w:rPr>
        <w:t>Cen</w:t>
      </w:r>
      <w:r w:rsidR="007B5AC0" w:rsidRPr="00571FCB">
        <w:rPr>
          <w:rFonts w:eastAsia="MS Mincho" w:cs="Arial"/>
          <w:b/>
          <w:color w:val="000000" w:themeColor="text1"/>
          <w:szCs w:val="20"/>
        </w:rPr>
        <w:t>a</w:t>
      </w:r>
      <w:r w:rsidR="00997DAC">
        <w:rPr>
          <w:rFonts w:eastAsia="MS Mincho"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b/>
          <w:color w:val="000000" w:themeColor="text1"/>
          <w:szCs w:val="20"/>
        </w:rPr>
        <w:t>brutto</w:t>
      </w:r>
      <w:r w:rsidR="00C76753" w:rsidRPr="00571FCB">
        <w:rPr>
          <w:rFonts w:cs="Arial"/>
          <w:b/>
          <w:color w:val="000000" w:themeColor="text1"/>
          <w:szCs w:val="20"/>
        </w:rPr>
        <w:t xml:space="preserve"> oferty</w:t>
      </w:r>
      <w:r w:rsidR="00997DAC">
        <w:rPr>
          <w:rFonts w:cs="Arial"/>
          <w:b/>
          <w:color w:val="000000" w:themeColor="text1"/>
          <w:szCs w:val="20"/>
        </w:rPr>
        <w:t xml:space="preserve"> </w:t>
      </w:r>
      <w:r w:rsidR="00D71216" w:rsidRPr="00571FCB">
        <w:rPr>
          <w:rFonts w:cs="Arial"/>
          <w:color w:val="000000" w:themeColor="text1"/>
          <w:szCs w:val="20"/>
        </w:rPr>
        <w:t>będ</w:t>
      </w:r>
      <w:r w:rsidR="00DE431E" w:rsidRPr="00571FCB">
        <w:rPr>
          <w:rFonts w:cs="Arial"/>
          <w:color w:val="000000" w:themeColor="text1"/>
          <w:szCs w:val="20"/>
        </w:rPr>
        <w:t>zie</w:t>
      </w:r>
      <w:r w:rsidR="00D71216" w:rsidRPr="00571FCB">
        <w:rPr>
          <w:rFonts w:cs="Arial"/>
          <w:color w:val="000000" w:themeColor="text1"/>
          <w:szCs w:val="20"/>
        </w:rPr>
        <w:t xml:space="preserve"> stał</w:t>
      </w:r>
      <w:r w:rsidR="00DE431E" w:rsidRPr="00571FCB">
        <w:rPr>
          <w:rFonts w:cs="Arial"/>
          <w:color w:val="000000" w:themeColor="text1"/>
          <w:szCs w:val="20"/>
        </w:rPr>
        <w:t>a</w:t>
      </w:r>
      <w:r w:rsidR="00D71216" w:rsidRPr="00571FCB">
        <w:rPr>
          <w:rFonts w:cs="Arial"/>
          <w:color w:val="000000" w:themeColor="text1"/>
          <w:szCs w:val="20"/>
        </w:rPr>
        <w:t xml:space="preserve"> tzn.</w:t>
      </w:r>
      <w:r w:rsidR="00C426AF" w:rsidRPr="00571FCB">
        <w:rPr>
          <w:rFonts w:cs="Arial"/>
          <w:color w:val="000000" w:themeColor="text1"/>
          <w:szCs w:val="20"/>
        </w:rPr>
        <w:t> </w:t>
      </w:r>
      <w:r w:rsidR="00D71216" w:rsidRPr="00571FCB">
        <w:rPr>
          <w:rFonts w:cs="Arial"/>
          <w:color w:val="000000" w:themeColor="text1"/>
          <w:szCs w:val="20"/>
        </w:rPr>
        <w:t>nie ulegn</w:t>
      </w:r>
      <w:r w:rsidR="00DE431E" w:rsidRPr="00571FCB">
        <w:rPr>
          <w:rFonts w:cs="Arial"/>
          <w:color w:val="000000" w:themeColor="text1"/>
          <w:szCs w:val="20"/>
        </w:rPr>
        <w:t>ie</w:t>
      </w:r>
      <w:r w:rsidR="00D71216" w:rsidRPr="00571FCB">
        <w:rPr>
          <w:rFonts w:cs="Arial"/>
          <w:color w:val="000000" w:themeColor="text1"/>
          <w:szCs w:val="20"/>
        </w:rPr>
        <w:t xml:space="preserve"> zmianie przez cały okres realizacji (wykonywania) przedmiotu zamówienia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4ABE81AF" w14:textId="77777777" w:rsidR="00B65807" w:rsidRDefault="00B65807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akceptujemy </w:t>
      </w:r>
      <w:r w:rsidR="00D45AF4">
        <w:rPr>
          <w:rFonts w:cs="Arial"/>
          <w:color w:val="000000" w:themeColor="text1"/>
          <w:szCs w:val="20"/>
        </w:rPr>
        <w:t xml:space="preserve">wskazany w dokumentach zamówienia </w:t>
      </w:r>
      <w:r w:rsidRPr="00571FCB">
        <w:rPr>
          <w:rFonts w:cs="Arial"/>
          <w:color w:val="000000" w:themeColor="text1"/>
          <w:szCs w:val="20"/>
        </w:rPr>
        <w:t>termin związania ofertą, bieg terminu związania ofertą rozpoczyna się</w:t>
      </w:r>
      <w:r w:rsidR="00335349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>wraz z</w:t>
      </w:r>
      <w:r w:rsidR="008F2341" w:rsidRPr="00571FCB">
        <w:rPr>
          <w:rFonts w:cs="Arial"/>
          <w:color w:val="000000" w:themeColor="text1"/>
          <w:szCs w:val="20"/>
        </w:rPr>
        <w:t> </w:t>
      </w:r>
      <w:r w:rsidR="001A4CCF" w:rsidRPr="00571FCB">
        <w:rPr>
          <w:rFonts w:cs="Arial"/>
          <w:color w:val="000000" w:themeColor="text1"/>
          <w:szCs w:val="20"/>
        </w:rPr>
        <w:t>upływem terminu składania ofert</w:t>
      </w:r>
      <w:r w:rsidR="004A3B5B" w:rsidRPr="00571FCB">
        <w:rPr>
          <w:rFonts w:cs="Arial"/>
          <w:color w:val="000000" w:themeColor="text1"/>
          <w:szCs w:val="20"/>
        </w:rPr>
        <w:t>,</w:t>
      </w:r>
    </w:p>
    <w:p w14:paraId="0981F9B5" w14:textId="77777777" w:rsidR="00C50686" w:rsidRPr="00C50686" w:rsidRDefault="00A8317B" w:rsidP="00C5068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>
        <w:rPr>
          <w:rFonts w:cs="Arial"/>
          <w:color w:val="000000" w:themeColor="text1"/>
          <w:szCs w:val="20"/>
        </w:rPr>
        <w:t>akceptujemy</w:t>
      </w:r>
      <w:r w:rsidR="00C50686">
        <w:rPr>
          <w:rFonts w:cs="Arial"/>
          <w:color w:val="000000" w:themeColor="text1"/>
          <w:szCs w:val="20"/>
        </w:rPr>
        <w:t xml:space="preserve"> </w:t>
      </w:r>
      <w:r w:rsidR="00C50686" w:rsidRPr="00C50686">
        <w:rPr>
          <w:rFonts w:cs="Arial"/>
          <w:szCs w:val="20"/>
        </w:rPr>
        <w:t>zasady i warunki korzystania z Platformy e-Zamówienia określone w</w:t>
      </w:r>
      <w:r w:rsidR="00C50686">
        <w:rPr>
          <w:rFonts w:cs="Arial"/>
          <w:szCs w:val="20"/>
        </w:rPr>
        <w:t xml:space="preserve"> </w:t>
      </w:r>
      <w:hyperlink r:id="rId8" w:anchor="regulamin-serwisu" w:history="1">
        <w:r w:rsidR="00C50686" w:rsidRPr="00C50686">
          <w:rPr>
            <w:rStyle w:val="Hipercze"/>
            <w:rFonts w:cs="Arial"/>
            <w:i/>
            <w:szCs w:val="20"/>
          </w:rPr>
          <w:t>Regulaminie</w:t>
        </w:r>
        <w:r w:rsidR="00C45041">
          <w:rPr>
            <w:rStyle w:val="Hipercze"/>
            <w:rFonts w:cs="Arial"/>
            <w:i/>
            <w:szCs w:val="20"/>
          </w:rPr>
          <w:t xml:space="preserve"> </w:t>
        </w:r>
        <w:r w:rsidR="00C50686" w:rsidRPr="00C50686">
          <w:rPr>
            <w:rStyle w:val="Hipercze"/>
            <w:rFonts w:cs="Arial"/>
            <w:i/>
            <w:szCs w:val="20"/>
          </w:rPr>
          <w:t>korzystania z Platformy e-Zamówienia</w:t>
        </w:r>
      </w:hyperlink>
      <w:r w:rsidR="00C50686" w:rsidRPr="00C50686">
        <w:rPr>
          <w:rFonts w:cs="Arial"/>
          <w:i/>
          <w:szCs w:val="20"/>
        </w:rPr>
        <w:t xml:space="preserve">, </w:t>
      </w:r>
      <w:r w:rsidR="00C50686" w:rsidRPr="00C50686">
        <w:rPr>
          <w:rFonts w:cs="Arial"/>
          <w:szCs w:val="20"/>
        </w:rPr>
        <w:t xml:space="preserve">dostępnym na stronie internetowej </w:t>
      </w:r>
      <w:hyperlink r:id="rId9">
        <w:r w:rsidR="00C50686" w:rsidRPr="00C50686">
          <w:rPr>
            <w:rStyle w:val="Hipercze"/>
            <w:rFonts w:cs="Arial"/>
            <w:szCs w:val="20"/>
          </w:rPr>
          <w:t>https://ezamowienia.gov.pl</w:t>
        </w:r>
      </w:hyperlink>
      <w:r w:rsidR="00C50686" w:rsidRPr="00C50686">
        <w:rPr>
          <w:rStyle w:val="Hipercze"/>
          <w:rFonts w:cs="Arial"/>
          <w:color w:val="000000" w:themeColor="text1"/>
          <w:szCs w:val="20"/>
          <w:u w:val="none"/>
        </w:rPr>
        <w:t>,</w:t>
      </w:r>
    </w:p>
    <w:p w14:paraId="5A555424" w14:textId="77777777" w:rsidR="004A3B5B" w:rsidRPr="00571FCB" w:rsidRDefault="004A3B5B" w:rsidP="007F5FA6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 xml:space="preserve">zapoznaliśmy się i </w:t>
      </w:r>
      <w:r w:rsidR="00D154E9" w:rsidRPr="00571FCB">
        <w:rPr>
          <w:rFonts w:cs="Arial"/>
          <w:color w:val="000000" w:themeColor="text1"/>
          <w:szCs w:val="20"/>
        </w:rPr>
        <w:t>akceptujemy</w:t>
      </w:r>
      <w:r w:rsidRPr="00571FCB">
        <w:rPr>
          <w:rFonts w:cs="Arial"/>
          <w:color w:val="000000" w:themeColor="text1"/>
          <w:szCs w:val="20"/>
        </w:rPr>
        <w:t xml:space="preserve"> klauzulę dotyczącą przetwarzania danych osobowych</w:t>
      </w:r>
      <w:r w:rsidR="00362655" w:rsidRPr="00571FCB">
        <w:rPr>
          <w:rFonts w:cs="Arial"/>
          <w:color w:val="000000" w:themeColor="text1"/>
          <w:szCs w:val="20"/>
        </w:rPr>
        <w:br/>
      </w:r>
      <w:r w:rsidRPr="00571FCB">
        <w:rPr>
          <w:rFonts w:cs="Arial"/>
          <w:color w:val="000000" w:themeColor="text1"/>
          <w:szCs w:val="20"/>
        </w:rPr>
        <w:t>–</w:t>
      </w:r>
      <w:r w:rsidR="00362655" w:rsidRPr="00571FCB">
        <w:rPr>
          <w:rFonts w:cs="Arial"/>
          <w:color w:val="000000" w:themeColor="text1"/>
          <w:szCs w:val="20"/>
        </w:rPr>
        <w:t> </w:t>
      </w:r>
      <w:r w:rsidRPr="00571FCB">
        <w:rPr>
          <w:rFonts w:cs="Arial"/>
          <w:color w:val="000000" w:themeColor="text1"/>
          <w:szCs w:val="20"/>
        </w:rPr>
        <w:t xml:space="preserve">pkt </w:t>
      </w:r>
      <w:r w:rsidR="00571FCB" w:rsidRPr="00571FCB">
        <w:rPr>
          <w:rFonts w:cs="Arial"/>
          <w:color w:val="000000" w:themeColor="text1"/>
          <w:szCs w:val="20"/>
        </w:rPr>
        <w:t>23</w:t>
      </w:r>
      <w:r w:rsidR="00EC4757" w:rsidRPr="00571FCB">
        <w:rPr>
          <w:rFonts w:cs="Arial"/>
          <w:color w:val="000000" w:themeColor="text1"/>
          <w:szCs w:val="20"/>
        </w:rPr>
        <w:t xml:space="preserve"> SWZ,</w:t>
      </w:r>
    </w:p>
    <w:p w14:paraId="1689DC8C" w14:textId="77777777" w:rsidR="005F29D0" w:rsidRPr="00DD5D21" w:rsidRDefault="00CE3337" w:rsidP="00DD5D21">
      <w:pPr>
        <w:numPr>
          <w:ilvl w:val="1"/>
          <w:numId w:val="2"/>
        </w:numPr>
        <w:tabs>
          <w:tab w:val="clear" w:pos="1440"/>
          <w:tab w:val="num" w:pos="720"/>
        </w:tabs>
        <w:ind w:left="714" w:hanging="357"/>
        <w:rPr>
          <w:rFonts w:cs="Arial"/>
          <w:color w:val="000000" w:themeColor="text1"/>
          <w:szCs w:val="20"/>
        </w:rPr>
      </w:pPr>
      <w:r w:rsidRPr="00571FCB">
        <w:rPr>
          <w:color w:val="000000" w:themeColor="text1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postępowaniu;</w:t>
      </w:r>
    </w:p>
    <w:p w14:paraId="41DE96D0" w14:textId="074BCB0C" w:rsidR="005F29D0" w:rsidRPr="005F29D0" w:rsidRDefault="005F29D0" w:rsidP="005F29D0">
      <w:pPr>
        <w:pStyle w:val="Akapitzlist"/>
        <w:numPr>
          <w:ilvl w:val="0"/>
          <w:numId w:val="5"/>
        </w:numPr>
        <w:tabs>
          <w:tab w:val="left" w:pos="426"/>
          <w:tab w:val="left" w:leader="dot" w:pos="4140"/>
          <w:tab w:val="left" w:leader="dot" w:pos="9072"/>
        </w:tabs>
        <w:rPr>
          <w:rFonts w:ascii="Arial" w:hAnsi="Arial" w:cs="Arial"/>
          <w:color w:val="000000" w:themeColor="text1"/>
          <w:sz w:val="20"/>
          <w:szCs w:val="20"/>
        </w:rPr>
      </w:pP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Wadium w kwocie 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………</w:t>
      </w:r>
      <w:r w:rsidR="00B024DC" w:rsidRPr="00E30E1A">
        <w:rPr>
          <w:rFonts w:ascii="Arial" w:hAnsi="Arial" w:cs="Arial"/>
          <w:b/>
          <w:color w:val="000000" w:themeColor="text1"/>
          <w:sz w:val="20"/>
          <w:szCs w:val="20"/>
        </w:rPr>
        <w:t>……</w:t>
      </w:r>
      <w:r w:rsidRPr="00E30E1A">
        <w:rPr>
          <w:rFonts w:ascii="Arial" w:hAnsi="Arial" w:cs="Arial"/>
          <w:b/>
          <w:color w:val="000000" w:themeColor="text1"/>
          <w:sz w:val="20"/>
          <w:szCs w:val="20"/>
        </w:rPr>
        <w:t>. zł -</w:t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zostało wniesione w dniu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>…………………………….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  <w:r w:rsidRPr="005F29D0">
        <w:rPr>
          <w:rFonts w:ascii="Arial" w:hAnsi="Arial" w:cs="Arial"/>
          <w:color w:val="000000" w:themeColor="text1"/>
          <w:sz w:val="20"/>
          <w:szCs w:val="20"/>
        </w:rPr>
        <w:t xml:space="preserve"> w formie </w:t>
      </w:r>
      <w:r w:rsidRPr="00E30E1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34C8CFF" w14:textId="77777777" w:rsidR="00B65807" w:rsidRPr="00571FCB" w:rsidRDefault="00B65807" w:rsidP="00335349">
      <w:pPr>
        <w:numPr>
          <w:ilvl w:val="0"/>
          <w:numId w:val="5"/>
        </w:numPr>
        <w:tabs>
          <w:tab w:val="left" w:leader="dot" w:pos="9072"/>
        </w:tabs>
        <w:ind w:left="426" w:hanging="426"/>
        <w:rPr>
          <w:rFonts w:cs="Arial"/>
          <w:color w:val="000000" w:themeColor="text1"/>
          <w:szCs w:val="20"/>
        </w:rPr>
      </w:pPr>
      <w:r w:rsidRPr="00571FCB">
        <w:rPr>
          <w:rFonts w:cs="Arial"/>
          <w:color w:val="000000" w:themeColor="text1"/>
          <w:szCs w:val="20"/>
        </w:rPr>
        <w:t>Jako osobę do kontaktów z Zamawiającym w ramach prowadzonego postępowania o udzielenie zamówienia publicznego wskazujemy:</w:t>
      </w:r>
    </w:p>
    <w:p w14:paraId="7AC9C788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Imię i nazwisko: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29F8B5C0" w14:textId="77777777" w:rsidR="00B65807" w:rsidRPr="00571FCB" w:rsidRDefault="00B65807" w:rsidP="00335349">
      <w:pPr>
        <w:tabs>
          <w:tab w:val="left" w:leader="dot" w:pos="9072"/>
        </w:tabs>
        <w:ind w:left="426"/>
        <w:rPr>
          <w:rFonts w:cs="Arial"/>
          <w:snapToGrid w:val="0"/>
          <w:color w:val="000000" w:themeColor="text1"/>
          <w:szCs w:val="20"/>
        </w:rPr>
      </w:pPr>
      <w:r w:rsidRPr="00571FCB">
        <w:rPr>
          <w:rFonts w:cs="Arial"/>
          <w:snapToGrid w:val="0"/>
          <w:color w:val="000000" w:themeColor="text1"/>
          <w:szCs w:val="20"/>
        </w:rPr>
        <w:t>adres poczty elektronicznej:</w:t>
      </w:r>
      <w:r w:rsidRPr="00571FCB">
        <w:rPr>
          <w:rFonts w:cs="Arial"/>
          <w:snapToGrid w:val="0"/>
          <w:color w:val="000000" w:themeColor="text1"/>
          <w:szCs w:val="20"/>
        </w:rPr>
        <w:tab/>
      </w:r>
    </w:p>
    <w:p w14:paraId="45615EA4" w14:textId="77777777" w:rsidR="0022428F" w:rsidRPr="00F90B34" w:rsidRDefault="0022428F" w:rsidP="00111103">
      <w:pPr>
        <w:numPr>
          <w:ilvl w:val="0"/>
          <w:numId w:val="5"/>
        </w:numPr>
        <w:tabs>
          <w:tab w:val="num" w:pos="426"/>
          <w:tab w:val="left" w:pos="6804"/>
          <w:tab w:val="left" w:pos="8789"/>
        </w:tabs>
        <w:ind w:left="426" w:hanging="426"/>
        <w:rPr>
          <w:rFonts w:cs="Arial"/>
          <w:color w:val="000000" w:themeColor="text1"/>
          <w:szCs w:val="20"/>
        </w:rPr>
      </w:pPr>
      <w:r w:rsidRPr="00F90B34">
        <w:rPr>
          <w:rFonts w:cs="Arial"/>
          <w:color w:val="000000" w:themeColor="text1"/>
          <w:szCs w:val="20"/>
        </w:rPr>
        <w:t>Rodzaj Wykonawcy: o</w:t>
      </w:r>
      <w:r w:rsidR="00E53CC4" w:rsidRPr="00F90B34">
        <w:rPr>
          <w:rFonts w:cs="Arial"/>
          <w:color w:val="000000" w:themeColor="text1"/>
          <w:szCs w:val="20"/>
        </w:rPr>
        <w:t xml:space="preserve">świadczamy, iż należymy do </w:t>
      </w:r>
      <w:r w:rsidRPr="00F90B34">
        <w:rPr>
          <w:rFonts w:cs="Arial"/>
          <w:color w:val="000000" w:themeColor="text1"/>
          <w:szCs w:val="20"/>
        </w:rPr>
        <w:t xml:space="preserve">następującej </w:t>
      </w:r>
      <w:r w:rsidR="00E53CC4" w:rsidRPr="00F90B34">
        <w:rPr>
          <w:rFonts w:cs="Arial"/>
          <w:color w:val="000000" w:themeColor="text1"/>
          <w:szCs w:val="20"/>
        </w:rPr>
        <w:t>kategorii</w:t>
      </w:r>
      <w:r w:rsidRPr="00F90B34">
        <w:rPr>
          <w:rFonts w:cs="Arial"/>
          <w:color w:val="000000" w:themeColor="text1"/>
          <w:szCs w:val="20"/>
        </w:rPr>
        <w:t xml:space="preserve"> wykonawców:</w:t>
      </w:r>
    </w:p>
    <w:p w14:paraId="437895E4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mikroprzedsiębiorstw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041B1D47" w14:textId="77777777" w:rsidR="0022428F" w:rsidRPr="00111103" w:rsidRDefault="0022428F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lastRenderedPageBreak/>
        <w:t>małych przedsiębiorstw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>****</w:t>
      </w:r>
      <w:r w:rsidR="00F90B34"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="00F90B34" w:rsidRPr="00111103">
        <w:rPr>
          <w:rFonts w:ascii="Arial" w:hAnsi="Arial" w:cs="Arial"/>
          <w:sz w:val="20"/>
          <w:szCs w:val="20"/>
        </w:rPr>
        <w:sym w:font="Symbol" w:char="F07F"/>
      </w:r>
    </w:p>
    <w:p w14:paraId="1F3EF148" w14:textId="77777777" w:rsidR="0022428F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średnich przedsiębiorstw****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4CBB0B61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3EB0793B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1327A2FB" w14:textId="77777777" w:rsidR="00F90B34" w:rsidRPr="00111103" w:rsidRDefault="00F90B34" w:rsidP="00111103">
      <w:pPr>
        <w:pStyle w:val="Akapitzlist"/>
        <w:numPr>
          <w:ilvl w:val="0"/>
          <w:numId w:val="18"/>
        </w:numPr>
        <w:tabs>
          <w:tab w:val="left" w:pos="851"/>
          <w:tab w:val="left" w:leader="dot" w:pos="6237"/>
        </w:tabs>
        <w:spacing w:after="0" w:line="360" w:lineRule="auto"/>
        <w:ind w:left="851" w:hanging="425"/>
        <w:rPr>
          <w:rFonts w:ascii="Arial" w:hAnsi="Arial" w:cs="Arial"/>
          <w:color w:val="000000" w:themeColor="text1"/>
          <w:sz w:val="20"/>
          <w:szCs w:val="20"/>
        </w:rPr>
      </w:pPr>
      <w:r w:rsidRPr="00111103">
        <w:rPr>
          <w:rFonts w:ascii="Arial" w:hAnsi="Arial" w:cs="Arial"/>
          <w:color w:val="000000" w:themeColor="text1"/>
          <w:sz w:val="20"/>
          <w:szCs w:val="20"/>
        </w:rPr>
        <w:t>inny rodzaj</w:t>
      </w:r>
      <w:r w:rsidRPr="00111103">
        <w:rPr>
          <w:rFonts w:ascii="Arial" w:hAnsi="Arial" w:cs="Arial"/>
          <w:color w:val="000000" w:themeColor="text1"/>
          <w:sz w:val="20"/>
          <w:szCs w:val="20"/>
        </w:rPr>
        <w:tab/>
      </w:r>
      <w:r w:rsidRPr="00111103">
        <w:rPr>
          <w:rFonts w:ascii="Arial" w:hAnsi="Arial" w:cs="Arial"/>
          <w:sz w:val="20"/>
          <w:szCs w:val="20"/>
        </w:rPr>
        <w:sym w:font="Symbol" w:char="F07F"/>
      </w:r>
    </w:p>
    <w:p w14:paraId="72A422CA" w14:textId="77777777" w:rsidR="00046A0E" w:rsidRPr="00F90B34" w:rsidRDefault="009F17E0" w:rsidP="00873F5B">
      <w:pPr>
        <w:tabs>
          <w:tab w:val="left" w:pos="6804"/>
          <w:tab w:val="left" w:pos="8789"/>
        </w:tabs>
        <w:ind w:left="426"/>
        <w:rPr>
          <w:rFonts w:cs="Arial"/>
          <w:color w:val="000000" w:themeColor="text1"/>
          <w:szCs w:val="20"/>
        </w:rPr>
      </w:pPr>
      <w:r w:rsidRPr="00F90B34">
        <w:rPr>
          <w:rFonts w:cs="Arial"/>
          <w:i/>
          <w:color w:val="000000" w:themeColor="text1"/>
          <w:sz w:val="18"/>
          <w:szCs w:val="18"/>
        </w:rPr>
        <w:t xml:space="preserve">(zaznaczyć właściwe – w przypadku braku zaznaczenia którejkolwiek odpowiedzi Zamawiający będzie przyjmował, iż Wykonawca należy do kategorii </w:t>
      </w:r>
      <w:r w:rsidR="00F90B34" w:rsidRPr="00F90B34">
        <w:rPr>
          <w:rFonts w:cs="Arial"/>
          <w:i/>
          <w:color w:val="000000" w:themeColor="text1"/>
          <w:sz w:val="18"/>
          <w:szCs w:val="18"/>
        </w:rPr>
        <w:t>mikroprzedsiębiorstw – Zamawiający wymaga udzielenie odpowiedzi na niniejsze pytanie ze względów na konieczność przekazywania informacji w tym zakresie Prezesowi Urzędu Zamówień Publicznych</w:t>
      </w:r>
      <w:r w:rsidRPr="00F90B34">
        <w:rPr>
          <w:rFonts w:cs="Arial"/>
          <w:i/>
          <w:color w:val="000000" w:themeColor="text1"/>
          <w:sz w:val="18"/>
          <w:szCs w:val="18"/>
        </w:rPr>
        <w:t>)</w:t>
      </w:r>
      <w:r w:rsidR="00997DAC">
        <w:rPr>
          <w:rFonts w:cs="Arial"/>
          <w:color w:val="000000" w:themeColor="text1"/>
          <w:szCs w:val="20"/>
        </w:rPr>
        <w:t>.</w:t>
      </w:r>
    </w:p>
    <w:p w14:paraId="1DD794A6" w14:textId="77777777" w:rsidR="00B65807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w przypadku osób fizycznych składających ofertę zgodnie z art. 43</w:t>
      </w:r>
      <w:r w:rsidRPr="003513D2">
        <w:rPr>
          <w:rFonts w:cs="Arial"/>
          <w:color w:val="000000" w:themeColor="text1"/>
          <w:szCs w:val="20"/>
          <w:vertAlign w:val="superscript"/>
        </w:rPr>
        <w:t>4</w:t>
      </w:r>
      <w:r w:rsidRPr="003513D2">
        <w:rPr>
          <w:rFonts w:cs="Arial"/>
          <w:color w:val="000000" w:themeColor="text1"/>
          <w:szCs w:val="20"/>
        </w:rPr>
        <w:t xml:space="preserve"> Kodek</w:t>
      </w:r>
      <w:r w:rsidR="00111F84" w:rsidRPr="003513D2">
        <w:rPr>
          <w:rFonts w:cs="Arial"/>
          <w:color w:val="000000" w:themeColor="text1"/>
          <w:szCs w:val="20"/>
        </w:rPr>
        <w:t>s</w:t>
      </w:r>
      <w:r w:rsidRPr="003513D2">
        <w:rPr>
          <w:rFonts w:cs="Arial"/>
          <w:color w:val="000000" w:themeColor="text1"/>
          <w:szCs w:val="20"/>
        </w:rPr>
        <w:t>u Cywilnego nazwą (firmą) osoby fizycznej jest jej imię i nazwisko, w przypadku spółki cywilnej należy wpisać imiona i</w:t>
      </w:r>
      <w:r w:rsidR="00A71F4F" w:rsidRPr="003513D2">
        <w:rPr>
          <w:rFonts w:cs="Arial"/>
          <w:color w:val="000000" w:themeColor="text1"/>
          <w:szCs w:val="20"/>
        </w:rPr>
        <w:t xml:space="preserve"> nazwiska wszystkich wspólników</w:t>
      </w:r>
    </w:p>
    <w:p w14:paraId="726E621E" w14:textId="77777777" w:rsidR="00E57C51" w:rsidRPr="003513D2" w:rsidRDefault="00B65807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rFonts w:cs="Arial"/>
          <w:b/>
          <w:color w:val="000000" w:themeColor="text1"/>
          <w:szCs w:val="20"/>
        </w:rPr>
        <w:t>*</w:t>
      </w:r>
      <w:r w:rsidR="00A71F4F" w:rsidRPr="00F90B34">
        <w:rPr>
          <w:rFonts w:cs="Arial"/>
          <w:b/>
          <w:color w:val="000000" w:themeColor="text1"/>
          <w:szCs w:val="20"/>
        </w:rPr>
        <w:t>*</w:t>
      </w:r>
      <w:r w:rsidRPr="00F90B34">
        <w:rPr>
          <w:rFonts w:cs="Arial"/>
          <w:b/>
          <w:color w:val="000000" w:themeColor="text1"/>
          <w:szCs w:val="20"/>
        </w:rPr>
        <w:tab/>
      </w:r>
      <w:r w:rsidRPr="003513D2">
        <w:rPr>
          <w:rFonts w:cs="Arial"/>
          <w:color w:val="000000" w:themeColor="text1"/>
          <w:szCs w:val="20"/>
        </w:rPr>
        <w:t>niepotrzebne skreślić</w:t>
      </w:r>
    </w:p>
    <w:p w14:paraId="0FB7137C" w14:textId="77777777" w:rsidR="00CE3337" w:rsidRPr="003513D2" w:rsidRDefault="00DE431E" w:rsidP="003513D2">
      <w:pPr>
        <w:tabs>
          <w:tab w:val="left" w:pos="567"/>
        </w:tabs>
        <w:ind w:left="567" w:hanging="567"/>
        <w:rPr>
          <w:rFonts w:cs="Arial"/>
          <w:color w:val="000000" w:themeColor="text1"/>
          <w:szCs w:val="20"/>
        </w:rPr>
      </w:pPr>
      <w:r w:rsidRPr="00F90B34">
        <w:rPr>
          <w:b/>
          <w:color w:val="000000" w:themeColor="text1"/>
        </w:rPr>
        <w:t>*</w:t>
      </w:r>
      <w:r w:rsidR="00CE3337" w:rsidRPr="00F90B34">
        <w:rPr>
          <w:b/>
          <w:color w:val="000000" w:themeColor="text1"/>
        </w:rPr>
        <w:t>**</w:t>
      </w:r>
      <w:r w:rsidR="00CE3337" w:rsidRPr="00F90B34">
        <w:rPr>
          <w:b/>
          <w:color w:val="000000" w:themeColor="text1"/>
        </w:rPr>
        <w:tab/>
      </w:r>
      <w:r w:rsidR="00CE3337" w:rsidRPr="003513D2">
        <w:rPr>
          <w:rFonts w:cs="Arial"/>
          <w:color w:val="000000" w:themeColor="text1"/>
          <w:szCs w:val="20"/>
        </w:rPr>
        <w:t>rozporządzenie Parlamentu Europejskiego i Rady (UE) 2016/679 z dnia 27 kwietnia 2016 r. w sprawie ochrony osób fizycznych w związku z przetwarzaniem danych osobowych i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w</w:t>
      </w:r>
      <w:r w:rsidRPr="003513D2">
        <w:rPr>
          <w:rFonts w:cs="Arial"/>
          <w:color w:val="000000" w:themeColor="text1"/>
          <w:szCs w:val="20"/>
        </w:rPr>
        <w:t> </w:t>
      </w:r>
      <w:r w:rsidR="00CE3337" w:rsidRPr="003513D2">
        <w:rPr>
          <w:rFonts w:cs="Arial"/>
          <w:color w:val="000000" w:themeColor="text1"/>
          <w:szCs w:val="20"/>
        </w:rPr>
        <w:t>sprawie swobodnego przepływu takich danych oraz uchylenia dyrektywy 95/46/WE (ogólne rozporządzenie o ochronie danych) (Dz. Urz. UE L 119 z 04.05.2016, str. 1)</w:t>
      </w:r>
    </w:p>
    <w:p w14:paraId="7D7335D0" w14:textId="77777777" w:rsidR="003513D2" w:rsidRPr="003513D2" w:rsidRDefault="00F90B34" w:rsidP="003513D2">
      <w:pPr>
        <w:pStyle w:val="Default"/>
        <w:tabs>
          <w:tab w:val="left" w:pos="567"/>
        </w:tabs>
        <w:spacing w:line="36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color w:val="000000" w:themeColor="text1"/>
          <w:sz w:val="20"/>
          <w:szCs w:val="20"/>
        </w:rPr>
        <w:t>****</w:t>
      </w:r>
      <w:r w:rsidRPr="003513D2">
        <w:rPr>
          <w:rFonts w:ascii="Arial" w:hAnsi="Arial" w:cs="Arial"/>
          <w:color w:val="000000" w:themeColor="text1"/>
          <w:sz w:val="20"/>
          <w:szCs w:val="20"/>
        </w:rPr>
        <w:tab/>
      </w:r>
      <w:r w:rsidR="003513D2" w:rsidRPr="003513D2">
        <w:rPr>
          <w:rFonts w:ascii="Arial" w:eastAsia="Times New Roman" w:hAnsi="Arial" w:cs="Arial"/>
          <w:sz w:val="20"/>
          <w:szCs w:val="20"/>
          <w:lang w:eastAsia="pl-PL"/>
        </w:rPr>
        <w:t>Na potrzeby odpowiedzi na to pytanie należy skorzystać z definicji zawartych w zaleceniu Komisji z dnia 6 maja 2003 r. dotyczącym definicji mikroprzedsiębiorstw oraz małych i średnich przedsiębiorstw (Dz. Urz. UE L 124 z 20.5.2003, str. 36):</w:t>
      </w:r>
    </w:p>
    <w:p w14:paraId="47E46E7D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Mikroprzedsiębiorstwo: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10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2 milionów EUR,</w:t>
      </w:r>
    </w:p>
    <w:p w14:paraId="216F8A0D" w14:textId="77777777" w:rsidR="003513D2" w:rsidRPr="003513D2" w:rsidRDefault="003513D2" w:rsidP="003513D2">
      <w:pPr>
        <w:pStyle w:val="Akapitzlist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992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Małe przedsiębiorstwo: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przedsiębiorstwo, które </w:t>
      </w:r>
      <w:r w:rsidRPr="003513D2">
        <w:rPr>
          <w:rFonts w:ascii="Arial" w:hAnsi="Arial" w:cs="Arial"/>
          <w:b/>
          <w:bCs/>
          <w:sz w:val="20"/>
          <w:szCs w:val="20"/>
          <w:lang w:eastAsia="pl-PL"/>
        </w:rPr>
        <w:t xml:space="preserve">zatrudnia mniej niż 50 osób </w:t>
      </w:r>
      <w:r w:rsidRPr="003513D2">
        <w:rPr>
          <w:rFonts w:ascii="Arial" w:hAnsi="Arial" w:cs="Arial"/>
          <w:sz w:val="20"/>
          <w:szCs w:val="20"/>
          <w:lang w:eastAsia="pl-PL"/>
        </w:rPr>
        <w:t xml:space="preserve">i którego roczny obrót lub roczna suma bilansowa </w:t>
      </w:r>
      <w:r>
        <w:rPr>
          <w:rFonts w:ascii="Arial" w:hAnsi="Arial" w:cs="Arial"/>
          <w:b/>
          <w:bCs/>
          <w:sz w:val="20"/>
          <w:szCs w:val="20"/>
          <w:lang w:eastAsia="pl-PL"/>
        </w:rPr>
        <w:t>nie przekracza 10 milionów EUR,</w:t>
      </w:r>
    </w:p>
    <w:p w14:paraId="4F0FE9FE" w14:textId="77777777" w:rsidR="00F90B34" w:rsidRPr="003513D2" w:rsidRDefault="003513D2" w:rsidP="003513D2">
      <w:pPr>
        <w:pStyle w:val="Default"/>
        <w:numPr>
          <w:ilvl w:val="0"/>
          <w:numId w:val="17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które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zatrudniają mniej niż 250 osób </w:t>
      </w:r>
      <w:r w:rsidRPr="003513D2">
        <w:rPr>
          <w:rFonts w:ascii="Arial" w:eastAsia="Times New Roman" w:hAnsi="Arial" w:cs="Arial"/>
          <w:sz w:val="20"/>
          <w:szCs w:val="20"/>
          <w:lang w:eastAsia="pl-PL"/>
        </w:rPr>
        <w:t xml:space="preserve">i których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roczny obrót nie przekracza 50 milionów EUR </w:t>
      </w:r>
      <w:r w:rsidRPr="003513D2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3513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roczna suma bilansowa nie przekracza 43 milionów EUR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sectPr w:rsidR="00F90B34" w:rsidRPr="003513D2" w:rsidSect="005E0684">
      <w:footerReference w:type="default" r:id="rId10"/>
      <w:headerReference w:type="first" r:id="rId11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5514B" w14:textId="77777777" w:rsidR="00F83CD4" w:rsidRDefault="00F83CD4">
      <w:r>
        <w:separator/>
      </w:r>
    </w:p>
  </w:endnote>
  <w:endnote w:type="continuationSeparator" w:id="0">
    <w:p w14:paraId="2B0EC827" w14:textId="77777777" w:rsidR="00F83CD4" w:rsidRDefault="00F8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AF2457" w14:textId="77777777" w:rsidR="00BA408F" w:rsidRPr="00424047" w:rsidRDefault="00D3051A" w:rsidP="002A4AD8">
    <w:pPr>
      <w:pStyle w:val="Stopka"/>
      <w:jc w:val="center"/>
      <w:rPr>
        <w:sz w:val="18"/>
        <w:szCs w:val="18"/>
      </w:rPr>
    </w:pPr>
    <w:r w:rsidRPr="00424047">
      <w:rPr>
        <w:sz w:val="18"/>
        <w:szCs w:val="18"/>
      </w:rPr>
      <w:fldChar w:fldCharType="begin"/>
    </w:r>
    <w:r w:rsidR="00BA408F" w:rsidRPr="00424047">
      <w:rPr>
        <w:sz w:val="18"/>
        <w:szCs w:val="18"/>
      </w:rPr>
      <w:instrText>PAGE   \* MERGEFORMAT</w:instrText>
    </w:r>
    <w:r w:rsidRPr="00424047">
      <w:rPr>
        <w:sz w:val="18"/>
        <w:szCs w:val="18"/>
      </w:rPr>
      <w:fldChar w:fldCharType="separate"/>
    </w:r>
    <w:r w:rsidR="00813067">
      <w:rPr>
        <w:noProof/>
        <w:sz w:val="18"/>
        <w:szCs w:val="18"/>
      </w:rPr>
      <w:t>2</w:t>
    </w:r>
    <w:r w:rsidRPr="0042404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BDE55" w14:textId="77777777" w:rsidR="00F83CD4" w:rsidRDefault="00F83CD4">
      <w:r>
        <w:separator/>
      </w:r>
    </w:p>
  </w:footnote>
  <w:footnote w:type="continuationSeparator" w:id="0">
    <w:p w14:paraId="1C58826C" w14:textId="77777777" w:rsidR="00F83CD4" w:rsidRDefault="00F8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8CD89" w14:textId="77777777" w:rsidR="00424047" w:rsidRDefault="00424047" w:rsidP="00B276B0">
    <w:pPr>
      <w:pStyle w:val="Nagwek"/>
      <w:jc w:val="center"/>
    </w:pPr>
  </w:p>
  <w:p w14:paraId="0542041F" w14:textId="77777777" w:rsidR="00B276B0" w:rsidRDefault="00B276B0" w:rsidP="00B27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6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77A7B61"/>
    <w:multiLevelType w:val="hybridMultilevel"/>
    <w:tmpl w:val="C75CCD38"/>
    <w:lvl w:ilvl="0" w:tplc="A49C9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6F8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F46E4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4D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FEB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EDC6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21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B4C3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025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A31853"/>
    <w:multiLevelType w:val="hybridMultilevel"/>
    <w:tmpl w:val="261420E0"/>
    <w:lvl w:ilvl="0" w:tplc="0AEC5CF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CA6069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9A031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9A36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E240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26ED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F42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7ADF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B0DA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82567"/>
    <w:multiLevelType w:val="hybridMultilevel"/>
    <w:tmpl w:val="5CAE0790"/>
    <w:lvl w:ilvl="0" w:tplc="9A789DAC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3D206FA8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97C38E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0010E490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0B0E925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AECA0750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E5CC5440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7512A5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84FE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C50E41"/>
    <w:multiLevelType w:val="hybridMultilevel"/>
    <w:tmpl w:val="069E4D70"/>
    <w:lvl w:ilvl="0" w:tplc="683C5212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F5C06652" w:tentative="1">
      <w:start w:val="1"/>
      <w:numFmt w:val="lowerLetter"/>
      <w:lvlText w:val="%2."/>
      <w:lvlJc w:val="left"/>
      <w:pPr>
        <w:ind w:left="1797" w:hanging="360"/>
      </w:pPr>
    </w:lvl>
    <w:lvl w:ilvl="2" w:tplc="B9440B16" w:tentative="1">
      <w:start w:val="1"/>
      <w:numFmt w:val="lowerRoman"/>
      <w:lvlText w:val="%3."/>
      <w:lvlJc w:val="right"/>
      <w:pPr>
        <w:ind w:left="2517" w:hanging="180"/>
      </w:pPr>
    </w:lvl>
    <w:lvl w:ilvl="3" w:tplc="B1B0481A" w:tentative="1">
      <w:start w:val="1"/>
      <w:numFmt w:val="decimal"/>
      <w:lvlText w:val="%4."/>
      <w:lvlJc w:val="left"/>
      <w:pPr>
        <w:ind w:left="3237" w:hanging="360"/>
      </w:pPr>
    </w:lvl>
    <w:lvl w:ilvl="4" w:tplc="754C4C0E" w:tentative="1">
      <w:start w:val="1"/>
      <w:numFmt w:val="lowerLetter"/>
      <w:lvlText w:val="%5."/>
      <w:lvlJc w:val="left"/>
      <w:pPr>
        <w:ind w:left="3957" w:hanging="360"/>
      </w:pPr>
    </w:lvl>
    <w:lvl w:ilvl="5" w:tplc="40B256C4" w:tentative="1">
      <w:start w:val="1"/>
      <w:numFmt w:val="lowerRoman"/>
      <w:lvlText w:val="%6."/>
      <w:lvlJc w:val="right"/>
      <w:pPr>
        <w:ind w:left="4677" w:hanging="180"/>
      </w:pPr>
    </w:lvl>
    <w:lvl w:ilvl="6" w:tplc="1A360624" w:tentative="1">
      <w:start w:val="1"/>
      <w:numFmt w:val="decimal"/>
      <w:lvlText w:val="%7."/>
      <w:lvlJc w:val="left"/>
      <w:pPr>
        <w:ind w:left="5397" w:hanging="360"/>
      </w:pPr>
    </w:lvl>
    <w:lvl w:ilvl="7" w:tplc="D4508CBE" w:tentative="1">
      <w:start w:val="1"/>
      <w:numFmt w:val="lowerLetter"/>
      <w:lvlText w:val="%8."/>
      <w:lvlJc w:val="left"/>
      <w:pPr>
        <w:ind w:left="6117" w:hanging="360"/>
      </w:pPr>
    </w:lvl>
    <w:lvl w:ilvl="8" w:tplc="E2E89E7C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37185217"/>
    <w:multiLevelType w:val="hybridMultilevel"/>
    <w:tmpl w:val="B09A90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56AA3958">
      <w:start w:val="1"/>
      <w:numFmt w:val="lowerLetter"/>
      <w:lvlText w:val="%2."/>
      <w:lvlJc w:val="left"/>
      <w:pPr>
        <w:ind w:left="1080" w:hanging="360"/>
      </w:pPr>
    </w:lvl>
    <w:lvl w:ilvl="2" w:tplc="AA54D7F8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9EF3865"/>
    <w:multiLevelType w:val="hybridMultilevel"/>
    <w:tmpl w:val="923CA716"/>
    <w:lvl w:ilvl="0" w:tplc="91667F6C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3535D"/>
    <w:multiLevelType w:val="hybridMultilevel"/>
    <w:tmpl w:val="55587A66"/>
    <w:lvl w:ilvl="0" w:tplc="F1D2A744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5BB49748" w:tentative="1">
      <w:start w:val="1"/>
      <w:numFmt w:val="lowerLetter"/>
      <w:lvlText w:val="%2."/>
      <w:lvlJc w:val="left"/>
      <w:pPr>
        <w:ind w:left="1440" w:hanging="360"/>
      </w:pPr>
    </w:lvl>
    <w:lvl w:ilvl="2" w:tplc="0F1AAC10" w:tentative="1">
      <w:start w:val="1"/>
      <w:numFmt w:val="lowerRoman"/>
      <w:lvlText w:val="%3."/>
      <w:lvlJc w:val="right"/>
      <w:pPr>
        <w:ind w:left="2160" w:hanging="180"/>
      </w:pPr>
    </w:lvl>
    <w:lvl w:ilvl="3" w:tplc="7756B69C" w:tentative="1">
      <w:start w:val="1"/>
      <w:numFmt w:val="decimal"/>
      <w:lvlText w:val="%4."/>
      <w:lvlJc w:val="left"/>
      <w:pPr>
        <w:ind w:left="2880" w:hanging="360"/>
      </w:pPr>
    </w:lvl>
    <w:lvl w:ilvl="4" w:tplc="F5A2C792" w:tentative="1">
      <w:start w:val="1"/>
      <w:numFmt w:val="lowerLetter"/>
      <w:lvlText w:val="%5."/>
      <w:lvlJc w:val="left"/>
      <w:pPr>
        <w:ind w:left="3600" w:hanging="360"/>
      </w:pPr>
    </w:lvl>
    <w:lvl w:ilvl="5" w:tplc="C18A7742" w:tentative="1">
      <w:start w:val="1"/>
      <w:numFmt w:val="lowerRoman"/>
      <w:lvlText w:val="%6."/>
      <w:lvlJc w:val="right"/>
      <w:pPr>
        <w:ind w:left="4320" w:hanging="180"/>
      </w:pPr>
    </w:lvl>
    <w:lvl w:ilvl="6" w:tplc="94AC1C56" w:tentative="1">
      <w:start w:val="1"/>
      <w:numFmt w:val="decimal"/>
      <w:lvlText w:val="%7."/>
      <w:lvlJc w:val="left"/>
      <w:pPr>
        <w:ind w:left="5040" w:hanging="360"/>
      </w:pPr>
    </w:lvl>
    <w:lvl w:ilvl="7" w:tplc="7AD0E90E" w:tentative="1">
      <w:start w:val="1"/>
      <w:numFmt w:val="lowerLetter"/>
      <w:lvlText w:val="%8."/>
      <w:lvlJc w:val="left"/>
      <w:pPr>
        <w:ind w:left="5760" w:hanging="360"/>
      </w:pPr>
    </w:lvl>
    <w:lvl w:ilvl="8" w:tplc="503A54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1B3D17"/>
    <w:multiLevelType w:val="hybridMultilevel"/>
    <w:tmpl w:val="972C09AE"/>
    <w:lvl w:ilvl="0" w:tplc="F6CE0218">
      <w:start w:val="1"/>
      <w:numFmt w:val="decimal"/>
      <w:lvlText w:val="%1."/>
      <w:lvlJc w:val="left"/>
      <w:pPr>
        <w:ind w:left="1146" w:hanging="360"/>
      </w:pPr>
    </w:lvl>
    <w:lvl w:ilvl="1" w:tplc="A2EEF50A" w:tentative="1">
      <w:start w:val="1"/>
      <w:numFmt w:val="lowerLetter"/>
      <w:lvlText w:val="%2."/>
      <w:lvlJc w:val="left"/>
      <w:pPr>
        <w:ind w:left="1866" w:hanging="360"/>
      </w:pPr>
    </w:lvl>
    <w:lvl w:ilvl="2" w:tplc="05108F1A" w:tentative="1">
      <w:start w:val="1"/>
      <w:numFmt w:val="lowerRoman"/>
      <w:lvlText w:val="%3."/>
      <w:lvlJc w:val="right"/>
      <w:pPr>
        <w:ind w:left="2586" w:hanging="180"/>
      </w:pPr>
    </w:lvl>
    <w:lvl w:ilvl="3" w:tplc="3FAAE396" w:tentative="1">
      <w:start w:val="1"/>
      <w:numFmt w:val="decimal"/>
      <w:lvlText w:val="%4."/>
      <w:lvlJc w:val="left"/>
      <w:pPr>
        <w:ind w:left="3306" w:hanging="360"/>
      </w:pPr>
    </w:lvl>
    <w:lvl w:ilvl="4" w:tplc="A868176E" w:tentative="1">
      <w:start w:val="1"/>
      <w:numFmt w:val="lowerLetter"/>
      <w:lvlText w:val="%5."/>
      <w:lvlJc w:val="left"/>
      <w:pPr>
        <w:ind w:left="4026" w:hanging="360"/>
      </w:pPr>
    </w:lvl>
    <w:lvl w:ilvl="5" w:tplc="50CABC1A" w:tentative="1">
      <w:start w:val="1"/>
      <w:numFmt w:val="lowerRoman"/>
      <w:lvlText w:val="%6."/>
      <w:lvlJc w:val="right"/>
      <w:pPr>
        <w:ind w:left="4746" w:hanging="180"/>
      </w:pPr>
    </w:lvl>
    <w:lvl w:ilvl="6" w:tplc="B38C9A7C" w:tentative="1">
      <w:start w:val="1"/>
      <w:numFmt w:val="decimal"/>
      <w:lvlText w:val="%7."/>
      <w:lvlJc w:val="left"/>
      <w:pPr>
        <w:ind w:left="5466" w:hanging="360"/>
      </w:pPr>
    </w:lvl>
    <w:lvl w:ilvl="7" w:tplc="F9ACF5DE" w:tentative="1">
      <w:start w:val="1"/>
      <w:numFmt w:val="lowerLetter"/>
      <w:lvlText w:val="%8."/>
      <w:lvlJc w:val="left"/>
      <w:pPr>
        <w:ind w:left="6186" w:hanging="360"/>
      </w:pPr>
    </w:lvl>
    <w:lvl w:ilvl="8" w:tplc="C6A65AC0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74D0B8A"/>
    <w:multiLevelType w:val="hybridMultilevel"/>
    <w:tmpl w:val="DAE8B48C"/>
    <w:lvl w:ilvl="0" w:tplc="3DC66904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23BE9C06" w:tentative="1">
      <w:start w:val="1"/>
      <w:numFmt w:val="lowerLetter"/>
      <w:lvlText w:val="%2."/>
      <w:lvlJc w:val="left"/>
      <w:pPr>
        <w:ind w:left="1866" w:hanging="360"/>
      </w:pPr>
    </w:lvl>
    <w:lvl w:ilvl="2" w:tplc="32D09AFA" w:tentative="1">
      <w:start w:val="1"/>
      <w:numFmt w:val="lowerRoman"/>
      <w:lvlText w:val="%3."/>
      <w:lvlJc w:val="right"/>
      <w:pPr>
        <w:ind w:left="2586" w:hanging="180"/>
      </w:pPr>
    </w:lvl>
    <w:lvl w:ilvl="3" w:tplc="06321906" w:tentative="1">
      <w:start w:val="1"/>
      <w:numFmt w:val="decimal"/>
      <w:lvlText w:val="%4."/>
      <w:lvlJc w:val="left"/>
      <w:pPr>
        <w:ind w:left="3306" w:hanging="360"/>
      </w:pPr>
    </w:lvl>
    <w:lvl w:ilvl="4" w:tplc="7A14B552" w:tentative="1">
      <w:start w:val="1"/>
      <w:numFmt w:val="lowerLetter"/>
      <w:lvlText w:val="%5."/>
      <w:lvlJc w:val="left"/>
      <w:pPr>
        <w:ind w:left="4026" w:hanging="360"/>
      </w:pPr>
    </w:lvl>
    <w:lvl w:ilvl="5" w:tplc="94DA1CFC" w:tentative="1">
      <w:start w:val="1"/>
      <w:numFmt w:val="lowerRoman"/>
      <w:lvlText w:val="%6."/>
      <w:lvlJc w:val="right"/>
      <w:pPr>
        <w:ind w:left="4746" w:hanging="180"/>
      </w:pPr>
    </w:lvl>
    <w:lvl w:ilvl="6" w:tplc="3AA659AC" w:tentative="1">
      <w:start w:val="1"/>
      <w:numFmt w:val="decimal"/>
      <w:lvlText w:val="%7."/>
      <w:lvlJc w:val="left"/>
      <w:pPr>
        <w:ind w:left="5466" w:hanging="360"/>
      </w:pPr>
    </w:lvl>
    <w:lvl w:ilvl="7" w:tplc="7096C37A" w:tentative="1">
      <w:start w:val="1"/>
      <w:numFmt w:val="lowerLetter"/>
      <w:lvlText w:val="%8."/>
      <w:lvlJc w:val="left"/>
      <w:pPr>
        <w:ind w:left="6186" w:hanging="360"/>
      </w:pPr>
    </w:lvl>
    <w:lvl w:ilvl="8" w:tplc="9008E8B2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2A4B2D"/>
    <w:multiLevelType w:val="hybridMultilevel"/>
    <w:tmpl w:val="6944DBE2"/>
    <w:lvl w:ilvl="0" w:tplc="E5C2C3F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1683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A12C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FAF7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F03D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346B4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86E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0AE2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B0DA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53F21"/>
    <w:multiLevelType w:val="hybridMultilevel"/>
    <w:tmpl w:val="68E6A498"/>
    <w:name w:val="WW8Num122"/>
    <w:lvl w:ilvl="0" w:tplc="1C02E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317C19"/>
    <w:multiLevelType w:val="hybridMultilevel"/>
    <w:tmpl w:val="1780FE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662C043C"/>
    <w:multiLevelType w:val="hybridMultilevel"/>
    <w:tmpl w:val="50648C12"/>
    <w:lvl w:ilvl="0" w:tplc="6406D07A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6C85B2A"/>
    <w:multiLevelType w:val="hybridMultilevel"/>
    <w:tmpl w:val="3C90BB2E"/>
    <w:lvl w:ilvl="0" w:tplc="F60CC9C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A1B4A26"/>
    <w:multiLevelType w:val="hybridMultilevel"/>
    <w:tmpl w:val="B322BF2E"/>
    <w:lvl w:ilvl="0" w:tplc="56AA3958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D7458FD"/>
    <w:multiLevelType w:val="hybridMultilevel"/>
    <w:tmpl w:val="63367C50"/>
    <w:lvl w:ilvl="0" w:tplc="F4A27ED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3D00AB"/>
    <w:multiLevelType w:val="hybridMultilevel"/>
    <w:tmpl w:val="BA9ED07E"/>
    <w:lvl w:ilvl="0" w:tplc="ED709E4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BC827A5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BA9561B"/>
    <w:multiLevelType w:val="hybridMultilevel"/>
    <w:tmpl w:val="A726EF50"/>
    <w:name w:val="WW8Num12"/>
    <w:lvl w:ilvl="0" w:tplc="650C1116">
      <w:start w:val="1"/>
      <w:numFmt w:val="ordinal"/>
      <w:lvlText w:val="1.%1"/>
      <w:lvlJc w:val="left"/>
      <w:pPr>
        <w:ind w:left="1146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C5380"/>
    <w:multiLevelType w:val="hybridMultilevel"/>
    <w:tmpl w:val="2A3A527A"/>
    <w:lvl w:ilvl="0" w:tplc="B022BF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6980616">
    <w:abstractNumId w:val="9"/>
  </w:num>
  <w:num w:numId="2" w16cid:durableId="188032734">
    <w:abstractNumId w:val="7"/>
  </w:num>
  <w:num w:numId="3" w16cid:durableId="1968585282">
    <w:abstractNumId w:val="18"/>
  </w:num>
  <w:num w:numId="4" w16cid:durableId="511190635">
    <w:abstractNumId w:val="13"/>
  </w:num>
  <w:num w:numId="5" w16cid:durableId="847210806">
    <w:abstractNumId w:val="19"/>
  </w:num>
  <w:num w:numId="6" w16cid:durableId="946694129">
    <w:abstractNumId w:val="26"/>
  </w:num>
  <w:num w:numId="7" w16cid:durableId="1085569818">
    <w:abstractNumId w:val="17"/>
  </w:num>
  <w:num w:numId="8" w16cid:durableId="28603442">
    <w:abstractNumId w:val="5"/>
  </w:num>
  <w:num w:numId="9" w16cid:durableId="220405937">
    <w:abstractNumId w:val="23"/>
  </w:num>
  <w:num w:numId="10" w16cid:durableId="1482693912">
    <w:abstractNumId w:val="8"/>
  </w:num>
  <w:num w:numId="11" w16cid:durableId="1017580417">
    <w:abstractNumId w:val="22"/>
  </w:num>
  <w:num w:numId="12" w16cid:durableId="1956985193">
    <w:abstractNumId w:val="6"/>
  </w:num>
  <w:num w:numId="13" w16cid:durableId="2029327443">
    <w:abstractNumId w:val="14"/>
  </w:num>
  <w:num w:numId="14" w16cid:durableId="2009096458">
    <w:abstractNumId w:val="15"/>
  </w:num>
  <w:num w:numId="15" w16cid:durableId="585462685">
    <w:abstractNumId w:val="10"/>
  </w:num>
  <w:num w:numId="16" w16cid:durableId="1494757850">
    <w:abstractNumId w:val="12"/>
  </w:num>
  <w:num w:numId="17" w16cid:durableId="369960836">
    <w:abstractNumId w:val="24"/>
  </w:num>
  <w:num w:numId="18" w16cid:durableId="2120947824">
    <w:abstractNumId w:val="16"/>
  </w:num>
  <w:num w:numId="19" w16cid:durableId="672345341">
    <w:abstractNumId w:val="25"/>
  </w:num>
  <w:num w:numId="20" w16cid:durableId="356546336">
    <w:abstractNumId w:val="11"/>
  </w:num>
  <w:num w:numId="21" w16cid:durableId="17378986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0764395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5FC"/>
    <w:rsid w:val="0004176D"/>
    <w:rsid w:val="00042077"/>
    <w:rsid w:val="000437BE"/>
    <w:rsid w:val="000442B1"/>
    <w:rsid w:val="000444A7"/>
    <w:rsid w:val="000454C0"/>
    <w:rsid w:val="00045A77"/>
    <w:rsid w:val="0004674A"/>
    <w:rsid w:val="00046A0E"/>
    <w:rsid w:val="00046DD3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0BE3"/>
    <w:rsid w:val="0007178D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52E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3754"/>
    <w:rsid w:val="00094CF8"/>
    <w:rsid w:val="00096055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ED8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9E8"/>
    <w:rsid w:val="000E4D39"/>
    <w:rsid w:val="000E4DEF"/>
    <w:rsid w:val="000E5788"/>
    <w:rsid w:val="000E6F81"/>
    <w:rsid w:val="000E7474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9D0"/>
    <w:rsid w:val="00106A96"/>
    <w:rsid w:val="00106F17"/>
    <w:rsid w:val="00110283"/>
    <w:rsid w:val="00110617"/>
    <w:rsid w:val="00111103"/>
    <w:rsid w:val="00111721"/>
    <w:rsid w:val="00111849"/>
    <w:rsid w:val="00111DCC"/>
    <w:rsid w:val="00111F84"/>
    <w:rsid w:val="001139D7"/>
    <w:rsid w:val="001154FE"/>
    <w:rsid w:val="00116EF9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118"/>
    <w:rsid w:val="001517EE"/>
    <w:rsid w:val="00151CCF"/>
    <w:rsid w:val="00151DE8"/>
    <w:rsid w:val="00152224"/>
    <w:rsid w:val="00152CCD"/>
    <w:rsid w:val="0015371D"/>
    <w:rsid w:val="001553C3"/>
    <w:rsid w:val="00155794"/>
    <w:rsid w:val="00155F1C"/>
    <w:rsid w:val="0015610F"/>
    <w:rsid w:val="00156115"/>
    <w:rsid w:val="001563F0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57AE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36C"/>
    <w:rsid w:val="001D1964"/>
    <w:rsid w:val="001D25F7"/>
    <w:rsid w:val="001D27DF"/>
    <w:rsid w:val="001D2A99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29CA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48CF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28F"/>
    <w:rsid w:val="00224FF6"/>
    <w:rsid w:val="00225295"/>
    <w:rsid w:val="002256B7"/>
    <w:rsid w:val="00225A71"/>
    <w:rsid w:val="00225E85"/>
    <w:rsid w:val="0022605B"/>
    <w:rsid w:val="00226472"/>
    <w:rsid w:val="00226F04"/>
    <w:rsid w:val="00227A33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66E47"/>
    <w:rsid w:val="00270414"/>
    <w:rsid w:val="0027093B"/>
    <w:rsid w:val="00271075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6A6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2A67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CD3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59A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75"/>
    <w:rsid w:val="002D709F"/>
    <w:rsid w:val="002D7D93"/>
    <w:rsid w:val="002D7E0F"/>
    <w:rsid w:val="002E0296"/>
    <w:rsid w:val="002E0499"/>
    <w:rsid w:val="002E0533"/>
    <w:rsid w:val="002E0B20"/>
    <w:rsid w:val="002E1381"/>
    <w:rsid w:val="002E2566"/>
    <w:rsid w:val="002E3DB4"/>
    <w:rsid w:val="002E459F"/>
    <w:rsid w:val="002E607C"/>
    <w:rsid w:val="002E61CE"/>
    <w:rsid w:val="002E656F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3D2"/>
    <w:rsid w:val="00351583"/>
    <w:rsid w:val="00352B0B"/>
    <w:rsid w:val="0035325F"/>
    <w:rsid w:val="003547F4"/>
    <w:rsid w:val="00354BCF"/>
    <w:rsid w:val="003558C1"/>
    <w:rsid w:val="0035633C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96E81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A6BB3"/>
    <w:rsid w:val="003A7DED"/>
    <w:rsid w:val="003B09DC"/>
    <w:rsid w:val="003B103C"/>
    <w:rsid w:val="003B10D2"/>
    <w:rsid w:val="003B124A"/>
    <w:rsid w:val="003B134C"/>
    <w:rsid w:val="003B1A34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4218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2F03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35A1"/>
    <w:rsid w:val="00444121"/>
    <w:rsid w:val="0044413C"/>
    <w:rsid w:val="00446590"/>
    <w:rsid w:val="00446610"/>
    <w:rsid w:val="004471B6"/>
    <w:rsid w:val="00447439"/>
    <w:rsid w:val="004474C7"/>
    <w:rsid w:val="00447A3C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049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197"/>
    <w:rsid w:val="004755A6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2677"/>
    <w:rsid w:val="004926D1"/>
    <w:rsid w:val="00492858"/>
    <w:rsid w:val="00494382"/>
    <w:rsid w:val="00494E63"/>
    <w:rsid w:val="00494FC1"/>
    <w:rsid w:val="0049579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C62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1845"/>
    <w:rsid w:val="004D1B46"/>
    <w:rsid w:val="004D24AF"/>
    <w:rsid w:val="004D27A8"/>
    <w:rsid w:val="004D2858"/>
    <w:rsid w:val="004D31AE"/>
    <w:rsid w:val="004D3DF1"/>
    <w:rsid w:val="004D3EE0"/>
    <w:rsid w:val="004D6323"/>
    <w:rsid w:val="004D7FF8"/>
    <w:rsid w:val="004E0E72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3A6F"/>
    <w:rsid w:val="0055416B"/>
    <w:rsid w:val="00554EFC"/>
    <w:rsid w:val="00555096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FCB"/>
    <w:rsid w:val="00572F0F"/>
    <w:rsid w:val="00573737"/>
    <w:rsid w:val="005737EB"/>
    <w:rsid w:val="00574683"/>
    <w:rsid w:val="005760B0"/>
    <w:rsid w:val="005763BE"/>
    <w:rsid w:val="005764FF"/>
    <w:rsid w:val="0057782F"/>
    <w:rsid w:val="00582249"/>
    <w:rsid w:val="00583AD3"/>
    <w:rsid w:val="005840C3"/>
    <w:rsid w:val="00584781"/>
    <w:rsid w:val="00584FF8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1FAE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24BA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6D7"/>
    <w:rsid w:val="005D09CA"/>
    <w:rsid w:val="005D130C"/>
    <w:rsid w:val="005D140E"/>
    <w:rsid w:val="005D319A"/>
    <w:rsid w:val="005D3C31"/>
    <w:rsid w:val="005D408C"/>
    <w:rsid w:val="005D4385"/>
    <w:rsid w:val="005D4BBB"/>
    <w:rsid w:val="005D5905"/>
    <w:rsid w:val="005D5F41"/>
    <w:rsid w:val="005D7F8E"/>
    <w:rsid w:val="005E0684"/>
    <w:rsid w:val="005E11D2"/>
    <w:rsid w:val="005E27FA"/>
    <w:rsid w:val="005E3919"/>
    <w:rsid w:val="005E3A5A"/>
    <w:rsid w:val="005E3FC9"/>
    <w:rsid w:val="005E41BF"/>
    <w:rsid w:val="005E43F6"/>
    <w:rsid w:val="005E443D"/>
    <w:rsid w:val="005E46AE"/>
    <w:rsid w:val="005E47E6"/>
    <w:rsid w:val="005E542B"/>
    <w:rsid w:val="005E54FA"/>
    <w:rsid w:val="005E6B0C"/>
    <w:rsid w:val="005F0C19"/>
    <w:rsid w:val="005F1181"/>
    <w:rsid w:val="005F1640"/>
    <w:rsid w:val="005F29D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03E"/>
    <w:rsid w:val="0061178F"/>
    <w:rsid w:val="0061295A"/>
    <w:rsid w:val="00613D90"/>
    <w:rsid w:val="00614168"/>
    <w:rsid w:val="006169F5"/>
    <w:rsid w:val="00617046"/>
    <w:rsid w:val="00617396"/>
    <w:rsid w:val="006201A0"/>
    <w:rsid w:val="00622999"/>
    <w:rsid w:val="006229E3"/>
    <w:rsid w:val="0062389B"/>
    <w:rsid w:val="00623B54"/>
    <w:rsid w:val="00624A24"/>
    <w:rsid w:val="0062620F"/>
    <w:rsid w:val="00626B8D"/>
    <w:rsid w:val="006279CC"/>
    <w:rsid w:val="00627D34"/>
    <w:rsid w:val="00630C2B"/>
    <w:rsid w:val="006332E0"/>
    <w:rsid w:val="0063360F"/>
    <w:rsid w:val="00633FAF"/>
    <w:rsid w:val="0063424D"/>
    <w:rsid w:val="00634DAB"/>
    <w:rsid w:val="00635AA2"/>
    <w:rsid w:val="00636481"/>
    <w:rsid w:val="00637BB4"/>
    <w:rsid w:val="00637D5C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04B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0F77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3F6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782"/>
    <w:rsid w:val="006B5BDD"/>
    <w:rsid w:val="006B5C20"/>
    <w:rsid w:val="006B5F98"/>
    <w:rsid w:val="006B625D"/>
    <w:rsid w:val="006B675E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5C42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1BD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095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60C4"/>
    <w:rsid w:val="007668D2"/>
    <w:rsid w:val="00766940"/>
    <w:rsid w:val="007670D2"/>
    <w:rsid w:val="007678C7"/>
    <w:rsid w:val="0077036F"/>
    <w:rsid w:val="00771DB8"/>
    <w:rsid w:val="00772B6A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6153"/>
    <w:rsid w:val="00797769"/>
    <w:rsid w:val="007A0EA2"/>
    <w:rsid w:val="007A1433"/>
    <w:rsid w:val="007A21C8"/>
    <w:rsid w:val="007A35B9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69C7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873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2609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D7476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67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7AB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D9D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5B"/>
    <w:rsid w:val="00873FC7"/>
    <w:rsid w:val="00874BDB"/>
    <w:rsid w:val="008754C7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5D5B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4330"/>
    <w:rsid w:val="008D59E5"/>
    <w:rsid w:val="008D5E88"/>
    <w:rsid w:val="008D73E2"/>
    <w:rsid w:val="008E08EE"/>
    <w:rsid w:val="008E0BC4"/>
    <w:rsid w:val="008E11FC"/>
    <w:rsid w:val="008E12F1"/>
    <w:rsid w:val="008E16F2"/>
    <w:rsid w:val="008E1842"/>
    <w:rsid w:val="008E20BA"/>
    <w:rsid w:val="008E24D1"/>
    <w:rsid w:val="008E2C0E"/>
    <w:rsid w:val="008E2EBC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30F"/>
    <w:rsid w:val="008F67BD"/>
    <w:rsid w:val="008F6F98"/>
    <w:rsid w:val="008F7A04"/>
    <w:rsid w:val="009001D7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0B1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1E"/>
    <w:rsid w:val="00951C7B"/>
    <w:rsid w:val="00952962"/>
    <w:rsid w:val="0095308F"/>
    <w:rsid w:val="009538FA"/>
    <w:rsid w:val="009545CA"/>
    <w:rsid w:val="0095482F"/>
    <w:rsid w:val="00954D9A"/>
    <w:rsid w:val="00954F39"/>
    <w:rsid w:val="00954FD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601"/>
    <w:rsid w:val="009668EB"/>
    <w:rsid w:val="00967C3E"/>
    <w:rsid w:val="009700ED"/>
    <w:rsid w:val="009704D2"/>
    <w:rsid w:val="00970D23"/>
    <w:rsid w:val="00971FED"/>
    <w:rsid w:val="00972146"/>
    <w:rsid w:val="009724AE"/>
    <w:rsid w:val="0097478A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4CF2"/>
    <w:rsid w:val="009951C6"/>
    <w:rsid w:val="00995229"/>
    <w:rsid w:val="0099587E"/>
    <w:rsid w:val="009961AB"/>
    <w:rsid w:val="00996EB2"/>
    <w:rsid w:val="009973F6"/>
    <w:rsid w:val="00997401"/>
    <w:rsid w:val="00997DAC"/>
    <w:rsid w:val="009A115F"/>
    <w:rsid w:val="009A11EA"/>
    <w:rsid w:val="009A1287"/>
    <w:rsid w:val="009A3365"/>
    <w:rsid w:val="009A49D7"/>
    <w:rsid w:val="009A6723"/>
    <w:rsid w:val="009A75B8"/>
    <w:rsid w:val="009A7667"/>
    <w:rsid w:val="009A76A6"/>
    <w:rsid w:val="009A79D3"/>
    <w:rsid w:val="009A7A3C"/>
    <w:rsid w:val="009A7E3F"/>
    <w:rsid w:val="009A7F0B"/>
    <w:rsid w:val="009B022C"/>
    <w:rsid w:val="009B030F"/>
    <w:rsid w:val="009B2185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6C6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D72F8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8E4"/>
    <w:rsid w:val="009E6A0D"/>
    <w:rsid w:val="009E7EA4"/>
    <w:rsid w:val="009F14F1"/>
    <w:rsid w:val="009F17E0"/>
    <w:rsid w:val="009F1C51"/>
    <w:rsid w:val="009F1FA7"/>
    <w:rsid w:val="009F274B"/>
    <w:rsid w:val="009F2DE3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29EC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2AE"/>
    <w:rsid w:val="00A23676"/>
    <w:rsid w:val="00A23A0B"/>
    <w:rsid w:val="00A23C2D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453"/>
    <w:rsid w:val="00A327D8"/>
    <w:rsid w:val="00A32B8D"/>
    <w:rsid w:val="00A32F8B"/>
    <w:rsid w:val="00A335CB"/>
    <w:rsid w:val="00A349EC"/>
    <w:rsid w:val="00A36F48"/>
    <w:rsid w:val="00A36F71"/>
    <w:rsid w:val="00A37753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08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D0F"/>
    <w:rsid w:val="00A52ED3"/>
    <w:rsid w:val="00A53ADB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17B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3CE"/>
    <w:rsid w:val="00A92C5F"/>
    <w:rsid w:val="00A93234"/>
    <w:rsid w:val="00A957E7"/>
    <w:rsid w:val="00A96386"/>
    <w:rsid w:val="00A9654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719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9B9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593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5C75"/>
    <w:rsid w:val="00AF61D0"/>
    <w:rsid w:val="00AF712B"/>
    <w:rsid w:val="00AF7736"/>
    <w:rsid w:val="00AF77D5"/>
    <w:rsid w:val="00B005D4"/>
    <w:rsid w:val="00B02314"/>
    <w:rsid w:val="00B024DC"/>
    <w:rsid w:val="00B03400"/>
    <w:rsid w:val="00B03D9E"/>
    <w:rsid w:val="00B04547"/>
    <w:rsid w:val="00B04B26"/>
    <w:rsid w:val="00B04F08"/>
    <w:rsid w:val="00B050A8"/>
    <w:rsid w:val="00B052E0"/>
    <w:rsid w:val="00B054C3"/>
    <w:rsid w:val="00B054CB"/>
    <w:rsid w:val="00B06431"/>
    <w:rsid w:val="00B069E6"/>
    <w:rsid w:val="00B06CDB"/>
    <w:rsid w:val="00B06CEA"/>
    <w:rsid w:val="00B07239"/>
    <w:rsid w:val="00B07410"/>
    <w:rsid w:val="00B07459"/>
    <w:rsid w:val="00B07D54"/>
    <w:rsid w:val="00B07E19"/>
    <w:rsid w:val="00B100D3"/>
    <w:rsid w:val="00B10A08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7C6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704"/>
    <w:rsid w:val="00B37E90"/>
    <w:rsid w:val="00B4045D"/>
    <w:rsid w:val="00B40631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773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475"/>
    <w:rsid w:val="00B86C67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2FDB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F61"/>
    <w:rsid w:val="00BF00AA"/>
    <w:rsid w:val="00BF0D3C"/>
    <w:rsid w:val="00BF13B4"/>
    <w:rsid w:val="00BF1833"/>
    <w:rsid w:val="00BF1DBD"/>
    <w:rsid w:val="00BF1EDA"/>
    <w:rsid w:val="00BF325C"/>
    <w:rsid w:val="00BF3279"/>
    <w:rsid w:val="00BF3EB7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BF7D86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EBC"/>
    <w:rsid w:val="00C16029"/>
    <w:rsid w:val="00C165B1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041"/>
    <w:rsid w:val="00C451D3"/>
    <w:rsid w:val="00C45359"/>
    <w:rsid w:val="00C45ACC"/>
    <w:rsid w:val="00C464D7"/>
    <w:rsid w:val="00C46FC2"/>
    <w:rsid w:val="00C47883"/>
    <w:rsid w:val="00C47C72"/>
    <w:rsid w:val="00C47D2E"/>
    <w:rsid w:val="00C50686"/>
    <w:rsid w:val="00C50DC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72A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1D6D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1CEE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488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2E71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51A"/>
    <w:rsid w:val="00D3099A"/>
    <w:rsid w:val="00D30D72"/>
    <w:rsid w:val="00D3246F"/>
    <w:rsid w:val="00D32C37"/>
    <w:rsid w:val="00D330E6"/>
    <w:rsid w:val="00D3311B"/>
    <w:rsid w:val="00D33262"/>
    <w:rsid w:val="00D33858"/>
    <w:rsid w:val="00D33E52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AF4"/>
    <w:rsid w:val="00D45E88"/>
    <w:rsid w:val="00D46134"/>
    <w:rsid w:val="00D471A4"/>
    <w:rsid w:val="00D47401"/>
    <w:rsid w:val="00D47ACC"/>
    <w:rsid w:val="00D47F77"/>
    <w:rsid w:val="00D50394"/>
    <w:rsid w:val="00D50AB8"/>
    <w:rsid w:val="00D51855"/>
    <w:rsid w:val="00D51DC7"/>
    <w:rsid w:val="00D52A7F"/>
    <w:rsid w:val="00D52DBE"/>
    <w:rsid w:val="00D53230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915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3D2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5FF4"/>
    <w:rsid w:val="00DA6A41"/>
    <w:rsid w:val="00DA6A50"/>
    <w:rsid w:val="00DA73BA"/>
    <w:rsid w:val="00DB1670"/>
    <w:rsid w:val="00DB176B"/>
    <w:rsid w:val="00DB180F"/>
    <w:rsid w:val="00DB34B0"/>
    <w:rsid w:val="00DB38A5"/>
    <w:rsid w:val="00DB3DC0"/>
    <w:rsid w:val="00DB5536"/>
    <w:rsid w:val="00DB5E46"/>
    <w:rsid w:val="00DB6526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2AE"/>
    <w:rsid w:val="00DC6BCF"/>
    <w:rsid w:val="00DC706B"/>
    <w:rsid w:val="00DC76B8"/>
    <w:rsid w:val="00DD0F1D"/>
    <w:rsid w:val="00DD1632"/>
    <w:rsid w:val="00DD261D"/>
    <w:rsid w:val="00DD263C"/>
    <w:rsid w:val="00DD30F0"/>
    <w:rsid w:val="00DD3FC4"/>
    <w:rsid w:val="00DD40AE"/>
    <w:rsid w:val="00DD42D6"/>
    <w:rsid w:val="00DD5819"/>
    <w:rsid w:val="00DD5D21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749E"/>
    <w:rsid w:val="00DF78DC"/>
    <w:rsid w:val="00E003CD"/>
    <w:rsid w:val="00E0095B"/>
    <w:rsid w:val="00E00DA0"/>
    <w:rsid w:val="00E0106A"/>
    <w:rsid w:val="00E0144D"/>
    <w:rsid w:val="00E021C2"/>
    <w:rsid w:val="00E02E0C"/>
    <w:rsid w:val="00E03209"/>
    <w:rsid w:val="00E03384"/>
    <w:rsid w:val="00E033EC"/>
    <w:rsid w:val="00E03781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0DD1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0E1A"/>
    <w:rsid w:val="00E310E8"/>
    <w:rsid w:val="00E31AD0"/>
    <w:rsid w:val="00E321B8"/>
    <w:rsid w:val="00E3288B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0E44"/>
    <w:rsid w:val="00E510F7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232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D1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160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51E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47CE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367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7C05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4EA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E7E"/>
    <w:rsid w:val="00F76FE2"/>
    <w:rsid w:val="00F77094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3CD4"/>
    <w:rsid w:val="00F841AB"/>
    <w:rsid w:val="00F841C0"/>
    <w:rsid w:val="00F847F6"/>
    <w:rsid w:val="00F85C04"/>
    <w:rsid w:val="00F862AF"/>
    <w:rsid w:val="00F90043"/>
    <w:rsid w:val="00F900BF"/>
    <w:rsid w:val="00F90135"/>
    <w:rsid w:val="00F90B34"/>
    <w:rsid w:val="00F90BCA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40BE"/>
    <w:rsid w:val="00FB4E5B"/>
    <w:rsid w:val="00FB56E5"/>
    <w:rsid w:val="00FB5872"/>
    <w:rsid w:val="00FB6AF3"/>
    <w:rsid w:val="00FC02D6"/>
    <w:rsid w:val="00FC0782"/>
    <w:rsid w:val="00FC18DD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0EB6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A49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9A6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EAEEB0"/>
  <w15:docId w15:val="{AC1FB0F4-F573-42EF-ACCB-690C9FF41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249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uiPriority w:val="99"/>
    <w:qFormat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0C761-E1EB-4A3E-A21D-AC977ED5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969</Words>
  <Characters>6360</Characters>
  <Application>Microsoft Office Word</Application>
  <DocSecurity>0</DocSecurity>
  <Lines>151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7260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szymanski</cp:lastModifiedBy>
  <cp:revision>169</cp:revision>
  <cp:lastPrinted>2016-10-18T10:10:00Z</cp:lastPrinted>
  <dcterms:created xsi:type="dcterms:W3CDTF">2019-11-22T06:35:00Z</dcterms:created>
  <dcterms:modified xsi:type="dcterms:W3CDTF">2025-11-09T20:20:00Z</dcterms:modified>
</cp:coreProperties>
</file>