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3D063" w14:textId="77777777" w:rsidR="00E87BB9" w:rsidRPr="004E293D" w:rsidRDefault="00E87BB9" w:rsidP="004E293D">
      <w:pPr>
        <w:pStyle w:val="Bezodstpw"/>
        <w:jc w:val="right"/>
        <w:rPr>
          <w:rFonts w:ascii="Cambria" w:hAnsi="Cambria"/>
          <w:sz w:val="24"/>
          <w:szCs w:val="24"/>
        </w:rPr>
      </w:pPr>
      <w:r w:rsidRPr="004E293D">
        <w:rPr>
          <w:rFonts w:ascii="Cambria" w:hAnsi="Cambria"/>
          <w:sz w:val="24"/>
          <w:szCs w:val="24"/>
        </w:rPr>
        <w:t>Załącznik Nr 2 do SWZ</w:t>
      </w:r>
    </w:p>
    <w:p w14:paraId="29DE31A5" w14:textId="77777777" w:rsidR="00E87BB9" w:rsidRPr="00E87BB9" w:rsidRDefault="00E71488" w:rsidP="00E87BB9">
      <w:pPr>
        <w:pBdr>
          <w:bottom w:val="single" w:sz="4" w:space="1" w:color="auto"/>
        </w:pBdr>
        <w:spacing w:after="0"/>
        <w:jc w:val="center"/>
        <w:rPr>
          <w:rFonts w:ascii="Cambria" w:hAnsi="Cambria"/>
          <w:b/>
          <w:bCs/>
          <w:sz w:val="26"/>
          <w:szCs w:val="26"/>
        </w:rPr>
      </w:pPr>
      <w:r>
        <w:rPr>
          <w:rFonts w:ascii="Cambria" w:hAnsi="Cambria"/>
          <w:b/>
          <w:bCs/>
          <w:sz w:val="26"/>
          <w:szCs w:val="26"/>
        </w:rPr>
        <w:t>Projekt umowy</w:t>
      </w:r>
    </w:p>
    <w:p w14:paraId="4C234BF3" w14:textId="053FD5DE" w:rsidR="008401E4" w:rsidRPr="008401E4" w:rsidRDefault="008401E4" w:rsidP="008401E4">
      <w:pPr>
        <w:tabs>
          <w:tab w:val="left" w:pos="567"/>
        </w:tabs>
        <w:contextualSpacing/>
        <w:jc w:val="center"/>
        <w:rPr>
          <w:rFonts w:ascii="Cambria" w:hAnsi="Cambria"/>
          <w:b/>
          <w:sz w:val="24"/>
          <w:szCs w:val="24"/>
        </w:rPr>
      </w:pPr>
      <w:r w:rsidRPr="008401E4">
        <w:rPr>
          <w:rFonts w:ascii="Cambria" w:hAnsi="Cambria"/>
          <w:bCs/>
          <w:sz w:val="24"/>
          <w:szCs w:val="24"/>
        </w:rPr>
        <w:t>(Numer referencyjny:</w:t>
      </w:r>
      <w:r w:rsidR="002843A0">
        <w:rPr>
          <w:rFonts w:ascii="Cambria" w:hAnsi="Cambria"/>
          <w:b/>
          <w:sz w:val="24"/>
          <w:szCs w:val="24"/>
        </w:rPr>
        <w:t>IZPD.271.10.2025</w:t>
      </w:r>
      <w:r w:rsidRPr="008401E4">
        <w:rPr>
          <w:rFonts w:ascii="Cambria" w:hAnsi="Cambria"/>
          <w:bCs/>
          <w:sz w:val="24"/>
          <w:szCs w:val="24"/>
        </w:rPr>
        <w:t>)</w:t>
      </w:r>
    </w:p>
    <w:p w14:paraId="01258E49" w14:textId="77777777" w:rsidR="00E87BB9" w:rsidRPr="00EC139D" w:rsidRDefault="00E87BB9" w:rsidP="00240780">
      <w:pPr>
        <w:spacing w:after="0" w:line="240" w:lineRule="auto"/>
        <w:jc w:val="center"/>
        <w:rPr>
          <w:rFonts w:ascii="Cambria" w:hAnsi="Cambria"/>
          <w:b/>
          <w:bCs/>
          <w:sz w:val="10"/>
          <w:szCs w:val="10"/>
        </w:rPr>
      </w:pPr>
    </w:p>
    <w:p w14:paraId="18D0344E" w14:textId="77777777" w:rsidR="008401E4" w:rsidRPr="008401E4" w:rsidRDefault="007E0385" w:rsidP="00240780">
      <w:pPr>
        <w:spacing w:after="0" w:line="240" w:lineRule="auto"/>
        <w:jc w:val="center"/>
        <w:rPr>
          <w:rFonts w:ascii="Cambria" w:hAnsi="Cambria" w:cs="Cambria"/>
          <w:b/>
          <w:sz w:val="10"/>
          <w:szCs w:val="10"/>
        </w:rPr>
      </w:pPr>
      <w:r w:rsidRPr="007366F4">
        <w:rPr>
          <w:rFonts w:ascii="Cambria" w:hAnsi="Cambria" w:cs="Cambria"/>
          <w:b/>
          <w:sz w:val="26"/>
          <w:szCs w:val="26"/>
        </w:rPr>
        <w:t xml:space="preserve">Umowa </w:t>
      </w:r>
    </w:p>
    <w:p w14:paraId="06734724" w14:textId="77777777" w:rsidR="00023D82" w:rsidRPr="007366F4" w:rsidRDefault="00023D82" w:rsidP="00240780">
      <w:pPr>
        <w:spacing w:after="0" w:line="240" w:lineRule="auto"/>
        <w:jc w:val="center"/>
        <w:rPr>
          <w:rFonts w:ascii="Cambria" w:hAnsi="Cambria"/>
          <w:sz w:val="10"/>
          <w:szCs w:val="10"/>
        </w:rPr>
      </w:pPr>
    </w:p>
    <w:p w14:paraId="0F7CF4E7" w14:textId="77777777" w:rsidR="00E87BB9" w:rsidRPr="00997F94" w:rsidRDefault="00E87BB9" w:rsidP="00E87BB9">
      <w:pPr>
        <w:pStyle w:val="Default"/>
        <w:spacing w:line="276" w:lineRule="auto"/>
        <w:rPr>
          <w:rFonts w:ascii="Cambria" w:hAnsi="Cambria" w:cs="Cambria"/>
        </w:rPr>
      </w:pPr>
      <w:r w:rsidRPr="00997F94">
        <w:rPr>
          <w:rFonts w:ascii="Cambria" w:hAnsi="Cambria" w:cs="Cambria"/>
        </w:rPr>
        <w:t xml:space="preserve">zawarta dnia .................... r. w </w:t>
      </w:r>
      <w:r w:rsidR="008401E4">
        <w:rPr>
          <w:rFonts w:ascii="Cambria" w:hAnsi="Cambria" w:cs="Cambria"/>
        </w:rPr>
        <w:t>………………..,</w:t>
      </w:r>
    </w:p>
    <w:p w14:paraId="47CC0252" w14:textId="77777777" w:rsidR="00E87BB9" w:rsidRDefault="00E87BB9" w:rsidP="00E87BB9">
      <w:pPr>
        <w:spacing w:after="0"/>
        <w:rPr>
          <w:rFonts w:ascii="Cambria" w:hAnsi="Cambria" w:cs="Cambria"/>
          <w:sz w:val="24"/>
          <w:szCs w:val="24"/>
        </w:rPr>
      </w:pPr>
      <w:r w:rsidRPr="00997F94">
        <w:rPr>
          <w:rFonts w:ascii="Cambria" w:hAnsi="Cambria" w:cs="Cambria"/>
          <w:sz w:val="24"/>
          <w:szCs w:val="24"/>
        </w:rPr>
        <w:t>pomiędzy:</w:t>
      </w:r>
    </w:p>
    <w:p w14:paraId="7129AE98" w14:textId="77777777" w:rsidR="002843A0" w:rsidRPr="002843A0" w:rsidRDefault="002843A0" w:rsidP="002843A0">
      <w:pPr>
        <w:pStyle w:val="Zwykytekst"/>
        <w:spacing w:line="276" w:lineRule="auto"/>
        <w:rPr>
          <w:rFonts w:ascii="Cambria" w:hAnsi="Cambria" w:cs="Arial"/>
          <w:sz w:val="24"/>
          <w:szCs w:val="24"/>
        </w:rPr>
      </w:pPr>
      <w:r w:rsidRPr="002843A0">
        <w:rPr>
          <w:rFonts w:ascii="Cambria" w:hAnsi="Cambria" w:cs="Arial"/>
          <w:b/>
          <w:sz w:val="24"/>
          <w:szCs w:val="24"/>
        </w:rPr>
        <w:t xml:space="preserve">Gminą Chrzanów </w:t>
      </w:r>
      <w:r w:rsidRPr="002843A0">
        <w:rPr>
          <w:rFonts w:ascii="Cambria" w:hAnsi="Cambria" w:cs="Arial"/>
          <w:sz w:val="24"/>
          <w:szCs w:val="24"/>
        </w:rPr>
        <w:t xml:space="preserve">z siedzibą w </w:t>
      </w:r>
      <w:r w:rsidRPr="002843A0">
        <w:rPr>
          <w:rFonts w:ascii="Cambria" w:hAnsi="Cambria" w:cs="Arial"/>
          <w:b/>
          <w:sz w:val="24"/>
          <w:szCs w:val="24"/>
        </w:rPr>
        <w:t>Chrzanów Trzeci 112</w:t>
      </w:r>
      <w:r w:rsidRPr="002843A0">
        <w:rPr>
          <w:rFonts w:ascii="Cambria" w:hAnsi="Cambria" w:cs="Arial"/>
          <w:sz w:val="24"/>
          <w:szCs w:val="24"/>
        </w:rPr>
        <w:br/>
        <w:t>reprezentowaną przez:</w:t>
      </w:r>
      <w:r w:rsidRPr="002843A0">
        <w:rPr>
          <w:rFonts w:ascii="Cambria" w:hAnsi="Cambria" w:cs="Arial"/>
          <w:b/>
          <w:sz w:val="24"/>
          <w:szCs w:val="24"/>
        </w:rPr>
        <w:t xml:space="preserve"> Pana Marcina Sulowskiego –  Wójta Gminy  Chrzanów</w:t>
      </w:r>
    </w:p>
    <w:p w14:paraId="671C00CA" w14:textId="77777777" w:rsidR="002843A0" w:rsidRPr="002843A0" w:rsidRDefault="002843A0" w:rsidP="002843A0">
      <w:pPr>
        <w:pStyle w:val="Zwykytekst"/>
        <w:spacing w:line="276" w:lineRule="auto"/>
        <w:rPr>
          <w:rFonts w:ascii="Cambria" w:hAnsi="Cambria" w:cs="Arial"/>
          <w:sz w:val="24"/>
          <w:szCs w:val="24"/>
        </w:rPr>
      </w:pPr>
      <w:r w:rsidRPr="002843A0">
        <w:rPr>
          <w:rFonts w:ascii="Cambria" w:hAnsi="Cambria" w:cs="Arial"/>
          <w:sz w:val="24"/>
          <w:szCs w:val="24"/>
        </w:rPr>
        <w:t xml:space="preserve">oraz przy kontrasygnacie Skarbnika Gminy </w:t>
      </w:r>
      <w:r w:rsidRPr="002843A0">
        <w:rPr>
          <w:rFonts w:ascii="Cambria" w:hAnsi="Cambria" w:cs="Arial"/>
          <w:b/>
          <w:sz w:val="24"/>
          <w:szCs w:val="24"/>
        </w:rPr>
        <w:t>Pani Wiesławy Król</w:t>
      </w:r>
    </w:p>
    <w:p w14:paraId="4B59DE12" w14:textId="77777777" w:rsidR="002843A0" w:rsidRPr="002843A0" w:rsidRDefault="002843A0" w:rsidP="002843A0">
      <w:pPr>
        <w:pStyle w:val="Textbody"/>
        <w:rPr>
          <w:rFonts w:ascii="Cambria" w:hAnsi="Cambria" w:cs="Arial"/>
        </w:rPr>
      </w:pPr>
      <w:r w:rsidRPr="002843A0">
        <w:rPr>
          <w:rFonts w:ascii="Cambria" w:hAnsi="Cambria" w:cs="Arial"/>
        </w:rPr>
        <w:t>NIP: 862-15-76-338,   REGON: 830409560  zwaną dalej  ZAMAWIAJĄCYM</w:t>
      </w:r>
    </w:p>
    <w:p w14:paraId="136A4F1F" w14:textId="27DEBDD6" w:rsidR="00EC5859" w:rsidRDefault="00EC5859" w:rsidP="00EC5859">
      <w:pPr>
        <w:pStyle w:val="Textbody"/>
        <w:rPr>
          <w:rFonts w:ascii="Cambria" w:hAnsi="Cambria"/>
          <w:b/>
        </w:rPr>
      </w:pPr>
    </w:p>
    <w:p w14:paraId="706A0EF5" w14:textId="77777777" w:rsidR="00E87BB9" w:rsidRPr="008401E4" w:rsidRDefault="00E87BB9" w:rsidP="00E87BB9">
      <w:pPr>
        <w:pStyle w:val="Textbody"/>
        <w:spacing w:after="0" w:line="276" w:lineRule="auto"/>
        <w:rPr>
          <w:rFonts w:ascii="Cambria" w:hAnsi="Cambria" w:cs="Calibri"/>
          <w:color w:val="000000" w:themeColor="text1"/>
        </w:rPr>
      </w:pPr>
      <w:r w:rsidRPr="00E83E95">
        <w:rPr>
          <w:rFonts w:ascii="Cambria" w:hAnsi="Cambria" w:cs="Calibri"/>
        </w:rPr>
        <w:t>a</w:t>
      </w:r>
    </w:p>
    <w:p w14:paraId="2FCCBDC6" w14:textId="77777777" w:rsidR="00E87BB9" w:rsidRPr="004B3D4F" w:rsidRDefault="00E87BB9" w:rsidP="00E87BB9">
      <w:pPr>
        <w:pStyle w:val="Default"/>
        <w:spacing w:line="276" w:lineRule="auto"/>
        <w:jc w:val="both"/>
        <w:rPr>
          <w:rFonts w:ascii="Cambria" w:hAnsi="Cambria" w:cs="Calibri"/>
          <w:color w:val="auto"/>
        </w:rPr>
      </w:pPr>
      <w:r w:rsidRPr="004B3D4F">
        <w:rPr>
          <w:rFonts w:ascii="Cambria" w:hAnsi="Cambria" w:cs="Calibri"/>
          <w:color w:val="auto"/>
        </w:rPr>
        <w:t xml:space="preserve">*gdy kontrahentem jest spółka prawa handlowego: </w:t>
      </w:r>
    </w:p>
    <w:p w14:paraId="5C9916A4" w14:textId="77777777" w:rsidR="00E87BB9" w:rsidRPr="004B3D4F" w:rsidRDefault="00E87BB9" w:rsidP="00E87BB9">
      <w:pPr>
        <w:pStyle w:val="Default"/>
        <w:spacing w:line="276" w:lineRule="auto"/>
        <w:jc w:val="both"/>
        <w:rPr>
          <w:rFonts w:ascii="Cambria" w:hAnsi="Cambria" w:cs="Calibri"/>
          <w:color w:val="auto"/>
        </w:rPr>
      </w:pPr>
      <w:r w:rsidRPr="004B3D4F">
        <w:rPr>
          <w:rFonts w:ascii="Cambria" w:hAnsi="Cambria" w:cs="Calibri"/>
          <w:color w:val="auto"/>
        </w:rPr>
        <w:t>spółką pod firmą „…” z siedzibą w ... (wpisać tylko nazwę miasta/miejscowości), ul. ………., ………………. (wpisać adres), wpisaną do Rejestru Przedsiębiorców Krajowego Rejestru Sądowego pod numerem KRS ..........., NIP ……………….., REGON ……………………..</w:t>
      </w:r>
      <w:r w:rsidRPr="004B3D4F">
        <w:rPr>
          <w:rFonts w:ascii="Cambria" w:hAnsi="Cambria"/>
          <w:i/>
          <w:iCs/>
          <w:color w:val="auto"/>
        </w:rPr>
        <w:t>,</w:t>
      </w:r>
      <w:r w:rsidRPr="004B3D4F">
        <w:rPr>
          <w:rFonts w:ascii="Cambria" w:hAnsi="Cambria" w:cs="Calibri"/>
          <w:color w:val="auto"/>
        </w:rPr>
        <w:t xml:space="preserve"> zwaną dalej „Wykonawcą”, reprezentowaną przez ..........</w:t>
      </w:r>
      <w:r w:rsidRPr="004B3D4F">
        <w:rPr>
          <w:rStyle w:val="Znakiprzypiswdolnych"/>
          <w:rFonts w:ascii="Cambria" w:hAnsi="Cambria" w:cs="Calibri"/>
          <w:color w:val="auto"/>
        </w:rPr>
        <w:footnoteReference w:id="1"/>
      </w:r>
      <w:r w:rsidRPr="004B3D4F">
        <w:rPr>
          <w:rFonts w:ascii="Cambria" w:hAnsi="Cambria" w:cs="Calibri"/>
          <w:color w:val="auto"/>
        </w:rPr>
        <w:t>/reprezentowaną przez … działającą/-ego na podstawie pełnomocnictwa, stanowiącego załącznik do umowy</w:t>
      </w:r>
      <w:r w:rsidRPr="004B3D4F">
        <w:rPr>
          <w:rStyle w:val="Znakiprzypiswdolnych"/>
          <w:rFonts w:ascii="Cambria" w:hAnsi="Cambria" w:cs="Calibri"/>
          <w:color w:val="auto"/>
        </w:rPr>
        <w:footnoteReference w:id="2"/>
      </w:r>
      <w:r w:rsidRPr="004B3D4F">
        <w:rPr>
          <w:rFonts w:ascii="Cambria" w:hAnsi="Cambria" w:cs="Calibri"/>
          <w:color w:val="auto"/>
        </w:rPr>
        <w:t xml:space="preserve">, </w:t>
      </w:r>
    </w:p>
    <w:p w14:paraId="780676E1" w14:textId="77777777" w:rsidR="00E87BB9" w:rsidRPr="004B3D4F" w:rsidRDefault="00E87BB9" w:rsidP="00E87BB9">
      <w:pPr>
        <w:pStyle w:val="Default"/>
        <w:spacing w:line="276" w:lineRule="auto"/>
        <w:jc w:val="both"/>
        <w:rPr>
          <w:rFonts w:ascii="Cambria" w:hAnsi="Cambria" w:cs="Calibri"/>
          <w:color w:val="auto"/>
        </w:rPr>
      </w:pPr>
      <w:r w:rsidRPr="004B3D4F">
        <w:rPr>
          <w:rFonts w:ascii="Cambria" w:hAnsi="Cambria" w:cs="Calibri"/>
          <w:color w:val="auto"/>
        </w:rPr>
        <w:t xml:space="preserve">*gdy kontrahentem jest osoba fizyczna prowadząca działalność gospodarczą: </w:t>
      </w:r>
    </w:p>
    <w:p w14:paraId="2B0B85C2" w14:textId="77777777" w:rsidR="00E87BB9" w:rsidRPr="004B3D4F" w:rsidRDefault="00E87BB9" w:rsidP="00E87BB9">
      <w:pPr>
        <w:pStyle w:val="Default"/>
        <w:spacing w:line="276" w:lineRule="auto"/>
        <w:jc w:val="both"/>
        <w:rPr>
          <w:rFonts w:ascii="Cambria" w:hAnsi="Cambria" w:cs="Calibri"/>
          <w:color w:val="auto"/>
        </w:rPr>
      </w:pPr>
      <w:r w:rsidRPr="004B3D4F">
        <w:rPr>
          <w:rFonts w:ascii="Cambria" w:hAnsi="Cambria" w:cs="Calibri"/>
          <w:color w:val="auto"/>
        </w:rPr>
        <w:t>Panią/Panem ………., prowadzącą/-ym działalność gospodarczą pod firmą „…” z</w:t>
      </w:r>
      <w:r>
        <w:rPr>
          <w:rFonts w:ascii="Cambria" w:hAnsi="Cambria" w:cs="Calibri"/>
          <w:color w:val="auto"/>
        </w:rPr>
        <w:t>zamieszkałą/ym</w:t>
      </w:r>
      <w:r w:rsidRPr="004B3D4F">
        <w:rPr>
          <w:rFonts w:ascii="Cambria" w:hAnsi="Cambria" w:cs="Calibri"/>
          <w:color w:val="auto"/>
        </w:rPr>
        <w:t xml:space="preserve"> w … (wpisać tylko nazwę miasta/miejscowości), ul. ……………….. (wpisać adres), NIP ……………, REGON …………., </w:t>
      </w:r>
      <w:r w:rsidRPr="004B3D4F">
        <w:rPr>
          <w:rFonts w:ascii="Cambria" w:hAnsi="Cambria"/>
          <w:i/>
          <w:iCs/>
          <w:color w:val="auto"/>
        </w:rPr>
        <w:t>,</w:t>
      </w:r>
      <w:r w:rsidRPr="004B3D4F">
        <w:rPr>
          <w:rFonts w:ascii="Cambria" w:hAnsi="Cambria" w:cs="Calibri"/>
          <w:color w:val="auto"/>
        </w:rPr>
        <w:t xml:space="preserve"> zwaną/-ym dalej „Wykonawcą”, reprezentowaną/-ym przez … działającą/-ego na podstawie pełnomocnictwa, stanowiącego załącznik do umowy</w:t>
      </w:r>
      <w:r w:rsidRPr="004B3D4F">
        <w:rPr>
          <w:rStyle w:val="Znakiprzypiswdolnych"/>
          <w:rFonts w:ascii="Cambria" w:hAnsi="Cambria" w:cs="Calibri"/>
          <w:color w:val="auto"/>
        </w:rPr>
        <w:footnoteReference w:id="3"/>
      </w:r>
      <w:r w:rsidRPr="004B3D4F">
        <w:rPr>
          <w:rFonts w:ascii="Cambria" w:hAnsi="Cambria" w:cs="Calibri"/>
          <w:color w:val="auto"/>
        </w:rPr>
        <w:t>, wspólnie zwanymi dalej „Stronami”.</w:t>
      </w:r>
    </w:p>
    <w:p w14:paraId="74172C3B" w14:textId="77777777" w:rsidR="00E87BB9" w:rsidRPr="00E87BB9" w:rsidRDefault="00E87BB9" w:rsidP="007366F4">
      <w:pPr>
        <w:pStyle w:val="p2"/>
        <w:spacing w:line="276" w:lineRule="auto"/>
        <w:jc w:val="center"/>
        <w:rPr>
          <w:rStyle w:val="s1"/>
          <w:rFonts w:ascii="Cambria" w:hAnsi="Cambria" w:cs="Cambria"/>
          <w:b/>
          <w:sz w:val="10"/>
          <w:szCs w:val="10"/>
        </w:rPr>
      </w:pPr>
    </w:p>
    <w:p w14:paraId="3808BB96"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p>
    <w:p w14:paraId="42112F8D" w14:textId="77777777" w:rsidR="00023D82" w:rsidRPr="007366F4" w:rsidRDefault="00023D82" w:rsidP="007366F4">
      <w:pPr>
        <w:spacing w:after="0"/>
        <w:jc w:val="center"/>
        <w:rPr>
          <w:rFonts w:ascii="Cambria" w:hAnsi="Cambria"/>
          <w:sz w:val="24"/>
          <w:szCs w:val="24"/>
        </w:rPr>
      </w:pPr>
      <w:r w:rsidRPr="007366F4">
        <w:rPr>
          <w:rFonts w:ascii="Cambria" w:hAnsi="Cambria" w:cs="Cambria"/>
          <w:b/>
          <w:sz w:val="24"/>
          <w:szCs w:val="24"/>
        </w:rPr>
        <w:t>Oświadczenia Stron</w:t>
      </w:r>
    </w:p>
    <w:p w14:paraId="285A07B2" w14:textId="77777777" w:rsidR="00023D82" w:rsidRPr="007366F4" w:rsidRDefault="00023D82" w:rsidP="00EC139D">
      <w:pPr>
        <w:spacing w:after="0"/>
        <w:contextualSpacing/>
        <w:jc w:val="both"/>
        <w:rPr>
          <w:rFonts w:ascii="Cambria" w:hAnsi="Cambria" w:cs="Cambria"/>
          <w:bCs/>
          <w:sz w:val="24"/>
          <w:szCs w:val="24"/>
        </w:rPr>
      </w:pPr>
      <w:r w:rsidRPr="007366F4">
        <w:rPr>
          <w:rFonts w:ascii="Cambria" w:hAnsi="Cambria" w:cs="Cambria"/>
          <w:sz w:val="24"/>
          <w:szCs w:val="24"/>
        </w:rPr>
        <w:t xml:space="preserve">Strony oświadczają, że niniejsza umowa, zwana dalej „umową”, została zawarta </w:t>
      </w:r>
      <w:r w:rsidRPr="007366F4">
        <w:rPr>
          <w:rFonts w:ascii="Cambria" w:hAnsi="Cambria" w:cs="Cambria"/>
          <w:sz w:val="24"/>
          <w:szCs w:val="24"/>
        </w:rPr>
        <w:br/>
        <w:t xml:space="preserve">w wyniku udzielenia zamówienia publicznego w trybie </w:t>
      </w:r>
      <w:r w:rsidR="00014E2D" w:rsidRPr="007366F4">
        <w:rPr>
          <w:rFonts w:ascii="Cambria" w:hAnsi="Cambria" w:cs="Cambria"/>
          <w:sz w:val="24"/>
          <w:szCs w:val="24"/>
        </w:rPr>
        <w:t>podstawowym</w:t>
      </w:r>
      <w:r w:rsidR="00EC139D">
        <w:rPr>
          <w:rFonts w:ascii="Cambria" w:hAnsi="Cambria" w:cs="Cambria"/>
          <w:sz w:val="24"/>
          <w:szCs w:val="24"/>
        </w:rPr>
        <w:t xml:space="preserve"> bez negocjacji</w:t>
      </w:r>
      <w:r w:rsidRPr="007366F4">
        <w:rPr>
          <w:rFonts w:ascii="Cambria" w:hAnsi="Cambria" w:cs="Cambria"/>
          <w:sz w:val="24"/>
          <w:szCs w:val="24"/>
        </w:rPr>
        <w:t xml:space="preserve">, </w:t>
      </w:r>
      <w:r w:rsidR="00EC139D">
        <w:rPr>
          <w:rFonts w:ascii="Cambria" w:hAnsi="Cambria" w:cs="Cambria"/>
          <w:sz w:val="24"/>
          <w:szCs w:val="24"/>
        </w:rPr>
        <w:br/>
      </w:r>
      <w:r w:rsidR="00B542F0" w:rsidRPr="007366F4">
        <w:rPr>
          <w:rFonts w:ascii="Cambria" w:hAnsi="Cambria" w:cs="Arial"/>
          <w:sz w:val="24"/>
          <w:szCs w:val="24"/>
        </w:rPr>
        <w:t xml:space="preserve">o którym mowa w art. </w:t>
      </w:r>
      <w:r w:rsidR="00014E2D" w:rsidRPr="007366F4">
        <w:rPr>
          <w:rFonts w:ascii="Cambria" w:hAnsi="Cambria" w:cs="Arial"/>
          <w:sz w:val="24"/>
          <w:szCs w:val="24"/>
        </w:rPr>
        <w:t xml:space="preserve">275 </w:t>
      </w:r>
      <w:r w:rsidR="00523EC3">
        <w:rPr>
          <w:rFonts w:ascii="Cambria" w:hAnsi="Cambria" w:cs="Arial"/>
          <w:sz w:val="24"/>
          <w:szCs w:val="24"/>
        </w:rPr>
        <w:t>pkt 1)</w:t>
      </w:r>
      <w:r w:rsidR="00B542F0" w:rsidRPr="007366F4">
        <w:rPr>
          <w:rFonts w:ascii="Cambria" w:hAnsi="Cambria" w:cs="Arial"/>
          <w:sz w:val="24"/>
          <w:szCs w:val="24"/>
        </w:rPr>
        <w:t xml:space="preserve">ustawy z dnia 11 września 2019 roku Prawo zamówień publicznych (t.j. Dz. U. z </w:t>
      </w:r>
      <w:r w:rsidR="00523EC3" w:rsidRPr="007366F4">
        <w:rPr>
          <w:rFonts w:ascii="Cambria" w:hAnsi="Cambria" w:cs="Arial"/>
          <w:sz w:val="24"/>
          <w:szCs w:val="24"/>
        </w:rPr>
        <w:t>202</w:t>
      </w:r>
      <w:r w:rsidR="00523EC3">
        <w:rPr>
          <w:rFonts w:ascii="Cambria" w:hAnsi="Cambria" w:cs="Arial"/>
          <w:sz w:val="24"/>
          <w:szCs w:val="24"/>
        </w:rPr>
        <w:t>4</w:t>
      </w:r>
      <w:r w:rsidR="00B542F0" w:rsidRPr="007366F4">
        <w:rPr>
          <w:rFonts w:ascii="Cambria" w:hAnsi="Cambria" w:cs="Arial"/>
          <w:sz w:val="24"/>
          <w:szCs w:val="24"/>
        </w:rPr>
        <w:t xml:space="preserve">r., poz. </w:t>
      </w:r>
      <w:r w:rsidR="00523EC3" w:rsidRPr="007366F4">
        <w:rPr>
          <w:rFonts w:ascii="Cambria" w:hAnsi="Cambria" w:cs="Arial"/>
          <w:sz w:val="24"/>
          <w:szCs w:val="24"/>
        </w:rPr>
        <w:t>1</w:t>
      </w:r>
      <w:r w:rsidR="00523EC3">
        <w:rPr>
          <w:rFonts w:ascii="Cambria" w:hAnsi="Cambria" w:cs="Arial"/>
          <w:sz w:val="24"/>
          <w:szCs w:val="24"/>
        </w:rPr>
        <w:t xml:space="preserve">320 </w:t>
      </w:r>
      <w:r w:rsidR="00B542F0" w:rsidRPr="007366F4">
        <w:rPr>
          <w:rFonts w:ascii="Cambria" w:hAnsi="Cambria" w:cs="Arial"/>
          <w:sz w:val="24"/>
          <w:szCs w:val="24"/>
        </w:rPr>
        <w:t>z późn. zm.), zwanej dalej „Ustawą”.</w:t>
      </w:r>
    </w:p>
    <w:p w14:paraId="20E5F87B" w14:textId="77777777" w:rsidR="00EC139D" w:rsidRPr="00EC139D" w:rsidRDefault="00EC139D" w:rsidP="007366F4">
      <w:pPr>
        <w:pStyle w:val="p2"/>
        <w:spacing w:line="276" w:lineRule="auto"/>
        <w:jc w:val="center"/>
        <w:rPr>
          <w:rFonts w:ascii="Cambria" w:hAnsi="Cambria" w:cs="Cambria"/>
          <w:b/>
          <w:sz w:val="10"/>
          <w:szCs w:val="10"/>
        </w:rPr>
      </w:pPr>
      <w:bookmarkStart w:id="0" w:name="_Hlk90221839"/>
    </w:p>
    <w:p w14:paraId="317A3EBB"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 2</w:t>
      </w:r>
    </w:p>
    <w:bookmarkEnd w:id="0"/>
    <w:p w14:paraId="39C560A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Przedmiot umowy</w:t>
      </w:r>
    </w:p>
    <w:p w14:paraId="641AB765" w14:textId="74EE332A" w:rsidR="00EC139D" w:rsidRPr="004E293D" w:rsidRDefault="007C3E31" w:rsidP="00EC139D">
      <w:pPr>
        <w:pStyle w:val="Akapitzlist"/>
        <w:numPr>
          <w:ilvl w:val="0"/>
          <w:numId w:val="14"/>
        </w:numPr>
        <w:spacing w:line="276" w:lineRule="auto"/>
        <w:jc w:val="both"/>
        <w:rPr>
          <w:rFonts w:ascii="Cambria" w:hAnsi="Cambria" w:cs="†¯øw≥¸"/>
        </w:rPr>
      </w:pPr>
      <w:r w:rsidRPr="00E61554">
        <w:rPr>
          <w:rFonts w:ascii="Cambria" w:hAnsi="Cambria" w:cs="†¯øw≥¸"/>
        </w:rPr>
        <w:t xml:space="preserve">Zamawiający zleca, a Wykonawca przyjmuje do realizacji zamówienie publiczne polegające na </w:t>
      </w:r>
      <w:r w:rsidR="008401E4" w:rsidRPr="008401E4">
        <w:rPr>
          <w:rFonts w:ascii="Cambria" w:hAnsi="Cambria" w:cs="†¯øw≥¸"/>
          <w:b/>
          <w:bCs/>
        </w:rPr>
        <w:t>zakup</w:t>
      </w:r>
      <w:r w:rsidR="008401E4">
        <w:rPr>
          <w:rFonts w:ascii="Cambria" w:hAnsi="Cambria" w:cs="†¯øw≥¸"/>
          <w:b/>
          <w:bCs/>
        </w:rPr>
        <w:t xml:space="preserve"> i dostawa</w:t>
      </w:r>
      <w:r w:rsidR="00EC5859">
        <w:rPr>
          <w:rFonts w:ascii="Cambria" w:hAnsi="Cambria" w:cs="†¯øw≥¸"/>
          <w:b/>
          <w:bCs/>
        </w:rPr>
        <w:t xml:space="preserve"> koparko- ładowarki</w:t>
      </w:r>
      <w:r w:rsidR="008401E4" w:rsidRPr="008401E4">
        <w:rPr>
          <w:rFonts w:ascii="Cambria" w:hAnsi="Cambria" w:cs="†¯øw≥¸"/>
          <w:b/>
          <w:bCs/>
        </w:rPr>
        <w:t>.</w:t>
      </w:r>
      <w:r w:rsidR="00EC5859">
        <w:rPr>
          <w:rFonts w:ascii="Cambria" w:hAnsi="Cambria" w:cs="†¯øw≥¸"/>
          <w:b/>
          <w:bCs/>
        </w:rPr>
        <w:t xml:space="preserve"> Zamawiający informuje, iż </w:t>
      </w:r>
      <w:r w:rsidR="00EC5859" w:rsidRPr="00CE5D7F">
        <w:rPr>
          <w:rFonts w:ascii="Cambria" w:hAnsi="Cambria" w:cs="†¯øw≥¸"/>
          <w:b/>
          <w:bCs/>
        </w:rPr>
        <w:lastRenderedPageBreak/>
        <w:t>zadanie jest planowane</w:t>
      </w:r>
      <w:r w:rsidR="00EC5859">
        <w:rPr>
          <w:rFonts w:ascii="Cambria" w:hAnsi="Cambria" w:cs="†¯øw≥¸"/>
          <w:b/>
          <w:bCs/>
        </w:rPr>
        <w:t xml:space="preserve"> do współfinansowania z budżetu państwa – dotacja celowa w ramach Programu Ochrony Ludności i Obrony Cywilnej </w:t>
      </w:r>
    </w:p>
    <w:p w14:paraId="0742CFC0" w14:textId="77777777" w:rsidR="00B867E6" w:rsidRDefault="007C3E31">
      <w:pPr>
        <w:pStyle w:val="Akapitzlist"/>
        <w:numPr>
          <w:ilvl w:val="0"/>
          <w:numId w:val="14"/>
        </w:numPr>
        <w:spacing w:line="276" w:lineRule="auto"/>
        <w:jc w:val="both"/>
        <w:rPr>
          <w:rFonts w:ascii="Cambria" w:hAnsi="Cambria" w:cs="†¯øw≥¸"/>
        </w:rPr>
      </w:pPr>
      <w:r>
        <w:rPr>
          <w:rFonts w:ascii="Cambria" w:hAnsi="Cambria" w:cs="†¯øw≥¸"/>
        </w:rPr>
        <w:t>Szczegółowy opis przedmiotu zamówienia</w:t>
      </w:r>
      <w:r w:rsidR="000B0970">
        <w:rPr>
          <w:rFonts w:ascii="Cambria" w:hAnsi="Cambria" w:cs="†¯øw≥¸"/>
        </w:rPr>
        <w:t>,</w:t>
      </w:r>
      <w:r w:rsidR="00CE5D7F">
        <w:rPr>
          <w:rFonts w:ascii="Cambria" w:hAnsi="Cambria" w:cs="†¯øw≥¸"/>
        </w:rPr>
        <w:t xml:space="preserve"> </w:t>
      </w:r>
      <w:r w:rsidR="000B0970" w:rsidRPr="00F45ABF">
        <w:rPr>
          <w:rFonts w:ascii="Cambria" w:hAnsi="Cambria" w:cs="Arial"/>
        </w:rPr>
        <w:t xml:space="preserve">w tym </w:t>
      </w:r>
      <w:r w:rsidR="000B0970">
        <w:rPr>
          <w:rFonts w:ascii="Cambria" w:hAnsi="Cambria" w:cs="Arial"/>
        </w:rPr>
        <w:t xml:space="preserve">minimalne parametry </w:t>
      </w:r>
      <w:r w:rsidR="000B0970" w:rsidRPr="00F45ABF">
        <w:rPr>
          <w:rFonts w:ascii="Cambria" w:hAnsi="Cambria" w:cs="Arial"/>
        </w:rPr>
        <w:t xml:space="preserve">techniczne </w:t>
      </w:r>
      <w:r w:rsidR="000B0970">
        <w:rPr>
          <w:rFonts w:ascii="Cambria" w:hAnsi="Cambria" w:cs="Arial"/>
        </w:rPr>
        <w:t>koparki</w:t>
      </w:r>
      <w:r w:rsidR="00CE5D7F">
        <w:rPr>
          <w:rFonts w:ascii="Cambria" w:hAnsi="Cambria" w:cs="Arial"/>
        </w:rPr>
        <w:t xml:space="preserve"> </w:t>
      </w:r>
      <w:r>
        <w:rPr>
          <w:rFonts w:ascii="Cambria" w:hAnsi="Cambria" w:cs="†¯øw≥¸"/>
        </w:rPr>
        <w:t xml:space="preserve">stanowi </w:t>
      </w:r>
      <w:r w:rsidR="00523EC3">
        <w:rPr>
          <w:rFonts w:ascii="Cambria" w:hAnsi="Cambria" w:cs="†¯øw≥¸"/>
        </w:rPr>
        <w:t>Z</w:t>
      </w:r>
      <w:r>
        <w:rPr>
          <w:rFonts w:ascii="Cambria" w:hAnsi="Cambria" w:cs="†¯øw≥¸"/>
        </w:rPr>
        <w:t>ałącznik</w:t>
      </w:r>
      <w:r w:rsidR="00B867E6">
        <w:rPr>
          <w:rFonts w:ascii="Cambria" w:hAnsi="Cambria" w:cs="†¯øw≥¸"/>
        </w:rPr>
        <w:t xml:space="preserve"> nr </w:t>
      </w:r>
      <w:r w:rsidR="00CC6247">
        <w:rPr>
          <w:rFonts w:ascii="Cambria" w:hAnsi="Cambria" w:cs="†¯øw≥¸"/>
        </w:rPr>
        <w:t>1</w:t>
      </w:r>
      <w:r>
        <w:rPr>
          <w:rFonts w:ascii="Cambria" w:hAnsi="Cambria" w:cs="†¯øw≥¸"/>
        </w:rPr>
        <w:t xml:space="preserve"> do </w:t>
      </w:r>
      <w:r w:rsidR="00C32E6E">
        <w:rPr>
          <w:rFonts w:ascii="Cambria" w:hAnsi="Cambria" w:cs="†¯øw≥¸"/>
        </w:rPr>
        <w:t>SWZ</w:t>
      </w:r>
      <w:r w:rsidR="00523EC3">
        <w:rPr>
          <w:rFonts w:ascii="Cambria" w:hAnsi="Cambria" w:cs="†¯øw≥¸"/>
        </w:rPr>
        <w:t xml:space="preserve"> i załączn</w:t>
      </w:r>
      <w:r w:rsidR="000C3A9D">
        <w:rPr>
          <w:rFonts w:ascii="Cambria" w:hAnsi="Cambria" w:cs="†¯øw≥¸"/>
        </w:rPr>
        <w:t>ikiem</w:t>
      </w:r>
      <w:r w:rsidR="00523EC3">
        <w:rPr>
          <w:rFonts w:ascii="Cambria" w:hAnsi="Cambria" w:cs="†¯øw≥¸"/>
        </w:rPr>
        <w:t xml:space="preserve"> Nr 2 do Umowy</w:t>
      </w:r>
      <w:r w:rsidR="00C32E6E">
        <w:rPr>
          <w:rFonts w:ascii="Cambria" w:hAnsi="Cambria" w:cs="†¯øw≥¸"/>
        </w:rPr>
        <w:t>.</w:t>
      </w:r>
    </w:p>
    <w:p w14:paraId="2928ADF3" w14:textId="00EBF740" w:rsidR="00B867E6" w:rsidRPr="00B867E6" w:rsidRDefault="00B867E6">
      <w:pPr>
        <w:pStyle w:val="Akapitzlist"/>
        <w:numPr>
          <w:ilvl w:val="0"/>
          <w:numId w:val="14"/>
        </w:numPr>
        <w:spacing w:line="276" w:lineRule="auto"/>
        <w:jc w:val="both"/>
        <w:rPr>
          <w:rFonts w:ascii="Cambria" w:hAnsi="Cambria" w:cs="†¯øw≥¸"/>
        </w:rPr>
      </w:pPr>
      <w:r w:rsidRPr="00B867E6">
        <w:rPr>
          <w:rFonts w:ascii="Cambria" w:hAnsi="Cambria" w:cs="Cambria"/>
        </w:rPr>
        <w:t xml:space="preserve">Wykonawca zobowiązuje się przenieść na Zamawiającego własność oraz wydać mu przedmiot zamówienia, spełniający wymagania techniczno - funkcjonalne określone </w:t>
      </w:r>
      <w:r w:rsidRPr="00E71488">
        <w:rPr>
          <w:rFonts w:ascii="Cambria" w:hAnsi="Cambria" w:cs="Cambria"/>
        </w:rPr>
        <w:t>w SWZ i złożonej ofercie w nieprzekraczalnym terminie</w:t>
      </w:r>
      <w:r w:rsidR="00523EC3">
        <w:rPr>
          <w:rFonts w:ascii="Cambria" w:hAnsi="Cambria" w:cs="Cambria"/>
        </w:rPr>
        <w:t xml:space="preserve"> do</w:t>
      </w:r>
      <w:r w:rsidR="002843A0">
        <w:rPr>
          <w:rFonts w:ascii="Cambria" w:hAnsi="Cambria" w:cs="Cambria"/>
          <w:b/>
          <w:bCs/>
        </w:rPr>
        <w:t xml:space="preserve"> ……. </w:t>
      </w:r>
      <w:r w:rsidRPr="00E71488">
        <w:rPr>
          <w:rFonts w:ascii="Cambria" w:hAnsi="Cambria" w:cs="Cambria"/>
          <w:b/>
          <w:bCs/>
        </w:rPr>
        <w:t>dni od dnia podpisania umowy</w:t>
      </w:r>
      <w:r w:rsidRPr="00E71488">
        <w:rPr>
          <w:rFonts w:ascii="Cambria" w:hAnsi="Cambria" w:cs="Cambria"/>
        </w:rPr>
        <w:t xml:space="preserve">, zaś Zamawiający </w:t>
      </w:r>
      <w:r w:rsidRPr="00B867E6">
        <w:rPr>
          <w:rFonts w:ascii="Cambria" w:hAnsi="Cambria" w:cs="Cambria"/>
        </w:rPr>
        <w:t xml:space="preserve">zobowiązuje się w powyższym terminie przedmiot umowy odebrać. </w:t>
      </w:r>
    </w:p>
    <w:p w14:paraId="18A61BC5" w14:textId="77777777" w:rsidR="00B867E6" w:rsidRPr="00B867E6" w:rsidRDefault="00B867E6" w:rsidP="00EC139D">
      <w:pPr>
        <w:pStyle w:val="Akapitzlist"/>
        <w:numPr>
          <w:ilvl w:val="0"/>
          <w:numId w:val="14"/>
        </w:numPr>
        <w:suppressAutoHyphens/>
        <w:autoSpaceDN w:val="0"/>
        <w:spacing w:line="276" w:lineRule="auto"/>
        <w:ind w:left="426" w:hanging="426"/>
        <w:contextualSpacing w:val="0"/>
        <w:jc w:val="both"/>
        <w:textAlignment w:val="baseline"/>
        <w:rPr>
          <w:rFonts w:ascii="Cambria" w:hAnsi="Cambria"/>
        </w:rPr>
      </w:pPr>
      <w:r w:rsidRPr="00B867E6">
        <w:rPr>
          <w:rFonts w:ascii="Cambria" w:hAnsi="Cambria"/>
          <w:lang w:eastAsia="pl-PL"/>
        </w:rPr>
        <w:t xml:space="preserve">Własność </w:t>
      </w:r>
      <w:r w:rsidR="00523EC3">
        <w:rPr>
          <w:rFonts w:ascii="Cambria" w:hAnsi="Cambria"/>
          <w:lang w:eastAsia="pl-PL"/>
        </w:rPr>
        <w:t xml:space="preserve">przedmiotu umowy </w:t>
      </w:r>
      <w:r w:rsidRPr="00B867E6">
        <w:rPr>
          <w:rFonts w:ascii="Cambria" w:hAnsi="Cambria"/>
          <w:lang w:eastAsia="pl-PL"/>
        </w:rPr>
        <w:t>przechodzi na Zamawiającego w chwili podpisania protokołu zdawczo-odbiorczego przez obie strony. </w:t>
      </w:r>
    </w:p>
    <w:p w14:paraId="37841BE6" w14:textId="77777777" w:rsidR="005D784B" w:rsidRDefault="005D784B" w:rsidP="007366F4">
      <w:pPr>
        <w:pStyle w:val="p2"/>
        <w:spacing w:line="276" w:lineRule="auto"/>
        <w:jc w:val="center"/>
        <w:rPr>
          <w:rFonts w:ascii="Cambria" w:hAnsi="Cambria" w:cs="Cambria"/>
          <w:b/>
          <w:sz w:val="24"/>
          <w:szCs w:val="24"/>
        </w:rPr>
      </w:pPr>
    </w:p>
    <w:p w14:paraId="622F1D65"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3</w:t>
      </w:r>
    </w:p>
    <w:p w14:paraId="44879989"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Oświadczenia Wykonawcy</w:t>
      </w:r>
    </w:p>
    <w:p w14:paraId="211A018D" w14:textId="77777777" w:rsidR="00023D82" w:rsidRPr="007366F4" w:rsidRDefault="00023D82">
      <w:pPr>
        <w:pStyle w:val="p2"/>
        <w:numPr>
          <w:ilvl w:val="0"/>
          <w:numId w:val="6"/>
        </w:numPr>
        <w:spacing w:line="276" w:lineRule="auto"/>
        <w:ind w:left="426" w:hanging="426"/>
        <w:jc w:val="both"/>
        <w:rPr>
          <w:rFonts w:ascii="Cambria" w:hAnsi="Cambria"/>
        </w:rPr>
      </w:pPr>
      <w:r w:rsidRPr="007366F4">
        <w:rPr>
          <w:rFonts w:ascii="Cambria" w:hAnsi="Cambria" w:cs="Cambria"/>
          <w:sz w:val="24"/>
          <w:szCs w:val="24"/>
        </w:rPr>
        <w:t xml:space="preserve">Wykonawca oświadcza, iż zapoznał się z warunkami wykonania przedmiotu umowy </w:t>
      </w:r>
      <w:r w:rsidR="00A8538F" w:rsidRPr="007366F4">
        <w:rPr>
          <w:rFonts w:ascii="Cambria" w:hAnsi="Cambria" w:cs="Cambria"/>
          <w:sz w:val="24"/>
          <w:szCs w:val="24"/>
        </w:rPr>
        <w:t xml:space="preserve">wskazanymi w </w:t>
      </w:r>
      <w:r w:rsidR="00014E2D" w:rsidRPr="007366F4">
        <w:rPr>
          <w:rFonts w:ascii="Cambria" w:hAnsi="Cambria" w:cs="Cambria"/>
          <w:sz w:val="24"/>
          <w:szCs w:val="24"/>
        </w:rPr>
        <w:t>SWZ i</w:t>
      </w:r>
      <w:r w:rsidR="00A8538F" w:rsidRPr="007366F4">
        <w:rPr>
          <w:rFonts w:ascii="Cambria" w:hAnsi="Cambria" w:cs="Cambria"/>
          <w:sz w:val="24"/>
          <w:szCs w:val="24"/>
        </w:rPr>
        <w:t xml:space="preserve"> umowie </w:t>
      </w:r>
      <w:r w:rsidRPr="007366F4">
        <w:rPr>
          <w:rFonts w:ascii="Cambria" w:hAnsi="Cambria" w:cs="Cambria"/>
          <w:sz w:val="24"/>
          <w:szCs w:val="24"/>
        </w:rPr>
        <w:t>i nie zgłasza do nich uwag oraz zobowiązuje się do wykonania umowy zgodnie z tymi warunkami.</w:t>
      </w:r>
    </w:p>
    <w:p w14:paraId="7DBA3D75" w14:textId="77777777" w:rsidR="00023D82" w:rsidRPr="007366F4" w:rsidRDefault="00023D82">
      <w:pPr>
        <w:pStyle w:val="p2"/>
        <w:numPr>
          <w:ilvl w:val="0"/>
          <w:numId w:val="6"/>
        </w:numPr>
        <w:spacing w:line="276" w:lineRule="auto"/>
        <w:ind w:left="426" w:hanging="426"/>
        <w:jc w:val="both"/>
        <w:rPr>
          <w:rFonts w:ascii="Cambria" w:hAnsi="Cambria"/>
        </w:rPr>
      </w:pPr>
      <w:r w:rsidRPr="007366F4">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CD4BD65" w14:textId="77777777" w:rsidR="00023D82" w:rsidRPr="007366F4" w:rsidRDefault="00023D82">
      <w:pPr>
        <w:pStyle w:val="p2"/>
        <w:numPr>
          <w:ilvl w:val="0"/>
          <w:numId w:val="6"/>
        </w:numPr>
        <w:spacing w:line="276" w:lineRule="auto"/>
        <w:ind w:left="426" w:hanging="426"/>
        <w:jc w:val="both"/>
        <w:rPr>
          <w:rFonts w:ascii="Cambria" w:hAnsi="Cambria" w:cs="Arial"/>
          <w:sz w:val="24"/>
          <w:szCs w:val="24"/>
        </w:rPr>
      </w:pPr>
      <w:r w:rsidRPr="007366F4">
        <w:rPr>
          <w:rFonts w:ascii="Cambria" w:hAnsi="Cambria" w:cs="Cambria"/>
          <w:sz w:val="24"/>
          <w:szCs w:val="24"/>
        </w:rPr>
        <w:t xml:space="preserve">Wykonawca zobowiązany jest bezzwłocznie informować o przeszkodach </w:t>
      </w:r>
      <w:r w:rsidRPr="007366F4">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7366F4">
        <w:rPr>
          <w:rFonts w:ascii="Cambria" w:hAnsi="Cambria" w:cs="Cambria"/>
          <w:sz w:val="24"/>
          <w:szCs w:val="24"/>
        </w:rPr>
        <w:br/>
        <w:t>z postanowień umowy.</w:t>
      </w:r>
    </w:p>
    <w:p w14:paraId="3872AA54" w14:textId="77777777" w:rsidR="007C3E31" w:rsidRPr="005317E2" w:rsidRDefault="007C3E31">
      <w:pPr>
        <w:pStyle w:val="Akapitzlist"/>
        <w:widowControl w:val="0"/>
        <w:numPr>
          <w:ilvl w:val="0"/>
          <w:numId w:val="6"/>
        </w:numPr>
        <w:autoSpaceDE w:val="0"/>
        <w:autoSpaceDN w:val="0"/>
        <w:adjustRightInd w:val="0"/>
        <w:spacing w:line="276" w:lineRule="auto"/>
        <w:ind w:left="426" w:hanging="426"/>
        <w:jc w:val="both"/>
        <w:rPr>
          <w:rFonts w:ascii="Cambria" w:hAnsi="Cambria"/>
        </w:rPr>
      </w:pPr>
      <w:r w:rsidRPr="005317E2">
        <w:rPr>
          <w:rFonts w:ascii="Cambria" w:hAnsi="Cambria" w:cs="Cambria"/>
        </w:rPr>
        <w:t>Dostawa</w:t>
      </w:r>
      <w:r w:rsidRPr="005317E2">
        <w:rPr>
          <w:rFonts w:ascii="Cambria" w:hAnsi="Cambria"/>
        </w:rPr>
        <w:t xml:space="preserve"> zamówienia będzie realizowana na koszt i ryzyko Wykonawcy.</w:t>
      </w:r>
    </w:p>
    <w:p w14:paraId="21FD1BE1" w14:textId="77777777" w:rsidR="00023D82" w:rsidRPr="00C44A33" w:rsidRDefault="007C3E31">
      <w:pPr>
        <w:pStyle w:val="Akapitzlist"/>
        <w:widowControl w:val="0"/>
        <w:numPr>
          <w:ilvl w:val="0"/>
          <w:numId w:val="6"/>
        </w:numPr>
        <w:autoSpaceDE w:val="0"/>
        <w:autoSpaceDN w:val="0"/>
        <w:adjustRightInd w:val="0"/>
        <w:spacing w:line="276" w:lineRule="auto"/>
        <w:ind w:left="426" w:hanging="426"/>
        <w:jc w:val="both"/>
        <w:rPr>
          <w:rFonts w:ascii="Cambria" w:hAnsi="Cambria" w:cs="†¯øw≥¸"/>
        </w:rPr>
      </w:pPr>
      <w:r w:rsidRPr="009E6002">
        <w:rPr>
          <w:rFonts w:ascii="Cambria" w:hAnsi="Cambria" w:cs="†¯øw≥¸"/>
        </w:rPr>
        <w:t>Do czasu odbioru zamówienia przez Zamawiającego, ryzyko wszelkich niebezpieczeństw związanych z ewentualnym uszkodzeniem lub utratą przedmiotu zamówienia ponosi Wykonawca.</w:t>
      </w:r>
    </w:p>
    <w:p w14:paraId="06234588"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4</w:t>
      </w:r>
    </w:p>
    <w:p w14:paraId="122F2E21"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Zasady współpracy</w:t>
      </w:r>
    </w:p>
    <w:p w14:paraId="3709528C" w14:textId="77777777" w:rsidR="00023D82" w:rsidRPr="007366F4" w:rsidRDefault="00023D82">
      <w:pPr>
        <w:pStyle w:val="p2"/>
        <w:numPr>
          <w:ilvl w:val="0"/>
          <w:numId w:val="5"/>
        </w:numPr>
        <w:spacing w:line="276" w:lineRule="auto"/>
        <w:ind w:left="426" w:hanging="426"/>
        <w:jc w:val="both"/>
        <w:rPr>
          <w:rFonts w:ascii="Cambria" w:hAnsi="Cambria"/>
        </w:rPr>
      </w:pPr>
      <w:r w:rsidRPr="007366F4">
        <w:rPr>
          <w:rFonts w:ascii="Cambria" w:hAnsi="Cambria" w:cs="Cambria"/>
          <w:sz w:val="24"/>
          <w:szCs w:val="24"/>
        </w:rPr>
        <w:t>Zamawiający i Wykonawca zobowiązują się do współpracy przy realizacji przedmiotu umowy.</w:t>
      </w:r>
    </w:p>
    <w:p w14:paraId="7BB0A54A" w14:textId="77777777" w:rsidR="00023D82" w:rsidRPr="007366F4" w:rsidRDefault="00023D82">
      <w:pPr>
        <w:pStyle w:val="p2"/>
        <w:numPr>
          <w:ilvl w:val="0"/>
          <w:numId w:val="5"/>
        </w:numPr>
        <w:spacing w:line="276" w:lineRule="auto"/>
        <w:ind w:left="426" w:hanging="426"/>
        <w:jc w:val="both"/>
        <w:rPr>
          <w:rFonts w:ascii="Cambria" w:hAnsi="Cambria"/>
        </w:rPr>
      </w:pPr>
      <w:r w:rsidRPr="007366F4">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2C1FF52" w14:textId="77777777" w:rsidR="00023D82" w:rsidRPr="007366F4" w:rsidRDefault="00023D82">
      <w:pPr>
        <w:pStyle w:val="p2"/>
        <w:numPr>
          <w:ilvl w:val="0"/>
          <w:numId w:val="5"/>
        </w:numPr>
        <w:spacing w:line="276" w:lineRule="auto"/>
        <w:ind w:left="426" w:hanging="426"/>
        <w:jc w:val="both"/>
        <w:rPr>
          <w:rFonts w:ascii="Cambria" w:hAnsi="Cambria"/>
        </w:rPr>
      </w:pPr>
      <w:r w:rsidRPr="007366F4">
        <w:rPr>
          <w:rFonts w:ascii="Cambria" w:hAnsi="Cambria" w:cs="Cambria"/>
          <w:sz w:val="24"/>
          <w:szCs w:val="24"/>
        </w:rPr>
        <w:t xml:space="preserve">Zamawiający zapewni Wykonawcy dostęp do informacji i środków technicznych </w:t>
      </w:r>
      <w:r w:rsidRPr="007366F4">
        <w:rPr>
          <w:rFonts w:ascii="Cambria" w:hAnsi="Cambria" w:cs="Cambria"/>
          <w:sz w:val="24"/>
          <w:szCs w:val="24"/>
        </w:rPr>
        <w:br/>
        <w:t>w zakresie niezbędnym do realizacji przedmiotu umowy.</w:t>
      </w:r>
    </w:p>
    <w:p w14:paraId="276CB4F2" w14:textId="77777777" w:rsidR="00023D82" w:rsidRPr="00CB56BB" w:rsidRDefault="00023D82">
      <w:pPr>
        <w:pStyle w:val="p2"/>
        <w:numPr>
          <w:ilvl w:val="0"/>
          <w:numId w:val="5"/>
        </w:numPr>
        <w:spacing w:line="276" w:lineRule="auto"/>
        <w:ind w:left="426" w:hanging="426"/>
        <w:jc w:val="both"/>
        <w:rPr>
          <w:rFonts w:ascii="Cambria" w:hAnsi="Cambria"/>
        </w:rPr>
      </w:pPr>
      <w:r w:rsidRPr="007366F4">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10667EAF" w14:textId="77777777" w:rsidR="00D86075" w:rsidRPr="007366F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4716C016" w14:textId="77777777" w:rsidR="00D86075" w:rsidRPr="007366F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4ED3F4E4" w14:textId="77777777" w:rsidR="00D86075" w:rsidRPr="007366F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3466B40F" w14:textId="77777777" w:rsidR="00D86075" w:rsidRPr="007366F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63166622" w14:textId="77777777" w:rsidR="00D86075" w:rsidRPr="007366F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6D591984" w14:textId="77777777" w:rsidR="00D86075" w:rsidRPr="007366F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0E34BDC4" w14:textId="77777777" w:rsidR="00D86075" w:rsidRPr="007366F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1860AF65" w14:textId="77777777" w:rsidR="00D86075" w:rsidRPr="007366F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50356917" w14:textId="77777777" w:rsidR="00D86075" w:rsidRPr="007366F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2C0D886C" w14:textId="77777777" w:rsidR="0071727B" w:rsidRDefault="0071727B" w:rsidP="007366F4">
      <w:pPr>
        <w:pStyle w:val="p2"/>
        <w:spacing w:line="276" w:lineRule="auto"/>
        <w:jc w:val="center"/>
        <w:rPr>
          <w:rStyle w:val="s1"/>
          <w:rFonts w:ascii="Cambria" w:hAnsi="Cambria" w:cs="Cambria"/>
          <w:b/>
          <w:sz w:val="24"/>
          <w:szCs w:val="24"/>
        </w:rPr>
      </w:pPr>
      <w:bookmarkStart w:id="1" w:name="_Hlk145503549"/>
    </w:p>
    <w:p w14:paraId="1E3774BF"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5</w:t>
      </w:r>
    </w:p>
    <w:bookmarkEnd w:id="1"/>
    <w:p w14:paraId="5086913D" w14:textId="77777777" w:rsidR="00023D82" w:rsidRPr="007366F4" w:rsidRDefault="00023D82" w:rsidP="007366F4">
      <w:pPr>
        <w:pStyle w:val="p2"/>
        <w:tabs>
          <w:tab w:val="center" w:pos="4535"/>
          <w:tab w:val="right" w:pos="9070"/>
        </w:tabs>
        <w:spacing w:line="276" w:lineRule="auto"/>
        <w:rPr>
          <w:rFonts w:ascii="Cambria" w:hAnsi="Cambria"/>
        </w:rPr>
      </w:pPr>
      <w:r w:rsidRPr="007366F4">
        <w:rPr>
          <w:rFonts w:ascii="Cambria" w:hAnsi="Cambria" w:cs="Cambria"/>
          <w:b/>
          <w:sz w:val="24"/>
          <w:szCs w:val="24"/>
        </w:rPr>
        <w:tab/>
        <w:t>Termin i miejsce dostawy</w:t>
      </w:r>
      <w:r w:rsidRPr="007366F4">
        <w:rPr>
          <w:rFonts w:ascii="Cambria" w:hAnsi="Cambria" w:cs="Cambria"/>
          <w:b/>
          <w:sz w:val="24"/>
          <w:szCs w:val="24"/>
        </w:rPr>
        <w:tab/>
      </w:r>
    </w:p>
    <w:p w14:paraId="557EA06F" w14:textId="298FBCE7" w:rsidR="0071727B" w:rsidRPr="0071727B" w:rsidRDefault="0071727B">
      <w:pPr>
        <w:pStyle w:val="Akapitzlist"/>
        <w:numPr>
          <w:ilvl w:val="0"/>
          <w:numId w:val="18"/>
        </w:numPr>
        <w:suppressAutoHyphens/>
        <w:autoSpaceDN w:val="0"/>
        <w:spacing w:line="276" w:lineRule="auto"/>
        <w:ind w:left="426" w:hanging="426"/>
        <w:contextualSpacing w:val="0"/>
        <w:jc w:val="both"/>
        <w:textAlignment w:val="baseline"/>
        <w:rPr>
          <w:rFonts w:ascii="Cambria" w:hAnsi="Cambria"/>
        </w:rPr>
      </w:pPr>
      <w:r w:rsidRPr="0071727B">
        <w:rPr>
          <w:rFonts w:ascii="Cambria" w:hAnsi="Cambria"/>
          <w:lang w:eastAsia="pl-PL"/>
        </w:rPr>
        <w:t xml:space="preserve">Termin realizacji umowy określony w § 2 ust. </w:t>
      </w:r>
      <w:r w:rsidR="002843A0">
        <w:rPr>
          <w:rFonts w:ascii="Cambria" w:hAnsi="Cambria"/>
          <w:lang w:eastAsia="pl-PL"/>
        </w:rPr>
        <w:t>3</w:t>
      </w:r>
      <w:r w:rsidR="00EC139D">
        <w:rPr>
          <w:rFonts w:ascii="Cambria" w:hAnsi="Cambria"/>
          <w:lang w:eastAsia="pl-PL"/>
        </w:rPr>
        <w:t xml:space="preserve"> </w:t>
      </w:r>
      <w:r w:rsidRPr="0071727B">
        <w:rPr>
          <w:rFonts w:ascii="Cambria" w:hAnsi="Cambria"/>
          <w:lang w:eastAsia="pl-PL"/>
        </w:rPr>
        <w:t xml:space="preserve">niniejszej </w:t>
      </w:r>
      <w:r w:rsidR="003C42C9">
        <w:rPr>
          <w:rFonts w:ascii="Cambria" w:hAnsi="Cambria"/>
          <w:lang w:eastAsia="pl-PL"/>
        </w:rPr>
        <w:t>U</w:t>
      </w:r>
      <w:r w:rsidRPr="0071727B">
        <w:rPr>
          <w:rFonts w:ascii="Cambria" w:hAnsi="Cambria"/>
          <w:lang w:eastAsia="pl-PL"/>
        </w:rPr>
        <w:t xml:space="preserve">mowy zostaje </w:t>
      </w:r>
      <w:r w:rsidR="00523EC3">
        <w:rPr>
          <w:rFonts w:ascii="Cambria" w:hAnsi="Cambria"/>
          <w:lang w:eastAsia="pl-PL"/>
        </w:rPr>
        <w:br/>
      </w:r>
      <w:r w:rsidRPr="0071727B">
        <w:rPr>
          <w:rFonts w:ascii="Cambria" w:hAnsi="Cambria"/>
          <w:lang w:eastAsia="pl-PL"/>
        </w:rPr>
        <w:t xml:space="preserve">zachowany, jeżeli odbiór przedmiotu zamówienia odbędzie się we wskazanym </w:t>
      </w:r>
      <w:r w:rsidR="00523EC3">
        <w:rPr>
          <w:rFonts w:ascii="Cambria" w:hAnsi="Cambria"/>
          <w:lang w:eastAsia="pl-PL"/>
        </w:rPr>
        <w:br/>
      </w:r>
      <w:r w:rsidRPr="0071727B">
        <w:rPr>
          <w:rFonts w:ascii="Cambria" w:hAnsi="Cambria"/>
          <w:lang w:eastAsia="pl-PL"/>
        </w:rPr>
        <w:t>w przedmiotowym zapisie terminie. </w:t>
      </w:r>
    </w:p>
    <w:p w14:paraId="75DDA2E7" w14:textId="60B0D4A3" w:rsidR="0071727B" w:rsidRPr="0071727B" w:rsidRDefault="0071727B">
      <w:pPr>
        <w:pStyle w:val="Akapitzlist"/>
        <w:numPr>
          <w:ilvl w:val="0"/>
          <w:numId w:val="17"/>
        </w:numPr>
        <w:suppressAutoHyphens/>
        <w:autoSpaceDN w:val="0"/>
        <w:spacing w:line="276" w:lineRule="auto"/>
        <w:ind w:left="426" w:hanging="426"/>
        <w:contextualSpacing w:val="0"/>
        <w:jc w:val="both"/>
        <w:textAlignment w:val="baseline"/>
        <w:rPr>
          <w:rFonts w:ascii="Cambria" w:hAnsi="Cambria"/>
        </w:rPr>
      </w:pPr>
      <w:r w:rsidRPr="0071727B">
        <w:rPr>
          <w:rFonts w:ascii="Cambria" w:hAnsi="Cambria"/>
          <w:lang w:eastAsia="pl-PL"/>
        </w:rPr>
        <w:t xml:space="preserve">Potwierdzeniem wykonania przedmiotu umowy w terminie, jest protokół odbioru, </w:t>
      </w:r>
      <w:r w:rsidR="003C42C9">
        <w:rPr>
          <w:rFonts w:ascii="Cambria" w:hAnsi="Cambria"/>
          <w:lang w:eastAsia="pl-PL"/>
        </w:rPr>
        <w:br/>
      </w:r>
      <w:r w:rsidRPr="0071727B">
        <w:rPr>
          <w:rFonts w:ascii="Cambria" w:hAnsi="Cambria"/>
          <w:lang w:eastAsia="pl-PL"/>
        </w:rPr>
        <w:t xml:space="preserve">o którym mowa w § </w:t>
      </w:r>
      <w:r>
        <w:rPr>
          <w:rFonts w:ascii="Cambria" w:hAnsi="Cambria"/>
          <w:lang w:eastAsia="pl-PL"/>
        </w:rPr>
        <w:t>2</w:t>
      </w:r>
      <w:r w:rsidRPr="0071727B">
        <w:rPr>
          <w:rFonts w:ascii="Cambria" w:hAnsi="Cambria"/>
          <w:lang w:eastAsia="pl-PL"/>
        </w:rPr>
        <w:t xml:space="preserve"> ust. </w:t>
      </w:r>
      <w:r w:rsidR="002843A0">
        <w:rPr>
          <w:rFonts w:ascii="Cambria" w:hAnsi="Cambria"/>
          <w:lang w:eastAsia="pl-PL"/>
        </w:rPr>
        <w:t xml:space="preserve">4 </w:t>
      </w:r>
      <w:r w:rsidR="003C42C9">
        <w:rPr>
          <w:rFonts w:ascii="Cambria" w:hAnsi="Cambria"/>
          <w:lang w:eastAsia="pl-PL"/>
        </w:rPr>
        <w:t>Umowy</w:t>
      </w:r>
      <w:r w:rsidRPr="0071727B">
        <w:rPr>
          <w:rFonts w:ascii="Cambria" w:hAnsi="Cambria"/>
          <w:lang w:eastAsia="pl-PL"/>
        </w:rPr>
        <w:t>. </w:t>
      </w:r>
    </w:p>
    <w:p w14:paraId="52BF7D4A" w14:textId="1EF97015" w:rsidR="00032709" w:rsidRPr="00032709" w:rsidRDefault="00D865D4" w:rsidP="00032709">
      <w:pPr>
        <w:pStyle w:val="Akapitzlist"/>
        <w:numPr>
          <w:ilvl w:val="0"/>
          <w:numId w:val="17"/>
        </w:numPr>
        <w:suppressAutoHyphens/>
        <w:autoSpaceDN w:val="0"/>
        <w:spacing w:line="276" w:lineRule="auto"/>
        <w:ind w:left="426" w:hanging="426"/>
        <w:contextualSpacing w:val="0"/>
        <w:textAlignment w:val="baseline"/>
        <w:rPr>
          <w:rFonts w:ascii="Cambria" w:hAnsi="Cambria"/>
        </w:rPr>
      </w:pPr>
      <w:r w:rsidRPr="00AE0837">
        <w:rPr>
          <w:rFonts w:ascii="Cambria" w:hAnsi="Cambria"/>
        </w:rPr>
        <w:t>Wykonawca ma obowiązek dostarczyć</w:t>
      </w:r>
      <w:r w:rsidR="005D4430" w:rsidRPr="00AE0837">
        <w:rPr>
          <w:rFonts w:ascii="Cambria" w:hAnsi="Cambria"/>
        </w:rPr>
        <w:t xml:space="preserve"> przedmiot zamówienia</w:t>
      </w:r>
      <w:r w:rsidR="005D4430" w:rsidRPr="0071727B">
        <w:rPr>
          <w:rFonts w:ascii="Cambria" w:hAnsi="Cambria"/>
        </w:rPr>
        <w:t xml:space="preserve"> </w:t>
      </w:r>
      <w:r w:rsidR="00AE0837">
        <w:rPr>
          <w:rFonts w:ascii="Cambria" w:hAnsi="Cambria"/>
        </w:rPr>
        <w:t>pod adres siedziby Urzędu Gminy Chrzanów, tj. Chrzanów Trzeci 112, 23-205 Chrzanów</w:t>
      </w:r>
    </w:p>
    <w:p w14:paraId="252A767D" w14:textId="77777777" w:rsidR="002843A0" w:rsidRDefault="002843A0" w:rsidP="00D92E1D">
      <w:pPr>
        <w:widowControl w:val="0"/>
        <w:autoSpaceDE w:val="0"/>
        <w:autoSpaceDN w:val="0"/>
        <w:adjustRightInd w:val="0"/>
        <w:spacing w:before="20" w:after="40"/>
        <w:contextualSpacing/>
        <w:jc w:val="center"/>
        <w:outlineLvl w:val="3"/>
        <w:rPr>
          <w:rStyle w:val="s1"/>
          <w:rFonts w:ascii="Cambria" w:hAnsi="Cambria" w:cs="Cambria"/>
          <w:b/>
          <w:sz w:val="24"/>
          <w:szCs w:val="24"/>
        </w:rPr>
      </w:pPr>
    </w:p>
    <w:p w14:paraId="17366603" w14:textId="7ADA5637" w:rsidR="00D92E1D" w:rsidRDefault="001B5B02" w:rsidP="00D92E1D">
      <w:pPr>
        <w:widowControl w:val="0"/>
        <w:autoSpaceDE w:val="0"/>
        <w:autoSpaceDN w:val="0"/>
        <w:adjustRightInd w:val="0"/>
        <w:spacing w:before="20" w:after="40"/>
        <w:contextualSpacing/>
        <w:jc w:val="center"/>
        <w:outlineLvl w:val="3"/>
        <w:rPr>
          <w:rFonts w:ascii="Cambria" w:hAnsi="Cambria" w:cs="Cambria"/>
          <w:b/>
          <w:sz w:val="24"/>
          <w:szCs w:val="24"/>
        </w:rPr>
      </w:pPr>
      <w:r w:rsidRPr="001B5B02">
        <w:rPr>
          <w:rStyle w:val="s1"/>
          <w:rFonts w:ascii="Cambria" w:hAnsi="Cambria" w:cs="Cambria"/>
          <w:b/>
          <w:sz w:val="24"/>
          <w:szCs w:val="24"/>
        </w:rPr>
        <w:t xml:space="preserve">§ </w:t>
      </w:r>
      <w:r>
        <w:rPr>
          <w:rFonts w:ascii="Cambria" w:hAnsi="Cambria" w:cs="Cambria"/>
          <w:b/>
          <w:sz w:val="24"/>
          <w:szCs w:val="24"/>
        </w:rPr>
        <w:t>6</w:t>
      </w:r>
    </w:p>
    <w:p w14:paraId="1CF44AAC" w14:textId="77777777" w:rsidR="001B5B02" w:rsidRPr="00D92E1D" w:rsidRDefault="001B5B02" w:rsidP="00D92E1D">
      <w:pPr>
        <w:widowControl w:val="0"/>
        <w:autoSpaceDE w:val="0"/>
        <w:autoSpaceDN w:val="0"/>
        <w:adjustRightInd w:val="0"/>
        <w:spacing w:before="20" w:after="40"/>
        <w:contextualSpacing/>
        <w:jc w:val="center"/>
        <w:outlineLvl w:val="3"/>
        <w:rPr>
          <w:rFonts w:ascii="Cambria" w:hAnsi="Cambria"/>
          <w:bCs/>
          <w:sz w:val="24"/>
          <w:szCs w:val="24"/>
        </w:rPr>
      </w:pPr>
      <w:r w:rsidRPr="007366F4">
        <w:rPr>
          <w:rFonts w:ascii="Cambria" w:hAnsi="Cambria" w:cs="Cambria"/>
          <w:b/>
          <w:sz w:val="24"/>
          <w:szCs w:val="24"/>
        </w:rPr>
        <w:t>Wynagrodzenie i płatności</w:t>
      </w:r>
    </w:p>
    <w:p w14:paraId="62E16A32" w14:textId="77777777" w:rsidR="0071727B" w:rsidRPr="00C571CB" w:rsidRDefault="0071727B">
      <w:pPr>
        <w:pStyle w:val="Akapitzlist"/>
        <w:numPr>
          <w:ilvl w:val="0"/>
          <w:numId w:val="20"/>
        </w:numPr>
        <w:suppressAutoHyphens/>
        <w:autoSpaceDN w:val="0"/>
        <w:spacing w:line="276" w:lineRule="auto"/>
        <w:ind w:left="426" w:hanging="426"/>
        <w:contextualSpacing w:val="0"/>
        <w:jc w:val="both"/>
        <w:textAlignment w:val="baseline"/>
        <w:rPr>
          <w:rFonts w:ascii="Cambria" w:hAnsi="Cambria"/>
        </w:rPr>
      </w:pPr>
      <w:r w:rsidRPr="00C571CB">
        <w:rPr>
          <w:rFonts w:ascii="Cambria" w:hAnsi="Cambria"/>
          <w:lang w:eastAsia="pl-PL"/>
        </w:rPr>
        <w:t>Całkowita cena za dostawę przedmiotu umowy wynosi: …………………….zł netto. </w:t>
      </w:r>
    </w:p>
    <w:p w14:paraId="7CB3E577" w14:textId="77777777" w:rsidR="0071727B" w:rsidRPr="00C571CB" w:rsidRDefault="0071727B" w:rsidP="00C571CB">
      <w:pPr>
        <w:pStyle w:val="Akapitzlist"/>
        <w:spacing w:line="276" w:lineRule="auto"/>
        <w:ind w:left="426"/>
        <w:rPr>
          <w:rFonts w:ascii="Cambria" w:hAnsi="Cambria"/>
        </w:rPr>
      </w:pPr>
      <w:r w:rsidRPr="00C571CB">
        <w:rPr>
          <w:rFonts w:ascii="Cambria" w:hAnsi="Cambria"/>
          <w:lang w:eastAsia="pl-PL"/>
        </w:rPr>
        <w:t>podatek VAT: ………………………………………………..….. zł (23 %) </w:t>
      </w:r>
    </w:p>
    <w:p w14:paraId="1C76F640" w14:textId="77777777" w:rsidR="0071727B" w:rsidRPr="00C571CB" w:rsidRDefault="0071727B" w:rsidP="00C571CB">
      <w:pPr>
        <w:pStyle w:val="Akapitzlist"/>
        <w:spacing w:line="276" w:lineRule="auto"/>
        <w:ind w:left="426"/>
        <w:rPr>
          <w:rFonts w:ascii="Cambria" w:hAnsi="Cambria"/>
        </w:rPr>
      </w:pPr>
      <w:r w:rsidRPr="00C571CB">
        <w:rPr>
          <w:rFonts w:ascii="Cambria" w:hAnsi="Cambria"/>
          <w:lang w:eastAsia="pl-PL"/>
        </w:rPr>
        <w:t>Cena ofertowa brutto: ………………………….……. zł. </w:t>
      </w:r>
    </w:p>
    <w:p w14:paraId="1AD1BE02" w14:textId="77777777" w:rsidR="0071727B" w:rsidRPr="00C571CB" w:rsidRDefault="0071727B" w:rsidP="005860AD">
      <w:pPr>
        <w:pStyle w:val="Akapitzlist"/>
        <w:spacing w:line="276" w:lineRule="auto"/>
        <w:ind w:left="425"/>
        <w:rPr>
          <w:rFonts w:ascii="Cambria" w:hAnsi="Cambria"/>
        </w:rPr>
      </w:pPr>
      <w:r w:rsidRPr="00C571CB">
        <w:rPr>
          <w:rFonts w:ascii="Cambria" w:hAnsi="Cambria"/>
          <w:lang w:eastAsia="pl-PL"/>
        </w:rPr>
        <w:t>(słownie: ………………………………………………. zł)</w:t>
      </w:r>
    </w:p>
    <w:p w14:paraId="7B731483" w14:textId="77777777" w:rsidR="001B5B02" w:rsidRPr="00C571CB" w:rsidRDefault="001B5B02">
      <w:pPr>
        <w:pStyle w:val="Akapitzlist"/>
        <w:widowControl w:val="0"/>
        <w:numPr>
          <w:ilvl w:val="0"/>
          <w:numId w:val="13"/>
        </w:numPr>
        <w:autoSpaceDE w:val="0"/>
        <w:autoSpaceDN w:val="0"/>
        <w:adjustRightInd w:val="0"/>
        <w:spacing w:line="276" w:lineRule="auto"/>
        <w:ind w:left="425" w:hanging="426"/>
        <w:jc w:val="both"/>
        <w:rPr>
          <w:rFonts w:ascii="Cambria" w:hAnsi="Cambria" w:cs="†¯øw≥¸"/>
          <w:vanish/>
          <w:color w:val="000000" w:themeColor="text1"/>
        </w:rPr>
      </w:pPr>
    </w:p>
    <w:p w14:paraId="08E6D1DD" w14:textId="77777777" w:rsidR="00DB3D4D" w:rsidRPr="005860AD" w:rsidRDefault="00DB3D4D">
      <w:pPr>
        <w:pStyle w:val="Akapitzlist"/>
        <w:widowControl w:val="0"/>
        <w:numPr>
          <w:ilvl w:val="0"/>
          <w:numId w:val="13"/>
        </w:numPr>
        <w:tabs>
          <w:tab w:val="left" w:pos="516"/>
          <w:tab w:val="left" w:pos="518"/>
        </w:tabs>
        <w:autoSpaceDE w:val="0"/>
        <w:autoSpaceDN w:val="0"/>
        <w:spacing w:line="276" w:lineRule="auto"/>
        <w:ind w:left="425" w:right="245" w:hanging="426"/>
        <w:contextualSpacing w:val="0"/>
        <w:jc w:val="both"/>
        <w:rPr>
          <w:rFonts w:ascii="Cambria" w:hAnsi="Cambria"/>
        </w:rPr>
      </w:pPr>
      <w:r w:rsidRPr="005860AD">
        <w:rPr>
          <w:rFonts w:ascii="Cambria" w:hAnsi="Cambria"/>
        </w:rPr>
        <w:t>Kwota wynagrodzenia Wykonawcy podana w ust.1 obejmuje wszelkie koszty związane z dostawą przedmiotu zamówienia, jakie będzie ponosił Wykonawca, w tym m. in. ubezpieczenie na czas transportu, koszt dostarczenia przedmiotu zamówienia, koszty świadczeń gwarancyjnych oraz dostarczoną dokumentację, podatek VAT, ewentualne upusty i rabaty oraz wykonanie wszystkich innych obowiązków Wykonawcy, niezbędnych do zrealizowania przedmiotu zamówienia, zgodnie z umową oraz postanowieniami SWZ, jak i ewentualne ryzyka wynikające z okoliczności, których nie dało się przewidzieć w chwili składania oferty. W związku z tym Wykonawca nie może żądać od Zamawiającego pokrycia jakichkolwiek dodatkowych kosztów w terminie późniejszym.</w:t>
      </w:r>
    </w:p>
    <w:p w14:paraId="1A0DD0E5" w14:textId="77777777" w:rsidR="0071727B" w:rsidRPr="005860AD" w:rsidRDefault="0071727B">
      <w:pPr>
        <w:pStyle w:val="p2"/>
        <w:numPr>
          <w:ilvl w:val="0"/>
          <w:numId w:val="13"/>
        </w:numPr>
        <w:spacing w:line="276" w:lineRule="auto"/>
        <w:ind w:left="426" w:hanging="284"/>
        <w:jc w:val="both"/>
        <w:rPr>
          <w:sz w:val="24"/>
          <w:szCs w:val="24"/>
        </w:rPr>
      </w:pPr>
      <w:r w:rsidRPr="00C571CB">
        <w:rPr>
          <w:rFonts w:ascii="Cambria" w:hAnsi="Cambria" w:cs="Cambria"/>
          <w:color w:val="000000"/>
          <w:sz w:val="24"/>
          <w:szCs w:val="24"/>
        </w:rPr>
        <w:t xml:space="preserve">Cena całkowita, o której mowa w ust. 1, zostanie zapłacona Wykonawcy na podstawie faktury VAT wystawionej na rzecz Zamawiającego. </w:t>
      </w:r>
    </w:p>
    <w:p w14:paraId="1F13B138" w14:textId="77777777" w:rsidR="00DB3D4D" w:rsidRPr="00C571CB" w:rsidRDefault="00DB3D4D">
      <w:pPr>
        <w:pStyle w:val="p2"/>
        <w:numPr>
          <w:ilvl w:val="0"/>
          <w:numId w:val="13"/>
        </w:numPr>
        <w:spacing w:line="276" w:lineRule="auto"/>
        <w:ind w:left="426" w:hanging="284"/>
        <w:jc w:val="both"/>
        <w:rPr>
          <w:sz w:val="24"/>
          <w:szCs w:val="24"/>
        </w:rPr>
      </w:pPr>
      <w:r w:rsidRPr="00C571CB">
        <w:rPr>
          <w:rFonts w:ascii="Cambria" w:hAnsi="Cambria" w:cs="Cambria"/>
          <w:color w:val="000000"/>
          <w:sz w:val="24"/>
          <w:szCs w:val="24"/>
        </w:rPr>
        <w:t xml:space="preserve">Podstawą do wystawienia dokumentu księgowego jest podpisanie przez obie strony </w:t>
      </w:r>
      <w:r w:rsidR="00595D29">
        <w:rPr>
          <w:rFonts w:ascii="Cambria" w:hAnsi="Cambria" w:cs="Cambria"/>
          <w:color w:val="000000"/>
          <w:sz w:val="24"/>
          <w:szCs w:val="24"/>
        </w:rPr>
        <w:t xml:space="preserve">protokołu </w:t>
      </w:r>
      <w:r w:rsidRPr="00C571CB">
        <w:rPr>
          <w:rFonts w:ascii="Cambria" w:hAnsi="Cambria" w:cs="Cambria"/>
          <w:color w:val="000000"/>
          <w:sz w:val="24"/>
          <w:szCs w:val="24"/>
        </w:rPr>
        <w:t>odbioru przedmiotu umowy</w:t>
      </w:r>
      <w:r w:rsidR="00AD3A98">
        <w:rPr>
          <w:rFonts w:ascii="Cambria" w:hAnsi="Cambria" w:cs="Cambria"/>
          <w:bCs/>
          <w:sz w:val="24"/>
          <w:szCs w:val="24"/>
        </w:rPr>
        <w:t>.</w:t>
      </w:r>
    </w:p>
    <w:p w14:paraId="51826485" w14:textId="77777777" w:rsidR="0071727B" w:rsidRPr="00C571CB" w:rsidRDefault="0071727B">
      <w:pPr>
        <w:pStyle w:val="p2"/>
        <w:numPr>
          <w:ilvl w:val="0"/>
          <w:numId w:val="13"/>
        </w:numPr>
        <w:spacing w:line="276" w:lineRule="auto"/>
        <w:ind w:left="426" w:hanging="284"/>
        <w:jc w:val="both"/>
        <w:rPr>
          <w:sz w:val="24"/>
          <w:szCs w:val="24"/>
        </w:rPr>
      </w:pPr>
      <w:r w:rsidRPr="00C571CB">
        <w:rPr>
          <w:rFonts w:ascii="Cambria" w:hAnsi="Cambria" w:cs="Cambria"/>
          <w:color w:val="000000"/>
          <w:sz w:val="24"/>
          <w:szCs w:val="24"/>
        </w:rPr>
        <w:t xml:space="preserve">Termin płatności faktury wynosi do </w:t>
      </w:r>
      <w:r w:rsidR="00B37444">
        <w:rPr>
          <w:rFonts w:ascii="Cambria" w:hAnsi="Cambria" w:cs="Cambria"/>
          <w:color w:val="000000"/>
          <w:sz w:val="24"/>
          <w:szCs w:val="24"/>
        </w:rPr>
        <w:t>30</w:t>
      </w:r>
      <w:r w:rsidRPr="00C571CB">
        <w:rPr>
          <w:rFonts w:ascii="Cambria" w:hAnsi="Cambria" w:cs="Cambria"/>
          <w:color w:val="000000"/>
          <w:sz w:val="24"/>
          <w:szCs w:val="24"/>
        </w:rPr>
        <w:t xml:space="preserve"> dni licząc od dnia otrzymania przez Zamawiającego prawidłowo wystawionej faktury VAT. </w:t>
      </w:r>
    </w:p>
    <w:p w14:paraId="12571E7B" w14:textId="77777777" w:rsidR="0071727B" w:rsidRPr="00F5329C" w:rsidRDefault="0071727B">
      <w:pPr>
        <w:pStyle w:val="p2"/>
        <w:numPr>
          <w:ilvl w:val="0"/>
          <w:numId w:val="13"/>
        </w:numPr>
        <w:spacing w:line="276" w:lineRule="auto"/>
        <w:ind w:left="426" w:hanging="284"/>
        <w:jc w:val="both"/>
        <w:rPr>
          <w:sz w:val="24"/>
          <w:szCs w:val="24"/>
        </w:rPr>
      </w:pPr>
      <w:r w:rsidRPr="00F5329C">
        <w:rPr>
          <w:rFonts w:ascii="Cambria" w:hAnsi="Cambria" w:cs="Cambria"/>
          <w:color w:val="000000"/>
          <w:sz w:val="24"/>
          <w:szCs w:val="24"/>
        </w:rPr>
        <w:t>Zamawiający zobowiązany jest we własnym zakresie dokonać zapłaty za dostarczony dla niego</w:t>
      </w:r>
      <w:r w:rsidR="00E50E01">
        <w:rPr>
          <w:rFonts w:ascii="Cambria" w:hAnsi="Cambria" w:cs="Cambria"/>
          <w:color w:val="000000"/>
          <w:sz w:val="24"/>
          <w:szCs w:val="24"/>
        </w:rPr>
        <w:t xml:space="preserve"> przedmiot umowy</w:t>
      </w:r>
      <w:r w:rsidRPr="00F5329C">
        <w:rPr>
          <w:rFonts w:ascii="Cambria" w:hAnsi="Cambria" w:cs="Cambria"/>
          <w:color w:val="000000"/>
          <w:sz w:val="24"/>
          <w:szCs w:val="24"/>
        </w:rPr>
        <w:t xml:space="preserve">, na rachunek bankowy Wykonawcy wskazany w fakturze VAT. </w:t>
      </w:r>
    </w:p>
    <w:p w14:paraId="33391832" w14:textId="77777777" w:rsidR="001B5B02" w:rsidRPr="0071727B" w:rsidRDefault="001B5B02">
      <w:pPr>
        <w:pStyle w:val="p2"/>
        <w:numPr>
          <w:ilvl w:val="0"/>
          <w:numId w:val="13"/>
        </w:numPr>
        <w:spacing w:line="276" w:lineRule="auto"/>
        <w:ind w:left="426" w:hanging="284"/>
        <w:jc w:val="both"/>
        <w:rPr>
          <w:sz w:val="24"/>
          <w:szCs w:val="24"/>
        </w:rPr>
      </w:pPr>
      <w:r w:rsidRPr="0071727B">
        <w:rPr>
          <w:rFonts w:ascii="Cambria" w:eastAsia="SimSun" w:hAnsi="Cambria" w:cs="ArialNarrow"/>
          <w:sz w:val="24"/>
          <w:szCs w:val="24"/>
        </w:rPr>
        <w:t>Wykonawca zobowiązuje się do wystawienia faktury za wykonaną dostawę zgodnie z obowiązującymi przepisami.</w:t>
      </w:r>
    </w:p>
    <w:p w14:paraId="25808CF1" w14:textId="77777777" w:rsidR="00105495" w:rsidRDefault="00105495" w:rsidP="00EC5859">
      <w:pPr>
        <w:pStyle w:val="Default"/>
        <w:spacing w:line="276" w:lineRule="auto"/>
        <w:jc w:val="both"/>
        <w:rPr>
          <w:rFonts w:ascii="Cambria" w:hAnsi="Cambria"/>
          <w:b/>
          <w:bCs/>
        </w:rPr>
      </w:pPr>
    </w:p>
    <w:p w14:paraId="4FABC54D" w14:textId="77777777" w:rsidR="001B5B02" w:rsidRPr="005D4430" w:rsidRDefault="001B5B02">
      <w:pPr>
        <w:pStyle w:val="Akapitzlist"/>
        <w:numPr>
          <w:ilvl w:val="0"/>
          <w:numId w:val="10"/>
        </w:numPr>
        <w:spacing w:line="276" w:lineRule="auto"/>
        <w:ind w:left="851"/>
        <w:jc w:val="both"/>
        <w:rPr>
          <w:rFonts w:ascii="Cambria" w:hAnsi="Cambria"/>
          <w:iCs/>
        </w:rPr>
      </w:pPr>
      <w:r w:rsidRPr="005D4430">
        <w:rPr>
          <w:rFonts w:ascii="Cambria" w:hAnsi="Cambria"/>
          <w:bCs/>
          <w:iCs/>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w:t>
      </w:r>
      <w:r w:rsidRPr="0071727B">
        <w:rPr>
          <w:rFonts w:ascii="Cambria" w:hAnsi="Cambria"/>
          <w:bCs/>
          <w:iCs/>
        </w:rPr>
        <w:t>prywatnym (</w:t>
      </w:r>
      <w:r w:rsidR="0071727B" w:rsidRPr="0071727B">
        <w:rPr>
          <w:rFonts w:ascii="Cambria" w:hAnsi="Cambria"/>
          <w:color w:val="333333"/>
        </w:rPr>
        <w:t>Dz. U. z 2020 r. poz. 1666 z późn. zm.</w:t>
      </w:r>
      <w:r w:rsidR="0071727B" w:rsidRPr="0071727B">
        <w:rPr>
          <w:rFonts w:ascii="Cambria" w:hAnsi="Cambria"/>
        </w:rPr>
        <w:t>)</w:t>
      </w:r>
      <w:r w:rsidRPr="0071727B">
        <w:rPr>
          <w:rFonts w:ascii="Cambria" w:hAnsi="Cambria"/>
          <w:bCs/>
          <w:iCs/>
        </w:rPr>
        <w:t>.</w:t>
      </w:r>
    </w:p>
    <w:p w14:paraId="0BBD0D51" w14:textId="77777777" w:rsidR="001B5B02" w:rsidRPr="005D4430" w:rsidRDefault="001B5B02">
      <w:pPr>
        <w:pStyle w:val="Akapitzlist"/>
        <w:numPr>
          <w:ilvl w:val="0"/>
          <w:numId w:val="10"/>
        </w:numPr>
        <w:spacing w:line="276" w:lineRule="auto"/>
        <w:ind w:left="851"/>
        <w:jc w:val="both"/>
        <w:rPr>
          <w:rFonts w:ascii="Cambria" w:hAnsi="Cambria"/>
          <w:iCs/>
        </w:rPr>
      </w:pPr>
      <w:r w:rsidRPr="005D4430">
        <w:rPr>
          <w:rFonts w:ascii="Cambria" w:hAnsi="Cambria"/>
          <w:bCs/>
          <w:iCs/>
        </w:rPr>
        <w:t xml:space="preserve">Wykonawca jest zobowiązany podać na fakturze adnotację „mechanizm podzielonej płatności” jeżeli obowiązek taki wynika z przepisów podatkowych. W takiej sytuacji, wynagrodzenie zostanie zapłacone </w:t>
      </w:r>
      <w:r w:rsidRPr="005D4430">
        <w:rPr>
          <w:rFonts w:ascii="Cambria" w:hAnsi="Cambria" w:cs="†¯øw≥¸"/>
          <w:iCs/>
        </w:rPr>
        <w:t>z uwzględnieniem przepisów art. 108 ust. 1 ustawy o podatku od towarów i usług.</w:t>
      </w:r>
    </w:p>
    <w:p w14:paraId="6EB496F1" w14:textId="77777777" w:rsidR="001B5B02" w:rsidRPr="005D4430" w:rsidRDefault="001B5B02">
      <w:pPr>
        <w:pStyle w:val="Akapitzlist"/>
        <w:numPr>
          <w:ilvl w:val="0"/>
          <w:numId w:val="10"/>
        </w:numPr>
        <w:spacing w:line="276" w:lineRule="auto"/>
        <w:ind w:left="851"/>
        <w:jc w:val="both"/>
        <w:rPr>
          <w:rFonts w:ascii="Cambria" w:hAnsi="Cambria"/>
          <w:iCs/>
        </w:rPr>
      </w:pPr>
      <w:r w:rsidRPr="005D4430">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00CE5D7F">
        <w:rPr>
          <w:rFonts w:ascii="Cambria" w:hAnsi="Cambria"/>
          <w:iCs/>
        </w:rPr>
        <w:t xml:space="preserve"> </w:t>
      </w:r>
      <w:r w:rsidRPr="005D4430">
        <w:rPr>
          <w:rFonts w:ascii="Cambria" w:hAnsi="Cambria"/>
          <w:iCs/>
        </w:rPr>
        <w:t>najpóźniej na 5  dni roboczych przed wyznaczonym terminem płatności,</w:t>
      </w:r>
    </w:p>
    <w:p w14:paraId="210F966F" w14:textId="77777777" w:rsidR="001B5B02" w:rsidRPr="00E50E01" w:rsidRDefault="001B5B02">
      <w:pPr>
        <w:pStyle w:val="Akapitzlist"/>
        <w:numPr>
          <w:ilvl w:val="0"/>
          <w:numId w:val="10"/>
        </w:numPr>
        <w:spacing w:line="276" w:lineRule="auto"/>
        <w:ind w:left="851"/>
        <w:jc w:val="both"/>
        <w:rPr>
          <w:rFonts w:ascii="Cambria" w:hAnsi="Cambria"/>
          <w:iCs/>
        </w:rPr>
      </w:pPr>
      <w:r w:rsidRPr="005D4430">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r w:rsidR="00E50E01">
        <w:rPr>
          <w:rFonts w:ascii="Cambria" w:eastAsia="Times New Roman" w:hAnsi="Cambria"/>
          <w:iCs/>
        </w:rPr>
        <w:t>.</w:t>
      </w:r>
    </w:p>
    <w:p w14:paraId="6E0AF5F7" w14:textId="77777777" w:rsidR="00E50E01" w:rsidRPr="00B42810" w:rsidRDefault="00E50E01" w:rsidP="00E50E01">
      <w:pPr>
        <w:pStyle w:val="Akapitzlist"/>
        <w:numPr>
          <w:ilvl w:val="0"/>
          <w:numId w:val="13"/>
        </w:numPr>
        <w:jc w:val="both"/>
        <w:rPr>
          <w:rFonts w:ascii="Cambria" w:hAnsi="Cambria"/>
          <w:iCs/>
        </w:rPr>
      </w:pPr>
      <w:r w:rsidRPr="00B42810">
        <w:rPr>
          <w:rFonts w:ascii="Cambria" w:hAnsi="Cambria"/>
          <w:iCs/>
        </w:rPr>
        <w:t xml:space="preserve">W przypadku nieuregulowania przez Zamawiającego płatności w terminie określonym w niniejszej umowie, Wykonawca ma prawo żądać od Zamawiającego zapłaty odsetek za zwłokę w wysokości ustawowej. </w:t>
      </w:r>
    </w:p>
    <w:p w14:paraId="358AF62C" w14:textId="77777777" w:rsidR="00E50E01" w:rsidRPr="00E50E01" w:rsidRDefault="00E50E01" w:rsidP="00E50E01">
      <w:pPr>
        <w:pStyle w:val="Akapitzlist"/>
        <w:jc w:val="both"/>
        <w:rPr>
          <w:rFonts w:ascii="Cambria" w:hAnsi="Cambria"/>
          <w:iCs/>
        </w:rPr>
      </w:pPr>
    </w:p>
    <w:p w14:paraId="2F12D020" w14:textId="77777777" w:rsidR="00023D82" w:rsidRPr="007366F4" w:rsidRDefault="00023D82" w:rsidP="007366F4">
      <w:pPr>
        <w:autoSpaceDE w:val="0"/>
        <w:autoSpaceDN w:val="0"/>
        <w:spacing w:after="0"/>
        <w:jc w:val="center"/>
        <w:rPr>
          <w:rFonts w:ascii="Cambria" w:hAnsi="Cambria" w:cs="ArialNarrow,Bold"/>
          <w:b/>
          <w:bCs/>
          <w:sz w:val="24"/>
          <w:szCs w:val="24"/>
        </w:rPr>
      </w:pPr>
      <w:r w:rsidRPr="007366F4">
        <w:rPr>
          <w:rFonts w:ascii="Cambria" w:hAnsi="Cambria" w:cs="ArialNarrow,Bold"/>
          <w:b/>
          <w:bCs/>
          <w:sz w:val="24"/>
          <w:szCs w:val="24"/>
        </w:rPr>
        <w:t xml:space="preserve">§ </w:t>
      </w:r>
      <w:r w:rsidR="001B5B02">
        <w:rPr>
          <w:rFonts w:ascii="Cambria" w:hAnsi="Cambria" w:cs="ArialNarrow,Bold"/>
          <w:b/>
          <w:bCs/>
          <w:sz w:val="24"/>
          <w:szCs w:val="24"/>
        </w:rPr>
        <w:t>7</w:t>
      </w:r>
    </w:p>
    <w:p w14:paraId="7FC722CE" w14:textId="77777777" w:rsidR="009060E5" w:rsidRPr="007366F4" w:rsidRDefault="009060E5" w:rsidP="009060E5">
      <w:pPr>
        <w:spacing w:after="0"/>
        <w:jc w:val="center"/>
        <w:rPr>
          <w:rFonts w:ascii="Cambria" w:hAnsi="Cambria"/>
          <w:b/>
          <w:sz w:val="24"/>
          <w:szCs w:val="24"/>
        </w:rPr>
      </w:pPr>
      <w:r w:rsidRPr="007366F4">
        <w:rPr>
          <w:rFonts w:ascii="Cambria" w:hAnsi="Cambria"/>
          <w:b/>
          <w:sz w:val="24"/>
          <w:szCs w:val="24"/>
        </w:rPr>
        <w:t>Przedstawiciele stron</w:t>
      </w:r>
    </w:p>
    <w:p w14:paraId="158F281B" w14:textId="77777777" w:rsidR="001E31C6" w:rsidRPr="005860AD" w:rsidRDefault="001E31C6" w:rsidP="000C3A9D">
      <w:pPr>
        <w:pStyle w:val="Akapitzlist"/>
        <w:widowControl w:val="0"/>
        <w:numPr>
          <w:ilvl w:val="0"/>
          <w:numId w:val="24"/>
        </w:numPr>
        <w:tabs>
          <w:tab w:val="left" w:pos="426"/>
        </w:tabs>
        <w:autoSpaceDE w:val="0"/>
        <w:autoSpaceDN w:val="0"/>
        <w:spacing w:line="276" w:lineRule="auto"/>
        <w:ind w:left="465" w:right="252"/>
        <w:contextualSpacing w:val="0"/>
        <w:jc w:val="both"/>
        <w:rPr>
          <w:rFonts w:ascii="Cambria" w:hAnsi="Cambria"/>
        </w:rPr>
      </w:pPr>
      <w:r w:rsidRPr="005860AD">
        <w:rPr>
          <w:rFonts w:ascii="Cambria" w:hAnsi="Cambria"/>
        </w:rPr>
        <w:t xml:space="preserve">Osobą odpowiedzialną za prawidłową realizację postanowień niniejszej umowy </w:t>
      </w:r>
      <w:r w:rsidR="000C3A9D">
        <w:rPr>
          <w:rFonts w:ascii="Cambria" w:hAnsi="Cambria"/>
        </w:rPr>
        <w:br/>
      </w:r>
      <w:r w:rsidRPr="005860AD">
        <w:rPr>
          <w:rFonts w:ascii="Cambria" w:hAnsi="Cambria"/>
        </w:rPr>
        <w:t>i podpisanie protokołu odbioru</w:t>
      </w:r>
      <w:r w:rsidR="00CE5D7F">
        <w:rPr>
          <w:rFonts w:ascii="Cambria" w:hAnsi="Cambria"/>
        </w:rPr>
        <w:t xml:space="preserve"> </w:t>
      </w:r>
      <w:r w:rsidRPr="005860AD">
        <w:rPr>
          <w:rFonts w:ascii="Cambria" w:hAnsi="Cambria"/>
        </w:rPr>
        <w:t>przedmiotu</w:t>
      </w:r>
      <w:r w:rsidR="00CE5D7F">
        <w:rPr>
          <w:rFonts w:ascii="Cambria" w:hAnsi="Cambria"/>
        </w:rPr>
        <w:t xml:space="preserve"> </w:t>
      </w:r>
      <w:r w:rsidRPr="005860AD">
        <w:rPr>
          <w:rFonts w:ascii="Cambria" w:hAnsi="Cambria"/>
        </w:rPr>
        <w:t>umowy dostawy</w:t>
      </w:r>
      <w:r w:rsidR="00CE5D7F">
        <w:rPr>
          <w:rFonts w:ascii="Cambria" w:hAnsi="Cambria"/>
        </w:rPr>
        <w:t xml:space="preserve"> </w:t>
      </w:r>
      <w:r w:rsidRPr="005860AD">
        <w:rPr>
          <w:rFonts w:ascii="Cambria" w:hAnsi="Cambria"/>
        </w:rPr>
        <w:t>ze strony</w:t>
      </w:r>
      <w:r w:rsidR="00CE5D7F">
        <w:rPr>
          <w:rFonts w:ascii="Cambria" w:hAnsi="Cambria"/>
        </w:rPr>
        <w:t xml:space="preserve"> </w:t>
      </w:r>
      <w:r w:rsidRPr="005860AD">
        <w:rPr>
          <w:rFonts w:ascii="Cambria" w:hAnsi="Cambria"/>
        </w:rPr>
        <w:t>Zamawiającego</w:t>
      </w:r>
      <w:r w:rsidR="00CE5D7F">
        <w:rPr>
          <w:rFonts w:ascii="Cambria" w:hAnsi="Cambria"/>
        </w:rPr>
        <w:t xml:space="preserve"> </w:t>
      </w:r>
      <w:r w:rsidRPr="005860AD">
        <w:rPr>
          <w:rFonts w:ascii="Cambria" w:hAnsi="Cambria"/>
        </w:rPr>
        <w:t>i</w:t>
      </w:r>
      <w:r w:rsidR="00CE5D7F">
        <w:rPr>
          <w:rFonts w:ascii="Cambria" w:hAnsi="Cambria"/>
        </w:rPr>
        <w:t xml:space="preserve"> </w:t>
      </w:r>
      <w:r w:rsidRPr="005860AD">
        <w:rPr>
          <w:rFonts w:ascii="Cambria" w:hAnsi="Cambria"/>
        </w:rPr>
        <w:t>Przedstawicielem Zamawiającego</w:t>
      </w:r>
      <w:r w:rsidR="00CE5D7F">
        <w:rPr>
          <w:rFonts w:ascii="Cambria" w:hAnsi="Cambria"/>
        </w:rPr>
        <w:t xml:space="preserve"> </w:t>
      </w:r>
      <w:r w:rsidRPr="005860AD">
        <w:rPr>
          <w:rFonts w:ascii="Cambria" w:hAnsi="Cambria"/>
        </w:rPr>
        <w:t>jest:</w:t>
      </w:r>
    </w:p>
    <w:p w14:paraId="3002639C" w14:textId="77777777" w:rsidR="001E31C6" w:rsidRPr="005860AD" w:rsidRDefault="001E31C6" w:rsidP="000C3A9D">
      <w:pPr>
        <w:pStyle w:val="Tekstpodstawowy"/>
        <w:tabs>
          <w:tab w:val="left" w:pos="426"/>
        </w:tabs>
        <w:spacing w:after="0"/>
        <w:ind w:left="465"/>
        <w:jc w:val="both"/>
        <w:rPr>
          <w:rFonts w:ascii="Cambria" w:hAnsi="Cambria"/>
          <w:sz w:val="24"/>
          <w:szCs w:val="24"/>
        </w:rPr>
      </w:pPr>
      <w:r w:rsidRPr="005860AD">
        <w:rPr>
          <w:rFonts w:ascii="Cambria" w:hAnsi="Cambria"/>
          <w:sz w:val="24"/>
          <w:szCs w:val="24"/>
        </w:rPr>
        <w:t>………………………….e-mail:</w:t>
      </w:r>
      <w:r w:rsidRPr="005860AD">
        <w:rPr>
          <w:rFonts w:ascii="Cambria" w:hAnsi="Cambria"/>
          <w:spacing w:val="-2"/>
          <w:sz w:val="24"/>
          <w:szCs w:val="24"/>
        </w:rPr>
        <w:t>……………………………..</w:t>
      </w:r>
    </w:p>
    <w:p w14:paraId="66B41C4E" w14:textId="77777777" w:rsidR="001E31C6" w:rsidRPr="005860AD" w:rsidRDefault="001E31C6" w:rsidP="000C3A9D">
      <w:pPr>
        <w:pStyle w:val="Akapitzlist"/>
        <w:widowControl w:val="0"/>
        <w:numPr>
          <w:ilvl w:val="0"/>
          <w:numId w:val="24"/>
        </w:numPr>
        <w:tabs>
          <w:tab w:val="left" w:pos="426"/>
        </w:tabs>
        <w:autoSpaceDE w:val="0"/>
        <w:autoSpaceDN w:val="0"/>
        <w:spacing w:line="276" w:lineRule="auto"/>
        <w:ind w:left="465" w:right="307" w:hanging="284"/>
        <w:contextualSpacing w:val="0"/>
        <w:jc w:val="both"/>
        <w:rPr>
          <w:rFonts w:ascii="Cambria" w:hAnsi="Cambria"/>
        </w:rPr>
      </w:pPr>
      <w:r w:rsidRPr="005860AD">
        <w:rPr>
          <w:rFonts w:ascii="Cambria" w:hAnsi="Cambria"/>
        </w:rPr>
        <w:t>OsobąodpowiedzialnązaprawidłowąrealizacjępostanowieńniniejszejumowyzramieniaWykonawcy i</w:t>
      </w:r>
      <w:r w:rsidR="00CE5D7F">
        <w:rPr>
          <w:rFonts w:ascii="Cambria" w:hAnsi="Cambria"/>
        </w:rPr>
        <w:t xml:space="preserve"> </w:t>
      </w:r>
      <w:r w:rsidRPr="005860AD">
        <w:rPr>
          <w:rFonts w:ascii="Cambria" w:hAnsi="Cambria"/>
        </w:rPr>
        <w:t>Przedstawicielem</w:t>
      </w:r>
      <w:r w:rsidR="00CE5D7F">
        <w:rPr>
          <w:rFonts w:ascii="Cambria" w:hAnsi="Cambria"/>
        </w:rPr>
        <w:t xml:space="preserve"> </w:t>
      </w:r>
      <w:r w:rsidRPr="005860AD">
        <w:rPr>
          <w:rFonts w:ascii="Cambria" w:hAnsi="Cambria"/>
        </w:rPr>
        <w:t>Wykonawcy</w:t>
      </w:r>
      <w:r w:rsidR="00CE5D7F">
        <w:rPr>
          <w:rFonts w:ascii="Cambria" w:hAnsi="Cambria"/>
        </w:rPr>
        <w:t xml:space="preserve"> </w:t>
      </w:r>
      <w:r w:rsidRPr="005860AD">
        <w:rPr>
          <w:rFonts w:ascii="Cambria" w:hAnsi="Cambria"/>
        </w:rPr>
        <w:t>jest………………………….. nr</w:t>
      </w:r>
      <w:r w:rsidR="00CE5D7F">
        <w:rPr>
          <w:rFonts w:ascii="Cambria" w:hAnsi="Cambria"/>
        </w:rPr>
        <w:t xml:space="preserve"> </w:t>
      </w:r>
      <w:r w:rsidRPr="005860AD">
        <w:rPr>
          <w:rFonts w:ascii="Cambria" w:hAnsi="Cambria"/>
        </w:rPr>
        <w:t>tel…...................................................</w:t>
      </w:r>
    </w:p>
    <w:p w14:paraId="26AEC4DD" w14:textId="77777777" w:rsidR="001E31C6" w:rsidRPr="005860AD" w:rsidRDefault="001E31C6" w:rsidP="000C3A9D">
      <w:pPr>
        <w:pStyle w:val="Tekstpodstawowy"/>
        <w:tabs>
          <w:tab w:val="left" w:pos="426"/>
        </w:tabs>
        <w:spacing w:after="0"/>
        <w:ind w:left="465"/>
        <w:jc w:val="both"/>
        <w:rPr>
          <w:rFonts w:ascii="Cambria" w:hAnsi="Cambria"/>
          <w:sz w:val="24"/>
          <w:szCs w:val="24"/>
        </w:rPr>
      </w:pPr>
      <w:r w:rsidRPr="005860AD">
        <w:rPr>
          <w:rFonts w:ascii="Cambria" w:hAnsi="Cambria"/>
          <w:sz w:val="24"/>
          <w:szCs w:val="24"/>
        </w:rPr>
        <w:t>e-mail:</w:t>
      </w:r>
      <w:r w:rsidRPr="005860AD">
        <w:rPr>
          <w:rFonts w:ascii="Cambria" w:hAnsi="Cambria"/>
          <w:spacing w:val="-2"/>
          <w:sz w:val="24"/>
          <w:szCs w:val="24"/>
        </w:rPr>
        <w:t>…………………………………….</w:t>
      </w:r>
    </w:p>
    <w:p w14:paraId="19C314AD" w14:textId="77777777" w:rsidR="001E31C6" w:rsidRPr="005860AD" w:rsidRDefault="001E31C6" w:rsidP="000C3A9D">
      <w:pPr>
        <w:pStyle w:val="Akapitzlist"/>
        <w:widowControl w:val="0"/>
        <w:numPr>
          <w:ilvl w:val="0"/>
          <w:numId w:val="24"/>
        </w:numPr>
        <w:tabs>
          <w:tab w:val="left" w:pos="426"/>
        </w:tabs>
        <w:autoSpaceDE w:val="0"/>
        <w:autoSpaceDN w:val="0"/>
        <w:spacing w:line="276" w:lineRule="auto"/>
        <w:ind w:left="465" w:right="250" w:hanging="284"/>
        <w:contextualSpacing w:val="0"/>
        <w:jc w:val="both"/>
        <w:rPr>
          <w:rFonts w:ascii="Cambria" w:hAnsi="Cambria"/>
        </w:rPr>
      </w:pPr>
      <w:r w:rsidRPr="005860AD">
        <w:rPr>
          <w:rFonts w:ascii="Cambria" w:hAnsi="Cambria"/>
        </w:rPr>
        <w:t>Strony oświadczają, iż osoby, o których mowa w ust 1 i 2, są upoważnione do dokonywania czynności związanych z realizacją przedmiotu umowy, nie są natomiast uprawnione do zmiany umowy. Zmiana lub uzupełnienie osób do reprezentacji nie stanowi zmiany umowy i wymaga jedynie pisemnego oświadczenia złożonego drugiej Stronie.</w:t>
      </w:r>
    </w:p>
    <w:p w14:paraId="6BFCE1C6" w14:textId="77777777" w:rsidR="00E75952" w:rsidRDefault="00E75952" w:rsidP="00884D64">
      <w:pPr>
        <w:spacing w:after="0"/>
        <w:ind w:left="412" w:right="449"/>
        <w:jc w:val="center"/>
        <w:rPr>
          <w:rFonts w:ascii="Cambria" w:hAnsi="Cambria"/>
          <w:b/>
        </w:rPr>
      </w:pPr>
    </w:p>
    <w:p w14:paraId="5F6E5A38" w14:textId="77777777" w:rsidR="00884D64" w:rsidRPr="005D784B" w:rsidRDefault="00884D64" w:rsidP="00884D64">
      <w:pPr>
        <w:spacing w:after="0"/>
        <w:ind w:left="412" w:right="449"/>
        <w:jc w:val="center"/>
        <w:rPr>
          <w:rFonts w:ascii="Cambria" w:hAnsi="Cambria"/>
          <w:b/>
          <w:spacing w:val="-12"/>
          <w:sz w:val="24"/>
          <w:szCs w:val="24"/>
        </w:rPr>
      </w:pPr>
      <w:r w:rsidRPr="005D784B">
        <w:rPr>
          <w:rFonts w:ascii="Cambria" w:hAnsi="Cambria"/>
          <w:b/>
          <w:sz w:val="24"/>
          <w:szCs w:val="24"/>
        </w:rPr>
        <w:t>§</w:t>
      </w:r>
      <w:r w:rsidR="001B5B02" w:rsidRPr="005D784B">
        <w:rPr>
          <w:rFonts w:ascii="Cambria" w:hAnsi="Cambria"/>
          <w:b/>
          <w:spacing w:val="-12"/>
          <w:sz w:val="24"/>
          <w:szCs w:val="24"/>
        </w:rPr>
        <w:t>8</w:t>
      </w:r>
    </w:p>
    <w:p w14:paraId="278808C3" w14:textId="77777777" w:rsidR="00884D64" w:rsidRDefault="009060E5" w:rsidP="00884D64">
      <w:pPr>
        <w:pStyle w:val="Standard"/>
        <w:spacing w:line="276" w:lineRule="auto"/>
        <w:jc w:val="center"/>
        <w:rPr>
          <w:rFonts w:ascii="Cambria" w:hAnsi="Cambria"/>
          <w:b/>
          <w:bCs/>
          <w:sz w:val="24"/>
          <w:szCs w:val="24"/>
          <w:lang w:eastAsia="pl-PL"/>
        </w:rPr>
      </w:pPr>
      <w:r>
        <w:rPr>
          <w:rFonts w:ascii="Cambria" w:hAnsi="Cambria"/>
          <w:b/>
          <w:bCs/>
          <w:sz w:val="24"/>
          <w:szCs w:val="24"/>
          <w:lang w:eastAsia="pl-PL"/>
        </w:rPr>
        <w:t>Dostawa i odbiór przedmiotu umowy</w:t>
      </w:r>
    </w:p>
    <w:p w14:paraId="28C4E254" w14:textId="443831D3" w:rsidR="001E31C6" w:rsidRPr="005860AD" w:rsidRDefault="001E31C6">
      <w:pPr>
        <w:pStyle w:val="Akapitzlist"/>
        <w:widowControl w:val="0"/>
        <w:numPr>
          <w:ilvl w:val="0"/>
          <w:numId w:val="22"/>
        </w:numPr>
        <w:tabs>
          <w:tab w:val="left" w:pos="442"/>
        </w:tabs>
        <w:autoSpaceDE w:val="0"/>
        <w:autoSpaceDN w:val="0"/>
        <w:spacing w:line="276" w:lineRule="auto"/>
        <w:ind w:hanging="255"/>
        <w:contextualSpacing w:val="0"/>
        <w:jc w:val="both"/>
        <w:rPr>
          <w:rFonts w:ascii="Cambria" w:hAnsi="Cambria"/>
        </w:rPr>
      </w:pPr>
      <w:r w:rsidRPr="005860AD">
        <w:rPr>
          <w:rFonts w:ascii="Cambria" w:hAnsi="Cambria"/>
        </w:rPr>
        <w:t>Dostawa</w:t>
      </w:r>
      <w:r w:rsidR="002843A0">
        <w:rPr>
          <w:rFonts w:ascii="Cambria" w:hAnsi="Cambria"/>
        </w:rPr>
        <w:t xml:space="preserve"> </w:t>
      </w:r>
      <w:r w:rsidRPr="005860AD">
        <w:rPr>
          <w:rFonts w:ascii="Cambria" w:hAnsi="Cambria"/>
        </w:rPr>
        <w:t>przedmiotu</w:t>
      </w:r>
      <w:r w:rsidR="002843A0">
        <w:rPr>
          <w:rFonts w:ascii="Cambria" w:hAnsi="Cambria"/>
        </w:rPr>
        <w:t xml:space="preserve"> </w:t>
      </w:r>
      <w:r w:rsidRPr="005860AD">
        <w:rPr>
          <w:rFonts w:ascii="Cambria" w:hAnsi="Cambria"/>
        </w:rPr>
        <w:t>umowy</w:t>
      </w:r>
      <w:r w:rsidR="002843A0">
        <w:rPr>
          <w:rFonts w:ascii="Cambria" w:hAnsi="Cambria"/>
        </w:rPr>
        <w:t xml:space="preserve"> </w:t>
      </w:r>
      <w:r w:rsidRPr="005860AD">
        <w:rPr>
          <w:rFonts w:ascii="Cambria" w:hAnsi="Cambria"/>
        </w:rPr>
        <w:t>obejmuje:</w:t>
      </w:r>
      <w:r w:rsidR="002843A0">
        <w:rPr>
          <w:rFonts w:ascii="Cambria" w:hAnsi="Cambria"/>
        </w:rPr>
        <w:t xml:space="preserve"> </w:t>
      </w:r>
      <w:r w:rsidRPr="005860AD">
        <w:rPr>
          <w:rFonts w:ascii="Cambria" w:hAnsi="Cambria"/>
        </w:rPr>
        <w:t>dostarczenie</w:t>
      </w:r>
      <w:r w:rsidR="002843A0">
        <w:rPr>
          <w:rFonts w:ascii="Cambria" w:hAnsi="Cambria"/>
        </w:rPr>
        <w:t xml:space="preserve"> </w:t>
      </w:r>
      <w:r w:rsidRPr="005860AD">
        <w:rPr>
          <w:rFonts w:ascii="Cambria" w:hAnsi="Cambria"/>
        </w:rPr>
        <w:t>przedmiotu</w:t>
      </w:r>
      <w:r w:rsidR="002843A0">
        <w:rPr>
          <w:rFonts w:ascii="Cambria" w:hAnsi="Cambria"/>
        </w:rPr>
        <w:t xml:space="preserve"> </w:t>
      </w:r>
      <w:r w:rsidRPr="005860AD">
        <w:rPr>
          <w:rFonts w:ascii="Cambria" w:hAnsi="Cambria"/>
        </w:rPr>
        <w:t>umowy</w:t>
      </w:r>
      <w:r w:rsidR="002843A0">
        <w:rPr>
          <w:rFonts w:ascii="Cambria" w:hAnsi="Cambria"/>
        </w:rPr>
        <w:t xml:space="preserve"> </w:t>
      </w:r>
      <w:r w:rsidRPr="005860AD">
        <w:rPr>
          <w:rFonts w:ascii="Cambria" w:hAnsi="Cambria"/>
        </w:rPr>
        <w:t>do</w:t>
      </w:r>
      <w:r w:rsidR="002843A0">
        <w:rPr>
          <w:rFonts w:ascii="Cambria" w:hAnsi="Cambria"/>
        </w:rPr>
        <w:t xml:space="preserve"> </w:t>
      </w:r>
      <w:r w:rsidRPr="005860AD">
        <w:rPr>
          <w:rFonts w:ascii="Cambria" w:hAnsi="Cambria"/>
        </w:rPr>
        <w:t>miejsca</w:t>
      </w:r>
      <w:r w:rsidR="002843A0">
        <w:rPr>
          <w:rFonts w:ascii="Cambria" w:hAnsi="Cambria"/>
        </w:rPr>
        <w:t xml:space="preserve"> </w:t>
      </w:r>
      <w:r w:rsidRPr="005860AD">
        <w:rPr>
          <w:rFonts w:ascii="Cambria" w:hAnsi="Cambria"/>
        </w:rPr>
        <w:t>wskazanego</w:t>
      </w:r>
      <w:r w:rsidR="002843A0">
        <w:rPr>
          <w:rFonts w:ascii="Cambria" w:hAnsi="Cambria"/>
        </w:rPr>
        <w:t xml:space="preserve"> </w:t>
      </w:r>
      <w:r w:rsidRPr="005860AD">
        <w:rPr>
          <w:rFonts w:ascii="Cambria" w:hAnsi="Cambria"/>
          <w:spacing w:val="-10"/>
        </w:rPr>
        <w:t xml:space="preserve">w </w:t>
      </w:r>
      <w:r w:rsidRPr="005860AD">
        <w:rPr>
          <w:rFonts w:ascii="Cambria" w:hAnsi="Cambria"/>
        </w:rPr>
        <w:t>§</w:t>
      </w:r>
      <w:r w:rsidR="002843A0">
        <w:rPr>
          <w:rFonts w:ascii="Cambria" w:hAnsi="Cambria"/>
        </w:rPr>
        <w:t xml:space="preserve"> 5 </w:t>
      </w:r>
      <w:r w:rsidRPr="005860AD">
        <w:rPr>
          <w:rFonts w:ascii="Cambria" w:hAnsi="Cambria"/>
        </w:rPr>
        <w:t>ust.</w:t>
      </w:r>
      <w:r w:rsidR="002843A0">
        <w:rPr>
          <w:rFonts w:ascii="Cambria" w:hAnsi="Cambria"/>
        </w:rPr>
        <w:t xml:space="preserve"> 3</w:t>
      </w:r>
      <w:r w:rsidR="00105495">
        <w:rPr>
          <w:rFonts w:ascii="Cambria" w:hAnsi="Cambria"/>
        </w:rPr>
        <w:t xml:space="preserve"> umowy</w:t>
      </w:r>
      <w:r w:rsidRPr="005860AD">
        <w:rPr>
          <w:rFonts w:ascii="Cambria" w:hAnsi="Cambria"/>
          <w:spacing w:val="-2"/>
        </w:rPr>
        <w:t>.</w:t>
      </w:r>
    </w:p>
    <w:p w14:paraId="242B80EA" w14:textId="77777777" w:rsidR="001E31C6" w:rsidRPr="005860AD" w:rsidRDefault="001E31C6" w:rsidP="004E293D">
      <w:pPr>
        <w:pStyle w:val="Akapitzlist"/>
        <w:widowControl w:val="0"/>
        <w:numPr>
          <w:ilvl w:val="0"/>
          <w:numId w:val="22"/>
        </w:numPr>
        <w:tabs>
          <w:tab w:val="left" w:pos="441"/>
          <w:tab w:val="left" w:pos="467"/>
          <w:tab w:val="left" w:pos="3969"/>
          <w:tab w:val="left" w:pos="7991"/>
          <w:tab w:val="left" w:pos="8924"/>
        </w:tabs>
        <w:autoSpaceDE w:val="0"/>
        <w:autoSpaceDN w:val="0"/>
        <w:spacing w:line="276" w:lineRule="auto"/>
        <w:ind w:left="467" w:right="139" w:hanging="281"/>
        <w:contextualSpacing w:val="0"/>
        <w:jc w:val="both"/>
        <w:rPr>
          <w:rFonts w:ascii="Cambria" w:hAnsi="Cambria"/>
        </w:rPr>
      </w:pPr>
      <w:r w:rsidRPr="005860AD">
        <w:rPr>
          <w:rFonts w:ascii="Cambria" w:hAnsi="Cambria"/>
        </w:rPr>
        <w:t>Przedmiot umowy zostanie dostarczony po</w:t>
      </w:r>
      <w:r w:rsidRPr="005860AD">
        <w:rPr>
          <w:rFonts w:ascii="Cambria" w:hAnsi="Cambria"/>
          <w:spacing w:val="-2"/>
        </w:rPr>
        <w:t xml:space="preserve"> uprzednim uzgodnieniu daty dostawy </w:t>
      </w:r>
      <w:r w:rsidR="00FB4147">
        <w:rPr>
          <w:rFonts w:ascii="Cambria" w:hAnsi="Cambria"/>
          <w:spacing w:val="-2"/>
        </w:rPr>
        <w:br/>
      </w:r>
      <w:r w:rsidRPr="005860AD">
        <w:rPr>
          <w:rFonts w:ascii="Cambria" w:hAnsi="Cambria"/>
        </w:rPr>
        <w:t>z Przedstawicielem Zamawiającego.</w:t>
      </w:r>
    </w:p>
    <w:p w14:paraId="33FD6707" w14:textId="77777777" w:rsidR="001E31C6" w:rsidRPr="005860AD" w:rsidRDefault="001E31C6">
      <w:pPr>
        <w:pStyle w:val="Akapitzlist"/>
        <w:widowControl w:val="0"/>
        <w:numPr>
          <w:ilvl w:val="0"/>
          <w:numId w:val="22"/>
        </w:numPr>
        <w:tabs>
          <w:tab w:val="left" w:pos="442"/>
        </w:tabs>
        <w:autoSpaceDE w:val="0"/>
        <w:autoSpaceDN w:val="0"/>
        <w:spacing w:line="276" w:lineRule="auto"/>
        <w:ind w:hanging="286"/>
        <w:contextualSpacing w:val="0"/>
        <w:jc w:val="both"/>
        <w:rPr>
          <w:rFonts w:ascii="Cambria" w:hAnsi="Cambria"/>
        </w:rPr>
      </w:pPr>
      <w:r w:rsidRPr="005860AD">
        <w:rPr>
          <w:rFonts w:ascii="Cambria" w:hAnsi="Cambria"/>
        </w:rPr>
        <w:t>Dostarczony</w:t>
      </w:r>
      <w:r w:rsidR="00CE5D7F">
        <w:rPr>
          <w:rFonts w:ascii="Cambria" w:hAnsi="Cambria"/>
        </w:rPr>
        <w:t xml:space="preserve"> </w:t>
      </w:r>
      <w:r w:rsidRPr="005860AD">
        <w:rPr>
          <w:rFonts w:ascii="Cambria" w:hAnsi="Cambria"/>
        </w:rPr>
        <w:t>przedmiot</w:t>
      </w:r>
      <w:r w:rsidR="00CE5D7F">
        <w:rPr>
          <w:rFonts w:ascii="Cambria" w:hAnsi="Cambria"/>
        </w:rPr>
        <w:t xml:space="preserve"> </w:t>
      </w:r>
      <w:r w:rsidRPr="005860AD">
        <w:rPr>
          <w:rFonts w:ascii="Cambria" w:hAnsi="Cambria"/>
        </w:rPr>
        <w:t>umowy</w:t>
      </w:r>
      <w:r w:rsidR="00CE5D7F">
        <w:rPr>
          <w:rFonts w:ascii="Cambria" w:hAnsi="Cambria"/>
        </w:rPr>
        <w:t xml:space="preserve"> </w:t>
      </w:r>
      <w:r w:rsidRPr="005860AD">
        <w:rPr>
          <w:rFonts w:ascii="Cambria" w:hAnsi="Cambria"/>
        </w:rPr>
        <w:t>będzie</w:t>
      </w:r>
      <w:r w:rsidR="00CE5D7F">
        <w:rPr>
          <w:rFonts w:ascii="Cambria" w:hAnsi="Cambria"/>
        </w:rPr>
        <w:t xml:space="preserve"> </w:t>
      </w:r>
      <w:r w:rsidRPr="005860AD">
        <w:rPr>
          <w:rFonts w:ascii="Cambria" w:hAnsi="Cambria"/>
        </w:rPr>
        <w:t>posiadał</w:t>
      </w:r>
      <w:r w:rsidR="00CE5D7F">
        <w:rPr>
          <w:rFonts w:ascii="Cambria" w:hAnsi="Cambria"/>
        </w:rPr>
        <w:t xml:space="preserve"> </w:t>
      </w:r>
      <w:r w:rsidRPr="005860AD">
        <w:rPr>
          <w:rFonts w:ascii="Cambria" w:hAnsi="Cambria"/>
        </w:rPr>
        <w:t>wszelkie</w:t>
      </w:r>
      <w:r w:rsidR="00CE5D7F">
        <w:rPr>
          <w:rFonts w:ascii="Cambria" w:hAnsi="Cambria"/>
        </w:rPr>
        <w:t xml:space="preserve"> </w:t>
      </w:r>
      <w:r w:rsidRPr="005860AD">
        <w:rPr>
          <w:rFonts w:ascii="Cambria" w:hAnsi="Cambria"/>
        </w:rPr>
        <w:t>niezbędne</w:t>
      </w:r>
      <w:r w:rsidR="00CE5D7F">
        <w:rPr>
          <w:rFonts w:ascii="Cambria" w:hAnsi="Cambria"/>
        </w:rPr>
        <w:t xml:space="preserve"> </w:t>
      </w:r>
      <w:r w:rsidR="00595D29">
        <w:rPr>
          <w:rFonts w:ascii="Cambria" w:hAnsi="Cambria"/>
          <w:spacing w:val="-5"/>
        </w:rPr>
        <w:t xml:space="preserve">dokumenty </w:t>
      </w:r>
      <w:r w:rsidRPr="005860AD">
        <w:rPr>
          <w:rFonts w:ascii="Cambria" w:hAnsi="Cambria"/>
        </w:rPr>
        <w:t>do</w:t>
      </w:r>
      <w:r w:rsidR="00CE5D7F">
        <w:rPr>
          <w:rFonts w:ascii="Cambria" w:hAnsi="Cambria"/>
        </w:rPr>
        <w:t xml:space="preserve"> </w:t>
      </w:r>
      <w:r w:rsidRPr="005860AD">
        <w:rPr>
          <w:rFonts w:ascii="Cambria" w:hAnsi="Cambria"/>
        </w:rPr>
        <w:t>właściwego</w:t>
      </w:r>
      <w:r w:rsidR="00CE5D7F">
        <w:rPr>
          <w:rFonts w:ascii="Cambria" w:hAnsi="Cambria"/>
        </w:rPr>
        <w:t xml:space="preserve"> </w:t>
      </w:r>
      <w:r w:rsidRPr="005860AD">
        <w:rPr>
          <w:rFonts w:ascii="Cambria" w:hAnsi="Cambria"/>
          <w:spacing w:val="-2"/>
        </w:rPr>
        <w:t>korzystania:</w:t>
      </w:r>
    </w:p>
    <w:p w14:paraId="1B663F1A" w14:textId="77777777" w:rsidR="001E31C6" w:rsidRPr="005860AD" w:rsidRDefault="00772C12">
      <w:pPr>
        <w:pStyle w:val="Akapitzlist"/>
        <w:widowControl w:val="0"/>
        <w:numPr>
          <w:ilvl w:val="1"/>
          <w:numId w:val="22"/>
        </w:numPr>
        <w:tabs>
          <w:tab w:val="left" w:pos="827"/>
        </w:tabs>
        <w:autoSpaceDE w:val="0"/>
        <w:autoSpaceDN w:val="0"/>
        <w:spacing w:line="276" w:lineRule="auto"/>
        <w:ind w:left="827" w:hanging="386"/>
        <w:contextualSpacing w:val="0"/>
        <w:jc w:val="both"/>
        <w:rPr>
          <w:rFonts w:ascii="Cambria" w:hAnsi="Cambria"/>
        </w:rPr>
      </w:pPr>
      <w:r w:rsidRPr="005860AD">
        <w:rPr>
          <w:rFonts w:ascii="Cambria" w:hAnsi="Cambria"/>
        </w:rPr>
        <w:t>I</w:t>
      </w:r>
      <w:r w:rsidR="001E31C6" w:rsidRPr="005860AD">
        <w:rPr>
          <w:rFonts w:ascii="Cambria" w:hAnsi="Cambria"/>
        </w:rPr>
        <w:t>nstrukcję</w:t>
      </w:r>
      <w:r w:rsidR="00CE5D7F">
        <w:rPr>
          <w:rFonts w:ascii="Cambria" w:hAnsi="Cambria"/>
        </w:rPr>
        <w:t xml:space="preserve"> </w:t>
      </w:r>
      <w:r w:rsidR="001E31C6" w:rsidRPr="005860AD">
        <w:rPr>
          <w:rFonts w:ascii="Cambria" w:hAnsi="Cambria"/>
        </w:rPr>
        <w:t>obsługi</w:t>
      </w:r>
      <w:r w:rsidR="00CE5D7F">
        <w:rPr>
          <w:rFonts w:ascii="Cambria" w:hAnsi="Cambria"/>
        </w:rPr>
        <w:t xml:space="preserve"> </w:t>
      </w:r>
      <w:r w:rsidR="001E31C6" w:rsidRPr="005860AD">
        <w:rPr>
          <w:rFonts w:ascii="Cambria" w:hAnsi="Cambria"/>
        </w:rPr>
        <w:t>w</w:t>
      </w:r>
      <w:r w:rsidR="00CE5D7F">
        <w:rPr>
          <w:rFonts w:ascii="Cambria" w:hAnsi="Cambria"/>
        </w:rPr>
        <w:t xml:space="preserve"> </w:t>
      </w:r>
      <w:r w:rsidR="001E31C6" w:rsidRPr="005860AD">
        <w:rPr>
          <w:rFonts w:ascii="Cambria" w:hAnsi="Cambria"/>
        </w:rPr>
        <w:t>języku</w:t>
      </w:r>
      <w:r w:rsidR="00CE5D7F">
        <w:rPr>
          <w:rFonts w:ascii="Cambria" w:hAnsi="Cambria"/>
        </w:rPr>
        <w:t xml:space="preserve"> </w:t>
      </w:r>
      <w:r w:rsidR="001E31C6" w:rsidRPr="005860AD">
        <w:rPr>
          <w:rFonts w:ascii="Cambria" w:hAnsi="Cambria"/>
          <w:spacing w:val="-2"/>
        </w:rPr>
        <w:t>polskim,</w:t>
      </w:r>
    </w:p>
    <w:p w14:paraId="3C8F8DD4" w14:textId="77777777" w:rsidR="001E31C6" w:rsidRPr="005860AD" w:rsidRDefault="00772C12">
      <w:pPr>
        <w:pStyle w:val="Akapitzlist"/>
        <w:widowControl w:val="0"/>
        <w:numPr>
          <w:ilvl w:val="1"/>
          <w:numId w:val="22"/>
        </w:numPr>
        <w:tabs>
          <w:tab w:val="left" w:pos="827"/>
        </w:tabs>
        <w:autoSpaceDE w:val="0"/>
        <w:autoSpaceDN w:val="0"/>
        <w:spacing w:line="276" w:lineRule="auto"/>
        <w:ind w:left="827" w:hanging="386"/>
        <w:contextualSpacing w:val="0"/>
        <w:jc w:val="both"/>
        <w:rPr>
          <w:rFonts w:ascii="Cambria" w:hAnsi="Cambria"/>
        </w:rPr>
      </w:pPr>
      <w:r w:rsidRPr="005860AD">
        <w:rPr>
          <w:rFonts w:ascii="Cambria" w:hAnsi="Cambria"/>
        </w:rPr>
        <w:t>K</w:t>
      </w:r>
      <w:r w:rsidR="001E31C6" w:rsidRPr="005860AD">
        <w:rPr>
          <w:rFonts w:ascii="Cambria" w:hAnsi="Cambria"/>
        </w:rPr>
        <w:t>arty</w:t>
      </w:r>
      <w:r w:rsidR="00CE5D7F">
        <w:rPr>
          <w:rFonts w:ascii="Cambria" w:hAnsi="Cambria"/>
        </w:rPr>
        <w:t xml:space="preserve"> </w:t>
      </w:r>
      <w:r w:rsidR="001E31C6" w:rsidRPr="005860AD">
        <w:rPr>
          <w:rFonts w:ascii="Cambria" w:hAnsi="Cambria"/>
        </w:rPr>
        <w:t>gwarancyjne</w:t>
      </w:r>
      <w:r w:rsidR="00CE5D7F">
        <w:rPr>
          <w:rFonts w:ascii="Cambria" w:hAnsi="Cambria"/>
        </w:rPr>
        <w:t xml:space="preserve"> </w:t>
      </w:r>
      <w:r w:rsidR="001E31C6" w:rsidRPr="005860AD">
        <w:rPr>
          <w:rFonts w:ascii="Cambria" w:hAnsi="Cambria"/>
          <w:spacing w:val="-2"/>
        </w:rPr>
        <w:t>producenta,</w:t>
      </w:r>
    </w:p>
    <w:p w14:paraId="6A40DF7F" w14:textId="77777777" w:rsidR="001E31C6" w:rsidRPr="005860AD" w:rsidRDefault="00772C12">
      <w:pPr>
        <w:pStyle w:val="Akapitzlist"/>
        <w:widowControl w:val="0"/>
        <w:numPr>
          <w:ilvl w:val="1"/>
          <w:numId w:val="22"/>
        </w:numPr>
        <w:tabs>
          <w:tab w:val="left" w:pos="827"/>
        </w:tabs>
        <w:autoSpaceDE w:val="0"/>
        <w:autoSpaceDN w:val="0"/>
        <w:spacing w:line="276" w:lineRule="auto"/>
        <w:ind w:left="827" w:hanging="386"/>
        <w:contextualSpacing w:val="0"/>
        <w:jc w:val="both"/>
        <w:rPr>
          <w:rFonts w:ascii="Cambria" w:hAnsi="Cambria"/>
        </w:rPr>
      </w:pPr>
      <w:r w:rsidRPr="005860AD">
        <w:rPr>
          <w:rFonts w:ascii="Cambria" w:hAnsi="Cambria"/>
        </w:rPr>
        <w:t>C</w:t>
      </w:r>
      <w:r w:rsidR="001E31C6" w:rsidRPr="005860AD">
        <w:rPr>
          <w:rFonts w:ascii="Cambria" w:hAnsi="Cambria"/>
        </w:rPr>
        <w:t>ertyfikaty</w:t>
      </w:r>
      <w:r w:rsidR="00CE5D7F">
        <w:rPr>
          <w:rFonts w:ascii="Cambria" w:hAnsi="Cambria"/>
        </w:rPr>
        <w:t xml:space="preserve"> </w:t>
      </w:r>
      <w:r w:rsidR="001E31C6" w:rsidRPr="005860AD">
        <w:rPr>
          <w:rFonts w:ascii="Cambria" w:hAnsi="Cambria"/>
          <w:spacing w:val="-2"/>
        </w:rPr>
        <w:t>zgodności,</w:t>
      </w:r>
    </w:p>
    <w:p w14:paraId="55CAF10A" w14:textId="77777777" w:rsidR="001E31C6" w:rsidRPr="005860AD" w:rsidRDefault="00772C12">
      <w:pPr>
        <w:pStyle w:val="Akapitzlist"/>
        <w:widowControl w:val="0"/>
        <w:numPr>
          <w:ilvl w:val="1"/>
          <w:numId w:val="22"/>
        </w:numPr>
        <w:tabs>
          <w:tab w:val="left" w:pos="825"/>
        </w:tabs>
        <w:autoSpaceDE w:val="0"/>
        <w:autoSpaceDN w:val="0"/>
        <w:spacing w:line="276" w:lineRule="auto"/>
        <w:ind w:left="825" w:hanging="384"/>
        <w:contextualSpacing w:val="0"/>
        <w:jc w:val="both"/>
        <w:rPr>
          <w:rFonts w:ascii="Cambria" w:hAnsi="Cambria"/>
        </w:rPr>
      </w:pPr>
      <w:r w:rsidRPr="005860AD">
        <w:rPr>
          <w:rFonts w:ascii="Cambria" w:hAnsi="Cambria"/>
        </w:rPr>
        <w:t>W</w:t>
      </w:r>
      <w:r w:rsidR="001E31C6" w:rsidRPr="005860AD">
        <w:rPr>
          <w:rFonts w:ascii="Cambria" w:hAnsi="Cambria"/>
        </w:rPr>
        <w:t>ymagane</w:t>
      </w:r>
      <w:r w:rsidR="00CE5D7F">
        <w:rPr>
          <w:rFonts w:ascii="Cambria" w:hAnsi="Cambria"/>
        </w:rPr>
        <w:t xml:space="preserve"> </w:t>
      </w:r>
      <w:r w:rsidR="001E31C6" w:rsidRPr="005860AD">
        <w:rPr>
          <w:rFonts w:ascii="Cambria" w:hAnsi="Cambria"/>
        </w:rPr>
        <w:t>prawem</w:t>
      </w:r>
      <w:r w:rsidR="00CE5D7F">
        <w:rPr>
          <w:rFonts w:ascii="Cambria" w:hAnsi="Cambria"/>
        </w:rPr>
        <w:t xml:space="preserve"> </w:t>
      </w:r>
      <w:r w:rsidR="001E31C6" w:rsidRPr="005860AD">
        <w:rPr>
          <w:rFonts w:ascii="Cambria" w:hAnsi="Cambria"/>
        </w:rPr>
        <w:t>atesty,</w:t>
      </w:r>
      <w:r w:rsidR="00CE5D7F">
        <w:rPr>
          <w:rFonts w:ascii="Cambria" w:hAnsi="Cambria"/>
        </w:rPr>
        <w:t xml:space="preserve"> </w:t>
      </w:r>
      <w:r w:rsidR="001E31C6" w:rsidRPr="005860AD">
        <w:rPr>
          <w:rFonts w:ascii="Cambria" w:hAnsi="Cambria"/>
        </w:rPr>
        <w:t>certyfikaty,</w:t>
      </w:r>
      <w:r w:rsidR="00CE5D7F">
        <w:rPr>
          <w:rFonts w:ascii="Cambria" w:hAnsi="Cambria"/>
        </w:rPr>
        <w:t xml:space="preserve"> </w:t>
      </w:r>
      <w:r w:rsidR="001E31C6" w:rsidRPr="005860AD">
        <w:rPr>
          <w:rFonts w:ascii="Cambria" w:hAnsi="Cambria"/>
        </w:rPr>
        <w:t>deklaracje</w:t>
      </w:r>
      <w:r w:rsidR="00CE5D7F">
        <w:rPr>
          <w:rFonts w:ascii="Cambria" w:hAnsi="Cambria"/>
        </w:rPr>
        <w:t xml:space="preserve"> </w:t>
      </w:r>
      <w:r w:rsidR="001E31C6" w:rsidRPr="005860AD">
        <w:rPr>
          <w:rFonts w:ascii="Cambria" w:hAnsi="Cambria"/>
          <w:spacing w:val="-2"/>
        </w:rPr>
        <w:t>zgodności</w:t>
      </w:r>
      <w:r w:rsidR="009526E4">
        <w:rPr>
          <w:rFonts w:ascii="Cambria" w:hAnsi="Cambria"/>
          <w:spacing w:val="-2"/>
        </w:rPr>
        <w:t>.</w:t>
      </w:r>
    </w:p>
    <w:p w14:paraId="658DE7AB" w14:textId="77777777" w:rsidR="00E50E01" w:rsidRDefault="001E31C6" w:rsidP="00E50E01">
      <w:pPr>
        <w:pStyle w:val="Akapitzlist"/>
        <w:widowControl w:val="0"/>
        <w:numPr>
          <w:ilvl w:val="0"/>
          <w:numId w:val="22"/>
        </w:numPr>
        <w:tabs>
          <w:tab w:val="left" w:pos="441"/>
        </w:tabs>
        <w:autoSpaceDE w:val="0"/>
        <w:autoSpaceDN w:val="0"/>
        <w:spacing w:line="276" w:lineRule="auto"/>
        <w:ind w:left="441" w:right="196" w:hanging="286"/>
        <w:contextualSpacing w:val="0"/>
        <w:jc w:val="both"/>
        <w:rPr>
          <w:rFonts w:ascii="Cambria" w:hAnsi="Cambria"/>
        </w:rPr>
      </w:pPr>
      <w:r w:rsidRPr="005860AD">
        <w:rPr>
          <w:rFonts w:ascii="Cambria" w:hAnsi="Cambria"/>
        </w:rPr>
        <w:t>Przedstawiciel Zamawiającego dokona odbioru przedmiotu umowy pod warunkiem, iż będzie sprawny, kompletny i pozbawiony wad.</w:t>
      </w:r>
    </w:p>
    <w:p w14:paraId="0FFD7F90" w14:textId="77777777" w:rsidR="00E50E01" w:rsidRDefault="00E50E01" w:rsidP="00E50E01">
      <w:pPr>
        <w:pStyle w:val="Akapitzlist"/>
        <w:widowControl w:val="0"/>
        <w:numPr>
          <w:ilvl w:val="0"/>
          <w:numId w:val="22"/>
        </w:numPr>
        <w:tabs>
          <w:tab w:val="left" w:pos="441"/>
        </w:tabs>
        <w:autoSpaceDE w:val="0"/>
        <w:autoSpaceDN w:val="0"/>
        <w:spacing w:line="276" w:lineRule="auto"/>
        <w:ind w:left="441" w:right="196" w:hanging="286"/>
        <w:contextualSpacing w:val="0"/>
        <w:jc w:val="both"/>
        <w:rPr>
          <w:rFonts w:ascii="Cambria" w:hAnsi="Cambria"/>
        </w:rPr>
      </w:pPr>
      <w:r w:rsidRPr="00E50E01">
        <w:rPr>
          <w:rFonts w:ascii="Cambria" w:hAnsi="Cambria"/>
        </w:rPr>
        <w:t>W ramach realizacji niniejszej umowy, Wykonawca na wniosek Przedstawiciela Zamawiającego zobowiązany jest do przeprowadzenia bezpłatnego instruktażu z obsługi, konserwacji oraz funkcjonowania przedmiotu zamówienia dla wskazanych pracowników Zamawiającego.</w:t>
      </w:r>
    </w:p>
    <w:p w14:paraId="0B137522" w14:textId="77777777" w:rsidR="00E50E01" w:rsidRPr="00E50E01" w:rsidRDefault="00E50E01" w:rsidP="00E50E01">
      <w:pPr>
        <w:pStyle w:val="Akapitzlist"/>
        <w:widowControl w:val="0"/>
        <w:numPr>
          <w:ilvl w:val="0"/>
          <w:numId w:val="22"/>
        </w:numPr>
        <w:tabs>
          <w:tab w:val="left" w:pos="441"/>
        </w:tabs>
        <w:autoSpaceDE w:val="0"/>
        <w:autoSpaceDN w:val="0"/>
        <w:spacing w:line="276" w:lineRule="auto"/>
        <w:ind w:left="441" w:right="196" w:hanging="286"/>
        <w:contextualSpacing w:val="0"/>
        <w:jc w:val="both"/>
        <w:rPr>
          <w:rFonts w:ascii="Cambria" w:hAnsi="Cambria"/>
        </w:rPr>
      </w:pPr>
      <w:r w:rsidRPr="00E50E01">
        <w:rPr>
          <w:rFonts w:ascii="Cambria" w:hAnsi="Cambria"/>
        </w:rPr>
        <w:t xml:space="preserve">Zamawiający dokona odbioru dokumentacji gwarantującej dopuszczenie </w:t>
      </w:r>
      <w:r w:rsidR="00105495">
        <w:rPr>
          <w:rFonts w:ascii="Cambria" w:hAnsi="Cambria"/>
        </w:rPr>
        <w:t>koparki</w:t>
      </w:r>
      <w:r w:rsidRPr="00E50E01">
        <w:rPr>
          <w:rFonts w:ascii="Cambria" w:hAnsi="Cambria"/>
        </w:rPr>
        <w:t xml:space="preserve"> do ruchu drogowego w Polsce i umożliwiającej jego rejestrację i eksploatację bezpośrednio po dokonaniu odbioru (jako taki dokument rozumie się w szczególności świadectwo homologacji na terenie RP</w:t>
      </w:r>
      <w:r w:rsidR="00595D29">
        <w:rPr>
          <w:rFonts w:ascii="Cambria" w:hAnsi="Cambria"/>
        </w:rPr>
        <w:t>)</w:t>
      </w:r>
      <w:r w:rsidRPr="00E50E01">
        <w:rPr>
          <w:rFonts w:ascii="Cambria" w:hAnsi="Cambria"/>
        </w:rPr>
        <w:t>.</w:t>
      </w:r>
    </w:p>
    <w:p w14:paraId="04814736" w14:textId="77777777" w:rsidR="00E50E01" w:rsidRPr="005860AD" w:rsidRDefault="00E50E01" w:rsidP="00E50E01">
      <w:pPr>
        <w:pStyle w:val="Akapitzlist"/>
        <w:widowControl w:val="0"/>
        <w:tabs>
          <w:tab w:val="left" w:pos="441"/>
        </w:tabs>
        <w:autoSpaceDE w:val="0"/>
        <w:autoSpaceDN w:val="0"/>
        <w:spacing w:line="276" w:lineRule="auto"/>
        <w:ind w:left="441" w:right="196"/>
        <w:contextualSpacing w:val="0"/>
        <w:rPr>
          <w:rFonts w:ascii="Cambria" w:hAnsi="Cambria"/>
        </w:rPr>
      </w:pPr>
    </w:p>
    <w:p w14:paraId="6E959C62" w14:textId="77777777" w:rsidR="00B37444" w:rsidRPr="00C21617" w:rsidRDefault="00B37444" w:rsidP="00FB4147">
      <w:pPr>
        <w:pStyle w:val="Akapitzlist"/>
        <w:spacing w:line="276" w:lineRule="auto"/>
        <w:ind w:left="442"/>
        <w:rPr>
          <w:rFonts w:ascii="Cambria" w:hAnsi="Cambria" w:cs="Cambria"/>
          <w:b/>
          <w:sz w:val="10"/>
          <w:szCs w:val="10"/>
        </w:rPr>
      </w:pPr>
    </w:p>
    <w:p w14:paraId="7C9D5D86" w14:textId="77777777" w:rsidR="00884D64" w:rsidRDefault="00884D64" w:rsidP="007366F4">
      <w:pPr>
        <w:pStyle w:val="p2"/>
        <w:spacing w:line="276" w:lineRule="auto"/>
        <w:jc w:val="center"/>
        <w:rPr>
          <w:rFonts w:ascii="Cambria" w:hAnsi="Cambria" w:cs="Cambria"/>
          <w:b/>
          <w:sz w:val="24"/>
          <w:szCs w:val="24"/>
        </w:rPr>
      </w:pPr>
      <w:r>
        <w:rPr>
          <w:rFonts w:ascii="Cambria" w:hAnsi="Cambria" w:cs="Cambria"/>
          <w:b/>
          <w:sz w:val="24"/>
          <w:szCs w:val="24"/>
        </w:rPr>
        <w:t>§</w:t>
      </w:r>
      <w:r w:rsidR="001B5B02">
        <w:rPr>
          <w:rFonts w:ascii="Cambria" w:hAnsi="Cambria" w:cs="Cambria"/>
          <w:b/>
          <w:sz w:val="24"/>
          <w:szCs w:val="24"/>
        </w:rPr>
        <w:t>9</w:t>
      </w:r>
    </w:p>
    <w:p w14:paraId="3C19DCAF" w14:textId="77777777" w:rsidR="00023D82" w:rsidRPr="00CC0CA0" w:rsidRDefault="00023D82" w:rsidP="00CC0CA0">
      <w:pPr>
        <w:pStyle w:val="p2"/>
        <w:spacing w:line="276" w:lineRule="auto"/>
        <w:jc w:val="center"/>
        <w:rPr>
          <w:rFonts w:ascii="Cambria" w:hAnsi="Cambria" w:cs="Cambria"/>
          <w:b/>
          <w:sz w:val="24"/>
          <w:szCs w:val="24"/>
        </w:rPr>
      </w:pPr>
      <w:r w:rsidRPr="007366F4">
        <w:rPr>
          <w:rFonts w:ascii="Cambria" w:hAnsi="Cambria" w:cs="Cambria"/>
          <w:b/>
          <w:sz w:val="24"/>
          <w:szCs w:val="24"/>
        </w:rPr>
        <w:t>Podwykonawcy</w:t>
      </w:r>
    </w:p>
    <w:p w14:paraId="4733FAEB" w14:textId="77777777" w:rsidR="00023D82" w:rsidRPr="007366F4" w:rsidRDefault="00023D82">
      <w:pPr>
        <w:pStyle w:val="redniasiatka1akcent21"/>
        <w:numPr>
          <w:ilvl w:val="3"/>
          <w:numId w:val="8"/>
        </w:numPr>
        <w:spacing w:before="0" w:after="0" w:line="276" w:lineRule="auto"/>
        <w:ind w:left="426" w:hanging="426"/>
        <w:rPr>
          <w:rFonts w:ascii="Cambria" w:hAnsi="Cambria"/>
        </w:rPr>
      </w:pPr>
      <w:r w:rsidRPr="007366F4">
        <w:rPr>
          <w:rFonts w:ascii="Cambria" w:hAnsi="Cambria" w:cs="Cambria"/>
          <w:sz w:val="24"/>
          <w:szCs w:val="24"/>
          <w:lang w:eastAsia="pl-PL"/>
        </w:rPr>
        <w:t xml:space="preserve">Wykonawca </w:t>
      </w:r>
      <w:r w:rsidR="00E50E01">
        <w:rPr>
          <w:rFonts w:ascii="Cambria" w:hAnsi="Cambria" w:cs="Cambria"/>
          <w:sz w:val="24"/>
          <w:szCs w:val="24"/>
          <w:lang w:eastAsia="pl-PL"/>
        </w:rPr>
        <w:t xml:space="preserve">może </w:t>
      </w:r>
      <w:r w:rsidRPr="007366F4">
        <w:rPr>
          <w:rFonts w:ascii="Cambria" w:hAnsi="Cambria" w:cs="Cambria"/>
          <w:sz w:val="24"/>
          <w:szCs w:val="24"/>
          <w:lang w:eastAsia="pl-PL"/>
        </w:rPr>
        <w:t>wykona</w:t>
      </w:r>
      <w:r w:rsidR="00E50E01">
        <w:rPr>
          <w:rFonts w:ascii="Cambria" w:hAnsi="Cambria" w:cs="Cambria"/>
          <w:sz w:val="24"/>
          <w:szCs w:val="24"/>
          <w:lang w:eastAsia="pl-PL"/>
        </w:rPr>
        <w:t>ć</w:t>
      </w:r>
      <w:r w:rsidRPr="007366F4">
        <w:rPr>
          <w:rFonts w:ascii="Cambria" w:hAnsi="Cambria" w:cs="Cambria"/>
          <w:sz w:val="24"/>
          <w:szCs w:val="24"/>
          <w:lang w:eastAsia="pl-PL"/>
        </w:rPr>
        <w:t xml:space="preserve"> przedmiot zamówienia przy pomocy podwykonawców, którzy wykonają następujący zakres prac:.................................................</w:t>
      </w:r>
    </w:p>
    <w:p w14:paraId="302DDEF1" w14:textId="77777777" w:rsidR="001579D8" w:rsidRPr="001579D8" w:rsidRDefault="00023D82">
      <w:pPr>
        <w:pStyle w:val="redniasiatka1akcent21"/>
        <w:numPr>
          <w:ilvl w:val="3"/>
          <w:numId w:val="8"/>
        </w:numPr>
        <w:spacing w:before="0" w:after="0" w:line="276" w:lineRule="auto"/>
        <w:ind w:left="426" w:hanging="426"/>
        <w:rPr>
          <w:rFonts w:ascii="Cambria" w:hAnsi="Cambria"/>
        </w:rPr>
      </w:pPr>
      <w:r w:rsidRPr="007366F4">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6ACE87A9" w14:textId="77777777" w:rsidR="00023D82" w:rsidRPr="001579D8" w:rsidRDefault="001579D8">
      <w:pPr>
        <w:pStyle w:val="redniasiatka1akcent21"/>
        <w:numPr>
          <w:ilvl w:val="3"/>
          <w:numId w:val="8"/>
        </w:numPr>
        <w:spacing w:before="0" w:after="0" w:line="276" w:lineRule="auto"/>
        <w:ind w:left="426" w:hanging="426"/>
        <w:rPr>
          <w:rFonts w:ascii="Cambria" w:hAnsi="Cambria"/>
          <w:sz w:val="24"/>
          <w:szCs w:val="24"/>
        </w:rPr>
      </w:pPr>
      <w:r w:rsidRPr="001579D8">
        <w:rPr>
          <w:rFonts w:ascii="Cambria" w:hAnsi="Cambria"/>
          <w:sz w:val="24"/>
          <w:szCs w:val="24"/>
        </w:rPr>
        <w:t>Wykonawca</w:t>
      </w:r>
      <w:r w:rsidR="00CE5D7F">
        <w:rPr>
          <w:rFonts w:ascii="Cambria" w:hAnsi="Cambria"/>
          <w:sz w:val="24"/>
          <w:szCs w:val="24"/>
        </w:rPr>
        <w:t xml:space="preserve"> </w:t>
      </w:r>
      <w:r w:rsidRPr="001579D8">
        <w:rPr>
          <w:rFonts w:ascii="Cambria" w:hAnsi="Cambria"/>
          <w:sz w:val="24"/>
          <w:szCs w:val="24"/>
        </w:rPr>
        <w:t>ponosi</w:t>
      </w:r>
      <w:r w:rsidR="00CE5D7F">
        <w:rPr>
          <w:rFonts w:ascii="Cambria" w:hAnsi="Cambria"/>
          <w:sz w:val="24"/>
          <w:szCs w:val="24"/>
        </w:rPr>
        <w:t xml:space="preserve"> </w:t>
      </w:r>
      <w:r w:rsidRPr="001579D8">
        <w:rPr>
          <w:rFonts w:ascii="Cambria" w:hAnsi="Cambria"/>
          <w:sz w:val="24"/>
          <w:szCs w:val="24"/>
        </w:rPr>
        <w:t>pełną</w:t>
      </w:r>
      <w:r w:rsidR="00CE5D7F">
        <w:rPr>
          <w:rFonts w:ascii="Cambria" w:hAnsi="Cambria"/>
          <w:sz w:val="24"/>
          <w:szCs w:val="24"/>
        </w:rPr>
        <w:t xml:space="preserve"> </w:t>
      </w:r>
      <w:r w:rsidRPr="001579D8">
        <w:rPr>
          <w:rFonts w:ascii="Cambria" w:hAnsi="Cambria"/>
          <w:sz w:val="24"/>
          <w:szCs w:val="24"/>
        </w:rPr>
        <w:t>odpowiedzialność</w:t>
      </w:r>
      <w:r w:rsidR="00CE5D7F">
        <w:rPr>
          <w:rFonts w:ascii="Cambria" w:hAnsi="Cambria"/>
          <w:sz w:val="24"/>
          <w:szCs w:val="24"/>
        </w:rPr>
        <w:t xml:space="preserve"> </w:t>
      </w:r>
      <w:r w:rsidRPr="001579D8">
        <w:rPr>
          <w:rFonts w:ascii="Cambria" w:hAnsi="Cambria"/>
          <w:sz w:val="24"/>
          <w:szCs w:val="24"/>
        </w:rPr>
        <w:t>za</w:t>
      </w:r>
      <w:r w:rsidR="00CE5D7F">
        <w:rPr>
          <w:rFonts w:ascii="Cambria" w:hAnsi="Cambria"/>
          <w:sz w:val="24"/>
          <w:szCs w:val="24"/>
        </w:rPr>
        <w:t xml:space="preserve"> </w:t>
      </w:r>
      <w:r w:rsidRPr="001579D8">
        <w:rPr>
          <w:rFonts w:ascii="Cambria" w:hAnsi="Cambria"/>
          <w:sz w:val="24"/>
          <w:szCs w:val="24"/>
        </w:rPr>
        <w:t>działania</w:t>
      </w:r>
      <w:r w:rsidR="00CE5D7F">
        <w:rPr>
          <w:rFonts w:ascii="Cambria" w:hAnsi="Cambria"/>
          <w:sz w:val="24"/>
          <w:szCs w:val="24"/>
        </w:rPr>
        <w:t xml:space="preserve"> </w:t>
      </w:r>
      <w:r w:rsidRPr="001579D8">
        <w:rPr>
          <w:rFonts w:ascii="Cambria" w:hAnsi="Cambria"/>
          <w:sz w:val="24"/>
          <w:szCs w:val="24"/>
        </w:rPr>
        <w:t>lub</w:t>
      </w:r>
      <w:r w:rsidR="00CE5D7F">
        <w:rPr>
          <w:rFonts w:ascii="Cambria" w:hAnsi="Cambria"/>
          <w:sz w:val="24"/>
          <w:szCs w:val="24"/>
        </w:rPr>
        <w:t xml:space="preserve"> </w:t>
      </w:r>
      <w:r w:rsidRPr="001579D8">
        <w:rPr>
          <w:rFonts w:ascii="Cambria" w:hAnsi="Cambria"/>
          <w:spacing w:val="-2"/>
          <w:sz w:val="24"/>
          <w:szCs w:val="24"/>
        </w:rPr>
        <w:t>zaniechania podwykonawcy.</w:t>
      </w:r>
    </w:p>
    <w:p w14:paraId="10373C82" w14:textId="77777777" w:rsidR="00105495" w:rsidRDefault="00105495" w:rsidP="007366F4">
      <w:pPr>
        <w:spacing w:after="0"/>
        <w:jc w:val="center"/>
        <w:rPr>
          <w:rFonts w:ascii="Cambria" w:hAnsi="Cambria" w:cs="Cambria"/>
          <w:b/>
          <w:sz w:val="24"/>
          <w:szCs w:val="24"/>
          <w:lang w:eastAsia="pl-PL"/>
        </w:rPr>
      </w:pPr>
    </w:p>
    <w:p w14:paraId="32190019" w14:textId="77777777" w:rsidR="001B7CC5" w:rsidRPr="007366F4" w:rsidRDefault="001B7CC5" w:rsidP="007366F4">
      <w:pPr>
        <w:spacing w:after="0"/>
        <w:jc w:val="center"/>
        <w:rPr>
          <w:rFonts w:ascii="Cambria" w:hAnsi="Cambria"/>
          <w:sz w:val="24"/>
          <w:szCs w:val="24"/>
        </w:rPr>
      </w:pPr>
      <w:r w:rsidRPr="007366F4">
        <w:rPr>
          <w:rFonts w:ascii="Cambria" w:hAnsi="Cambria" w:cs="Cambria"/>
          <w:b/>
          <w:sz w:val="24"/>
          <w:szCs w:val="24"/>
          <w:lang w:eastAsia="pl-PL"/>
        </w:rPr>
        <w:t xml:space="preserve">§ </w:t>
      </w:r>
      <w:r w:rsidR="001B5B02">
        <w:rPr>
          <w:rFonts w:ascii="Cambria" w:hAnsi="Cambria" w:cs="Cambria"/>
          <w:b/>
          <w:sz w:val="24"/>
          <w:szCs w:val="24"/>
          <w:lang w:eastAsia="pl-PL"/>
        </w:rPr>
        <w:t>10</w:t>
      </w:r>
    </w:p>
    <w:p w14:paraId="042593C1" w14:textId="77777777" w:rsidR="001B7CC5" w:rsidRPr="007366F4" w:rsidRDefault="001B7CC5" w:rsidP="007366F4">
      <w:pPr>
        <w:spacing w:after="0"/>
        <w:jc w:val="center"/>
        <w:rPr>
          <w:rFonts w:ascii="Cambria" w:hAnsi="Cambria" w:cs="Cambria"/>
          <w:b/>
          <w:sz w:val="24"/>
          <w:szCs w:val="24"/>
          <w:lang w:eastAsia="pl-PL"/>
        </w:rPr>
      </w:pPr>
      <w:r w:rsidRPr="007366F4">
        <w:rPr>
          <w:rFonts w:ascii="Cambria" w:hAnsi="Cambria" w:cs="Cambria"/>
          <w:b/>
          <w:sz w:val="24"/>
          <w:szCs w:val="24"/>
          <w:lang w:eastAsia="pl-PL"/>
        </w:rPr>
        <w:t>Gwarancja i rękojmia</w:t>
      </w:r>
    </w:p>
    <w:p w14:paraId="30A21055" w14:textId="68799624" w:rsidR="00FB4147" w:rsidRPr="00E0059F" w:rsidRDefault="00FB4147" w:rsidP="00FB4147">
      <w:pPr>
        <w:numPr>
          <w:ilvl w:val="2"/>
          <w:numId w:val="33"/>
        </w:numPr>
        <w:suppressAutoHyphens w:val="0"/>
        <w:spacing w:after="0"/>
        <w:ind w:left="458" w:hanging="458"/>
        <w:jc w:val="both"/>
        <w:rPr>
          <w:rFonts w:ascii="Cambria" w:hAnsi="Cambria"/>
          <w:sz w:val="24"/>
          <w:szCs w:val="24"/>
        </w:rPr>
      </w:pPr>
      <w:r w:rsidRPr="00E0059F">
        <w:rPr>
          <w:rFonts w:ascii="Cambria" w:hAnsi="Cambria" w:cs="Cambria"/>
          <w:sz w:val="24"/>
          <w:szCs w:val="24"/>
        </w:rPr>
        <w:t>Przedmiot zamówienia objęty jest gwarancją Wykonawcy, udzieloną</w:t>
      </w:r>
      <w:r w:rsidR="00ED35AB">
        <w:rPr>
          <w:rFonts w:ascii="Cambria" w:hAnsi="Cambria" w:cs="Cambria"/>
          <w:sz w:val="24"/>
          <w:szCs w:val="24"/>
        </w:rPr>
        <w:t xml:space="preserve"> </w:t>
      </w:r>
      <w:r w:rsidRPr="00E0059F">
        <w:rPr>
          <w:rFonts w:ascii="Cambria" w:hAnsi="Cambria"/>
          <w:sz w:val="24"/>
          <w:szCs w:val="24"/>
        </w:rPr>
        <w:t>na okres</w:t>
      </w:r>
      <w:r w:rsidR="00CE5D7F">
        <w:rPr>
          <w:rFonts w:ascii="Cambria" w:hAnsi="Cambria"/>
          <w:sz w:val="24"/>
          <w:szCs w:val="24"/>
        </w:rPr>
        <w:t xml:space="preserve"> </w:t>
      </w:r>
      <w:r w:rsidR="00772C12">
        <w:rPr>
          <w:rFonts w:ascii="Cambria" w:hAnsi="Cambria"/>
          <w:sz w:val="24"/>
          <w:szCs w:val="24"/>
        </w:rPr>
        <w:t xml:space="preserve">minimum 36 </w:t>
      </w:r>
      <w:r w:rsidRPr="00E0059F">
        <w:rPr>
          <w:rFonts w:ascii="Cambria" w:hAnsi="Cambria"/>
          <w:sz w:val="24"/>
          <w:szCs w:val="24"/>
        </w:rPr>
        <w:t>miesięcy</w:t>
      </w:r>
      <w:r w:rsidR="00105495">
        <w:rPr>
          <w:rFonts w:ascii="Cambria" w:hAnsi="Cambria"/>
          <w:sz w:val="24"/>
          <w:szCs w:val="24"/>
        </w:rPr>
        <w:t xml:space="preserve"> lub </w:t>
      </w:r>
      <w:r w:rsidR="00105495" w:rsidRPr="00105495">
        <w:rPr>
          <w:rFonts w:ascii="Cambria" w:hAnsi="Cambria"/>
          <w:sz w:val="24"/>
          <w:szCs w:val="24"/>
        </w:rPr>
        <w:t>3 000 h</w:t>
      </w:r>
      <w:r w:rsidR="00CE5D7F">
        <w:rPr>
          <w:rFonts w:ascii="Cambria" w:hAnsi="Cambria"/>
          <w:sz w:val="24"/>
          <w:szCs w:val="24"/>
        </w:rPr>
        <w:t xml:space="preserve"> </w:t>
      </w:r>
      <w:r w:rsidRPr="00E0059F">
        <w:rPr>
          <w:rFonts w:ascii="Cambria" w:hAnsi="Cambria" w:cs="Cambria"/>
          <w:sz w:val="24"/>
          <w:szCs w:val="24"/>
        </w:rPr>
        <w:t xml:space="preserve">licząc od dnia podpisania protokołu odbioru, o którym mowa w § </w:t>
      </w:r>
      <w:r>
        <w:rPr>
          <w:rFonts w:ascii="Cambria" w:hAnsi="Cambria" w:cs="Cambria"/>
          <w:sz w:val="24"/>
          <w:szCs w:val="24"/>
        </w:rPr>
        <w:t>2</w:t>
      </w:r>
      <w:r w:rsidRPr="00E0059F">
        <w:rPr>
          <w:rFonts w:ascii="Cambria" w:hAnsi="Cambria" w:cs="Cambria"/>
          <w:sz w:val="24"/>
          <w:szCs w:val="24"/>
        </w:rPr>
        <w:t xml:space="preserve"> ust. </w:t>
      </w:r>
      <w:r w:rsidR="002843A0">
        <w:rPr>
          <w:rFonts w:ascii="Cambria" w:hAnsi="Cambria" w:cs="Cambria"/>
          <w:sz w:val="24"/>
          <w:szCs w:val="24"/>
        </w:rPr>
        <w:t xml:space="preserve">4 </w:t>
      </w:r>
      <w:r w:rsidRPr="00E0059F">
        <w:rPr>
          <w:rFonts w:ascii="Cambria" w:hAnsi="Cambria" w:cs="Cambria"/>
          <w:sz w:val="24"/>
          <w:szCs w:val="24"/>
        </w:rPr>
        <w:t xml:space="preserve">umowy. </w:t>
      </w:r>
      <w:r w:rsidRPr="00E0059F">
        <w:rPr>
          <w:rFonts w:ascii="Cambria" w:hAnsi="Cambria"/>
          <w:sz w:val="24"/>
          <w:szCs w:val="24"/>
        </w:rPr>
        <w:t>Zamawiającemu przysługują pełne uprawnienia z tytułu rękojmi za wady fizyczne wynikające z przepisów kodeksu cywilnego w terminach tam określonych – niezależnie od uprawnień z tytułu gwarancji.</w:t>
      </w:r>
    </w:p>
    <w:p w14:paraId="54594FB7" w14:textId="77777777" w:rsidR="00FB4147" w:rsidRPr="007366F4" w:rsidRDefault="00FB4147" w:rsidP="00FB4147">
      <w:pPr>
        <w:numPr>
          <w:ilvl w:val="2"/>
          <w:numId w:val="33"/>
        </w:numPr>
        <w:suppressAutoHyphens w:val="0"/>
        <w:spacing w:after="0"/>
        <w:ind w:left="458" w:hanging="458"/>
        <w:jc w:val="both"/>
        <w:rPr>
          <w:rFonts w:ascii="Cambria" w:hAnsi="Cambria" w:cs="Cambria"/>
          <w:sz w:val="24"/>
          <w:szCs w:val="24"/>
        </w:rPr>
      </w:pPr>
      <w:r w:rsidRPr="007366F4">
        <w:rPr>
          <w:rFonts w:ascii="Cambria" w:hAnsi="Cambria" w:cs="Cambria"/>
          <w:sz w:val="24"/>
          <w:szCs w:val="24"/>
        </w:rPr>
        <w:t xml:space="preserve">Jeśli na </w:t>
      </w:r>
      <w:r>
        <w:rPr>
          <w:rFonts w:ascii="Cambria" w:hAnsi="Cambria" w:cs="Cambria"/>
          <w:sz w:val="24"/>
          <w:szCs w:val="24"/>
        </w:rPr>
        <w:t xml:space="preserve">urządzenie </w:t>
      </w:r>
      <w:r w:rsidRPr="007366F4">
        <w:rPr>
          <w:rFonts w:ascii="Cambria" w:hAnsi="Cambria" w:cs="Cambria"/>
          <w:sz w:val="24"/>
          <w:szCs w:val="24"/>
        </w:rPr>
        <w:t>udzielana jest gwarancja producenta, Wykonawca zobowiązany jest do wykonania umowy w taki sposób, aby gwarancja producenta została udzielona na rzecz ostatecznego odbiorcy jakim jest Zamawiający.</w:t>
      </w:r>
    </w:p>
    <w:p w14:paraId="0153FA39" w14:textId="77777777" w:rsidR="00FB4147" w:rsidRPr="007366F4" w:rsidRDefault="00FB4147" w:rsidP="00FB4147">
      <w:pPr>
        <w:numPr>
          <w:ilvl w:val="2"/>
          <w:numId w:val="33"/>
        </w:numPr>
        <w:suppressAutoHyphens w:val="0"/>
        <w:spacing w:after="0"/>
        <w:ind w:left="458" w:hanging="458"/>
        <w:jc w:val="both"/>
        <w:rPr>
          <w:rFonts w:ascii="Cambria" w:hAnsi="Cambria" w:cs="Cambria"/>
          <w:sz w:val="24"/>
          <w:szCs w:val="24"/>
        </w:rPr>
      </w:pPr>
      <w:r w:rsidRPr="007366F4">
        <w:rPr>
          <w:rFonts w:ascii="Cambria" w:hAnsi="Cambria" w:cs="Cambria"/>
          <w:sz w:val="24"/>
          <w:szCs w:val="24"/>
        </w:rPr>
        <w:t>W okresie gwarancji wskazanej w ust. 1 Wykonawca jest odpowiedzialny wobec Zamawiającego za naprawienie wszelkich wad i usterek oraz szkód, które powstały w wyniku użytkowania uszkodzonych urządzeń lub materiałów, chyba że powstały z winy użytkownika.</w:t>
      </w:r>
    </w:p>
    <w:p w14:paraId="0DB30EEA" w14:textId="77777777" w:rsidR="00FB4147" w:rsidRPr="007366F4" w:rsidRDefault="00FB4147" w:rsidP="00FB4147">
      <w:pPr>
        <w:numPr>
          <w:ilvl w:val="2"/>
          <w:numId w:val="33"/>
        </w:numPr>
        <w:suppressAutoHyphens w:val="0"/>
        <w:spacing w:after="0"/>
        <w:ind w:left="458" w:hanging="458"/>
        <w:jc w:val="both"/>
        <w:rPr>
          <w:rFonts w:ascii="Cambria" w:hAnsi="Cambria" w:cs="Cambria"/>
          <w:sz w:val="24"/>
          <w:szCs w:val="24"/>
        </w:rPr>
      </w:pPr>
      <w:r w:rsidRPr="007366F4">
        <w:rPr>
          <w:rFonts w:ascii="Cambria" w:hAnsi="Cambria" w:cs="01¯øw≥¸"/>
          <w:sz w:val="24"/>
          <w:szCs w:val="24"/>
        </w:rPr>
        <w:t>Wykonawca zobowiązuje się do bezpłatnego usuwania wad i usterek dostarczonych przedmiotów.</w:t>
      </w:r>
    </w:p>
    <w:p w14:paraId="294FCEF3" w14:textId="77777777" w:rsidR="00FB4147" w:rsidRPr="007366F4" w:rsidRDefault="00FB4147" w:rsidP="00FB4147">
      <w:pPr>
        <w:numPr>
          <w:ilvl w:val="2"/>
          <w:numId w:val="33"/>
        </w:numPr>
        <w:suppressAutoHyphens w:val="0"/>
        <w:spacing w:after="0"/>
        <w:ind w:left="458" w:hanging="458"/>
        <w:jc w:val="both"/>
        <w:rPr>
          <w:rFonts w:ascii="Cambria" w:hAnsi="Cambria" w:cs="Cambria"/>
          <w:sz w:val="24"/>
          <w:szCs w:val="24"/>
        </w:rPr>
      </w:pPr>
      <w:r w:rsidRPr="007366F4">
        <w:rPr>
          <w:rFonts w:ascii="Cambria" w:hAnsi="Cambria" w:cs="01¯øw≥¸"/>
          <w:sz w:val="24"/>
          <w:szCs w:val="24"/>
        </w:rPr>
        <w:t xml:space="preserve">O wystąpieniu wad lub usterek Zamawiający powiadomi Wykonawcę </w:t>
      </w:r>
      <w:r w:rsidRPr="007366F4">
        <w:rPr>
          <w:rFonts w:ascii="Cambria" w:hAnsi="Cambria" w:cs="Cambria"/>
          <w:sz w:val="24"/>
          <w:szCs w:val="24"/>
        </w:rPr>
        <w:t xml:space="preserve">pocztą elektroniczną </w:t>
      </w:r>
      <w:r w:rsidRPr="007366F4">
        <w:rPr>
          <w:rFonts w:ascii="Cambria" w:hAnsi="Cambria" w:cs="Cambria"/>
          <w:bCs/>
          <w:sz w:val="24"/>
          <w:szCs w:val="24"/>
        </w:rPr>
        <w:t>na adres: ………………………….. lub faksem pod numer: …………………</w:t>
      </w:r>
      <w:r w:rsidRPr="007366F4">
        <w:rPr>
          <w:rFonts w:ascii="Cambria" w:hAnsi="Cambria" w:cs="Cambria"/>
          <w:sz w:val="24"/>
          <w:szCs w:val="24"/>
        </w:rPr>
        <w:t>.</w:t>
      </w:r>
    </w:p>
    <w:p w14:paraId="75C2F822" w14:textId="77777777" w:rsidR="00FB4147" w:rsidRPr="007366F4" w:rsidRDefault="00FB4147" w:rsidP="00FB4147">
      <w:pPr>
        <w:numPr>
          <w:ilvl w:val="2"/>
          <w:numId w:val="33"/>
        </w:numPr>
        <w:suppressAutoHyphens w:val="0"/>
        <w:spacing w:after="0"/>
        <w:ind w:left="458" w:hanging="458"/>
        <w:jc w:val="both"/>
        <w:rPr>
          <w:rFonts w:ascii="Cambria" w:hAnsi="Cambria" w:cs="Cambria"/>
          <w:sz w:val="24"/>
          <w:szCs w:val="24"/>
        </w:rPr>
      </w:pPr>
      <w:r w:rsidRPr="007366F4">
        <w:rPr>
          <w:rFonts w:ascii="Cambria" w:hAnsi="Cambria" w:cs="Cambria"/>
          <w:sz w:val="24"/>
          <w:szCs w:val="24"/>
        </w:rPr>
        <w:t xml:space="preserve">Czas reakcji na zgłoszenie awarii, usterki, wady wynosi </w:t>
      </w:r>
      <w:r w:rsidR="00045CC1">
        <w:rPr>
          <w:rFonts w:ascii="Cambria" w:hAnsi="Cambria" w:cs="Cambria"/>
          <w:sz w:val="24"/>
          <w:szCs w:val="24"/>
        </w:rPr>
        <w:t>48</w:t>
      </w:r>
      <w:r>
        <w:rPr>
          <w:rFonts w:ascii="Cambria" w:hAnsi="Cambria" w:cs="Cambria"/>
          <w:sz w:val="24"/>
          <w:szCs w:val="24"/>
        </w:rPr>
        <w:t xml:space="preserve"> godziny</w:t>
      </w:r>
      <w:r w:rsidRPr="007366F4">
        <w:rPr>
          <w:rFonts w:ascii="Cambria" w:hAnsi="Cambria" w:cs="01¯øw≥¸"/>
          <w:sz w:val="24"/>
          <w:szCs w:val="24"/>
        </w:rPr>
        <w:t>.</w:t>
      </w:r>
    </w:p>
    <w:p w14:paraId="53B62D38" w14:textId="77777777" w:rsidR="00FB4147" w:rsidRPr="007366F4" w:rsidRDefault="00FB4147" w:rsidP="00FB4147">
      <w:pPr>
        <w:numPr>
          <w:ilvl w:val="2"/>
          <w:numId w:val="33"/>
        </w:numPr>
        <w:suppressAutoHyphens w:val="0"/>
        <w:spacing w:after="0"/>
        <w:ind w:left="458" w:hanging="458"/>
        <w:jc w:val="both"/>
        <w:rPr>
          <w:rFonts w:ascii="Cambria" w:hAnsi="Cambria" w:cs="Cambria"/>
          <w:sz w:val="24"/>
          <w:szCs w:val="24"/>
        </w:rPr>
      </w:pPr>
      <w:r w:rsidRPr="007366F4">
        <w:rPr>
          <w:rFonts w:ascii="Cambria" w:hAnsi="Cambria" w:cs="Cambria"/>
          <w:sz w:val="24"/>
          <w:szCs w:val="24"/>
          <w:lang w:eastAsia="pl-PL"/>
        </w:rPr>
        <w:t xml:space="preserve">Istnienie wady powinno być stwierdzone protokolarnie z wyznaczonym jednostronnie przez Zamawiającego terminem jej usunięcia, z zastrzeżeniem, iż żądając usunięcia wad Zamawiający wyznaczy Wykonawcy termin technicznie uzasadniony na ich usuniecie nie krótszy niż </w:t>
      </w:r>
      <w:r>
        <w:rPr>
          <w:rFonts w:ascii="Cambria" w:hAnsi="Cambria" w:cs="Cambria"/>
          <w:sz w:val="24"/>
          <w:szCs w:val="24"/>
          <w:lang w:eastAsia="pl-PL"/>
        </w:rPr>
        <w:t>7</w:t>
      </w:r>
      <w:r w:rsidRPr="007366F4">
        <w:rPr>
          <w:rFonts w:ascii="Cambria" w:hAnsi="Cambria" w:cs="Cambria"/>
          <w:sz w:val="24"/>
          <w:szCs w:val="24"/>
          <w:lang w:eastAsia="pl-PL"/>
        </w:rPr>
        <w:t xml:space="preserve"> dni.</w:t>
      </w:r>
    </w:p>
    <w:p w14:paraId="0EF19F21" w14:textId="77777777" w:rsidR="00FB4147" w:rsidRPr="007366F4" w:rsidRDefault="00FB4147" w:rsidP="00FB4147">
      <w:pPr>
        <w:numPr>
          <w:ilvl w:val="2"/>
          <w:numId w:val="33"/>
        </w:numPr>
        <w:suppressAutoHyphens w:val="0"/>
        <w:spacing w:after="0"/>
        <w:ind w:left="458" w:hanging="458"/>
        <w:jc w:val="both"/>
        <w:rPr>
          <w:rFonts w:ascii="Cambria" w:hAnsi="Cambria" w:cs="Cambria"/>
          <w:sz w:val="24"/>
          <w:szCs w:val="24"/>
        </w:rPr>
      </w:pPr>
      <w:r w:rsidRPr="007366F4">
        <w:rPr>
          <w:rFonts w:ascii="Cambria" w:hAnsi="Cambria" w:cs="01¯øw≥¸"/>
          <w:sz w:val="24"/>
          <w:szCs w:val="24"/>
        </w:rPr>
        <w:t xml:space="preserve">Fakt usunięcia wady, awarii lub usterki każdorazowo zostanie potwierdzony </w:t>
      </w:r>
      <w:r w:rsidRPr="007366F4">
        <w:rPr>
          <w:rFonts w:ascii="Cambria" w:hAnsi="Cambria" w:cs="01¯øw≥¸"/>
          <w:sz w:val="24"/>
          <w:szCs w:val="24"/>
        </w:rPr>
        <w:br/>
        <w:t>w protokole. Protokół musi zawierać co najmniej:</w:t>
      </w:r>
    </w:p>
    <w:p w14:paraId="66726A09" w14:textId="77777777" w:rsidR="00FB4147" w:rsidRPr="007366F4" w:rsidRDefault="00FB4147" w:rsidP="00FB4147">
      <w:pPr>
        <w:pStyle w:val="Akapitzlist"/>
        <w:widowControl w:val="0"/>
        <w:numPr>
          <w:ilvl w:val="2"/>
          <w:numId w:val="34"/>
        </w:numPr>
        <w:suppressAutoHyphens/>
        <w:autoSpaceDE w:val="0"/>
        <w:spacing w:line="276" w:lineRule="auto"/>
        <w:ind w:left="851" w:hanging="425"/>
        <w:jc w:val="both"/>
        <w:rPr>
          <w:rFonts w:ascii="Cambria" w:hAnsi="Cambria"/>
        </w:rPr>
      </w:pPr>
      <w:r w:rsidRPr="007366F4">
        <w:rPr>
          <w:rFonts w:ascii="Cambria" w:hAnsi="Cambria" w:cs="01¯øw≥¸"/>
        </w:rPr>
        <w:t>datę i godzinę zgłoszenia wady, awarii lub usterki,</w:t>
      </w:r>
    </w:p>
    <w:p w14:paraId="4E5ACC30" w14:textId="77777777" w:rsidR="00FB4147" w:rsidRPr="007366F4" w:rsidRDefault="00FB4147" w:rsidP="00FB4147">
      <w:pPr>
        <w:pStyle w:val="Akapitzlist"/>
        <w:widowControl w:val="0"/>
        <w:numPr>
          <w:ilvl w:val="2"/>
          <w:numId w:val="34"/>
        </w:numPr>
        <w:suppressAutoHyphens/>
        <w:autoSpaceDE w:val="0"/>
        <w:spacing w:line="276" w:lineRule="auto"/>
        <w:ind w:left="851" w:hanging="425"/>
        <w:jc w:val="both"/>
        <w:rPr>
          <w:rFonts w:ascii="Cambria" w:hAnsi="Cambria"/>
        </w:rPr>
      </w:pPr>
      <w:r w:rsidRPr="007366F4">
        <w:rPr>
          <w:rFonts w:ascii="Cambria" w:hAnsi="Cambria" w:cs="01¯øw≥¸"/>
        </w:rPr>
        <w:t>rodzaj wady, awarii lub usterki,</w:t>
      </w:r>
    </w:p>
    <w:p w14:paraId="0C581D04" w14:textId="77777777" w:rsidR="00FB4147" w:rsidRPr="007366F4" w:rsidRDefault="00FB4147" w:rsidP="00FB4147">
      <w:pPr>
        <w:pStyle w:val="Akapitzlist"/>
        <w:widowControl w:val="0"/>
        <w:numPr>
          <w:ilvl w:val="2"/>
          <w:numId w:val="34"/>
        </w:numPr>
        <w:suppressAutoHyphens/>
        <w:autoSpaceDE w:val="0"/>
        <w:spacing w:line="276" w:lineRule="auto"/>
        <w:ind w:left="851" w:hanging="425"/>
        <w:jc w:val="both"/>
        <w:rPr>
          <w:rFonts w:ascii="Cambria" w:hAnsi="Cambria"/>
        </w:rPr>
      </w:pPr>
      <w:r w:rsidRPr="007366F4">
        <w:rPr>
          <w:rFonts w:ascii="Cambria" w:hAnsi="Cambria" w:cs="01¯øw≥¸"/>
        </w:rPr>
        <w:t>rodzaj podjętych czynności, zmierzających do usunięcia wady, awarii lub usterki,</w:t>
      </w:r>
    </w:p>
    <w:p w14:paraId="2B5DD22F" w14:textId="77777777" w:rsidR="00FB4147" w:rsidRPr="007366F4" w:rsidRDefault="00FB4147" w:rsidP="00FB4147">
      <w:pPr>
        <w:pStyle w:val="Akapitzlist"/>
        <w:widowControl w:val="0"/>
        <w:numPr>
          <w:ilvl w:val="2"/>
          <w:numId w:val="34"/>
        </w:numPr>
        <w:suppressAutoHyphens/>
        <w:autoSpaceDE w:val="0"/>
        <w:spacing w:line="276" w:lineRule="auto"/>
        <w:ind w:left="851" w:hanging="425"/>
        <w:jc w:val="both"/>
        <w:rPr>
          <w:rFonts w:ascii="Cambria" w:hAnsi="Cambria"/>
        </w:rPr>
      </w:pPr>
      <w:r w:rsidRPr="007366F4">
        <w:rPr>
          <w:rFonts w:ascii="Cambria" w:hAnsi="Cambria" w:cs="01¯øw≥¸"/>
        </w:rPr>
        <w:t>datę usunięcia usterki,</w:t>
      </w:r>
    </w:p>
    <w:p w14:paraId="49552399" w14:textId="77777777" w:rsidR="00FB4147" w:rsidRPr="007366F4"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7366F4">
        <w:rPr>
          <w:rFonts w:ascii="Cambria" w:hAnsi="Cambria" w:cs="01¯øw≥¸"/>
        </w:rPr>
        <w:t>Kopię protokołu, o którym mowa w ust. 8, każdorazowo Wykonawca przekazuje Zamawiającemu w terminie do 3 dni od daty usunięcia wady, awarii lub usterki.</w:t>
      </w:r>
    </w:p>
    <w:p w14:paraId="62438C35" w14:textId="77777777" w:rsidR="005D784B" w:rsidRPr="005D784B" w:rsidRDefault="00FB4147" w:rsidP="005D784B">
      <w:pPr>
        <w:pStyle w:val="Akapitzlist"/>
        <w:widowControl w:val="0"/>
        <w:numPr>
          <w:ilvl w:val="2"/>
          <w:numId w:val="33"/>
        </w:numPr>
        <w:autoSpaceDE w:val="0"/>
        <w:spacing w:line="276" w:lineRule="auto"/>
        <w:ind w:left="426" w:hanging="426"/>
        <w:jc w:val="both"/>
        <w:rPr>
          <w:rFonts w:ascii="Cambria" w:hAnsi="Cambria"/>
        </w:rPr>
      </w:pPr>
      <w:r w:rsidRPr="007366F4">
        <w:rPr>
          <w:rFonts w:ascii="Cambria" w:hAnsi="Cambria" w:cs="Cambria"/>
          <w:bCs/>
        </w:rPr>
        <w:t>W przypadku naprawy dokonanej w ramach gwarancji jakości, okres gwarancyjny dla poszczególnych elementów podlegających naprawie będzie wydłużony o czas naprawy.</w:t>
      </w:r>
    </w:p>
    <w:p w14:paraId="5466AF1C" w14:textId="77777777" w:rsidR="005D784B" w:rsidRPr="005D784B" w:rsidRDefault="005D784B" w:rsidP="005D784B">
      <w:pPr>
        <w:pStyle w:val="Akapitzlist"/>
        <w:widowControl w:val="0"/>
        <w:numPr>
          <w:ilvl w:val="2"/>
          <w:numId w:val="33"/>
        </w:numPr>
        <w:autoSpaceDE w:val="0"/>
        <w:spacing w:line="276" w:lineRule="auto"/>
        <w:ind w:left="426" w:hanging="426"/>
        <w:jc w:val="both"/>
        <w:rPr>
          <w:rFonts w:ascii="Cambria" w:hAnsi="Cambria"/>
        </w:rPr>
      </w:pPr>
      <w:r>
        <w:rPr>
          <w:rFonts w:ascii="Cambria" w:hAnsi="Cambria" w:cs="Cambria"/>
        </w:rPr>
        <w:t>W</w:t>
      </w:r>
      <w:r w:rsidRPr="005D784B">
        <w:rPr>
          <w:rFonts w:ascii="Cambria" w:hAnsi="Cambria" w:cs="Cambria"/>
        </w:rPr>
        <w:t xml:space="preserve"> przypadku trzykrotnej awarii tego samego elementu Wykonawca będzie zobowiązany do wymiany tego elementu na fabrycznie nowy </w:t>
      </w:r>
    </w:p>
    <w:p w14:paraId="0258A78F" w14:textId="77777777" w:rsidR="005D784B" w:rsidRPr="005D784B" w:rsidRDefault="005D784B" w:rsidP="005D784B">
      <w:pPr>
        <w:pStyle w:val="Akapitzlist"/>
        <w:widowControl w:val="0"/>
        <w:numPr>
          <w:ilvl w:val="2"/>
          <w:numId w:val="33"/>
        </w:numPr>
        <w:autoSpaceDE w:val="0"/>
        <w:spacing w:line="276" w:lineRule="auto"/>
        <w:ind w:left="426" w:hanging="426"/>
        <w:jc w:val="both"/>
        <w:rPr>
          <w:rFonts w:ascii="Cambria" w:hAnsi="Cambria"/>
        </w:rPr>
      </w:pPr>
      <w:r>
        <w:rPr>
          <w:rFonts w:ascii="Cambria" w:hAnsi="Cambria" w:cs="Cambria"/>
        </w:rPr>
        <w:t>W</w:t>
      </w:r>
      <w:r w:rsidRPr="005D784B">
        <w:rPr>
          <w:rFonts w:ascii="Cambria" w:hAnsi="Cambria" w:cs="Cambria"/>
        </w:rPr>
        <w:t xml:space="preserve"> przypadku gdy Wykonawca nie wypełni warunków gwarancji, lub wypełni je w sposób nienależyty, Zamawiający może usunąć wadę w drodze naprawy na ryzyko i koszt Wykonawcy, zachowując przy tym inne uprawnienia przysługujące mu na podstawie umowy</w:t>
      </w:r>
      <w:r>
        <w:rPr>
          <w:rFonts w:ascii="Cambria" w:hAnsi="Cambria" w:cs="Cambria"/>
        </w:rPr>
        <w:t>.</w:t>
      </w:r>
    </w:p>
    <w:p w14:paraId="1E20B905" w14:textId="77777777" w:rsidR="005D784B" w:rsidRPr="005D784B" w:rsidRDefault="005D784B" w:rsidP="005D784B">
      <w:pPr>
        <w:pStyle w:val="Akapitzlist"/>
        <w:widowControl w:val="0"/>
        <w:numPr>
          <w:ilvl w:val="2"/>
          <w:numId w:val="33"/>
        </w:numPr>
        <w:autoSpaceDE w:val="0"/>
        <w:spacing w:line="276" w:lineRule="auto"/>
        <w:ind w:left="426" w:hanging="426"/>
        <w:jc w:val="both"/>
        <w:rPr>
          <w:rFonts w:ascii="Cambria" w:hAnsi="Cambria"/>
        </w:rPr>
      </w:pPr>
      <w:r w:rsidRPr="005D784B">
        <w:rPr>
          <w:rFonts w:ascii="Cambria" w:hAnsi="Cambria" w:cs="Cambria"/>
        </w:rPr>
        <w:t>Zamawiający zobowiązuje się dotrzymać podstawowych warunków eksploatacji określonych przez producenta w zapisach kart gwarancyjnych dostarczonych przez Wykonawcę</w:t>
      </w:r>
      <w:r>
        <w:rPr>
          <w:rFonts w:ascii="Cambria" w:hAnsi="Cambria" w:cs="Cambria"/>
        </w:rPr>
        <w:t>.</w:t>
      </w:r>
    </w:p>
    <w:p w14:paraId="6866C4C4" w14:textId="77777777" w:rsidR="005D784B" w:rsidRPr="005D784B" w:rsidRDefault="005D784B" w:rsidP="005D784B">
      <w:pPr>
        <w:pStyle w:val="Akapitzlist"/>
        <w:widowControl w:val="0"/>
        <w:numPr>
          <w:ilvl w:val="2"/>
          <w:numId w:val="33"/>
        </w:numPr>
        <w:autoSpaceDE w:val="0"/>
        <w:spacing w:line="276" w:lineRule="auto"/>
        <w:ind w:left="426" w:hanging="426"/>
        <w:jc w:val="both"/>
        <w:rPr>
          <w:rFonts w:ascii="Cambria" w:hAnsi="Cambria"/>
        </w:rPr>
      </w:pPr>
      <w:r>
        <w:rPr>
          <w:rFonts w:ascii="Cambria" w:hAnsi="Cambria" w:cs="Cambria"/>
        </w:rPr>
        <w:t>W</w:t>
      </w:r>
      <w:r w:rsidRPr="005D784B">
        <w:rPr>
          <w:rFonts w:ascii="Cambria" w:hAnsi="Cambria" w:cs="Cambria"/>
        </w:rPr>
        <w:t xml:space="preserve"> przypadku skomplikowanej wady lub usterki wymagającej dłuższego okresu naprawy niż 28 dni kalendarzowych, czas naprawy będzie każdorazowo negocjowany pomiędzy Zamawiającym a Wykonawcą, a następnie Strony podpiszą stosowny protokół lub aneks do umowy, w którym określą w szczególności rodzaj wady lub usterki oraz czas niezbędny dla jej usunięcia</w:t>
      </w:r>
      <w:r>
        <w:rPr>
          <w:rFonts w:ascii="Cambria" w:hAnsi="Cambria" w:cs="Cambria"/>
        </w:rPr>
        <w:t>.</w:t>
      </w:r>
    </w:p>
    <w:p w14:paraId="49977CC7" w14:textId="77777777" w:rsidR="005D784B" w:rsidRPr="005D784B" w:rsidRDefault="005D784B" w:rsidP="005D784B">
      <w:pPr>
        <w:pStyle w:val="Akapitzlist"/>
        <w:widowControl w:val="0"/>
        <w:numPr>
          <w:ilvl w:val="2"/>
          <w:numId w:val="33"/>
        </w:numPr>
        <w:autoSpaceDE w:val="0"/>
        <w:spacing w:line="276" w:lineRule="auto"/>
        <w:ind w:left="426" w:hanging="426"/>
        <w:jc w:val="both"/>
        <w:rPr>
          <w:rFonts w:ascii="Cambria" w:hAnsi="Cambria"/>
        </w:rPr>
      </w:pPr>
      <w:r>
        <w:rPr>
          <w:rFonts w:ascii="Cambria" w:hAnsi="Cambria" w:cs="Cambria"/>
        </w:rPr>
        <w:t>W</w:t>
      </w:r>
      <w:r w:rsidRPr="005D784B">
        <w:rPr>
          <w:rFonts w:ascii="Cambria" w:hAnsi="Cambria" w:cs="Cambria"/>
        </w:rPr>
        <w:t xml:space="preserve"> przypadku niemożliwości usunięcia usterki lub wady w miejscu znajdowania się urządzenia transport reklamowanego Przedmiotu umowy podlegającego naprawie wykonywany będzie przez Wykonawcę na jego ryzyko i koszt</w:t>
      </w:r>
      <w:r>
        <w:rPr>
          <w:rFonts w:ascii="Cambria" w:hAnsi="Cambria" w:cs="Cambria"/>
        </w:rPr>
        <w:t>.</w:t>
      </w:r>
    </w:p>
    <w:p w14:paraId="539AB582" w14:textId="77777777" w:rsidR="00FB4147" w:rsidRPr="007366F4"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7366F4">
        <w:rPr>
          <w:rFonts w:ascii="Cambria" w:hAnsi="Cambria" w:cs="Cambria"/>
        </w:rPr>
        <w:t xml:space="preserve">Strony nie ograniczają uprawnień </w:t>
      </w:r>
      <w:r>
        <w:rPr>
          <w:rFonts w:ascii="Cambria" w:hAnsi="Cambria" w:cs="Cambria"/>
        </w:rPr>
        <w:t>Z</w:t>
      </w:r>
      <w:r w:rsidRPr="007366F4">
        <w:rPr>
          <w:rFonts w:ascii="Cambria" w:hAnsi="Cambria" w:cs="Cambria"/>
        </w:rPr>
        <w:t xml:space="preserve">amawiającego z tytułu rękojmi za wady fizyczne wynikających z przepisów art. 556 – 576 kodeksu cywilnego. </w:t>
      </w:r>
    </w:p>
    <w:p w14:paraId="7132268C" w14:textId="77777777" w:rsidR="00FB4147" w:rsidRPr="00CE5D7F"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7366F4">
        <w:rPr>
          <w:rFonts w:ascii="Cambria" w:hAnsi="Cambria" w:cs="Cambria"/>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2BFDBF66" w14:textId="77777777" w:rsidR="00CE5D7F" w:rsidRPr="00DB64A8" w:rsidRDefault="00CE5D7F" w:rsidP="00FB4147">
      <w:pPr>
        <w:pStyle w:val="Akapitzlist"/>
        <w:widowControl w:val="0"/>
        <w:numPr>
          <w:ilvl w:val="2"/>
          <w:numId w:val="33"/>
        </w:numPr>
        <w:autoSpaceDE w:val="0"/>
        <w:spacing w:line="276" w:lineRule="auto"/>
        <w:ind w:left="426" w:hanging="426"/>
        <w:jc w:val="both"/>
        <w:rPr>
          <w:rFonts w:ascii="Cambria" w:hAnsi="Cambria"/>
        </w:rPr>
      </w:pPr>
      <w:r w:rsidRPr="00DB64A8">
        <w:rPr>
          <w:rFonts w:ascii="Cambria" w:hAnsi="Cambria" w:cs="Arial"/>
        </w:rPr>
        <w:t>Przez okres gwarancji, Wykonawca zobowiązany jest do wykonywania wszelkich czynności serwisowych (serwisy, przeglądy itp.).</w:t>
      </w:r>
    </w:p>
    <w:p w14:paraId="40A46D51" w14:textId="77777777" w:rsidR="00986186" w:rsidRPr="00C571CB" w:rsidRDefault="00986186" w:rsidP="00C571CB">
      <w:pPr>
        <w:pStyle w:val="p2"/>
        <w:spacing w:line="276" w:lineRule="auto"/>
        <w:jc w:val="center"/>
        <w:rPr>
          <w:rFonts w:ascii="Cambria" w:hAnsi="Cambria"/>
          <w:sz w:val="24"/>
          <w:szCs w:val="24"/>
        </w:rPr>
      </w:pPr>
      <w:r w:rsidRPr="00C571CB">
        <w:rPr>
          <w:rFonts w:ascii="Cambria" w:hAnsi="Cambria" w:cs="Cambria"/>
          <w:b/>
          <w:sz w:val="24"/>
          <w:szCs w:val="24"/>
        </w:rPr>
        <w:t xml:space="preserve">§ </w:t>
      </w:r>
      <w:r w:rsidR="00CC6247" w:rsidRPr="00C571CB">
        <w:rPr>
          <w:rFonts w:ascii="Cambria" w:hAnsi="Cambria" w:cs="Cambria"/>
          <w:b/>
          <w:sz w:val="24"/>
          <w:szCs w:val="24"/>
        </w:rPr>
        <w:t>1</w:t>
      </w:r>
      <w:r w:rsidR="001B5B02" w:rsidRPr="00C571CB">
        <w:rPr>
          <w:rFonts w:ascii="Cambria" w:hAnsi="Cambria" w:cs="Cambria"/>
          <w:b/>
          <w:sz w:val="24"/>
          <w:szCs w:val="24"/>
        </w:rPr>
        <w:t>1</w:t>
      </w:r>
    </w:p>
    <w:p w14:paraId="7F029E47" w14:textId="77777777" w:rsidR="00023D82" w:rsidRPr="005860AD" w:rsidRDefault="00986186" w:rsidP="005860AD">
      <w:pPr>
        <w:pStyle w:val="p2"/>
        <w:spacing w:line="276" w:lineRule="auto"/>
        <w:jc w:val="center"/>
        <w:rPr>
          <w:rFonts w:ascii="Cambria" w:hAnsi="Cambria"/>
          <w:sz w:val="24"/>
          <w:szCs w:val="24"/>
          <w:lang w:eastAsia="pl-PL"/>
        </w:rPr>
      </w:pPr>
      <w:r w:rsidRPr="005860AD">
        <w:rPr>
          <w:rFonts w:ascii="Cambria" w:hAnsi="Cambria" w:cs="Cambria"/>
          <w:b/>
          <w:sz w:val="24"/>
          <w:szCs w:val="24"/>
        </w:rPr>
        <w:t xml:space="preserve">Kary umowne </w:t>
      </w:r>
    </w:p>
    <w:p w14:paraId="227F128A" w14:textId="77777777" w:rsidR="001E31C6" w:rsidRPr="005860AD" w:rsidRDefault="001E31C6" w:rsidP="000C3A9D">
      <w:pPr>
        <w:pStyle w:val="Akapitzlist"/>
        <w:widowControl w:val="0"/>
        <w:numPr>
          <w:ilvl w:val="0"/>
          <w:numId w:val="25"/>
        </w:numPr>
        <w:tabs>
          <w:tab w:val="left" w:pos="518"/>
        </w:tabs>
        <w:autoSpaceDE w:val="0"/>
        <w:autoSpaceDN w:val="0"/>
        <w:spacing w:line="276" w:lineRule="auto"/>
        <w:ind w:hanging="398"/>
        <w:contextualSpacing w:val="0"/>
        <w:jc w:val="both"/>
        <w:rPr>
          <w:rFonts w:ascii="Cambria" w:hAnsi="Cambria"/>
        </w:rPr>
      </w:pPr>
      <w:r w:rsidRPr="005860AD">
        <w:rPr>
          <w:rFonts w:ascii="Cambria" w:hAnsi="Cambria"/>
        </w:rPr>
        <w:t>Wykonawca</w:t>
      </w:r>
      <w:r w:rsidR="00CE5D7F">
        <w:rPr>
          <w:rFonts w:ascii="Cambria" w:hAnsi="Cambria"/>
        </w:rPr>
        <w:t xml:space="preserve"> </w:t>
      </w:r>
      <w:r w:rsidRPr="005860AD">
        <w:rPr>
          <w:rFonts w:ascii="Cambria" w:hAnsi="Cambria"/>
        </w:rPr>
        <w:t>zapłaci</w:t>
      </w:r>
      <w:r w:rsidR="00CE5D7F">
        <w:rPr>
          <w:rFonts w:ascii="Cambria" w:hAnsi="Cambria"/>
        </w:rPr>
        <w:t xml:space="preserve"> </w:t>
      </w:r>
      <w:r w:rsidRPr="005860AD">
        <w:rPr>
          <w:rFonts w:ascii="Cambria" w:hAnsi="Cambria"/>
        </w:rPr>
        <w:t>Zamawiającemu</w:t>
      </w:r>
      <w:r w:rsidR="00CE5D7F">
        <w:rPr>
          <w:rFonts w:ascii="Cambria" w:hAnsi="Cambria"/>
        </w:rPr>
        <w:t xml:space="preserve"> </w:t>
      </w:r>
      <w:r w:rsidRPr="005860AD">
        <w:rPr>
          <w:rFonts w:ascii="Cambria" w:hAnsi="Cambria"/>
        </w:rPr>
        <w:t>kary</w:t>
      </w:r>
      <w:r w:rsidR="00CE5D7F">
        <w:rPr>
          <w:rFonts w:ascii="Cambria" w:hAnsi="Cambria"/>
        </w:rPr>
        <w:t xml:space="preserve"> </w:t>
      </w:r>
      <w:r w:rsidRPr="005860AD">
        <w:rPr>
          <w:rFonts w:ascii="Cambria" w:hAnsi="Cambria"/>
          <w:spacing w:val="-2"/>
        </w:rPr>
        <w:t>umowne:</w:t>
      </w:r>
    </w:p>
    <w:p w14:paraId="7FF6FEA3" w14:textId="77777777" w:rsidR="001E31C6" w:rsidRPr="005860AD" w:rsidRDefault="001E31C6" w:rsidP="000C3A9D">
      <w:pPr>
        <w:pStyle w:val="Akapitzlist"/>
        <w:widowControl w:val="0"/>
        <w:numPr>
          <w:ilvl w:val="1"/>
          <w:numId w:val="25"/>
        </w:numPr>
        <w:tabs>
          <w:tab w:val="left" w:pos="1034"/>
          <w:tab w:val="left" w:pos="1036"/>
        </w:tabs>
        <w:autoSpaceDE w:val="0"/>
        <w:autoSpaceDN w:val="0"/>
        <w:spacing w:line="276" w:lineRule="auto"/>
        <w:ind w:right="194"/>
        <w:contextualSpacing w:val="0"/>
        <w:jc w:val="both"/>
        <w:rPr>
          <w:rFonts w:ascii="Cambria" w:hAnsi="Cambria"/>
        </w:rPr>
      </w:pPr>
      <w:r w:rsidRPr="005860AD">
        <w:rPr>
          <w:rFonts w:ascii="Cambria" w:hAnsi="Cambria"/>
        </w:rPr>
        <w:t xml:space="preserve">za odstąpienie od umowy przez Zamawiającego z przyczyn leżących po stronie Wykonawcy w wysokości </w:t>
      </w:r>
      <w:r w:rsidR="009F76C5">
        <w:rPr>
          <w:rFonts w:ascii="Cambria" w:hAnsi="Cambria"/>
        </w:rPr>
        <w:t>20</w:t>
      </w:r>
      <w:r w:rsidRPr="005860AD">
        <w:rPr>
          <w:rFonts w:ascii="Cambria" w:hAnsi="Cambria"/>
        </w:rPr>
        <w:t>% ceny określonej w §</w:t>
      </w:r>
      <w:r w:rsidR="005860AD">
        <w:rPr>
          <w:rFonts w:ascii="Cambria" w:hAnsi="Cambria"/>
        </w:rPr>
        <w:t>6</w:t>
      </w:r>
      <w:r w:rsidRPr="005860AD">
        <w:rPr>
          <w:rFonts w:ascii="Cambria" w:hAnsi="Cambria"/>
        </w:rPr>
        <w:t xml:space="preserve"> ust. 1,</w:t>
      </w:r>
    </w:p>
    <w:p w14:paraId="4193B07F" w14:textId="608A32F1" w:rsidR="001E31C6" w:rsidRPr="005860AD" w:rsidRDefault="001E31C6" w:rsidP="000C3A9D">
      <w:pPr>
        <w:pStyle w:val="Akapitzlist"/>
        <w:widowControl w:val="0"/>
        <w:numPr>
          <w:ilvl w:val="1"/>
          <w:numId w:val="25"/>
        </w:numPr>
        <w:tabs>
          <w:tab w:val="left" w:pos="1034"/>
          <w:tab w:val="left" w:pos="1036"/>
        </w:tabs>
        <w:autoSpaceDE w:val="0"/>
        <w:autoSpaceDN w:val="0"/>
        <w:spacing w:line="276" w:lineRule="auto"/>
        <w:ind w:right="193"/>
        <w:contextualSpacing w:val="0"/>
        <w:jc w:val="both"/>
        <w:rPr>
          <w:rFonts w:ascii="Cambria" w:hAnsi="Cambria"/>
        </w:rPr>
      </w:pPr>
      <w:r w:rsidRPr="005860AD">
        <w:rPr>
          <w:rFonts w:ascii="Cambria" w:hAnsi="Cambria"/>
        </w:rPr>
        <w:t xml:space="preserve">za niedotrzymanie przez Wykonawcę terminu dostawy przedmiotu umowy określonego w §2ust. </w:t>
      </w:r>
      <w:r w:rsidR="002843A0">
        <w:rPr>
          <w:rFonts w:ascii="Cambria" w:hAnsi="Cambria"/>
        </w:rPr>
        <w:t xml:space="preserve">3 </w:t>
      </w:r>
      <w:r w:rsidRPr="005860AD">
        <w:rPr>
          <w:rFonts w:ascii="Cambria" w:hAnsi="Cambria"/>
        </w:rPr>
        <w:t>w wysokości 0,5% ceny określonej w §</w:t>
      </w:r>
      <w:r w:rsidR="005860AD">
        <w:rPr>
          <w:rFonts w:ascii="Cambria" w:hAnsi="Cambria"/>
        </w:rPr>
        <w:t>6</w:t>
      </w:r>
      <w:r w:rsidRPr="005860AD">
        <w:rPr>
          <w:rFonts w:ascii="Cambria" w:hAnsi="Cambria"/>
        </w:rPr>
        <w:t xml:space="preserve"> ust. 1 za każdy dzień zwłoki, liczony od ostatniego dnia wyznaczonego na dostarczenie przedmiotu umowy,</w:t>
      </w:r>
    </w:p>
    <w:p w14:paraId="59E6C696" w14:textId="77777777" w:rsidR="001E31C6" w:rsidRPr="005860AD" w:rsidRDefault="001E31C6" w:rsidP="000C3A9D">
      <w:pPr>
        <w:pStyle w:val="Akapitzlist"/>
        <w:widowControl w:val="0"/>
        <w:numPr>
          <w:ilvl w:val="1"/>
          <w:numId w:val="25"/>
        </w:numPr>
        <w:tabs>
          <w:tab w:val="left" w:pos="1034"/>
          <w:tab w:val="left" w:pos="1036"/>
        </w:tabs>
        <w:autoSpaceDE w:val="0"/>
        <w:autoSpaceDN w:val="0"/>
        <w:spacing w:line="276" w:lineRule="auto"/>
        <w:ind w:right="205"/>
        <w:contextualSpacing w:val="0"/>
        <w:jc w:val="both"/>
        <w:rPr>
          <w:rFonts w:ascii="Cambria" w:hAnsi="Cambria"/>
        </w:rPr>
      </w:pPr>
      <w:r w:rsidRPr="005860AD">
        <w:rPr>
          <w:rFonts w:ascii="Cambria" w:hAnsi="Cambria"/>
        </w:rPr>
        <w:t>za zwłokę w usunięciu wad stwierdzonych w okresie gw</w:t>
      </w:r>
      <w:r w:rsidR="009F76C5">
        <w:rPr>
          <w:rFonts w:ascii="Cambria" w:hAnsi="Cambria"/>
        </w:rPr>
        <w:t>arancji, rękojmi w wysokości 0,2</w:t>
      </w:r>
      <w:r w:rsidRPr="005860AD">
        <w:rPr>
          <w:rFonts w:ascii="Cambria" w:hAnsi="Cambria"/>
        </w:rPr>
        <w:t>% ceny określonej w §</w:t>
      </w:r>
      <w:r w:rsidR="005860AD">
        <w:rPr>
          <w:rFonts w:ascii="Cambria" w:hAnsi="Cambria"/>
        </w:rPr>
        <w:t>6</w:t>
      </w:r>
      <w:r w:rsidRPr="005860AD">
        <w:rPr>
          <w:rFonts w:ascii="Cambria" w:hAnsi="Cambria"/>
        </w:rPr>
        <w:t xml:space="preserve"> ust. 1 za każdy dzień zwłoki, liczony od dnia wyznaczonego na usunięcie wady</w:t>
      </w:r>
      <w:r w:rsidR="005D784B">
        <w:rPr>
          <w:rFonts w:ascii="Cambria" w:hAnsi="Cambria"/>
        </w:rPr>
        <w:t>.</w:t>
      </w:r>
    </w:p>
    <w:p w14:paraId="055D4927" w14:textId="77777777" w:rsidR="001E31C6" w:rsidRPr="005860AD" w:rsidRDefault="001E31C6">
      <w:pPr>
        <w:pStyle w:val="Akapitzlist"/>
        <w:widowControl w:val="0"/>
        <w:numPr>
          <w:ilvl w:val="0"/>
          <w:numId w:val="24"/>
        </w:numPr>
        <w:tabs>
          <w:tab w:val="left" w:pos="516"/>
          <w:tab w:val="left" w:pos="518"/>
        </w:tabs>
        <w:autoSpaceDE w:val="0"/>
        <w:autoSpaceDN w:val="0"/>
        <w:spacing w:before="1" w:line="276" w:lineRule="auto"/>
        <w:ind w:left="518" w:right="197"/>
        <w:contextualSpacing w:val="0"/>
        <w:jc w:val="both"/>
        <w:rPr>
          <w:rFonts w:ascii="Cambria" w:hAnsi="Cambria"/>
        </w:rPr>
      </w:pPr>
      <w:r w:rsidRPr="005860AD">
        <w:rPr>
          <w:rFonts w:ascii="Cambria" w:hAnsi="Cambria"/>
        </w:rPr>
        <w:t>Kary umowne mogą być potrącone z wynagrodzenia przysługującego Wykonawcy</w:t>
      </w:r>
      <w:r w:rsidR="00D60378">
        <w:rPr>
          <w:rFonts w:ascii="Cambria" w:hAnsi="Cambria"/>
        </w:rPr>
        <w:t>.</w:t>
      </w:r>
      <w:r w:rsidRPr="005860AD">
        <w:rPr>
          <w:rFonts w:ascii="Cambria" w:hAnsi="Cambria"/>
        </w:rPr>
        <w:t xml:space="preserve"> W przypadku braku możliwości</w:t>
      </w:r>
      <w:r w:rsidR="00CE5D7F">
        <w:rPr>
          <w:rFonts w:ascii="Cambria" w:hAnsi="Cambria"/>
        </w:rPr>
        <w:t xml:space="preserve"> </w:t>
      </w:r>
      <w:r w:rsidRPr="005860AD">
        <w:rPr>
          <w:rFonts w:ascii="Cambria" w:hAnsi="Cambria"/>
        </w:rPr>
        <w:t>potrącenia będą płatne przelewem na konto bankowe Zamawiającego wskazane w wezwaniu do zapłaty, w terminie 7 dni od dnia otrzymania przez Wykonawcę wezwania do ich zapłaty.</w:t>
      </w:r>
    </w:p>
    <w:p w14:paraId="66CC1CC8" w14:textId="77777777" w:rsidR="001E31C6" w:rsidRDefault="001E31C6">
      <w:pPr>
        <w:pStyle w:val="Akapitzlist"/>
        <w:widowControl w:val="0"/>
        <w:numPr>
          <w:ilvl w:val="0"/>
          <w:numId w:val="24"/>
        </w:numPr>
        <w:tabs>
          <w:tab w:val="left" w:pos="516"/>
          <w:tab w:val="left" w:pos="518"/>
        </w:tabs>
        <w:autoSpaceDE w:val="0"/>
        <w:autoSpaceDN w:val="0"/>
        <w:spacing w:before="1" w:line="276" w:lineRule="auto"/>
        <w:ind w:left="518" w:right="201"/>
        <w:contextualSpacing w:val="0"/>
        <w:jc w:val="both"/>
        <w:rPr>
          <w:rFonts w:ascii="Cambria" w:hAnsi="Cambria"/>
        </w:rPr>
      </w:pPr>
      <w:r w:rsidRPr="005860AD">
        <w:rPr>
          <w:rFonts w:ascii="Cambria" w:hAnsi="Cambria"/>
        </w:rPr>
        <w:t>Zapłata kar umownych nie stanowi przeszkody do dochodzenia odszkodowania za szkody przewyższające wysokość kar umownych na zasadach ogólnych.</w:t>
      </w:r>
    </w:p>
    <w:p w14:paraId="3F7906AA" w14:textId="77777777" w:rsidR="000C3A9D" w:rsidRPr="00CA4ED8" w:rsidRDefault="000C3A9D" w:rsidP="000C3A9D">
      <w:pPr>
        <w:numPr>
          <w:ilvl w:val="0"/>
          <w:numId w:val="24"/>
        </w:numPr>
        <w:suppressAutoHyphens w:val="0"/>
        <w:autoSpaceDE w:val="0"/>
        <w:autoSpaceDN w:val="0"/>
        <w:adjustRightInd w:val="0"/>
        <w:spacing w:after="0"/>
        <w:contextualSpacing/>
        <w:jc w:val="both"/>
        <w:rPr>
          <w:rFonts w:ascii="Cambria" w:eastAsia="Calibri" w:hAnsi="Cambria"/>
          <w:color w:val="000000"/>
          <w:sz w:val="24"/>
          <w:szCs w:val="24"/>
          <w:lang w:eastAsia="en-US"/>
        </w:rPr>
      </w:pPr>
      <w:bookmarkStart w:id="2" w:name="_Hlk208565772"/>
      <w:r w:rsidRPr="00CA4ED8">
        <w:rPr>
          <w:rFonts w:ascii="Cambria" w:hAnsi="Cambria"/>
          <w:color w:val="000000"/>
          <w:sz w:val="24"/>
          <w:szCs w:val="24"/>
        </w:rPr>
        <w:t xml:space="preserve">Strony zastrzegają możliwość kumulatywnego naliczania kar umownych z różnych tytułów. Łączna maksymalna wysokość kar umownych, które może naliczyć, każda ze stron wynosi </w:t>
      </w:r>
      <w:r>
        <w:rPr>
          <w:rFonts w:ascii="Cambria" w:eastAsia="Calibri" w:hAnsi="Cambria"/>
          <w:color w:val="000000"/>
          <w:sz w:val="24"/>
          <w:szCs w:val="24"/>
          <w:lang w:eastAsia="en-US"/>
        </w:rPr>
        <w:t>30</w:t>
      </w:r>
      <w:r w:rsidRPr="00CA4ED8">
        <w:rPr>
          <w:rFonts w:ascii="Cambria" w:hAnsi="Cambria"/>
          <w:color w:val="000000"/>
          <w:sz w:val="24"/>
          <w:szCs w:val="24"/>
        </w:rPr>
        <w:t xml:space="preserve">% wynagrodzenia umownego brutto, o którym mowa w § </w:t>
      </w:r>
      <w:r>
        <w:rPr>
          <w:rFonts w:ascii="Cambria" w:hAnsi="Cambria"/>
          <w:color w:val="000000"/>
          <w:sz w:val="24"/>
          <w:szCs w:val="24"/>
        </w:rPr>
        <w:t>6</w:t>
      </w:r>
      <w:r w:rsidRPr="00CA4ED8">
        <w:rPr>
          <w:rFonts w:ascii="Cambria" w:hAnsi="Cambria"/>
          <w:color w:val="000000"/>
          <w:sz w:val="24"/>
          <w:szCs w:val="24"/>
        </w:rPr>
        <w:t xml:space="preserve"> ust. 1 umowy.</w:t>
      </w:r>
    </w:p>
    <w:bookmarkEnd w:id="2"/>
    <w:p w14:paraId="210171B7" w14:textId="77777777" w:rsidR="005860AD" w:rsidRPr="000C3A9D" w:rsidRDefault="001E31C6" w:rsidP="00772C12">
      <w:pPr>
        <w:spacing w:after="0"/>
        <w:ind w:right="-2"/>
        <w:jc w:val="center"/>
        <w:rPr>
          <w:rFonts w:ascii="Cambria" w:hAnsi="Cambria"/>
          <w:b/>
          <w:sz w:val="24"/>
          <w:szCs w:val="24"/>
        </w:rPr>
      </w:pPr>
      <w:r w:rsidRPr="000C3A9D">
        <w:rPr>
          <w:rFonts w:ascii="Cambria" w:hAnsi="Cambria"/>
          <w:b/>
          <w:spacing w:val="-5"/>
          <w:sz w:val="24"/>
          <w:szCs w:val="24"/>
        </w:rPr>
        <w:t>§</w:t>
      </w:r>
      <w:r w:rsidR="004B4AC7" w:rsidRPr="000C3A9D">
        <w:rPr>
          <w:rFonts w:ascii="Cambria" w:hAnsi="Cambria"/>
          <w:b/>
          <w:spacing w:val="-5"/>
          <w:sz w:val="24"/>
          <w:szCs w:val="24"/>
        </w:rPr>
        <w:t>12</w:t>
      </w:r>
    </w:p>
    <w:p w14:paraId="4F7437AC" w14:textId="77777777" w:rsidR="001E31C6" w:rsidRPr="000C3A9D" w:rsidRDefault="001E31C6" w:rsidP="00772C12">
      <w:pPr>
        <w:tabs>
          <w:tab w:val="left" w:pos="9072"/>
        </w:tabs>
        <w:spacing w:after="0"/>
        <w:ind w:right="-2"/>
        <w:jc w:val="center"/>
        <w:rPr>
          <w:rFonts w:ascii="Cambria" w:hAnsi="Cambria"/>
          <w:b/>
          <w:spacing w:val="-4"/>
          <w:sz w:val="24"/>
          <w:szCs w:val="24"/>
        </w:rPr>
      </w:pPr>
      <w:r w:rsidRPr="000C3A9D">
        <w:rPr>
          <w:rFonts w:ascii="Cambria" w:hAnsi="Cambria"/>
          <w:b/>
          <w:sz w:val="24"/>
          <w:szCs w:val="24"/>
        </w:rPr>
        <w:t>Warunki</w:t>
      </w:r>
      <w:r w:rsidR="00CE5D7F">
        <w:rPr>
          <w:rFonts w:ascii="Cambria" w:hAnsi="Cambria"/>
          <w:b/>
          <w:sz w:val="24"/>
          <w:szCs w:val="24"/>
        </w:rPr>
        <w:t xml:space="preserve"> </w:t>
      </w:r>
      <w:r w:rsidRPr="000C3A9D">
        <w:rPr>
          <w:rFonts w:ascii="Cambria" w:hAnsi="Cambria"/>
          <w:b/>
          <w:sz w:val="24"/>
          <w:szCs w:val="24"/>
        </w:rPr>
        <w:t>odstąpienia</w:t>
      </w:r>
      <w:r w:rsidR="00CE5D7F">
        <w:rPr>
          <w:rFonts w:ascii="Cambria" w:hAnsi="Cambria"/>
          <w:b/>
          <w:sz w:val="24"/>
          <w:szCs w:val="24"/>
        </w:rPr>
        <w:t xml:space="preserve"> </w:t>
      </w:r>
      <w:r w:rsidRPr="000C3A9D">
        <w:rPr>
          <w:rFonts w:ascii="Cambria" w:hAnsi="Cambria"/>
          <w:b/>
          <w:sz w:val="24"/>
          <w:szCs w:val="24"/>
        </w:rPr>
        <w:t>od</w:t>
      </w:r>
      <w:r w:rsidR="00CE5D7F">
        <w:rPr>
          <w:rFonts w:ascii="Cambria" w:hAnsi="Cambria"/>
          <w:b/>
          <w:sz w:val="24"/>
          <w:szCs w:val="24"/>
        </w:rPr>
        <w:t xml:space="preserve"> </w:t>
      </w:r>
      <w:r w:rsidRPr="000C3A9D">
        <w:rPr>
          <w:rFonts w:ascii="Cambria" w:hAnsi="Cambria"/>
          <w:b/>
          <w:spacing w:val="-4"/>
          <w:sz w:val="24"/>
          <w:szCs w:val="24"/>
        </w:rPr>
        <w:t>umowy</w:t>
      </w:r>
    </w:p>
    <w:p w14:paraId="3888922F" w14:textId="77777777" w:rsidR="001E31C6" w:rsidRPr="000C3A9D" w:rsidRDefault="001E31C6" w:rsidP="00151709">
      <w:pPr>
        <w:pStyle w:val="Akapitzlist"/>
        <w:widowControl w:val="0"/>
        <w:numPr>
          <w:ilvl w:val="0"/>
          <w:numId w:val="26"/>
        </w:numPr>
        <w:tabs>
          <w:tab w:val="left" w:pos="142"/>
          <w:tab w:val="left" w:pos="284"/>
        </w:tabs>
        <w:autoSpaceDE w:val="0"/>
        <w:autoSpaceDN w:val="0"/>
        <w:spacing w:line="276" w:lineRule="auto"/>
        <w:ind w:left="142" w:hanging="142"/>
        <w:contextualSpacing w:val="0"/>
        <w:jc w:val="both"/>
        <w:rPr>
          <w:rFonts w:ascii="Cambria" w:hAnsi="Cambria"/>
        </w:rPr>
      </w:pPr>
      <w:r w:rsidRPr="000C3A9D">
        <w:rPr>
          <w:rFonts w:ascii="Cambria" w:hAnsi="Cambria"/>
        </w:rPr>
        <w:t>Zamawiający</w:t>
      </w:r>
      <w:r w:rsidR="00CE5D7F">
        <w:rPr>
          <w:rFonts w:ascii="Cambria" w:hAnsi="Cambria"/>
        </w:rPr>
        <w:t xml:space="preserve"> </w:t>
      </w:r>
      <w:r w:rsidRPr="000C3A9D">
        <w:rPr>
          <w:rFonts w:ascii="Cambria" w:hAnsi="Cambria"/>
        </w:rPr>
        <w:t>może</w:t>
      </w:r>
      <w:r w:rsidR="00CE5D7F">
        <w:rPr>
          <w:rFonts w:ascii="Cambria" w:hAnsi="Cambria"/>
        </w:rPr>
        <w:t xml:space="preserve"> </w:t>
      </w:r>
      <w:r w:rsidRPr="000C3A9D">
        <w:rPr>
          <w:rFonts w:ascii="Cambria" w:hAnsi="Cambria"/>
        </w:rPr>
        <w:t>odstąpić</w:t>
      </w:r>
      <w:r w:rsidR="00CE5D7F">
        <w:rPr>
          <w:rFonts w:ascii="Cambria" w:hAnsi="Cambria"/>
        </w:rPr>
        <w:t xml:space="preserve"> </w:t>
      </w:r>
      <w:r w:rsidRPr="000C3A9D">
        <w:rPr>
          <w:rFonts w:ascii="Cambria" w:hAnsi="Cambria"/>
        </w:rPr>
        <w:t>od</w:t>
      </w:r>
      <w:r w:rsidR="00CE5D7F">
        <w:rPr>
          <w:rFonts w:ascii="Cambria" w:hAnsi="Cambria"/>
        </w:rPr>
        <w:t xml:space="preserve"> </w:t>
      </w:r>
      <w:r w:rsidRPr="000C3A9D">
        <w:rPr>
          <w:rFonts w:ascii="Cambria" w:hAnsi="Cambria"/>
        </w:rPr>
        <w:t>umowy</w:t>
      </w:r>
      <w:r w:rsidR="00CE5D7F">
        <w:rPr>
          <w:rFonts w:ascii="Cambria" w:hAnsi="Cambria"/>
        </w:rPr>
        <w:t xml:space="preserve"> </w:t>
      </w:r>
      <w:r w:rsidRPr="000C3A9D">
        <w:rPr>
          <w:rFonts w:ascii="Cambria" w:hAnsi="Cambria"/>
        </w:rPr>
        <w:t>w</w:t>
      </w:r>
      <w:r w:rsidR="00CE5D7F">
        <w:rPr>
          <w:rFonts w:ascii="Cambria" w:hAnsi="Cambria"/>
        </w:rPr>
        <w:t xml:space="preserve"> </w:t>
      </w:r>
      <w:r w:rsidRPr="000C3A9D">
        <w:rPr>
          <w:rFonts w:ascii="Cambria" w:hAnsi="Cambria"/>
          <w:spacing w:val="-2"/>
        </w:rPr>
        <w:t>przypadku:</w:t>
      </w:r>
    </w:p>
    <w:p w14:paraId="6A5CE09A" w14:textId="77777777" w:rsidR="005860AD" w:rsidRPr="000C3A9D" w:rsidRDefault="001E31C6" w:rsidP="00151709">
      <w:pPr>
        <w:pStyle w:val="Akapitzlist"/>
        <w:numPr>
          <w:ilvl w:val="1"/>
          <w:numId w:val="26"/>
        </w:numPr>
        <w:spacing w:line="276" w:lineRule="auto"/>
        <w:ind w:hanging="234"/>
        <w:jc w:val="both"/>
        <w:rPr>
          <w:rFonts w:ascii="Cambria" w:hAnsi="Cambria"/>
        </w:rPr>
      </w:pPr>
      <w:r w:rsidRPr="000C3A9D">
        <w:rPr>
          <w:rFonts w:ascii="Cambria" w:hAnsi="Cambria"/>
        </w:rPr>
        <w:t>zaistnienia istotnej zmiany okoliczności powodującej, że wykonanie umowy nie leży w interesie publicznym, czego nie można było przewidzieć w chwili zawarcia umowy – w terminie 30 dni od powzięcia wiadomości o powyższych</w:t>
      </w:r>
      <w:r w:rsidR="00CE5D7F">
        <w:rPr>
          <w:rFonts w:ascii="Cambria" w:hAnsi="Cambria"/>
        </w:rPr>
        <w:t xml:space="preserve"> </w:t>
      </w:r>
      <w:r w:rsidRPr="000C3A9D">
        <w:rPr>
          <w:rFonts w:ascii="Cambria" w:hAnsi="Cambria"/>
        </w:rPr>
        <w:t>okolicznościach. W takim przypadku Wykonawca może żądać jedynie wynagrodzenia należnego mu z tytułu wykonania części umowy.</w:t>
      </w:r>
    </w:p>
    <w:p w14:paraId="08215162" w14:textId="77777777" w:rsidR="001E31C6" w:rsidRPr="000C3A9D" w:rsidRDefault="001E31C6" w:rsidP="00151709">
      <w:pPr>
        <w:pStyle w:val="Akapitzlist"/>
        <w:numPr>
          <w:ilvl w:val="1"/>
          <w:numId w:val="26"/>
        </w:numPr>
        <w:spacing w:line="276" w:lineRule="auto"/>
        <w:jc w:val="both"/>
        <w:rPr>
          <w:rFonts w:ascii="Cambria" w:hAnsi="Cambria"/>
        </w:rPr>
      </w:pPr>
      <w:r w:rsidRPr="000C3A9D">
        <w:rPr>
          <w:rFonts w:ascii="Cambria" w:hAnsi="Cambria"/>
        </w:rPr>
        <w:t>zaniechania realizacji dostawy z przyczyn, za które odpowiada Wykonawca terminie 30 dni od powzięcia informacji o przyczynie będącej podstawą odstąpienia.</w:t>
      </w:r>
    </w:p>
    <w:p w14:paraId="013BE37D" w14:textId="77777777" w:rsidR="00151709" w:rsidRPr="00151709" w:rsidRDefault="001E31C6" w:rsidP="00151709">
      <w:pPr>
        <w:pStyle w:val="Akapitzlist"/>
        <w:widowControl w:val="0"/>
        <w:numPr>
          <w:ilvl w:val="0"/>
          <w:numId w:val="26"/>
        </w:numPr>
        <w:tabs>
          <w:tab w:val="left" w:pos="284"/>
        </w:tabs>
        <w:autoSpaceDE w:val="0"/>
        <w:autoSpaceDN w:val="0"/>
        <w:spacing w:line="276" w:lineRule="auto"/>
        <w:ind w:left="284" w:right="203" w:hanging="284"/>
        <w:contextualSpacing w:val="0"/>
        <w:jc w:val="both"/>
        <w:rPr>
          <w:rFonts w:ascii="Cambria" w:hAnsi="Cambria"/>
        </w:rPr>
      </w:pPr>
      <w:r w:rsidRPr="00151709">
        <w:rPr>
          <w:rFonts w:ascii="Cambria" w:hAnsi="Cambria"/>
        </w:rPr>
        <w:t>Zamawiający</w:t>
      </w:r>
      <w:r w:rsidR="00CE5D7F">
        <w:rPr>
          <w:rFonts w:ascii="Cambria" w:hAnsi="Cambria"/>
        </w:rPr>
        <w:t xml:space="preserve"> </w:t>
      </w:r>
      <w:r w:rsidRPr="00151709">
        <w:rPr>
          <w:rFonts w:ascii="Cambria" w:hAnsi="Cambria"/>
        </w:rPr>
        <w:t>może</w:t>
      </w:r>
      <w:r w:rsidR="00CE5D7F">
        <w:rPr>
          <w:rFonts w:ascii="Cambria" w:hAnsi="Cambria"/>
        </w:rPr>
        <w:t xml:space="preserve"> </w:t>
      </w:r>
      <w:r w:rsidRPr="00151709">
        <w:rPr>
          <w:rFonts w:ascii="Cambria" w:hAnsi="Cambria"/>
        </w:rPr>
        <w:t>wykonać</w:t>
      </w:r>
      <w:r w:rsidR="00CE5D7F">
        <w:rPr>
          <w:rFonts w:ascii="Cambria" w:hAnsi="Cambria"/>
        </w:rPr>
        <w:t xml:space="preserve"> </w:t>
      </w:r>
      <w:r w:rsidRPr="00151709">
        <w:rPr>
          <w:rFonts w:ascii="Cambria" w:hAnsi="Cambria"/>
        </w:rPr>
        <w:t>prawo</w:t>
      </w:r>
      <w:r w:rsidR="00CE5D7F">
        <w:rPr>
          <w:rFonts w:ascii="Cambria" w:hAnsi="Cambria"/>
        </w:rPr>
        <w:t xml:space="preserve"> </w:t>
      </w:r>
      <w:r w:rsidRPr="00151709">
        <w:rPr>
          <w:rFonts w:ascii="Cambria" w:hAnsi="Cambria"/>
        </w:rPr>
        <w:t>odstąpienia poprzez</w:t>
      </w:r>
      <w:r w:rsidR="00CE5D7F">
        <w:rPr>
          <w:rFonts w:ascii="Cambria" w:hAnsi="Cambria"/>
        </w:rPr>
        <w:t xml:space="preserve"> </w:t>
      </w:r>
      <w:r w:rsidRPr="00151709">
        <w:rPr>
          <w:rFonts w:ascii="Cambria" w:hAnsi="Cambria"/>
        </w:rPr>
        <w:t>złożenie</w:t>
      </w:r>
      <w:r w:rsidR="00CE5D7F">
        <w:rPr>
          <w:rFonts w:ascii="Cambria" w:hAnsi="Cambria"/>
        </w:rPr>
        <w:t xml:space="preserve"> </w:t>
      </w:r>
      <w:r w:rsidRPr="00151709">
        <w:rPr>
          <w:rFonts w:ascii="Cambria" w:hAnsi="Cambria"/>
        </w:rPr>
        <w:t>oświadczenia</w:t>
      </w:r>
      <w:r w:rsidR="00CE5D7F">
        <w:rPr>
          <w:rFonts w:ascii="Cambria" w:hAnsi="Cambria"/>
        </w:rPr>
        <w:t xml:space="preserve"> </w:t>
      </w:r>
      <w:r w:rsidRPr="00151709">
        <w:rPr>
          <w:rFonts w:ascii="Cambria" w:hAnsi="Cambria"/>
        </w:rPr>
        <w:t>w</w:t>
      </w:r>
      <w:r w:rsidR="00CE5D7F">
        <w:rPr>
          <w:rFonts w:ascii="Cambria" w:hAnsi="Cambria"/>
        </w:rPr>
        <w:t xml:space="preserve"> </w:t>
      </w:r>
      <w:r w:rsidRPr="00151709">
        <w:rPr>
          <w:rFonts w:ascii="Cambria" w:hAnsi="Cambria"/>
        </w:rPr>
        <w:t>formie</w:t>
      </w:r>
      <w:r w:rsidR="00CE5D7F">
        <w:rPr>
          <w:rFonts w:ascii="Cambria" w:hAnsi="Cambria"/>
        </w:rPr>
        <w:t xml:space="preserve"> </w:t>
      </w:r>
      <w:r w:rsidRPr="00151709">
        <w:rPr>
          <w:rFonts w:ascii="Cambria" w:hAnsi="Cambria"/>
        </w:rPr>
        <w:t>pisemnej</w:t>
      </w:r>
      <w:r w:rsidR="00CE5D7F">
        <w:rPr>
          <w:rFonts w:ascii="Cambria" w:hAnsi="Cambria"/>
        </w:rPr>
        <w:t xml:space="preserve"> </w:t>
      </w:r>
      <w:r w:rsidRPr="00151709">
        <w:rPr>
          <w:rFonts w:ascii="Cambria" w:hAnsi="Cambria"/>
        </w:rPr>
        <w:t>pod rygorem nieważności</w:t>
      </w:r>
      <w:r w:rsidR="00D60378">
        <w:rPr>
          <w:rFonts w:ascii="Cambria" w:hAnsi="Cambria"/>
        </w:rPr>
        <w:t xml:space="preserve">. </w:t>
      </w:r>
    </w:p>
    <w:p w14:paraId="7192DF70" w14:textId="77777777" w:rsidR="00105495" w:rsidRDefault="00105495" w:rsidP="00151709">
      <w:pPr>
        <w:pStyle w:val="Akapitzlist"/>
        <w:widowControl w:val="0"/>
        <w:tabs>
          <w:tab w:val="left" w:pos="284"/>
        </w:tabs>
        <w:autoSpaceDE w:val="0"/>
        <w:autoSpaceDN w:val="0"/>
        <w:spacing w:line="276" w:lineRule="auto"/>
        <w:ind w:left="284" w:right="203"/>
        <w:contextualSpacing w:val="0"/>
        <w:jc w:val="center"/>
        <w:rPr>
          <w:rStyle w:val="s1"/>
          <w:rFonts w:ascii="Cambria" w:hAnsi="Cambria" w:cs="Cambria"/>
          <w:b/>
          <w:sz w:val="24"/>
          <w:szCs w:val="24"/>
        </w:rPr>
      </w:pPr>
    </w:p>
    <w:p w14:paraId="2A92D243" w14:textId="77777777" w:rsidR="00023D82" w:rsidRPr="00151709" w:rsidRDefault="00023D82" w:rsidP="00151709">
      <w:pPr>
        <w:pStyle w:val="Akapitzlist"/>
        <w:widowControl w:val="0"/>
        <w:tabs>
          <w:tab w:val="left" w:pos="284"/>
        </w:tabs>
        <w:autoSpaceDE w:val="0"/>
        <w:autoSpaceDN w:val="0"/>
        <w:spacing w:line="276" w:lineRule="auto"/>
        <w:ind w:left="284" w:right="203"/>
        <w:contextualSpacing w:val="0"/>
        <w:jc w:val="center"/>
        <w:rPr>
          <w:rFonts w:ascii="Cambria" w:hAnsi="Cambria"/>
        </w:rPr>
      </w:pPr>
      <w:r w:rsidRPr="00151709">
        <w:rPr>
          <w:rStyle w:val="s1"/>
          <w:rFonts w:ascii="Cambria" w:hAnsi="Cambria" w:cs="Cambria"/>
          <w:b/>
          <w:sz w:val="24"/>
          <w:szCs w:val="24"/>
        </w:rPr>
        <w:t xml:space="preserve">§ </w:t>
      </w:r>
      <w:r w:rsidR="001B5B02" w:rsidRPr="00151709">
        <w:rPr>
          <w:rFonts w:ascii="Cambria" w:hAnsi="Cambria" w:cs="Cambria"/>
          <w:b/>
        </w:rPr>
        <w:t>1</w:t>
      </w:r>
      <w:r w:rsidR="004B4AC7" w:rsidRPr="00151709">
        <w:rPr>
          <w:rFonts w:ascii="Cambria" w:hAnsi="Cambria" w:cs="Cambria"/>
          <w:b/>
        </w:rPr>
        <w:t>3</w:t>
      </w:r>
    </w:p>
    <w:p w14:paraId="5D991C0B" w14:textId="77777777" w:rsidR="00023D82" w:rsidRPr="00C571CB" w:rsidRDefault="00023D82" w:rsidP="00C571CB">
      <w:pPr>
        <w:pStyle w:val="p2"/>
        <w:spacing w:line="276" w:lineRule="auto"/>
        <w:jc w:val="center"/>
        <w:rPr>
          <w:rFonts w:ascii="Cambria" w:hAnsi="Cambria" w:cs="Cambria"/>
          <w:b/>
          <w:sz w:val="24"/>
          <w:szCs w:val="24"/>
        </w:rPr>
      </w:pPr>
      <w:r w:rsidRPr="00C571CB">
        <w:rPr>
          <w:rFonts w:ascii="Cambria" w:hAnsi="Cambria" w:cs="Cambria"/>
          <w:b/>
          <w:sz w:val="24"/>
          <w:szCs w:val="24"/>
        </w:rPr>
        <w:t>Zmiany postanowień umowy</w:t>
      </w:r>
    </w:p>
    <w:p w14:paraId="55D5CBAE" w14:textId="77777777" w:rsidR="00C571CB" w:rsidRPr="005860AD" w:rsidRDefault="00C571CB" w:rsidP="004F73FF">
      <w:pPr>
        <w:pStyle w:val="Akapitzlist"/>
        <w:widowControl w:val="0"/>
        <w:numPr>
          <w:ilvl w:val="0"/>
          <w:numId w:val="27"/>
        </w:numPr>
        <w:tabs>
          <w:tab w:val="left" w:pos="516"/>
          <w:tab w:val="left" w:pos="518"/>
        </w:tabs>
        <w:autoSpaceDE w:val="0"/>
        <w:autoSpaceDN w:val="0"/>
        <w:spacing w:line="276" w:lineRule="auto"/>
        <w:ind w:left="518" w:right="-2" w:hanging="360"/>
        <w:contextualSpacing w:val="0"/>
        <w:jc w:val="both"/>
        <w:rPr>
          <w:rFonts w:ascii="Cambria" w:hAnsi="Cambria"/>
        </w:rPr>
      </w:pPr>
      <w:bookmarkStart w:id="3" w:name="_Hlk136864894"/>
      <w:r w:rsidRPr="005860AD">
        <w:rPr>
          <w:rFonts w:ascii="Cambria" w:hAnsi="Cambria"/>
        </w:rPr>
        <w:t>Na podstawie art. 455 Ustawy Pzp, Zamawiający przewiduje możliwość dokonania zmian postanowień zawartej umowy w stosunku do treści oferty na podstawie, której dokonano</w:t>
      </w:r>
      <w:r w:rsidR="00CE5D7F">
        <w:rPr>
          <w:rFonts w:ascii="Cambria" w:hAnsi="Cambria"/>
        </w:rPr>
        <w:t xml:space="preserve"> </w:t>
      </w:r>
      <w:r w:rsidRPr="005860AD">
        <w:rPr>
          <w:rFonts w:ascii="Cambria" w:hAnsi="Cambria"/>
        </w:rPr>
        <w:t>wyboru Wykonawcy, w następujących przypadkach:</w:t>
      </w:r>
    </w:p>
    <w:p w14:paraId="05F3AB74" w14:textId="77777777" w:rsidR="00C571CB" w:rsidRPr="005860AD" w:rsidRDefault="00C571CB" w:rsidP="004F73FF">
      <w:pPr>
        <w:pStyle w:val="Akapitzlist"/>
        <w:widowControl w:val="0"/>
        <w:numPr>
          <w:ilvl w:val="1"/>
          <w:numId w:val="27"/>
        </w:numPr>
        <w:tabs>
          <w:tab w:val="left" w:pos="1034"/>
          <w:tab w:val="left" w:pos="1036"/>
        </w:tabs>
        <w:autoSpaceDE w:val="0"/>
        <w:autoSpaceDN w:val="0"/>
        <w:spacing w:line="276" w:lineRule="auto"/>
        <w:ind w:right="-2"/>
        <w:contextualSpacing w:val="0"/>
        <w:jc w:val="both"/>
        <w:rPr>
          <w:rFonts w:ascii="Cambria" w:hAnsi="Cambria"/>
        </w:rPr>
      </w:pPr>
      <w:r w:rsidRPr="005860AD">
        <w:rPr>
          <w:rFonts w:ascii="Cambria" w:hAnsi="Cambria"/>
        </w:rPr>
        <w:t>zmiany wynagrodzenia Wykonawcy – jeśli na podstawie odrębnych przepisów nastąpią zmiany stawek podatku: w takiej sytuacji stosuje się stawkę podatku VAT aktualną na dzień wystawienia faktury VAT,</w:t>
      </w:r>
    </w:p>
    <w:p w14:paraId="7005416D" w14:textId="77777777" w:rsidR="00C571CB" w:rsidRPr="005860AD" w:rsidRDefault="00C571CB" w:rsidP="004F73FF">
      <w:pPr>
        <w:pStyle w:val="Akapitzlist"/>
        <w:widowControl w:val="0"/>
        <w:numPr>
          <w:ilvl w:val="1"/>
          <w:numId w:val="27"/>
        </w:numPr>
        <w:tabs>
          <w:tab w:val="left" w:pos="1034"/>
          <w:tab w:val="left" w:pos="1036"/>
        </w:tabs>
        <w:autoSpaceDE w:val="0"/>
        <w:autoSpaceDN w:val="0"/>
        <w:spacing w:line="276" w:lineRule="auto"/>
        <w:ind w:right="-2"/>
        <w:contextualSpacing w:val="0"/>
        <w:jc w:val="both"/>
        <w:rPr>
          <w:rFonts w:ascii="Cambria" w:hAnsi="Cambria"/>
        </w:rPr>
      </w:pPr>
      <w:r w:rsidRPr="005860AD">
        <w:rPr>
          <w:rFonts w:ascii="Cambria" w:hAnsi="Cambria"/>
        </w:rPr>
        <w:t>aktualizacji danych Wykonawcy i Zamawiającego poprzez: zmianę nazwy, zmianę adresu siedziby, zmianę formy prawnej itp.,</w:t>
      </w:r>
    </w:p>
    <w:p w14:paraId="14ABECF5" w14:textId="2095D632" w:rsidR="00C571CB" w:rsidRPr="004B4AC7" w:rsidRDefault="00C571CB" w:rsidP="004F73FF">
      <w:pPr>
        <w:pStyle w:val="Akapitzlist"/>
        <w:widowControl w:val="0"/>
        <w:numPr>
          <w:ilvl w:val="1"/>
          <w:numId w:val="27"/>
        </w:numPr>
        <w:tabs>
          <w:tab w:val="left" w:pos="1034"/>
          <w:tab w:val="left" w:pos="1036"/>
        </w:tabs>
        <w:autoSpaceDE w:val="0"/>
        <w:autoSpaceDN w:val="0"/>
        <w:spacing w:line="276" w:lineRule="auto"/>
        <w:ind w:right="-2"/>
        <w:contextualSpacing w:val="0"/>
        <w:jc w:val="both"/>
        <w:rPr>
          <w:rFonts w:ascii="Cambria" w:hAnsi="Cambria"/>
        </w:rPr>
      </w:pPr>
      <w:r w:rsidRPr="005860AD">
        <w:rPr>
          <w:rFonts w:ascii="Cambria" w:hAnsi="Cambria"/>
        </w:rPr>
        <w:t>zmiany terminów</w:t>
      </w:r>
      <w:r w:rsidR="00CE5D7F">
        <w:rPr>
          <w:rFonts w:ascii="Cambria" w:hAnsi="Cambria"/>
        </w:rPr>
        <w:t xml:space="preserve"> </w:t>
      </w:r>
      <w:r w:rsidRPr="005860AD">
        <w:rPr>
          <w:rFonts w:ascii="Cambria" w:hAnsi="Cambria"/>
        </w:rPr>
        <w:t>realizacji</w:t>
      </w:r>
      <w:r w:rsidR="00CE5D7F">
        <w:rPr>
          <w:rFonts w:ascii="Cambria" w:hAnsi="Cambria"/>
        </w:rPr>
        <w:t xml:space="preserve"> </w:t>
      </w:r>
      <w:r w:rsidRPr="005860AD">
        <w:rPr>
          <w:rFonts w:ascii="Cambria" w:hAnsi="Cambria"/>
        </w:rPr>
        <w:t>przedmiotu zamówienia z</w:t>
      </w:r>
      <w:r w:rsidR="00CE5D7F">
        <w:rPr>
          <w:rFonts w:ascii="Cambria" w:hAnsi="Cambria"/>
        </w:rPr>
        <w:t xml:space="preserve"> </w:t>
      </w:r>
      <w:r w:rsidRPr="005860AD">
        <w:rPr>
          <w:rFonts w:ascii="Cambria" w:hAnsi="Cambria"/>
        </w:rPr>
        <w:t>przyczyn</w:t>
      </w:r>
      <w:r w:rsidR="00CE5D7F">
        <w:rPr>
          <w:rFonts w:ascii="Cambria" w:hAnsi="Cambria"/>
        </w:rPr>
        <w:t xml:space="preserve"> </w:t>
      </w:r>
      <w:r w:rsidRPr="005860AD">
        <w:rPr>
          <w:rFonts w:ascii="Cambria" w:hAnsi="Cambria"/>
        </w:rPr>
        <w:t>niezależnych od</w:t>
      </w:r>
      <w:r w:rsidR="00CE5D7F">
        <w:rPr>
          <w:rFonts w:ascii="Cambria" w:hAnsi="Cambria"/>
        </w:rPr>
        <w:t xml:space="preserve"> </w:t>
      </w:r>
      <w:r w:rsidRPr="005860AD">
        <w:rPr>
          <w:rFonts w:ascii="Cambria" w:hAnsi="Cambria"/>
        </w:rPr>
        <w:t>Wykonawcy lub Zamawiającego, w szczególności w przypadku okoliczności wystąpienia siły wyższej (tj. zdarzenia zewnętrznego, niemożliwego lub prawie niemożliwego do przewidzenia, którego skutkom nie</w:t>
      </w:r>
      <w:r w:rsidR="002843A0">
        <w:rPr>
          <w:rFonts w:ascii="Cambria" w:hAnsi="Cambria"/>
        </w:rPr>
        <w:t xml:space="preserve"> </w:t>
      </w:r>
      <w:r w:rsidRPr="005860AD">
        <w:rPr>
          <w:rFonts w:ascii="Cambria" w:hAnsi="Cambria"/>
        </w:rPr>
        <w:t>można</w:t>
      </w:r>
      <w:r w:rsidR="002843A0">
        <w:rPr>
          <w:rFonts w:ascii="Cambria" w:hAnsi="Cambria"/>
        </w:rPr>
        <w:t xml:space="preserve"> </w:t>
      </w:r>
      <w:r w:rsidRPr="005860AD">
        <w:rPr>
          <w:rFonts w:ascii="Cambria" w:hAnsi="Cambria"/>
        </w:rPr>
        <w:t>zapobiec</w:t>
      </w:r>
      <w:r w:rsidR="002843A0">
        <w:rPr>
          <w:rFonts w:ascii="Cambria" w:hAnsi="Cambria"/>
        </w:rPr>
        <w:t xml:space="preserve"> </w:t>
      </w:r>
      <w:r w:rsidRPr="005860AD">
        <w:rPr>
          <w:rFonts w:ascii="Cambria" w:hAnsi="Cambria"/>
        </w:rPr>
        <w:t>np.</w:t>
      </w:r>
      <w:r w:rsidR="002843A0">
        <w:rPr>
          <w:rFonts w:ascii="Cambria" w:hAnsi="Cambria"/>
        </w:rPr>
        <w:t xml:space="preserve"> </w:t>
      </w:r>
      <w:r w:rsidRPr="005860AD">
        <w:rPr>
          <w:rFonts w:ascii="Cambria" w:hAnsi="Cambria"/>
        </w:rPr>
        <w:t>wprowadzeni</w:t>
      </w:r>
      <w:r w:rsidR="002843A0">
        <w:rPr>
          <w:rFonts w:ascii="Cambria" w:hAnsi="Cambria"/>
        </w:rPr>
        <w:t xml:space="preserve">e </w:t>
      </w:r>
      <w:r w:rsidRPr="005860AD">
        <w:rPr>
          <w:rFonts w:ascii="Cambria" w:hAnsi="Cambria"/>
        </w:rPr>
        <w:t>zakazów</w:t>
      </w:r>
      <w:r w:rsidR="002843A0">
        <w:rPr>
          <w:rFonts w:ascii="Cambria" w:hAnsi="Cambria"/>
        </w:rPr>
        <w:t xml:space="preserve"> </w:t>
      </w:r>
      <w:r w:rsidRPr="005860AD">
        <w:rPr>
          <w:rFonts w:ascii="Cambria" w:hAnsi="Cambria"/>
        </w:rPr>
        <w:t>w</w:t>
      </w:r>
      <w:r w:rsidR="002843A0">
        <w:rPr>
          <w:rFonts w:ascii="Cambria" w:hAnsi="Cambria"/>
        </w:rPr>
        <w:t xml:space="preserve"> </w:t>
      </w:r>
      <w:r w:rsidRPr="005860AD">
        <w:rPr>
          <w:rFonts w:ascii="Cambria" w:hAnsi="Cambria"/>
        </w:rPr>
        <w:t>związku</w:t>
      </w:r>
      <w:r w:rsidR="002843A0">
        <w:rPr>
          <w:rFonts w:ascii="Cambria" w:hAnsi="Cambria"/>
        </w:rPr>
        <w:t xml:space="preserve"> </w:t>
      </w:r>
      <w:r w:rsidRPr="005860AD">
        <w:rPr>
          <w:rFonts w:ascii="Cambria" w:hAnsi="Cambria"/>
        </w:rPr>
        <w:t>ze</w:t>
      </w:r>
      <w:r w:rsidR="002843A0">
        <w:rPr>
          <w:rFonts w:ascii="Cambria" w:hAnsi="Cambria"/>
        </w:rPr>
        <w:t xml:space="preserve"> </w:t>
      </w:r>
      <w:r w:rsidRPr="005860AD">
        <w:rPr>
          <w:rFonts w:ascii="Cambria" w:hAnsi="Cambria"/>
        </w:rPr>
        <w:t>stanem</w:t>
      </w:r>
      <w:r w:rsidR="002843A0">
        <w:rPr>
          <w:rFonts w:ascii="Cambria" w:hAnsi="Cambria"/>
        </w:rPr>
        <w:t xml:space="preserve"> </w:t>
      </w:r>
      <w:r w:rsidRPr="005860AD">
        <w:rPr>
          <w:rFonts w:ascii="Cambria" w:hAnsi="Cambria"/>
        </w:rPr>
        <w:t>epidemii</w:t>
      </w:r>
      <w:r w:rsidR="002843A0">
        <w:rPr>
          <w:rFonts w:ascii="Cambria" w:hAnsi="Cambria"/>
        </w:rPr>
        <w:t xml:space="preserve"> </w:t>
      </w:r>
      <w:r w:rsidRPr="005860AD">
        <w:rPr>
          <w:rFonts w:ascii="Cambria" w:hAnsi="Cambria"/>
        </w:rPr>
        <w:t>lub stanem zagrożenia epidemiologicznego jak również negatywny wpływ konfliktu zbrojnego,</w:t>
      </w:r>
      <w:r w:rsidR="00CE5D7F">
        <w:rPr>
          <w:rFonts w:ascii="Cambria" w:hAnsi="Cambria"/>
        </w:rPr>
        <w:t xml:space="preserve"> </w:t>
      </w:r>
      <w:r w:rsidRPr="004B4AC7">
        <w:rPr>
          <w:rFonts w:ascii="Cambria" w:hAnsi="Cambria"/>
        </w:rPr>
        <w:t>uniemożliwiającym/wstrzymującym</w:t>
      </w:r>
      <w:r w:rsidR="00CE5D7F">
        <w:rPr>
          <w:rFonts w:ascii="Cambria" w:hAnsi="Cambria"/>
        </w:rPr>
        <w:t xml:space="preserve"> </w:t>
      </w:r>
      <w:r w:rsidRPr="004B4AC7">
        <w:rPr>
          <w:rFonts w:ascii="Cambria" w:hAnsi="Cambria"/>
        </w:rPr>
        <w:t>realizację przedmiotu zamówienia, nieobowiązujących w dacie zawarcia umowy, strajki generalne,</w:t>
      </w:r>
      <w:r w:rsidR="00CE5D7F">
        <w:rPr>
          <w:rFonts w:ascii="Cambria" w:hAnsi="Cambria"/>
        </w:rPr>
        <w:t xml:space="preserve"> </w:t>
      </w:r>
      <w:r w:rsidRPr="004B4AC7">
        <w:rPr>
          <w:rFonts w:ascii="Cambria" w:hAnsi="Cambria"/>
        </w:rPr>
        <w:t>działania zbrojne, wywłaszczenia, etc.), mającego bezpośredni wpływ na termin wykonania przedmiotu zamówienia lub z powodu działania osób trzecich, które to przyczyny każda ze Stron musi udokumentować,</w:t>
      </w:r>
    </w:p>
    <w:p w14:paraId="22AE3E4F" w14:textId="77777777" w:rsidR="00C571CB" w:rsidRPr="005860AD" w:rsidRDefault="00C571CB" w:rsidP="004F73FF">
      <w:pPr>
        <w:pStyle w:val="Akapitzlist"/>
        <w:widowControl w:val="0"/>
        <w:numPr>
          <w:ilvl w:val="1"/>
          <w:numId w:val="27"/>
        </w:numPr>
        <w:tabs>
          <w:tab w:val="left" w:pos="1034"/>
          <w:tab w:val="left" w:pos="1036"/>
        </w:tabs>
        <w:autoSpaceDE w:val="0"/>
        <w:autoSpaceDN w:val="0"/>
        <w:spacing w:line="276" w:lineRule="auto"/>
        <w:ind w:right="-2"/>
        <w:contextualSpacing w:val="0"/>
        <w:jc w:val="both"/>
        <w:rPr>
          <w:rFonts w:ascii="Cambria" w:hAnsi="Cambria"/>
        </w:rPr>
      </w:pPr>
      <w:r w:rsidRPr="005860AD">
        <w:rPr>
          <w:rFonts w:ascii="Cambria" w:hAnsi="Cambria"/>
        </w:rPr>
        <w:t>zmiany dotyczącej dostarczan</w:t>
      </w:r>
      <w:r w:rsidR="00D60378">
        <w:rPr>
          <w:rFonts w:ascii="Cambria" w:hAnsi="Cambria"/>
        </w:rPr>
        <w:t xml:space="preserve">ego </w:t>
      </w:r>
      <w:r w:rsidRPr="005860AD">
        <w:rPr>
          <w:rFonts w:ascii="Cambria" w:hAnsi="Cambria"/>
        </w:rPr>
        <w:t>przedmiotu zamówienia w sytuacji, gdy nastąpi wycofanie danego modelu (typu, wersji) z produkcji przez producenta albo jeśli dostarcza</w:t>
      </w:r>
      <w:r w:rsidR="00DC342F">
        <w:rPr>
          <w:rFonts w:ascii="Cambria" w:hAnsi="Cambria"/>
        </w:rPr>
        <w:t>n</w:t>
      </w:r>
      <w:r w:rsidR="00105495">
        <w:rPr>
          <w:rFonts w:ascii="Cambria" w:hAnsi="Cambria"/>
        </w:rPr>
        <w:t>a koparka</w:t>
      </w:r>
      <w:r w:rsidR="00CE5D7F">
        <w:rPr>
          <w:rFonts w:ascii="Cambria" w:hAnsi="Cambria"/>
        </w:rPr>
        <w:t xml:space="preserve"> </w:t>
      </w:r>
      <w:r w:rsidRPr="005860AD">
        <w:rPr>
          <w:rFonts w:ascii="Cambria" w:hAnsi="Cambria"/>
        </w:rPr>
        <w:t>nie</w:t>
      </w:r>
      <w:r w:rsidR="00CE5D7F">
        <w:rPr>
          <w:rFonts w:ascii="Cambria" w:hAnsi="Cambria"/>
        </w:rPr>
        <w:t xml:space="preserve"> </w:t>
      </w:r>
      <w:r w:rsidRPr="005860AD">
        <w:rPr>
          <w:rFonts w:ascii="Cambria" w:hAnsi="Cambria"/>
        </w:rPr>
        <w:t xml:space="preserve">jest </w:t>
      </w:r>
      <w:r w:rsidR="00DC342F" w:rsidRPr="005860AD">
        <w:rPr>
          <w:rFonts w:ascii="Cambria" w:hAnsi="Cambria"/>
        </w:rPr>
        <w:t>dostępn</w:t>
      </w:r>
      <w:r w:rsidR="00105495">
        <w:rPr>
          <w:rFonts w:ascii="Cambria" w:hAnsi="Cambria"/>
        </w:rPr>
        <w:t>a</w:t>
      </w:r>
      <w:r w:rsidR="00CE5D7F">
        <w:rPr>
          <w:rFonts w:ascii="Cambria" w:hAnsi="Cambria"/>
        </w:rPr>
        <w:t xml:space="preserve"> </w:t>
      </w:r>
      <w:r w:rsidRPr="005860AD">
        <w:rPr>
          <w:rFonts w:ascii="Cambria" w:hAnsi="Cambria"/>
        </w:rPr>
        <w:t>na</w:t>
      </w:r>
      <w:r w:rsidR="00CE5D7F">
        <w:rPr>
          <w:rFonts w:ascii="Cambria" w:hAnsi="Cambria"/>
        </w:rPr>
        <w:t xml:space="preserve"> </w:t>
      </w:r>
      <w:r w:rsidRPr="005860AD">
        <w:rPr>
          <w:rFonts w:ascii="Cambria" w:hAnsi="Cambria"/>
        </w:rPr>
        <w:t>rynku,</w:t>
      </w:r>
      <w:r w:rsidR="00CE5D7F">
        <w:rPr>
          <w:rFonts w:ascii="Cambria" w:hAnsi="Cambria"/>
        </w:rPr>
        <w:t xml:space="preserve"> </w:t>
      </w:r>
      <w:r w:rsidRPr="005860AD">
        <w:rPr>
          <w:rFonts w:ascii="Cambria" w:hAnsi="Cambria"/>
        </w:rPr>
        <w:t>a</w:t>
      </w:r>
      <w:r w:rsidR="00CE5D7F">
        <w:rPr>
          <w:rFonts w:ascii="Cambria" w:hAnsi="Cambria"/>
        </w:rPr>
        <w:t xml:space="preserve"> </w:t>
      </w:r>
      <w:r w:rsidR="00DC342F" w:rsidRPr="005860AD">
        <w:rPr>
          <w:rFonts w:ascii="Cambria" w:hAnsi="Cambria"/>
        </w:rPr>
        <w:t>dostępn</w:t>
      </w:r>
      <w:r w:rsidR="00105495">
        <w:rPr>
          <w:rFonts w:ascii="Cambria" w:hAnsi="Cambria"/>
        </w:rPr>
        <w:t>a</w:t>
      </w:r>
      <w:r w:rsidR="00CE5D7F">
        <w:rPr>
          <w:rFonts w:ascii="Cambria" w:hAnsi="Cambria"/>
        </w:rPr>
        <w:t xml:space="preserve"> </w:t>
      </w:r>
      <w:r w:rsidRPr="005860AD">
        <w:rPr>
          <w:rFonts w:ascii="Cambria" w:hAnsi="Cambria"/>
        </w:rPr>
        <w:t>będzie</w:t>
      </w:r>
      <w:r w:rsidR="00CE5D7F">
        <w:rPr>
          <w:rFonts w:ascii="Cambria" w:hAnsi="Cambria"/>
        </w:rPr>
        <w:t xml:space="preserve"> </w:t>
      </w:r>
      <w:r w:rsidR="00105495">
        <w:rPr>
          <w:rFonts w:ascii="Cambria" w:hAnsi="Cambria"/>
        </w:rPr>
        <w:t>koparka</w:t>
      </w:r>
      <w:r w:rsidRPr="005860AD">
        <w:rPr>
          <w:rFonts w:ascii="Cambria" w:hAnsi="Cambria"/>
        </w:rPr>
        <w:t xml:space="preserve"> o parametrach nie gorszych niż wynikające z SWZ, umowy i oferty Wykonawcy, pod warunkiem, że nowa cena nie będzie wyższa niż wskazana w ofercie (tzn. elementy zamienne mogą mieć cenę niższą albo równą cenie ofertowej), fakt ten Wykonawca musi pisemnie udokumentować,</w:t>
      </w:r>
    </w:p>
    <w:p w14:paraId="1199253C" w14:textId="77777777" w:rsidR="00C571CB" w:rsidRPr="005860AD" w:rsidRDefault="00C571CB" w:rsidP="004F73FF">
      <w:pPr>
        <w:pStyle w:val="Akapitzlist"/>
        <w:widowControl w:val="0"/>
        <w:numPr>
          <w:ilvl w:val="1"/>
          <w:numId w:val="27"/>
        </w:numPr>
        <w:tabs>
          <w:tab w:val="left" w:pos="1034"/>
          <w:tab w:val="left" w:pos="1036"/>
        </w:tabs>
        <w:autoSpaceDE w:val="0"/>
        <w:autoSpaceDN w:val="0"/>
        <w:spacing w:line="276" w:lineRule="auto"/>
        <w:ind w:right="-2"/>
        <w:contextualSpacing w:val="0"/>
        <w:jc w:val="both"/>
        <w:rPr>
          <w:rFonts w:ascii="Cambria" w:hAnsi="Cambria"/>
        </w:rPr>
      </w:pPr>
      <w:r w:rsidRPr="005860AD">
        <w:rPr>
          <w:rFonts w:ascii="Cambria" w:hAnsi="Cambria"/>
        </w:rPr>
        <w:t>zmiany dotyczącej dostarcz</w:t>
      </w:r>
      <w:r w:rsidR="00D60378">
        <w:rPr>
          <w:rFonts w:ascii="Cambria" w:hAnsi="Cambria"/>
        </w:rPr>
        <w:t xml:space="preserve">anego </w:t>
      </w:r>
      <w:r w:rsidRPr="005860AD">
        <w:rPr>
          <w:rFonts w:ascii="Cambria" w:hAnsi="Cambria"/>
        </w:rPr>
        <w:t>przedmiotu zamówienia albo terminu realizacji przedmiotu zamówienia w sytuacji, gdy powstała możliwość zastosowania nowszych i korzystniejszych dla Zamawiającego rozwiązań technologicznych, technicznych, niż te istniejące w chwili zawarcia umowy.</w:t>
      </w:r>
    </w:p>
    <w:p w14:paraId="3B361BAE" w14:textId="77777777" w:rsidR="00C571CB" w:rsidRPr="005860AD" w:rsidRDefault="00C571CB" w:rsidP="004F73FF">
      <w:pPr>
        <w:pStyle w:val="Akapitzlist"/>
        <w:widowControl w:val="0"/>
        <w:numPr>
          <w:ilvl w:val="0"/>
          <w:numId w:val="27"/>
        </w:numPr>
        <w:tabs>
          <w:tab w:val="left" w:pos="516"/>
          <w:tab w:val="left" w:pos="518"/>
        </w:tabs>
        <w:autoSpaceDE w:val="0"/>
        <w:autoSpaceDN w:val="0"/>
        <w:spacing w:line="276" w:lineRule="auto"/>
        <w:ind w:left="518" w:right="-2" w:hanging="360"/>
        <w:contextualSpacing w:val="0"/>
        <w:jc w:val="both"/>
        <w:rPr>
          <w:rFonts w:ascii="Cambria" w:hAnsi="Cambria"/>
        </w:rPr>
      </w:pPr>
      <w:r w:rsidRPr="005860AD">
        <w:rPr>
          <w:rFonts w:ascii="Cambria" w:hAnsi="Cambria"/>
        </w:rPr>
        <w:t>W przypadku zaistnienia którejkolwiek z wyżej wymienionych przesłanek, strona umowy zobowiązana jest do złożenia pisemnego wniosku o zmianę postanowień umowy.</w:t>
      </w:r>
    </w:p>
    <w:p w14:paraId="25D0B47C" w14:textId="09785DD5" w:rsidR="00C571CB" w:rsidRPr="005860AD" w:rsidRDefault="00C571CB" w:rsidP="004F73FF">
      <w:pPr>
        <w:pStyle w:val="Akapitzlist"/>
        <w:widowControl w:val="0"/>
        <w:numPr>
          <w:ilvl w:val="0"/>
          <w:numId w:val="27"/>
        </w:numPr>
        <w:tabs>
          <w:tab w:val="left" w:pos="516"/>
        </w:tabs>
        <w:autoSpaceDE w:val="0"/>
        <w:autoSpaceDN w:val="0"/>
        <w:spacing w:line="276" w:lineRule="auto"/>
        <w:ind w:left="516" w:hanging="360"/>
        <w:contextualSpacing w:val="0"/>
        <w:jc w:val="both"/>
        <w:rPr>
          <w:rFonts w:ascii="Cambria" w:hAnsi="Cambria"/>
        </w:rPr>
      </w:pPr>
      <w:r w:rsidRPr="005860AD">
        <w:rPr>
          <w:rFonts w:ascii="Cambria" w:hAnsi="Cambria"/>
        </w:rPr>
        <w:t>Wniosek,</w:t>
      </w:r>
      <w:r w:rsidR="002843A0">
        <w:rPr>
          <w:rFonts w:ascii="Cambria" w:hAnsi="Cambria"/>
        </w:rPr>
        <w:t xml:space="preserve"> </w:t>
      </w:r>
      <w:r w:rsidRPr="005860AD">
        <w:rPr>
          <w:rFonts w:ascii="Cambria" w:hAnsi="Cambria"/>
        </w:rPr>
        <w:t>o</w:t>
      </w:r>
      <w:r w:rsidR="002843A0">
        <w:rPr>
          <w:rFonts w:ascii="Cambria" w:hAnsi="Cambria"/>
        </w:rPr>
        <w:t xml:space="preserve"> </w:t>
      </w:r>
      <w:r w:rsidRPr="005860AD">
        <w:rPr>
          <w:rFonts w:ascii="Cambria" w:hAnsi="Cambria"/>
        </w:rPr>
        <w:t>którym</w:t>
      </w:r>
      <w:r w:rsidR="002843A0">
        <w:rPr>
          <w:rFonts w:ascii="Cambria" w:hAnsi="Cambria"/>
        </w:rPr>
        <w:t xml:space="preserve"> </w:t>
      </w:r>
      <w:r w:rsidRPr="005860AD">
        <w:rPr>
          <w:rFonts w:ascii="Cambria" w:hAnsi="Cambria"/>
        </w:rPr>
        <w:t>mowa</w:t>
      </w:r>
      <w:r w:rsidR="002843A0">
        <w:rPr>
          <w:rFonts w:ascii="Cambria" w:hAnsi="Cambria"/>
        </w:rPr>
        <w:t xml:space="preserve"> </w:t>
      </w:r>
      <w:r w:rsidRPr="005860AD">
        <w:rPr>
          <w:rFonts w:ascii="Cambria" w:hAnsi="Cambria"/>
        </w:rPr>
        <w:t>w</w:t>
      </w:r>
      <w:r w:rsidR="002843A0">
        <w:rPr>
          <w:rFonts w:ascii="Cambria" w:hAnsi="Cambria"/>
        </w:rPr>
        <w:t xml:space="preserve"> </w:t>
      </w:r>
      <w:r w:rsidRPr="005860AD">
        <w:rPr>
          <w:rFonts w:ascii="Cambria" w:hAnsi="Cambria"/>
        </w:rPr>
        <w:t>ust.</w:t>
      </w:r>
      <w:r w:rsidR="002843A0">
        <w:rPr>
          <w:rFonts w:ascii="Cambria" w:hAnsi="Cambria"/>
        </w:rPr>
        <w:t xml:space="preserve"> </w:t>
      </w:r>
      <w:r w:rsidR="004F73FF">
        <w:rPr>
          <w:rFonts w:ascii="Cambria" w:hAnsi="Cambria"/>
        </w:rPr>
        <w:t>2</w:t>
      </w:r>
      <w:r w:rsidR="002843A0">
        <w:rPr>
          <w:rFonts w:ascii="Cambria" w:hAnsi="Cambria"/>
        </w:rPr>
        <w:t xml:space="preserve"> </w:t>
      </w:r>
      <w:r w:rsidRPr="005860AD">
        <w:rPr>
          <w:rFonts w:ascii="Cambria" w:hAnsi="Cambria"/>
        </w:rPr>
        <w:t>musi</w:t>
      </w:r>
      <w:r w:rsidR="002843A0">
        <w:rPr>
          <w:rFonts w:ascii="Cambria" w:hAnsi="Cambria"/>
        </w:rPr>
        <w:t xml:space="preserve"> </w:t>
      </w:r>
      <w:r w:rsidRPr="005860AD">
        <w:rPr>
          <w:rFonts w:ascii="Cambria" w:hAnsi="Cambria"/>
          <w:spacing w:val="-2"/>
        </w:rPr>
        <w:t>zawierać:</w:t>
      </w:r>
    </w:p>
    <w:p w14:paraId="52A8BD75" w14:textId="57BA5551" w:rsidR="00C571CB" w:rsidRPr="005860AD" w:rsidRDefault="00772C12" w:rsidP="004F73FF">
      <w:pPr>
        <w:pStyle w:val="Akapitzlist"/>
        <w:widowControl w:val="0"/>
        <w:numPr>
          <w:ilvl w:val="1"/>
          <w:numId w:val="27"/>
        </w:numPr>
        <w:tabs>
          <w:tab w:val="left" w:pos="1034"/>
        </w:tabs>
        <w:autoSpaceDE w:val="0"/>
        <w:autoSpaceDN w:val="0"/>
        <w:spacing w:line="276" w:lineRule="auto"/>
        <w:ind w:left="1034" w:hanging="281"/>
        <w:contextualSpacing w:val="0"/>
        <w:jc w:val="both"/>
        <w:rPr>
          <w:rFonts w:ascii="Cambria" w:hAnsi="Cambria"/>
        </w:rPr>
      </w:pPr>
      <w:r w:rsidRPr="005860AD">
        <w:rPr>
          <w:rFonts w:ascii="Cambria" w:hAnsi="Cambria"/>
        </w:rPr>
        <w:t>P</w:t>
      </w:r>
      <w:r w:rsidR="00C571CB" w:rsidRPr="005860AD">
        <w:rPr>
          <w:rFonts w:ascii="Cambria" w:hAnsi="Cambria"/>
        </w:rPr>
        <w:t>rzywołanie</w:t>
      </w:r>
      <w:r w:rsidR="002843A0">
        <w:rPr>
          <w:rFonts w:ascii="Cambria" w:hAnsi="Cambria"/>
        </w:rPr>
        <w:t xml:space="preserve"> </w:t>
      </w:r>
      <w:r w:rsidR="00C571CB" w:rsidRPr="005860AD">
        <w:rPr>
          <w:rFonts w:ascii="Cambria" w:hAnsi="Cambria"/>
        </w:rPr>
        <w:t>okoliczności</w:t>
      </w:r>
      <w:r w:rsidR="002843A0">
        <w:rPr>
          <w:rFonts w:ascii="Cambria" w:hAnsi="Cambria"/>
        </w:rPr>
        <w:t xml:space="preserve"> </w:t>
      </w:r>
      <w:r w:rsidR="00C571CB" w:rsidRPr="005860AD">
        <w:rPr>
          <w:rFonts w:ascii="Cambria" w:hAnsi="Cambria"/>
        </w:rPr>
        <w:t>faktyczne</w:t>
      </w:r>
      <w:r w:rsidR="002843A0">
        <w:rPr>
          <w:rFonts w:ascii="Cambria" w:hAnsi="Cambria"/>
        </w:rPr>
        <w:t xml:space="preserve"> </w:t>
      </w:r>
      <w:r w:rsidR="00C571CB" w:rsidRPr="005860AD">
        <w:rPr>
          <w:rFonts w:ascii="Cambria" w:hAnsi="Cambria"/>
        </w:rPr>
        <w:t>wskazane</w:t>
      </w:r>
      <w:r w:rsidR="002843A0">
        <w:rPr>
          <w:rFonts w:ascii="Cambria" w:hAnsi="Cambria"/>
        </w:rPr>
        <w:t xml:space="preserve"> </w:t>
      </w:r>
      <w:r w:rsidR="00C571CB" w:rsidRPr="005860AD">
        <w:rPr>
          <w:rFonts w:ascii="Cambria" w:hAnsi="Cambria"/>
        </w:rPr>
        <w:t>w</w:t>
      </w:r>
      <w:r w:rsidR="002843A0">
        <w:rPr>
          <w:rFonts w:ascii="Cambria" w:hAnsi="Cambria"/>
        </w:rPr>
        <w:t xml:space="preserve"> </w:t>
      </w:r>
      <w:r w:rsidR="00C571CB" w:rsidRPr="005860AD">
        <w:rPr>
          <w:rFonts w:ascii="Cambria" w:hAnsi="Cambria"/>
        </w:rPr>
        <w:t>ust.</w:t>
      </w:r>
      <w:r w:rsidR="004F73FF">
        <w:rPr>
          <w:rFonts w:ascii="Cambria" w:hAnsi="Cambria"/>
          <w:spacing w:val="-5"/>
        </w:rPr>
        <w:t>2</w:t>
      </w:r>
      <w:r w:rsidR="00C571CB" w:rsidRPr="005860AD">
        <w:rPr>
          <w:rFonts w:ascii="Cambria" w:hAnsi="Cambria"/>
          <w:spacing w:val="-5"/>
        </w:rPr>
        <w:t>,</w:t>
      </w:r>
    </w:p>
    <w:p w14:paraId="2E790520" w14:textId="77777777" w:rsidR="00C571CB" w:rsidRPr="005860AD" w:rsidRDefault="00772C12" w:rsidP="002843A0">
      <w:pPr>
        <w:pStyle w:val="Akapitzlist"/>
        <w:widowControl w:val="0"/>
        <w:numPr>
          <w:ilvl w:val="1"/>
          <w:numId w:val="27"/>
        </w:numPr>
        <w:tabs>
          <w:tab w:val="left" w:pos="1034"/>
          <w:tab w:val="left" w:pos="4111"/>
        </w:tabs>
        <w:autoSpaceDE w:val="0"/>
        <w:autoSpaceDN w:val="0"/>
        <w:spacing w:line="276" w:lineRule="auto"/>
        <w:ind w:left="1034" w:hanging="281"/>
        <w:contextualSpacing w:val="0"/>
        <w:jc w:val="both"/>
        <w:rPr>
          <w:rFonts w:ascii="Cambria" w:hAnsi="Cambria"/>
        </w:rPr>
      </w:pPr>
      <w:r w:rsidRPr="005860AD">
        <w:rPr>
          <w:rFonts w:ascii="Cambria" w:hAnsi="Cambria"/>
        </w:rPr>
        <w:t>O</w:t>
      </w:r>
      <w:r w:rsidR="00C571CB" w:rsidRPr="005860AD">
        <w:rPr>
          <w:rFonts w:ascii="Cambria" w:hAnsi="Cambria"/>
        </w:rPr>
        <w:t>pis</w:t>
      </w:r>
      <w:r w:rsidR="00CE5D7F">
        <w:rPr>
          <w:rFonts w:ascii="Cambria" w:hAnsi="Cambria"/>
        </w:rPr>
        <w:t xml:space="preserve"> </w:t>
      </w:r>
      <w:r w:rsidR="00C571CB" w:rsidRPr="005860AD">
        <w:rPr>
          <w:rFonts w:ascii="Cambria" w:hAnsi="Cambria"/>
        </w:rPr>
        <w:t>propozycji</w:t>
      </w:r>
      <w:r w:rsidR="00CE5D7F">
        <w:rPr>
          <w:rFonts w:ascii="Cambria" w:hAnsi="Cambria"/>
        </w:rPr>
        <w:t xml:space="preserve"> </w:t>
      </w:r>
      <w:r w:rsidR="00C571CB" w:rsidRPr="005860AD">
        <w:rPr>
          <w:rFonts w:ascii="Cambria" w:hAnsi="Cambria"/>
          <w:spacing w:val="-2"/>
        </w:rPr>
        <w:t>zmiany,</w:t>
      </w:r>
    </w:p>
    <w:p w14:paraId="73C66B5F" w14:textId="77777777" w:rsidR="00C571CB" w:rsidRPr="005860AD" w:rsidRDefault="00772C12" w:rsidP="004F73FF">
      <w:pPr>
        <w:pStyle w:val="Akapitzlist"/>
        <w:widowControl w:val="0"/>
        <w:numPr>
          <w:ilvl w:val="1"/>
          <w:numId w:val="27"/>
        </w:numPr>
        <w:tabs>
          <w:tab w:val="left" w:pos="1034"/>
        </w:tabs>
        <w:autoSpaceDE w:val="0"/>
        <w:autoSpaceDN w:val="0"/>
        <w:spacing w:line="276" w:lineRule="auto"/>
        <w:ind w:left="1034" w:hanging="281"/>
        <w:contextualSpacing w:val="0"/>
        <w:jc w:val="both"/>
        <w:rPr>
          <w:rFonts w:ascii="Cambria" w:hAnsi="Cambria"/>
        </w:rPr>
      </w:pPr>
      <w:r w:rsidRPr="005860AD">
        <w:rPr>
          <w:rFonts w:ascii="Cambria" w:hAnsi="Cambria"/>
        </w:rPr>
        <w:t>U</w:t>
      </w:r>
      <w:r w:rsidR="00C571CB" w:rsidRPr="005860AD">
        <w:rPr>
          <w:rFonts w:ascii="Cambria" w:hAnsi="Cambria"/>
        </w:rPr>
        <w:t>zasadnienie</w:t>
      </w:r>
      <w:r w:rsidR="00CE5D7F">
        <w:rPr>
          <w:rFonts w:ascii="Cambria" w:hAnsi="Cambria"/>
        </w:rPr>
        <w:t xml:space="preserve"> </w:t>
      </w:r>
      <w:r w:rsidR="00C571CB" w:rsidRPr="005860AD">
        <w:rPr>
          <w:rFonts w:ascii="Cambria" w:hAnsi="Cambria"/>
          <w:spacing w:val="-2"/>
        </w:rPr>
        <w:t>zmiany,</w:t>
      </w:r>
    </w:p>
    <w:p w14:paraId="1E12180C" w14:textId="77777777" w:rsidR="00C571CB" w:rsidRPr="005860AD" w:rsidRDefault="00772C12" w:rsidP="004F73FF">
      <w:pPr>
        <w:pStyle w:val="Akapitzlist"/>
        <w:widowControl w:val="0"/>
        <w:numPr>
          <w:ilvl w:val="1"/>
          <w:numId w:val="27"/>
        </w:numPr>
        <w:tabs>
          <w:tab w:val="left" w:pos="1034"/>
        </w:tabs>
        <w:autoSpaceDE w:val="0"/>
        <w:autoSpaceDN w:val="0"/>
        <w:spacing w:line="276" w:lineRule="auto"/>
        <w:ind w:left="1034" w:hanging="281"/>
        <w:contextualSpacing w:val="0"/>
        <w:jc w:val="both"/>
        <w:rPr>
          <w:rFonts w:ascii="Cambria" w:hAnsi="Cambria"/>
        </w:rPr>
      </w:pPr>
      <w:r w:rsidRPr="005860AD">
        <w:rPr>
          <w:rFonts w:ascii="Cambria" w:hAnsi="Cambria"/>
        </w:rPr>
        <w:t>O</w:t>
      </w:r>
      <w:r w:rsidR="00C571CB" w:rsidRPr="005860AD">
        <w:rPr>
          <w:rFonts w:ascii="Cambria" w:hAnsi="Cambria"/>
        </w:rPr>
        <w:t>pis</w:t>
      </w:r>
      <w:r w:rsidR="00CE5D7F">
        <w:rPr>
          <w:rFonts w:ascii="Cambria" w:hAnsi="Cambria"/>
        </w:rPr>
        <w:t xml:space="preserve"> </w:t>
      </w:r>
      <w:r w:rsidR="00C571CB" w:rsidRPr="005860AD">
        <w:rPr>
          <w:rFonts w:ascii="Cambria" w:hAnsi="Cambria"/>
        </w:rPr>
        <w:t>wpływu</w:t>
      </w:r>
      <w:r w:rsidR="00CE5D7F">
        <w:rPr>
          <w:rFonts w:ascii="Cambria" w:hAnsi="Cambria"/>
        </w:rPr>
        <w:t xml:space="preserve"> </w:t>
      </w:r>
      <w:r w:rsidR="00C571CB" w:rsidRPr="005860AD">
        <w:rPr>
          <w:rFonts w:ascii="Cambria" w:hAnsi="Cambria"/>
        </w:rPr>
        <w:t>zmiany</w:t>
      </w:r>
      <w:r w:rsidR="00CE5D7F">
        <w:rPr>
          <w:rFonts w:ascii="Cambria" w:hAnsi="Cambria"/>
        </w:rPr>
        <w:t xml:space="preserve"> </w:t>
      </w:r>
      <w:r w:rsidR="00C571CB" w:rsidRPr="005860AD">
        <w:rPr>
          <w:rFonts w:ascii="Cambria" w:hAnsi="Cambria"/>
        </w:rPr>
        <w:t>na</w:t>
      </w:r>
      <w:r w:rsidR="00CE5D7F">
        <w:rPr>
          <w:rFonts w:ascii="Cambria" w:hAnsi="Cambria"/>
        </w:rPr>
        <w:t xml:space="preserve"> </w:t>
      </w:r>
      <w:r w:rsidR="00C571CB" w:rsidRPr="005860AD">
        <w:rPr>
          <w:rFonts w:ascii="Cambria" w:hAnsi="Cambria"/>
        </w:rPr>
        <w:t>warunki</w:t>
      </w:r>
      <w:r w:rsidR="00CE5D7F">
        <w:rPr>
          <w:rFonts w:ascii="Cambria" w:hAnsi="Cambria"/>
        </w:rPr>
        <w:t xml:space="preserve"> </w:t>
      </w:r>
      <w:r w:rsidR="00C571CB" w:rsidRPr="005860AD">
        <w:rPr>
          <w:rFonts w:ascii="Cambria" w:hAnsi="Cambria"/>
        </w:rPr>
        <w:t>realizacji</w:t>
      </w:r>
      <w:r w:rsidR="00CE5D7F">
        <w:rPr>
          <w:rFonts w:ascii="Cambria" w:hAnsi="Cambria"/>
        </w:rPr>
        <w:t xml:space="preserve"> </w:t>
      </w:r>
      <w:r w:rsidR="00C571CB" w:rsidRPr="005860AD">
        <w:rPr>
          <w:rFonts w:ascii="Cambria" w:hAnsi="Cambria"/>
          <w:spacing w:val="-2"/>
        </w:rPr>
        <w:t>umowy.</w:t>
      </w:r>
    </w:p>
    <w:p w14:paraId="373133A4" w14:textId="77777777" w:rsidR="00C571CB" w:rsidRPr="005860AD" w:rsidRDefault="00C571CB" w:rsidP="004F73FF">
      <w:pPr>
        <w:pStyle w:val="Akapitzlist"/>
        <w:widowControl w:val="0"/>
        <w:numPr>
          <w:ilvl w:val="0"/>
          <w:numId w:val="27"/>
        </w:numPr>
        <w:tabs>
          <w:tab w:val="left" w:pos="516"/>
          <w:tab w:val="left" w:pos="518"/>
        </w:tabs>
        <w:autoSpaceDE w:val="0"/>
        <w:autoSpaceDN w:val="0"/>
        <w:spacing w:line="276" w:lineRule="auto"/>
        <w:ind w:left="518" w:right="-2" w:hanging="360"/>
        <w:contextualSpacing w:val="0"/>
        <w:jc w:val="both"/>
        <w:rPr>
          <w:rFonts w:ascii="Cambria" w:hAnsi="Cambria"/>
        </w:rPr>
      </w:pPr>
      <w:r w:rsidRPr="005860AD">
        <w:rPr>
          <w:rFonts w:ascii="Cambria" w:hAnsi="Cambria"/>
        </w:rPr>
        <w:t>Wszelkie zmiany zapisów umowy winny być dokonywane w formie aneksu do umowy na piśmie pod rygorem nieważności oraz za zgodą obu stron.</w:t>
      </w:r>
    </w:p>
    <w:bookmarkEnd w:id="3"/>
    <w:p w14:paraId="7596E5A7" w14:textId="77777777" w:rsidR="00023D82" w:rsidRPr="00C571CB" w:rsidRDefault="00023D82" w:rsidP="00C571CB">
      <w:pPr>
        <w:pStyle w:val="p2"/>
        <w:spacing w:line="276" w:lineRule="auto"/>
        <w:rPr>
          <w:rStyle w:val="s1"/>
          <w:rFonts w:ascii="Cambria" w:hAnsi="Cambria" w:cs="Cambria"/>
          <w:b/>
          <w:sz w:val="24"/>
          <w:szCs w:val="24"/>
        </w:rPr>
      </w:pPr>
    </w:p>
    <w:p w14:paraId="38F53805" w14:textId="77777777" w:rsidR="00023D82" w:rsidRPr="005860AD" w:rsidRDefault="00023D82" w:rsidP="00C571CB">
      <w:pPr>
        <w:pStyle w:val="p2"/>
        <w:spacing w:line="276" w:lineRule="auto"/>
        <w:jc w:val="center"/>
        <w:rPr>
          <w:rFonts w:ascii="Cambria" w:hAnsi="Cambria"/>
          <w:sz w:val="24"/>
          <w:szCs w:val="24"/>
        </w:rPr>
      </w:pPr>
      <w:r w:rsidRPr="00C571CB">
        <w:rPr>
          <w:rStyle w:val="s1"/>
          <w:rFonts w:ascii="Cambria" w:hAnsi="Cambria" w:cs="Cambria"/>
          <w:b/>
          <w:sz w:val="24"/>
          <w:szCs w:val="24"/>
        </w:rPr>
        <w:t xml:space="preserve">§ </w:t>
      </w:r>
      <w:r w:rsidRPr="00C571CB">
        <w:rPr>
          <w:rFonts w:ascii="Cambria" w:hAnsi="Cambria" w:cs="Cambria"/>
          <w:b/>
          <w:sz w:val="24"/>
          <w:szCs w:val="24"/>
        </w:rPr>
        <w:t>1</w:t>
      </w:r>
      <w:r w:rsidR="004B4AC7">
        <w:rPr>
          <w:rFonts w:ascii="Cambria" w:hAnsi="Cambria" w:cs="Cambria"/>
          <w:b/>
          <w:sz w:val="24"/>
          <w:szCs w:val="24"/>
        </w:rPr>
        <w:t>4</w:t>
      </w:r>
    </w:p>
    <w:p w14:paraId="3272F780" w14:textId="77777777" w:rsidR="00023D82" w:rsidRPr="00C571CB" w:rsidRDefault="00023D82" w:rsidP="00C571CB">
      <w:pPr>
        <w:pStyle w:val="p2"/>
        <w:spacing w:line="276" w:lineRule="auto"/>
        <w:jc w:val="center"/>
        <w:rPr>
          <w:rFonts w:ascii="Cambria" w:hAnsi="Cambria" w:cs="Cambria"/>
          <w:b/>
          <w:sz w:val="24"/>
          <w:szCs w:val="24"/>
        </w:rPr>
      </w:pPr>
      <w:r w:rsidRPr="00C571CB">
        <w:rPr>
          <w:rFonts w:ascii="Cambria" w:hAnsi="Cambria" w:cs="Cambria"/>
          <w:b/>
          <w:sz w:val="24"/>
          <w:szCs w:val="24"/>
        </w:rPr>
        <w:t>Przelew wierzytelności</w:t>
      </w:r>
    </w:p>
    <w:p w14:paraId="7F8DC19D" w14:textId="77777777" w:rsidR="00023D82" w:rsidRPr="005860AD" w:rsidRDefault="00023D82" w:rsidP="00C571CB">
      <w:pPr>
        <w:pStyle w:val="p2"/>
        <w:spacing w:line="276" w:lineRule="auto"/>
        <w:jc w:val="both"/>
        <w:rPr>
          <w:rFonts w:ascii="Cambria" w:hAnsi="Cambria"/>
          <w:sz w:val="24"/>
          <w:szCs w:val="24"/>
        </w:rPr>
      </w:pPr>
      <w:r w:rsidRPr="00C571CB">
        <w:rPr>
          <w:rFonts w:ascii="Cambria" w:hAnsi="Cambria" w:cs="Cambria"/>
          <w:sz w:val="24"/>
          <w:szCs w:val="24"/>
        </w:rPr>
        <w:t>Wykonawca nie może przenieść wierzytelności wynikających z niniejszej umowy na osobę trzecią bez uprzedniej zgody Zamawiającego,</w:t>
      </w:r>
      <w:r w:rsidRPr="00C571CB">
        <w:rPr>
          <w:rFonts w:ascii="Cambria" w:hAnsi="Cambria" w:cs="Cambria"/>
          <w:iCs/>
          <w:sz w:val="24"/>
          <w:szCs w:val="24"/>
        </w:rPr>
        <w:t xml:space="preserve"> wyrażonej w formie pisemnej pod rygorem nieważności</w:t>
      </w:r>
      <w:r w:rsidRPr="00C571CB">
        <w:rPr>
          <w:rFonts w:ascii="Cambria" w:hAnsi="Cambria" w:cs="Cambria"/>
          <w:sz w:val="24"/>
          <w:szCs w:val="24"/>
        </w:rPr>
        <w:t>.</w:t>
      </w:r>
      <w:bookmarkStart w:id="4" w:name="_Hlk517249695"/>
      <w:r w:rsidRPr="00C571CB">
        <w:rPr>
          <w:rFonts w:ascii="Cambria" w:hAnsi="Cambria" w:cs="Cambria"/>
          <w:sz w:val="24"/>
          <w:szCs w:val="24"/>
        </w:rPr>
        <w:t xml:space="preserve"> Cesja lub czynność wywołująca podobne skutki, dokonane bez pisemnej zgody Zamawiającego są względem Zamawiającego bezskuteczne</w:t>
      </w:r>
      <w:bookmarkEnd w:id="4"/>
    </w:p>
    <w:p w14:paraId="7C499540" w14:textId="77777777" w:rsidR="000B01E3" w:rsidRPr="00C571CB" w:rsidRDefault="000B01E3" w:rsidP="00C571CB">
      <w:pPr>
        <w:pStyle w:val="p2"/>
        <w:spacing w:line="276" w:lineRule="auto"/>
        <w:rPr>
          <w:rFonts w:ascii="Cambria" w:hAnsi="Cambria" w:cs="Cambria"/>
          <w:b/>
          <w:sz w:val="24"/>
          <w:szCs w:val="24"/>
        </w:rPr>
      </w:pPr>
    </w:p>
    <w:p w14:paraId="2DEFA3C6" w14:textId="77777777" w:rsidR="00023D82" w:rsidRPr="005860AD" w:rsidRDefault="00023D82" w:rsidP="00C571CB">
      <w:pPr>
        <w:autoSpaceDE w:val="0"/>
        <w:spacing w:after="0"/>
        <w:jc w:val="center"/>
        <w:rPr>
          <w:rFonts w:ascii="Cambria" w:hAnsi="Cambria"/>
          <w:sz w:val="24"/>
          <w:szCs w:val="24"/>
        </w:rPr>
      </w:pPr>
      <w:r w:rsidRPr="00C571CB">
        <w:rPr>
          <w:rFonts w:ascii="Cambria" w:hAnsi="Cambria" w:cs="Cambria"/>
          <w:b/>
          <w:bCs/>
          <w:sz w:val="24"/>
          <w:szCs w:val="24"/>
        </w:rPr>
        <w:t>§ 1</w:t>
      </w:r>
      <w:r w:rsidR="004B4AC7">
        <w:rPr>
          <w:rFonts w:ascii="Cambria" w:hAnsi="Cambria" w:cs="Cambria"/>
          <w:b/>
          <w:bCs/>
          <w:sz w:val="24"/>
          <w:szCs w:val="24"/>
        </w:rPr>
        <w:t>5</w:t>
      </w:r>
    </w:p>
    <w:p w14:paraId="5D6AAF94" w14:textId="77777777" w:rsidR="00023D82" w:rsidRPr="00C571CB" w:rsidRDefault="00023D82" w:rsidP="00C571CB">
      <w:pPr>
        <w:spacing w:after="0"/>
        <w:jc w:val="center"/>
        <w:rPr>
          <w:rFonts w:ascii="Cambria" w:eastAsia="Calibri" w:hAnsi="Cambria" w:cs="Cambria"/>
          <w:b/>
          <w:sz w:val="24"/>
          <w:szCs w:val="24"/>
        </w:rPr>
      </w:pPr>
      <w:r w:rsidRPr="00C571CB">
        <w:rPr>
          <w:rFonts w:ascii="Cambria" w:eastAsia="Calibri" w:hAnsi="Cambria" w:cs="Cambria"/>
          <w:b/>
          <w:sz w:val="24"/>
          <w:szCs w:val="24"/>
        </w:rPr>
        <w:t xml:space="preserve">Ochrona danych osobowych </w:t>
      </w:r>
    </w:p>
    <w:p w14:paraId="60DEB9FF" w14:textId="77777777" w:rsidR="00772C12" w:rsidRPr="00772C12" w:rsidRDefault="00772C12" w:rsidP="00772C12">
      <w:pPr>
        <w:pStyle w:val="Akapitzlist"/>
        <w:numPr>
          <w:ilvl w:val="0"/>
          <w:numId w:val="1"/>
        </w:numPr>
        <w:rPr>
          <w:rFonts w:ascii="Cambria" w:hAnsi="Cambria" w:cs="Arial"/>
          <w:bCs/>
        </w:rPr>
      </w:pPr>
      <w:r w:rsidRPr="00772C12">
        <w:rPr>
          <w:rFonts w:ascii="Cambria" w:hAnsi="Cambria" w:cs="Arial"/>
          <w:bCs/>
        </w:rPr>
        <w:t>Na podstawie art. 14 ust. 1 i ust. 2 Rozporządzenia Parlamentu Europejskiego i Rady (UE) 2016/679 z 27 kwietnia 2016 r. w sprawie ochrony osób fizycznych w związku z przetwarzaniem danych osobowych i w sprawie swobodnego przepływu takich danych oraz uchylenia dyrektywy 95/46/WE (Dz.U.UE.L. z 2016r. Nr 119, s.1 ze zm.) - dalej: „RODO” informuję, że:</w:t>
      </w:r>
    </w:p>
    <w:p w14:paraId="393ED7A4" w14:textId="281E11C8" w:rsidR="002843A0" w:rsidRPr="00542B85" w:rsidRDefault="002843A0" w:rsidP="002843A0">
      <w:pPr>
        <w:pStyle w:val="Akapitzlist"/>
        <w:jc w:val="both"/>
        <w:rPr>
          <w:rFonts w:ascii="Cambria" w:hAnsi="Cambria"/>
        </w:rPr>
      </w:pPr>
      <w:r>
        <w:rPr>
          <w:rFonts w:ascii="Cambria" w:hAnsi="Cambria"/>
        </w:rPr>
        <w:t xml:space="preserve">- </w:t>
      </w:r>
      <w:r w:rsidRPr="00542B85">
        <w:rPr>
          <w:rFonts w:ascii="Cambria" w:hAnsi="Cambria"/>
        </w:rPr>
        <w:t>administratorem danych osobowych jest Wójt Gminy Chrzanów,  Chrzanów Trzeci 112, 23-205 Chrzanów</w:t>
      </w:r>
    </w:p>
    <w:p w14:paraId="3AE377EF" w14:textId="324C8562" w:rsidR="002843A0" w:rsidRPr="00542B85" w:rsidRDefault="002843A0" w:rsidP="002843A0">
      <w:pPr>
        <w:pStyle w:val="Akapitzlist"/>
        <w:jc w:val="both"/>
        <w:rPr>
          <w:rFonts w:ascii="Cambria" w:hAnsi="Cambria"/>
        </w:rPr>
      </w:pPr>
      <w:r>
        <w:rPr>
          <w:rFonts w:ascii="Cambria" w:hAnsi="Cambria"/>
        </w:rPr>
        <w:t xml:space="preserve"> - </w:t>
      </w:r>
      <w:r w:rsidRPr="00542B85">
        <w:rPr>
          <w:rFonts w:ascii="Cambria" w:hAnsi="Cambria"/>
        </w:rPr>
        <w:t xml:space="preserve">inspektorem ochrony danych osobowych w jest Pan Krzysztof Gołaszewski, </w:t>
      </w:r>
      <w:r w:rsidRPr="00542B85">
        <w:rPr>
          <w:rFonts w:ascii="Cambria" w:hAnsi="Cambria"/>
        </w:rPr>
        <w:br/>
        <w:t>e-mail: iod@chrzanow.eurzad.eu</w:t>
      </w:r>
    </w:p>
    <w:p w14:paraId="3AF79D96" w14:textId="77777777" w:rsidR="00772C12" w:rsidRPr="00772C12" w:rsidRDefault="00772C12" w:rsidP="00772C12">
      <w:pPr>
        <w:pStyle w:val="Akapitzlist"/>
        <w:numPr>
          <w:ilvl w:val="0"/>
          <w:numId w:val="1"/>
        </w:numPr>
        <w:rPr>
          <w:rFonts w:ascii="Cambria" w:hAnsi="Cambria" w:cs="Arial"/>
          <w:bCs/>
        </w:rPr>
      </w:pPr>
      <w:r w:rsidRPr="00772C12">
        <w:rPr>
          <w:rFonts w:ascii="Cambria" w:hAnsi="Cambria" w:cs="Arial"/>
          <w:bCs/>
        </w:rPr>
        <w:t>Definicje:</w:t>
      </w:r>
    </w:p>
    <w:p w14:paraId="486563DA" w14:textId="77777777" w:rsidR="00772C12" w:rsidRPr="00772C12" w:rsidRDefault="00772C12" w:rsidP="002843A0">
      <w:pPr>
        <w:pStyle w:val="Akapitzlist"/>
        <w:rPr>
          <w:rFonts w:ascii="Cambria" w:hAnsi="Cambria" w:cs="Arial"/>
          <w:bCs/>
        </w:rPr>
      </w:pPr>
      <w:r w:rsidRPr="00772C12">
        <w:rPr>
          <w:rFonts w:ascii="Cambria" w:hAnsi="Cambria" w:cs="Arial"/>
          <w:bCs/>
        </w:rPr>
        <w:t>Osoba Reprezentująca - osoba fizyczna prowadząca działalność gospodarczą lub osoba fizyczna działająca jako reprezentant lub pełnomocnik Zamawiającego (z mocy prawa lub wskutek czynności prawnej), wskazana w treści Umowy z Zamawiającym lub wskazana w związku z wykonywaniem Umowy;</w:t>
      </w:r>
    </w:p>
    <w:p w14:paraId="74B46C4C" w14:textId="77777777" w:rsidR="00772C12" w:rsidRPr="00772C12" w:rsidRDefault="00772C12" w:rsidP="002843A0">
      <w:pPr>
        <w:pStyle w:val="Akapitzlist"/>
        <w:rPr>
          <w:rFonts w:ascii="Cambria" w:hAnsi="Cambria" w:cs="Arial"/>
          <w:bCs/>
        </w:rPr>
      </w:pPr>
      <w:r w:rsidRPr="00772C12">
        <w:rPr>
          <w:rFonts w:ascii="Cambria" w:hAnsi="Cambria" w:cs="Arial"/>
          <w:bCs/>
        </w:rPr>
        <w:t>Osoba Kontaktowa - każda osoba fizyczna, która nie jest Osobą Reprezentującą, wskazana w treści Umowy z Zamawiającym lub wskazana w związku z wykonywaniem Umowy, w szczególności osoba wskazana do kontaktu, współpracownik Zamawiającego.</w:t>
      </w:r>
    </w:p>
    <w:p w14:paraId="48AB9219" w14:textId="77777777" w:rsidR="00772C12" w:rsidRPr="00772C12" w:rsidRDefault="00772C12" w:rsidP="002843A0">
      <w:pPr>
        <w:pStyle w:val="Akapitzlist"/>
        <w:rPr>
          <w:rFonts w:ascii="Cambria" w:hAnsi="Cambria" w:cs="Arial"/>
          <w:bCs/>
        </w:rPr>
      </w:pPr>
    </w:p>
    <w:p w14:paraId="7910B7E6" w14:textId="5EEB2D86" w:rsidR="00772C12" w:rsidRPr="00772C12" w:rsidRDefault="00772C12" w:rsidP="00772C12">
      <w:pPr>
        <w:pStyle w:val="Akapitzlist"/>
        <w:numPr>
          <w:ilvl w:val="0"/>
          <w:numId w:val="1"/>
        </w:numPr>
        <w:rPr>
          <w:rFonts w:ascii="Cambria" w:hAnsi="Cambria" w:cs="Arial"/>
          <w:bCs/>
        </w:rPr>
      </w:pPr>
      <w:r w:rsidRPr="00772C12">
        <w:rPr>
          <w:rFonts w:ascii="Cambria" w:hAnsi="Cambria" w:cs="Arial"/>
          <w:bCs/>
        </w:rPr>
        <w:t>Państwa dane osobowe są lub mogą być przetwarzane w określonych poniżej celach, o ile przetwarzanie danych dotyczyć będzie tych celów:</w:t>
      </w:r>
    </w:p>
    <w:p w14:paraId="116BE533" w14:textId="15FF4BD3" w:rsidR="00772C12" w:rsidRPr="00772C12" w:rsidRDefault="00772C12" w:rsidP="002843A0">
      <w:pPr>
        <w:pStyle w:val="Akapitzlist"/>
        <w:rPr>
          <w:rFonts w:ascii="Cambria" w:hAnsi="Cambria" w:cs="Arial"/>
          <w:bCs/>
        </w:rPr>
      </w:pPr>
      <w:r w:rsidRPr="00772C12">
        <w:rPr>
          <w:rFonts w:ascii="Cambria" w:hAnsi="Cambria" w:cs="Arial"/>
          <w:bCs/>
        </w:rPr>
        <w:t>a)</w:t>
      </w:r>
      <w:r w:rsidRPr="00772C12">
        <w:rPr>
          <w:rFonts w:ascii="Cambria" w:hAnsi="Cambria" w:cs="Arial"/>
          <w:bCs/>
        </w:rPr>
        <w:tab/>
        <w:t>zawarcie lub wykonanie Umowy– podstawą prawną przetwarzania danych Osoby Reprezentującej będącej stroną Umowy - jest art. 6 ust. 1 lit. b</w:t>
      </w:r>
      <w:r w:rsidR="002843A0">
        <w:rPr>
          <w:rFonts w:ascii="Cambria" w:hAnsi="Cambria" w:cs="Arial"/>
          <w:bCs/>
        </w:rPr>
        <w:t xml:space="preserve"> </w:t>
      </w:r>
      <w:r w:rsidRPr="00772C12">
        <w:rPr>
          <w:rFonts w:ascii="Cambria" w:hAnsi="Cambria" w:cs="Arial"/>
          <w:bCs/>
        </w:rPr>
        <w:t>RODO;</w:t>
      </w:r>
    </w:p>
    <w:p w14:paraId="734485B4" w14:textId="77777777" w:rsidR="00772C12" w:rsidRPr="00772C12" w:rsidRDefault="00772C12" w:rsidP="002843A0">
      <w:pPr>
        <w:pStyle w:val="Akapitzlist"/>
        <w:rPr>
          <w:rFonts w:ascii="Cambria" w:hAnsi="Cambria" w:cs="Arial"/>
          <w:bCs/>
        </w:rPr>
      </w:pPr>
      <w:r w:rsidRPr="00772C12">
        <w:rPr>
          <w:rFonts w:ascii="Cambria" w:hAnsi="Cambria" w:cs="Arial"/>
          <w:bCs/>
        </w:rPr>
        <w:t>b)</w:t>
      </w:r>
      <w:r w:rsidRPr="00772C12">
        <w:rPr>
          <w:rFonts w:ascii="Cambria" w:hAnsi="Cambria" w:cs="Arial"/>
          <w:bCs/>
        </w:rPr>
        <w:tab/>
        <w:t>zawarcie lub wykonanie Umowy - podstawą prawną przetwarzania danych Osoby Reprezentującej niebędącej stroną Umowy lub Osoby Kontaktowej jest prawnie uzasadniony interes Administratora (art. 6 ust. 1 lit. fRODO);</w:t>
      </w:r>
    </w:p>
    <w:p w14:paraId="26CA42BA" w14:textId="0A5EC42D" w:rsidR="00772C12" w:rsidRPr="00772C12" w:rsidRDefault="00772C12" w:rsidP="002843A0">
      <w:pPr>
        <w:pStyle w:val="Akapitzlist"/>
        <w:rPr>
          <w:rFonts w:ascii="Cambria" w:hAnsi="Cambria" w:cs="Arial"/>
          <w:bCs/>
        </w:rPr>
      </w:pPr>
      <w:r w:rsidRPr="00772C12">
        <w:rPr>
          <w:rFonts w:ascii="Cambria" w:hAnsi="Cambria" w:cs="Arial"/>
          <w:bCs/>
        </w:rPr>
        <w:t>c)</w:t>
      </w:r>
      <w:r w:rsidRPr="00772C12">
        <w:rPr>
          <w:rFonts w:ascii="Cambria" w:hAnsi="Cambria" w:cs="Arial"/>
          <w:bCs/>
        </w:rPr>
        <w:tab/>
        <w:t xml:space="preserve">realizacja obowiązków wynikających z przepisów prawa </w:t>
      </w:r>
      <w:r w:rsidR="002843A0">
        <w:rPr>
          <w:rFonts w:ascii="Cambria" w:hAnsi="Cambria" w:cs="Arial"/>
          <w:bCs/>
        </w:rPr>
        <w:t>–</w:t>
      </w:r>
      <w:r w:rsidRPr="00772C12">
        <w:rPr>
          <w:rFonts w:ascii="Cambria" w:hAnsi="Cambria" w:cs="Arial"/>
          <w:bCs/>
        </w:rPr>
        <w:t xml:space="preserve"> podstawą</w:t>
      </w:r>
      <w:r w:rsidR="002843A0">
        <w:rPr>
          <w:rFonts w:ascii="Cambria" w:hAnsi="Cambria" w:cs="Arial"/>
          <w:bCs/>
        </w:rPr>
        <w:t xml:space="preserve"> </w:t>
      </w:r>
      <w:r w:rsidRPr="00772C12">
        <w:rPr>
          <w:rFonts w:ascii="Cambria" w:hAnsi="Cambria" w:cs="Arial"/>
          <w:bCs/>
        </w:rPr>
        <w:t>prawną przetwarzania danych Osoby Reprezentującej lub Osoby Kontaktowej jest obowiązek prawny ciążący na Administratorze (art. 6 ust. 1 lit. cRODO);</w:t>
      </w:r>
    </w:p>
    <w:p w14:paraId="386EA89F" w14:textId="77777777" w:rsidR="00772C12" w:rsidRPr="00772C12" w:rsidRDefault="00772C12" w:rsidP="002843A0">
      <w:pPr>
        <w:pStyle w:val="Akapitzlist"/>
        <w:rPr>
          <w:rFonts w:ascii="Cambria" w:hAnsi="Cambria" w:cs="Arial"/>
          <w:bCs/>
        </w:rPr>
      </w:pPr>
      <w:r w:rsidRPr="00772C12">
        <w:rPr>
          <w:rFonts w:ascii="Cambria" w:hAnsi="Cambria" w:cs="Arial"/>
          <w:bCs/>
        </w:rPr>
        <w:t>d)</w:t>
      </w:r>
      <w:r w:rsidRPr="00772C12">
        <w:rPr>
          <w:rFonts w:ascii="Cambria" w:hAnsi="Cambria" w:cs="Arial"/>
          <w:bCs/>
        </w:rPr>
        <w:tab/>
        <w:t>ustalenie, dochodzenie ewentualnych roszczeń lub obrona przed roszczeniami przez Administratora - podstawą prawną przetwarzania danych Osoby Reprezentującej lub Osoby Kontaktowej jest prawnie uzasadniony interes Administratora (art. 6 ust. 1 lit. f RODO);</w:t>
      </w:r>
    </w:p>
    <w:p w14:paraId="0847A771" w14:textId="77777777" w:rsidR="00772C12" w:rsidRPr="00772C12" w:rsidRDefault="00772C12" w:rsidP="002843A0">
      <w:pPr>
        <w:pStyle w:val="Akapitzlist"/>
        <w:rPr>
          <w:rFonts w:ascii="Cambria" w:hAnsi="Cambria" w:cs="Arial"/>
          <w:bCs/>
        </w:rPr>
      </w:pPr>
      <w:r w:rsidRPr="00772C12">
        <w:rPr>
          <w:rFonts w:ascii="Cambria" w:hAnsi="Cambria" w:cs="Arial"/>
          <w:bCs/>
        </w:rPr>
        <w:t>e)</w:t>
      </w:r>
      <w:r w:rsidRPr="00772C12">
        <w:rPr>
          <w:rFonts w:ascii="Cambria" w:hAnsi="Cambria" w:cs="Arial"/>
          <w:bCs/>
        </w:rPr>
        <w:tab/>
        <w:t>cel archiwalny (dowodowy) będący realizacją prawnie uzasadnionego interesu Administratora dotyczącego zabezpieczenia informacji na wypadek prawnej potrzeby wykazania faktów - podstawą prawną przetwarzania danych Osoby Reprezentującej lub Osoby Kontaktowej jest prawnie uzasadniony interes Administratora (art. 6 ust. 1 lit. f RODO).</w:t>
      </w:r>
    </w:p>
    <w:p w14:paraId="3FEF5F0F" w14:textId="1C807931" w:rsidR="00772C12" w:rsidRPr="00772C12" w:rsidRDefault="00772C12" w:rsidP="00772C12">
      <w:pPr>
        <w:pStyle w:val="Akapitzlist"/>
        <w:numPr>
          <w:ilvl w:val="0"/>
          <w:numId w:val="1"/>
        </w:numPr>
        <w:rPr>
          <w:rFonts w:ascii="Cambria" w:hAnsi="Cambria" w:cs="Arial"/>
          <w:bCs/>
        </w:rPr>
      </w:pPr>
      <w:r w:rsidRPr="00772C12">
        <w:rPr>
          <w:rFonts w:ascii="Cambria" w:hAnsi="Cambria" w:cs="Arial"/>
          <w:bCs/>
        </w:rPr>
        <w:t>Administrator przetwarza Państwa dane osobowe w zakresie:</w:t>
      </w:r>
    </w:p>
    <w:p w14:paraId="5D1EA773" w14:textId="77777777" w:rsidR="00772C12" w:rsidRPr="00772C12" w:rsidRDefault="00772C12" w:rsidP="002843A0">
      <w:pPr>
        <w:pStyle w:val="Akapitzlist"/>
        <w:rPr>
          <w:rFonts w:ascii="Cambria" w:hAnsi="Cambria" w:cs="Arial"/>
          <w:bCs/>
        </w:rPr>
      </w:pPr>
      <w:r w:rsidRPr="00772C12">
        <w:rPr>
          <w:rFonts w:ascii="Cambria" w:hAnsi="Cambria" w:cs="Arial"/>
          <w:bCs/>
        </w:rPr>
        <w:t>a)</w:t>
      </w:r>
      <w:r w:rsidRPr="00772C12">
        <w:rPr>
          <w:rFonts w:ascii="Cambria" w:hAnsi="Cambria" w:cs="Arial"/>
          <w:bCs/>
        </w:rPr>
        <w:tab/>
        <w:t>danych identyfikacyjnych (np. imię i nazwisko, NIP, PESEL, miejsce pracy, zajmowane stanowisko);</w:t>
      </w:r>
    </w:p>
    <w:p w14:paraId="7C0AE148" w14:textId="77777777" w:rsidR="00772C12" w:rsidRPr="00772C12" w:rsidRDefault="00772C12" w:rsidP="002843A0">
      <w:pPr>
        <w:pStyle w:val="Akapitzlist"/>
        <w:rPr>
          <w:rFonts w:ascii="Cambria" w:hAnsi="Cambria" w:cs="Arial"/>
          <w:bCs/>
        </w:rPr>
      </w:pPr>
      <w:r w:rsidRPr="00772C12">
        <w:rPr>
          <w:rFonts w:ascii="Cambria" w:hAnsi="Cambria" w:cs="Arial"/>
          <w:bCs/>
        </w:rPr>
        <w:t>b)</w:t>
      </w:r>
      <w:r w:rsidRPr="00772C12">
        <w:rPr>
          <w:rFonts w:ascii="Cambria" w:hAnsi="Cambria" w:cs="Arial"/>
          <w:bCs/>
        </w:rPr>
        <w:tab/>
        <w:t>danych kontaktowych (np. numer telefonu, adres e-mail).</w:t>
      </w:r>
    </w:p>
    <w:p w14:paraId="487186AF" w14:textId="7F94939D" w:rsidR="00772C12" w:rsidRPr="00772C12" w:rsidRDefault="00772C12" w:rsidP="00772C12">
      <w:pPr>
        <w:pStyle w:val="Akapitzlist"/>
        <w:numPr>
          <w:ilvl w:val="0"/>
          <w:numId w:val="1"/>
        </w:numPr>
        <w:rPr>
          <w:rFonts w:ascii="Cambria" w:hAnsi="Cambria" w:cs="Arial"/>
          <w:bCs/>
        </w:rPr>
      </w:pPr>
      <w:r w:rsidRPr="00772C12">
        <w:rPr>
          <w:rFonts w:ascii="Cambria" w:hAnsi="Cambria" w:cs="Arial"/>
          <w:bCs/>
        </w:rPr>
        <w:t>Podanie danych osobowych jest niezbędne do zawarcia Umowy i jej wykonywania - bez ich podania brak jest możliwości zawarcia Umowy, jej należytego wykonywania lub podejmowania działań w związku z jej realizacją.</w:t>
      </w:r>
    </w:p>
    <w:p w14:paraId="4648C768" w14:textId="431452BD" w:rsidR="00772C12" w:rsidRPr="00772C12" w:rsidRDefault="00772C12" w:rsidP="00772C12">
      <w:pPr>
        <w:pStyle w:val="Akapitzlist"/>
        <w:numPr>
          <w:ilvl w:val="0"/>
          <w:numId w:val="1"/>
        </w:numPr>
        <w:rPr>
          <w:rFonts w:ascii="Cambria" w:hAnsi="Cambria" w:cs="Arial"/>
          <w:bCs/>
        </w:rPr>
      </w:pPr>
      <w:r w:rsidRPr="00772C12">
        <w:rPr>
          <w:rFonts w:ascii="Cambria" w:hAnsi="Cambria" w:cs="Arial"/>
          <w:bCs/>
        </w:rPr>
        <w:t>Państwa dane osobowe będą przetwarzane przez okres obowiązywania Umowy, a po jej zakończeniu przez:</w:t>
      </w:r>
    </w:p>
    <w:p w14:paraId="7116C6D5" w14:textId="77777777" w:rsidR="00772C12" w:rsidRPr="00772C12" w:rsidRDefault="00772C12" w:rsidP="002843A0">
      <w:pPr>
        <w:pStyle w:val="Akapitzlist"/>
        <w:rPr>
          <w:rFonts w:ascii="Cambria" w:hAnsi="Cambria" w:cs="Arial"/>
          <w:bCs/>
        </w:rPr>
      </w:pPr>
      <w:r w:rsidRPr="00772C12">
        <w:rPr>
          <w:rFonts w:ascii="Cambria" w:hAnsi="Cambria" w:cs="Arial"/>
          <w:bCs/>
        </w:rPr>
        <w:t>a)</w:t>
      </w:r>
      <w:r w:rsidRPr="00772C12">
        <w:rPr>
          <w:rFonts w:ascii="Cambria" w:hAnsi="Cambria" w:cs="Arial"/>
          <w:bCs/>
        </w:rPr>
        <w:tab/>
        <w:t>okres niezbędny do wykonania obowiązków lub uprawnień wynikających z przepisów prawa, maksymalnie przez okres 6 lat od zakończenia roku, w którym Umowa została rozwiązana lub wykonana;</w:t>
      </w:r>
    </w:p>
    <w:p w14:paraId="11D6C25B" w14:textId="77777777" w:rsidR="00772C12" w:rsidRPr="00772C12" w:rsidRDefault="00772C12" w:rsidP="002843A0">
      <w:pPr>
        <w:pStyle w:val="Akapitzlist"/>
        <w:rPr>
          <w:rFonts w:ascii="Cambria" w:hAnsi="Cambria" w:cs="Arial"/>
          <w:bCs/>
        </w:rPr>
      </w:pPr>
      <w:r w:rsidRPr="00772C12">
        <w:rPr>
          <w:rFonts w:ascii="Cambria" w:hAnsi="Cambria" w:cs="Arial"/>
          <w:bCs/>
        </w:rPr>
        <w:t>b)</w:t>
      </w:r>
      <w:r w:rsidRPr="00772C12">
        <w:rPr>
          <w:rFonts w:ascii="Cambria" w:hAnsi="Cambria" w:cs="Arial"/>
          <w:bCs/>
        </w:rPr>
        <w:tab/>
        <w:t>okres przedawnienia roszczeń zgodnie z długością przewidzianą przez przepisy prawa, przy czym najczęściej jest to okres 3lat;</w:t>
      </w:r>
    </w:p>
    <w:p w14:paraId="76EAE2F7" w14:textId="77777777" w:rsidR="00772C12" w:rsidRPr="00772C12" w:rsidRDefault="00772C12" w:rsidP="002843A0">
      <w:pPr>
        <w:pStyle w:val="Akapitzlist"/>
        <w:rPr>
          <w:rFonts w:ascii="Cambria" w:hAnsi="Cambria" w:cs="Arial"/>
          <w:bCs/>
        </w:rPr>
      </w:pPr>
      <w:r w:rsidRPr="00772C12">
        <w:rPr>
          <w:rFonts w:ascii="Cambria" w:hAnsi="Cambria" w:cs="Arial"/>
          <w:bCs/>
        </w:rPr>
        <w:t>c)</w:t>
      </w:r>
      <w:r w:rsidRPr="00772C12">
        <w:rPr>
          <w:rFonts w:ascii="Cambria" w:hAnsi="Cambria" w:cs="Arial"/>
          <w:bCs/>
        </w:rPr>
        <w:tab/>
        <w:t>do momentu zakończenia postępowań cywilnych, egzekucyjnych, administracyjnych lub karnych wymagających przetwarzania danych osobowych i wynikających z Umowy lub z Umową związanych.</w:t>
      </w:r>
    </w:p>
    <w:p w14:paraId="4B082E8B" w14:textId="53201F32" w:rsidR="00772C12" w:rsidRPr="002843A0" w:rsidRDefault="00772C12" w:rsidP="002843A0">
      <w:pPr>
        <w:pStyle w:val="Akapitzlist"/>
        <w:numPr>
          <w:ilvl w:val="0"/>
          <w:numId w:val="1"/>
        </w:numPr>
        <w:rPr>
          <w:rFonts w:ascii="Cambria" w:hAnsi="Cambria" w:cs="Arial"/>
          <w:bCs/>
        </w:rPr>
      </w:pPr>
      <w:r w:rsidRPr="00772C12">
        <w:rPr>
          <w:rFonts w:ascii="Cambria" w:hAnsi="Cambria" w:cs="Arial"/>
          <w:bCs/>
        </w:rPr>
        <w:t>Państwa dane mogą być przetwarzane w sposób zautomatyzowany, lecz nie będą podlegać</w:t>
      </w:r>
      <w:r w:rsidR="002843A0">
        <w:rPr>
          <w:rFonts w:ascii="Cambria" w:hAnsi="Cambria" w:cs="Arial"/>
          <w:bCs/>
        </w:rPr>
        <w:t xml:space="preserve"> </w:t>
      </w:r>
      <w:r w:rsidRPr="002843A0">
        <w:rPr>
          <w:rFonts w:ascii="Cambria" w:hAnsi="Cambria" w:cs="Arial"/>
          <w:bCs/>
        </w:rPr>
        <w:t>profilowaniu.</w:t>
      </w:r>
    </w:p>
    <w:p w14:paraId="13EE6829" w14:textId="16DC5731" w:rsidR="00772C12" w:rsidRPr="00772C12" w:rsidRDefault="002843A0" w:rsidP="00772C12">
      <w:pPr>
        <w:pStyle w:val="Akapitzlist"/>
        <w:numPr>
          <w:ilvl w:val="0"/>
          <w:numId w:val="1"/>
        </w:numPr>
        <w:rPr>
          <w:rFonts w:ascii="Cambria" w:hAnsi="Cambria" w:cs="Arial"/>
          <w:bCs/>
        </w:rPr>
      </w:pPr>
      <w:r>
        <w:rPr>
          <w:rFonts w:ascii="Cambria" w:hAnsi="Cambria" w:cs="Arial"/>
          <w:bCs/>
        </w:rPr>
        <w:t>P</w:t>
      </w:r>
      <w:r w:rsidR="00772C12" w:rsidRPr="00772C12">
        <w:rPr>
          <w:rFonts w:ascii="Cambria" w:hAnsi="Cambria" w:cs="Arial"/>
          <w:bCs/>
        </w:rPr>
        <w:t>aństwa dane osobowe nie będą przekazywane poza Europejski Obszar Gospodarczy (obejmujący Unię Europejską, Norwegię, Liechtenstein i Islandię).</w:t>
      </w:r>
    </w:p>
    <w:p w14:paraId="3C1EA252" w14:textId="0D1554C7" w:rsidR="00772C12" w:rsidRPr="00772C12" w:rsidRDefault="00772C12" w:rsidP="00772C12">
      <w:pPr>
        <w:pStyle w:val="Akapitzlist"/>
        <w:numPr>
          <w:ilvl w:val="0"/>
          <w:numId w:val="1"/>
        </w:numPr>
        <w:rPr>
          <w:rFonts w:ascii="Cambria" w:hAnsi="Cambria" w:cs="Arial"/>
          <w:bCs/>
        </w:rPr>
      </w:pPr>
      <w:r w:rsidRPr="00772C12">
        <w:rPr>
          <w:rFonts w:ascii="Cambria" w:hAnsi="Cambria" w:cs="Arial"/>
          <w:bCs/>
        </w:rPr>
        <w:t>W związku z przetwarzaniem Państwa danych osobowych, przysługują Państwu następujące prawa:</w:t>
      </w:r>
    </w:p>
    <w:p w14:paraId="7E45EAD1" w14:textId="77777777" w:rsidR="00772C12" w:rsidRPr="00772C12" w:rsidRDefault="00772C12" w:rsidP="002843A0">
      <w:pPr>
        <w:pStyle w:val="Akapitzlist"/>
        <w:rPr>
          <w:rFonts w:ascii="Cambria" w:hAnsi="Cambria" w:cs="Arial"/>
          <w:bCs/>
        </w:rPr>
      </w:pPr>
      <w:r w:rsidRPr="00772C12">
        <w:rPr>
          <w:rFonts w:ascii="Cambria" w:hAnsi="Cambria" w:cs="Arial"/>
          <w:bCs/>
        </w:rPr>
        <w:t>a)</w:t>
      </w:r>
      <w:r w:rsidRPr="00772C12">
        <w:rPr>
          <w:rFonts w:ascii="Cambria" w:hAnsi="Cambria" w:cs="Arial"/>
          <w:bCs/>
        </w:rPr>
        <w:tab/>
        <w:t>prawo dostępu do swoich danych oraz otrzymania ich kopii;</w:t>
      </w:r>
    </w:p>
    <w:p w14:paraId="5B4E5B9F" w14:textId="77777777" w:rsidR="00772C12" w:rsidRPr="00772C12" w:rsidRDefault="00772C12" w:rsidP="002843A0">
      <w:pPr>
        <w:pStyle w:val="Akapitzlist"/>
        <w:rPr>
          <w:rFonts w:ascii="Cambria" w:hAnsi="Cambria" w:cs="Arial"/>
          <w:bCs/>
        </w:rPr>
      </w:pPr>
      <w:r w:rsidRPr="00772C12">
        <w:rPr>
          <w:rFonts w:ascii="Cambria" w:hAnsi="Cambria" w:cs="Arial"/>
          <w:bCs/>
        </w:rPr>
        <w:t>b)</w:t>
      </w:r>
      <w:r w:rsidRPr="00772C12">
        <w:rPr>
          <w:rFonts w:ascii="Cambria" w:hAnsi="Cambria" w:cs="Arial"/>
          <w:bCs/>
        </w:rPr>
        <w:tab/>
        <w:t>prawo do sprostowania (poprawiania) swoich danych osobowych;</w:t>
      </w:r>
    </w:p>
    <w:p w14:paraId="681DBACD" w14:textId="77777777" w:rsidR="00772C12" w:rsidRPr="00772C12" w:rsidRDefault="00772C12" w:rsidP="002843A0">
      <w:pPr>
        <w:pStyle w:val="Akapitzlist"/>
        <w:rPr>
          <w:rFonts w:ascii="Cambria" w:hAnsi="Cambria" w:cs="Arial"/>
          <w:bCs/>
        </w:rPr>
      </w:pPr>
      <w:r w:rsidRPr="00772C12">
        <w:rPr>
          <w:rFonts w:ascii="Cambria" w:hAnsi="Cambria" w:cs="Arial"/>
          <w:bCs/>
        </w:rPr>
        <w:t>c)</w:t>
      </w:r>
      <w:r w:rsidRPr="00772C12">
        <w:rPr>
          <w:rFonts w:ascii="Cambria" w:hAnsi="Cambria" w:cs="Arial"/>
          <w:bCs/>
        </w:rPr>
        <w:tab/>
        <w:t>prawo do ograniczenia przetwarzania danych osobowych;</w:t>
      </w:r>
    </w:p>
    <w:p w14:paraId="579434B8" w14:textId="77777777" w:rsidR="00772C12" w:rsidRPr="00772C12" w:rsidRDefault="00772C12" w:rsidP="002843A0">
      <w:pPr>
        <w:pStyle w:val="Akapitzlist"/>
        <w:rPr>
          <w:rFonts w:ascii="Cambria" w:hAnsi="Cambria" w:cs="Arial"/>
          <w:bCs/>
        </w:rPr>
      </w:pPr>
      <w:r w:rsidRPr="00772C12">
        <w:rPr>
          <w:rFonts w:ascii="Cambria" w:hAnsi="Cambria" w:cs="Arial"/>
          <w:bCs/>
        </w:rPr>
        <w:t>d)</w:t>
      </w:r>
      <w:r w:rsidRPr="00772C12">
        <w:rPr>
          <w:rFonts w:ascii="Cambria" w:hAnsi="Cambria" w:cs="Arial"/>
          <w:bCs/>
        </w:rPr>
        <w:tab/>
        <w:t>prawo  wniesienia   skargi   do   Prezesa   Urzędu   Ochrony   Danych   Osobowych   (ul. Stawki 2, 00-193 Warszawa), w sytuacji, gdy uzna Pani/Pan, że przetwarzanie danych osobowych narusza przepisy ogólnego rozporządzenia o ochronie danych osobowych (RODO);</w:t>
      </w:r>
    </w:p>
    <w:p w14:paraId="6BB76669" w14:textId="61C8B5B3" w:rsidR="00772C12" w:rsidRPr="00772C12" w:rsidRDefault="00772C12" w:rsidP="00772C12">
      <w:pPr>
        <w:pStyle w:val="Akapitzlist"/>
        <w:numPr>
          <w:ilvl w:val="0"/>
          <w:numId w:val="1"/>
        </w:numPr>
        <w:rPr>
          <w:rFonts w:ascii="Cambria" w:hAnsi="Cambria" w:cs="Arial"/>
          <w:bCs/>
        </w:rPr>
      </w:pPr>
      <w:r w:rsidRPr="00772C12">
        <w:rPr>
          <w:rFonts w:ascii="Cambria" w:hAnsi="Cambria" w:cs="Arial"/>
          <w:bCs/>
        </w:rPr>
        <w:t>Jeżeli jest Pani/Pan Osobą Reprezentującą, dane osobowe zostały pozyskane bezpośrednio od Zamawiającego w ramach Umowy, z publicznie dostępnych rejestrów (takich jak CEIDG, KRS) lub od osób, które w imieniu Zamawiającego negocjowały treść Umowy.</w:t>
      </w:r>
    </w:p>
    <w:p w14:paraId="2D09C991" w14:textId="77777777" w:rsidR="002843A0" w:rsidRDefault="00772C12" w:rsidP="002843A0">
      <w:pPr>
        <w:pStyle w:val="Akapitzlist"/>
        <w:numPr>
          <w:ilvl w:val="0"/>
          <w:numId w:val="1"/>
        </w:numPr>
        <w:rPr>
          <w:rFonts w:ascii="Cambria" w:hAnsi="Cambria" w:cs="Arial"/>
          <w:bCs/>
        </w:rPr>
      </w:pPr>
      <w:r w:rsidRPr="00772C12">
        <w:rPr>
          <w:rFonts w:ascii="Cambria" w:hAnsi="Cambria" w:cs="Arial"/>
          <w:bCs/>
        </w:rPr>
        <w:t>Jeżeli jest Pani/Pan Osobą Kontaktową, dane osobowe zostały pozyskane bezpośrednio od Zamawiającego w ramach realizacji współpracy z Administratorem lub od osób, które w imieniu Zamawiającego negocjowały treść Umowy.</w:t>
      </w:r>
    </w:p>
    <w:p w14:paraId="187A61E6" w14:textId="7C142CDB" w:rsidR="00772C12" w:rsidRPr="002843A0" w:rsidRDefault="00772C12" w:rsidP="002843A0">
      <w:pPr>
        <w:pStyle w:val="Akapitzlist"/>
        <w:numPr>
          <w:ilvl w:val="0"/>
          <w:numId w:val="1"/>
        </w:numPr>
        <w:rPr>
          <w:rFonts w:ascii="Cambria" w:hAnsi="Cambria" w:cs="Arial"/>
          <w:bCs/>
        </w:rPr>
      </w:pPr>
      <w:r w:rsidRPr="002843A0">
        <w:rPr>
          <w:rFonts w:ascii="Cambria" w:hAnsi="Cambria" w:cs="Arial"/>
          <w:bCs/>
        </w:rPr>
        <w:t>Państwa dane mogą zostać przekazane podmiotom zewnętrznym współrealizującym świadczenie usługi przez Administratora na rzecz Państwa pracodawcy - na podstawie umowy powierzenia przetwarzania danych osobowych w szczególności na świadczenie usług informatycznych wykorzystywanych do realizacji świadczonych usług oraz do kancelarii rachunkowej., a także podmiotom lub organom uprawnionym na podstawie przepisów prawa.</w:t>
      </w:r>
    </w:p>
    <w:p w14:paraId="2A0A6F73" w14:textId="77777777" w:rsidR="00023D82" w:rsidRPr="00B867E6" w:rsidRDefault="00023D82">
      <w:pPr>
        <w:numPr>
          <w:ilvl w:val="0"/>
          <w:numId w:val="1"/>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sprawach nieuregulowanych niniejszym paragrafem, zastosowanie będą miały</w:t>
      </w:r>
      <w:r w:rsidRPr="007366F4">
        <w:rPr>
          <w:rFonts w:ascii="Cambria" w:hAnsi="Cambria" w:cs="Cambria"/>
          <w:sz w:val="24"/>
          <w:szCs w:val="24"/>
        </w:rPr>
        <w:t xml:space="preserve"> przepisy Kodeksu cywilnego, rozporządzenia RODO, Ustawy o ochronie danych osobowych.</w:t>
      </w:r>
    </w:p>
    <w:p w14:paraId="6D625FC6" w14:textId="77777777" w:rsidR="00023D82" w:rsidRDefault="00023D82" w:rsidP="007366F4">
      <w:pPr>
        <w:spacing w:after="0"/>
        <w:jc w:val="center"/>
        <w:rPr>
          <w:rFonts w:ascii="Cambria" w:hAnsi="Cambria" w:cs="Cambria"/>
          <w:b/>
          <w:sz w:val="24"/>
          <w:szCs w:val="24"/>
          <w:lang w:eastAsia="pl-PL"/>
        </w:rPr>
      </w:pPr>
      <w:r w:rsidRPr="007366F4">
        <w:rPr>
          <w:rFonts w:ascii="Cambria" w:hAnsi="Cambria" w:cs="Cambria"/>
          <w:b/>
          <w:sz w:val="24"/>
          <w:szCs w:val="24"/>
          <w:lang w:eastAsia="pl-PL"/>
        </w:rPr>
        <w:t>§ 1</w:t>
      </w:r>
      <w:r w:rsidR="00D60378">
        <w:rPr>
          <w:rFonts w:ascii="Cambria" w:hAnsi="Cambria" w:cs="Cambria"/>
          <w:b/>
          <w:sz w:val="24"/>
          <w:szCs w:val="24"/>
          <w:lang w:eastAsia="pl-PL"/>
        </w:rPr>
        <w:t>6</w:t>
      </w:r>
    </w:p>
    <w:p w14:paraId="72011654" w14:textId="77777777" w:rsidR="00023D82" w:rsidRPr="007366F4" w:rsidRDefault="00023D82" w:rsidP="007366F4">
      <w:pPr>
        <w:spacing w:after="0"/>
        <w:jc w:val="center"/>
        <w:rPr>
          <w:rFonts w:ascii="Cambria" w:hAnsi="Cambria" w:cs="Cambria"/>
          <w:b/>
          <w:sz w:val="24"/>
          <w:szCs w:val="24"/>
          <w:lang w:eastAsia="pl-PL"/>
        </w:rPr>
      </w:pPr>
      <w:r w:rsidRPr="007366F4">
        <w:rPr>
          <w:rFonts w:ascii="Cambria" w:hAnsi="Cambria" w:cs="Cambria"/>
          <w:b/>
          <w:sz w:val="24"/>
          <w:szCs w:val="24"/>
          <w:lang w:eastAsia="pl-PL"/>
        </w:rPr>
        <w:t>Postanowienia końc</w:t>
      </w:r>
      <w:r w:rsidR="00D60378">
        <w:rPr>
          <w:rFonts w:ascii="Cambria" w:hAnsi="Cambria" w:cs="Cambria"/>
          <w:b/>
          <w:sz w:val="24"/>
          <w:szCs w:val="24"/>
          <w:lang w:eastAsia="pl-PL"/>
        </w:rPr>
        <w:t>owe</w:t>
      </w:r>
    </w:p>
    <w:p w14:paraId="2EC287D5" w14:textId="77777777" w:rsidR="00023D82" w:rsidRPr="007366F4" w:rsidRDefault="00023D82">
      <w:pPr>
        <w:numPr>
          <w:ilvl w:val="0"/>
          <w:numId w:val="2"/>
        </w:numPr>
        <w:spacing w:after="0"/>
        <w:ind w:left="426" w:hanging="426"/>
        <w:jc w:val="both"/>
        <w:rPr>
          <w:rFonts w:ascii="Cambria" w:hAnsi="Cambria"/>
        </w:rPr>
      </w:pPr>
      <w:r w:rsidRPr="007366F4">
        <w:rPr>
          <w:rFonts w:ascii="Cambria" w:hAnsi="Cambria" w:cs="Cambria"/>
          <w:sz w:val="24"/>
          <w:szCs w:val="24"/>
          <w:lang w:eastAsia="pl-PL"/>
        </w:rPr>
        <w:t>Wszelkie zmiany i uzupełnienia niniejszej umowy wymagają formy pisemnej pod rygorem nieważności.</w:t>
      </w:r>
    </w:p>
    <w:p w14:paraId="77E1BED5" w14:textId="77777777" w:rsidR="00D60378" w:rsidRPr="00D60378" w:rsidRDefault="00023D82" w:rsidP="00D60378">
      <w:pPr>
        <w:numPr>
          <w:ilvl w:val="0"/>
          <w:numId w:val="2"/>
        </w:numPr>
        <w:spacing w:after="0"/>
        <w:ind w:left="426" w:hanging="426"/>
        <w:jc w:val="both"/>
        <w:rPr>
          <w:rFonts w:ascii="Cambria" w:hAnsi="Cambria" w:cs="Cambria"/>
          <w:sz w:val="24"/>
          <w:szCs w:val="24"/>
          <w:lang w:eastAsia="pl-PL"/>
        </w:rPr>
      </w:pPr>
      <w:r w:rsidRPr="007366F4">
        <w:rPr>
          <w:rFonts w:ascii="Cambria" w:hAnsi="Cambria" w:cs="Cambria"/>
          <w:sz w:val="24"/>
          <w:szCs w:val="24"/>
          <w:lang w:eastAsia="pl-PL"/>
        </w:rPr>
        <w:t>Wszelka korespondencja pomiędzy Stronami, w tym oświadczenia, wysyłana będzie na adres</w:t>
      </w:r>
      <w:r w:rsidR="00926B83">
        <w:rPr>
          <w:rFonts w:ascii="Cambria" w:hAnsi="Cambria" w:cs="Cambria"/>
          <w:sz w:val="24"/>
          <w:szCs w:val="24"/>
          <w:lang w:eastAsia="pl-PL"/>
        </w:rPr>
        <w:t>y</w:t>
      </w:r>
      <w:r w:rsidR="00D60378">
        <w:rPr>
          <w:rFonts w:ascii="Cambria" w:hAnsi="Cambria" w:cs="Cambria"/>
          <w:sz w:val="24"/>
          <w:szCs w:val="24"/>
          <w:lang w:eastAsia="pl-PL"/>
        </w:rPr>
        <w:t>:</w:t>
      </w:r>
    </w:p>
    <w:p w14:paraId="2A62E405" w14:textId="77777777" w:rsidR="00D60378" w:rsidRPr="00D60378" w:rsidRDefault="00D60378" w:rsidP="00D60378">
      <w:pPr>
        <w:spacing w:after="0"/>
        <w:ind w:left="426"/>
        <w:jc w:val="both"/>
        <w:rPr>
          <w:rFonts w:ascii="Cambria" w:hAnsi="Cambria" w:cs="Cambria"/>
          <w:sz w:val="24"/>
          <w:szCs w:val="24"/>
          <w:lang w:eastAsia="pl-PL"/>
        </w:rPr>
      </w:pPr>
      <w:r w:rsidRPr="00D60378">
        <w:rPr>
          <w:rFonts w:ascii="Cambria" w:hAnsi="Cambria" w:cs="Cambria"/>
          <w:sz w:val="24"/>
          <w:szCs w:val="24"/>
          <w:lang w:eastAsia="pl-PL"/>
        </w:rPr>
        <w:t>dla Zamawiającego:  adres:</w:t>
      </w:r>
      <w:r w:rsidR="00CE5D7F">
        <w:rPr>
          <w:rFonts w:ascii="Cambria" w:hAnsi="Cambria" w:cs="Cambria"/>
          <w:sz w:val="24"/>
          <w:szCs w:val="24"/>
          <w:lang w:eastAsia="pl-PL"/>
        </w:rPr>
        <w:t xml:space="preserve"> </w:t>
      </w:r>
      <w:r w:rsidRPr="00D60378">
        <w:rPr>
          <w:rFonts w:ascii="Cambria" w:hAnsi="Cambria" w:cs="Cambria"/>
          <w:sz w:val="24"/>
          <w:szCs w:val="24"/>
          <w:lang w:eastAsia="pl-PL"/>
        </w:rPr>
        <w:t>…………………………………. e-mail: ……………………;</w:t>
      </w:r>
    </w:p>
    <w:p w14:paraId="2ED26A5C" w14:textId="77777777" w:rsidR="00D60378" w:rsidRPr="00D60378" w:rsidRDefault="00D60378" w:rsidP="00D60378">
      <w:pPr>
        <w:spacing w:after="0"/>
        <w:ind w:left="426"/>
        <w:jc w:val="both"/>
        <w:rPr>
          <w:rFonts w:ascii="Cambria" w:hAnsi="Cambria" w:cs="Cambria"/>
          <w:sz w:val="24"/>
          <w:szCs w:val="24"/>
          <w:lang w:eastAsia="pl-PL"/>
        </w:rPr>
      </w:pPr>
      <w:r w:rsidRPr="00D60378">
        <w:rPr>
          <w:rFonts w:ascii="Cambria" w:hAnsi="Cambria" w:cs="Cambria"/>
          <w:sz w:val="24"/>
          <w:szCs w:val="24"/>
          <w:lang w:eastAsia="pl-PL"/>
        </w:rPr>
        <w:t>dla Wykonawcy jest: adres:</w:t>
      </w:r>
      <w:r w:rsidR="00CE5D7F">
        <w:rPr>
          <w:rFonts w:ascii="Cambria" w:hAnsi="Cambria" w:cs="Cambria"/>
          <w:sz w:val="24"/>
          <w:szCs w:val="24"/>
          <w:lang w:eastAsia="pl-PL"/>
        </w:rPr>
        <w:t xml:space="preserve"> </w:t>
      </w:r>
      <w:r w:rsidRPr="00D60378">
        <w:rPr>
          <w:rFonts w:ascii="Cambria" w:hAnsi="Cambria" w:cs="Cambria"/>
          <w:sz w:val="24"/>
          <w:szCs w:val="24"/>
          <w:lang w:eastAsia="pl-PL"/>
        </w:rPr>
        <w:t>………………………………….e-mail: ……………………;</w:t>
      </w:r>
    </w:p>
    <w:p w14:paraId="59471D64" w14:textId="77777777" w:rsidR="00023D82" w:rsidRPr="007366F4" w:rsidRDefault="00023D82">
      <w:pPr>
        <w:numPr>
          <w:ilvl w:val="0"/>
          <w:numId w:val="2"/>
        </w:numPr>
        <w:spacing w:after="0"/>
        <w:ind w:left="426" w:hanging="426"/>
        <w:jc w:val="both"/>
        <w:rPr>
          <w:rFonts w:ascii="Cambria" w:hAnsi="Cambria"/>
        </w:rPr>
      </w:pPr>
      <w:r w:rsidRPr="00CF629F">
        <w:rPr>
          <w:rFonts w:ascii="Cambria" w:hAnsi="Cambria" w:cs="Cambria"/>
          <w:sz w:val="24"/>
          <w:szCs w:val="24"/>
          <w:lang w:eastAsia="pl-PL"/>
        </w:rPr>
        <w:t xml:space="preserve">W </w:t>
      </w:r>
      <w:r w:rsidRPr="007366F4">
        <w:rPr>
          <w:rFonts w:ascii="Cambria" w:hAnsi="Cambria" w:cs="Cambria"/>
          <w:sz w:val="24"/>
          <w:szCs w:val="24"/>
          <w:lang w:eastAsia="pl-PL"/>
        </w:rPr>
        <w:t>przypadku nadania korespondencji pocztą albo kurierem, za datę wniesienia jej do adresata, uznaje się datę nadania w placówce pocztowej albo u kuriera.</w:t>
      </w:r>
    </w:p>
    <w:p w14:paraId="183F7A98" w14:textId="77777777" w:rsidR="00023D82" w:rsidRPr="007366F4" w:rsidRDefault="00023D82">
      <w:pPr>
        <w:numPr>
          <w:ilvl w:val="0"/>
          <w:numId w:val="2"/>
        </w:numPr>
        <w:spacing w:after="0"/>
        <w:ind w:left="426" w:hanging="426"/>
        <w:jc w:val="both"/>
        <w:rPr>
          <w:rFonts w:ascii="Cambria" w:hAnsi="Cambria"/>
        </w:rPr>
      </w:pPr>
      <w:r w:rsidRPr="007366F4">
        <w:rPr>
          <w:rFonts w:ascii="Cambria" w:hAnsi="Cambria" w:cs="Cambria"/>
          <w:sz w:val="24"/>
          <w:szCs w:val="24"/>
          <w:lang w:eastAsia="pl-PL"/>
        </w:rPr>
        <w:t xml:space="preserve">W trakcie realizacji przedmiotu umowy Wykonawca jest zobowiązany przestrzegać powszechnie obowiązujących przepisów prawa dotyczących </w:t>
      </w:r>
      <w:r w:rsidR="00926B83" w:rsidRPr="007366F4">
        <w:rPr>
          <w:rFonts w:ascii="Cambria" w:hAnsi="Cambria" w:cs="Cambria"/>
          <w:sz w:val="24"/>
          <w:szCs w:val="24"/>
          <w:lang w:eastAsia="pl-PL"/>
        </w:rPr>
        <w:t>p. poż</w:t>
      </w:r>
      <w:r w:rsidRPr="007366F4">
        <w:rPr>
          <w:rFonts w:ascii="Cambria" w:hAnsi="Cambria" w:cs="Cambria"/>
          <w:sz w:val="24"/>
          <w:szCs w:val="24"/>
          <w:lang w:eastAsia="pl-PL"/>
        </w:rPr>
        <w:t>. oraz bhp. Wykonawca ponosi odpowiedzialność wobec Zamawiającego i osób trzecich za szkody powstałe w trakcie realizacji przedmiotu umowy, a będące następstwem nieprzestrzegania ww. przepisów.</w:t>
      </w:r>
    </w:p>
    <w:p w14:paraId="564ED6F5" w14:textId="77777777" w:rsidR="00023D82" w:rsidRPr="007366F4" w:rsidRDefault="00023D82">
      <w:pPr>
        <w:numPr>
          <w:ilvl w:val="0"/>
          <w:numId w:val="2"/>
        </w:numPr>
        <w:spacing w:after="0"/>
        <w:ind w:left="426" w:hanging="426"/>
        <w:jc w:val="both"/>
        <w:rPr>
          <w:rFonts w:ascii="Cambria" w:hAnsi="Cambria"/>
        </w:rPr>
      </w:pPr>
      <w:bookmarkStart w:id="5" w:name="_Hlk136930414"/>
      <w:r w:rsidRPr="007366F4">
        <w:rPr>
          <w:rFonts w:ascii="Cambria" w:hAnsi="Cambria" w:cs="Cambria"/>
          <w:sz w:val="24"/>
          <w:szCs w:val="24"/>
          <w:lang w:eastAsia="pl-PL"/>
        </w:rPr>
        <w:t>Wszelkie spory wynikające z niniejszej umowy lub powstające w związku z umową będą rozstrzygane przez sąd</w:t>
      </w:r>
      <w:r w:rsidR="00CE5D7F">
        <w:rPr>
          <w:rFonts w:ascii="Cambria" w:hAnsi="Cambria" w:cs="Cambria"/>
          <w:sz w:val="24"/>
          <w:szCs w:val="24"/>
          <w:lang w:eastAsia="pl-PL"/>
        </w:rPr>
        <w:t xml:space="preserve"> </w:t>
      </w:r>
      <w:r w:rsidR="00F73D83" w:rsidRPr="007366F4">
        <w:rPr>
          <w:rFonts w:ascii="Cambria" w:hAnsi="Cambria" w:cs="Cambria"/>
          <w:sz w:val="24"/>
          <w:szCs w:val="24"/>
          <w:lang w:eastAsia="pl-PL"/>
        </w:rPr>
        <w:t>powszechny</w:t>
      </w:r>
      <w:r w:rsidR="00CE5D7F">
        <w:rPr>
          <w:rFonts w:ascii="Cambria" w:hAnsi="Cambria" w:cs="Cambria"/>
          <w:sz w:val="24"/>
          <w:szCs w:val="24"/>
          <w:lang w:eastAsia="pl-PL"/>
        </w:rPr>
        <w:t xml:space="preserve"> </w:t>
      </w:r>
      <w:r w:rsidR="00F73D83" w:rsidRPr="007366F4">
        <w:rPr>
          <w:rFonts w:ascii="Cambria" w:hAnsi="Cambria" w:cs="Cambria"/>
          <w:sz w:val="24"/>
          <w:szCs w:val="24"/>
          <w:lang w:eastAsia="pl-PL"/>
        </w:rPr>
        <w:t xml:space="preserve">właściwy rzeczowo i miejscowo dla </w:t>
      </w:r>
      <w:bookmarkEnd w:id="5"/>
      <w:r w:rsidR="00735487">
        <w:rPr>
          <w:rFonts w:ascii="Cambria" w:hAnsi="Cambria" w:cs="Cambria"/>
          <w:sz w:val="24"/>
          <w:szCs w:val="24"/>
          <w:lang w:eastAsia="pl-PL"/>
        </w:rPr>
        <w:t>Zamawiającego</w:t>
      </w:r>
      <w:r w:rsidRPr="007366F4">
        <w:rPr>
          <w:rFonts w:ascii="Cambria" w:hAnsi="Cambria" w:cs="Cambria"/>
          <w:sz w:val="24"/>
          <w:szCs w:val="24"/>
          <w:lang w:eastAsia="pl-PL"/>
        </w:rPr>
        <w:t>.</w:t>
      </w:r>
    </w:p>
    <w:p w14:paraId="2999689F" w14:textId="77777777" w:rsidR="00023D82" w:rsidRPr="007366F4" w:rsidRDefault="00023D82">
      <w:pPr>
        <w:numPr>
          <w:ilvl w:val="0"/>
          <w:numId w:val="2"/>
        </w:numPr>
        <w:spacing w:after="0"/>
        <w:ind w:left="426" w:hanging="426"/>
        <w:jc w:val="both"/>
        <w:rPr>
          <w:rFonts w:ascii="Cambria" w:hAnsi="Cambria"/>
        </w:rPr>
      </w:pPr>
      <w:r w:rsidRPr="007366F4">
        <w:rPr>
          <w:rFonts w:ascii="Cambria" w:hAnsi="Cambria" w:cs="Cambria"/>
          <w:sz w:val="24"/>
          <w:szCs w:val="24"/>
          <w:lang w:eastAsia="pl-PL"/>
        </w:rPr>
        <w:t xml:space="preserve">W sprawach nie uregulowanych niniejszą umową mają zastosowanie przepisy obowiązującego prawa, w tym ustawy z dnia </w:t>
      </w:r>
      <w:r w:rsidR="00B542F0" w:rsidRPr="007366F4">
        <w:rPr>
          <w:rFonts w:ascii="Cambria" w:hAnsi="Cambria" w:cs="Arial"/>
          <w:sz w:val="24"/>
          <w:szCs w:val="24"/>
        </w:rPr>
        <w:t xml:space="preserve">11 września 2019 roku Prawo zamówień publicznych (t.j. Dz. U. z </w:t>
      </w:r>
      <w:r w:rsidR="00DC342F" w:rsidRPr="007366F4">
        <w:rPr>
          <w:rFonts w:ascii="Cambria" w:hAnsi="Cambria" w:cs="Arial"/>
          <w:sz w:val="24"/>
          <w:szCs w:val="24"/>
        </w:rPr>
        <w:t>202</w:t>
      </w:r>
      <w:r w:rsidR="00DC342F">
        <w:rPr>
          <w:rFonts w:ascii="Cambria" w:hAnsi="Cambria" w:cs="Arial"/>
          <w:sz w:val="24"/>
          <w:szCs w:val="24"/>
        </w:rPr>
        <w:t>4</w:t>
      </w:r>
      <w:r w:rsidR="00B542F0" w:rsidRPr="007366F4">
        <w:rPr>
          <w:rFonts w:ascii="Cambria" w:hAnsi="Cambria" w:cs="Arial"/>
          <w:sz w:val="24"/>
          <w:szCs w:val="24"/>
        </w:rPr>
        <w:t xml:space="preserve">r., poz. </w:t>
      </w:r>
      <w:r w:rsidR="00DC342F" w:rsidRPr="007366F4">
        <w:rPr>
          <w:rFonts w:ascii="Cambria" w:hAnsi="Cambria" w:cs="Arial"/>
          <w:sz w:val="24"/>
          <w:szCs w:val="24"/>
        </w:rPr>
        <w:t>1</w:t>
      </w:r>
      <w:r w:rsidR="00DC342F">
        <w:rPr>
          <w:rFonts w:ascii="Cambria" w:hAnsi="Cambria" w:cs="Arial"/>
          <w:sz w:val="24"/>
          <w:szCs w:val="24"/>
        </w:rPr>
        <w:t>320</w:t>
      </w:r>
      <w:r w:rsidR="00B542F0" w:rsidRPr="007366F4">
        <w:rPr>
          <w:rFonts w:ascii="Cambria" w:hAnsi="Cambria" w:cs="Arial"/>
          <w:sz w:val="24"/>
          <w:szCs w:val="24"/>
        </w:rPr>
        <w:t>z późn. zm.)</w:t>
      </w:r>
      <w:r w:rsidRPr="007366F4">
        <w:rPr>
          <w:rFonts w:ascii="Cambria" w:hAnsi="Cambria" w:cs="Cambria"/>
          <w:sz w:val="24"/>
          <w:szCs w:val="24"/>
          <w:lang w:eastAsia="pl-PL"/>
        </w:rPr>
        <w:t xml:space="preserve">, ustawy z dnia 23 kwietnia 1964 r. – Kodeks cywilny, rozporządzenia  </w:t>
      </w:r>
      <w:r w:rsidRPr="007366F4">
        <w:rPr>
          <w:rFonts w:ascii="Cambria" w:eastAsia="Calibri" w:hAnsi="Cambria" w:cs="Cambria"/>
          <w:sz w:val="24"/>
          <w:szCs w:val="24"/>
        </w:rPr>
        <w:t>PE i Rady (UE) 2016/679 z dnia 27 kwietnia 2016 r</w:t>
      </w:r>
      <w:r w:rsidRPr="007366F4">
        <w:rPr>
          <w:rFonts w:ascii="Cambria" w:hAnsi="Cambria" w:cs="Cambria"/>
          <w:sz w:val="24"/>
          <w:szCs w:val="24"/>
          <w:lang w:eastAsia="pl-PL"/>
        </w:rPr>
        <w:t>.</w:t>
      </w:r>
    </w:p>
    <w:p w14:paraId="7D4F59A6" w14:textId="77777777" w:rsidR="00023D82" w:rsidRPr="007366F4" w:rsidRDefault="00023D82">
      <w:pPr>
        <w:numPr>
          <w:ilvl w:val="0"/>
          <w:numId w:val="2"/>
        </w:numPr>
        <w:spacing w:after="0"/>
        <w:ind w:left="426" w:hanging="426"/>
        <w:jc w:val="both"/>
        <w:rPr>
          <w:rFonts w:ascii="Cambria" w:hAnsi="Cambria"/>
        </w:rPr>
      </w:pPr>
      <w:r w:rsidRPr="007366F4">
        <w:rPr>
          <w:rFonts w:ascii="Cambria" w:hAnsi="Cambria" w:cs="Cambria"/>
          <w:sz w:val="24"/>
          <w:szCs w:val="24"/>
          <w:lang w:eastAsia="pl-PL"/>
        </w:rPr>
        <w:t xml:space="preserve">Umowa została sporządzona w </w:t>
      </w:r>
      <w:r w:rsidR="00B72508" w:rsidRPr="007366F4">
        <w:rPr>
          <w:rFonts w:ascii="Cambria" w:hAnsi="Cambria" w:cs="Cambria"/>
          <w:sz w:val="24"/>
          <w:szCs w:val="24"/>
          <w:lang w:eastAsia="pl-PL"/>
        </w:rPr>
        <w:t>trzech</w:t>
      </w:r>
      <w:r w:rsidRPr="007366F4">
        <w:rPr>
          <w:rFonts w:ascii="Cambria" w:hAnsi="Cambria" w:cs="Cambria"/>
          <w:sz w:val="24"/>
          <w:szCs w:val="24"/>
          <w:lang w:eastAsia="pl-PL"/>
        </w:rPr>
        <w:t xml:space="preserve"> jednobrzmiących egzemplarzach, </w:t>
      </w:r>
      <w:r w:rsidR="00B72508" w:rsidRPr="007366F4">
        <w:rPr>
          <w:rFonts w:ascii="Cambria" w:hAnsi="Cambria" w:cs="Cambria"/>
          <w:sz w:val="24"/>
          <w:szCs w:val="24"/>
          <w:lang w:eastAsia="pl-PL"/>
        </w:rPr>
        <w:t>dwa</w:t>
      </w:r>
      <w:r w:rsidRPr="007366F4">
        <w:rPr>
          <w:rFonts w:ascii="Cambria" w:hAnsi="Cambria" w:cs="Cambria"/>
          <w:sz w:val="24"/>
          <w:szCs w:val="24"/>
          <w:lang w:eastAsia="pl-PL"/>
        </w:rPr>
        <w:t xml:space="preserve"> dla Zamawiającego, jeden dla Wykonawcy.</w:t>
      </w:r>
    </w:p>
    <w:p w14:paraId="682F36DB" w14:textId="77777777" w:rsidR="00023D82" w:rsidRPr="007366F4" w:rsidRDefault="00023D82">
      <w:pPr>
        <w:numPr>
          <w:ilvl w:val="0"/>
          <w:numId w:val="2"/>
        </w:numPr>
        <w:spacing w:after="0"/>
        <w:ind w:left="426" w:hanging="426"/>
        <w:jc w:val="both"/>
        <w:rPr>
          <w:rFonts w:ascii="Cambria" w:hAnsi="Cambria"/>
        </w:rPr>
      </w:pPr>
      <w:r w:rsidRPr="007366F4">
        <w:rPr>
          <w:rFonts w:ascii="Cambria" w:hAnsi="Cambria" w:cs="Cambria"/>
          <w:sz w:val="24"/>
          <w:szCs w:val="24"/>
          <w:lang w:eastAsia="pl-PL"/>
        </w:rPr>
        <w:t>Integralną część niniejszej umowy stanowią załączniki:</w:t>
      </w:r>
    </w:p>
    <w:p w14:paraId="76584BA4" w14:textId="245F99EB" w:rsidR="00023D82" w:rsidRPr="007366F4" w:rsidRDefault="00023D82">
      <w:pPr>
        <w:numPr>
          <w:ilvl w:val="1"/>
          <w:numId w:val="9"/>
        </w:numPr>
        <w:spacing w:after="0"/>
        <w:ind w:hanging="294"/>
        <w:jc w:val="both"/>
        <w:rPr>
          <w:rFonts w:ascii="Cambria" w:hAnsi="Cambria"/>
          <w:sz w:val="24"/>
          <w:szCs w:val="24"/>
        </w:rPr>
      </w:pPr>
      <w:r w:rsidRPr="007366F4">
        <w:rPr>
          <w:rFonts w:ascii="Cambria" w:hAnsi="Cambria"/>
          <w:sz w:val="24"/>
          <w:szCs w:val="24"/>
        </w:rPr>
        <w:t>Of</w:t>
      </w:r>
      <w:r w:rsidR="00E62D4C" w:rsidRPr="007366F4">
        <w:rPr>
          <w:rFonts w:ascii="Cambria" w:hAnsi="Cambria"/>
          <w:sz w:val="24"/>
          <w:szCs w:val="24"/>
        </w:rPr>
        <w:t xml:space="preserve">erta Wykonawcy </w:t>
      </w:r>
    </w:p>
    <w:p w14:paraId="345ADBD9" w14:textId="77777777" w:rsidR="00023D82" w:rsidRDefault="00523EC3" w:rsidP="005D784B">
      <w:pPr>
        <w:pStyle w:val="Tekstpodstawowywcity"/>
        <w:numPr>
          <w:ilvl w:val="1"/>
          <w:numId w:val="9"/>
        </w:numPr>
        <w:tabs>
          <w:tab w:val="left" w:pos="426"/>
        </w:tabs>
        <w:spacing w:after="0"/>
        <w:jc w:val="both"/>
        <w:rPr>
          <w:rFonts w:ascii="Cambria" w:hAnsi="Cambria" w:cs="Cambria"/>
          <w:sz w:val="24"/>
          <w:szCs w:val="24"/>
        </w:rPr>
      </w:pPr>
      <w:r>
        <w:rPr>
          <w:rFonts w:ascii="Cambria" w:hAnsi="Cambria"/>
          <w:sz w:val="24"/>
          <w:szCs w:val="24"/>
        </w:rPr>
        <w:t xml:space="preserve">Szczegółowy </w:t>
      </w:r>
      <w:r>
        <w:rPr>
          <w:rFonts w:ascii="Cambria" w:hAnsi="Cambria" w:cs="Cambria"/>
          <w:sz w:val="24"/>
          <w:szCs w:val="24"/>
        </w:rPr>
        <w:t>o</w:t>
      </w:r>
      <w:r w:rsidR="00023D82" w:rsidRPr="007366F4">
        <w:rPr>
          <w:rFonts w:ascii="Cambria" w:hAnsi="Cambria" w:cs="Cambria"/>
          <w:sz w:val="24"/>
          <w:szCs w:val="24"/>
        </w:rPr>
        <w:t>pis przedmiotu zamówienia</w:t>
      </w:r>
      <w:r>
        <w:rPr>
          <w:rFonts w:ascii="Cambria" w:hAnsi="Cambria" w:cs="Cambria"/>
          <w:sz w:val="24"/>
          <w:szCs w:val="24"/>
        </w:rPr>
        <w:t>.</w:t>
      </w:r>
    </w:p>
    <w:p w14:paraId="1CB0E4AF" w14:textId="77777777" w:rsidR="005D784B" w:rsidRPr="005D784B" w:rsidRDefault="005D784B" w:rsidP="005D784B">
      <w:pPr>
        <w:pStyle w:val="Tekstpodstawowywcity"/>
        <w:tabs>
          <w:tab w:val="left" w:pos="426"/>
        </w:tabs>
        <w:spacing w:after="0"/>
        <w:ind w:left="720"/>
        <w:jc w:val="both"/>
        <w:rPr>
          <w:rFonts w:ascii="Cambria" w:hAnsi="Cambria" w:cs="Cambria"/>
          <w:sz w:val="24"/>
          <w:szCs w:val="24"/>
        </w:rPr>
      </w:pPr>
    </w:p>
    <w:tbl>
      <w:tblPr>
        <w:tblW w:w="0" w:type="auto"/>
        <w:jc w:val="center"/>
        <w:tblLook w:val="01E0" w:firstRow="1" w:lastRow="1" w:firstColumn="1" w:lastColumn="1" w:noHBand="0" w:noVBand="0"/>
      </w:tblPr>
      <w:tblGrid>
        <w:gridCol w:w="3960"/>
        <w:gridCol w:w="975"/>
        <w:gridCol w:w="3405"/>
      </w:tblGrid>
      <w:tr w:rsidR="00240780" w:rsidRPr="005D784B" w14:paraId="4C8197D7" w14:textId="77777777" w:rsidTr="00D253E3">
        <w:trPr>
          <w:trHeight w:val="372"/>
          <w:jc w:val="center"/>
        </w:trPr>
        <w:tc>
          <w:tcPr>
            <w:tcW w:w="3960" w:type="dxa"/>
          </w:tcPr>
          <w:p w14:paraId="4941C0AD" w14:textId="77777777" w:rsidR="00D253E3" w:rsidRPr="005D784B" w:rsidRDefault="00D253E3" w:rsidP="007366F4">
            <w:pPr>
              <w:spacing w:after="0"/>
              <w:jc w:val="center"/>
              <w:rPr>
                <w:rFonts w:ascii="Cambria" w:hAnsi="Cambria"/>
                <w:i/>
                <w:sz w:val="24"/>
                <w:szCs w:val="24"/>
              </w:rPr>
            </w:pPr>
            <w:r w:rsidRPr="005D784B">
              <w:rPr>
                <w:rFonts w:ascii="Cambria" w:hAnsi="Cambria"/>
                <w:b/>
                <w:sz w:val="24"/>
                <w:szCs w:val="24"/>
              </w:rPr>
              <w:t>W imieniu Zamawiającego:</w:t>
            </w:r>
          </w:p>
        </w:tc>
        <w:tc>
          <w:tcPr>
            <w:tcW w:w="975" w:type="dxa"/>
          </w:tcPr>
          <w:p w14:paraId="7A89820A" w14:textId="77777777" w:rsidR="00D253E3" w:rsidRPr="005D784B" w:rsidRDefault="00D253E3" w:rsidP="007366F4">
            <w:pPr>
              <w:spacing w:after="0"/>
              <w:jc w:val="center"/>
              <w:rPr>
                <w:rFonts w:ascii="Cambria" w:hAnsi="Cambria"/>
                <w:sz w:val="24"/>
                <w:szCs w:val="24"/>
              </w:rPr>
            </w:pPr>
          </w:p>
        </w:tc>
        <w:tc>
          <w:tcPr>
            <w:tcW w:w="3405" w:type="dxa"/>
          </w:tcPr>
          <w:p w14:paraId="084EA7A2" w14:textId="77777777" w:rsidR="00D253E3" w:rsidRPr="005D784B" w:rsidRDefault="00D253E3" w:rsidP="007366F4">
            <w:pPr>
              <w:spacing w:after="0"/>
              <w:jc w:val="center"/>
              <w:rPr>
                <w:rFonts w:ascii="Cambria" w:hAnsi="Cambria"/>
                <w:i/>
                <w:sz w:val="24"/>
                <w:szCs w:val="24"/>
              </w:rPr>
            </w:pPr>
            <w:r w:rsidRPr="005D784B">
              <w:rPr>
                <w:rFonts w:ascii="Cambria" w:hAnsi="Cambria"/>
                <w:b/>
                <w:sz w:val="24"/>
                <w:szCs w:val="24"/>
              </w:rPr>
              <w:t>W imieniu Wykonawcy:</w:t>
            </w:r>
          </w:p>
        </w:tc>
      </w:tr>
    </w:tbl>
    <w:p w14:paraId="22AAF078" w14:textId="77777777" w:rsidR="007C031C" w:rsidRPr="007366F4" w:rsidRDefault="007C031C" w:rsidP="007366F4">
      <w:pPr>
        <w:rPr>
          <w:rFonts w:ascii="Cambria" w:hAnsi="Cambria"/>
        </w:rPr>
      </w:pPr>
    </w:p>
    <w:sectPr w:rsidR="007C031C" w:rsidRPr="007366F4" w:rsidSect="004E293D">
      <w:headerReference w:type="default" r:id="rId8"/>
      <w:footerReference w:type="default" r:id="rId9"/>
      <w:pgSz w:w="11906" w:h="16838"/>
      <w:pgMar w:top="1044" w:right="1418" w:bottom="843" w:left="1418" w:header="41"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0EE28" w14:textId="77777777" w:rsidR="00561D2C" w:rsidRDefault="00561D2C" w:rsidP="00023D82">
      <w:pPr>
        <w:spacing w:after="0" w:line="240" w:lineRule="auto"/>
      </w:pPr>
      <w:r>
        <w:separator/>
      </w:r>
    </w:p>
  </w:endnote>
  <w:endnote w:type="continuationSeparator" w:id="0">
    <w:p w14:paraId="701594C0" w14:textId="77777777" w:rsidR="00561D2C" w:rsidRDefault="00561D2C"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øw≥¸">
    <w:altName w:val="Times New Roman"/>
    <w:charset w:val="00"/>
    <w:family w:val="auto"/>
    <w:pitch w:val="variable"/>
  </w:font>
  <w:font w:name="ArialNarrow">
    <w:charset w:val="00"/>
    <w:family w:val="auto"/>
    <w:pitch w:val="variable"/>
    <w:sig w:usb0="00000287" w:usb1="00000800" w:usb2="00000000" w:usb3="00000000" w:csb0="0000009F" w:csb1="00000000"/>
  </w:font>
  <w:font w:name="ArialNarrow,Bold">
    <w:charset w:val="00"/>
    <w:family w:val="auto"/>
    <w:pitch w:val="variable"/>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32369" w14:textId="77777777" w:rsidR="001B1AB4" w:rsidRDefault="001B1AB4">
    <w:pPr>
      <w:pStyle w:val="Stopka"/>
    </w:pPr>
    <w:r>
      <w:rPr>
        <w:rFonts w:ascii="Cambria" w:hAnsi="Cambria" w:cs="Cambria"/>
        <w:sz w:val="20"/>
        <w:bdr w:val="single" w:sz="4" w:space="0" w:color="000000"/>
      </w:rPr>
      <w:tab/>
      <w:t xml:space="preserve">Załącznik Nr 2do SWZ – Projekt umowy </w:t>
    </w:r>
    <w:r>
      <w:rPr>
        <w:rFonts w:ascii="Cambria" w:hAnsi="Cambria" w:cs="Cambria"/>
        <w:sz w:val="20"/>
        <w:bdr w:val="single" w:sz="4" w:space="0" w:color="000000"/>
      </w:rPr>
      <w:tab/>
      <w:t xml:space="preserve">Strona </w:t>
    </w:r>
    <w:r w:rsidR="0086396B">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sidR="0086396B">
      <w:rPr>
        <w:rFonts w:ascii="Cambria" w:hAnsi="Cambria" w:cs="Cambria"/>
        <w:b/>
        <w:sz w:val="20"/>
        <w:bdr w:val="single" w:sz="4" w:space="0" w:color="000000"/>
      </w:rPr>
      <w:fldChar w:fldCharType="separate"/>
    </w:r>
    <w:r w:rsidR="00DB64A8">
      <w:rPr>
        <w:rFonts w:ascii="Cambria" w:hAnsi="Cambria" w:cs="Cambria"/>
        <w:b/>
        <w:noProof/>
        <w:sz w:val="20"/>
        <w:bdr w:val="single" w:sz="4" w:space="0" w:color="000000"/>
      </w:rPr>
      <w:t>13</w:t>
    </w:r>
    <w:r w:rsidR="0086396B">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sidR="0086396B">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sidR="0086396B">
      <w:rPr>
        <w:rFonts w:ascii="Cambria" w:hAnsi="Cambria" w:cs="Cambria"/>
        <w:b/>
        <w:sz w:val="20"/>
        <w:bdr w:val="single" w:sz="4" w:space="0" w:color="000000"/>
      </w:rPr>
      <w:fldChar w:fldCharType="separate"/>
    </w:r>
    <w:r w:rsidR="00DB64A8">
      <w:rPr>
        <w:rFonts w:ascii="Cambria" w:hAnsi="Cambria" w:cs="Cambria"/>
        <w:b/>
        <w:noProof/>
        <w:sz w:val="20"/>
        <w:bdr w:val="single" w:sz="4" w:space="0" w:color="000000"/>
      </w:rPr>
      <w:t>13</w:t>
    </w:r>
    <w:r w:rsidR="0086396B">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1930D" w14:textId="77777777" w:rsidR="00561D2C" w:rsidRDefault="00561D2C" w:rsidP="00023D82">
      <w:pPr>
        <w:spacing w:after="0" w:line="240" w:lineRule="auto"/>
      </w:pPr>
      <w:r>
        <w:separator/>
      </w:r>
    </w:p>
  </w:footnote>
  <w:footnote w:type="continuationSeparator" w:id="0">
    <w:p w14:paraId="7E6FCDF1" w14:textId="77777777" w:rsidR="00561D2C" w:rsidRDefault="00561D2C" w:rsidP="00023D82">
      <w:pPr>
        <w:spacing w:after="0" w:line="240" w:lineRule="auto"/>
      </w:pPr>
      <w:r>
        <w:continuationSeparator/>
      </w:r>
    </w:p>
  </w:footnote>
  <w:footnote w:id="1">
    <w:p w14:paraId="65D2A15D" w14:textId="77777777" w:rsidR="00E87BB9" w:rsidRPr="004B3D4F" w:rsidRDefault="00E87BB9" w:rsidP="00E87BB9">
      <w:pPr>
        <w:pStyle w:val="Tekstprzypisudolnego"/>
        <w:rPr>
          <w:rFonts w:ascii="Cambria" w:hAnsi="Cambria" w:cs="Arial"/>
        </w:rPr>
      </w:pPr>
      <w:r w:rsidRPr="004B3D4F">
        <w:rPr>
          <w:rStyle w:val="Znakiprzypiswdolnych"/>
          <w:rFonts w:ascii="Cambria" w:hAnsi="Cambria" w:cs="Arial"/>
        </w:rPr>
        <w:footnoteRef/>
      </w:r>
      <w:r w:rsidRPr="004B3D4F">
        <w:rPr>
          <w:rFonts w:ascii="Cambria" w:hAnsi="Cambria" w:cs="Arial"/>
          <w:sz w:val="18"/>
          <w:szCs w:val="18"/>
        </w:rPr>
        <w:t>Jeżeli przy zawarciu umowy działa osoba/-y pełniąca/-e funkcję organu (członka organu) lub prokurent spółki.</w:t>
      </w:r>
    </w:p>
  </w:footnote>
  <w:footnote w:id="2">
    <w:p w14:paraId="5C85529C" w14:textId="77777777" w:rsidR="00E87BB9" w:rsidRPr="004B3D4F" w:rsidRDefault="00E87BB9" w:rsidP="00E87BB9">
      <w:pPr>
        <w:pStyle w:val="Tekstprzypisudolnego"/>
        <w:rPr>
          <w:rFonts w:ascii="Cambria" w:hAnsi="Cambria" w:cs="Arial"/>
        </w:rPr>
      </w:pPr>
      <w:r w:rsidRPr="004B3D4F">
        <w:rPr>
          <w:rStyle w:val="Znakiprzypiswdolnych"/>
          <w:rFonts w:ascii="Cambria" w:hAnsi="Cambria" w:cs="Arial"/>
        </w:rPr>
        <w:footnoteRef/>
      </w:r>
      <w:r w:rsidRPr="004B3D4F">
        <w:rPr>
          <w:rFonts w:ascii="Cambria" w:hAnsi="Cambria" w:cs="Arial"/>
          <w:sz w:val="18"/>
          <w:szCs w:val="18"/>
        </w:rPr>
        <w:t>Jeżeli przy zawarciu umowy działa pełnomocnik spółki.</w:t>
      </w:r>
    </w:p>
  </w:footnote>
  <w:footnote w:id="3">
    <w:p w14:paraId="01BF251C" w14:textId="77777777" w:rsidR="00E87BB9" w:rsidRDefault="00E87BB9" w:rsidP="00E87BB9">
      <w:pPr>
        <w:pStyle w:val="Tekstprzypisudolnego"/>
      </w:pPr>
      <w:r w:rsidRPr="004B3D4F">
        <w:rPr>
          <w:rStyle w:val="Znakiprzypiswdolnych"/>
          <w:rFonts w:ascii="Cambria" w:hAnsi="Cambria" w:cs="Arial"/>
        </w:rPr>
        <w:footnoteRef/>
      </w:r>
      <w:r w:rsidRPr="004B3D4F">
        <w:rPr>
          <w:rFonts w:ascii="Cambria" w:hAnsi="Cambria" w:cs="Arial"/>
          <w:sz w:val="18"/>
          <w:szCs w:val="18"/>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38411" w14:textId="77777777" w:rsidR="005D784B" w:rsidRPr="005D784B" w:rsidRDefault="005D784B" w:rsidP="005D784B">
    <w:pPr>
      <w:jc w:val="center"/>
      <w:rPr>
        <w:sz w:val="10"/>
        <w:szCs w:val="10"/>
      </w:rPr>
    </w:pPr>
  </w:p>
  <w:p w14:paraId="4B4E6DDF" w14:textId="77777777" w:rsidR="005D784B" w:rsidRPr="00F45ABF" w:rsidRDefault="005D784B" w:rsidP="005D784B">
    <w:pPr>
      <w:jc w:val="center"/>
      <w:rPr>
        <w:sz w:val="19"/>
        <w:szCs w:val="19"/>
      </w:rPr>
    </w:pPr>
    <w:r>
      <w:rPr>
        <w:noProof/>
        <w:sz w:val="19"/>
        <w:szCs w:val="19"/>
        <w:lang w:eastAsia="pl-PL"/>
      </w:rPr>
      <w:drawing>
        <wp:inline distT="0" distB="0" distL="0" distR="0" wp14:anchorId="0C2BFB92" wp14:editId="0E5ECC5C">
          <wp:extent cx="2647950" cy="781050"/>
          <wp:effectExtent l="0" t="0" r="0" b="0"/>
          <wp:docPr id="758430668" name="Obraz 2" descr="Obraz zawierający ptak, kurczak, symbol,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30668" name="Obraz 2" descr="Obraz zawierający ptak, kurczak, symbol, design&#10;&#10;Zawartość wygenerowana przez AI może być niepoprawna."/>
                  <pic:cNvPicPr/>
                </pic:nvPicPr>
                <pic:blipFill>
                  <a:blip r:embed="rId1"/>
                  <a:stretch>
                    <a:fillRect/>
                  </a:stretch>
                </pic:blipFill>
                <pic:spPr>
                  <a:xfrm>
                    <a:off x="0" y="0"/>
                    <a:ext cx="2647961" cy="781053"/>
                  </a:xfrm>
                  <a:prstGeom prst="rect">
                    <a:avLst/>
                  </a:prstGeom>
                </pic:spPr>
              </pic:pic>
            </a:graphicData>
          </a:graphic>
        </wp:inline>
      </w:drawing>
    </w:r>
  </w:p>
  <w:p w14:paraId="1AD9DADB" w14:textId="77777777" w:rsidR="005D784B" w:rsidRPr="00F45ABF" w:rsidRDefault="005D784B" w:rsidP="005D784B">
    <w:pPr>
      <w:pStyle w:val="Nagwek"/>
      <w:spacing w:line="276" w:lineRule="auto"/>
      <w:rPr>
        <w:rFonts w:ascii="Cambria" w:hAnsi="Cambria"/>
        <w:bCs/>
        <w:color w:val="000000"/>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4"/>
    <w:multiLevelType w:val="singleLevel"/>
    <w:tmpl w:val="00000014"/>
    <w:name w:val="WW8Num29"/>
    <w:lvl w:ilvl="0">
      <w:start w:val="1"/>
      <w:numFmt w:val="decimal"/>
      <w:lvlText w:val="%1."/>
      <w:lvlJc w:val="left"/>
      <w:pPr>
        <w:tabs>
          <w:tab w:val="num" w:pos="0"/>
        </w:tabs>
        <w:ind w:left="740" w:hanging="380"/>
      </w:pPr>
      <w:rPr>
        <w:rFonts w:hint="default"/>
        <w:b/>
      </w:rPr>
    </w:lvl>
  </w:abstractNum>
  <w:abstractNum w:abstractNumId="14"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6"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7"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1" w15:restartNumberingAfterBreak="0">
    <w:nsid w:val="00382387"/>
    <w:multiLevelType w:val="multilevel"/>
    <w:tmpl w:val="BEA8D278"/>
    <w:styleLink w:val="WWNum15"/>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54B46D8"/>
    <w:multiLevelType w:val="hybridMultilevel"/>
    <w:tmpl w:val="7C62564E"/>
    <w:lvl w:ilvl="0" w:tplc="D39A7524">
      <w:start w:val="1"/>
      <w:numFmt w:val="decimal"/>
      <w:lvlText w:val="%1."/>
      <w:lvlJc w:val="left"/>
      <w:pPr>
        <w:ind w:left="518" w:hanging="399"/>
      </w:pPr>
      <w:rPr>
        <w:rFonts w:ascii="Cambria" w:eastAsia="Calibri" w:hAnsi="Cambria" w:cs="Calibri" w:hint="default"/>
        <w:b/>
        <w:bCs/>
        <w:i w:val="0"/>
        <w:iCs w:val="0"/>
        <w:spacing w:val="0"/>
        <w:w w:val="100"/>
        <w:sz w:val="22"/>
        <w:szCs w:val="22"/>
        <w:lang w:val="pl-PL" w:eastAsia="en-US" w:bidi="ar-SA"/>
      </w:rPr>
    </w:lvl>
    <w:lvl w:ilvl="1" w:tplc="88243B0C">
      <w:start w:val="1"/>
      <w:numFmt w:val="decimal"/>
      <w:lvlText w:val="%2)"/>
      <w:lvlJc w:val="left"/>
      <w:pPr>
        <w:ind w:left="1036" w:hanging="360"/>
      </w:pPr>
      <w:rPr>
        <w:rFonts w:ascii="Cambria" w:eastAsia="Calibri" w:hAnsi="Cambria" w:cs="Calibri" w:hint="default"/>
        <w:b w:val="0"/>
        <w:bCs w:val="0"/>
        <w:i w:val="0"/>
        <w:iCs w:val="0"/>
        <w:spacing w:val="-2"/>
        <w:w w:val="100"/>
        <w:sz w:val="22"/>
        <w:szCs w:val="22"/>
        <w:lang w:val="pl-PL" w:eastAsia="en-US" w:bidi="ar-SA"/>
      </w:rPr>
    </w:lvl>
    <w:lvl w:ilvl="2" w:tplc="89342278">
      <w:numFmt w:val="bullet"/>
      <w:lvlText w:val="•"/>
      <w:lvlJc w:val="left"/>
      <w:pPr>
        <w:ind w:left="2027" w:hanging="360"/>
      </w:pPr>
      <w:rPr>
        <w:rFonts w:hint="default"/>
        <w:lang w:val="pl-PL" w:eastAsia="en-US" w:bidi="ar-SA"/>
      </w:rPr>
    </w:lvl>
    <w:lvl w:ilvl="3" w:tplc="BC1C20FE">
      <w:numFmt w:val="bullet"/>
      <w:lvlText w:val="•"/>
      <w:lvlJc w:val="left"/>
      <w:pPr>
        <w:ind w:left="3014" w:hanging="360"/>
      </w:pPr>
      <w:rPr>
        <w:rFonts w:hint="default"/>
        <w:lang w:val="pl-PL" w:eastAsia="en-US" w:bidi="ar-SA"/>
      </w:rPr>
    </w:lvl>
    <w:lvl w:ilvl="4" w:tplc="FD52D3F8">
      <w:numFmt w:val="bullet"/>
      <w:lvlText w:val="•"/>
      <w:lvlJc w:val="left"/>
      <w:pPr>
        <w:ind w:left="4002" w:hanging="360"/>
      </w:pPr>
      <w:rPr>
        <w:rFonts w:hint="default"/>
        <w:lang w:val="pl-PL" w:eastAsia="en-US" w:bidi="ar-SA"/>
      </w:rPr>
    </w:lvl>
    <w:lvl w:ilvl="5" w:tplc="46EE834E">
      <w:numFmt w:val="bullet"/>
      <w:lvlText w:val="•"/>
      <w:lvlJc w:val="left"/>
      <w:pPr>
        <w:ind w:left="4989" w:hanging="360"/>
      </w:pPr>
      <w:rPr>
        <w:rFonts w:hint="default"/>
        <w:lang w:val="pl-PL" w:eastAsia="en-US" w:bidi="ar-SA"/>
      </w:rPr>
    </w:lvl>
    <w:lvl w:ilvl="6" w:tplc="DDD4AD9A">
      <w:numFmt w:val="bullet"/>
      <w:lvlText w:val="•"/>
      <w:lvlJc w:val="left"/>
      <w:pPr>
        <w:ind w:left="5976" w:hanging="360"/>
      </w:pPr>
      <w:rPr>
        <w:rFonts w:hint="default"/>
        <w:lang w:val="pl-PL" w:eastAsia="en-US" w:bidi="ar-SA"/>
      </w:rPr>
    </w:lvl>
    <w:lvl w:ilvl="7" w:tplc="7C02E30A">
      <w:numFmt w:val="bullet"/>
      <w:lvlText w:val="•"/>
      <w:lvlJc w:val="left"/>
      <w:pPr>
        <w:ind w:left="6964" w:hanging="360"/>
      </w:pPr>
      <w:rPr>
        <w:rFonts w:hint="default"/>
        <w:lang w:val="pl-PL" w:eastAsia="en-US" w:bidi="ar-SA"/>
      </w:rPr>
    </w:lvl>
    <w:lvl w:ilvl="8" w:tplc="B790C104">
      <w:numFmt w:val="bullet"/>
      <w:lvlText w:val="•"/>
      <w:lvlJc w:val="left"/>
      <w:pPr>
        <w:ind w:left="7951" w:hanging="360"/>
      </w:pPr>
      <w:rPr>
        <w:rFonts w:hint="default"/>
        <w:lang w:val="pl-PL" w:eastAsia="en-US" w:bidi="ar-SA"/>
      </w:rPr>
    </w:lvl>
  </w:abstractNum>
  <w:abstractNum w:abstractNumId="23" w15:restartNumberingAfterBreak="0">
    <w:nsid w:val="06D419D5"/>
    <w:multiLevelType w:val="multilevel"/>
    <w:tmpl w:val="9462E17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88E6086"/>
    <w:multiLevelType w:val="multilevel"/>
    <w:tmpl w:val="6A1AC846"/>
    <w:styleLink w:val="WWNum8"/>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0EEF0A46"/>
    <w:multiLevelType w:val="hybridMultilevel"/>
    <w:tmpl w:val="3D0448A8"/>
    <w:lvl w:ilvl="0" w:tplc="82D0DB0A">
      <w:start w:val="1"/>
      <w:numFmt w:val="decimal"/>
      <w:lvlText w:val="%1."/>
      <w:lvlJc w:val="left"/>
      <w:pPr>
        <w:ind w:left="1211"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0292393"/>
    <w:multiLevelType w:val="hybridMultilevel"/>
    <w:tmpl w:val="67C8F090"/>
    <w:lvl w:ilvl="0" w:tplc="04150011">
      <w:start w:val="1"/>
      <w:numFmt w:val="decimal"/>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29054C5"/>
    <w:multiLevelType w:val="hybridMultilevel"/>
    <w:tmpl w:val="20F25914"/>
    <w:lvl w:ilvl="0" w:tplc="DF987A04">
      <w:start w:val="1"/>
      <w:numFmt w:val="decimal"/>
      <w:lvlText w:val="%1."/>
      <w:lvlJc w:val="left"/>
      <w:pPr>
        <w:ind w:left="518" w:hanging="360"/>
        <w:jc w:val="right"/>
      </w:pPr>
      <w:rPr>
        <w:rFonts w:ascii="Cambria" w:eastAsia="Calibri" w:hAnsi="Cambria" w:cs="Calibri" w:hint="default"/>
        <w:b/>
        <w:bCs/>
        <w:i w:val="0"/>
        <w:iCs w:val="0"/>
        <w:spacing w:val="-2"/>
        <w:w w:val="100"/>
        <w:sz w:val="22"/>
        <w:szCs w:val="22"/>
        <w:lang w:val="pl-PL" w:eastAsia="en-US" w:bidi="ar-SA"/>
      </w:rPr>
    </w:lvl>
    <w:lvl w:ilvl="1" w:tplc="30220714">
      <w:numFmt w:val="bullet"/>
      <w:lvlText w:val="•"/>
      <w:lvlJc w:val="left"/>
      <w:pPr>
        <w:ind w:left="1460" w:hanging="360"/>
      </w:pPr>
      <w:rPr>
        <w:rFonts w:hint="default"/>
        <w:lang w:val="pl-PL" w:eastAsia="en-US" w:bidi="ar-SA"/>
      </w:rPr>
    </w:lvl>
    <w:lvl w:ilvl="2" w:tplc="D5DE4124">
      <w:numFmt w:val="bullet"/>
      <w:lvlText w:val="•"/>
      <w:lvlJc w:val="left"/>
      <w:pPr>
        <w:ind w:left="2401" w:hanging="360"/>
      </w:pPr>
      <w:rPr>
        <w:rFonts w:hint="default"/>
        <w:lang w:val="pl-PL" w:eastAsia="en-US" w:bidi="ar-SA"/>
      </w:rPr>
    </w:lvl>
    <w:lvl w:ilvl="3" w:tplc="5186FBEE">
      <w:numFmt w:val="bullet"/>
      <w:lvlText w:val="•"/>
      <w:lvlJc w:val="left"/>
      <w:pPr>
        <w:ind w:left="3341" w:hanging="360"/>
      </w:pPr>
      <w:rPr>
        <w:rFonts w:hint="default"/>
        <w:lang w:val="pl-PL" w:eastAsia="en-US" w:bidi="ar-SA"/>
      </w:rPr>
    </w:lvl>
    <w:lvl w:ilvl="4" w:tplc="7EDEAA5E">
      <w:numFmt w:val="bullet"/>
      <w:lvlText w:val="•"/>
      <w:lvlJc w:val="left"/>
      <w:pPr>
        <w:ind w:left="4282" w:hanging="360"/>
      </w:pPr>
      <w:rPr>
        <w:rFonts w:hint="default"/>
        <w:lang w:val="pl-PL" w:eastAsia="en-US" w:bidi="ar-SA"/>
      </w:rPr>
    </w:lvl>
    <w:lvl w:ilvl="5" w:tplc="6CC2AB68">
      <w:numFmt w:val="bullet"/>
      <w:lvlText w:val="•"/>
      <w:lvlJc w:val="left"/>
      <w:pPr>
        <w:ind w:left="5223" w:hanging="360"/>
      </w:pPr>
      <w:rPr>
        <w:rFonts w:hint="default"/>
        <w:lang w:val="pl-PL" w:eastAsia="en-US" w:bidi="ar-SA"/>
      </w:rPr>
    </w:lvl>
    <w:lvl w:ilvl="6" w:tplc="2458A9E6">
      <w:numFmt w:val="bullet"/>
      <w:lvlText w:val="•"/>
      <w:lvlJc w:val="left"/>
      <w:pPr>
        <w:ind w:left="6163" w:hanging="360"/>
      </w:pPr>
      <w:rPr>
        <w:rFonts w:hint="default"/>
        <w:lang w:val="pl-PL" w:eastAsia="en-US" w:bidi="ar-SA"/>
      </w:rPr>
    </w:lvl>
    <w:lvl w:ilvl="7" w:tplc="5CCA197E">
      <w:numFmt w:val="bullet"/>
      <w:lvlText w:val="•"/>
      <w:lvlJc w:val="left"/>
      <w:pPr>
        <w:ind w:left="7104" w:hanging="360"/>
      </w:pPr>
      <w:rPr>
        <w:rFonts w:hint="default"/>
        <w:lang w:val="pl-PL" w:eastAsia="en-US" w:bidi="ar-SA"/>
      </w:rPr>
    </w:lvl>
    <w:lvl w:ilvl="8" w:tplc="4B0C81C0">
      <w:numFmt w:val="bullet"/>
      <w:lvlText w:val="•"/>
      <w:lvlJc w:val="left"/>
      <w:pPr>
        <w:ind w:left="8045" w:hanging="360"/>
      </w:pPr>
      <w:rPr>
        <w:rFonts w:hint="default"/>
        <w:lang w:val="pl-PL" w:eastAsia="en-US" w:bidi="ar-SA"/>
      </w:rPr>
    </w:lvl>
  </w:abstractNum>
  <w:abstractNum w:abstractNumId="28" w15:restartNumberingAfterBreak="0">
    <w:nsid w:val="13211349"/>
    <w:multiLevelType w:val="multilevel"/>
    <w:tmpl w:val="0024C2FC"/>
    <w:styleLink w:val="WWNum17"/>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1C1E53AC"/>
    <w:multiLevelType w:val="hybridMultilevel"/>
    <w:tmpl w:val="50C60CB2"/>
    <w:lvl w:ilvl="0" w:tplc="8E7E1726">
      <w:start w:val="1"/>
      <w:numFmt w:val="decimal"/>
      <w:lvlText w:val="%1."/>
      <w:lvlJc w:val="left"/>
      <w:pPr>
        <w:ind w:left="720" w:hanging="360"/>
      </w:pPr>
      <w:rPr>
        <w:rFonts w:ascii="Cambria" w:hAnsi="Cambria" w:hint="default"/>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8C24C56"/>
    <w:multiLevelType w:val="multilevel"/>
    <w:tmpl w:val="A4CCCF6C"/>
    <w:styleLink w:val="WWNum22"/>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2AB52BDB"/>
    <w:multiLevelType w:val="hybridMultilevel"/>
    <w:tmpl w:val="76F02F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3AE4BB4"/>
    <w:multiLevelType w:val="hybridMultilevel"/>
    <w:tmpl w:val="0BDC5CD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7" w15:restartNumberingAfterBreak="0">
    <w:nsid w:val="3BE61D7D"/>
    <w:multiLevelType w:val="hybridMultilevel"/>
    <w:tmpl w:val="AC9A465E"/>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3DA22D0F"/>
    <w:multiLevelType w:val="multilevel"/>
    <w:tmpl w:val="B816C83A"/>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b/>
        <w:bCs/>
        <w:i w:val="0"/>
        <w:iCs w:val="0"/>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b/>
        <w:bCs w:val="0"/>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39" w15:restartNumberingAfterBreak="0">
    <w:nsid w:val="468E780D"/>
    <w:multiLevelType w:val="hybridMultilevel"/>
    <w:tmpl w:val="E1066490"/>
    <w:lvl w:ilvl="0" w:tplc="86108274">
      <w:start w:val="1"/>
      <w:numFmt w:val="decimal"/>
      <w:lvlText w:val="%1."/>
      <w:lvlJc w:val="left"/>
      <w:pPr>
        <w:ind w:left="468" w:hanging="360"/>
        <w:jc w:val="right"/>
      </w:pPr>
      <w:rPr>
        <w:rFonts w:ascii="Cambria" w:eastAsia="Calibri" w:hAnsi="Cambria" w:cs="Calibri" w:hint="default"/>
        <w:b/>
        <w:bCs/>
        <w:i w:val="0"/>
        <w:iCs w:val="0"/>
        <w:spacing w:val="0"/>
        <w:w w:val="100"/>
        <w:sz w:val="22"/>
        <w:szCs w:val="22"/>
        <w:lang w:val="pl-PL" w:eastAsia="en-US" w:bidi="ar-SA"/>
      </w:rPr>
    </w:lvl>
    <w:lvl w:ilvl="1" w:tplc="9A4E12EA">
      <w:numFmt w:val="bullet"/>
      <w:lvlText w:val="•"/>
      <w:lvlJc w:val="left"/>
      <w:pPr>
        <w:ind w:left="1406" w:hanging="360"/>
      </w:pPr>
      <w:rPr>
        <w:rFonts w:hint="default"/>
        <w:lang w:val="pl-PL" w:eastAsia="en-US" w:bidi="ar-SA"/>
      </w:rPr>
    </w:lvl>
    <w:lvl w:ilvl="2" w:tplc="E4FAD49C">
      <w:numFmt w:val="bullet"/>
      <w:lvlText w:val="•"/>
      <w:lvlJc w:val="left"/>
      <w:pPr>
        <w:ind w:left="2353" w:hanging="360"/>
      </w:pPr>
      <w:rPr>
        <w:rFonts w:hint="default"/>
        <w:lang w:val="pl-PL" w:eastAsia="en-US" w:bidi="ar-SA"/>
      </w:rPr>
    </w:lvl>
    <w:lvl w:ilvl="3" w:tplc="F2ECF24E">
      <w:numFmt w:val="bullet"/>
      <w:lvlText w:val="•"/>
      <w:lvlJc w:val="left"/>
      <w:pPr>
        <w:ind w:left="3299" w:hanging="360"/>
      </w:pPr>
      <w:rPr>
        <w:rFonts w:hint="default"/>
        <w:lang w:val="pl-PL" w:eastAsia="en-US" w:bidi="ar-SA"/>
      </w:rPr>
    </w:lvl>
    <w:lvl w:ilvl="4" w:tplc="5D68EF48">
      <w:numFmt w:val="bullet"/>
      <w:lvlText w:val="•"/>
      <w:lvlJc w:val="left"/>
      <w:pPr>
        <w:ind w:left="4246" w:hanging="360"/>
      </w:pPr>
      <w:rPr>
        <w:rFonts w:hint="default"/>
        <w:lang w:val="pl-PL" w:eastAsia="en-US" w:bidi="ar-SA"/>
      </w:rPr>
    </w:lvl>
    <w:lvl w:ilvl="5" w:tplc="57361ACA">
      <w:numFmt w:val="bullet"/>
      <w:lvlText w:val="•"/>
      <w:lvlJc w:val="left"/>
      <w:pPr>
        <w:ind w:left="5193" w:hanging="360"/>
      </w:pPr>
      <w:rPr>
        <w:rFonts w:hint="default"/>
        <w:lang w:val="pl-PL" w:eastAsia="en-US" w:bidi="ar-SA"/>
      </w:rPr>
    </w:lvl>
    <w:lvl w:ilvl="6" w:tplc="17C42A6E">
      <w:numFmt w:val="bullet"/>
      <w:lvlText w:val="•"/>
      <w:lvlJc w:val="left"/>
      <w:pPr>
        <w:ind w:left="6139" w:hanging="360"/>
      </w:pPr>
      <w:rPr>
        <w:rFonts w:hint="default"/>
        <w:lang w:val="pl-PL" w:eastAsia="en-US" w:bidi="ar-SA"/>
      </w:rPr>
    </w:lvl>
    <w:lvl w:ilvl="7" w:tplc="34C83940">
      <w:numFmt w:val="bullet"/>
      <w:lvlText w:val="•"/>
      <w:lvlJc w:val="left"/>
      <w:pPr>
        <w:ind w:left="7086" w:hanging="360"/>
      </w:pPr>
      <w:rPr>
        <w:rFonts w:hint="default"/>
        <w:lang w:val="pl-PL" w:eastAsia="en-US" w:bidi="ar-SA"/>
      </w:rPr>
    </w:lvl>
    <w:lvl w:ilvl="8" w:tplc="CD469BA6">
      <w:numFmt w:val="bullet"/>
      <w:lvlText w:val="•"/>
      <w:lvlJc w:val="left"/>
      <w:pPr>
        <w:ind w:left="8033" w:hanging="360"/>
      </w:pPr>
      <w:rPr>
        <w:rFonts w:hint="default"/>
        <w:lang w:val="pl-PL" w:eastAsia="en-US" w:bidi="ar-SA"/>
      </w:rPr>
    </w:lvl>
  </w:abstractNum>
  <w:abstractNum w:abstractNumId="40" w15:restartNumberingAfterBreak="0">
    <w:nsid w:val="4A2705EB"/>
    <w:multiLevelType w:val="hybridMultilevel"/>
    <w:tmpl w:val="3886BED0"/>
    <w:lvl w:ilvl="0" w:tplc="FFFFFFFF">
      <w:start w:val="1"/>
      <w:numFmt w:val="decimal"/>
      <w:lvlText w:val="%1."/>
      <w:lvlJc w:val="left"/>
      <w:pPr>
        <w:ind w:left="442" w:hanging="256"/>
      </w:pPr>
      <w:rPr>
        <w:rFonts w:ascii="Cambria" w:eastAsia="Calibri" w:hAnsi="Cambria" w:cs="Calibri" w:hint="default"/>
        <w:b/>
        <w:bCs/>
        <w:i w:val="0"/>
        <w:iCs w:val="0"/>
        <w:spacing w:val="0"/>
        <w:w w:val="100"/>
        <w:sz w:val="24"/>
        <w:szCs w:val="24"/>
        <w:lang w:val="pl-PL" w:eastAsia="en-US" w:bidi="ar-SA"/>
      </w:rPr>
    </w:lvl>
    <w:lvl w:ilvl="1" w:tplc="FFFFFFFF">
      <w:start w:val="1"/>
      <w:numFmt w:val="decimal"/>
      <w:lvlText w:val="%2)"/>
      <w:lvlJc w:val="left"/>
      <w:pPr>
        <w:ind w:left="828" w:hanging="387"/>
      </w:pPr>
      <w:rPr>
        <w:rFonts w:ascii="Calibri" w:eastAsia="Calibri" w:hAnsi="Calibri" w:cs="Calibri" w:hint="default"/>
        <w:b w:val="0"/>
        <w:bCs w:val="0"/>
        <w:i w:val="0"/>
        <w:iCs w:val="0"/>
        <w:spacing w:val="-2"/>
        <w:w w:val="100"/>
        <w:sz w:val="24"/>
        <w:szCs w:val="24"/>
        <w:lang w:val="pl-PL" w:eastAsia="en-US" w:bidi="ar-SA"/>
      </w:rPr>
    </w:lvl>
    <w:lvl w:ilvl="2" w:tplc="FFFFFFFF">
      <w:numFmt w:val="bullet"/>
      <w:lvlText w:val="•"/>
      <w:lvlJc w:val="left"/>
      <w:pPr>
        <w:ind w:left="1831" w:hanging="387"/>
      </w:pPr>
      <w:rPr>
        <w:rFonts w:hint="default"/>
        <w:lang w:val="pl-PL" w:eastAsia="en-US" w:bidi="ar-SA"/>
      </w:rPr>
    </w:lvl>
    <w:lvl w:ilvl="3" w:tplc="FFFFFFFF">
      <w:numFmt w:val="bullet"/>
      <w:lvlText w:val="•"/>
      <w:lvlJc w:val="left"/>
      <w:pPr>
        <w:ind w:left="2843" w:hanging="387"/>
      </w:pPr>
      <w:rPr>
        <w:rFonts w:hint="default"/>
        <w:lang w:val="pl-PL" w:eastAsia="en-US" w:bidi="ar-SA"/>
      </w:rPr>
    </w:lvl>
    <w:lvl w:ilvl="4" w:tplc="FFFFFFFF">
      <w:numFmt w:val="bullet"/>
      <w:lvlText w:val="•"/>
      <w:lvlJc w:val="left"/>
      <w:pPr>
        <w:ind w:left="3855" w:hanging="387"/>
      </w:pPr>
      <w:rPr>
        <w:rFonts w:hint="default"/>
        <w:lang w:val="pl-PL" w:eastAsia="en-US" w:bidi="ar-SA"/>
      </w:rPr>
    </w:lvl>
    <w:lvl w:ilvl="5" w:tplc="FFFFFFFF">
      <w:numFmt w:val="bullet"/>
      <w:lvlText w:val="•"/>
      <w:lvlJc w:val="left"/>
      <w:pPr>
        <w:ind w:left="4867" w:hanging="387"/>
      </w:pPr>
      <w:rPr>
        <w:rFonts w:hint="default"/>
        <w:lang w:val="pl-PL" w:eastAsia="en-US" w:bidi="ar-SA"/>
      </w:rPr>
    </w:lvl>
    <w:lvl w:ilvl="6" w:tplc="FFFFFFFF">
      <w:numFmt w:val="bullet"/>
      <w:lvlText w:val="•"/>
      <w:lvlJc w:val="left"/>
      <w:pPr>
        <w:ind w:left="5879" w:hanging="387"/>
      </w:pPr>
      <w:rPr>
        <w:rFonts w:hint="default"/>
        <w:lang w:val="pl-PL" w:eastAsia="en-US" w:bidi="ar-SA"/>
      </w:rPr>
    </w:lvl>
    <w:lvl w:ilvl="7" w:tplc="FFFFFFFF">
      <w:numFmt w:val="bullet"/>
      <w:lvlText w:val="•"/>
      <w:lvlJc w:val="left"/>
      <w:pPr>
        <w:ind w:left="6890" w:hanging="387"/>
      </w:pPr>
      <w:rPr>
        <w:rFonts w:hint="default"/>
        <w:lang w:val="pl-PL" w:eastAsia="en-US" w:bidi="ar-SA"/>
      </w:rPr>
    </w:lvl>
    <w:lvl w:ilvl="8" w:tplc="FFFFFFFF">
      <w:numFmt w:val="bullet"/>
      <w:lvlText w:val="•"/>
      <w:lvlJc w:val="left"/>
      <w:pPr>
        <w:ind w:left="7902" w:hanging="387"/>
      </w:pPr>
      <w:rPr>
        <w:rFonts w:hint="default"/>
        <w:lang w:val="pl-PL" w:eastAsia="en-US" w:bidi="ar-SA"/>
      </w:rPr>
    </w:lvl>
  </w:abstractNum>
  <w:abstractNum w:abstractNumId="41" w15:restartNumberingAfterBreak="0">
    <w:nsid w:val="4EA96B2C"/>
    <w:multiLevelType w:val="hybridMultilevel"/>
    <w:tmpl w:val="3886BED0"/>
    <w:lvl w:ilvl="0" w:tplc="989E9414">
      <w:start w:val="1"/>
      <w:numFmt w:val="decimal"/>
      <w:lvlText w:val="%1."/>
      <w:lvlJc w:val="left"/>
      <w:pPr>
        <w:ind w:left="442" w:hanging="256"/>
      </w:pPr>
      <w:rPr>
        <w:rFonts w:ascii="Cambria" w:eastAsia="Calibri" w:hAnsi="Cambria" w:cs="Calibri" w:hint="default"/>
        <w:b/>
        <w:bCs/>
        <w:i w:val="0"/>
        <w:iCs w:val="0"/>
        <w:spacing w:val="0"/>
        <w:w w:val="100"/>
        <w:sz w:val="24"/>
        <w:szCs w:val="24"/>
        <w:lang w:val="pl-PL" w:eastAsia="en-US" w:bidi="ar-SA"/>
      </w:rPr>
    </w:lvl>
    <w:lvl w:ilvl="1" w:tplc="C492C040">
      <w:start w:val="1"/>
      <w:numFmt w:val="decimal"/>
      <w:lvlText w:val="%2)"/>
      <w:lvlJc w:val="left"/>
      <w:pPr>
        <w:ind w:left="828" w:hanging="387"/>
      </w:pPr>
      <w:rPr>
        <w:rFonts w:ascii="Calibri" w:eastAsia="Calibri" w:hAnsi="Calibri" w:cs="Calibri" w:hint="default"/>
        <w:b w:val="0"/>
        <w:bCs w:val="0"/>
        <w:i w:val="0"/>
        <w:iCs w:val="0"/>
        <w:spacing w:val="-2"/>
        <w:w w:val="100"/>
        <w:sz w:val="24"/>
        <w:szCs w:val="24"/>
        <w:lang w:val="pl-PL" w:eastAsia="en-US" w:bidi="ar-SA"/>
      </w:rPr>
    </w:lvl>
    <w:lvl w:ilvl="2" w:tplc="53601708">
      <w:numFmt w:val="bullet"/>
      <w:lvlText w:val="•"/>
      <w:lvlJc w:val="left"/>
      <w:pPr>
        <w:ind w:left="1831" w:hanging="387"/>
      </w:pPr>
      <w:rPr>
        <w:rFonts w:hint="default"/>
        <w:lang w:val="pl-PL" w:eastAsia="en-US" w:bidi="ar-SA"/>
      </w:rPr>
    </w:lvl>
    <w:lvl w:ilvl="3" w:tplc="DC3A4A3E">
      <w:numFmt w:val="bullet"/>
      <w:lvlText w:val="•"/>
      <w:lvlJc w:val="left"/>
      <w:pPr>
        <w:ind w:left="2843" w:hanging="387"/>
      </w:pPr>
      <w:rPr>
        <w:rFonts w:hint="default"/>
        <w:lang w:val="pl-PL" w:eastAsia="en-US" w:bidi="ar-SA"/>
      </w:rPr>
    </w:lvl>
    <w:lvl w:ilvl="4" w:tplc="C0809FDC">
      <w:numFmt w:val="bullet"/>
      <w:lvlText w:val="•"/>
      <w:lvlJc w:val="left"/>
      <w:pPr>
        <w:ind w:left="3855" w:hanging="387"/>
      </w:pPr>
      <w:rPr>
        <w:rFonts w:hint="default"/>
        <w:lang w:val="pl-PL" w:eastAsia="en-US" w:bidi="ar-SA"/>
      </w:rPr>
    </w:lvl>
    <w:lvl w:ilvl="5" w:tplc="2CE478C6">
      <w:numFmt w:val="bullet"/>
      <w:lvlText w:val="•"/>
      <w:lvlJc w:val="left"/>
      <w:pPr>
        <w:ind w:left="4867" w:hanging="387"/>
      </w:pPr>
      <w:rPr>
        <w:rFonts w:hint="default"/>
        <w:lang w:val="pl-PL" w:eastAsia="en-US" w:bidi="ar-SA"/>
      </w:rPr>
    </w:lvl>
    <w:lvl w:ilvl="6" w:tplc="C1B4BA0E">
      <w:numFmt w:val="bullet"/>
      <w:lvlText w:val="•"/>
      <w:lvlJc w:val="left"/>
      <w:pPr>
        <w:ind w:left="5879" w:hanging="387"/>
      </w:pPr>
      <w:rPr>
        <w:rFonts w:hint="default"/>
        <w:lang w:val="pl-PL" w:eastAsia="en-US" w:bidi="ar-SA"/>
      </w:rPr>
    </w:lvl>
    <w:lvl w:ilvl="7" w:tplc="23B6509A">
      <w:numFmt w:val="bullet"/>
      <w:lvlText w:val="•"/>
      <w:lvlJc w:val="left"/>
      <w:pPr>
        <w:ind w:left="6890" w:hanging="387"/>
      </w:pPr>
      <w:rPr>
        <w:rFonts w:hint="default"/>
        <w:lang w:val="pl-PL" w:eastAsia="en-US" w:bidi="ar-SA"/>
      </w:rPr>
    </w:lvl>
    <w:lvl w:ilvl="8" w:tplc="9B62853A">
      <w:numFmt w:val="bullet"/>
      <w:lvlText w:val="•"/>
      <w:lvlJc w:val="left"/>
      <w:pPr>
        <w:ind w:left="7902" w:hanging="387"/>
      </w:pPr>
      <w:rPr>
        <w:rFonts w:hint="default"/>
        <w:lang w:val="pl-PL" w:eastAsia="en-US" w:bidi="ar-SA"/>
      </w:rPr>
    </w:lvl>
  </w:abstractNum>
  <w:abstractNum w:abstractNumId="42" w15:restartNumberingAfterBreak="0">
    <w:nsid w:val="595C7A53"/>
    <w:multiLevelType w:val="hybridMultilevel"/>
    <w:tmpl w:val="F5881936"/>
    <w:lvl w:ilvl="0" w:tplc="DFCC1E82">
      <w:start w:val="1"/>
      <w:numFmt w:val="decimal"/>
      <w:lvlText w:val="%1."/>
      <w:lvlJc w:val="left"/>
      <w:pPr>
        <w:ind w:left="585" w:hanging="430"/>
      </w:pPr>
      <w:rPr>
        <w:rFonts w:ascii="Cambria" w:eastAsia="Calibri" w:hAnsi="Cambria" w:cs="Calibri" w:hint="default"/>
        <w:b w:val="0"/>
        <w:bCs w:val="0"/>
        <w:i w:val="0"/>
        <w:iCs w:val="0"/>
        <w:spacing w:val="0"/>
        <w:w w:val="100"/>
        <w:sz w:val="24"/>
        <w:szCs w:val="24"/>
        <w:lang w:val="pl-PL" w:eastAsia="en-US" w:bidi="ar-SA"/>
      </w:rPr>
    </w:lvl>
    <w:lvl w:ilvl="1" w:tplc="93A81DC2">
      <w:start w:val="1"/>
      <w:numFmt w:val="decimal"/>
      <w:lvlText w:val="%2)"/>
      <w:lvlJc w:val="left"/>
      <w:pPr>
        <w:ind w:left="1036" w:hanging="360"/>
      </w:pPr>
      <w:rPr>
        <w:rFonts w:ascii="Cambria" w:eastAsia="Calibri" w:hAnsi="Cambria" w:cs="Calibri" w:hint="default"/>
        <w:b w:val="0"/>
        <w:bCs w:val="0"/>
        <w:i w:val="0"/>
        <w:iCs w:val="0"/>
        <w:spacing w:val="-2"/>
        <w:w w:val="100"/>
        <w:sz w:val="24"/>
        <w:szCs w:val="24"/>
        <w:lang w:val="pl-PL" w:eastAsia="en-US" w:bidi="ar-SA"/>
      </w:rPr>
    </w:lvl>
    <w:lvl w:ilvl="2" w:tplc="525E41CC">
      <w:numFmt w:val="bullet"/>
      <w:lvlText w:val="•"/>
      <w:lvlJc w:val="left"/>
      <w:pPr>
        <w:ind w:left="2027" w:hanging="360"/>
      </w:pPr>
      <w:rPr>
        <w:rFonts w:hint="default"/>
        <w:lang w:val="pl-PL" w:eastAsia="en-US" w:bidi="ar-SA"/>
      </w:rPr>
    </w:lvl>
    <w:lvl w:ilvl="3" w:tplc="7FF07B88">
      <w:numFmt w:val="bullet"/>
      <w:lvlText w:val="•"/>
      <w:lvlJc w:val="left"/>
      <w:pPr>
        <w:ind w:left="3014" w:hanging="360"/>
      </w:pPr>
      <w:rPr>
        <w:rFonts w:hint="default"/>
        <w:lang w:val="pl-PL" w:eastAsia="en-US" w:bidi="ar-SA"/>
      </w:rPr>
    </w:lvl>
    <w:lvl w:ilvl="4" w:tplc="8A6823B0">
      <w:numFmt w:val="bullet"/>
      <w:lvlText w:val="•"/>
      <w:lvlJc w:val="left"/>
      <w:pPr>
        <w:ind w:left="4002" w:hanging="360"/>
      </w:pPr>
      <w:rPr>
        <w:rFonts w:hint="default"/>
        <w:lang w:val="pl-PL" w:eastAsia="en-US" w:bidi="ar-SA"/>
      </w:rPr>
    </w:lvl>
    <w:lvl w:ilvl="5" w:tplc="6BE478A0">
      <w:numFmt w:val="bullet"/>
      <w:lvlText w:val="•"/>
      <w:lvlJc w:val="left"/>
      <w:pPr>
        <w:ind w:left="4989" w:hanging="360"/>
      </w:pPr>
      <w:rPr>
        <w:rFonts w:hint="default"/>
        <w:lang w:val="pl-PL" w:eastAsia="en-US" w:bidi="ar-SA"/>
      </w:rPr>
    </w:lvl>
    <w:lvl w:ilvl="6" w:tplc="024C678A">
      <w:numFmt w:val="bullet"/>
      <w:lvlText w:val="•"/>
      <w:lvlJc w:val="left"/>
      <w:pPr>
        <w:ind w:left="5976" w:hanging="360"/>
      </w:pPr>
      <w:rPr>
        <w:rFonts w:hint="default"/>
        <w:lang w:val="pl-PL" w:eastAsia="en-US" w:bidi="ar-SA"/>
      </w:rPr>
    </w:lvl>
    <w:lvl w:ilvl="7" w:tplc="998AA86C">
      <w:numFmt w:val="bullet"/>
      <w:lvlText w:val="•"/>
      <w:lvlJc w:val="left"/>
      <w:pPr>
        <w:ind w:left="6964" w:hanging="360"/>
      </w:pPr>
      <w:rPr>
        <w:rFonts w:hint="default"/>
        <w:lang w:val="pl-PL" w:eastAsia="en-US" w:bidi="ar-SA"/>
      </w:rPr>
    </w:lvl>
    <w:lvl w:ilvl="8" w:tplc="E2B011C4">
      <w:numFmt w:val="bullet"/>
      <w:lvlText w:val="•"/>
      <w:lvlJc w:val="left"/>
      <w:pPr>
        <w:ind w:left="7951" w:hanging="360"/>
      </w:pPr>
      <w:rPr>
        <w:rFonts w:hint="default"/>
        <w:lang w:val="pl-PL" w:eastAsia="en-US" w:bidi="ar-SA"/>
      </w:rPr>
    </w:lvl>
  </w:abstractNum>
  <w:abstractNum w:abstractNumId="43" w15:restartNumberingAfterBreak="0">
    <w:nsid w:val="5E3730AB"/>
    <w:multiLevelType w:val="multilevel"/>
    <w:tmpl w:val="D826C4A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4" w15:restartNumberingAfterBreak="0">
    <w:nsid w:val="6150048F"/>
    <w:multiLevelType w:val="hybridMultilevel"/>
    <w:tmpl w:val="99A6F74A"/>
    <w:lvl w:ilvl="0" w:tplc="3C4EDCDC">
      <w:start w:val="1"/>
      <w:numFmt w:val="decimal"/>
      <w:lvlText w:val="%1."/>
      <w:lvlJc w:val="left"/>
      <w:pPr>
        <w:ind w:left="518" w:hanging="360"/>
      </w:pPr>
      <w:rPr>
        <w:rFonts w:ascii="Cambria" w:eastAsia="Calibri" w:hAnsi="Cambria" w:cs="Calibri" w:hint="default"/>
        <w:b/>
        <w:bCs/>
        <w:i w:val="0"/>
        <w:iCs w:val="0"/>
        <w:spacing w:val="-2"/>
        <w:w w:val="100"/>
        <w:sz w:val="22"/>
        <w:szCs w:val="22"/>
        <w:lang w:val="pl-PL" w:eastAsia="en-US" w:bidi="ar-SA"/>
      </w:rPr>
    </w:lvl>
    <w:lvl w:ilvl="1" w:tplc="6F848FAE">
      <w:start w:val="1"/>
      <w:numFmt w:val="decimal"/>
      <w:lvlText w:val="%2)"/>
      <w:lvlJc w:val="left"/>
      <w:pPr>
        <w:ind w:left="518" w:hanging="360"/>
      </w:pPr>
      <w:rPr>
        <w:rFonts w:ascii="Cambria" w:eastAsia="Calibri" w:hAnsi="Cambria" w:cs="Calibri" w:hint="default"/>
        <w:b w:val="0"/>
        <w:bCs w:val="0"/>
        <w:i w:val="0"/>
        <w:iCs w:val="0"/>
        <w:spacing w:val="-2"/>
        <w:w w:val="100"/>
        <w:sz w:val="22"/>
        <w:szCs w:val="22"/>
        <w:lang w:val="pl-PL" w:eastAsia="en-US" w:bidi="ar-SA"/>
      </w:rPr>
    </w:lvl>
    <w:lvl w:ilvl="2" w:tplc="C2084CFC">
      <w:numFmt w:val="bullet"/>
      <w:lvlText w:val="•"/>
      <w:lvlJc w:val="left"/>
      <w:pPr>
        <w:ind w:left="2401" w:hanging="360"/>
      </w:pPr>
      <w:rPr>
        <w:rFonts w:hint="default"/>
        <w:lang w:val="pl-PL" w:eastAsia="en-US" w:bidi="ar-SA"/>
      </w:rPr>
    </w:lvl>
    <w:lvl w:ilvl="3" w:tplc="F4AC24D2">
      <w:numFmt w:val="bullet"/>
      <w:lvlText w:val="•"/>
      <w:lvlJc w:val="left"/>
      <w:pPr>
        <w:ind w:left="3341" w:hanging="360"/>
      </w:pPr>
      <w:rPr>
        <w:rFonts w:hint="default"/>
        <w:lang w:val="pl-PL" w:eastAsia="en-US" w:bidi="ar-SA"/>
      </w:rPr>
    </w:lvl>
    <w:lvl w:ilvl="4" w:tplc="042660B2">
      <w:numFmt w:val="bullet"/>
      <w:lvlText w:val="•"/>
      <w:lvlJc w:val="left"/>
      <w:pPr>
        <w:ind w:left="4282" w:hanging="360"/>
      </w:pPr>
      <w:rPr>
        <w:rFonts w:hint="default"/>
        <w:lang w:val="pl-PL" w:eastAsia="en-US" w:bidi="ar-SA"/>
      </w:rPr>
    </w:lvl>
    <w:lvl w:ilvl="5" w:tplc="00540B5C">
      <w:numFmt w:val="bullet"/>
      <w:lvlText w:val="•"/>
      <w:lvlJc w:val="left"/>
      <w:pPr>
        <w:ind w:left="5223" w:hanging="360"/>
      </w:pPr>
      <w:rPr>
        <w:rFonts w:hint="default"/>
        <w:lang w:val="pl-PL" w:eastAsia="en-US" w:bidi="ar-SA"/>
      </w:rPr>
    </w:lvl>
    <w:lvl w:ilvl="6" w:tplc="0DBA0C3C">
      <w:numFmt w:val="bullet"/>
      <w:lvlText w:val="•"/>
      <w:lvlJc w:val="left"/>
      <w:pPr>
        <w:ind w:left="6163" w:hanging="360"/>
      </w:pPr>
      <w:rPr>
        <w:rFonts w:hint="default"/>
        <w:lang w:val="pl-PL" w:eastAsia="en-US" w:bidi="ar-SA"/>
      </w:rPr>
    </w:lvl>
    <w:lvl w:ilvl="7" w:tplc="99468394">
      <w:numFmt w:val="bullet"/>
      <w:lvlText w:val="•"/>
      <w:lvlJc w:val="left"/>
      <w:pPr>
        <w:ind w:left="7104" w:hanging="360"/>
      </w:pPr>
      <w:rPr>
        <w:rFonts w:hint="default"/>
        <w:lang w:val="pl-PL" w:eastAsia="en-US" w:bidi="ar-SA"/>
      </w:rPr>
    </w:lvl>
    <w:lvl w:ilvl="8" w:tplc="534ABFD0">
      <w:numFmt w:val="bullet"/>
      <w:lvlText w:val="•"/>
      <w:lvlJc w:val="left"/>
      <w:pPr>
        <w:ind w:left="8045" w:hanging="360"/>
      </w:pPr>
      <w:rPr>
        <w:rFonts w:hint="default"/>
        <w:lang w:val="pl-PL" w:eastAsia="en-US" w:bidi="ar-SA"/>
      </w:rPr>
    </w:lvl>
  </w:abstractNum>
  <w:abstractNum w:abstractNumId="45" w15:restartNumberingAfterBreak="0">
    <w:nsid w:val="7AB370D7"/>
    <w:multiLevelType w:val="hybridMultilevel"/>
    <w:tmpl w:val="F006C25C"/>
    <w:lvl w:ilvl="0" w:tplc="04150011">
      <w:start w:val="1"/>
      <w:numFmt w:val="decimal"/>
      <w:lvlText w:val="%1)"/>
      <w:lvlJc w:val="left"/>
      <w:pPr>
        <w:ind w:left="720" w:hanging="360"/>
      </w:pPr>
      <w:rPr>
        <w:rFonts w:hint="default"/>
        <w:color w:val="auto"/>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AE32089"/>
    <w:multiLevelType w:val="hybridMultilevel"/>
    <w:tmpl w:val="9B384542"/>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7BFF3205"/>
    <w:multiLevelType w:val="multilevel"/>
    <w:tmpl w:val="D69A4F5C"/>
    <w:styleLink w:val="WWNum10"/>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7D9B734C"/>
    <w:multiLevelType w:val="hybridMultilevel"/>
    <w:tmpl w:val="9FD4F020"/>
    <w:lvl w:ilvl="0" w:tplc="A2E6D22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45381250">
    <w:abstractNumId w:val="2"/>
  </w:num>
  <w:num w:numId="2" w16cid:durableId="892081554">
    <w:abstractNumId w:val="7"/>
  </w:num>
  <w:num w:numId="3" w16cid:durableId="682706629">
    <w:abstractNumId w:val="8"/>
  </w:num>
  <w:num w:numId="4" w16cid:durableId="871304285">
    <w:abstractNumId w:val="11"/>
  </w:num>
  <w:num w:numId="5" w16cid:durableId="1838112868">
    <w:abstractNumId w:val="12"/>
  </w:num>
  <w:num w:numId="6" w16cid:durableId="318578130">
    <w:abstractNumId w:val="15"/>
  </w:num>
  <w:num w:numId="7" w16cid:durableId="1305349360">
    <w:abstractNumId w:val="17"/>
  </w:num>
  <w:num w:numId="8" w16cid:durableId="2048722824">
    <w:abstractNumId w:val="19"/>
  </w:num>
  <w:num w:numId="9" w16cid:durableId="1449004628">
    <w:abstractNumId w:val="23"/>
  </w:num>
  <w:num w:numId="10" w16cid:durableId="2070765000">
    <w:abstractNumId w:val="37"/>
  </w:num>
  <w:num w:numId="11" w16cid:durableId="1388341399">
    <w:abstractNumId w:val="35"/>
  </w:num>
  <w:num w:numId="12" w16cid:durableId="12338584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1354621">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864944">
    <w:abstractNumId w:val="43"/>
  </w:num>
  <w:num w:numId="15" w16cid:durableId="317613809">
    <w:abstractNumId w:val="24"/>
  </w:num>
  <w:num w:numId="16" w16cid:durableId="1452823547">
    <w:abstractNumId w:val="28"/>
  </w:num>
  <w:num w:numId="17" w16cid:durableId="1363246662">
    <w:abstractNumId w:val="21"/>
    <w:lvlOverride w:ilvl="0">
      <w:lvl w:ilvl="0">
        <w:start w:val="1"/>
        <w:numFmt w:val="decimal"/>
        <w:lvlText w:val="%1."/>
        <w:lvlJc w:val="left"/>
        <w:pPr>
          <w:ind w:left="720" w:hanging="360"/>
        </w:pPr>
        <w:rPr>
          <w:rFonts w:ascii="Cambria" w:hAnsi="Cambria" w:hint="default"/>
          <w:b/>
          <w:sz w:val="24"/>
          <w:szCs w:val="24"/>
        </w:rPr>
      </w:lvl>
    </w:lvlOverride>
  </w:num>
  <w:num w:numId="18" w16cid:durableId="336999989">
    <w:abstractNumId w:val="21"/>
    <w:lvlOverride w:ilvl="0">
      <w:startOverride w:val="1"/>
    </w:lvlOverride>
  </w:num>
  <w:num w:numId="19" w16cid:durableId="1252085236">
    <w:abstractNumId w:val="47"/>
  </w:num>
  <w:num w:numId="20" w16cid:durableId="331615133">
    <w:abstractNumId w:val="47"/>
    <w:lvlOverride w:ilvl="0">
      <w:lvl w:ilvl="0">
        <w:start w:val="1"/>
        <w:numFmt w:val="decimal"/>
        <w:lvlText w:val="%1."/>
        <w:lvlJc w:val="left"/>
        <w:pPr>
          <w:ind w:left="720" w:hanging="360"/>
        </w:pPr>
        <w:rPr>
          <w:rFonts w:ascii="Cambria" w:hAnsi="Cambria" w:hint="default"/>
          <w:b/>
          <w:sz w:val="24"/>
          <w:szCs w:val="24"/>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21" w16cid:durableId="118647503">
    <w:abstractNumId w:val="32"/>
  </w:num>
  <w:num w:numId="22" w16cid:durableId="806700324">
    <w:abstractNumId w:val="41"/>
  </w:num>
  <w:num w:numId="23" w16cid:durableId="2079089965">
    <w:abstractNumId w:val="27"/>
  </w:num>
  <w:num w:numId="24" w16cid:durableId="131678242">
    <w:abstractNumId w:val="39"/>
  </w:num>
  <w:num w:numId="25" w16cid:durableId="397096397">
    <w:abstractNumId w:val="22"/>
  </w:num>
  <w:num w:numId="26" w16cid:durableId="1770659858">
    <w:abstractNumId w:val="44"/>
  </w:num>
  <w:num w:numId="27" w16cid:durableId="1372463368">
    <w:abstractNumId w:val="42"/>
  </w:num>
  <w:num w:numId="28" w16cid:durableId="1042949024">
    <w:abstractNumId w:val="21"/>
  </w:num>
  <w:num w:numId="29" w16cid:durableId="773130380">
    <w:abstractNumId w:val="38"/>
  </w:num>
  <w:num w:numId="30" w16cid:durableId="356541972">
    <w:abstractNumId w:val="26"/>
  </w:num>
  <w:num w:numId="31" w16cid:durableId="971984209">
    <w:abstractNumId w:val="25"/>
  </w:num>
  <w:num w:numId="32" w16cid:durableId="1527866552">
    <w:abstractNumId w:val="30"/>
  </w:num>
  <w:num w:numId="33" w16cid:durableId="1042708401">
    <w:abstractNumId w:val="29"/>
  </w:num>
  <w:num w:numId="34" w16cid:durableId="1394961066">
    <w:abstractNumId w:val="10"/>
  </w:num>
  <w:num w:numId="35" w16cid:durableId="1291395007">
    <w:abstractNumId w:val="31"/>
  </w:num>
  <w:num w:numId="36" w16cid:durableId="1347099617">
    <w:abstractNumId w:val="46"/>
  </w:num>
  <w:num w:numId="37" w16cid:durableId="572086772">
    <w:abstractNumId w:val="34"/>
  </w:num>
  <w:num w:numId="38" w16cid:durableId="611014009">
    <w:abstractNumId w:val="40"/>
  </w:num>
  <w:num w:numId="39" w16cid:durableId="4887920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530974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63610598">
    <w:abstractNumId w:val="18"/>
  </w:num>
  <w:num w:numId="42" w16cid:durableId="76447276">
    <w:abstractNumId w:val="45"/>
  </w:num>
  <w:num w:numId="43" w16cid:durableId="1548176334">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054E"/>
    <w:rsid w:val="00014E2D"/>
    <w:rsid w:val="00022432"/>
    <w:rsid w:val="000239C0"/>
    <w:rsid w:val="00023D82"/>
    <w:rsid w:val="000277E6"/>
    <w:rsid w:val="00032709"/>
    <w:rsid w:val="000424C3"/>
    <w:rsid w:val="00043094"/>
    <w:rsid w:val="00044087"/>
    <w:rsid w:val="00045CC1"/>
    <w:rsid w:val="00053D3F"/>
    <w:rsid w:val="000551F5"/>
    <w:rsid w:val="00061306"/>
    <w:rsid w:val="0006716B"/>
    <w:rsid w:val="00073EA9"/>
    <w:rsid w:val="000815F0"/>
    <w:rsid w:val="00081D78"/>
    <w:rsid w:val="000856BA"/>
    <w:rsid w:val="000905A6"/>
    <w:rsid w:val="000A15E3"/>
    <w:rsid w:val="000B01E3"/>
    <w:rsid w:val="000B054E"/>
    <w:rsid w:val="000B0970"/>
    <w:rsid w:val="000B192C"/>
    <w:rsid w:val="000B43F9"/>
    <w:rsid w:val="000B54AD"/>
    <w:rsid w:val="000C3A9D"/>
    <w:rsid w:val="000D1930"/>
    <w:rsid w:val="000E3DE0"/>
    <w:rsid w:val="000E4882"/>
    <w:rsid w:val="000F3FE8"/>
    <w:rsid w:val="001024F3"/>
    <w:rsid w:val="00102532"/>
    <w:rsid w:val="00105495"/>
    <w:rsid w:val="00110DD0"/>
    <w:rsid w:val="001319EA"/>
    <w:rsid w:val="00131FDB"/>
    <w:rsid w:val="00135522"/>
    <w:rsid w:val="00142693"/>
    <w:rsid w:val="00142C39"/>
    <w:rsid w:val="0014383F"/>
    <w:rsid w:val="00151709"/>
    <w:rsid w:val="00153377"/>
    <w:rsid w:val="001579D8"/>
    <w:rsid w:val="00165DF7"/>
    <w:rsid w:val="001826E2"/>
    <w:rsid w:val="00184353"/>
    <w:rsid w:val="001861AE"/>
    <w:rsid w:val="00190BCD"/>
    <w:rsid w:val="00197595"/>
    <w:rsid w:val="001A41C7"/>
    <w:rsid w:val="001B1AB4"/>
    <w:rsid w:val="001B5B02"/>
    <w:rsid w:val="001B7CC5"/>
    <w:rsid w:val="001C7E0D"/>
    <w:rsid w:val="001D0D27"/>
    <w:rsid w:val="001D54B9"/>
    <w:rsid w:val="001D5BC8"/>
    <w:rsid w:val="001D79CF"/>
    <w:rsid w:val="001E31C6"/>
    <w:rsid w:val="001E3861"/>
    <w:rsid w:val="001F07FA"/>
    <w:rsid w:val="001F2754"/>
    <w:rsid w:val="00216CA9"/>
    <w:rsid w:val="00232833"/>
    <w:rsid w:val="00240780"/>
    <w:rsid w:val="00241991"/>
    <w:rsid w:val="00245F14"/>
    <w:rsid w:val="0024743B"/>
    <w:rsid w:val="00251EFF"/>
    <w:rsid w:val="0027501C"/>
    <w:rsid w:val="00283E46"/>
    <w:rsid w:val="002843A0"/>
    <w:rsid w:val="002A3DD7"/>
    <w:rsid w:val="002A7A09"/>
    <w:rsid w:val="002B37E0"/>
    <w:rsid w:val="002B4D05"/>
    <w:rsid w:val="002B7F67"/>
    <w:rsid w:val="002C5146"/>
    <w:rsid w:val="002D5814"/>
    <w:rsid w:val="002E6B5E"/>
    <w:rsid w:val="002F772E"/>
    <w:rsid w:val="00305BF6"/>
    <w:rsid w:val="0031086D"/>
    <w:rsid w:val="00310CD4"/>
    <w:rsid w:val="00311100"/>
    <w:rsid w:val="00321CD3"/>
    <w:rsid w:val="00323586"/>
    <w:rsid w:val="003414B5"/>
    <w:rsid w:val="003433FA"/>
    <w:rsid w:val="003576D2"/>
    <w:rsid w:val="00361B0C"/>
    <w:rsid w:val="0036423C"/>
    <w:rsid w:val="0036698F"/>
    <w:rsid w:val="003669BC"/>
    <w:rsid w:val="003807EF"/>
    <w:rsid w:val="00384DA2"/>
    <w:rsid w:val="00384E1B"/>
    <w:rsid w:val="00393BF2"/>
    <w:rsid w:val="003A2A71"/>
    <w:rsid w:val="003B184F"/>
    <w:rsid w:val="003B6913"/>
    <w:rsid w:val="003C39E1"/>
    <w:rsid w:val="003C42C9"/>
    <w:rsid w:val="003C5ED7"/>
    <w:rsid w:val="003D4004"/>
    <w:rsid w:val="003E020C"/>
    <w:rsid w:val="003E55E9"/>
    <w:rsid w:val="004012D4"/>
    <w:rsid w:val="0040324C"/>
    <w:rsid w:val="00420840"/>
    <w:rsid w:val="00430C41"/>
    <w:rsid w:val="00432197"/>
    <w:rsid w:val="00435CAB"/>
    <w:rsid w:val="00441F2F"/>
    <w:rsid w:val="0045184B"/>
    <w:rsid w:val="00456E9E"/>
    <w:rsid w:val="00467AEC"/>
    <w:rsid w:val="00470EBA"/>
    <w:rsid w:val="004B1B9F"/>
    <w:rsid w:val="004B4AC7"/>
    <w:rsid w:val="004B6E96"/>
    <w:rsid w:val="004C31AD"/>
    <w:rsid w:val="004C4EFE"/>
    <w:rsid w:val="004C596B"/>
    <w:rsid w:val="004C6162"/>
    <w:rsid w:val="004D155B"/>
    <w:rsid w:val="004E293D"/>
    <w:rsid w:val="004E42D7"/>
    <w:rsid w:val="004F73FF"/>
    <w:rsid w:val="00512EF2"/>
    <w:rsid w:val="00515BC1"/>
    <w:rsid w:val="00523EC3"/>
    <w:rsid w:val="00540872"/>
    <w:rsid w:val="005458D4"/>
    <w:rsid w:val="00561D2C"/>
    <w:rsid w:val="00585A99"/>
    <w:rsid w:val="005860AD"/>
    <w:rsid w:val="00595D29"/>
    <w:rsid w:val="005A003B"/>
    <w:rsid w:val="005A011D"/>
    <w:rsid w:val="005A1798"/>
    <w:rsid w:val="005B1795"/>
    <w:rsid w:val="005B4B8F"/>
    <w:rsid w:val="005B6CB5"/>
    <w:rsid w:val="005C07C1"/>
    <w:rsid w:val="005C0EE1"/>
    <w:rsid w:val="005C4CA2"/>
    <w:rsid w:val="005C5E9E"/>
    <w:rsid w:val="005D4430"/>
    <w:rsid w:val="005D784B"/>
    <w:rsid w:val="005E367D"/>
    <w:rsid w:val="005F70A3"/>
    <w:rsid w:val="00605F62"/>
    <w:rsid w:val="00607131"/>
    <w:rsid w:val="00616AD5"/>
    <w:rsid w:val="00616BC0"/>
    <w:rsid w:val="006205F4"/>
    <w:rsid w:val="006231E5"/>
    <w:rsid w:val="00631A94"/>
    <w:rsid w:val="0063522E"/>
    <w:rsid w:val="00636A16"/>
    <w:rsid w:val="0064138F"/>
    <w:rsid w:val="00644F49"/>
    <w:rsid w:val="0065373D"/>
    <w:rsid w:val="0067037E"/>
    <w:rsid w:val="006813E5"/>
    <w:rsid w:val="00683CCC"/>
    <w:rsid w:val="00685B00"/>
    <w:rsid w:val="006A0DE6"/>
    <w:rsid w:val="006A1476"/>
    <w:rsid w:val="006A3918"/>
    <w:rsid w:val="006B29B6"/>
    <w:rsid w:val="006C6E33"/>
    <w:rsid w:val="006D6C3E"/>
    <w:rsid w:val="006F174D"/>
    <w:rsid w:val="006F59CF"/>
    <w:rsid w:val="00700994"/>
    <w:rsid w:val="00705D9A"/>
    <w:rsid w:val="00706969"/>
    <w:rsid w:val="00711DB7"/>
    <w:rsid w:val="0071727B"/>
    <w:rsid w:val="00722288"/>
    <w:rsid w:val="00735487"/>
    <w:rsid w:val="00735EE6"/>
    <w:rsid w:val="007366F4"/>
    <w:rsid w:val="007502FD"/>
    <w:rsid w:val="00753BD0"/>
    <w:rsid w:val="007547F3"/>
    <w:rsid w:val="00757DA6"/>
    <w:rsid w:val="00764FAD"/>
    <w:rsid w:val="0077090C"/>
    <w:rsid w:val="00772C12"/>
    <w:rsid w:val="0077570A"/>
    <w:rsid w:val="007839D6"/>
    <w:rsid w:val="00785517"/>
    <w:rsid w:val="00787E6E"/>
    <w:rsid w:val="007C031C"/>
    <w:rsid w:val="007C07DE"/>
    <w:rsid w:val="007C3861"/>
    <w:rsid w:val="007C3E31"/>
    <w:rsid w:val="007C475D"/>
    <w:rsid w:val="007C5D1B"/>
    <w:rsid w:val="007E0113"/>
    <w:rsid w:val="007E0385"/>
    <w:rsid w:val="007E4AEA"/>
    <w:rsid w:val="007F0893"/>
    <w:rsid w:val="007F1E53"/>
    <w:rsid w:val="007F7B6F"/>
    <w:rsid w:val="00807F45"/>
    <w:rsid w:val="00810734"/>
    <w:rsid w:val="00815270"/>
    <w:rsid w:val="008401E4"/>
    <w:rsid w:val="00850705"/>
    <w:rsid w:val="0086252C"/>
    <w:rsid w:val="008634BC"/>
    <w:rsid w:val="0086396B"/>
    <w:rsid w:val="00881024"/>
    <w:rsid w:val="00884D64"/>
    <w:rsid w:val="008B5921"/>
    <w:rsid w:val="008B5E7D"/>
    <w:rsid w:val="008C6368"/>
    <w:rsid w:val="008D1827"/>
    <w:rsid w:val="008E273E"/>
    <w:rsid w:val="008E58FA"/>
    <w:rsid w:val="008F2171"/>
    <w:rsid w:val="008F3223"/>
    <w:rsid w:val="008F51FA"/>
    <w:rsid w:val="00902FC9"/>
    <w:rsid w:val="009060E5"/>
    <w:rsid w:val="00906D59"/>
    <w:rsid w:val="0091075D"/>
    <w:rsid w:val="009155CB"/>
    <w:rsid w:val="00920A9A"/>
    <w:rsid w:val="00926B83"/>
    <w:rsid w:val="0093112F"/>
    <w:rsid w:val="00933736"/>
    <w:rsid w:val="00943B81"/>
    <w:rsid w:val="00944372"/>
    <w:rsid w:val="00944C75"/>
    <w:rsid w:val="009526E4"/>
    <w:rsid w:val="00961129"/>
    <w:rsid w:val="0096435B"/>
    <w:rsid w:val="00964885"/>
    <w:rsid w:val="00964928"/>
    <w:rsid w:val="00964E42"/>
    <w:rsid w:val="0096522B"/>
    <w:rsid w:val="00967BE6"/>
    <w:rsid w:val="00970470"/>
    <w:rsid w:val="00986186"/>
    <w:rsid w:val="00986F20"/>
    <w:rsid w:val="00991D25"/>
    <w:rsid w:val="00992DF6"/>
    <w:rsid w:val="00994131"/>
    <w:rsid w:val="0099577A"/>
    <w:rsid w:val="009A09D5"/>
    <w:rsid w:val="009A2114"/>
    <w:rsid w:val="009A2840"/>
    <w:rsid w:val="009B4C95"/>
    <w:rsid w:val="009C50E1"/>
    <w:rsid w:val="009C6BEF"/>
    <w:rsid w:val="009C6FC1"/>
    <w:rsid w:val="009D036B"/>
    <w:rsid w:val="009D23E7"/>
    <w:rsid w:val="009D3108"/>
    <w:rsid w:val="009D3996"/>
    <w:rsid w:val="009D5F42"/>
    <w:rsid w:val="009D6B05"/>
    <w:rsid w:val="009E7348"/>
    <w:rsid w:val="009F76C5"/>
    <w:rsid w:val="00A037D8"/>
    <w:rsid w:val="00A06644"/>
    <w:rsid w:val="00A15EC7"/>
    <w:rsid w:val="00A21365"/>
    <w:rsid w:val="00A2753D"/>
    <w:rsid w:val="00A45503"/>
    <w:rsid w:val="00A56128"/>
    <w:rsid w:val="00A773D4"/>
    <w:rsid w:val="00A8538F"/>
    <w:rsid w:val="00A856CB"/>
    <w:rsid w:val="00A91725"/>
    <w:rsid w:val="00A921F4"/>
    <w:rsid w:val="00A94C93"/>
    <w:rsid w:val="00AB056D"/>
    <w:rsid w:val="00AB15E0"/>
    <w:rsid w:val="00AB230C"/>
    <w:rsid w:val="00AB69C0"/>
    <w:rsid w:val="00AC6B53"/>
    <w:rsid w:val="00AD3A98"/>
    <w:rsid w:val="00AD7FF0"/>
    <w:rsid w:val="00AE0837"/>
    <w:rsid w:val="00AF141F"/>
    <w:rsid w:val="00B027C1"/>
    <w:rsid w:val="00B06816"/>
    <w:rsid w:val="00B10930"/>
    <w:rsid w:val="00B11485"/>
    <w:rsid w:val="00B24298"/>
    <w:rsid w:val="00B32016"/>
    <w:rsid w:val="00B354CE"/>
    <w:rsid w:val="00B37444"/>
    <w:rsid w:val="00B409B6"/>
    <w:rsid w:val="00B45B72"/>
    <w:rsid w:val="00B4658D"/>
    <w:rsid w:val="00B52200"/>
    <w:rsid w:val="00B542F0"/>
    <w:rsid w:val="00B56360"/>
    <w:rsid w:val="00B64942"/>
    <w:rsid w:val="00B667B8"/>
    <w:rsid w:val="00B72508"/>
    <w:rsid w:val="00B7692E"/>
    <w:rsid w:val="00B7722E"/>
    <w:rsid w:val="00B773A6"/>
    <w:rsid w:val="00B867E6"/>
    <w:rsid w:val="00BA7B2B"/>
    <w:rsid w:val="00BB1EF8"/>
    <w:rsid w:val="00BB5045"/>
    <w:rsid w:val="00BC2797"/>
    <w:rsid w:val="00BD3B4E"/>
    <w:rsid w:val="00BD3DB9"/>
    <w:rsid w:val="00BE18DC"/>
    <w:rsid w:val="00BE2F53"/>
    <w:rsid w:val="00BF75BF"/>
    <w:rsid w:val="00C019D5"/>
    <w:rsid w:val="00C0252D"/>
    <w:rsid w:val="00C10C2F"/>
    <w:rsid w:val="00C13862"/>
    <w:rsid w:val="00C21617"/>
    <w:rsid w:val="00C32E6E"/>
    <w:rsid w:val="00C41486"/>
    <w:rsid w:val="00C41523"/>
    <w:rsid w:val="00C43638"/>
    <w:rsid w:val="00C44A33"/>
    <w:rsid w:val="00C47E3E"/>
    <w:rsid w:val="00C54E89"/>
    <w:rsid w:val="00C571CB"/>
    <w:rsid w:val="00C611BA"/>
    <w:rsid w:val="00C77082"/>
    <w:rsid w:val="00C848BB"/>
    <w:rsid w:val="00C97789"/>
    <w:rsid w:val="00CA2A68"/>
    <w:rsid w:val="00CA4A38"/>
    <w:rsid w:val="00CA567B"/>
    <w:rsid w:val="00CB56BB"/>
    <w:rsid w:val="00CC0CA0"/>
    <w:rsid w:val="00CC2357"/>
    <w:rsid w:val="00CC6247"/>
    <w:rsid w:val="00CE3D45"/>
    <w:rsid w:val="00CE5C4B"/>
    <w:rsid w:val="00CE5D7F"/>
    <w:rsid w:val="00CF3A8E"/>
    <w:rsid w:val="00CF629F"/>
    <w:rsid w:val="00CF6ECE"/>
    <w:rsid w:val="00D01D54"/>
    <w:rsid w:val="00D148FF"/>
    <w:rsid w:val="00D17A26"/>
    <w:rsid w:val="00D253E3"/>
    <w:rsid w:val="00D33256"/>
    <w:rsid w:val="00D35DF6"/>
    <w:rsid w:val="00D41752"/>
    <w:rsid w:val="00D50F35"/>
    <w:rsid w:val="00D53BDF"/>
    <w:rsid w:val="00D60378"/>
    <w:rsid w:val="00D76208"/>
    <w:rsid w:val="00D84ADC"/>
    <w:rsid w:val="00D856B6"/>
    <w:rsid w:val="00D86075"/>
    <w:rsid w:val="00D865D4"/>
    <w:rsid w:val="00D92E1D"/>
    <w:rsid w:val="00D963C3"/>
    <w:rsid w:val="00DB3D4D"/>
    <w:rsid w:val="00DB64A8"/>
    <w:rsid w:val="00DC342F"/>
    <w:rsid w:val="00DC60DF"/>
    <w:rsid w:val="00DC61B3"/>
    <w:rsid w:val="00DC61F7"/>
    <w:rsid w:val="00DD78DE"/>
    <w:rsid w:val="00DE28F5"/>
    <w:rsid w:val="00DE3AAC"/>
    <w:rsid w:val="00E00641"/>
    <w:rsid w:val="00E01AF9"/>
    <w:rsid w:val="00E03F73"/>
    <w:rsid w:val="00E15870"/>
    <w:rsid w:val="00E202AB"/>
    <w:rsid w:val="00E33DEC"/>
    <w:rsid w:val="00E34ACD"/>
    <w:rsid w:val="00E37D1F"/>
    <w:rsid w:val="00E40907"/>
    <w:rsid w:val="00E455E0"/>
    <w:rsid w:val="00E50291"/>
    <w:rsid w:val="00E50E01"/>
    <w:rsid w:val="00E605DE"/>
    <w:rsid w:val="00E61554"/>
    <w:rsid w:val="00E617DB"/>
    <w:rsid w:val="00E61BB9"/>
    <w:rsid w:val="00E62D4C"/>
    <w:rsid w:val="00E6351C"/>
    <w:rsid w:val="00E71488"/>
    <w:rsid w:val="00E757C1"/>
    <w:rsid w:val="00E75952"/>
    <w:rsid w:val="00E77219"/>
    <w:rsid w:val="00E817AA"/>
    <w:rsid w:val="00E867A1"/>
    <w:rsid w:val="00E87BB9"/>
    <w:rsid w:val="00E90E3C"/>
    <w:rsid w:val="00E972CF"/>
    <w:rsid w:val="00EA1D38"/>
    <w:rsid w:val="00EC139D"/>
    <w:rsid w:val="00EC5859"/>
    <w:rsid w:val="00ED35AB"/>
    <w:rsid w:val="00EE1801"/>
    <w:rsid w:val="00EE60E9"/>
    <w:rsid w:val="00EF67AB"/>
    <w:rsid w:val="00F238E5"/>
    <w:rsid w:val="00F36F67"/>
    <w:rsid w:val="00F44950"/>
    <w:rsid w:val="00F633C1"/>
    <w:rsid w:val="00F73D83"/>
    <w:rsid w:val="00F834EF"/>
    <w:rsid w:val="00F85DA7"/>
    <w:rsid w:val="00F93FD4"/>
    <w:rsid w:val="00F96CB3"/>
    <w:rsid w:val="00F97A59"/>
    <w:rsid w:val="00FA27CE"/>
    <w:rsid w:val="00FA6100"/>
    <w:rsid w:val="00FA757D"/>
    <w:rsid w:val="00FB4147"/>
    <w:rsid w:val="00FC03E0"/>
    <w:rsid w:val="00FE2ABD"/>
    <w:rsid w:val="00FF0076"/>
    <w:rsid w:val="00FF3161"/>
    <w:rsid w:val="00FF380F"/>
    <w:rsid w:val="00FF4F7E"/>
    <w:rsid w:val="00FF5C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4095E"/>
  <w15:docId w15:val="{E01B5681-3401-4B0D-A5C9-F75A2178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qFormat/>
    <w:rsid w:val="00023D82"/>
    <w:rPr>
      <w:vertAlign w:val="superscript"/>
    </w:rPr>
  </w:style>
  <w:style w:type="paragraph" w:styleId="Nagwek">
    <w:name w:val="header"/>
    <w:aliases w:val="Nagłówek strony"/>
    <w:basedOn w:val="Normalny"/>
    <w:link w:val="NagwekZnak"/>
    <w:uiPriority w:val="99"/>
    <w:qFormat/>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uiPriority w:val="99"/>
    <w:qFormat/>
    <w:rsid w:val="00023D82"/>
    <w:rPr>
      <w:rFonts w:ascii="Calibri" w:eastAsia="Times New Roman" w:hAnsi="Calibri" w:cs="Calibri"/>
      <w:sz w:val="28"/>
      <w:szCs w:val="24"/>
      <w:lang w:eastAsia="zh-CN"/>
    </w:rPr>
  </w:style>
  <w:style w:type="paragraph" w:styleId="Stopka">
    <w:name w:val="footer"/>
    <w:basedOn w:val="Normalny"/>
    <w:link w:val="StopkaZnak"/>
    <w:uiPriority w:val="99"/>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uiPriority w:val="99"/>
    <w:rsid w:val="00023D82"/>
    <w:rPr>
      <w:rFonts w:ascii="Times New Roman" w:eastAsia="Times New Roman" w:hAnsi="Times New Roman" w:cs="Times New Roman"/>
      <w:sz w:val="24"/>
      <w:szCs w:val="20"/>
      <w:lang w:eastAsia="zh-CN"/>
    </w:rPr>
  </w:style>
  <w:style w:type="paragraph" w:customStyle="1" w:styleId="Default">
    <w:name w:val="Default"/>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basedOn w:val="Normalny"/>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qFormat/>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lp1"/>
    <w:basedOn w:val="Normalny"/>
    <w:link w:val="AkapitzlistZnak"/>
    <w:uiPriority w:val="34"/>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unhideWhenUsed/>
    <w:rsid w:val="00023D82"/>
    <w:pPr>
      <w:spacing w:after="120"/>
    </w:pPr>
  </w:style>
  <w:style w:type="character" w:customStyle="1" w:styleId="TekstpodstawowyZnak">
    <w:name w:val="Tekst podstawowy Znak"/>
    <w:basedOn w:val="Domylnaczcionkaakapitu"/>
    <w:link w:val="Tekstpodstawowy"/>
    <w:uiPriority w:val="99"/>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uiPriority w:val="34"/>
    <w:qFormat/>
    <w:rsid w:val="007C5D1B"/>
    <w:rPr>
      <w:rFonts w:ascii="Calibri" w:eastAsia="Calibri" w:hAnsi="Calibri" w:cs="Times New Roman"/>
      <w:sz w:val="24"/>
      <w:szCs w:val="24"/>
    </w:rPr>
  </w:style>
  <w:style w:type="numbering" w:customStyle="1" w:styleId="WW8Num18">
    <w:name w:val="WW8Num18"/>
    <w:rsid w:val="001B7CC5"/>
    <w:pPr>
      <w:numPr>
        <w:numId w:val="11"/>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numbering" w:customStyle="1" w:styleId="WWNum8">
    <w:name w:val="WWNum8"/>
    <w:basedOn w:val="Bezlisty"/>
    <w:rsid w:val="00B867E6"/>
    <w:pPr>
      <w:numPr>
        <w:numId w:val="15"/>
      </w:numPr>
    </w:pPr>
  </w:style>
  <w:style w:type="paragraph" w:customStyle="1" w:styleId="Standard">
    <w:name w:val="Standard"/>
    <w:qFormat/>
    <w:rsid w:val="00884D64"/>
    <w:pPr>
      <w:suppressAutoHyphens/>
      <w:autoSpaceDN w:val="0"/>
      <w:spacing w:after="0" w:line="100" w:lineRule="atLeast"/>
      <w:textAlignment w:val="baseline"/>
    </w:pPr>
    <w:rPr>
      <w:rFonts w:ascii="Times New Roman" w:eastAsia="Times New Roman" w:hAnsi="Times New Roman" w:cs="Times New Roman"/>
      <w:kern w:val="3"/>
      <w:sz w:val="20"/>
      <w:szCs w:val="20"/>
      <w:lang w:eastAsia="ar-SA"/>
    </w:rPr>
  </w:style>
  <w:style w:type="numbering" w:customStyle="1" w:styleId="WWNum17">
    <w:name w:val="WWNum17"/>
    <w:basedOn w:val="Bezlisty"/>
    <w:rsid w:val="00884D64"/>
    <w:pPr>
      <w:numPr>
        <w:numId w:val="16"/>
      </w:numPr>
    </w:pPr>
  </w:style>
  <w:style w:type="paragraph" w:styleId="Tekstpodstawowy2">
    <w:name w:val="Body Text 2"/>
    <w:basedOn w:val="Normalny"/>
    <w:link w:val="Tekstpodstawowy2Znak"/>
    <w:uiPriority w:val="99"/>
    <w:unhideWhenUsed/>
    <w:rsid w:val="00884D64"/>
    <w:pPr>
      <w:widowControl w:val="0"/>
      <w:suppressAutoHyphens w:val="0"/>
      <w:autoSpaceDE w:val="0"/>
      <w:autoSpaceDN w:val="0"/>
      <w:spacing w:after="120" w:line="480" w:lineRule="auto"/>
    </w:pPr>
    <w:rPr>
      <w:rFonts w:ascii="Cambria" w:eastAsia="Cambria" w:hAnsi="Cambria" w:cs="Cambria"/>
      <w:lang w:eastAsia="en-US"/>
    </w:rPr>
  </w:style>
  <w:style w:type="character" w:customStyle="1" w:styleId="Tekstpodstawowy2Znak">
    <w:name w:val="Tekst podstawowy 2 Znak"/>
    <w:basedOn w:val="Domylnaczcionkaakapitu"/>
    <w:link w:val="Tekstpodstawowy2"/>
    <w:uiPriority w:val="99"/>
    <w:rsid w:val="00884D64"/>
    <w:rPr>
      <w:rFonts w:ascii="Cambria" w:eastAsia="Cambria" w:hAnsi="Cambria" w:cs="Cambria"/>
    </w:rPr>
  </w:style>
  <w:style w:type="numbering" w:customStyle="1" w:styleId="WWNum15">
    <w:name w:val="WWNum15"/>
    <w:basedOn w:val="Bezlisty"/>
    <w:rsid w:val="0071727B"/>
    <w:pPr>
      <w:numPr>
        <w:numId w:val="28"/>
      </w:numPr>
    </w:pPr>
  </w:style>
  <w:style w:type="numbering" w:customStyle="1" w:styleId="WWNum10">
    <w:name w:val="WWNum10"/>
    <w:basedOn w:val="Bezlisty"/>
    <w:rsid w:val="0071727B"/>
    <w:pPr>
      <w:numPr>
        <w:numId w:val="19"/>
      </w:numPr>
    </w:pPr>
  </w:style>
  <w:style w:type="numbering" w:customStyle="1" w:styleId="WWNum22">
    <w:name w:val="WWNum22"/>
    <w:basedOn w:val="Bezlisty"/>
    <w:rsid w:val="001579D8"/>
    <w:pPr>
      <w:numPr>
        <w:numId w:val="21"/>
      </w:numPr>
    </w:pPr>
  </w:style>
  <w:style w:type="table" w:styleId="Tabela-Siatka">
    <w:name w:val="Table Grid"/>
    <w:basedOn w:val="Standardowy"/>
    <w:uiPriority w:val="59"/>
    <w:rsid w:val="006205F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E87BB9"/>
    <w:pPr>
      <w:widowControl w:val="0"/>
      <w:autoSpaceDN w:val="0"/>
      <w:spacing w:after="120" w:line="240" w:lineRule="auto"/>
      <w:textAlignment w:val="baseline"/>
    </w:pPr>
    <w:rPr>
      <w:rFonts w:ascii="Times New Roman" w:eastAsia="SimSun" w:hAnsi="Times New Roman" w:cs="Mangal"/>
      <w:kern w:val="3"/>
      <w:sz w:val="24"/>
      <w:szCs w:val="24"/>
      <w:lang w:bidi="hi-IN"/>
    </w:rPr>
  </w:style>
  <w:style w:type="character" w:customStyle="1" w:styleId="Domylnaczcionkaakapitu1">
    <w:name w:val="Domyślna czcionka akapitu1"/>
    <w:rsid w:val="00E87BB9"/>
  </w:style>
  <w:style w:type="paragraph" w:customStyle="1" w:styleId="Standarduser">
    <w:name w:val="Standard (user)"/>
    <w:rsid w:val="00E87BB9"/>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paragraph" w:styleId="Bezodstpw">
    <w:name w:val="No Spacing"/>
    <w:uiPriority w:val="1"/>
    <w:qFormat/>
    <w:rsid w:val="00CA2A68"/>
    <w:pPr>
      <w:suppressAutoHyphens/>
      <w:spacing w:after="0" w:line="240" w:lineRule="auto"/>
    </w:pPr>
    <w:rPr>
      <w:rFonts w:ascii="Calibri" w:eastAsia="Times New Roman" w:hAnsi="Calibri" w:cs="Calibri"/>
      <w:lang w:eastAsia="zh-CN"/>
    </w:rPr>
  </w:style>
  <w:style w:type="table" w:customStyle="1" w:styleId="Tabela-Siatka1">
    <w:name w:val="Tabela - Siatka1"/>
    <w:basedOn w:val="Standardowy"/>
    <w:next w:val="Tabela-Siatka"/>
    <w:uiPriority w:val="59"/>
    <w:rsid w:val="00CA2A68"/>
    <w:pPr>
      <w:spacing w:after="0" w:line="240" w:lineRule="auto"/>
    </w:pPr>
    <w:rPr>
      <w:rFonts w:ascii="Calibri" w:eastAsia="SimSu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032709"/>
    <w:rPr>
      <w:color w:val="605E5C"/>
      <w:shd w:val="clear" w:color="auto" w:fill="E1DFDD"/>
    </w:rPr>
  </w:style>
  <w:style w:type="paragraph" w:customStyle="1" w:styleId="Bezodstpw1">
    <w:name w:val="Bez odstępów1"/>
    <w:qFormat/>
    <w:rsid w:val="00EC5859"/>
    <w:pPr>
      <w:widowControl w:val="0"/>
      <w:suppressAutoHyphens/>
      <w:spacing w:after="0" w:line="240" w:lineRule="auto"/>
    </w:pPr>
    <w:rPr>
      <w:rFonts w:ascii="Times New Roman" w:eastAsia="Times New Roman" w:hAnsi="Times New Roman" w:cs="Times New Roman"/>
      <w:kern w:val="1"/>
      <w:sz w:val="24"/>
      <w:szCs w:val="24"/>
      <w:lang w:eastAsia="ar-SA"/>
    </w:rPr>
  </w:style>
  <w:style w:type="paragraph" w:styleId="Zwykytekst">
    <w:name w:val="Plain Text"/>
    <w:basedOn w:val="Normalny"/>
    <w:link w:val="ZwykytekstZnak"/>
    <w:rsid w:val="002843A0"/>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rsid w:val="002843A0"/>
    <w:rPr>
      <w:rFonts w:ascii="Courier New" w:eastAsia="Times New Roman" w:hAnsi="Courier Ne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3765</Words>
  <Characters>22591</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GD</Company>
  <LinksUpToDate>false</LinksUpToDate>
  <CharactersWithSpaces>26304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Anita Kłapeć</cp:lastModifiedBy>
  <cp:revision>9</cp:revision>
  <cp:lastPrinted>2025-10-01T07:13:00Z</cp:lastPrinted>
  <dcterms:created xsi:type="dcterms:W3CDTF">2025-10-08T08:52:00Z</dcterms:created>
  <dcterms:modified xsi:type="dcterms:W3CDTF">2025-11-04T10:20:00Z</dcterms:modified>
</cp:coreProperties>
</file>