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C850A8" w14:textId="3DDAEC9B" w:rsidR="003673A8" w:rsidRPr="00500867" w:rsidRDefault="006E5FD6" w:rsidP="000C3FAB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500867">
        <w:rPr>
          <w:rFonts w:asciiTheme="minorHAnsi" w:hAnsiTheme="minorHAnsi" w:cstheme="minorHAnsi"/>
        </w:rPr>
        <w:t>Oznaczenie</w:t>
      </w:r>
      <w:r w:rsidR="003673A8" w:rsidRPr="00500867">
        <w:rPr>
          <w:rFonts w:asciiTheme="minorHAnsi" w:hAnsiTheme="minorHAnsi" w:cstheme="minorHAnsi"/>
        </w:rPr>
        <w:t xml:space="preserve"> sprawy: </w:t>
      </w:r>
      <w:r w:rsidR="00C3057C" w:rsidRPr="00500867">
        <w:rPr>
          <w:rFonts w:asciiTheme="minorHAnsi" w:hAnsiTheme="minorHAnsi" w:cstheme="minorHAnsi"/>
          <w:b/>
          <w:bCs/>
          <w:iCs/>
        </w:rPr>
        <w:t>ZP/</w:t>
      </w:r>
      <w:r w:rsidR="00C14813" w:rsidRPr="00500867">
        <w:rPr>
          <w:rFonts w:asciiTheme="minorHAnsi" w:hAnsiTheme="minorHAnsi" w:cstheme="minorHAnsi"/>
          <w:b/>
          <w:bCs/>
          <w:iCs/>
        </w:rPr>
        <w:t>11</w:t>
      </w:r>
      <w:r w:rsidR="00BC2BC7" w:rsidRPr="00500867">
        <w:rPr>
          <w:rFonts w:asciiTheme="minorHAnsi" w:hAnsiTheme="minorHAnsi" w:cstheme="minorHAnsi"/>
          <w:b/>
          <w:bCs/>
          <w:iCs/>
        </w:rPr>
        <w:t>/202</w:t>
      </w:r>
      <w:r w:rsidR="004D6169" w:rsidRPr="00500867">
        <w:rPr>
          <w:rFonts w:asciiTheme="minorHAnsi" w:hAnsiTheme="minorHAnsi" w:cstheme="minorHAnsi"/>
          <w:b/>
          <w:bCs/>
          <w:iCs/>
        </w:rPr>
        <w:t>5</w:t>
      </w:r>
    </w:p>
    <w:p w14:paraId="71CB37E0" w14:textId="77777777" w:rsidR="003673A8" w:rsidRPr="00500867" w:rsidRDefault="003673A8" w:rsidP="000C3FAB">
      <w:pPr>
        <w:spacing w:line="288" w:lineRule="auto"/>
        <w:rPr>
          <w:rFonts w:asciiTheme="minorHAnsi" w:hAnsiTheme="minorHAnsi" w:cstheme="minorHAnsi"/>
        </w:rPr>
      </w:pPr>
    </w:p>
    <w:p w14:paraId="1C2B71C1" w14:textId="77777777" w:rsidR="00B543B8" w:rsidRPr="00500867" w:rsidRDefault="00B543B8" w:rsidP="000C3FAB">
      <w:pPr>
        <w:pStyle w:val="Nagwek2"/>
        <w:spacing w:line="288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14:paraId="49B7C9D0" w14:textId="77777777" w:rsidR="00280E77" w:rsidRPr="00500867" w:rsidRDefault="00280E77" w:rsidP="000C3FAB">
      <w:pPr>
        <w:spacing w:line="288" w:lineRule="auto"/>
        <w:rPr>
          <w:rFonts w:asciiTheme="minorHAnsi" w:hAnsiTheme="minorHAnsi" w:cstheme="minorHAnsi"/>
        </w:rPr>
      </w:pPr>
    </w:p>
    <w:p w14:paraId="2AC5FC18" w14:textId="77777777" w:rsidR="00067F45" w:rsidRPr="00500867" w:rsidRDefault="00067F45" w:rsidP="000C3FAB">
      <w:pPr>
        <w:spacing w:line="288" w:lineRule="auto"/>
        <w:rPr>
          <w:rFonts w:asciiTheme="minorHAnsi" w:hAnsiTheme="minorHAnsi" w:cstheme="minorHAnsi"/>
        </w:rPr>
      </w:pPr>
    </w:p>
    <w:p w14:paraId="0864DBCB" w14:textId="77777777" w:rsidR="003673A8" w:rsidRPr="00500867" w:rsidRDefault="001F2A43" w:rsidP="000C3FAB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500867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50086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500867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50086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500867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2050C1A1" w14:textId="77777777" w:rsidR="0030177B" w:rsidRPr="00500867" w:rsidRDefault="0030177B" w:rsidP="000C3FAB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0867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552110E2" w14:textId="77777777" w:rsidR="003673A8" w:rsidRPr="00500867" w:rsidRDefault="003673A8" w:rsidP="000C3FAB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0918E4F" w14:textId="77777777" w:rsidR="00280E77" w:rsidRPr="00500867" w:rsidRDefault="00280E77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B0D4F3C" w14:textId="77777777" w:rsidR="009C3C55" w:rsidRPr="00500867" w:rsidRDefault="009C3C55" w:rsidP="000C3FAB">
      <w:pPr>
        <w:spacing w:line="288" w:lineRule="auto"/>
        <w:rPr>
          <w:rFonts w:asciiTheme="minorHAnsi" w:hAnsiTheme="minorHAnsi" w:cstheme="minorHAnsi"/>
        </w:rPr>
      </w:pPr>
    </w:p>
    <w:p w14:paraId="68A55EE0" w14:textId="77777777" w:rsidR="009C3C55" w:rsidRPr="00500867" w:rsidRDefault="009C3C55" w:rsidP="000C3FAB">
      <w:pPr>
        <w:spacing w:line="288" w:lineRule="auto"/>
        <w:rPr>
          <w:rFonts w:asciiTheme="minorHAnsi" w:hAnsiTheme="minorHAnsi" w:cstheme="minorHAnsi"/>
        </w:rPr>
      </w:pPr>
    </w:p>
    <w:p w14:paraId="2B35AC6A" w14:textId="77777777" w:rsidR="003673A8" w:rsidRPr="00500867" w:rsidRDefault="003673A8" w:rsidP="000C3FAB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500867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5242DB5" w14:textId="2322913F" w:rsidR="003673A8" w:rsidRPr="00500867" w:rsidRDefault="003673A8" w:rsidP="000C3FAB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00867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500867">
        <w:rPr>
          <w:rFonts w:asciiTheme="minorHAnsi" w:hAnsiTheme="minorHAnsi" w:cstheme="minorHAnsi"/>
          <w:sz w:val="24"/>
          <w:szCs w:val="24"/>
        </w:rPr>
        <w:t>11 września 2019</w:t>
      </w:r>
      <w:r w:rsidRPr="00500867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500867">
        <w:rPr>
          <w:rFonts w:asciiTheme="minorHAnsi" w:hAnsiTheme="minorHAnsi" w:cstheme="minorHAnsi"/>
          <w:sz w:val="24"/>
          <w:szCs w:val="24"/>
        </w:rPr>
        <w:t>Dz. U. z 20</w:t>
      </w:r>
      <w:r w:rsidR="00A735A0" w:rsidRPr="00500867">
        <w:rPr>
          <w:rFonts w:asciiTheme="minorHAnsi" w:hAnsiTheme="minorHAnsi" w:cstheme="minorHAnsi"/>
          <w:sz w:val="24"/>
          <w:szCs w:val="24"/>
        </w:rPr>
        <w:t>2</w:t>
      </w:r>
      <w:r w:rsidR="00E91B01" w:rsidRPr="00500867">
        <w:rPr>
          <w:rFonts w:asciiTheme="minorHAnsi" w:hAnsiTheme="minorHAnsi" w:cstheme="minorHAnsi"/>
          <w:sz w:val="24"/>
          <w:szCs w:val="24"/>
        </w:rPr>
        <w:t>4</w:t>
      </w:r>
      <w:r w:rsidR="00024A11" w:rsidRPr="00500867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500867">
        <w:rPr>
          <w:rFonts w:asciiTheme="minorHAnsi" w:hAnsiTheme="minorHAnsi" w:cstheme="minorHAnsi"/>
          <w:sz w:val="24"/>
          <w:szCs w:val="24"/>
        </w:rPr>
        <w:t>,</w:t>
      </w:r>
      <w:r w:rsidR="00024A11" w:rsidRPr="00500867">
        <w:rPr>
          <w:rFonts w:asciiTheme="minorHAnsi" w:hAnsiTheme="minorHAnsi" w:cstheme="minorHAnsi"/>
          <w:sz w:val="24"/>
          <w:szCs w:val="24"/>
        </w:rPr>
        <w:t xml:space="preserve"> poz. </w:t>
      </w:r>
      <w:r w:rsidR="00E91B01" w:rsidRPr="00500867">
        <w:rPr>
          <w:rFonts w:asciiTheme="minorHAnsi" w:hAnsiTheme="minorHAnsi" w:cstheme="minorHAnsi"/>
          <w:sz w:val="24"/>
          <w:szCs w:val="24"/>
        </w:rPr>
        <w:t>1320</w:t>
      </w:r>
      <w:r w:rsidR="008E0DD4" w:rsidRPr="00500867">
        <w:rPr>
          <w:rFonts w:asciiTheme="minorHAnsi" w:hAnsiTheme="minorHAnsi" w:cstheme="minorHAnsi"/>
          <w:sz w:val="24"/>
          <w:szCs w:val="24"/>
        </w:rPr>
        <w:t>ze zm.</w:t>
      </w:r>
      <w:r w:rsidR="009C3C55" w:rsidRPr="00500867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7FA525F" w14:textId="77777777" w:rsidR="003673A8" w:rsidRPr="00500867" w:rsidRDefault="003673A8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7936C347" w14:textId="77777777" w:rsidR="003673A8" w:rsidRPr="00500867" w:rsidRDefault="003673A8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4EE608C" w14:textId="77777777" w:rsidR="00067F45" w:rsidRPr="00500867" w:rsidRDefault="00067F45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07FAA81D" w14:textId="255A85D7" w:rsidR="003673A8" w:rsidRPr="00500867" w:rsidRDefault="003673A8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500867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500867">
        <w:rPr>
          <w:rFonts w:asciiTheme="minorHAnsi" w:hAnsiTheme="minorHAnsi" w:cstheme="minorHAnsi"/>
          <w:sz w:val="26"/>
          <w:szCs w:val="26"/>
        </w:rPr>
        <w:t>udzieleni</w:t>
      </w:r>
      <w:r w:rsidR="00447B72" w:rsidRPr="00500867">
        <w:rPr>
          <w:rFonts w:asciiTheme="minorHAnsi" w:hAnsiTheme="minorHAnsi" w:cstheme="minorHAnsi"/>
          <w:sz w:val="26"/>
          <w:szCs w:val="26"/>
        </w:rPr>
        <w:t>a</w:t>
      </w:r>
      <w:r w:rsidR="009C3C55" w:rsidRPr="00500867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500867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36101E6D" w14:textId="77777777" w:rsidR="003673A8" w:rsidRPr="00500867" w:rsidRDefault="009C3C55" w:rsidP="000C3FAB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500867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236C16CA" w14:textId="77777777" w:rsidR="003673A8" w:rsidRPr="00500867" w:rsidRDefault="003673A8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04B2F909" w14:textId="77777777" w:rsidR="003673A8" w:rsidRPr="00500867" w:rsidRDefault="003673A8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10883D7" w14:textId="77777777" w:rsidR="00067F45" w:rsidRPr="00500867" w:rsidRDefault="00067F45" w:rsidP="000C3FAB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EB6CA71" w14:textId="77777777" w:rsidR="003673A8" w:rsidRPr="00500867" w:rsidRDefault="003673A8" w:rsidP="000C3FAB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500867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658103C6" w14:textId="0A140B5D" w:rsidR="009C3C55" w:rsidRPr="00500867" w:rsidRDefault="004D6169" w:rsidP="000C3FAB">
      <w:pPr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500867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Dostawa fabrycznie </w:t>
      </w:r>
      <w:r w:rsidR="00C14813" w:rsidRPr="00500867">
        <w:rPr>
          <w:rFonts w:asciiTheme="minorHAnsi" w:hAnsiTheme="minorHAnsi" w:cstheme="minorHAnsi"/>
          <w:b/>
          <w:bCs/>
          <w:iCs/>
          <w:sz w:val="26"/>
          <w:szCs w:val="26"/>
        </w:rPr>
        <w:t>nowego samochodu ciężarowego od 18 do 19 t DMC z nowym termosem masy bitumicznej</w:t>
      </w:r>
      <w:r w:rsidR="0049569E" w:rsidRPr="00500867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217AC203" w14:textId="77777777" w:rsidR="003673A8" w:rsidRPr="00500867" w:rsidRDefault="003673A8" w:rsidP="000C3FAB">
      <w:pPr>
        <w:spacing w:line="288" w:lineRule="auto"/>
        <w:jc w:val="both"/>
        <w:rPr>
          <w:rFonts w:asciiTheme="minorHAnsi" w:hAnsiTheme="minorHAnsi" w:cstheme="minorHAnsi"/>
        </w:rPr>
      </w:pPr>
    </w:p>
    <w:p w14:paraId="7D71A2F6" w14:textId="77777777" w:rsidR="00B543B8" w:rsidRPr="00500867" w:rsidRDefault="00B543B8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0B85A836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2192E860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1BE96CAA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64FA7BAA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786714A7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25903A17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29113BBB" w14:textId="77777777" w:rsidR="00280E77" w:rsidRPr="00500867" w:rsidRDefault="00280E77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152D3154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01CA266E" w14:textId="77777777" w:rsidR="00706CED" w:rsidRPr="00500867" w:rsidRDefault="00706CED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0DB49951" w14:textId="77777777" w:rsidR="0030177B" w:rsidRPr="00500867" w:rsidRDefault="0030177B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646A7531" w14:textId="77777777" w:rsidR="0030177B" w:rsidRPr="00500867" w:rsidRDefault="0030177B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631EBE8D" w14:textId="77777777" w:rsidR="0030177B" w:rsidRPr="00500867" w:rsidRDefault="0030177B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3C0F12D2" w14:textId="77777777" w:rsidR="00FA25D5" w:rsidRPr="00500867" w:rsidRDefault="00FA25D5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2951D7A2" w14:textId="77777777" w:rsidR="00F84FD6" w:rsidRPr="00500867" w:rsidRDefault="00F84FD6" w:rsidP="000C3FAB">
      <w:pPr>
        <w:spacing w:line="288" w:lineRule="auto"/>
        <w:jc w:val="center"/>
        <w:rPr>
          <w:rFonts w:asciiTheme="minorHAnsi" w:hAnsiTheme="minorHAnsi" w:cstheme="minorHAnsi"/>
        </w:rPr>
      </w:pPr>
    </w:p>
    <w:p w14:paraId="43CA376B" w14:textId="77D38EA3" w:rsidR="00F84FD6" w:rsidRPr="00500867" w:rsidRDefault="003673A8" w:rsidP="000C3FAB">
      <w:pPr>
        <w:spacing w:line="288" w:lineRule="auto"/>
        <w:jc w:val="center"/>
        <w:rPr>
          <w:rFonts w:asciiTheme="minorHAnsi" w:hAnsiTheme="minorHAnsi" w:cstheme="minorHAnsi"/>
          <w:i/>
        </w:rPr>
      </w:pPr>
      <w:r w:rsidRPr="00500867">
        <w:rPr>
          <w:rFonts w:asciiTheme="minorHAnsi" w:hAnsiTheme="minorHAnsi" w:cstheme="minorHAnsi"/>
          <w:sz w:val="24"/>
          <w:szCs w:val="24"/>
        </w:rPr>
        <w:t>P</w:t>
      </w:r>
      <w:r w:rsidR="004556ED" w:rsidRPr="00500867">
        <w:rPr>
          <w:rFonts w:asciiTheme="minorHAnsi" w:hAnsiTheme="minorHAnsi" w:cstheme="minorHAnsi"/>
          <w:sz w:val="24"/>
          <w:szCs w:val="24"/>
        </w:rPr>
        <w:t>oznań</w:t>
      </w:r>
      <w:r w:rsidR="0059755B" w:rsidRPr="00500867">
        <w:rPr>
          <w:rFonts w:asciiTheme="minorHAnsi" w:hAnsiTheme="minorHAnsi" w:cstheme="minorHAnsi"/>
          <w:sz w:val="24"/>
          <w:szCs w:val="24"/>
        </w:rPr>
        <w:t xml:space="preserve">, </w:t>
      </w:r>
      <w:r w:rsidR="00C14813" w:rsidRPr="00500867">
        <w:rPr>
          <w:rFonts w:asciiTheme="minorHAnsi" w:hAnsiTheme="minorHAnsi" w:cstheme="minorHAnsi"/>
          <w:sz w:val="24"/>
          <w:szCs w:val="24"/>
        </w:rPr>
        <w:t>wrzesień</w:t>
      </w:r>
      <w:r w:rsidR="004B2C40" w:rsidRPr="00500867">
        <w:rPr>
          <w:rFonts w:asciiTheme="minorHAnsi" w:hAnsiTheme="minorHAnsi" w:cstheme="minorHAnsi"/>
          <w:sz w:val="24"/>
          <w:szCs w:val="24"/>
        </w:rPr>
        <w:t xml:space="preserve"> </w:t>
      </w:r>
      <w:r w:rsidR="004D6169" w:rsidRPr="00500867">
        <w:rPr>
          <w:rFonts w:asciiTheme="minorHAnsi" w:hAnsiTheme="minorHAnsi" w:cstheme="minorHAnsi"/>
          <w:sz w:val="24"/>
          <w:szCs w:val="24"/>
        </w:rPr>
        <w:t>2025</w:t>
      </w:r>
      <w:r w:rsidR="00F84FD6" w:rsidRPr="00500867">
        <w:rPr>
          <w:rFonts w:asciiTheme="minorHAnsi" w:hAnsiTheme="minorHAnsi" w:cstheme="minorHAnsi"/>
          <w:i/>
        </w:rPr>
        <w:br w:type="page"/>
      </w:r>
    </w:p>
    <w:p w14:paraId="3FBCEE58" w14:textId="77777777" w:rsidR="004C6032" w:rsidRPr="00500867" w:rsidRDefault="004C6032" w:rsidP="000C3FAB">
      <w:pPr>
        <w:spacing w:line="288" w:lineRule="auto"/>
        <w:ind w:firstLine="284"/>
        <w:rPr>
          <w:rFonts w:asciiTheme="minorHAnsi" w:hAnsiTheme="minorHAnsi" w:cstheme="minorHAnsi"/>
          <w:iCs/>
        </w:rPr>
      </w:pPr>
    </w:p>
    <w:p w14:paraId="4E108414" w14:textId="77777777" w:rsidR="004C6032" w:rsidRPr="00500867" w:rsidRDefault="009C3C55" w:rsidP="000C3FAB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50086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AA7D27F" w14:textId="77777777" w:rsidR="007557BB" w:rsidRPr="00500867" w:rsidRDefault="007557BB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>Miasto Poznań - Zakład Robót Drogowych w Poznaniu</w:t>
      </w:r>
    </w:p>
    <w:p w14:paraId="43434D2B" w14:textId="77777777" w:rsidR="007557BB" w:rsidRPr="00500867" w:rsidRDefault="007557BB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>Ul. Energetyczna 4, 61-016 Poznań</w:t>
      </w:r>
    </w:p>
    <w:p w14:paraId="07F44E34" w14:textId="77777777" w:rsidR="007557BB" w:rsidRPr="00500867" w:rsidRDefault="007557BB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>Tel. 61 8780510</w:t>
      </w:r>
    </w:p>
    <w:p w14:paraId="5638E980" w14:textId="77777777" w:rsidR="00EE0F47" w:rsidRPr="00500867" w:rsidRDefault="00EE0F47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>Godziny urzędowania: 07:00- 15:00</w:t>
      </w:r>
    </w:p>
    <w:p w14:paraId="4268E3BA" w14:textId="09488862" w:rsidR="007557BB" w:rsidRPr="00500867" w:rsidRDefault="007557BB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 xml:space="preserve">Adres strony internetowej: </w:t>
      </w:r>
      <w:hyperlink r:id="rId9" w:history="1">
        <w:r w:rsidR="004A15A5" w:rsidRPr="00500867">
          <w:rPr>
            <w:rStyle w:val="Hipercze"/>
            <w:rFonts w:asciiTheme="minorHAnsi" w:hAnsiTheme="minorHAnsi" w:cstheme="minorHAnsi"/>
            <w:iCs/>
            <w:color w:val="auto"/>
          </w:rPr>
          <w:t>http://zrd.poznan.pl</w:t>
        </w:r>
      </w:hyperlink>
      <w:r w:rsidR="004A15A5" w:rsidRPr="00500867">
        <w:rPr>
          <w:rFonts w:asciiTheme="minorHAnsi" w:hAnsiTheme="minorHAnsi" w:cstheme="minorHAnsi"/>
          <w:iCs/>
        </w:rPr>
        <w:t xml:space="preserve"> </w:t>
      </w:r>
    </w:p>
    <w:p w14:paraId="4CF5314F" w14:textId="0240EFF2" w:rsidR="007557BB" w:rsidRPr="00500867" w:rsidRDefault="007557BB" w:rsidP="000C3FAB">
      <w:pPr>
        <w:spacing w:line="288" w:lineRule="auto"/>
        <w:ind w:left="426"/>
        <w:rPr>
          <w:rFonts w:asciiTheme="minorHAnsi" w:hAnsiTheme="minorHAnsi" w:cstheme="minorHAnsi"/>
          <w:iCs/>
          <w:lang w:val="en-US"/>
        </w:rPr>
      </w:pPr>
      <w:r w:rsidRPr="00500867">
        <w:rPr>
          <w:rFonts w:asciiTheme="minorHAnsi" w:hAnsiTheme="minorHAnsi" w:cstheme="minorHAnsi"/>
          <w:iCs/>
          <w:lang w:val="en-US"/>
        </w:rPr>
        <w:t xml:space="preserve">Adres e-mail: </w:t>
      </w:r>
      <w:hyperlink r:id="rId10" w:history="1">
        <w:r w:rsidR="004A15A5" w:rsidRPr="00500867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info@zrd.poznan.pl</w:t>
        </w:r>
      </w:hyperlink>
      <w:r w:rsidR="004A15A5" w:rsidRPr="00500867">
        <w:rPr>
          <w:rFonts w:asciiTheme="minorHAnsi" w:hAnsiTheme="minorHAnsi" w:cstheme="minorHAnsi"/>
          <w:iCs/>
          <w:lang w:val="en-US"/>
        </w:rPr>
        <w:t xml:space="preserve"> </w:t>
      </w:r>
    </w:p>
    <w:p w14:paraId="7E931522" w14:textId="77777777" w:rsidR="00F52E85" w:rsidRPr="00500867" w:rsidRDefault="00343B8A" w:rsidP="000C3FAB">
      <w:pPr>
        <w:spacing w:line="288" w:lineRule="auto"/>
        <w:ind w:left="426"/>
        <w:rPr>
          <w:rFonts w:asciiTheme="minorHAnsi" w:hAnsiTheme="minorHAnsi" w:cstheme="minorHAnsi"/>
          <w:bCs/>
          <w:iCs/>
        </w:rPr>
      </w:pPr>
      <w:r w:rsidRPr="00500867">
        <w:rPr>
          <w:rFonts w:asciiTheme="minorHAnsi" w:hAnsiTheme="minorHAnsi" w:cstheme="minorHAnsi"/>
          <w:bCs/>
          <w:iCs/>
        </w:rPr>
        <w:t>Adres strony prowadzonego postępowania:</w:t>
      </w:r>
    </w:p>
    <w:p w14:paraId="04280BB9" w14:textId="4DEDFF64" w:rsidR="00C571CA" w:rsidRPr="00500867" w:rsidRDefault="004F604A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E15132" w:rsidRPr="00500867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https://ezamowienia.gov.pl/mp-client/search/list/ocds-148610-80f7937e-7b9e-4eca-b475-784689d426aa</w:t>
        </w:r>
      </w:hyperlink>
    </w:p>
    <w:p w14:paraId="04255BE2" w14:textId="77777777" w:rsidR="004A15A5" w:rsidRPr="00500867" w:rsidRDefault="004A15A5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14:paraId="0F566EFC" w14:textId="77777777" w:rsidR="009C3C55" w:rsidRPr="00500867" w:rsidRDefault="009C3C55" w:rsidP="000C3FAB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500867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01EC648F" w14:textId="537017AB" w:rsidR="009C3C55" w:rsidRPr="00500867" w:rsidRDefault="004F604A" w:rsidP="000C3FAB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E15132" w:rsidRPr="00500867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https://ezamowienia.gov.pl/mp-client/search/list/ocds-148610-80f7937e-7b9e-4eca-b475-784689d426aa</w:t>
        </w:r>
      </w:hyperlink>
      <w:r w:rsidR="00E35019" w:rsidRPr="00500867">
        <w:rPr>
          <w:rFonts w:asciiTheme="minorHAnsi" w:hAnsiTheme="minorHAnsi" w:cstheme="minorHAnsi"/>
        </w:rPr>
        <w:t xml:space="preserve"> </w:t>
      </w:r>
      <w:r w:rsidR="00CB440B" w:rsidRPr="00500867">
        <w:rPr>
          <w:rFonts w:asciiTheme="minorHAnsi" w:hAnsiTheme="minorHAnsi" w:cstheme="minorHAnsi"/>
        </w:rPr>
        <w:t xml:space="preserve"> </w:t>
      </w:r>
      <w:r w:rsidR="00FB74E8" w:rsidRPr="00500867">
        <w:rPr>
          <w:rFonts w:asciiTheme="minorHAnsi" w:hAnsiTheme="minorHAnsi" w:cstheme="minorHAnsi"/>
        </w:rPr>
        <w:t xml:space="preserve"> </w:t>
      </w:r>
      <w:r w:rsidR="004A15A5" w:rsidRPr="00500867">
        <w:rPr>
          <w:rFonts w:asciiTheme="minorHAnsi" w:hAnsiTheme="minorHAnsi" w:cstheme="minorHAnsi"/>
        </w:rPr>
        <w:t xml:space="preserve"> </w:t>
      </w:r>
    </w:p>
    <w:p w14:paraId="64DA7F77" w14:textId="77777777" w:rsidR="009C3C55" w:rsidRPr="00500867" w:rsidRDefault="009C3C55" w:rsidP="000C3FAB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2D58D6F2" w14:textId="77777777" w:rsidR="0018412A" w:rsidRPr="00500867" w:rsidRDefault="0018412A" w:rsidP="000C3FAB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500867">
        <w:rPr>
          <w:rFonts w:asciiTheme="minorHAnsi" w:hAnsiTheme="minorHAnsi" w:cstheme="minorHAnsi"/>
          <w:b/>
          <w:sz w:val="20"/>
        </w:rPr>
        <w:t>Tryb udzielenia zamówienia.</w:t>
      </w:r>
    </w:p>
    <w:p w14:paraId="443ABCCF" w14:textId="5172E2D8" w:rsidR="0056733F" w:rsidRPr="00500867" w:rsidRDefault="00133C2D" w:rsidP="000C3FAB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500867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500867">
        <w:rPr>
          <w:rFonts w:asciiTheme="minorHAnsi" w:hAnsiTheme="minorHAnsi" w:cstheme="minorHAnsi"/>
          <w:sz w:val="20"/>
          <w:szCs w:val="20"/>
        </w:rPr>
        <w:t>o</w:t>
      </w:r>
      <w:r w:rsidR="009C3C55" w:rsidRPr="0050086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500867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50086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500867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500867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500867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500867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500867">
        <w:rPr>
          <w:rFonts w:asciiTheme="minorHAnsi" w:hAnsiTheme="minorHAnsi" w:cstheme="minorHAnsi"/>
          <w:sz w:val="20"/>
          <w:szCs w:val="20"/>
        </w:rPr>
        <w:t>275 pkt</w:t>
      </w:r>
      <w:r w:rsidR="009C3C55" w:rsidRPr="00500867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500867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500867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500867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500867">
        <w:rPr>
          <w:rFonts w:asciiTheme="minorHAnsi" w:hAnsiTheme="minorHAnsi" w:cstheme="minorHAnsi"/>
          <w:sz w:val="20"/>
          <w:szCs w:val="20"/>
        </w:rPr>
        <w:t>(</w:t>
      </w:r>
      <w:r w:rsidR="00A735A0" w:rsidRPr="00500867">
        <w:rPr>
          <w:rFonts w:asciiTheme="minorHAnsi" w:hAnsiTheme="minorHAnsi" w:cstheme="minorHAnsi"/>
          <w:sz w:val="20"/>
          <w:szCs w:val="20"/>
        </w:rPr>
        <w:t>Dz. U. z 202</w:t>
      </w:r>
      <w:r w:rsidR="00E91B01" w:rsidRPr="00500867">
        <w:rPr>
          <w:rFonts w:asciiTheme="minorHAnsi" w:hAnsiTheme="minorHAnsi" w:cstheme="minorHAnsi"/>
          <w:sz w:val="20"/>
          <w:szCs w:val="20"/>
        </w:rPr>
        <w:t>4</w:t>
      </w:r>
      <w:r w:rsidR="009C3C55" w:rsidRPr="00500867">
        <w:rPr>
          <w:rFonts w:asciiTheme="minorHAnsi" w:hAnsiTheme="minorHAnsi" w:cstheme="minorHAnsi"/>
          <w:sz w:val="20"/>
          <w:szCs w:val="20"/>
        </w:rPr>
        <w:t xml:space="preserve"> r. poz. </w:t>
      </w:r>
      <w:r w:rsidR="00E91B01" w:rsidRPr="00500867">
        <w:rPr>
          <w:rFonts w:asciiTheme="minorHAnsi" w:hAnsiTheme="minorHAnsi" w:cstheme="minorHAnsi"/>
          <w:sz w:val="20"/>
          <w:szCs w:val="20"/>
        </w:rPr>
        <w:t>1320</w:t>
      </w:r>
      <w:r w:rsidR="008E0DD4" w:rsidRPr="00500867">
        <w:rPr>
          <w:rFonts w:asciiTheme="minorHAnsi" w:hAnsiTheme="minorHAnsi" w:cstheme="minorHAnsi"/>
          <w:sz w:val="20"/>
          <w:szCs w:val="20"/>
        </w:rPr>
        <w:t xml:space="preserve"> ze zm.</w:t>
      </w:r>
      <w:r w:rsidR="009C3C55" w:rsidRPr="00500867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500867">
        <w:rPr>
          <w:rFonts w:asciiTheme="minorHAnsi" w:hAnsiTheme="minorHAnsi" w:cstheme="minorHAnsi"/>
          <w:sz w:val="20"/>
          <w:szCs w:val="20"/>
        </w:rPr>
        <w:t>.</w:t>
      </w:r>
    </w:p>
    <w:p w14:paraId="1C6A2233" w14:textId="77777777" w:rsidR="0018412A" w:rsidRPr="00500867" w:rsidRDefault="0018412A" w:rsidP="000C3FAB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2EAEBF91" w14:textId="77777777" w:rsidR="006E5FD6" w:rsidRPr="00500867" w:rsidRDefault="006E5FD6" w:rsidP="000C3FAB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500867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00F7EAA2" w14:textId="77777777" w:rsidR="006E5FD6" w:rsidRPr="00500867" w:rsidRDefault="00A735A0" w:rsidP="000C3FAB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 xml:space="preserve">Zamawiający nie przewiduje wyboru </w:t>
      </w:r>
      <w:r w:rsidR="006E5FD6" w:rsidRPr="00500867">
        <w:rPr>
          <w:rFonts w:asciiTheme="minorHAnsi" w:hAnsiTheme="minorHAnsi" w:cstheme="minorHAnsi"/>
        </w:rPr>
        <w:t>najkorzystniejszej oferty z możliwością prowadzenia negocjacji.</w:t>
      </w:r>
    </w:p>
    <w:p w14:paraId="41F0EADF" w14:textId="77777777" w:rsidR="006E5FD6" w:rsidRPr="00500867" w:rsidRDefault="006E5FD6" w:rsidP="000C3FAB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14:paraId="526F3252" w14:textId="77777777" w:rsidR="0018412A" w:rsidRPr="00500867" w:rsidRDefault="0056733F" w:rsidP="000C3FAB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500867">
        <w:rPr>
          <w:rFonts w:asciiTheme="minorHAnsi" w:hAnsiTheme="minorHAnsi" w:cstheme="minorHAnsi"/>
          <w:b/>
        </w:rPr>
        <w:t>Opis p</w:t>
      </w:r>
      <w:r w:rsidR="0018412A" w:rsidRPr="00500867">
        <w:rPr>
          <w:rFonts w:asciiTheme="minorHAnsi" w:hAnsiTheme="minorHAnsi" w:cstheme="minorHAnsi"/>
          <w:b/>
        </w:rPr>
        <w:t>rzedmiot</w:t>
      </w:r>
      <w:r w:rsidR="007C19FA" w:rsidRPr="00500867">
        <w:rPr>
          <w:rFonts w:asciiTheme="minorHAnsi" w:hAnsiTheme="minorHAnsi" w:cstheme="minorHAnsi"/>
          <w:b/>
        </w:rPr>
        <w:t>u</w:t>
      </w:r>
      <w:r w:rsidR="0018412A" w:rsidRPr="00500867">
        <w:rPr>
          <w:rFonts w:asciiTheme="minorHAnsi" w:hAnsiTheme="minorHAnsi" w:cstheme="minorHAnsi"/>
          <w:b/>
        </w:rPr>
        <w:t xml:space="preserve"> zamówienia</w:t>
      </w:r>
      <w:r w:rsidR="006F289A" w:rsidRPr="00500867">
        <w:rPr>
          <w:rFonts w:asciiTheme="minorHAnsi" w:hAnsiTheme="minorHAnsi" w:cstheme="minorHAnsi"/>
          <w:b/>
        </w:rPr>
        <w:t>.</w:t>
      </w:r>
    </w:p>
    <w:p w14:paraId="664F6CE7" w14:textId="4C4D8413" w:rsidR="00E91B01" w:rsidRPr="00500867" w:rsidRDefault="00FD2096" w:rsidP="000C3FAB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500867">
        <w:rPr>
          <w:rFonts w:asciiTheme="minorHAnsi" w:hAnsiTheme="minorHAnsi" w:cstheme="minorHAnsi"/>
          <w:bCs/>
        </w:rPr>
        <w:t xml:space="preserve">Przedmiotem zamówienia jest </w:t>
      </w:r>
      <w:r w:rsidR="00C14813" w:rsidRPr="00500867">
        <w:rPr>
          <w:rFonts w:asciiTheme="minorHAnsi" w:hAnsiTheme="minorHAnsi" w:cstheme="minorHAnsi"/>
          <w:bCs/>
          <w:iCs/>
        </w:rPr>
        <w:t>dostawa fabrycznie nowego samochodu ciężarowego od 18 do 19 t DMC z nowym termosem masy bitumicznej</w:t>
      </w:r>
      <w:r w:rsidRPr="00500867">
        <w:rPr>
          <w:rFonts w:asciiTheme="minorHAnsi" w:hAnsiTheme="minorHAnsi" w:cstheme="minorHAnsi"/>
          <w:bCs/>
        </w:rPr>
        <w:t xml:space="preserve">, zgodnie ze szczegółowym opisem </w:t>
      </w:r>
      <w:r w:rsidRPr="00500867">
        <w:rPr>
          <w:rFonts w:asciiTheme="minorHAnsi" w:hAnsiTheme="minorHAnsi" w:cstheme="minorHAnsi"/>
          <w:bCs/>
          <w:i/>
        </w:rPr>
        <w:t>przedmiotu</w:t>
      </w:r>
      <w:r w:rsidRPr="00500867">
        <w:rPr>
          <w:rFonts w:asciiTheme="minorHAnsi" w:hAnsiTheme="minorHAnsi" w:cstheme="minorHAnsi"/>
          <w:bCs/>
        </w:rPr>
        <w:t xml:space="preserve"> zamówienia, określonym w załączniku nr 2 do specyfikacji warunków zamówienia (SWZ).</w:t>
      </w:r>
    </w:p>
    <w:p w14:paraId="08AC411C" w14:textId="078F8000" w:rsidR="00FD2096" w:rsidRPr="00500867" w:rsidRDefault="00FD2096" w:rsidP="000C3FAB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Wspólny Słownik Zamówień CPV.</w:t>
      </w:r>
    </w:p>
    <w:p w14:paraId="3C9DF2EE" w14:textId="77777777" w:rsidR="00C14813" w:rsidRPr="00500867" w:rsidRDefault="00C14813" w:rsidP="00C14813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500867">
        <w:rPr>
          <w:rFonts w:asciiTheme="minorHAnsi" w:hAnsiTheme="minorHAnsi" w:cstheme="minorHAnsi"/>
          <w:bCs/>
        </w:rPr>
        <w:t>Główny przedmiot zamówienia:</w:t>
      </w:r>
    </w:p>
    <w:p w14:paraId="127D6277" w14:textId="4AE17153" w:rsidR="00C14813" w:rsidRPr="00500867" w:rsidRDefault="00F458DC" w:rsidP="00C14813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500867">
        <w:rPr>
          <w:rFonts w:asciiTheme="minorHAnsi" w:hAnsiTheme="minorHAnsi" w:cstheme="minorHAnsi"/>
          <w:bCs/>
        </w:rPr>
        <w:t>34134000-5</w:t>
      </w:r>
      <w:r w:rsidR="00C14813" w:rsidRPr="00500867">
        <w:rPr>
          <w:rFonts w:asciiTheme="minorHAnsi" w:hAnsiTheme="minorHAnsi" w:cstheme="minorHAnsi"/>
          <w:bCs/>
        </w:rPr>
        <w:t xml:space="preserve"> Ciężarówki </w:t>
      </w:r>
    </w:p>
    <w:p w14:paraId="471D268F" w14:textId="77777777" w:rsidR="000C3FAB" w:rsidRPr="00500867" w:rsidRDefault="000C3FAB" w:rsidP="000C3FAB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</w:t>
      </w:r>
    </w:p>
    <w:p w14:paraId="445D084D" w14:textId="77777777" w:rsidR="000C3FAB" w:rsidRPr="00500867" w:rsidRDefault="000C3FAB" w:rsidP="000C3FAB">
      <w:pPr>
        <w:pStyle w:val="Akapitzlist"/>
        <w:spacing w:after="0" w:line="288" w:lineRule="auto"/>
        <w:ind w:left="426"/>
        <w:jc w:val="both"/>
        <w:rPr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Uzasadnienie:</w:t>
      </w:r>
    </w:p>
    <w:p w14:paraId="40144F55" w14:textId="54D0A35E" w:rsidR="000C3FAB" w:rsidRPr="00500867" w:rsidRDefault="000C3FAB" w:rsidP="000C3FA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Przedmiotem zamówienia jest </w:t>
      </w:r>
      <w:r w:rsidR="00C14813"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dostawa fabrycznie nowego samochodu ciężarowego od 18 do 19 t DMC z nowym termosem masy bitumicznej</w:t>
      </w:r>
      <w:r w:rsidR="00C14813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które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stanowi nierozerwalną całość, co oznacza, że przedmiot zamówienia nie może zostać podzielony na części, ze względów technicznych, organizacyjnych i ekonomicznych. Zamówienie skierowane jest do małych i średnich przedsiębiorstw, a brak podziału zamówienia na część nie zakłóca konkurencji.</w:t>
      </w:r>
    </w:p>
    <w:p w14:paraId="66345627" w14:textId="77777777" w:rsidR="000C3FAB" w:rsidRPr="00500867" w:rsidRDefault="000C3FAB" w:rsidP="000C3FAB">
      <w:pPr>
        <w:pStyle w:val="Akapitzlist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przewiduje udzielenia zamówień, o których mowa w art. 214 ust. 1 pkt 8 Ustawy.</w:t>
      </w:r>
    </w:p>
    <w:p w14:paraId="5F8627BC" w14:textId="77777777" w:rsidR="009E46A6" w:rsidRPr="00500867" w:rsidRDefault="009E46A6" w:rsidP="000C3FA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38AF4DE9" w14:textId="77777777" w:rsidR="00383807" w:rsidRPr="00500867" w:rsidRDefault="00216367" w:rsidP="000C3FAB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500867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50086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84CABBA" w14:textId="61BDE9D9" w:rsidR="00383807" w:rsidRPr="00500867" w:rsidRDefault="00383807" w:rsidP="000C3FA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Przedmiot zamówienia realizowany będzie w okresie </w:t>
      </w:r>
      <w:r w:rsidR="00990C17"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</w:t>
      </w:r>
      <w:r w:rsidR="00C14813"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28 listopada</w:t>
      </w:r>
      <w:r w:rsidR="008E0DD4"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2025 r</w:t>
      </w:r>
      <w:r w:rsidR="0049569E"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7064CE5E" w14:textId="77777777" w:rsidR="008D621A" w:rsidRPr="00500867" w:rsidRDefault="008D621A" w:rsidP="000C3FAB">
      <w:pPr>
        <w:pStyle w:val="Akapitzlist"/>
        <w:spacing w:after="0" w:line="288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664DD725" w14:textId="77777777" w:rsidR="00B77ACF" w:rsidRPr="00500867" w:rsidRDefault="00B77ACF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53438EF7" w14:textId="77777777" w:rsidR="00B77ACF" w:rsidRPr="00500867" w:rsidRDefault="00B77ACF" w:rsidP="000C3FAB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61D0827A" w14:textId="77777777" w:rsidR="00B77ACF" w:rsidRPr="00500867" w:rsidRDefault="00A124A7" w:rsidP="000C3FAB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8E612D5" w14:textId="77777777" w:rsidR="001259B1" w:rsidRPr="00500867" w:rsidRDefault="001259B1" w:rsidP="000C3FA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547C64BF" w14:textId="77777777" w:rsidR="00B77ACF" w:rsidRPr="00500867" w:rsidRDefault="00B77ACF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500867">
        <w:rPr>
          <w:rFonts w:asciiTheme="minorHAnsi" w:hAnsiTheme="minorHAnsi" w:cstheme="minorHAnsi"/>
          <w:b/>
          <w:bCs/>
        </w:rPr>
        <w:t xml:space="preserve">                 </w:t>
      </w:r>
      <w:r w:rsidRPr="00500867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500867">
        <w:rPr>
          <w:rFonts w:asciiTheme="minorHAnsi" w:hAnsiTheme="minorHAnsi" w:cstheme="minorHAnsi"/>
          <w:b/>
          <w:bCs/>
        </w:rPr>
        <w:t xml:space="preserve">                       </w:t>
      </w:r>
      <w:r w:rsidRPr="00500867">
        <w:rPr>
          <w:rFonts w:asciiTheme="minorHAnsi" w:hAnsiTheme="minorHAnsi" w:cstheme="minorHAnsi"/>
          <w:b/>
          <w:bCs/>
        </w:rPr>
        <w:t>i odbierania korespondencji elektronicznej.</w:t>
      </w:r>
    </w:p>
    <w:p w14:paraId="43E4B22F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379498BB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AB407BD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39CE97FE" w14:textId="3F0440A2" w:rsidR="00933691" w:rsidRPr="00500867" w:rsidRDefault="00933691" w:rsidP="000C3FAB">
      <w:pPr>
        <w:pStyle w:val="Default"/>
        <w:numPr>
          <w:ilvl w:val="2"/>
          <w:numId w:val="20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</w:pPr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  <w:t xml:space="preserve">Adam Szymanowski, email: </w:t>
      </w:r>
      <w:hyperlink r:id="rId13" w:history="1">
        <w:r w:rsidRPr="00500867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  <w:lang w:val="en-GB"/>
          </w:rPr>
          <w:t>a.szymanowski@zrd.poznan.pl</w:t>
        </w:r>
      </w:hyperlink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  <w:t>, nr tel. +48 606 304 767,</w:t>
      </w:r>
    </w:p>
    <w:p w14:paraId="45A9BE25" w14:textId="65768614" w:rsidR="00933691" w:rsidRPr="00500867" w:rsidRDefault="00335477" w:rsidP="000C3FAB">
      <w:pPr>
        <w:pStyle w:val="Default"/>
        <w:numPr>
          <w:ilvl w:val="2"/>
          <w:numId w:val="20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</w:pPr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Krzysztof Mejziński, email </w:t>
      </w:r>
      <w:hyperlink r:id="rId14" w:history="1">
        <w:r w:rsidRPr="00500867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k.mejzinski@zrd.poznan.pl</w:t>
        </w:r>
      </w:hyperlink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nr tel. 601 730 455. </w:t>
      </w:r>
    </w:p>
    <w:p w14:paraId="6CAB5713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04385889" w14:textId="291901ED" w:rsidR="00933691" w:rsidRPr="00500867" w:rsidRDefault="004F604A" w:rsidP="000C3FAB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E15132" w:rsidRPr="00500867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</w:t>
        </w:r>
        <w:r w:rsidR="00E15132" w:rsidRPr="00500867">
          <w:rPr>
            <w:rStyle w:val="Hipercze"/>
            <w:rFonts w:asciiTheme="minorHAnsi" w:hAnsiTheme="minorHAnsi" w:cstheme="minorHAnsi"/>
            <w:color w:val="auto"/>
            <w:sz w:val="20"/>
            <w:szCs w:val="20"/>
            <w:shd w:val="clear" w:color="auto" w:fill="FFFFFF"/>
          </w:rPr>
          <w:t>ocds-148610-80f7937e-7b9e-4eca-b475-784689d426aa</w:t>
        </w:r>
      </w:hyperlink>
      <w:r w:rsidR="00E15132"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00A93127" w14:textId="1FAB171C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6013B7A1" w14:textId="77777777" w:rsidR="0080309B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>Identyfikator (ID) postępowan</w:t>
      </w:r>
      <w:r w:rsidR="00241D5F" w:rsidRPr="00500867">
        <w:rPr>
          <w:rFonts w:asciiTheme="minorHAnsi" w:hAnsiTheme="minorHAnsi" w:cstheme="minorHAnsi"/>
          <w:color w:val="auto"/>
          <w:sz w:val="20"/>
          <w:szCs w:val="20"/>
        </w:rPr>
        <w:t>ia na Platformie e-Zamówienia:</w:t>
      </w:r>
    </w:p>
    <w:p w14:paraId="75CF4D2D" w14:textId="70C1348F" w:rsidR="00933691" w:rsidRPr="00500867" w:rsidRDefault="00E15132" w:rsidP="000C3FAB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>ocds-148610-80f7937e-7b9e-4eca-b475-784689d426aa</w:t>
      </w:r>
    </w:p>
    <w:p w14:paraId="2CD0B767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500867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500867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5E18B9C4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500867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500867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759B7BC0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68E77600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2A6C494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2D02ECB" w14:textId="77777777" w:rsidR="00933691" w:rsidRPr="00500867" w:rsidRDefault="00933691" w:rsidP="000C3FAB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Ustawy, ww. regulacje nie będą miały bezpośredniego zastosowania. </w:t>
      </w:r>
    </w:p>
    <w:p w14:paraId="279FF119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3DF10D45" w14:textId="77777777" w:rsidR="00933691" w:rsidRPr="00500867" w:rsidRDefault="00933691" w:rsidP="000C3FAB">
      <w:pPr>
        <w:pStyle w:val="Default"/>
        <w:numPr>
          <w:ilvl w:val="0"/>
          <w:numId w:val="25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396EAF4" w14:textId="77777777" w:rsidR="00933691" w:rsidRPr="00500867" w:rsidRDefault="00933691" w:rsidP="000C3FAB">
      <w:pPr>
        <w:pStyle w:val="Default"/>
        <w:numPr>
          <w:ilvl w:val="0"/>
          <w:numId w:val="25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2FC07925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05F44681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07416FF9" w14:textId="77777777" w:rsidR="00933691" w:rsidRPr="00500867" w:rsidRDefault="00933691" w:rsidP="000C3FAB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74716444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D20897A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2446E211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4E5B6A5C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500867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240C3081" w14:textId="77777777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8" w:history="1">
        <w:r w:rsidRPr="00500867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 w zakładce „Zgłoś problem”. </w:t>
      </w:r>
    </w:p>
    <w:p w14:paraId="02AD799E" w14:textId="17A4882B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9" w:history="1">
        <w:r w:rsidRPr="00500867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info@zrd.poznan.pl</w:t>
        </w:r>
      </w:hyperlink>
      <w:r w:rsidRPr="00500867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(nie dotyczy składania ofert). </w:t>
      </w:r>
    </w:p>
    <w:p w14:paraId="541F5114" w14:textId="13305352" w:rsidR="00933691" w:rsidRPr="00500867" w:rsidRDefault="00933691" w:rsidP="000C3FAB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500867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Pr="00500867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info@zrd.poznan.pl</w:t>
        </w:r>
      </w:hyperlink>
      <w:r w:rsidRPr="00500867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13999318" w14:textId="77777777" w:rsidR="00417B70" w:rsidRPr="00500867" w:rsidRDefault="00417B70" w:rsidP="000C3FAB">
      <w:pPr>
        <w:pStyle w:val="Akapitzlist"/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5ACC7CE" w14:textId="77777777" w:rsidR="00007BF2" w:rsidRPr="00500867" w:rsidRDefault="00007BF2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Termin związania ofertą.</w:t>
      </w:r>
    </w:p>
    <w:p w14:paraId="5079D345" w14:textId="2E3D0636" w:rsidR="00007BF2" w:rsidRPr="00500867" w:rsidRDefault="00007BF2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C14813" w:rsidRPr="00500867">
        <w:rPr>
          <w:rFonts w:asciiTheme="minorHAnsi" w:hAnsiTheme="minorHAnsi" w:cstheme="minorHAnsi"/>
          <w:bCs/>
          <w:color w:val="auto"/>
          <w:sz w:val="20"/>
          <w:szCs w:val="20"/>
        </w:rPr>
        <w:t>21 października</w:t>
      </w:r>
      <w:r w:rsidR="004D6169" w:rsidRPr="0050086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2025</w:t>
      </w:r>
      <w:r w:rsidRPr="0050086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6CAAE910" w14:textId="20798CA0" w:rsidR="009C2DF8" w:rsidRPr="00500867" w:rsidRDefault="00007BF2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3BBF356" w14:textId="309A09DF" w:rsidR="009C2DF8" w:rsidRPr="00500867" w:rsidRDefault="009C2DF8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C731312" w14:textId="5F8947F2" w:rsidR="00007BF2" w:rsidRPr="00500867" w:rsidRDefault="009C2DF8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35AF5183" w14:textId="77777777" w:rsidR="00AE4524" w:rsidRPr="00500867" w:rsidRDefault="00AE4524" w:rsidP="000C3FAB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1D6DC5E" w14:textId="77777777" w:rsidR="009C2DF8" w:rsidRPr="00500867" w:rsidRDefault="009C2DF8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Opis sposobu przygotowania oferty.</w:t>
      </w:r>
    </w:p>
    <w:p w14:paraId="70283636" w14:textId="77777777" w:rsidR="008F7519" w:rsidRPr="00500867" w:rsidRDefault="008F7519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0B2B4F03" w14:textId="77777777" w:rsidR="00343B8A" w:rsidRPr="00500867" w:rsidRDefault="00343B8A" w:rsidP="000C3FAB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500867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143223B" w14:textId="4793E89D" w:rsidR="00343B8A" w:rsidRPr="00500867" w:rsidRDefault="00343B8A" w:rsidP="000C3FAB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według wzoru załącznik nr </w:t>
      </w:r>
      <w:r w:rsidR="00933691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2D534E8" w14:textId="7E07729F" w:rsidR="00FD2096" w:rsidRPr="00500867" w:rsidRDefault="00FD2096" w:rsidP="000C3FAB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przedmiotowe środki dowodowe:</w:t>
      </w:r>
    </w:p>
    <w:p w14:paraId="385B8A10" w14:textId="77777777" w:rsidR="00FD2096" w:rsidRPr="00500867" w:rsidRDefault="00FD2096" w:rsidP="000C3FAB">
      <w:pPr>
        <w:pStyle w:val="Akapitzlist"/>
        <w:numPr>
          <w:ilvl w:val="3"/>
          <w:numId w:val="5"/>
        </w:numPr>
        <w:spacing w:after="0" w:line="288" w:lineRule="auto"/>
        <w:ind w:left="1134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oferowanych parametrów technicznych</w:t>
      </w:r>
      <w:r w:rsidRPr="0050086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- według wzoru załącznik nr 2 do SWZ.</w:t>
      </w:r>
    </w:p>
    <w:p w14:paraId="2ACC633A" w14:textId="77777777" w:rsidR="00FD2096" w:rsidRPr="00500867" w:rsidRDefault="00FD2096" w:rsidP="000C3FAB">
      <w:pPr>
        <w:pStyle w:val="Akapitzlist"/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przewiduje uzupełnienie przedmiotowych środków dowodowych, o którym mowa powyżej.</w:t>
      </w:r>
    </w:p>
    <w:p w14:paraId="32388A0D" w14:textId="77777777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20C686B8" w14:textId="77777777" w:rsidR="00343B8A" w:rsidRPr="00500867" w:rsidRDefault="00343B8A" w:rsidP="000C3FAB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7B2AF7D6" w14:textId="77777777" w:rsidR="00343B8A" w:rsidRPr="00500867" w:rsidRDefault="00343B8A" w:rsidP="000C3FAB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2287E5E4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528B3212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410CB900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20221463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5674D635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5B4A8A97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55B3ACCE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68F92E87" w14:textId="6E5D3044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 w:rsidR="00FD2096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3A7AED20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8E7B6AD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C57BA5B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1C94EEAE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500867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189556D7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3431307A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E1D7EE7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2C9A41CE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34DB462A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5B1F9A4A" w14:textId="77777777" w:rsidR="00933691" w:rsidRPr="00500867" w:rsidRDefault="0093369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58337BD3" w14:textId="77777777" w:rsidR="00950A3D" w:rsidRPr="00500867" w:rsidRDefault="00950A3D" w:rsidP="000C3FAB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4A22367A" w14:textId="77777777" w:rsidR="007A31BB" w:rsidRPr="00500867" w:rsidRDefault="007A31BB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Sposób oraz termin składania ofert.</w:t>
      </w:r>
    </w:p>
    <w:p w14:paraId="316A7D7E" w14:textId="77777777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5D5D0AB0" w14:textId="77777777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Pr="00500867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556FD974" w14:textId="4E649436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C14813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26 września </w:t>
      </w:r>
      <w:r w:rsidR="004D6169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2025</w:t>
      </w:r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5726CD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>13</w:t>
      </w:r>
      <w:r w:rsidR="0031382D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3EF616F9" w14:textId="77777777" w:rsidR="00343B8A" w:rsidRPr="00500867" w:rsidRDefault="00343B8A" w:rsidP="000C3FAB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500867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01DC3483" w14:textId="77777777" w:rsidR="00343B8A" w:rsidRPr="00500867" w:rsidRDefault="00343B8A" w:rsidP="000C3FAB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500867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77D74833" w14:textId="77777777" w:rsidR="00343B8A" w:rsidRPr="00500867" w:rsidRDefault="00343B8A" w:rsidP="000C3FAB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500867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500867">
        <w:rPr>
          <w:rFonts w:asciiTheme="minorHAnsi" w:hAnsiTheme="minorHAnsi" w:cstheme="minorHAnsi"/>
          <w:b/>
          <w:bCs/>
          <w:iCs/>
        </w:rPr>
        <w:t>Centrum pomocy</w:t>
      </w:r>
      <w:r w:rsidRPr="00500867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500867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500867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18F9B8BB" w14:textId="77777777" w:rsidR="00343B8A" w:rsidRPr="00500867" w:rsidRDefault="00343B8A" w:rsidP="000C3FAB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500867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64B3112B" w14:textId="77777777" w:rsidR="000C3FAB" w:rsidRPr="00500867" w:rsidRDefault="000C3FAB" w:rsidP="000C3FAB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3DEB70CF" w14:textId="77777777" w:rsidR="007A31BB" w:rsidRPr="00500867" w:rsidRDefault="007A31BB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Termin otwarcia ofert.</w:t>
      </w:r>
    </w:p>
    <w:p w14:paraId="16758AC9" w14:textId="1CC731DC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C14813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>26 września</w:t>
      </w:r>
      <w:r w:rsidR="004B2C40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4D6169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2025</w:t>
      </w:r>
      <w:r w:rsidR="00990C17" w:rsidRPr="0050086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="0031382D" w:rsidRPr="0050086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5726CD" w:rsidRPr="00500867">
        <w:rPr>
          <w:rFonts w:asciiTheme="minorHAnsi" w:hAnsiTheme="minorHAnsi" w:cstheme="minorHAnsi"/>
          <w:bCs/>
          <w:color w:val="auto"/>
          <w:sz w:val="20"/>
          <w:szCs w:val="20"/>
        </w:rPr>
        <w:t>14</w:t>
      </w:r>
      <w:r w:rsidRPr="00500867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659F253" w14:textId="1CB6E683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</w:t>
      </w:r>
      <w:r w:rsidR="004D6169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zamówienia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3B2218F" w14:textId="77777777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53BE48C2" w14:textId="0486F615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4D6169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5FA2433" w14:textId="489B43C4" w:rsidR="00343B8A" w:rsidRPr="00500867" w:rsidRDefault="00343B8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17CB3ACE" w14:textId="77777777" w:rsidR="000844E5" w:rsidRPr="00500867" w:rsidRDefault="000844E5" w:rsidP="000C3FAB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6A9BA702" w14:textId="77777777" w:rsidR="00C96E1B" w:rsidRPr="00500867" w:rsidRDefault="00C96E1B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Podstawy wykluczenia.</w:t>
      </w:r>
    </w:p>
    <w:p w14:paraId="40445F33" w14:textId="77777777" w:rsidR="00343B8A" w:rsidRPr="00500867" w:rsidRDefault="00343B8A" w:rsidP="000C3FAB">
      <w:pPr>
        <w:pStyle w:val="Akapitzlist"/>
        <w:numPr>
          <w:ilvl w:val="1"/>
          <w:numId w:val="21"/>
        </w:numPr>
        <w:suppressAutoHyphens/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14:paraId="1A04F2AF" w14:textId="10DDE83E" w:rsidR="00343B8A" w:rsidRPr="00500867" w:rsidRDefault="004D6169" w:rsidP="000C3FAB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 r. Prawo zamówień publicznych</w:t>
      </w:r>
      <w:r w:rsidR="00343B8A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14:paraId="4ADEDE2B" w14:textId="6002A798" w:rsidR="00343B8A" w:rsidRPr="00500867" w:rsidRDefault="00343B8A" w:rsidP="000C3FAB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</w:t>
      </w:r>
      <w:r w:rsidR="007A5A0B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ustawy z dnia 11 września 2019 r. Prawo zamówień publicznych,</w:t>
      </w:r>
    </w:p>
    <w:p w14:paraId="62FDF31B" w14:textId="2C234135" w:rsidR="00343B8A" w:rsidRPr="00500867" w:rsidRDefault="00343B8A" w:rsidP="000C3FAB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43644AB2" w14:textId="77777777" w:rsidR="00343B8A" w:rsidRPr="00500867" w:rsidRDefault="00343B8A" w:rsidP="000C3FAB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14:paraId="79925A1D" w14:textId="1EC74452" w:rsidR="00343B8A" w:rsidRPr="00500867" w:rsidRDefault="00343B8A" w:rsidP="000C3FAB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14:paraId="295F6C4E" w14:textId="77777777" w:rsidR="00343B8A" w:rsidRPr="00500867" w:rsidRDefault="00343B8A" w:rsidP="000C3FAB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4CCAA701" w14:textId="77777777" w:rsidR="00343B8A" w:rsidRPr="00500867" w:rsidRDefault="00343B8A" w:rsidP="000C3FAB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14:paraId="1575B3D2" w14:textId="77777777" w:rsidR="00343B8A" w:rsidRPr="00500867" w:rsidRDefault="00343B8A" w:rsidP="000C3FAB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14:paraId="32DCC5F3" w14:textId="77777777" w:rsidR="00C233D6" w:rsidRPr="00500867" w:rsidRDefault="00C233D6" w:rsidP="000C3FAB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5AA2D125" w14:textId="77777777" w:rsidR="004C6032" w:rsidRPr="00500867" w:rsidRDefault="00C96E1B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500867">
        <w:rPr>
          <w:rFonts w:asciiTheme="minorHAnsi" w:hAnsiTheme="minorHAnsi" w:cstheme="minorHAnsi"/>
          <w:b/>
          <w:bCs/>
        </w:rPr>
        <w:t>.</w:t>
      </w:r>
    </w:p>
    <w:p w14:paraId="333E586D" w14:textId="0FB1A03C" w:rsidR="00EF30B9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określa warunków udziału w postępowaniu.</w:t>
      </w:r>
    </w:p>
    <w:p w14:paraId="7BD1BAE3" w14:textId="77777777" w:rsidR="008579A5" w:rsidRPr="00500867" w:rsidRDefault="008579A5" w:rsidP="000C3FAB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174520AE" w14:textId="77777777" w:rsidR="00FD2096" w:rsidRPr="00500867" w:rsidRDefault="00FD2096" w:rsidP="000C3FAB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500867">
        <w:rPr>
          <w:rFonts w:asciiTheme="minorHAnsi" w:hAnsiTheme="minorHAnsi" w:cstheme="minorHAnsi"/>
          <w:b/>
          <w:bCs/>
        </w:rPr>
        <w:t>Informacja o podmiotowych środkach dowodowych</w:t>
      </w:r>
      <w:r w:rsidRPr="00500867">
        <w:rPr>
          <w:rFonts w:asciiTheme="minorHAnsi" w:hAnsiTheme="minorHAnsi" w:cstheme="minorHAnsi"/>
          <w:b/>
        </w:rPr>
        <w:t>.</w:t>
      </w:r>
    </w:p>
    <w:p w14:paraId="520382EF" w14:textId="77777777" w:rsidR="00FD2096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żąda złożenia podmiotowych środków dowodowych.</w:t>
      </w:r>
    </w:p>
    <w:p w14:paraId="5CB7EE7D" w14:textId="77777777" w:rsidR="00FD2096" w:rsidRPr="00500867" w:rsidRDefault="00FD2096" w:rsidP="000C3FAB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6B15D36B" w14:textId="77777777" w:rsidR="00F03EA5" w:rsidRPr="00500867" w:rsidRDefault="00DF673C" w:rsidP="000C3FAB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Sposób obliczenia ceny</w:t>
      </w:r>
      <w:r w:rsidR="00F03EA5" w:rsidRPr="00500867">
        <w:rPr>
          <w:rFonts w:asciiTheme="minorHAnsi" w:hAnsiTheme="minorHAnsi" w:cstheme="minorHAnsi"/>
          <w:b/>
          <w:bCs/>
        </w:rPr>
        <w:t>.</w:t>
      </w:r>
    </w:p>
    <w:p w14:paraId="3F5CA728" w14:textId="1B4A91A4" w:rsidR="00DF673C" w:rsidRPr="00500867" w:rsidRDefault="00CC233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7A5A0B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cenowym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608589F6" w14:textId="08A3DA4F" w:rsidR="0052454F" w:rsidRPr="00500867" w:rsidRDefault="00DF673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7A5A0B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A</w:t>
      </w:r>
      <w:r w:rsidR="007A4FCF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</w:t>
      </w:r>
      <w:r w:rsidR="007A5A0B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cenowy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14:paraId="7E0A99CD" w14:textId="77777777" w:rsidR="0052454F" w:rsidRPr="00500867" w:rsidRDefault="00DF673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77BB3BD7" w14:textId="77777777" w:rsidR="0052454F" w:rsidRPr="00500867" w:rsidRDefault="00DF673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64F3965F" w14:textId="77777777" w:rsidR="007338BC" w:rsidRPr="00500867" w:rsidRDefault="00763F5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usług.</w:t>
      </w:r>
    </w:p>
    <w:p w14:paraId="6FDCB0AC" w14:textId="77777777" w:rsidR="00763F5A" w:rsidRPr="00500867" w:rsidRDefault="00763F5A" w:rsidP="000C3FA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2C5D94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F84FD6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072A17C" w14:textId="77777777" w:rsidR="00F84FD6" w:rsidRPr="00500867" w:rsidRDefault="00F84FD6" w:rsidP="000C3FA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48A9D435" w14:textId="77777777" w:rsidR="00F84FD6" w:rsidRPr="00500867" w:rsidRDefault="00F84FD6" w:rsidP="000C3FA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warunków zamówienia - arg. n</w:t>
      </w:r>
      <w:r w:rsidR="00A735A0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a podstawie sentencji uchwała Są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363EDE01" w14:textId="77777777" w:rsidR="00CC233A" w:rsidRPr="00500867" w:rsidRDefault="00CC233A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4D7AF1F" w14:textId="77777777" w:rsidR="005F5604" w:rsidRPr="00500867" w:rsidRDefault="005F5604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 ofercie, o której mowa w ust. 1, wykonawca ma obowiązek:</w:t>
      </w:r>
    </w:p>
    <w:p w14:paraId="0165FB2D" w14:textId="77777777" w:rsidR="005F5604" w:rsidRPr="00500867" w:rsidRDefault="005F5604" w:rsidP="000C3FAB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4061A8B1" w14:textId="77777777" w:rsidR="005F5604" w:rsidRPr="00500867" w:rsidRDefault="005F5604" w:rsidP="000C3FAB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7D9162BE" w14:textId="77777777" w:rsidR="005F5604" w:rsidRPr="00500867" w:rsidRDefault="005F5604" w:rsidP="000C3FAB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4D861386" w14:textId="77777777" w:rsidR="005F5604" w:rsidRPr="00500867" w:rsidRDefault="005F5604" w:rsidP="000C3FAB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3ADFED8" w14:textId="77777777" w:rsidR="00B53201" w:rsidRPr="00500867" w:rsidRDefault="00B53201" w:rsidP="000C3FAB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25169670" w14:textId="77777777" w:rsidR="0034006F" w:rsidRPr="00500867" w:rsidRDefault="0052454F" w:rsidP="000C3FAB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500867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500867">
        <w:rPr>
          <w:rFonts w:asciiTheme="minorHAnsi" w:hAnsiTheme="minorHAnsi" w:cstheme="minorHAnsi"/>
          <w:b/>
        </w:rPr>
        <w:t>.</w:t>
      </w:r>
    </w:p>
    <w:p w14:paraId="63492F5C" w14:textId="77777777" w:rsidR="00FD2096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500867" w:rsidRPr="00500867" w14:paraId="28D2D884" w14:textId="77777777" w:rsidTr="001944F2">
        <w:trPr>
          <w:trHeight w:val="401"/>
        </w:trPr>
        <w:tc>
          <w:tcPr>
            <w:tcW w:w="807" w:type="dxa"/>
            <w:vAlign w:val="center"/>
          </w:tcPr>
          <w:p w14:paraId="09AACA0C" w14:textId="77777777" w:rsidR="00FD2096" w:rsidRPr="00500867" w:rsidRDefault="00FD2096" w:rsidP="000C3FAB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7815D7DE" w14:textId="77777777" w:rsidR="00FD2096" w:rsidRPr="00500867" w:rsidRDefault="00FD2096" w:rsidP="000C3FAB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7907519C" w14:textId="77777777" w:rsidR="00FD2096" w:rsidRPr="00500867" w:rsidRDefault="00FD2096" w:rsidP="000C3FAB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500867" w:rsidRPr="00500867" w14:paraId="21C7492D" w14:textId="77777777" w:rsidTr="001944F2">
        <w:tc>
          <w:tcPr>
            <w:tcW w:w="807" w:type="dxa"/>
            <w:vAlign w:val="center"/>
          </w:tcPr>
          <w:p w14:paraId="3BC909C2" w14:textId="77777777" w:rsidR="00FD2096" w:rsidRPr="00500867" w:rsidRDefault="00FD2096" w:rsidP="000C3FAB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2A882E18" w14:textId="77777777" w:rsidR="00FD2096" w:rsidRPr="00500867" w:rsidRDefault="00FD2096" w:rsidP="000C3FAB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455D27A9" w14:textId="77777777" w:rsidR="00FD2096" w:rsidRPr="00500867" w:rsidRDefault="00FD2096" w:rsidP="000C3FAB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500867" w:rsidRPr="00500867" w14:paraId="79CA6296" w14:textId="77777777" w:rsidTr="001944F2">
        <w:tc>
          <w:tcPr>
            <w:tcW w:w="807" w:type="dxa"/>
            <w:vAlign w:val="center"/>
          </w:tcPr>
          <w:p w14:paraId="754F0176" w14:textId="77777777" w:rsidR="00FD2096" w:rsidRPr="00500867" w:rsidRDefault="00FD2096" w:rsidP="000C3FAB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72F7FBF5" w14:textId="77777777" w:rsidR="00FD2096" w:rsidRPr="00500867" w:rsidRDefault="00FD2096" w:rsidP="000C3FAB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14:paraId="2E89DC04" w14:textId="77777777" w:rsidR="00FD2096" w:rsidRPr="00500867" w:rsidRDefault="00FD2096" w:rsidP="000C3FAB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500867" w:rsidRPr="00500867" w14:paraId="11F51FF3" w14:textId="77777777" w:rsidTr="001944F2">
        <w:tc>
          <w:tcPr>
            <w:tcW w:w="807" w:type="dxa"/>
            <w:vAlign w:val="center"/>
          </w:tcPr>
          <w:p w14:paraId="64350C3A" w14:textId="77777777" w:rsidR="00FD2096" w:rsidRPr="00500867" w:rsidRDefault="00FD2096" w:rsidP="000C3FAB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6222F119" w14:textId="77777777" w:rsidR="00FD2096" w:rsidRPr="00500867" w:rsidRDefault="00FD2096" w:rsidP="000C3FAB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718838BA" w14:textId="77777777" w:rsidR="00FD2096" w:rsidRPr="00500867" w:rsidRDefault="00FD2096" w:rsidP="000C3FAB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500867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03D761CE" w14:textId="77777777" w:rsidR="00FD2096" w:rsidRPr="00500867" w:rsidRDefault="00FD2096" w:rsidP="000C3FAB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78CFDBF9" w14:textId="77777777" w:rsidR="00FD2096" w:rsidRPr="00500867" w:rsidRDefault="00FD2096" w:rsidP="000C3FAB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5936CBE1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14:paraId="26384A49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14:paraId="58869A4D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14:paraId="3EDA5643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14:paraId="592C1D75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500867">
        <w:rPr>
          <w:rFonts w:asciiTheme="minorHAnsi" w:hAnsiTheme="minorHAnsi" w:cstheme="minorHAnsi"/>
          <w:b/>
        </w:rPr>
        <w:t>W</w:t>
      </w:r>
      <w:r w:rsidRPr="00500867">
        <w:rPr>
          <w:rFonts w:asciiTheme="minorHAnsi" w:hAnsiTheme="minorHAnsi" w:cstheme="minorHAnsi"/>
          <w:b/>
          <w:vertAlign w:val="subscript"/>
        </w:rPr>
        <w:t>obliczana</w:t>
      </w:r>
      <w:r w:rsidRPr="00500867">
        <w:rPr>
          <w:rFonts w:asciiTheme="minorHAnsi" w:hAnsiTheme="minorHAnsi" w:cstheme="minorHAnsi"/>
          <w:b/>
        </w:rPr>
        <w:t xml:space="preserve"> = ((X</w:t>
      </w:r>
      <w:r w:rsidRPr="00500867">
        <w:rPr>
          <w:rFonts w:asciiTheme="minorHAnsi" w:hAnsiTheme="minorHAnsi" w:cstheme="minorHAnsi"/>
          <w:b/>
          <w:vertAlign w:val="subscript"/>
        </w:rPr>
        <w:t>max</w:t>
      </w:r>
      <w:r w:rsidRPr="00500867">
        <w:rPr>
          <w:rFonts w:asciiTheme="minorHAnsi" w:hAnsiTheme="minorHAnsi" w:cstheme="minorHAnsi"/>
          <w:b/>
        </w:rPr>
        <w:t xml:space="preserve"> - X</w:t>
      </w:r>
      <w:r w:rsidRPr="00500867">
        <w:rPr>
          <w:rFonts w:asciiTheme="minorHAnsi" w:hAnsiTheme="minorHAnsi" w:cstheme="minorHAnsi"/>
          <w:b/>
          <w:vertAlign w:val="subscript"/>
        </w:rPr>
        <w:t>obliczana</w:t>
      </w:r>
      <w:r w:rsidRPr="00500867">
        <w:rPr>
          <w:rFonts w:asciiTheme="minorHAnsi" w:hAnsiTheme="minorHAnsi" w:cstheme="minorHAnsi"/>
          <w:b/>
        </w:rPr>
        <w:t>) / (X</w:t>
      </w:r>
      <w:r w:rsidRPr="00500867">
        <w:rPr>
          <w:rFonts w:asciiTheme="minorHAnsi" w:hAnsiTheme="minorHAnsi" w:cstheme="minorHAnsi"/>
          <w:b/>
          <w:vertAlign w:val="subscript"/>
        </w:rPr>
        <w:t>max</w:t>
      </w:r>
      <w:r w:rsidRPr="00500867">
        <w:rPr>
          <w:rFonts w:asciiTheme="minorHAnsi" w:hAnsiTheme="minorHAnsi" w:cstheme="minorHAnsi"/>
          <w:b/>
        </w:rPr>
        <w:t xml:space="preserve"> - X</w:t>
      </w:r>
      <w:r w:rsidRPr="00500867">
        <w:rPr>
          <w:rFonts w:asciiTheme="minorHAnsi" w:hAnsiTheme="minorHAnsi" w:cstheme="minorHAnsi"/>
          <w:b/>
          <w:vertAlign w:val="subscript"/>
        </w:rPr>
        <w:t>min</w:t>
      </w:r>
      <w:r w:rsidRPr="00500867">
        <w:rPr>
          <w:rFonts w:asciiTheme="minorHAnsi" w:hAnsiTheme="minorHAnsi" w:cstheme="minorHAnsi"/>
          <w:b/>
        </w:rPr>
        <w:t>)) * W</w:t>
      </w:r>
      <w:r w:rsidRPr="00500867">
        <w:rPr>
          <w:rFonts w:asciiTheme="minorHAnsi" w:hAnsiTheme="minorHAnsi" w:cstheme="minorHAnsi"/>
          <w:b/>
          <w:vertAlign w:val="subscript"/>
        </w:rPr>
        <w:t>max</w:t>
      </w:r>
    </w:p>
    <w:p w14:paraId="0C72F889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500867">
        <w:rPr>
          <w:rFonts w:asciiTheme="minorHAnsi" w:hAnsiTheme="minorHAnsi" w:cstheme="minorHAnsi"/>
          <w:b/>
          <w:u w:val="single"/>
        </w:rPr>
        <w:t>Dane:</w:t>
      </w:r>
    </w:p>
    <w:p w14:paraId="31B549E1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W</w:t>
      </w:r>
      <w:r w:rsidRPr="00500867">
        <w:rPr>
          <w:rFonts w:asciiTheme="minorHAnsi" w:hAnsiTheme="minorHAnsi" w:cstheme="minorHAnsi"/>
          <w:vertAlign w:val="subscript"/>
        </w:rPr>
        <w:t>obliczana</w:t>
      </w:r>
      <w:r w:rsidRPr="00500867">
        <w:rPr>
          <w:rFonts w:asciiTheme="minorHAnsi" w:hAnsiTheme="minorHAnsi" w:cstheme="minorHAnsi"/>
        </w:rPr>
        <w:t xml:space="preserve"> – wartość punktowa, którą należy wyznaczyć dla badanej oferty</w:t>
      </w:r>
    </w:p>
    <w:p w14:paraId="12E019BA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W</w:t>
      </w:r>
      <w:r w:rsidRPr="00500867">
        <w:rPr>
          <w:rFonts w:asciiTheme="minorHAnsi" w:hAnsiTheme="minorHAnsi" w:cstheme="minorHAnsi"/>
          <w:vertAlign w:val="subscript"/>
        </w:rPr>
        <w:t>max</w:t>
      </w:r>
      <w:r w:rsidRPr="00500867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14:paraId="3A47B802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X</w:t>
      </w:r>
      <w:r w:rsidRPr="00500867">
        <w:rPr>
          <w:rFonts w:asciiTheme="minorHAnsi" w:hAnsiTheme="minorHAnsi" w:cstheme="minorHAnsi"/>
          <w:vertAlign w:val="subscript"/>
        </w:rPr>
        <w:t>min</w:t>
      </w:r>
      <w:r w:rsidRPr="00500867">
        <w:rPr>
          <w:rFonts w:asciiTheme="minorHAnsi" w:hAnsiTheme="minorHAnsi" w:cstheme="minorHAnsi"/>
        </w:rPr>
        <w:t xml:space="preserve"> – wartość najniższej ceny spośród złożonych ofert wykonawców</w:t>
      </w:r>
    </w:p>
    <w:p w14:paraId="6C6AEA7B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X</w:t>
      </w:r>
      <w:r w:rsidRPr="00500867">
        <w:rPr>
          <w:rFonts w:asciiTheme="minorHAnsi" w:hAnsiTheme="minorHAnsi" w:cstheme="minorHAnsi"/>
          <w:vertAlign w:val="subscript"/>
        </w:rPr>
        <w:t>max</w:t>
      </w:r>
      <w:r w:rsidRPr="00500867">
        <w:rPr>
          <w:rFonts w:asciiTheme="minorHAnsi" w:hAnsiTheme="minorHAnsi" w:cstheme="minorHAnsi"/>
        </w:rPr>
        <w:t xml:space="preserve"> – wartość najwyższej ceny spośród złożonych ofert wykonawców</w:t>
      </w:r>
    </w:p>
    <w:p w14:paraId="5CB27501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>X</w:t>
      </w:r>
      <w:r w:rsidRPr="00500867">
        <w:rPr>
          <w:rFonts w:asciiTheme="minorHAnsi" w:hAnsiTheme="minorHAnsi" w:cstheme="minorHAnsi"/>
          <w:vertAlign w:val="subscript"/>
        </w:rPr>
        <w:t>obliczana</w:t>
      </w:r>
      <w:r w:rsidRPr="00500867">
        <w:rPr>
          <w:rFonts w:asciiTheme="minorHAnsi" w:hAnsiTheme="minorHAnsi" w:cstheme="minorHAnsi"/>
        </w:rPr>
        <w:t xml:space="preserve"> – wartość ceny badanej oferty w kryterium najniższa cena</w:t>
      </w:r>
    </w:p>
    <w:p w14:paraId="453F9F2C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34CA45D5" w14:textId="77777777" w:rsidR="00FD2096" w:rsidRPr="00500867" w:rsidRDefault="00FD2096" w:rsidP="000C3FAB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</w:p>
    <w:p w14:paraId="4EE5D6F7" w14:textId="77777777" w:rsidR="00FD2096" w:rsidRPr="00500867" w:rsidRDefault="00FD2096" w:rsidP="000C3FAB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14:paraId="6274B2B8" w14:textId="77777777" w:rsidR="00FD2096" w:rsidRPr="00500867" w:rsidRDefault="00FD2096" w:rsidP="000C3FAB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14:paraId="31F939C0" w14:textId="77777777" w:rsidR="00FD2096" w:rsidRPr="00500867" w:rsidRDefault="00FD2096" w:rsidP="000C3FAB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12 m – cy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41294CB9" w14:textId="77777777" w:rsidR="00FD2096" w:rsidRPr="00500867" w:rsidRDefault="00FD2096" w:rsidP="000C3FAB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24 m – ce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20 pkt</w:t>
      </w:r>
    </w:p>
    <w:p w14:paraId="6871241B" w14:textId="77777777" w:rsidR="00FD2096" w:rsidRPr="00500867" w:rsidRDefault="00FD2096" w:rsidP="000C3FAB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578303E9" w14:textId="77777777" w:rsidR="00FD2096" w:rsidRPr="00500867" w:rsidRDefault="00FD2096" w:rsidP="000C3FAB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>Najkrótszy okres gwarancji to 12 miesięcy. Najdłuższy okres gwarancji to 36 miesięcy.</w:t>
      </w:r>
    </w:p>
    <w:p w14:paraId="5839F542" w14:textId="77777777" w:rsidR="00FD2096" w:rsidRPr="00500867" w:rsidRDefault="00FD2096" w:rsidP="000C3FAB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14:paraId="4282C93B" w14:textId="77777777" w:rsidR="00FD2096" w:rsidRPr="00500867" w:rsidRDefault="00FD2096" w:rsidP="000C3FAB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2E6EB79F" w14:textId="77777777" w:rsidR="00FD2096" w:rsidRPr="00500867" w:rsidRDefault="00FD2096" w:rsidP="000C3FAB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68872AC6" w14:textId="77777777" w:rsidR="00FD2096" w:rsidRPr="00500867" w:rsidRDefault="00FD2096" w:rsidP="000C3FAB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500867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2480C9DE" w14:textId="77777777" w:rsidR="00FD2096" w:rsidRPr="00500867" w:rsidRDefault="00FD2096" w:rsidP="000C3FAB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500867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7BCD1E9D" w14:textId="77777777" w:rsidR="00FD2096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071C6C7E" w14:textId="77777777" w:rsidR="00FD2096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14:paraId="687AD033" w14:textId="77777777" w:rsidR="00FD2096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4A9217BB" w14:textId="77777777" w:rsidR="00FD2096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 [art. 249].</w:t>
      </w:r>
    </w:p>
    <w:p w14:paraId="61A54DA7" w14:textId="198847C7" w:rsidR="00FD2096" w:rsidRPr="00500867" w:rsidRDefault="00FD209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(Dz. U. z 202</w:t>
      </w:r>
      <w:r w:rsidR="00990C17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990C17"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zm.), dla celów zastosowania kryterium ceny Zamawiający dolicza do przedstawionej w tej ofercie ceny kwotę podatku od towarów i usług, którą miałby obowiązek rozliczyć.</w:t>
      </w:r>
    </w:p>
    <w:p w14:paraId="3E42B2DF" w14:textId="77777777" w:rsidR="00E91B01" w:rsidRPr="00500867" w:rsidRDefault="00E91B01" w:rsidP="000C3FAB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37929FE" w14:textId="77777777" w:rsidR="00601F1F" w:rsidRPr="00500867" w:rsidRDefault="0052454F" w:rsidP="000C3FAB">
      <w:pPr>
        <w:numPr>
          <w:ilvl w:val="0"/>
          <w:numId w:val="5"/>
        </w:numPr>
        <w:tabs>
          <w:tab w:val="left" w:pos="426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500867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500867">
        <w:rPr>
          <w:rFonts w:asciiTheme="minorHAnsi" w:hAnsiTheme="minorHAnsi" w:cstheme="minorHAnsi"/>
          <w:b/>
        </w:rPr>
        <w:t>.</w:t>
      </w:r>
    </w:p>
    <w:p w14:paraId="7A4CBA5B" w14:textId="77777777" w:rsidR="00143041" w:rsidRPr="00500867" w:rsidRDefault="00BF1565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C962107" w14:textId="77777777" w:rsidR="00143041" w:rsidRPr="00500867" w:rsidRDefault="00BF1565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67E0001" w14:textId="77777777" w:rsidR="00143041" w:rsidRPr="00500867" w:rsidRDefault="00143041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3AD306F2" w14:textId="77777777" w:rsidR="00143041" w:rsidRPr="00500867" w:rsidRDefault="00143041" w:rsidP="000C3FAB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500867">
        <w:rPr>
          <w:rFonts w:asciiTheme="minorHAnsi" w:hAnsiTheme="minorHAnsi" w:cstheme="minorHAnsi"/>
          <w:bCs/>
        </w:rPr>
        <w:t>pełnomocnictwo, jeżeli umowę podpisuje pełnomocnik;</w:t>
      </w:r>
    </w:p>
    <w:p w14:paraId="4CBE50EC" w14:textId="77777777" w:rsidR="00143041" w:rsidRPr="00500867" w:rsidRDefault="00143041" w:rsidP="000C3FAB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500867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3C3353DD" w14:textId="77777777" w:rsidR="00911CC1" w:rsidRPr="00500867" w:rsidRDefault="007338BC" w:rsidP="000C3FAB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A735A0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A735A0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A735A0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18250EDE" w14:textId="77777777" w:rsidR="002B56BC" w:rsidRPr="00500867" w:rsidRDefault="002B56BC" w:rsidP="000C3FAB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60B81C5C" w14:textId="77777777" w:rsidR="00813EB8" w:rsidRPr="00500867" w:rsidRDefault="007338BC" w:rsidP="000C3FAB">
      <w:pPr>
        <w:numPr>
          <w:ilvl w:val="0"/>
          <w:numId w:val="5"/>
        </w:numPr>
        <w:tabs>
          <w:tab w:val="left" w:pos="426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500867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500867">
        <w:rPr>
          <w:rFonts w:asciiTheme="minorHAnsi" w:hAnsiTheme="minorHAnsi" w:cstheme="minorHAnsi"/>
          <w:b/>
        </w:rPr>
        <w:t>.</w:t>
      </w:r>
    </w:p>
    <w:p w14:paraId="1224DABA" w14:textId="77777777" w:rsidR="007338BC" w:rsidRPr="00500867" w:rsidRDefault="007338B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A735A0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A735A0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2AE7DB3A" w14:textId="77777777" w:rsidR="007338BC" w:rsidRPr="00500867" w:rsidRDefault="007338B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1BD208C1" w14:textId="77777777" w:rsidR="007338BC" w:rsidRPr="00500867" w:rsidRDefault="007338BC" w:rsidP="000C3FAB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A735A0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63A68EEE" w14:textId="77777777" w:rsidR="007338BC" w:rsidRPr="00500867" w:rsidRDefault="000D1AC8" w:rsidP="000C3FAB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07C630DB" w14:textId="77777777" w:rsidR="007338BC" w:rsidRPr="00500867" w:rsidRDefault="007338B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A735A0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594D06B7" w14:textId="77777777" w:rsidR="007338BC" w:rsidRPr="00500867" w:rsidRDefault="007338B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A735A0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A735A0"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500867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7B078D6B" w14:textId="77777777" w:rsidR="007338BC" w:rsidRPr="00500867" w:rsidRDefault="007338BC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6BC93422" w14:textId="77777777" w:rsidR="00AA7AA3" w:rsidRPr="00500867" w:rsidRDefault="00AA7AA3" w:rsidP="000C3FAB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0E1FCB5" w14:textId="77777777" w:rsidR="00A44DA6" w:rsidRPr="00500867" w:rsidRDefault="00C10642" w:rsidP="000C3FAB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18A86514" w14:textId="77777777" w:rsidR="00A44DA6" w:rsidRPr="00500867" w:rsidRDefault="00A44DA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0F3A6205" w14:textId="77777777" w:rsidR="00BA551C" w:rsidRPr="00500867" w:rsidRDefault="00A44DA6" w:rsidP="000C3FAB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DCF24AB" w14:textId="77777777" w:rsidR="00A44DA6" w:rsidRPr="00500867" w:rsidRDefault="00A44DA6" w:rsidP="000C3FAB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1EBE9F92" w14:textId="0B732B83" w:rsidR="00A44DA6" w:rsidRPr="00500867" w:rsidRDefault="00A44DA6" w:rsidP="000C3FAB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500867">
        <w:rPr>
          <w:rFonts w:asciiTheme="minorHAnsi" w:hAnsiTheme="minorHAnsi" w:cstheme="minorHAnsi"/>
        </w:rPr>
        <w:t xml:space="preserve">- podając </w:t>
      </w:r>
      <w:r w:rsidR="004D6169" w:rsidRPr="00500867">
        <w:rPr>
          <w:rFonts w:asciiTheme="minorHAnsi" w:hAnsiTheme="minorHAnsi" w:cstheme="minorHAnsi"/>
        </w:rPr>
        <w:t>uzasadnienie faktyczne i prawne</w:t>
      </w:r>
      <w:r w:rsidR="00BA551C" w:rsidRPr="00500867">
        <w:rPr>
          <w:rFonts w:asciiTheme="minorHAnsi" w:hAnsiTheme="minorHAnsi" w:cstheme="minorHAnsi"/>
        </w:rPr>
        <w:t>.</w:t>
      </w:r>
    </w:p>
    <w:p w14:paraId="11FC69A7" w14:textId="7B1D1407" w:rsidR="00A44DA6" w:rsidRPr="00500867" w:rsidRDefault="00A44DA6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1B6DD555" w14:textId="1FF544C6" w:rsidR="00A44DA6" w:rsidRPr="00500867" w:rsidRDefault="00AB0318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F9DD10E" w14:textId="1F5C289D" w:rsidR="00C10642" w:rsidRPr="00500867" w:rsidRDefault="00C10642" w:rsidP="000C3FAB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7AA9FB47" w14:textId="77777777" w:rsidR="001259B1" w:rsidRPr="00500867" w:rsidRDefault="001259B1" w:rsidP="000C3FAB">
      <w:pPr>
        <w:spacing w:line="288" w:lineRule="auto"/>
      </w:pPr>
    </w:p>
    <w:p w14:paraId="2D1974C3" w14:textId="77777777" w:rsidR="007338BC" w:rsidRPr="00500867" w:rsidRDefault="00AA7AA3" w:rsidP="000C3FAB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00867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44A12991" w14:textId="77777777" w:rsidR="00AA7AA3" w:rsidRPr="00500867" w:rsidRDefault="00AA7AA3" w:rsidP="000C3FAB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500867">
        <w:rPr>
          <w:rFonts w:asciiTheme="minorHAnsi" w:hAnsiTheme="minorHAnsi" w:cstheme="minorHAnsi"/>
          <w:sz w:val="20"/>
        </w:rPr>
        <w:t>Klauzula informacyjna.</w:t>
      </w:r>
    </w:p>
    <w:p w14:paraId="75C47983" w14:textId="77777777" w:rsidR="00CB7F8C" w:rsidRPr="00500867" w:rsidRDefault="00CB7F8C" w:rsidP="000C3FAB">
      <w:pPr>
        <w:pStyle w:val="Tekstpodstawowywcity"/>
        <w:spacing w:line="288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0D768EA1" w14:textId="77777777" w:rsidR="00D0714A" w:rsidRPr="00500867" w:rsidRDefault="00F84FD6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 xml:space="preserve">administratorem Pani/Pana danych osobowych jest </w:t>
      </w:r>
      <w:r w:rsidR="00384C28" w:rsidRPr="00500867">
        <w:rPr>
          <w:rFonts w:asciiTheme="minorHAnsi" w:hAnsiTheme="minorHAnsi" w:cstheme="minorHAnsi"/>
          <w:bCs/>
          <w:iCs/>
          <w:sz w:val="20"/>
        </w:rPr>
        <w:t>Zakładu Robót Drogowych w Poznaniu, Ul. Energetyczna 4, 61-016 Poznań, email: info@zrd.poznan.pl</w:t>
      </w:r>
      <w:r w:rsidRPr="00500867">
        <w:rPr>
          <w:rFonts w:asciiTheme="minorHAnsi" w:hAnsiTheme="minorHAnsi" w:cstheme="minorHAnsi"/>
          <w:bCs/>
          <w:iCs/>
          <w:sz w:val="20"/>
        </w:rPr>
        <w:t>;</w:t>
      </w:r>
    </w:p>
    <w:p w14:paraId="184A69AB" w14:textId="6C1BAA89" w:rsidR="008D0BA4" w:rsidRPr="00500867" w:rsidRDefault="00CB7F8C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500867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500867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500867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500867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C14813" w:rsidRPr="00500867">
        <w:rPr>
          <w:rFonts w:asciiTheme="minorHAnsi" w:hAnsiTheme="minorHAnsi" w:cstheme="minorHAnsi"/>
          <w:bCs/>
          <w:i/>
          <w:iCs/>
          <w:sz w:val="20"/>
        </w:rPr>
        <w:t>Dostawa fabrycznie nowego samochodu ciężarowego od 18 do 19 t DMC z nowym termosem masy bitumicznej</w:t>
      </w:r>
      <w:r w:rsidRPr="00500867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79C47AEB" w14:textId="77777777" w:rsidR="008D0BA4" w:rsidRPr="00500867" w:rsidRDefault="008D0BA4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01AC7340" w14:textId="77777777" w:rsidR="008D0BA4" w:rsidRPr="00500867" w:rsidRDefault="008D0BA4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4FCE04B0" w14:textId="77777777" w:rsidR="00CB7F8C" w:rsidRPr="00500867" w:rsidRDefault="00CB7F8C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D96B4C0" w14:textId="77777777" w:rsidR="00CB7F8C" w:rsidRPr="00500867" w:rsidRDefault="00CB7F8C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09A0E7F2" w14:textId="77777777" w:rsidR="00CB7F8C" w:rsidRPr="00500867" w:rsidRDefault="00CB7F8C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7CEED93F" w14:textId="77777777" w:rsidR="00CB7F8C" w:rsidRPr="00500867" w:rsidRDefault="00CB7F8C" w:rsidP="000C3FAB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721137C6" w14:textId="77777777" w:rsidR="00CB7F8C" w:rsidRPr="00500867" w:rsidRDefault="00CB7F8C" w:rsidP="000C3FAB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1995AABB" w14:textId="77777777" w:rsidR="00CB7F8C" w:rsidRPr="00500867" w:rsidRDefault="00CB7F8C" w:rsidP="000C3FAB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DC38EE5" w14:textId="77777777" w:rsidR="00CB7F8C" w:rsidRPr="00500867" w:rsidRDefault="00CB7F8C" w:rsidP="000C3FAB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724D9B30" w14:textId="77777777" w:rsidR="00CB7F8C" w:rsidRPr="00500867" w:rsidRDefault="00CB7F8C" w:rsidP="000C3FAB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264782E4" w14:textId="77777777" w:rsidR="00CB7F8C" w:rsidRPr="00500867" w:rsidRDefault="00CB7F8C" w:rsidP="000C3FAB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20752173" w14:textId="77777777" w:rsidR="00CB7F8C" w:rsidRPr="00500867" w:rsidRDefault="00CB7F8C" w:rsidP="000C3FAB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890EA3B" w14:textId="77777777" w:rsidR="00CB7F8C" w:rsidRPr="00500867" w:rsidRDefault="00CB7F8C" w:rsidP="000C3FAB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500867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A76AEC6" w14:textId="77777777" w:rsidR="00FA25D5" w:rsidRPr="00500867" w:rsidRDefault="00AA7AA3" w:rsidP="000C3FAB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500867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361BDDDD" w14:textId="77777777" w:rsidR="00AA7AA3" w:rsidRPr="00500867" w:rsidRDefault="00AA7AA3" w:rsidP="000C3FAB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500867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661B2B8B" w14:textId="77777777" w:rsidR="00EF30B9" w:rsidRPr="00500867" w:rsidRDefault="00EF30B9" w:rsidP="000C3FAB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500867">
        <w:rPr>
          <w:rFonts w:asciiTheme="minorHAnsi" w:hAnsiTheme="minorHAnsi" w:cstheme="minorHAnsi"/>
          <w:sz w:val="18"/>
          <w:szCs w:val="18"/>
        </w:rPr>
        <w:t xml:space="preserve">Załącznik nr 1 – </w:t>
      </w:r>
      <w:r w:rsidRPr="00500867">
        <w:rPr>
          <w:rFonts w:asciiTheme="minorHAnsi" w:hAnsiTheme="minorHAnsi" w:cstheme="minorHAnsi"/>
          <w:sz w:val="18"/>
          <w:szCs w:val="18"/>
        </w:rPr>
        <w:tab/>
        <w:t xml:space="preserve">Formularz ofertowy. </w:t>
      </w:r>
    </w:p>
    <w:p w14:paraId="3B625F8B" w14:textId="77777777" w:rsidR="00EF30B9" w:rsidRPr="00500867" w:rsidRDefault="00EF30B9" w:rsidP="000C3FAB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500867">
        <w:rPr>
          <w:rFonts w:asciiTheme="minorHAnsi" w:hAnsiTheme="minorHAnsi" w:cstheme="minorHAnsi"/>
          <w:sz w:val="18"/>
          <w:szCs w:val="18"/>
        </w:rPr>
        <w:t xml:space="preserve">Załącznik nr 2 – </w:t>
      </w:r>
      <w:r w:rsidRPr="00500867">
        <w:rPr>
          <w:rFonts w:asciiTheme="minorHAnsi" w:hAnsiTheme="minorHAnsi" w:cstheme="minorHAnsi"/>
          <w:sz w:val="18"/>
          <w:szCs w:val="18"/>
        </w:rPr>
        <w:tab/>
        <w:t>Opis przedmiotu zamówienia.</w:t>
      </w:r>
    </w:p>
    <w:p w14:paraId="47F82E7D" w14:textId="77777777" w:rsidR="00EF30B9" w:rsidRPr="00500867" w:rsidRDefault="00EF30B9" w:rsidP="000C3FAB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500867">
        <w:rPr>
          <w:rFonts w:asciiTheme="minorHAnsi" w:hAnsiTheme="minorHAnsi" w:cstheme="minorHAnsi"/>
          <w:sz w:val="18"/>
          <w:szCs w:val="18"/>
        </w:rPr>
        <w:t xml:space="preserve">Załącznik nr 3 – </w:t>
      </w:r>
      <w:r w:rsidRPr="00500867">
        <w:rPr>
          <w:rFonts w:asciiTheme="minorHAnsi" w:hAnsiTheme="minorHAnsi" w:cstheme="minorHAnsi"/>
          <w:sz w:val="18"/>
          <w:szCs w:val="18"/>
        </w:rPr>
        <w:tab/>
        <w:t>Projekt umowy.</w:t>
      </w:r>
    </w:p>
    <w:p w14:paraId="37CFC3EE" w14:textId="5483ADD5" w:rsidR="00343B8A" w:rsidRPr="00500867" w:rsidRDefault="00EF30B9" w:rsidP="000C3FAB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500867">
        <w:rPr>
          <w:rFonts w:asciiTheme="minorHAnsi" w:hAnsiTheme="minorHAnsi" w:cstheme="minorHAnsi"/>
          <w:sz w:val="18"/>
          <w:szCs w:val="18"/>
        </w:rPr>
        <w:t xml:space="preserve">Załącznik nr 4 – </w:t>
      </w:r>
      <w:r w:rsidRPr="00500867">
        <w:rPr>
          <w:rFonts w:asciiTheme="minorHAnsi" w:hAnsiTheme="minorHAnsi" w:cstheme="minorHAnsi"/>
          <w:sz w:val="18"/>
          <w:szCs w:val="18"/>
        </w:rPr>
        <w:tab/>
      </w:r>
      <w:r w:rsidR="00343B8A" w:rsidRPr="00500867">
        <w:rPr>
          <w:rFonts w:asciiTheme="minorHAnsi" w:hAnsiTheme="minorHAnsi" w:cstheme="minorHAnsi"/>
          <w:sz w:val="18"/>
          <w:szCs w:val="18"/>
        </w:rPr>
        <w:t>Oświadczenie Wykonawcy, składane na podstawie art. 125 ust. 1 ustawy Prawo zamówień publicznych.</w:t>
      </w:r>
    </w:p>
    <w:p w14:paraId="7EB8FA8B" w14:textId="77777777" w:rsidR="006928F7" w:rsidRPr="00500867" w:rsidRDefault="006928F7" w:rsidP="000C3FAB">
      <w:pPr>
        <w:spacing w:line="288" w:lineRule="auto"/>
        <w:jc w:val="both"/>
        <w:rPr>
          <w:rFonts w:asciiTheme="minorHAnsi" w:hAnsiTheme="minorHAnsi" w:cstheme="minorHAnsi"/>
          <w:iCs/>
        </w:rPr>
      </w:pPr>
    </w:p>
    <w:p w14:paraId="0F984043" w14:textId="77777777" w:rsidR="000C3FAB" w:rsidRPr="00500867" w:rsidRDefault="000C3FAB" w:rsidP="000C3FAB">
      <w:pPr>
        <w:spacing w:line="288" w:lineRule="auto"/>
        <w:jc w:val="both"/>
        <w:rPr>
          <w:rFonts w:asciiTheme="minorHAnsi" w:hAnsiTheme="minorHAnsi" w:cstheme="minorHAnsi"/>
          <w:iCs/>
        </w:rPr>
      </w:pPr>
    </w:p>
    <w:p w14:paraId="5EE5F353" w14:textId="77777777" w:rsidR="000C3FAB" w:rsidRPr="00500867" w:rsidRDefault="000C3FAB" w:rsidP="000C3FAB">
      <w:pPr>
        <w:spacing w:line="288" w:lineRule="auto"/>
        <w:jc w:val="both"/>
        <w:rPr>
          <w:rFonts w:asciiTheme="minorHAnsi" w:hAnsiTheme="minorHAnsi" w:cstheme="minorHAnsi"/>
          <w:iCs/>
        </w:rPr>
      </w:pPr>
    </w:p>
    <w:p w14:paraId="61A2DB2D" w14:textId="2347637E" w:rsidR="00301199" w:rsidRPr="00500867" w:rsidRDefault="004C6032" w:rsidP="000C3FAB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 xml:space="preserve">Z dniem </w:t>
      </w:r>
      <w:r w:rsidR="00C14813" w:rsidRPr="00500867">
        <w:rPr>
          <w:rFonts w:asciiTheme="minorHAnsi" w:hAnsiTheme="minorHAnsi" w:cstheme="minorHAnsi"/>
          <w:iCs/>
        </w:rPr>
        <w:t>18 września</w:t>
      </w:r>
      <w:r w:rsidR="004D6169" w:rsidRPr="00500867">
        <w:rPr>
          <w:rFonts w:asciiTheme="minorHAnsi" w:hAnsiTheme="minorHAnsi" w:cstheme="minorHAnsi"/>
          <w:iCs/>
        </w:rPr>
        <w:t xml:space="preserve"> 2025</w:t>
      </w:r>
      <w:r w:rsidR="00AE4524" w:rsidRPr="00500867">
        <w:rPr>
          <w:rFonts w:asciiTheme="minorHAnsi" w:hAnsiTheme="minorHAnsi" w:cstheme="minorHAnsi"/>
          <w:iCs/>
        </w:rPr>
        <w:t xml:space="preserve"> r. zatwierdzam specyfikację </w:t>
      </w:r>
      <w:r w:rsidRPr="00500867">
        <w:rPr>
          <w:rFonts w:asciiTheme="minorHAnsi" w:hAnsiTheme="minorHAnsi" w:cstheme="minorHAnsi"/>
          <w:iCs/>
        </w:rPr>
        <w:t>warunków zamówienia.</w:t>
      </w:r>
    </w:p>
    <w:p w14:paraId="2B107197" w14:textId="77777777" w:rsidR="007A5A0B" w:rsidRPr="00500867" w:rsidRDefault="007A5A0B" w:rsidP="000C3FAB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30E2805A" w14:textId="77777777" w:rsidR="007A5A0B" w:rsidRPr="00500867" w:rsidRDefault="007A5A0B" w:rsidP="000C3FAB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3FBF33C6" w14:textId="77777777" w:rsidR="0048425D" w:rsidRPr="00500867" w:rsidRDefault="0048425D" w:rsidP="000C3FAB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 xml:space="preserve">Dyrektor </w:t>
      </w:r>
      <w:r w:rsidR="00F84FD6" w:rsidRPr="00500867">
        <w:rPr>
          <w:rFonts w:asciiTheme="minorHAnsi" w:hAnsiTheme="minorHAnsi" w:cstheme="minorHAnsi"/>
          <w:iCs/>
        </w:rPr>
        <w:t xml:space="preserve">Zakładu </w:t>
      </w:r>
      <w:r w:rsidR="007557BB" w:rsidRPr="00500867">
        <w:rPr>
          <w:rFonts w:asciiTheme="minorHAnsi" w:hAnsiTheme="minorHAnsi" w:cstheme="minorHAnsi"/>
          <w:iCs/>
        </w:rPr>
        <w:t>Robót Drogowych</w:t>
      </w:r>
    </w:p>
    <w:p w14:paraId="0E6463ED" w14:textId="77777777" w:rsidR="00343B8A" w:rsidRPr="00500867" w:rsidRDefault="00343B8A" w:rsidP="000C3FAB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25321862" w14:textId="77777777" w:rsidR="0048425D" w:rsidRPr="00500867" w:rsidRDefault="003C73C3" w:rsidP="000C3FAB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500867">
        <w:rPr>
          <w:rFonts w:asciiTheme="minorHAnsi" w:hAnsiTheme="minorHAnsi" w:cstheme="minorHAnsi"/>
          <w:iCs/>
        </w:rPr>
        <w:t>Krzysztof Bąkowski</w:t>
      </w:r>
    </w:p>
    <w:sectPr w:rsidR="0048425D" w:rsidRPr="00500867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328A6" w14:textId="77777777" w:rsidR="004F604A" w:rsidRDefault="004F604A">
      <w:r>
        <w:separator/>
      </w:r>
    </w:p>
  </w:endnote>
  <w:endnote w:type="continuationSeparator" w:id="0">
    <w:p w14:paraId="46E99751" w14:textId="77777777" w:rsidR="004F604A" w:rsidRDefault="004F6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1054B" w14:textId="77777777"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24F067" w14:textId="77777777"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8EE03" w14:textId="77777777"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156FBA8A" w14:textId="77777777"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F604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F604A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6305D" w14:textId="77777777" w:rsidR="004F604A" w:rsidRDefault="004F604A">
      <w:r>
        <w:separator/>
      </w:r>
    </w:p>
  </w:footnote>
  <w:footnote w:type="continuationSeparator" w:id="0">
    <w:p w14:paraId="4780372C" w14:textId="77777777" w:rsidR="004F604A" w:rsidRDefault="004F6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0C0677"/>
    <w:multiLevelType w:val="hybridMultilevel"/>
    <w:tmpl w:val="2988C846"/>
    <w:lvl w:ilvl="0" w:tplc="EC1EBB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D6A4F25E">
      <w:start w:val="1"/>
      <w:numFmt w:val="decimal"/>
      <w:lvlText w:val="%2."/>
      <w:lvlJc w:val="left"/>
      <w:pPr>
        <w:ind w:left="567" w:hanging="56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ABA0BFFA">
      <w:start w:val="1"/>
      <w:numFmt w:val="decimal"/>
      <w:lvlText w:val="%4)"/>
      <w:lvlJc w:val="left"/>
      <w:pPr>
        <w:ind w:left="2520" w:hanging="360"/>
      </w:pPr>
      <w:rPr>
        <w:rFonts w:ascii="Century Gothic" w:eastAsia="Times New Roman" w:hAnsi="Century Gothic" w:cstheme="minorHAnsi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1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63529"/>
    <w:multiLevelType w:val="hybridMultilevel"/>
    <w:tmpl w:val="B7026FF2"/>
    <w:lvl w:ilvl="0" w:tplc="37A04628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931048"/>
    <w:multiLevelType w:val="hybridMultilevel"/>
    <w:tmpl w:val="E9AC0228"/>
    <w:lvl w:ilvl="0" w:tplc="6778C634">
      <w:start w:val="1"/>
      <w:numFmt w:val="upperRoman"/>
      <w:lvlText w:val="%1."/>
      <w:lvlJc w:val="left"/>
      <w:pPr>
        <w:ind w:left="454" w:hanging="454"/>
      </w:pPr>
      <w:rPr>
        <w:rFonts w:hint="default"/>
        <w:b/>
      </w:rPr>
    </w:lvl>
    <w:lvl w:ilvl="1" w:tplc="8FAAF56C">
      <w:start w:val="1"/>
      <w:numFmt w:val="decimal"/>
      <w:lvlText w:val="%2."/>
      <w:lvlJc w:val="left"/>
      <w:pPr>
        <w:ind w:left="1418" w:hanging="698"/>
      </w:pPr>
      <w:rPr>
        <w:rFonts w:ascii="Century Gothic" w:eastAsia="Times New Roman" w:hAnsi="Century Gothic" w:cstheme="minorHAnsi"/>
        <w:b w:val="0"/>
        <w:sz w:val="22"/>
        <w:szCs w:val="22"/>
      </w:rPr>
    </w:lvl>
    <w:lvl w:ilvl="2" w:tplc="C2BC60EE">
      <w:start w:val="1"/>
      <w:numFmt w:val="decimal"/>
      <w:lvlText w:val="%3)"/>
      <w:lvlJc w:val="left"/>
      <w:pPr>
        <w:ind w:left="605" w:hanging="180"/>
      </w:pPr>
      <w:rPr>
        <w:rFonts w:ascii="Century Gothic" w:eastAsia="Times New Roman" w:hAnsi="Century Gothic" w:cstheme="minorHAnsi"/>
        <w:b w:val="0"/>
      </w:rPr>
    </w:lvl>
    <w:lvl w:ilvl="3" w:tplc="1222E844">
      <w:start w:val="1"/>
      <w:numFmt w:val="lowerLetter"/>
      <w:lvlText w:val="%4)"/>
      <w:lvlJc w:val="left"/>
      <w:pPr>
        <w:ind w:left="121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27"/>
  </w:num>
  <w:num w:numId="3">
    <w:abstractNumId w:val="33"/>
  </w:num>
  <w:num w:numId="4">
    <w:abstractNumId w:val="20"/>
  </w:num>
  <w:num w:numId="5">
    <w:abstractNumId w:val="21"/>
  </w:num>
  <w:num w:numId="6">
    <w:abstractNumId w:val="37"/>
  </w:num>
  <w:num w:numId="7">
    <w:abstractNumId w:val="42"/>
  </w:num>
  <w:num w:numId="8">
    <w:abstractNumId w:val="36"/>
  </w:num>
  <w:num w:numId="9">
    <w:abstractNumId w:val="38"/>
  </w:num>
  <w:num w:numId="10">
    <w:abstractNumId w:val="34"/>
  </w:num>
  <w:num w:numId="11">
    <w:abstractNumId w:val="40"/>
  </w:num>
  <w:num w:numId="12">
    <w:abstractNumId w:val="29"/>
  </w:num>
  <w:num w:numId="13">
    <w:abstractNumId w:val="23"/>
  </w:num>
  <w:num w:numId="14">
    <w:abstractNumId w:val="31"/>
  </w:num>
  <w:num w:numId="15">
    <w:abstractNumId w:val="41"/>
  </w:num>
  <w:num w:numId="16">
    <w:abstractNumId w:val="39"/>
  </w:num>
  <w:num w:numId="17">
    <w:abstractNumId w:val="44"/>
  </w:num>
  <w:num w:numId="18">
    <w:abstractNumId w:val="22"/>
  </w:num>
  <w:num w:numId="19">
    <w:abstractNumId w:val="25"/>
  </w:num>
  <w:num w:numId="20">
    <w:abstractNumId w:val="32"/>
  </w:num>
  <w:num w:numId="21">
    <w:abstractNumId w:val="24"/>
  </w:num>
  <w:num w:numId="22">
    <w:abstractNumId w:val="43"/>
  </w:num>
  <w:num w:numId="23">
    <w:abstractNumId w:val="45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85OmQxXhmLC1Ns8conNFZ6kZjg=" w:salt="OyZXl/7vSERDgQzEJUbOi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2FFE"/>
    <w:rsid w:val="0002381A"/>
    <w:rsid w:val="00023837"/>
    <w:rsid w:val="00023CB3"/>
    <w:rsid w:val="0002437D"/>
    <w:rsid w:val="00024A11"/>
    <w:rsid w:val="000259D9"/>
    <w:rsid w:val="00025F5F"/>
    <w:rsid w:val="0002690E"/>
    <w:rsid w:val="000325B1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188E"/>
    <w:rsid w:val="0005323A"/>
    <w:rsid w:val="000541BB"/>
    <w:rsid w:val="000569F5"/>
    <w:rsid w:val="00056C00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77DB5"/>
    <w:rsid w:val="00083254"/>
    <w:rsid w:val="000844E5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2F4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24B8"/>
    <w:rsid w:val="000B24D0"/>
    <w:rsid w:val="000B3D77"/>
    <w:rsid w:val="000B561C"/>
    <w:rsid w:val="000B677C"/>
    <w:rsid w:val="000C1DBF"/>
    <w:rsid w:val="000C1F2F"/>
    <w:rsid w:val="000C2832"/>
    <w:rsid w:val="000C2B96"/>
    <w:rsid w:val="000C3FAB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36D"/>
    <w:rsid w:val="000D6E32"/>
    <w:rsid w:val="000E16CE"/>
    <w:rsid w:val="000E19E0"/>
    <w:rsid w:val="000E2BE5"/>
    <w:rsid w:val="000E4808"/>
    <w:rsid w:val="000E7AED"/>
    <w:rsid w:val="000F04D7"/>
    <w:rsid w:val="000F0B0B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49FE"/>
    <w:rsid w:val="00106B25"/>
    <w:rsid w:val="00106CE4"/>
    <w:rsid w:val="00115C1C"/>
    <w:rsid w:val="0011603D"/>
    <w:rsid w:val="00120075"/>
    <w:rsid w:val="00120266"/>
    <w:rsid w:val="00121727"/>
    <w:rsid w:val="001259B1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53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626F"/>
    <w:rsid w:val="00166C64"/>
    <w:rsid w:val="00167552"/>
    <w:rsid w:val="001678F0"/>
    <w:rsid w:val="00173E3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F44"/>
    <w:rsid w:val="001A0447"/>
    <w:rsid w:val="001A0C30"/>
    <w:rsid w:val="001A248D"/>
    <w:rsid w:val="001A71FF"/>
    <w:rsid w:val="001B3401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71E"/>
    <w:rsid w:val="00216BA7"/>
    <w:rsid w:val="002255C5"/>
    <w:rsid w:val="0022568D"/>
    <w:rsid w:val="002257CB"/>
    <w:rsid w:val="00225EF4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1D5F"/>
    <w:rsid w:val="002432F6"/>
    <w:rsid w:val="00243ED2"/>
    <w:rsid w:val="00246DAF"/>
    <w:rsid w:val="00247C9B"/>
    <w:rsid w:val="00250B1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569E"/>
    <w:rsid w:val="00276196"/>
    <w:rsid w:val="00276A98"/>
    <w:rsid w:val="00280E77"/>
    <w:rsid w:val="00282A31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6DD8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33F"/>
    <w:rsid w:val="002E2D02"/>
    <w:rsid w:val="002E4301"/>
    <w:rsid w:val="002E598C"/>
    <w:rsid w:val="002E726C"/>
    <w:rsid w:val="002E76C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382D"/>
    <w:rsid w:val="003146B1"/>
    <w:rsid w:val="003150A4"/>
    <w:rsid w:val="0031510C"/>
    <w:rsid w:val="003212D8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5477"/>
    <w:rsid w:val="00337D31"/>
    <w:rsid w:val="0034006F"/>
    <w:rsid w:val="00340124"/>
    <w:rsid w:val="00341578"/>
    <w:rsid w:val="00341A91"/>
    <w:rsid w:val="00343B8A"/>
    <w:rsid w:val="00343ED6"/>
    <w:rsid w:val="0034611A"/>
    <w:rsid w:val="00346D55"/>
    <w:rsid w:val="00350D56"/>
    <w:rsid w:val="00351B60"/>
    <w:rsid w:val="003538E0"/>
    <w:rsid w:val="00354618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3807"/>
    <w:rsid w:val="00384982"/>
    <w:rsid w:val="00384C28"/>
    <w:rsid w:val="00387674"/>
    <w:rsid w:val="00390041"/>
    <w:rsid w:val="00391923"/>
    <w:rsid w:val="00391D4A"/>
    <w:rsid w:val="00393647"/>
    <w:rsid w:val="00395ACE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3C3"/>
    <w:rsid w:val="003C7CE3"/>
    <w:rsid w:val="003D1996"/>
    <w:rsid w:val="003D2963"/>
    <w:rsid w:val="003D3332"/>
    <w:rsid w:val="003D3F29"/>
    <w:rsid w:val="003D45A7"/>
    <w:rsid w:val="003D4605"/>
    <w:rsid w:val="003D46B8"/>
    <w:rsid w:val="003D50F3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6FE0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47259"/>
    <w:rsid w:val="00447B72"/>
    <w:rsid w:val="004520E2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4D82"/>
    <w:rsid w:val="004953C2"/>
    <w:rsid w:val="0049569E"/>
    <w:rsid w:val="004960D4"/>
    <w:rsid w:val="004A009D"/>
    <w:rsid w:val="004A0926"/>
    <w:rsid w:val="004A15A5"/>
    <w:rsid w:val="004A489E"/>
    <w:rsid w:val="004A62BB"/>
    <w:rsid w:val="004A6B5A"/>
    <w:rsid w:val="004B106F"/>
    <w:rsid w:val="004B28AF"/>
    <w:rsid w:val="004B2A20"/>
    <w:rsid w:val="004B2C40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6169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604A"/>
    <w:rsid w:val="004F7EA4"/>
    <w:rsid w:val="00500867"/>
    <w:rsid w:val="0050222E"/>
    <w:rsid w:val="005031A6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4726"/>
    <w:rsid w:val="00525394"/>
    <w:rsid w:val="00525BDA"/>
    <w:rsid w:val="005262CA"/>
    <w:rsid w:val="0052774E"/>
    <w:rsid w:val="00527784"/>
    <w:rsid w:val="00530A01"/>
    <w:rsid w:val="00530FB4"/>
    <w:rsid w:val="005352A3"/>
    <w:rsid w:val="005358A9"/>
    <w:rsid w:val="00536B8E"/>
    <w:rsid w:val="00536C94"/>
    <w:rsid w:val="00536D86"/>
    <w:rsid w:val="005372DB"/>
    <w:rsid w:val="00541017"/>
    <w:rsid w:val="00542945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2AA"/>
    <w:rsid w:val="0057252F"/>
    <w:rsid w:val="005726CD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390E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2DF8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48FD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8F7"/>
    <w:rsid w:val="00692AB8"/>
    <w:rsid w:val="00692B52"/>
    <w:rsid w:val="00692BF8"/>
    <w:rsid w:val="006A399E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1B2E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6F616D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4AF9"/>
    <w:rsid w:val="00715469"/>
    <w:rsid w:val="007160EB"/>
    <w:rsid w:val="00717FB8"/>
    <w:rsid w:val="007217E7"/>
    <w:rsid w:val="00721850"/>
    <w:rsid w:val="00721CB2"/>
    <w:rsid w:val="00722FDE"/>
    <w:rsid w:val="00723A73"/>
    <w:rsid w:val="007271BB"/>
    <w:rsid w:val="00730EBB"/>
    <w:rsid w:val="007338BC"/>
    <w:rsid w:val="00733FF3"/>
    <w:rsid w:val="00735800"/>
    <w:rsid w:val="00735BC9"/>
    <w:rsid w:val="0073620A"/>
    <w:rsid w:val="00737122"/>
    <w:rsid w:val="00737A2D"/>
    <w:rsid w:val="007418FF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CD"/>
    <w:rsid w:val="0076096D"/>
    <w:rsid w:val="00761219"/>
    <w:rsid w:val="00761E58"/>
    <w:rsid w:val="00761E6D"/>
    <w:rsid w:val="007635D4"/>
    <w:rsid w:val="00763A1A"/>
    <w:rsid w:val="00763F5A"/>
    <w:rsid w:val="0076561E"/>
    <w:rsid w:val="007657F9"/>
    <w:rsid w:val="0076589A"/>
    <w:rsid w:val="00765EBA"/>
    <w:rsid w:val="00766833"/>
    <w:rsid w:val="00767DC7"/>
    <w:rsid w:val="0077389B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5A0B"/>
    <w:rsid w:val="007A600C"/>
    <w:rsid w:val="007A767D"/>
    <w:rsid w:val="007B04BB"/>
    <w:rsid w:val="007B2515"/>
    <w:rsid w:val="007B257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3C53"/>
    <w:rsid w:val="007E4D54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309B"/>
    <w:rsid w:val="00807EEC"/>
    <w:rsid w:val="00807F57"/>
    <w:rsid w:val="00811732"/>
    <w:rsid w:val="00811E46"/>
    <w:rsid w:val="00812BE1"/>
    <w:rsid w:val="00813EB8"/>
    <w:rsid w:val="0081590D"/>
    <w:rsid w:val="008210AE"/>
    <w:rsid w:val="00821EC8"/>
    <w:rsid w:val="00822E0F"/>
    <w:rsid w:val="0082402E"/>
    <w:rsid w:val="00824134"/>
    <w:rsid w:val="00824FAC"/>
    <w:rsid w:val="00825021"/>
    <w:rsid w:val="00825143"/>
    <w:rsid w:val="0082669C"/>
    <w:rsid w:val="00826859"/>
    <w:rsid w:val="00826D81"/>
    <w:rsid w:val="008306A7"/>
    <w:rsid w:val="0083081B"/>
    <w:rsid w:val="00831C7C"/>
    <w:rsid w:val="008322F6"/>
    <w:rsid w:val="0083235C"/>
    <w:rsid w:val="0083275F"/>
    <w:rsid w:val="00832D31"/>
    <w:rsid w:val="00833D48"/>
    <w:rsid w:val="00834118"/>
    <w:rsid w:val="00834290"/>
    <w:rsid w:val="00836B6E"/>
    <w:rsid w:val="0084126E"/>
    <w:rsid w:val="00845174"/>
    <w:rsid w:val="008468AC"/>
    <w:rsid w:val="00847380"/>
    <w:rsid w:val="00847F2C"/>
    <w:rsid w:val="00847FDC"/>
    <w:rsid w:val="0085016F"/>
    <w:rsid w:val="008513E5"/>
    <w:rsid w:val="008533ED"/>
    <w:rsid w:val="00853FCA"/>
    <w:rsid w:val="00854448"/>
    <w:rsid w:val="00855D48"/>
    <w:rsid w:val="00856174"/>
    <w:rsid w:val="00857764"/>
    <w:rsid w:val="008579A5"/>
    <w:rsid w:val="00857AF7"/>
    <w:rsid w:val="00860DEA"/>
    <w:rsid w:val="00861045"/>
    <w:rsid w:val="008614F5"/>
    <w:rsid w:val="0086203C"/>
    <w:rsid w:val="00863AD5"/>
    <w:rsid w:val="00865C5F"/>
    <w:rsid w:val="00865D55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B2B"/>
    <w:rsid w:val="00895CA9"/>
    <w:rsid w:val="008A1929"/>
    <w:rsid w:val="008A210E"/>
    <w:rsid w:val="008A5E4E"/>
    <w:rsid w:val="008A7180"/>
    <w:rsid w:val="008B02FC"/>
    <w:rsid w:val="008B058E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C7F20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0DD4"/>
    <w:rsid w:val="008E1EBE"/>
    <w:rsid w:val="008E27FE"/>
    <w:rsid w:val="008E37FA"/>
    <w:rsid w:val="008E7C83"/>
    <w:rsid w:val="008E7D91"/>
    <w:rsid w:val="008F02C1"/>
    <w:rsid w:val="008F3AD0"/>
    <w:rsid w:val="008F7519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3C19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3691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0C17"/>
    <w:rsid w:val="00991448"/>
    <w:rsid w:val="00991775"/>
    <w:rsid w:val="00992BEC"/>
    <w:rsid w:val="00993787"/>
    <w:rsid w:val="009951DE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3CF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4E29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57A6"/>
    <w:rsid w:val="00A36EB9"/>
    <w:rsid w:val="00A37AFA"/>
    <w:rsid w:val="00A40F2E"/>
    <w:rsid w:val="00A41B15"/>
    <w:rsid w:val="00A42C47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5993"/>
    <w:rsid w:val="00A60B0F"/>
    <w:rsid w:val="00A633CF"/>
    <w:rsid w:val="00A66613"/>
    <w:rsid w:val="00A67B72"/>
    <w:rsid w:val="00A70335"/>
    <w:rsid w:val="00A735A0"/>
    <w:rsid w:val="00A73A8C"/>
    <w:rsid w:val="00A73D13"/>
    <w:rsid w:val="00A74C1D"/>
    <w:rsid w:val="00A74DB8"/>
    <w:rsid w:val="00A75A81"/>
    <w:rsid w:val="00A76817"/>
    <w:rsid w:val="00A768D9"/>
    <w:rsid w:val="00A8288D"/>
    <w:rsid w:val="00A8321D"/>
    <w:rsid w:val="00A834CE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230D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B7B14"/>
    <w:rsid w:val="00AC1631"/>
    <w:rsid w:val="00AC1814"/>
    <w:rsid w:val="00AC23D2"/>
    <w:rsid w:val="00AC2F6C"/>
    <w:rsid w:val="00AC4AE6"/>
    <w:rsid w:val="00AC58E1"/>
    <w:rsid w:val="00AD0D83"/>
    <w:rsid w:val="00AD1588"/>
    <w:rsid w:val="00AD4CF4"/>
    <w:rsid w:val="00AD4EE0"/>
    <w:rsid w:val="00AD6808"/>
    <w:rsid w:val="00AD7B37"/>
    <w:rsid w:val="00AE15DD"/>
    <w:rsid w:val="00AE26F0"/>
    <w:rsid w:val="00AE2BF4"/>
    <w:rsid w:val="00AE2EE6"/>
    <w:rsid w:val="00AE3335"/>
    <w:rsid w:val="00AE4524"/>
    <w:rsid w:val="00AE5837"/>
    <w:rsid w:val="00AE5B06"/>
    <w:rsid w:val="00AF0DA9"/>
    <w:rsid w:val="00AF4298"/>
    <w:rsid w:val="00AF487C"/>
    <w:rsid w:val="00AF4DB5"/>
    <w:rsid w:val="00AF5298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1234"/>
    <w:rsid w:val="00B12328"/>
    <w:rsid w:val="00B13826"/>
    <w:rsid w:val="00B139C7"/>
    <w:rsid w:val="00B13B74"/>
    <w:rsid w:val="00B15E15"/>
    <w:rsid w:val="00B16B1E"/>
    <w:rsid w:val="00B174F7"/>
    <w:rsid w:val="00B17D59"/>
    <w:rsid w:val="00B21233"/>
    <w:rsid w:val="00B233C0"/>
    <w:rsid w:val="00B23F95"/>
    <w:rsid w:val="00B24DC8"/>
    <w:rsid w:val="00B24FB4"/>
    <w:rsid w:val="00B27F9B"/>
    <w:rsid w:val="00B32493"/>
    <w:rsid w:val="00B324BA"/>
    <w:rsid w:val="00B32570"/>
    <w:rsid w:val="00B332FF"/>
    <w:rsid w:val="00B354BE"/>
    <w:rsid w:val="00B35DBE"/>
    <w:rsid w:val="00B361E3"/>
    <w:rsid w:val="00B40E44"/>
    <w:rsid w:val="00B445D5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404B"/>
    <w:rsid w:val="00B76556"/>
    <w:rsid w:val="00B77ACF"/>
    <w:rsid w:val="00B824C6"/>
    <w:rsid w:val="00B82582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45B4"/>
    <w:rsid w:val="00BA551C"/>
    <w:rsid w:val="00BA7200"/>
    <w:rsid w:val="00BA7323"/>
    <w:rsid w:val="00BB2960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6DC6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45EE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3FFB"/>
    <w:rsid w:val="00C14813"/>
    <w:rsid w:val="00C149C6"/>
    <w:rsid w:val="00C160D8"/>
    <w:rsid w:val="00C17C63"/>
    <w:rsid w:val="00C200B3"/>
    <w:rsid w:val="00C22887"/>
    <w:rsid w:val="00C233D6"/>
    <w:rsid w:val="00C3057C"/>
    <w:rsid w:val="00C3167D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1CA"/>
    <w:rsid w:val="00C577CB"/>
    <w:rsid w:val="00C603AE"/>
    <w:rsid w:val="00C60D3D"/>
    <w:rsid w:val="00C61D7C"/>
    <w:rsid w:val="00C61E4A"/>
    <w:rsid w:val="00C635C9"/>
    <w:rsid w:val="00C653D6"/>
    <w:rsid w:val="00C663A2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1D2A"/>
    <w:rsid w:val="00C82A57"/>
    <w:rsid w:val="00C8513D"/>
    <w:rsid w:val="00C86785"/>
    <w:rsid w:val="00C87498"/>
    <w:rsid w:val="00C90359"/>
    <w:rsid w:val="00C9182B"/>
    <w:rsid w:val="00C91B3C"/>
    <w:rsid w:val="00C96E1B"/>
    <w:rsid w:val="00C9702A"/>
    <w:rsid w:val="00C9793F"/>
    <w:rsid w:val="00CA042A"/>
    <w:rsid w:val="00CA1260"/>
    <w:rsid w:val="00CA2306"/>
    <w:rsid w:val="00CA4C65"/>
    <w:rsid w:val="00CA7695"/>
    <w:rsid w:val="00CA7E4E"/>
    <w:rsid w:val="00CA7F34"/>
    <w:rsid w:val="00CB0847"/>
    <w:rsid w:val="00CB1BC1"/>
    <w:rsid w:val="00CB213A"/>
    <w:rsid w:val="00CB3D05"/>
    <w:rsid w:val="00CB440B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458"/>
    <w:rsid w:val="00CD6824"/>
    <w:rsid w:val="00CD714F"/>
    <w:rsid w:val="00CE1F1D"/>
    <w:rsid w:val="00CE219C"/>
    <w:rsid w:val="00CE66E8"/>
    <w:rsid w:val="00CE717A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4AD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7084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182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155"/>
    <w:rsid w:val="00DA4D0D"/>
    <w:rsid w:val="00DA51EF"/>
    <w:rsid w:val="00DA61A0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562C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47F1"/>
    <w:rsid w:val="00E075FA"/>
    <w:rsid w:val="00E109C5"/>
    <w:rsid w:val="00E10F83"/>
    <w:rsid w:val="00E13388"/>
    <w:rsid w:val="00E15132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5019"/>
    <w:rsid w:val="00E360D4"/>
    <w:rsid w:val="00E36170"/>
    <w:rsid w:val="00E370AD"/>
    <w:rsid w:val="00E41A88"/>
    <w:rsid w:val="00E41DCF"/>
    <w:rsid w:val="00E47EB9"/>
    <w:rsid w:val="00E52846"/>
    <w:rsid w:val="00E52E5E"/>
    <w:rsid w:val="00E539A7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A02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1B01"/>
    <w:rsid w:val="00E92183"/>
    <w:rsid w:val="00E94B21"/>
    <w:rsid w:val="00EA158D"/>
    <w:rsid w:val="00EA1E43"/>
    <w:rsid w:val="00EA2CE4"/>
    <w:rsid w:val="00EA4244"/>
    <w:rsid w:val="00EA42AA"/>
    <w:rsid w:val="00EA44B5"/>
    <w:rsid w:val="00EA5125"/>
    <w:rsid w:val="00EA693B"/>
    <w:rsid w:val="00EA75EE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0F47"/>
    <w:rsid w:val="00EE1619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30B9"/>
    <w:rsid w:val="00EF40A3"/>
    <w:rsid w:val="00EF540B"/>
    <w:rsid w:val="00EF5533"/>
    <w:rsid w:val="00EF56C6"/>
    <w:rsid w:val="00EF6AD4"/>
    <w:rsid w:val="00EF7BAA"/>
    <w:rsid w:val="00F003E4"/>
    <w:rsid w:val="00F01F9A"/>
    <w:rsid w:val="00F0257C"/>
    <w:rsid w:val="00F0290E"/>
    <w:rsid w:val="00F02EA2"/>
    <w:rsid w:val="00F03C0C"/>
    <w:rsid w:val="00F03EA5"/>
    <w:rsid w:val="00F04541"/>
    <w:rsid w:val="00F0498A"/>
    <w:rsid w:val="00F04EA2"/>
    <w:rsid w:val="00F0517C"/>
    <w:rsid w:val="00F056A7"/>
    <w:rsid w:val="00F058DD"/>
    <w:rsid w:val="00F05AE7"/>
    <w:rsid w:val="00F07F4D"/>
    <w:rsid w:val="00F11E45"/>
    <w:rsid w:val="00F11EFB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577"/>
    <w:rsid w:val="00F406CD"/>
    <w:rsid w:val="00F42B6B"/>
    <w:rsid w:val="00F43318"/>
    <w:rsid w:val="00F43A17"/>
    <w:rsid w:val="00F43D57"/>
    <w:rsid w:val="00F458DC"/>
    <w:rsid w:val="00F45E64"/>
    <w:rsid w:val="00F510DB"/>
    <w:rsid w:val="00F51850"/>
    <w:rsid w:val="00F52E85"/>
    <w:rsid w:val="00F536F7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A1C"/>
    <w:rsid w:val="00F64C36"/>
    <w:rsid w:val="00F653EA"/>
    <w:rsid w:val="00F65818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91187"/>
    <w:rsid w:val="00F91599"/>
    <w:rsid w:val="00F91BC3"/>
    <w:rsid w:val="00F9223C"/>
    <w:rsid w:val="00F93AE5"/>
    <w:rsid w:val="00F93DD3"/>
    <w:rsid w:val="00F9649F"/>
    <w:rsid w:val="00F96D0C"/>
    <w:rsid w:val="00F9745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4E8"/>
    <w:rsid w:val="00FB797D"/>
    <w:rsid w:val="00FB7F35"/>
    <w:rsid w:val="00FC0307"/>
    <w:rsid w:val="00FC0E23"/>
    <w:rsid w:val="00FC1871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096"/>
    <w:rsid w:val="00FD217A"/>
    <w:rsid w:val="00FD23BA"/>
    <w:rsid w:val="00FD72FF"/>
    <w:rsid w:val="00FD73A8"/>
    <w:rsid w:val="00FE18DF"/>
    <w:rsid w:val="00FE2237"/>
    <w:rsid w:val="00FE25D9"/>
    <w:rsid w:val="00FE2EC2"/>
    <w:rsid w:val="00FE4BF5"/>
    <w:rsid w:val="00FE4D71"/>
    <w:rsid w:val="00FE6382"/>
    <w:rsid w:val="00FE696F"/>
    <w:rsid w:val="00FE6FD6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4D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.szymanowski@zrd.poznan.pl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80f7937e-7b9e-4eca-b475-784689d426aa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info@zrd.poznan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80f7937e-7b9e-4eca-b475-784689d426aa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80f7937e-7b9e-4eca-b475-784689d426aa" TargetMode="External"/><Relationship Id="rId23" Type="http://schemas.openxmlformats.org/officeDocument/2006/relationships/footer" Target="footer1.xml"/><Relationship Id="rId10" Type="http://schemas.openxmlformats.org/officeDocument/2006/relationships/hyperlink" Target="mailto:info@zrd.poznan.pl" TargetMode="External"/><Relationship Id="rId19" Type="http://schemas.openxmlformats.org/officeDocument/2006/relationships/hyperlink" Target="mailto:info@zrd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rd.poznan.pl" TargetMode="External"/><Relationship Id="rId14" Type="http://schemas.openxmlformats.org/officeDocument/2006/relationships/hyperlink" Target="mailto:k.mejzinski@zrd.poznan.pl" TargetMode="External"/><Relationship Id="rId22" Type="http://schemas.openxmlformats.org/officeDocument/2006/relationships/hyperlink" Target="https://media.ezamowienia.gov.pl/pod/2021/10/Oferty-5.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0BD0C-67C5-4CCE-B9A5-D14E41D8A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5058</Words>
  <Characters>30351</Characters>
  <Application>Microsoft Office Word</Application>
  <DocSecurity>0</DocSecurity>
  <Lines>252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35339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5</cp:revision>
  <cp:lastPrinted>2021-01-28T09:16:00Z</cp:lastPrinted>
  <dcterms:created xsi:type="dcterms:W3CDTF">2025-09-18T12:35:00Z</dcterms:created>
  <dcterms:modified xsi:type="dcterms:W3CDTF">2025-09-18T12:35:00Z</dcterms:modified>
</cp:coreProperties>
</file>