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492271" w14:textId="77777777" w:rsidR="00066801" w:rsidRDefault="00066801" w:rsidP="005F5E08">
      <w:pPr>
        <w:rPr>
          <w:rFonts w:ascii="Calibri" w:hAnsi="Calibri" w:cs="Calibri"/>
          <w:sz w:val="22"/>
          <w:szCs w:val="22"/>
          <w:lang w:val="pl-PL"/>
        </w:rPr>
      </w:pPr>
    </w:p>
    <w:p w14:paraId="4CBB4D13" w14:textId="77777777" w:rsidR="00A9428D" w:rsidRDefault="00A9428D" w:rsidP="005F5E08">
      <w:pPr>
        <w:rPr>
          <w:rFonts w:ascii="Calibri" w:hAnsi="Calibri" w:cs="Calibri"/>
          <w:sz w:val="22"/>
          <w:szCs w:val="22"/>
          <w:lang w:val="pl-PL"/>
        </w:rPr>
      </w:pPr>
    </w:p>
    <w:p w14:paraId="4888ADD7" w14:textId="77777777" w:rsidR="00A9428D" w:rsidRDefault="00A9428D">
      <w:pPr>
        <w:ind w:left="3360" w:hanging="1800"/>
        <w:rPr>
          <w:rFonts w:ascii="Calibri" w:hAnsi="Calibri" w:cs="Calibri"/>
          <w:sz w:val="22"/>
          <w:szCs w:val="22"/>
          <w:lang w:val="pl-PL"/>
        </w:rPr>
      </w:pP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9408"/>
      </w:tblGrid>
      <w:tr w:rsidR="00066801" w14:paraId="4655CD49" w14:textId="77777777" w:rsidTr="005F5E08">
        <w:trPr>
          <w:trHeight w:val="1040"/>
        </w:trPr>
        <w:tc>
          <w:tcPr>
            <w:tcW w:w="160" w:type="dxa"/>
            <w:shd w:val="clear" w:color="auto" w:fill="auto"/>
          </w:tcPr>
          <w:p w14:paraId="3E81E613" w14:textId="77777777" w:rsidR="00066801" w:rsidRDefault="00066801">
            <w:pPr>
              <w:snapToGrid w:val="0"/>
              <w:spacing w:after="120"/>
              <w:rPr>
                <w:rFonts w:ascii="Calibri" w:hAnsi="Calibri" w:cs="Calibri"/>
              </w:rPr>
            </w:pPr>
          </w:p>
          <w:p w14:paraId="18643FFF" w14:textId="77777777" w:rsidR="00066801" w:rsidRDefault="00066801">
            <w:pPr>
              <w:spacing w:after="120"/>
              <w:rPr>
                <w:rFonts w:ascii="Calibri" w:hAnsi="Calibri" w:cs="Calibri"/>
              </w:rPr>
            </w:pPr>
          </w:p>
          <w:p w14:paraId="58F7CBFD" w14:textId="77777777" w:rsidR="00066801" w:rsidRDefault="00066801">
            <w:pPr>
              <w:spacing w:after="120"/>
              <w:rPr>
                <w:rFonts w:ascii="Calibri" w:hAnsi="Calibri" w:cs="Calibri"/>
              </w:rPr>
            </w:pPr>
          </w:p>
        </w:tc>
        <w:tc>
          <w:tcPr>
            <w:tcW w:w="9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35598526" w14:textId="77777777" w:rsidR="00066801" w:rsidRDefault="00066801">
            <w:pPr>
              <w:spacing w:after="12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OFERTA</w:t>
            </w:r>
          </w:p>
        </w:tc>
      </w:tr>
    </w:tbl>
    <w:p w14:paraId="64B13220" w14:textId="77777777" w:rsidR="00BC3EC9" w:rsidRDefault="00BC3EC9" w:rsidP="00BC3EC9">
      <w:pPr>
        <w:spacing w:after="120"/>
        <w:ind w:right="709"/>
        <w:rPr>
          <w:rFonts w:ascii="Calibri" w:hAnsi="Calibri" w:cs="Calibri"/>
          <w:b/>
          <w:sz w:val="22"/>
          <w:szCs w:val="22"/>
          <w:lang w:val="pl-PL"/>
        </w:rPr>
      </w:pPr>
    </w:p>
    <w:p w14:paraId="7CDCCFD6" w14:textId="77777777" w:rsidR="00F01B59" w:rsidRDefault="00F01B59" w:rsidP="001503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76" w:lineRule="auto"/>
        <w:rPr>
          <w:rFonts w:ascii="Calibri" w:hAnsi="Calibri" w:cs="Calibri"/>
          <w:lang w:val="pl-PL" w:eastAsia="pl-PL"/>
        </w:rPr>
      </w:pPr>
      <w:r>
        <w:rPr>
          <w:rFonts w:ascii="Calibri" w:hAnsi="Calibri" w:cs="Calibri"/>
          <w:lang w:val="pl-PL" w:eastAsia="pl-PL"/>
        </w:rPr>
        <w:t>Dane Wykonawcy/Lidera Konsorcjum*:</w:t>
      </w:r>
    </w:p>
    <w:p w14:paraId="3E1E3942" w14:textId="77777777" w:rsidR="00F01B59" w:rsidRDefault="00674C1A" w:rsidP="001503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76" w:lineRule="auto"/>
        <w:rPr>
          <w:rFonts w:ascii="Calibri" w:hAnsi="Calibri" w:cs="Calibri"/>
          <w:lang w:val="de-DE" w:eastAsia="pl-PL"/>
        </w:rPr>
      </w:pPr>
      <w:proofErr w:type="spellStart"/>
      <w:r>
        <w:rPr>
          <w:rFonts w:ascii="Calibri" w:hAnsi="Calibri" w:cs="Calibri"/>
          <w:lang w:val="de-DE" w:eastAsia="pl-PL"/>
        </w:rPr>
        <w:t>N</w:t>
      </w:r>
      <w:r w:rsidR="00F01B59">
        <w:rPr>
          <w:rFonts w:ascii="Calibri" w:hAnsi="Calibri" w:cs="Calibri"/>
          <w:lang w:val="de-DE" w:eastAsia="pl-PL"/>
        </w:rPr>
        <w:t>azwa</w:t>
      </w:r>
      <w:proofErr w:type="spellEnd"/>
      <w:r>
        <w:rPr>
          <w:rFonts w:ascii="Calibri" w:hAnsi="Calibri" w:cs="Calibri"/>
          <w:lang w:val="de-DE" w:eastAsia="pl-PL"/>
        </w:rPr>
        <w:tab/>
      </w:r>
      <w:r w:rsidR="00F01B59">
        <w:rPr>
          <w:rFonts w:ascii="Calibri" w:hAnsi="Calibri" w:cs="Calibri"/>
          <w:lang w:val="de-DE" w:eastAsia="pl-PL"/>
        </w:rPr>
        <w:t>…………………………………………………………..………………………...…………………</w:t>
      </w:r>
      <w:r>
        <w:rPr>
          <w:rFonts w:ascii="Calibri" w:hAnsi="Calibri" w:cs="Calibri"/>
          <w:lang w:val="de-DE" w:eastAsia="pl-PL"/>
        </w:rPr>
        <w:t>……………………………….</w:t>
      </w:r>
    </w:p>
    <w:p w14:paraId="28875DD6" w14:textId="77777777" w:rsidR="00F01B59" w:rsidRDefault="00674C1A" w:rsidP="001503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76" w:lineRule="auto"/>
        <w:rPr>
          <w:rFonts w:ascii="Calibri" w:hAnsi="Calibri" w:cs="Calibri"/>
          <w:lang w:val="de-DE" w:eastAsia="pl-PL"/>
        </w:rPr>
      </w:pPr>
      <w:proofErr w:type="spellStart"/>
      <w:r>
        <w:rPr>
          <w:rFonts w:ascii="Calibri" w:hAnsi="Calibri" w:cs="Calibri"/>
          <w:lang w:val="de-DE" w:eastAsia="pl-PL"/>
        </w:rPr>
        <w:t>A</w:t>
      </w:r>
      <w:r w:rsidR="00F01B59">
        <w:rPr>
          <w:rFonts w:ascii="Calibri" w:hAnsi="Calibri" w:cs="Calibri"/>
          <w:lang w:val="de-DE" w:eastAsia="pl-PL"/>
        </w:rPr>
        <w:t>dres</w:t>
      </w:r>
      <w:proofErr w:type="spellEnd"/>
      <w:r>
        <w:rPr>
          <w:rFonts w:ascii="Calibri" w:hAnsi="Calibri" w:cs="Calibri"/>
          <w:lang w:val="de-DE" w:eastAsia="pl-PL"/>
        </w:rPr>
        <w:tab/>
      </w:r>
      <w:r w:rsidR="00F01B59">
        <w:rPr>
          <w:rFonts w:ascii="Calibri" w:hAnsi="Calibri" w:cs="Calibri"/>
          <w:lang w:val="de-DE" w:eastAsia="pl-PL"/>
        </w:rPr>
        <w:t xml:space="preserve"> ………………………………………………………………….</w:t>
      </w:r>
      <w:proofErr w:type="spellStart"/>
      <w:r w:rsidR="00F01B59">
        <w:rPr>
          <w:rFonts w:ascii="Calibri" w:hAnsi="Calibri" w:cs="Calibri"/>
          <w:lang w:val="de-DE" w:eastAsia="pl-PL"/>
        </w:rPr>
        <w:t>województwo</w:t>
      </w:r>
      <w:proofErr w:type="spellEnd"/>
      <w:r w:rsidR="00F01B59">
        <w:rPr>
          <w:rFonts w:ascii="Calibri" w:hAnsi="Calibri" w:cs="Calibri"/>
          <w:lang w:val="de-DE" w:eastAsia="pl-PL"/>
        </w:rPr>
        <w:t>………………………</w:t>
      </w:r>
      <w:r>
        <w:rPr>
          <w:rFonts w:ascii="Calibri" w:hAnsi="Calibri" w:cs="Calibri"/>
          <w:lang w:val="de-DE" w:eastAsia="pl-PL"/>
        </w:rPr>
        <w:t>……………………..</w:t>
      </w:r>
    </w:p>
    <w:p w14:paraId="6C27B1CE" w14:textId="77777777" w:rsidR="00F01B59" w:rsidRDefault="00F01B59" w:rsidP="001503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76" w:lineRule="auto"/>
        <w:rPr>
          <w:rFonts w:ascii="Calibri" w:hAnsi="Calibri" w:cs="Calibri"/>
          <w:lang w:val="de-DE" w:eastAsia="pl-PL"/>
        </w:rPr>
      </w:pPr>
      <w:r>
        <w:rPr>
          <w:rFonts w:ascii="Calibri" w:hAnsi="Calibri" w:cs="Calibri"/>
          <w:lang w:val="de-DE" w:eastAsia="pl-PL"/>
        </w:rPr>
        <w:t>NIP</w:t>
      </w:r>
      <w:r w:rsidR="00674C1A">
        <w:rPr>
          <w:rFonts w:ascii="Calibri" w:hAnsi="Calibri" w:cs="Calibri"/>
          <w:lang w:val="de-DE" w:eastAsia="pl-PL"/>
        </w:rPr>
        <w:tab/>
      </w:r>
      <w:r>
        <w:rPr>
          <w:rFonts w:ascii="Calibri" w:hAnsi="Calibri" w:cs="Calibri"/>
          <w:lang w:val="de-DE" w:eastAsia="pl-PL"/>
        </w:rPr>
        <w:t>………………………………………………………………………………………………………………</w:t>
      </w:r>
      <w:r w:rsidR="00674C1A">
        <w:rPr>
          <w:rFonts w:ascii="Calibri" w:hAnsi="Calibri" w:cs="Calibri"/>
          <w:lang w:val="de-DE" w:eastAsia="pl-PL"/>
        </w:rPr>
        <w:t>………………………..</w:t>
      </w:r>
    </w:p>
    <w:p w14:paraId="49DD2E96" w14:textId="77777777" w:rsidR="00F01B59" w:rsidRDefault="00674C1A" w:rsidP="001503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76" w:lineRule="auto"/>
        <w:rPr>
          <w:rFonts w:ascii="Calibri" w:hAnsi="Calibri" w:cs="Calibri"/>
          <w:lang w:val="de-DE" w:eastAsia="pl-PL"/>
        </w:rPr>
      </w:pPr>
      <w:r>
        <w:rPr>
          <w:rFonts w:ascii="Calibri" w:hAnsi="Calibri" w:cs="Calibri"/>
          <w:lang w:val="de-DE" w:eastAsia="pl-PL"/>
        </w:rPr>
        <w:t>T</w:t>
      </w:r>
      <w:r w:rsidR="00F01B59">
        <w:rPr>
          <w:rFonts w:ascii="Calibri" w:hAnsi="Calibri" w:cs="Calibri"/>
          <w:lang w:val="de-DE" w:eastAsia="pl-PL"/>
        </w:rPr>
        <w:t>elefon</w:t>
      </w:r>
      <w:r>
        <w:rPr>
          <w:rFonts w:ascii="Calibri" w:hAnsi="Calibri" w:cs="Calibri"/>
          <w:lang w:val="de-DE" w:eastAsia="pl-PL"/>
        </w:rPr>
        <w:tab/>
      </w:r>
      <w:r w:rsidR="00F01B59">
        <w:rPr>
          <w:rFonts w:ascii="Calibri" w:hAnsi="Calibri" w:cs="Calibri"/>
          <w:lang w:val="de-DE" w:eastAsia="pl-PL"/>
        </w:rPr>
        <w:t>………………………………………………...………...………………………………………………</w:t>
      </w:r>
      <w:r>
        <w:rPr>
          <w:rFonts w:ascii="Calibri" w:hAnsi="Calibri" w:cs="Calibri"/>
          <w:lang w:val="de-DE" w:eastAsia="pl-PL"/>
        </w:rPr>
        <w:t>………………………….</w:t>
      </w:r>
    </w:p>
    <w:p w14:paraId="455108FC" w14:textId="77777777" w:rsidR="00F01B59" w:rsidRDefault="00F01B59" w:rsidP="001503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76" w:lineRule="auto"/>
        <w:rPr>
          <w:rFonts w:ascii="Calibri" w:hAnsi="Calibri" w:cs="Calibri"/>
          <w:lang w:val="de-DE" w:eastAsia="pl-PL"/>
        </w:rPr>
      </w:pPr>
      <w:r>
        <w:rPr>
          <w:rFonts w:ascii="Calibri" w:hAnsi="Calibri" w:cs="Calibri"/>
          <w:lang w:val="de-DE" w:eastAsia="pl-PL"/>
        </w:rPr>
        <w:t>e- mail</w:t>
      </w:r>
      <w:r w:rsidR="00674C1A">
        <w:rPr>
          <w:rFonts w:ascii="Calibri" w:hAnsi="Calibri" w:cs="Calibri"/>
          <w:lang w:val="de-DE" w:eastAsia="pl-PL"/>
        </w:rPr>
        <w:tab/>
      </w:r>
      <w:r>
        <w:rPr>
          <w:rFonts w:ascii="Calibri" w:hAnsi="Calibri" w:cs="Calibri"/>
          <w:lang w:val="de-DE" w:eastAsia="pl-PL"/>
        </w:rPr>
        <w:t>……………………………………………………………..……………………………………………</w:t>
      </w:r>
      <w:r w:rsidR="00674C1A">
        <w:rPr>
          <w:rFonts w:ascii="Calibri" w:hAnsi="Calibri" w:cs="Calibri"/>
          <w:lang w:val="de-DE" w:eastAsia="pl-PL"/>
        </w:rPr>
        <w:t>………………………….</w:t>
      </w:r>
    </w:p>
    <w:p w14:paraId="50D272E1" w14:textId="77777777" w:rsidR="00F01B59" w:rsidRDefault="00F01B59" w:rsidP="001503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76" w:lineRule="auto"/>
        <w:jc w:val="both"/>
        <w:rPr>
          <w:rFonts w:ascii="Calibri" w:hAnsi="Calibri" w:cs="Calibri"/>
          <w:lang w:val="de-DE" w:eastAsia="pl-PL"/>
        </w:rPr>
      </w:pPr>
      <w:bookmarkStart w:id="0" w:name="_Hlk62205396"/>
      <w:proofErr w:type="spellStart"/>
      <w:r>
        <w:rPr>
          <w:rFonts w:ascii="Calibri" w:hAnsi="Calibri" w:cs="Calibri"/>
          <w:lang w:val="de-DE" w:eastAsia="pl-PL"/>
        </w:rPr>
        <w:t>Rodzaj</w:t>
      </w:r>
      <w:proofErr w:type="spellEnd"/>
      <w:r>
        <w:rPr>
          <w:rFonts w:ascii="Calibri" w:hAnsi="Calibri" w:cs="Calibri"/>
          <w:lang w:val="de-DE" w:eastAsia="pl-PL"/>
        </w:rPr>
        <w:t xml:space="preserve"> </w:t>
      </w:r>
      <w:proofErr w:type="spellStart"/>
      <w:r>
        <w:rPr>
          <w:rFonts w:ascii="Calibri" w:hAnsi="Calibri" w:cs="Calibri"/>
          <w:lang w:val="de-DE" w:eastAsia="pl-PL"/>
        </w:rPr>
        <w:t>Wykonawcy</w:t>
      </w:r>
      <w:proofErr w:type="spellEnd"/>
      <w:r>
        <w:rPr>
          <w:rFonts w:ascii="Calibri" w:hAnsi="Calibri" w:cs="Calibri"/>
          <w:lang w:val="de-DE" w:eastAsia="pl-PL"/>
        </w:rPr>
        <w:t xml:space="preserve">:  …………..…………….…….. </w:t>
      </w:r>
      <w:r>
        <w:rPr>
          <w:rFonts w:ascii="Calibri" w:hAnsi="Calibri" w:cs="Calibri"/>
          <w:sz w:val="16"/>
          <w:szCs w:val="16"/>
          <w:lang w:val="de-DE" w:eastAsia="pl-PL"/>
        </w:rPr>
        <w:t>(</w:t>
      </w:r>
      <w:proofErr w:type="spellStart"/>
      <w:r>
        <w:rPr>
          <w:rFonts w:ascii="Calibri" w:hAnsi="Calibri" w:cs="Calibri"/>
          <w:i/>
          <w:iCs/>
          <w:sz w:val="16"/>
          <w:szCs w:val="16"/>
          <w:lang w:val="de-DE" w:eastAsia="pl-PL"/>
        </w:rPr>
        <w:t>należy</w:t>
      </w:r>
      <w:proofErr w:type="spellEnd"/>
      <w:r>
        <w:rPr>
          <w:rFonts w:ascii="Calibri" w:hAnsi="Calibri" w:cs="Calibri"/>
          <w:i/>
          <w:iCs/>
          <w:sz w:val="16"/>
          <w:szCs w:val="16"/>
          <w:lang w:val="de-DE" w:eastAsia="pl-PL"/>
        </w:rPr>
        <w:t xml:space="preserve"> </w:t>
      </w:r>
      <w:proofErr w:type="spellStart"/>
      <w:r>
        <w:rPr>
          <w:rFonts w:ascii="Calibri" w:hAnsi="Calibri" w:cs="Calibri"/>
          <w:i/>
          <w:iCs/>
          <w:sz w:val="16"/>
          <w:szCs w:val="16"/>
          <w:lang w:val="de-DE" w:eastAsia="pl-PL"/>
        </w:rPr>
        <w:t>wybrać</w:t>
      </w:r>
      <w:proofErr w:type="spellEnd"/>
      <w:r>
        <w:rPr>
          <w:rFonts w:ascii="Calibri" w:hAnsi="Calibri" w:cs="Calibri"/>
          <w:i/>
          <w:iCs/>
          <w:sz w:val="16"/>
          <w:szCs w:val="16"/>
          <w:lang w:val="de-DE" w:eastAsia="pl-PL"/>
        </w:rPr>
        <w:t xml:space="preserve"> z </w:t>
      </w:r>
      <w:proofErr w:type="spellStart"/>
      <w:r>
        <w:rPr>
          <w:rFonts w:ascii="Calibri" w:hAnsi="Calibri" w:cs="Calibri"/>
          <w:i/>
          <w:iCs/>
          <w:sz w:val="16"/>
          <w:szCs w:val="16"/>
          <w:lang w:val="de-DE" w:eastAsia="pl-PL"/>
        </w:rPr>
        <w:t>listy</w:t>
      </w:r>
      <w:proofErr w:type="spellEnd"/>
      <w:r>
        <w:rPr>
          <w:rFonts w:ascii="Calibri" w:hAnsi="Calibri" w:cs="Calibri"/>
          <w:i/>
          <w:iCs/>
          <w:sz w:val="16"/>
          <w:szCs w:val="16"/>
          <w:lang w:val="de-DE" w:eastAsia="pl-PL"/>
        </w:rPr>
        <w:t xml:space="preserve">: </w:t>
      </w:r>
      <w:proofErr w:type="spellStart"/>
      <w:r>
        <w:rPr>
          <w:rFonts w:ascii="Calibri" w:hAnsi="Calibri" w:cs="Calibri"/>
          <w:i/>
          <w:iCs/>
          <w:sz w:val="16"/>
          <w:szCs w:val="16"/>
          <w:lang w:val="de-DE" w:eastAsia="pl-PL"/>
        </w:rPr>
        <w:t>mikroprzedsiębiorstwo</w:t>
      </w:r>
      <w:proofErr w:type="spellEnd"/>
      <w:r>
        <w:rPr>
          <w:rFonts w:ascii="Calibri" w:hAnsi="Calibri" w:cs="Calibri"/>
          <w:i/>
          <w:iCs/>
          <w:sz w:val="16"/>
          <w:szCs w:val="16"/>
          <w:lang w:val="de-DE" w:eastAsia="pl-PL"/>
        </w:rPr>
        <w:t xml:space="preserve">, </w:t>
      </w:r>
      <w:proofErr w:type="spellStart"/>
      <w:r>
        <w:rPr>
          <w:rFonts w:ascii="Calibri" w:hAnsi="Calibri" w:cs="Calibri"/>
          <w:i/>
          <w:iCs/>
          <w:sz w:val="16"/>
          <w:szCs w:val="16"/>
          <w:lang w:val="de-DE" w:eastAsia="pl-PL"/>
        </w:rPr>
        <w:t>małe</w:t>
      </w:r>
      <w:proofErr w:type="spellEnd"/>
      <w:r>
        <w:rPr>
          <w:rFonts w:ascii="Calibri" w:hAnsi="Calibri" w:cs="Calibri"/>
          <w:i/>
          <w:iCs/>
          <w:sz w:val="16"/>
          <w:szCs w:val="16"/>
          <w:lang w:val="de-DE" w:eastAsia="pl-PL"/>
        </w:rPr>
        <w:t xml:space="preserve"> </w:t>
      </w:r>
      <w:proofErr w:type="spellStart"/>
      <w:r>
        <w:rPr>
          <w:rFonts w:ascii="Calibri" w:hAnsi="Calibri" w:cs="Calibri"/>
          <w:i/>
          <w:iCs/>
          <w:sz w:val="16"/>
          <w:szCs w:val="16"/>
          <w:lang w:val="de-DE" w:eastAsia="pl-PL"/>
        </w:rPr>
        <w:t>przedsiębiorstwo</w:t>
      </w:r>
      <w:proofErr w:type="spellEnd"/>
      <w:r>
        <w:rPr>
          <w:rFonts w:ascii="Calibri" w:hAnsi="Calibri" w:cs="Calibri"/>
          <w:i/>
          <w:iCs/>
          <w:sz w:val="16"/>
          <w:szCs w:val="16"/>
          <w:lang w:val="de-DE" w:eastAsia="pl-PL"/>
        </w:rPr>
        <w:t xml:space="preserve">, </w:t>
      </w:r>
      <w:proofErr w:type="spellStart"/>
      <w:r>
        <w:rPr>
          <w:rFonts w:ascii="Calibri" w:hAnsi="Calibri" w:cs="Calibri"/>
          <w:i/>
          <w:iCs/>
          <w:sz w:val="16"/>
          <w:szCs w:val="16"/>
          <w:lang w:val="de-DE" w:eastAsia="pl-PL"/>
        </w:rPr>
        <w:t>średnie</w:t>
      </w:r>
      <w:proofErr w:type="spellEnd"/>
      <w:r>
        <w:rPr>
          <w:rFonts w:ascii="Calibri" w:hAnsi="Calibri" w:cs="Calibri"/>
          <w:i/>
          <w:iCs/>
          <w:sz w:val="16"/>
          <w:szCs w:val="16"/>
          <w:lang w:val="de-DE" w:eastAsia="pl-PL"/>
        </w:rPr>
        <w:t xml:space="preserve"> </w:t>
      </w:r>
      <w:proofErr w:type="spellStart"/>
      <w:r>
        <w:rPr>
          <w:rFonts w:ascii="Calibri" w:hAnsi="Calibri" w:cs="Calibri"/>
          <w:i/>
          <w:iCs/>
          <w:sz w:val="16"/>
          <w:szCs w:val="16"/>
          <w:lang w:val="de-DE" w:eastAsia="pl-PL"/>
        </w:rPr>
        <w:t>przedsiębiorstwo</w:t>
      </w:r>
      <w:proofErr w:type="spellEnd"/>
      <w:r>
        <w:rPr>
          <w:rFonts w:ascii="Calibri" w:hAnsi="Calibri" w:cs="Calibri"/>
          <w:i/>
          <w:iCs/>
          <w:sz w:val="16"/>
          <w:szCs w:val="16"/>
          <w:lang w:val="de-DE" w:eastAsia="pl-PL"/>
        </w:rPr>
        <w:t xml:space="preserve">, </w:t>
      </w:r>
      <w:proofErr w:type="spellStart"/>
      <w:r>
        <w:rPr>
          <w:rFonts w:ascii="Calibri" w:hAnsi="Calibri" w:cs="Calibri"/>
          <w:i/>
          <w:iCs/>
          <w:sz w:val="16"/>
          <w:szCs w:val="16"/>
          <w:lang w:val="de-DE" w:eastAsia="pl-PL"/>
        </w:rPr>
        <w:t>jednoosobowa</w:t>
      </w:r>
      <w:proofErr w:type="spellEnd"/>
      <w:r>
        <w:rPr>
          <w:rFonts w:ascii="Calibri" w:hAnsi="Calibri" w:cs="Calibri"/>
          <w:i/>
          <w:iCs/>
          <w:sz w:val="16"/>
          <w:szCs w:val="16"/>
          <w:lang w:val="de-DE" w:eastAsia="pl-PL"/>
        </w:rPr>
        <w:t xml:space="preserve"> </w:t>
      </w:r>
      <w:proofErr w:type="spellStart"/>
      <w:r>
        <w:rPr>
          <w:rFonts w:ascii="Calibri" w:hAnsi="Calibri" w:cs="Calibri"/>
          <w:i/>
          <w:iCs/>
          <w:sz w:val="16"/>
          <w:szCs w:val="16"/>
          <w:lang w:val="de-DE" w:eastAsia="pl-PL"/>
        </w:rPr>
        <w:t>działalność</w:t>
      </w:r>
      <w:proofErr w:type="spellEnd"/>
      <w:r>
        <w:rPr>
          <w:rFonts w:ascii="Calibri" w:hAnsi="Calibri" w:cs="Calibri"/>
          <w:i/>
          <w:iCs/>
          <w:sz w:val="16"/>
          <w:szCs w:val="16"/>
          <w:lang w:val="de-DE" w:eastAsia="pl-PL"/>
        </w:rPr>
        <w:t xml:space="preserve"> </w:t>
      </w:r>
      <w:proofErr w:type="spellStart"/>
      <w:r>
        <w:rPr>
          <w:rFonts w:ascii="Calibri" w:hAnsi="Calibri" w:cs="Calibri"/>
          <w:i/>
          <w:iCs/>
          <w:sz w:val="16"/>
          <w:szCs w:val="16"/>
          <w:lang w:val="de-DE" w:eastAsia="pl-PL"/>
        </w:rPr>
        <w:t>gospodarcza</w:t>
      </w:r>
      <w:proofErr w:type="spellEnd"/>
      <w:r>
        <w:rPr>
          <w:rFonts w:ascii="Calibri" w:hAnsi="Calibri" w:cs="Calibri"/>
          <w:i/>
          <w:iCs/>
          <w:sz w:val="16"/>
          <w:szCs w:val="16"/>
          <w:lang w:val="de-DE" w:eastAsia="pl-PL"/>
        </w:rPr>
        <w:t xml:space="preserve">, </w:t>
      </w:r>
      <w:proofErr w:type="spellStart"/>
      <w:r>
        <w:rPr>
          <w:rFonts w:ascii="Calibri" w:hAnsi="Calibri" w:cs="Calibri"/>
          <w:i/>
          <w:iCs/>
          <w:sz w:val="16"/>
          <w:szCs w:val="16"/>
          <w:lang w:val="de-DE" w:eastAsia="pl-PL"/>
        </w:rPr>
        <w:t>osoba</w:t>
      </w:r>
      <w:proofErr w:type="spellEnd"/>
      <w:r>
        <w:rPr>
          <w:rFonts w:ascii="Calibri" w:hAnsi="Calibri" w:cs="Calibri"/>
          <w:i/>
          <w:iCs/>
          <w:sz w:val="16"/>
          <w:szCs w:val="16"/>
          <w:lang w:val="de-DE" w:eastAsia="pl-PL"/>
        </w:rPr>
        <w:t xml:space="preserve"> </w:t>
      </w:r>
      <w:proofErr w:type="spellStart"/>
      <w:r>
        <w:rPr>
          <w:rFonts w:ascii="Calibri" w:hAnsi="Calibri" w:cs="Calibri"/>
          <w:i/>
          <w:iCs/>
          <w:sz w:val="16"/>
          <w:szCs w:val="16"/>
          <w:lang w:val="de-DE" w:eastAsia="pl-PL"/>
        </w:rPr>
        <w:t>fizyczna</w:t>
      </w:r>
      <w:proofErr w:type="spellEnd"/>
      <w:r>
        <w:rPr>
          <w:rFonts w:ascii="Calibri" w:hAnsi="Calibri" w:cs="Calibri"/>
          <w:i/>
          <w:iCs/>
          <w:sz w:val="16"/>
          <w:szCs w:val="16"/>
          <w:lang w:val="de-DE" w:eastAsia="pl-PL"/>
        </w:rPr>
        <w:t xml:space="preserve"> </w:t>
      </w:r>
      <w:proofErr w:type="spellStart"/>
      <w:r>
        <w:rPr>
          <w:rFonts w:ascii="Calibri" w:hAnsi="Calibri" w:cs="Calibri"/>
          <w:i/>
          <w:iCs/>
          <w:sz w:val="16"/>
          <w:szCs w:val="16"/>
          <w:lang w:val="de-DE" w:eastAsia="pl-PL"/>
        </w:rPr>
        <w:t>nieprowadząca</w:t>
      </w:r>
      <w:proofErr w:type="spellEnd"/>
      <w:r>
        <w:rPr>
          <w:rFonts w:ascii="Calibri" w:hAnsi="Calibri" w:cs="Calibri"/>
          <w:i/>
          <w:iCs/>
          <w:sz w:val="16"/>
          <w:szCs w:val="16"/>
          <w:lang w:val="de-DE" w:eastAsia="pl-PL"/>
        </w:rPr>
        <w:t xml:space="preserve"> </w:t>
      </w:r>
      <w:proofErr w:type="spellStart"/>
      <w:r>
        <w:rPr>
          <w:rFonts w:ascii="Calibri" w:hAnsi="Calibri" w:cs="Calibri"/>
          <w:i/>
          <w:iCs/>
          <w:sz w:val="16"/>
          <w:szCs w:val="16"/>
          <w:lang w:val="de-DE" w:eastAsia="pl-PL"/>
        </w:rPr>
        <w:t>działalności</w:t>
      </w:r>
      <w:proofErr w:type="spellEnd"/>
      <w:r>
        <w:rPr>
          <w:rFonts w:ascii="Calibri" w:hAnsi="Calibri" w:cs="Calibri"/>
          <w:i/>
          <w:iCs/>
          <w:sz w:val="16"/>
          <w:szCs w:val="16"/>
          <w:lang w:val="de-DE" w:eastAsia="pl-PL"/>
        </w:rPr>
        <w:t xml:space="preserve"> </w:t>
      </w:r>
      <w:proofErr w:type="spellStart"/>
      <w:r>
        <w:rPr>
          <w:rFonts w:ascii="Calibri" w:hAnsi="Calibri" w:cs="Calibri"/>
          <w:i/>
          <w:iCs/>
          <w:sz w:val="16"/>
          <w:szCs w:val="16"/>
          <w:lang w:val="de-DE" w:eastAsia="pl-PL"/>
        </w:rPr>
        <w:t>gospodarczej</w:t>
      </w:r>
      <w:proofErr w:type="spellEnd"/>
      <w:r>
        <w:rPr>
          <w:rFonts w:ascii="Calibri" w:hAnsi="Calibri" w:cs="Calibri"/>
          <w:i/>
          <w:iCs/>
          <w:sz w:val="16"/>
          <w:szCs w:val="16"/>
          <w:lang w:val="de-DE" w:eastAsia="pl-PL"/>
        </w:rPr>
        <w:t xml:space="preserve">, </w:t>
      </w:r>
      <w:proofErr w:type="spellStart"/>
      <w:r>
        <w:rPr>
          <w:rFonts w:ascii="Calibri" w:hAnsi="Calibri" w:cs="Calibri"/>
          <w:i/>
          <w:iCs/>
          <w:sz w:val="16"/>
          <w:szCs w:val="16"/>
          <w:lang w:val="de-DE" w:eastAsia="pl-PL"/>
        </w:rPr>
        <w:t>inny</w:t>
      </w:r>
      <w:proofErr w:type="spellEnd"/>
      <w:r>
        <w:rPr>
          <w:rFonts w:ascii="Calibri" w:hAnsi="Calibri" w:cs="Calibri"/>
          <w:i/>
          <w:iCs/>
          <w:sz w:val="16"/>
          <w:szCs w:val="16"/>
          <w:lang w:val="de-DE" w:eastAsia="pl-PL"/>
        </w:rPr>
        <w:t xml:space="preserve"> </w:t>
      </w:r>
      <w:proofErr w:type="spellStart"/>
      <w:r>
        <w:rPr>
          <w:rFonts w:ascii="Calibri" w:hAnsi="Calibri" w:cs="Calibri"/>
          <w:i/>
          <w:iCs/>
          <w:sz w:val="16"/>
          <w:szCs w:val="16"/>
          <w:lang w:val="de-DE" w:eastAsia="pl-PL"/>
        </w:rPr>
        <w:t>rodzaj</w:t>
      </w:r>
      <w:proofErr w:type="spellEnd"/>
      <w:r>
        <w:rPr>
          <w:rFonts w:ascii="Calibri" w:hAnsi="Calibri" w:cs="Calibri"/>
          <w:i/>
          <w:iCs/>
          <w:sz w:val="16"/>
          <w:szCs w:val="16"/>
          <w:lang w:val="de-DE" w:eastAsia="pl-PL"/>
        </w:rPr>
        <w:t>.)</w:t>
      </w:r>
    </w:p>
    <w:bookmarkEnd w:id="0"/>
    <w:p w14:paraId="348DF895" w14:textId="77777777" w:rsidR="00F01B59" w:rsidRDefault="00F01B59" w:rsidP="00F01B59">
      <w:pPr>
        <w:suppressAutoHyphens w:val="0"/>
        <w:spacing w:line="360" w:lineRule="auto"/>
        <w:rPr>
          <w:rFonts w:ascii="Calibri" w:hAnsi="Calibri" w:cs="Calibri"/>
          <w:sz w:val="22"/>
          <w:szCs w:val="22"/>
          <w:lang w:val="pl-PL" w:eastAsia="pl-PL"/>
        </w:rPr>
      </w:pPr>
    </w:p>
    <w:p w14:paraId="4586339C" w14:textId="77777777" w:rsidR="00F01B59" w:rsidRDefault="00F01B59" w:rsidP="001503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76" w:lineRule="auto"/>
        <w:rPr>
          <w:rFonts w:ascii="Calibri" w:hAnsi="Calibri" w:cs="Calibri"/>
          <w:lang w:val="pl-PL" w:eastAsia="pl-PL"/>
        </w:rPr>
      </w:pPr>
      <w:r>
        <w:rPr>
          <w:rFonts w:ascii="Calibri" w:hAnsi="Calibri" w:cs="Calibri"/>
          <w:lang w:val="pl-PL" w:eastAsia="pl-PL"/>
        </w:rPr>
        <w:t>Członek Konsorcjum/Członkowie:**</w:t>
      </w:r>
    </w:p>
    <w:p w14:paraId="4876CC73" w14:textId="77777777" w:rsidR="00F01B59" w:rsidRDefault="0072582D" w:rsidP="001503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76" w:lineRule="auto"/>
        <w:rPr>
          <w:rFonts w:ascii="Calibri" w:hAnsi="Calibri" w:cs="Calibri"/>
          <w:lang w:val="de-DE" w:eastAsia="pl-PL"/>
        </w:rPr>
      </w:pPr>
      <w:proofErr w:type="spellStart"/>
      <w:r>
        <w:rPr>
          <w:rFonts w:ascii="Calibri" w:hAnsi="Calibri" w:cs="Calibri"/>
          <w:lang w:val="de-DE" w:eastAsia="pl-PL"/>
        </w:rPr>
        <w:t>N</w:t>
      </w:r>
      <w:r w:rsidR="00F01B59">
        <w:rPr>
          <w:rFonts w:ascii="Calibri" w:hAnsi="Calibri" w:cs="Calibri"/>
          <w:lang w:val="de-DE" w:eastAsia="pl-PL"/>
        </w:rPr>
        <w:t>azwa</w:t>
      </w:r>
      <w:proofErr w:type="spellEnd"/>
      <w:r>
        <w:rPr>
          <w:rFonts w:ascii="Calibri" w:hAnsi="Calibri" w:cs="Calibri"/>
          <w:lang w:val="de-DE" w:eastAsia="pl-PL"/>
        </w:rPr>
        <w:tab/>
      </w:r>
      <w:r w:rsidR="00F01B59">
        <w:rPr>
          <w:rFonts w:ascii="Calibri" w:hAnsi="Calibri" w:cs="Calibri"/>
          <w:lang w:val="de-DE" w:eastAsia="pl-PL"/>
        </w:rPr>
        <w:t>………………………………………………………………..…………………...…………………..…</w:t>
      </w:r>
      <w:r>
        <w:rPr>
          <w:rFonts w:ascii="Calibri" w:hAnsi="Calibri" w:cs="Calibri"/>
          <w:lang w:val="de-DE" w:eastAsia="pl-PL"/>
        </w:rPr>
        <w:t>…………………………</w:t>
      </w:r>
    </w:p>
    <w:p w14:paraId="108E3D62" w14:textId="77777777" w:rsidR="00F01B59" w:rsidRDefault="0072582D" w:rsidP="001503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76" w:lineRule="auto"/>
        <w:rPr>
          <w:rFonts w:ascii="Calibri" w:hAnsi="Calibri" w:cs="Calibri"/>
          <w:lang w:val="de-DE" w:eastAsia="pl-PL"/>
        </w:rPr>
      </w:pPr>
      <w:proofErr w:type="spellStart"/>
      <w:r>
        <w:rPr>
          <w:rFonts w:ascii="Calibri" w:hAnsi="Calibri" w:cs="Calibri"/>
          <w:lang w:val="de-DE" w:eastAsia="pl-PL"/>
        </w:rPr>
        <w:t>A</w:t>
      </w:r>
      <w:r w:rsidR="00F01B59">
        <w:rPr>
          <w:rFonts w:ascii="Calibri" w:hAnsi="Calibri" w:cs="Calibri"/>
          <w:lang w:val="de-DE" w:eastAsia="pl-PL"/>
        </w:rPr>
        <w:t>dres</w:t>
      </w:r>
      <w:proofErr w:type="spellEnd"/>
      <w:r>
        <w:rPr>
          <w:rFonts w:ascii="Calibri" w:hAnsi="Calibri" w:cs="Calibri"/>
          <w:lang w:val="de-DE" w:eastAsia="pl-PL"/>
        </w:rPr>
        <w:tab/>
      </w:r>
      <w:r w:rsidR="00F01B59">
        <w:rPr>
          <w:rFonts w:ascii="Calibri" w:hAnsi="Calibri" w:cs="Calibri"/>
          <w:lang w:val="de-DE" w:eastAsia="pl-PL"/>
        </w:rPr>
        <w:t>………………………………………………………………….</w:t>
      </w:r>
      <w:proofErr w:type="spellStart"/>
      <w:r w:rsidR="00F01B59">
        <w:rPr>
          <w:rFonts w:ascii="Calibri" w:hAnsi="Calibri" w:cs="Calibri"/>
          <w:lang w:val="de-DE" w:eastAsia="pl-PL"/>
        </w:rPr>
        <w:t>województwo</w:t>
      </w:r>
      <w:proofErr w:type="spellEnd"/>
      <w:r w:rsidR="00F01B59">
        <w:rPr>
          <w:rFonts w:ascii="Calibri" w:hAnsi="Calibri" w:cs="Calibri"/>
          <w:lang w:val="de-DE" w:eastAsia="pl-PL"/>
        </w:rPr>
        <w:t>……………………………</w:t>
      </w:r>
      <w:r>
        <w:rPr>
          <w:rFonts w:ascii="Calibri" w:hAnsi="Calibri" w:cs="Calibri"/>
          <w:lang w:val="de-DE" w:eastAsia="pl-PL"/>
        </w:rPr>
        <w:t>………………..</w:t>
      </w:r>
    </w:p>
    <w:p w14:paraId="3BD597C4" w14:textId="77777777" w:rsidR="00F01B59" w:rsidRDefault="00F01B59" w:rsidP="001503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76" w:lineRule="auto"/>
        <w:rPr>
          <w:rFonts w:ascii="Calibri" w:hAnsi="Calibri" w:cs="Calibri"/>
          <w:lang w:val="de-DE" w:eastAsia="pl-PL"/>
        </w:rPr>
      </w:pPr>
      <w:r>
        <w:rPr>
          <w:rFonts w:ascii="Calibri" w:hAnsi="Calibri" w:cs="Calibri"/>
          <w:lang w:val="de-DE" w:eastAsia="pl-PL"/>
        </w:rPr>
        <w:t>NIP</w:t>
      </w:r>
      <w:r w:rsidR="0072582D">
        <w:rPr>
          <w:rFonts w:ascii="Calibri" w:hAnsi="Calibri" w:cs="Calibri"/>
          <w:lang w:val="de-DE" w:eastAsia="pl-PL"/>
        </w:rPr>
        <w:tab/>
      </w:r>
      <w:r>
        <w:rPr>
          <w:rFonts w:ascii="Calibri" w:hAnsi="Calibri" w:cs="Calibri"/>
          <w:lang w:val="de-DE" w:eastAsia="pl-PL"/>
        </w:rPr>
        <w:t>…………………………………………………………………………………………………………………</w:t>
      </w:r>
      <w:r w:rsidR="0072582D">
        <w:rPr>
          <w:rFonts w:ascii="Calibri" w:hAnsi="Calibri" w:cs="Calibri"/>
          <w:lang w:val="de-DE" w:eastAsia="pl-PL"/>
        </w:rPr>
        <w:t>……………………</w:t>
      </w:r>
    </w:p>
    <w:p w14:paraId="0C2C18C4" w14:textId="77777777" w:rsidR="00F01B59" w:rsidRDefault="0072582D" w:rsidP="001503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76" w:lineRule="auto"/>
        <w:rPr>
          <w:rFonts w:ascii="Calibri" w:hAnsi="Calibri" w:cs="Calibri"/>
          <w:lang w:val="de-DE" w:eastAsia="pl-PL"/>
        </w:rPr>
      </w:pPr>
      <w:r>
        <w:rPr>
          <w:rFonts w:ascii="Calibri" w:hAnsi="Calibri" w:cs="Calibri"/>
          <w:lang w:val="de-DE" w:eastAsia="pl-PL"/>
        </w:rPr>
        <w:t>T</w:t>
      </w:r>
      <w:r w:rsidR="00F01B59">
        <w:rPr>
          <w:rFonts w:ascii="Calibri" w:hAnsi="Calibri" w:cs="Calibri"/>
          <w:lang w:val="de-DE" w:eastAsia="pl-PL"/>
        </w:rPr>
        <w:t>elefon</w:t>
      </w:r>
      <w:r>
        <w:rPr>
          <w:rFonts w:ascii="Calibri" w:hAnsi="Calibri" w:cs="Calibri"/>
          <w:lang w:val="de-DE" w:eastAsia="pl-PL"/>
        </w:rPr>
        <w:tab/>
      </w:r>
      <w:r w:rsidR="00F01B59">
        <w:rPr>
          <w:rFonts w:ascii="Calibri" w:hAnsi="Calibri" w:cs="Calibri"/>
          <w:lang w:val="de-DE" w:eastAsia="pl-PL"/>
        </w:rPr>
        <w:t>……………………………………………………………...……………...………………………………</w:t>
      </w:r>
      <w:r>
        <w:rPr>
          <w:rFonts w:ascii="Calibri" w:hAnsi="Calibri" w:cs="Calibri"/>
          <w:lang w:val="de-DE" w:eastAsia="pl-PL"/>
        </w:rPr>
        <w:t>……………………..</w:t>
      </w:r>
    </w:p>
    <w:p w14:paraId="12BED386" w14:textId="77777777" w:rsidR="00F01B59" w:rsidRDefault="00F01B59" w:rsidP="001503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76" w:lineRule="auto"/>
        <w:rPr>
          <w:rFonts w:ascii="Calibri" w:hAnsi="Calibri" w:cs="Calibri"/>
          <w:lang w:val="de-DE" w:eastAsia="pl-PL"/>
        </w:rPr>
      </w:pPr>
      <w:r>
        <w:rPr>
          <w:rFonts w:ascii="Calibri" w:hAnsi="Calibri" w:cs="Calibri"/>
          <w:lang w:val="de-DE" w:eastAsia="pl-PL"/>
        </w:rPr>
        <w:t>e- mail</w:t>
      </w:r>
      <w:r w:rsidR="0072582D">
        <w:rPr>
          <w:rFonts w:ascii="Calibri" w:hAnsi="Calibri" w:cs="Calibri"/>
          <w:lang w:val="de-DE" w:eastAsia="pl-PL"/>
        </w:rPr>
        <w:tab/>
      </w:r>
      <w:r>
        <w:rPr>
          <w:rFonts w:ascii="Calibri" w:hAnsi="Calibri" w:cs="Calibri"/>
          <w:lang w:val="de-DE" w:eastAsia="pl-PL"/>
        </w:rPr>
        <w:t xml:space="preserve"> ……………………………………………………………………………………………………………</w:t>
      </w:r>
      <w:r w:rsidR="0072582D">
        <w:rPr>
          <w:rFonts w:ascii="Calibri" w:hAnsi="Calibri" w:cs="Calibri"/>
          <w:lang w:val="de-DE" w:eastAsia="pl-PL"/>
        </w:rPr>
        <w:t>……………………….</w:t>
      </w:r>
    </w:p>
    <w:p w14:paraId="3DC5779F" w14:textId="77777777" w:rsidR="00F01B59" w:rsidRDefault="00F01B59" w:rsidP="001503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76" w:lineRule="auto"/>
        <w:jc w:val="both"/>
        <w:rPr>
          <w:rFonts w:ascii="Calibri" w:hAnsi="Calibri" w:cs="Calibri"/>
          <w:lang w:val="de-DE" w:eastAsia="pl-PL"/>
        </w:rPr>
      </w:pPr>
      <w:proofErr w:type="spellStart"/>
      <w:r>
        <w:rPr>
          <w:rFonts w:ascii="Calibri" w:hAnsi="Calibri" w:cs="Calibri"/>
          <w:lang w:val="de-DE" w:eastAsia="pl-PL"/>
        </w:rPr>
        <w:t>Rodzaj</w:t>
      </w:r>
      <w:proofErr w:type="spellEnd"/>
      <w:r>
        <w:rPr>
          <w:rFonts w:ascii="Calibri" w:hAnsi="Calibri" w:cs="Calibri"/>
          <w:lang w:val="de-DE" w:eastAsia="pl-PL"/>
        </w:rPr>
        <w:t xml:space="preserve"> </w:t>
      </w:r>
      <w:proofErr w:type="spellStart"/>
      <w:r>
        <w:rPr>
          <w:rFonts w:ascii="Calibri" w:hAnsi="Calibri" w:cs="Calibri"/>
          <w:lang w:val="de-DE" w:eastAsia="pl-PL"/>
        </w:rPr>
        <w:t>Wykonawcy</w:t>
      </w:r>
      <w:proofErr w:type="spellEnd"/>
      <w:r>
        <w:rPr>
          <w:rFonts w:ascii="Calibri" w:hAnsi="Calibri" w:cs="Calibri"/>
          <w:lang w:val="de-DE" w:eastAsia="pl-PL"/>
        </w:rPr>
        <w:t xml:space="preserve">:  …………..…………….…….. </w:t>
      </w:r>
      <w:r>
        <w:rPr>
          <w:rFonts w:ascii="Calibri" w:hAnsi="Calibri" w:cs="Calibri"/>
          <w:sz w:val="16"/>
          <w:szCs w:val="16"/>
          <w:lang w:val="de-DE" w:eastAsia="pl-PL"/>
        </w:rPr>
        <w:t>(</w:t>
      </w:r>
      <w:proofErr w:type="spellStart"/>
      <w:r>
        <w:rPr>
          <w:rFonts w:ascii="Calibri" w:hAnsi="Calibri" w:cs="Calibri"/>
          <w:i/>
          <w:iCs/>
          <w:sz w:val="16"/>
          <w:szCs w:val="16"/>
          <w:lang w:val="de-DE" w:eastAsia="pl-PL"/>
        </w:rPr>
        <w:t>należy</w:t>
      </w:r>
      <w:proofErr w:type="spellEnd"/>
      <w:r>
        <w:rPr>
          <w:rFonts w:ascii="Calibri" w:hAnsi="Calibri" w:cs="Calibri"/>
          <w:i/>
          <w:iCs/>
          <w:sz w:val="16"/>
          <w:szCs w:val="16"/>
          <w:lang w:val="de-DE" w:eastAsia="pl-PL"/>
        </w:rPr>
        <w:t xml:space="preserve"> </w:t>
      </w:r>
      <w:proofErr w:type="spellStart"/>
      <w:r>
        <w:rPr>
          <w:rFonts w:ascii="Calibri" w:hAnsi="Calibri" w:cs="Calibri"/>
          <w:i/>
          <w:iCs/>
          <w:sz w:val="16"/>
          <w:szCs w:val="16"/>
          <w:lang w:val="de-DE" w:eastAsia="pl-PL"/>
        </w:rPr>
        <w:t>wybrać</w:t>
      </w:r>
      <w:proofErr w:type="spellEnd"/>
      <w:r>
        <w:rPr>
          <w:rFonts w:ascii="Calibri" w:hAnsi="Calibri" w:cs="Calibri"/>
          <w:i/>
          <w:iCs/>
          <w:sz w:val="16"/>
          <w:szCs w:val="16"/>
          <w:lang w:val="de-DE" w:eastAsia="pl-PL"/>
        </w:rPr>
        <w:t xml:space="preserve"> z </w:t>
      </w:r>
      <w:proofErr w:type="spellStart"/>
      <w:r>
        <w:rPr>
          <w:rFonts w:ascii="Calibri" w:hAnsi="Calibri" w:cs="Calibri"/>
          <w:i/>
          <w:iCs/>
          <w:sz w:val="16"/>
          <w:szCs w:val="16"/>
          <w:lang w:val="de-DE" w:eastAsia="pl-PL"/>
        </w:rPr>
        <w:t>listy</w:t>
      </w:r>
      <w:proofErr w:type="spellEnd"/>
      <w:r>
        <w:rPr>
          <w:rFonts w:ascii="Calibri" w:hAnsi="Calibri" w:cs="Calibri"/>
          <w:i/>
          <w:iCs/>
          <w:sz w:val="16"/>
          <w:szCs w:val="16"/>
          <w:lang w:val="de-DE" w:eastAsia="pl-PL"/>
        </w:rPr>
        <w:t xml:space="preserve">: </w:t>
      </w:r>
      <w:proofErr w:type="spellStart"/>
      <w:r>
        <w:rPr>
          <w:rFonts w:ascii="Calibri" w:hAnsi="Calibri" w:cs="Calibri"/>
          <w:i/>
          <w:iCs/>
          <w:sz w:val="16"/>
          <w:szCs w:val="16"/>
          <w:lang w:val="de-DE" w:eastAsia="pl-PL"/>
        </w:rPr>
        <w:t>mikroprzedsiębiorstwo</w:t>
      </w:r>
      <w:proofErr w:type="spellEnd"/>
      <w:r>
        <w:rPr>
          <w:rFonts w:ascii="Calibri" w:hAnsi="Calibri" w:cs="Calibri"/>
          <w:i/>
          <w:iCs/>
          <w:sz w:val="16"/>
          <w:szCs w:val="16"/>
          <w:lang w:val="de-DE" w:eastAsia="pl-PL"/>
        </w:rPr>
        <w:t xml:space="preserve">, </w:t>
      </w:r>
      <w:proofErr w:type="spellStart"/>
      <w:r>
        <w:rPr>
          <w:rFonts w:ascii="Calibri" w:hAnsi="Calibri" w:cs="Calibri"/>
          <w:i/>
          <w:iCs/>
          <w:sz w:val="16"/>
          <w:szCs w:val="16"/>
          <w:lang w:val="de-DE" w:eastAsia="pl-PL"/>
        </w:rPr>
        <w:t>małe</w:t>
      </w:r>
      <w:proofErr w:type="spellEnd"/>
      <w:r>
        <w:rPr>
          <w:rFonts w:ascii="Calibri" w:hAnsi="Calibri" w:cs="Calibri"/>
          <w:i/>
          <w:iCs/>
          <w:sz w:val="16"/>
          <w:szCs w:val="16"/>
          <w:lang w:val="de-DE" w:eastAsia="pl-PL"/>
        </w:rPr>
        <w:t xml:space="preserve"> </w:t>
      </w:r>
      <w:proofErr w:type="spellStart"/>
      <w:r>
        <w:rPr>
          <w:rFonts w:ascii="Calibri" w:hAnsi="Calibri" w:cs="Calibri"/>
          <w:i/>
          <w:iCs/>
          <w:sz w:val="16"/>
          <w:szCs w:val="16"/>
          <w:lang w:val="de-DE" w:eastAsia="pl-PL"/>
        </w:rPr>
        <w:t>przedsiębiorstwo</w:t>
      </w:r>
      <w:proofErr w:type="spellEnd"/>
      <w:r>
        <w:rPr>
          <w:rFonts w:ascii="Calibri" w:hAnsi="Calibri" w:cs="Calibri"/>
          <w:i/>
          <w:iCs/>
          <w:sz w:val="16"/>
          <w:szCs w:val="16"/>
          <w:lang w:val="de-DE" w:eastAsia="pl-PL"/>
        </w:rPr>
        <w:t xml:space="preserve">, </w:t>
      </w:r>
      <w:proofErr w:type="spellStart"/>
      <w:r>
        <w:rPr>
          <w:rFonts w:ascii="Calibri" w:hAnsi="Calibri" w:cs="Calibri"/>
          <w:i/>
          <w:iCs/>
          <w:sz w:val="16"/>
          <w:szCs w:val="16"/>
          <w:lang w:val="de-DE" w:eastAsia="pl-PL"/>
        </w:rPr>
        <w:t>średnie</w:t>
      </w:r>
      <w:proofErr w:type="spellEnd"/>
      <w:r>
        <w:rPr>
          <w:rFonts w:ascii="Calibri" w:hAnsi="Calibri" w:cs="Calibri"/>
          <w:i/>
          <w:iCs/>
          <w:sz w:val="16"/>
          <w:szCs w:val="16"/>
          <w:lang w:val="de-DE" w:eastAsia="pl-PL"/>
        </w:rPr>
        <w:t xml:space="preserve"> </w:t>
      </w:r>
      <w:proofErr w:type="spellStart"/>
      <w:r>
        <w:rPr>
          <w:rFonts w:ascii="Calibri" w:hAnsi="Calibri" w:cs="Calibri"/>
          <w:i/>
          <w:iCs/>
          <w:sz w:val="16"/>
          <w:szCs w:val="16"/>
          <w:lang w:val="de-DE" w:eastAsia="pl-PL"/>
        </w:rPr>
        <w:t>przedsiębiorstwo</w:t>
      </w:r>
      <w:proofErr w:type="spellEnd"/>
      <w:r>
        <w:rPr>
          <w:rFonts w:ascii="Calibri" w:hAnsi="Calibri" w:cs="Calibri"/>
          <w:i/>
          <w:iCs/>
          <w:sz w:val="16"/>
          <w:szCs w:val="16"/>
          <w:lang w:val="de-DE" w:eastAsia="pl-PL"/>
        </w:rPr>
        <w:t xml:space="preserve">, </w:t>
      </w:r>
      <w:proofErr w:type="spellStart"/>
      <w:r>
        <w:rPr>
          <w:rFonts w:ascii="Calibri" w:hAnsi="Calibri" w:cs="Calibri"/>
          <w:i/>
          <w:iCs/>
          <w:sz w:val="16"/>
          <w:szCs w:val="16"/>
          <w:lang w:val="de-DE" w:eastAsia="pl-PL"/>
        </w:rPr>
        <w:t>jednoosobowa</w:t>
      </w:r>
      <w:proofErr w:type="spellEnd"/>
      <w:r>
        <w:rPr>
          <w:rFonts w:ascii="Calibri" w:hAnsi="Calibri" w:cs="Calibri"/>
          <w:i/>
          <w:iCs/>
          <w:sz w:val="16"/>
          <w:szCs w:val="16"/>
          <w:lang w:val="de-DE" w:eastAsia="pl-PL"/>
        </w:rPr>
        <w:t xml:space="preserve"> </w:t>
      </w:r>
      <w:proofErr w:type="spellStart"/>
      <w:r>
        <w:rPr>
          <w:rFonts w:ascii="Calibri" w:hAnsi="Calibri" w:cs="Calibri"/>
          <w:i/>
          <w:iCs/>
          <w:sz w:val="16"/>
          <w:szCs w:val="16"/>
          <w:lang w:val="de-DE" w:eastAsia="pl-PL"/>
        </w:rPr>
        <w:t>działalność</w:t>
      </w:r>
      <w:proofErr w:type="spellEnd"/>
      <w:r>
        <w:rPr>
          <w:rFonts w:ascii="Calibri" w:hAnsi="Calibri" w:cs="Calibri"/>
          <w:i/>
          <w:iCs/>
          <w:sz w:val="16"/>
          <w:szCs w:val="16"/>
          <w:lang w:val="de-DE" w:eastAsia="pl-PL"/>
        </w:rPr>
        <w:t xml:space="preserve"> </w:t>
      </w:r>
      <w:proofErr w:type="spellStart"/>
      <w:r>
        <w:rPr>
          <w:rFonts w:ascii="Calibri" w:hAnsi="Calibri" w:cs="Calibri"/>
          <w:i/>
          <w:iCs/>
          <w:sz w:val="16"/>
          <w:szCs w:val="16"/>
          <w:lang w:val="de-DE" w:eastAsia="pl-PL"/>
        </w:rPr>
        <w:t>gospodarcza</w:t>
      </w:r>
      <w:proofErr w:type="spellEnd"/>
      <w:r>
        <w:rPr>
          <w:rFonts w:ascii="Calibri" w:hAnsi="Calibri" w:cs="Calibri"/>
          <w:i/>
          <w:iCs/>
          <w:sz w:val="16"/>
          <w:szCs w:val="16"/>
          <w:lang w:val="de-DE" w:eastAsia="pl-PL"/>
        </w:rPr>
        <w:t xml:space="preserve">, </w:t>
      </w:r>
      <w:proofErr w:type="spellStart"/>
      <w:r>
        <w:rPr>
          <w:rFonts w:ascii="Calibri" w:hAnsi="Calibri" w:cs="Calibri"/>
          <w:i/>
          <w:iCs/>
          <w:sz w:val="16"/>
          <w:szCs w:val="16"/>
          <w:lang w:val="de-DE" w:eastAsia="pl-PL"/>
        </w:rPr>
        <w:t>osoba</w:t>
      </w:r>
      <w:proofErr w:type="spellEnd"/>
      <w:r>
        <w:rPr>
          <w:rFonts w:ascii="Calibri" w:hAnsi="Calibri" w:cs="Calibri"/>
          <w:i/>
          <w:iCs/>
          <w:sz w:val="16"/>
          <w:szCs w:val="16"/>
          <w:lang w:val="de-DE" w:eastAsia="pl-PL"/>
        </w:rPr>
        <w:t xml:space="preserve"> </w:t>
      </w:r>
      <w:proofErr w:type="spellStart"/>
      <w:r>
        <w:rPr>
          <w:rFonts w:ascii="Calibri" w:hAnsi="Calibri" w:cs="Calibri"/>
          <w:i/>
          <w:iCs/>
          <w:sz w:val="16"/>
          <w:szCs w:val="16"/>
          <w:lang w:val="de-DE" w:eastAsia="pl-PL"/>
        </w:rPr>
        <w:t>fizyczna</w:t>
      </w:r>
      <w:proofErr w:type="spellEnd"/>
      <w:r>
        <w:rPr>
          <w:rFonts w:ascii="Calibri" w:hAnsi="Calibri" w:cs="Calibri"/>
          <w:i/>
          <w:iCs/>
          <w:sz w:val="16"/>
          <w:szCs w:val="16"/>
          <w:lang w:val="de-DE" w:eastAsia="pl-PL"/>
        </w:rPr>
        <w:t xml:space="preserve"> </w:t>
      </w:r>
      <w:proofErr w:type="spellStart"/>
      <w:r>
        <w:rPr>
          <w:rFonts w:ascii="Calibri" w:hAnsi="Calibri" w:cs="Calibri"/>
          <w:i/>
          <w:iCs/>
          <w:sz w:val="16"/>
          <w:szCs w:val="16"/>
          <w:lang w:val="de-DE" w:eastAsia="pl-PL"/>
        </w:rPr>
        <w:t>nieprowadząca</w:t>
      </w:r>
      <w:proofErr w:type="spellEnd"/>
      <w:r>
        <w:rPr>
          <w:rFonts w:ascii="Calibri" w:hAnsi="Calibri" w:cs="Calibri"/>
          <w:i/>
          <w:iCs/>
          <w:sz w:val="16"/>
          <w:szCs w:val="16"/>
          <w:lang w:val="de-DE" w:eastAsia="pl-PL"/>
        </w:rPr>
        <w:t xml:space="preserve"> </w:t>
      </w:r>
      <w:proofErr w:type="spellStart"/>
      <w:r>
        <w:rPr>
          <w:rFonts w:ascii="Calibri" w:hAnsi="Calibri" w:cs="Calibri"/>
          <w:i/>
          <w:iCs/>
          <w:sz w:val="16"/>
          <w:szCs w:val="16"/>
          <w:lang w:val="de-DE" w:eastAsia="pl-PL"/>
        </w:rPr>
        <w:t>działalności</w:t>
      </w:r>
      <w:proofErr w:type="spellEnd"/>
      <w:r>
        <w:rPr>
          <w:rFonts w:ascii="Calibri" w:hAnsi="Calibri" w:cs="Calibri"/>
          <w:i/>
          <w:iCs/>
          <w:sz w:val="16"/>
          <w:szCs w:val="16"/>
          <w:lang w:val="de-DE" w:eastAsia="pl-PL"/>
        </w:rPr>
        <w:t xml:space="preserve"> </w:t>
      </w:r>
      <w:proofErr w:type="spellStart"/>
      <w:r>
        <w:rPr>
          <w:rFonts w:ascii="Calibri" w:hAnsi="Calibri" w:cs="Calibri"/>
          <w:i/>
          <w:iCs/>
          <w:sz w:val="16"/>
          <w:szCs w:val="16"/>
          <w:lang w:val="de-DE" w:eastAsia="pl-PL"/>
        </w:rPr>
        <w:t>gospodarczej</w:t>
      </w:r>
      <w:proofErr w:type="spellEnd"/>
      <w:r>
        <w:rPr>
          <w:rFonts w:ascii="Calibri" w:hAnsi="Calibri" w:cs="Calibri"/>
          <w:i/>
          <w:iCs/>
          <w:sz w:val="16"/>
          <w:szCs w:val="16"/>
          <w:lang w:val="de-DE" w:eastAsia="pl-PL"/>
        </w:rPr>
        <w:t xml:space="preserve">, inny </w:t>
      </w:r>
      <w:proofErr w:type="spellStart"/>
      <w:r>
        <w:rPr>
          <w:rFonts w:ascii="Calibri" w:hAnsi="Calibri" w:cs="Calibri"/>
          <w:i/>
          <w:iCs/>
          <w:sz w:val="16"/>
          <w:szCs w:val="16"/>
          <w:lang w:val="de-DE" w:eastAsia="pl-PL"/>
        </w:rPr>
        <w:t>rodzaj</w:t>
      </w:r>
      <w:proofErr w:type="spellEnd"/>
      <w:r>
        <w:rPr>
          <w:rFonts w:ascii="Calibri" w:hAnsi="Calibri" w:cs="Calibri"/>
          <w:i/>
          <w:iCs/>
          <w:sz w:val="16"/>
          <w:szCs w:val="16"/>
          <w:lang w:val="de-DE" w:eastAsia="pl-PL"/>
        </w:rPr>
        <w:t>.)</w:t>
      </w:r>
    </w:p>
    <w:p w14:paraId="5B8AF497" w14:textId="77777777" w:rsidR="00BC3EC9" w:rsidRDefault="00BC3EC9" w:rsidP="00BC3EC9">
      <w:pPr>
        <w:spacing w:after="120"/>
        <w:ind w:right="709"/>
        <w:rPr>
          <w:rFonts w:ascii="Calibri" w:hAnsi="Calibri" w:cs="Calibri"/>
          <w:b/>
          <w:lang w:val="pl-PL"/>
        </w:rPr>
      </w:pPr>
    </w:p>
    <w:p w14:paraId="7CD618EC" w14:textId="77777777" w:rsidR="00066801" w:rsidRDefault="00066801" w:rsidP="00BC3EC9">
      <w:pPr>
        <w:spacing w:line="276" w:lineRule="auto"/>
        <w:ind w:left="4248" w:firstLine="708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  <w:lang w:val="pl-PL"/>
        </w:rPr>
        <w:t>Zamawiający:     MIASTO PRZASNYSZ</w:t>
      </w:r>
    </w:p>
    <w:p w14:paraId="3C870E4B" w14:textId="77777777" w:rsidR="00066801" w:rsidRDefault="00066801" w:rsidP="00BC3EC9">
      <w:pPr>
        <w:spacing w:line="276" w:lineRule="auto"/>
        <w:ind w:left="4248" w:firstLine="708"/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/>
        </w:rPr>
        <w:t>adres siedziby:  ul. Jana Kilińskiego 2</w:t>
      </w:r>
    </w:p>
    <w:p w14:paraId="243C3721" w14:textId="77777777" w:rsidR="00066801" w:rsidRDefault="00066801" w:rsidP="00BC3EC9">
      <w:pPr>
        <w:spacing w:line="276" w:lineRule="auto"/>
        <w:ind w:left="4248" w:firstLine="708"/>
        <w:rPr>
          <w:rFonts w:ascii="Calibri" w:hAnsi="Calibri" w:cs="Calibri"/>
          <w:lang w:val="pl-PL"/>
        </w:rPr>
      </w:pPr>
      <w:r>
        <w:rPr>
          <w:rFonts w:ascii="Calibri" w:eastAsia="Calibri" w:hAnsi="Calibri" w:cs="Calibri"/>
          <w:lang w:val="pl-PL"/>
        </w:rPr>
        <w:t xml:space="preserve"> </w:t>
      </w:r>
      <w:r w:rsidR="006E3A61">
        <w:rPr>
          <w:rFonts w:ascii="Calibri" w:eastAsia="Calibri" w:hAnsi="Calibri" w:cs="Calibri"/>
          <w:lang w:val="pl-PL"/>
        </w:rPr>
        <w:t xml:space="preserve">                             </w:t>
      </w:r>
      <w:r>
        <w:rPr>
          <w:rFonts w:ascii="Calibri" w:hAnsi="Calibri" w:cs="Calibri"/>
          <w:lang w:val="pl-PL"/>
        </w:rPr>
        <w:t>06-300 PRZASNYSZ</w:t>
      </w:r>
    </w:p>
    <w:p w14:paraId="351BA556" w14:textId="2DD8AE18" w:rsidR="00066801" w:rsidRDefault="00066801">
      <w:pPr>
        <w:spacing w:after="120"/>
        <w:rPr>
          <w:rFonts w:ascii="Calibri" w:hAnsi="Calibri" w:cs="Calibri"/>
          <w:lang w:val="pl-PL"/>
        </w:rPr>
      </w:pPr>
      <w:r>
        <w:rPr>
          <w:rFonts w:ascii="Calibri" w:hAnsi="Calibri" w:cs="Calibri"/>
          <w:b/>
          <w:lang w:val="pl-PL"/>
        </w:rPr>
        <w:t>Nr sprawy  ZP. 271.</w:t>
      </w:r>
      <w:r w:rsidR="00DA49E8">
        <w:rPr>
          <w:rFonts w:ascii="Calibri" w:hAnsi="Calibri" w:cs="Calibri"/>
          <w:b/>
          <w:lang w:val="pl-PL"/>
        </w:rPr>
        <w:t>2</w:t>
      </w:r>
      <w:r w:rsidR="00554655">
        <w:rPr>
          <w:rFonts w:ascii="Calibri" w:hAnsi="Calibri" w:cs="Calibri"/>
          <w:b/>
          <w:lang w:val="pl-PL"/>
        </w:rPr>
        <w:t>2</w:t>
      </w:r>
      <w:r>
        <w:rPr>
          <w:rFonts w:ascii="Calibri" w:hAnsi="Calibri" w:cs="Calibri"/>
          <w:b/>
          <w:lang w:val="pl-PL"/>
        </w:rPr>
        <w:t>.202</w:t>
      </w:r>
      <w:r w:rsidR="00825B3F">
        <w:rPr>
          <w:rFonts w:ascii="Calibri" w:hAnsi="Calibri" w:cs="Calibri"/>
          <w:b/>
          <w:lang w:val="pl-PL"/>
        </w:rPr>
        <w:t>5</w:t>
      </w:r>
    </w:p>
    <w:p w14:paraId="00A29E80" w14:textId="77777777" w:rsidR="00066801" w:rsidRDefault="003673F9">
      <w:pPr>
        <w:tabs>
          <w:tab w:val="left" w:leader="dot" w:pos="9360"/>
        </w:tabs>
        <w:spacing w:after="120"/>
        <w:jc w:val="both"/>
        <w:rPr>
          <w:rFonts w:ascii="Calibri" w:hAnsi="Calibri" w:cs="Calibri"/>
          <w:lang w:val="pl-PL"/>
        </w:rPr>
      </w:pPr>
      <w:r w:rsidRPr="003673F9">
        <w:rPr>
          <w:rFonts w:ascii="Calibri" w:hAnsi="Calibri" w:cs="Calibri"/>
          <w:lang w:val="pl-PL"/>
        </w:rPr>
        <w:t xml:space="preserve">Odpowiadając na ogłoszenie o postępowaniu w sprawie udzielenia zamówienia publicznego prowadzonym </w:t>
      </w:r>
      <w:r>
        <w:rPr>
          <w:rFonts w:ascii="Calibri" w:hAnsi="Calibri" w:cs="Calibri"/>
          <w:lang w:val="pl-PL"/>
        </w:rPr>
        <w:br/>
      </w:r>
      <w:r w:rsidRPr="003673F9">
        <w:rPr>
          <w:rFonts w:ascii="Calibri" w:hAnsi="Calibri" w:cs="Calibri"/>
          <w:lang w:val="pl-PL"/>
        </w:rPr>
        <w:t>w trybie podstawowym bez możliwości negocjacji na</w:t>
      </w:r>
      <w:r>
        <w:rPr>
          <w:rFonts w:ascii="Calibri" w:hAnsi="Calibri" w:cs="Calibri"/>
          <w:lang w:val="pl-PL"/>
        </w:rPr>
        <w:t>:</w:t>
      </w:r>
    </w:p>
    <w:p w14:paraId="7C418EF6" w14:textId="5EC30DB1" w:rsidR="00066801" w:rsidRPr="00554655" w:rsidRDefault="00554655" w:rsidP="0055465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AEEF3"/>
        <w:jc w:val="center"/>
        <w:rPr>
          <w:rFonts w:ascii="Arial" w:hAnsi="Arial" w:cs="Arial"/>
          <w:b/>
          <w:color w:val="000000"/>
          <w:sz w:val="22"/>
          <w:szCs w:val="22"/>
          <w:lang w:val="pl-PL"/>
        </w:rPr>
      </w:pPr>
      <w:r w:rsidRPr="00160B9D">
        <w:rPr>
          <w:rFonts w:ascii="Arial" w:hAnsi="Arial" w:cs="Arial"/>
          <w:b/>
          <w:bCs/>
          <w:color w:val="000000"/>
          <w:sz w:val="22"/>
          <w:szCs w:val="22"/>
          <w:lang w:val="pl-PL"/>
        </w:rPr>
        <w:t xml:space="preserve">Budowa </w:t>
      </w:r>
      <w:r w:rsidRPr="00160B9D">
        <w:rPr>
          <w:rFonts w:ascii="Arial" w:hAnsi="Arial" w:cs="Arial"/>
          <w:b/>
          <w:bCs/>
          <w:sz w:val="22"/>
          <w:szCs w:val="22"/>
          <w:lang w:val="pl-PL"/>
        </w:rPr>
        <w:t>boiska wielofunkcyjnego wraz z zadaszeniem o stałej konstrukcji przy Szkole Podstawowej nr 3 w Przasnyszu – w formule „zaprojektuj i wybuduj</w:t>
      </w:r>
      <w:r w:rsidRPr="00160B9D">
        <w:rPr>
          <w:rFonts w:ascii="Arial" w:hAnsi="Arial" w:cs="Arial"/>
          <w:b/>
          <w:bCs/>
          <w:sz w:val="22"/>
          <w:szCs w:val="22"/>
        </w:rPr>
        <w:t>”</w:t>
      </w:r>
    </w:p>
    <w:p w14:paraId="706C62E2" w14:textId="1BB2DC82" w:rsidR="00554655" w:rsidRPr="00554655" w:rsidRDefault="00CD79D0" w:rsidP="00554655">
      <w:pPr>
        <w:spacing w:after="120"/>
        <w:rPr>
          <w:rFonts w:ascii="Calibri" w:hAnsi="Calibri" w:cs="Calibri"/>
          <w:b/>
          <w:lang w:val="pl-PL"/>
        </w:rPr>
      </w:pPr>
      <w:r>
        <w:rPr>
          <w:rFonts w:ascii="Calibri" w:hAnsi="Calibri" w:cs="Calibri"/>
          <w:b/>
          <w:lang w:val="pl-PL"/>
        </w:rPr>
        <w:t xml:space="preserve">JA </w:t>
      </w:r>
      <w:r w:rsidR="00066801">
        <w:rPr>
          <w:rFonts w:ascii="Calibri" w:hAnsi="Calibri" w:cs="Calibri"/>
          <w:b/>
          <w:lang w:val="pl-PL"/>
        </w:rPr>
        <w:t>NIŻEJ PODPISAN</w:t>
      </w:r>
      <w:r>
        <w:rPr>
          <w:rFonts w:ascii="Calibri" w:hAnsi="Calibri" w:cs="Calibri"/>
          <w:b/>
          <w:lang w:val="pl-PL"/>
        </w:rPr>
        <w:t>Y/MY NIŻEJ PODPISANI</w:t>
      </w:r>
    </w:p>
    <w:p w14:paraId="48F809D2" w14:textId="00E99497" w:rsidR="00066801" w:rsidRDefault="00066801" w:rsidP="00554655">
      <w:pPr>
        <w:pStyle w:val="Zwykytekst2"/>
        <w:spacing w:after="120" w:line="360" w:lineRule="auto"/>
        <w:outlineLvl w:val="0"/>
        <w:rPr>
          <w:rFonts w:ascii="Calibri" w:hAnsi="Calibri" w:cs="Calibri"/>
          <w:b/>
          <w:u w:val="single"/>
        </w:rPr>
      </w:pPr>
      <w:r>
        <w:rPr>
          <w:rFonts w:ascii="Calibri" w:hAnsi="Calibri" w:cs="Calibri"/>
          <w:b/>
        </w:rPr>
        <w:t>SKŁADAM</w:t>
      </w:r>
      <w:r w:rsidR="00CD79D0">
        <w:rPr>
          <w:rFonts w:ascii="Calibri" w:hAnsi="Calibri" w:cs="Calibri"/>
          <w:b/>
        </w:rPr>
        <w:t>/</w:t>
      </w:r>
      <w:r>
        <w:rPr>
          <w:rFonts w:ascii="Calibri" w:hAnsi="Calibri" w:cs="Calibri"/>
          <w:b/>
        </w:rPr>
        <w:t>Y OFERTĘ</w:t>
      </w:r>
      <w:r>
        <w:rPr>
          <w:rFonts w:ascii="Calibri" w:hAnsi="Calibri" w:cs="Calibri"/>
        </w:rPr>
        <w:t xml:space="preserve"> na wykonanie - zgodnie ze Specyfikacją Warunków Zamówienia -  </w:t>
      </w:r>
      <w:r>
        <w:rPr>
          <w:rFonts w:ascii="Calibri" w:hAnsi="Calibri" w:cs="Calibri"/>
          <w:b/>
          <w:u w:val="single"/>
        </w:rPr>
        <w:t>zamówienia   i oferuj</w:t>
      </w:r>
      <w:r w:rsidR="00CD79D0">
        <w:rPr>
          <w:rFonts w:ascii="Calibri" w:hAnsi="Calibri" w:cs="Calibri"/>
          <w:b/>
          <w:u w:val="single"/>
        </w:rPr>
        <w:t>ę/</w:t>
      </w:r>
      <w:r w:rsidR="00554655">
        <w:rPr>
          <w:rFonts w:ascii="Calibri" w:hAnsi="Calibri" w:cs="Calibri"/>
          <w:b/>
          <w:u w:val="single"/>
        </w:rPr>
        <w:t xml:space="preserve"> </w:t>
      </w:r>
      <w:r w:rsidR="00CD79D0">
        <w:rPr>
          <w:rFonts w:ascii="Calibri" w:hAnsi="Calibri" w:cs="Calibri"/>
          <w:b/>
          <w:u w:val="single"/>
        </w:rPr>
        <w:t>oferuje</w:t>
      </w:r>
      <w:r>
        <w:rPr>
          <w:rFonts w:ascii="Calibri" w:hAnsi="Calibri" w:cs="Calibri"/>
          <w:b/>
          <w:u w:val="single"/>
        </w:rPr>
        <w:t xml:space="preserve">my  wykonanie  </w:t>
      </w:r>
      <w:r w:rsidR="00554655">
        <w:rPr>
          <w:rFonts w:ascii="Calibri" w:hAnsi="Calibri" w:cs="Calibri"/>
          <w:b/>
          <w:u w:val="single"/>
        </w:rPr>
        <w:t xml:space="preserve">zadania </w:t>
      </w:r>
      <w:r>
        <w:rPr>
          <w:rFonts w:ascii="Calibri" w:hAnsi="Calibri" w:cs="Calibri"/>
          <w:b/>
          <w:u w:val="single"/>
        </w:rPr>
        <w:t>za cen</w:t>
      </w:r>
      <w:r w:rsidR="00554655">
        <w:rPr>
          <w:rFonts w:ascii="Calibri" w:hAnsi="Calibri" w:cs="Calibri"/>
          <w:b/>
          <w:u w:val="single"/>
        </w:rPr>
        <w:t xml:space="preserve">ę </w:t>
      </w:r>
      <w:r>
        <w:rPr>
          <w:rFonts w:ascii="Calibri" w:hAnsi="Calibri" w:cs="Calibri"/>
          <w:b/>
          <w:u w:val="single"/>
        </w:rPr>
        <w:t>określon</w:t>
      </w:r>
      <w:r w:rsidR="00554655">
        <w:rPr>
          <w:rFonts w:ascii="Calibri" w:hAnsi="Calibri" w:cs="Calibri"/>
          <w:b/>
          <w:u w:val="single"/>
        </w:rPr>
        <w:t>ą</w:t>
      </w:r>
      <w:r>
        <w:rPr>
          <w:rFonts w:ascii="Calibri" w:hAnsi="Calibri" w:cs="Calibri"/>
          <w:b/>
          <w:u w:val="single"/>
        </w:rPr>
        <w:t xml:space="preserve">  w tabeli -  kol. </w:t>
      </w:r>
      <w:r w:rsidR="00554655">
        <w:rPr>
          <w:rFonts w:ascii="Calibri" w:hAnsi="Calibri" w:cs="Calibri"/>
          <w:b/>
          <w:u w:val="single"/>
        </w:rPr>
        <w:t>5</w:t>
      </w:r>
    </w:p>
    <w:tbl>
      <w:tblPr>
        <w:tblW w:w="9600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533"/>
        <w:gridCol w:w="4251"/>
        <w:gridCol w:w="1558"/>
        <w:gridCol w:w="1416"/>
        <w:gridCol w:w="1842"/>
      </w:tblGrid>
      <w:tr w:rsidR="00554655" w14:paraId="536D466A" w14:textId="77777777" w:rsidTr="00554655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2B38B5" w14:textId="77777777" w:rsidR="00554655" w:rsidRDefault="00554655">
            <w:pPr>
              <w:pStyle w:val="Zwykytekst2"/>
              <w:jc w:val="center"/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Lp.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2B277B" w14:textId="77777777" w:rsidR="00554655" w:rsidRDefault="00554655">
            <w:pPr>
              <w:pStyle w:val="Zwykytekst2"/>
              <w:jc w:val="center"/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Nazwa zadania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968E92" w14:textId="77777777" w:rsidR="00554655" w:rsidRDefault="00554655">
            <w:pPr>
              <w:pStyle w:val="Zwykytekst2"/>
              <w:jc w:val="center"/>
              <w:outlineLvl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Cena zł netto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E85EAB" w14:textId="77777777" w:rsidR="00554655" w:rsidRDefault="00554655">
            <w:pPr>
              <w:pStyle w:val="Zwykytekst2"/>
              <w:jc w:val="center"/>
              <w:outlineLvl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VAT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84819E" w14:textId="77777777" w:rsidR="00554655" w:rsidRDefault="00554655">
            <w:pPr>
              <w:pStyle w:val="Zwykytekst2"/>
              <w:jc w:val="center"/>
              <w:outlineLvl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Cena zł brutto</w:t>
            </w:r>
          </w:p>
        </w:tc>
      </w:tr>
      <w:tr w:rsidR="00554655" w14:paraId="6A175EB3" w14:textId="77777777" w:rsidTr="00554655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333D4F" w14:textId="77777777" w:rsidR="00554655" w:rsidRDefault="00554655">
            <w:pPr>
              <w:pStyle w:val="Zwykytekst2"/>
              <w:jc w:val="center"/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F9F44E" w14:textId="6FAC13F3" w:rsidR="00554655" w:rsidRPr="00554655" w:rsidRDefault="00554655">
            <w:pPr>
              <w:pStyle w:val="Zwykytekst2"/>
              <w:outlineLvl w:val="0"/>
              <w:rPr>
                <w:rFonts w:ascii="Calibri" w:hAnsi="Calibri" w:cs="Calibri"/>
                <w:sz w:val="18"/>
                <w:szCs w:val="18"/>
                <w:lang w:eastAsia="ar-SA"/>
              </w:rPr>
            </w:pPr>
            <w:r w:rsidRPr="0055465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Budowa </w:t>
            </w:r>
            <w:r w:rsidRPr="00554655">
              <w:rPr>
                <w:rFonts w:ascii="Arial" w:hAnsi="Arial" w:cs="Arial"/>
                <w:b/>
                <w:bCs/>
                <w:sz w:val="18"/>
                <w:szCs w:val="18"/>
              </w:rPr>
              <w:t>boiska wielofunkcyjnego wraz z zadaszeniem o stałej konstrukcji przy Szkole Podstawowej nr 3 w Przasnyszu – w formule „zaprojektuj i wybuduj”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E23E9" w14:textId="77777777" w:rsidR="00554655" w:rsidRDefault="00554655">
            <w:pPr>
              <w:pStyle w:val="Zwykytekst2"/>
              <w:snapToGrid w:val="0"/>
              <w:outlineLvl w:val="0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477BC" w14:textId="77777777" w:rsidR="00554655" w:rsidRDefault="00554655">
            <w:pPr>
              <w:pStyle w:val="Zwykytekst2"/>
              <w:snapToGrid w:val="0"/>
              <w:outlineLvl w:val="0"/>
              <w:rPr>
                <w:rFonts w:ascii="Calibri" w:hAnsi="Calibri" w:cs="Calibri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25C2E" w14:textId="77777777" w:rsidR="00554655" w:rsidRDefault="00554655">
            <w:pPr>
              <w:pStyle w:val="Zwykytekst2"/>
              <w:snapToGrid w:val="0"/>
              <w:outlineLvl w:val="0"/>
              <w:rPr>
                <w:rFonts w:ascii="Calibri" w:hAnsi="Calibri" w:cs="Calibri"/>
              </w:rPr>
            </w:pPr>
          </w:p>
        </w:tc>
      </w:tr>
    </w:tbl>
    <w:p w14:paraId="1404AE9D" w14:textId="77777777" w:rsidR="00066801" w:rsidRDefault="00066801" w:rsidP="00554655">
      <w:pPr>
        <w:pStyle w:val="Zwykytekst2"/>
        <w:outlineLvl w:val="0"/>
        <w:rPr>
          <w:rFonts w:ascii="Calibri" w:hAnsi="Calibri" w:cs="Calibri"/>
          <w:i/>
          <w:color w:val="0000FF"/>
        </w:rPr>
      </w:pPr>
      <w:bookmarkStart w:id="1" w:name="_Hlk109198772"/>
    </w:p>
    <w:p w14:paraId="12AB73D0" w14:textId="77777777" w:rsidR="00BC3EC9" w:rsidRDefault="00066801" w:rsidP="00F01B59">
      <w:pPr>
        <w:numPr>
          <w:ilvl w:val="0"/>
          <w:numId w:val="7"/>
        </w:numPr>
        <w:spacing w:after="120"/>
        <w:ind w:left="180" w:hanging="180"/>
        <w:rPr>
          <w:rFonts w:ascii="Calibri" w:hAnsi="Calibri" w:cs="Calibri"/>
          <w:lang w:val="pl-PL"/>
        </w:rPr>
      </w:pPr>
      <w:r>
        <w:rPr>
          <w:rFonts w:ascii="Calibri" w:hAnsi="Calibri" w:cs="Calibri"/>
          <w:b/>
          <w:lang w:val="pl-PL"/>
        </w:rPr>
        <w:t>OŚWIADCZAMY</w:t>
      </w:r>
      <w:r>
        <w:rPr>
          <w:rFonts w:ascii="Calibri" w:hAnsi="Calibri" w:cs="Calibri"/>
          <w:lang w:val="pl-PL"/>
        </w:rPr>
        <w:t xml:space="preserve">, że zapoznaliśmy się z SWZ  </w:t>
      </w:r>
      <w:r w:rsidR="009013DF">
        <w:rPr>
          <w:rFonts w:ascii="Calibri" w:hAnsi="Calibri" w:cs="Calibri"/>
          <w:lang w:val="pl-PL"/>
        </w:rPr>
        <w:t>oraz wyjaśnieniami i zmianami S</w:t>
      </w:r>
      <w:r>
        <w:rPr>
          <w:rFonts w:ascii="Calibri" w:hAnsi="Calibri" w:cs="Calibri"/>
          <w:lang w:val="pl-PL"/>
        </w:rPr>
        <w:t xml:space="preserve">WZ przekazanymi przez </w:t>
      </w:r>
      <w:bookmarkStart w:id="2" w:name="_Hlk109198729"/>
      <w:r>
        <w:rPr>
          <w:rFonts w:ascii="Calibri" w:hAnsi="Calibri" w:cs="Calibri"/>
          <w:lang w:val="pl-PL"/>
        </w:rPr>
        <w:t>Zamawiającego i uznajemy się za związanych określonymi w nich postanowieniami i zasadami postępowania.</w:t>
      </w:r>
    </w:p>
    <w:p w14:paraId="1614E2E3" w14:textId="2B2CEA3A" w:rsidR="00C059F3" w:rsidRPr="00EC54D0" w:rsidRDefault="00066801" w:rsidP="00554655">
      <w:pPr>
        <w:numPr>
          <w:ilvl w:val="0"/>
          <w:numId w:val="7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120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="Calibri" w:hAnsi="Calibri" w:cs="Calibri"/>
          <w:b/>
          <w:lang w:val="pl-PL"/>
        </w:rPr>
        <w:lastRenderedPageBreak/>
        <w:t>Deklarujemy  wykonanie zamówienia w terminie</w:t>
      </w:r>
      <w:r>
        <w:rPr>
          <w:rFonts w:ascii="Calibri" w:hAnsi="Calibri" w:cs="Calibri"/>
          <w:lang w:val="pl-PL"/>
        </w:rPr>
        <w:t xml:space="preserve"> </w:t>
      </w:r>
      <w:r w:rsidR="009013DF">
        <w:rPr>
          <w:rFonts w:ascii="Calibri" w:hAnsi="Calibri" w:cs="Calibri"/>
          <w:b/>
          <w:lang w:val="pl-PL"/>
        </w:rPr>
        <w:t>określonym w S</w:t>
      </w:r>
      <w:r>
        <w:rPr>
          <w:rFonts w:ascii="Calibri" w:hAnsi="Calibri" w:cs="Calibri"/>
          <w:b/>
          <w:lang w:val="pl-PL"/>
        </w:rPr>
        <w:t>WZ</w:t>
      </w:r>
      <w:bookmarkEnd w:id="1"/>
      <w:bookmarkEnd w:id="2"/>
      <w:r w:rsidR="00554655">
        <w:rPr>
          <w:rFonts w:ascii="Calibri" w:hAnsi="Calibri" w:cs="Calibri"/>
          <w:b/>
          <w:lang w:val="pl-PL"/>
        </w:rPr>
        <w:t>, tj. w terminie 1</w:t>
      </w:r>
      <w:r w:rsidR="00684138">
        <w:rPr>
          <w:rFonts w:ascii="Calibri" w:hAnsi="Calibri" w:cs="Calibri"/>
          <w:b/>
          <w:lang w:val="pl-PL"/>
        </w:rPr>
        <w:t>4</w:t>
      </w:r>
      <w:r w:rsidR="00554655">
        <w:rPr>
          <w:rFonts w:ascii="Calibri" w:hAnsi="Calibri" w:cs="Calibri"/>
          <w:b/>
          <w:lang w:val="pl-PL"/>
        </w:rPr>
        <w:t xml:space="preserve"> miesięcy od dnia podpisania umowy.</w:t>
      </w:r>
    </w:p>
    <w:p w14:paraId="335B51CC" w14:textId="2ACC43B0" w:rsidR="00EC54D0" w:rsidRPr="00EC54D0" w:rsidRDefault="00EC54D0">
      <w:pPr>
        <w:numPr>
          <w:ilvl w:val="0"/>
          <w:numId w:val="7"/>
        </w:numPr>
        <w:spacing w:after="120"/>
        <w:rPr>
          <w:rFonts w:asciiTheme="minorHAnsi" w:hAnsiTheme="minorHAnsi" w:cstheme="minorHAnsi"/>
          <w:lang w:val="pl-PL"/>
        </w:rPr>
      </w:pPr>
      <w:r w:rsidRPr="00EC54D0">
        <w:rPr>
          <w:rFonts w:asciiTheme="minorHAnsi" w:hAnsiTheme="minorHAnsi" w:cstheme="minorHAnsi"/>
        </w:rPr>
        <w:t xml:space="preserve">Udzielimy  </w:t>
      </w:r>
      <w:proofErr w:type="spellStart"/>
      <w:r w:rsidRPr="00EC54D0">
        <w:rPr>
          <w:rFonts w:asciiTheme="minorHAnsi" w:hAnsiTheme="minorHAnsi" w:cstheme="minorHAnsi"/>
        </w:rPr>
        <w:t>gwarancji</w:t>
      </w:r>
      <w:proofErr w:type="spellEnd"/>
      <w:r w:rsidRPr="00EC54D0">
        <w:rPr>
          <w:rFonts w:asciiTheme="minorHAnsi" w:hAnsiTheme="minorHAnsi" w:cstheme="minorHAnsi"/>
        </w:rPr>
        <w:t xml:space="preserve"> </w:t>
      </w:r>
      <w:proofErr w:type="spellStart"/>
      <w:r w:rsidRPr="00EC54D0">
        <w:rPr>
          <w:rFonts w:asciiTheme="minorHAnsi" w:hAnsiTheme="minorHAnsi" w:cstheme="minorHAnsi"/>
        </w:rPr>
        <w:t>jakości</w:t>
      </w:r>
      <w:proofErr w:type="spellEnd"/>
      <w:r w:rsidRPr="00EC54D0">
        <w:rPr>
          <w:rFonts w:asciiTheme="minorHAnsi" w:hAnsiTheme="minorHAnsi" w:cstheme="minorHAnsi"/>
        </w:rPr>
        <w:t xml:space="preserve"> na </w:t>
      </w:r>
      <w:proofErr w:type="spellStart"/>
      <w:r w:rsidRPr="00EC54D0">
        <w:rPr>
          <w:rFonts w:asciiTheme="minorHAnsi" w:hAnsiTheme="minorHAnsi" w:cstheme="minorHAnsi"/>
        </w:rPr>
        <w:t>okres</w:t>
      </w:r>
      <w:proofErr w:type="spellEnd"/>
      <w:r w:rsidRPr="00EC54D0">
        <w:rPr>
          <w:rFonts w:asciiTheme="minorHAnsi" w:hAnsiTheme="minorHAnsi" w:cstheme="minorHAnsi"/>
        </w:rPr>
        <w:t xml:space="preserve">:  ………………… </w:t>
      </w:r>
      <w:proofErr w:type="spellStart"/>
      <w:r w:rsidRPr="00EC54D0">
        <w:rPr>
          <w:rFonts w:asciiTheme="minorHAnsi" w:hAnsiTheme="minorHAnsi" w:cstheme="minorHAnsi"/>
        </w:rPr>
        <w:t>lat</w:t>
      </w:r>
      <w:proofErr w:type="spellEnd"/>
      <w:r w:rsidRPr="00EC54D0">
        <w:rPr>
          <w:rFonts w:asciiTheme="minorHAnsi" w:hAnsiTheme="minorHAnsi" w:cstheme="minorHAnsi"/>
        </w:rPr>
        <w:t xml:space="preserve"> </w:t>
      </w:r>
      <w:r w:rsidR="00554655" w:rsidRPr="00554655">
        <w:rPr>
          <w:rFonts w:ascii="Calibri" w:hAnsi="Calibri" w:cs="Calibri"/>
          <w:bCs/>
          <w:lang w:val="pl-PL"/>
        </w:rPr>
        <w:t xml:space="preserve">zgodnie z warunkami zawartymi w Projektowanych Postanowieniach Umowy.   </w:t>
      </w:r>
      <w:r w:rsidRPr="00554655">
        <w:rPr>
          <w:rFonts w:asciiTheme="minorHAnsi" w:hAnsiTheme="minorHAnsi" w:cstheme="minorHAnsi"/>
          <w:bCs/>
        </w:rPr>
        <w:br/>
      </w:r>
      <w:r w:rsidRPr="00554655">
        <w:rPr>
          <w:rFonts w:asciiTheme="minorHAnsi" w:hAnsiTheme="minorHAnsi" w:cstheme="minorHAnsi"/>
          <w:color w:val="EE0000"/>
        </w:rPr>
        <w:t xml:space="preserve">( </w:t>
      </w:r>
      <w:proofErr w:type="spellStart"/>
      <w:r w:rsidRPr="00554655">
        <w:rPr>
          <w:rFonts w:asciiTheme="minorHAnsi" w:hAnsiTheme="minorHAnsi" w:cstheme="minorHAnsi"/>
          <w:color w:val="EE0000"/>
        </w:rPr>
        <w:t>Uwaga</w:t>
      </w:r>
      <w:proofErr w:type="spellEnd"/>
      <w:r w:rsidRPr="00554655">
        <w:rPr>
          <w:rFonts w:asciiTheme="minorHAnsi" w:hAnsiTheme="minorHAnsi" w:cstheme="minorHAnsi"/>
          <w:color w:val="EE0000"/>
        </w:rPr>
        <w:t xml:space="preserve">: </w:t>
      </w:r>
      <w:proofErr w:type="spellStart"/>
      <w:r w:rsidRPr="00554655">
        <w:rPr>
          <w:rFonts w:asciiTheme="minorHAnsi" w:hAnsiTheme="minorHAnsi" w:cstheme="minorHAnsi"/>
          <w:color w:val="EE0000"/>
        </w:rPr>
        <w:t>Kryterium</w:t>
      </w:r>
      <w:proofErr w:type="spellEnd"/>
      <w:r w:rsidRPr="00554655">
        <w:rPr>
          <w:rFonts w:asciiTheme="minorHAnsi" w:hAnsiTheme="minorHAnsi" w:cstheme="minorHAnsi"/>
          <w:color w:val="EE0000"/>
        </w:rPr>
        <w:t xml:space="preserve"> </w:t>
      </w:r>
      <w:proofErr w:type="spellStart"/>
      <w:r w:rsidRPr="00554655">
        <w:rPr>
          <w:rFonts w:asciiTheme="minorHAnsi" w:hAnsiTheme="minorHAnsi" w:cstheme="minorHAnsi"/>
          <w:color w:val="EE0000"/>
        </w:rPr>
        <w:t>oceny</w:t>
      </w:r>
      <w:proofErr w:type="spellEnd"/>
      <w:r w:rsidRPr="00554655">
        <w:rPr>
          <w:rFonts w:asciiTheme="minorHAnsi" w:hAnsiTheme="minorHAnsi" w:cstheme="minorHAnsi"/>
          <w:color w:val="EE0000"/>
        </w:rPr>
        <w:t xml:space="preserve"> </w:t>
      </w:r>
      <w:proofErr w:type="spellStart"/>
      <w:r w:rsidRPr="00554655">
        <w:rPr>
          <w:rFonts w:asciiTheme="minorHAnsi" w:hAnsiTheme="minorHAnsi" w:cstheme="minorHAnsi"/>
          <w:color w:val="EE0000"/>
        </w:rPr>
        <w:t>ofert</w:t>
      </w:r>
      <w:proofErr w:type="spellEnd"/>
      <w:r w:rsidRPr="00554655">
        <w:rPr>
          <w:rFonts w:asciiTheme="minorHAnsi" w:hAnsiTheme="minorHAnsi" w:cstheme="minorHAnsi"/>
          <w:color w:val="EE0000"/>
        </w:rPr>
        <w:t xml:space="preserve"> – </w:t>
      </w:r>
      <w:proofErr w:type="spellStart"/>
      <w:r w:rsidRPr="00554655">
        <w:rPr>
          <w:rFonts w:asciiTheme="minorHAnsi" w:hAnsiTheme="minorHAnsi" w:cstheme="minorHAnsi"/>
          <w:color w:val="EE0000"/>
        </w:rPr>
        <w:t>należy</w:t>
      </w:r>
      <w:proofErr w:type="spellEnd"/>
      <w:r w:rsidRPr="00554655">
        <w:rPr>
          <w:rFonts w:asciiTheme="minorHAnsi" w:hAnsiTheme="minorHAnsi" w:cstheme="minorHAnsi"/>
          <w:color w:val="EE0000"/>
        </w:rPr>
        <w:t xml:space="preserve"> </w:t>
      </w:r>
      <w:proofErr w:type="spellStart"/>
      <w:r w:rsidRPr="00554655">
        <w:rPr>
          <w:rFonts w:asciiTheme="minorHAnsi" w:hAnsiTheme="minorHAnsi" w:cstheme="minorHAnsi"/>
          <w:color w:val="EE0000"/>
        </w:rPr>
        <w:t>podać</w:t>
      </w:r>
      <w:proofErr w:type="spellEnd"/>
      <w:r w:rsidRPr="00554655">
        <w:rPr>
          <w:rFonts w:asciiTheme="minorHAnsi" w:hAnsiTheme="minorHAnsi" w:cstheme="minorHAnsi"/>
          <w:color w:val="EE0000"/>
        </w:rPr>
        <w:t xml:space="preserve"> w </w:t>
      </w:r>
      <w:proofErr w:type="spellStart"/>
      <w:r w:rsidRPr="00554655">
        <w:rPr>
          <w:rFonts w:asciiTheme="minorHAnsi" w:hAnsiTheme="minorHAnsi" w:cstheme="minorHAnsi"/>
          <w:color w:val="EE0000"/>
        </w:rPr>
        <w:t>przedziale</w:t>
      </w:r>
      <w:proofErr w:type="spellEnd"/>
      <w:r w:rsidRPr="00554655">
        <w:rPr>
          <w:rFonts w:asciiTheme="minorHAnsi" w:hAnsiTheme="minorHAnsi" w:cstheme="minorHAnsi"/>
          <w:color w:val="EE0000"/>
        </w:rPr>
        <w:t xml:space="preserve"> </w:t>
      </w:r>
      <w:proofErr w:type="spellStart"/>
      <w:r w:rsidRPr="00554655">
        <w:rPr>
          <w:rFonts w:asciiTheme="minorHAnsi" w:hAnsiTheme="minorHAnsi" w:cstheme="minorHAnsi"/>
          <w:color w:val="EE0000"/>
        </w:rPr>
        <w:t>określonym</w:t>
      </w:r>
      <w:proofErr w:type="spellEnd"/>
      <w:r w:rsidRPr="00554655">
        <w:rPr>
          <w:rFonts w:asciiTheme="minorHAnsi" w:hAnsiTheme="minorHAnsi" w:cstheme="minorHAnsi"/>
          <w:color w:val="EE0000"/>
        </w:rPr>
        <w:t xml:space="preserve"> w SWZ. pkt. 20</w:t>
      </w:r>
      <w:r w:rsidR="00EE08D9">
        <w:rPr>
          <w:rFonts w:asciiTheme="minorHAnsi" w:hAnsiTheme="minorHAnsi" w:cstheme="minorHAnsi"/>
          <w:color w:val="EE0000"/>
        </w:rPr>
        <w:t>.1.B</w:t>
      </w:r>
      <w:r w:rsidR="00554655" w:rsidRPr="00554655">
        <w:rPr>
          <w:rFonts w:asciiTheme="minorHAnsi" w:hAnsiTheme="minorHAnsi" w:cstheme="minorHAnsi"/>
          <w:color w:val="EE0000"/>
        </w:rPr>
        <w:t>)</w:t>
      </w:r>
    </w:p>
    <w:p w14:paraId="6A210153" w14:textId="1B7DDC57" w:rsidR="00EC54D0" w:rsidRPr="00EC54D0" w:rsidRDefault="00EC54D0" w:rsidP="00AA26D6">
      <w:pPr>
        <w:numPr>
          <w:ilvl w:val="0"/>
          <w:numId w:val="7"/>
        </w:numPr>
        <w:spacing w:after="120"/>
        <w:jc w:val="both"/>
        <w:rPr>
          <w:rFonts w:asciiTheme="minorHAnsi" w:hAnsiTheme="minorHAnsi" w:cstheme="minorHAnsi"/>
          <w:lang w:val="pl-PL"/>
        </w:rPr>
      </w:pPr>
      <w:r w:rsidRPr="00EC54D0">
        <w:rPr>
          <w:rFonts w:asciiTheme="minorHAnsi" w:hAnsiTheme="minorHAnsi" w:cstheme="minorHAnsi"/>
        </w:rPr>
        <w:t xml:space="preserve"> Udzielimy </w:t>
      </w:r>
      <w:proofErr w:type="spellStart"/>
      <w:r w:rsidRPr="00EC54D0">
        <w:rPr>
          <w:rFonts w:asciiTheme="minorHAnsi" w:hAnsiTheme="minorHAnsi" w:cstheme="minorHAnsi"/>
        </w:rPr>
        <w:t>rękojmi</w:t>
      </w:r>
      <w:proofErr w:type="spellEnd"/>
      <w:r w:rsidRPr="00EC54D0">
        <w:rPr>
          <w:rFonts w:asciiTheme="minorHAnsi" w:hAnsiTheme="minorHAnsi" w:cstheme="minorHAnsi"/>
        </w:rPr>
        <w:t xml:space="preserve"> na </w:t>
      </w:r>
      <w:proofErr w:type="spellStart"/>
      <w:r w:rsidRPr="00EC54D0">
        <w:rPr>
          <w:rFonts w:asciiTheme="minorHAnsi" w:hAnsiTheme="minorHAnsi" w:cstheme="minorHAnsi"/>
        </w:rPr>
        <w:t>okres</w:t>
      </w:r>
      <w:proofErr w:type="spellEnd"/>
      <w:r w:rsidRPr="00EC54D0">
        <w:rPr>
          <w:rFonts w:asciiTheme="minorHAnsi" w:hAnsiTheme="minorHAnsi" w:cstheme="minorHAnsi"/>
        </w:rPr>
        <w:t xml:space="preserve">:  …………….. </w:t>
      </w:r>
      <w:proofErr w:type="spellStart"/>
      <w:r w:rsidRPr="00EC54D0">
        <w:rPr>
          <w:rFonts w:asciiTheme="minorHAnsi" w:hAnsiTheme="minorHAnsi" w:cstheme="minorHAnsi"/>
        </w:rPr>
        <w:t>lat</w:t>
      </w:r>
      <w:proofErr w:type="spellEnd"/>
      <w:r w:rsidRPr="00EC54D0">
        <w:rPr>
          <w:rFonts w:asciiTheme="minorHAnsi" w:hAnsiTheme="minorHAnsi" w:cstheme="minorHAnsi"/>
        </w:rPr>
        <w:t xml:space="preserve"> </w:t>
      </w:r>
      <w:r w:rsidR="00554655" w:rsidRPr="00554655">
        <w:rPr>
          <w:rFonts w:ascii="Calibri" w:hAnsi="Calibri" w:cs="Calibri"/>
          <w:bCs/>
          <w:lang w:val="pl-PL"/>
        </w:rPr>
        <w:t>zgodnie z warunkami zawartymi w Projektowanych</w:t>
      </w:r>
      <w:r w:rsidR="00AA26D6">
        <w:rPr>
          <w:rFonts w:ascii="Calibri" w:hAnsi="Calibri" w:cs="Calibri"/>
          <w:bCs/>
          <w:lang w:val="pl-PL"/>
        </w:rPr>
        <w:t xml:space="preserve"> </w:t>
      </w:r>
      <w:r w:rsidR="00554655" w:rsidRPr="00554655">
        <w:rPr>
          <w:rFonts w:ascii="Calibri" w:hAnsi="Calibri" w:cs="Calibri"/>
          <w:bCs/>
          <w:lang w:val="pl-PL"/>
        </w:rPr>
        <w:t xml:space="preserve">Postanowieniach Umowy.   </w:t>
      </w:r>
      <w:r w:rsidRPr="00EC54D0">
        <w:rPr>
          <w:rFonts w:asciiTheme="minorHAnsi" w:hAnsiTheme="minorHAnsi" w:cstheme="minorHAnsi"/>
        </w:rPr>
        <w:br/>
      </w:r>
      <w:r w:rsidRPr="00554655">
        <w:rPr>
          <w:rFonts w:asciiTheme="minorHAnsi" w:hAnsiTheme="minorHAnsi" w:cstheme="minorHAnsi"/>
          <w:color w:val="EE0000"/>
        </w:rPr>
        <w:t xml:space="preserve">( </w:t>
      </w:r>
      <w:proofErr w:type="spellStart"/>
      <w:r w:rsidRPr="00554655">
        <w:rPr>
          <w:rFonts w:asciiTheme="minorHAnsi" w:hAnsiTheme="minorHAnsi" w:cstheme="minorHAnsi"/>
          <w:color w:val="EE0000"/>
        </w:rPr>
        <w:t>Uwaga</w:t>
      </w:r>
      <w:proofErr w:type="spellEnd"/>
      <w:r w:rsidRPr="00554655">
        <w:rPr>
          <w:rFonts w:asciiTheme="minorHAnsi" w:hAnsiTheme="minorHAnsi" w:cstheme="minorHAnsi"/>
          <w:color w:val="EE0000"/>
        </w:rPr>
        <w:t xml:space="preserve">: </w:t>
      </w:r>
      <w:proofErr w:type="spellStart"/>
      <w:r w:rsidRPr="00554655">
        <w:rPr>
          <w:rFonts w:asciiTheme="minorHAnsi" w:hAnsiTheme="minorHAnsi" w:cstheme="minorHAnsi"/>
          <w:color w:val="EE0000"/>
        </w:rPr>
        <w:t>Kryterium</w:t>
      </w:r>
      <w:proofErr w:type="spellEnd"/>
      <w:r w:rsidRPr="00554655">
        <w:rPr>
          <w:rFonts w:asciiTheme="minorHAnsi" w:hAnsiTheme="minorHAnsi" w:cstheme="minorHAnsi"/>
          <w:color w:val="EE0000"/>
        </w:rPr>
        <w:t xml:space="preserve"> </w:t>
      </w:r>
      <w:proofErr w:type="spellStart"/>
      <w:r w:rsidRPr="00554655">
        <w:rPr>
          <w:rFonts w:asciiTheme="minorHAnsi" w:hAnsiTheme="minorHAnsi" w:cstheme="minorHAnsi"/>
          <w:color w:val="EE0000"/>
        </w:rPr>
        <w:t>oceny</w:t>
      </w:r>
      <w:proofErr w:type="spellEnd"/>
      <w:r w:rsidRPr="00554655">
        <w:rPr>
          <w:rFonts w:asciiTheme="minorHAnsi" w:hAnsiTheme="minorHAnsi" w:cstheme="minorHAnsi"/>
          <w:color w:val="EE0000"/>
        </w:rPr>
        <w:t xml:space="preserve"> </w:t>
      </w:r>
      <w:proofErr w:type="spellStart"/>
      <w:r w:rsidRPr="00554655">
        <w:rPr>
          <w:rFonts w:asciiTheme="minorHAnsi" w:hAnsiTheme="minorHAnsi" w:cstheme="minorHAnsi"/>
          <w:color w:val="EE0000"/>
        </w:rPr>
        <w:t>ofert</w:t>
      </w:r>
      <w:proofErr w:type="spellEnd"/>
      <w:r w:rsidRPr="00554655">
        <w:rPr>
          <w:rFonts w:asciiTheme="minorHAnsi" w:hAnsiTheme="minorHAnsi" w:cstheme="minorHAnsi"/>
          <w:color w:val="EE0000"/>
        </w:rPr>
        <w:t xml:space="preserve"> – </w:t>
      </w:r>
      <w:proofErr w:type="spellStart"/>
      <w:r w:rsidRPr="00554655">
        <w:rPr>
          <w:rFonts w:asciiTheme="minorHAnsi" w:hAnsiTheme="minorHAnsi" w:cstheme="minorHAnsi"/>
          <w:color w:val="EE0000"/>
        </w:rPr>
        <w:t>należy</w:t>
      </w:r>
      <w:proofErr w:type="spellEnd"/>
      <w:r w:rsidRPr="00554655">
        <w:rPr>
          <w:rFonts w:asciiTheme="minorHAnsi" w:hAnsiTheme="minorHAnsi" w:cstheme="minorHAnsi"/>
          <w:color w:val="EE0000"/>
        </w:rPr>
        <w:t xml:space="preserve"> </w:t>
      </w:r>
      <w:proofErr w:type="spellStart"/>
      <w:r w:rsidRPr="00554655">
        <w:rPr>
          <w:rFonts w:asciiTheme="minorHAnsi" w:hAnsiTheme="minorHAnsi" w:cstheme="minorHAnsi"/>
          <w:color w:val="EE0000"/>
        </w:rPr>
        <w:t>podać</w:t>
      </w:r>
      <w:proofErr w:type="spellEnd"/>
      <w:r w:rsidRPr="00554655">
        <w:rPr>
          <w:rFonts w:asciiTheme="minorHAnsi" w:hAnsiTheme="minorHAnsi" w:cstheme="minorHAnsi"/>
          <w:color w:val="EE0000"/>
        </w:rPr>
        <w:t xml:space="preserve">   w </w:t>
      </w:r>
      <w:proofErr w:type="spellStart"/>
      <w:r w:rsidRPr="00554655">
        <w:rPr>
          <w:rFonts w:asciiTheme="minorHAnsi" w:hAnsiTheme="minorHAnsi" w:cstheme="minorHAnsi"/>
          <w:color w:val="EE0000"/>
        </w:rPr>
        <w:t>przedziale</w:t>
      </w:r>
      <w:proofErr w:type="spellEnd"/>
      <w:r w:rsidRPr="00554655">
        <w:rPr>
          <w:rFonts w:asciiTheme="minorHAnsi" w:hAnsiTheme="minorHAnsi" w:cstheme="minorHAnsi"/>
          <w:color w:val="EE0000"/>
        </w:rPr>
        <w:t xml:space="preserve"> </w:t>
      </w:r>
      <w:proofErr w:type="spellStart"/>
      <w:r w:rsidRPr="00554655">
        <w:rPr>
          <w:rFonts w:asciiTheme="minorHAnsi" w:hAnsiTheme="minorHAnsi" w:cstheme="minorHAnsi"/>
          <w:color w:val="EE0000"/>
        </w:rPr>
        <w:t>określonym</w:t>
      </w:r>
      <w:proofErr w:type="spellEnd"/>
      <w:r w:rsidRPr="00554655">
        <w:rPr>
          <w:rFonts w:asciiTheme="minorHAnsi" w:hAnsiTheme="minorHAnsi" w:cstheme="minorHAnsi"/>
          <w:color w:val="EE0000"/>
        </w:rPr>
        <w:t xml:space="preserve"> w SWZ. pkt. 20</w:t>
      </w:r>
      <w:r w:rsidR="00EE08D9">
        <w:rPr>
          <w:rFonts w:asciiTheme="minorHAnsi" w:hAnsiTheme="minorHAnsi" w:cstheme="minorHAnsi"/>
          <w:color w:val="EE0000"/>
        </w:rPr>
        <w:t>.1.C</w:t>
      </w:r>
      <w:r w:rsidR="00554655" w:rsidRPr="00554655">
        <w:rPr>
          <w:rFonts w:asciiTheme="minorHAnsi" w:hAnsiTheme="minorHAnsi" w:cstheme="minorHAnsi"/>
          <w:color w:val="EE0000"/>
        </w:rPr>
        <w:t>)</w:t>
      </w:r>
    </w:p>
    <w:p w14:paraId="234A31A3" w14:textId="071C777F" w:rsidR="00066801" w:rsidRDefault="00066801">
      <w:pPr>
        <w:numPr>
          <w:ilvl w:val="0"/>
          <w:numId w:val="7"/>
        </w:numPr>
        <w:spacing w:after="120"/>
        <w:rPr>
          <w:rFonts w:ascii="Calibri" w:hAnsi="Calibri" w:cs="Calibri"/>
          <w:lang w:val="pl-PL"/>
        </w:rPr>
      </w:pPr>
      <w:r>
        <w:rPr>
          <w:rFonts w:ascii="Calibri" w:hAnsi="Calibri" w:cs="Calibri"/>
          <w:b/>
          <w:lang w:val="pl-PL"/>
        </w:rPr>
        <w:t>AKCEPTUJEMY</w:t>
      </w:r>
      <w:r>
        <w:rPr>
          <w:rFonts w:ascii="Calibri" w:hAnsi="Calibri" w:cs="Calibri"/>
          <w:lang w:val="pl-PL"/>
        </w:rPr>
        <w:t xml:space="preserve"> warunki płatności określone przez Zamawiającego w Specyfikacji Warunków Zamówienia oraz w Projektowanych Zapisach Umowy</w:t>
      </w:r>
    </w:p>
    <w:p w14:paraId="705EF5C8" w14:textId="38F8AAA8" w:rsidR="00066801" w:rsidRDefault="008B2036">
      <w:pPr>
        <w:numPr>
          <w:ilvl w:val="0"/>
          <w:numId w:val="7"/>
        </w:numPr>
        <w:spacing w:after="120"/>
        <w:ind w:left="180" w:hanging="180"/>
        <w:rPr>
          <w:rFonts w:ascii="Calibri" w:hAnsi="Calibri" w:cs="Calibri"/>
          <w:lang w:val="pl-PL"/>
        </w:rPr>
      </w:pPr>
      <w:r>
        <w:rPr>
          <w:rFonts w:ascii="Calibri" w:hAnsi="Calibri" w:cs="Calibri"/>
          <w:b/>
          <w:lang w:val="pl-PL"/>
        </w:rPr>
        <w:t xml:space="preserve">    </w:t>
      </w:r>
      <w:r w:rsidR="00066801">
        <w:rPr>
          <w:rFonts w:ascii="Calibri" w:hAnsi="Calibri" w:cs="Calibri"/>
          <w:b/>
          <w:lang w:val="pl-PL"/>
        </w:rPr>
        <w:t>JESTEŚMY</w:t>
      </w:r>
      <w:r w:rsidR="00066801">
        <w:rPr>
          <w:rFonts w:ascii="Calibri" w:hAnsi="Calibri" w:cs="Calibri"/>
          <w:lang w:val="pl-PL"/>
        </w:rPr>
        <w:t xml:space="preserve"> związani ofertą przez czas wskazany w Specyfikacji Warunków Zamówienia </w:t>
      </w:r>
    </w:p>
    <w:p w14:paraId="0607E302" w14:textId="77777777" w:rsidR="00066801" w:rsidRDefault="00066801">
      <w:pPr>
        <w:numPr>
          <w:ilvl w:val="0"/>
          <w:numId w:val="7"/>
        </w:numPr>
        <w:ind w:left="357" w:hanging="357"/>
        <w:jc w:val="both"/>
        <w:rPr>
          <w:rFonts w:ascii="Calibri" w:hAnsi="Calibri" w:cs="Calibri"/>
          <w:lang w:val="pl-PL"/>
        </w:rPr>
      </w:pPr>
      <w:r>
        <w:rPr>
          <w:rFonts w:ascii="Calibri" w:hAnsi="Calibri" w:cs="Calibri"/>
          <w:b/>
          <w:lang w:val="pl-PL"/>
        </w:rPr>
        <w:t>Zamówienie</w:t>
      </w:r>
      <w:r>
        <w:rPr>
          <w:rFonts w:ascii="Calibri" w:hAnsi="Calibri" w:cs="Calibri"/>
          <w:lang w:val="pl-PL"/>
        </w:rPr>
        <w:t xml:space="preserve"> zrealizujemy sami*/ zamierzamy powierzyć podwykonawcom wykonanie następujących części zamówienia. ……………….............................................................………………………………………………………….………</w:t>
      </w:r>
    </w:p>
    <w:p w14:paraId="779C862F" w14:textId="77777777" w:rsidR="00066801" w:rsidRDefault="00066801">
      <w:pPr>
        <w:tabs>
          <w:tab w:val="left" w:leader="dot" w:pos="7740"/>
        </w:tabs>
        <w:jc w:val="center"/>
        <w:rPr>
          <w:rFonts w:ascii="Calibri" w:hAnsi="Calibri" w:cs="Calibri"/>
          <w:i/>
          <w:lang w:val="pl-PL"/>
        </w:rPr>
      </w:pPr>
    </w:p>
    <w:p w14:paraId="4AD4BDB2" w14:textId="77777777" w:rsidR="00066801" w:rsidRDefault="00066801">
      <w:pPr>
        <w:pStyle w:val="Tekstpodstawowy21"/>
        <w:spacing w:after="0" w:line="240" w:lineRule="auto"/>
        <w:ind w:left="426" w:hanging="426"/>
        <w:rPr>
          <w:sz w:val="20"/>
          <w:szCs w:val="20"/>
        </w:rPr>
      </w:pPr>
      <w:r>
        <w:rPr>
          <w:b/>
          <w:iCs/>
          <w:sz w:val="20"/>
          <w:szCs w:val="20"/>
        </w:rPr>
        <w:t>7a</w:t>
      </w:r>
      <w:r>
        <w:rPr>
          <w:i/>
          <w:iCs/>
          <w:sz w:val="20"/>
          <w:szCs w:val="20"/>
        </w:rPr>
        <w:t xml:space="preserve">  Z</w:t>
      </w:r>
      <w:r>
        <w:rPr>
          <w:iCs/>
          <w:sz w:val="20"/>
          <w:szCs w:val="20"/>
        </w:rPr>
        <w:t>amierzamy powierzyć wykonanie części zamówienia następującym podwykonawcom :                                                 (</w:t>
      </w:r>
      <w:r>
        <w:rPr>
          <w:i/>
          <w:iCs/>
          <w:sz w:val="20"/>
          <w:szCs w:val="20"/>
        </w:rPr>
        <w:t>o ile jest to wiadome na etapie sporządzania oferty należy  w tym punkcie  wymienić   firmy podwykonawcze i części zamówienia , które zostaną  im powierzone ).</w:t>
      </w:r>
    </w:p>
    <w:p w14:paraId="5E7E42FC" w14:textId="77777777" w:rsidR="00066801" w:rsidRDefault="00066801" w:rsidP="00CD79D0">
      <w:pPr>
        <w:pStyle w:val="Tekstpodstawowy21"/>
        <w:numPr>
          <w:ilvl w:val="0"/>
          <w:numId w:val="4"/>
        </w:numPr>
        <w:spacing w:after="0" w:line="240" w:lineRule="auto"/>
        <w:rPr>
          <w:sz w:val="20"/>
          <w:szCs w:val="20"/>
        </w:rPr>
      </w:pPr>
      <w:r>
        <w:rPr>
          <w:iCs/>
          <w:sz w:val="20"/>
          <w:szCs w:val="20"/>
        </w:rPr>
        <w:t>………………………………………………………………………………………………………………………………………….</w:t>
      </w:r>
    </w:p>
    <w:p w14:paraId="2CDC97E9" w14:textId="77777777" w:rsidR="00066801" w:rsidRDefault="00066801">
      <w:pPr>
        <w:numPr>
          <w:ilvl w:val="0"/>
          <w:numId w:val="7"/>
        </w:numPr>
        <w:spacing w:after="120"/>
        <w:ind w:left="357" w:hanging="357"/>
        <w:jc w:val="both"/>
        <w:rPr>
          <w:rFonts w:ascii="Calibri" w:hAnsi="Calibri" w:cs="Calibri"/>
          <w:lang w:val="pl-PL"/>
        </w:rPr>
      </w:pPr>
      <w:r>
        <w:rPr>
          <w:rFonts w:ascii="Calibri" w:hAnsi="Calibri" w:cs="Calibri"/>
          <w:b/>
          <w:lang w:val="pl-PL"/>
        </w:rPr>
        <w:t>OŚWIADCZAMY,</w:t>
      </w:r>
      <w:r>
        <w:rPr>
          <w:rFonts w:ascii="Calibri" w:hAnsi="Calibri" w:cs="Calibri"/>
          <w:lang w:val="pl-PL"/>
        </w:rPr>
        <w:t xml:space="preserve"> że sposób reprezentacji Wykonawcy*/Wykonawców wspólnie ubiegających się o udzielenie zamówienia* dla potrzeb  niniejszego zamówienia jest następujący:</w:t>
      </w:r>
    </w:p>
    <w:p w14:paraId="25BCA1BC" w14:textId="77777777" w:rsidR="00066801" w:rsidRDefault="00066801">
      <w:pPr>
        <w:tabs>
          <w:tab w:val="left" w:leader="underscore" w:pos="9360"/>
        </w:tabs>
        <w:jc w:val="both"/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/>
        </w:rPr>
        <w:t>………………………………………………………………………………………………………………………………..……………………………</w:t>
      </w:r>
    </w:p>
    <w:p w14:paraId="509565D7" w14:textId="77777777" w:rsidR="00066801" w:rsidRDefault="00066801">
      <w:pPr>
        <w:tabs>
          <w:tab w:val="left" w:leader="dot" w:pos="9072"/>
        </w:tabs>
        <w:spacing w:after="120"/>
        <w:jc w:val="center"/>
        <w:rPr>
          <w:rFonts w:ascii="Calibri" w:hAnsi="Calibri" w:cs="Calibri"/>
          <w:lang w:val="pl-PL"/>
        </w:rPr>
      </w:pPr>
      <w:r>
        <w:rPr>
          <w:rFonts w:ascii="Calibri" w:eastAsia="Calibri" w:hAnsi="Calibri" w:cs="Calibri"/>
          <w:i/>
          <w:lang w:val="x-none"/>
        </w:rPr>
        <w:t xml:space="preserve"> </w:t>
      </w:r>
      <w:r>
        <w:rPr>
          <w:rFonts w:ascii="Calibri" w:hAnsi="Calibri" w:cs="Calibri"/>
          <w:i/>
          <w:lang w:val="x-none"/>
        </w:rPr>
        <w:t>(</w:t>
      </w:r>
      <w:r>
        <w:rPr>
          <w:rFonts w:ascii="Calibri" w:hAnsi="Calibri" w:cs="Calibri"/>
          <w:i/>
          <w:lang w:val="pl-PL"/>
        </w:rPr>
        <w:t xml:space="preserve"> </w:t>
      </w:r>
      <w:r>
        <w:rPr>
          <w:rFonts w:ascii="Calibri" w:hAnsi="Calibri" w:cs="Calibri"/>
          <w:i/>
          <w:lang w:val="x-none"/>
        </w:rPr>
        <w:t xml:space="preserve">wypełniają </w:t>
      </w:r>
      <w:r>
        <w:rPr>
          <w:rFonts w:ascii="Calibri" w:hAnsi="Calibri" w:cs="Calibri"/>
          <w:i/>
          <w:lang w:val="pl-PL"/>
        </w:rPr>
        <w:t xml:space="preserve">tylko  wykonawcy </w:t>
      </w:r>
      <w:r>
        <w:rPr>
          <w:rFonts w:ascii="Calibri" w:hAnsi="Calibri" w:cs="Calibri"/>
          <w:i/>
          <w:lang w:val="x-none"/>
        </w:rPr>
        <w:t xml:space="preserve"> składający wspólną ofertę -</w:t>
      </w:r>
      <w:r>
        <w:rPr>
          <w:rFonts w:ascii="Calibri" w:hAnsi="Calibri" w:cs="Calibri"/>
          <w:i/>
          <w:lang w:val="pl-PL"/>
        </w:rPr>
        <w:t>konsorcjum/</w:t>
      </w:r>
      <w:r>
        <w:rPr>
          <w:rFonts w:ascii="Calibri" w:hAnsi="Calibri" w:cs="Calibri"/>
          <w:i/>
          <w:lang w:val="x-none"/>
        </w:rPr>
        <w:t xml:space="preserve"> spółk</w:t>
      </w:r>
      <w:r>
        <w:rPr>
          <w:rFonts w:ascii="Calibri" w:hAnsi="Calibri" w:cs="Calibri"/>
          <w:i/>
          <w:lang w:val="pl-PL"/>
        </w:rPr>
        <w:t>a</w:t>
      </w:r>
      <w:r>
        <w:rPr>
          <w:rFonts w:ascii="Calibri" w:hAnsi="Calibri" w:cs="Calibri"/>
          <w:i/>
          <w:lang w:val="x-none"/>
        </w:rPr>
        <w:t xml:space="preserve"> cywiln</w:t>
      </w:r>
      <w:r>
        <w:rPr>
          <w:rFonts w:ascii="Calibri" w:hAnsi="Calibri" w:cs="Calibri"/>
          <w:i/>
          <w:lang w:val="pl-PL"/>
        </w:rPr>
        <w:t>a</w:t>
      </w:r>
      <w:r>
        <w:rPr>
          <w:rFonts w:ascii="Calibri" w:hAnsi="Calibri" w:cs="Calibri"/>
          <w:i/>
          <w:lang w:val="x-none"/>
        </w:rPr>
        <w:t>)</w:t>
      </w:r>
    </w:p>
    <w:p w14:paraId="69B84C9B" w14:textId="77777777" w:rsidR="00554655" w:rsidRDefault="00066801" w:rsidP="00554655">
      <w:pPr>
        <w:numPr>
          <w:ilvl w:val="0"/>
          <w:numId w:val="7"/>
        </w:numPr>
        <w:spacing w:after="120"/>
        <w:ind w:left="284" w:hanging="284"/>
        <w:rPr>
          <w:rFonts w:ascii="Calibri" w:hAnsi="Calibri" w:cs="Calibri"/>
          <w:lang w:val="pl-PL"/>
        </w:rPr>
      </w:pPr>
      <w:r>
        <w:rPr>
          <w:rFonts w:ascii="Calibri" w:hAnsi="Calibri" w:cs="Calibri"/>
          <w:b/>
          <w:lang w:val="pl-PL"/>
        </w:rPr>
        <w:t xml:space="preserve">OŚWIADCZAMY, </w:t>
      </w:r>
      <w:r>
        <w:rPr>
          <w:rFonts w:ascii="Calibri" w:hAnsi="Calibri" w:cs="Calibri"/>
          <w:lang w:val="pl-PL"/>
        </w:rPr>
        <w:t>że zapoznaliśmy się z postanowieniami umowy, określonymi w Specyfikacji Warunków Zamówienia i zobowiązujemy się, w przypadku wyboru naszej oferty, do zawarcia umowy zgodnej z ofertą, na warunkach określonych w Specyfikacji Warunków Zamówienia, w miejscu i terminie wyznaczonym przez Zamawiającego.</w:t>
      </w:r>
    </w:p>
    <w:p w14:paraId="4C7827E1" w14:textId="3D092F77" w:rsidR="00554655" w:rsidRPr="00554655" w:rsidRDefault="00554655" w:rsidP="00554655">
      <w:pPr>
        <w:numPr>
          <w:ilvl w:val="0"/>
          <w:numId w:val="7"/>
        </w:numPr>
        <w:spacing w:after="120"/>
        <w:ind w:left="284" w:hanging="284"/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/>
        </w:rPr>
        <w:t xml:space="preserve"> </w:t>
      </w:r>
      <w:r w:rsidRPr="00554655">
        <w:rPr>
          <w:rFonts w:ascii="Calibri" w:hAnsi="Calibri" w:cs="Calibri"/>
          <w:b/>
          <w:bCs/>
        </w:rPr>
        <w:t>ZOBOWIĄZUJEMY SIĘ</w:t>
      </w:r>
      <w:r w:rsidRPr="00554655">
        <w:rPr>
          <w:rFonts w:ascii="Calibri" w:hAnsi="Calibri" w:cs="Calibri"/>
        </w:rPr>
        <w:t xml:space="preserve">, </w:t>
      </w:r>
      <w:proofErr w:type="spellStart"/>
      <w:r w:rsidRPr="00554655">
        <w:rPr>
          <w:rFonts w:ascii="Calibri" w:hAnsi="Calibri" w:cs="Calibri"/>
        </w:rPr>
        <w:t>że</w:t>
      </w:r>
      <w:proofErr w:type="spellEnd"/>
      <w:r w:rsidRPr="00554655">
        <w:rPr>
          <w:rFonts w:ascii="Calibri" w:hAnsi="Calibri" w:cs="Calibri"/>
        </w:rPr>
        <w:t xml:space="preserve"> w </w:t>
      </w:r>
      <w:proofErr w:type="spellStart"/>
      <w:r w:rsidRPr="00554655">
        <w:rPr>
          <w:rFonts w:ascii="Calibri" w:hAnsi="Calibri" w:cs="Calibri"/>
        </w:rPr>
        <w:t>przypadku</w:t>
      </w:r>
      <w:proofErr w:type="spellEnd"/>
      <w:r w:rsidRPr="00554655">
        <w:rPr>
          <w:rFonts w:ascii="Calibri" w:hAnsi="Calibri" w:cs="Calibri"/>
        </w:rPr>
        <w:t xml:space="preserve"> </w:t>
      </w:r>
      <w:proofErr w:type="spellStart"/>
      <w:r w:rsidRPr="00554655">
        <w:rPr>
          <w:rFonts w:ascii="Calibri" w:hAnsi="Calibri" w:cs="Calibri"/>
        </w:rPr>
        <w:t>wybrania</w:t>
      </w:r>
      <w:proofErr w:type="spellEnd"/>
      <w:r w:rsidRPr="00554655">
        <w:rPr>
          <w:rFonts w:ascii="Calibri" w:hAnsi="Calibri" w:cs="Calibri"/>
        </w:rPr>
        <w:t xml:space="preserve"> </w:t>
      </w:r>
      <w:proofErr w:type="spellStart"/>
      <w:r w:rsidRPr="00554655">
        <w:rPr>
          <w:rFonts w:ascii="Calibri" w:hAnsi="Calibri" w:cs="Calibri"/>
        </w:rPr>
        <w:t>naszej</w:t>
      </w:r>
      <w:proofErr w:type="spellEnd"/>
      <w:r w:rsidRPr="00554655">
        <w:rPr>
          <w:rFonts w:ascii="Calibri" w:hAnsi="Calibri" w:cs="Calibri"/>
        </w:rPr>
        <w:t xml:space="preserve"> </w:t>
      </w:r>
      <w:proofErr w:type="spellStart"/>
      <w:r w:rsidRPr="00554655">
        <w:rPr>
          <w:rFonts w:ascii="Calibri" w:hAnsi="Calibri" w:cs="Calibri"/>
        </w:rPr>
        <w:t>oferty</w:t>
      </w:r>
      <w:proofErr w:type="spellEnd"/>
      <w:r w:rsidRPr="00554655">
        <w:rPr>
          <w:rFonts w:ascii="Calibri" w:hAnsi="Calibri" w:cs="Calibri"/>
        </w:rPr>
        <w:t xml:space="preserve"> </w:t>
      </w:r>
      <w:proofErr w:type="spellStart"/>
      <w:r w:rsidRPr="00554655">
        <w:rPr>
          <w:rFonts w:ascii="Calibri" w:hAnsi="Calibri" w:cs="Calibri"/>
        </w:rPr>
        <w:t>przed</w:t>
      </w:r>
      <w:proofErr w:type="spellEnd"/>
      <w:r w:rsidRPr="00554655">
        <w:rPr>
          <w:rFonts w:ascii="Calibri" w:hAnsi="Calibri" w:cs="Calibri"/>
        </w:rPr>
        <w:t xml:space="preserve"> </w:t>
      </w:r>
      <w:proofErr w:type="spellStart"/>
      <w:r w:rsidRPr="00554655">
        <w:rPr>
          <w:rFonts w:ascii="Calibri" w:hAnsi="Calibri" w:cs="Calibri"/>
        </w:rPr>
        <w:t>podpisaniem</w:t>
      </w:r>
      <w:proofErr w:type="spellEnd"/>
      <w:r w:rsidRPr="00554655">
        <w:rPr>
          <w:rFonts w:ascii="Calibri" w:hAnsi="Calibri" w:cs="Calibri"/>
        </w:rPr>
        <w:t xml:space="preserve"> </w:t>
      </w:r>
      <w:proofErr w:type="spellStart"/>
      <w:r w:rsidRPr="00554655">
        <w:rPr>
          <w:rFonts w:ascii="Calibri" w:hAnsi="Calibri" w:cs="Calibri"/>
        </w:rPr>
        <w:t>umowy</w:t>
      </w:r>
      <w:proofErr w:type="spellEnd"/>
      <w:r w:rsidRPr="00554655">
        <w:rPr>
          <w:rFonts w:ascii="Calibri" w:hAnsi="Calibri" w:cs="Calibri"/>
        </w:rPr>
        <w:t xml:space="preserve"> </w:t>
      </w:r>
      <w:proofErr w:type="spellStart"/>
      <w:r w:rsidRPr="00554655">
        <w:rPr>
          <w:rFonts w:ascii="Calibri" w:hAnsi="Calibri" w:cs="Calibri"/>
        </w:rPr>
        <w:t>wniesiemy</w:t>
      </w:r>
      <w:proofErr w:type="spellEnd"/>
      <w:r w:rsidRPr="00554655">
        <w:rPr>
          <w:rFonts w:ascii="Calibri" w:hAnsi="Calibri" w:cs="Calibri"/>
        </w:rPr>
        <w:t xml:space="preserve"> </w:t>
      </w:r>
      <w:proofErr w:type="spellStart"/>
      <w:r w:rsidRPr="00554655">
        <w:rPr>
          <w:rFonts w:ascii="Calibri" w:hAnsi="Calibri" w:cs="Calibri"/>
        </w:rPr>
        <w:t>zabezpieczenie</w:t>
      </w:r>
      <w:proofErr w:type="spellEnd"/>
      <w:r w:rsidRPr="00554655">
        <w:rPr>
          <w:rFonts w:ascii="Calibri" w:hAnsi="Calibri" w:cs="Calibri"/>
        </w:rPr>
        <w:t xml:space="preserve"> </w:t>
      </w:r>
      <w:proofErr w:type="spellStart"/>
      <w:r w:rsidRPr="00554655">
        <w:rPr>
          <w:rFonts w:ascii="Calibri" w:hAnsi="Calibri" w:cs="Calibri"/>
        </w:rPr>
        <w:t>należytego</w:t>
      </w:r>
      <w:proofErr w:type="spellEnd"/>
      <w:r w:rsidRPr="00554655">
        <w:rPr>
          <w:rFonts w:ascii="Calibri" w:hAnsi="Calibri" w:cs="Calibri"/>
        </w:rPr>
        <w:t xml:space="preserve"> </w:t>
      </w:r>
      <w:proofErr w:type="spellStart"/>
      <w:r w:rsidRPr="00554655">
        <w:rPr>
          <w:rFonts w:ascii="Calibri" w:hAnsi="Calibri" w:cs="Calibri"/>
        </w:rPr>
        <w:t>wykonania</w:t>
      </w:r>
      <w:proofErr w:type="spellEnd"/>
      <w:r w:rsidRPr="00554655">
        <w:rPr>
          <w:rFonts w:ascii="Calibri" w:hAnsi="Calibri" w:cs="Calibri"/>
        </w:rPr>
        <w:t xml:space="preserve"> </w:t>
      </w:r>
      <w:proofErr w:type="spellStart"/>
      <w:r w:rsidRPr="00554655">
        <w:rPr>
          <w:rFonts w:ascii="Calibri" w:hAnsi="Calibri" w:cs="Calibri"/>
        </w:rPr>
        <w:t>umowy</w:t>
      </w:r>
      <w:proofErr w:type="spellEnd"/>
      <w:r w:rsidRPr="00554655">
        <w:rPr>
          <w:rFonts w:ascii="Calibri" w:hAnsi="Calibri" w:cs="Calibri"/>
        </w:rPr>
        <w:t xml:space="preserve"> </w:t>
      </w:r>
      <w:proofErr w:type="spellStart"/>
      <w:r w:rsidRPr="00554655">
        <w:rPr>
          <w:rFonts w:ascii="Calibri" w:hAnsi="Calibri" w:cs="Calibri"/>
        </w:rPr>
        <w:t>zgodnie</w:t>
      </w:r>
      <w:proofErr w:type="spellEnd"/>
      <w:r w:rsidRPr="00554655">
        <w:rPr>
          <w:rFonts w:ascii="Calibri" w:hAnsi="Calibri" w:cs="Calibri"/>
        </w:rPr>
        <w:t xml:space="preserve"> z </w:t>
      </w:r>
      <w:proofErr w:type="spellStart"/>
      <w:r w:rsidRPr="00554655">
        <w:rPr>
          <w:rFonts w:ascii="Calibri" w:hAnsi="Calibri" w:cs="Calibri"/>
        </w:rPr>
        <w:t>wymaganiami</w:t>
      </w:r>
      <w:proofErr w:type="spellEnd"/>
      <w:r w:rsidRPr="00554655">
        <w:rPr>
          <w:rFonts w:ascii="Calibri" w:hAnsi="Calibri" w:cs="Calibri"/>
        </w:rPr>
        <w:t xml:space="preserve"> </w:t>
      </w:r>
      <w:proofErr w:type="spellStart"/>
      <w:r w:rsidRPr="00554655">
        <w:rPr>
          <w:rFonts w:ascii="Calibri" w:hAnsi="Calibri" w:cs="Calibri"/>
        </w:rPr>
        <w:t>Zamawiającego</w:t>
      </w:r>
      <w:proofErr w:type="spellEnd"/>
      <w:r w:rsidRPr="00554655">
        <w:rPr>
          <w:rFonts w:ascii="Calibri" w:hAnsi="Calibri" w:cs="Calibri"/>
        </w:rPr>
        <w:t xml:space="preserve"> </w:t>
      </w:r>
      <w:proofErr w:type="spellStart"/>
      <w:r w:rsidRPr="00554655">
        <w:rPr>
          <w:rFonts w:ascii="Calibri" w:hAnsi="Calibri" w:cs="Calibri"/>
        </w:rPr>
        <w:t>określonymi</w:t>
      </w:r>
      <w:proofErr w:type="spellEnd"/>
      <w:r w:rsidRPr="00554655">
        <w:rPr>
          <w:rFonts w:ascii="Calibri" w:hAnsi="Calibri" w:cs="Calibri"/>
        </w:rPr>
        <w:t xml:space="preserve"> w </w:t>
      </w:r>
      <w:proofErr w:type="spellStart"/>
      <w:r w:rsidRPr="00554655">
        <w:rPr>
          <w:rFonts w:ascii="Calibri" w:hAnsi="Calibri" w:cs="Calibri"/>
        </w:rPr>
        <w:t>treści</w:t>
      </w:r>
      <w:proofErr w:type="spellEnd"/>
      <w:r w:rsidRPr="00554655">
        <w:rPr>
          <w:rFonts w:ascii="Calibri" w:hAnsi="Calibri" w:cs="Calibri"/>
        </w:rPr>
        <w:t xml:space="preserve"> SWZ</w:t>
      </w:r>
      <w:r w:rsidR="00EE08D9">
        <w:rPr>
          <w:rFonts w:ascii="Calibri" w:hAnsi="Calibri" w:cs="Calibri"/>
        </w:rPr>
        <w:t>.</w:t>
      </w:r>
    </w:p>
    <w:p w14:paraId="34ADDFFD" w14:textId="77777777" w:rsidR="005F5E08" w:rsidRPr="005F5E08" w:rsidRDefault="00066801" w:rsidP="005F5E08">
      <w:pPr>
        <w:pStyle w:val="Zwykytekst1"/>
        <w:numPr>
          <w:ilvl w:val="0"/>
          <w:numId w:val="7"/>
        </w:numPr>
        <w:spacing w:after="120"/>
        <w:ind w:left="567" w:hanging="567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iCs/>
        </w:rPr>
        <w:t>INFORMUJEMY</w:t>
      </w:r>
      <w:r>
        <w:rPr>
          <w:rFonts w:ascii="Calibri" w:hAnsi="Calibri" w:cs="Calibri"/>
          <w:iCs/>
        </w:rPr>
        <w:t>, że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i/>
          <w:iCs/>
        </w:rPr>
        <w:t>(niewłaściwe wyk</w:t>
      </w:r>
      <w:r>
        <w:rPr>
          <w:rFonts w:ascii="Calibri" w:hAnsi="Calibri" w:cs="Calibri"/>
          <w:i/>
          <w:iCs/>
          <w:shd w:val="clear" w:color="auto" w:fill="FFFFFF"/>
        </w:rPr>
        <w:t>reślić)</w:t>
      </w:r>
      <w:r>
        <w:rPr>
          <w:rStyle w:val="Znakiprzypiswdolnych"/>
          <w:rFonts w:ascii="Calibri" w:hAnsi="Calibri" w:cs="Calibri"/>
          <w:i/>
          <w:iCs/>
          <w:shd w:val="clear" w:color="auto" w:fill="FFFFFF"/>
        </w:rPr>
        <w:footnoteReference w:id="1"/>
      </w:r>
      <w:r>
        <w:rPr>
          <w:rFonts w:ascii="Calibri" w:hAnsi="Calibri" w:cs="Calibri"/>
          <w:shd w:val="clear" w:color="auto" w:fill="FFFFFF"/>
        </w:rPr>
        <w:t>:</w:t>
      </w:r>
    </w:p>
    <w:p w14:paraId="0D76CA46" w14:textId="77777777" w:rsidR="00066801" w:rsidRDefault="00066801">
      <w:pPr>
        <w:numPr>
          <w:ilvl w:val="0"/>
          <w:numId w:val="5"/>
        </w:numPr>
        <w:spacing w:after="120"/>
        <w:ind w:left="993" w:right="23" w:hanging="426"/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/>
        </w:rPr>
        <w:t xml:space="preserve">wybór naszej oferty </w:t>
      </w:r>
      <w:r>
        <w:rPr>
          <w:rFonts w:ascii="Calibri" w:hAnsi="Calibri" w:cs="Calibri"/>
          <w:b/>
          <w:bCs/>
          <w:lang w:val="pl-PL"/>
        </w:rPr>
        <w:t xml:space="preserve">nie będzie* </w:t>
      </w:r>
      <w:r>
        <w:rPr>
          <w:rFonts w:ascii="Calibri" w:hAnsi="Calibri" w:cs="Calibri"/>
          <w:lang w:val="pl-PL"/>
        </w:rPr>
        <w:t>prowadzić do powstania u Zamawiającego obowiązku podatkowego</w:t>
      </w:r>
      <w:r>
        <w:rPr>
          <w:rFonts w:ascii="Calibri" w:hAnsi="Calibri" w:cs="Calibri"/>
          <w:b/>
          <w:bCs/>
          <w:lang w:val="pl-PL"/>
        </w:rPr>
        <w:t>.</w:t>
      </w:r>
    </w:p>
    <w:p w14:paraId="213A9F59" w14:textId="77777777" w:rsidR="00066801" w:rsidRDefault="00066801">
      <w:pPr>
        <w:numPr>
          <w:ilvl w:val="0"/>
          <w:numId w:val="5"/>
        </w:numPr>
        <w:spacing w:after="120"/>
        <w:ind w:left="993" w:right="23" w:hanging="426"/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/>
        </w:rPr>
        <w:t xml:space="preserve">wybór oferty </w:t>
      </w:r>
      <w:r>
        <w:rPr>
          <w:rFonts w:ascii="Calibri" w:hAnsi="Calibri" w:cs="Calibri"/>
          <w:b/>
          <w:bCs/>
          <w:lang w:val="pl-PL"/>
        </w:rPr>
        <w:t>będzie*</w:t>
      </w:r>
      <w:r>
        <w:rPr>
          <w:rFonts w:ascii="Calibri" w:hAnsi="Calibri" w:cs="Calibri"/>
          <w:lang w:val="pl-PL"/>
        </w:rPr>
        <w:t xml:space="preserve"> prowadzić do powstania u Zamawiającego obowiązku podatkowego w odniesieniu do następujących </w:t>
      </w:r>
      <w:r>
        <w:rPr>
          <w:rFonts w:ascii="Calibri" w:hAnsi="Calibri" w:cs="Calibri"/>
          <w:i/>
          <w:iCs/>
          <w:lang w:val="pl-PL"/>
        </w:rPr>
        <w:t>towarów/ usług (w zależności od przedmiotu zamówienia)</w:t>
      </w:r>
      <w:r>
        <w:rPr>
          <w:rFonts w:ascii="Calibri" w:hAnsi="Calibri" w:cs="Calibri"/>
          <w:lang w:val="pl-PL"/>
        </w:rPr>
        <w:t xml:space="preserve">: ………………………………………………………………………. Wartość </w:t>
      </w:r>
      <w:r>
        <w:rPr>
          <w:rFonts w:ascii="Calibri" w:hAnsi="Calibri" w:cs="Calibri"/>
          <w:i/>
          <w:iCs/>
          <w:lang w:val="pl-PL"/>
        </w:rPr>
        <w:t>towaru/ usług</w:t>
      </w:r>
      <w:r>
        <w:rPr>
          <w:rFonts w:ascii="Calibri" w:hAnsi="Calibri" w:cs="Calibri"/>
          <w:lang w:val="pl-PL"/>
        </w:rPr>
        <w:t xml:space="preserve"> </w:t>
      </w:r>
      <w:r>
        <w:rPr>
          <w:rFonts w:ascii="Calibri" w:hAnsi="Calibri" w:cs="Calibri"/>
          <w:i/>
          <w:iCs/>
          <w:lang w:val="pl-PL"/>
        </w:rPr>
        <w:t>(w zależności od przedmiotu zamówienia)</w:t>
      </w:r>
      <w:r>
        <w:rPr>
          <w:rFonts w:ascii="Calibri" w:hAnsi="Calibri" w:cs="Calibri"/>
          <w:lang w:val="pl-PL"/>
        </w:rPr>
        <w:t xml:space="preserve"> powodująca obowiązek podatkowy u Zamawiającego to ___________ zł netto</w:t>
      </w:r>
      <w:r>
        <w:rPr>
          <w:rFonts w:ascii="Calibri" w:hAnsi="Calibri" w:cs="Calibri"/>
          <w:b/>
          <w:bCs/>
          <w:lang w:val="pl-PL"/>
        </w:rPr>
        <w:t>.</w:t>
      </w:r>
    </w:p>
    <w:p w14:paraId="60FFCA7C" w14:textId="22134B5D" w:rsidR="00CD79D0" w:rsidRDefault="00CD79D0" w:rsidP="00CD79D0">
      <w:pPr>
        <w:numPr>
          <w:ilvl w:val="0"/>
          <w:numId w:val="7"/>
        </w:numPr>
        <w:suppressAutoHyphens w:val="0"/>
        <w:spacing w:line="360" w:lineRule="auto"/>
        <w:jc w:val="both"/>
        <w:rPr>
          <w:rFonts w:ascii="Calibri" w:hAnsi="Calibri" w:cs="Calibri"/>
          <w:lang w:val="pl-PL"/>
        </w:rPr>
      </w:pPr>
      <w:r>
        <w:rPr>
          <w:rFonts w:ascii="Calibri" w:hAnsi="Calibri" w:cs="Calibri"/>
          <w:b/>
          <w:color w:val="000000"/>
          <w:lang w:val="pl-PL"/>
        </w:rPr>
        <w:t>Wadium</w:t>
      </w:r>
      <w:r>
        <w:rPr>
          <w:rFonts w:ascii="Calibri" w:hAnsi="Calibri" w:cs="Calibri"/>
          <w:color w:val="000000"/>
          <w:lang w:val="pl-PL"/>
        </w:rPr>
        <w:t xml:space="preserve"> </w:t>
      </w:r>
      <w:r>
        <w:rPr>
          <w:rFonts w:ascii="Calibri" w:hAnsi="Calibri" w:cs="Calibri"/>
          <w:b/>
          <w:bCs/>
          <w:color w:val="000000"/>
          <w:lang w:val="pl-PL"/>
        </w:rPr>
        <w:t>w kwocie:</w:t>
      </w:r>
      <w:r>
        <w:rPr>
          <w:rFonts w:ascii="Calibri" w:hAnsi="Calibri" w:cs="Calibri"/>
          <w:b/>
          <w:color w:val="000000"/>
          <w:lang w:val="pl-PL"/>
        </w:rPr>
        <w:t xml:space="preserve"> ……………………………………………..</w:t>
      </w:r>
      <w:r w:rsidR="00554655">
        <w:rPr>
          <w:rFonts w:ascii="Calibri" w:hAnsi="Calibri" w:cs="Calibri"/>
          <w:b/>
          <w:color w:val="000000"/>
          <w:lang w:val="pl-PL"/>
        </w:rPr>
        <w:t xml:space="preserve"> </w:t>
      </w:r>
      <w:r>
        <w:rPr>
          <w:rFonts w:ascii="Calibri" w:hAnsi="Calibri" w:cs="Calibri"/>
          <w:b/>
          <w:bCs/>
          <w:color w:val="000000"/>
          <w:lang w:val="pl-PL"/>
        </w:rPr>
        <w:t>z</w:t>
      </w:r>
      <w:r>
        <w:rPr>
          <w:rFonts w:ascii="Calibri" w:hAnsi="Calibri" w:cs="Calibri"/>
          <w:b/>
          <w:bCs/>
          <w:lang w:val="pl-PL"/>
        </w:rPr>
        <w:t>ł</w:t>
      </w:r>
      <w:r>
        <w:rPr>
          <w:rFonts w:ascii="Calibri" w:hAnsi="Calibri" w:cs="Calibri"/>
          <w:lang w:val="pl-PL"/>
        </w:rPr>
        <w:t xml:space="preserve"> zostało wniesione w formie: </w:t>
      </w:r>
    </w:p>
    <w:p w14:paraId="5007D6E1" w14:textId="77777777" w:rsidR="00CD79D0" w:rsidRDefault="00CD79D0" w:rsidP="00CD79D0">
      <w:pPr>
        <w:ind w:left="473"/>
        <w:jc w:val="both"/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/>
        </w:rPr>
        <w:t>….....................................................................................................................................................</w:t>
      </w:r>
    </w:p>
    <w:p w14:paraId="57CB5BCA" w14:textId="77777777" w:rsidR="00CD79D0" w:rsidRDefault="00CD79D0" w:rsidP="00CD79D0">
      <w:pPr>
        <w:pStyle w:val="Akapitzlist"/>
        <w:ind w:left="0"/>
        <w:jc w:val="center"/>
        <w:rPr>
          <w:rFonts w:ascii="Calibri" w:hAnsi="Calibri" w:cs="Calibri"/>
          <w:i/>
          <w:iCs/>
          <w:color w:val="000000"/>
          <w:lang w:val="pl-PL"/>
        </w:rPr>
      </w:pPr>
      <w:r>
        <w:rPr>
          <w:rFonts w:ascii="Calibri" w:hAnsi="Calibri" w:cs="Calibri"/>
          <w:i/>
          <w:iCs/>
          <w:color w:val="000000"/>
          <w:lang w:val="pl-PL"/>
        </w:rPr>
        <w:t>(Wadium wnoszone w pieniądzu wpłaca się przelewem na rachunek bankowy wskazany przez zamawiającego.</w:t>
      </w:r>
    </w:p>
    <w:p w14:paraId="2F8D3D5C" w14:textId="77777777" w:rsidR="00CD79D0" w:rsidRDefault="00CD79D0" w:rsidP="00CD79D0">
      <w:pPr>
        <w:pStyle w:val="Akapitzlist"/>
        <w:ind w:left="0"/>
        <w:jc w:val="center"/>
        <w:rPr>
          <w:rFonts w:ascii="Calibri" w:hAnsi="Calibri" w:cs="Calibri"/>
          <w:i/>
          <w:iCs/>
          <w:color w:val="000000"/>
          <w:lang w:val="pl-PL"/>
        </w:rPr>
      </w:pPr>
      <w:r>
        <w:rPr>
          <w:rFonts w:ascii="Calibri" w:hAnsi="Calibri" w:cs="Calibri"/>
          <w:i/>
          <w:iCs/>
          <w:color w:val="000000"/>
          <w:lang w:val="pl-PL"/>
        </w:rPr>
        <w:lastRenderedPageBreak/>
        <w:t>Wykonawca przekazuje zamawiającemu oryginał gwarancji lub poręczenia w postaci elektronicznej.)</w:t>
      </w:r>
    </w:p>
    <w:p w14:paraId="5877B841" w14:textId="77777777" w:rsidR="00CD79D0" w:rsidRDefault="00CD79D0" w:rsidP="00CD79D0">
      <w:pPr>
        <w:autoSpaceDE w:val="0"/>
        <w:autoSpaceDN w:val="0"/>
        <w:adjustRightInd w:val="0"/>
        <w:jc w:val="both"/>
        <w:rPr>
          <w:rFonts w:ascii="Calibri" w:hAnsi="Calibri" w:cs="Calibri"/>
          <w:b/>
          <w:color w:val="632423"/>
          <w:lang w:val="pl-PL"/>
        </w:rPr>
      </w:pPr>
    </w:p>
    <w:p w14:paraId="03E47A8C" w14:textId="6CBBE6F2" w:rsidR="00CD79D0" w:rsidRDefault="00CD79D0" w:rsidP="00CD79D0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Calibri" w:hAnsi="Calibri" w:cs="Calibri"/>
          <w:lang w:val="pl-PL"/>
        </w:rPr>
      </w:pPr>
      <w:r>
        <w:rPr>
          <w:rFonts w:ascii="Calibri" w:hAnsi="Calibri" w:cs="Calibri"/>
          <w:b/>
          <w:lang w:val="pl-PL"/>
        </w:rPr>
        <w:t>Numer rachunku bankowego</w:t>
      </w:r>
      <w:r>
        <w:rPr>
          <w:rFonts w:ascii="Calibri" w:hAnsi="Calibri" w:cs="Calibri"/>
          <w:lang w:val="pl-PL"/>
        </w:rPr>
        <w:t xml:space="preserve">, na który należy zwrócić wadium wniesione w pieniądzu lub </w:t>
      </w:r>
      <w:r>
        <w:rPr>
          <w:rFonts w:ascii="Calibri" w:hAnsi="Calibri" w:cs="Calibri"/>
          <w:b/>
          <w:lang w:val="pl-PL"/>
        </w:rPr>
        <w:t>adres e – mail gwaranta/poręczyciela</w:t>
      </w:r>
      <w:r>
        <w:rPr>
          <w:rFonts w:ascii="Calibri" w:hAnsi="Calibri" w:cs="Calibri"/>
          <w:lang w:val="pl-PL"/>
        </w:rPr>
        <w:t>, na który należy przesłać oświadczenie o zwolnieniu</w:t>
      </w:r>
      <w:r w:rsidR="00EE08D9">
        <w:rPr>
          <w:rFonts w:ascii="Calibri" w:hAnsi="Calibri" w:cs="Calibri"/>
          <w:lang w:val="pl-PL"/>
        </w:rPr>
        <w:t xml:space="preserve"> </w:t>
      </w:r>
      <w:r>
        <w:rPr>
          <w:rFonts w:ascii="Calibri" w:hAnsi="Calibri" w:cs="Calibri"/>
          <w:lang w:val="pl-PL"/>
        </w:rPr>
        <w:t>wadium ……………………………………………………………………………………………………………………………………………………………</w:t>
      </w:r>
    </w:p>
    <w:p w14:paraId="6F3DF3AB" w14:textId="77777777" w:rsidR="00066801" w:rsidRDefault="00066801">
      <w:pPr>
        <w:numPr>
          <w:ilvl w:val="0"/>
          <w:numId w:val="7"/>
        </w:numPr>
        <w:spacing w:after="120"/>
        <w:ind w:left="357" w:hanging="357"/>
        <w:jc w:val="both"/>
        <w:rPr>
          <w:rFonts w:ascii="Calibri" w:hAnsi="Calibri" w:cs="Calibri"/>
          <w:lang w:val="pl-PL"/>
        </w:rPr>
      </w:pPr>
      <w:r>
        <w:rPr>
          <w:rFonts w:ascii="Calibri" w:hAnsi="Calibri" w:cs="Calibri"/>
          <w:b/>
          <w:lang w:val="pl-PL"/>
        </w:rPr>
        <w:t>ZAŁĄCZNIKAMI</w:t>
      </w:r>
      <w:r>
        <w:rPr>
          <w:rFonts w:ascii="Calibri" w:hAnsi="Calibri" w:cs="Calibri"/>
          <w:lang w:val="pl-PL"/>
        </w:rPr>
        <w:t xml:space="preserve"> do oferty, stanowiącymi jej integralną część są:</w:t>
      </w:r>
    </w:p>
    <w:p w14:paraId="36B9EAC5" w14:textId="77777777" w:rsidR="00066801" w:rsidRDefault="00066801">
      <w:pPr>
        <w:numPr>
          <w:ilvl w:val="0"/>
          <w:numId w:val="1"/>
        </w:numPr>
        <w:spacing w:after="120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………………………………………….</w:t>
      </w:r>
    </w:p>
    <w:p w14:paraId="157066F4" w14:textId="77777777" w:rsidR="00066801" w:rsidRDefault="00066801">
      <w:pPr>
        <w:numPr>
          <w:ilvl w:val="0"/>
          <w:numId w:val="1"/>
        </w:numPr>
        <w:spacing w:after="120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</w:t>
      </w:r>
    </w:p>
    <w:p w14:paraId="142A5AE3" w14:textId="77777777" w:rsidR="00066801" w:rsidRDefault="00066801">
      <w:pPr>
        <w:numPr>
          <w:ilvl w:val="0"/>
          <w:numId w:val="7"/>
        </w:numPr>
        <w:spacing w:after="120"/>
        <w:ind w:left="357" w:hanging="357"/>
        <w:rPr>
          <w:rFonts w:ascii="Calibri" w:hAnsi="Calibri" w:cs="Calibri"/>
          <w:lang w:val="pl-PL"/>
        </w:rPr>
      </w:pPr>
      <w:r>
        <w:rPr>
          <w:rFonts w:ascii="Calibri" w:hAnsi="Calibri" w:cs="Calibri"/>
          <w:b/>
          <w:lang w:val="pl-PL"/>
        </w:rPr>
        <w:t xml:space="preserve">OŚWIADCZAMY, </w:t>
      </w:r>
      <w:r>
        <w:rPr>
          <w:rFonts w:ascii="Calibri" w:hAnsi="Calibri" w:cs="Calibri"/>
          <w:lang w:val="pl-PL"/>
        </w:rPr>
        <w:t xml:space="preserve">iż informacje i dokumenty zawarte w niżej wymienionych załącznikach stanowią tajemnicę przedsiębiorstwa w rozumieniu przepisów o zwalczaniu nieuczciwej konkurencji i zastrzegamy, że nie mogą być one udostępniane. </w:t>
      </w:r>
    </w:p>
    <w:p w14:paraId="37ED6B71" w14:textId="77777777" w:rsidR="00066801" w:rsidRDefault="00066801">
      <w:pPr>
        <w:numPr>
          <w:ilvl w:val="0"/>
          <w:numId w:val="6"/>
        </w:numPr>
        <w:spacing w:after="120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…………………………………………………….</w:t>
      </w:r>
    </w:p>
    <w:p w14:paraId="21F896D5" w14:textId="0C850AD6" w:rsidR="00066801" w:rsidRPr="00554655" w:rsidRDefault="00066801" w:rsidP="00554655">
      <w:pPr>
        <w:numPr>
          <w:ilvl w:val="0"/>
          <w:numId w:val="6"/>
        </w:numPr>
        <w:spacing w:after="120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……………………………………………………….</w:t>
      </w:r>
    </w:p>
    <w:p w14:paraId="58BF3F3F" w14:textId="77777777" w:rsidR="00066801" w:rsidRDefault="00066801">
      <w:pPr>
        <w:pStyle w:val="NormalnyWeb"/>
        <w:numPr>
          <w:ilvl w:val="0"/>
          <w:numId w:val="7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 w:line="276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color w:val="000000"/>
          <w:sz w:val="20"/>
          <w:szCs w:val="20"/>
        </w:rPr>
        <w:t>OŚWIADCZAM</w:t>
      </w:r>
      <w:r>
        <w:rPr>
          <w:rFonts w:ascii="Calibri" w:hAnsi="Calibri" w:cs="Calibri"/>
          <w:color w:val="000000"/>
          <w:sz w:val="20"/>
          <w:szCs w:val="20"/>
        </w:rPr>
        <w:t>, że wypełniłem/</w:t>
      </w:r>
      <w:proofErr w:type="spellStart"/>
      <w:r>
        <w:rPr>
          <w:rFonts w:ascii="Calibri" w:hAnsi="Calibri" w:cs="Calibri"/>
          <w:color w:val="000000"/>
          <w:sz w:val="20"/>
          <w:szCs w:val="20"/>
        </w:rPr>
        <w:t>am</w:t>
      </w:r>
      <w:proofErr w:type="spellEnd"/>
      <w:r>
        <w:rPr>
          <w:rFonts w:ascii="Calibri" w:hAnsi="Calibri" w:cs="Calibri"/>
          <w:color w:val="000000"/>
          <w:sz w:val="20"/>
          <w:szCs w:val="20"/>
        </w:rPr>
        <w:t xml:space="preserve"> obowiązki informacyjne przewidziane w art. 13 lub art. 14 RODO</w:t>
      </w:r>
      <w:r>
        <w:rPr>
          <w:rFonts w:ascii="Calibri" w:hAnsi="Calibri" w:cs="Calibri"/>
          <w:color w:val="000000"/>
          <w:sz w:val="20"/>
          <w:szCs w:val="20"/>
          <w:vertAlign w:val="superscript"/>
        </w:rPr>
        <w:t>1)</w:t>
      </w:r>
      <w:r>
        <w:rPr>
          <w:rFonts w:ascii="Calibri" w:hAnsi="Calibri" w:cs="Calibri"/>
          <w:color w:val="000000"/>
          <w:sz w:val="20"/>
          <w:szCs w:val="20"/>
        </w:rPr>
        <w:t xml:space="preserve"> wobec osób fizycznych, </w:t>
      </w:r>
      <w:r>
        <w:rPr>
          <w:rFonts w:ascii="Calibri" w:hAnsi="Calibri" w:cs="Calibri"/>
          <w:sz w:val="20"/>
          <w:szCs w:val="20"/>
        </w:rPr>
        <w:t>od których dane osobowe bezpośrednio lub pośrednio pozyskałem</w:t>
      </w:r>
      <w:r>
        <w:rPr>
          <w:rFonts w:ascii="Calibri" w:hAnsi="Calibri" w:cs="Calibri"/>
          <w:color w:val="000000"/>
          <w:sz w:val="20"/>
          <w:szCs w:val="20"/>
        </w:rPr>
        <w:t xml:space="preserve"> w celu ubiegania się o udzielenie zamówienia publicznego w niniejszym postępowaniu</w:t>
      </w:r>
      <w:r>
        <w:rPr>
          <w:rFonts w:ascii="Calibri" w:hAnsi="Calibri" w:cs="Calibri"/>
          <w:sz w:val="20"/>
          <w:szCs w:val="20"/>
        </w:rPr>
        <w:t>.**</w:t>
      </w:r>
    </w:p>
    <w:p w14:paraId="3BEA33DF" w14:textId="77777777" w:rsidR="00066801" w:rsidRDefault="00066801">
      <w:pPr>
        <w:pStyle w:val="NormalnyWeb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  <w:sz w:val="22"/>
          <w:szCs w:val="22"/>
          <w:vertAlign w:val="superscript"/>
        </w:rPr>
        <w:t>1)</w:t>
      </w:r>
      <w:r>
        <w:rPr>
          <w:rFonts w:ascii="Calibri" w:hAnsi="Calibri" w:cs="Calibri"/>
          <w:sz w:val="16"/>
          <w:szCs w:val="16"/>
        </w:rPr>
        <w:t xml:space="preserve">  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2D4BFA4" w14:textId="77777777" w:rsidR="00066801" w:rsidRDefault="00066801">
      <w:pPr>
        <w:pStyle w:val="NormalnyWeb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  <w:color w:val="000000"/>
          <w:sz w:val="16"/>
          <w:szCs w:val="16"/>
        </w:rPr>
        <w:t xml:space="preserve">** W przypadku gdy wykonawca </w:t>
      </w:r>
      <w:r>
        <w:rPr>
          <w:rFonts w:ascii="Calibri" w:hAnsi="Calibri" w:cs="Calibri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 Wykonawca nie  składa  oświadczenia  lub  wykreśla  treść  oświadczenia  z adnotacją  „nie dotyczy” .</w:t>
      </w:r>
    </w:p>
    <w:p w14:paraId="56C8B0F2" w14:textId="77777777" w:rsidR="00066801" w:rsidRDefault="00066801">
      <w:pPr>
        <w:spacing w:after="120"/>
        <w:ind w:left="720"/>
        <w:rPr>
          <w:rFonts w:ascii="Calibri" w:hAnsi="Calibri" w:cs="Calibri"/>
          <w:sz w:val="16"/>
          <w:szCs w:val="16"/>
          <w:lang w:val="pl-PL"/>
        </w:rPr>
      </w:pPr>
    </w:p>
    <w:p w14:paraId="6C3920DC" w14:textId="77777777" w:rsidR="00066801" w:rsidRDefault="00066801">
      <w:pPr>
        <w:spacing w:after="120"/>
        <w:ind w:left="720"/>
        <w:rPr>
          <w:rFonts w:ascii="Calibri" w:hAnsi="Calibri" w:cs="Calibri"/>
          <w:lang w:val="pl-PL"/>
        </w:rPr>
      </w:pPr>
    </w:p>
    <w:p w14:paraId="66AE75CE" w14:textId="77777777" w:rsidR="00066801" w:rsidRDefault="00066801">
      <w:pPr>
        <w:pStyle w:val="Zwykytekst1"/>
        <w:spacing w:before="120"/>
        <w:rPr>
          <w:rFonts w:ascii="Calibri" w:hAnsi="Calibri" w:cs="Calibri"/>
        </w:rPr>
      </w:pPr>
    </w:p>
    <w:p w14:paraId="4DEA509A" w14:textId="77777777" w:rsidR="00066801" w:rsidRDefault="00066801">
      <w:pPr>
        <w:pStyle w:val="Zwykytekst1"/>
        <w:spacing w:before="120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………………………….. dnia ………………. 202</w:t>
      </w:r>
      <w:r w:rsidR="005F5E08">
        <w:rPr>
          <w:rFonts w:ascii="Calibri" w:hAnsi="Calibri" w:cs="Calibri"/>
        </w:rPr>
        <w:t xml:space="preserve">5 </w:t>
      </w:r>
      <w:r>
        <w:rPr>
          <w:rFonts w:ascii="Calibri" w:hAnsi="Calibri" w:cs="Calibri"/>
        </w:rPr>
        <w:t>r.                       …………………………………………………………………………</w:t>
      </w:r>
    </w:p>
    <w:p w14:paraId="31230BF2" w14:textId="42E9ECF6" w:rsidR="00066801" w:rsidRDefault="00066801">
      <w:pPr>
        <w:pStyle w:val="Zwykytekst1"/>
        <w:ind w:firstLine="3958"/>
        <w:jc w:val="center"/>
        <w:rPr>
          <w:rFonts w:ascii="Calibri" w:hAnsi="Calibri" w:cs="Calibri"/>
        </w:rPr>
      </w:pPr>
      <w:r>
        <w:rPr>
          <w:rFonts w:ascii="Calibri" w:hAnsi="Calibri" w:cs="Calibri"/>
          <w:i/>
          <w:sz w:val="16"/>
          <w:szCs w:val="16"/>
        </w:rPr>
        <w:t>(podpis Wykonawcy/</w:t>
      </w:r>
      <w:r w:rsidR="008B2036">
        <w:rPr>
          <w:rFonts w:ascii="Calibri" w:hAnsi="Calibri" w:cs="Calibri"/>
          <w:i/>
          <w:sz w:val="16"/>
          <w:szCs w:val="16"/>
        </w:rPr>
        <w:t>Pełnomocnika</w:t>
      </w:r>
      <w:r>
        <w:rPr>
          <w:rFonts w:ascii="Calibri" w:hAnsi="Calibri" w:cs="Calibri"/>
          <w:i/>
          <w:sz w:val="16"/>
          <w:szCs w:val="16"/>
        </w:rPr>
        <w:t>)</w:t>
      </w:r>
    </w:p>
    <w:p w14:paraId="15EE0C48" w14:textId="77777777" w:rsidR="005F5E08" w:rsidRDefault="005F5E08" w:rsidP="00EC54D0">
      <w:pPr>
        <w:pStyle w:val="Zwykytekst1"/>
        <w:rPr>
          <w:rFonts w:ascii="Calibri" w:hAnsi="Calibri" w:cs="Calibri"/>
          <w:i/>
          <w:sz w:val="16"/>
          <w:szCs w:val="16"/>
        </w:rPr>
      </w:pPr>
    </w:p>
    <w:p w14:paraId="6A92BA36" w14:textId="77777777" w:rsidR="00EE08D9" w:rsidRDefault="00EE08D9" w:rsidP="00EC54D0">
      <w:pPr>
        <w:pStyle w:val="Zwykytekst1"/>
        <w:rPr>
          <w:rFonts w:ascii="Calibri" w:hAnsi="Calibri" w:cs="Calibri"/>
          <w:i/>
          <w:sz w:val="16"/>
          <w:szCs w:val="16"/>
        </w:rPr>
      </w:pPr>
    </w:p>
    <w:p w14:paraId="6859F49B" w14:textId="77777777" w:rsidR="005F5E08" w:rsidRDefault="005F5E08">
      <w:pPr>
        <w:pStyle w:val="Zwykytekst1"/>
        <w:ind w:firstLine="3958"/>
        <w:jc w:val="center"/>
        <w:rPr>
          <w:rFonts w:ascii="Calibri" w:hAnsi="Calibri" w:cs="Calibri"/>
          <w:i/>
          <w:sz w:val="16"/>
          <w:szCs w:val="16"/>
        </w:rPr>
      </w:pPr>
    </w:p>
    <w:p w14:paraId="5E09BEF7" w14:textId="77777777" w:rsidR="00066801" w:rsidRDefault="00066801">
      <w:pPr>
        <w:spacing w:after="120"/>
        <w:ind w:left="142"/>
        <w:rPr>
          <w:rFonts w:ascii="Calibri" w:hAnsi="Calibri" w:cs="Calibri"/>
          <w:i/>
          <w:sz w:val="16"/>
          <w:szCs w:val="16"/>
          <w:lang w:val="pl-PL"/>
        </w:rPr>
      </w:pPr>
    </w:p>
    <w:p w14:paraId="36EFEFB5" w14:textId="77777777" w:rsidR="00066801" w:rsidRDefault="00066801">
      <w:pPr>
        <w:rPr>
          <w:rFonts w:ascii="Calibri" w:hAnsi="Calibri" w:cs="Calibri"/>
        </w:rPr>
      </w:pPr>
      <w:r>
        <w:rPr>
          <w:rFonts w:ascii="Calibri" w:hAnsi="Calibri" w:cs="Calibri"/>
          <w:b/>
          <w:bCs/>
          <w:color w:val="222222"/>
          <w:shd w:val="clear" w:color="auto" w:fill="FFFFFF"/>
          <w:lang w:val="pl-PL"/>
        </w:rPr>
        <w:t xml:space="preserve">Definicje: </w:t>
      </w:r>
    </w:p>
    <w:p w14:paraId="2DCBD4C3" w14:textId="77777777" w:rsidR="00066801" w:rsidRDefault="00066801">
      <w:pPr>
        <w:numPr>
          <w:ilvl w:val="0"/>
          <w:numId w:val="3"/>
        </w:numPr>
        <w:ind w:left="284" w:hanging="284"/>
        <w:rPr>
          <w:rFonts w:ascii="Calibri" w:hAnsi="Calibri" w:cs="Calibri"/>
          <w:lang w:val="pl-PL"/>
        </w:rPr>
      </w:pPr>
      <w:r>
        <w:rPr>
          <w:rFonts w:ascii="Calibri" w:hAnsi="Calibri" w:cs="Calibri"/>
          <w:bCs/>
          <w:color w:val="222222"/>
          <w:sz w:val="16"/>
          <w:szCs w:val="16"/>
          <w:shd w:val="clear" w:color="auto" w:fill="FFFFFF"/>
          <w:lang w:val="pl-PL"/>
        </w:rPr>
        <w:t xml:space="preserve">Za </w:t>
      </w:r>
      <w:proofErr w:type="spellStart"/>
      <w:r>
        <w:rPr>
          <w:rFonts w:ascii="Calibri" w:hAnsi="Calibri" w:cs="Calibri"/>
          <w:bCs/>
          <w:color w:val="222222"/>
          <w:sz w:val="16"/>
          <w:szCs w:val="16"/>
          <w:shd w:val="clear" w:color="auto" w:fill="FFFFFF"/>
          <w:lang w:val="pl-PL"/>
        </w:rPr>
        <w:t>mikroprzedsiębiorcę</w:t>
      </w:r>
      <w:proofErr w:type="spellEnd"/>
      <w:r>
        <w:rPr>
          <w:rFonts w:ascii="Calibri" w:hAnsi="Calibri" w:cs="Calibri"/>
          <w:bCs/>
          <w:color w:val="222222"/>
          <w:sz w:val="16"/>
          <w:szCs w:val="16"/>
          <w:shd w:val="clear" w:color="auto" w:fill="FFFFFF"/>
          <w:lang w:val="pl-PL"/>
        </w:rPr>
        <w:t xml:space="preserve"> uważa się przedsiębiorcę, który w co najmniej jednym z dwóch ostatnich lat obrotowych: 1.) zatrudniał średniorocznie mniej niż 10 pracowników oraz 2.) osiągnął roczny obrót netto ze sprzedaży towarów, wyrobów i usług oraz operacji finansowych nieprzekraczający równowartości w złotych 2 milionów euro, lub sumy aktywów jego bilansu sporządzonego na koniec jednego z tych lat nie przekroczyły równowartości w złotych 2 milionów euro.</w:t>
      </w:r>
    </w:p>
    <w:p w14:paraId="7FAE06CA" w14:textId="77777777" w:rsidR="00066801" w:rsidRDefault="00066801">
      <w:pPr>
        <w:numPr>
          <w:ilvl w:val="0"/>
          <w:numId w:val="3"/>
        </w:numPr>
        <w:shd w:val="clear" w:color="auto" w:fill="FFFFFF"/>
        <w:spacing w:before="120"/>
        <w:ind w:left="284" w:hanging="253"/>
        <w:rPr>
          <w:rFonts w:ascii="Calibri" w:hAnsi="Calibri" w:cs="Calibri"/>
          <w:lang w:val="pl-PL"/>
        </w:rPr>
      </w:pPr>
      <w:r>
        <w:rPr>
          <w:rFonts w:ascii="Calibri" w:hAnsi="Calibri" w:cs="Calibri"/>
          <w:color w:val="222222"/>
          <w:sz w:val="16"/>
          <w:szCs w:val="16"/>
          <w:lang w:val="pl-PL"/>
        </w:rPr>
        <w:t xml:space="preserve">Za małego przedsiębiorcę uważa się przedsiębiorcę, który w co najmniej jednym z dwóch ostatnich lat obrotowych </w:t>
      </w:r>
      <w:r>
        <w:rPr>
          <w:rFonts w:ascii="Calibri" w:hAnsi="Calibri" w:cs="Calibri"/>
          <w:sz w:val="16"/>
          <w:szCs w:val="16"/>
          <w:lang w:val="pl-PL"/>
        </w:rPr>
        <w:t>zatrudniał średniorocznie mniej niż 50 pracowników oraz osiągnął roczny obrót netto ze sprzedaży towarów, wyrobów i usług oraz operacji finansowych nieprzekraczający równowartości w złotych 10 milionów euro, lub sumy aktywów jego bilansu sporządzonego na koniec jednego z tych lat nie przekroczyły równowartości w złotych 10 milionów euro.</w:t>
      </w:r>
    </w:p>
    <w:p w14:paraId="52477E4D" w14:textId="77777777" w:rsidR="00066801" w:rsidRDefault="00066801">
      <w:pPr>
        <w:numPr>
          <w:ilvl w:val="0"/>
          <w:numId w:val="3"/>
        </w:numPr>
        <w:shd w:val="clear" w:color="auto" w:fill="FFFFFF"/>
        <w:spacing w:before="120"/>
        <w:ind w:left="284" w:hanging="253"/>
        <w:rPr>
          <w:rFonts w:ascii="Calibri" w:hAnsi="Calibri" w:cs="Calibri"/>
          <w:lang w:val="pl-PL"/>
        </w:rPr>
      </w:pPr>
      <w:r>
        <w:rPr>
          <w:rFonts w:ascii="Calibri" w:hAnsi="Calibri" w:cs="Calibri"/>
          <w:color w:val="222222"/>
          <w:sz w:val="16"/>
          <w:szCs w:val="16"/>
          <w:lang w:val="pl-PL"/>
        </w:rPr>
        <w:t>Za średniego przedsiębiorcę uważa się przedsiębiorcę, który w co najmniej jednym z dwóch ostatnich lat obrotowych :zatrudniał średniorocznie mniej niż 250 pracowników oraz 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milionów euro.</w:t>
      </w:r>
    </w:p>
    <w:p w14:paraId="1BC520D3" w14:textId="77777777" w:rsidR="00066801" w:rsidRDefault="00066801">
      <w:pPr>
        <w:rPr>
          <w:rFonts w:ascii="Calibri" w:hAnsi="Calibri" w:cs="Calibri"/>
          <w:lang w:val="pl-PL"/>
        </w:rPr>
      </w:pPr>
      <w:r>
        <w:rPr>
          <w:rFonts w:ascii="Calibri" w:eastAsia="Calibri" w:hAnsi="Calibri" w:cs="Calibri"/>
          <w:bCs/>
          <w:lang w:val="pl-PL"/>
        </w:rPr>
        <w:t xml:space="preserve">  </w:t>
      </w:r>
    </w:p>
    <w:p w14:paraId="7488F1C0" w14:textId="77777777" w:rsidR="00066801" w:rsidRDefault="00066801">
      <w:pPr>
        <w:spacing w:line="480" w:lineRule="auto"/>
        <w:jc w:val="center"/>
        <w:rPr>
          <w:rFonts w:ascii="Calibri" w:hAnsi="Calibri" w:cs="Calibri"/>
          <w:b/>
          <w:bCs/>
          <w:sz w:val="22"/>
          <w:szCs w:val="22"/>
          <w:lang w:val="pl-PL"/>
        </w:rPr>
      </w:pPr>
    </w:p>
    <w:p w14:paraId="44AF4E4F" w14:textId="77777777" w:rsidR="00066801" w:rsidRDefault="00066801">
      <w:pPr>
        <w:spacing w:line="480" w:lineRule="auto"/>
        <w:jc w:val="center"/>
        <w:rPr>
          <w:rFonts w:ascii="Calibri" w:hAnsi="Calibri" w:cs="Calibri"/>
          <w:b/>
          <w:bCs/>
          <w:sz w:val="22"/>
          <w:szCs w:val="22"/>
          <w:lang w:val="pl-PL"/>
        </w:rPr>
      </w:pPr>
    </w:p>
    <w:p w14:paraId="145BF469" w14:textId="77777777" w:rsidR="00066801" w:rsidRDefault="00066801">
      <w:pPr>
        <w:spacing w:line="480" w:lineRule="auto"/>
        <w:jc w:val="center"/>
        <w:rPr>
          <w:rFonts w:ascii="Calibri" w:hAnsi="Calibri" w:cs="Calibri"/>
          <w:b/>
          <w:bCs/>
          <w:sz w:val="22"/>
          <w:szCs w:val="22"/>
          <w:lang w:val="pl-PL"/>
        </w:rPr>
      </w:pPr>
    </w:p>
    <w:p w14:paraId="26BC0D1A" w14:textId="77777777" w:rsidR="00066801" w:rsidRDefault="00066801">
      <w:pPr>
        <w:spacing w:line="480" w:lineRule="auto"/>
        <w:jc w:val="center"/>
        <w:rPr>
          <w:rFonts w:ascii="Calibri" w:hAnsi="Calibri" w:cs="Calibri"/>
          <w:b/>
          <w:bCs/>
          <w:sz w:val="22"/>
          <w:szCs w:val="22"/>
          <w:lang w:val="pl-PL"/>
        </w:rPr>
      </w:pPr>
    </w:p>
    <w:p w14:paraId="5EAF5B39" w14:textId="77777777" w:rsidR="00066801" w:rsidRDefault="00066801" w:rsidP="00554655">
      <w:pPr>
        <w:spacing w:line="480" w:lineRule="auto"/>
        <w:rPr>
          <w:rFonts w:ascii="Calibri" w:hAnsi="Calibri" w:cs="Calibri"/>
          <w:lang w:val="pl-PL"/>
        </w:rPr>
      </w:pPr>
    </w:p>
    <w:p w14:paraId="7B1D4068" w14:textId="77777777" w:rsidR="00EE08D9" w:rsidRPr="00EE08D9" w:rsidRDefault="00EE08D9" w:rsidP="00EE08D9">
      <w:pPr>
        <w:rPr>
          <w:rFonts w:ascii="Calibri" w:hAnsi="Calibri" w:cs="Calibri"/>
          <w:lang w:val="pl-PL"/>
        </w:rPr>
      </w:pPr>
    </w:p>
    <w:p w14:paraId="324394D1" w14:textId="77777777" w:rsidR="00EE08D9" w:rsidRPr="00EE08D9" w:rsidRDefault="00EE08D9" w:rsidP="00EE08D9">
      <w:pPr>
        <w:rPr>
          <w:rFonts w:ascii="Calibri" w:hAnsi="Calibri" w:cs="Calibri"/>
          <w:lang w:val="pl-PL"/>
        </w:rPr>
      </w:pPr>
    </w:p>
    <w:p w14:paraId="4D2AC38F" w14:textId="77777777" w:rsidR="00EE08D9" w:rsidRPr="00EE08D9" w:rsidRDefault="00EE08D9" w:rsidP="00EE08D9">
      <w:pPr>
        <w:rPr>
          <w:rFonts w:ascii="Calibri" w:hAnsi="Calibri" w:cs="Calibri"/>
          <w:lang w:val="pl-PL"/>
        </w:rPr>
      </w:pPr>
    </w:p>
    <w:p w14:paraId="347648C0" w14:textId="77777777" w:rsidR="00EE08D9" w:rsidRPr="00EE08D9" w:rsidRDefault="00EE08D9" w:rsidP="00EE08D9">
      <w:pPr>
        <w:rPr>
          <w:rFonts w:ascii="Calibri" w:hAnsi="Calibri" w:cs="Calibri"/>
          <w:lang w:val="pl-PL"/>
        </w:rPr>
      </w:pPr>
    </w:p>
    <w:p w14:paraId="639AB540" w14:textId="77777777" w:rsidR="00EE08D9" w:rsidRPr="00EE08D9" w:rsidRDefault="00EE08D9" w:rsidP="00EE08D9">
      <w:pPr>
        <w:rPr>
          <w:rFonts w:ascii="Calibri" w:hAnsi="Calibri" w:cs="Calibri"/>
          <w:lang w:val="pl-PL"/>
        </w:rPr>
      </w:pPr>
    </w:p>
    <w:p w14:paraId="3EBD2687" w14:textId="77777777" w:rsidR="00EE08D9" w:rsidRPr="00EE08D9" w:rsidRDefault="00EE08D9" w:rsidP="00EE08D9">
      <w:pPr>
        <w:rPr>
          <w:rFonts w:ascii="Calibri" w:hAnsi="Calibri" w:cs="Calibri"/>
          <w:lang w:val="pl-PL"/>
        </w:rPr>
      </w:pPr>
    </w:p>
    <w:p w14:paraId="1F5759D0" w14:textId="77777777" w:rsidR="00EE08D9" w:rsidRPr="00EE08D9" w:rsidRDefault="00EE08D9" w:rsidP="00EE08D9">
      <w:pPr>
        <w:rPr>
          <w:rFonts w:ascii="Calibri" w:hAnsi="Calibri" w:cs="Calibri"/>
          <w:lang w:val="pl-PL"/>
        </w:rPr>
      </w:pPr>
    </w:p>
    <w:p w14:paraId="7E2E209C" w14:textId="77777777" w:rsidR="00EE08D9" w:rsidRPr="00EE08D9" w:rsidRDefault="00EE08D9" w:rsidP="00EE08D9">
      <w:pPr>
        <w:rPr>
          <w:rFonts w:ascii="Calibri" w:hAnsi="Calibri" w:cs="Calibri"/>
          <w:lang w:val="pl-PL"/>
        </w:rPr>
      </w:pPr>
    </w:p>
    <w:p w14:paraId="5C5CF00E" w14:textId="77777777" w:rsidR="00EE08D9" w:rsidRPr="00EE08D9" w:rsidRDefault="00EE08D9" w:rsidP="00EE08D9">
      <w:pPr>
        <w:rPr>
          <w:rFonts w:ascii="Calibri" w:hAnsi="Calibri" w:cs="Calibri"/>
          <w:lang w:val="pl-PL"/>
        </w:rPr>
      </w:pPr>
    </w:p>
    <w:p w14:paraId="59315597" w14:textId="77777777" w:rsidR="00EE08D9" w:rsidRPr="00EE08D9" w:rsidRDefault="00EE08D9" w:rsidP="00EE08D9">
      <w:pPr>
        <w:rPr>
          <w:rFonts w:ascii="Calibri" w:hAnsi="Calibri" w:cs="Calibri"/>
          <w:lang w:val="pl-PL"/>
        </w:rPr>
      </w:pPr>
    </w:p>
    <w:p w14:paraId="18A0D8FA" w14:textId="77777777" w:rsidR="00EE08D9" w:rsidRPr="00EE08D9" w:rsidRDefault="00EE08D9" w:rsidP="00EE08D9">
      <w:pPr>
        <w:rPr>
          <w:rFonts w:ascii="Calibri" w:hAnsi="Calibri" w:cs="Calibri"/>
          <w:lang w:val="pl-PL"/>
        </w:rPr>
      </w:pPr>
    </w:p>
    <w:p w14:paraId="3014E3D4" w14:textId="77777777" w:rsidR="00EE08D9" w:rsidRPr="00EE08D9" w:rsidRDefault="00EE08D9" w:rsidP="00EE08D9">
      <w:pPr>
        <w:rPr>
          <w:rFonts w:ascii="Calibri" w:hAnsi="Calibri" w:cs="Calibri"/>
          <w:lang w:val="pl-PL"/>
        </w:rPr>
      </w:pPr>
    </w:p>
    <w:p w14:paraId="223ECAF5" w14:textId="77777777" w:rsidR="00EE08D9" w:rsidRPr="00EE08D9" w:rsidRDefault="00EE08D9" w:rsidP="00EE08D9">
      <w:pPr>
        <w:rPr>
          <w:rFonts w:ascii="Calibri" w:hAnsi="Calibri" w:cs="Calibri"/>
          <w:lang w:val="pl-PL"/>
        </w:rPr>
      </w:pPr>
    </w:p>
    <w:p w14:paraId="498A7655" w14:textId="77777777" w:rsidR="00EE08D9" w:rsidRPr="00EE08D9" w:rsidRDefault="00EE08D9" w:rsidP="00EE08D9">
      <w:pPr>
        <w:rPr>
          <w:rFonts w:ascii="Calibri" w:hAnsi="Calibri" w:cs="Calibri"/>
          <w:lang w:val="pl-PL"/>
        </w:rPr>
      </w:pPr>
    </w:p>
    <w:p w14:paraId="42E26D9E" w14:textId="77777777" w:rsidR="00EE08D9" w:rsidRPr="00EE08D9" w:rsidRDefault="00EE08D9" w:rsidP="00EE08D9">
      <w:pPr>
        <w:rPr>
          <w:rFonts w:ascii="Calibri" w:hAnsi="Calibri" w:cs="Calibri"/>
          <w:lang w:val="pl-PL"/>
        </w:rPr>
      </w:pPr>
    </w:p>
    <w:p w14:paraId="629A6D5E" w14:textId="77777777" w:rsidR="00EE08D9" w:rsidRPr="00EE08D9" w:rsidRDefault="00EE08D9" w:rsidP="00EE08D9">
      <w:pPr>
        <w:rPr>
          <w:rFonts w:ascii="Calibri" w:hAnsi="Calibri" w:cs="Calibri"/>
          <w:lang w:val="pl-PL"/>
        </w:rPr>
      </w:pPr>
    </w:p>
    <w:p w14:paraId="37477FE4" w14:textId="77777777" w:rsidR="00EE08D9" w:rsidRPr="00EE08D9" w:rsidRDefault="00EE08D9" w:rsidP="00EE08D9">
      <w:pPr>
        <w:rPr>
          <w:rFonts w:ascii="Calibri" w:hAnsi="Calibri" w:cs="Calibri"/>
          <w:lang w:val="pl-PL"/>
        </w:rPr>
      </w:pPr>
    </w:p>
    <w:p w14:paraId="62ED0881" w14:textId="77777777" w:rsidR="00EE08D9" w:rsidRPr="00EE08D9" w:rsidRDefault="00EE08D9" w:rsidP="00EE08D9">
      <w:pPr>
        <w:rPr>
          <w:rFonts w:ascii="Calibri" w:hAnsi="Calibri" w:cs="Calibri"/>
          <w:lang w:val="pl-PL"/>
        </w:rPr>
      </w:pPr>
    </w:p>
    <w:p w14:paraId="6164B567" w14:textId="77777777" w:rsidR="00EE08D9" w:rsidRPr="00EE08D9" w:rsidRDefault="00EE08D9" w:rsidP="00EE08D9">
      <w:pPr>
        <w:rPr>
          <w:rFonts w:ascii="Calibri" w:hAnsi="Calibri" w:cs="Calibri"/>
          <w:lang w:val="pl-PL"/>
        </w:rPr>
      </w:pPr>
    </w:p>
    <w:p w14:paraId="07B1EBF1" w14:textId="77777777" w:rsidR="00EE08D9" w:rsidRPr="00EE08D9" w:rsidRDefault="00EE08D9" w:rsidP="00EE08D9">
      <w:pPr>
        <w:rPr>
          <w:rFonts w:ascii="Calibri" w:hAnsi="Calibri" w:cs="Calibri"/>
          <w:lang w:val="pl-PL"/>
        </w:rPr>
      </w:pPr>
    </w:p>
    <w:p w14:paraId="7328E36C" w14:textId="77777777" w:rsidR="00EE08D9" w:rsidRPr="00EE08D9" w:rsidRDefault="00EE08D9" w:rsidP="00EE08D9">
      <w:pPr>
        <w:rPr>
          <w:rFonts w:ascii="Calibri" w:hAnsi="Calibri" w:cs="Calibri"/>
          <w:lang w:val="pl-PL"/>
        </w:rPr>
      </w:pPr>
    </w:p>
    <w:p w14:paraId="3F1E428F" w14:textId="77777777" w:rsidR="00EE08D9" w:rsidRPr="00EE08D9" w:rsidRDefault="00EE08D9" w:rsidP="00EE08D9">
      <w:pPr>
        <w:rPr>
          <w:rFonts w:ascii="Calibri" w:hAnsi="Calibri" w:cs="Calibri"/>
          <w:lang w:val="pl-PL"/>
        </w:rPr>
      </w:pPr>
    </w:p>
    <w:p w14:paraId="2FE433B9" w14:textId="77777777" w:rsidR="00EE08D9" w:rsidRPr="00EE08D9" w:rsidRDefault="00EE08D9" w:rsidP="00EE08D9">
      <w:pPr>
        <w:rPr>
          <w:rFonts w:ascii="Calibri" w:hAnsi="Calibri" w:cs="Calibri"/>
          <w:lang w:val="pl-PL"/>
        </w:rPr>
      </w:pPr>
    </w:p>
    <w:p w14:paraId="1F265365" w14:textId="77777777" w:rsidR="00EE08D9" w:rsidRPr="00EE08D9" w:rsidRDefault="00EE08D9" w:rsidP="00EE08D9">
      <w:pPr>
        <w:rPr>
          <w:rFonts w:ascii="Calibri" w:hAnsi="Calibri" w:cs="Calibri"/>
          <w:lang w:val="pl-PL"/>
        </w:rPr>
      </w:pPr>
    </w:p>
    <w:p w14:paraId="47CFF890" w14:textId="77777777" w:rsidR="00EE08D9" w:rsidRPr="00EE08D9" w:rsidRDefault="00EE08D9" w:rsidP="00EE08D9">
      <w:pPr>
        <w:rPr>
          <w:rFonts w:ascii="Calibri" w:hAnsi="Calibri" w:cs="Calibri"/>
          <w:lang w:val="pl-PL"/>
        </w:rPr>
      </w:pPr>
    </w:p>
    <w:p w14:paraId="3370682D" w14:textId="4FE8F8D6" w:rsidR="00EE08D9" w:rsidRPr="00EE08D9" w:rsidRDefault="00EE08D9" w:rsidP="00EE08D9">
      <w:pPr>
        <w:tabs>
          <w:tab w:val="left" w:pos="2496"/>
        </w:tabs>
        <w:rPr>
          <w:rFonts w:ascii="Calibri" w:hAnsi="Calibri" w:cs="Calibri"/>
          <w:lang w:val="pl-PL"/>
        </w:rPr>
      </w:pPr>
    </w:p>
    <w:sectPr w:rsidR="00EE08D9" w:rsidRPr="00EE08D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1133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D5FBD9" w14:textId="77777777" w:rsidR="001D6020" w:rsidRDefault="001D6020">
      <w:r>
        <w:separator/>
      </w:r>
    </w:p>
  </w:endnote>
  <w:endnote w:type="continuationSeparator" w:id="0">
    <w:p w14:paraId="69E0BA78" w14:textId="77777777" w:rsidR="001D6020" w:rsidRDefault="001D6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FE87E9" w14:textId="77777777" w:rsidR="00670C67" w:rsidRDefault="00670C6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A0E9A7" w14:textId="77777777" w:rsidR="00554655" w:rsidRDefault="00554655" w:rsidP="00554655">
    <w:pPr>
      <w:pBdr>
        <w:top w:val="single" w:sz="4" w:space="1" w:color="000000"/>
        <w:left w:val="none" w:sz="0" w:space="0" w:color="000000"/>
        <w:bottom w:val="none" w:sz="0" w:space="0" w:color="000000"/>
        <w:right w:val="none" w:sz="0" w:space="0" w:color="000000"/>
      </w:pBdr>
      <w:ind w:left="-142" w:right="-266"/>
      <w:jc w:val="center"/>
      <w:rPr>
        <w:rFonts w:ascii="Calibri" w:hAnsi="Calibri" w:cs="Calibri"/>
        <w:i/>
        <w:sz w:val="18"/>
        <w:szCs w:val="18"/>
        <w:lang w:val="pl-PL"/>
      </w:rPr>
    </w:pPr>
    <w:r>
      <w:rPr>
        <w:rFonts w:ascii="Calibri" w:hAnsi="Calibri" w:cs="Calibri"/>
        <w:i/>
        <w:sz w:val="18"/>
        <w:szCs w:val="18"/>
        <w:lang w:val="pl-PL"/>
      </w:rPr>
      <w:t xml:space="preserve">Dofinansowano ze środków budżetu państwa, których dysponentem jest </w:t>
    </w:r>
    <w:r w:rsidRPr="00656640">
      <w:rPr>
        <w:rFonts w:ascii="Arial" w:hAnsi="Arial" w:cs="Arial"/>
        <w:i/>
        <w:sz w:val="16"/>
        <w:szCs w:val="16"/>
        <w:lang w:val="pl-PL"/>
      </w:rPr>
      <w:t>Minister Sportu i Turystyki</w:t>
    </w:r>
  </w:p>
  <w:p w14:paraId="36A70CA8" w14:textId="77777777" w:rsidR="005F5E08" w:rsidRDefault="005F5E0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3B737D" w14:textId="77777777" w:rsidR="00670C67" w:rsidRDefault="00670C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440106" w14:textId="77777777" w:rsidR="001D6020" w:rsidRDefault="001D6020">
      <w:r>
        <w:separator/>
      </w:r>
    </w:p>
  </w:footnote>
  <w:footnote w:type="continuationSeparator" w:id="0">
    <w:p w14:paraId="2CFCE791" w14:textId="77777777" w:rsidR="001D6020" w:rsidRDefault="001D6020">
      <w:r>
        <w:continuationSeparator/>
      </w:r>
    </w:p>
  </w:footnote>
  <w:footnote w:id="1">
    <w:p w14:paraId="00936947" w14:textId="77777777" w:rsidR="00066801" w:rsidRPr="00CE5EB0" w:rsidRDefault="00066801">
      <w:pPr>
        <w:ind w:left="142" w:hanging="142"/>
        <w:jc w:val="both"/>
        <w:rPr>
          <w:lang w:val="pl-PL"/>
        </w:rPr>
      </w:pPr>
      <w:r>
        <w:rPr>
          <w:rStyle w:val="Znakiprzypiswdolnych"/>
          <w:rFonts w:ascii="Calibri" w:hAnsi="Calibri"/>
        </w:rPr>
        <w:footnoteRef/>
      </w:r>
      <w:r>
        <w:rPr>
          <w:lang w:val="pl-PL"/>
        </w:rPr>
        <w:tab/>
        <w:t xml:space="preserve"> </w:t>
      </w:r>
      <w:r>
        <w:rPr>
          <w:rFonts w:ascii="Verdana" w:hAnsi="Verdana" w:cs="Verdana"/>
          <w:i/>
          <w:iCs/>
          <w:color w:val="000000"/>
          <w:sz w:val="14"/>
          <w:szCs w:val="14"/>
          <w:lang w:val="pl-PL"/>
        </w:rPr>
        <w:t>dotyczy Wykonawców</w:t>
      </w:r>
      <w:r>
        <w:rPr>
          <w:rFonts w:ascii="Verdana" w:hAnsi="Verdana" w:cs="Verdana"/>
          <w:sz w:val="14"/>
          <w:szCs w:val="14"/>
          <w:lang w:val="pl-PL"/>
        </w:rPr>
        <w:t xml:space="preserve">, </w:t>
      </w:r>
      <w:r>
        <w:rPr>
          <w:rFonts w:ascii="Verdana" w:hAnsi="Verdana" w:cs="Verdana"/>
          <w:i/>
          <w:iCs/>
          <w:sz w:val="14"/>
          <w:szCs w:val="14"/>
          <w:lang w:val="pl-PL"/>
        </w:rPr>
        <w:t>których oferty będą generować obowiązek doliczania wartości podatku VAT do wartości netto</w:t>
      </w:r>
      <w:r>
        <w:rPr>
          <w:rFonts w:ascii="Verdana" w:hAnsi="Verdana" w:cs="Verdana"/>
          <w:i/>
          <w:iCs/>
          <w:color w:val="1F497D"/>
          <w:sz w:val="14"/>
          <w:szCs w:val="14"/>
          <w:lang w:val="pl-PL"/>
        </w:rPr>
        <w:t xml:space="preserve"> </w:t>
      </w:r>
      <w:r>
        <w:rPr>
          <w:rFonts w:ascii="Verdana" w:hAnsi="Verdana" w:cs="Verdana"/>
          <w:i/>
          <w:iCs/>
          <w:sz w:val="14"/>
          <w:szCs w:val="14"/>
          <w:lang w:val="pl-PL"/>
        </w:rPr>
        <w:t>oferty, tj. w przypadku:</w:t>
      </w:r>
    </w:p>
    <w:p w14:paraId="323A7F31" w14:textId="77777777" w:rsidR="00066801" w:rsidRDefault="00066801">
      <w:pPr>
        <w:pStyle w:val="Akapitzlist"/>
        <w:numPr>
          <w:ilvl w:val="0"/>
          <w:numId w:val="2"/>
        </w:numPr>
        <w:contextualSpacing w:val="0"/>
        <w:jc w:val="both"/>
      </w:pPr>
      <w:r>
        <w:rPr>
          <w:rFonts w:ascii="Verdana" w:hAnsi="Verdana" w:cs="Verdana"/>
          <w:i/>
          <w:iCs/>
          <w:sz w:val="14"/>
          <w:szCs w:val="14"/>
        </w:rPr>
        <w:t>wewnątrzwspólnotowego nabycia towarów,</w:t>
      </w:r>
    </w:p>
    <w:p w14:paraId="092E4FB3" w14:textId="77777777" w:rsidR="00066801" w:rsidRPr="00CE5EB0" w:rsidRDefault="00066801">
      <w:pPr>
        <w:pStyle w:val="Akapitzlist"/>
        <w:numPr>
          <w:ilvl w:val="0"/>
          <w:numId w:val="2"/>
        </w:numPr>
        <w:contextualSpacing w:val="0"/>
        <w:jc w:val="both"/>
        <w:rPr>
          <w:lang w:val="pl-PL"/>
        </w:rPr>
      </w:pPr>
      <w:r>
        <w:rPr>
          <w:rFonts w:ascii="Verdana" w:hAnsi="Verdana" w:cs="Verdana"/>
          <w:i/>
          <w:iCs/>
          <w:sz w:val="14"/>
          <w:szCs w:val="14"/>
          <w:lang w:val="pl-PL"/>
        </w:rPr>
        <w:t>mechanizmu odwróconego obciążenia, o którym mowa w art. 17 ust. 1 pkt 7 ustawy o podatku od towarów i usług,</w:t>
      </w:r>
    </w:p>
    <w:p w14:paraId="50B43D49" w14:textId="77777777" w:rsidR="00066801" w:rsidRPr="00CE5EB0" w:rsidRDefault="00066801">
      <w:pPr>
        <w:pStyle w:val="Akapitzlist"/>
        <w:numPr>
          <w:ilvl w:val="0"/>
          <w:numId w:val="2"/>
        </w:numPr>
        <w:contextualSpacing w:val="0"/>
        <w:jc w:val="both"/>
        <w:rPr>
          <w:lang w:val="pl-PL"/>
        </w:rPr>
      </w:pPr>
      <w:r>
        <w:rPr>
          <w:rFonts w:ascii="Verdana" w:hAnsi="Verdana" w:cs="Verdana"/>
          <w:i/>
          <w:iCs/>
          <w:sz w:val="14"/>
          <w:szCs w:val="14"/>
          <w:lang w:val="pl-PL"/>
        </w:rPr>
        <w:t>importu usług lub importu towarów, z którymi wiąże się obowiązek doliczenia przez zamawiającego przy porównywaniu cen ofertowych podatku VAT.</w:t>
      </w:r>
    </w:p>
    <w:p w14:paraId="2DA00501" w14:textId="77777777" w:rsidR="00066801" w:rsidRDefault="00066801">
      <w:pPr>
        <w:pStyle w:val="Tekstprzypisudolnego"/>
        <w:rPr>
          <w:rFonts w:ascii="Verdana" w:hAnsi="Verdana" w:cs="Verdana"/>
          <w:i/>
          <w:iCs/>
          <w:sz w:val="14"/>
          <w:szCs w:val="14"/>
          <w:lang w:val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CAB7E9" w14:textId="77777777" w:rsidR="00670C67" w:rsidRDefault="00670C6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020C2D" w14:textId="45C3F412" w:rsidR="005F5E08" w:rsidRPr="005F5E08" w:rsidRDefault="00554655" w:rsidP="00554655">
    <w:pPr>
      <w:pStyle w:val="Nagwek"/>
      <w:jc w:val="center"/>
    </w:pPr>
    <w:bookmarkStart w:id="3" w:name="_Hlk202863193"/>
    <w:bookmarkStart w:id="4" w:name="_Hlk202863194"/>
    <w:r w:rsidRPr="0065716B">
      <w:rPr>
        <w:noProof/>
      </w:rPr>
      <w:drawing>
        <wp:inline distT="0" distB="0" distL="0" distR="0" wp14:anchorId="42F154A9" wp14:editId="1C94F591">
          <wp:extent cx="3873500" cy="1143000"/>
          <wp:effectExtent l="0" t="0" r="0" b="0"/>
          <wp:docPr id="121449440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77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74181" cy="11432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3"/>
    <w:bookmarkEnd w:id="4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1DBBDC" w14:textId="77777777" w:rsidR="00670C67" w:rsidRDefault="00670C6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2"/>
    <w:multiLevelType w:val="singleLevel"/>
    <w:tmpl w:val="00000002"/>
    <w:name w:val="WW8Num7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  <w:b/>
        <w:position w:val="0"/>
        <w:sz w:val="24"/>
        <w:szCs w:val="20"/>
        <w:vertAlign w:val="baseline"/>
      </w:rPr>
    </w:lvl>
  </w:abstractNum>
  <w:abstractNum w:abstractNumId="2" w15:restartNumberingAfterBreak="0">
    <w:nsid w:val="00000003"/>
    <w:multiLevelType w:val="singleLevel"/>
    <w:tmpl w:val="00000003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Calibri" w:hAnsi="Calibri" w:cs="Helvetica" w:hint="default"/>
        <w:color w:val="222222"/>
        <w:sz w:val="16"/>
        <w:szCs w:val="16"/>
        <w:lang w:val="pl-PL"/>
      </w:rPr>
    </w:lvl>
  </w:abstractNum>
  <w:abstractNum w:abstractNumId="3" w15:restartNumberingAfterBreak="0">
    <w:nsid w:val="00000004"/>
    <w:multiLevelType w:val="singleLevel"/>
    <w:tmpl w:val="00000004"/>
    <w:name w:val="WW8Num2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4" w15:restartNumberingAfterBreak="0">
    <w:nsid w:val="00000005"/>
    <w:multiLevelType w:val="singleLevel"/>
    <w:tmpl w:val="00000005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Calibri" w:eastAsia="Times New Roman" w:hAnsi="Calibri" w:cs="Times New Roman" w:hint="default"/>
        <w:b w:val="0"/>
        <w:lang w:val="pl-PL"/>
      </w:rPr>
    </w:lvl>
  </w:abstractNum>
  <w:abstractNum w:abstractNumId="5" w15:restartNumberingAfterBreak="0">
    <w:nsid w:val="00000006"/>
    <w:multiLevelType w:val="singleLevel"/>
    <w:tmpl w:val="00000006"/>
    <w:name w:val="WW8Num2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/>
        <w:sz w:val="22"/>
        <w:szCs w:val="22"/>
        <w:lang w:val="pl-PL"/>
      </w:r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47DD3B6D"/>
    <w:multiLevelType w:val="hybridMultilevel"/>
    <w:tmpl w:val="DAAA636C"/>
    <w:lvl w:ilvl="0" w:tplc="3B382BE4">
      <w:start w:val="1"/>
      <w:numFmt w:val="decimal"/>
      <w:lvlText w:val="%1."/>
      <w:lvlJc w:val="left"/>
      <w:pPr>
        <w:tabs>
          <w:tab w:val="num" w:pos="473"/>
        </w:tabs>
        <w:ind w:left="473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4262118">
    <w:abstractNumId w:val="0"/>
  </w:num>
  <w:num w:numId="2" w16cid:durableId="1364862065">
    <w:abstractNumId w:val="1"/>
  </w:num>
  <w:num w:numId="3" w16cid:durableId="976378644">
    <w:abstractNumId w:val="2"/>
  </w:num>
  <w:num w:numId="4" w16cid:durableId="1240866786">
    <w:abstractNumId w:val="3"/>
  </w:num>
  <w:num w:numId="5" w16cid:durableId="1279029399">
    <w:abstractNumId w:val="4"/>
  </w:num>
  <w:num w:numId="6" w16cid:durableId="468714970">
    <w:abstractNumId w:val="5"/>
  </w:num>
  <w:num w:numId="7" w16cid:durableId="471993110">
    <w:abstractNumId w:val="6"/>
  </w:num>
  <w:num w:numId="8" w16cid:durableId="2067408249">
    <w:abstractNumId w:val="7"/>
  </w:num>
  <w:num w:numId="9" w16cid:durableId="1099915069">
    <w:abstractNumId w:val="8"/>
  </w:num>
  <w:num w:numId="10" w16cid:durableId="140849882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13DF"/>
    <w:rsid w:val="00010B90"/>
    <w:rsid w:val="00036BEC"/>
    <w:rsid w:val="00066801"/>
    <w:rsid w:val="000E45DD"/>
    <w:rsid w:val="00130F08"/>
    <w:rsid w:val="00150327"/>
    <w:rsid w:val="00177A33"/>
    <w:rsid w:val="001D6020"/>
    <w:rsid w:val="00225192"/>
    <w:rsid w:val="0024217E"/>
    <w:rsid w:val="002C4F6A"/>
    <w:rsid w:val="00332905"/>
    <w:rsid w:val="003673F9"/>
    <w:rsid w:val="003F46BC"/>
    <w:rsid w:val="004F7AE4"/>
    <w:rsid w:val="00501F13"/>
    <w:rsid w:val="00554655"/>
    <w:rsid w:val="00587C62"/>
    <w:rsid w:val="005F5E08"/>
    <w:rsid w:val="00644780"/>
    <w:rsid w:val="006513C0"/>
    <w:rsid w:val="00670C67"/>
    <w:rsid w:val="00674C1A"/>
    <w:rsid w:val="00684138"/>
    <w:rsid w:val="006A5AA1"/>
    <w:rsid w:val="006E3A61"/>
    <w:rsid w:val="007238E7"/>
    <w:rsid w:val="007249D4"/>
    <w:rsid w:val="0072582D"/>
    <w:rsid w:val="00772592"/>
    <w:rsid w:val="007F7510"/>
    <w:rsid w:val="008006BF"/>
    <w:rsid w:val="00825B3F"/>
    <w:rsid w:val="008329CC"/>
    <w:rsid w:val="008B2036"/>
    <w:rsid w:val="008E361D"/>
    <w:rsid w:val="009013DF"/>
    <w:rsid w:val="00906BC4"/>
    <w:rsid w:val="00954004"/>
    <w:rsid w:val="009E6925"/>
    <w:rsid w:val="00A04B61"/>
    <w:rsid w:val="00A06176"/>
    <w:rsid w:val="00A43923"/>
    <w:rsid w:val="00A57DFC"/>
    <w:rsid w:val="00A9428D"/>
    <w:rsid w:val="00AA26D6"/>
    <w:rsid w:val="00B52854"/>
    <w:rsid w:val="00BC3EC9"/>
    <w:rsid w:val="00C059F3"/>
    <w:rsid w:val="00C47F68"/>
    <w:rsid w:val="00C975BC"/>
    <w:rsid w:val="00CD79D0"/>
    <w:rsid w:val="00CE3980"/>
    <w:rsid w:val="00CE5EB0"/>
    <w:rsid w:val="00D2370B"/>
    <w:rsid w:val="00DA49E8"/>
    <w:rsid w:val="00DA7293"/>
    <w:rsid w:val="00DF504D"/>
    <w:rsid w:val="00E21A83"/>
    <w:rsid w:val="00E37845"/>
    <w:rsid w:val="00E8207D"/>
    <w:rsid w:val="00E96B41"/>
    <w:rsid w:val="00EC54D0"/>
    <w:rsid w:val="00EE08D9"/>
    <w:rsid w:val="00F01B59"/>
    <w:rsid w:val="00FA6C89"/>
    <w:rsid w:val="00FE1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517D92C"/>
  <w15:chartTrackingRefBased/>
  <w15:docId w15:val="{76FC22B3-E2FC-4E8B-9FD9-705E2BBD6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370B"/>
    <w:pPr>
      <w:suppressAutoHyphens/>
    </w:pPr>
    <w:rPr>
      <w:lang w:val="en-GB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b/>
      <w:bCs w:val="0"/>
    </w:rPr>
  </w:style>
  <w:style w:type="character" w:customStyle="1" w:styleId="WW8Num1z1">
    <w:name w:val="WW8Num1z1"/>
    <w:rPr>
      <w:rFonts w:hint="default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cs="Calibri"/>
      <w:lang w:val="pl-PL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  <w:b w:val="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  <w:b w:val="0"/>
    </w:rPr>
  </w:style>
  <w:style w:type="character" w:customStyle="1" w:styleId="WW8Num5z1">
    <w:name w:val="WW8Num5z1"/>
    <w:rPr>
      <w:rFonts w:hint="default"/>
    </w:rPr>
  </w:style>
  <w:style w:type="character" w:customStyle="1" w:styleId="WW8Num5z2">
    <w:name w:val="WW8Num5z2"/>
    <w:rPr>
      <w:rFonts w:hint="default"/>
      <w:b/>
      <w:i w:val="0"/>
      <w:sz w:val="22"/>
    </w:rPr>
  </w:style>
  <w:style w:type="character" w:customStyle="1" w:styleId="WW8Num6z0">
    <w:name w:val="WW8Num6z0"/>
    <w:rPr>
      <w:rFonts w:hint="default"/>
      <w:b/>
    </w:rPr>
  </w:style>
  <w:style w:type="character" w:customStyle="1" w:styleId="WW8Num6z1">
    <w:name w:val="WW8Num6z1"/>
    <w:rPr>
      <w:rFonts w:ascii="Courier New" w:hAnsi="Courier New" w:cs="Courier New" w:hint="default"/>
      <w:b/>
      <w:position w:val="0"/>
      <w:sz w:val="24"/>
      <w:vertAlign w:val="baseline"/>
      <w:lang w:val="pl-PL"/>
    </w:rPr>
  </w:style>
  <w:style w:type="character" w:customStyle="1" w:styleId="WW8Num6z2">
    <w:name w:val="WW8Num6z2"/>
    <w:rPr>
      <w:rFonts w:hint="default"/>
    </w:rPr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Courier New" w:hAnsi="Courier New" w:cs="Courier New" w:hint="default"/>
      <w:b/>
      <w:position w:val="0"/>
      <w:sz w:val="24"/>
      <w:szCs w:val="20"/>
      <w:vertAlign w:val="baseline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  <w:rPr>
      <w:rFonts w:ascii="Calibri" w:eastAsia="Calibri" w:hAnsi="Calibri" w:cs="Verdana" w:hint="default"/>
      <w:iCs/>
      <w:color w:val="FF0000"/>
      <w:sz w:val="16"/>
      <w:szCs w:val="16"/>
      <w:lang w:val="pl-PL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hint="default"/>
      <w:b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  <w:b/>
    </w:rPr>
  </w:style>
  <w:style w:type="character" w:customStyle="1" w:styleId="WW8Num11z1">
    <w:name w:val="WW8Num11z1"/>
    <w:rPr>
      <w:rFonts w:hint="default"/>
      <w:b w:val="0"/>
    </w:rPr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hint="default"/>
      <w:color w:val="000000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  <w:b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Symbol" w:hAnsi="Symbol" w:cs="Symbol" w:hint="default"/>
      <w:sz w:val="20"/>
      <w:szCs w:val="20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6z0">
    <w:name w:val="WW8Num16z0"/>
    <w:rPr>
      <w:rFonts w:ascii="Calibri" w:hAnsi="Calibri" w:cs="Arial"/>
      <w:lang w:val="pl-PL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  <w:rPr>
      <w:rFonts w:ascii="Calibri" w:hAnsi="Calibri" w:cs="Arial"/>
      <w:lang w:val="pl-PL"/>
    </w:rPr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eastAsia="Times New Roman" w:hint="default"/>
      <w:b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Symbol" w:hAnsi="Symbol" w:cs="Symbol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9z0">
    <w:name w:val="WW8Num19z0"/>
    <w:rPr>
      <w:rFonts w:ascii="Symbol" w:hAnsi="Symbol" w:cs="Symbol" w:hint="default"/>
      <w:lang w:val="pl-PL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0z0">
    <w:name w:val="WW8Num20z0"/>
    <w:rPr>
      <w:rFonts w:ascii="Calibri" w:hAnsi="Calibri" w:cs="Helvetica" w:hint="default"/>
      <w:color w:val="222222"/>
      <w:sz w:val="16"/>
      <w:szCs w:val="16"/>
      <w:lang w:val="pl-PL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6">
    <w:name w:val="WW8Num21z6"/>
    <w:rPr>
      <w:rFonts w:ascii="Symbol" w:hAnsi="Symbol" w:cs="Symbol" w:hint="default"/>
    </w:rPr>
  </w:style>
  <w:style w:type="character" w:customStyle="1" w:styleId="WW8Num22z0">
    <w:name w:val="WW8Num22z0"/>
    <w:rPr>
      <w:rFonts w:hint="default"/>
      <w:vertAlign w:val="superscrip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Symbol" w:hAnsi="Symbol" w:cs="Symbol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4z0">
    <w:name w:val="WW8Num24z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WW8Num25z0">
    <w:name w:val="WW8Num25z0"/>
    <w:rPr>
      <w:b w:val="0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Symbol" w:hAnsi="Symbol" w:cs="Symbol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7z0">
    <w:name w:val="WW8Num27z0"/>
    <w:rPr>
      <w:rFonts w:ascii="Calibri" w:eastAsia="Times New Roman" w:hAnsi="Calibri" w:cs="Times New Roman" w:hint="default"/>
      <w:b w:val="0"/>
      <w:lang w:val="pl-PL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Calibri" w:hAnsi="Calibri" w:cs="Calibri"/>
      <w:b/>
      <w:sz w:val="22"/>
      <w:szCs w:val="22"/>
      <w:lang w:val="pl-PL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Symbol" w:hAnsi="Symbol" w:cs="Symbol" w:hint="default"/>
    </w:rPr>
  </w:style>
  <w:style w:type="character" w:customStyle="1" w:styleId="WW8Num30z1">
    <w:name w:val="WW8Num30z1"/>
    <w:rPr>
      <w:rFonts w:ascii="Courier New" w:hAnsi="Courier New" w:cs="Courier New" w:hint="default"/>
    </w:rPr>
  </w:style>
  <w:style w:type="character" w:customStyle="1" w:styleId="WW8Num30z2">
    <w:name w:val="WW8Num30z2"/>
    <w:rPr>
      <w:rFonts w:ascii="Wingdings" w:hAnsi="Wingdings" w:cs="Wingdings" w:hint="default"/>
    </w:rPr>
  </w:style>
  <w:style w:type="character" w:customStyle="1" w:styleId="WW8Num31z0">
    <w:name w:val="WW8Num31z0"/>
    <w:rPr>
      <w:rFonts w:ascii="Calibri" w:hAnsi="Calibri" w:cs="Arial" w:hint="default"/>
      <w:b w:val="0"/>
      <w:i w:val="0"/>
      <w:color w:val="00000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Domylnaczcionkaakapitu1">
    <w:name w:val="Domyślna czcionka akapitu1"/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ZwykytekstZnak">
    <w:name w:val="Zwykły tekst Znak"/>
    <w:rPr>
      <w:rFonts w:ascii="Courier New" w:eastAsia="Times New Roman" w:hAnsi="Courier New" w:cs="Courier New"/>
      <w:sz w:val="20"/>
      <w:szCs w:val="20"/>
    </w:rPr>
  </w:style>
  <w:style w:type="character" w:customStyle="1" w:styleId="Tekstpodstawowy2Znak">
    <w:name w:val="Tekst podstawowy 2 Znak"/>
    <w:rPr>
      <w:sz w:val="22"/>
      <w:szCs w:val="22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Times New Roman"/>
      <w:lang w:val="x-none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AkapitzlistZnak">
    <w:name w:val="Akapit z listą Znak"/>
    <w:aliases w:val="Wypunktowanie Znak,Podsis rysunku Znak,Akapit z listą numerowaną Znak,CW_Lista Znak,Numerowanie Znak,Obiekt Znak,List Paragraph1 Znak"/>
    <w:uiPriority w:val="99"/>
    <w:qFormat/>
    <w:rPr>
      <w:rFonts w:ascii="Times New Roman" w:eastAsia="Times New Roman" w:hAnsi="Times New Roman" w:cs="Times New Roman"/>
      <w:lang w:val="en-GB"/>
    </w:rPr>
  </w:style>
  <w:style w:type="character" w:customStyle="1" w:styleId="tekstdokbold">
    <w:name w:val="tekst dok. bold"/>
    <w:rPr>
      <w:b/>
    </w:rPr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Pr>
      <w:b/>
      <w:i/>
      <w:sz w:val="24"/>
      <w:lang w:val="pl-PL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Zwykytekst2">
    <w:name w:val="Zwykły tekst2"/>
    <w:basedOn w:val="Normalny"/>
    <w:rPr>
      <w:rFonts w:ascii="Courier New" w:hAnsi="Courier New" w:cs="Courier New"/>
      <w:lang w:val="pl-PL"/>
    </w:rPr>
  </w:style>
  <w:style w:type="paragraph" w:customStyle="1" w:styleId="Zwykytekst1">
    <w:name w:val="Zwykły tekst1"/>
    <w:basedOn w:val="Normalny"/>
    <w:rPr>
      <w:rFonts w:ascii="Courier New" w:hAnsi="Courier New" w:cs="Courier New"/>
      <w:lang w:val="pl-PL"/>
    </w:rPr>
  </w:style>
  <w:style w:type="paragraph" w:styleId="Akapitzlist">
    <w:name w:val="List Paragraph"/>
    <w:aliases w:val="Wypunktowanie,Podsis rysunku,Akapit z listą numerowaną,CW_Lista,Numerowanie,Obiekt,List Paragraph1"/>
    <w:basedOn w:val="Normalny"/>
    <w:uiPriority w:val="99"/>
    <w:qFormat/>
    <w:pPr>
      <w:ind w:left="720"/>
      <w:contextualSpacing/>
    </w:p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rFonts w:ascii="Calibri" w:eastAsia="Calibri" w:hAnsi="Calibri" w:cs="Calibri"/>
      <w:sz w:val="22"/>
      <w:szCs w:val="22"/>
      <w:lang w:val="pl-PL"/>
    </w:rPr>
  </w:style>
  <w:style w:type="paragraph" w:styleId="Tekstprzypisudolnego">
    <w:name w:val="footnote text"/>
    <w:basedOn w:val="Normalny"/>
    <w:rPr>
      <w:lang w:val="x-none"/>
    </w:rPr>
  </w:style>
  <w:style w:type="paragraph" w:customStyle="1" w:styleId="tekstdokumentu">
    <w:name w:val="tekst dokumentu"/>
    <w:basedOn w:val="Normalny"/>
    <w:pPr>
      <w:spacing w:before="120" w:after="120"/>
      <w:jc w:val="center"/>
    </w:pPr>
    <w:rPr>
      <w:rFonts w:ascii="Verdana" w:hAnsi="Verdana" w:cs="Verdana"/>
      <w:b/>
      <w:bCs/>
      <w:sz w:val="18"/>
      <w:szCs w:val="18"/>
      <w:lang w:val="pl-PL"/>
    </w:rPr>
  </w:style>
  <w:style w:type="paragraph" w:customStyle="1" w:styleId="Default">
    <w:name w:val="Default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zh-CN"/>
    </w:rPr>
  </w:style>
  <w:style w:type="paragraph" w:customStyle="1" w:styleId="pkt">
    <w:name w:val="pkt"/>
    <w:basedOn w:val="Normalny"/>
    <w:pPr>
      <w:overflowPunct w:val="0"/>
      <w:autoSpaceDE w:val="0"/>
      <w:spacing w:before="60" w:after="60"/>
      <w:ind w:left="851" w:hanging="295"/>
      <w:jc w:val="both"/>
    </w:pPr>
    <w:rPr>
      <w:sz w:val="24"/>
      <w:szCs w:val="24"/>
      <w:lang w:val="pl-PL"/>
    </w:rPr>
  </w:style>
  <w:style w:type="paragraph" w:styleId="NormalnyWeb">
    <w:name w:val="Normal (Web)"/>
    <w:basedOn w:val="Normalny"/>
    <w:rPr>
      <w:sz w:val="24"/>
      <w:szCs w:val="24"/>
      <w:lang w:val="pl-PL"/>
    </w:rPr>
  </w:style>
  <w:style w:type="paragraph" w:customStyle="1" w:styleId="Zawartotabeli">
    <w:name w:val="Zawartość tabeli"/>
    <w:basedOn w:val="Normalny"/>
    <w:pPr>
      <w:widowControl w:val="0"/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Bezodstpw">
    <w:name w:val="No Spacing"/>
    <w:uiPriority w:val="1"/>
    <w:qFormat/>
    <w:rsid w:val="00CE5EB0"/>
    <w:pPr>
      <w:suppressAutoHyphens/>
    </w:pPr>
    <w:rPr>
      <w:lang w:val="en-GB" w:eastAsia="zh-CN"/>
    </w:rPr>
  </w:style>
  <w:style w:type="paragraph" w:styleId="Nagwek">
    <w:name w:val="header"/>
    <w:basedOn w:val="Normalny"/>
    <w:link w:val="NagwekZnak"/>
    <w:uiPriority w:val="99"/>
    <w:unhideWhenUsed/>
    <w:rsid w:val="005F5E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F5E08"/>
    <w:rPr>
      <w:lang w:val="en-GB" w:eastAsia="zh-CN"/>
    </w:rPr>
  </w:style>
  <w:style w:type="paragraph" w:styleId="Stopka">
    <w:name w:val="footer"/>
    <w:basedOn w:val="Normalny"/>
    <w:link w:val="StopkaZnak"/>
    <w:uiPriority w:val="99"/>
    <w:unhideWhenUsed/>
    <w:rsid w:val="005F5E0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F5E08"/>
    <w:rPr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707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D6ED3B-26D2-449E-AFFA-FBDE10342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1188</Words>
  <Characters>7128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Wykonawcy/Wykonawców)</vt:lpstr>
    </vt:vector>
  </TitlesOfParts>
  <Company/>
  <LinksUpToDate>false</LinksUpToDate>
  <CharactersWithSpaces>8300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Wykonawcy/Wykonawców)</dc:title>
  <dc:subject/>
  <dc:creator>Basia</dc:creator>
  <cp:keywords/>
  <cp:lastModifiedBy>UM Przasnysz</cp:lastModifiedBy>
  <cp:revision>9</cp:revision>
  <cp:lastPrinted>2022-07-28T07:53:00Z</cp:lastPrinted>
  <dcterms:created xsi:type="dcterms:W3CDTF">2025-06-26T12:08:00Z</dcterms:created>
  <dcterms:modified xsi:type="dcterms:W3CDTF">2025-07-16T12:41:00Z</dcterms:modified>
</cp:coreProperties>
</file>