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F035C" w:rsidRP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/>
          <w:bCs/>
          <w:sz w:val="20"/>
          <w:szCs w:val="20"/>
        </w:rPr>
      </w:pPr>
      <w:r w:rsidRPr="00C21116">
        <w:rPr>
          <w:rFonts w:ascii="Cambria" w:hAnsi="Cambria" w:cs="Cambria"/>
          <w:b/>
          <w:bCs/>
          <w:sz w:val="20"/>
          <w:szCs w:val="20"/>
        </w:rPr>
        <w:t xml:space="preserve">Załącznik nr </w:t>
      </w:r>
      <w:r w:rsidR="0061370C">
        <w:rPr>
          <w:rFonts w:ascii="Cambria" w:hAnsi="Cambria" w:cs="Cambria"/>
          <w:b/>
          <w:bCs/>
          <w:sz w:val="20"/>
          <w:szCs w:val="20"/>
        </w:rPr>
        <w:t>7</w:t>
      </w:r>
      <w:r w:rsidRPr="00C21116">
        <w:rPr>
          <w:rFonts w:ascii="Cambria" w:hAnsi="Cambria" w:cs="Cambria"/>
          <w:b/>
          <w:bCs/>
          <w:sz w:val="20"/>
          <w:szCs w:val="20"/>
        </w:rPr>
        <w:t xml:space="preserve"> do SWZ</w:t>
      </w:r>
    </w:p>
    <w:p w:rsid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Cs/>
          <w:sz w:val="20"/>
          <w:szCs w:val="20"/>
          <w:u w:val="single"/>
        </w:rPr>
      </w:pPr>
    </w:p>
    <w:p w:rsidR="00D56389" w:rsidRPr="00536DE0" w:rsidRDefault="00D56389">
      <w:pPr>
        <w:pStyle w:val="Tekstpodstawowy"/>
        <w:spacing w:after="6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Cs/>
          <w:sz w:val="20"/>
          <w:szCs w:val="20"/>
          <w:u w:val="single"/>
        </w:rPr>
        <w:t>Istotne postanowienia umowy</w:t>
      </w:r>
      <w:r w:rsidRPr="00536DE0">
        <w:rPr>
          <w:rFonts w:ascii="Cambria" w:hAnsi="Cambria" w:cs="Cambria"/>
          <w:sz w:val="20"/>
          <w:szCs w:val="20"/>
          <w:u w:val="single"/>
        </w:rPr>
        <w:t xml:space="preserve"> o podwykonawstwo</w:t>
      </w:r>
    </w:p>
    <w:p w:rsidR="00D56389" w:rsidRPr="00536DE0" w:rsidRDefault="00D56389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</w:p>
    <w:p w:rsidR="00D56389" w:rsidRPr="00536DE0" w:rsidRDefault="00D5638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zawarta w dniu ……………</w:t>
      </w:r>
      <w:r w:rsidR="002B4548">
        <w:rPr>
          <w:rFonts w:ascii="Cambria" w:hAnsi="Cambria" w:cs="Cambria"/>
          <w:sz w:val="20"/>
          <w:szCs w:val="20"/>
        </w:rPr>
        <w:t>……………..</w:t>
      </w:r>
      <w:r w:rsidR="007C2096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r. w ………………… pomiędzy:</w:t>
      </w:r>
    </w:p>
    <w:p w:rsidR="002613F7" w:rsidRPr="00B97F0F" w:rsidRDefault="00B97F0F" w:rsidP="002613F7">
      <w:pPr>
        <w:spacing w:line="276" w:lineRule="auto"/>
        <w:rPr>
          <w:rFonts w:ascii="Cambria" w:hAnsi="Cambria" w:cs="Cambria"/>
          <w:sz w:val="20"/>
          <w:szCs w:val="20"/>
        </w:rPr>
      </w:pPr>
      <w:r w:rsidRPr="00B97F0F">
        <w:rPr>
          <w:rFonts w:ascii="Cambria" w:hAnsi="Cambria" w:cs="Cambria"/>
          <w:sz w:val="20"/>
          <w:szCs w:val="20"/>
        </w:rPr>
        <w:t>………………………………..</w:t>
      </w:r>
    </w:p>
    <w:p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:rsidR="00D56389" w:rsidRPr="00536DE0" w:rsidRDefault="00D56389">
      <w:pPr>
        <w:pStyle w:val="Style5"/>
        <w:widowControl/>
        <w:spacing w:before="24"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Zamawiającym, </w:t>
      </w:r>
    </w:p>
    <w:p w:rsidR="00D56389" w:rsidRPr="00536DE0" w:rsidRDefault="00D56389" w:rsidP="00BB531B">
      <w:pPr>
        <w:pStyle w:val="Nagwek10"/>
        <w:tabs>
          <w:tab w:val="left" w:pos="3210"/>
        </w:tabs>
        <w:spacing w:after="120" w:line="276" w:lineRule="auto"/>
        <w:jc w:val="left"/>
        <w:rPr>
          <w:rFonts w:ascii="Cambria" w:hAnsi="Cambria"/>
          <w:sz w:val="20"/>
        </w:rPr>
      </w:pPr>
      <w:r w:rsidRPr="00536DE0">
        <w:rPr>
          <w:rFonts w:ascii="Cambria" w:hAnsi="Cambria" w:cs="Cambria"/>
          <w:bCs/>
          <w:sz w:val="20"/>
        </w:rPr>
        <w:t>a</w:t>
      </w:r>
      <w:r w:rsidR="00BB531B">
        <w:rPr>
          <w:rFonts w:ascii="Cambria" w:hAnsi="Cambria" w:cs="Cambria"/>
          <w:bCs/>
          <w:sz w:val="20"/>
        </w:rPr>
        <w:tab/>
      </w:r>
    </w:p>
    <w:p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sz w:val="20"/>
          <w:szCs w:val="20"/>
        </w:rPr>
        <w:t>………………………………</w:t>
      </w:r>
      <w:r w:rsidRPr="00536DE0">
        <w:rPr>
          <w:rFonts w:ascii="Cambria" w:hAnsi="Cambria" w:cs="Cambria"/>
          <w:b/>
          <w:sz w:val="20"/>
          <w:szCs w:val="20"/>
        </w:rPr>
        <w:t>..</w:t>
      </w:r>
    </w:p>
    <w:p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:rsidR="00D56389" w:rsidRDefault="00D56389">
      <w:pPr>
        <w:tabs>
          <w:tab w:val="left" w:pos="180"/>
          <w:tab w:val="left" w:pos="360"/>
        </w:tabs>
        <w:spacing w:line="276" w:lineRule="auto"/>
        <w:rPr>
          <w:rFonts w:ascii="Cambria" w:hAnsi="Cambria" w:cs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Wykonawcą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B97F0F" w:rsidRPr="00536DE0" w:rsidRDefault="00B97F0F">
      <w:pPr>
        <w:tabs>
          <w:tab w:val="left" w:pos="180"/>
          <w:tab w:val="left" w:pos="360"/>
        </w:tabs>
        <w:spacing w:line="276" w:lineRule="auto"/>
        <w:rPr>
          <w:rFonts w:ascii="Cambria" w:hAnsi="Cambria"/>
          <w:sz w:val="20"/>
          <w:szCs w:val="20"/>
        </w:rPr>
      </w:pPr>
    </w:p>
    <w:p w:rsidR="00D56389" w:rsidRDefault="00D56389" w:rsidP="00B97F0F">
      <w:pPr>
        <w:spacing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</w:t>
      </w:r>
    </w:p>
    <w:p w:rsidR="00A335CC" w:rsidRPr="00A335CC" w:rsidRDefault="00472CA5" w:rsidP="00A335CC">
      <w:pPr>
        <w:pStyle w:val="Akapitzlist"/>
        <w:numPr>
          <w:ilvl w:val="0"/>
          <w:numId w:val="20"/>
        </w:numPr>
        <w:spacing w:after="0"/>
        <w:ind w:left="426" w:hanging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8C7338">
        <w:rPr>
          <w:rFonts w:ascii="Cambria" w:hAnsi="Cambria" w:cs="Cambria"/>
          <w:bCs/>
          <w:sz w:val="20"/>
          <w:szCs w:val="20"/>
        </w:rPr>
        <w:t>Z</w:t>
      </w:r>
      <w:r w:rsidRPr="007C2096">
        <w:rPr>
          <w:rFonts w:ascii="Cambria" w:hAnsi="Cambria" w:cs="Cambria"/>
          <w:bCs/>
          <w:sz w:val="20"/>
          <w:szCs w:val="20"/>
        </w:rPr>
        <w:t xml:space="preserve">amawiający oświadcza, że jest Generalnym Wykonawcą </w:t>
      </w:r>
      <w:r w:rsidRPr="007C2096">
        <w:rPr>
          <w:rFonts w:ascii="Cambria" w:hAnsi="Cambria" w:cs="Cambria"/>
          <w:sz w:val="20"/>
          <w:szCs w:val="20"/>
        </w:rPr>
        <w:t>wykonania robót</w:t>
      </w:r>
      <w:bookmarkStart w:id="0" w:name="_Hlk60466352"/>
      <w:r w:rsidR="00451050" w:rsidRPr="007C2096">
        <w:rPr>
          <w:rFonts w:ascii="Cambria" w:hAnsi="Cambria" w:cs="Cambria"/>
          <w:sz w:val="20"/>
          <w:szCs w:val="20"/>
        </w:rPr>
        <w:t xml:space="preserve"> budowlanych na inwestycji        </w:t>
      </w:r>
      <w:r w:rsidRPr="007C2096">
        <w:rPr>
          <w:rFonts w:ascii="Cambria" w:hAnsi="Cambria" w:cs="Cambria"/>
          <w:sz w:val="20"/>
          <w:szCs w:val="20"/>
        </w:rPr>
        <w:t>p.t</w:t>
      </w:r>
      <w:r w:rsidR="00B73FDB">
        <w:rPr>
          <w:rFonts w:ascii="Cambria" w:hAnsi="Cambria" w:cs="Cambria"/>
          <w:sz w:val="20"/>
          <w:szCs w:val="20"/>
        </w:rPr>
        <w:t>.</w:t>
      </w:r>
      <w:r w:rsidR="00185F23" w:rsidRPr="007C2096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0"/>
      <w:r w:rsidR="00A335CC" w:rsidRPr="00A335CC">
        <w:rPr>
          <w:rFonts w:ascii="Cambria" w:hAnsi="Cambria"/>
          <w:b/>
          <w:color w:val="000000"/>
          <w:sz w:val="20"/>
          <w:szCs w:val="20"/>
        </w:rPr>
        <w:t>„Wymiana istniejących systemów grzewczych w budynkach użyteczności publicznej z uwzględnieniem odnawialnych źródeł energii” w gminie Busko-Zdrój”</w:t>
      </w:r>
    </w:p>
    <w:p w:rsidR="007C2096" w:rsidRPr="007C2096" w:rsidRDefault="00D56389" w:rsidP="00B97F0F">
      <w:pPr>
        <w:pStyle w:val="Akapitzlist"/>
        <w:numPr>
          <w:ilvl w:val="0"/>
          <w:numId w:val="20"/>
        </w:numPr>
        <w:spacing w:after="0"/>
        <w:ind w:left="426" w:hanging="426"/>
        <w:jc w:val="both"/>
        <w:rPr>
          <w:rStyle w:val="FontStyle13"/>
          <w:rFonts w:ascii="Cambria" w:hAnsi="Cambria"/>
          <w:i w:val="0"/>
          <w:iCs w:val="0"/>
          <w:spacing w:val="0"/>
          <w:sz w:val="20"/>
          <w:szCs w:val="20"/>
        </w:rPr>
      </w:pP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>Przedmiotowa umowa jest zawierana na zasadac</w:t>
      </w:r>
      <w:bookmarkStart w:id="1" w:name="_GoBack"/>
      <w:bookmarkEnd w:id="1"/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>h podwykonawstwa wykonania ……………………….. (należy określić precyzyjnie zakres robót) na wskazanej inwestycji.</w:t>
      </w:r>
    </w:p>
    <w:p w:rsidR="007C2096" w:rsidRPr="007C2096" w:rsidRDefault="00D56389" w:rsidP="00B97F0F">
      <w:pPr>
        <w:pStyle w:val="Akapitzlist"/>
        <w:numPr>
          <w:ilvl w:val="0"/>
          <w:numId w:val="20"/>
        </w:numPr>
        <w:spacing w:after="0"/>
        <w:ind w:left="426" w:hanging="426"/>
        <w:jc w:val="both"/>
        <w:rPr>
          <w:rStyle w:val="FontStyle13"/>
          <w:rFonts w:ascii="Cambria" w:hAnsi="Cambria"/>
          <w:i w:val="0"/>
          <w:iCs w:val="0"/>
          <w:spacing w:val="0"/>
          <w:sz w:val="20"/>
          <w:szCs w:val="20"/>
        </w:rPr>
      </w:pP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</w:t>
      </w:r>
      <w:r w:rsidRPr="007C2096">
        <w:rPr>
          <w:rFonts w:ascii="Cambria" w:hAnsi="Cambria" w:cs="Cambria"/>
          <w:bCs/>
          <w:sz w:val="20"/>
        </w:rPr>
        <w:t>Zamawiający zleca a wykonawca przyjmuje do wykonania zakres</w:t>
      </w:r>
      <w:r w:rsidRPr="007C2096">
        <w:rPr>
          <w:rStyle w:val="FontStyle12"/>
          <w:rFonts w:ascii="Cambria" w:hAnsi="Cambria" w:cs="Cambria"/>
          <w:sz w:val="20"/>
          <w:szCs w:val="20"/>
        </w:rPr>
        <w:t xml:space="preserve"> wskazany w ust. 2.</w:t>
      </w: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Zakres </w:t>
      </w:r>
      <w:r w:rsidR="00A63FC7"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br/>
      </w: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>i technologia wykonania zleconych robót została określa w opisie przedmiotu zamówienia realizowanych robót.</w:t>
      </w:r>
    </w:p>
    <w:p w:rsidR="00D56389" w:rsidRPr="00B97F0F" w:rsidRDefault="00D56389" w:rsidP="00B97F0F">
      <w:pPr>
        <w:pStyle w:val="Akapitzlist"/>
        <w:numPr>
          <w:ilvl w:val="0"/>
          <w:numId w:val="20"/>
        </w:num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</w:t>
      </w:r>
      <w:r w:rsidRPr="007C2096">
        <w:rPr>
          <w:rFonts w:ascii="Cambria" w:hAnsi="Cambria" w:cs="Cambria"/>
          <w:bCs/>
          <w:sz w:val="20"/>
        </w:rPr>
        <w:t xml:space="preserve">Wykonawca oświadcza, ze zapoznał się z dokumentacją, przedmiarem robót oraz specyfikacją techniczną, zwanymi dalej dokumentacją oraz </w:t>
      </w:r>
      <w:r w:rsidRPr="007C2096">
        <w:rPr>
          <w:rFonts w:ascii="Cambria" w:hAnsi="Cambria" w:cs="Cambria"/>
          <w:sz w:val="20"/>
        </w:rPr>
        <w:t xml:space="preserve">dokonał wizji lokalnej terenu budowy i obiektu będącego przedmiotem zamówienia </w:t>
      </w:r>
      <w:r w:rsidRPr="007C2096">
        <w:rPr>
          <w:rFonts w:ascii="Cambria" w:hAnsi="Cambria" w:cs="Cambria"/>
          <w:bCs/>
          <w:sz w:val="20"/>
        </w:rPr>
        <w:t>i uznaje je za wystarczające do realizacji zamówienia.</w:t>
      </w:r>
    </w:p>
    <w:p w:rsidR="00B97F0F" w:rsidRPr="007C2096" w:rsidRDefault="00B97F0F" w:rsidP="00B97F0F">
      <w:pPr>
        <w:pStyle w:val="Akapitzlist"/>
        <w:spacing w:after="0"/>
        <w:ind w:left="426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</w:t>
      </w:r>
    </w:p>
    <w:p w:rsidR="00D56389" w:rsidRPr="00536DE0" w:rsidRDefault="00D56389" w:rsidP="00B97F0F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ustalają następujące terminy realizacji:</w:t>
      </w:r>
    </w:p>
    <w:p w:rsidR="00D56389" w:rsidRPr="00B97F0F" w:rsidRDefault="00D56389" w:rsidP="00B97F0F">
      <w:pPr>
        <w:numPr>
          <w:ilvl w:val="0"/>
          <w:numId w:val="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zakończenie robót</w:t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b/>
          <w:sz w:val="20"/>
          <w:szCs w:val="20"/>
        </w:rPr>
        <w:t>……………………. r.</w:t>
      </w:r>
    </w:p>
    <w:p w:rsidR="00B97F0F" w:rsidRPr="00536DE0" w:rsidRDefault="00B97F0F" w:rsidP="00B97F0F">
      <w:pPr>
        <w:spacing w:line="276" w:lineRule="auto"/>
        <w:ind w:left="720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3</w:t>
      </w:r>
    </w:p>
    <w:p w:rsidR="00D56389" w:rsidRPr="00536DE0" w:rsidRDefault="00D56389" w:rsidP="00B97F0F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 xml:space="preserve">o zauważonych wadach w dokumentacji 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terminie 7 dni od daty ich ujawnienia.</w:t>
      </w:r>
    </w:p>
    <w:p w:rsidR="00D56389" w:rsidRPr="00536DE0" w:rsidRDefault="00D56389" w:rsidP="00B97F0F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ponosi odpowiedzialność za wynikłą szkodę na skutek zaniechania zawiadomienia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dokumentacji.</w:t>
      </w:r>
    </w:p>
    <w:p w:rsidR="0053030B" w:rsidRPr="00B97F0F" w:rsidRDefault="00D56389" w:rsidP="00B97F0F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ponosi odpowiedzialność za wszelkie szkody i straty, które spowodował w czasie realizacji przedmiotu umowy wobec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i osób trzecich.</w:t>
      </w:r>
    </w:p>
    <w:p w:rsidR="00B97F0F" w:rsidRPr="007C2096" w:rsidRDefault="00B97F0F" w:rsidP="00B97F0F">
      <w:pPr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:rsidR="00D56389" w:rsidRPr="00F53CAC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§4</w:t>
      </w:r>
    </w:p>
    <w:p w:rsidR="00BA44A9" w:rsidRDefault="00D56389" w:rsidP="00B97F0F">
      <w:pPr>
        <w:spacing w:line="276" w:lineRule="auto"/>
        <w:jc w:val="both"/>
        <w:rPr>
          <w:rFonts w:ascii="Cambria" w:hAnsi="Cambria" w:cs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Od daty rozpoczęcia zleconych robót do końcowego odbioru tych robót, Wykonawca ponosi odpowiedzialność na zasadach ogólnych, za wszelkie szkody powstałe na budowie związane z wykonywaniem zleconych robót.</w:t>
      </w:r>
    </w:p>
    <w:p w:rsidR="00B97F0F" w:rsidRPr="00B97F0F" w:rsidRDefault="00B97F0F" w:rsidP="00B97F0F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5</w:t>
      </w:r>
    </w:p>
    <w:p w:rsidR="00D56389" w:rsidRPr="00536DE0" w:rsidRDefault="00D56389" w:rsidP="00B97F0F">
      <w:pPr>
        <w:numPr>
          <w:ilvl w:val="0"/>
          <w:numId w:val="3"/>
        </w:numPr>
        <w:tabs>
          <w:tab w:val="left" w:pos="360"/>
        </w:tabs>
        <w:spacing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ramach wymienionej w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§ 7 ust. 1 </w:t>
      </w:r>
      <w:r w:rsidRPr="00536DE0">
        <w:rPr>
          <w:rFonts w:ascii="Cambria" w:hAnsi="Cambria" w:cs="Cambria"/>
          <w:sz w:val="20"/>
          <w:szCs w:val="20"/>
        </w:rPr>
        <w:t xml:space="preserve">ceny brutto wykonania przedmiotu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: </w:t>
      </w:r>
    </w:p>
    <w:p w:rsidR="00D56389" w:rsidRPr="00536DE0" w:rsidRDefault="00D56389" w:rsidP="00B97F0F">
      <w:pPr>
        <w:numPr>
          <w:ilvl w:val="0"/>
          <w:numId w:val="10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Zapewni pełną obsługę w zakresie wykonania pomiarów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i dokumentacji powykonawczej. </w:t>
      </w:r>
    </w:p>
    <w:p w:rsidR="00D56389" w:rsidRPr="00B97F0F" w:rsidRDefault="00D56389" w:rsidP="00B97F0F">
      <w:pPr>
        <w:numPr>
          <w:ilvl w:val="0"/>
          <w:numId w:val="10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Usunie gruz i materiały zbędne z placu budowy.</w:t>
      </w:r>
    </w:p>
    <w:p w:rsidR="00B97F0F" w:rsidRDefault="00B97F0F" w:rsidP="00B97F0F">
      <w:pPr>
        <w:spacing w:line="276" w:lineRule="auto"/>
        <w:ind w:left="720"/>
        <w:jc w:val="both"/>
        <w:rPr>
          <w:rFonts w:ascii="Cambria" w:hAnsi="Cambria" w:cs="Cambria"/>
          <w:sz w:val="20"/>
          <w:szCs w:val="20"/>
        </w:rPr>
      </w:pPr>
    </w:p>
    <w:p w:rsidR="00B97F0F" w:rsidRPr="00536DE0" w:rsidRDefault="00B97F0F" w:rsidP="00B97F0F">
      <w:pPr>
        <w:spacing w:line="276" w:lineRule="auto"/>
        <w:ind w:left="720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>§ 6</w:t>
      </w:r>
    </w:p>
    <w:p w:rsidR="00D56389" w:rsidRPr="00536DE0" w:rsidRDefault="00D56389" w:rsidP="00B97F0F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zobowiązuje się do wykonania przedmiotu umowy z materiałów własnych, uzgadniając </w:t>
      </w:r>
      <w:r w:rsidRPr="00536DE0">
        <w:rPr>
          <w:rFonts w:ascii="Cambria" w:hAnsi="Cambria" w:cs="Cambria"/>
          <w:sz w:val="20"/>
          <w:szCs w:val="20"/>
        </w:rPr>
        <w:br/>
        <w:t xml:space="preserve">z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 </w:t>
      </w:r>
      <w:r w:rsidRPr="00536DE0">
        <w:rPr>
          <w:rFonts w:ascii="Cambria" w:hAnsi="Cambria" w:cs="Cambria"/>
          <w:sz w:val="20"/>
          <w:szCs w:val="20"/>
        </w:rPr>
        <w:t xml:space="preserve">wybór materiałów. </w:t>
      </w:r>
    </w:p>
    <w:p w:rsidR="00D56389" w:rsidRPr="00536DE0" w:rsidRDefault="00D56389" w:rsidP="00B97F0F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Materiały i urządzenia muszą odpowiadać wymogom wyrobów dopuszczonych do obrotu i stosowania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w budownictwie zgodnie z ustawą z dnia 16 kwietnia 2004 roku o wyrobach budowlanych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(Dz. U. </w:t>
      </w:r>
      <w:r w:rsidR="004C7685">
        <w:rPr>
          <w:rFonts w:ascii="Cambria" w:hAnsi="Cambria" w:cs="Cambria"/>
          <w:sz w:val="20"/>
          <w:szCs w:val="20"/>
        </w:rPr>
        <w:t>z 202</w:t>
      </w:r>
      <w:r w:rsidR="00C64537">
        <w:rPr>
          <w:rFonts w:ascii="Cambria" w:hAnsi="Cambria" w:cs="Cambria"/>
          <w:sz w:val="20"/>
          <w:szCs w:val="20"/>
        </w:rPr>
        <w:t>1</w:t>
      </w:r>
      <w:r w:rsidR="004C7685">
        <w:rPr>
          <w:rFonts w:ascii="Cambria" w:hAnsi="Cambria" w:cs="Cambria"/>
          <w:sz w:val="20"/>
          <w:szCs w:val="20"/>
        </w:rPr>
        <w:t xml:space="preserve"> r.</w:t>
      </w:r>
      <w:r w:rsidRPr="00536DE0">
        <w:rPr>
          <w:rFonts w:ascii="Cambria" w:hAnsi="Cambria" w:cs="Cambria"/>
          <w:sz w:val="20"/>
          <w:szCs w:val="20"/>
        </w:rPr>
        <w:t xml:space="preserve">, poz. </w:t>
      </w:r>
      <w:r w:rsidR="00C64537">
        <w:rPr>
          <w:rFonts w:ascii="Cambria" w:hAnsi="Cambria" w:cs="Cambria"/>
          <w:sz w:val="20"/>
          <w:szCs w:val="20"/>
        </w:rPr>
        <w:t>1213</w:t>
      </w:r>
      <w:r w:rsidRPr="00536DE0">
        <w:rPr>
          <w:rFonts w:ascii="Cambria" w:hAnsi="Cambria" w:cs="Cambria"/>
          <w:sz w:val="20"/>
          <w:szCs w:val="20"/>
        </w:rPr>
        <w:t>) oraz zgodnie z art.</w:t>
      </w:r>
      <w:r w:rsidR="004C7685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10 ustawy z dnia 7 lipca 1994 roku Prawo Budowlane (</w:t>
      </w:r>
      <w:r w:rsidR="004C7685">
        <w:rPr>
          <w:rFonts w:ascii="Cambria" w:hAnsi="Cambria" w:cs="Cambria"/>
          <w:bCs/>
          <w:sz w:val="20"/>
          <w:szCs w:val="20"/>
        </w:rPr>
        <w:t>Dz. U. z 202</w:t>
      </w:r>
      <w:r w:rsidR="00C64537">
        <w:rPr>
          <w:rFonts w:ascii="Cambria" w:hAnsi="Cambria" w:cs="Cambria"/>
          <w:bCs/>
          <w:sz w:val="20"/>
          <w:szCs w:val="20"/>
        </w:rPr>
        <w:t>3</w:t>
      </w:r>
      <w:r w:rsidRPr="00536DE0">
        <w:rPr>
          <w:rFonts w:ascii="Cambria" w:hAnsi="Cambria" w:cs="Cambria"/>
          <w:bCs/>
          <w:sz w:val="20"/>
          <w:szCs w:val="20"/>
        </w:rPr>
        <w:t xml:space="preserve"> r., poz. </w:t>
      </w:r>
      <w:r w:rsidR="00C64537">
        <w:rPr>
          <w:rFonts w:ascii="Cambria" w:hAnsi="Cambria" w:cs="Cambria"/>
          <w:sz w:val="20"/>
          <w:szCs w:val="20"/>
        </w:rPr>
        <w:t xml:space="preserve">682 </w:t>
      </w:r>
      <w:r w:rsidR="00C64537" w:rsidRPr="00C64537">
        <w:rPr>
          <w:rFonts w:ascii="Cambria" w:hAnsi="Cambria" w:cs="Cambria"/>
          <w:sz w:val="20"/>
          <w:szCs w:val="20"/>
        </w:rPr>
        <w:t xml:space="preserve">z </w:t>
      </w:r>
      <w:proofErr w:type="spellStart"/>
      <w:r w:rsidR="00C64537" w:rsidRPr="00C64537">
        <w:rPr>
          <w:rFonts w:ascii="Cambria" w:hAnsi="Cambria" w:cs="Cambria"/>
          <w:sz w:val="20"/>
          <w:szCs w:val="20"/>
        </w:rPr>
        <w:t>późn</w:t>
      </w:r>
      <w:proofErr w:type="spellEnd"/>
      <w:r w:rsidR="00C64537" w:rsidRPr="00C64537">
        <w:rPr>
          <w:rFonts w:ascii="Cambria" w:hAnsi="Cambria" w:cs="Cambria"/>
          <w:sz w:val="20"/>
          <w:szCs w:val="20"/>
        </w:rPr>
        <w:t>. zmianami</w:t>
      </w:r>
      <w:r w:rsidRPr="00536DE0">
        <w:rPr>
          <w:rFonts w:ascii="Cambria" w:hAnsi="Cambria" w:cs="Cambria"/>
          <w:sz w:val="20"/>
          <w:szCs w:val="20"/>
        </w:rPr>
        <w:t>) oraz projektu budowlanego. Muszą one posiadać certyfikat zgodności z Polską Normą lub aprobatę techniczną.</w:t>
      </w:r>
    </w:p>
    <w:p w:rsidR="00D56389" w:rsidRPr="00B97F0F" w:rsidRDefault="00D56389" w:rsidP="00B97F0F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jest zobowiązany, na każde żądanie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(Przedstawiciela Inwestora) przed ich wbudowaniem.</w:t>
      </w:r>
    </w:p>
    <w:p w:rsidR="00B97F0F" w:rsidRPr="00536DE0" w:rsidRDefault="00B97F0F" w:rsidP="00B97F0F">
      <w:p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7</w:t>
      </w:r>
    </w:p>
    <w:p w:rsidR="00D56389" w:rsidRPr="00536DE0" w:rsidRDefault="00D56389" w:rsidP="00B97F0F">
      <w:pPr>
        <w:numPr>
          <w:ilvl w:val="0"/>
          <w:numId w:val="7"/>
        </w:numPr>
        <w:spacing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Wartość wykonania przedmiotu umowy wynosi: </w:t>
      </w:r>
    </w:p>
    <w:p w:rsidR="000A65E7" w:rsidRPr="00536DE0" w:rsidRDefault="00DF5791" w:rsidP="00B97F0F">
      <w:pPr>
        <w:spacing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7C2096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sz w:val="20"/>
          <w:szCs w:val="20"/>
        </w:rPr>
        <w:t>(słownie: ..................................</w:t>
      </w:r>
      <w:r w:rsidR="007C2096">
        <w:rPr>
          <w:rFonts w:ascii="Cambria" w:hAnsi="Cambria" w:cs="Cambria"/>
          <w:sz w:val="20"/>
          <w:szCs w:val="20"/>
        </w:rPr>
        <w:t>.........</w:t>
      </w:r>
      <w:r w:rsidRPr="00536DE0">
        <w:rPr>
          <w:rFonts w:ascii="Cambria" w:hAnsi="Cambria" w:cs="Cambria"/>
          <w:sz w:val="20"/>
          <w:szCs w:val="20"/>
        </w:rPr>
        <w:t>......................................................).*</w:t>
      </w:r>
    </w:p>
    <w:p w:rsidR="00D56389" w:rsidRPr="00536DE0" w:rsidRDefault="00D56389" w:rsidP="00B97F0F">
      <w:pPr>
        <w:numPr>
          <w:ilvl w:val="0"/>
          <w:numId w:val="7"/>
        </w:numPr>
        <w:tabs>
          <w:tab w:val="clear" w:pos="708"/>
          <w:tab w:val="num" w:pos="426"/>
        </w:tabs>
        <w:spacing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Wartości podana w ust. 1 zawiera podatek VAT wg stawki obowiązującej na dzień wystawienia faktury.</w:t>
      </w:r>
    </w:p>
    <w:p w:rsidR="00D56389" w:rsidRPr="00B97F0F" w:rsidRDefault="00D56389" w:rsidP="00B97F0F">
      <w:pPr>
        <w:numPr>
          <w:ilvl w:val="0"/>
          <w:numId w:val="7"/>
        </w:numPr>
        <w:tabs>
          <w:tab w:val="clear" w:pos="708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ofertowym.</w:t>
      </w:r>
    </w:p>
    <w:p w:rsidR="00B97F0F" w:rsidRPr="00536DE0" w:rsidRDefault="00B97F0F" w:rsidP="00B97F0F">
      <w:p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</w:p>
    <w:p w:rsidR="004C7685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8</w:t>
      </w:r>
    </w:p>
    <w:p w:rsidR="00DC2303" w:rsidRDefault="00DC2303" w:rsidP="00B97F0F">
      <w:pPr>
        <w:numPr>
          <w:ilvl w:val="0"/>
          <w:numId w:val="18"/>
        </w:num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Zamawiający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dopuszcza</w:t>
      </w:r>
      <w:r w:rsidRPr="00536DE0">
        <w:rPr>
          <w:rFonts w:ascii="Cambria" w:hAnsi="Cambria" w:cs="Cambria"/>
          <w:bCs/>
          <w:sz w:val="20"/>
          <w:szCs w:val="20"/>
        </w:rPr>
        <w:t xml:space="preserve"> częściowe fakturowani</w:t>
      </w:r>
      <w:r w:rsidR="00B97F0F">
        <w:rPr>
          <w:rFonts w:ascii="Cambria" w:hAnsi="Cambria" w:cs="Cambria"/>
          <w:bCs/>
          <w:sz w:val="20"/>
          <w:szCs w:val="20"/>
        </w:rPr>
        <w:t>e</w:t>
      </w:r>
      <w:r w:rsidRPr="00536DE0">
        <w:rPr>
          <w:rFonts w:ascii="Cambria" w:hAnsi="Cambria" w:cs="Cambria"/>
          <w:bCs/>
          <w:sz w:val="20"/>
          <w:szCs w:val="20"/>
        </w:rPr>
        <w:t xml:space="preserve">. </w:t>
      </w:r>
    </w:p>
    <w:p w:rsidR="00DC2303" w:rsidRPr="00116690" w:rsidRDefault="00DC2303" w:rsidP="00B97F0F">
      <w:pPr>
        <w:numPr>
          <w:ilvl w:val="0"/>
          <w:numId w:val="18"/>
        </w:numPr>
        <w:spacing w:line="276" w:lineRule="auto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 xml:space="preserve">Zakończone roboty zostaną odebrane przez  Przedstawiciela </w:t>
      </w:r>
      <w:r>
        <w:rPr>
          <w:rFonts w:ascii="Cambria" w:hAnsi="Cambria" w:cs="Cambria"/>
          <w:sz w:val="20"/>
          <w:szCs w:val="20"/>
        </w:rPr>
        <w:t>Wykonawcy</w:t>
      </w:r>
      <w:r w:rsidRPr="004C7685"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 xml:space="preserve"> przy udziale przedstawiciela  </w:t>
      </w:r>
      <w:r w:rsidRPr="004C7685">
        <w:rPr>
          <w:rFonts w:ascii="Cambria" w:hAnsi="Cambria" w:cs="Cambria"/>
          <w:sz w:val="20"/>
          <w:szCs w:val="20"/>
        </w:rPr>
        <w:t>Inwestor</w:t>
      </w:r>
      <w:r>
        <w:rPr>
          <w:rFonts w:ascii="Cambria" w:hAnsi="Cambria" w:cs="Cambria"/>
          <w:sz w:val="20"/>
          <w:szCs w:val="20"/>
        </w:rPr>
        <w:t xml:space="preserve">a i </w:t>
      </w:r>
      <w:r w:rsidRPr="004C7685">
        <w:rPr>
          <w:rFonts w:ascii="Cambria" w:hAnsi="Cambria" w:cs="Cambria"/>
          <w:sz w:val="20"/>
          <w:szCs w:val="20"/>
        </w:rPr>
        <w:t>potwierdzone protok</w:t>
      </w:r>
      <w:r>
        <w:rPr>
          <w:rFonts w:ascii="Cambria" w:hAnsi="Cambria" w:cs="Cambria"/>
          <w:sz w:val="20"/>
          <w:szCs w:val="20"/>
        </w:rPr>
        <w:t>o</w:t>
      </w:r>
      <w:r w:rsidRPr="004C7685">
        <w:rPr>
          <w:rFonts w:ascii="Cambria" w:hAnsi="Cambria" w:cs="Cambria"/>
          <w:sz w:val="20"/>
          <w:szCs w:val="20"/>
        </w:rPr>
        <w:t>łem podpisanym przez Przedstawiciela</w:t>
      </w:r>
      <w:r>
        <w:rPr>
          <w:rFonts w:ascii="Cambria" w:hAnsi="Cambria" w:cs="Cambria"/>
          <w:sz w:val="20"/>
          <w:szCs w:val="20"/>
        </w:rPr>
        <w:t xml:space="preserve"> Wykonawcy, Zamawiającego oraz </w:t>
      </w:r>
      <w:r w:rsidRPr="004C7685">
        <w:rPr>
          <w:rFonts w:ascii="Cambria" w:hAnsi="Cambria" w:cs="Cambria"/>
          <w:sz w:val="20"/>
          <w:szCs w:val="20"/>
        </w:rPr>
        <w:t>Inwestora.</w:t>
      </w:r>
    </w:p>
    <w:p w:rsidR="00DC2303" w:rsidRDefault="00DC2303" w:rsidP="00B97F0F">
      <w:pPr>
        <w:numPr>
          <w:ilvl w:val="0"/>
          <w:numId w:val="18"/>
        </w:num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Podstawą wystawienia faktury jest  protokół, o którym mowa w ustępie poprzedzającym. </w:t>
      </w:r>
    </w:p>
    <w:p w:rsidR="00DC2303" w:rsidRPr="00B97F0F" w:rsidRDefault="00DC2303" w:rsidP="00B97F0F">
      <w:pPr>
        <w:numPr>
          <w:ilvl w:val="0"/>
          <w:numId w:val="18"/>
        </w:numPr>
        <w:spacing w:line="276" w:lineRule="auto"/>
        <w:rPr>
          <w:rFonts w:ascii="Cambria" w:hAnsi="Cambria"/>
          <w:sz w:val="20"/>
          <w:szCs w:val="20"/>
        </w:rPr>
      </w:pPr>
      <w:r w:rsidRPr="00DC2303">
        <w:rPr>
          <w:rFonts w:ascii="Cambria" w:hAnsi="Cambria" w:cs="Cambria"/>
          <w:sz w:val="20"/>
          <w:szCs w:val="20"/>
        </w:rPr>
        <w:t>Zapłata wynagrodzenia za wykonany przedmiot umowy nastąpi w terminie  21 dni od daty otrzymania przez Zamawiającego faktury</w:t>
      </w:r>
      <w:r w:rsidR="002670EB">
        <w:rPr>
          <w:rFonts w:ascii="Cambria" w:hAnsi="Cambria" w:cs="Cambria"/>
          <w:sz w:val="20"/>
          <w:szCs w:val="20"/>
        </w:rPr>
        <w:t>.</w:t>
      </w:r>
    </w:p>
    <w:p w:rsidR="00B97F0F" w:rsidRPr="00DC2303" w:rsidRDefault="00B97F0F" w:rsidP="00B97F0F">
      <w:pPr>
        <w:spacing w:line="276" w:lineRule="auto"/>
        <w:ind w:left="360"/>
        <w:rPr>
          <w:rFonts w:ascii="Cambria" w:hAnsi="Cambria"/>
          <w:sz w:val="20"/>
          <w:szCs w:val="20"/>
        </w:rPr>
      </w:pPr>
    </w:p>
    <w:p w:rsidR="00D56389" w:rsidRPr="00DC2303" w:rsidRDefault="00D56389" w:rsidP="00B97F0F">
      <w:pPr>
        <w:spacing w:line="276" w:lineRule="auto"/>
        <w:ind w:left="360"/>
        <w:jc w:val="center"/>
        <w:rPr>
          <w:rFonts w:ascii="Cambria" w:hAnsi="Cambria"/>
          <w:sz w:val="20"/>
          <w:szCs w:val="20"/>
        </w:rPr>
      </w:pPr>
      <w:r w:rsidRPr="00DC2303">
        <w:rPr>
          <w:rFonts w:ascii="Cambria" w:hAnsi="Cambria" w:cs="Cambria"/>
          <w:b/>
          <w:bCs/>
          <w:sz w:val="20"/>
          <w:szCs w:val="20"/>
        </w:rPr>
        <w:t>§ 9</w:t>
      </w:r>
    </w:p>
    <w:p w:rsidR="00D56389" w:rsidRDefault="00D56389" w:rsidP="00B97F0F">
      <w:pPr>
        <w:spacing w:line="276" w:lineRule="auto"/>
        <w:jc w:val="both"/>
        <w:rPr>
          <w:rFonts w:ascii="Cambria" w:hAnsi="Cambria" w:cs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 zobowiązuje się wykonać przedmiot umowy zgodnie z dokumentacją, obowiązującymi normami, przepisami Prawa Budowlanego oraz przepisami BHP.</w:t>
      </w:r>
    </w:p>
    <w:p w:rsidR="00DC2303" w:rsidRDefault="00DC2303" w:rsidP="00B97F0F">
      <w:pPr>
        <w:spacing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10</w:t>
      </w:r>
    </w:p>
    <w:p w:rsidR="00D56389" w:rsidRPr="00536DE0" w:rsidRDefault="00D56389" w:rsidP="00B97F0F">
      <w:pPr>
        <w:numPr>
          <w:ilvl w:val="0"/>
          <w:numId w:val="1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wykonaniu robót objętych umową,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przygotuje przedmiot umowy do odbioru końcowego i zawiadomi o tym pisemnie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 w:rsidP="00B97F0F">
      <w:pPr>
        <w:numPr>
          <w:ilvl w:val="0"/>
          <w:numId w:val="1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Odbiór końcowy nastąpi w ciągu 7 dni od daty powiadomienia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C039E0" w:rsidRPr="00C2639F" w:rsidRDefault="00D56389" w:rsidP="00B97F0F">
      <w:pPr>
        <w:numPr>
          <w:ilvl w:val="0"/>
          <w:numId w:val="1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zakończy czynności odbioru najpóźniej w ciągu 7 dni, licząc od daty rozpoczęcia odbioru,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o ile nie nastąpi przerwanie czynności odbiorowych.</w:t>
      </w:r>
    </w:p>
    <w:p w:rsidR="00C039E0" w:rsidRDefault="00C039E0" w:rsidP="00B97F0F">
      <w:pPr>
        <w:spacing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11</w:t>
      </w:r>
    </w:p>
    <w:p w:rsidR="00D56389" w:rsidRDefault="00D56389" w:rsidP="00B97F0F">
      <w:pPr>
        <w:spacing w:line="276" w:lineRule="auto"/>
        <w:jc w:val="both"/>
        <w:rPr>
          <w:rFonts w:ascii="Cambria" w:hAnsi="Cambria" w:cs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zakończeniu robót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zobowiązany jest uporządkować teren budowy i przekazać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go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w terminie ustalonym dla odbioru końcowego robót.</w:t>
      </w:r>
    </w:p>
    <w:p w:rsidR="00B97F0F" w:rsidRPr="00536DE0" w:rsidRDefault="00B97F0F" w:rsidP="00B97F0F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12</w:t>
      </w:r>
    </w:p>
    <w:p w:rsidR="00D56389" w:rsidRPr="00536DE0" w:rsidRDefault="00D56389" w:rsidP="00B97F0F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odstąpić od umowy w terminie 7 dni z przyczyn leżących po stronie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a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będzie obciążony wszelkimi kosztami z tego tytułu.</w:t>
      </w:r>
    </w:p>
    <w:p w:rsidR="00846AA9" w:rsidRDefault="00846AA9" w:rsidP="00B97F0F">
      <w:pPr>
        <w:spacing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13</w:t>
      </w:r>
    </w:p>
    <w:p w:rsidR="00D56389" w:rsidRPr="00536DE0" w:rsidRDefault="00D56389" w:rsidP="00B97F0F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względem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, jeżeli wykonany przedmiot umowy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ma wady zmniejszające jego wartość lub użyteczność.</w:t>
      </w:r>
    </w:p>
    <w:p w:rsidR="00D56389" w:rsidRPr="00536DE0" w:rsidRDefault="00D56389" w:rsidP="00B97F0F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D56389" w:rsidRPr="00536DE0" w:rsidRDefault="00D56389" w:rsidP="00B97F0F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 wykryciu wady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jest zobowiązany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Wykonawcę </w:t>
      </w:r>
      <w:r w:rsidRPr="00536DE0">
        <w:rPr>
          <w:rFonts w:ascii="Cambria" w:hAnsi="Cambria" w:cs="Cambria"/>
          <w:sz w:val="20"/>
          <w:szCs w:val="20"/>
        </w:rPr>
        <w:t xml:space="preserve">pisemnie w terminie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7 dni od daty jej ujawnienia. Istnienie wady stwierdza się protokolarnie po przeprowadzeniu oględzin.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O dacie oględzin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poinformuje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na 7 dni przed planowanym terminem.</w:t>
      </w:r>
    </w:p>
    <w:p w:rsidR="00D56389" w:rsidRPr="00536DE0" w:rsidRDefault="00D56389" w:rsidP="00B97F0F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stwierdzenia istnienia wady obciążającej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wyznacza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odpowiedni termin na jej usunięcie. Usunięcie wady stwierdza się protokolarnie.</w:t>
      </w:r>
    </w:p>
    <w:p w:rsidR="00D56389" w:rsidRPr="00536DE0" w:rsidRDefault="00D56389" w:rsidP="00B97F0F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nie usunięcia,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w wyznaczonym terminie ujawnionych wad wykonanych robót,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zlecić ich usunięcie na koszt i ryzyko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innemu wykonawcy. </w:t>
      </w:r>
    </w:p>
    <w:p w:rsidR="00D56389" w:rsidRPr="00B97F0F" w:rsidRDefault="00D56389" w:rsidP="00B97F0F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Jeżeli wady uniemożliwiają użytkowanie przedmiotu umowy zgodnie z jego przeznaczeniem,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obniżyć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wynagrodzenie za ten przedmiot odpowiednio do utraconej wartości użytkowej, estetycznej i technicznej.</w:t>
      </w:r>
    </w:p>
    <w:p w:rsidR="00B97F0F" w:rsidRPr="00536DE0" w:rsidRDefault="00B97F0F" w:rsidP="00B97F0F">
      <w:pPr>
        <w:pStyle w:val="Tekstpodstawowywcity21"/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pStyle w:val="Tekstpodstawowywcity21"/>
        <w:spacing w:after="0"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14</w:t>
      </w:r>
    </w:p>
    <w:p w:rsidR="00D56389" w:rsidRPr="00536DE0" w:rsidRDefault="00D56389" w:rsidP="00B97F0F">
      <w:pPr>
        <w:numPr>
          <w:ilvl w:val="0"/>
          <w:numId w:val="12"/>
        </w:numPr>
        <w:tabs>
          <w:tab w:val="left" w:pos="360"/>
        </w:tabs>
        <w:spacing w:line="276" w:lineRule="auto"/>
        <w:ind w:left="1495" w:hanging="1495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udziela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Zamawiającemu </w:t>
      </w:r>
      <w:r w:rsidRPr="00536DE0">
        <w:rPr>
          <w:rFonts w:ascii="Cambria" w:hAnsi="Cambria" w:cs="Cambria"/>
          <w:sz w:val="20"/>
          <w:szCs w:val="20"/>
        </w:rPr>
        <w:t xml:space="preserve">rękojmi na okres </w:t>
      </w:r>
      <w:r w:rsidR="00C2639F">
        <w:rPr>
          <w:rFonts w:ascii="Cambria" w:hAnsi="Cambria" w:cs="Cambria"/>
          <w:b/>
          <w:bCs/>
          <w:color w:val="000000" w:themeColor="text1"/>
          <w:sz w:val="20"/>
          <w:szCs w:val="20"/>
        </w:rPr>
        <w:t>60</w:t>
      </w:r>
      <w:r w:rsidRPr="00846AA9">
        <w:rPr>
          <w:rFonts w:ascii="Cambria" w:hAnsi="Cambria" w:cs="Cambria"/>
          <w:b/>
          <w:bCs/>
          <w:color w:val="000000" w:themeColor="text1"/>
          <w:sz w:val="20"/>
          <w:szCs w:val="20"/>
        </w:rPr>
        <w:t xml:space="preserve"> miesięcy</w:t>
      </w:r>
      <w:r w:rsidRPr="00846AA9">
        <w:rPr>
          <w:rFonts w:ascii="Cambria" w:hAnsi="Cambria" w:cs="Cambria"/>
          <w:color w:val="000000" w:themeColor="text1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na wykonane roboty budowlane</w:t>
      </w:r>
    </w:p>
    <w:p w:rsidR="00D56389" w:rsidRPr="00536DE0" w:rsidRDefault="00D56389" w:rsidP="00B97F0F">
      <w:pPr>
        <w:numPr>
          <w:ilvl w:val="0"/>
          <w:numId w:val="1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Termin rękojmi liczony jest od daty odbioru końcowego.</w:t>
      </w:r>
    </w:p>
    <w:p w:rsidR="00D56389" w:rsidRPr="00536DE0" w:rsidRDefault="00D56389" w:rsidP="00B97F0F">
      <w:pPr>
        <w:numPr>
          <w:ilvl w:val="0"/>
          <w:numId w:val="1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Po upływie terminu rękojmi, ustalonego w ust. 1, w ciągu 14 dni dokonany będzie ostateczny, odbiór przedmiotu umowy, potwierdzony stosownym protokołem.</w:t>
      </w:r>
    </w:p>
    <w:p w:rsidR="00190DF8" w:rsidRDefault="00190DF8" w:rsidP="00B97F0F">
      <w:pPr>
        <w:spacing w:line="276" w:lineRule="auto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15</w:t>
      </w:r>
    </w:p>
    <w:p w:rsidR="00D56389" w:rsidRPr="00536DE0" w:rsidRDefault="00D56389" w:rsidP="00B97F0F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 przypadku niewykonania lub nienależytego wykonania umowy naliczone będą kary umowne:</w:t>
      </w:r>
    </w:p>
    <w:p w:rsidR="00D56389" w:rsidRPr="00536DE0" w:rsidRDefault="00D56389" w:rsidP="00B97F0F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zapłaci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karę umowną:</w:t>
      </w:r>
    </w:p>
    <w:p w:rsidR="001611A4" w:rsidRPr="001611A4" w:rsidRDefault="001611A4" w:rsidP="00B97F0F">
      <w:pPr>
        <w:pStyle w:val="Akapitzlist"/>
        <w:numPr>
          <w:ilvl w:val="0"/>
          <w:numId w:val="27"/>
        </w:numPr>
        <w:tabs>
          <w:tab w:val="left" w:pos="720"/>
        </w:tabs>
        <w:spacing w:after="0"/>
        <w:jc w:val="both"/>
        <w:rPr>
          <w:rFonts w:ascii="Cambria" w:hAnsi="Cambria"/>
          <w:sz w:val="20"/>
          <w:szCs w:val="20"/>
        </w:rPr>
      </w:pPr>
      <w:r w:rsidRPr="001611A4">
        <w:rPr>
          <w:rFonts w:ascii="Cambria" w:hAnsi="Cambria" w:cs="Cambria"/>
          <w:sz w:val="20"/>
          <w:szCs w:val="20"/>
        </w:rPr>
        <w:t xml:space="preserve">za zwłokę w wykonaniu przedmiotu umowy w wysokości 0,1 % wynagrodzenia określonego </w:t>
      </w:r>
      <w:r w:rsidRPr="001611A4">
        <w:rPr>
          <w:rFonts w:ascii="Cambria" w:hAnsi="Cambria" w:cs="Cambria"/>
          <w:sz w:val="20"/>
          <w:szCs w:val="20"/>
        </w:rPr>
        <w:br/>
        <w:t>w § 7 ust. 1 umowy, za każdy dzień zwłoki;</w:t>
      </w:r>
    </w:p>
    <w:p w:rsidR="001611A4" w:rsidRPr="001611A4" w:rsidRDefault="001611A4" w:rsidP="00B97F0F">
      <w:pPr>
        <w:pStyle w:val="Akapitzlist"/>
        <w:numPr>
          <w:ilvl w:val="0"/>
          <w:numId w:val="27"/>
        </w:numPr>
        <w:tabs>
          <w:tab w:val="left" w:pos="720"/>
        </w:tabs>
        <w:spacing w:after="0"/>
        <w:jc w:val="both"/>
        <w:rPr>
          <w:rFonts w:ascii="Cambria" w:hAnsi="Cambria"/>
          <w:sz w:val="20"/>
          <w:szCs w:val="20"/>
        </w:rPr>
      </w:pPr>
      <w:r w:rsidRPr="001611A4">
        <w:rPr>
          <w:rFonts w:ascii="Cambria" w:hAnsi="Cambria" w:cs="Cambria"/>
          <w:sz w:val="20"/>
          <w:szCs w:val="20"/>
        </w:rPr>
        <w:t xml:space="preserve">za zwłokę w usunięciu wad i usterek w okresie rękojmi i gwarancji w wysokości </w:t>
      </w:r>
      <w:r w:rsidRPr="001611A4">
        <w:rPr>
          <w:rFonts w:ascii="Cambria" w:hAnsi="Cambria" w:cs="Cambria"/>
          <w:sz w:val="20"/>
          <w:szCs w:val="20"/>
        </w:rPr>
        <w:br/>
        <w:t>0,</w:t>
      </w:r>
      <w:r>
        <w:rPr>
          <w:rFonts w:ascii="Cambria" w:hAnsi="Cambria" w:cs="Cambria"/>
          <w:sz w:val="20"/>
          <w:szCs w:val="20"/>
        </w:rPr>
        <w:t>0</w:t>
      </w:r>
      <w:r w:rsidRPr="001611A4">
        <w:rPr>
          <w:rFonts w:ascii="Cambria" w:hAnsi="Cambria" w:cs="Cambria"/>
          <w:sz w:val="20"/>
          <w:szCs w:val="20"/>
        </w:rPr>
        <w:t>2 % wynagrodzenia określonego w § 7 ust. 1 umowy, za każdy dzień zwłoki liczonej od daty wyznaczonej na usunięcie wad;</w:t>
      </w:r>
    </w:p>
    <w:p w:rsidR="001611A4" w:rsidRPr="001611A4" w:rsidRDefault="001611A4" w:rsidP="00B97F0F">
      <w:pPr>
        <w:pStyle w:val="Akapitzlist"/>
        <w:numPr>
          <w:ilvl w:val="0"/>
          <w:numId w:val="27"/>
        </w:numPr>
        <w:tabs>
          <w:tab w:val="left" w:pos="720"/>
        </w:tabs>
        <w:spacing w:after="0"/>
        <w:jc w:val="both"/>
        <w:rPr>
          <w:rFonts w:ascii="Cambria" w:hAnsi="Cambria"/>
          <w:sz w:val="20"/>
          <w:szCs w:val="20"/>
        </w:rPr>
      </w:pPr>
      <w:r w:rsidRPr="001611A4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ustawy) z przyczyn zależnych od Wykonawcy w wysokości </w:t>
      </w:r>
      <w:r w:rsidRPr="001611A4">
        <w:rPr>
          <w:rFonts w:ascii="Cambria" w:hAnsi="Cambria" w:cs="Arial"/>
          <w:b/>
          <w:bCs/>
          <w:sz w:val="20"/>
          <w:szCs w:val="20"/>
        </w:rPr>
        <w:t>20 %</w:t>
      </w:r>
      <w:r w:rsidRPr="001611A4">
        <w:rPr>
          <w:rFonts w:ascii="Cambria" w:hAnsi="Cambria" w:cs="Arial"/>
          <w:sz w:val="20"/>
          <w:szCs w:val="20"/>
        </w:rPr>
        <w:t xml:space="preserve"> wynagrodzenia brutto określonego w § 7 ust. 1 umowy</w:t>
      </w:r>
      <w:r w:rsidRPr="001611A4">
        <w:rPr>
          <w:rFonts w:ascii="Cambria" w:hAnsi="Cambria" w:cs="Cambria"/>
          <w:sz w:val="20"/>
          <w:szCs w:val="20"/>
        </w:rPr>
        <w:t>.</w:t>
      </w:r>
    </w:p>
    <w:p w:rsidR="00C2639F" w:rsidRPr="00C2639F" w:rsidRDefault="00C2639F" w:rsidP="00B97F0F">
      <w:pPr>
        <w:pStyle w:val="Akapitzlist"/>
        <w:numPr>
          <w:ilvl w:val="0"/>
          <w:numId w:val="26"/>
        </w:numPr>
        <w:tabs>
          <w:tab w:val="clear" w:pos="719"/>
        </w:tabs>
        <w:spacing w:after="0"/>
        <w:ind w:hanging="719"/>
        <w:jc w:val="both"/>
        <w:rPr>
          <w:rFonts w:ascii="Cambria" w:hAnsi="Cambria" w:cs="Calibri"/>
          <w:sz w:val="20"/>
          <w:szCs w:val="20"/>
          <w:lang w:eastAsia="en-US"/>
        </w:rPr>
      </w:pPr>
      <w:r w:rsidRPr="00C2639F">
        <w:rPr>
          <w:rFonts w:ascii="Cambria" w:hAnsi="Cambria" w:cs="Calibri"/>
          <w:sz w:val="20"/>
          <w:szCs w:val="20"/>
          <w:lang w:eastAsia="en-US"/>
        </w:rPr>
        <w:t>Naliczone kary umowne stają się wymagalne, jeżeli Wykonawca w terminie 5-ciu dni od daty otrzymania oświadczenia złożonego przez Zamawiającego o naliczeniu kar umownych nie dokonał ich zapłaty.</w:t>
      </w:r>
    </w:p>
    <w:p w:rsidR="00C2639F" w:rsidRPr="00C2639F" w:rsidRDefault="00C2639F" w:rsidP="00B97F0F">
      <w:pPr>
        <w:numPr>
          <w:ilvl w:val="0"/>
          <w:numId w:val="26"/>
        </w:numPr>
        <w:tabs>
          <w:tab w:val="num" w:pos="284"/>
        </w:tabs>
        <w:suppressAutoHyphens w:val="0"/>
        <w:spacing w:line="276" w:lineRule="auto"/>
        <w:ind w:left="709" w:hanging="708"/>
        <w:contextualSpacing/>
        <w:jc w:val="both"/>
        <w:rPr>
          <w:rFonts w:ascii="Cambria" w:hAnsi="Cambria" w:cs="Calibri"/>
          <w:sz w:val="20"/>
          <w:szCs w:val="20"/>
          <w:lang w:eastAsia="en-US"/>
        </w:rPr>
      </w:pPr>
      <w:r w:rsidRPr="00C2639F">
        <w:rPr>
          <w:rFonts w:ascii="Cambria" w:hAnsi="Cambria" w:cs="Calibri"/>
          <w:sz w:val="20"/>
          <w:szCs w:val="20"/>
          <w:lang w:eastAsia="en-US"/>
        </w:rPr>
        <w:t xml:space="preserve">Zamawiający jest uprawniony do potrącenia z wynagrodzenia Wykonawcy kar umownych </w:t>
      </w:r>
      <w:r w:rsidRPr="00C2639F">
        <w:rPr>
          <w:rFonts w:ascii="Cambria" w:hAnsi="Cambria" w:cs="Calibri"/>
          <w:sz w:val="20"/>
          <w:szCs w:val="20"/>
          <w:lang w:eastAsia="en-US"/>
        </w:rPr>
        <w:br/>
        <w:t>bez dodatkowych oświadczeń.</w:t>
      </w:r>
    </w:p>
    <w:p w:rsidR="00C2639F" w:rsidRPr="00C2639F" w:rsidRDefault="00C2639F" w:rsidP="00B97F0F">
      <w:pPr>
        <w:numPr>
          <w:ilvl w:val="0"/>
          <w:numId w:val="26"/>
        </w:numPr>
        <w:tabs>
          <w:tab w:val="num" w:pos="284"/>
        </w:tabs>
        <w:suppressAutoHyphens w:val="0"/>
        <w:spacing w:line="276" w:lineRule="auto"/>
        <w:ind w:left="426" w:hanging="425"/>
        <w:contextualSpacing/>
        <w:jc w:val="both"/>
        <w:rPr>
          <w:rFonts w:ascii="Cambria" w:hAnsi="Cambria" w:cs="Calibri"/>
          <w:sz w:val="20"/>
          <w:szCs w:val="20"/>
          <w:lang w:eastAsia="en-US"/>
        </w:rPr>
      </w:pPr>
      <w:r w:rsidRPr="00C2639F">
        <w:rPr>
          <w:rFonts w:ascii="Cambria" w:hAnsi="Cambria" w:cs="Calibri"/>
          <w:sz w:val="20"/>
          <w:szCs w:val="20"/>
          <w:lang w:eastAsia="en-US"/>
        </w:rPr>
        <w:t xml:space="preserve">Ustala się górny limit kar umownych na poziomie do 20% wynagrodzenia brutto określonego </w:t>
      </w:r>
      <w:r w:rsidRPr="00C2639F">
        <w:rPr>
          <w:rFonts w:ascii="Cambria" w:hAnsi="Cambria" w:cs="Calibri"/>
          <w:sz w:val="20"/>
          <w:szCs w:val="20"/>
          <w:lang w:eastAsia="en-US"/>
        </w:rPr>
        <w:br/>
        <w:t xml:space="preserve">w § </w:t>
      </w:r>
      <w:r w:rsidR="001611A4">
        <w:rPr>
          <w:rFonts w:ascii="Cambria" w:hAnsi="Cambria" w:cs="Calibri"/>
          <w:sz w:val="20"/>
          <w:szCs w:val="20"/>
          <w:lang w:eastAsia="en-US"/>
        </w:rPr>
        <w:t>7</w:t>
      </w:r>
      <w:r w:rsidRPr="00C2639F">
        <w:rPr>
          <w:rFonts w:ascii="Cambria" w:hAnsi="Cambria" w:cs="Calibri"/>
          <w:sz w:val="20"/>
          <w:szCs w:val="20"/>
          <w:lang w:eastAsia="en-US"/>
        </w:rPr>
        <w:t xml:space="preserve"> Umowy.</w:t>
      </w:r>
    </w:p>
    <w:p w:rsidR="00C2639F" w:rsidRDefault="00C2639F" w:rsidP="00B97F0F">
      <w:pPr>
        <w:numPr>
          <w:ilvl w:val="0"/>
          <w:numId w:val="26"/>
        </w:numPr>
        <w:tabs>
          <w:tab w:val="num" w:pos="284"/>
        </w:tabs>
        <w:suppressAutoHyphens w:val="0"/>
        <w:spacing w:line="276" w:lineRule="auto"/>
        <w:ind w:left="426" w:hanging="425"/>
        <w:contextualSpacing/>
        <w:jc w:val="both"/>
        <w:rPr>
          <w:rFonts w:ascii="Cambria" w:hAnsi="Cambria" w:cs="Calibri"/>
          <w:sz w:val="20"/>
          <w:szCs w:val="20"/>
          <w:lang w:eastAsia="en-US"/>
        </w:rPr>
      </w:pPr>
      <w:r w:rsidRPr="00C2639F">
        <w:rPr>
          <w:rFonts w:ascii="Cambria" w:hAnsi="Cambria" w:cs="Calibri"/>
          <w:sz w:val="20"/>
          <w:szCs w:val="20"/>
          <w:lang w:eastAsia="en-US"/>
        </w:rPr>
        <w:t>Strony zastrzegają sobie prawo dochodzenia odszkodowania uzupełniającego na zasadach ogólnych przepisów Kodeksu Cywilnego w sytuacji, gdy szkoda przewyższy wysokość kar umownych.</w:t>
      </w:r>
    </w:p>
    <w:p w:rsidR="00B97F0F" w:rsidRPr="00C2639F" w:rsidRDefault="00B97F0F" w:rsidP="00B97F0F">
      <w:pPr>
        <w:suppressAutoHyphens w:val="0"/>
        <w:spacing w:line="276" w:lineRule="auto"/>
        <w:ind w:left="426"/>
        <w:contextualSpacing/>
        <w:jc w:val="both"/>
        <w:rPr>
          <w:rFonts w:ascii="Cambria" w:hAnsi="Cambria" w:cs="Calibri"/>
          <w:sz w:val="20"/>
          <w:szCs w:val="20"/>
          <w:lang w:eastAsia="en-US"/>
        </w:rPr>
      </w:pPr>
    </w:p>
    <w:p w:rsidR="00D56389" w:rsidRPr="00536DE0" w:rsidRDefault="00D56389" w:rsidP="00B97F0F">
      <w:pPr>
        <w:pStyle w:val="Tekstpodstawowywcity21"/>
        <w:spacing w:after="0"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16</w:t>
      </w:r>
    </w:p>
    <w:p w:rsidR="00D56389" w:rsidRPr="00536DE0" w:rsidRDefault="00D56389" w:rsidP="00B97F0F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Stronom przysługuje prawo odstąpienia od umowy. W przypadku odstąpienia od umowy przez jedną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ze stron,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powinien natychmiast wstrzymać i zabezpieczyć nie zakończone roboty oraz plac budowy.</w:t>
      </w:r>
    </w:p>
    <w:p w:rsidR="00D56389" w:rsidRPr="00536DE0" w:rsidRDefault="00D56389" w:rsidP="00B97F0F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przysługuje prawo do odstąpienia od umowy, gdy:</w:t>
      </w:r>
    </w:p>
    <w:p w:rsidR="00D56389" w:rsidRPr="00536DE0" w:rsidRDefault="00D56389" w:rsidP="00B97F0F">
      <w:pPr>
        <w:pStyle w:val="Tekstpodstawowywcity21"/>
        <w:numPr>
          <w:ilvl w:val="0"/>
          <w:numId w:val="1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:rsidR="00D56389" w:rsidRPr="00536DE0" w:rsidRDefault="00D56389" w:rsidP="00B97F0F">
      <w:pPr>
        <w:pStyle w:val="Tekstpodstawowywcity21"/>
        <w:numPr>
          <w:ilvl w:val="0"/>
          <w:numId w:val="1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zostanie zajęty cały majątek </w:t>
      </w:r>
      <w:r w:rsidRPr="00536DE0">
        <w:rPr>
          <w:rFonts w:ascii="Cambria" w:hAnsi="Cambria" w:cs="Cambria"/>
          <w:b/>
          <w:bCs/>
          <w:sz w:val="20"/>
          <w:szCs w:val="20"/>
        </w:rPr>
        <w:t>Wykonawcy;</w:t>
      </w:r>
    </w:p>
    <w:p w:rsidR="00D56389" w:rsidRPr="00536DE0" w:rsidRDefault="00D56389" w:rsidP="00B97F0F">
      <w:pPr>
        <w:pStyle w:val="Tekstpodstawowywcity21"/>
        <w:numPr>
          <w:ilvl w:val="0"/>
          <w:numId w:val="1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nie rozpoczął robót bez uzasadnionych przyczyn oraz nie kontynuuje ich pomimo pisemnego wezwania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Zamawiającego;</w:t>
      </w:r>
    </w:p>
    <w:p w:rsidR="00D56389" w:rsidRPr="00536DE0" w:rsidRDefault="00D56389" w:rsidP="00B97F0F">
      <w:pPr>
        <w:pStyle w:val="Tekstpodstawowywcity21"/>
        <w:numPr>
          <w:ilvl w:val="0"/>
          <w:numId w:val="1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bCs/>
          <w:sz w:val="20"/>
          <w:szCs w:val="20"/>
        </w:rPr>
        <w:t>bez uzasadnionej przyczyny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przerwał realizację robót i przerwa trwa dłużej niż jeden tydzień.</w:t>
      </w:r>
    </w:p>
    <w:p w:rsidR="00D56389" w:rsidRPr="00536DE0" w:rsidRDefault="00D56389" w:rsidP="00B97F0F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Wykonawcy </w:t>
      </w:r>
      <w:r w:rsidRPr="00536DE0">
        <w:rPr>
          <w:rFonts w:ascii="Cambria" w:hAnsi="Cambria" w:cs="Cambria"/>
          <w:sz w:val="20"/>
          <w:szCs w:val="20"/>
        </w:rPr>
        <w:t xml:space="preserve">przysługuje prawo do odstąpienia od umowy, gdy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 </w:t>
      </w:r>
      <w:r w:rsidRPr="00536DE0">
        <w:rPr>
          <w:rFonts w:ascii="Cambria" w:hAnsi="Cambria" w:cs="Cambria"/>
          <w:sz w:val="20"/>
          <w:szCs w:val="20"/>
        </w:rPr>
        <w:t>nie przystąpił do odbioru końcowego, odmawia dokonania odbioru robót lub odmawia podpisania protokołu odbioru.</w:t>
      </w:r>
    </w:p>
    <w:p w:rsidR="00D56389" w:rsidRPr="00536DE0" w:rsidRDefault="00D56389" w:rsidP="00B97F0F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D56389" w:rsidRPr="00846AA9" w:rsidRDefault="00D56389" w:rsidP="00B97F0F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odstąpienia od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oraz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obciążają następujące obowiązki szczegółowe:</w:t>
      </w:r>
    </w:p>
    <w:p w:rsidR="00D56389" w:rsidRPr="00846AA9" w:rsidRDefault="00D56389" w:rsidP="00B97F0F">
      <w:pPr>
        <w:pStyle w:val="Tekstpodstawowywcity21"/>
        <w:numPr>
          <w:ilvl w:val="0"/>
          <w:numId w:val="21"/>
        </w:numPr>
        <w:tabs>
          <w:tab w:val="left" w:pos="360"/>
        </w:tabs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846AA9">
        <w:rPr>
          <w:rFonts w:ascii="Cambria" w:hAnsi="Cambria" w:cs="Cambria"/>
          <w:sz w:val="20"/>
          <w:szCs w:val="20"/>
        </w:rPr>
        <w:t xml:space="preserve">w terminie siedmiu dni od daty odstąpienia od umowy, </w:t>
      </w:r>
      <w:r w:rsidRPr="00846AA9">
        <w:rPr>
          <w:rFonts w:ascii="Cambria" w:hAnsi="Cambria" w:cs="Cambria"/>
          <w:b/>
          <w:bCs/>
          <w:sz w:val="20"/>
          <w:szCs w:val="20"/>
        </w:rPr>
        <w:t>Wykonawca</w:t>
      </w:r>
      <w:r w:rsidRPr="00846AA9">
        <w:rPr>
          <w:rFonts w:ascii="Cambria" w:hAnsi="Cambria" w:cs="Cambria"/>
          <w:sz w:val="20"/>
          <w:szCs w:val="20"/>
        </w:rPr>
        <w:t xml:space="preserve"> przy udziale </w:t>
      </w:r>
      <w:r w:rsidRPr="00846AA9">
        <w:rPr>
          <w:rFonts w:ascii="Cambria" w:hAnsi="Cambria" w:cs="Cambria"/>
          <w:b/>
          <w:bCs/>
          <w:sz w:val="20"/>
          <w:szCs w:val="20"/>
        </w:rPr>
        <w:t>Zamawiającego</w:t>
      </w:r>
      <w:r w:rsidRPr="00846AA9">
        <w:rPr>
          <w:rFonts w:ascii="Cambria" w:hAnsi="Cambria" w:cs="Cambria"/>
          <w:sz w:val="20"/>
          <w:szCs w:val="20"/>
        </w:rPr>
        <w:t xml:space="preserve"> sporządzi szczegółowy protokół inwentaryzacji robót w toku wg stanu na dzień odstąpienia;</w:t>
      </w:r>
    </w:p>
    <w:p w:rsidR="00D56389" w:rsidRPr="00846AA9" w:rsidRDefault="00D56389" w:rsidP="00B97F0F">
      <w:pPr>
        <w:pStyle w:val="Tekstpodstawowywcity21"/>
        <w:numPr>
          <w:ilvl w:val="0"/>
          <w:numId w:val="21"/>
        </w:numPr>
        <w:tabs>
          <w:tab w:val="left" w:pos="360"/>
        </w:tabs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846AA9">
        <w:rPr>
          <w:rFonts w:ascii="Cambria" w:hAnsi="Cambria" w:cs="Cambria"/>
          <w:b/>
          <w:bCs/>
          <w:sz w:val="20"/>
          <w:szCs w:val="20"/>
        </w:rPr>
        <w:t>Wykonawca</w:t>
      </w:r>
      <w:r w:rsidRPr="00846AA9">
        <w:rPr>
          <w:rFonts w:ascii="Cambria" w:hAnsi="Cambria" w:cs="Cambria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:rsidR="00D56389" w:rsidRPr="00846AA9" w:rsidRDefault="00D56389" w:rsidP="00B97F0F">
      <w:pPr>
        <w:pStyle w:val="Tekstpodstawowywcity21"/>
        <w:numPr>
          <w:ilvl w:val="0"/>
          <w:numId w:val="21"/>
        </w:numPr>
        <w:tabs>
          <w:tab w:val="left" w:pos="360"/>
        </w:tabs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846AA9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846AA9">
        <w:rPr>
          <w:rFonts w:ascii="Cambria" w:hAnsi="Cambria" w:cs="Cambria"/>
          <w:sz w:val="20"/>
          <w:szCs w:val="20"/>
        </w:rPr>
        <w:t>niezwłocznie, ale nie później niż w ciągu 14 dni usunie z placu budowy urządzenia zaplecza przez niego dostarczone lub wniesione.</w:t>
      </w:r>
      <w:r w:rsidRPr="00846AA9">
        <w:rPr>
          <w:rFonts w:ascii="Cambria" w:hAnsi="Cambria" w:cs="Cambria"/>
          <w:bCs/>
          <w:sz w:val="20"/>
          <w:szCs w:val="20"/>
        </w:rPr>
        <w:t xml:space="preserve"> </w:t>
      </w:r>
    </w:p>
    <w:p w:rsidR="00D56389" w:rsidRPr="00B97F0F" w:rsidRDefault="00D56389" w:rsidP="00B97F0F">
      <w:pPr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odstąpienia od umowy z przyczyn niezależnych od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zobowiązany jest do dokonania odbioru robót wykonanych do dnia odstąpienia od umowy, zapłaty wynagrodzenia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za wykonane roboty oraz protokolarnego przejęcia placu budowy.</w:t>
      </w:r>
    </w:p>
    <w:p w:rsidR="00B97F0F" w:rsidRPr="00536DE0" w:rsidRDefault="00B97F0F" w:rsidP="00B97F0F">
      <w:p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17</w:t>
      </w:r>
    </w:p>
    <w:p w:rsidR="00D56389" w:rsidRDefault="00D56389" w:rsidP="00B97F0F">
      <w:pPr>
        <w:pStyle w:val="Tekstpodstawowywcity21"/>
        <w:spacing w:after="0" w:line="276" w:lineRule="auto"/>
        <w:ind w:left="0"/>
        <w:rPr>
          <w:rFonts w:ascii="Cambria" w:hAnsi="Cambria" w:cs="Cambria"/>
          <w:b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sprawach nieuregulowanych niniejszą umową znajdują zastosowanie przepisy </w:t>
      </w:r>
      <w:r w:rsidRPr="00F53CAC">
        <w:rPr>
          <w:rFonts w:ascii="Cambria" w:hAnsi="Cambria" w:cs="Cambria"/>
          <w:b/>
          <w:sz w:val="20"/>
          <w:szCs w:val="20"/>
        </w:rPr>
        <w:t xml:space="preserve">Kodeksu </w:t>
      </w:r>
      <w:r w:rsidRPr="00536DE0">
        <w:rPr>
          <w:rFonts w:ascii="Cambria" w:hAnsi="Cambria" w:cs="Cambria"/>
          <w:b/>
          <w:sz w:val="20"/>
          <w:szCs w:val="20"/>
        </w:rPr>
        <w:t>Cywilnego.</w:t>
      </w:r>
    </w:p>
    <w:p w:rsidR="00B97F0F" w:rsidRPr="00536DE0" w:rsidRDefault="00B97F0F" w:rsidP="00B97F0F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18</w:t>
      </w:r>
    </w:p>
    <w:p w:rsidR="00D56389" w:rsidRPr="00536DE0" w:rsidRDefault="00D56389" w:rsidP="00B97F0F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Wszelkie zmiany treści umowy mogą nastąpić jedynie w formie pisemnej pod rygorem nieważności.</w:t>
      </w:r>
    </w:p>
    <w:p w:rsidR="00BA44A9" w:rsidRDefault="00BA44A9" w:rsidP="00B97F0F">
      <w:pPr>
        <w:spacing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19</w:t>
      </w:r>
    </w:p>
    <w:p w:rsidR="00D56389" w:rsidRDefault="00D56389" w:rsidP="00B97F0F">
      <w:pPr>
        <w:pStyle w:val="Tekstpodstawowywcity21"/>
        <w:spacing w:after="0" w:line="276" w:lineRule="auto"/>
        <w:ind w:left="0"/>
        <w:jc w:val="both"/>
        <w:rPr>
          <w:rFonts w:ascii="Cambria" w:hAnsi="Cambria" w:cs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Umowa została sporządzona w dwóch jednobrzmiących egzemplarzach, z czego po 1 egzemplarzu dla Zamawiającego i Wykonawcy oraz jeden dla Inwestora.</w:t>
      </w:r>
    </w:p>
    <w:p w:rsidR="00B97F0F" w:rsidRPr="00536DE0" w:rsidRDefault="00B97F0F" w:rsidP="00B97F0F">
      <w:pPr>
        <w:pStyle w:val="Tekstpodstawowywcity21"/>
        <w:spacing w:after="0" w:line="276" w:lineRule="auto"/>
        <w:ind w:left="0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20</w:t>
      </w:r>
    </w:p>
    <w:p w:rsidR="00D56389" w:rsidRPr="00536DE0" w:rsidRDefault="00D56389" w:rsidP="00B97F0F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Integralną część niniejszej umowy stanowi: dokumentacja, przedmiar robót i </w:t>
      </w:r>
      <w:r w:rsidR="00C70267">
        <w:rPr>
          <w:rFonts w:ascii="Cambria" w:hAnsi="Cambria" w:cs="Cambria"/>
          <w:sz w:val="20"/>
          <w:szCs w:val="20"/>
        </w:rPr>
        <w:t>PFU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 w:rsidP="00B97F0F">
      <w:pPr>
        <w:pStyle w:val="Tekstpodstawowywcity21"/>
        <w:spacing w:after="0" w:line="276" w:lineRule="auto"/>
        <w:ind w:left="0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 w:rsidP="00B97F0F">
      <w:pPr>
        <w:pStyle w:val="Tekstpodstawowy"/>
        <w:spacing w:after="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ZAMAWIAJĄCY:</w:t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  <w:t>WYKONAWCA:</w:t>
      </w:r>
    </w:p>
    <w:sectPr w:rsidR="00D56389" w:rsidRPr="00536DE0" w:rsidSect="007C2096">
      <w:headerReference w:type="default" r:id="rId8"/>
      <w:pgSz w:w="11906" w:h="16838"/>
      <w:pgMar w:top="709" w:right="1133" w:bottom="993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FBC" w:rsidRDefault="003C2FBC">
      <w:r>
        <w:separator/>
      </w:r>
    </w:p>
  </w:endnote>
  <w:endnote w:type="continuationSeparator" w:id="0">
    <w:p w:rsidR="003C2FBC" w:rsidRDefault="003C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FBC" w:rsidRDefault="003C2FBC">
      <w:r>
        <w:separator/>
      </w:r>
    </w:p>
  </w:footnote>
  <w:footnote w:type="continuationSeparator" w:id="0">
    <w:p w:rsidR="003C2FBC" w:rsidRDefault="003C2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537" w:rsidRPr="00A54F06" w:rsidRDefault="00C64537" w:rsidP="00C64537">
    <w:pPr>
      <w:pStyle w:val="Nagwek"/>
      <w:rPr>
        <w:rFonts w:ascii="Cambria" w:hAnsi="Cambria"/>
        <w:sz w:val="20"/>
        <w:szCs w:val="20"/>
      </w:rPr>
    </w:pPr>
  </w:p>
  <w:p w:rsidR="001C25E8" w:rsidRDefault="00B97F0F" w:rsidP="00B97F0F">
    <w:pPr>
      <w:pStyle w:val="Nagwek"/>
      <w:tabs>
        <w:tab w:val="clear" w:pos="4536"/>
        <w:tab w:val="clear" w:pos="9072"/>
        <w:tab w:val="left" w:pos="7888"/>
      </w:tabs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ab/>
    </w:r>
  </w:p>
  <w:p w:rsidR="00B97F0F" w:rsidRDefault="00B97F0F" w:rsidP="00B97F0F">
    <w:pPr>
      <w:tabs>
        <w:tab w:val="left" w:pos="5400"/>
      </w:tabs>
      <w:jc w:val="right"/>
      <w:rPr>
        <w:rFonts w:ascii="Cambria" w:hAnsi="Cambria"/>
        <w:b/>
        <w:sz w:val="20"/>
        <w:szCs w:val="20"/>
      </w:rPr>
    </w:pPr>
  </w:p>
  <w:p w:rsidR="00B97F0F" w:rsidRDefault="00B97F0F" w:rsidP="00CF6D06">
    <w:pPr>
      <w:tabs>
        <w:tab w:val="left" w:pos="5400"/>
      </w:tabs>
      <w:rPr>
        <w:rFonts w:ascii="Cambria" w:hAnsi="Cambria"/>
        <w:b/>
        <w:sz w:val="20"/>
        <w:szCs w:val="20"/>
      </w:rPr>
    </w:pPr>
  </w:p>
  <w:p w:rsidR="00CF6D06" w:rsidRDefault="00CF6D06" w:rsidP="00CF6D06">
    <w:pPr>
      <w:tabs>
        <w:tab w:val="left" w:pos="5400"/>
      </w:tabs>
      <w:rPr>
        <w:rFonts w:ascii="Cambria" w:hAnsi="Cambria"/>
        <w:b/>
        <w:sz w:val="20"/>
        <w:szCs w:val="20"/>
        <w:lang w:eastAsia="pl-PL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B97F0F">
      <w:rPr>
        <w:rFonts w:ascii="Cambria" w:hAnsi="Cambria"/>
        <w:b/>
        <w:sz w:val="20"/>
        <w:szCs w:val="20"/>
      </w:rPr>
      <w:t>RSID.271.</w:t>
    </w:r>
    <w:r w:rsidR="00A335CC">
      <w:rPr>
        <w:rFonts w:ascii="Cambria" w:hAnsi="Cambria"/>
        <w:b/>
        <w:sz w:val="20"/>
        <w:szCs w:val="20"/>
      </w:rPr>
      <w:t>23</w:t>
    </w:r>
    <w:r w:rsidR="00B97F0F">
      <w:rPr>
        <w:rFonts w:ascii="Cambria" w:hAnsi="Cambria"/>
        <w:b/>
        <w:sz w:val="20"/>
        <w:szCs w:val="20"/>
      </w:rPr>
      <w:t>.2024</w:t>
    </w:r>
  </w:p>
  <w:p w:rsidR="00D56389" w:rsidRPr="008F6007" w:rsidRDefault="00D56389" w:rsidP="00190D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18"/>
        <w:szCs w:val="18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trike w:val="0"/>
        <w:dstrike w:val="0"/>
        <w:color w:val="auto"/>
        <w:sz w:val="18"/>
        <w:szCs w:val="18"/>
      </w:rPr>
    </w:lvl>
  </w:abstractNum>
  <w:abstractNum w:abstractNumId="4">
    <w:nsid w:val="00000005"/>
    <w:multiLevelType w:val="singleLevel"/>
    <w:tmpl w:val="FA8C82B8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sz w:val="18"/>
        <w:szCs w:val="18"/>
      </w:r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mbria" w:hAnsi="Cambria" w:cs="Cambria"/>
        <w:b/>
        <w:bCs/>
        <w:color w:val="auto"/>
        <w:sz w:val="18"/>
        <w:szCs w:val="18"/>
      </w:r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8">
    <w:nsid w:val="00000009"/>
    <w:multiLevelType w:val="singleLevel"/>
    <w:tmpl w:val="24A6474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 w:val="0"/>
        <w:sz w:val="18"/>
        <w:szCs w:val="18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/>
        <w:i w:val="0"/>
        <w:spacing w:val="0"/>
        <w:sz w:val="20"/>
        <w:szCs w:val="20"/>
      </w:rPr>
    </w:lvl>
  </w:abstractNum>
  <w:abstractNum w:abstractNumId="11">
    <w:nsid w:val="0000000C"/>
    <w:multiLevelType w:val="singleLevel"/>
    <w:tmpl w:val="D4B83CB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 w:val="0"/>
        <w:sz w:val="20"/>
        <w:szCs w:val="20"/>
      </w:rPr>
    </w:lvl>
  </w:abstractNum>
  <w:abstractNum w:abstractNumId="12">
    <w:nsid w:val="0000000D"/>
    <w:multiLevelType w:val="singleLevel"/>
    <w:tmpl w:val="D2CA27E4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="Cambria" w:hAnsi="Cambria" w:cs="Cambria" w:hint="default"/>
        <w:b w:val="0"/>
        <w:bCs/>
        <w:sz w:val="18"/>
        <w:szCs w:val="18"/>
      </w:rPr>
    </w:lvl>
  </w:abstractNum>
  <w:abstractNum w:abstractNumId="13">
    <w:nsid w:val="0000000E"/>
    <w:multiLevelType w:val="multilevel"/>
    <w:tmpl w:val="9D508082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ascii="Cambria" w:hAnsi="Cambria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mbria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15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hAnsi="Cambria" w:cs="Arial" w:hint="default"/>
        <w:bCs/>
        <w:sz w:val="18"/>
        <w:szCs w:val="18"/>
      </w:rPr>
    </w:lvl>
  </w:abstractNum>
  <w:abstractNum w:abstractNumId="16">
    <w:nsid w:val="049E57AF"/>
    <w:multiLevelType w:val="hybridMultilevel"/>
    <w:tmpl w:val="DA660206"/>
    <w:lvl w:ilvl="0" w:tplc="0270E638">
      <w:start w:val="1"/>
      <w:numFmt w:val="decimal"/>
      <w:lvlText w:val="%1)"/>
      <w:lvlJc w:val="left"/>
      <w:pPr>
        <w:tabs>
          <w:tab w:val="num" w:pos="719"/>
        </w:tabs>
        <w:ind w:left="719" w:hanging="360"/>
      </w:pPr>
      <w:rPr>
        <w:b w:val="0"/>
        <w:bCs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99" w:hanging="360"/>
      </w:pPr>
    </w:lvl>
    <w:lvl w:ilvl="2" w:tplc="0415001B">
      <w:start w:val="1"/>
      <w:numFmt w:val="lowerRoman"/>
      <w:lvlText w:val="%3."/>
      <w:lvlJc w:val="right"/>
      <w:pPr>
        <w:ind w:left="2519" w:hanging="180"/>
      </w:pPr>
    </w:lvl>
    <w:lvl w:ilvl="3" w:tplc="0415000F">
      <w:start w:val="1"/>
      <w:numFmt w:val="decimal"/>
      <w:lvlText w:val="%4."/>
      <w:lvlJc w:val="left"/>
      <w:pPr>
        <w:ind w:left="3239" w:hanging="360"/>
      </w:pPr>
    </w:lvl>
    <w:lvl w:ilvl="4" w:tplc="04150019">
      <w:start w:val="1"/>
      <w:numFmt w:val="lowerLetter"/>
      <w:lvlText w:val="%5."/>
      <w:lvlJc w:val="left"/>
      <w:pPr>
        <w:ind w:left="3959" w:hanging="360"/>
      </w:pPr>
    </w:lvl>
    <w:lvl w:ilvl="5" w:tplc="0415001B">
      <w:start w:val="1"/>
      <w:numFmt w:val="lowerRoman"/>
      <w:lvlText w:val="%6."/>
      <w:lvlJc w:val="right"/>
      <w:pPr>
        <w:ind w:left="4679" w:hanging="180"/>
      </w:pPr>
    </w:lvl>
    <w:lvl w:ilvl="6" w:tplc="0415000F">
      <w:start w:val="1"/>
      <w:numFmt w:val="decimal"/>
      <w:lvlText w:val="%7."/>
      <w:lvlJc w:val="left"/>
      <w:pPr>
        <w:ind w:left="5399" w:hanging="360"/>
      </w:pPr>
    </w:lvl>
    <w:lvl w:ilvl="7" w:tplc="04150019">
      <w:start w:val="1"/>
      <w:numFmt w:val="lowerLetter"/>
      <w:lvlText w:val="%8."/>
      <w:lvlJc w:val="left"/>
      <w:pPr>
        <w:ind w:left="6119" w:hanging="360"/>
      </w:pPr>
    </w:lvl>
    <w:lvl w:ilvl="8" w:tplc="0415001B">
      <w:start w:val="1"/>
      <w:numFmt w:val="lowerRoman"/>
      <w:lvlText w:val="%9."/>
      <w:lvlJc w:val="right"/>
      <w:pPr>
        <w:ind w:left="6839" w:hanging="180"/>
      </w:pPr>
    </w:lvl>
  </w:abstractNum>
  <w:abstractNum w:abstractNumId="17">
    <w:nsid w:val="15B56B97"/>
    <w:multiLevelType w:val="hybridMultilevel"/>
    <w:tmpl w:val="B366D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70478A"/>
    <w:multiLevelType w:val="hybridMultilevel"/>
    <w:tmpl w:val="10248626"/>
    <w:lvl w:ilvl="0" w:tplc="0A0E20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01261D"/>
    <w:multiLevelType w:val="hybridMultilevel"/>
    <w:tmpl w:val="02467D0C"/>
    <w:lvl w:ilvl="0" w:tplc="D28A787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B34ED2"/>
    <w:multiLevelType w:val="hybridMultilevel"/>
    <w:tmpl w:val="29BA20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A94CC9"/>
    <w:multiLevelType w:val="hybridMultilevel"/>
    <w:tmpl w:val="07EE7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1D1379"/>
    <w:multiLevelType w:val="hybridMultilevel"/>
    <w:tmpl w:val="5E1E3B1E"/>
    <w:lvl w:ilvl="0" w:tplc="C9347C7A">
      <w:start w:val="2"/>
      <w:numFmt w:val="decimal"/>
      <w:lvlText w:val="%1."/>
      <w:lvlJc w:val="left"/>
      <w:pPr>
        <w:tabs>
          <w:tab w:val="num" w:pos="719"/>
        </w:tabs>
        <w:ind w:left="71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453ACB"/>
    <w:multiLevelType w:val="hybridMultilevel"/>
    <w:tmpl w:val="7B587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EF83DE4"/>
    <w:multiLevelType w:val="hybridMultilevel"/>
    <w:tmpl w:val="F594C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3A0C66">
      <w:start w:val="1"/>
      <w:numFmt w:val="decimal"/>
      <w:lvlText w:val="%2)"/>
      <w:lvlJc w:val="left"/>
      <w:pPr>
        <w:ind w:left="928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4"/>
  </w:num>
  <w:num w:numId="18">
    <w:abstractNumId w:val="23"/>
  </w:num>
  <w:num w:numId="19">
    <w:abstractNumId w:val="17"/>
  </w:num>
  <w:num w:numId="20">
    <w:abstractNumId w:val="18"/>
  </w:num>
  <w:num w:numId="21">
    <w:abstractNumId w:val="20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6"/>
  </w:num>
  <w:num w:numId="26">
    <w:abstractNumId w:val="2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DA"/>
    <w:rsid w:val="0001121B"/>
    <w:rsid w:val="00036ABF"/>
    <w:rsid w:val="00051AE2"/>
    <w:rsid w:val="0006057E"/>
    <w:rsid w:val="00065659"/>
    <w:rsid w:val="00081610"/>
    <w:rsid w:val="000A65E7"/>
    <w:rsid w:val="000B3E56"/>
    <w:rsid w:val="000D561E"/>
    <w:rsid w:val="000E0816"/>
    <w:rsid w:val="000E09F6"/>
    <w:rsid w:val="00114144"/>
    <w:rsid w:val="001611A4"/>
    <w:rsid w:val="0018166F"/>
    <w:rsid w:val="00185F23"/>
    <w:rsid w:val="00190DF8"/>
    <w:rsid w:val="001971DF"/>
    <w:rsid w:val="001B627F"/>
    <w:rsid w:val="001C0410"/>
    <w:rsid w:val="001C25E8"/>
    <w:rsid w:val="001C3EEF"/>
    <w:rsid w:val="001F28AB"/>
    <w:rsid w:val="00212BF4"/>
    <w:rsid w:val="002311E9"/>
    <w:rsid w:val="0023460A"/>
    <w:rsid w:val="00245779"/>
    <w:rsid w:val="002613F7"/>
    <w:rsid w:val="002670EB"/>
    <w:rsid w:val="0027423D"/>
    <w:rsid w:val="002B4548"/>
    <w:rsid w:val="002B45C9"/>
    <w:rsid w:val="00304683"/>
    <w:rsid w:val="00314F26"/>
    <w:rsid w:val="00322762"/>
    <w:rsid w:val="003C2FBC"/>
    <w:rsid w:val="003D03A7"/>
    <w:rsid w:val="003D0899"/>
    <w:rsid w:val="00415641"/>
    <w:rsid w:val="00442001"/>
    <w:rsid w:val="00451050"/>
    <w:rsid w:val="004608DC"/>
    <w:rsid w:val="00472CA5"/>
    <w:rsid w:val="00497B11"/>
    <w:rsid w:val="004A6C3C"/>
    <w:rsid w:val="004A78C3"/>
    <w:rsid w:val="004C7685"/>
    <w:rsid w:val="004E5593"/>
    <w:rsid w:val="004E5833"/>
    <w:rsid w:val="004F2A2A"/>
    <w:rsid w:val="0052551D"/>
    <w:rsid w:val="0053030B"/>
    <w:rsid w:val="00536DE0"/>
    <w:rsid w:val="005613A9"/>
    <w:rsid w:val="005672B5"/>
    <w:rsid w:val="0058062C"/>
    <w:rsid w:val="00587075"/>
    <w:rsid w:val="00596BDE"/>
    <w:rsid w:val="005A4E6D"/>
    <w:rsid w:val="005B4C2F"/>
    <w:rsid w:val="005D002F"/>
    <w:rsid w:val="005D34DD"/>
    <w:rsid w:val="00605892"/>
    <w:rsid w:val="0061370C"/>
    <w:rsid w:val="00624350"/>
    <w:rsid w:val="006267DD"/>
    <w:rsid w:val="0063193A"/>
    <w:rsid w:val="006576F6"/>
    <w:rsid w:val="0066655E"/>
    <w:rsid w:val="00681476"/>
    <w:rsid w:val="006D3B02"/>
    <w:rsid w:val="006E1783"/>
    <w:rsid w:val="0071626A"/>
    <w:rsid w:val="007550DD"/>
    <w:rsid w:val="00771559"/>
    <w:rsid w:val="00790881"/>
    <w:rsid w:val="00790E43"/>
    <w:rsid w:val="007A269B"/>
    <w:rsid w:val="007A5088"/>
    <w:rsid w:val="007A6617"/>
    <w:rsid w:val="007C2096"/>
    <w:rsid w:val="007E24DA"/>
    <w:rsid w:val="008013DD"/>
    <w:rsid w:val="0083578A"/>
    <w:rsid w:val="0084210E"/>
    <w:rsid w:val="00846AA9"/>
    <w:rsid w:val="00861745"/>
    <w:rsid w:val="00865875"/>
    <w:rsid w:val="008C7338"/>
    <w:rsid w:val="008F6007"/>
    <w:rsid w:val="009113D8"/>
    <w:rsid w:val="009A111E"/>
    <w:rsid w:val="009B0389"/>
    <w:rsid w:val="009C613E"/>
    <w:rsid w:val="00A335CC"/>
    <w:rsid w:val="00A63FC7"/>
    <w:rsid w:val="00A71894"/>
    <w:rsid w:val="00AC2427"/>
    <w:rsid w:val="00AC4BD1"/>
    <w:rsid w:val="00B132AE"/>
    <w:rsid w:val="00B246E9"/>
    <w:rsid w:val="00B40E84"/>
    <w:rsid w:val="00B468F5"/>
    <w:rsid w:val="00B47AB9"/>
    <w:rsid w:val="00B6741E"/>
    <w:rsid w:val="00B7010D"/>
    <w:rsid w:val="00B73C68"/>
    <w:rsid w:val="00B73FDB"/>
    <w:rsid w:val="00B90837"/>
    <w:rsid w:val="00B97F0F"/>
    <w:rsid w:val="00BA062E"/>
    <w:rsid w:val="00BA44A9"/>
    <w:rsid w:val="00BB531B"/>
    <w:rsid w:val="00BF23A9"/>
    <w:rsid w:val="00BF2BC3"/>
    <w:rsid w:val="00C03927"/>
    <w:rsid w:val="00C039E0"/>
    <w:rsid w:val="00C14735"/>
    <w:rsid w:val="00C21116"/>
    <w:rsid w:val="00C23CCD"/>
    <w:rsid w:val="00C2639F"/>
    <w:rsid w:val="00C64537"/>
    <w:rsid w:val="00C70267"/>
    <w:rsid w:val="00CF6D06"/>
    <w:rsid w:val="00D24EF7"/>
    <w:rsid w:val="00D56389"/>
    <w:rsid w:val="00DB226A"/>
    <w:rsid w:val="00DC2303"/>
    <w:rsid w:val="00DF5791"/>
    <w:rsid w:val="00E01FA4"/>
    <w:rsid w:val="00E22A5C"/>
    <w:rsid w:val="00E247E4"/>
    <w:rsid w:val="00E82EA6"/>
    <w:rsid w:val="00EC6638"/>
    <w:rsid w:val="00F417A5"/>
    <w:rsid w:val="00F53CAC"/>
    <w:rsid w:val="00F56C44"/>
    <w:rsid w:val="00F80320"/>
    <w:rsid w:val="00FB73C7"/>
    <w:rsid w:val="00FC6D31"/>
    <w:rsid w:val="00FE05F9"/>
    <w:rsid w:val="00FE374C"/>
    <w:rsid w:val="00FE3BF3"/>
    <w:rsid w:val="00FF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8DC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4608DC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4608D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608DC"/>
  </w:style>
  <w:style w:type="character" w:customStyle="1" w:styleId="WW8Num1z1">
    <w:name w:val="WW8Num1z1"/>
    <w:rsid w:val="004608DC"/>
  </w:style>
  <w:style w:type="character" w:customStyle="1" w:styleId="WW8Num1z2">
    <w:name w:val="WW8Num1z2"/>
    <w:rsid w:val="004608DC"/>
  </w:style>
  <w:style w:type="character" w:customStyle="1" w:styleId="WW8Num1z3">
    <w:name w:val="WW8Num1z3"/>
    <w:rsid w:val="004608DC"/>
  </w:style>
  <w:style w:type="character" w:customStyle="1" w:styleId="WW8Num1z4">
    <w:name w:val="WW8Num1z4"/>
    <w:rsid w:val="004608DC"/>
  </w:style>
  <w:style w:type="character" w:customStyle="1" w:styleId="WW8Num1z5">
    <w:name w:val="WW8Num1z5"/>
    <w:rsid w:val="004608DC"/>
  </w:style>
  <w:style w:type="character" w:customStyle="1" w:styleId="WW8Num1z6">
    <w:name w:val="WW8Num1z6"/>
    <w:rsid w:val="004608DC"/>
  </w:style>
  <w:style w:type="character" w:customStyle="1" w:styleId="WW8Num1z7">
    <w:name w:val="WW8Num1z7"/>
    <w:rsid w:val="004608DC"/>
  </w:style>
  <w:style w:type="character" w:customStyle="1" w:styleId="WW8Num1z8">
    <w:name w:val="WW8Num1z8"/>
    <w:rsid w:val="004608DC"/>
  </w:style>
  <w:style w:type="character" w:customStyle="1" w:styleId="WW8Num2z0">
    <w:name w:val="WW8Num2z0"/>
    <w:rsid w:val="004608DC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sid w:val="004608DC"/>
    <w:rPr>
      <w:rFonts w:ascii="Cambria" w:hAnsi="Cambria" w:cs="Arial"/>
      <w:sz w:val="18"/>
      <w:szCs w:val="18"/>
    </w:rPr>
  </w:style>
  <w:style w:type="character" w:customStyle="1" w:styleId="WW8Num4z0">
    <w:name w:val="WW8Num4z0"/>
    <w:rsid w:val="004608DC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sid w:val="004608DC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sid w:val="004608DC"/>
    <w:rPr>
      <w:rFonts w:ascii="Cambria" w:hAnsi="Cambria" w:cs="Arial"/>
      <w:sz w:val="18"/>
      <w:szCs w:val="18"/>
    </w:rPr>
  </w:style>
  <w:style w:type="character" w:customStyle="1" w:styleId="WW8Num7z0">
    <w:name w:val="WW8Num7z0"/>
    <w:rsid w:val="004608DC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sid w:val="004608DC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sid w:val="004608DC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sid w:val="004608DC"/>
    <w:rPr>
      <w:rFonts w:ascii="Cambria" w:hAnsi="Cambria" w:cs="Arial"/>
      <w:sz w:val="18"/>
      <w:szCs w:val="18"/>
    </w:rPr>
  </w:style>
  <w:style w:type="character" w:customStyle="1" w:styleId="WW8Num11z0">
    <w:name w:val="WW8Num11z0"/>
    <w:rsid w:val="004608DC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sid w:val="004608DC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sid w:val="004608DC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sid w:val="004608DC"/>
    <w:rPr>
      <w:rFonts w:ascii="Cambria" w:hAnsi="Cambria" w:cs="Arial"/>
      <w:sz w:val="18"/>
      <w:szCs w:val="18"/>
    </w:rPr>
  </w:style>
  <w:style w:type="character" w:customStyle="1" w:styleId="WW8Num15z0">
    <w:name w:val="WW8Num15z0"/>
    <w:rsid w:val="004608DC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sid w:val="004608DC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  <w:rsid w:val="004608DC"/>
  </w:style>
  <w:style w:type="character" w:customStyle="1" w:styleId="WW8Num16z4">
    <w:name w:val="WW8Num16z4"/>
    <w:rsid w:val="004608DC"/>
  </w:style>
  <w:style w:type="character" w:customStyle="1" w:styleId="WW8Num16z5">
    <w:name w:val="WW8Num16z5"/>
    <w:rsid w:val="004608DC"/>
  </w:style>
  <w:style w:type="character" w:customStyle="1" w:styleId="WW8Num16z6">
    <w:name w:val="WW8Num16z6"/>
    <w:rsid w:val="004608DC"/>
  </w:style>
  <w:style w:type="character" w:customStyle="1" w:styleId="WW8Num16z7">
    <w:name w:val="WW8Num16z7"/>
    <w:rsid w:val="004608DC"/>
  </w:style>
  <w:style w:type="character" w:customStyle="1" w:styleId="WW8Num16z8">
    <w:name w:val="WW8Num16z8"/>
    <w:rsid w:val="004608DC"/>
  </w:style>
  <w:style w:type="character" w:customStyle="1" w:styleId="WW8Num17z0">
    <w:name w:val="WW8Num17z0"/>
    <w:rsid w:val="004608DC"/>
    <w:rPr>
      <w:rFonts w:ascii="Cambria" w:hAnsi="Cambria" w:cs="Arial"/>
      <w:sz w:val="18"/>
      <w:szCs w:val="18"/>
    </w:rPr>
  </w:style>
  <w:style w:type="character" w:customStyle="1" w:styleId="WW8Num18z0">
    <w:name w:val="WW8Num18z0"/>
    <w:rsid w:val="004608DC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  <w:rsid w:val="004608DC"/>
  </w:style>
  <w:style w:type="character" w:customStyle="1" w:styleId="WW8Num2z1">
    <w:name w:val="WW8Num2z1"/>
    <w:rsid w:val="004608DC"/>
  </w:style>
  <w:style w:type="character" w:customStyle="1" w:styleId="WW8Num2z2">
    <w:name w:val="WW8Num2z2"/>
    <w:rsid w:val="004608DC"/>
  </w:style>
  <w:style w:type="character" w:customStyle="1" w:styleId="WW8Num2z3">
    <w:name w:val="WW8Num2z3"/>
    <w:rsid w:val="004608DC"/>
  </w:style>
  <w:style w:type="character" w:customStyle="1" w:styleId="WW8Num2z4">
    <w:name w:val="WW8Num2z4"/>
    <w:rsid w:val="004608DC"/>
  </w:style>
  <w:style w:type="character" w:customStyle="1" w:styleId="WW8Num2z5">
    <w:name w:val="WW8Num2z5"/>
    <w:rsid w:val="004608DC"/>
  </w:style>
  <w:style w:type="character" w:customStyle="1" w:styleId="WW8Num2z6">
    <w:name w:val="WW8Num2z6"/>
    <w:rsid w:val="004608DC"/>
  </w:style>
  <w:style w:type="character" w:customStyle="1" w:styleId="WW8Num2z7">
    <w:name w:val="WW8Num2z7"/>
    <w:rsid w:val="004608DC"/>
  </w:style>
  <w:style w:type="character" w:customStyle="1" w:styleId="WW8Num2z8">
    <w:name w:val="WW8Num2z8"/>
    <w:rsid w:val="004608DC"/>
  </w:style>
  <w:style w:type="character" w:customStyle="1" w:styleId="WW8Num3z1">
    <w:name w:val="WW8Num3z1"/>
    <w:rsid w:val="004608DC"/>
  </w:style>
  <w:style w:type="character" w:customStyle="1" w:styleId="WW8Num3z2">
    <w:name w:val="WW8Num3z2"/>
    <w:rsid w:val="004608DC"/>
  </w:style>
  <w:style w:type="character" w:customStyle="1" w:styleId="WW8Num3z3">
    <w:name w:val="WW8Num3z3"/>
    <w:rsid w:val="004608DC"/>
  </w:style>
  <w:style w:type="character" w:customStyle="1" w:styleId="WW8Num3z4">
    <w:name w:val="WW8Num3z4"/>
    <w:rsid w:val="004608DC"/>
  </w:style>
  <w:style w:type="character" w:customStyle="1" w:styleId="WW8Num3z5">
    <w:name w:val="WW8Num3z5"/>
    <w:rsid w:val="004608DC"/>
  </w:style>
  <w:style w:type="character" w:customStyle="1" w:styleId="WW8Num3z6">
    <w:name w:val="WW8Num3z6"/>
    <w:rsid w:val="004608DC"/>
  </w:style>
  <w:style w:type="character" w:customStyle="1" w:styleId="WW8Num3z7">
    <w:name w:val="WW8Num3z7"/>
    <w:rsid w:val="004608DC"/>
  </w:style>
  <w:style w:type="character" w:customStyle="1" w:styleId="WW8Num3z8">
    <w:name w:val="WW8Num3z8"/>
    <w:rsid w:val="004608DC"/>
  </w:style>
  <w:style w:type="character" w:customStyle="1" w:styleId="WW8Num4z1">
    <w:name w:val="WW8Num4z1"/>
    <w:rsid w:val="004608DC"/>
  </w:style>
  <w:style w:type="character" w:customStyle="1" w:styleId="WW8Num4z2">
    <w:name w:val="WW8Num4z2"/>
    <w:rsid w:val="004608DC"/>
  </w:style>
  <w:style w:type="character" w:customStyle="1" w:styleId="WW8Num4z3">
    <w:name w:val="WW8Num4z3"/>
    <w:rsid w:val="004608DC"/>
  </w:style>
  <w:style w:type="character" w:customStyle="1" w:styleId="WW8Num4z4">
    <w:name w:val="WW8Num4z4"/>
    <w:rsid w:val="004608DC"/>
  </w:style>
  <w:style w:type="character" w:customStyle="1" w:styleId="WW8Num4z5">
    <w:name w:val="WW8Num4z5"/>
    <w:rsid w:val="004608DC"/>
  </w:style>
  <w:style w:type="character" w:customStyle="1" w:styleId="WW8Num4z6">
    <w:name w:val="WW8Num4z6"/>
    <w:rsid w:val="004608DC"/>
  </w:style>
  <w:style w:type="character" w:customStyle="1" w:styleId="WW8Num4z7">
    <w:name w:val="WW8Num4z7"/>
    <w:rsid w:val="004608DC"/>
  </w:style>
  <w:style w:type="character" w:customStyle="1" w:styleId="WW8Num4z8">
    <w:name w:val="WW8Num4z8"/>
    <w:rsid w:val="004608DC"/>
  </w:style>
  <w:style w:type="character" w:customStyle="1" w:styleId="WW8Num6z1">
    <w:name w:val="WW8Num6z1"/>
    <w:rsid w:val="004608DC"/>
  </w:style>
  <w:style w:type="character" w:customStyle="1" w:styleId="WW8Num6z2">
    <w:name w:val="WW8Num6z2"/>
    <w:rsid w:val="004608DC"/>
  </w:style>
  <w:style w:type="character" w:customStyle="1" w:styleId="WW8Num6z3">
    <w:name w:val="WW8Num6z3"/>
    <w:rsid w:val="004608DC"/>
  </w:style>
  <w:style w:type="character" w:customStyle="1" w:styleId="WW8Num6z4">
    <w:name w:val="WW8Num6z4"/>
    <w:rsid w:val="004608DC"/>
  </w:style>
  <w:style w:type="character" w:customStyle="1" w:styleId="WW8Num6z5">
    <w:name w:val="WW8Num6z5"/>
    <w:rsid w:val="004608DC"/>
  </w:style>
  <w:style w:type="character" w:customStyle="1" w:styleId="WW8Num6z6">
    <w:name w:val="WW8Num6z6"/>
    <w:rsid w:val="004608DC"/>
  </w:style>
  <w:style w:type="character" w:customStyle="1" w:styleId="WW8Num6z7">
    <w:name w:val="WW8Num6z7"/>
    <w:rsid w:val="004608DC"/>
  </w:style>
  <w:style w:type="character" w:customStyle="1" w:styleId="WW8Num6z8">
    <w:name w:val="WW8Num6z8"/>
    <w:rsid w:val="004608DC"/>
  </w:style>
  <w:style w:type="character" w:customStyle="1" w:styleId="WW8Num7z1">
    <w:name w:val="WW8Num7z1"/>
    <w:rsid w:val="004608DC"/>
  </w:style>
  <w:style w:type="character" w:customStyle="1" w:styleId="WW8Num7z2">
    <w:name w:val="WW8Num7z2"/>
    <w:rsid w:val="004608DC"/>
  </w:style>
  <w:style w:type="character" w:customStyle="1" w:styleId="WW8Num7z3">
    <w:name w:val="WW8Num7z3"/>
    <w:rsid w:val="004608DC"/>
  </w:style>
  <w:style w:type="character" w:customStyle="1" w:styleId="WW8Num7z4">
    <w:name w:val="WW8Num7z4"/>
    <w:rsid w:val="004608DC"/>
  </w:style>
  <w:style w:type="character" w:customStyle="1" w:styleId="WW8Num7z5">
    <w:name w:val="WW8Num7z5"/>
    <w:rsid w:val="004608DC"/>
  </w:style>
  <w:style w:type="character" w:customStyle="1" w:styleId="WW8Num7z6">
    <w:name w:val="WW8Num7z6"/>
    <w:rsid w:val="004608DC"/>
  </w:style>
  <w:style w:type="character" w:customStyle="1" w:styleId="WW8Num7z7">
    <w:name w:val="WW8Num7z7"/>
    <w:rsid w:val="004608DC"/>
  </w:style>
  <w:style w:type="character" w:customStyle="1" w:styleId="WW8Num7z8">
    <w:name w:val="WW8Num7z8"/>
    <w:rsid w:val="004608DC"/>
  </w:style>
  <w:style w:type="character" w:customStyle="1" w:styleId="WW8Num8z1">
    <w:name w:val="WW8Num8z1"/>
    <w:rsid w:val="004608DC"/>
  </w:style>
  <w:style w:type="character" w:customStyle="1" w:styleId="WW8Num8z2">
    <w:name w:val="WW8Num8z2"/>
    <w:rsid w:val="004608DC"/>
  </w:style>
  <w:style w:type="character" w:customStyle="1" w:styleId="WW8Num8z3">
    <w:name w:val="WW8Num8z3"/>
    <w:rsid w:val="004608DC"/>
  </w:style>
  <w:style w:type="character" w:customStyle="1" w:styleId="WW8Num8z4">
    <w:name w:val="WW8Num8z4"/>
    <w:rsid w:val="004608DC"/>
  </w:style>
  <w:style w:type="character" w:customStyle="1" w:styleId="WW8Num8z5">
    <w:name w:val="WW8Num8z5"/>
    <w:rsid w:val="004608DC"/>
  </w:style>
  <w:style w:type="character" w:customStyle="1" w:styleId="WW8Num8z6">
    <w:name w:val="WW8Num8z6"/>
    <w:rsid w:val="004608DC"/>
  </w:style>
  <w:style w:type="character" w:customStyle="1" w:styleId="WW8Num8z7">
    <w:name w:val="WW8Num8z7"/>
    <w:rsid w:val="004608DC"/>
  </w:style>
  <w:style w:type="character" w:customStyle="1" w:styleId="WW8Num8z8">
    <w:name w:val="WW8Num8z8"/>
    <w:rsid w:val="004608DC"/>
  </w:style>
  <w:style w:type="character" w:customStyle="1" w:styleId="WW8Num9z1">
    <w:name w:val="WW8Num9z1"/>
    <w:rsid w:val="004608DC"/>
  </w:style>
  <w:style w:type="character" w:customStyle="1" w:styleId="WW8Num9z2">
    <w:name w:val="WW8Num9z2"/>
    <w:rsid w:val="004608DC"/>
  </w:style>
  <w:style w:type="character" w:customStyle="1" w:styleId="WW8Num9z3">
    <w:name w:val="WW8Num9z3"/>
    <w:rsid w:val="004608DC"/>
  </w:style>
  <w:style w:type="character" w:customStyle="1" w:styleId="WW8Num9z4">
    <w:name w:val="WW8Num9z4"/>
    <w:rsid w:val="004608DC"/>
  </w:style>
  <w:style w:type="character" w:customStyle="1" w:styleId="WW8Num9z5">
    <w:name w:val="WW8Num9z5"/>
    <w:rsid w:val="004608DC"/>
  </w:style>
  <w:style w:type="character" w:customStyle="1" w:styleId="WW8Num9z6">
    <w:name w:val="WW8Num9z6"/>
    <w:rsid w:val="004608DC"/>
  </w:style>
  <w:style w:type="character" w:customStyle="1" w:styleId="WW8Num9z7">
    <w:name w:val="WW8Num9z7"/>
    <w:rsid w:val="004608DC"/>
  </w:style>
  <w:style w:type="character" w:customStyle="1" w:styleId="WW8Num9z8">
    <w:name w:val="WW8Num9z8"/>
    <w:rsid w:val="004608DC"/>
  </w:style>
  <w:style w:type="character" w:customStyle="1" w:styleId="WW8Num10z1">
    <w:name w:val="WW8Num10z1"/>
    <w:rsid w:val="004608DC"/>
  </w:style>
  <w:style w:type="character" w:customStyle="1" w:styleId="WW8Num10z2">
    <w:name w:val="WW8Num10z2"/>
    <w:rsid w:val="004608DC"/>
  </w:style>
  <w:style w:type="character" w:customStyle="1" w:styleId="WW8Num10z3">
    <w:name w:val="WW8Num10z3"/>
    <w:rsid w:val="004608DC"/>
  </w:style>
  <w:style w:type="character" w:customStyle="1" w:styleId="WW8Num10z4">
    <w:name w:val="WW8Num10z4"/>
    <w:rsid w:val="004608DC"/>
  </w:style>
  <w:style w:type="character" w:customStyle="1" w:styleId="WW8Num10z5">
    <w:name w:val="WW8Num10z5"/>
    <w:rsid w:val="004608DC"/>
  </w:style>
  <w:style w:type="character" w:customStyle="1" w:styleId="WW8Num10z6">
    <w:name w:val="WW8Num10z6"/>
    <w:rsid w:val="004608DC"/>
  </w:style>
  <w:style w:type="character" w:customStyle="1" w:styleId="WW8Num10z7">
    <w:name w:val="WW8Num10z7"/>
    <w:rsid w:val="004608DC"/>
  </w:style>
  <w:style w:type="character" w:customStyle="1" w:styleId="WW8Num10z8">
    <w:name w:val="WW8Num10z8"/>
    <w:rsid w:val="004608DC"/>
  </w:style>
  <w:style w:type="character" w:customStyle="1" w:styleId="WW8Num11z1">
    <w:name w:val="WW8Num11z1"/>
    <w:rsid w:val="004608DC"/>
  </w:style>
  <w:style w:type="character" w:customStyle="1" w:styleId="WW8Num11z2">
    <w:name w:val="WW8Num11z2"/>
    <w:rsid w:val="004608DC"/>
  </w:style>
  <w:style w:type="character" w:customStyle="1" w:styleId="WW8Num11z3">
    <w:name w:val="WW8Num11z3"/>
    <w:rsid w:val="004608DC"/>
  </w:style>
  <w:style w:type="character" w:customStyle="1" w:styleId="WW8Num11z4">
    <w:name w:val="WW8Num11z4"/>
    <w:rsid w:val="004608DC"/>
  </w:style>
  <w:style w:type="character" w:customStyle="1" w:styleId="WW8Num11z5">
    <w:name w:val="WW8Num11z5"/>
    <w:rsid w:val="004608DC"/>
  </w:style>
  <w:style w:type="character" w:customStyle="1" w:styleId="WW8Num11z6">
    <w:name w:val="WW8Num11z6"/>
    <w:rsid w:val="004608DC"/>
  </w:style>
  <w:style w:type="character" w:customStyle="1" w:styleId="WW8Num11z7">
    <w:name w:val="WW8Num11z7"/>
    <w:rsid w:val="004608DC"/>
  </w:style>
  <w:style w:type="character" w:customStyle="1" w:styleId="WW8Num11z8">
    <w:name w:val="WW8Num11z8"/>
    <w:rsid w:val="004608DC"/>
  </w:style>
  <w:style w:type="character" w:customStyle="1" w:styleId="WW8Num12z1">
    <w:name w:val="WW8Num12z1"/>
    <w:rsid w:val="004608DC"/>
    <w:rPr>
      <w:rFonts w:hint="default"/>
    </w:rPr>
  </w:style>
  <w:style w:type="character" w:customStyle="1" w:styleId="WW8Num12z2">
    <w:name w:val="WW8Num12z2"/>
    <w:rsid w:val="004608DC"/>
  </w:style>
  <w:style w:type="character" w:customStyle="1" w:styleId="WW8Num12z3">
    <w:name w:val="WW8Num12z3"/>
    <w:rsid w:val="004608DC"/>
  </w:style>
  <w:style w:type="character" w:customStyle="1" w:styleId="WW8Num12z4">
    <w:name w:val="WW8Num12z4"/>
    <w:rsid w:val="004608DC"/>
  </w:style>
  <w:style w:type="character" w:customStyle="1" w:styleId="WW8Num12z5">
    <w:name w:val="WW8Num12z5"/>
    <w:rsid w:val="004608DC"/>
  </w:style>
  <w:style w:type="character" w:customStyle="1" w:styleId="WW8Num12z6">
    <w:name w:val="WW8Num12z6"/>
    <w:rsid w:val="004608DC"/>
  </w:style>
  <w:style w:type="character" w:customStyle="1" w:styleId="WW8Num12z7">
    <w:name w:val="WW8Num12z7"/>
    <w:rsid w:val="004608DC"/>
  </w:style>
  <w:style w:type="character" w:customStyle="1" w:styleId="WW8Num12z8">
    <w:name w:val="WW8Num12z8"/>
    <w:rsid w:val="004608DC"/>
  </w:style>
  <w:style w:type="character" w:customStyle="1" w:styleId="WW8Num13z1">
    <w:name w:val="WW8Num13z1"/>
    <w:rsid w:val="004608DC"/>
    <w:rPr>
      <w:rFonts w:ascii="Courier New" w:hAnsi="Courier New" w:cs="Courier New" w:hint="default"/>
    </w:rPr>
  </w:style>
  <w:style w:type="character" w:customStyle="1" w:styleId="WW8Num13z2">
    <w:name w:val="WW8Num13z2"/>
    <w:rsid w:val="004608DC"/>
    <w:rPr>
      <w:rFonts w:ascii="Wingdings" w:hAnsi="Wingdings" w:cs="Wingdings" w:hint="default"/>
    </w:rPr>
  </w:style>
  <w:style w:type="character" w:customStyle="1" w:styleId="WW8Num13z3">
    <w:name w:val="WW8Num13z3"/>
    <w:rsid w:val="004608DC"/>
    <w:rPr>
      <w:rFonts w:ascii="Symbol" w:hAnsi="Symbol" w:cs="Symbol" w:hint="default"/>
    </w:rPr>
  </w:style>
  <w:style w:type="character" w:customStyle="1" w:styleId="WW8Num15z1">
    <w:name w:val="WW8Num15z1"/>
    <w:rsid w:val="004608DC"/>
  </w:style>
  <w:style w:type="character" w:customStyle="1" w:styleId="WW8Num15z2">
    <w:name w:val="WW8Num15z2"/>
    <w:rsid w:val="004608DC"/>
  </w:style>
  <w:style w:type="character" w:customStyle="1" w:styleId="WW8Num15z3">
    <w:name w:val="WW8Num15z3"/>
    <w:rsid w:val="004608DC"/>
  </w:style>
  <w:style w:type="character" w:customStyle="1" w:styleId="WW8Num15z4">
    <w:name w:val="WW8Num15z4"/>
    <w:rsid w:val="004608DC"/>
  </w:style>
  <w:style w:type="character" w:customStyle="1" w:styleId="WW8Num15z5">
    <w:name w:val="WW8Num15z5"/>
    <w:rsid w:val="004608DC"/>
  </w:style>
  <w:style w:type="character" w:customStyle="1" w:styleId="WW8Num15z6">
    <w:name w:val="WW8Num15z6"/>
    <w:rsid w:val="004608DC"/>
  </w:style>
  <w:style w:type="character" w:customStyle="1" w:styleId="WW8Num15z7">
    <w:name w:val="WW8Num15z7"/>
    <w:rsid w:val="004608DC"/>
  </w:style>
  <w:style w:type="character" w:customStyle="1" w:styleId="WW8Num15z8">
    <w:name w:val="WW8Num15z8"/>
    <w:rsid w:val="004608DC"/>
  </w:style>
  <w:style w:type="character" w:customStyle="1" w:styleId="WW8Num16z1">
    <w:name w:val="WW8Num16z1"/>
    <w:rsid w:val="004608DC"/>
  </w:style>
  <w:style w:type="character" w:customStyle="1" w:styleId="WW8Num16z2">
    <w:name w:val="WW8Num16z2"/>
    <w:rsid w:val="004608DC"/>
  </w:style>
  <w:style w:type="character" w:customStyle="1" w:styleId="WW8Num17z1">
    <w:name w:val="WW8Num17z1"/>
    <w:rsid w:val="004608DC"/>
  </w:style>
  <w:style w:type="character" w:customStyle="1" w:styleId="WW8Num17z2">
    <w:name w:val="WW8Num17z2"/>
    <w:rsid w:val="004608DC"/>
  </w:style>
  <w:style w:type="character" w:customStyle="1" w:styleId="WW8Num17z3">
    <w:name w:val="WW8Num17z3"/>
    <w:rsid w:val="004608DC"/>
  </w:style>
  <w:style w:type="character" w:customStyle="1" w:styleId="WW8Num17z4">
    <w:name w:val="WW8Num17z4"/>
    <w:rsid w:val="004608DC"/>
  </w:style>
  <w:style w:type="character" w:customStyle="1" w:styleId="WW8Num17z5">
    <w:name w:val="WW8Num17z5"/>
    <w:rsid w:val="004608DC"/>
  </w:style>
  <w:style w:type="character" w:customStyle="1" w:styleId="WW8Num17z6">
    <w:name w:val="WW8Num17z6"/>
    <w:rsid w:val="004608DC"/>
  </w:style>
  <w:style w:type="character" w:customStyle="1" w:styleId="WW8Num17z7">
    <w:name w:val="WW8Num17z7"/>
    <w:rsid w:val="004608DC"/>
  </w:style>
  <w:style w:type="character" w:customStyle="1" w:styleId="WW8Num17z8">
    <w:name w:val="WW8Num17z8"/>
    <w:rsid w:val="004608DC"/>
  </w:style>
  <w:style w:type="character" w:customStyle="1" w:styleId="WW8Num18z1">
    <w:name w:val="WW8Num18z1"/>
    <w:rsid w:val="004608DC"/>
  </w:style>
  <w:style w:type="character" w:customStyle="1" w:styleId="WW8Num18z2">
    <w:name w:val="WW8Num18z2"/>
    <w:rsid w:val="004608DC"/>
  </w:style>
  <w:style w:type="character" w:customStyle="1" w:styleId="WW8Num18z3">
    <w:name w:val="WW8Num18z3"/>
    <w:rsid w:val="004608DC"/>
  </w:style>
  <w:style w:type="character" w:customStyle="1" w:styleId="WW8Num18z4">
    <w:name w:val="WW8Num18z4"/>
    <w:rsid w:val="004608DC"/>
  </w:style>
  <w:style w:type="character" w:customStyle="1" w:styleId="WW8Num18z5">
    <w:name w:val="WW8Num18z5"/>
    <w:rsid w:val="004608DC"/>
  </w:style>
  <w:style w:type="character" w:customStyle="1" w:styleId="WW8Num18z6">
    <w:name w:val="WW8Num18z6"/>
    <w:rsid w:val="004608DC"/>
  </w:style>
  <w:style w:type="character" w:customStyle="1" w:styleId="WW8Num18z7">
    <w:name w:val="WW8Num18z7"/>
    <w:rsid w:val="004608DC"/>
  </w:style>
  <w:style w:type="character" w:customStyle="1" w:styleId="WW8Num18z8">
    <w:name w:val="WW8Num18z8"/>
    <w:rsid w:val="004608DC"/>
  </w:style>
  <w:style w:type="character" w:customStyle="1" w:styleId="WW8Num19z0">
    <w:name w:val="WW8Num19z0"/>
    <w:rsid w:val="004608DC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  <w:rsid w:val="004608DC"/>
  </w:style>
  <w:style w:type="character" w:customStyle="1" w:styleId="WW8Num19z2">
    <w:name w:val="WW8Num19z2"/>
    <w:rsid w:val="004608DC"/>
  </w:style>
  <w:style w:type="character" w:customStyle="1" w:styleId="WW8Num19z3">
    <w:name w:val="WW8Num19z3"/>
    <w:rsid w:val="004608DC"/>
  </w:style>
  <w:style w:type="character" w:customStyle="1" w:styleId="WW8Num19z4">
    <w:name w:val="WW8Num19z4"/>
    <w:rsid w:val="004608DC"/>
  </w:style>
  <w:style w:type="character" w:customStyle="1" w:styleId="WW8Num19z5">
    <w:name w:val="WW8Num19z5"/>
    <w:rsid w:val="004608DC"/>
  </w:style>
  <w:style w:type="character" w:customStyle="1" w:styleId="WW8Num19z6">
    <w:name w:val="WW8Num19z6"/>
    <w:rsid w:val="004608DC"/>
  </w:style>
  <w:style w:type="character" w:customStyle="1" w:styleId="WW8Num19z7">
    <w:name w:val="WW8Num19z7"/>
    <w:rsid w:val="004608DC"/>
  </w:style>
  <w:style w:type="character" w:customStyle="1" w:styleId="WW8Num19z8">
    <w:name w:val="WW8Num19z8"/>
    <w:rsid w:val="004608DC"/>
  </w:style>
  <w:style w:type="character" w:customStyle="1" w:styleId="WW8Num20z0">
    <w:name w:val="WW8Num20z0"/>
    <w:rsid w:val="004608DC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  <w:rsid w:val="004608DC"/>
  </w:style>
  <w:style w:type="character" w:customStyle="1" w:styleId="WW8Num20z2">
    <w:name w:val="WW8Num20z2"/>
    <w:rsid w:val="004608DC"/>
  </w:style>
  <w:style w:type="character" w:customStyle="1" w:styleId="WW8Num20z3">
    <w:name w:val="WW8Num20z3"/>
    <w:rsid w:val="004608DC"/>
  </w:style>
  <w:style w:type="character" w:customStyle="1" w:styleId="WW8Num20z4">
    <w:name w:val="WW8Num20z4"/>
    <w:rsid w:val="004608DC"/>
  </w:style>
  <w:style w:type="character" w:customStyle="1" w:styleId="WW8Num20z5">
    <w:name w:val="WW8Num20z5"/>
    <w:rsid w:val="004608DC"/>
  </w:style>
  <w:style w:type="character" w:customStyle="1" w:styleId="WW8Num20z6">
    <w:name w:val="WW8Num20z6"/>
    <w:rsid w:val="004608DC"/>
  </w:style>
  <w:style w:type="character" w:customStyle="1" w:styleId="WW8Num20z7">
    <w:name w:val="WW8Num20z7"/>
    <w:rsid w:val="004608DC"/>
  </w:style>
  <w:style w:type="character" w:customStyle="1" w:styleId="WW8Num20z8">
    <w:name w:val="WW8Num20z8"/>
    <w:rsid w:val="004608DC"/>
  </w:style>
  <w:style w:type="character" w:customStyle="1" w:styleId="WW8Num21z0">
    <w:name w:val="WW8Num21z0"/>
    <w:rsid w:val="004608DC"/>
    <w:rPr>
      <w:rFonts w:ascii="Cambria" w:hAnsi="Cambria" w:cs="Arial"/>
      <w:sz w:val="18"/>
      <w:szCs w:val="18"/>
    </w:rPr>
  </w:style>
  <w:style w:type="character" w:customStyle="1" w:styleId="WW8Num21z1">
    <w:name w:val="WW8Num21z1"/>
    <w:rsid w:val="004608DC"/>
  </w:style>
  <w:style w:type="character" w:customStyle="1" w:styleId="WW8Num21z2">
    <w:name w:val="WW8Num21z2"/>
    <w:rsid w:val="004608DC"/>
  </w:style>
  <w:style w:type="character" w:customStyle="1" w:styleId="WW8Num21z3">
    <w:name w:val="WW8Num21z3"/>
    <w:rsid w:val="004608DC"/>
  </w:style>
  <w:style w:type="character" w:customStyle="1" w:styleId="WW8Num21z4">
    <w:name w:val="WW8Num21z4"/>
    <w:rsid w:val="004608DC"/>
  </w:style>
  <w:style w:type="character" w:customStyle="1" w:styleId="WW8Num21z5">
    <w:name w:val="WW8Num21z5"/>
    <w:rsid w:val="004608DC"/>
  </w:style>
  <w:style w:type="character" w:customStyle="1" w:styleId="WW8Num21z6">
    <w:name w:val="WW8Num21z6"/>
    <w:rsid w:val="004608DC"/>
  </w:style>
  <w:style w:type="character" w:customStyle="1" w:styleId="WW8Num21z7">
    <w:name w:val="WW8Num21z7"/>
    <w:rsid w:val="004608DC"/>
  </w:style>
  <w:style w:type="character" w:customStyle="1" w:styleId="WW8Num21z8">
    <w:name w:val="WW8Num21z8"/>
    <w:rsid w:val="004608DC"/>
  </w:style>
  <w:style w:type="character" w:customStyle="1" w:styleId="WW8Num22z0">
    <w:name w:val="WW8Num22z0"/>
    <w:rsid w:val="004608DC"/>
  </w:style>
  <w:style w:type="character" w:customStyle="1" w:styleId="WW8Num22z1">
    <w:name w:val="WW8Num22z1"/>
    <w:rsid w:val="004608DC"/>
  </w:style>
  <w:style w:type="character" w:customStyle="1" w:styleId="WW8Num22z2">
    <w:name w:val="WW8Num22z2"/>
    <w:rsid w:val="004608DC"/>
  </w:style>
  <w:style w:type="character" w:customStyle="1" w:styleId="WW8Num22z3">
    <w:name w:val="WW8Num22z3"/>
    <w:rsid w:val="004608DC"/>
  </w:style>
  <w:style w:type="character" w:customStyle="1" w:styleId="WW8Num22z4">
    <w:name w:val="WW8Num22z4"/>
    <w:rsid w:val="004608DC"/>
  </w:style>
  <w:style w:type="character" w:customStyle="1" w:styleId="WW8Num22z5">
    <w:name w:val="WW8Num22z5"/>
    <w:rsid w:val="004608DC"/>
  </w:style>
  <w:style w:type="character" w:customStyle="1" w:styleId="WW8Num22z6">
    <w:name w:val="WW8Num22z6"/>
    <w:rsid w:val="004608DC"/>
  </w:style>
  <w:style w:type="character" w:customStyle="1" w:styleId="WW8Num22z7">
    <w:name w:val="WW8Num22z7"/>
    <w:rsid w:val="004608DC"/>
  </w:style>
  <w:style w:type="character" w:customStyle="1" w:styleId="WW8Num22z8">
    <w:name w:val="WW8Num22z8"/>
    <w:rsid w:val="004608DC"/>
  </w:style>
  <w:style w:type="character" w:customStyle="1" w:styleId="WW8Num23z0">
    <w:name w:val="WW8Num23z0"/>
    <w:rsid w:val="004608DC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  <w:rsid w:val="004608DC"/>
  </w:style>
  <w:style w:type="character" w:customStyle="1" w:styleId="WW8Num23z2">
    <w:name w:val="WW8Num23z2"/>
    <w:rsid w:val="004608DC"/>
  </w:style>
  <w:style w:type="character" w:customStyle="1" w:styleId="WW8Num23z3">
    <w:name w:val="WW8Num23z3"/>
    <w:rsid w:val="004608DC"/>
  </w:style>
  <w:style w:type="character" w:customStyle="1" w:styleId="WW8Num23z4">
    <w:name w:val="WW8Num23z4"/>
    <w:rsid w:val="004608DC"/>
  </w:style>
  <w:style w:type="character" w:customStyle="1" w:styleId="WW8Num23z5">
    <w:name w:val="WW8Num23z5"/>
    <w:rsid w:val="004608DC"/>
  </w:style>
  <w:style w:type="character" w:customStyle="1" w:styleId="WW8Num23z6">
    <w:name w:val="WW8Num23z6"/>
    <w:rsid w:val="004608DC"/>
  </w:style>
  <w:style w:type="character" w:customStyle="1" w:styleId="WW8Num23z7">
    <w:name w:val="WW8Num23z7"/>
    <w:rsid w:val="004608DC"/>
  </w:style>
  <w:style w:type="character" w:customStyle="1" w:styleId="WW8Num23z8">
    <w:name w:val="WW8Num23z8"/>
    <w:rsid w:val="004608DC"/>
  </w:style>
  <w:style w:type="character" w:customStyle="1" w:styleId="WW8Num24z0">
    <w:name w:val="WW8Num24z0"/>
    <w:rsid w:val="004608DC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  <w:rsid w:val="004608DC"/>
  </w:style>
  <w:style w:type="character" w:customStyle="1" w:styleId="WW8Num24z4">
    <w:name w:val="WW8Num24z4"/>
    <w:rsid w:val="004608DC"/>
  </w:style>
  <w:style w:type="character" w:customStyle="1" w:styleId="WW8Num24z5">
    <w:name w:val="WW8Num24z5"/>
    <w:rsid w:val="004608DC"/>
  </w:style>
  <w:style w:type="character" w:customStyle="1" w:styleId="WW8Num24z6">
    <w:name w:val="WW8Num24z6"/>
    <w:rsid w:val="004608DC"/>
  </w:style>
  <w:style w:type="character" w:customStyle="1" w:styleId="WW8Num24z7">
    <w:name w:val="WW8Num24z7"/>
    <w:rsid w:val="004608DC"/>
  </w:style>
  <w:style w:type="character" w:customStyle="1" w:styleId="WW8Num24z8">
    <w:name w:val="WW8Num24z8"/>
    <w:rsid w:val="004608DC"/>
  </w:style>
  <w:style w:type="character" w:customStyle="1" w:styleId="WW8Num25z0">
    <w:name w:val="WW8Num25z0"/>
    <w:rsid w:val="004608DC"/>
    <w:rPr>
      <w:rFonts w:ascii="Cambria" w:hAnsi="Cambria" w:cs="Arial"/>
      <w:sz w:val="18"/>
      <w:szCs w:val="18"/>
    </w:rPr>
  </w:style>
  <w:style w:type="character" w:customStyle="1" w:styleId="WW8Num25z1">
    <w:name w:val="WW8Num25z1"/>
    <w:rsid w:val="004608DC"/>
  </w:style>
  <w:style w:type="character" w:customStyle="1" w:styleId="WW8Num25z2">
    <w:name w:val="WW8Num25z2"/>
    <w:rsid w:val="004608DC"/>
  </w:style>
  <w:style w:type="character" w:customStyle="1" w:styleId="WW8Num25z3">
    <w:name w:val="WW8Num25z3"/>
    <w:rsid w:val="004608DC"/>
  </w:style>
  <w:style w:type="character" w:customStyle="1" w:styleId="WW8Num25z4">
    <w:name w:val="WW8Num25z4"/>
    <w:rsid w:val="004608DC"/>
  </w:style>
  <w:style w:type="character" w:customStyle="1" w:styleId="WW8Num25z5">
    <w:name w:val="WW8Num25z5"/>
    <w:rsid w:val="004608DC"/>
  </w:style>
  <w:style w:type="character" w:customStyle="1" w:styleId="WW8Num25z6">
    <w:name w:val="WW8Num25z6"/>
    <w:rsid w:val="004608DC"/>
  </w:style>
  <w:style w:type="character" w:customStyle="1" w:styleId="WW8Num25z7">
    <w:name w:val="WW8Num25z7"/>
    <w:rsid w:val="004608DC"/>
  </w:style>
  <w:style w:type="character" w:customStyle="1" w:styleId="WW8Num25z8">
    <w:name w:val="WW8Num25z8"/>
    <w:rsid w:val="004608DC"/>
  </w:style>
  <w:style w:type="character" w:customStyle="1" w:styleId="WW8Num26z0">
    <w:name w:val="WW8Num26z0"/>
    <w:rsid w:val="004608DC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  <w:rsid w:val="004608DC"/>
  </w:style>
  <w:style w:type="character" w:customStyle="1" w:styleId="WW8Num26z3">
    <w:name w:val="WW8Num26z3"/>
    <w:rsid w:val="004608DC"/>
  </w:style>
  <w:style w:type="character" w:customStyle="1" w:styleId="WW8Num26z4">
    <w:name w:val="WW8Num26z4"/>
    <w:rsid w:val="004608DC"/>
  </w:style>
  <w:style w:type="character" w:customStyle="1" w:styleId="WW8Num26z5">
    <w:name w:val="WW8Num26z5"/>
    <w:rsid w:val="004608DC"/>
  </w:style>
  <w:style w:type="character" w:customStyle="1" w:styleId="WW8Num26z6">
    <w:name w:val="WW8Num26z6"/>
    <w:rsid w:val="004608DC"/>
  </w:style>
  <w:style w:type="character" w:customStyle="1" w:styleId="WW8Num26z7">
    <w:name w:val="WW8Num26z7"/>
    <w:rsid w:val="004608DC"/>
  </w:style>
  <w:style w:type="character" w:customStyle="1" w:styleId="WW8Num26z8">
    <w:name w:val="WW8Num26z8"/>
    <w:rsid w:val="004608DC"/>
  </w:style>
  <w:style w:type="character" w:customStyle="1" w:styleId="Domylnaczcionkaakapitu1">
    <w:name w:val="Domyślna czcionka akapitu1"/>
    <w:rsid w:val="004608DC"/>
  </w:style>
  <w:style w:type="character" w:customStyle="1" w:styleId="Nagwek1Znak">
    <w:name w:val="Nagłówek 1 Znak"/>
    <w:rsid w:val="004608DC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sid w:val="004608D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4608D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sid w:val="004608D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4608DC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4608DC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sid w:val="004608DC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sid w:val="004608DC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4608DC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rsid w:val="004608DC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4608DC"/>
    <w:pPr>
      <w:spacing w:after="120"/>
    </w:pPr>
  </w:style>
  <w:style w:type="paragraph" w:styleId="Lista">
    <w:name w:val="List"/>
    <w:basedOn w:val="Tekstpodstawowy"/>
    <w:rsid w:val="004608DC"/>
    <w:rPr>
      <w:rFonts w:cs="Arial Unicode MS"/>
    </w:rPr>
  </w:style>
  <w:style w:type="paragraph" w:styleId="Legenda">
    <w:name w:val="caption"/>
    <w:basedOn w:val="Normalny"/>
    <w:qFormat/>
    <w:rsid w:val="004608DC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rsid w:val="004608DC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rsid w:val="004608DC"/>
    <w:pPr>
      <w:jc w:val="center"/>
    </w:pPr>
    <w:rPr>
      <w:b/>
      <w:sz w:val="28"/>
      <w:szCs w:val="20"/>
    </w:rPr>
  </w:style>
  <w:style w:type="paragraph" w:customStyle="1" w:styleId="Legenda1">
    <w:name w:val="Legenda1"/>
    <w:basedOn w:val="Normalny"/>
    <w:rsid w:val="004608DC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rsid w:val="004608DC"/>
    <w:pPr>
      <w:spacing w:after="120" w:line="480" w:lineRule="auto"/>
      <w:ind w:left="283"/>
    </w:pPr>
  </w:style>
  <w:style w:type="paragraph" w:customStyle="1" w:styleId="Style5">
    <w:name w:val="Style5"/>
    <w:basedOn w:val="Normalny"/>
    <w:rsid w:val="004608DC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rsid w:val="004608DC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rsid w:val="004608DC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4608D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608DC"/>
    <w:pPr>
      <w:tabs>
        <w:tab w:val="center" w:pos="4536"/>
        <w:tab w:val="right" w:pos="9072"/>
      </w:tabs>
    </w:pPr>
  </w:style>
  <w:style w:type="paragraph" w:customStyle="1" w:styleId="ust">
    <w:name w:val="ust"/>
    <w:rsid w:val="004608DC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F035C"/>
    <w:rPr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5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537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8DC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4608DC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4608D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608DC"/>
  </w:style>
  <w:style w:type="character" w:customStyle="1" w:styleId="WW8Num1z1">
    <w:name w:val="WW8Num1z1"/>
    <w:rsid w:val="004608DC"/>
  </w:style>
  <w:style w:type="character" w:customStyle="1" w:styleId="WW8Num1z2">
    <w:name w:val="WW8Num1z2"/>
    <w:rsid w:val="004608DC"/>
  </w:style>
  <w:style w:type="character" w:customStyle="1" w:styleId="WW8Num1z3">
    <w:name w:val="WW8Num1z3"/>
    <w:rsid w:val="004608DC"/>
  </w:style>
  <w:style w:type="character" w:customStyle="1" w:styleId="WW8Num1z4">
    <w:name w:val="WW8Num1z4"/>
    <w:rsid w:val="004608DC"/>
  </w:style>
  <w:style w:type="character" w:customStyle="1" w:styleId="WW8Num1z5">
    <w:name w:val="WW8Num1z5"/>
    <w:rsid w:val="004608DC"/>
  </w:style>
  <w:style w:type="character" w:customStyle="1" w:styleId="WW8Num1z6">
    <w:name w:val="WW8Num1z6"/>
    <w:rsid w:val="004608DC"/>
  </w:style>
  <w:style w:type="character" w:customStyle="1" w:styleId="WW8Num1z7">
    <w:name w:val="WW8Num1z7"/>
    <w:rsid w:val="004608DC"/>
  </w:style>
  <w:style w:type="character" w:customStyle="1" w:styleId="WW8Num1z8">
    <w:name w:val="WW8Num1z8"/>
    <w:rsid w:val="004608DC"/>
  </w:style>
  <w:style w:type="character" w:customStyle="1" w:styleId="WW8Num2z0">
    <w:name w:val="WW8Num2z0"/>
    <w:rsid w:val="004608DC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sid w:val="004608DC"/>
    <w:rPr>
      <w:rFonts w:ascii="Cambria" w:hAnsi="Cambria" w:cs="Arial"/>
      <w:sz w:val="18"/>
      <w:szCs w:val="18"/>
    </w:rPr>
  </w:style>
  <w:style w:type="character" w:customStyle="1" w:styleId="WW8Num4z0">
    <w:name w:val="WW8Num4z0"/>
    <w:rsid w:val="004608DC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sid w:val="004608DC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sid w:val="004608DC"/>
    <w:rPr>
      <w:rFonts w:ascii="Cambria" w:hAnsi="Cambria" w:cs="Arial"/>
      <w:sz w:val="18"/>
      <w:szCs w:val="18"/>
    </w:rPr>
  </w:style>
  <w:style w:type="character" w:customStyle="1" w:styleId="WW8Num7z0">
    <w:name w:val="WW8Num7z0"/>
    <w:rsid w:val="004608DC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sid w:val="004608DC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sid w:val="004608DC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sid w:val="004608DC"/>
    <w:rPr>
      <w:rFonts w:ascii="Cambria" w:hAnsi="Cambria" w:cs="Arial"/>
      <w:sz w:val="18"/>
      <w:szCs w:val="18"/>
    </w:rPr>
  </w:style>
  <w:style w:type="character" w:customStyle="1" w:styleId="WW8Num11z0">
    <w:name w:val="WW8Num11z0"/>
    <w:rsid w:val="004608DC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sid w:val="004608DC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sid w:val="004608DC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sid w:val="004608DC"/>
    <w:rPr>
      <w:rFonts w:ascii="Cambria" w:hAnsi="Cambria" w:cs="Arial"/>
      <w:sz w:val="18"/>
      <w:szCs w:val="18"/>
    </w:rPr>
  </w:style>
  <w:style w:type="character" w:customStyle="1" w:styleId="WW8Num15z0">
    <w:name w:val="WW8Num15z0"/>
    <w:rsid w:val="004608DC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sid w:val="004608DC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  <w:rsid w:val="004608DC"/>
  </w:style>
  <w:style w:type="character" w:customStyle="1" w:styleId="WW8Num16z4">
    <w:name w:val="WW8Num16z4"/>
    <w:rsid w:val="004608DC"/>
  </w:style>
  <w:style w:type="character" w:customStyle="1" w:styleId="WW8Num16z5">
    <w:name w:val="WW8Num16z5"/>
    <w:rsid w:val="004608DC"/>
  </w:style>
  <w:style w:type="character" w:customStyle="1" w:styleId="WW8Num16z6">
    <w:name w:val="WW8Num16z6"/>
    <w:rsid w:val="004608DC"/>
  </w:style>
  <w:style w:type="character" w:customStyle="1" w:styleId="WW8Num16z7">
    <w:name w:val="WW8Num16z7"/>
    <w:rsid w:val="004608DC"/>
  </w:style>
  <w:style w:type="character" w:customStyle="1" w:styleId="WW8Num16z8">
    <w:name w:val="WW8Num16z8"/>
    <w:rsid w:val="004608DC"/>
  </w:style>
  <w:style w:type="character" w:customStyle="1" w:styleId="WW8Num17z0">
    <w:name w:val="WW8Num17z0"/>
    <w:rsid w:val="004608DC"/>
    <w:rPr>
      <w:rFonts w:ascii="Cambria" w:hAnsi="Cambria" w:cs="Arial"/>
      <w:sz w:val="18"/>
      <w:szCs w:val="18"/>
    </w:rPr>
  </w:style>
  <w:style w:type="character" w:customStyle="1" w:styleId="WW8Num18z0">
    <w:name w:val="WW8Num18z0"/>
    <w:rsid w:val="004608DC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  <w:rsid w:val="004608DC"/>
  </w:style>
  <w:style w:type="character" w:customStyle="1" w:styleId="WW8Num2z1">
    <w:name w:val="WW8Num2z1"/>
    <w:rsid w:val="004608DC"/>
  </w:style>
  <w:style w:type="character" w:customStyle="1" w:styleId="WW8Num2z2">
    <w:name w:val="WW8Num2z2"/>
    <w:rsid w:val="004608DC"/>
  </w:style>
  <w:style w:type="character" w:customStyle="1" w:styleId="WW8Num2z3">
    <w:name w:val="WW8Num2z3"/>
    <w:rsid w:val="004608DC"/>
  </w:style>
  <w:style w:type="character" w:customStyle="1" w:styleId="WW8Num2z4">
    <w:name w:val="WW8Num2z4"/>
    <w:rsid w:val="004608DC"/>
  </w:style>
  <w:style w:type="character" w:customStyle="1" w:styleId="WW8Num2z5">
    <w:name w:val="WW8Num2z5"/>
    <w:rsid w:val="004608DC"/>
  </w:style>
  <w:style w:type="character" w:customStyle="1" w:styleId="WW8Num2z6">
    <w:name w:val="WW8Num2z6"/>
    <w:rsid w:val="004608DC"/>
  </w:style>
  <w:style w:type="character" w:customStyle="1" w:styleId="WW8Num2z7">
    <w:name w:val="WW8Num2z7"/>
    <w:rsid w:val="004608DC"/>
  </w:style>
  <w:style w:type="character" w:customStyle="1" w:styleId="WW8Num2z8">
    <w:name w:val="WW8Num2z8"/>
    <w:rsid w:val="004608DC"/>
  </w:style>
  <w:style w:type="character" w:customStyle="1" w:styleId="WW8Num3z1">
    <w:name w:val="WW8Num3z1"/>
    <w:rsid w:val="004608DC"/>
  </w:style>
  <w:style w:type="character" w:customStyle="1" w:styleId="WW8Num3z2">
    <w:name w:val="WW8Num3z2"/>
    <w:rsid w:val="004608DC"/>
  </w:style>
  <w:style w:type="character" w:customStyle="1" w:styleId="WW8Num3z3">
    <w:name w:val="WW8Num3z3"/>
    <w:rsid w:val="004608DC"/>
  </w:style>
  <w:style w:type="character" w:customStyle="1" w:styleId="WW8Num3z4">
    <w:name w:val="WW8Num3z4"/>
    <w:rsid w:val="004608DC"/>
  </w:style>
  <w:style w:type="character" w:customStyle="1" w:styleId="WW8Num3z5">
    <w:name w:val="WW8Num3z5"/>
    <w:rsid w:val="004608DC"/>
  </w:style>
  <w:style w:type="character" w:customStyle="1" w:styleId="WW8Num3z6">
    <w:name w:val="WW8Num3z6"/>
    <w:rsid w:val="004608DC"/>
  </w:style>
  <w:style w:type="character" w:customStyle="1" w:styleId="WW8Num3z7">
    <w:name w:val="WW8Num3z7"/>
    <w:rsid w:val="004608DC"/>
  </w:style>
  <w:style w:type="character" w:customStyle="1" w:styleId="WW8Num3z8">
    <w:name w:val="WW8Num3z8"/>
    <w:rsid w:val="004608DC"/>
  </w:style>
  <w:style w:type="character" w:customStyle="1" w:styleId="WW8Num4z1">
    <w:name w:val="WW8Num4z1"/>
    <w:rsid w:val="004608DC"/>
  </w:style>
  <w:style w:type="character" w:customStyle="1" w:styleId="WW8Num4z2">
    <w:name w:val="WW8Num4z2"/>
    <w:rsid w:val="004608DC"/>
  </w:style>
  <w:style w:type="character" w:customStyle="1" w:styleId="WW8Num4z3">
    <w:name w:val="WW8Num4z3"/>
    <w:rsid w:val="004608DC"/>
  </w:style>
  <w:style w:type="character" w:customStyle="1" w:styleId="WW8Num4z4">
    <w:name w:val="WW8Num4z4"/>
    <w:rsid w:val="004608DC"/>
  </w:style>
  <w:style w:type="character" w:customStyle="1" w:styleId="WW8Num4z5">
    <w:name w:val="WW8Num4z5"/>
    <w:rsid w:val="004608DC"/>
  </w:style>
  <w:style w:type="character" w:customStyle="1" w:styleId="WW8Num4z6">
    <w:name w:val="WW8Num4z6"/>
    <w:rsid w:val="004608DC"/>
  </w:style>
  <w:style w:type="character" w:customStyle="1" w:styleId="WW8Num4z7">
    <w:name w:val="WW8Num4z7"/>
    <w:rsid w:val="004608DC"/>
  </w:style>
  <w:style w:type="character" w:customStyle="1" w:styleId="WW8Num4z8">
    <w:name w:val="WW8Num4z8"/>
    <w:rsid w:val="004608DC"/>
  </w:style>
  <w:style w:type="character" w:customStyle="1" w:styleId="WW8Num6z1">
    <w:name w:val="WW8Num6z1"/>
    <w:rsid w:val="004608DC"/>
  </w:style>
  <w:style w:type="character" w:customStyle="1" w:styleId="WW8Num6z2">
    <w:name w:val="WW8Num6z2"/>
    <w:rsid w:val="004608DC"/>
  </w:style>
  <w:style w:type="character" w:customStyle="1" w:styleId="WW8Num6z3">
    <w:name w:val="WW8Num6z3"/>
    <w:rsid w:val="004608DC"/>
  </w:style>
  <w:style w:type="character" w:customStyle="1" w:styleId="WW8Num6z4">
    <w:name w:val="WW8Num6z4"/>
    <w:rsid w:val="004608DC"/>
  </w:style>
  <w:style w:type="character" w:customStyle="1" w:styleId="WW8Num6z5">
    <w:name w:val="WW8Num6z5"/>
    <w:rsid w:val="004608DC"/>
  </w:style>
  <w:style w:type="character" w:customStyle="1" w:styleId="WW8Num6z6">
    <w:name w:val="WW8Num6z6"/>
    <w:rsid w:val="004608DC"/>
  </w:style>
  <w:style w:type="character" w:customStyle="1" w:styleId="WW8Num6z7">
    <w:name w:val="WW8Num6z7"/>
    <w:rsid w:val="004608DC"/>
  </w:style>
  <w:style w:type="character" w:customStyle="1" w:styleId="WW8Num6z8">
    <w:name w:val="WW8Num6z8"/>
    <w:rsid w:val="004608DC"/>
  </w:style>
  <w:style w:type="character" w:customStyle="1" w:styleId="WW8Num7z1">
    <w:name w:val="WW8Num7z1"/>
    <w:rsid w:val="004608DC"/>
  </w:style>
  <w:style w:type="character" w:customStyle="1" w:styleId="WW8Num7z2">
    <w:name w:val="WW8Num7z2"/>
    <w:rsid w:val="004608DC"/>
  </w:style>
  <w:style w:type="character" w:customStyle="1" w:styleId="WW8Num7z3">
    <w:name w:val="WW8Num7z3"/>
    <w:rsid w:val="004608DC"/>
  </w:style>
  <w:style w:type="character" w:customStyle="1" w:styleId="WW8Num7z4">
    <w:name w:val="WW8Num7z4"/>
    <w:rsid w:val="004608DC"/>
  </w:style>
  <w:style w:type="character" w:customStyle="1" w:styleId="WW8Num7z5">
    <w:name w:val="WW8Num7z5"/>
    <w:rsid w:val="004608DC"/>
  </w:style>
  <w:style w:type="character" w:customStyle="1" w:styleId="WW8Num7z6">
    <w:name w:val="WW8Num7z6"/>
    <w:rsid w:val="004608DC"/>
  </w:style>
  <w:style w:type="character" w:customStyle="1" w:styleId="WW8Num7z7">
    <w:name w:val="WW8Num7z7"/>
    <w:rsid w:val="004608DC"/>
  </w:style>
  <w:style w:type="character" w:customStyle="1" w:styleId="WW8Num7z8">
    <w:name w:val="WW8Num7z8"/>
    <w:rsid w:val="004608DC"/>
  </w:style>
  <w:style w:type="character" w:customStyle="1" w:styleId="WW8Num8z1">
    <w:name w:val="WW8Num8z1"/>
    <w:rsid w:val="004608DC"/>
  </w:style>
  <w:style w:type="character" w:customStyle="1" w:styleId="WW8Num8z2">
    <w:name w:val="WW8Num8z2"/>
    <w:rsid w:val="004608DC"/>
  </w:style>
  <w:style w:type="character" w:customStyle="1" w:styleId="WW8Num8z3">
    <w:name w:val="WW8Num8z3"/>
    <w:rsid w:val="004608DC"/>
  </w:style>
  <w:style w:type="character" w:customStyle="1" w:styleId="WW8Num8z4">
    <w:name w:val="WW8Num8z4"/>
    <w:rsid w:val="004608DC"/>
  </w:style>
  <w:style w:type="character" w:customStyle="1" w:styleId="WW8Num8z5">
    <w:name w:val="WW8Num8z5"/>
    <w:rsid w:val="004608DC"/>
  </w:style>
  <w:style w:type="character" w:customStyle="1" w:styleId="WW8Num8z6">
    <w:name w:val="WW8Num8z6"/>
    <w:rsid w:val="004608DC"/>
  </w:style>
  <w:style w:type="character" w:customStyle="1" w:styleId="WW8Num8z7">
    <w:name w:val="WW8Num8z7"/>
    <w:rsid w:val="004608DC"/>
  </w:style>
  <w:style w:type="character" w:customStyle="1" w:styleId="WW8Num8z8">
    <w:name w:val="WW8Num8z8"/>
    <w:rsid w:val="004608DC"/>
  </w:style>
  <w:style w:type="character" w:customStyle="1" w:styleId="WW8Num9z1">
    <w:name w:val="WW8Num9z1"/>
    <w:rsid w:val="004608DC"/>
  </w:style>
  <w:style w:type="character" w:customStyle="1" w:styleId="WW8Num9z2">
    <w:name w:val="WW8Num9z2"/>
    <w:rsid w:val="004608DC"/>
  </w:style>
  <w:style w:type="character" w:customStyle="1" w:styleId="WW8Num9z3">
    <w:name w:val="WW8Num9z3"/>
    <w:rsid w:val="004608DC"/>
  </w:style>
  <w:style w:type="character" w:customStyle="1" w:styleId="WW8Num9z4">
    <w:name w:val="WW8Num9z4"/>
    <w:rsid w:val="004608DC"/>
  </w:style>
  <w:style w:type="character" w:customStyle="1" w:styleId="WW8Num9z5">
    <w:name w:val="WW8Num9z5"/>
    <w:rsid w:val="004608DC"/>
  </w:style>
  <w:style w:type="character" w:customStyle="1" w:styleId="WW8Num9z6">
    <w:name w:val="WW8Num9z6"/>
    <w:rsid w:val="004608DC"/>
  </w:style>
  <w:style w:type="character" w:customStyle="1" w:styleId="WW8Num9z7">
    <w:name w:val="WW8Num9z7"/>
    <w:rsid w:val="004608DC"/>
  </w:style>
  <w:style w:type="character" w:customStyle="1" w:styleId="WW8Num9z8">
    <w:name w:val="WW8Num9z8"/>
    <w:rsid w:val="004608DC"/>
  </w:style>
  <w:style w:type="character" w:customStyle="1" w:styleId="WW8Num10z1">
    <w:name w:val="WW8Num10z1"/>
    <w:rsid w:val="004608DC"/>
  </w:style>
  <w:style w:type="character" w:customStyle="1" w:styleId="WW8Num10z2">
    <w:name w:val="WW8Num10z2"/>
    <w:rsid w:val="004608DC"/>
  </w:style>
  <w:style w:type="character" w:customStyle="1" w:styleId="WW8Num10z3">
    <w:name w:val="WW8Num10z3"/>
    <w:rsid w:val="004608DC"/>
  </w:style>
  <w:style w:type="character" w:customStyle="1" w:styleId="WW8Num10z4">
    <w:name w:val="WW8Num10z4"/>
    <w:rsid w:val="004608DC"/>
  </w:style>
  <w:style w:type="character" w:customStyle="1" w:styleId="WW8Num10z5">
    <w:name w:val="WW8Num10z5"/>
    <w:rsid w:val="004608DC"/>
  </w:style>
  <w:style w:type="character" w:customStyle="1" w:styleId="WW8Num10z6">
    <w:name w:val="WW8Num10z6"/>
    <w:rsid w:val="004608DC"/>
  </w:style>
  <w:style w:type="character" w:customStyle="1" w:styleId="WW8Num10z7">
    <w:name w:val="WW8Num10z7"/>
    <w:rsid w:val="004608DC"/>
  </w:style>
  <w:style w:type="character" w:customStyle="1" w:styleId="WW8Num10z8">
    <w:name w:val="WW8Num10z8"/>
    <w:rsid w:val="004608DC"/>
  </w:style>
  <w:style w:type="character" w:customStyle="1" w:styleId="WW8Num11z1">
    <w:name w:val="WW8Num11z1"/>
    <w:rsid w:val="004608DC"/>
  </w:style>
  <w:style w:type="character" w:customStyle="1" w:styleId="WW8Num11z2">
    <w:name w:val="WW8Num11z2"/>
    <w:rsid w:val="004608DC"/>
  </w:style>
  <w:style w:type="character" w:customStyle="1" w:styleId="WW8Num11z3">
    <w:name w:val="WW8Num11z3"/>
    <w:rsid w:val="004608DC"/>
  </w:style>
  <w:style w:type="character" w:customStyle="1" w:styleId="WW8Num11z4">
    <w:name w:val="WW8Num11z4"/>
    <w:rsid w:val="004608DC"/>
  </w:style>
  <w:style w:type="character" w:customStyle="1" w:styleId="WW8Num11z5">
    <w:name w:val="WW8Num11z5"/>
    <w:rsid w:val="004608DC"/>
  </w:style>
  <w:style w:type="character" w:customStyle="1" w:styleId="WW8Num11z6">
    <w:name w:val="WW8Num11z6"/>
    <w:rsid w:val="004608DC"/>
  </w:style>
  <w:style w:type="character" w:customStyle="1" w:styleId="WW8Num11z7">
    <w:name w:val="WW8Num11z7"/>
    <w:rsid w:val="004608DC"/>
  </w:style>
  <w:style w:type="character" w:customStyle="1" w:styleId="WW8Num11z8">
    <w:name w:val="WW8Num11z8"/>
    <w:rsid w:val="004608DC"/>
  </w:style>
  <w:style w:type="character" w:customStyle="1" w:styleId="WW8Num12z1">
    <w:name w:val="WW8Num12z1"/>
    <w:rsid w:val="004608DC"/>
    <w:rPr>
      <w:rFonts w:hint="default"/>
    </w:rPr>
  </w:style>
  <w:style w:type="character" w:customStyle="1" w:styleId="WW8Num12z2">
    <w:name w:val="WW8Num12z2"/>
    <w:rsid w:val="004608DC"/>
  </w:style>
  <w:style w:type="character" w:customStyle="1" w:styleId="WW8Num12z3">
    <w:name w:val="WW8Num12z3"/>
    <w:rsid w:val="004608DC"/>
  </w:style>
  <w:style w:type="character" w:customStyle="1" w:styleId="WW8Num12z4">
    <w:name w:val="WW8Num12z4"/>
    <w:rsid w:val="004608DC"/>
  </w:style>
  <w:style w:type="character" w:customStyle="1" w:styleId="WW8Num12z5">
    <w:name w:val="WW8Num12z5"/>
    <w:rsid w:val="004608DC"/>
  </w:style>
  <w:style w:type="character" w:customStyle="1" w:styleId="WW8Num12z6">
    <w:name w:val="WW8Num12z6"/>
    <w:rsid w:val="004608DC"/>
  </w:style>
  <w:style w:type="character" w:customStyle="1" w:styleId="WW8Num12z7">
    <w:name w:val="WW8Num12z7"/>
    <w:rsid w:val="004608DC"/>
  </w:style>
  <w:style w:type="character" w:customStyle="1" w:styleId="WW8Num12z8">
    <w:name w:val="WW8Num12z8"/>
    <w:rsid w:val="004608DC"/>
  </w:style>
  <w:style w:type="character" w:customStyle="1" w:styleId="WW8Num13z1">
    <w:name w:val="WW8Num13z1"/>
    <w:rsid w:val="004608DC"/>
    <w:rPr>
      <w:rFonts w:ascii="Courier New" w:hAnsi="Courier New" w:cs="Courier New" w:hint="default"/>
    </w:rPr>
  </w:style>
  <w:style w:type="character" w:customStyle="1" w:styleId="WW8Num13z2">
    <w:name w:val="WW8Num13z2"/>
    <w:rsid w:val="004608DC"/>
    <w:rPr>
      <w:rFonts w:ascii="Wingdings" w:hAnsi="Wingdings" w:cs="Wingdings" w:hint="default"/>
    </w:rPr>
  </w:style>
  <w:style w:type="character" w:customStyle="1" w:styleId="WW8Num13z3">
    <w:name w:val="WW8Num13z3"/>
    <w:rsid w:val="004608DC"/>
    <w:rPr>
      <w:rFonts w:ascii="Symbol" w:hAnsi="Symbol" w:cs="Symbol" w:hint="default"/>
    </w:rPr>
  </w:style>
  <w:style w:type="character" w:customStyle="1" w:styleId="WW8Num15z1">
    <w:name w:val="WW8Num15z1"/>
    <w:rsid w:val="004608DC"/>
  </w:style>
  <w:style w:type="character" w:customStyle="1" w:styleId="WW8Num15z2">
    <w:name w:val="WW8Num15z2"/>
    <w:rsid w:val="004608DC"/>
  </w:style>
  <w:style w:type="character" w:customStyle="1" w:styleId="WW8Num15z3">
    <w:name w:val="WW8Num15z3"/>
    <w:rsid w:val="004608DC"/>
  </w:style>
  <w:style w:type="character" w:customStyle="1" w:styleId="WW8Num15z4">
    <w:name w:val="WW8Num15z4"/>
    <w:rsid w:val="004608DC"/>
  </w:style>
  <w:style w:type="character" w:customStyle="1" w:styleId="WW8Num15z5">
    <w:name w:val="WW8Num15z5"/>
    <w:rsid w:val="004608DC"/>
  </w:style>
  <w:style w:type="character" w:customStyle="1" w:styleId="WW8Num15z6">
    <w:name w:val="WW8Num15z6"/>
    <w:rsid w:val="004608DC"/>
  </w:style>
  <w:style w:type="character" w:customStyle="1" w:styleId="WW8Num15z7">
    <w:name w:val="WW8Num15z7"/>
    <w:rsid w:val="004608DC"/>
  </w:style>
  <w:style w:type="character" w:customStyle="1" w:styleId="WW8Num15z8">
    <w:name w:val="WW8Num15z8"/>
    <w:rsid w:val="004608DC"/>
  </w:style>
  <w:style w:type="character" w:customStyle="1" w:styleId="WW8Num16z1">
    <w:name w:val="WW8Num16z1"/>
    <w:rsid w:val="004608DC"/>
  </w:style>
  <w:style w:type="character" w:customStyle="1" w:styleId="WW8Num16z2">
    <w:name w:val="WW8Num16z2"/>
    <w:rsid w:val="004608DC"/>
  </w:style>
  <w:style w:type="character" w:customStyle="1" w:styleId="WW8Num17z1">
    <w:name w:val="WW8Num17z1"/>
    <w:rsid w:val="004608DC"/>
  </w:style>
  <w:style w:type="character" w:customStyle="1" w:styleId="WW8Num17z2">
    <w:name w:val="WW8Num17z2"/>
    <w:rsid w:val="004608DC"/>
  </w:style>
  <w:style w:type="character" w:customStyle="1" w:styleId="WW8Num17z3">
    <w:name w:val="WW8Num17z3"/>
    <w:rsid w:val="004608DC"/>
  </w:style>
  <w:style w:type="character" w:customStyle="1" w:styleId="WW8Num17z4">
    <w:name w:val="WW8Num17z4"/>
    <w:rsid w:val="004608DC"/>
  </w:style>
  <w:style w:type="character" w:customStyle="1" w:styleId="WW8Num17z5">
    <w:name w:val="WW8Num17z5"/>
    <w:rsid w:val="004608DC"/>
  </w:style>
  <w:style w:type="character" w:customStyle="1" w:styleId="WW8Num17z6">
    <w:name w:val="WW8Num17z6"/>
    <w:rsid w:val="004608DC"/>
  </w:style>
  <w:style w:type="character" w:customStyle="1" w:styleId="WW8Num17z7">
    <w:name w:val="WW8Num17z7"/>
    <w:rsid w:val="004608DC"/>
  </w:style>
  <w:style w:type="character" w:customStyle="1" w:styleId="WW8Num17z8">
    <w:name w:val="WW8Num17z8"/>
    <w:rsid w:val="004608DC"/>
  </w:style>
  <w:style w:type="character" w:customStyle="1" w:styleId="WW8Num18z1">
    <w:name w:val="WW8Num18z1"/>
    <w:rsid w:val="004608DC"/>
  </w:style>
  <w:style w:type="character" w:customStyle="1" w:styleId="WW8Num18z2">
    <w:name w:val="WW8Num18z2"/>
    <w:rsid w:val="004608DC"/>
  </w:style>
  <w:style w:type="character" w:customStyle="1" w:styleId="WW8Num18z3">
    <w:name w:val="WW8Num18z3"/>
    <w:rsid w:val="004608DC"/>
  </w:style>
  <w:style w:type="character" w:customStyle="1" w:styleId="WW8Num18z4">
    <w:name w:val="WW8Num18z4"/>
    <w:rsid w:val="004608DC"/>
  </w:style>
  <w:style w:type="character" w:customStyle="1" w:styleId="WW8Num18z5">
    <w:name w:val="WW8Num18z5"/>
    <w:rsid w:val="004608DC"/>
  </w:style>
  <w:style w:type="character" w:customStyle="1" w:styleId="WW8Num18z6">
    <w:name w:val="WW8Num18z6"/>
    <w:rsid w:val="004608DC"/>
  </w:style>
  <w:style w:type="character" w:customStyle="1" w:styleId="WW8Num18z7">
    <w:name w:val="WW8Num18z7"/>
    <w:rsid w:val="004608DC"/>
  </w:style>
  <w:style w:type="character" w:customStyle="1" w:styleId="WW8Num18z8">
    <w:name w:val="WW8Num18z8"/>
    <w:rsid w:val="004608DC"/>
  </w:style>
  <w:style w:type="character" w:customStyle="1" w:styleId="WW8Num19z0">
    <w:name w:val="WW8Num19z0"/>
    <w:rsid w:val="004608DC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  <w:rsid w:val="004608DC"/>
  </w:style>
  <w:style w:type="character" w:customStyle="1" w:styleId="WW8Num19z2">
    <w:name w:val="WW8Num19z2"/>
    <w:rsid w:val="004608DC"/>
  </w:style>
  <w:style w:type="character" w:customStyle="1" w:styleId="WW8Num19z3">
    <w:name w:val="WW8Num19z3"/>
    <w:rsid w:val="004608DC"/>
  </w:style>
  <w:style w:type="character" w:customStyle="1" w:styleId="WW8Num19z4">
    <w:name w:val="WW8Num19z4"/>
    <w:rsid w:val="004608DC"/>
  </w:style>
  <w:style w:type="character" w:customStyle="1" w:styleId="WW8Num19z5">
    <w:name w:val="WW8Num19z5"/>
    <w:rsid w:val="004608DC"/>
  </w:style>
  <w:style w:type="character" w:customStyle="1" w:styleId="WW8Num19z6">
    <w:name w:val="WW8Num19z6"/>
    <w:rsid w:val="004608DC"/>
  </w:style>
  <w:style w:type="character" w:customStyle="1" w:styleId="WW8Num19z7">
    <w:name w:val="WW8Num19z7"/>
    <w:rsid w:val="004608DC"/>
  </w:style>
  <w:style w:type="character" w:customStyle="1" w:styleId="WW8Num19z8">
    <w:name w:val="WW8Num19z8"/>
    <w:rsid w:val="004608DC"/>
  </w:style>
  <w:style w:type="character" w:customStyle="1" w:styleId="WW8Num20z0">
    <w:name w:val="WW8Num20z0"/>
    <w:rsid w:val="004608DC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  <w:rsid w:val="004608DC"/>
  </w:style>
  <w:style w:type="character" w:customStyle="1" w:styleId="WW8Num20z2">
    <w:name w:val="WW8Num20z2"/>
    <w:rsid w:val="004608DC"/>
  </w:style>
  <w:style w:type="character" w:customStyle="1" w:styleId="WW8Num20z3">
    <w:name w:val="WW8Num20z3"/>
    <w:rsid w:val="004608DC"/>
  </w:style>
  <w:style w:type="character" w:customStyle="1" w:styleId="WW8Num20z4">
    <w:name w:val="WW8Num20z4"/>
    <w:rsid w:val="004608DC"/>
  </w:style>
  <w:style w:type="character" w:customStyle="1" w:styleId="WW8Num20z5">
    <w:name w:val="WW8Num20z5"/>
    <w:rsid w:val="004608DC"/>
  </w:style>
  <w:style w:type="character" w:customStyle="1" w:styleId="WW8Num20z6">
    <w:name w:val="WW8Num20z6"/>
    <w:rsid w:val="004608DC"/>
  </w:style>
  <w:style w:type="character" w:customStyle="1" w:styleId="WW8Num20z7">
    <w:name w:val="WW8Num20z7"/>
    <w:rsid w:val="004608DC"/>
  </w:style>
  <w:style w:type="character" w:customStyle="1" w:styleId="WW8Num20z8">
    <w:name w:val="WW8Num20z8"/>
    <w:rsid w:val="004608DC"/>
  </w:style>
  <w:style w:type="character" w:customStyle="1" w:styleId="WW8Num21z0">
    <w:name w:val="WW8Num21z0"/>
    <w:rsid w:val="004608DC"/>
    <w:rPr>
      <w:rFonts w:ascii="Cambria" w:hAnsi="Cambria" w:cs="Arial"/>
      <w:sz w:val="18"/>
      <w:szCs w:val="18"/>
    </w:rPr>
  </w:style>
  <w:style w:type="character" w:customStyle="1" w:styleId="WW8Num21z1">
    <w:name w:val="WW8Num21z1"/>
    <w:rsid w:val="004608DC"/>
  </w:style>
  <w:style w:type="character" w:customStyle="1" w:styleId="WW8Num21z2">
    <w:name w:val="WW8Num21z2"/>
    <w:rsid w:val="004608DC"/>
  </w:style>
  <w:style w:type="character" w:customStyle="1" w:styleId="WW8Num21z3">
    <w:name w:val="WW8Num21z3"/>
    <w:rsid w:val="004608DC"/>
  </w:style>
  <w:style w:type="character" w:customStyle="1" w:styleId="WW8Num21z4">
    <w:name w:val="WW8Num21z4"/>
    <w:rsid w:val="004608DC"/>
  </w:style>
  <w:style w:type="character" w:customStyle="1" w:styleId="WW8Num21z5">
    <w:name w:val="WW8Num21z5"/>
    <w:rsid w:val="004608DC"/>
  </w:style>
  <w:style w:type="character" w:customStyle="1" w:styleId="WW8Num21z6">
    <w:name w:val="WW8Num21z6"/>
    <w:rsid w:val="004608DC"/>
  </w:style>
  <w:style w:type="character" w:customStyle="1" w:styleId="WW8Num21z7">
    <w:name w:val="WW8Num21z7"/>
    <w:rsid w:val="004608DC"/>
  </w:style>
  <w:style w:type="character" w:customStyle="1" w:styleId="WW8Num21z8">
    <w:name w:val="WW8Num21z8"/>
    <w:rsid w:val="004608DC"/>
  </w:style>
  <w:style w:type="character" w:customStyle="1" w:styleId="WW8Num22z0">
    <w:name w:val="WW8Num22z0"/>
    <w:rsid w:val="004608DC"/>
  </w:style>
  <w:style w:type="character" w:customStyle="1" w:styleId="WW8Num22z1">
    <w:name w:val="WW8Num22z1"/>
    <w:rsid w:val="004608DC"/>
  </w:style>
  <w:style w:type="character" w:customStyle="1" w:styleId="WW8Num22z2">
    <w:name w:val="WW8Num22z2"/>
    <w:rsid w:val="004608DC"/>
  </w:style>
  <w:style w:type="character" w:customStyle="1" w:styleId="WW8Num22z3">
    <w:name w:val="WW8Num22z3"/>
    <w:rsid w:val="004608DC"/>
  </w:style>
  <w:style w:type="character" w:customStyle="1" w:styleId="WW8Num22z4">
    <w:name w:val="WW8Num22z4"/>
    <w:rsid w:val="004608DC"/>
  </w:style>
  <w:style w:type="character" w:customStyle="1" w:styleId="WW8Num22z5">
    <w:name w:val="WW8Num22z5"/>
    <w:rsid w:val="004608DC"/>
  </w:style>
  <w:style w:type="character" w:customStyle="1" w:styleId="WW8Num22z6">
    <w:name w:val="WW8Num22z6"/>
    <w:rsid w:val="004608DC"/>
  </w:style>
  <w:style w:type="character" w:customStyle="1" w:styleId="WW8Num22z7">
    <w:name w:val="WW8Num22z7"/>
    <w:rsid w:val="004608DC"/>
  </w:style>
  <w:style w:type="character" w:customStyle="1" w:styleId="WW8Num22z8">
    <w:name w:val="WW8Num22z8"/>
    <w:rsid w:val="004608DC"/>
  </w:style>
  <w:style w:type="character" w:customStyle="1" w:styleId="WW8Num23z0">
    <w:name w:val="WW8Num23z0"/>
    <w:rsid w:val="004608DC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  <w:rsid w:val="004608DC"/>
  </w:style>
  <w:style w:type="character" w:customStyle="1" w:styleId="WW8Num23z2">
    <w:name w:val="WW8Num23z2"/>
    <w:rsid w:val="004608DC"/>
  </w:style>
  <w:style w:type="character" w:customStyle="1" w:styleId="WW8Num23z3">
    <w:name w:val="WW8Num23z3"/>
    <w:rsid w:val="004608DC"/>
  </w:style>
  <w:style w:type="character" w:customStyle="1" w:styleId="WW8Num23z4">
    <w:name w:val="WW8Num23z4"/>
    <w:rsid w:val="004608DC"/>
  </w:style>
  <w:style w:type="character" w:customStyle="1" w:styleId="WW8Num23z5">
    <w:name w:val="WW8Num23z5"/>
    <w:rsid w:val="004608DC"/>
  </w:style>
  <w:style w:type="character" w:customStyle="1" w:styleId="WW8Num23z6">
    <w:name w:val="WW8Num23z6"/>
    <w:rsid w:val="004608DC"/>
  </w:style>
  <w:style w:type="character" w:customStyle="1" w:styleId="WW8Num23z7">
    <w:name w:val="WW8Num23z7"/>
    <w:rsid w:val="004608DC"/>
  </w:style>
  <w:style w:type="character" w:customStyle="1" w:styleId="WW8Num23z8">
    <w:name w:val="WW8Num23z8"/>
    <w:rsid w:val="004608DC"/>
  </w:style>
  <w:style w:type="character" w:customStyle="1" w:styleId="WW8Num24z0">
    <w:name w:val="WW8Num24z0"/>
    <w:rsid w:val="004608DC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  <w:rsid w:val="004608DC"/>
  </w:style>
  <w:style w:type="character" w:customStyle="1" w:styleId="WW8Num24z4">
    <w:name w:val="WW8Num24z4"/>
    <w:rsid w:val="004608DC"/>
  </w:style>
  <w:style w:type="character" w:customStyle="1" w:styleId="WW8Num24z5">
    <w:name w:val="WW8Num24z5"/>
    <w:rsid w:val="004608DC"/>
  </w:style>
  <w:style w:type="character" w:customStyle="1" w:styleId="WW8Num24z6">
    <w:name w:val="WW8Num24z6"/>
    <w:rsid w:val="004608DC"/>
  </w:style>
  <w:style w:type="character" w:customStyle="1" w:styleId="WW8Num24z7">
    <w:name w:val="WW8Num24z7"/>
    <w:rsid w:val="004608DC"/>
  </w:style>
  <w:style w:type="character" w:customStyle="1" w:styleId="WW8Num24z8">
    <w:name w:val="WW8Num24z8"/>
    <w:rsid w:val="004608DC"/>
  </w:style>
  <w:style w:type="character" w:customStyle="1" w:styleId="WW8Num25z0">
    <w:name w:val="WW8Num25z0"/>
    <w:rsid w:val="004608DC"/>
    <w:rPr>
      <w:rFonts w:ascii="Cambria" w:hAnsi="Cambria" w:cs="Arial"/>
      <w:sz w:val="18"/>
      <w:szCs w:val="18"/>
    </w:rPr>
  </w:style>
  <w:style w:type="character" w:customStyle="1" w:styleId="WW8Num25z1">
    <w:name w:val="WW8Num25z1"/>
    <w:rsid w:val="004608DC"/>
  </w:style>
  <w:style w:type="character" w:customStyle="1" w:styleId="WW8Num25z2">
    <w:name w:val="WW8Num25z2"/>
    <w:rsid w:val="004608DC"/>
  </w:style>
  <w:style w:type="character" w:customStyle="1" w:styleId="WW8Num25z3">
    <w:name w:val="WW8Num25z3"/>
    <w:rsid w:val="004608DC"/>
  </w:style>
  <w:style w:type="character" w:customStyle="1" w:styleId="WW8Num25z4">
    <w:name w:val="WW8Num25z4"/>
    <w:rsid w:val="004608DC"/>
  </w:style>
  <w:style w:type="character" w:customStyle="1" w:styleId="WW8Num25z5">
    <w:name w:val="WW8Num25z5"/>
    <w:rsid w:val="004608DC"/>
  </w:style>
  <w:style w:type="character" w:customStyle="1" w:styleId="WW8Num25z6">
    <w:name w:val="WW8Num25z6"/>
    <w:rsid w:val="004608DC"/>
  </w:style>
  <w:style w:type="character" w:customStyle="1" w:styleId="WW8Num25z7">
    <w:name w:val="WW8Num25z7"/>
    <w:rsid w:val="004608DC"/>
  </w:style>
  <w:style w:type="character" w:customStyle="1" w:styleId="WW8Num25z8">
    <w:name w:val="WW8Num25z8"/>
    <w:rsid w:val="004608DC"/>
  </w:style>
  <w:style w:type="character" w:customStyle="1" w:styleId="WW8Num26z0">
    <w:name w:val="WW8Num26z0"/>
    <w:rsid w:val="004608DC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  <w:rsid w:val="004608DC"/>
  </w:style>
  <w:style w:type="character" w:customStyle="1" w:styleId="WW8Num26z3">
    <w:name w:val="WW8Num26z3"/>
    <w:rsid w:val="004608DC"/>
  </w:style>
  <w:style w:type="character" w:customStyle="1" w:styleId="WW8Num26z4">
    <w:name w:val="WW8Num26z4"/>
    <w:rsid w:val="004608DC"/>
  </w:style>
  <w:style w:type="character" w:customStyle="1" w:styleId="WW8Num26z5">
    <w:name w:val="WW8Num26z5"/>
    <w:rsid w:val="004608DC"/>
  </w:style>
  <w:style w:type="character" w:customStyle="1" w:styleId="WW8Num26z6">
    <w:name w:val="WW8Num26z6"/>
    <w:rsid w:val="004608DC"/>
  </w:style>
  <w:style w:type="character" w:customStyle="1" w:styleId="WW8Num26z7">
    <w:name w:val="WW8Num26z7"/>
    <w:rsid w:val="004608DC"/>
  </w:style>
  <w:style w:type="character" w:customStyle="1" w:styleId="WW8Num26z8">
    <w:name w:val="WW8Num26z8"/>
    <w:rsid w:val="004608DC"/>
  </w:style>
  <w:style w:type="character" w:customStyle="1" w:styleId="Domylnaczcionkaakapitu1">
    <w:name w:val="Domyślna czcionka akapitu1"/>
    <w:rsid w:val="004608DC"/>
  </w:style>
  <w:style w:type="character" w:customStyle="1" w:styleId="Nagwek1Znak">
    <w:name w:val="Nagłówek 1 Znak"/>
    <w:rsid w:val="004608DC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sid w:val="004608D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4608D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sid w:val="004608D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4608DC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4608DC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sid w:val="004608DC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sid w:val="004608DC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4608DC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rsid w:val="004608DC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4608DC"/>
    <w:pPr>
      <w:spacing w:after="120"/>
    </w:pPr>
  </w:style>
  <w:style w:type="paragraph" w:styleId="Lista">
    <w:name w:val="List"/>
    <w:basedOn w:val="Tekstpodstawowy"/>
    <w:rsid w:val="004608DC"/>
    <w:rPr>
      <w:rFonts w:cs="Arial Unicode MS"/>
    </w:rPr>
  </w:style>
  <w:style w:type="paragraph" w:styleId="Legenda">
    <w:name w:val="caption"/>
    <w:basedOn w:val="Normalny"/>
    <w:qFormat/>
    <w:rsid w:val="004608DC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rsid w:val="004608DC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rsid w:val="004608DC"/>
    <w:pPr>
      <w:jc w:val="center"/>
    </w:pPr>
    <w:rPr>
      <w:b/>
      <w:sz w:val="28"/>
      <w:szCs w:val="20"/>
    </w:rPr>
  </w:style>
  <w:style w:type="paragraph" w:customStyle="1" w:styleId="Legenda1">
    <w:name w:val="Legenda1"/>
    <w:basedOn w:val="Normalny"/>
    <w:rsid w:val="004608DC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rsid w:val="004608DC"/>
    <w:pPr>
      <w:spacing w:after="120" w:line="480" w:lineRule="auto"/>
      <w:ind w:left="283"/>
    </w:pPr>
  </w:style>
  <w:style w:type="paragraph" w:customStyle="1" w:styleId="Style5">
    <w:name w:val="Style5"/>
    <w:basedOn w:val="Normalny"/>
    <w:rsid w:val="004608DC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rsid w:val="004608DC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rsid w:val="004608DC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4608D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608DC"/>
    <w:pPr>
      <w:tabs>
        <w:tab w:val="center" w:pos="4536"/>
        <w:tab w:val="right" w:pos="9072"/>
      </w:tabs>
    </w:pPr>
  </w:style>
  <w:style w:type="paragraph" w:customStyle="1" w:styleId="ust">
    <w:name w:val="ust"/>
    <w:rsid w:val="004608DC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F035C"/>
    <w:rPr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5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53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7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1433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10012</CharactersWithSpaces>
  <SharedDoc>false</SharedDoc>
  <HLinks>
    <vt:vector size="24" baseType="variant">
      <vt:variant>
        <vt:i4>2621511</vt:i4>
      </vt:variant>
      <vt:variant>
        <vt:i4>27270</vt:i4>
      </vt:variant>
      <vt:variant>
        <vt:i4>1025</vt:i4>
      </vt:variant>
      <vt:variant>
        <vt:i4>1</vt:i4>
      </vt:variant>
      <vt:variant>
        <vt:lpwstr>cid:image001.jpg@01D6FEF4.AF0F7730</vt:lpwstr>
      </vt:variant>
      <vt:variant>
        <vt:lpwstr/>
      </vt:variant>
      <vt:variant>
        <vt:i4>2818119</vt:i4>
      </vt:variant>
      <vt:variant>
        <vt:i4>27426</vt:i4>
      </vt:variant>
      <vt:variant>
        <vt:i4>1026</vt:i4>
      </vt:variant>
      <vt:variant>
        <vt:i4>1</vt:i4>
      </vt:variant>
      <vt:variant>
        <vt:lpwstr>cid:image002.jpg@01D6FEF4.AF0F7730</vt:lpwstr>
      </vt:variant>
      <vt:variant>
        <vt:lpwstr/>
      </vt:variant>
      <vt:variant>
        <vt:i4>2752583</vt:i4>
      </vt:variant>
      <vt:variant>
        <vt:i4>27582</vt:i4>
      </vt:variant>
      <vt:variant>
        <vt:i4>1027</vt:i4>
      </vt:variant>
      <vt:variant>
        <vt:i4>1</vt:i4>
      </vt:variant>
      <vt:variant>
        <vt:lpwstr>cid:image003.jpg@01D6FEF4.AF0F7730</vt:lpwstr>
      </vt:variant>
      <vt:variant>
        <vt:lpwstr/>
      </vt:variant>
      <vt:variant>
        <vt:i4>2949191</vt:i4>
      </vt:variant>
      <vt:variant>
        <vt:i4>27738</vt:i4>
      </vt:variant>
      <vt:variant>
        <vt:i4>1028</vt:i4>
      </vt:variant>
      <vt:variant>
        <vt:i4>1</vt:i4>
      </vt:variant>
      <vt:variant>
        <vt:lpwstr>cid:image004.jpg@01D6FEF4.AF0F7730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Paweł Kiwior</cp:lastModifiedBy>
  <cp:revision>3</cp:revision>
  <cp:lastPrinted>2019-03-06T09:56:00Z</cp:lastPrinted>
  <dcterms:created xsi:type="dcterms:W3CDTF">2024-10-07T08:03:00Z</dcterms:created>
  <dcterms:modified xsi:type="dcterms:W3CDTF">2025-07-01T13:09:00Z</dcterms:modified>
</cp:coreProperties>
</file>