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B24A5" w14:textId="729FFE89" w:rsidR="00536B59" w:rsidRPr="00D5158A" w:rsidRDefault="00536B59" w:rsidP="004A264B">
      <w:pPr>
        <w:spacing w:line="276" w:lineRule="auto"/>
        <w:jc w:val="right"/>
        <w:rPr>
          <w:rFonts w:eastAsia="Calibri" w:cstheme="minorHAnsi"/>
          <w:color w:val="010101"/>
          <w:highlight w:val="white"/>
        </w:rPr>
      </w:pPr>
      <w:r w:rsidRPr="00D5158A">
        <w:rPr>
          <w:rFonts w:eastAsia="Calibri" w:cstheme="minorHAnsi"/>
          <w:color w:val="010101"/>
          <w:highlight w:val="white"/>
        </w:rPr>
        <w:t xml:space="preserve">Załącznik nr </w:t>
      </w:r>
      <w:r w:rsidR="00441033">
        <w:rPr>
          <w:rFonts w:eastAsia="Calibri" w:cstheme="minorHAnsi"/>
          <w:color w:val="010101"/>
          <w:highlight w:val="white"/>
        </w:rPr>
        <w:t>6</w:t>
      </w:r>
      <w:r w:rsidRPr="00D5158A">
        <w:rPr>
          <w:rFonts w:eastAsia="Calibri" w:cstheme="minorHAnsi"/>
          <w:color w:val="010101"/>
          <w:highlight w:val="white"/>
        </w:rPr>
        <w:t xml:space="preserve"> do SWZ</w:t>
      </w:r>
    </w:p>
    <w:p w14:paraId="7DBCEDBD" w14:textId="77777777" w:rsidR="00536B59" w:rsidRPr="00D5158A" w:rsidRDefault="00A90061" w:rsidP="00D5158A">
      <w:pPr>
        <w:pBdr>
          <w:top w:val="nil"/>
          <w:left w:val="nil"/>
          <w:bottom w:val="nil"/>
          <w:right w:val="nil"/>
          <w:between w:val="nil"/>
        </w:pBdr>
        <w:spacing w:line="276" w:lineRule="auto"/>
        <w:jc w:val="center"/>
        <w:rPr>
          <w:rFonts w:eastAsia="Calibri" w:cstheme="minorHAnsi"/>
          <w:b/>
          <w:bCs/>
          <w:color w:val="010101"/>
          <w:highlight w:val="white"/>
        </w:rPr>
      </w:pPr>
      <w:r w:rsidRPr="00D5158A">
        <w:rPr>
          <w:rFonts w:eastAsia="Calibri" w:cstheme="minorHAnsi"/>
          <w:b/>
          <w:bCs/>
          <w:color w:val="010101"/>
          <w:highlight w:val="white"/>
        </w:rPr>
        <w:t>Projektowane postanowienia umowy</w:t>
      </w:r>
    </w:p>
    <w:p w14:paraId="53F96DCF" w14:textId="77777777" w:rsidR="00D07555" w:rsidRPr="00D5158A" w:rsidRDefault="00D07555" w:rsidP="00D5158A">
      <w:pPr>
        <w:spacing w:after="0" w:line="276" w:lineRule="auto"/>
        <w:jc w:val="center"/>
        <w:rPr>
          <w:rFonts w:cstheme="minorHAnsi"/>
          <w:bCs/>
        </w:rPr>
      </w:pPr>
      <w:r w:rsidRPr="00D5158A">
        <w:rPr>
          <w:rFonts w:cstheme="minorHAnsi"/>
          <w:bCs/>
        </w:rPr>
        <w:t xml:space="preserve">Umowa </w:t>
      </w:r>
      <w:r w:rsidR="007C7E38" w:rsidRPr="00D5158A">
        <w:rPr>
          <w:rFonts w:cstheme="minorHAnsi"/>
          <w:bCs/>
        </w:rPr>
        <w:t>N</w:t>
      </w:r>
      <w:r w:rsidRPr="00D5158A">
        <w:rPr>
          <w:rFonts w:cstheme="minorHAnsi"/>
          <w:bCs/>
        </w:rPr>
        <w:t xml:space="preserve">r </w:t>
      </w:r>
      <w:r w:rsidR="00751BA3" w:rsidRPr="00D5158A">
        <w:rPr>
          <w:rFonts w:cstheme="minorHAnsi"/>
          <w:bCs/>
        </w:rPr>
        <w:t>_____</w:t>
      </w:r>
      <w:r w:rsidR="007C7E38" w:rsidRPr="00D5158A">
        <w:rPr>
          <w:rFonts w:cstheme="minorHAnsi"/>
          <w:bCs/>
        </w:rPr>
        <w:t xml:space="preserve"> / </w:t>
      </w:r>
      <w:r w:rsidR="00751BA3" w:rsidRPr="00D5158A">
        <w:rPr>
          <w:rFonts w:cstheme="minorHAnsi"/>
          <w:bCs/>
        </w:rPr>
        <w:t>___</w:t>
      </w:r>
    </w:p>
    <w:p w14:paraId="22F68BAC" w14:textId="77777777" w:rsidR="00D07555" w:rsidRPr="00D5158A" w:rsidRDefault="00D07555" w:rsidP="00D5158A">
      <w:pPr>
        <w:shd w:val="clear" w:color="auto" w:fill="FFFFFF"/>
        <w:spacing w:after="0" w:line="276" w:lineRule="auto"/>
        <w:ind w:left="5"/>
        <w:rPr>
          <w:rFonts w:cstheme="minorHAnsi"/>
        </w:rPr>
      </w:pPr>
    </w:p>
    <w:p w14:paraId="6759076B" w14:textId="77777777" w:rsidR="00D07555" w:rsidRPr="00D5158A" w:rsidRDefault="007C7E38" w:rsidP="00D5158A">
      <w:pPr>
        <w:shd w:val="clear" w:color="auto" w:fill="FFFFFF"/>
        <w:spacing w:after="0" w:line="276" w:lineRule="auto"/>
        <w:ind w:left="5"/>
        <w:rPr>
          <w:rFonts w:cstheme="minorHAnsi"/>
          <w:b/>
        </w:rPr>
      </w:pPr>
      <w:r w:rsidRPr="00D5158A">
        <w:rPr>
          <w:rFonts w:cstheme="minorHAnsi"/>
        </w:rPr>
        <w:t xml:space="preserve">zawarta </w:t>
      </w:r>
      <w:r w:rsidR="00D07555" w:rsidRPr="00D5158A">
        <w:rPr>
          <w:rFonts w:cstheme="minorHAnsi"/>
        </w:rPr>
        <w:t xml:space="preserve">w dniu </w:t>
      </w:r>
      <w:r w:rsidR="00751BA3" w:rsidRPr="00D5158A">
        <w:rPr>
          <w:rFonts w:cstheme="minorHAnsi"/>
        </w:rPr>
        <w:t>_____________</w:t>
      </w:r>
      <w:r w:rsidR="00D07555" w:rsidRPr="00D5158A">
        <w:rPr>
          <w:rFonts w:cstheme="minorHAnsi"/>
        </w:rPr>
        <w:t xml:space="preserve"> r. w Iwanowicach Włościańskich pomiędzy:</w:t>
      </w:r>
    </w:p>
    <w:p w14:paraId="5D7E8E14" w14:textId="77777777" w:rsidR="00D07555" w:rsidRPr="00D5158A" w:rsidRDefault="00D07555" w:rsidP="00D5158A">
      <w:pPr>
        <w:tabs>
          <w:tab w:val="left" w:leader="dot" w:pos="2127"/>
          <w:tab w:val="left" w:leader="dot" w:pos="5103"/>
        </w:tabs>
        <w:spacing w:after="0" w:line="276" w:lineRule="auto"/>
        <w:jc w:val="both"/>
        <w:rPr>
          <w:rFonts w:cstheme="minorHAnsi"/>
          <w:shd w:val="clear" w:color="auto" w:fill="FFFFFF"/>
        </w:rPr>
      </w:pPr>
      <w:r w:rsidRPr="00D5158A">
        <w:rPr>
          <w:rFonts w:cstheme="minorHAnsi"/>
          <w:b/>
          <w:bCs/>
        </w:rPr>
        <w:t xml:space="preserve">Gminą Iwanowice </w:t>
      </w:r>
      <w:r w:rsidRPr="00D5158A">
        <w:rPr>
          <w:rFonts w:cstheme="minorHAnsi"/>
        </w:rPr>
        <w:t xml:space="preserve">z siedzibą w </w:t>
      </w:r>
      <w:r w:rsidRPr="00D5158A">
        <w:rPr>
          <w:rFonts w:cstheme="minorHAnsi"/>
          <w:shd w:val="clear" w:color="auto" w:fill="FFFFFF"/>
        </w:rPr>
        <w:t xml:space="preserve">Iwanowicach Włościańskich </w:t>
      </w:r>
      <w:r w:rsidR="002E2886" w:rsidRPr="00D5158A">
        <w:rPr>
          <w:rFonts w:cstheme="minorHAnsi"/>
          <w:shd w:val="clear" w:color="auto" w:fill="FFFFFF"/>
        </w:rPr>
        <w:t xml:space="preserve">(32-095), </w:t>
      </w:r>
      <w:r w:rsidRPr="00D5158A">
        <w:rPr>
          <w:rFonts w:cstheme="minorHAnsi"/>
          <w:shd w:val="clear" w:color="auto" w:fill="FFFFFF"/>
        </w:rPr>
        <w:t>przy ul.</w:t>
      </w:r>
      <w:r w:rsidRPr="00D5158A">
        <w:rPr>
          <w:rFonts w:cstheme="minorHAnsi"/>
        </w:rPr>
        <w:t xml:space="preserve"> </w:t>
      </w:r>
      <w:r w:rsidRPr="00D5158A">
        <w:rPr>
          <w:rFonts w:cstheme="minorHAnsi"/>
          <w:shd w:val="clear" w:color="auto" w:fill="FFFFFF"/>
        </w:rPr>
        <w:t>Ojcowsk</w:t>
      </w:r>
      <w:r w:rsidR="002E2886" w:rsidRPr="00D5158A">
        <w:rPr>
          <w:rFonts w:cstheme="minorHAnsi"/>
          <w:shd w:val="clear" w:color="auto" w:fill="FFFFFF"/>
        </w:rPr>
        <w:t>iej</w:t>
      </w:r>
      <w:r w:rsidRPr="00D5158A">
        <w:rPr>
          <w:rFonts w:cstheme="minorHAnsi"/>
          <w:shd w:val="clear" w:color="auto" w:fill="FFFFFF"/>
        </w:rPr>
        <w:t xml:space="preserve"> 11, NIP </w:t>
      </w:r>
      <w:r w:rsidR="002E2886" w:rsidRPr="00D5158A">
        <w:rPr>
          <w:rFonts w:cstheme="minorHAnsi"/>
          <w:shd w:val="clear" w:color="auto" w:fill="FFFFFF"/>
        </w:rPr>
        <w:t> </w:t>
      </w:r>
      <w:r w:rsidRPr="00D5158A">
        <w:rPr>
          <w:rFonts w:cstheme="minorHAnsi"/>
          <w:shd w:val="clear" w:color="auto" w:fill="FFFFFF"/>
        </w:rPr>
        <w:t>682 163 44 53, REGON: 351555832,</w:t>
      </w:r>
    </w:p>
    <w:p w14:paraId="5B1D78EB" w14:textId="77777777" w:rsidR="00D07555" w:rsidRPr="00D5158A" w:rsidRDefault="00D07555" w:rsidP="00D5158A">
      <w:pPr>
        <w:autoSpaceDE w:val="0"/>
        <w:autoSpaceDN w:val="0"/>
        <w:adjustRightInd w:val="0"/>
        <w:spacing w:after="0" w:line="276" w:lineRule="auto"/>
        <w:rPr>
          <w:rFonts w:cstheme="minorHAnsi"/>
        </w:rPr>
      </w:pPr>
      <w:r w:rsidRPr="00D5158A">
        <w:rPr>
          <w:rFonts w:cstheme="minorHAnsi"/>
        </w:rPr>
        <w:t>reprezentowaną przez:</w:t>
      </w:r>
    </w:p>
    <w:p w14:paraId="14B4BF8B" w14:textId="77777777" w:rsidR="00D07555" w:rsidRPr="00D5158A" w:rsidRDefault="00751BA3" w:rsidP="00D5158A">
      <w:pPr>
        <w:autoSpaceDE w:val="0"/>
        <w:autoSpaceDN w:val="0"/>
        <w:adjustRightInd w:val="0"/>
        <w:spacing w:after="0" w:line="276" w:lineRule="auto"/>
        <w:rPr>
          <w:rFonts w:cstheme="minorHAnsi"/>
        </w:rPr>
      </w:pPr>
      <w:r w:rsidRPr="00D5158A">
        <w:rPr>
          <w:rFonts w:cstheme="minorHAnsi"/>
        </w:rPr>
        <w:t>_________________________________________</w:t>
      </w:r>
    </w:p>
    <w:p w14:paraId="7524E7BF" w14:textId="77777777" w:rsidR="00751BA3" w:rsidRPr="00D5158A" w:rsidRDefault="00751BA3" w:rsidP="00D5158A">
      <w:pPr>
        <w:autoSpaceDE w:val="0"/>
        <w:autoSpaceDN w:val="0"/>
        <w:adjustRightInd w:val="0"/>
        <w:spacing w:after="0" w:line="276" w:lineRule="auto"/>
        <w:rPr>
          <w:rFonts w:cstheme="minorHAnsi"/>
        </w:rPr>
      </w:pPr>
      <w:r w:rsidRPr="00D5158A">
        <w:rPr>
          <w:rFonts w:cstheme="minorHAnsi"/>
        </w:rPr>
        <w:t>_________________________________________</w:t>
      </w:r>
    </w:p>
    <w:p w14:paraId="23DB89B1" w14:textId="77777777" w:rsidR="00D07555" w:rsidRPr="00D5158A" w:rsidRDefault="00D07555" w:rsidP="00D5158A">
      <w:pPr>
        <w:autoSpaceDE w:val="0"/>
        <w:autoSpaceDN w:val="0"/>
        <w:adjustRightInd w:val="0"/>
        <w:spacing w:after="0" w:line="276" w:lineRule="auto"/>
        <w:rPr>
          <w:rFonts w:cstheme="minorHAnsi"/>
        </w:rPr>
      </w:pPr>
      <w:r w:rsidRPr="00D5158A">
        <w:rPr>
          <w:rFonts w:cstheme="minorHAnsi"/>
        </w:rPr>
        <w:t xml:space="preserve">zwaną </w:t>
      </w:r>
      <w:r w:rsidR="00751BA3" w:rsidRPr="00D5158A">
        <w:rPr>
          <w:rFonts w:cstheme="minorHAnsi"/>
        </w:rPr>
        <w:t>dalej</w:t>
      </w:r>
      <w:r w:rsidRPr="00D5158A">
        <w:rPr>
          <w:rFonts w:cstheme="minorHAnsi"/>
        </w:rPr>
        <w:t xml:space="preserve"> </w:t>
      </w:r>
      <w:r w:rsidR="00751BA3" w:rsidRPr="00D5158A">
        <w:rPr>
          <w:rFonts w:cstheme="minorHAnsi"/>
          <w:b/>
          <w:bCs/>
        </w:rPr>
        <w:t>„</w:t>
      </w:r>
      <w:r w:rsidRPr="00D5158A">
        <w:rPr>
          <w:rFonts w:cstheme="minorHAnsi"/>
          <w:b/>
          <w:bCs/>
        </w:rPr>
        <w:t>Zamawiającym</w:t>
      </w:r>
      <w:r w:rsidR="00751BA3" w:rsidRPr="00D5158A">
        <w:rPr>
          <w:rFonts w:cstheme="minorHAnsi"/>
          <w:b/>
          <w:bCs/>
        </w:rPr>
        <w:t>”</w:t>
      </w:r>
    </w:p>
    <w:p w14:paraId="383E1628" w14:textId="77777777" w:rsidR="00D07555" w:rsidRPr="00D5158A" w:rsidRDefault="00D07555" w:rsidP="00D5158A">
      <w:pPr>
        <w:autoSpaceDE w:val="0"/>
        <w:autoSpaceDN w:val="0"/>
        <w:adjustRightInd w:val="0"/>
        <w:spacing w:before="120" w:after="120" w:line="276" w:lineRule="auto"/>
        <w:rPr>
          <w:rFonts w:cstheme="minorHAnsi"/>
        </w:rPr>
      </w:pPr>
      <w:r w:rsidRPr="00D5158A">
        <w:rPr>
          <w:rFonts w:cstheme="minorHAnsi"/>
        </w:rPr>
        <w:t>a</w:t>
      </w:r>
    </w:p>
    <w:p w14:paraId="40E4C19E"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___________________________________, z siedzibą w _____________, _____________________, wpisaną w dniu __________ r. do rejestru przedsiębiorców prowadzonego przez Sąd Rejonowy</w:t>
      </w:r>
      <w:r w:rsidR="002E2886" w:rsidRPr="00D5158A">
        <w:rPr>
          <w:rFonts w:eastAsia="Times New Roman" w:cstheme="minorHAnsi"/>
          <w:i/>
          <w:iCs/>
          <w:kern w:val="2"/>
          <w:lang w:eastAsia="ar-SA"/>
        </w:rPr>
        <w:t xml:space="preserve"> </w:t>
      </w:r>
      <w:r w:rsidRPr="00D5158A">
        <w:rPr>
          <w:rFonts w:eastAsia="Times New Roman" w:cstheme="minorHAnsi"/>
          <w:i/>
          <w:iCs/>
          <w:kern w:val="2"/>
          <w:lang w:eastAsia="ar-SA"/>
        </w:rPr>
        <w:t>w</w:t>
      </w:r>
      <w:r w:rsidR="002E2886" w:rsidRPr="00D5158A">
        <w:rPr>
          <w:rFonts w:eastAsia="Times New Roman" w:cstheme="minorHAnsi"/>
          <w:i/>
          <w:iCs/>
          <w:kern w:val="2"/>
          <w:lang w:eastAsia="ar-SA"/>
        </w:rPr>
        <w:t> </w:t>
      </w:r>
      <w:r w:rsidRPr="00D5158A">
        <w:rPr>
          <w:rFonts w:eastAsia="Times New Roman" w:cstheme="minorHAnsi"/>
          <w:i/>
          <w:iCs/>
          <w:kern w:val="2"/>
          <w:lang w:eastAsia="ar-SA"/>
        </w:rPr>
        <w:t>__________________ Wydział Gospodarczy Krajowego Rejestru Sądowego pod numerem KRS _____________________</w:t>
      </w:r>
    </w:p>
    <w:p w14:paraId="22E49002" w14:textId="77777777" w:rsidR="00751BA3" w:rsidRPr="00D5158A" w:rsidRDefault="00751BA3" w:rsidP="00D5158A">
      <w:pPr>
        <w:suppressAutoHyphens/>
        <w:spacing w:line="276" w:lineRule="auto"/>
        <w:jc w:val="both"/>
        <w:rPr>
          <w:rFonts w:eastAsia="Times New Roman" w:cstheme="minorHAnsi"/>
          <w:i/>
          <w:iCs/>
          <w:kern w:val="2"/>
          <w:lang w:eastAsia="ar-SA"/>
        </w:rPr>
      </w:pPr>
      <w:r w:rsidRPr="00D5158A">
        <w:rPr>
          <w:rFonts w:eastAsia="Times New Roman" w:cstheme="minorHAnsi"/>
          <w:i/>
          <w:iCs/>
          <w:kern w:val="2"/>
          <w:lang w:eastAsia="ar-SA"/>
        </w:rPr>
        <w:t>reprezentowaną przez:</w:t>
      </w:r>
    </w:p>
    <w:p w14:paraId="35756CC0" w14:textId="77777777" w:rsidR="00751BA3" w:rsidRPr="00D5158A" w:rsidRDefault="00751BA3" w:rsidP="00D5158A">
      <w:pPr>
        <w:suppressAutoHyphens/>
        <w:spacing w:line="276" w:lineRule="auto"/>
        <w:jc w:val="both"/>
        <w:rPr>
          <w:rFonts w:eastAsia="Times New Roman" w:cstheme="minorHAnsi"/>
          <w:i/>
          <w:iCs/>
          <w:kern w:val="2"/>
          <w:lang w:eastAsia="ar-SA"/>
        </w:rPr>
      </w:pPr>
      <w:r w:rsidRPr="00D5158A">
        <w:rPr>
          <w:rFonts w:eastAsia="Times New Roman" w:cstheme="minorHAnsi"/>
          <w:i/>
          <w:iCs/>
          <w:kern w:val="2"/>
          <w:lang w:eastAsia="ar-SA"/>
        </w:rPr>
        <w:t>__________________________________________,</w:t>
      </w:r>
    </w:p>
    <w:p w14:paraId="74D9DB49"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lub</w:t>
      </w:r>
    </w:p>
    <w:p w14:paraId="64BE820B"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______________________________________, prowadzącą/ym działalność gospodarczą pod firmą ___________________________ z siedzibą w _______________,</w:t>
      </w:r>
    </w:p>
    <w:p w14:paraId="7B8FCA04"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wpisaną/ym do Centralnej Ewidencji i Informacji o Działalności Gospodarczej,</w:t>
      </w:r>
    </w:p>
    <w:p w14:paraId="5645FC7B"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NIP: _____________, REGON: ______________,</w:t>
      </w:r>
    </w:p>
    <w:p w14:paraId="55F3CC6E" w14:textId="77777777" w:rsidR="00751BA3" w:rsidRPr="00D5158A" w:rsidRDefault="00751BA3" w:rsidP="00D5158A">
      <w:pPr>
        <w:suppressAutoHyphens/>
        <w:spacing w:line="276" w:lineRule="auto"/>
        <w:jc w:val="both"/>
        <w:rPr>
          <w:rFonts w:cstheme="minorHAnsi"/>
          <w:i/>
          <w:iCs/>
          <w:lang w:eastAsia="zh-CN"/>
        </w:rPr>
      </w:pPr>
      <w:r w:rsidRPr="00D5158A">
        <w:rPr>
          <w:rFonts w:eastAsia="Times New Roman" w:cstheme="minorHAnsi"/>
          <w:i/>
          <w:iCs/>
          <w:kern w:val="2"/>
          <w:lang w:eastAsia="ar-SA"/>
        </w:rPr>
        <w:t>zwaną/ym dalej „</w:t>
      </w:r>
      <w:r w:rsidRPr="00D5158A">
        <w:rPr>
          <w:rFonts w:eastAsia="Times New Roman" w:cstheme="minorHAnsi"/>
          <w:b/>
          <w:i/>
          <w:iCs/>
          <w:kern w:val="2"/>
          <w:lang w:eastAsia="ar-SA"/>
        </w:rPr>
        <w:t>Wykonawcą</w:t>
      </w:r>
      <w:r w:rsidRPr="00D5158A">
        <w:rPr>
          <w:rFonts w:eastAsia="Times New Roman" w:cstheme="minorHAnsi"/>
          <w:i/>
          <w:iCs/>
          <w:kern w:val="2"/>
          <w:lang w:eastAsia="ar-SA"/>
        </w:rPr>
        <w:t>”</w:t>
      </w:r>
    </w:p>
    <w:p w14:paraId="04F67853" w14:textId="77777777" w:rsidR="00D07555" w:rsidRPr="00D5158A" w:rsidRDefault="00D07555" w:rsidP="00D5158A">
      <w:pPr>
        <w:spacing w:after="0" w:line="276" w:lineRule="auto"/>
        <w:jc w:val="both"/>
        <w:rPr>
          <w:rFonts w:cstheme="minorHAnsi"/>
        </w:rPr>
      </w:pPr>
    </w:p>
    <w:p w14:paraId="7E72ABE4" w14:textId="77777777" w:rsidR="002C3B92" w:rsidRPr="00D5158A" w:rsidRDefault="00D07555" w:rsidP="00D5158A">
      <w:pPr>
        <w:autoSpaceDE w:val="0"/>
        <w:autoSpaceDN w:val="0"/>
        <w:adjustRightInd w:val="0"/>
        <w:spacing w:after="0" w:line="276" w:lineRule="auto"/>
        <w:jc w:val="both"/>
        <w:rPr>
          <w:rFonts w:cstheme="minorHAnsi"/>
        </w:rPr>
      </w:pPr>
      <w:r w:rsidRPr="00D5158A">
        <w:rPr>
          <w:rFonts w:cstheme="minorHAnsi"/>
        </w:rPr>
        <w:t xml:space="preserve">wybranym w wyniku przeprowadzenia postępowania o udzielenie zamówienia publicznego w trybie podstawowym </w:t>
      </w:r>
      <w:r w:rsidR="00751BA3" w:rsidRPr="00D5158A">
        <w:rPr>
          <w:rFonts w:cstheme="minorHAnsi"/>
        </w:rPr>
        <w:t xml:space="preserve">bez negocjacji </w:t>
      </w:r>
      <w:r w:rsidRPr="00D5158A">
        <w:rPr>
          <w:rFonts w:cstheme="minorHAnsi"/>
        </w:rPr>
        <w:t>na podstawie art. 275 pkt 1 ustawy z dnia 11 września 2019 r. Prawo zamówień publicznych (</w:t>
      </w:r>
      <w:r w:rsidR="00751BA3" w:rsidRPr="00D5158A">
        <w:rPr>
          <w:rFonts w:cstheme="minorHAnsi"/>
        </w:rPr>
        <w:t xml:space="preserve">t.j. </w:t>
      </w:r>
      <w:r w:rsidRPr="00D5158A">
        <w:rPr>
          <w:rFonts w:cstheme="minorHAnsi"/>
        </w:rPr>
        <w:t>Dz. U. z 201</w:t>
      </w:r>
      <w:r w:rsidR="00751BA3" w:rsidRPr="00D5158A">
        <w:rPr>
          <w:rFonts w:cstheme="minorHAnsi"/>
        </w:rPr>
        <w:t xml:space="preserve">21 </w:t>
      </w:r>
      <w:r w:rsidRPr="00D5158A">
        <w:rPr>
          <w:rFonts w:cstheme="minorHAnsi"/>
        </w:rPr>
        <w:t xml:space="preserve">r. poz. </w:t>
      </w:r>
      <w:r w:rsidR="00751BA3" w:rsidRPr="00D5158A">
        <w:rPr>
          <w:rFonts w:cstheme="minorHAnsi"/>
        </w:rPr>
        <w:t>1129</w:t>
      </w:r>
      <w:r w:rsidRPr="00D5158A">
        <w:rPr>
          <w:rFonts w:cstheme="minorHAnsi"/>
        </w:rPr>
        <w:t>) dalej zwaną ustawą Pzp</w:t>
      </w:r>
      <w:r w:rsidR="007C7E38" w:rsidRPr="00D5158A">
        <w:rPr>
          <w:rFonts w:cstheme="minorHAnsi"/>
        </w:rPr>
        <w:t>.</w:t>
      </w:r>
    </w:p>
    <w:p w14:paraId="10393C52" w14:textId="77777777" w:rsidR="002C3B92" w:rsidRPr="00D5158A" w:rsidRDefault="002C3B92" w:rsidP="00D5158A">
      <w:pPr>
        <w:tabs>
          <w:tab w:val="left" w:pos="1125"/>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w:t>
      </w:r>
      <w:r w:rsidR="000F4B6C" w:rsidRPr="00D5158A">
        <w:rPr>
          <w:rFonts w:eastAsia="Times New Roman" w:cstheme="minorHAnsi"/>
          <w:b/>
          <w:color w:val="000000"/>
          <w:lang w:val="en-US" w:eastAsia="zh-CN"/>
        </w:rPr>
        <w:t>.</w:t>
      </w:r>
    </w:p>
    <w:p w14:paraId="5CC16A90" w14:textId="008EBCF5" w:rsidR="008258E0" w:rsidRPr="008258E0" w:rsidRDefault="002C3B92" w:rsidP="0067148F">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258E0">
        <w:rPr>
          <w:rFonts w:eastAsia="Times New Roman" w:cstheme="minorHAnsi"/>
          <w:color w:val="000000"/>
          <w:lang w:eastAsia="zh-CN"/>
        </w:rPr>
        <w:t>Z</w:t>
      </w:r>
      <w:r w:rsidR="002E2886" w:rsidRPr="008258E0">
        <w:rPr>
          <w:rFonts w:eastAsia="Times New Roman" w:cstheme="minorHAnsi"/>
          <w:color w:val="000000"/>
          <w:lang w:eastAsia="zh-CN"/>
        </w:rPr>
        <w:t xml:space="preserve">amawiający powierza, a Wykonawca </w:t>
      </w:r>
      <w:r w:rsidRPr="008258E0">
        <w:rPr>
          <w:rFonts w:eastAsia="Times New Roman" w:cstheme="minorHAnsi"/>
          <w:color w:val="000000"/>
          <w:lang w:eastAsia="zh-CN"/>
        </w:rPr>
        <w:t xml:space="preserve">przyjmuje do wykonania zadanie pod nazwą: </w:t>
      </w:r>
      <w:r w:rsidR="00172117" w:rsidRPr="00172117">
        <w:rPr>
          <w:rFonts w:eastAsia="Times New Roman" w:cstheme="minorHAnsi"/>
          <w:b/>
          <w:bCs/>
          <w:i/>
          <w:iCs/>
          <w:color w:val="000000"/>
          <w:lang w:eastAsia="zh-CN"/>
        </w:rPr>
        <w:t>Modernizacja drogi dojazdowej do gruntów rolnych w m. Lesieniec k. Brzozówka w km. 0+411 – 0+931</w:t>
      </w:r>
    </w:p>
    <w:p w14:paraId="6E19E329" w14:textId="5A466574" w:rsidR="004518F7" w:rsidRPr="008258E0" w:rsidRDefault="002C3B92" w:rsidP="0067148F">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258E0">
        <w:rPr>
          <w:rFonts w:eastAsia="Times New Roman" w:cstheme="minorHAnsi"/>
          <w:lang w:eastAsia="zh-CN"/>
        </w:rPr>
        <w:t xml:space="preserve">Zakres robót określony został </w:t>
      </w:r>
      <w:r w:rsidRPr="008258E0">
        <w:rPr>
          <w:rFonts w:eastAsia="Times New Roman" w:cstheme="minorHAnsi"/>
          <w:color w:val="000000" w:themeColor="text1"/>
          <w:lang w:eastAsia="zh-CN"/>
        </w:rPr>
        <w:t xml:space="preserve">przez </w:t>
      </w:r>
      <w:r w:rsidR="00326929" w:rsidRPr="008258E0">
        <w:rPr>
          <w:rFonts w:eastAsia="Times New Roman" w:cstheme="minorHAnsi"/>
          <w:color w:val="000000" w:themeColor="text1"/>
          <w:lang w:eastAsia="zh-CN"/>
        </w:rPr>
        <w:t>SWZ, Przedmiar Robót, Kosztorys ofertowy</w:t>
      </w:r>
      <w:r w:rsidR="00172117">
        <w:rPr>
          <w:rFonts w:eastAsia="Times New Roman" w:cstheme="minorHAnsi"/>
          <w:color w:val="000000" w:themeColor="text1"/>
          <w:lang w:eastAsia="zh-CN"/>
        </w:rPr>
        <w:t>, dokumentacja projektowa do zgłoszenia robót budowlanych</w:t>
      </w:r>
      <w:r w:rsidR="00326929" w:rsidRPr="008258E0">
        <w:rPr>
          <w:rFonts w:eastAsia="Times New Roman" w:cstheme="minorHAnsi"/>
          <w:color w:val="000000" w:themeColor="text1"/>
          <w:lang w:eastAsia="zh-CN"/>
        </w:rPr>
        <w:t xml:space="preserve"> </w:t>
      </w:r>
      <w:r w:rsidR="00332875" w:rsidRPr="008258E0">
        <w:rPr>
          <w:rFonts w:cstheme="minorHAnsi"/>
          <w:color w:val="000000" w:themeColor="text1"/>
        </w:rPr>
        <w:t>oraz Specyfikacje Techniczne Wykonania i Odbioru Robót Budowlanych (STWiOR)</w:t>
      </w:r>
      <w:r w:rsidR="00CD13AD" w:rsidRPr="008258E0">
        <w:rPr>
          <w:rFonts w:cstheme="minorHAnsi"/>
          <w:color w:val="000000" w:themeColor="text1"/>
        </w:rPr>
        <w:t xml:space="preserve"> </w:t>
      </w:r>
      <w:r w:rsidR="00332875" w:rsidRPr="008258E0">
        <w:rPr>
          <w:rFonts w:cstheme="minorHAnsi"/>
          <w:color w:val="000000" w:themeColor="text1"/>
        </w:rPr>
        <w:t>– stanowiące załączniki do niniejszej umowy</w:t>
      </w:r>
      <w:r w:rsidR="00332875" w:rsidRPr="008258E0">
        <w:rPr>
          <w:rFonts w:eastAsia="Times New Roman" w:cstheme="minorHAnsi"/>
          <w:color w:val="000000" w:themeColor="text1"/>
          <w:lang w:eastAsia="zh-CN"/>
        </w:rPr>
        <w:t>.</w:t>
      </w:r>
    </w:p>
    <w:p w14:paraId="5CE5174C" w14:textId="69A56BB3" w:rsidR="004B7535" w:rsidRPr="008538F8" w:rsidRDefault="004B7535" w:rsidP="00D5158A">
      <w:pPr>
        <w:numPr>
          <w:ilvl w:val="0"/>
          <w:numId w:val="61"/>
        </w:numPr>
        <w:tabs>
          <w:tab w:val="clear" w:pos="360"/>
        </w:tabs>
        <w:suppressAutoHyphens/>
        <w:spacing w:after="0" w:line="276" w:lineRule="auto"/>
        <w:ind w:left="357" w:right="23" w:hanging="357"/>
        <w:jc w:val="both"/>
        <w:rPr>
          <w:rFonts w:cstheme="minorHAnsi"/>
          <w:color w:val="000000" w:themeColor="text1"/>
          <w:lang w:eastAsia="zh-CN"/>
        </w:rPr>
      </w:pPr>
      <w:r w:rsidRPr="008538F8">
        <w:rPr>
          <w:rFonts w:eastAsia="Times New Roman" w:cstheme="minorHAnsi"/>
          <w:color w:val="000000" w:themeColor="text1"/>
          <w:lang w:eastAsia="zh-CN"/>
        </w:rPr>
        <w:t xml:space="preserve">Dokładna lokalizacja prac oraz zakres remontowanych odcinków zostanie określona w protokole przekazania </w:t>
      </w:r>
      <w:r w:rsidR="008538F8" w:rsidRPr="008538F8">
        <w:rPr>
          <w:rFonts w:eastAsia="Times New Roman" w:cstheme="minorHAnsi"/>
          <w:color w:val="000000" w:themeColor="text1"/>
          <w:lang w:eastAsia="zh-CN"/>
        </w:rPr>
        <w:t>terenu robót.</w:t>
      </w:r>
    </w:p>
    <w:p w14:paraId="722C98CC" w14:textId="77777777" w:rsidR="002C3B92" w:rsidRPr="00D5158A" w:rsidRDefault="002C3B92" w:rsidP="00D5158A">
      <w:pPr>
        <w:numPr>
          <w:ilvl w:val="0"/>
          <w:numId w:val="61"/>
        </w:numPr>
        <w:tabs>
          <w:tab w:val="clear" w:pos="36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Roboty powinny być wykonane na ustalonych niniejszą umową warunkach zgodnie</w:t>
      </w:r>
      <w:r w:rsidR="00173C0E"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73C0E" w:rsidRPr="00D5158A">
        <w:rPr>
          <w:rFonts w:eastAsia="Times New Roman" w:cstheme="minorHAnsi"/>
          <w:color w:val="000000"/>
          <w:lang w:eastAsia="zh-CN"/>
        </w:rPr>
        <w:t> </w:t>
      </w:r>
      <w:r w:rsidRPr="00D5158A">
        <w:rPr>
          <w:rFonts w:eastAsia="Times New Roman" w:cstheme="minorHAnsi"/>
          <w:color w:val="000000"/>
          <w:lang w:eastAsia="zh-CN"/>
        </w:rPr>
        <w:t>obowiązującymi przepisami, w tym Prawa budowlanego i techniczno-budowlanymi</w:t>
      </w:r>
      <w:r w:rsidRPr="00D5158A">
        <w:rPr>
          <w:rFonts w:eastAsia="Times New Roman" w:cstheme="minorHAnsi"/>
          <w:color w:val="FF0000"/>
          <w:lang w:eastAsia="zh-CN"/>
        </w:rPr>
        <w:t xml:space="preserve"> </w:t>
      </w:r>
      <w:r w:rsidRPr="00D5158A">
        <w:rPr>
          <w:rFonts w:eastAsia="Times New Roman" w:cstheme="minorHAnsi"/>
          <w:color w:val="000000"/>
          <w:lang w:eastAsia="zh-CN"/>
        </w:rPr>
        <w:t>oraz zgodnie z</w:t>
      </w:r>
      <w:r w:rsidR="00617D9D" w:rsidRPr="00D5158A">
        <w:rPr>
          <w:rFonts w:eastAsia="Times New Roman" w:cstheme="minorHAnsi"/>
          <w:color w:val="000000"/>
          <w:lang w:eastAsia="zh-CN"/>
        </w:rPr>
        <w:t> </w:t>
      </w:r>
      <w:r w:rsidRPr="00D5158A">
        <w:rPr>
          <w:rFonts w:eastAsia="Times New Roman" w:cstheme="minorHAnsi"/>
          <w:color w:val="000000"/>
          <w:lang w:eastAsia="zh-CN"/>
        </w:rPr>
        <w:t>zasadami wiedzy technicznej.</w:t>
      </w:r>
    </w:p>
    <w:p w14:paraId="33EEC285" w14:textId="77777777" w:rsidR="00173C0E" w:rsidRPr="00D5158A" w:rsidRDefault="00173C0E" w:rsidP="00D5158A">
      <w:pPr>
        <w:tabs>
          <w:tab w:val="left" w:pos="0"/>
        </w:tabs>
        <w:suppressAutoHyphens/>
        <w:spacing w:before="240" w:after="120" w:line="276" w:lineRule="auto"/>
        <w:ind w:left="85"/>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2</w:t>
      </w:r>
      <w:r w:rsidR="000F4B6C" w:rsidRPr="00D5158A">
        <w:rPr>
          <w:rFonts w:eastAsia="Times New Roman" w:cstheme="minorHAnsi"/>
          <w:b/>
          <w:color w:val="000000"/>
          <w:lang w:val="en-US" w:eastAsia="zh-CN"/>
        </w:rPr>
        <w:t>.</w:t>
      </w:r>
    </w:p>
    <w:p w14:paraId="69A93E42" w14:textId="2A1064F7" w:rsidR="003774F0" w:rsidRPr="00D5158A" w:rsidRDefault="003774F0" w:rsidP="00D5158A">
      <w:pPr>
        <w:pStyle w:val="Akapitzlist"/>
        <w:numPr>
          <w:ilvl w:val="0"/>
          <w:numId w:val="62"/>
        </w:numPr>
        <w:spacing w:after="0" w:line="276" w:lineRule="auto"/>
        <w:ind w:left="357" w:hanging="357"/>
        <w:contextualSpacing w:val="0"/>
        <w:jc w:val="both"/>
        <w:rPr>
          <w:rFonts w:cstheme="minorHAnsi"/>
        </w:rPr>
      </w:pPr>
      <w:r w:rsidRPr="00D5158A">
        <w:rPr>
          <w:rFonts w:cstheme="minorHAnsi"/>
        </w:rPr>
        <w:t xml:space="preserve">Wykonawca zobowiązuje się do wykonania przedmiotu umowy w terminie do </w:t>
      </w:r>
      <w:r w:rsidR="00172117">
        <w:rPr>
          <w:rFonts w:cstheme="minorHAnsi"/>
        </w:rPr>
        <w:t>2</w:t>
      </w:r>
      <w:r w:rsidRPr="00D5158A">
        <w:rPr>
          <w:rFonts w:cstheme="minorHAnsi"/>
        </w:rPr>
        <w:t xml:space="preserve"> miesięcy od daty zawarcia </w:t>
      </w:r>
      <w:r w:rsidRPr="008538F8">
        <w:rPr>
          <w:rFonts w:cstheme="minorHAnsi"/>
          <w:color w:val="000000" w:themeColor="text1"/>
        </w:rPr>
        <w:t>umowy</w:t>
      </w:r>
      <w:r w:rsidR="00B3749E" w:rsidRPr="008538F8">
        <w:rPr>
          <w:rFonts w:cstheme="minorHAnsi"/>
          <w:color w:val="000000" w:themeColor="text1"/>
        </w:rPr>
        <w:t xml:space="preserve"> tj. do dnia …………...</w:t>
      </w:r>
      <w:r w:rsidRPr="008538F8">
        <w:rPr>
          <w:rFonts w:cstheme="minorHAnsi"/>
          <w:color w:val="000000" w:themeColor="text1"/>
        </w:rPr>
        <w:t>.</w:t>
      </w:r>
    </w:p>
    <w:p w14:paraId="1CC650EE" w14:textId="65126608" w:rsidR="003466D1" w:rsidRPr="00D5158A" w:rsidRDefault="003466D1" w:rsidP="00D5158A">
      <w:pPr>
        <w:pStyle w:val="Akapitzlist"/>
        <w:numPr>
          <w:ilvl w:val="0"/>
          <w:numId w:val="62"/>
        </w:numPr>
        <w:spacing w:after="0" w:line="276" w:lineRule="auto"/>
        <w:ind w:left="357" w:hanging="357"/>
        <w:contextualSpacing w:val="0"/>
        <w:jc w:val="both"/>
        <w:rPr>
          <w:rFonts w:cstheme="minorHAnsi"/>
        </w:rPr>
      </w:pPr>
      <w:r w:rsidRPr="00D5158A">
        <w:rPr>
          <w:rFonts w:cstheme="minorHAnsi"/>
        </w:rPr>
        <w:t>Ustalony umową ww. termin wykonania zamówienia obejmuje zgłoszenie do odbioru robót oraz usunięcie</w:t>
      </w:r>
      <w:r w:rsidR="000D5E1C">
        <w:rPr>
          <w:rFonts w:cstheme="minorHAnsi"/>
        </w:rPr>
        <w:t xml:space="preserve"> istotnych</w:t>
      </w:r>
      <w:r w:rsidRPr="00D5158A">
        <w:rPr>
          <w:rFonts w:cstheme="minorHAnsi"/>
        </w:rPr>
        <w:t xml:space="preserve"> wad i usterek stwierdzonych przy odbiorze przedmiotu umowy. </w:t>
      </w:r>
    </w:p>
    <w:p w14:paraId="7F1B83F6" w14:textId="61D7EC4D" w:rsidR="002C3B92" w:rsidRPr="00D5158A" w:rsidRDefault="002C3B92"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Przekazanie tere</w:t>
      </w:r>
      <w:r w:rsidR="008538F8">
        <w:rPr>
          <w:rFonts w:eastAsia="Times New Roman" w:cstheme="minorHAnsi"/>
          <w:lang w:eastAsia="zh-CN"/>
        </w:rPr>
        <w:t>nu robót nastąpi w terminie: do</w:t>
      </w:r>
      <w:r w:rsidR="00C121CC">
        <w:rPr>
          <w:rFonts w:eastAsia="Times New Roman" w:cstheme="minorHAnsi"/>
          <w:lang w:eastAsia="zh-CN"/>
        </w:rPr>
        <w:t xml:space="preserve"> </w:t>
      </w:r>
      <w:r w:rsidR="00D2556A">
        <w:rPr>
          <w:rFonts w:eastAsia="Times New Roman" w:cstheme="minorHAnsi"/>
          <w:b/>
          <w:bCs/>
          <w:lang w:eastAsia="zh-CN"/>
        </w:rPr>
        <w:t>7</w:t>
      </w:r>
      <w:r w:rsidRPr="00D5158A">
        <w:rPr>
          <w:rFonts w:eastAsia="Times New Roman" w:cstheme="minorHAnsi"/>
          <w:b/>
          <w:bCs/>
          <w:lang w:eastAsia="zh-CN"/>
        </w:rPr>
        <w:t xml:space="preserve"> </w:t>
      </w:r>
      <w:r w:rsidRPr="00D5158A">
        <w:rPr>
          <w:rFonts w:eastAsia="Times New Roman" w:cstheme="minorHAnsi"/>
          <w:b/>
          <w:lang w:eastAsia="zh-CN"/>
        </w:rPr>
        <w:t>dni</w:t>
      </w:r>
      <w:r w:rsidRPr="00D5158A">
        <w:rPr>
          <w:rFonts w:eastAsia="Times New Roman" w:cstheme="minorHAnsi"/>
          <w:lang w:eastAsia="zh-CN"/>
        </w:rPr>
        <w:t xml:space="preserve"> od dnia zawarcia umowy.</w:t>
      </w:r>
    </w:p>
    <w:p w14:paraId="5DA27BD6" w14:textId="319E8B21" w:rsidR="00B0511A" w:rsidRPr="00D5158A" w:rsidRDefault="00B0511A"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Przed przystąpieniem do robót Wykonawca jest zobowiązany wykonać</w:t>
      </w:r>
      <w:r w:rsidR="000D5E1C">
        <w:rPr>
          <w:rFonts w:eastAsia="Times New Roman" w:cstheme="minorHAnsi"/>
          <w:lang w:eastAsia="zh-CN"/>
        </w:rPr>
        <w:t xml:space="preserve">, </w:t>
      </w:r>
      <w:r w:rsidRPr="00D5158A">
        <w:rPr>
          <w:rFonts w:eastAsia="Times New Roman" w:cstheme="minorHAnsi"/>
          <w:lang w:eastAsia="zh-CN"/>
        </w:rPr>
        <w:t>uzgodnić projekt</w:t>
      </w:r>
      <w:r w:rsidR="00F85EC0">
        <w:rPr>
          <w:rFonts w:eastAsia="Times New Roman" w:cstheme="minorHAnsi"/>
          <w:lang w:eastAsia="zh-CN"/>
        </w:rPr>
        <w:t>y</w:t>
      </w:r>
      <w:r w:rsidRPr="00D5158A">
        <w:rPr>
          <w:rFonts w:eastAsia="Times New Roman" w:cstheme="minorHAnsi"/>
          <w:lang w:eastAsia="zh-CN"/>
        </w:rPr>
        <w:t xml:space="preserve"> </w:t>
      </w:r>
      <w:r w:rsidR="000D5E1C">
        <w:rPr>
          <w:rFonts w:eastAsia="Times New Roman" w:cstheme="minorHAnsi"/>
          <w:lang w:eastAsia="zh-CN"/>
        </w:rPr>
        <w:t>tym</w:t>
      </w:r>
      <w:r w:rsidRPr="00D5158A">
        <w:rPr>
          <w:rFonts w:eastAsia="Times New Roman" w:cstheme="minorHAnsi"/>
          <w:lang w:eastAsia="zh-CN"/>
        </w:rPr>
        <w:t>czasowej zmiany organizacji</w:t>
      </w:r>
      <w:r w:rsidR="000D5E1C">
        <w:rPr>
          <w:rFonts w:eastAsia="Times New Roman" w:cstheme="minorHAnsi"/>
          <w:lang w:eastAsia="zh-CN"/>
        </w:rPr>
        <w:t xml:space="preserve"> ruchu oraz uzyskać jego zatwierdzenie u organu zarządzającego ruchem</w:t>
      </w:r>
      <w:r w:rsidR="00396DF8" w:rsidRPr="00D5158A">
        <w:rPr>
          <w:rFonts w:eastAsia="Times New Roman" w:cstheme="minorHAnsi"/>
          <w:lang w:eastAsia="zh-CN"/>
        </w:rPr>
        <w:t>.</w:t>
      </w:r>
      <w:r w:rsidRPr="00D5158A">
        <w:rPr>
          <w:rFonts w:eastAsia="Times New Roman" w:cstheme="minorHAnsi"/>
          <w:lang w:eastAsia="zh-CN"/>
        </w:rPr>
        <w:t xml:space="preserve"> </w:t>
      </w:r>
    </w:p>
    <w:p w14:paraId="3D75AA2B" w14:textId="7D493CAA" w:rsidR="002C3B92" w:rsidRPr="00D5158A" w:rsidRDefault="002C3B92" w:rsidP="00D5158A">
      <w:pPr>
        <w:numPr>
          <w:ilvl w:val="0"/>
          <w:numId w:val="62"/>
        </w:numPr>
        <w:tabs>
          <w:tab w:val="clear" w:pos="360"/>
        </w:tabs>
        <w:suppressAutoHyphens/>
        <w:spacing w:after="0" w:line="276" w:lineRule="auto"/>
        <w:ind w:left="357" w:hanging="357"/>
        <w:jc w:val="both"/>
        <w:rPr>
          <w:rFonts w:cstheme="minorHAnsi"/>
          <w:lang w:eastAsia="zh-CN"/>
        </w:rPr>
      </w:pPr>
      <w:r w:rsidRPr="00D5158A">
        <w:rPr>
          <w:rFonts w:eastAsia="Times New Roman" w:cstheme="minorHAnsi"/>
          <w:lang w:eastAsia="zh-CN"/>
        </w:rPr>
        <w:t>Rozpoczęcie realizacji umowy nastąpi</w:t>
      </w:r>
      <w:r w:rsidRPr="00D5158A">
        <w:rPr>
          <w:rFonts w:eastAsia="Times New Roman" w:cstheme="minorHAnsi"/>
          <w:color w:val="000000"/>
          <w:lang w:eastAsia="zh-CN"/>
        </w:rPr>
        <w:t xml:space="preserve"> w terminie</w:t>
      </w:r>
      <w:r w:rsidRPr="00D5158A">
        <w:rPr>
          <w:rFonts w:eastAsia="Times New Roman" w:cstheme="minorHAnsi"/>
          <w:lang w:eastAsia="zh-CN"/>
        </w:rPr>
        <w:t xml:space="preserve">: do </w:t>
      </w:r>
      <w:r w:rsidR="002777C4">
        <w:rPr>
          <w:rFonts w:eastAsia="Times New Roman" w:cstheme="minorHAnsi"/>
          <w:b/>
          <w:lang w:eastAsia="zh-CN"/>
        </w:rPr>
        <w:t>7</w:t>
      </w:r>
      <w:r w:rsidRPr="00D5158A">
        <w:rPr>
          <w:rFonts w:eastAsia="Times New Roman" w:cstheme="minorHAnsi"/>
          <w:b/>
          <w:lang w:eastAsia="zh-CN"/>
        </w:rPr>
        <w:t xml:space="preserve"> dni</w:t>
      </w:r>
      <w:r w:rsidRPr="00D5158A">
        <w:rPr>
          <w:rFonts w:eastAsia="Times New Roman" w:cstheme="minorHAnsi"/>
          <w:lang w:eastAsia="zh-CN"/>
        </w:rPr>
        <w:t xml:space="preserve"> od daty przekazania terenu robót.</w:t>
      </w:r>
    </w:p>
    <w:p w14:paraId="660DFCE6" w14:textId="54B6C059" w:rsidR="004B2984" w:rsidRPr="00D5158A" w:rsidRDefault="004B2984" w:rsidP="00D5158A">
      <w:pPr>
        <w:numPr>
          <w:ilvl w:val="0"/>
          <w:numId w:val="62"/>
        </w:numPr>
        <w:tabs>
          <w:tab w:val="clear" w:pos="360"/>
        </w:tabs>
        <w:suppressAutoHyphens/>
        <w:spacing w:after="0" w:line="276" w:lineRule="auto"/>
        <w:ind w:left="357" w:right="-2" w:hanging="357"/>
        <w:jc w:val="both"/>
        <w:rPr>
          <w:rFonts w:cstheme="minorHAnsi"/>
          <w:lang w:eastAsia="zh-CN"/>
        </w:rPr>
      </w:pPr>
      <w:r w:rsidRPr="00D5158A">
        <w:rPr>
          <w:rFonts w:eastAsia="Times New Roman" w:cstheme="minorHAnsi"/>
          <w:lang w:eastAsia="zh-CN"/>
        </w:rPr>
        <w:t xml:space="preserve">Wykonawca zobowiązany jest do przedłożenia Zamawiającemu w terminie do 14 dni od dnia zawarcia umowy, uzgodnionego z przedstawicielami Zamawiającego </w:t>
      </w:r>
      <w:r w:rsidRPr="00F20270">
        <w:rPr>
          <w:rFonts w:eastAsia="Times New Roman" w:cstheme="minorHAnsi"/>
          <w:i/>
          <w:lang w:eastAsia="zh-CN"/>
        </w:rPr>
        <w:t xml:space="preserve">Harmonogramu </w:t>
      </w:r>
      <w:r w:rsidR="000C27DD" w:rsidRPr="00F20270">
        <w:rPr>
          <w:rFonts w:eastAsia="Times New Roman" w:cstheme="minorHAnsi"/>
          <w:i/>
          <w:lang w:eastAsia="zh-CN"/>
        </w:rPr>
        <w:t>realizacji zamówienia</w:t>
      </w:r>
      <w:r w:rsidRPr="00D5158A">
        <w:rPr>
          <w:rFonts w:eastAsia="Times New Roman" w:cstheme="minorHAnsi"/>
          <w:lang w:eastAsia="zh-CN"/>
        </w:rPr>
        <w:t xml:space="preserve"> celem jego akceptacji. </w:t>
      </w:r>
      <w:r w:rsidR="000C27DD" w:rsidRPr="00F20270">
        <w:rPr>
          <w:rFonts w:cstheme="minorHAnsi"/>
          <w:i/>
          <w:iCs/>
        </w:rPr>
        <w:t>Harmonogram</w:t>
      </w:r>
      <w:r w:rsidR="000C27DD" w:rsidRPr="00D5158A">
        <w:rPr>
          <w:rFonts w:cstheme="minorHAnsi"/>
        </w:rPr>
        <w:t xml:space="preserve"> ma przedstawiać </w:t>
      </w:r>
      <w:r w:rsidR="00C121CC">
        <w:rPr>
          <w:rFonts w:cstheme="minorHAnsi"/>
        </w:rPr>
        <w:t>kolejność oraz planowany termin wykonywania r</w:t>
      </w:r>
      <w:r w:rsidR="008538F8">
        <w:rPr>
          <w:rFonts w:cstheme="minorHAnsi"/>
        </w:rPr>
        <w:t xml:space="preserve">obót na poszczególnych </w:t>
      </w:r>
      <w:r w:rsidR="00D2556A">
        <w:rPr>
          <w:rFonts w:cstheme="minorHAnsi"/>
        </w:rPr>
        <w:t>odcinkach</w:t>
      </w:r>
      <w:r w:rsidR="008538F8">
        <w:rPr>
          <w:rFonts w:cstheme="minorHAnsi"/>
        </w:rPr>
        <w:t xml:space="preserve">. </w:t>
      </w:r>
      <w:r w:rsidRPr="00F20270">
        <w:rPr>
          <w:rFonts w:cstheme="minorHAnsi"/>
          <w:i/>
          <w:iCs/>
        </w:rPr>
        <w:t>Harmonogram</w:t>
      </w:r>
      <w:r w:rsidRPr="00D5158A">
        <w:rPr>
          <w:rFonts w:cstheme="minorHAnsi"/>
        </w:rPr>
        <w:t xml:space="preserve"> ma umożliwić Zamawiającemu bieżący monitoring postępów w realizacji zadania.</w:t>
      </w:r>
      <w:r w:rsidRPr="00D5158A">
        <w:rPr>
          <w:rFonts w:cstheme="minorHAnsi"/>
          <w:lang w:eastAsia="zh-CN"/>
        </w:rPr>
        <w:t xml:space="preserve"> </w:t>
      </w:r>
      <w:r w:rsidRPr="00D5158A">
        <w:rPr>
          <w:rFonts w:eastAsia="Times New Roman" w:cstheme="minorHAnsi"/>
          <w:lang w:eastAsia="zh-CN"/>
        </w:rPr>
        <w:t xml:space="preserve">Zmiany </w:t>
      </w:r>
      <w:r w:rsidRPr="00D5158A">
        <w:rPr>
          <w:rFonts w:eastAsia="Times New Roman" w:cstheme="minorHAnsi"/>
          <w:i/>
          <w:lang w:eastAsia="zh-CN"/>
        </w:rPr>
        <w:t xml:space="preserve">Harmonogramu </w:t>
      </w:r>
      <w:r w:rsidRPr="00D5158A">
        <w:rPr>
          <w:rFonts w:eastAsia="Times New Roman" w:cstheme="minorHAnsi"/>
          <w:lang w:eastAsia="zh-CN"/>
        </w:rPr>
        <w:t xml:space="preserve">mogą być wprowadzane w uzasadnionych sytuacjach po wcześniejszym uzgodnieniu z Zamawiającym. Zmieniony </w:t>
      </w:r>
      <w:r w:rsidR="00F20270" w:rsidRPr="00F20270">
        <w:rPr>
          <w:rFonts w:eastAsia="Times New Roman" w:cstheme="minorHAnsi"/>
          <w:i/>
          <w:iCs/>
          <w:lang w:eastAsia="zh-CN"/>
        </w:rPr>
        <w:t>H</w:t>
      </w:r>
      <w:r w:rsidRPr="00F20270">
        <w:rPr>
          <w:rFonts w:eastAsia="Times New Roman" w:cstheme="minorHAnsi"/>
          <w:i/>
          <w:iCs/>
          <w:lang w:eastAsia="zh-CN"/>
        </w:rPr>
        <w:t>armonogram</w:t>
      </w:r>
      <w:r w:rsidRPr="00D5158A">
        <w:rPr>
          <w:rFonts w:eastAsia="Times New Roman" w:cstheme="minorHAnsi"/>
          <w:lang w:eastAsia="zh-CN"/>
        </w:rPr>
        <w:t xml:space="preserve"> podlega akceptacji Zamawiającego.</w:t>
      </w:r>
    </w:p>
    <w:p w14:paraId="41ABF61F" w14:textId="77777777" w:rsidR="002C3B92" w:rsidRPr="00D5158A" w:rsidRDefault="002C3B92"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w:t>
      </w:r>
      <w:r w:rsidR="000F4B6C"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3</w:t>
      </w:r>
      <w:r w:rsidR="000F4B6C" w:rsidRPr="00D5158A">
        <w:rPr>
          <w:rFonts w:eastAsia="Times New Roman" w:cstheme="minorHAnsi"/>
          <w:b/>
          <w:color w:val="000000"/>
          <w:lang w:val="en-US" w:eastAsia="zh-CN"/>
        </w:rPr>
        <w:t>.</w:t>
      </w:r>
    </w:p>
    <w:p w14:paraId="7D0DD2AF" w14:textId="40301980"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Przedstawicielem Zamawiającego jest</w:t>
      </w:r>
      <w:r w:rsidR="00A740FD">
        <w:rPr>
          <w:rFonts w:asciiTheme="minorHAnsi" w:hAnsiTheme="minorHAnsi" w:cstheme="minorHAnsi"/>
          <w:color w:val="000000" w:themeColor="text1"/>
          <w:sz w:val="22"/>
          <w:szCs w:val="22"/>
        </w:rPr>
        <w:t>/są</w:t>
      </w:r>
      <w:r w:rsidRPr="008538F8">
        <w:rPr>
          <w:rFonts w:asciiTheme="minorHAnsi" w:hAnsiTheme="minorHAnsi" w:cstheme="minorHAnsi"/>
          <w:color w:val="000000" w:themeColor="text1"/>
          <w:sz w:val="22"/>
          <w:szCs w:val="22"/>
        </w:rPr>
        <w:t>  ……………..……….., e-mail: ……………., tel. ……………………..</w:t>
      </w:r>
    </w:p>
    <w:p w14:paraId="16587219" w14:textId="3DFAB1B1"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Zamawiający zapewni pełnienie nadzoru</w:t>
      </w:r>
      <w:r w:rsidR="004B7535" w:rsidRPr="008538F8">
        <w:rPr>
          <w:rFonts w:asciiTheme="minorHAnsi" w:hAnsiTheme="minorHAnsi" w:cstheme="minorHAnsi"/>
          <w:color w:val="000000" w:themeColor="text1"/>
          <w:sz w:val="22"/>
          <w:szCs w:val="22"/>
        </w:rPr>
        <w:t xml:space="preserve"> nad prowadzonymi pracami</w:t>
      </w:r>
      <w:r w:rsidR="008538F8" w:rsidRPr="008538F8">
        <w:rPr>
          <w:rFonts w:asciiTheme="minorHAnsi" w:hAnsiTheme="minorHAnsi" w:cstheme="minorHAnsi"/>
          <w:color w:val="000000" w:themeColor="text1"/>
          <w:sz w:val="22"/>
          <w:szCs w:val="22"/>
        </w:rPr>
        <w:t>.</w:t>
      </w:r>
    </w:p>
    <w:p w14:paraId="5A1DD98F" w14:textId="1EB78907" w:rsidR="0003779B" w:rsidRPr="008538F8" w:rsidRDefault="0003779B"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Osoby wyznaczone do sprawowania nadzoru</w:t>
      </w:r>
      <w:r w:rsidR="00962530" w:rsidRPr="008538F8">
        <w:rPr>
          <w:rFonts w:asciiTheme="minorHAnsi" w:hAnsiTheme="minorHAnsi" w:cstheme="minorHAnsi"/>
          <w:color w:val="000000" w:themeColor="text1"/>
          <w:sz w:val="22"/>
          <w:szCs w:val="22"/>
        </w:rPr>
        <w:t xml:space="preserve"> z ramienia Zamawiającego</w:t>
      </w:r>
      <w:r w:rsidRPr="008538F8">
        <w:rPr>
          <w:rFonts w:asciiTheme="minorHAnsi" w:hAnsiTheme="minorHAnsi" w:cstheme="minorHAnsi"/>
          <w:color w:val="000000" w:themeColor="text1"/>
          <w:sz w:val="22"/>
          <w:szCs w:val="22"/>
        </w:rPr>
        <w:t xml:space="preserve"> zostaną wskazane przez Zamawiającego przed rozpoczęciem robót budowlanych.</w:t>
      </w:r>
    </w:p>
    <w:p w14:paraId="41CCC086" w14:textId="02109475" w:rsidR="0003779B" w:rsidRPr="008538F8" w:rsidRDefault="00962530" w:rsidP="00D5158A">
      <w:pPr>
        <w:pStyle w:val="NormalnyWeb"/>
        <w:numPr>
          <w:ilvl w:val="0"/>
          <w:numId w:val="63"/>
        </w:numPr>
        <w:spacing w:before="0" w:beforeAutospacing="0" w:after="0" w:afterAutospacing="0" w:line="276" w:lineRule="auto"/>
        <w:ind w:left="357" w:hanging="357"/>
        <w:jc w:val="both"/>
        <w:textAlignment w:val="baseline"/>
        <w:rPr>
          <w:rFonts w:asciiTheme="minorHAnsi" w:hAnsiTheme="minorHAnsi" w:cstheme="minorHAnsi"/>
          <w:color w:val="000000" w:themeColor="text1"/>
          <w:sz w:val="22"/>
          <w:szCs w:val="22"/>
        </w:rPr>
      </w:pPr>
      <w:r w:rsidRPr="008538F8">
        <w:rPr>
          <w:rFonts w:asciiTheme="minorHAnsi" w:hAnsiTheme="minorHAnsi" w:cstheme="minorHAnsi"/>
          <w:color w:val="000000" w:themeColor="text1"/>
          <w:sz w:val="22"/>
          <w:szCs w:val="22"/>
        </w:rPr>
        <w:t xml:space="preserve">Kierownikiem robót </w:t>
      </w:r>
      <w:r w:rsidR="0003779B" w:rsidRPr="008538F8">
        <w:rPr>
          <w:rFonts w:asciiTheme="minorHAnsi" w:hAnsiTheme="minorHAnsi" w:cstheme="minorHAnsi"/>
          <w:color w:val="000000" w:themeColor="text1"/>
          <w:sz w:val="22"/>
          <w:szCs w:val="22"/>
        </w:rPr>
        <w:t>Wykonawcy jest  ……………..……….., e-mail: ……………., tel. ……………………..</w:t>
      </w:r>
    </w:p>
    <w:p w14:paraId="698620F4" w14:textId="5D5F37E3" w:rsidR="00306A4B" w:rsidRPr="008538F8" w:rsidRDefault="0003779B" w:rsidP="00D5158A">
      <w:pPr>
        <w:numPr>
          <w:ilvl w:val="0"/>
          <w:numId w:val="63"/>
        </w:numPr>
        <w:tabs>
          <w:tab w:val="left" w:pos="426"/>
        </w:tabs>
        <w:suppressAutoHyphens/>
        <w:spacing w:after="0" w:line="276" w:lineRule="auto"/>
        <w:ind w:left="357" w:right="23" w:hanging="357"/>
        <w:jc w:val="both"/>
        <w:rPr>
          <w:rFonts w:cstheme="minorHAnsi"/>
          <w:color w:val="000000" w:themeColor="text1"/>
          <w:lang w:eastAsia="zh-CN"/>
        </w:rPr>
      </w:pPr>
      <w:r w:rsidRPr="008538F8">
        <w:rPr>
          <w:rFonts w:eastAsia="Times New Roman" w:cstheme="minorHAnsi"/>
          <w:color w:val="000000" w:themeColor="text1"/>
          <w:lang w:eastAsia="zh-CN"/>
        </w:rPr>
        <w:t>W przypadku planowanego w trakcie realizacji robót wprowadzenia zmian personalnych odnośnie osób</w:t>
      </w:r>
      <w:r w:rsidR="007C5254" w:rsidRPr="008538F8">
        <w:rPr>
          <w:rFonts w:eastAsia="Times New Roman" w:cstheme="minorHAnsi"/>
          <w:color w:val="000000" w:themeColor="text1"/>
          <w:lang w:eastAsia="zh-CN"/>
        </w:rPr>
        <w:t xml:space="preserve"> o których mowa</w:t>
      </w:r>
      <w:r w:rsidRPr="008538F8">
        <w:rPr>
          <w:rFonts w:eastAsia="Times New Roman" w:cstheme="minorHAnsi"/>
          <w:color w:val="000000" w:themeColor="text1"/>
          <w:lang w:eastAsia="zh-CN"/>
        </w:rPr>
        <w:t xml:space="preserve"> </w:t>
      </w:r>
      <w:r w:rsidR="00306A4B" w:rsidRPr="008538F8">
        <w:rPr>
          <w:rFonts w:eastAsia="Times New Roman" w:cstheme="minorHAnsi"/>
          <w:color w:val="000000" w:themeColor="text1"/>
          <w:lang w:eastAsia="zh-CN"/>
        </w:rPr>
        <w:t xml:space="preserve">ust. </w:t>
      </w:r>
      <w:r w:rsidR="00A740FD">
        <w:rPr>
          <w:rFonts w:eastAsia="Times New Roman" w:cstheme="minorHAnsi"/>
          <w:color w:val="000000" w:themeColor="text1"/>
          <w:lang w:eastAsia="zh-CN"/>
        </w:rPr>
        <w:t>1</w:t>
      </w:r>
      <w:r w:rsidR="002365B6" w:rsidRPr="008538F8">
        <w:rPr>
          <w:rFonts w:eastAsia="Times New Roman" w:cstheme="minorHAnsi"/>
          <w:color w:val="000000" w:themeColor="text1"/>
          <w:lang w:eastAsia="zh-CN"/>
        </w:rPr>
        <w:t xml:space="preserve"> i/lub</w:t>
      </w:r>
      <w:r w:rsidR="00962530" w:rsidRPr="008538F8">
        <w:rPr>
          <w:rFonts w:eastAsia="Times New Roman" w:cstheme="minorHAnsi"/>
          <w:color w:val="000000" w:themeColor="text1"/>
          <w:lang w:eastAsia="zh-CN"/>
        </w:rPr>
        <w:t xml:space="preserve"> 4</w:t>
      </w:r>
      <w:r w:rsidRPr="008538F8">
        <w:rPr>
          <w:rFonts w:eastAsia="Times New Roman" w:cstheme="minorHAnsi"/>
          <w:color w:val="000000" w:themeColor="text1"/>
          <w:lang w:eastAsia="zh-CN"/>
        </w:rPr>
        <w:t xml:space="preserve"> strony poinformują się pisemnie o mających nastąpić zmianach na co najmniej </w:t>
      </w:r>
      <w:r w:rsidRPr="008538F8">
        <w:rPr>
          <w:rFonts w:eastAsia="Times New Roman" w:cstheme="minorHAnsi"/>
          <w:b/>
          <w:color w:val="000000" w:themeColor="text1"/>
          <w:lang w:eastAsia="zh-CN"/>
        </w:rPr>
        <w:t xml:space="preserve">5 dni </w:t>
      </w:r>
      <w:r w:rsidRPr="008538F8">
        <w:rPr>
          <w:rFonts w:eastAsia="Times New Roman" w:cstheme="minorHAnsi"/>
          <w:color w:val="000000" w:themeColor="text1"/>
          <w:lang w:eastAsia="zh-CN"/>
        </w:rPr>
        <w:t>przed terminem ich wprowadzenia.</w:t>
      </w:r>
      <w:r w:rsidR="00FB1C44" w:rsidRPr="008538F8">
        <w:rPr>
          <w:rFonts w:eastAsia="Times New Roman" w:cstheme="minorHAnsi"/>
          <w:color w:val="000000" w:themeColor="text1"/>
          <w:lang w:eastAsia="zh-CN"/>
        </w:rPr>
        <w:t xml:space="preserve"> </w:t>
      </w:r>
      <w:r w:rsidR="00FB1C44" w:rsidRPr="008538F8">
        <w:rPr>
          <w:rFonts w:cstheme="minorHAnsi"/>
          <w:color w:val="000000" w:themeColor="text1"/>
        </w:rPr>
        <w:t>Zmiana nie wymaga aneksu do niniejszej Umowy</w:t>
      </w:r>
    </w:p>
    <w:p w14:paraId="59AB0E3A" w14:textId="77777777" w:rsidR="00FB1C44" w:rsidRPr="008538F8" w:rsidRDefault="00FB1C44" w:rsidP="00D5158A">
      <w:pPr>
        <w:numPr>
          <w:ilvl w:val="0"/>
          <w:numId w:val="63"/>
        </w:numPr>
        <w:tabs>
          <w:tab w:val="left" w:pos="426"/>
        </w:tabs>
        <w:suppressAutoHyphens/>
        <w:spacing w:after="0" w:line="276" w:lineRule="auto"/>
        <w:ind w:left="357" w:right="23" w:hanging="357"/>
        <w:jc w:val="both"/>
        <w:rPr>
          <w:rFonts w:cstheme="minorHAnsi"/>
          <w:color w:val="000000" w:themeColor="text1"/>
          <w:lang w:eastAsia="zh-CN"/>
        </w:rPr>
      </w:pPr>
      <w:r w:rsidRPr="008538F8">
        <w:rPr>
          <w:rFonts w:cstheme="minorHAnsi"/>
          <w:color w:val="000000" w:themeColor="text1"/>
        </w:rPr>
        <w:t>Zmiana osób, o których mowa w ust. 1 i 5 może nastąpić poprzez pisemne powiadomienie i nie powoduje zmiany treści Umowy.</w:t>
      </w:r>
    </w:p>
    <w:p w14:paraId="124D9BE4" w14:textId="77777777" w:rsidR="000F4B6C" w:rsidRPr="00D5158A" w:rsidRDefault="000F4B6C"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 4.</w:t>
      </w:r>
    </w:p>
    <w:p w14:paraId="466244FB" w14:textId="77777777" w:rsidR="002C3B92" w:rsidRPr="00D5158A" w:rsidRDefault="002C3B92" w:rsidP="00D5158A">
      <w:pPr>
        <w:numPr>
          <w:ilvl w:val="0"/>
          <w:numId w:val="64"/>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Do obowiązków Zamawiającego należy:</w:t>
      </w:r>
    </w:p>
    <w:p w14:paraId="06796A92" w14:textId="3B65E44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 xml:space="preserve">protokolarne przekazanie Wykonawcy </w:t>
      </w:r>
      <w:r w:rsidR="00306A4B" w:rsidRPr="00D5158A">
        <w:rPr>
          <w:rFonts w:eastAsia="Times New Roman" w:cstheme="minorHAnsi"/>
          <w:color w:val="000000"/>
          <w:lang w:eastAsia="zh-CN"/>
        </w:rPr>
        <w:t>terenu</w:t>
      </w:r>
      <w:r w:rsidRPr="00D5158A">
        <w:rPr>
          <w:rFonts w:eastAsia="Times New Roman" w:cstheme="minorHAnsi"/>
          <w:color w:val="000000"/>
          <w:lang w:eastAsia="zh-CN"/>
        </w:rPr>
        <w:t xml:space="preserve"> robót,</w:t>
      </w:r>
    </w:p>
    <w:p w14:paraId="7AFA0E32" w14:textId="4080DBD0"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udostępnianie wszystkich informacji, niezbędnych dokumentów i opracowań będących</w:t>
      </w:r>
      <w:r w:rsidR="000F4B6C" w:rsidRPr="00D5158A">
        <w:rPr>
          <w:rFonts w:eastAsia="Times New Roman" w:cstheme="minorHAnsi"/>
          <w:color w:val="000000"/>
          <w:lang w:eastAsia="zh-CN"/>
        </w:rPr>
        <w:t xml:space="preserve"> </w:t>
      </w:r>
      <w:r w:rsidRPr="00D5158A">
        <w:rPr>
          <w:rFonts w:eastAsia="Times New Roman" w:cstheme="minorHAnsi"/>
          <w:color w:val="000000"/>
          <w:lang w:eastAsia="zh-CN"/>
        </w:rPr>
        <w:t>w</w:t>
      </w:r>
      <w:r w:rsidR="00EC2185" w:rsidRPr="00D5158A">
        <w:rPr>
          <w:rFonts w:eastAsia="Times New Roman" w:cstheme="minorHAnsi"/>
          <w:color w:val="000000"/>
          <w:lang w:eastAsia="zh-CN"/>
        </w:rPr>
        <w:t> </w:t>
      </w:r>
      <w:r w:rsidRPr="00D5158A">
        <w:rPr>
          <w:rFonts w:eastAsia="Times New Roman" w:cstheme="minorHAnsi"/>
          <w:color w:val="000000"/>
          <w:lang w:eastAsia="zh-CN"/>
        </w:rPr>
        <w:t>jego posiadaniu,</w:t>
      </w:r>
    </w:p>
    <w:p w14:paraId="65FF85FA" w14:textId="7777777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dokonywanie odbiorów robót ulegających zakryciu lub zanikających</w:t>
      </w:r>
      <w:r w:rsidR="000C27DD" w:rsidRPr="00D5158A">
        <w:rPr>
          <w:rFonts w:eastAsia="Times New Roman" w:cstheme="minorHAnsi"/>
          <w:color w:val="000000"/>
          <w:lang w:eastAsia="zh-CN"/>
        </w:rPr>
        <w:t xml:space="preserve"> </w:t>
      </w:r>
      <w:r w:rsidRPr="00D5158A">
        <w:rPr>
          <w:rFonts w:eastAsia="Times New Roman" w:cstheme="minorHAnsi"/>
          <w:color w:val="000000"/>
          <w:lang w:eastAsia="zh-CN"/>
        </w:rPr>
        <w:t>oraz odbioru końcowego,</w:t>
      </w:r>
    </w:p>
    <w:p w14:paraId="16C3C4BB" w14:textId="77777777" w:rsidR="002C3B92" w:rsidRPr="00D5158A" w:rsidRDefault="002C3B92" w:rsidP="00D5158A">
      <w:pPr>
        <w:numPr>
          <w:ilvl w:val="0"/>
          <w:numId w:val="65"/>
        </w:numPr>
        <w:suppressAutoHyphens/>
        <w:spacing w:after="0" w:line="276" w:lineRule="auto"/>
        <w:ind w:left="714" w:right="23" w:hanging="357"/>
        <w:jc w:val="both"/>
        <w:rPr>
          <w:rFonts w:cstheme="minorHAnsi"/>
          <w:lang w:eastAsia="zh-CN"/>
        </w:rPr>
      </w:pPr>
      <w:r w:rsidRPr="00D5158A">
        <w:rPr>
          <w:rFonts w:eastAsia="Times New Roman" w:cstheme="minorHAnsi"/>
          <w:color w:val="000000"/>
          <w:lang w:eastAsia="zh-CN"/>
        </w:rPr>
        <w:t>zapłata za właściwie wykonane roboty na zasadach określonych w umowie.</w:t>
      </w:r>
    </w:p>
    <w:p w14:paraId="6F5EE58A" w14:textId="77777777" w:rsidR="00E10269" w:rsidRPr="00D5158A" w:rsidRDefault="00E10269"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val="en-US" w:eastAsia="zh-CN"/>
        </w:rPr>
        <w:t>§ 5.</w:t>
      </w:r>
    </w:p>
    <w:p w14:paraId="2698D466" w14:textId="77777777" w:rsidR="002C3B92" w:rsidRPr="008538F8" w:rsidRDefault="002C3B92" w:rsidP="00D5158A">
      <w:pPr>
        <w:numPr>
          <w:ilvl w:val="0"/>
          <w:numId w:val="66"/>
        </w:numPr>
        <w:suppressAutoHyphens/>
        <w:spacing w:after="0" w:line="276" w:lineRule="auto"/>
        <w:ind w:left="426" w:right="23" w:hanging="284"/>
        <w:jc w:val="both"/>
        <w:rPr>
          <w:rFonts w:cstheme="minorHAnsi"/>
          <w:color w:val="000000" w:themeColor="text1"/>
          <w:lang w:eastAsia="zh-CN"/>
        </w:rPr>
      </w:pPr>
      <w:r w:rsidRPr="008538F8">
        <w:rPr>
          <w:rFonts w:eastAsia="Times New Roman" w:cstheme="minorHAnsi"/>
          <w:color w:val="000000" w:themeColor="text1"/>
          <w:lang w:eastAsia="zh-CN"/>
        </w:rPr>
        <w:lastRenderedPageBreak/>
        <w:t>Do obowiązków Wykonawcy należy:</w:t>
      </w:r>
    </w:p>
    <w:p w14:paraId="50190ADF" w14:textId="3D9F9B05"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wykonanie przedmiotu umowy zgodnie z</w:t>
      </w:r>
      <w:r w:rsidR="00962530" w:rsidRPr="008538F8">
        <w:rPr>
          <w:rFonts w:eastAsia="Times New Roman" w:cstheme="minorHAnsi"/>
          <w:color w:val="000000" w:themeColor="text1"/>
          <w:lang w:eastAsia="zh-CN"/>
        </w:rPr>
        <w:t xml:space="preserve"> </w:t>
      </w:r>
      <w:r w:rsidR="00D152C6">
        <w:rPr>
          <w:rFonts w:eastAsia="Times New Roman" w:cstheme="minorHAnsi"/>
          <w:color w:val="000000" w:themeColor="text1"/>
          <w:lang w:eastAsia="zh-CN"/>
        </w:rPr>
        <w:t>kosztorysem ofertowym</w:t>
      </w:r>
      <w:r w:rsidR="00CD13AD" w:rsidRPr="00C76F99">
        <w:rPr>
          <w:rFonts w:eastAsia="Times New Roman" w:cstheme="minorHAnsi"/>
          <w:color w:val="000000" w:themeColor="text1"/>
          <w:lang w:eastAsia="zh-CN"/>
        </w:rPr>
        <w:t>, Specyfikacjami Technicznymi Wykonania i Odbioru Robót Budowlanych (STWiOR)</w:t>
      </w:r>
      <w:r w:rsidRPr="008538F8">
        <w:rPr>
          <w:rFonts w:eastAsia="Times New Roman" w:cstheme="minorHAnsi"/>
          <w:color w:val="000000" w:themeColor="text1"/>
          <w:lang w:eastAsia="zh-CN"/>
        </w:rPr>
        <w:t>, wskazówkami i</w:t>
      </w:r>
      <w:r w:rsidR="00EC2185"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zaleceniami Zamawiającego, zasadami wiedzy technicznej, zaleceniami technologicznymi producentów wyrobów budowlanych</w:t>
      </w:r>
      <w:r w:rsidR="00CD13AD"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 wbudowanych urządzeń, prawem budowlanym, prawem zamówień publicznych, obowiązującymi Normami oraz innymi powszechnie obowiązującymi przepisami dotyczącymi realizacji prac budowlanych, w tym przepisami o</w:t>
      </w:r>
      <w:r w:rsidR="00EC2185"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bezpieczeństwie i higienie pracy oraz przepisami ppoż.,</w:t>
      </w:r>
    </w:p>
    <w:p w14:paraId="6BC2E13B" w14:textId="6955B116" w:rsidR="002C3B92" w:rsidRPr="00C76F99" w:rsidRDefault="00AF5DC7"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zapewnienie w obszarze prowadzonych robót</w:t>
      </w:r>
      <w:r w:rsidR="002C3B92" w:rsidRPr="008538F8">
        <w:rPr>
          <w:rFonts w:eastAsia="Times New Roman" w:cstheme="minorHAnsi"/>
          <w:color w:val="000000" w:themeColor="text1"/>
          <w:lang w:eastAsia="zh-CN"/>
        </w:rPr>
        <w:t xml:space="preserve"> stałego nadzoru technicznego, pełnionego przez osoby wykwalifikowane posiadające niezbędne doświadczenie oraz wymagane przepisami prawa uprawnienia, zapewniającego właściwe i terminowe wykonanie robót,</w:t>
      </w:r>
    </w:p>
    <w:p w14:paraId="2E477491"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wykonanie na swój koszt, przed zgłoszeniem do odbioru, wszelkich przewidzianych przepisami prawa prób, badań i odbiorów oraz przekazanie wyników i protokołów Zamawiającemu,</w:t>
      </w:r>
    </w:p>
    <w:p w14:paraId="064FBA51" w14:textId="71CACB32" w:rsidR="00E10269"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C76F99">
        <w:rPr>
          <w:rFonts w:eastAsia="Times New Roman" w:cstheme="minorHAnsi"/>
          <w:noProof/>
          <w:color w:val="000000" w:themeColor="text1"/>
          <w:lang w:eastAsia="zh-CN"/>
        </w:rPr>
        <w:drawing>
          <wp:anchor distT="0" distB="0" distL="114935" distR="114935" simplePos="0" relativeHeight="251656192" behindDoc="0" locked="0" layoutInCell="1" allowOverlap="1" wp14:anchorId="78895637" wp14:editId="47BD6302">
            <wp:simplePos x="0" y="0"/>
            <wp:positionH relativeFrom="page">
              <wp:posOffset>6619875</wp:posOffset>
            </wp:positionH>
            <wp:positionV relativeFrom="page">
              <wp:posOffset>634365</wp:posOffset>
            </wp:positionV>
            <wp:extent cx="15240" cy="1524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86665" t="-86665" r="-86665" b="-86665"/>
                    <a:stretch>
                      <a:fillRect/>
                    </a:stretch>
                  </pic:blipFill>
                  <pic:spPr bwMode="auto">
                    <a:xfrm>
                      <a:off x="0" y="0"/>
                      <a:ext cx="15240" cy="15240"/>
                    </a:xfrm>
                    <a:prstGeom prst="rect">
                      <a:avLst/>
                    </a:prstGeom>
                    <a:solidFill>
                      <a:srgbClr val="FFFFFF"/>
                    </a:solidFill>
                  </pic:spPr>
                </pic:pic>
              </a:graphicData>
            </a:graphic>
          </wp:anchor>
        </w:drawing>
      </w:r>
      <w:r w:rsidRPr="008538F8">
        <w:rPr>
          <w:rFonts w:eastAsia="Times New Roman" w:cstheme="minorHAnsi"/>
          <w:color w:val="000000" w:themeColor="text1"/>
          <w:lang w:eastAsia="zh-CN"/>
        </w:rPr>
        <w:t>dbanie o należyty stan i porządek na terenie</w:t>
      </w:r>
      <w:r w:rsidR="00FB40F8"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xml:space="preserve"> i terenie przyległym do </w:t>
      </w:r>
      <w:r w:rsidR="00FB40F8"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xml:space="preserve">, prowadzenie robót oraz dowóz/wywóz materiałów na/z </w:t>
      </w:r>
      <w:r w:rsidR="00815976" w:rsidRPr="008538F8">
        <w:rPr>
          <w:rFonts w:eastAsia="Times New Roman" w:cstheme="minorHAnsi"/>
          <w:color w:val="000000" w:themeColor="text1"/>
          <w:lang w:eastAsia="zh-CN"/>
        </w:rPr>
        <w:t>terenu robót</w:t>
      </w:r>
      <w:r w:rsidRPr="008538F8">
        <w:rPr>
          <w:rFonts w:eastAsia="Times New Roman" w:cstheme="minorHAnsi"/>
          <w:color w:val="000000" w:themeColor="text1"/>
          <w:lang w:eastAsia="zh-CN"/>
        </w:rPr>
        <w:t xml:space="preserve"> w sposób zapobiegający zanieczyszczeniu terenu </w:t>
      </w:r>
      <w:r w:rsidR="00815976"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terenów sąsiednich i ciągów komunikacyjnych,</w:t>
      </w:r>
    </w:p>
    <w:p w14:paraId="3ABBCDE4" w14:textId="00C397A0"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po zakończeniu robót uporządkowanie </w:t>
      </w:r>
      <w:r w:rsidR="00AC0019" w:rsidRPr="008538F8">
        <w:rPr>
          <w:rFonts w:eastAsia="Times New Roman" w:cstheme="minorHAnsi"/>
          <w:color w:val="000000" w:themeColor="text1"/>
          <w:lang w:eastAsia="zh-CN"/>
        </w:rPr>
        <w:t>terenu</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zaplecza</w:t>
      </w:r>
      <w:r w:rsidR="00FB40F8"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jak również terenów sąsiadujących, zajętych lub użytkowanych przez Wykonawcę, najpóźniej do dnia odbioru końcowego,</w:t>
      </w:r>
    </w:p>
    <w:p w14:paraId="51D67B0B"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 czasie realizacji robót:</w:t>
      </w:r>
    </w:p>
    <w:p w14:paraId="2C3B3F52" w14:textId="77777777" w:rsidR="002C3B92" w:rsidRPr="00C76F99" w:rsidRDefault="002C3B92" w:rsidP="00D5158A">
      <w:pPr>
        <w:numPr>
          <w:ilvl w:val="1"/>
          <w:numId w:val="84"/>
        </w:numPr>
        <w:suppressAutoHyphens/>
        <w:spacing w:after="0" w:line="276" w:lineRule="auto"/>
        <w:ind w:left="1071" w:right="23" w:hanging="357"/>
        <w:jc w:val="both"/>
        <w:rPr>
          <w:rFonts w:eastAsia="Times New Roman" w:cstheme="minorHAnsi"/>
          <w:color w:val="000000" w:themeColor="text1"/>
          <w:lang w:eastAsia="zh-CN"/>
        </w:rPr>
      </w:pPr>
      <w:r w:rsidRPr="008538F8">
        <w:rPr>
          <w:rFonts w:eastAsia="Times New Roman" w:cstheme="minorHAnsi"/>
          <w:color w:val="000000" w:themeColor="text1"/>
          <w:lang w:eastAsia="zh-CN"/>
        </w:rPr>
        <w:t>zapewnienie ciągłego kierownictwa i stałego nadzoru nad prowadzonymi robotami, przez osoby wykwalifikowane posiadające niezbędne doświadczenie oraz wymagane przepisami prawa uprawnienia,</w:t>
      </w:r>
    </w:p>
    <w:p w14:paraId="77F8FCF6" w14:textId="10C9FDCA" w:rsidR="002C3B92" w:rsidRPr="00C76F99" w:rsidRDefault="002C3B92" w:rsidP="00D5158A">
      <w:pPr>
        <w:numPr>
          <w:ilvl w:val="1"/>
          <w:numId w:val="84"/>
        </w:numPr>
        <w:suppressAutoHyphens/>
        <w:spacing w:after="0" w:line="276" w:lineRule="auto"/>
        <w:ind w:left="1071" w:right="23" w:hanging="357"/>
        <w:jc w:val="both"/>
        <w:rPr>
          <w:rFonts w:eastAsia="Times New Roman" w:cstheme="minorHAnsi"/>
          <w:color w:val="000000" w:themeColor="text1"/>
          <w:lang w:eastAsia="zh-CN"/>
        </w:rPr>
      </w:pPr>
      <w:r w:rsidRPr="008538F8">
        <w:rPr>
          <w:rFonts w:eastAsia="Times New Roman" w:cstheme="minorHAnsi"/>
          <w:color w:val="000000" w:themeColor="text1"/>
          <w:lang w:eastAsia="zh-CN"/>
        </w:rPr>
        <w:t>zabezpieczenie i oznakowanie terenu robót oraz dbanie o stan techniczny</w:t>
      </w:r>
      <w:r w:rsidR="00CD13AD"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w:t>
      </w:r>
      <w:r w:rsidR="00CD13AD"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prawidłowość oznakowania przez cały czas trwania zadania,</w:t>
      </w:r>
    </w:p>
    <w:p w14:paraId="260D50D8" w14:textId="20E1EA93"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umożliwienie wstępu na teren robót organom nadzoru budowlanego, do których należy wykonywanie zadań określonych przepisami prawa budowlanego, udostępnianie im danych i informacji wymaganych przepisami oraz umożliwienie wstępu na teren</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 xml:space="preserve"> innym uprawnionym podmiotom,</w:t>
      </w:r>
    </w:p>
    <w:p w14:paraId="67E34276" w14:textId="77777777" w:rsidR="002C3B92" w:rsidRPr="00C76F99" w:rsidRDefault="002C3B92" w:rsidP="00D5158A">
      <w:pPr>
        <w:numPr>
          <w:ilvl w:val="0"/>
          <w:numId w:val="67"/>
        </w:numPr>
        <w:suppressAutoHyphens/>
        <w:spacing w:after="0" w:line="276" w:lineRule="auto"/>
        <w:ind w:left="709"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niezwłoczne informowanie Zamawiającego:</w:t>
      </w:r>
    </w:p>
    <w:p w14:paraId="14799A76" w14:textId="77777777"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o terminie zakończenia robót, w tym robót zanikających lub ulegających zakryciu oraz zgłoszenie odbioru tych robót,</w:t>
      </w:r>
    </w:p>
    <w:p w14:paraId="1827626F" w14:textId="15F0C74C"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o zaistniałych na terenie robót kontrolach i wypadkach,</w:t>
      </w:r>
    </w:p>
    <w:p w14:paraId="39F7ED54" w14:textId="77777777" w:rsidR="002C3B92" w:rsidRPr="00C76F99" w:rsidRDefault="002C3B92" w:rsidP="00D5158A">
      <w:pPr>
        <w:numPr>
          <w:ilvl w:val="0"/>
          <w:numId w:val="68"/>
        </w:numPr>
        <w:tabs>
          <w:tab w:val="left" w:pos="993"/>
        </w:tabs>
        <w:suppressAutoHyphens/>
        <w:spacing w:after="0" w:line="276" w:lineRule="auto"/>
        <w:ind w:left="993" w:right="23" w:hanging="284"/>
        <w:jc w:val="both"/>
        <w:rPr>
          <w:rFonts w:eastAsia="Times New Roman" w:cstheme="minorHAnsi"/>
          <w:color w:val="000000" w:themeColor="text1"/>
          <w:lang w:eastAsia="zh-CN"/>
        </w:rPr>
      </w:pPr>
      <w:r w:rsidRPr="008538F8">
        <w:rPr>
          <w:rFonts w:eastAsia="Times New Roman" w:cstheme="minorHAnsi"/>
          <w:color w:val="000000" w:themeColor="text1"/>
          <w:lang w:eastAsia="zh-CN"/>
        </w:rPr>
        <w:t>problemach lub okolicznościach mogących wpłynąć na jakość robót lub termin ich zakończenia,</w:t>
      </w:r>
    </w:p>
    <w:p w14:paraId="77588169" w14:textId="5B53402E"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przejęcie </w:t>
      </w:r>
      <w:r w:rsidR="005B56A5" w:rsidRPr="008538F8">
        <w:rPr>
          <w:rFonts w:eastAsia="Times New Roman" w:cstheme="minorHAnsi"/>
          <w:color w:val="000000" w:themeColor="text1"/>
          <w:lang w:eastAsia="zh-CN"/>
        </w:rPr>
        <w:t>teren</w:t>
      </w:r>
      <w:r w:rsidRPr="008538F8">
        <w:rPr>
          <w:rFonts w:eastAsia="Times New Roman" w:cstheme="minorHAnsi"/>
          <w:color w:val="000000" w:themeColor="text1"/>
          <w:lang w:eastAsia="zh-CN"/>
        </w:rPr>
        <w:t>u robót łącznie z wykonaniem robót pomocniczych</w:t>
      </w:r>
      <w:r w:rsidR="003A579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i</w:t>
      </w:r>
      <w:r w:rsidR="00F474ED"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przygotowawczych oraz zaplecza</w:t>
      </w:r>
      <w:r w:rsidR="00815976" w:rsidRPr="008538F8">
        <w:rPr>
          <w:rFonts w:eastAsia="Times New Roman" w:cstheme="minorHAnsi"/>
          <w:color w:val="000000" w:themeColor="text1"/>
          <w:lang w:eastAsia="zh-CN"/>
        </w:rPr>
        <w:t xml:space="preserve"> robót</w:t>
      </w:r>
      <w:r w:rsidRPr="008538F8">
        <w:rPr>
          <w:rFonts w:eastAsia="Times New Roman" w:cstheme="minorHAnsi"/>
          <w:color w:val="000000" w:themeColor="text1"/>
          <w:lang w:eastAsia="zh-CN"/>
        </w:rPr>
        <w:t>,</w:t>
      </w:r>
    </w:p>
    <w:p w14:paraId="19698771" w14:textId="23D1F9C2" w:rsidR="000B5BFF"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zagospodarowanie terenu robót i wykonanie przedmiotu umowy zgodnie</w:t>
      </w:r>
      <w:r w:rsidR="003A579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z</w:t>
      </w:r>
      <w:r w:rsidR="003A5798"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przepisami ppoż., sanitarnymi oraz BHP,</w:t>
      </w:r>
    </w:p>
    <w:p w14:paraId="007DBBEB" w14:textId="77777777" w:rsidR="000B5BFF" w:rsidRPr="00C76F99" w:rsidRDefault="000B5BFF"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C76F99">
        <w:rPr>
          <w:rFonts w:eastAsia="Times New Roman" w:cstheme="minorHAnsi"/>
          <w:color w:val="000000" w:themeColor="text1"/>
          <w:lang w:eastAsia="zh-CN"/>
        </w:rPr>
        <w:t>zabezpieczenie instalacji, urządzeń i obiektów na terenie robót i w jej bezpośrednim otoczeniu, przed ich zniszczeniem lub uszkodzeniem w trakcie wykonywania robót</w:t>
      </w:r>
      <w:r w:rsidR="00F474ED" w:rsidRPr="00C76F99">
        <w:rPr>
          <w:rFonts w:eastAsia="Times New Roman" w:cstheme="minorHAnsi"/>
          <w:color w:val="000000" w:themeColor="text1"/>
          <w:lang w:eastAsia="zh-CN"/>
        </w:rPr>
        <w:t>,</w:t>
      </w:r>
    </w:p>
    <w:p w14:paraId="729ECCE2"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w okresie realizacji zadania dozór mienia będącego przedmiotem umowy,</w:t>
      </w:r>
    </w:p>
    <w:p w14:paraId="2E7F5DB7"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usunięcie wszelkich wad i usterek stwierdzonych przez nadzór inwestorski w trakcie trwania robót, w terminie uzgodnionym przez strony, jednak nie dłuższym niż termin technicznie uzasadniony, konieczny dla ich usunięcia,</w:t>
      </w:r>
    </w:p>
    <w:p w14:paraId="673B0A13" w14:textId="5884721E"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lastRenderedPageBreak/>
        <w:t>usunięcie wad ujawnionych w okresie gwarancji i rękojmi w terminie ustalonym</w:t>
      </w:r>
      <w:r w:rsidR="00AC0838"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z</w:t>
      </w:r>
      <w:r w:rsidR="00AC0838"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Zamawiającym, a w przypadku awarii</w:t>
      </w:r>
      <w:r w:rsidR="000D4707">
        <w:rPr>
          <w:rFonts w:eastAsia="Times New Roman" w:cstheme="minorHAnsi"/>
          <w:color w:val="000000" w:themeColor="text1"/>
          <w:lang w:eastAsia="zh-CN"/>
        </w:rPr>
        <w:t xml:space="preserve"> niepozwalającej na normalne użytkowanie remontowanego obiektu</w:t>
      </w:r>
      <w:r w:rsidRPr="008538F8">
        <w:rPr>
          <w:rFonts w:eastAsia="Times New Roman" w:cstheme="minorHAnsi"/>
          <w:color w:val="000000" w:themeColor="text1"/>
          <w:lang w:eastAsia="zh-CN"/>
        </w:rPr>
        <w:t xml:space="preserve"> - niezwłocznie,</w:t>
      </w:r>
    </w:p>
    <w:p w14:paraId="5EFE5783" w14:textId="77777777" w:rsidR="000B5BFF" w:rsidRPr="00C76F99" w:rsidRDefault="000B5BFF"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C76F99">
        <w:rPr>
          <w:rFonts w:eastAsia="Times New Roman" w:cstheme="minorHAnsi"/>
          <w:color w:val="000000" w:themeColor="text1"/>
          <w:lang w:eastAsia="zh-CN"/>
        </w:rPr>
        <w:t>kompletowanie w trakcie realizacji robót wszelkiej dokumentacji zgodnie z przepisami Prawa budowlanego oraz przygotowanie do odbioru końcowego kompletu protokołów niezbędnych przy odbiorze</w:t>
      </w:r>
      <w:r w:rsidR="00F474ED" w:rsidRPr="00C76F99">
        <w:rPr>
          <w:rFonts w:eastAsia="Times New Roman" w:cstheme="minorHAnsi"/>
          <w:color w:val="000000" w:themeColor="text1"/>
          <w:lang w:eastAsia="zh-CN"/>
        </w:rPr>
        <w:t>,</w:t>
      </w:r>
    </w:p>
    <w:p w14:paraId="5E7029E9" w14:textId="4967412C"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o</w:t>
      </w:r>
      <w:r w:rsidR="000B5BFF" w:rsidRPr="00C76F99">
        <w:rPr>
          <w:rFonts w:asciiTheme="minorHAnsi" w:hAnsiTheme="minorHAnsi" w:cstheme="minorHAnsi"/>
          <w:bCs w:val="0"/>
          <w:color w:val="000000" w:themeColor="text1"/>
          <w:szCs w:val="22"/>
          <w:lang w:eastAsia="zh-CN"/>
        </w:rPr>
        <w:t>pracowanie projektu organizacji ruchu na czas robót i ich oznakowanie. Wykonawca jest zobowiązany zabezpieczyć i oznakować prowadzone roboty oraz dbać o stan techniczny i</w:t>
      </w:r>
      <w:r w:rsidR="00EC2185" w:rsidRPr="00C76F99">
        <w:rPr>
          <w:rFonts w:asciiTheme="minorHAnsi" w:hAnsiTheme="minorHAnsi" w:cstheme="minorHAnsi"/>
          <w:bCs w:val="0"/>
          <w:color w:val="000000" w:themeColor="text1"/>
          <w:szCs w:val="22"/>
          <w:lang w:eastAsia="zh-CN"/>
        </w:rPr>
        <w:t> </w:t>
      </w:r>
      <w:r w:rsidR="000B5BFF" w:rsidRPr="00C76F99">
        <w:rPr>
          <w:rFonts w:asciiTheme="minorHAnsi" w:hAnsiTheme="minorHAnsi" w:cstheme="minorHAnsi"/>
          <w:bCs w:val="0"/>
          <w:color w:val="000000" w:themeColor="text1"/>
          <w:szCs w:val="22"/>
          <w:lang w:eastAsia="zh-CN"/>
        </w:rPr>
        <w:t>prawidłowość oznakowania przez cały czas trwania realizacji zadania. Wykonawca ponosi pełną odpowiedzialność za teren</w:t>
      </w:r>
      <w:r w:rsidR="007A5126" w:rsidRPr="00C76F99">
        <w:rPr>
          <w:rFonts w:asciiTheme="minorHAnsi" w:hAnsiTheme="minorHAnsi" w:cstheme="minorHAnsi"/>
          <w:bCs w:val="0"/>
          <w:color w:val="000000" w:themeColor="text1"/>
          <w:szCs w:val="22"/>
          <w:lang w:eastAsia="zh-CN"/>
        </w:rPr>
        <w:t xml:space="preserve"> robót</w:t>
      </w:r>
      <w:r w:rsidR="000B5BFF" w:rsidRPr="00C76F99">
        <w:rPr>
          <w:rFonts w:asciiTheme="minorHAnsi" w:hAnsiTheme="minorHAnsi" w:cstheme="minorHAnsi"/>
          <w:bCs w:val="0"/>
          <w:color w:val="000000" w:themeColor="text1"/>
          <w:szCs w:val="22"/>
          <w:lang w:eastAsia="zh-CN"/>
        </w:rPr>
        <w:t xml:space="preserve"> od chwili przejęcia placu budowy</w:t>
      </w:r>
      <w:r w:rsidR="00F474ED" w:rsidRPr="00C76F99">
        <w:rPr>
          <w:rFonts w:asciiTheme="minorHAnsi" w:hAnsiTheme="minorHAnsi" w:cstheme="minorHAnsi"/>
          <w:bCs w:val="0"/>
          <w:color w:val="000000" w:themeColor="text1"/>
          <w:szCs w:val="22"/>
          <w:lang w:eastAsia="zh-CN"/>
        </w:rPr>
        <w:t>,</w:t>
      </w:r>
    </w:p>
    <w:p w14:paraId="1DFAEAD1" w14:textId="080BEA15"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z</w:t>
      </w:r>
      <w:r w:rsidR="000B5BFF" w:rsidRPr="00C76F99">
        <w:rPr>
          <w:rFonts w:asciiTheme="minorHAnsi" w:hAnsiTheme="minorHAnsi" w:cstheme="minorHAnsi"/>
          <w:bCs w:val="0"/>
          <w:color w:val="000000" w:themeColor="text1"/>
          <w:szCs w:val="22"/>
          <w:lang w:eastAsia="zh-CN"/>
        </w:rPr>
        <w:t xml:space="preserve">apewnienie transportu </w:t>
      </w:r>
      <w:r w:rsidR="00D2556A">
        <w:rPr>
          <w:rFonts w:asciiTheme="minorHAnsi" w:hAnsiTheme="minorHAnsi" w:cstheme="minorHAnsi"/>
          <w:bCs w:val="0"/>
          <w:color w:val="000000" w:themeColor="text1"/>
          <w:szCs w:val="22"/>
          <w:lang w:eastAsia="zh-CN"/>
        </w:rPr>
        <w:t>materiałów</w:t>
      </w:r>
      <w:r w:rsidR="000B5BFF" w:rsidRPr="00C76F99">
        <w:rPr>
          <w:rFonts w:asciiTheme="minorHAnsi" w:hAnsiTheme="minorHAnsi" w:cstheme="minorHAnsi"/>
          <w:bCs w:val="0"/>
          <w:color w:val="000000" w:themeColor="text1"/>
          <w:szCs w:val="22"/>
          <w:lang w:eastAsia="zh-CN"/>
        </w:rPr>
        <w:t xml:space="preserve"> na miejsce wbudowania,</w:t>
      </w:r>
    </w:p>
    <w:p w14:paraId="3E0F1078" w14:textId="77777777" w:rsidR="000B5BFF" w:rsidRPr="00C76F99" w:rsidRDefault="002B5CE0"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z</w:t>
      </w:r>
      <w:r w:rsidR="000B5BFF" w:rsidRPr="00C76F99">
        <w:rPr>
          <w:rFonts w:asciiTheme="minorHAnsi" w:hAnsiTheme="minorHAnsi" w:cstheme="minorHAnsi"/>
          <w:bCs w:val="0"/>
          <w:color w:val="000000" w:themeColor="text1"/>
          <w:szCs w:val="22"/>
          <w:lang w:eastAsia="zh-CN"/>
        </w:rPr>
        <w:t>apewnienie dostępu (dojścia i dojazdu) do posesji ich mieszkańcom i użytkownikom podczas prowadzenia robót,</w:t>
      </w:r>
    </w:p>
    <w:p w14:paraId="62F79C71" w14:textId="77777777" w:rsidR="000B5BFF" w:rsidRPr="00C76F99" w:rsidRDefault="00F64B46" w:rsidP="00D5158A">
      <w:pPr>
        <w:pStyle w:val="Tekstpodstawowywcity"/>
        <w:numPr>
          <w:ilvl w:val="0"/>
          <w:numId w:val="67"/>
        </w:numPr>
        <w:tabs>
          <w:tab w:val="left" w:pos="851"/>
        </w:tabs>
        <w:suppressAutoHyphens/>
        <w:spacing w:line="276" w:lineRule="auto"/>
        <w:ind w:left="714"/>
        <w:jc w:val="both"/>
        <w:rPr>
          <w:rFonts w:asciiTheme="minorHAnsi" w:hAnsiTheme="minorHAnsi" w:cstheme="minorHAnsi"/>
          <w:bCs w:val="0"/>
          <w:color w:val="000000" w:themeColor="text1"/>
          <w:szCs w:val="22"/>
          <w:lang w:eastAsia="zh-CN"/>
        </w:rPr>
      </w:pPr>
      <w:r w:rsidRPr="00C76F99">
        <w:rPr>
          <w:rFonts w:asciiTheme="minorHAnsi" w:hAnsiTheme="minorHAnsi" w:cstheme="minorHAnsi"/>
          <w:bCs w:val="0"/>
          <w:color w:val="000000" w:themeColor="text1"/>
          <w:szCs w:val="22"/>
          <w:lang w:eastAsia="zh-CN"/>
        </w:rPr>
        <w:t>o</w:t>
      </w:r>
      <w:r w:rsidR="000B5BFF" w:rsidRPr="00C76F99">
        <w:rPr>
          <w:rFonts w:asciiTheme="minorHAnsi" w:hAnsiTheme="minorHAnsi" w:cstheme="minorHAnsi"/>
          <w:bCs w:val="0"/>
          <w:color w:val="000000" w:themeColor="text1"/>
          <w:szCs w:val="22"/>
          <w:lang w:eastAsia="zh-CN"/>
        </w:rPr>
        <w:t>dtworzenie znaków geodezyjnych (kamieni granicznych) w przypadku ich naruszenia,</w:t>
      </w:r>
    </w:p>
    <w:p w14:paraId="50397484" w14:textId="77777777" w:rsidR="002C3B92" w:rsidRPr="00C76F99" w:rsidRDefault="002C3B92" w:rsidP="00D5158A">
      <w:pPr>
        <w:numPr>
          <w:ilvl w:val="0"/>
          <w:numId w:val="67"/>
        </w:numPr>
        <w:suppressAutoHyphens/>
        <w:spacing w:after="0" w:line="276" w:lineRule="auto"/>
        <w:ind w:left="714" w:right="23" w:hanging="355"/>
        <w:jc w:val="both"/>
        <w:rPr>
          <w:rFonts w:eastAsia="Times New Roman" w:cstheme="minorHAnsi"/>
          <w:color w:val="000000" w:themeColor="text1"/>
          <w:lang w:eastAsia="zh-CN"/>
        </w:rPr>
      </w:pPr>
      <w:r w:rsidRPr="008538F8">
        <w:rPr>
          <w:rFonts w:eastAsia="Times New Roman" w:cstheme="minorHAnsi"/>
          <w:color w:val="000000" w:themeColor="text1"/>
          <w:lang w:eastAsia="zh-CN"/>
        </w:rPr>
        <w:t xml:space="preserve">naprawianie szkód i wszelkich zniszczeń lub uszkodzeń </w:t>
      </w:r>
      <w:r w:rsidR="00F64B46" w:rsidRPr="008538F8">
        <w:rPr>
          <w:rFonts w:eastAsia="Times New Roman" w:cstheme="minorHAnsi"/>
          <w:color w:val="000000" w:themeColor="text1"/>
          <w:lang w:eastAsia="zh-CN"/>
        </w:rPr>
        <w:t>istniejących</w:t>
      </w:r>
      <w:r w:rsidR="002B5CE0" w:rsidRPr="008538F8">
        <w:rPr>
          <w:rFonts w:eastAsia="Times New Roman" w:cstheme="minorHAnsi"/>
          <w:color w:val="000000" w:themeColor="text1"/>
          <w:lang w:eastAsia="zh-CN"/>
        </w:rPr>
        <w:t xml:space="preserve"> obiektów</w:t>
      </w:r>
      <w:r w:rsidR="00F64B46" w:rsidRPr="008538F8">
        <w:rPr>
          <w:rFonts w:eastAsia="Times New Roman" w:cstheme="minorHAnsi"/>
          <w:color w:val="000000" w:themeColor="text1"/>
          <w:lang w:eastAsia="zh-CN"/>
        </w:rPr>
        <w:t>, ogrodzeń i</w:t>
      </w:r>
      <w:r w:rsidR="002B5CE0" w:rsidRPr="008538F8">
        <w:rPr>
          <w:rFonts w:eastAsia="Times New Roman" w:cstheme="minorHAnsi"/>
          <w:color w:val="000000" w:themeColor="text1"/>
          <w:lang w:eastAsia="zh-CN"/>
        </w:rPr>
        <w:t> </w:t>
      </w:r>
      <w:r w:rsidR="00F64B46" w:rsidRPr="008538F8">
        <w:rPr>
          <w:rFonts w:eastAsia="Times New Roman" w:cstheme="minorHAnsi"/>
          <w:color w:val="000000" w:themeColor="text1"/>
          <w:lang w:eastAsia="zh-CN"/>
        </w:rPr>
        <w:t>elementów zagospodarowania ter</w:t>
      </w:r>
      <w:r w:rsidR="002B5CE0" w:rsidRPr="008538F8">
        <w:rPr>
          <w:rFonts w:eastAsia="Times New Roman" w:cstheme="minorHAnsi"/>
          <w:color w:val="000000" w:themeColor="text1"/>
          <w:lang w:eastAsia="zh-CN"/>
        </w:rPr>
        <w:t>e</w:t>
      </w:r>
      <w:r w:rsidR="00F64B46" w:rsidRPr="008538F8">
        <w:rPr>
          <w:rFonts w:eastAsia="Times New Roman" w:cstheme="minorHAnsi"/>
          <w:color w:val="000000" w:themeColor="text1"/>
          <w:lang w:eastAsia="zh-CN"/>
        </w:rPr>
        <w:t>nu</w:t>
      </w:r>
      <w:r w:rsidRPr="008538F8">
        <w:rPr>
          <w:rFonts w:eastAsia="Times New Roman" w:cstheme="minorHAnsi"/>
          <w:color w:val="000000" w:themeColor="text1"/>
          <w:lang w:eastAsia="zh-CN"/>
        </w:rPr>
        <w:t>,</w:t>
      </w:r>
      <w:r w:rsidR="00AC0019" w:rsidRPr="008538F8">
        <w:rPr>
          <w:rFonts w:eastAsia="Times New Roman" w:cstheme="minorHAnsi"/>
          <w:color w:val="000000" w:themeColor="text1"/>
          <w:lang w:eastAsia="zh-CN"/>
        </w:rPr>
        <w:t xml:space="preserve"> fragmentów terenu dróg, nawierzchni</w:t>
      </w:r>
      <w:r w:rsidR="002B5CE0" w:rsidRPr="008538F8">
        <w:rPr>
          <w:rFonts w:eastAsia="Times New Roman" w:cstheme="minorHAnsi"/>
          <w:color w:val="000000" w:themeColor="text1"/>
          <w:lang w:eastAsia="zh-CN"/>
        </w:rPr>
        <w:t xml:space="preserve">, </w:t>
      </w:r>
      <w:r w:rsidR="00AC0019" w:rsidRPr="008538F8">
        <w:rPr>
          <w:rFonts w:eastAsia="Times New Roman" w:cstheme="minorHAnsi"/>
          <w:color w:val="000000" w:themeColor="text1"/>
          <w:lang w:eastAsia="zh-CN"/>
        </w:rPr>
        <w:t xml:space="preserve">instalacji </w:t>
      </w:r>
      <w:r w:rsidR="002B5CE0" w:rsidRPr="008538F8">
        <w:rPr>
          <w:rFonts w:eastAsia="Times New Roman" w:cstheme="minorHAnsi"/>
          <w:color w:val="000000" w:themeColor="text1"/>
          <w:lang w:eastAsia="zh-CN"/>
        </w:rPr>
        <w:t xml:space="preserve">lub </w:t>
      </w:r>
      <w:r w:rsidR="002B5CE0" w:rsidRPr="00C76F99">
        <w:rPr>
          <w:rFonts w:eastAsia="Times New Roman" w:cstheme="minorHAnsi"/>
          <w:color w:val="000000" w:themeColor="text1"/>
          <w:lang w:eastAsia="zh-CN"/>
        </w:rPr>
        <w:t>urządzeń uzbrojenia podziemnego i nadziemnego</w:t>
      </w:r>
      <w:r w:rsidR="002B5CE0"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powstałych w wyniku prowadzonych robót</w:t>
      </w:r>
      <w:r w:rsidR="002B5CE0" w:rsidRPr="008538F8">
        <w:rPr>
          <w:rFonts w:eastAsia="Times New Roman" w:cstheme="minorHAnsi"/>
          <w:color w:val="000000" w:themeColor="text1"/>
          <w:lang w:eastAsia="zh-CN"/>
        </w:rPr>
        <w:t xml:space="preserve">, </w:t>
      </w:r>
      <w:r w:rsidRPr="008538F8">
        <w:rPr>
          <w:rFonts w:eastAsia="Times New Roman" w:cstheme="minorHAnsi"/>
          <w:color w:val="000000" w:themeColor="text1"/>
          <w:lang w:eastAsia="zh-CN"/>
        </w:rPr>
        <w:t xml:space="preserve">niewłaściwego zabezpieczenia prac lub niezachowania należytej staranności lub ostrożności oraz doprowadzenie </w:t>
      </w:r>
      <w:r w:rsidR="00AC0019" w:rsidRPr="008538F8">
        <w:rPr>
          <w:rFonts w:eastAsia="Times New Roman" w:cstheme="minorHAnsi"/>
          <w:color w:val="000000" w:themeColor="text1"/>
          <w:lang w:eastAsia="zh-CN"/>
        </w:rPr>
        <w:t>ich</w:t>
      </w:r>
      <w:r w:rsidRPr="008538F8">
        <w:rPr>
          <w:rFonts w:eastAsia="Times New Roman" w:cstheme="minorHAnsi"/>
          <w:color w:val="000000" w:themeColor="text1"/>
          <w:lang w:eastAsia="zh-CN"/>
        </w:rPr>
        <w:t xml:space="preserve"> do stanu poprzedniego na swój koszt, po uzgodnieniu z</w:t>
      </w:r>
      <w:r w:rsidR="002B5CE0" w:rsidRPr="008538F8">
        <w:rPr>
          <w:rFonts w:eastAsia="Times New Roman" w:cstheme="minorHAnsi"/>
          <w:color w:val="000000" w:themeColor="text1"/>
          <w:lang w:eastAsia="zh-CN"/>
        </w:rPr>
        <w:t> </w:t>
      </w:r>
      <w:r w:rsidRPr="008538F8">
        <w:rPr>
          <w:rFonts w:eastAsia="Times New Roman" w:cstheme="minorHAnsi"/>
          <w:color w:val="000000" w:themeColor="text1"/>
          <w:lang w:eastAsia="zh-CN"/>
        </w:rPr>
        <w:t>Zamawiającym.</w:t>
      </w:r>
    </w:p>
    <w:p w14:paraId="40F99670" w14:textId="77777777" w:rsidR="00E10269" w:rsidRPr="00D5158A" w:rsidRDefault="00E10269"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eastAsia="zh-CN"/>
        </w:rPr>
        <w:t>§ 6.</w:t>
      </w:r>
    </w:p>
    <w:p w14:paraId="7F316E82" w14:textId="3C7AE4EC" w:rsidR="00BA6562" w:rsidRPr="00436EE0" w:rsidRDefault="002C3B92"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436EE0">
        <w:rPr>
          <w:rFonts w:eastAsia="Times New Roman" w:cstheme="minorHAnsi"/>
          <w:color w:val="000000"/>
          <w:lang w:eastAsia="zh-CN"/>
        </w:rPr>
        <w:t>W trakcie realizacji umowy Wykonawca oraz podwykonawcy zobowiązani są zatrudnić na umowę o pracę (przez okres realizacji przedmiotu umowy</w:t>
      </w:r>
      <w:r w:rsidRPr="00436EE0">
        <w:rPr>
          <w:rFonts w:eastAsia="Times New Roman" w:cstheme="minorHAnsi"/>
          <w:lang w:eastAsia="zh-CN"/>
        </w:rPr>
        <w:t>) osoby wykonujące</w:t>
      </w:r>
      <w:r w:rsidR="00EC2185" w:rsidRPr="00436EE0">
        <w:rPr>
          <w:rFonts w:eastAsia="Times New Roman" w:cstheme="minorHAnsi"/>
          <w:lang w:eastAsia="zh-CN"/>
        </w:rPr>
        <w:t xml:space="preserve"> następujące czynności:</w:t>
      </w:r>
      <w:r w:rsidRPr="00436EE0">
        <w:rPr>
          <w:rFonts w:eastAsia="Times New Roman" w:cstheme="minorHAnsi"/>
          <w:lang w:eastAsia="zh-CN"/>
        </w:rPr>
        <w:t xml:space="preserve"> </w:t>
      </w:r>
      <w:r w:rsidR="00EC2185" w:rsidRPr="00436EE0">
        <w:rPr>
          <w:rFonts w:eastAsia="Times New Roman" w:cstheme="minorHAnsi"/>
          <w:lang w:eastAsia="zh-CN"/>
        </w:rPr>
        <w:br/>
        <w:t xml:space="preserve">- </w:t>
      </w:r>
      <w:r w:rsidR="00C76F99" w:rsidRPr="000906E7">
        <w:t xml:space="preserve">obsługa maszyn bezpośrednio biorących udział w układaniu warstw podbudowy i nawierzchni </w:t>
      </w:r>
      <w:r w:rsidR="00C76F99" w:rsidRPr="00C76F99">
        <w:t>drogowych</w:t>
      </w:r>
      <w:r w:rsidR="000E50D7" w:rsidRPr="00C76F99">
        <w:rPr>
          <w:rFonts w:eastAsia="Times New Roman" w:cstheme="minorHAnsi"/>
          <w:lang w:eastAsia="zh-CN"/>
        </w:rPr>
        <w:t>,</w:t>
      </w:r>
      <w:r w:rsidRPr="00C76F99">
        <w:rPr>
          <w:rFonts w:eastAsia="Times New Roman" w:cstheme="minorHAnsi"/>
          <w:lang w:eastAsia="zh-CN"/>
        </w:rPr>
        <w:t xml:space="preserve"> </w:t>
      </w:r>
      <w:r w:rsidR="0066683E" w:rsidRPr="00C76F99">
        <w:rPr>
          <w:rFonts w:eastAsia="Times New Roman" w:cstheme="minorHAnsi"/>
          <w:lang w:eastAsia="zh-CN"/>
        </w:rPr>
        <w:t xml:space="preserve">objętych niniejszym zamówieniem, </w:t>
      </w:r>
      <w:r w:rsidRPr="00C76F99">
        <w:rPr>
          <w:rFonts w:eastAsia="Times New Roman" w:cstheme="minorHAnsi"/>
          <w:lang w:eastAsia="zh-CN"/>
        </w:rPr>
        <w:t>których wykonanie polega na wykonywaniu pracy w sposób określony w art. 22 §1 ustawy z dnia 26 czerwca 1974 r.</w:t>
      </w:r>
      <w:r w:rsidR="00EC2185" w:rsidRPr="00C76F99">
        <w:rPr>
          <w:rFonts w:eastAsia="Times New Roman" w:cstheme="minorHAnsi"/>
          <w:lang w:eastAsia="zh-CN"/>
        </w:rPr>
        <w:t xml:space="preserve"> </w:t>
      </w:r>
      <w:r w:rsidRPr="00C76F99">
        <w:rPr>
          <w:rFonts w:eastAsia="Times New Roman" w:cstheme="minorHAnsi"/>
          <w:lang w:eastAsia="zh-CN"/>
        </w:rPr>
        <w:t xml:space="preserve">- Kodeks pracy (tj. </w:t>
      </w:r>
      <w:r w:rsidR="00D2556A" w:rsidRPr="00D2556A">
        <w:rPr>
          <w:rFonts w:eastAsia="Times New Roman" w:cstheme="minorHAnsi"/>
          <w:lang w:eastAsia="zh-CN"/>
        </w:rPr>
        <w:t>Dz. U. z 2023 r. poz. 1465 z późn. zm.</w:t>
      </w:r>
      <w:r w:rsidRPr="00C76F99">
        <w:rPr>
          <w:rFonts w:eastAsia="Times New Roman" w:cstheme="minorHAnsi"/>
          <w:lang w:eastAsia="zh-CN"/>
        </w:rPr>
        <w:t>).</w:t>
      </w:r>
    </w:p>
    <w:p w14:paraId="0AA043FF" w14:textId="0C97DF1B" w:rsidR="002C3B92" w:rsidRPr="00D5158A" w:rsidRDefault="002C3B92"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D5158A">
        <w:rPr>
          <w:rFonts w:eastAsia="Times New Roman" w:cstheme="minorHAnsi"/>
          <w:lang w:eastAsia="zh-CN"/>
        </w:rPr>
        <w:t xml:space="preserve">W terminie </w:t>
      </w:r>
      <w:r w:rsidRPr="00D5158A">
        <w:rPr>
          <w:rFonts w:eastAsia="Times New Roman" w:cstheme="minorHAnsi"/>
          <w:bCs/>
          <w:lang w:eastAsia="zh-CN"/>
        </w:rPr>
        <w:t xml:space="preserve">do </w:t>
      </w:r>
      <w:r w:rsidR="00281EBF">
        <w:rPr>
          <w:rFonts w:eastAsia="Times New Roman" w:cstheme="minorHAnsi"/>
          <w:bCs/>
          <w:lang w:eastAsia="zh-CN"/>
        </w:rPr>
        <w:t>10</w:t>
      </w:r>
      <w:r w:rsidRPr="00D5158A">
        <w:rPr>
          <w:rFonts w:eastAsia="Times New Roman" w:cstheme="minorHAnsi"/>
          <w:bCs/>
          <w:lang w:eastAsia="zh-CN"/>
        </w:rPr>
        <w:t xml:space="preserve"> dni roboczych </w:t>
      </w:r>
      <w:r w:rsidRPr="00D5158A">
        <w:rPr>
          <w:rFonts w:eastAsia="Times New Roman" w:cstheme="minorHAnsi"/>
          <w:lang w:eastAsia="zh-CN"/>
        </w:rPr>
        <w:t xml:space="preserve">od dnia zawarcia umowy Wykonawca przedłoży Zamawiającemu wykaz osób wykonujących czynności, o których mowa w ust. </w:t>
      </w:r>
      <w:r w:rsidR="008B109A" w:rsidRPr="00D5158A">
        <w:rPr>
          <w:rFonts w:eastAsia="Times New Roman" w:cstheme="minorHAnsi"/>
          <w:lang w:eastAsia="zh-CN"/>
        </w:rPr>
        <w:t>1.</w:t>
      </w:r>
    </w:p>
    <w:p w14:paraId="415D4D8D" w14:textId="77777777" w:rsidR="00F85DAD" w:rsidRPr="00D5158A" w:rsidRDefault="00F85DAD" w:rsidP="00D5158A">
      <w:pPr>
        <w:pStyle w:val="Akapitzlist"/>
        <w:numPr>
          <w:ilvl w:val="0"/>
          <w:numId w:val="69"/>
        </w:numPr>
        <w:autoSpaceDE w:val="0"/>
        <w:autoSpaceDN w:val="0"/>
        <w:adjustRightInd w:val="0"/>
        <w:spacing w:before="120" w:after="0" w:line="276" w:lineRule="auto"/>
        <w:ind w:left="357" w:hanging="357"/>
        <w:jc w:val="both"/>
        <w:rPr>
          <w:rFonts w:cstheme="minorHAnsi"/>
        </w:rPr>
      </w:pPr>
      <w:r w:rsidRPr="00D5158A">
        <w:rPr>
          <w:rFonts w:eastAsia="Times New Roman" w:cstheme="minorHAnsi"/>
          <w:color w:val="000000"/>
          <w:lang w:eastAsia="pl-PL"/>
        </w:rPr>
        <w:t xml:space="preserve">W trakcie realizacji Umowy Zamawiający uprawniony jest do wykonywania czynności kontrolnych wobec Wykonawcy odnośnie spełniania przez Wykonawcę, podwykonawcę lub dalszego podwykonawcę wymogu zatrudnienia na podstawie umowy o pracę osób wykonujących określone w ust. </w:t>
      </w:r>
      <w:r w:rsidR="00F474ED" w:rsidRPr="00D5158A">
        <w:rPr>
          <w:rFonts w:eastAsia="Times New Roman" w:cstheme="minorHAnsi"/>
          <w:color w:val="000000"/>
          <w:lang w:eastAsia="pl-PL"/>
        </w:rPr>
        <w:t>1</w:t>
      </w:r>
      <w:r w:rsidRPr="00D5158A">
        <w:rPr>
          <w:rFonts w:eastAsia="Times New Roman" w:cstheme="minorHAnsi"/>
          <w:color w:val="000000"/>
          <w:lang w:eastAsia="pl-PL"/>
        </w:rPr>
        <w:t xml:space="preserve"> czynności. Zamawiający uprawniony jest w szczególności do:</w:t>
      </w:r>
    </w:p>
    <w:p w14:paraId="3374F1BD"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żądania oświadczeń i dokumentów w zakresie potwierdzenia spełniania ww. wymogów i dokonywania ich oceny,</w:t>
      </w:r>
    </w:p>
    <w:p w14:paraId="286ABF7F"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żądania wyjaśnień w przypadku wątpliwości w zakresie potwierdzenia spełniania ww. wymogów,</w:t>
      </w:r>
    </w:p>
    <w:p w14:paraId="22412AD4" w14:textId="77777777" w:rsidR="00F85DAD" w:rsidRPr="00D5158A" w:rsidRDefault="00F85DAD" w:rsidP="00D5158A">
      <w:pPr>
        <w:numPr>
          <w:ilvl w:val="0"/>
          <w:numId w:val="83"/>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 xml:space="preserve">przeprowadzania kontroli na miejscu wykonywania Umowy. </w:t>
      </w:r>
    </w:p>
    <w:p w14:paraId="3914C9A1"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 trakcie realizacji </w:t>
      </w:r>
      <w:r w:rsidR="00F85DAD" w:rsidRPr="00D5158A">
        <w:rPr>
          <w:rFonts w:eastAsia="Times New Roman" w:cstheme="minorHAnsi"/>
          <w:color w:val="000000"/>
          <w:lang w:eastAsia="zh-CN"/>
        </w:rPr>
        <w:t xml:space="preserve">umowy </w:t>
      </w:r>
      <w:r w:rsidRPr="00D5158A">
        <w:rPr>
          <w:rFonts w:eastAsia="Times New Roman" w:cstheme="minorHAnsi"/>
          <w:color w:val="000000"/>
          <w:lang w:eastAsia="zh-CN"/>
        </w:rPr>
        <w:t>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D87EB52"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 xml:space="preserve">oświadczenie zatrudnionego pracownika o zatrudnieniu na podstawie umowy o pracę przy wykonywaniu robót wskazanych w ust. 1. Oświadczenie to powinno zawierać w szczególności: </w:t>
      </w:r>
      <w:r w:rsidRPr="00D5158A">
        <w:rPr>
          <w:rFonts w:eastAsia="Times New Roman" w:cstheme="minorHAnsi"/>
          <w:color w:val="000000"/>
          <w:lang w:eastAsia="pl-PL"/>
        </w:rPr>
        <w:lastRenderedPageBreak/>
        <w:t>dokładne określenie osoby składającej oświadczenie, datę złożenia oświadczenia, że objęte wezwaniem czynności wykonuje na podstawie umowy o pracę, wraz ze wskazaniem rodzaju umowy o pracę, wymiaru etatu i zakresu obowiązków, datę zawarcia umowy o pracę oraz podpis pracownika,</w:t>
      </w:r>
    </w:p>
    <w:p w14:paraId="125B8DB8"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oświadczenie Wykonawcy, podwykonawcy lub dalszego podwykonawcy o zatrudnieniu na podstawie umowy o pracę osób wykonujących roboty wskazane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 </w:t>
      </w:r>
    </w:p>
    <w:p w14:paraId="5D589918"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poświadczoną za zgodność z oryginałem odpowiednio przez Wykonawcę, podwykonawcę lub dalszego podwykonawcę kopię umowy/umów o pracę zawartych przez Wykonawcę,  podwykonawcę lub dalszego podwykonawcę z osobami skierowanymi do wykonywania robót określonych w ust. 1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2AF611F9" w14:textId="77777777" w:rsidR="008013BE" w:rsidRPr="00D5158A" w:rsidRDefault="008013BE" w:rsidP="00D5158A">
      <w:pPr>
        <w:numPr>
          <w:ilvl w:val="0"/>
          <w:numId w:val="70"/>
        </w:numPr>
        <w:spacing w:after="0" w:line="276" w:lineRule="auto"/>
        <w:jc w:val="both"/>
        <w:textAlignment w:val="baseline"/>
        <w:rPr>
          <w:rFonts w:eastAsia="Times New Roman" w:cstheme="minorHAnsi"/>
          <w:color w:val="000000"/>
          <w:lang w:eastAsia="pl-PL"/>
        </w:rPr>
      </w:pPr>
      <w:r w:rsidRPr="00D5158A">
        <w:rPr>
          <w:rFonts w:eastAsia="Times New Roman" w:cstheme="minorHAnsi"/>
          <w:color w:val="000000"/>
          <w:lang w:eastAsia="pl-PL"/>
        </w:rPr>
        <w:t>innych dokumentów, w tym w szczególności: zaświadczenie właściwego oddziału ZUS potwierdzające opłacanie przez Wykonawcę, podwykonawcę lub dalszego podwykonawcę składek na ubezpieczenie społeczne i zdrowotne z tytułu zatrudnienia na podstawie umów o</w:t>
      </w:r>
      <w:r w:rsidR="001910BB" w:rsidRPr="00D5158A">
        <w:rPr>
          <w:rFonts w:eastAsia="Times New Roman" w:cstheme="minorHAnsi"/>
          <w:color w:val="000000"/>
          <w:lang w:eastAsia="pl-PL"/>
        </w:rPr>
        <w:t> </w:t>
      </w:r>
      <w:r w:rsidRPr="00D5158A">
        <w:rPr>
          <w:rFonts w:eastAsia="Times New Roman" w:cstheme="minorHAnsi"/>
          <w:color w:val="000000"/>
          <w:lang w:eastAsia="pl-PL"/>
        </w:rPr>
        <w:t>pracę za ostatni okres rozliczeniowy, i/lub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o ochronie danych osobowych.</w:t>
      </w:r>
    </w:p>
    <w:p w14:paraId="3D1C58A5" w14:textId="5F6BD608"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Z tytułu niespełnienia przez Wykonawcę lub podwykonawcę wymogu zatrudnienia na podstawie umowy o pracę osób wykonujących wskazane w ust. 1 czynności Zamawiający przewiduje sankcję w postaci obowiązku zapłaty przez Wykonawcę kary umownej</w:t>
      </w:r>
      <w:r w:rsidR="008B109A" w:rsidRPr="00D5158A">
        <w:rPr>
          <w:rFonts w:eastAsia="Times New Roman" w:cstheme="minorHAnsi"/>
          <w:color w:val="000000"/>
          <w:lang w:eastAsia="zh-CN"/>
        </w:rPr>
        <w:t xml:space="preserve"> </w:t>
      </w:r>
      <w:r w:rsidRPr="00D5158A">
        <w:rPr>
          <w:rFonts w:eastAsia="Times New Roman" w:cstheme="minorHAnsi"/>
          <w:color w:val="000000"/>
          <w:lang w:eastAsia="zh-CN"/>
        </w:rPr>
        <w:t>w wysokości określonej w</w:t>
      </w:r>
      <w:r w:rsidR="00EC2185" w:rsidRPr="00D5158A">
        <w:rPr>
          <w:rFonts w:eastAsia="Times New Roman" w:cstheme="minorHAnsi"/>
          <w:color w:val="000000"/>
          <w:lang w:eastAsia="zh-CN"/>
        </w:rPr>
        <w:t> </w:t>
      </w:r>
      <w:r w:rsidRPr="00D5158A">
        <w:rPr>
          <w:rFonts w:eastAsia="Times New Roman" w:cstheme="minorHAnsi"/>
          <w:color w:val="000000"/>
          <w:lang w:eastAsia="zh-CN"/>
        </w:rPr>
        <w:t>§</w:t>
      </w:r>
      <w:r w:rsidR="00EC2185" w:rsidRPr="00D5158A">
        <w:rPr>
          <w:rFonts w:eastAsia="Times New Roman" w:cstheme="minorHAnsi"/>
          <w:color w:val="000000"/>
          <w:lang w:eastAsia="zh-CN"/>
        </w:rPr>
        <w:t xml:space="preserve"> </w:t>
      </w:r>
      <w:r w:rsidR="00D2556A">
        <w:rPr>
          <w:rFonts w:eastAsia="Times New Roman" w:cstheme="minorHAnsi"/>
          <w:color w:val="000000"/>
          <w:lang w:eastAsia="zh-CN"/>
        </w:rPr>
        <w:t xml:space="preserve">15 </w:t>
      </w:r>
      <w:r w:rsidRPr="00D5158A">
        <w:rPr>
          <w:rFonts w:eastAsia="Times New Roman" w:cstheme="minorHAnsi"/>
          <w:color w:val="000000"/>
          <w:lang w:eastAsia="zh-CN"/>
        </w:rPr>
        <w:t>ust.</w:t>
      </w:r>
      <w:r w:rsidR="008B109A" w:rsidRPr="00D5158A">
        <w:rPr>
          <w:rFonts w:eastAsia="Times New Roman" w:cstheme="minorHAnsi"/>
          <w:color w:val="000000"/>
          <w:lang w:eastAsia="zh-CN"/>
        </w:rPr>
        <w:t> </w:t>
      </w:r>
      <w:r w:rsidRPr="00D5158A">
        <w:rPr>
          <w:rFonts w:eastAsia="Times New Roman" w:cstheme="minorHAnsi"/>
          <w:color w:val="000000"/>
          <w:lang w:eastAsia="zh-CN"/>
        </w:rPr>
        <w:t xml:space="preserve">1 </w:t>
      </w:r>
      <w:r w:rsidR="005C6DE3" w:rsidRPr="00D5158A">
        <w:rPr>
          <w:rFonts w:eastAsia="Times New Roman" w:cstheme="minorHAnsi"/>
          <w:color w:val="000000"/>
          <w:lang w:eastAsia="zh-CN"/>
        </w:rPr>
        <w:t xml:space="preserve">pkt </w:t>
      </w:r>
      <w:r w:rsidR="00D2556A">
        <w:rPr>
          <w:rFonts w:eastAsia="Times New Roman" w:cstheme="minorHAnsi"/>
          <w:color w:val="000000"/>
          <w:lang w:eastAsia="zh-CN"/>
        </w:rPr>
        <w:t>12</w:t>
      </w:r>
      <w:r w:rsidRPr="00D5158A">
        <w:rPr>
          <w:rFonts w:eastAsia="Times New Roman" w:cstheme="minorHAnsi"/>
          <w:color w:val="000000"/>
          <w:lang w:eastAsia="zh-CN"/>
        </w:rPr>
        <w:t xml:space="preserve"> umowy.</w:t>
      </w:r>
    </w:p>
    <w:p w14:paraId="03818DF5"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Nie</w:t>
      </w:r>
      <w:r w:rsidR="008013BE" w:rsidRPr="00D5158A">
        <w:rPr>
          <w:rFonts w:eastAsia="Times New Roman" w:cstheme="minorHAnsi"/>
          <w:color w:val="000000"/>
          <w:lang w:eastAsia="zh-CN"/>
        </w:rPr>
        <w:t>przed</w:t>
      </w:r>
      <w:r w:rsidRPr="00D5158A">
        <w:rPr>
          <w:rFonts w:eastAsia="Times New Roman" w:cstheme="minorHAnsi"/>
          <w:color w:val="000000"/>
          <w:lang w:eastAsia="zh-CN"/>
        </w:rPr>
        <w:t>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C2FA595"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 przypadku, gdy w sposób niezawiniony przez Wykonawcę ustanie stosunek pracy z osobą bądź osobami, o których mowa w ust. </w:t>
      </w:r>
      <w:r w:rsidR="0031159E" w:rsidRPr="00D5158A">
        <w:rPr>
          <w:rFonts w:eastAsia="Times New Roman" w:cstheme="minorHAnsi"/>
          <w:color w:val="000000"/>
          <w:lang w:eastAsia="zh-CN"/>
        </w:rPr>
        <w:t>1</w:t>
      </w:r>
      <w:r w:rsidRPr="00D5158A">
        <w:rPr>
          <w:rFonts w:eastAsia="Times New Roman" w:cstheme="minorHAnsi"/>
          <w:color w:val="000000"/>
          <w:lang w:eastAsia="zh-CN"/>
        </w:rPr>
        <w:t>, Wykonawca zobowiązany jest do podjęcia działań zmierzających do zatrudnienia osoby, bądź osób na podstawie umowy o pracę. Wykonawca zobowiązany jest do udokumentowania swoich działań oraz przedłożenia tych dokumentów Zamawiającemu.</w:t>
      </w:r>
    </w:p>
    <w:p w14:paraId="6AEFF3BB" w14:textId="77777777" w:rsidR="002C3B92" w:rsidRPr="00D5158A" w:rsidRDefault="002C3B92" w:rsidP="00D5158A">
      <w:pPr>
        <w:numPr>
          <w:ilvl w:val="0"/>
          <w:numId w:val="6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W przypadku uzasadnionych wątpliwości co do przestrzegania prawa pracy przez Wykonawcę lub podwykonawcę, Zamawiający może zwrócić się o przeprowadzenie kontroli przez Państwową Inspekcję Pracy.</w:t>
      </w:r>
    </w:p>
    <w:p w14:paraId="12664C64" w14:textId="77777777" w:rsidR="008013BE" w:rsidRPr="00D5158A" w:rsidRDefault="008013BE" w:rsidP="00D5158A">
      <w:pPr>
        <w:tabs>
          <w:tab w:val="left" w:pos="0"/>
        </w:tabs>
        <w:suppressAutoHyphens/>
        <w:spacing w:before="240" w:after="120" w:line="276" w:lineRule="auto"/>
        <w:jc w:val="center"/>
        <w:rPr>
          <w:rFonts w:cstheme="minorHAnsi"/>
          <w:lang w:eastAsia="zh-CN"/>
        </w:rPr>
      </w:pPr>
      <w:r w:rsidRPr="00D5158A">
        <w:rPr>
          <w:rFonts w:eastAsia="Times New Roman" w:cstheme="minorHAnsi"/>
          <w:b/>
          <w:color w:val="000000"/>
          <w:lang w:eastAsia="zh-CN"/>
        </w:rPr>
        <w:t>§ 7.</w:t>
      </w:r>
    </w:p>
    <w:p w14:paraId="798D4AC0" w14:textId="20386A22" w:rsidR="002C3B92" w:rsidRPr="00D5158A" w:rsidRDefault="002C3B92" w:rsidP="00D5158A">
      <w:pPr>
        <w:numPr>
          <w:ilvl w:val="0"/>
          <w:numId w:val="71"/>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Wykonawca od dnia protokolarnego przejęcia </w:t>
      </w:r>
      <w:r w:rsidR="005B56A5" w:rsidRPr="00D5158A">
        <w:rPr>
          <w:rFonts w:eastAsia="Times New Roman" w:cstheme="minorHAnsi"/>
          <w:lang w:eastAsia="zh-CN"/>
        </w:rPr>
        <w:t>terenu</w:t>
      </w:r>
      <w:r w:rsidR="00FB40F8">
        <w:rPr>
          <w:rFonts w:eastAsia="Times New Roman" w:cstheme="minorHAnsi"/>
          <w:lang w:eastAsia="zh-CN"/>
        </w:rPr>
        <w:t xml:space="preserve"> </w:t>
      </w:r>
      <w:r w:rsidR="00FB40F8" w:rsidRPr="008538F8">
        <w:rPr>
          <w:rFonts w:eastAsia="Times New Roman" w:cstheme="minorHAnsi"/>
          <w:color w:val="000000" w:themeColor="text1"/>
          <w:lang w:eastAsia="zh-CN"/>
        </w:rPr>
        <w:t>robót</w:t>
      </w:r>
      <w:r w:rsidRPr="008538F8">
        <w:rPr>
          <w:rFonts w:eastAsia="Times New Roman" w:cstheme="minorHAnsi"/>
          <w:color w:val="000000" w:themeColor="text1"/>
          <w:lang w:eastAsia="zh-CN"/>
        </w:rPr>
        <w:t xml:space="preserve"> </w:t>
      </w:r>
      <w:r w:rsidRPr="00D5158A">
        <w:rPr>
          <w:rFonts w:eastAsia="Times New Roman" w:cstheme="minorHAnsi"/>
          <w:lang w:eastAsia="zh-CN"/>
        </w:rPr>
        <w:t>do chwili końcowego odbioru przedmiotu umowy ponosi pełną odpowiedzialność na zasadach ogólnych za szkody powstałe w</w:t>
      </w:r>
      <w:r w:rsidR="0031159E" w:rsidRPr="00D5158A">
        <w:rPr>
          <w:rFonts w:eastAsia="Times New Roman" w:cstheme="minorHAnsi"/>
          <w:lang w:eastAsia="zh-CN"/>
        </w:rPr>
        <w:t> </w:t>
      </w:r>
      <w:r w:rsidRPr="00D5158A">
        <w:rPr>
          <w:rFonts w:eastAsia="Times New Roman" w:cstheme="minorHAnsi"/>
          <w:lang w:eastAsia="zh-CN"/>
        </w:rPr>
        <w:t>związku z realizacją przedmiotu umowy.</w:t>
      </w:r>
    </w:p>
    <w:p w14:paraId="3C79B152" w14:textId="7D0F0CDD" w:rsidR="002C3B92" w:rsidRPr="00D5158A" w:rsidRDefault="002C3B92" w:rsidP="00D5158A">
      <w:pPr>
        <w:numPr>
          <w:ilvl w:val="0"/>
          <w:numId w:val="71"/>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Materiały i urządzenia dostarczane przez Wykonawcę muszą odpowiadać co do jakości wymogom </w:t>
      </w:r>
      <w:r w:rsidR="007501D8" w:rsidRPr="00D5158A">
        <w:rPr>
          <w:rFonts w:cstheme="minorHAnsi"/>
        </w:rPr>
        <w:t>wyrobów dopuszczonych do obrotu i stosowania w budownictwie, określonym w art.</w:t>
      </w:r>
      <w:r w:rsidR="009E4B42" w:rsidRPr="00D5158A">
        <w:rPr>
          <w:rFonts w:cstheme="minorHAnsi"/>
        </w:rPr>
        <w:t> </w:t>
      </w:r>
      <w:r w:rsidR="007501D8" w:rsidRPr="00D5158A">
        <w:rPr>
          <w:rFonts w:cstheme="minorHAnsi"/>
        </w:rPr>
        <w:t xml:space="preserve">10 ustawy Prawo Budowlane, ustawą z dnia 16 kwietnia 2004 roku o wyrobach budowlanych (t.j. </w:t>
      </w:r>
      <w:r w:rsidR="007F1028" w:rsidRPr="007F1028">
        <w:rPr>
          <w:rFonts w:cstheme="minorHAnsi"/>
        </w:rPr>
        <w:t>Dz. U. z 2021 r. poz. 1213</w:t>
      </w:r>
      <w:r w:rsidR="007501D8" w:rsidRPr="00D5158A">
        <w:rPr>
          <w:rFonts w:cstheme="minorHAnsi"/>
        </w:rPr>
        <w:t>)</w:t>
      </w:r>
      <w:r w:rsidR="007501D8" w:rsidRPr="00D5158A">
        <w:rPr>
          <w:rFonts w:cstheme="minorHAnsi"/>
          <w:lang w:eastAsia="zh-CN"/>
        </w:rPr>
        <w:t xml:space="preserve"> </w:t>
      </w:r>
      <w:r w:rsidRPr="00D5158A">
        <w:rPr>
          <w:rFonts w:eastAsia="Times New Roman" w:cstheme="minorHAnsi"/>
          <w:lang w:eastAsia="zh-CN"/>
        </w:rPr>
        <w:t>oraz wymaganiom warunków szczegółowych zamówienia.</w:t>
      </w:r>
    </w:p>
    <w:p w14:paraId="23945D26" w14:textId="05DBF3C6" w:rsidR="007501D8" w:rsidRPr="00D5158A" w:rsidRDefault="007501D8" w:rsidP="00D5158A">
      <w:pPr>
        <w:pStyle w:val="NormalnyWeb"/>
        <w:numPr>
          <w:ilvl w:val="0"/>
          <w:numId w:val="71"/>
        </w:numPr>
        <w:spacing w:before="0" w:beforeAutospacing="0" w:after="0" w:afterAutospacing="0" w:line="276" w:lineRule="auto"/>
        <w:ind w:left="357"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Wykonawca będzie przeprowadzać pomiary i badania materiałów oraz robót zgodnie z zasadami kontroli jakości i robót. Na każde żądanie Zamawiającego</w:t>
      </w:r>
      <w:r w:rsidR="009F6E62">
        <w:rPr>
          <w:rFonts w:asciiTheme="minorHAnsi" w:hAnsiTheme="minorHAnsi" w:cstheme="minorHAnsi"/>
          <w:sz w:val="22"/>
          <w:szCs w:val="22"/>
        </w:rPr>
        <w:t>/</w:t>
      </w:r>
      <w:r w:rsidRPr="00D5158A">
        <w:rPr>
          <w:rFonts w:asciiTheme="minorHAnsi" w:hAnsiTheme="minorHAnsi" w:cstheme="minorHAnsi"/>
          <w:sz w:val="22"/>
          <w:szCs w:val="22"/>
        </w:rPr>
        <w:t xml:space="preserve">Inspektora Nadzoru Wykonawca obowiązany jest okazać w stosunku do wskazanych materiałów dane potwierdzające spełnienie wymagań, o których mowa w ust. </w:t>
      </w:r>
      <w:r w:rsidR="0031159E" w:rsidRPr="00D5158A">
        <w:rPr>
          <w:rFonts w:asciiTheme="minorHAnsi" w:hAnsiTheme="minorHAnsi" w:cstheme="minorHAnsi"/>
          <w:sz w:val="22"/>
          <w:szCs w:val="22"/>
        </w:rPr>
        <w:t>2</w:t>
      </w:r>
      <w:r w:rsidRPr="00D5158A">
        <w:rPr>
          <w:rFonts w:asciiTheme="minorHAnsi" w:hAnsiTheme="minorHAnsi" w:cstheme="minorHAnsi"/>
          <w:sz w:val="22"/>
          <w:szCs w:val="22"/>
        </w:rPr>
        <w:t>.</w:t>
      </w:r>
    </w:p>
    <w:p w14:paraId="0DC643CA" w14:textId="77777777" w:rsidR="008013BE" w:rsidRPr="00D5158A" w:rsidRDefault="008013BE" w:rsidP="00D5158A">
      <w:pPr>
        <w:pStyle w:val="Akapitzlist"/>
        <w:tabs>
          <w:tab w:val="left" w:pos="0"/>
        </w:tabs>
        <w:suppressAutoHyphens/>
        <w:spacing w:before="240" w:after="120" w:line="276" w:lineRule="auto"/>
        <w:ind w:left="357"/>
        <w:contextualSpacing w:val="0"/>
        <w:jc w:val="center"/>
        <w:rPr>
          <w:rFonts w:cstheme="minorHAnsi"/>
          <w:lang w:eastAsia="zh-CN"/>
        </w:rPr>
      </w:pPr>
      <w:r w:rsidRPr="00D5158A">
        <w:rPr>
          <w:rFonts w:eastAsia="Times New Roman" w:cstheme="minorHAnsi"/>
          <w:b/>
          <w:lang w:eastAsia="zh-CN"/>
        </w:rPr>
        <w:t>§ 8.</w:t>
      </w:r>
    </w:p>
    <w:p w14:paraId="0A234CB7" w14:textId="0B7D436C" w:rsidR="00C566CB" w:rsidRPr="00D5158A" w:rsidRDefault="002C3B92" w:rsidP="00D5158A">
      <w:pPr>
        <w:pStyle w:val="Akapitzlist"/>
        <w:numPr>
          <w:ilvl w:val="0"/>
          <w:numId w:val="82"/>
        </w:numPr>
        <w:tabs>
          <w:tab w:val="clear" w:pos="0"/>
        </w:tabs>
        <w:suppressAutoHyphens/>
        <w:spacing w:after="0" w:line="276" w:lineRule="auto"/>
        <w:ind w:left="357" w:right="96" w:hanging="357"/>
        <w:contextualSpacing w:val="0"/>
        <w:jc w:val="both"/>
        <w:rPr>
          <w:rFonts w:eastAsia="Times New Roman" w:cstheme="minorHAnsi"/>
          <w:lang w:eastAsia="zh-CN"/>
        </w:rPr>
      </w:pPr>
      <w:r w:rsidRPr="00D5158A">
        <w:rPr>
          <w:rFonts w:eastAsia="Times New Roman" w:cstheme="minorHAnsi"/>
          <w:lang w:eastAsia="zh-CN"/>
        </w:rPr>
        <w:t>W okresie od dnia przekazania</w:t>
      </w:r>
      <w:r w:rsidR="00FB40F8">
        <w:rPr>
          <w:rFonts w:eastAsia="Times New Roman" w:cstheme="minorHAnsi"/>
          <w:lang w:eastAsia="zh-CN"/>
        </w:rPr>
        <w:t xml:space="preserve"> terenu robót</w:t>
      </w:r>
      <w:r w:rsidRPr="00D5158A">
        <w:rPr>
          <w:rFonts w:eastAsia="Times New Roman" w:cstheme="minorHAnsi"/>
          <w:lang w:eastAsia="zh-CN"/>
        </w:rPr>
        <w:t xml:space="preserve"> do dnia odbioru końcowego przedmiotu umowy Wykonawca zobowiązany jest posiadać umowę ubezpieczenia odpowiedzialności cywilnej w</w:t>
      </w:r>
      <w:r w:rsidR="0031159E" w:rsidRPr="00D5158A">
        <w:rPr>
          <w:rFonts w:eastAsia="Times New Roman" w:cstheme="minorHAnsi"/>
          <w:lang w:eastAsia="zh-CN"/>
        </w:rPr>
        <w:t> </w:t>
      </w:r>
      <w:r w:rsidRPr="00D5158A">
        <w:rPr>
          <w:rFonts w:eastAsia="Times New Roman" w:cstheme="minorHAnsi"/>
          <w:lang w:eastAsia="zh-CN"/>
        </w:rPr>
        <w:t>zakresie prowadzonej działalności związanej z przedmiotem zamówienia</w:t>
      </w:r>
      <w:r w:rsidR="008B109A" w:rsidRPr="00D5158A">
        <w:rPr>
          <w:rFonts w:eastAsia="Times New Roman" w:cstheme="minorHAnsi"/>
          <w:lang w:eastAsia="zh-CN"/>
        </w:rPr>
        <w:t xml:space="preserve"> </w:t>
      </w:r>
      <w:r w:rsidRPr="00D5158A">
        <w:rPr>
          <w:rFonts w:eastAsia="Times New Roman" w:cstheme="minorHAnsi"/>
          <w:lang w:eastAsia="zh-CN"/>
        </w:rPr>
        <w:t>w wysokości nie mniejszej niż wartość wynagrodzenia umownego ustalonego w §</w:t>
      </w:r>
      <w:r w:rsidR="009E4B42" w:rsidRPr="00D5158A">
        <w:rPr>
          <w:rFonts w:eastAsia="Times New Roman" w:cstheme="minorHAnsi"/>
          <w:lang w:eastAsia="zh-CN"/>
        </w:rPr>
        <w:t xml:space="preserve"> </w:t>
      </w:r>
      <w:r w:rsidRPr="00D5158A">
        <w:rPr>
          <w:rFonts w:eastAsia="Times New Roman" w:cstheme="minorHAnsi"/>
          <w:lang w:eastAsia="zh-CN"/>
        </w:rPr>
        <w:t xml:space="preserve">11 ust. </w:t>
      </w:r>
      <w:r w:rsidR="009F6E62">
        <w:rPr>
          <w:rFonts w:eastAsia="Times New Roman" w:cstheme="minorHAnsi"/>
          <w:lang w:eastAsia="zh-CN"/>
        </w:rPr>
        <w:t>2</w:t>
      </w:r>
      <w:r w:rsidRPr="00D5158A">
        <w:rPr>
          <w:rFonts w:eastAsia="Times New Roman" w:cstheme="minorHAnsi"/>
          <w:lang w:eastAsia="zh-CN"/>
        </w:rPr>
        <w:t xml:space="preserve"> niniejszej umowy. </w:t>
      </w:r>
    </w:p>
    <w:p w14:paraId="4A673C3A"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na każde żądanie Zamawiającego, przedłoży Zamawiającemu kserokopię polisy, poświadczonej za zgodność z oryginałem przez Wykonawcę.</w:t>
      </w:r>
    </w:p>
    <w:p w14:paraId="757E6717"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ma obowiązek po każdorazowym odnowieniu polisy przedłożyć Zamawiającemu jej kserokopię, potwierdzoną za zgodność z oryginałem, w terminie do 7 dni od daty wystawienia polisy.</w:t>
      </w:r>
    </w:p>
    <w:p w14:paraId="0D45DE63" w14:textId="62553CED"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 xml:space="preserve">W przypadku nieodnowienia polisy przez Wykonawcę w trakcie realizacji umowy, Zamawiający może odstąpić od umowy albo ubezpieczyć Wykonawcę na jego koszt. Odstąpienie od umowy </w:t>
      </w:r>
      <w:r w:rsidR="00603C3D">
        <w:rPr>
          <w:rFonts w:eastAsia="Times New Roman" w:cstheme="minorHAnsi"/>
          <w:shd w:val="clear" w:color="auto" w:fill="FFFFFF"/>
          <w:lang w:eastAsia="pl-PL"/>
        </w:rPr>
        <w:br/>
      </w:r>
      <w:r w:rsidRPr="00436EE0">
        <w:rPr>
          <w:rFonts w:eastAsia="Times New Roman" w:cstheme="minorHAnsi"/>
          <w:shd w:val="clear" w:color="auto" w:fill="FFFFFF"/>
          <w:lang w:eastAsia="pl-PL"/>
        </w:rPr>
        <w:t>z przyczyn, o których mowa w niniejszym ustępie, stanowi odstąpienie z przyczyn zawinionych przez Wykonawcę.</w:t>
      </w:r>
    </w:p>
    <w:p w14:paraId="4C712759" w14:textId="77777777" w:rsidR="00B75B9E" w:rsidRPr="00436EE0" w:rsidRDefault="00B75B9E" w:rsidP="00D5158A">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 sytuacji, gdy wskutek nieprzewidzianych okoliczności wystąpi konieczność przedłużenia terminu realizacji przedmiotu zamówienia, Wykonawca zobowiązany jest do przedłużenia terminu ważności wniesionej polisy ubezpieczeniowej, albo jeśli nie jest to możliwe, do wniesienia nowej polisy ubezpieczeniowej na okres wynikający z aneksu do umowy.</w:t>
      </w:r>
    </w:p>
    <w:p w14:paraId="35775F79" w14:textId="77777777" w:rsidR="00B540E3" w:rsidRDefault="00B75B9E" w:rsidP="00B540E3">
      <w:pPr>
        <w:widowControl w:val="0"/>
        <w:numPr>
          <w:ilvl w:val="0"/>
          <w:numId w:val="82"/>
        </w:numPr>
        <w:tabs>
          <w:tab w:val="clear" w:pos="0"/>
        </w:tabs>
        <w:spacing w:after="0" w:line="276" w:lineRule="auto"/>
        <w:ind w:left="357"/>
        <w:jc w:val="both"/>
        <w:rPr>
          <w:rFonts w:eastAsia="Times New Roman" w:cstheme="minorHAnsi"/>
          <w:lang w:eastAsia="pl-PL"/>
        </w:rPr>
      </w:pPr>
      <w:r w:rsidRPr="00436EE0">
        <w:rPr>
          <w:rFonts w:eastAsia="Times New Roman" w:cstheme="minorHAnsi"/>
          <w:shd w:val="clear" w:color="auto" w:fill="FFFFFF"/>
          <w:lang w:eastAsia="pl-PL"/>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od dnia podpisania protokołu przekazania terenu budowy do dnia podpisania protokołu odbioru końcowego przez Zamawiającego.</w:t>
      </w:r>
    </w:p>
    <w:p w14:paraId="7F538D67" w14:textId="3F968816" w:rsidR="00B75B9E" w:rsidRPr="00B540E3" w:rsidRDefault="00B75B9E" w:rsidP="00B540E3">
      <w:pPr>
        <w:widowControl w:val="0"/>
        <w:numPr>
          <w:ilvl w:val="0"/>
          <w:numId w:val="82"/>
        </w:numPr>
        <w:tabs>
          <w:tab w:val="clear" w:pos="0"/>
        </w:tabs>
        <w:spacing w:after="0" w:line="276" w:lineRule="auto"/>
        <w:ind w:left="357"/>
        <w:jc w:val="both"/>
        <w:rPr>
          <w:rFonts w:eastAsia="Times New Roman" w:cstheme="minorHAnsi"/>
          <w:lang w:eastAsia="pl-PL"/>
        </w:rPr>
      </w:pPr>
      <w:r w:rsidRPr="00B540E3">
        <w:rPr>
          <w:rFonts w:eastAsia="Times New Roman" w:cstheme="minorHAnsi"/>
          <w:shd w:val="clear" w:color="auto" w:fill="FFFFFF"/>
          <w:lang w:eastAsia="pl-PL"/>
        </w:rPr>
        <w:t>Wszystkie koszty związane z zawarciem umów ubezpieczenia oraz opłacania składek ubezpieczeniowych obciążają wyłącznie Wykonawcę.</w:t>
      </w:r>
    </w:p>
    <w:p w14:paraId="271A4D34" w14:textId="77777777" w:rsidR="00C566CB" w:rsidRPr="00D5158A" w:rsidRDefault="00C566CB" w:rsidP="00D5158A">
      <w:pPr>
        <w:tabs>
          <w:tab w:val="left" w:pos="0"/>
        </w:tabs>
        <w:suppressAutoHyphens/>
        <w:spacing w:before="240" w:after="120" w:line="276" w:lineRule="auto"/>
        <w:jc w:val="center"/>
        <w:rPr>
          <w:rFonts w:cstheme="minorHAnsi"/>
          <w:lang w:eastAsia="zh-CN"/>
        </w:rPr>
      </w:pPr>
      <w:r w:rsidRPr="00436EE0">
        <w:rPr>
          <w:rFonts w:eastAsia="Times New Roman" w:cstheme="minorHAnsi"/>
          <w:b/>
          <w:color w:val="000000"/>
          <w:lang w:eastAsia="zh-CN"/>
        </w:rPr>
        <w:t>§ 9.</w:t>
      </w:r>
    </w:p>
    <w:p w14:paraId="37108262"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lastRenderedPageBreak/>
        <w:t>Zamawiający dopuszcza możliwość zlecania przez Wykonawcę wykonania części przedmiotu umowy podwykonawcom oraz dalszym podwykonawcom wyłącznie na warunkach określonych w</w:t>
      </w:r>
      <w:r w:rsidR="0031159E" w:rsidRPr="00D5158A">
        <w:rPr>
          <w:rFonts w:eastAsia="Times New Roman" w:cstheme="minorHAnsi"/>
          <w:color w:val="000000"/>
          <w:lang w:eastAsia="zh-CN"/>
        </w:rPr>
        <w:t> </w:t>
      </w:r>
      <w:r w:rsidRPr="00D5158A">
        <w:rPr>
          <w:rFonts w:eastAsia="Times New Roman" w:cstheme="minorHAnsi"/>
          <w:color w:val="000000"/>
          <w:lang w:eastAsia="zh-CN"/>
        </w:rPr>
        <w:t>niniejszej umowie. Wykonawca w pełni odpowiada za wykonanie całości zamówienia, za jakość i terminowość robót wykonywanych przez podwykonawców oraz dalszych podwykonawców.</w:t>
      </w:r>
    </w:p>
    <w:p w14:paraId="0F66AFD0"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Wykonanie robót w podwykonawstwie nie zwalnia Wykonawcy od odpowiedzialności</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i</w:t>
      </w:r>
      <w:r w:rsidR="00196F17" w:rsidRPr="00D5158A">
        <w:rPr>
          <w:rFonts w:eastAsia="Times New Roman" w:cstheme="minorHAnsi"/>
          <w:color w:val="000000"/>
          <w:lang w:eastAsia="zh-CN"/>
        </w:rPr>
        <w:t> </w:t>
      </w:r>
      <w:r w:rsidRPr="00D5158A">
        <w:rPr>
          <w:rFonts w:eastAsia="Times New Roman" w:cstheme="minorHAnsi"/>
          <w:color w:val="000000"/>
          <w:lang w:eastAsia="zh-CN"/>
        </w:rPr>
        <w:t>zobowiązań wynikających z niniejszej umowy. Wykonawca jest odpowiedzialny za działania, uchybienia i zaniedbania podwykonawcy i dalszego podwykonawcy, w takim zakresie, jak gdyby były one działaniami, uchybieniami i zaniedbaniami samego Wykonawcy.</w:t>
      </w:r>
    </w:p>
    <w:p w14:paraId="7173799A"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trakcie realizacji niniejszej umowy Wykonawca, podwykonawca lub dalszy podwykonawca zamierzający zawrzeć umowę o podwykonawstwo, której przedmiotem są roboty budowlane związane z realizacją niniejszej umowy zobowiązany jest każdorazowo do przedłożenia Zamawiającemu projektu tej umowy, przy czym podwykonawca lub dalszy podwykonawca jest obowiązany dołączyć zgodę Wykonawcy na zawarcie umowy o dalsze podwykonawstwo o treści zgodnej z projektem umowy.</w:t>
      </w:r>
    </w:p>
    <w:p w14:paraId="760D0E3D" w14:textId="52D8D8F5"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Projekt umowy, o którym mowa w ust. 3 musi zawierać w szczególności zakres prac powierzonych podwykonawcy, terminy ich wykonania, wysokość wynagrodzenia oraz sposób i</w:t>
      </w:r>
      <w:r w:rsidR="00B04712" w:rsidRPr="00D5158A">
        <w:rPr>
          <w:rFonts w:eastAsia="Times New Roman" w:cstheme="minorHAnsi"/>
          <w:color w:val="000000"/>
          <w:lang w:eastAsia="zh-CN"/>
        </w:rPr>
        <w:t> </w:t>
      </w:r>
      <w:r w:rsidRPr="00D5158A">
        <w:rPr>
          <w:rFonts w:eastAsia="Times New Roman" w:cstheme="minorHAnsi"/>
          <w:color w:val="000000"/>
          <w:lang w:eastAsia="zh-CN"/>
        </w:rPr>
        <w:t>terminy uregulowania wynagrodzenia</w:t>
      </w:r>
      <w:r w:rsidR="00D6584A" w:rsidRPr="00D5158A">
        <w:rPr>
          <w:rFonts w:eastAsia="Times New Roman" w:cstheme="minorHAnsi"/>
          <w:color w:val="000000"/>
          <w:lang w:eastAsia="zh-CN"/>
        </w:rPr>
        <w:t>.</w:t>
      </w:r>
    </w:p>
    <w:p w14:paraId="6DE83FC1" w14:textId="77777777" w:rsidR="002C3B92" w:rsidRPr="00D5158A" w:rsidRDefault="002C3B92" w:rsidP="00D5158A">
      <w:pPr>
        <w:numPr>
          <w:ilvl w:val="0"/>
          <w:numId w:val="7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Łączne wynagrodzenie należne podwykonawcom i dalszym podwykonawcom nie może przekraczać wynagrodzenia Wykonawcy przewidzianego w niniejszej umowie.</w:t>
      </w:r>
    </w:p>
    <w:p w14:paraId="01E2CA39"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74B0F7"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Termin zapłaty wynagrodzenia podwykonawcy lub dalszemu podwykonawcy przewidziany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w</w:t>
      </w:r>
      <w:r w:rsidR="00196F17" w:rsidRPr="00D5158A">
        <w:rPr>
          <w:rFonts w:eastAsia="Times New Roman" w:cstheme="minorHAnsi"/>
          <w:color w:val="000000"/>
          <w:lang w:eastAsia="zh-CN"/>
        </w:rPr>
        <w:t> </w:t>
      </w:r>
      <w:r w:rsidRPr="00D5158A">
        <w:rPr>
          <w:rFonts w:eastAsia="Times New Roman" w:cstheme="minorHAnsi"/>
          <w:color w:val="000000"/>
          <w:lang w:eastAsia="zh-CN"/>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BB5DFC8" w14:textId="596001D3"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eastAsia="Times New Roman" w:cstheme="minorHAnsi"/>
          <w:color w:val="000000"/>
          <w:lang w:eastAsia="zh-CN"/>
        </w:rPr>
        <w:t xml:space="preserve">Jeżeli Zamawiający w terminie do </w:t>
      </w:r>
      <w:r w:rsidR="000D4707">
        <w:rPr>
          <w:rFonts w:eastAsia="Times New Roman" w:cstheme="minorHAnsi"/>
          <w:color w:val="000000"/>
          <w:lang w:eastAsia="zh-CN"/>
        </w:rPr>
        <w:t>5</w:t>
      </w:r>
      <w:r w:rsidRPr="00D5158A">
        <w:rPr>
          <w:rFonts w:eastAsia="Times New Roman" w:cstheme="minorHAnsi"/>
          <w:color w:val="000000"/>
          <w:lang w:eastAsia="zh-CN"/>
        </w:rPr>
        <w:t xml:space="preserve"> dni roboczych od przedstawienia mu projektu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o</w:t>
      </w:r>
      <w:r w:rsidR="00196F17" w:rsidRPr="00D5158A">
        <w:rPr>
          <w:rFonts w:eastAsia="Times New Roman" w:cstheme="minorHAnsi"/>
          <w:color w:val="000000"/>
          <w:lang w:eastAsia="zh-CN"/>
        </w:rPr>
        <w:t> </w:t>
      </w:r>
      <w:r w:rsidRPr="00D5158A">
        <w:rPr>
          <w:rFonts w:eastAsia="Times New Roman" w:cstheme="minorHAnsi"/>
          <w:color w:val="000000"/>
          <w:lang w:eastAsia="zh-CN"/>
        </w:rPr>
        <w:t>której mowa w ust. 3, nie zgłosi w formie pisemnej zastrzeżeń do projektu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o</w:t>
      </w:r>
      <w:r w:rsidR="00196F17" w:rsidRPr="00D5158A">
        <w:rPr>
          <w:rFonts w:eastAsia="Times New Roman" w:cstheme="minorHAnsi"/>
          <w:color w:val="000000"/>
          <w:lang w:eastAsia="zh-CN"/>
        </w:rPr>
        <w:t> </w:t>
      </w:r>
      <w:r w:rsidRPr="00D5158A">
        <w:rPr>
          <w:rFonts w:eastAsia="Times New Roman" w:cstheme="minorHAnsi"/>
          <w:color w:val="000000"/>
          <w:lang w:eastAsia="zh-CN"/>
        </w:rPr>
        <w:t>podwykonawstwo uważa się, że Zamawiający akceptuje projekt umowy.</w:t>
      </w:r>
    </w:p>
    <w:p w14:paraId="4B56C35D"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284"/>
        <w:jc w:val="both"/>
        <w:rPr>
          <w:rFonts w:cstheme="minorHAnsi"/>
          <w:lang w:eastAsia="zh-CN"/>
        </w:rPr>
      </w:pPr>
      <w:r w:rsidRPr="00D5158A">
        <w:rPr>
          <w:rFonts w:cstheme="minorHAnsi"/>
          <w:noProof/>
          <w:lang w:eastAsia="pl-PL"/>
        </w:rPr>
        <w:drawing>
          <wp:anchor distT="0" distB="0" distL="114935" distR="114935" simplePos="0" relativeHeight="251659264" behindDoc="0" locked="0" layoutInCell="1" allowOverlap="1" wp14:anchorId="478C1446" wp14:editId="63F2A562">
            <wp:simplePos x="0" y="0"/>
            <wp:positionH relativeFrom="page">
              <wp:posOffset>6345555</wp:posOffset>
            </wp:positionH>
            <wp:positionV relativeFrom="page">
              <wp:posOffset>10046335</wp:posOffset>
            </wp:positionV>
            <wp:extent cx="15240" cy="1524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1666" t="-21666" r="-21666" b="-21666"/>
                    <a:stretch>
                      <a:fillRect/>
                    </a:stretch>
                  </pic:blipFill>
                  <pic:spPr bwMode="auto">
                    <a:xfrm>
                      <a:off x="0" y="0"/>
                      <a:ext cx="15240" cy="15240"/>
                    </a:xfrm>
                    <a:prstGeom prst="rect">
                      <a:avLst/>
                    </a:prstGeom>
                    <a:solidFill>
                      <a:srgbClr val="FFFFFF"/>
                    </a:solidFill>
                  </pic:spPr>
                </pic:pic>
              </a:graphicData>
            </a:graphic>
          </wp:anchor>
        </w:drawing>
      </w:r>
      <w:r w:rsidRPr="00D5158A">
        <w:rPr>
          <w:rFonts w:eastAsia="Times New Roman" w:cstheme="minorHAnsi"/>
          <w:color w:val="000000"/>
          <w:lang w:eastAsia="zh-CN"/>
        </w:rPr>
        <w:t>Wykonawca, podwykonawca lub dalszy podwykonawca przedkłada Zamawiającemu poświadczoną za zgodność z oryginałem kopię zawartej umowy o podwykonawstwo, której przedmiotem są roboty budowlane, w terminie do 7 dni od dnia jej zawarcia.</w:t>
      </w:r>
    </w:p>
    <w:p w14:paraId="5A919A1B"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Jeżeli Zamawiający w terminie do 7 dni roboczych od przedstawienia przez Wykonawcę, podwykonawcę lub dalszego podwykonawcę kopii umowy, o której mowa w ust. 10 nie zgłosi w</w:t>
      </w:r>
      <w:r w:rsidR="00196F17" w:rsidRPr="00D5158A">
        <w:rPr>
          <w:rFonts w:eastAsia="Times New Roman" w:cstheme="minorHAnsi"/>
          <w:color w:val="000000"/>
          <w:lang w:eastAsia="zh-CN"/>
        </w:rPr>
        <w:t> </w:t>
      </w:r>
      <w:r w:rsidRPr="00D5158A">
        <w:rPr>
          <w:rFonts w:eastAsia="Times New Roman" w:cstheme="minorHAnsi"/>
          <w:color w:val="000000"/>
          <w:lang w:eastAsia="zh-CN"/>
        </w:rPr>
        <w:t>formie pisemnej sprzeciwu, uważa się, że Zamawiający akceptuje umowę.</w:t>
      </w:r>
    </w:p>
    <w:p w14:paraId="1ED1D70D"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Wykonawca, podwykonawca lub dalszy podwykonawca, który w trakcie realizacji niniejszego przedmiotu umowy zawarł umowę o podwykonawstwo, której przedmiotem są dostawy lub usługi, zobowiązany jest do przedstawienia Zamawiającemu poświadczonej za zgodność</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96F17" w:rsidRPr="00D5158A">
        <w:rPr>
          <w:rFonts w:eastAsia="Times New Roman" w:cstheme="minorHAnsi"/>
          <w:color w:val="000000"/>
          <w:lang w:eastAsia="zh-CN"/>
        </w:rPr>
        <w:t> </w:t>
      </w:r>
      <w:r w:rsidRPr="00D5158A">
        <w:rPr>
          <w:rFonts w:eastAsia="Times New Roman" w:cstheme="minorHAnsi"/>
          <w:color w:val="000000"/>
          <w:lang w:eastAsia="zh-CN"/>
        </w:rPr>
        <w:t>oryginałem kopii zawartej umowy o podwykonawstwo w terminie do 7 dni od dnia jej zawarcia. Z obowiązku tego wyłącza się umowy o wartości mniejszej niż 0,5 % wartości niniejszej umowy. Wyłączenie nie dotyczy umów o podwykonawstwo o wartości większej niż 50 000 zł.</w:t>
      </w:r>
    </w:p>
    <w:p w14:paraId="7333CE02"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Do kopii umowy, o której mowa w ust. 12 podwykonawca lub dalszy podwykonawca jest obowiązany dołączyć zgodę Wykonawcy na zawarcie tej umowy.</w:t>
      </w:r>
    </w:p>
    <w:p w14:paraId="25731D16" w14:textId="1400DF29"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lastRenderedPageBreak/>
        <w:t>Jeżeli w złożonej Zamawiającemu umowie, o której mowa w ust. 12 termin zapłaty wynagrodzenia jest dłuższy niż 30 dni od dnia dostarczenia wykonawcy, podwykonawcy lub dalszemu podwykonawcy faktury lub rachunku, Zamawiający poinformuje o tym Wykonawcę i wezwie go do naniesienia zmian w tej umowie, pod rygorem wystąpienia o zapłatę kary umownej, o której mowa w §1</w:t>
      </w:r>
      <w:r w:rsidR="000069EA">
        <w:rPr>
          <w:rFonts w:eastAsia="Times New Roman" w:cstheme="minorHAnsi"/>
          <w:color w:val="000000"/>
          <w:lang w:eastAsia="zh-CN"/>
        </w:rPr>
        <w:t>5</w:t>
      </w:r>
      <w:r w:rsidRPr="00D5158A">
        <w:rPr>
          <w:rFonts w:eastAsia="Times New Roman" w:cstheme="minorHAnsi"/>
          <w:color w:val="000000"/>
          <w:lang w:eastAsia="zh-CN"/>
        </w:rPr>
        <w:t xml:space="preserve"> ust. 1 </w:t>
      </w:r>
      <w:r w:rsidR="000741CB" w:rsidRPr="00D5158A">
        <w:rPr>
          <w:rFonts w:eastAsia="Times New Roman" w:cstheme="minorHAnsi"/>
          <w:color w:val="000000"/>
          <w:lang w:eastAsia="zh-CN"/>
        </w:rPr>
        <w:t xml:space="preserve">pkt </w:t>
      </w:r>
      <w:r w:rsidR="007F1028">
        <w:rPr>
          <w:rFonts w:eastAsia="Times New Roman" w:cstheme="minorHAnsi"/>
          <w:color w:val="000000"/>
          <w:lang w:eastAsia="zh-CN"/>
        </w:rPr>
        <w:t>6</w:t>
      </w:r>
      <w:r w:rsidR="000741CB" w:rsidRPr="00D5158A">
        <w:rPr>
          <w:rFonts w:eastAsia="Times New Roman" w:cstheme="minorHAnsi"/>
          <w:color w:val="000000"/>
          <w:lang w:eastAsia="zh-CN"/>
        </w:rPr>
        <w:t>.</w:t>
      </w:r>
    </w:p>
    <w:p w14:paraId="4C2FA04B"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Postanowienia ust. 3-1</w:t>
      </w:r>
      <w:r w:rsidR="00D6584A" w:rsidRPr="00D5158A">
        <w:rPr>
          <w:rFonts w:eastAsia="Times New Roman" w:cstheme="minorHAnsi"/>
          <w:color w:val="000000"/>
          <w:lang w:eastAsia="zh-CN"/>
        </w:rPr>
        <w:t>3</w:t>
      </w:r>
      <w:r w:rsidRPr="00D5158A">
        <w:rPr>
          <w:rFonts w:eastAsia="Times New Roman" w:cstheme="minorHAnsi"/>
          <w:color w:val="000000"/>
          <w:lang w:eastAsia="zh-CN"/>
        </w:rPr>
        <w:t xml:space="preserve"> stosuje się odpowiednio do zmian umów o podwykonawstwo.</w:t>
      </w:r>
    </w:p>
    <w:p w14:paraId="5A254C24"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Wszystkie umowy o podwykonawstwo zawierane pomiędzy Wykonawcą, podwykonawcą oraz dalszym podwykonawca zawierane są w formie pisemnej pod rygorem nieważności.</w:t>
      </w:r>
    </w:p>
    <w:p w14:paraId="63E6D452"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Na pisemny wniosek Zamawiającego, Wykonawca bezzwłocznie, jednak nie później niż</w:t>
      </w:r>
      <w:r w:rsidR="00196F17" w:rsidRPr="00D5158A">
        <w:rPr>
          <w:rFonts w:eastAsia="Times New Roman" w:cstheme="minorHAnsi"/>
          <w:lang w:eastAsia="zh-CN"/>
        </w:rPr>
        <w:t xml:space="preserve"> </w:t>
      </w:r>
      <w:r w:rsidRPr="00D5158A">
        <w:rPr>
          <w:rFonts w:eastAsia="Times New Roman" w:cstheme="minorHAnsi"/>
          <w:lang w:eastAsia="zh-CN"/>
        </w:rPr>
        <w:t xml:space="preserve">w ciągu </w:t>
      </w:r>
      <w:r w:rsidRPr="00D5158A">
        <w:rPr>
          <w:rFonts w:eastAsia="Times New Roman" w:cstheme="minorHAnsi"/>
          <w:bCs/>
          <w:lang w:eastAsia="zh-CN"/>
        </w:rPr>
        <w:t>3 dni</w:t>
      </w:r>
      <w:r w:rsidRPr="00D5158A">
        <w:rPr>
          <w:rFonts w:eastAsia="Times New Roman" w:cstheme="minorHAnsi"/>
          <w:lang w:eastAsia="zh-CN"/>
        </w:rPr>
        <w:t xml:space="preserve"> roboczych od dnia otrzymania wezwania, dostarczy Zamawiającemu w formie pisemnej szczegółowe informacje wg stanu na dzień ich przygotowania, dotyczące wszystkich podwykonawców i dalszych podwykonawców, zawierające:</w:t>
      </w:r>
    </w:p>
    <w:p w14:paraId="296C466D"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szczegółowy zakres prac powierzonych każdemu podwykonawcy i dalszemu podwykonawcy,</w:t>
      </w:r>
    </w:p>
    <w:p w14:paraId="39D68802"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informacje o osiągniętym etapie prac,</w:t>
      </w:r>
    </w:p>
    <w:p w14:paraId="762C8858" w14:textId="77777777" w:rsidR="002C3B92" w:rsidRPr="00D5158A" w:rsidRDefault="002C3B92" w:rsidP="00D5158A">
      <w:pPr>
        <w:numPr>
          <w:ilvl w:val="1"/>
          <w:numId w:val="72"/>
        </w:numPr>
        <w:suppressAutoHyphens/>
        <w:spacing w:after="0" w:line="276" w:lineRule="auto"/>
        <w:ind w:left="709" w:right="23" w:hanging="283"/>
        <w:jc w:val="both"/>
        <w:rPr>
          <w:rFonts w:cstheme="minorHAnsi"/>
          <w:lang w:eastAsia="zh-CN"/>
        </w:rPr>
      </w:pPr>
      <w:r w:rsidRPr="00D5158A">
        <w:rPr>
          <w:rFonts w:eastAsia="Times New Roman" w:cstheme="minorHAnsi"/>
          <w:lang w:eastAsia="zh-CN"/>
        </w:rPr>
        <w:t>dane dotyczące faktur lub rachunków wystawionych przez podwykonawców lub dalszych podwykonawców wraz z oświadczeniem o ich opłaceniu.</w:t>
      </w:r>
    </w:p>
    <w:p w14:paraId="25778D15"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 xml:space="preserve">Wykonawca gwarantuje, że podwykonawca lub dalszy podwykonawca posiada stosowne uprawnienia do wykonania powierzonej mu części zamówienia, potencjał techniczno </w:t>
      </w:r>
      <w:r w:rsidRPr="00D5158A">
        <w:rPr>
          <w:rFonts w:eastAsia="Times New Roman" w:cstheme="minorHAnsi"/>
          <w:color w:val="000000"/>
          <w:lang w:eastAsia="pl-PL"/>
        </w:rPr>
        <w:t xml:space="preserve">- </w:t>
      </w:r>
      <w:r w:rsidRPr="00D5158A">
        <w:rPr>
          <w:rFonts w:eastAsia="Times New Roman" w:cstheme="minorHAnsi"/>
          <w:color w:val="000000"/>
          <w:lang w:eastAsia="zh-CN"/>
        </w:rPr>
        <w:t>ekonomiczny oraz kadrę techniczną w takim zakresie, aby wykonać prawidłowo roboty objęte niniejszą umową.</w:t>
      </w:r>
    </w:p>
    <w:p w14:paraId="766C34DE"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Zamawiający nie wyraża zgody na zawarcie umowy z podwykonawcą lub dalszym podwykonawcą, której treść będzie sprzeczna z treścią niniejszej umowy.</w:t>
      </w:r>
    </w:p>
    <w:p w14:paraId="30352B79"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Zamawiający dopuszcza zmianę lub rezygnację z podwykonawcy w trakcie realizacji umowy.</w:t>
      </w:r>
    </w:p>
    <w:p w14:paraId="02D1A07F"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 xml:space="preserve">Rezygnacja lub zmiana, o której mowa w ust. </w:t>
      </w:r>
      <w:r w:rsidR="000E0693" w:rsidRPr="00D5158A">
        <w:rPr>
          <w:rFonts w:eastAsia="Times New Roman" w:cstheme="minorHAnsi"/>
          <w:color w:val="000000"/>
          <w:lang w:eastAsia="zh-CN"/>
        </w:rPr>
        <w:t>19</w:t>
      </w:r>
      <w:r w:rsidRPr="00D5158A">
        <w:rPr>
          <w:rFonts w:eastAsia="Times New Roman" w:cstheme="minorHAnsi"/>
          <w:color w:val="000000"/>
          <w:lang w:eastAsia="zh-CN"/>
        </w:rPr>
        <w:t xml:space="preserve"> następuje po przedłożeniu przez Wykonawcę pisemnego oświadczenia podwykonawcy lub dalszego podwykonawcy o rezygnacji z udziału w</w:t>
      </w:r>
      <w:r w:rsidR="00403441" w:rsidRPr="00D5158A">
        <w:rPr>
          <w:rFonts w:eastAsia="Times New Roman" w:cstheme="minorHAnsi"/>
          <w:color w:val="000000"/>
          <w:lang w:eastAsia="zh-CN"/>
        </w:rPr>
        <w:t> </w:t>
      </w:r>
      <w:r w:rsidRPr="00D5158A">
        <w:rPr>
          <w:rFonts w:eastAsia="Times New Roman" w:cstheme="minorHAnsi"/>
          <w:color w:val="000000"/>
          <w:lang w:eastAsia="zh-CN"/>
        </w:rPr>
        <w:t>realizacji przedmiotu zamówienia i nieistnieniu jakichkolwiek roszczeń wynikających</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w:t>
      </w:r>
      <w:r w:rsidR="00196F17" w:rsidRPr="00D5158A">
        <w:rPr>
          <w:rFonts w:eastAsia="Times New Roman" w:cstheme="minorHAnsi"/>
          <w:color w:val="000000"/>
          <w:lang w:eastAsia="zh-CN"/>
        </w:rPr>
        <w:t> </w:t>
      </w:r>
      <w:r w:rsidRPr="00D5158A">
        <w:rPr>
          <w:rFonts w:eastAsia="Times New Roman" w:cstheme="minorHAnsi"/>
          <w:color w:val="000000"/>
          <w:lang w:eastAsia="zh-CN"/>
        </w:rPr>
        <w:t>wykonania umowy o podwykonawstwo.</w:t>
      </w:r>
    </w:p>
    <w:p w14:paraId="3F06CBF4" w14:textId="7F15D85A"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Realizacja zadań w podwykonawstwie bez dopełnienia obowiązków wynikających</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z postanowień niniejszego paragrafu - nie stanowi podstawy jakichkolwiek roszczeń względem Zamawiającego.</w:t>
      </w:r>
    </w:p>
    <w:p w14:paraId="02CB22BE"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color w:val="000000"/>
          <w:lang w:eastAsia="zh-CN"/>
        </w:rPr>
        <w:t>Wykonawca przed przystąpieniem do wykonania zamówienia zobowiązany jest podać Zamawiającemu dane podwykonawców oraz osób do kontaktu z nimi. Dotyczy to również nowych podwykonawców wprowadzanych podczas realizacji zamówienia.</w:t>
      </w:r>
    </w:p>
    <w:p w14:paraId="460087FF"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Jeżeli w postępowaniu o udzielenie zamówienia publicznego Wykonawca powoływał się na zasoby podmiotu, to w przypadku gdy  zmiana albo rezygnacja z podwykonawcy dotyczy podmiotu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D6E2B97" w14:textId="77777777" w:rsidR="002C3B92" w:rsidRPr="00D5158A" w:rsidRDefault="002C3B92" w:rsidP="00D5158A">
      <w:pPr>
        <w:numPr>
          <w:ilvl w:val="0"/>
          <w:numId w:val="72"/>
        </w:numPr>
        <w:tabs>
          <w:tab w:val="left" w:pos="426"/>
          <w:tab w:val="left" w:pos="720"/>
        </w:tabs>
        <w:suppressAutoHyphens/>
        <w:spacing w:after="0" w:line="276" w:lineRule="auto"/>
        <w:ind w:left="426" w:right="23" w:hanging="426"/>
        <w:jc w:val="both"/>
        <w:rPr>
          <w:rFonts w:cstheme="minorHAnsi"/>
          <w:lang w:eastAsia="zh-CN"/>
        </w:rPr>
      </w:pPr>
      <w:r w:rsidRPr="00D5158A">
        <w:rPr>
          <w:rFonts w:eastAsia="Times New Roman" w:cstheme="minorHAnsi"/>
          <w:lang w:eastAsia="zh-CN"/>
        </w:rPr>
        <w:t>Jeżeli zdolności techniczne lub zawodowe, sytuacja ekonomiczna lub finansowa podmiotu udostępniającego zasoby nie potwierdzają spełniania przez wykonawcę warunków udziału</w:t>
      </w:r>
      <w:r w:rsidR="00196F17" w:rsidRPr="00D5158A">
        <w:rPr>
          <w:rFonts w:eastAsia="Times New Roman" w:cstheme="minorHAnsi"/>
          <w:lang w:eastAsia="zh-CN"/>
        </w:rPr>
        <w:t xml:space="preserve"> </w:t>
      </w:r>
      <w:r w:rsidRPr="00D5158A">
        <w:rPr>
          <w:rFonts w:eastAsia="Times New Roman" w:cstheme="minorHAnsi"/>
          <w:lang w:eastAsia="zh-CN"/>
        </w:rPr>
        <w:t>w</w:t>
      </w:r>
      <w:r w:rsidR="00196F17" w:rsidRPr="00D5158A">
        <w:rPr>
          <w:rFonts w:eastAsia="Times New Roman" w:cstheme="minorHAnsi"/>
          <w:lang w:eastAsia="zh-CN"/>
        </w:rPr>
        <w:t> </w:t>
      </w:r>
      <w:r w:rsidRPr="00D5158A">
        <w:rPr>
          <w:rFonts w:eastAsia="Times New Roman" w:cstheme="minorHAnsi"/>
          <w:lang w:eastAsia="zh-CN"/>
        </w:rPr>
        <w:t>postępowaniu lub zachodzą wobec tego podmiotu podstawy wykluczenia, zamawiający żąda, aby wykonawca w terminie określonym przez zamawiającego zastąpił ten podmiot innym podmiotem lub podmiotami albo wykazał, że samodzielnie spełnia warunki udziału</w:t>
      </w:r>
      <w:r w:rsidR="00196F17" w:rsidRPr="00D5158A">
        <w:rPr>
          <w:rFonts w:eastAsia="Times New Roman" w:cstheme="minorHAnsi"/>
          <w:lang w:eastAsia="zh-CN"/>
        </w:rPr>
        <w:t xml:space="preserve"> </w:t>
      </w:r>
      <w:r w:rsidRPr="00D5158A">
        <w:rPr>
          <w:rFonts w:eastAsia="Times New Roman" w:cstheme="minorHAnsi"/>
          <w:lang w:eastAsia="zh-CN"/>
        </w:rPr>
        <w:t>w</w:t>
      </w:r>
      <w:r w:rsidR="00196F17" w:rsidRPr="00D5158A">
        <w:rPr>
          <w:rFonts w:eastAsia="Times New Roman" w:cstheme="minorHAnsi"/>
          <w:lang w:eastAsia="zh-CN"/>
        </w:rPr>
        <w:t> </w:t>
      </w:r>
      <w:r w:rsidRPr="00D5158A">
        <w:rPr>
          <w:rFonts w:eastAsia="Times New Roman" w:cstheme="minorHAnsi"/>
          <w:lang w:eastAsia="zh-CN"/>
        </w:rPr>
        <w:t>postępowaniu.</w:t>
      </w:r>
    </w:p>
    <w:p w14:paraId="268B0431" w14:textId="77777777"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lang w:eastAsia="zh-CN"/>
        </w:rPr>
        <w:lastRenderedPageBreak/>
        <w:t>§</w:t>
      </w:r>
      <w:r w:rsidR="00403441" w:rsidRPr="00D5158A">
        <w:rPr>
          <w:rFonts w:eastAsia="Times New Roman" w:cstheme="minorHAnsi"/>
          <w:b/>
          <w:lang w:eastAsia="zh-CN"/>
        </w:rPr>
        <w:t xml:space="preserve"> </w:t>
      </w:r>
      <w:r w:rsidRPr="00D5158A">
        <w:rPr>
          <w:rFonts w:eastAsia="Times New Roman" w:cstheme="minorHAnsi"/>
          <w:b/>
          <w:lang w:eastAsia="zh-CN"/>
        </w:rPr>
        <w:t>10</w:t>
      </w:r>
      <w:r w:rsidR="00403441" w:rsidRPr="00D5158A">
        <w:rPr>
          <w:rFonts w:eastAsia="Times New Roman" w:cstheme="minorHAnsi"/>
          <w:b/>
          <w:lang w:eastAsia="zh-CN"/>
        </w:rPr>
        <w:t>.</w:t>
      </w:r>
    </w:p>
    <w:p w14:paraId="3E2C9874" w14:textId="77777777" w:rsidR="00EE029D" w:rsidRPr="00D5158A" w:rsidRDefault="00EE029D" w:rsidP="00D5158A">
      <w:pPr>
        <w:pStyle w:val="Akapitzlist"/>
        <w:numPr>
          <w:ilvl w:val="0"/>
          <w:numId w:val="73"/>
        </w:numPr>
        <w:tabs>
          <w:tab w:val="clear" w:pos="720"/>
        </w:tabs>
        <w:suppressAutoHyphens/>
        <w:spacing w:before="120" w:after="5" w:line="276" w:lineRule="auto"/>
        <w:ind w:left="357" w:right="23" w:hanging="357"/>
        <w:jc w:val="both"/>
        <w:rPr>
          <w:rFonts w:cstheme="minorHAnsi"/>
        </w:rPr>
      </w:pPr>
      <w:r w:rsidRPr="00D5158A">
        <w:rPr>
          <w:rFonts w:eastAsia="Times New Roman" w:cstheme="minorHAnsi"/>
          <w:lang w:eastAsia="zh-CN"/>
        </w:rPr>
        <w:t>U</w:t>
      </w:r>
      <w:r w:rsidR="002C3B92" w:rsidRPr="00D5158A">
        <w:rPr>
          <w:rFonts w:eastAsia="Times New Roman" w:cstheme="minorHAnsi"/>
          <w:lang w:eastAsia="zh-CN"/>
        </w:rPr>
        <w:t xml:space="preserve">stala się </w:t>
      </w:r>
      <w:r w:rsidRPr="00D5158A">
        <w:rPr>
          <w:rFonts w:cstheme="minorHAnsi"/>
        </w:rPr>
        <w:t>następujące rodzaje odbiorów robót:</w:t>
      </w:r>
    </w:p>
    <w:p w14:paraId="42F4620E" w14:textId="3F47BAF8" w:rsidR="00450D1C" w:rsidRPr="00D5158A" w:rsidRDefault="00EE029D" w:rsidP="00D5158A">
      <w:pPr>
        <w:numPr>
          <w:ilvl w:val="1"/>
          <w:numId w:val="86"/>
        </w:numPr>
        <w:tabs>
          <w:tab w:val="left" w:pos="426"/>
          <w:tab w:val="left" w:pos="786"/>
        </w:tabs>
        <w:suppressAutoHyphens/>
        <w:spacing w:after="0" w:line="276" w:lineRule="auto"/>
        <w:ind w:left="714" w:hanging="357"/>
        <w:jc w:val="both"/>
        <w:rPr>
          <w:rFonts w:cstheme="minorHAnsi"/>
        </w:rPr>
      </w:pPr>
      <w:r w:rsidRPr="00D5158A">
        <w:rPr>
          <w:rFonts w:cstheme="minorHAnsi"/>
        </w:rPr>
        <w:t>Odbiory robót zanikających i ulegających zakryciu</w:t>
      </w:r>
      <w:r w:rsidR="00450D1C" w:rsidRPr="00D5158A">
        <w:rPr>
          <w:rFonts w:cstheme="minorHAnsi"/>
        </w:rPr>
        <w:t>,</w:t>
      </w:r>
    </w:p>
    <w:p w14:paraId="59B173A8" w14:textId="7A1DF8CA" w:rsidR="00450D1C" w:rsidRPr="00D5158A" w:rsidRDefault="00EE029D" w:rsidP="00D5158A">
      <w:pPr>
        <w:numPr>
          <w:ilvl w:val="1"/>
          <w:numId w:val="86"/>
        </w:numPr>
        <w:tabs>
          <w:tab w:val="left" w:pos="426"/>
          <w:tab w:val="left" w:pos="786"/>
        </w:tabs>
        <w:suppressAutoHyphens/>
        <w:spacing w:after="0" w:line="276" w:lineRule="auto"/>
        <w:ind w:left="714" w:hanging="357"/>
        <w:jc w:val="both"/>
        <w:rPr>
          <w:rFonts w:cstheme="minorHAnsi"/>
        </w:rPr>
      </w:pPr>
      <w:r w:rsidRPr="00D5158A">
        <w:rPr>
          <w:rFonts w:cstheme="minorHAnsi"/>
        </w:rPr>
        <w:t xml:space="preserve">Odbiór końcowy </w:t>
      </w:r>
      <w:bookmarkStart w:id="0" w:name="_Hlk90551470"/>
      <w:r w:rsidR="00CC62B8" w:rsidRPr="00D5158A">
        <w:rPr>
          <w:rFonts w:cstheme="minorHAnsi"/>
        </w:rPr>
        <w:t>stanowiący podstawę do wystawiania faktury za wykonanie robót</w:t>
      </w:r>
      <w:bookmarkEnd w:id="0"/>
      <w:r w:rsidR="00CC62B8" w:rsidRPr="00D5158A">
        <w:rPr>
          <w:rFonts w:cstheme="minorHAnsi"/>
        </w:rPr>
        <w:t>.</w:t>
      </w:r>
    </w:p>
    <w:p w14:paraId="6029741D" w14:textId="2F4C56F8" w:rsidR="00EE029D" w:rsidRPr="00D5158A" w:rsidRDefault="00EE029D" w:rsidP="00D5158A">
      <w:pPr>
        <w:numPr>
          <w:ilvl w:val="0"/>
          <w:numId w:val="73"/>
        </w:numPr>
        <w:tabs>
          <w:tab w:val="left" w:pos="426"/>
          <w:tab w:val="left" w:pos="786"/>
        </w:tabs>
        <w:suppressAutoHyphens/>
        <w:spacing w:after="0" w:line="276" w:lineRule="auto"/>
        <w:ind w:left="357" w:hanging="357"/>
        <w:jc w:val="both"/>
        <w:rPr>
          <w:rFonts w:cstheme="minorHAnsi"/>
        </w:rPr>
      </w:pPr>
      <w:r w:rsidRPr="00D5158A">
        <w:rPr>
          <w:rFonts w:cstheme="minorHAnsi"/>
        </w:rPr>
        <w:t>Odbiory robót zanikających i ulegających zakryciu, dokonywane będą przez Zamawiającego. Wykonawca winien zgłaszać gotowość do odbiorów, o</w:t>
      </w:r>
      <w:r w:rsidR="00CC62B8" w:rsidRPr="00D5158A">
        <w:rPr>
          <w:rFonts w:cstheme="minorHAnsi"/>
        </w:rPr>
        <w:t> </w:t>
      </w:r>
      <w:r w:rsidRPr="00D5158A">
        <w:rPr>
          <w:rFonts w:cstheme="minorHAnsi"/>
        </w:rPr>
        <w:t>których mowa wyżej, z odpowiednim wyprzedzeniem umożliwiającym podjęcie działań przez Inspektora nadzoru inwestorskiego lub Zamawiającego.</w:t>
      </w:r>
    </w:p>
    <w:p w14:paraId="315874A5" w14:textId="77777777" w:rsidR="000E0693"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Podstawą zgłoszenia przez Wykonawcę zakończenia robót, będzie faktyczne wykonanie robót</w:t>
      </w:r>
      <w:r w:rsidR="00AB7AD4" w:rsidRPr="00D5158A">
        <w:rPr>
          <w:rFonts w:cstheme="minorHAnsi"/>
        </w:rPr>
        <w:t>.</w:t>
      </w:r>
      <w:r w:rsidRPr="00D5158A">
        <w:rPr>
          <w:rFonts w:cstheme="minorHAnsi"/>
        </w:rPr>
        <w:t xml:space="preserve"> </w:t>
      </w:r>
    </w:p>
    <w:p w14:paraId="297FBE4D" w14:textId="77777777" w:rsidR="00EE029D"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 xml:space="preserve">Wykonawca zgłosi Zamawiającemu zakończenie robót objętych </w:t>
      </w:r>
      <w:r w:rsidR="00AB7AD4" w:rsidRPr="00D5158A">
        <w:rPr>
          <w:rFonts w:cstheme="minorHAnsi"/>
        </w:rPr>
        <w:t>umową</w:t>
      </w:r>
      <w:r w:rsidRPr="00D5158A">
        <w:rPr>
          <w:rFonts w:cstheme="minorHAnsi"/>
        </w:rPr>
        <w:t>, pisemnie bezpośrednio w</w:t>
      </w:r>
      <w:r w:rsidR="00196F17" w:rsidRPr="00D5158A">
        <w:rPr>
          <w:rFonts w:cstheme="minorHAnsi"/>
        </w:rPr>
        <w:t> </w:t>
      </w:r>
      <w:r w:rsidRPr="00D5158A">
        <w:rPr>
          <w:rFonts w:cstheme="minorHAnsi"/>
        </w:rPr>
        <w:t>siedzibie Zamawiającego.</w:t>
      </w:r>
    </w:p>
    <w:p w14:paraId="24B45A14" w14:textId="77777777" w:rsidR="00EE029D" w:rsidRPr="00D5158A" w:rsidRDefault="00EE029D" w:rsidP="00D5158A">
      <w:pPr>
        <w:pStyle w:val="Akapitzlist"/>
        <w:numPr>
          <w:ilvl w:val="0"/>
          <w:numId w:val="73"/>
        </w:numPr>
        <w:suppressAutoHyphens/>
        <w:spacing w:after="0" w:line="276" w:lineRule="auto"/>
        <w:ind w:left="357" w:hanging="357"/>
        <w:jc w:val="both"/>
        <w:rPr>
          <w:rFonts w:cstheme="minorHAnsi"/>
        </w:rPr>
      </w:pPr>
      <w:r w:rsidRPr="00D5158A">
        <w:rPr>
          <w:rFonts w:cstheme="minorHAnsi"/>
        </w:rPr>
        <w:t xml:space="preserve">Wraz ze zgłoszeniem o zakończeniu robót i gotowości do odbioru </w:t>
      </w:r>
      <w:r w:rsidR="00AB7AD4" w:rsidRPr="00D5158A">
        <w:rPr>
          <w:rFonts w:cstheme="minorHAnsi"/>
        </w:rPr>
        <w:t xml:space="preserve">końcowego </w:t>
      </w:r>
      <w:r w:rsidRPr="00D5158A">
        <w:rPr>
          <w:rFonts w:cstheme="minorHAnsi"/>
        </w:rPr>
        <w:t>Wykonawca przekaże Zamawiającemu następujące dokumenty:</w:t>
      </w:r>
    </w:p>
    <w:p w14:paraId="35F07D65" w14:textId="77777777" w:rsidR="00EE029D" w:rsidRDefault="00EE029D" w:rsidP="00D5158A">
      <w:pPr>
        <w:numPr>
          <w:ilvl w:val="1"/>
          <w:numId w:val="87"/>
        </w:numPr>
        <w:tabs>
          <w:tab w:val="left" w:pos="426"/>
          <w:tab w:val="left" w:pos="740"/>
          <w:tab w:val="left" w:pos="786"/>
          <w:tab w:val="left" w:pos="900"/>
        </w:tabs>
        <w:suppressAutoHyphens/>
        <w:spacing w:after="0" w:line="276" w:lineRule="auto"/>
        <w:ind w:left="714" w:hanging="357"/>
        <w:jc w:val="both"/>
        <w:rPr>
          <w:rFonts w:cstheme="minorHAnsi"/>
        </w:rPr>
      </w:pPr>
      <w:r w:rsidRPr="00D5158A">
        <w:rPr>
          <w:rFonts w:cstheme="minorHAnsi"/>
        </w:rPr>
        <w:t>dokumentację powykonawczą opisaną i skompletowaną,</w:t>
      </w:r>
    </w:p>
    <w:p w14:paraId="6516260E" w14:textId="4F8F2F54" w:rsidR="00AD230D" w:rsidRPr="00D5158A" w:rsidRDefault="00AD230D" w:rsidP="00D5158A">
      <w:pPr>
        <w:numPr>
          <w:ilvl w:val="1"/>
          <w:numId w:val="87"/>
        </w:numPr>
        <w:tabs>
          <w:tab w:val="left" w:pos="426"/>
          <w:tab w:val="left" w:pos="740"/>
          <w:tab w:val="left" w:pos="786"/>
          <w:tab w:val="left" w:pos="900"/>
        </w:tabs>
        <w:suppressAutoHyphens/>
        <w:spacing w:after="0" w:line="276" w:lineRule="auto"/>
        <w:ind w:left="714" w:hanging="357"/>
        <w:jc w:val="both"/>
        <w:rPr>
          <w:rFonts w:cstheme="minorHAnsi"/>
        </w:rPr>
      </w:pPr>
      <w:r w:rsidRPr="008538F8">
        <w:rPr>
          <w:rFonts w:cstheme="minorHAnsi"/>
          <w:color w:val="000000" w:themeColor="text1"/>
          <w:lang w:eastAsia="zh-CN"/>
        </w:rPr>
        <w:t>obmiar robót, w oparciu o ceny jednostkowe</w:t>
      </w:r>
      <w:r>
        <w:rPr>
          <w:rFonts w:cstheme="minorHAnsi"/>
          <w:color w:val="000000" w:themeColor="text1"/>
          <w:lang w:eastAsia="zh-CN"/>
        </w:rPr>
        <w:t xml:space="preserve"> i rodzaj robót</w:t>
      </w:r>
      <w:r w:rsidRPr="008538F8">
        <w:rPr>
          <w:rFonts w:cstheme="minorHAnsi"/>
          <w:color w:val="000000" w:themeColor="text1"/>
          <w:lang w:eastAsia="zh-CN"/>
        </w:rPr>
        <w:t xml:space="preserve"> określone </w:t>
      </w:r>
      <w:r w:rsidR="00D152C6">
        <w:rPr>
          <w:rFonts w:cstheme="minorHAnsi"/>
          <w:color w:val="000000" w:themeColor="text1"/>
          <w:lang w:eastAsia="zh-CN"/>
        </w:rPr>
        <w:t>kosztorysie ofertowym</w:t>
      </w:r>
      <w:r>
        <w:rPr>
          <w:rFonts w:cstheme="minorHAnsi"/>
          <w:color w:val="000000" w:themeColor="text1"/>
          <w:lang w:eastAsia="zh-CN"/>
        </w:rPr>
        <w:t>.</w:t>
      </w:r>
    </w:p>
    <w:p w14:paraId="6607542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protokoły i zaświadczenia z przeprowadzonych prób i sprawdzeń, dokumenty gwarancyjne i</w:t>
      </w:r>
      <w:r w:rsidR="00196F17" w:rsidRPr="00D5158A">
        <w:rPr>
          <w:rFonts w:cstheme="minorHAnsi"/>
        </w:rPr>
        <w:t> </w:t>
      </w:r>
      <w:r w:rsidRPr="00D5158A">
        <w:rPr>
          <w:rFonts w:cstheme="minorHAnsi"/>
        </w:rPr>
        <w:t>inne dokumenty wymagane stosownymi przepisami,</w:t>
      </w:r>
    </w:p>
    <w:p w14:paraId="4234021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 xml:space="preserve"> dokumenty (atesty, certyfikaty) potwierdzające, że wbudowane wyroby budowlane są zgodne z art. 10 ustawy Prawo budowlane (opisane i ostemplowane przez Kierownika robót),</w:t>
      </w:r>
    </w:p>
    <w:p w14:paraId="6040B605" w14:textId="77777777" w:rsidR="00EE029D" w:rsidRPr="00D5158A" w:rsidRDefault="00EE029D" w:rsidP="00D5158A">
      <w:pPr>
        <w:numPr>
          <w:ilvl w:val="1"/>
          <w:numId w:val="87"/>
        </w:numPr>
        <w:suppressAutoHyphens/>
        <w:spacing w:after="0" w:line="276" w:lineRule="auto"/>
        <w:ind w:left="714" w:hanging="357"/>
        <w:jc w:val="both"/>
        <w:rPr>
          <w:rFonts w:cstheme="minorHAnsi"/>
        </w:rPr>
      </w:pPr>
      <w:r w:rsidRPr="00D5158A">
        <w:rPr>
          <w:rFonts w:cstheme="minorHAnsi"/>
        </w:rPr>
        <w:t xml:space="preserve"> pozostałe dokumenty w szczególności autoryzacje i deklaracje zgodności producenta potwierdzające należyte wykonanie przedmiotu zamówienia,</w:t>
      </w:r>
    </w:p>
    <w:p w14:paraId="1974BD20"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 xml:space="preserve">Zamawiający wyznaczy i rozpocznie czynności odbioru końcowego w terminie do 7 dni roboczych od daty zawiadomienia go o zakończeniu realizacji przedmiotu </w:t>
      </w:r>
      <w:r w:rsidR="00AB7AD4" w:rsidRPr="00D5158A">
        <w:rPr>
          <w:rFonts w:cstheme="minorHAnsi"/>
        </w:rPr>
        <w:t xml:space="preserve">umowy </w:t>
      </w:r>
      <w:r w:rsidRPr="00D5158A">
        <w:rPr>
          <w:rFonts w:cstheme="minorHAnsi"/>
        </w:rPr>
        <w:t xml:space="preserve">i osiągnięciu gotowości do odbioru końcowego po stwierdzeniu kompletności przekazanej dokumentacji. </w:t>
      </w:r>
    </w:p>
    <w:p w14:paraId="2E88319E"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Jeżeli Zamawiający stwierdzi, że roboty nie zostały zakończone lub będzie miał zastrzeżenia, co do kompletności i prawidłowości dokumentacji powykonawczej, odmówi dokonania odbioru końcowego i będzie to stanowić podstawę do naliczenia przez Zamawiającego kar umownych z</w:t>
      </w:r>
      <w:r w:rsidR="00196F17" w:rsidRPr="00D5158A">
        <w:rPr>
          <w:rFonts w:cstheme="minorHAnsi"/>
        </w:rPr>
        <w:t> </w:t>
      </w:r>
      <w:r w:rsidRPr="00D5158A">
        <w:rPr>
          <w:rFonts w:cstheme="minorHAnsi"/>
        </w:rPr>
        <w:t>tytułu nieterminowego oddania przedmiotu umowy.</w:t>
      </w:r>
    </w:p>
    <w:p w14:paraId="39E44EB2"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 xml:space="preserve">Za termin zakończenia całości zamówienia uznaje się datę wpłynięcia do siedziby Zamawiającego zgłoszenia do odbioru końcowego, po zakończeniu wszystkich prac objętych </w:t>
      </w:r>
      <w:r w:rsidR="00AB7AD4" w:rsidRPr="00D5158A">
        <w:rPr>
          <w:rFonts w:cstheme="minorHAnsi"/>
        </w:rPr>
        <w:t>umową</w:t>
      </w:r>
      <w:r w:rsidRPr="00D5158A">
        <w:rPr>
          <w:rFonts w:cstheme="minorHAnsi"/>
        </w:rPr>
        <w:t>.</w:t>
      </w:r>
    </w:p>
    <w:p w14:paraId="06ABC368"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Jeśli podczas odbioru stwierdzone zostaną wady lub usterki, a wykonawca usunie je w</w:t>
      </w:r>
      <w:r w:rsidR="00196F17" w:rsidRPr="00D5158A">
        <w:rPr>
          <w:rFonts w:cstheme="minorHAnsi"/>
        </w:rPr>
        <w:t> </w:t>
      </w:r>
      <w:r w:rsidRPr="00D5158A">
        <w:rPr>
          <w:rFonts w:cstheme="minorHAnsi"/>
        </w:rPr>
        <w:t>wyznaczonym przez zamawiającego terminie, wówczas za datę zakończenia uznaję się datę wpłynięcia do siedziby Zamawiającego zgłoszenia do odbioru końcowego.</w:t>
      </w:r>
    </w:p>
    <w:p w14:paraId="06741DDD"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Jeżeli podczas odbioru Zamawiający stwierdzi brak możliwości dokonania odbioru z powodu niewykonania robót objętych przedmiotem zamówienia termin zgłoszenia gotowości do odbioru na podstawie, którego przystąpiono do odbioru nie będzie traktowany jako termin zakończenia robót.</w:t>
      </w:r>
    </w:p>
    <w:p w14:paraId="2FAA59CA"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Jeśli podczas odbioru stwierdzone zostaną wady lub usterki, a wykonawca nie usunie ich w</w:t>
      </w:r>
      <w:r w:rsidR="00196F17" w:rsidRPr="00D5158A">
        <w:rPr>
          <w:rFonts w:cstheme="minorHAnsi"/>
        </w:rPr>
        <w:t> </w:t>
      </w:r>
      <w:r w:rsidRPr="00D5158A">
        <w:rPr>
          <w:rFonts w:cstheme="minorHAnsi"/>
        </w:rPr>
        <w:t>wyznaczonym przez zamawiającego terminie, termin dokonanego zgłoszenia gotowości do odbioru końcowego na podstawie którego przystąpiono do odbioru również nie będzie traktowany jako termin zakończenia realizacji zadania.</w:t>
      </w:r>
    </w:p>
    <w:p w14:paraId="35435E32" w14:textId="77777777" w:rsidR="00EE029D" w:rsidRPr="00D5158A" w:rsidRDefault="00EE029D" w:rsidP="00D5158A">
      <w:pPr>
        <w:numPr>
          <w:ilvl w:val="0"/>
          <w:numId w:val="73"/>
        </w:numPr>
        <w:suppressAutoHyphens/>
        <w:spacing w:after="0" w:line="276" w:lineRule="auto"/>
        <w:ind w:left="357" w:hanging="357"/>
        <w:jc w:val="both"/>
        <w:rPr>
          <w:rFonts w:cstheme="minorHAnsi"/>
        </w:rPr>
      </w:pPr>
      <w:r w:rsidRPr="00D5158A">
        <w:rPr>
          <w:rFonts w:cstheme="minorHAnsi"/>
        </w:rPr>
        <w:t>W razie nie usunięcia w ustalonym terminie przez Wykonawcę wad i usterek stwierdzonych w</w:t>
      </w:r>
      <w:r w:rsidR="00196F17" w:rsidRPr="00D5158A">
        <w:rPr>
          <w:rFonts w:cstheme="minorHAnsi"/>
        </w:rPr>
        <w:t> </w:t>
      </w:r>
      <w:r w:rsidRPr="00D5158A">
        <w:rPr>
          <w:rFonts w:cstheme="minorHAnsi"/>
        </w:rPr>
        <w:t>okresie gwarancji oraz przy przeglądzie gwarancyjnym, Zamawiający jest upoważniony do ich usunięcia na koszt Wykonawcy.</w:t>
      </w:r>
    </w:p>
    <w:p w14:paraId="74816666" w14:textId="77777777"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color w:val="000000"/>
          <w:lang w:val="en-US" w:eastAsia="zh-CN"/>
        </w:rPr>
        <w:lastRenderedPageBreak/>
        <w:t>§</w:t>
      </w:r>
      <w:r w:rsidR="00773ABD"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11</w:t>
      </w:r>
      <w:r w:rsidR="00773ABD" w:rsidRPr="00D5158A">
        <w:rPr>
          <w:rFonts w:eastAsia="Times New Roman" w:cstheme="minorHAnsi"/>
          <w:b/>
          <w:color w:val="000000"/>
          <w:lang w:val="en-US" w:eastAsia="zh-CN"/>
        </w:rPr>
        <w:t>.</w:t>
      </w:r>
    </w:p>
    <w:p w14:paraId="57AC69E7" w14:textId="78FAA54F" w:rsidR="00A26ED5" w:rsidRPr="008538F8" w:rsidRDefault="00A26ED5" w:rsidP="00A26ED5">
      <w:pPr>
        <w:numPr>
          <w:ilvl w:val="0"/>
          <w:numId w:val="58"/>
        </w:numPr>
        <w:tabs>
          <w:tab w:val="left" w:pos="426"/>
        </w:tabs>
        <w:suppressAutoHyphens/>
        <w:spacing w:after="0" w:line="276" w:lineRule="auto"/>
        <w:ind w:left="426" w:right="23" w:hanging="497"/>
        <w:jc w:val="both"/>
        <w:rPr>
          <w:rFonts w:cstheme="minorHAnsi"/>
          <w:color w:val="000000" w:themeColor="text1"/>
          <w:lang w:eastAsia="zh-CN"/>
        </w:rPr>
      </w:pPr>
      <w:r w:rsidRPr="008538F8">
        <w:rPr>
          <w:rFonts w:cstheme="minorHAnsi"/>
          <w:color w:val="000000" w:themeColor="text1"/>
          <w:lang w:eastAsia="zh-CN"/>
        </w:rPr>
        <w:t>Strony ustalają, że obowiązującą ich formą wynagrodzenia będzie wynagrodzenie ustalone na podstawie kosztorysu powykonawczego, sporządzonego po wykonaniu rzeczowego zakresu robót</w:t>
      </w:r>
      <w:r w:rsidR="008538F8" w:rsidRPr="008538F8">
        <w:rPr>
          <w:rFonts w:cstheme="minorHAnsi"/>
          <w:color w:val="000000" w:themeColor="text1"/>
          <w:lang w:eastAsia="zh-CN"/>
        </w:rPr>
        <w:t>,</w:t>
      </w:r>
      <w:r w:rsidRPr="008538F8">
        <w:rPr>
          <w:rFonts w:cstheme="minorHAnsi"/>
          <w:color w:val="000000" w:themeColor="text1"/>
          <w:lang w:eastAsia="zh-CN"/>
        </w:rPr>
        <w:t xml:space="preserve"> zatwierdzonego przez Zamawiającego obmiaru robót, w oparciu o ceny jednostkowe określone w </w:t>
      </w:r>
      <w:r w:rsidR="00D152C6">
        <w:rPr>
          <w:rFonts w:cstheme="minorHAnsi"/>
          <w:color w:val="000000" w:themeColor="text1"/>
          <w:lang w:eastAsia="zh-CN"/>
        </w:rPr>
        <w:t>kosztorysie ofertowym</w:t>
      </w:r>
      <w:r w:rsidRPr="008538F8">
        <w:rPr>
          <w:rFonts w:cstheme="minorHAnsi"/>
          <w:color w:val="000000" w:themeColor="text1"/>
          <w:lang w:eastAsia="zh-CN"/>
        </w:rPr>
        <w:t xml:space="preserve"> będącej załącznikiem do niniejszej umowy.</w:t>
      </w:r>
    </w:p>
    <w:p w14:paraId="1D7C4266" w14:textId="51814628" w:rsidR="00455236" w:rsidRPr="008538F8" w:rsidRDefault="00A26ED5" w:rsidP="00A26ED5">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eastAsia="Times New Roman" w:cstheme="minorHAnsi"/>
          <w:color w:val="000000" w:themeColor="text1"/>
          <w:lang w:eastAsia="zh-CN"/>
        </w:rPr>
        <w:t>Ogółem wynagrodzenie za wykonanie przedmiotu umowy nie może przekroczyć kwoty</w:t>
      </w:r>
      <w:r w:rsidR="00455236" w:rsidRPr="008538F8">
        <w:rPr>
          <w:rFonts w:eastAsia="Times New Roman" w:cstheme="minorHAnsi"/>
          <w:color w:val="000000" w:themeColor="text1"/>
          <w:lang w:eastAsia="zh-CN"/>
        </w:rPr>
        <w:t xml:space="preserve"> _______________ zł (brutto), słownie: ____________________ zł zgodnie z Ofertą</w:t>
      </w:r>
      <w:r w:rsidRPr="008538F8">
        <w:rPr>
          <w:rFonts w:eastAsia="Times New Roman" w:cstheme="minorHAnsi"/>
          <w:color w:val="000000" w:themeColor="text1"/>
          <w:lang w:eastAsia="zh-CN"/>
        </w:rPr>
        <w:t xml:space="preserve"> przetargową</w:t>
      </w:r>
      <w:r w:rsidR="00455236" w:rsidRPr="008538F8">
        <w:rPr>
          <w:rFonts w:eastAsia="Times New Roman" w:cstheme="minorHAnsi"/>
          <w:color w:val="000000" w:themeColor="text1"/>
          <w:lang w:eastAsia="zh-CN"/>
        </w:rPr>
        <w:t xml:space="preserve"> Wykonawcy stanowiącą załącznik do niniejszej umowy.</w:t>
      </w:r>
    </w:p>
    <w:p w14:paraId="4097C437" w14:textId="6D49DDCA" w:rsidR="00815976" w:rsidRPr="008538F8" w:rsidRDefault="00815976" w:rsidP="00815976">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cstheme="minorHAnsi"/>
          <w:color w:val="000000" w:themeColor="text1"/>
          <w:lang w:eastAsia="zh-CN"/>
        </w:rPr>
        <w:t xml:space="preserve">W przypadku wykonania mniejszej ilości robót wyszczególnionych w danej pozycji </w:t>
      </w:r>
      <w:r w:rsidR="00D152C6">
        <w:rPr>
          <w:rFonts w:cstheme="minorHAnsi"/>
          <w:color w:val="000000" w:themeColor="text1"/>
          <w:lang w:eastAsia="zh-CN"/>
        </w:rPr>
        <w:t>kosztorysu ofertowego</w:t>
      </w:r>
      <w:r w:rsidRPr="008538F8">
        <w:rPr>
          <w:rFonts w:cstheme="minorHAnsi"/>
          <w:color w:val="000000" w:themeColor="text1"/>
          <w:lang w:eastAsia="zh-CN"/>
        </w:rPr>
        <w:t xml:space="preserve">, Wykonawca otrzyma zapłatę za ilość rzeczywiście wykonanych i odebranych robót według cen jednostkowych ujętych w poszczególnych pozycjach </w:t>
      </w:r>
      <w:r w:rsidR="00D152C6">
        <w:rPr>
          <w:rFonts w:cstheme="minorHAnsi"/>
          <w:color w:val="000000" w:themeColor="text1"/>
          <w:lang w:eastAsia="zh-CN"/>
        </w:rPr>
        <w:t>kosztorysu ofertowego</w:t>
      </w:r>
      <w:r w:rsidRPr="008538F8">
        <w:rPr>
          <w:rFonts w:cstheme="minorHAnsi"/>
          <w:color w:val="000000" w:themeColor="text1"/>
          <w:lang w:eastAsia="zh-CN"/>
        </w:rPr>
        <w:t>.</w:t>
      </w:r>
    </w:p>
    <w:p w14:paraId="245FC79F" w14:textId="7EC09EDC" w:rsidR="00815976" w:rsidRPr="008538F8" w:rsidRDefault="00815976" w:rsidP="00815976">
      <w:pPr>
        <w:numPr>
          <w:ilvl w:val="0"/>
          <w:numId w:val="58"/>
        </w:numPr>
        <w:tabs>
          <w:tab w:val="left" w:pos="426"/>
        </w:tabs>
        <w:suppressAutoHyphens/>
        <w:spacing w:after="0" w:line="276" w:lineRule="auto"/>
        <w:ind w:left="426" w:right="23" w:hanging="426"/>
        <w:jc w:val="both"/>
        <w:rPr>
          <w:rFonts w:cstheme="minorHAnsi"/>
          <w:color w:val="000000" w:themeColor="text1"/>
          <w:lang w:eastAsia="zh-CN"/>
        </w:rPr>
      </w:pPr>
      <w:r w:rsidRPr="008538F8">
        <w:rPr>
          <w:rFonts w:cstheme="minorHAnsi"/>
          <w:color w:val="000000" w:themeColor="text1"/>
          <w:lang w:eastAsia="zh-CN"/>
        </w:rPr>
        <w:t xml:space="preserve">Ustala się, że ceny jednostkowe dla odnośnych pozycji w </w:t>
      </w:r>
      <w:r w:rsidR="00D152C6">
        <w:rPr>
          <w:rFonts w:cstheme="minorHAnsi"/>
          <w:color w:val="000000" w:themeColor="text1"/>
          <w:lang w:eastAsia="zh-CN"/>
        </w:rPr>
        <w:t>kosztorysie ofertowym</w:t>
      </w:r>
      <w:r w:rsidRPr="008538F8">
        <w:rPr>
          <w:rFonts w:cstheme="minorHAnsi"/>
          <w:color w:val="000000" w:themeColor="text1"/>
          <w:lang w:eastAsia="zh-CN"/>
        </w:rPr>
        <w:t xml:space="preserve"> nie ulegają zmianie przez okres obowiązywania umowy.</w:t>
      </w:r>
    </w:p>
    <w:p w14:paraId="45B2CA1E" w14:textId="3319BC3D" w:rsidR="004C2D8B" w:rsidRPr="00D5158A" w:rsidRDefault="004C2D8B" w:rsidP="00D5158A">
      <w:pPr>
        <w:numPr>
          <w:ilvl w:val="0"/>
          <w:numId w:val="58"/>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Wynagrodzenie, </w:t>
      </w:r>
      <w:r w:rsidRPr="00D5158A">
        <w:rPr>
          <w:rFonts w:cstheme="minorHAnsi"/>
        </w:rPr>
        <w:t>o którym mowa w ust. 1</w:t>
      </w:r>
      <w:r w:rsidR="00A26ED5">
        <w:rPr>
          <w:rFonts w:cstheme="minorHAnsi"/>
        </w:rPr>
        <w:t xml:space="preserve"> i 2</w:t>
      </w:r>
      <w:r w:rsidRPr="00D5158A">
        <w:rPr>
          <w:rFonts w:cstheme="minorHAnsi"/>
        </w:rPr>
        <w:t xml:space="preserve"> </w:t>
      </w:r>
      <w:r w:rsidRPr="00D5158A">
        <w:rPr>
          <w:rFonts w:eastAsia="Times New Roman" w:cstheme="minorHAnsi"/>
          <w:lang w:eastAsia="zh-CN"/>
        </w:rPr>
        <w:t>obejmuje wszystkie koszty niezbędne do wykonania przedmiotu umowy, w tym m. in.:</w:t>
      </w:r>
    </w:p>
    <w:p w14:paraId="7700BF61"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 xml:space="preserve">koszty wszelkich robót przygotowawczych, porządkowych, </w:t>
      </w:r>
    </w:p>
    <w:p w14:paraId="72BAEE50" w14:textId="102CB3D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zabezpieczenia i zagospodarowania</w:t>
      </w:r>
      <w:r w:rsidR="007A5126">
        <w:rPr>
          <w:rFonts w:cstheme="minorHAnsi"/>
          <w:iCs/>
        </w:rPr>
        <w:t xml:space="preserve"> terenu robót</w:t>
      </w:r>
      <w:r w:rsidRPr="00D5158A">
        <w:rPr>
          <w:rFonts w:cstheme="minorHAnsi"/>
          <w:iCs/>
        </w:rPr>
        <w:t>,</w:t>
      </w:r>
    </w:p>
    <w:p w14:paraId="0855597E"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ubezpieczenia budowy od odpowiedzialności cywilnej prze cały okres trwania robót,</w:t>
      </w:r>
    </w:p>
    <w:p w14:paraId="4D56F5F0" w14:textId="50A63EDF" w:rsidR="004C2D8B" w:rsidRPr="00D5158A" w:rsidRDefault="004C2D8B" w:rsidP="00D5158A">
      <w:pPr>
        <w:numPr>
          <w:ilvl w:val="0"/>
          <w:numId w:val="89"/>
        </w:numPr>
        <w:suppressAutoHyphens/>
        <w:spacing w:after="0" w:line="276" w:lineRule="auto"/>
        <w:ind w:left="714" w:hanging="357"/>
        <w:jc w:val="both"/>
        <w:rPr>
          <w:rFonts w:cstheme="minorHAnsi"/>
          <w:bCs/>
          <w:iCs/>
        </w:rPr>
      </w:pPr>
      <w:r w:rsidRPr="00D5158A">
        <w:rPr>
          <w:rFonts w:cstheme="minorHAnsi"/>
          <w:iCs/>
        </w:rPr>
        <w:t>koszty wywozu wszystkich materiałów rozbiórkowych wraz z</w:t>
      </w:r>
      <w:r w:rsidRPr="00D5158A">
        <w:rPr>
          <w:rFonts w:cstheme="minorHAnsi"/>
          <w:bCs/>
          <w:iCs/>
        </w:rPr>
        <w:t xml:space="preserve"> opłatami składowania materiałów na wysypiskach i opłatami utylizacyjnymi</w:t>
      </w:r>
      <w:r w:rsidR="00281EBF">
        <w:rPr>
          <w:rFonts w:cstheme="minorHAnsi"/>
          <w:bCs/>
          <w:iCs/>
        </w:rPr>
        <w:t>,</w:t>
      </w:r>
    </w:p>
    <w:p w14:paraId="1C25D6C0" w14:textId="77777777" w:rsidR="004C2D8B" w:rsidRPr="00D5158A" w:rsidRDefault="004C2D8B" w:rsidP="00D5158A">
      <w:pPr>
        <w:numPr>
          <w:ilvl w:val="0"/>
          <w:numId w:val="89"/>
        </w:numPr>
        <w:suppressAutoHyphens/>
        <w:spacing w:after="0" w:line="276" w:lineRule="auto"/>
        <w:ind w:left="714" w:hanging="357"/>
        <w:jc w:val="both"/>
        <w:rPr>
          <w:rFonts w:cstheme="minorHAnsi"/>
          <w:bCs/>
          <w:iCs/>
        </w:rPr>
      </w:pPr>
      <w:r w:rsidRPr="00D5158A">
        <w:rPr>
          <w:rFonts w:cstheme="minorHAnsi"/>
          <w:bCs/>
          <w:iCs/>
        </w:rPr>
        <w:t xml:space="preserve">koszty załadunku i transportu materiałów z miejsca składowania do miejsca wbudowania, </w:t>
      </w:r>
    </w:p>
    <w:p w14:paraId="72AC4011" w14:textId="1DFBE71F" w:rsidR="004C2D8B" w:rsidRPr="00D5158A" w:rsidRDefault="004C2D8B" w:rsidP="00D5158A">
      <w:pPr>
        <w:numPr>
          <w:ilvl w:val="0"/>
          <w:numId w:val="89"/>
        </w:numPr>
        <w:suppressAutoHyphens/>
        <w:spacing w:after="0" w:line="276" w:lineRule="auto"/>
        <w:ind w:left="714" w:hanging="357"/>
        <w:jc w:val="both"/>
        <w:rPr>
          <w:rFonts w:cstheme="minorHAnsi"/>
        </w:rPr>
      </w:pPr>
      <w:r w:rsidRPr="00D5158A">
        <w:rPr>
          <w:rFonts w:cstheme="minorHAnsi"/>
          <w:iCs/>
        </w:rPr>
        <w:t>koszty utrzymania zaplecza</w:t>
      </w:r>
      <w:r w:rsidR="007A5126">
        <w:rPr>
          <w:rFonts w:cstheme="minorHAnsi"/>
          <w:iCs/>
        </w:rPr>
        <w:t xml:space="preserve"> robót</w:t>
      </w:r>
      <w:r w:rsidRPr="00D5158A">
        <w:rPr>
          <w:rFonts w:cstheme="minorHAnsi"/>
          <w:iCs/>
        </w:rPr>
        <w:t xml:space="preserve"> </w:t>
      </w:r>
      <w:r w:rsidRPr="00D5158A">
        <w:rPr>
          <w:rFonts w:cstheme="minorHAnsi"/>
        </w:rPr>
        <w:t>oraz doprowadzenia niezbędnych mediów dla potrzeb</w:t>
      </w:r>
      <w:r w:rsidR="007A5126">
        <w:rPr>
          <w:rFonts w:cstheme="minorHAnsi"/>
        </w:rPr>
        <w:t xml:space="preserve"> robót</w:t>
      </w:r>
      <w:r w:rsidRPr="00D5158A">
        <w:rPr>
          <w:rFonts w:cstheme="minorHAnsi"/>
        </w:rPr>
        <w:t xml:space="preserve">, </w:t>
      </w:r>
    </w:p>
    <w:p w14:paraId="5522AE7B"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 xml:space="preserve"> koszty </w:t>
      </w:r>
      <w:r w:rsidRPr="00D5158A">
        <w:rPr>
          <w:rFonts w:cstheme="minorHAnsi"/>
          <w:iCs/>
          <w:kern w:val="1"/>
        </w:rPr>
        <w:t xml:space="preserve">usuwania wszelkich awarii i uszkodzeń sieci uzbrojenia terenu powstałych w wyniku prowadzonych robót, </w:t>
      </w:r>
    </w:p>
    <w:p w14:paraId="2E8C8A83" w14:textId="77777777" w:rsidR="004C2D8B" w:rsidRPr="00D5158A" w:rsidRDefault="004C2D8B" w:rsidP="00D5158A">
      <w:pPr>
        <w:numPr>
          <w:ilvl w:val="0"/>
          <w:numId w:val="89"/>
        </w:numPr>
        <w:suppressAutoHyphens/>
        <w:spacing w:after="0" w:line="276" w:lineRule="auto"/>
        <w:ind w:left="714" w:hanging="357"/>
        <w:jc w:val="both"/>
        <w:rPr>
          <w:rFonts w:cstheme="minorHAnsi"/>
          <w:iCs/>
        </w:rPr>
      </w:pPr>
      <w:r w:rsidRPr="00D5158A">
        <w:rPr>
          <w:rFonts w:cstheme="minorHAnsi"/>
          <w:iCs/>
        </w:rPr>
        <w:t>koszty materiałów i innych czynności niezbędnych do wykonania przedmiotu zamówienia.</w:t>
      </w:r>
    </w:p>
    <w:p w14:paraId="7CA59FDB" w14:textId="77777777" w:rsidR="00177291" w:rsidRPr="00B540E3" w:rsidRDefault="00177291" w:rsidP="00D5158A">
      <w:pPr>
        <w:keepNext/>
        <w:keepLines/>
        <w:tabs>
          <w:tab w:val="left" w:pos="0"/>
        </w:tabs>
        <w:suppressAutoHyphens/>
        <w:spacing w:before="240" w:after="120" w:line="276" w:lineRule="auto"/>
        <w:ind w:left="119" w:hanging="11"/>
        <w:jc w:val="center"/>
        <w:rPr>
          <w:rFonts w:cstheme="minorHAnsi"/>
          <w:lang w:eastAsia="zh-CN"/>
        </w:rPr>
      </w:pPr>
      <w:r w:rsidRPr="00B540E3">
        <w:rPr>
          <w:rFonts w:eastAsia="Times New Roman" w:cstheme="minorHAnsi"/>
          <w:b/>
          <w:color w:val="000000"/>
          <w:lang w:eastAsia="zh-CN"/>
        </w:rPr>
        <w:t>§ 12.</w:t>
      </w:r>
    </w:p>
    <w:p w14:paraId="100FDB9C" w14:textId="5E8D4E71" w:rsidR="00126014" w:rsidRPr="00B540E3" w:rsidRDefault="00126014" w:rsidP="00D5158A">
      <w:pPr>
        <w:pStyle w:val="Akapitzlist"/>
        <w:numPr>
          <w:ilvl w:val="0"/>
          <w:numId w:val="59"/>
        </w:numPr>
        <w:tabs>
          <w:tab w:val="left" w:pos="426"/>
        </w:tabs>
        <w:suppressAutoHyphens/>
        <w:spacing w:after="0" w:line="276" w:lineRule="auto"/>
        <w:ind w:right="23"/>
        <w:jc w:val="both"/>
        <w:rPr>
          <w:rFonts w:cstheme="minorHAnsi"/>
        </w:rPr>
      </w:pPr>
      <w:r w:rsidRPr="00B540E3">
        <w:rPr>
          <w:rFonts w:cstheme="minorHAnsi"/>
        </w:rPr>
        <w:t>Zapłata w</w:t>
      </w:r>
      <w:r w:rsidR="00BD1124" w:rsidRPr="00B540E3">
        <w:rPr>
          <w:rFonts w:cstheme="minorHAnsi"/>
        </w:rPr>
        <w:t>ynagrodzeni</w:t>
      </w:r>
      <w:r w:rsidRPr="00B540E3">
        <w:rPr>
          <w:rFonts w:cstheme="minorHAnsi"/>
        </w:rPr>
        <w:t xml:space="preserve">a </w:t>
      </w:r>
      <w:r w:rsidRPr="00B540E3">
        <w:rPr>
          <w:rFonts w:cstheme="minorHAnsi"/>
          <w:color w:val="000000"/>
        </w:rPr>
        <w:t xml:space="preserve">należnego </w:t>
      </w:r>
      <w:r w:rsidR="00477471" w:rsidRPr="00B540E3">
        <w:rPr>
          <w:rFonts w:cstheme="minorHAnsi"/>
          <w:color w:val="000000"/>
        </w:rPr>
        <w:t>W</w:t>
      </w:r>
      <w:r w:rsidRPr="00B540E3">
        <w:rPr>
          <w:rFonts w:cstheme="minorHAnsi"/>
          <w:color w:val="000000"/>
        </w:rPr>
        <w:t xml:space="preserve">ykonawcy nastąpi jednorazowo na podstawie faktury wystawionej w oparciu o zatwierdzony przez </w:t>
      </w:r>
      <w:r w:rsidR="0073201D" w:rsidRPr="00B540E3">
        <w:rPr>
          <w:rFonts w:cstheme="minorHAnsi"/>
          <w:color w:val="000000"/>
        </w:rPr>
        <w:t>S</w:t>
      </w:r>
      <w:r w:rsidRPr="00B540E3">
        <w:rPr>
          <w:rFonts w:cstheme="minorHAnsi"/>
          <w:color w:val="000000"/>
        </w:rPr>
        <w:t xml:space="preserve">trony protokół odbioru robót, po wykonaniu całości przedmiotu umowy. </w:t>
      </w:r>
    </w:p>
    <w:p w14:paraId="476E26E6" w14:textId="1E16C7CC" w:rsidR="006E131F" w:rsidRPr="00B540E3" w:rsidRDefault="00BD1124" w:rsidP="00D5158A">
      <w:pPr>
        <w:pStyle w:val="Akapitzlist"/>
        <w:numPr>
          <w:ilvl w:val="0"/>
          <w:numId w:val="59"/>
        </w:numPr>
        <w:tabs>
          <w:tab w:val="left" w:pos="426"/>
        </w:tabs>
        <w:suppressAutoHyphens/>
        <w:spacing w:after="0" w:line="276" w:lineRule="auto"/>
        <w:ind w:right="23"/>
        <w:jc w:val="both"/>
        <w:rPr>
          <w:rFonts w:cstheme="minorHAnsi"/>
        </w:rPr>
      </w:pPr>
      <w:r w:rsidRPr="00B540E3">
        <w:rPr>
          <w:rFonts w:cstheme="minorHAnsi"/>
        </w:rPr>
        <w:t xml:space="preserve"> </w:t>
      </w:r>
      <w:r w:rsidR="00126014" w:rsidRPr="00B540E3">
        <w:rPr>
          <w:rFonts w:cstheme="minorHAnsi"/>
        </w:rPr>
        <w:t xml:space="preserve">Płatność </w:t>
      </w:r>
      <w:r w:rsidR="00BC4319" w:rsidRPr="00B540E3">
        <w:rPr>
          <w:rFonts w:cstheme="minorHAnsi"/>
        </w:rPr>
        <w:t xml:space="preserve">dokonana </w:t>
      </w:r>
      <w:r w:rsidR="00BC4319" w:rsidRPr="00B540E3">
        <w:rPr>
          <w:rFonts w:cstheme="minorHAnsi"/>
          <w:color w:val="000000"/>
        </w:rPr>
        <w:t xml:space="preserve">będzie przelewem na wskazany przez wykonawcę rachunek bankowy w terminie do </w:t>
      </w:r>
      <w:r w:rsidR="000C6C20">
        <w:rPr>
          <w:rFonts w:cstheme="minorHAnsi"/>
          <w:color w:val="000000"/>
        </w:rPr>
        <w:t>14</w:t>
      </w:r>
      <w:r w:rsidR="00BC4319" w:rsidRPr="00B540E3">
        <w:rPr>
          <w:rFonts w:cstheme="minorHAnsi"/>
          <w:color w:val="000000"/>
        </w:rPr>
        <w:t xml:space="preserve"> dni od dnia otrzymania przez </w:t>
      </w:r>
      <w:r w:rsidR="00CC0AE7" w:rsidRPr="00B540E3">
        <w:rPr>
          <w:rFonts w:cstheme="minorHAnsi"/>
          <w:color w:val="000000"/>
        </w:rPr>
        <w:t>Z</w:t>
      </w:r>
      <w:r w:rsidR="00BC4319" w:rsidRPr="00B540E3">
        <w:rPr>
          <w:rFonts w:cstheme="minorHAnsi"/>
          <w:color w:val="000000"/>
        </w:rPr>
        <w:t>amawiającego prawidłowo wystawionej faktury VAT</w:t>
      </w:r>
      <w:r w:rsidR="000C6C20">
        <w:rPr>
          <w:rFonts w:cstheme="minorHAnsi"/>
          <w:color w:val="000000"/>
        </w:rPr>
        <w:t>.</w:t>
      </w:r>
    </w:p>
    <w:p w14:paraId="1D0079A1" w14:textId="6EBAF6E9" w:rsidR="001943F7" w:rsidRPr="00D5158A" w:rsidRDefault="001943F7" w:rsidP="00D5158A">
      <w:pPr>
        <w:numPr>
          <w:ilvl w:val="0"/>
          <w:numId w:val="59"/>
        </w:numPr>
        <w:tabs>
          <w:tab w:val="left" w:pos="426"/>
        </w:tabs>
        <w:suppressAutoHyphens/>
        <w:spacing w:after="0" w:line="276" w:lineRule="auto"/>
        <w:ind w:left="357" w:hanging="357"/>
        <w:jc w:val="both"/>
        <w:rPr>
          <w:rFonts w:eastAsia="Times New Roman" w:cstheme="minorHAnsi"/>
          <w:lang w:eastAsia="zh-CN"/>
        </w:rPr>
      </w:pPr>
      <w:r w:rsidRPr="00D5158A">
        <w:rPr>
          <w:rFonts w:eastAsia="Times New Roman" w:cstheme="minorHAnsi"/>
          <w:lang w:eastAsia="zh-CN"/>
        </w:rPr>
        <w:t xml:space="preserve">W przypadku wykonania robót przez podwykonawcę lub dalszego podwykonawcę, Wykonawca zobowiązany jest załączyć do wystawionej przez siebie faktury niżej </w:t>
      </w:r>
      <w:r w:rsidR="000C6C20">
        <w:rPr>
          <w:rFonts w:eastAsia="Times New Roman" w:cstheme="minorHAnsi"/>
          <w:lang w:eastAsia="zh-CN"/>
        </w:rPr>
        <w:t>wymienione dokumenty</w:t>
      </w:r>
      <w:r w:rsidRPr="00D5158A">
        <w:rPr>
          <w:rFonts w:eastAsia="Times New Roman" w:cstheme="minorHAnsi"/>
          <w:lang w:eastAsia="zh-CN"/>
        </w:rPr>
        <w:t>, co najmniej na 7 dni roboczych przed terminem płatności, co warunkuje wypłatę wynagrodzenia:</w:t>
      </w:r>
    </w:p>
    <w:p w14:paraId="3646E990" w14:textId="77777777" w:rsidR="001943F7" w:rsidRPr="00D5158A" w:rsidRDefault="001943F7" w:rsidP="00D5158A">
      <w:pPr>
        <w:numPr>
          <w:ilvl w:val="1"/>
          <w:numId w:val="90"/>
        </w:numPr>
        <w:tabs>
          <w:tab w:val="left" w:pos="851"/>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kserokopię faktury/rachunku podwykonawcy lub dalszego podwykonawcy, potwierdzoną za zgodność z oryginałem przez Wykonawcę;</w:t>
      </w:r>
    </w:p>
    <w:p w14:paraId="597AFC26" w14:textId="77777777" w:rsidR="001943F7" w:rsidRPr="00D5158A" w:rsidRDefault="001943F7" w:rsidP="00D5158A">
      <w:pPr>
        <w:numPr>
          <w:ilvl w:val="1"/>
          <w:numId w:val="90"/>
        </w:numPr>
        <w:tabs>
          <w:tab w:val="left" w:pos="851"/>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kserokopię protokołu odbioru przez Wykonawcę robót wykonanych przez podwykonawcę lub dalszego podwykonawcę, potwierdzoną za zgodność z oryginałem przez Wykonawcę; </w:t>
      </w:r>
    </w:p>
    <w:p w14:paraId="5E28188B" w14:textId="77777777" w:rsidR="001943F7" w:rsidRPr="00D5158A" w:rsidRDefault="001943F7" w:rsidP="00D5158A">
      <w:pPr>
        <w:numPr>
          <w:ilvl w:val="1"/>
          <w:numId w:val="90"/>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dowód zapłaty zobowiązań wobec podwykonawcy lub dalszego podwykonawcy, w przypadku kopii potwierdzony za zgodność z oryginałem przez Wykonawcę;</w:t>
      </w:r>
    </w:p>
    <w:p w14:paraId="43426510" w14:textId="77777777" w:rsidR="001943F7" w:rsidRPr="00D5158A" w:rsidRDefault="001943F7" w:rsidP="00D5158A">
      <w:pPr>
        <w:numPr>
          <w:ilvl w:val="1"/>
          <w:numId w:val="90"/>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oświadczenie podwykonawcy lub dalszego podwykonawcy.</w:t>
      </w:r>
    </w:p>
    <w:p w14:paraId="02E16C32" w14:textId="6F2699C1" w:rsidR="001943F7" w:rsidRPr="00D5158A" w:rsidRDefault="001943F7"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W przypadku nieprzedłożenia prawidłowo wystawionego kompletu dokumentów Zamawiający ma prawo powstrzymać się z zapłatą należnego wynagrodzenia do czasu dostarczenia kompletu </w:t>
      </w:r>
      <w:r w:rsidRPr="00D5158A">
        <w:rPr>
          <w:rFonts w:eastAsia="Times New Roman" w:cstheme="minorHAnsi"/>
          <w:lang w:eastAsia="zh-CN"/>
        </w:rPr>
        <w:lastRenderedPageBreak/>
        <w:t>prawidłowo wystawionych dokumentów. Dokumenty podwykonawcy lub dalszego podwykonawcy muszą dotyczyć zakresu robót za które Wykonawca wystawia fakturę VAT (tożsamość robót).</w:t>
      </w:r>
    </w:p>
    <w:p w14:paraId="0BD0A166" w14:textId="77777777" w:rsidR="001943F7" w:rsidRPr="00D5158A" w:rsidRDefault="001943F7" w:rsidP="00D5158A">
      <w:pPr>
        <w:numPr>
          <w:ilvl w:val="0"/>
          <w:numId w:val="59"/>
        </w:numPr>
        <w:tabs>
          <w:tab w:val="left" w:pos="426"/>
        </w:tabs>
        <w:suppressAutoHyphens/>
        <w:spacing w:after="0" w:line="276" w:lineRule="auto"/>
        <w:ind w:left="357" w:hanging="357"/>
        <w:jc w:val="both"/>
        <w:rPr>
          <w:rFonts w:cstheme="minorHAnsi"/>
        </w:rPr>
      </w:pPr>
      <w:r w:rsidRPr="00D5158A">
        <w:rPr>
          <w:rFonts w:eastAsia="Times New Roman" w:cstheme="minorHAnsi"/>
          <w:lang w:eastAsia="zh-CN"/>
        </w:rPr>
        <w:t xml:space="preserve">Zapłata dokonana będzie przelewem na rachunek bankowy Wykonawcy </w:t>
      </w:r>
      <w:r w:rsidRPr="00D5158A">
        <w:rPr>
          <w:rFonts w:cstheme="minorHAnsi"/>
        </w:rPr>
        <w:t>wskazany na fakturze.</w:t>
      </w:r>
    </w:p>
    <w:p w14:paraId="5DCC78B4" w14:textId="77777777" w:rsidR="001943F7" w:rsidRPr="00D5158A" w:rsidRDefault="001943F7" w:rsidP="00D5158A">
      <w:pPr>
        <w:tabs>
          <w:tab w:val="left" w:pos="426"/>
        </w:tabs>
        <w:suppressAutoHyphens/>
        <w:spacing w:after="0" w:line="276" w:lineRule="auto"/>
        <w:ind w:left="357"/>
        <w:jc w:val="both"/>
        <w:rPr>
          <w:rFonts w:cstheme="minorHAnsi"/>
        </w:rPr>
      </w:pPr>
      <w:r w:rsidRPr="00D5158A">
        <w:rPr>
          <w:rFonts w:cstheme="minorHAnsi"/>
        </w:rPr>
        <w:t>Postanowienia ustawy z dnia 9 listopada 2018 r. o elektronicznym fakturowaniu w zamówieniach publicznych, koncesjach na roboty budowlane lub usługi oraz partnerstwie publiczno-prywatnym znajdują odpowiednie zastosowanie.</w:t>
      </w:r>
    </w:p>
    <w:p w14:paraId="18169234" w14:textId="77777777" w:rsidR="00177291" w:rsidRPr="00D5158A" w:rsidRDefault="00177291" w:rsidP="00D5158A">
      <w:pPr>
        <w:pStyle w:val="NormalnyWeb"/>
        <w:numPr>
          <w:ilvl w:val="0"/>
          <w:numId w:val="59"/>
        </w:numPr>
        <w:spacing w:before="0" w:beforeAutospacing="0" w:after="0" w:afterAutospacing="0" w:line="276" w:lineRule="auto"/>
        <w:jc w:val="both"/>
        <w:textAlignment w:val="baseline"/>
        <w:rPr>
          <w:rFonts w:asciiTheme="minorHAnsi" w:hAnsiTheme="minorHAnsi" w:cstheme="minorHAnsi"/>
          <w:sz w:val="22"/>
          <w:szCs w:val="22"/>
        </w:rPr>
      </w:pPr>
      <w:r w:rsidRPr="00D5158A">
        <w:rPr>
          <w:rFonts w:asciiTheme="minorHAnsi" w:hAnsiTheme="minorHAnsi" w:cstheme="minorHAnsi"/>
          <w:sz w:val="22"/>
          <w:szCs w:val="22"/>
        </w:rPr>
        <w:t>Wykonawca oświadcza i zapewnia, że numer rachunku bankowego, który wskazany będzie na fakturze, w celu dokonania na niego zapłaty przez Zamawiającego, figuruje i będzie figurował na dzień zapłaty w wykazie podmiotów („Biała Lista”), o którym mowa w art. 96b ust.1 ustawy z dnia 11 marca 2004 r. o podatku od towarów i usług.</w:t>
      </w:r>
    </w:p>
    <w:p w14:paraId="34F39E3F" w14:textId="392C10E2"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 termin zapłaty uznaje się datę obciążenia przez bank rachunku Zamawiającego.</w:t>
      </w:r>
    </w:p>
    <w:p w14:paraId="010AB7E3" w14:textId="77777777"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133D24E5" w14:textId="3026DE38"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Za uchylenie się od obowiązku zapłaty Zamawiający uzna brak przedstawienia dokumentów, o których mowa w ust. </w:t>
      </w:r>
      <w:r w:rsidR="009767DC" w:rsidRPr="00D5158A">
        <w:rPr>
          <w:rFonts w:eastAsia="Times New Roman" w:cstheme="minorHAnsi"/>
          <w:lang w:eastAsia="zh-CN"/>
        </w:rPr>
        <w:t>3</w:t>
      </w:r>
      <w:r w:rsidRPr="00D5158A">
        <w:rPr>
          <w:rFonts w:eastAsia="Times New Roman" w:cstheme="minorHAnsi"/>
          <w:lang w:eastAsia="zh-CN"/>
        </w:rPr>
        <w:t xml:space="preserve"> maksymalnie na 7 dni roboczych przed terminem płatności .</w:t>
      </w:r>
    </w:p>
    <w:p w14:paraId="2BBD2179" w14:textId="77777777"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Bezpośrednia zapłata obejmuje wyłącznie należne wynagrodzenie, bez odsetek należnych podwykonawcy lub dalszemu podwykonawcy.</w:t>
      </w:r>
    </w:p>
    <w:p w14:paraId="11B9F61A" w14:textId="647FD454"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Zamawiający przed dokonaniem bezpośredniej zapłaty, o której mowa w ust. </w:t>
      </w:r>
      <w:r w:rsidR="009767DC" w:rsidRPr="00D5158A">
        <w:rPr>
          <w:rFonts w:eastAsia="Times New Roman" w:cstheme="minorHAnsi"/>
          <w:lang w:eastAsia="zh-CN"/>
        </w:rPr>
        <w:t>8</w:t>
      </w:r>
      <w:r w:rsidRPr="00D5158A">
        <w:rPr>
          <w:rFonts w:eastAsia="Times New Roman" w:cstheme="minorHAnsi"/>
          <w:lang w:eastAsia="zh-CN"/>
        </w:rPr>
        <w:t>, umożliwia Wykonawcy zgłoszenie pisemnie uwag dotyczących zasadności bezpośredniej zapłaty wynagrodzenia podwykonawcy lub dalszemu podwykonawcy. Termin zgłaszania uwag przez Wykonawcę wynosi 7 dni od doręczenia Wykonawcy pisemnego oświadczenia Zamawiającego o mającej nastąpić bezpośredniej zapłacie.</w:t>
      </w:r>
    </w:p>
    <w:p w14:paraId="26230070" w14:textId="6B70B329" w:rsidR="00177291" w:rsidRPr="00D5158A" w:rsidRDefault="00177291" w:rsidP="00D5158A">
      <w:pPr>
        <w:numPr>
          <w:ilvl w:val="0"/>
          <w:numId w:val="59"/>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W przypadku zgłoszenia uwag, o których mowa w ust. 1</w:t>
      </w:r>
      <w:r w:rsidR="009767DC" w:rsidRPr="00D5158A">
        <w:rPr>
          <w:rFonts w:eastAsia="Times New Roman" w:cstheme="minorHAnsi"/>
          <w:lang w:eastAsia="zh-CN"/>
        </w:rPr>
        <w:t>1</w:t>
      </w:r>
      <w:r w:rsidRPr="00D5158A">
        <w:rPr>
          <w:rFonts w:eastAsia="Times New Roman" w:cstheme="minorHAnsi"/>
          <w:lang w:eastAsia="zh-CN"/>
        </w:rPr>
        <w:t>, w terminie wskazanym przez Zamawiającego, Zamawiający może:</w:t>
      </w:r>
    </w:p>
    <w:p w14:paraId="27D49CFC"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dokonać bezpośredniej zapłaty wynagrodzenia podwykonawcy lub dalszemu podwykonawcy, jeżeli Wykonawca wykaże niezasadność takiej zapłaty, albo</w:t>
      </w:r>
    </w:p>
    <w:p w14:paraId="22973049"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2437F7" w14:textId="77777777" w:rsidR="00177291" w:rsidRPr="00D5158A" w:rsidRDefault="00177291" w:rsidP="00D5158A">
      <w:pPr>
        <w:numPr>
          <w:ilvl w:val="0"/>
          <w:numId w:val="91"/>
        </w:numPr>
        <w:tabs>
          <w:tab w:val="left" w:pos="0"/>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dokonać bezpośredniej zapłaty wynagrodzenia podwykonawcy lub dalszemu podwykonawcy, jeżeli podwykonawca lub dalszy podwykonawca wykaże zasadność takiej zapłaty.</w:t>
      </w:r>
    </w:p>
    <w:p w14:paraId="1183B13C" w14:textId="38F35D51" w:rsidR="00177291" w:rsidRPr="00D5158A" w:rsidRDefault="00177291" w:rsidP="00D5158A">
      <w:pPr>
        <w:numPr>
          <w:ilvl w:val="0"/>
          <w:numId w:val="5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Termin bezpośredniej zapłaty, o której mowa w ust. </w:t>
      </w:r>
      <w:r w:rsidR="009767DC" w:rsidRPr="00D5158A">
        <w:rPr>
          <w:rFonts w:eastAsia="Times New Roman" w:cstheme="minorHAnsi"/>
          <w:lang w:eastAsia="zh-CN"/>
        </w:rPr>
        <w:t>8</w:t>
      </w:r>
      <w:r w:rsidRPr="00D5158A">
        <w:rPr>
          <w:rFonts w:eastAsia="Times New Roman" w:cstheme="minorHAnsi"/>
          <w:lang w:eastAsia="zh-CN"/>
        </w:rPr>
        <w:t xml:space="preserve"> wynosi do 30 dni od dnia dostarczenia Wykonawcy informacji o mającej nastąpić bezpośredniej zapłacie. Za termin zapłaty uznaje się datę obciążenia przez bank rachunku Zamawiającego.</w:t>
      </w:r>
    </w:p>
    <w:p w14:paraId="769BF3AC" w14:textId="78796FDA" w:rsidR="009C5BE3" w:rsidRPr="00D5158A" w:rsidRDefault="00177291" w:rsidP="00D5158A">
      <w:pPr>
        <w:numPr>
          <w:ilvl w:val="0"/>
          <w:numId w:val="59"/>
        </w:numPr>
        <w:tabs>
          <w:tab w:val="left" w:pos="426"/>
        </w:tabs>
        <w:suppressAutoHyphens/>
        <w:spacing w:after="0" w:line="276" w:lineRule="auto"/>
        <w:ind w:left="357" w:right="23" w:hanging="357"/>
        <w:jc w:val="both"/>
        <w:rPr>
          <w:rFonts w:cstheme="minorHAnsi"/>
          <w:lang w:eastAsia="zh-CN"/>
        </w:rPr>
      </w:pPr>
      <w:r w:rsidRPr="00D5158A">
        <w:rPr>
          <w:rFonts w:eastAsia="Times New Roman" w:cstheme="minorHAnsi"/>
          <w:lang w:eastAsia="zh-CN"/>
        </w:rPr>
        <w:t xml:space="preserve">W przypadku dokonania bezpośredniej zapłaty podwykonawcy lub dalszemu podwykonawcy, o której mowa w ust. </w:t>
      </w:r>
      <w:r w:rsidR="001943F7" w:rsidRPr="00D5158A">
        <w:rPr>
          <w:rFonts w:eastAsia="Times New Roman" w:cstheme="minorHAnsi"/>
          <w:lang w:eastAsia="zh-CN"/>
        </w:rPr>
        <w:t>8</w:t>
      </w:r>
      <w:r w:rsidRPr="00D5158A">
        <w:rPr>
          <w:rFonts w:eastAsia="Times New Roman" w:cstheme="minorHAnsi"/>
          <w:lang w:eastAsia="zh-CN"/>
        </w:rPr>
        <w:t xml:space="preserve">, Zamawiający dokona potrącenia kwoty wypłaconego wynagrodzenia </w:t>
      </w:r>
      <w:r w:rsidRPr="00D5158A">
        <w:rPr>
          <w:rFonts w:eastAsia="Times New Roman" w:cstheme="minorHAnsi"/>
          <w:lang w:eastAsia="pl-PL"/>
        </w:rPr>
        <w:t>z </w:t>
      </w:r>
      <w:r w:rsidRPr="00D5158A">
        <w:rPr>
          <w:rFonts w:eastAsia="Times New Roman" w:cstheme="minorHAnsi"/>
          <w:lang w:eastAsia="zh-CN"/>
        </w:rPr>
        <w:t>wynagrodzenia należnego Wykonawcy.</w:t>
      </w:r>
    </w:p>
    <w:p w14:paraId="4DE06499" w14:textId="134CDAAD" w:rsidR="002C3B92" w:rsidRPr="00CB0747"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CB0747">
        <w:rPr>
          <w:rFonts w:eastAsia="Times New Roman" w:cstheme="minorHAnsi"/>
          <w:b/>
          <w:color w:val="000000"/>
          <w:lang w:val="en-US" w:eastAsia="zh-CN"/>
        </w:rPr>
        <w:t>§</w:t>
      </w:r>
      <w:r w:rsidR="00D81E5B" w:rsidRPr="00CB0747">
        <w:rPr>
          <w:rFonts w:eastAsia="Times New Roman" w:cstheme="minorHAnsi"/>
          <w:b/>
          <w:color w:val="000000"/>
          <w:lang w:val="en-US" w:eastAsia="zh-CN"/>
        </w:rPr>
        <w:t xml:space="preserve"> </w:t>
      </w:r>
      <w:r w:rsidRPr="00CB0747">
        <w:rPr>
          <w:rFonts w:eastAsia="Times New Roman" w:cstheme="minorHAnsi"/>
          <w:b/>
          <w:color w:val="000000"/>
          <w:lang w:val="en-US" w:eastAsia="zh-CN"/>
        </w:rPr>
        <w:t>1</w:t>
      </w:r>
      <w:r w:rsidR="000C6C20">
        <w:rPr>
          <w:rFonts w:eastAsia="Times New Roman" w:cstheme="minorHAnsi"/>
          <w:b/>
          <w:color w:val="000000"/>
          <w:lang w:val="en-US" w:eastAsia="zh-CN"/>
        </w:rPr>
        <w:t>3</w:t>
      </w:r>
      <w:r w:rsidR="00D81E5B" w:rsidRPr="00CB0747">
        <w:rPr>
          <w:rFonts w:eastAsia="Times New Roman" w:cstheme="minorHAnsi"/>
          <w:b/>
          <w:color w:val="000000"/>
          <w:lang w:val="en-US" w:eastAsia="zh-CN"/>
        </w:rPr>
        <w:t>.</w:t>
      </w:r>
      <w:r w:rsidR="00116EE4" w:rsidRPr="00CB0747">
        <w:rPr>
          <w:rFonts w:eastAsia="Times New Roman" w:cstheme="minorHAnsi"/>
          <w:b/>
          <w:color w:val="000000"/>
          <w:lang w:val="en-US" w:eastAsia="zh-CN"/>
        </w:rPr>
        <w:t xml:space="preserve"> </w:t>
      </w:r>
    </w:p>
    <w:p w14:paraId="348016C7" w14:textId="6DEBB181" w:rsidR="00D81E5B" w:rsidRPr="00CB0747" w:rsidRDefault="00D81E5B" w:rsidP="00D5158A">
      <w:pPr>
        <w:numPr>
          <w:ilvl w:val="0"/>
          <w:numId w:val="74"/>
        </w:numPr>
        <w:tabs>
          <w:tab w:val="clear" w:pos="0"/>
        </w:tabs>
        <w:suppressAutoHyphens/>
        <w:spacing w:after="0" w:line="276" w:lineRule="auto"/>
        <w:ind w:left="357" w:hanging="357"/>
        <w:jc w:val="both"/>
        <w:rPr>
          <w:rFonts w:cstheme="minorHAnsi"/>
          <w:lang w:eastAsia="zh-CN"/>
        </w:rPr>
      </w:pPr>
      <w:r w:rsidRPr="00CB0747">
        <w:rPr>
          <w:rFonts w:cstheme="minorHAnsi"/>
          <w:color w:val="000000"/>
        </w:rPr>
        <w:t xml:space="preserve">Wykonawca udziela Zamawiającemu gwarancji jakości na wykonane roboty </w:t>
      </w:r>
      <w:r w:rsidRPr="00CB0747">
        <w:rPr>
          <w:rFonts w:cstheme="minorHAnsi"/>
        </w:rPr>
        <w:t>budowlane oraz zamontowane materiały i urządzenia</w:t>
      </w:r>
      <w:r w:rsidRPr="00CB0747">
        <w:rPr>
          <w:rFonts w:eastAsia="Calibri" w:cstheme="minorHAnsi"/>
        </w:rPr>
        <w:t xml:space="preserve"> </w:t>
      </w:r>
      <w:r w:rsidRPr="00CB0747">
        <w:rPr>
          <w:rFonts w:eastAsia="Calibri" w:cstheme="minorHAnsi"/>
          <w:b/>
        </w:rPr>
        <w:t>na okres .......... miesięcy</w:t>
      </w:r>
      <w:r w:rsidR="008538F8" w:rsidRPr="008538F8">
        <w:rPr>
          <w:rFonts w:eastAsia="Calibri" w:cstheme="minorHAnsi"/>
        </w:rPr>
        <w:t>.</w:t>
      </w:r>
    </w:p>
    <w:p w14:paraId="30F697ED" w14:textId="77777777" w:rsidR="00D81E5B" w:rsidRPr="00D5158A" w:rsidRDefault="00D81E5B" w:rsidP="00D5158A">
      <w:pPr>
        <w:numPr>
          <w:ilvl w:val="0"/>
          <w:numId w:val="74"/>
        </w:numPr>
        <w:tabs>
          <w:tab w:val="clear" w:pos="0"/>
        </w:tabs>
        <w:suppressAutoHyphens/>
        <w:spacing w:after="0" w:line="276" w:lineRule="auto"/>
        <w:ind w:left="357" w:hanging="357"/>
        <w:jc w:val="both"/>
        <w:rPr>
          <w:rFonts w:cstheme="minorHAnsi"/>
          <w:lang w:eastAsia="zh-CN"/>
        </w:rPr>
      </w:pPr>
      <w:r w:rsidRPr="00D5158A">
        <w:rPr>
          <w:rFonts w:cstheme="minorHAnsi"/>
        </w:rPr>
        <w:t>Strony ustalają, że okres rękojmi na przedmiot Umowy wynosi 60 miesięcy.</w:t>
      </w:r>
    </w:p>
    <w:p w14:paraId="7F2F2B72" w14:textId="77777777" w:rsidR="00C21D50" w:rsidRPr="00D5158A" w:rsidRDefault="00D81E5B" w:rsidP="00D5158A">
      <w:pPr>
        <w:numPr>
          <w:ilvl w:val="0"/>
          <w:numId w:val="74"/>
        </w:numPr>
        <w:tabs>
          <w:tab w:val="clear" w:pos="0"/>
        </w:tabs>
        <w:suppressAutoHyphens/>
        <w:spacing w:after="0" w:line="276" w:lineRule="auto"/>
        <w:ind w:left="357" w:hanging="357"/>
        <w:jc w:val="both"/>
        <w:rPr>
          <w:rFonts w:eastAsia="Times New Roman" w:cstheme="minorHAnsi"/>
          <w:lang w:eastAsia="zh-CN"/>
        </w:rPr>
      </w:pPr>
      <w:r w:rsidRPr="00D5158A">
        <w:rPr>
          <w:rFonts w:cstheme="minorHAnsi"/>
        </w:rPr>
        <w:lastRenderedPageBreak/>
        <w:t xml:space="preserve">Bieg okresu rękojmi oraz bieg okresu gwarancji </w:t>
      </w:r>
      <w:r w:rsidRPr="00D5158A">
        <w:rPr>
          <w:rFonts w:eastAsia="Times New Roman" w:cstheme="minorHAnsi"/>
          <w:lang w:eastAsia="zh-CN"/>
        </w:rPr>
        <w:t>rozpoczyna się w dniu podpisania bezusterkowego protokołu odbioru końcowego przedmiotu umowy lub stwierdzenia usunięcia wad wymienionych w protokole odbioru końcowego</w:t>
      </w:r>
      <w:r w:rsidR="00C21D50" w:rsidRPr="00D5158A">
        <w:rPr>
          <w:rFonts w:eastAsia="Times New Roman" w:cstheme="minorHAnsi"/>
          <w:lang w:eastAsia="zh-CN"/>
        </w:rPr>
        <w:t>.</w:t>
      </w:r>
    </w:p>
    <w:p w14:paraId="4FA2B823" w14:textId="77777777" w:rsidR="00C21D50" w:rsidRPr="00D5158A" w:rsidRDefault="00C21D50"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rPr>
        <w:t>Zamawiający może dochodzić roszczeń z tytułu rękojmi oraz z tytułu gwarancji</w:t>
      </w:r>
      <w:r w:rsidRPr="00D5158A">
        <w:rPr>
          <w:rFonts w:cstheme="minorHAnsi"/>
          <w:color w:val="000000"/>
        </w:rPr>
        <w:t xml:space="preserve"> także po okresie określonym w ust. 1, jeżeli zgłosi wadę przed upływem tego okresu.</w:t>
      </w:r>
    </w:p>
    <w:p w14:paraId="307EFD25" w14:textId="77777777" w:rsidR="00105874"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Wykonawca zobowiązuje się do bezpłatnego usunięcia wad w terminie do 7 dni licząc od daty pisemnego powiadomienia przez Zamawiającego.</w:t>
      </w:r>
    </w:p>
    <w:p w14:paraId="12C23389" w14:textId="77777777" w:rsidR="00105874"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Zamawiający ma prawo dochodzić uprawnień z tytułu rękojmi za wady, niezależnie od uprawnień wynikających z gwarancji.</w:t>
      </w:r>
    </w:p>
    <w:p w14:paraId="3F3FBFFF" w14:textId="2A8611AD" w:rsidR="00C21D50" w:rsidRPr="00D5158A" w:rsidRDefault="00105874" w:rsidP="00D5158A">
      <w:pPr>
        <w:numPr>
          <w:ilvl w:val="0"/>
          <w:numId w:val="74"/>
        </w:numPr>
        <w:tabs>
          <w:tab w:val="clear" w:pos="0"/>
        </w:tabs>
        <w:suppressAutoHyphens/>
        <w:spacing w:after="0" w:line="276" w:lineRule="auto"/>
        <w:ind w:left="357" w:hanging="357"/>
        <w:jc w:val="both"/>
        <w:rPr>
          <w:rFonts w:eastAsia="Times New Roman" w:cstheme="minorHAnsi"/>
          <w:color w:val="000000"/>
          <w:lang w:eastAsia="zh-CN"/>
        </w:rPr>
      </w:pPr>
      <w:r w:rsidRPr="00D5158A">
        <w:rPr>
          <w:rFonts w:cstheme="minorHAnsi"/>
          <w:bCs/>
        </w:rPr>
        <w:t>Jeżeli Wykonawca nie usunie wad w terminie, o którym mowa w ust. 5, to Zamawiający może zlecić usunięcie wad stronie trzeciej na koszt Wykonawcy. W tym przypadku koszty usuwania wad będą pokrywane w pierwszej kolejności z zatrzymanej kwoty będącej zabezpieczeniem należytego wykonania umowy oraz naliczy kary zgodnie z § </w:t>
      </w:r>
      <w:r w:rsidR="000741CB" w:rsidRPr="00D5158A">
        <w:rPr>
          <w:rFonts w:cstheme="minorHAnsi"/>
          <w:bCs/>
        </w:rPr>
        <w:t>1</w:t>
      </w:r>
      <w:r w:rsidR="00281EBF">
        <w:rPr>
          <w:rFonts w:cstheme="minorHAnsi"/>
          <w:bCs/>
        </w:rPr>
        <w:t>5</w:t>
      </w:r>
      <w:r w:rsidRPr="00D5158A">
        <w:rPr>
          <w:rFonts w:cstheme="minorHAnsi"/>
          <w:bCs/>
        </w:rPr>
        <w:t xml:space="preserve"> ust 1 </w:t>
      </w:r>
      <w:r w:rsidR="000741CB" w:rsidRPr="00D5158A">
        <w:rPr>
          <w:rFonts w:cstheme="minorHAnsi"/>
          <w:bCs/>
        </w:rPr>
        <w:t>pkt 2.</w:t>
      </w:r>
    </w:p>
    <w:p w14:paraId="0BB58071" w14:textId="3E080D60"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bookmarkStart w:id="1" w:name="_Hlk65244313"/>
      <w:r w:rsidRPr="00D5158A">
        <w:rPr>
          <w:rFonts w:eastAsia="Times New Roman" w:cstheme="minorHAnsi"/>
          <w:b/>
          <w:color w:val="000000"/>
          <w:lang w:eastAsia="zh-CN"/>
        </w:rPr>
        <w:t>§</w:t>
      </w:r>
      <w:r w:rsidR="00EE3791" w:rsidRPr="00D5158A">
        <w:rPr>
          <w:rFonts w:eastAsia="Times New Roman" w:cstheme="minorHAnsi"/>
          <w:b/>
          <w:color w:val="000000"/>
          <w:lang w:eastAsia="zh-CN"/>
        </w:rPr>
        <w:t xml:space="preserve"> </w:t>
      </w:r>
      <w:r w:rsidRPr="00D5158A">
        <w:rPr>
          <w:rFonts w:eastAsia="Times New Roman" w:cstheme="minorHAnsi"/>
          <w:b/>
          <w:color w:val="000000"/>
          <w:lang w:eastAsia="zh-CN"/>
        </w:rPr>
        <w:t>1</w:t>
      </w:r>
      <w:r w:rsidR="000C6C20">
        <w:rPr>
          <w:rFonts w:eastAsia="Times New Roman" w:cstheme="minorHAnsi"/>
          <w:b/>
          <w:color w:val="000000"/>
          <w:lang w:eastAsia="zh-CN"/>
        </w:rPr>
        <w:t>4</w:t>
      </w:r>
      <w:r w:rsidR="00EE3791" w:rsidRPr="00D5158A">
        <w:rPr>
          <w:rFonts w:eastAsia="Times New Roman" w:cstheme="minorHAnsi"/>
          <w:b/>
          <w:color w:val="000000"/>
          <w:lang w:eastAsia="zh-CN"/>
        </w:rPr>
        <w:t>.</w:t>
      </w:r>
    </w:p>
    <w:bookmarkEnd w:id="1"/>
    <w:p w14:paraId="4D0D2A9E" w14:textId="0854C61B"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 xml:space="preserve">Wykonawca wniósł przed podpisaniem umowy zabezpieczenie należytego wykonania przedmiotu umowy i usuwania wad w okresie rękojmi w wysokości </w:t>
      </w:r>
      <w:r w:rsidR="00F84569">
        <w:rPr>
          <w:rFonts w:eastAsia="Times New Roman" w:cstheme="minorHAnsi"/>
          <w:color w:val="000000"/>
          <w:lang w:eastAsia="zh-CN"/>
        </w:rPr>
        <w:t>5</w:t>
      </w:r>
      <w:r w:rsidRPr="00D5158A">
        <w:rPr>
          <w:rFonts w:eastAsia="Times New Roman" w:cstheme="minorHAnsi"/>
          <w:color w:val="000000"/>
          <w:lang w:eastAsia="zh-CN"/>
        </w:rPr>
        <w:t>% ceny ofertowej brutto tj. kwotę …</w:t>
      </w:r>
      <w:r w:rsidR="00121142" w:rsidRPr="00D5158A">
        <w:rPr>
          <w:rFonts w:eastAsia="Times New Roman" w:cstheme="minorHAnsi"/>
          <w:color w:val="000000"/>
          <w:lang w:eastAsia="zh-CN"/>
        </w:rPr>
        <w:t>…….</w:t>
      </w:r>
      <w:r w:rsidRPr="00D5158A">
        <w:rPr>
          <w:rFonts w:eastAsia="Times New Roman" w:cstheme="minorHAnsi"/>
          <w:color w:val="000000"/>
          <w:lang w:eastAsia="zh-CN"/>
        </w:rPr>
        <w:t>……. zł,</w:t>
      </w:r>
      <w:r w:rsidR="00121142" w:rsidRPr="00D5158A">
        <w:rPr>
          <w:rFonts w:eastAsia="Times New Roman" w:cstheme="minorHAnsi"/>
          <w:color w:val="000000"/>
          <w:lang w:eastAsia="zh-CN"/>
        </w:rPr>
        <w:t xml:space="preserve"> </w:t>
      </w:r>
      <w:r w:rsidRPr="00D5158A">
        <w:rPr>
          <w:rFonts w:eastAsia="Times New Roman" w:cstheme="minorHAnsi"/>
          <w:color w:val="000000"/>
          <w:lang w:eastAsia="zh-CN"/>
        </w:rPr>
        <w:t>w formie</w:t>
      </w:r>
      <w:r w:rsidR="00EE3791" w:rsidRPr="00D5158A">
        <w:rPr>
          <w:rFonts w:eastAsia="Times New Roman" w:cstheme="minorHAnsi"/>
          <w:color w:val="000000"/>
          <w:lang w:eastAsia="zh-CN"/>
        </w:rPr>
        <w:t xml:space="preserve"> ………</w:t>
      </w:r>
      <w:r w:rsidR="00121142" w:rsidRPr="00D5158A">
        <w:rPr>
          <w:rFonts w:eastAsia="Times New Roman" w:cstheme="minorHAnsi"/>
          <w:color w:val="000000"/>
          <w:lang w:eastAsia="zh-CN"/>
        </w:rPr>
        <w:t>……………..</w:t>
      </w:r>
      <w:r w:rsidR="00EE3791" w:rsidRPr="00D5158A">
        <w:rPr>
          <w:rFonts w:eastAsia="Times New Roman" w:cstheme="minorHAnsi"/>
          <w:color w:val="000000"/>
          <w:lang w:eastAsia="zh-CN"/>
        </w:rPr>
        <w:t>………………</w:t>
      </w:r>
    </w:p>
    <w:p w14:paraId="0D28D8C0"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Zabezpieczenie należytego wykonania umowy zostanie zwolnione (zwrócone)</w:t>
      </w:r>
      <w:r w:rsidR="00121142" w:rsidRPr="00D5158A">
        <w:rPr>
          <w:rFonts w:eastAsia="Times New Roman" w:cstheme="minorHAnsi"/>
          <w:color w:val="000000"/>
          <w:lang w:eastAsia="zh-CN"/>
        </w:rPr>
        <w:t xml:space="preserve"> </w:t>
      </w:r>
      <w:r w:rsidRPr="00D5158A">
        <w:rPr>
          <w:rFonts w:eastAsia="Times New Roman" w:cstheme="minorHAnsi"/>
          <w:color w:val="000000"/>
          <w:lang w:eastAsia="zh-CN"/>
        </w:rPr>
        <w:t>w następujących terminach:</w:t>
      </w:r>
    </w:p>
    <w:p w14:paraId="7310000F" w14:textId="77777777" w:rsidR="002C3B92" w:rsidRPr="00D5158A" w:rsidRDefault="002C3B92" w:rsidP="00D5158A">
      <w:pPr>
        <w:numPr>
          <w:ilvl w:val="0"/>
          <w:numId w:val="88"/>
        </w:numPr>
        <w:suppressAutoHyphens/>
        <w:spacing w:after="0" w:line="276" w:lineRule="auto"/>
        <w:ind w:right="23" w:hanging="357"/>
        <w:jc w:val="both"/>
        <w:rPr>
          <w:rFonts w:cstheme="minorHAnsi"/>
          <w:lang w:eastAsia="zh-CN"/>
        </w:rPr>
      </w:pPr>
      <w:r w:rsidRPr="00D5158A">
        <w:rPr>
          <w:rFonts w:eastAsia="Times New Roman" w:cstheme="minorHAnsi"/>
          <w:color w:val="000000"/>
          <w:lang w:eastAsia="zh-CN"/>
        </w:rPr>
        <w:t>część zabezpieczenia (70%) — w terminie 30 dni od dnia protokolarnego bezusterkowego odbioru końcowego przez Zamawiającego lub protokolarnego ustalenia przez Zamawiającego usunięcia wad stwierdzonych przy odbiorze końcowym;</w:t>
      </w:r>
    </w:p>
    <w:p w14:paraId="47DF3623" w14:textId="77777777" w:rsidR="002C3B92" w:rsidRPr="00D5158A" w:rsidRDefault="002C3B92" w:rsidP="00D5158A">
      <w:pPr>
        <w:numPr>
          <w:ilvl w:val="0"/>
          <w:numId w:val="88"/>
        </w:numPr>
        <w:suppressAutoHyphens/>
        <w:spacing w:after="0" w:line="276" w:lineRule="auto"/>
        <w:ind w:right="23" w:hanging="357"/>
        <w:jc w:val="both"/>
        <w:rPr>
          <w:rFonts w:cstheme="minorHAnsi"/>
          <w:lang w:eastAsia="zh-CN"/>
        </w:rPr>
      </w:pPr>
      <w:r w:rsidRPr="00D5158A">
        <w:rPr>
          <w:rFonts w:eastAsia="Times New Roman" w:cstheme="minorHAnsi"/>
          <w:color w:val="000000"/>
          <w:lang w:eastAsia="zh-CN"/>
        </w:rPr>
        <w:t xml:space="preserve">pozostała część (30%) — w terminie </w:t>
      </w:r>
      <w:r w:rsidRPr="00D5158A">
        <w:rPr>
          <w:rFonts w:eastAsia="Times New Roman" w:cstheme="minorHAnsi"/>
          <w:lang w:eastAsia="zh-CN"/>
        </w:rPr>
        <w:t xml:space="preserve">do </w:t>
      </w:r>
      <w:r w:rsidRPr="00D5158A">
        <w:rPr>
          <w:rFonts w:eastAsia="Times New Roman" w:cstheme="minorHAnsi"/>
          <w:color w:val="000000"/>
          <w:lang w:eastAsia="zh-CN"/>
        </w:rPr>
        <w:t>15 dni po upływie okresu rękojmi lub gwarancji.</w:t>
      </w:r>
    </w:p>
    <w:p w14:paraId="592CABC3"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nienależytego wykonania zamówienia zabezpieczenie, wraz z powstałymi odsetkami staje się własnością Zamawiającego i będzie wykorzystane do zgodnego z umową wykonania robót i do pokrycia roszczeń z tytułu rękojmi za wynikłe wady.</w:t>
      </w:r>
    </w:p>
    <w:p w14:paraId="21C649E2" w14:textId="77777777" w:rsidR="002C3B92"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wniesienia zabezpieczenia w formie niepieniężnej dokument gwarancyjny musi nieodwołalnie, bezwarunkowo i na pierwsze żądanie Zamawiającego gwarantować zapłatę roszczeń Zamawiającego względem Wykonawcy z tytułu niewykonania lub nienależytego wykonania umowy, oraz z tytułu kar umownych wynikających z przedmiotowej umowy,</w:t>
      </w:r>
      <w:r w:rsidR="00196F17" w:rsidRPr="00D5158A">
        <w:rPr>
          <w:rFonts w:eastAsia="Times New Roman" w:cstheme="minorHAnsi"/>
          <w:color w:val="000000"/>
          <w:lang w:eastAsia="zh-CN"/>
        </w:rPr>
        <w:t xml:space="preserve"> </w:t>
      </w:r>
      <w:r w:rsidRPr="00D5158A">
        <w:rPr>
          <w:rFonts w:eastAsia="Times New Roman" w:cstheme="minorHAnsi"/>
          <w:color w:val="000000"/>
          <w:lang w:eastAsia="zh-CN"/>
        </w:rPr>
        <w:t>w tym również z tytułu rękojmi za wady. Treść dokumentu gwarancyjnego zabezpieczenia należytego wykonania przedmiotu umowy podlega akceptacji Zamawiającego.</w:t>
      </w:r>
    </w:p>
    <w:p w14:paraId="4F0D281C" w14:textId="77777777" w:rsidR="00EE3791" w:rsidRPr="00D5158A" w:rsidRDefault="002C3B92" w:rsidP="00D5158A">
      <w:pPr>
        <w:pStyle w:val="Akapitzlist"/>
        <w:numPr>
          <w:ilvl w:val="0"/>
          <w:numId w:val="92"/>
        </w:numPr>
        <w:tabs>
          <w:tab w:val="left" w:pos="426"/>
          <w:tab w:val="left" w:pos="720"/>
        </w:tabs>
        <w:suppressAutoHyphens/>
        <w:spacing w:after="0" w:line="276" w:lineRule="auto"/>
        <w:ind w:left="357" w:right="23" w:hanging="357"/>
        <w:jc w:val="both"/>
        <w:rPr>
          <w:rFonts w:cstheme="minorHAnsi"/>
          <w:lang w:eastAsia="zh-CN"/>
        </w:rPr>
      </w:pPr>
      <w:r w:rsidRPr="00D5158A">
        <w:rPr>
          <w:rFonts w:eastAsia="Times New Roman" w:cstheme="minorHAnsi"/>
          <w:color w:val="000000"/>
          <w:lang w:eastAsia="zh-CN"/>
        </w:rPr>
        <w:t>W przypadku, gdy zabezpieczenie należytego wykonania umowy i usuwania wad lub usterek będzie traciło ważność, Wykonawca zobowiązany jest do wniesienia nowego bądź przedłużenia dotychczasowego zabezpieczenia przy zachowaniu ciągłości zabezpieczenia. Koszt wniesienia nowego zabezpieczenia bądź przedłużenia zabezpieczenia należytego wykonania umowy ponosi Wykonawca.</w:t>
      </w:r>
    </w:p>
    <w:p w14:paraId="46C89F2D" w14:textId="59786CC9" w:rsidR="002C3B92" w:rsidRPr="00D5158A" w:rsidRDefault="002C3B92" w:rsidP="00D5158A">
      <w:pPr>
        <w:keepNext/>
        <w:keepLines/>
        <w:tabs>
          <w:tab w:val="left" w:pos="0"/>
        </w:tabs>
        <w:suppressAutoHyphens/>
        <w:spacing w:before="240" w:after="120" w:line="276" w:lineRule="auto"/>
        <w:jc w:val="center"/>
        <w:rPr>
          <w:rFonts w:cstheme="minorHAnsi"/>
          <w:lang w:eastAsia="zh-CN"/>
        </w:rPr>
      </w:pPr>
      <w:bookmarkStart w:id="2" w:name="_Hlk65244414"/>
      <w:r w:rsidRPr="00D5158A">
        <w:rPr>
          <w:rFonts w:eastAsia="Times New Roman" w:cstheme="minorHAnsi"/>
          <w:b/>
          <w:color w:val="000000"/>
          <w:lang w:eastAsia="zh-CN"/>
        </w:rPr>
        <w:t>§</w:t>
      </w:r>
      <w:bookmarkEnd w:id="2"/>
      <w:r w:rsidR="00EE3791" w:rsidRPr="00D5158A">
        <w:rPr>
          <w:rFonts w:eastAsia="Times New Roman" w:cstheme="minorHAnsi"/>
          <w:b/>
          <w:color w:val="000000"/>
          <w:lang w:eastAsia="zh-CN"/>
        </w:rPr>
        <w:t xml:space="preserve"> </w:t>
      </w:r>
      <w:r w:rsidRPr="00D5158A">
        <w:rPr>
          <w:rFonts w:eastAsia="Times New Roman" w:cstheme="minorHAnsi"/>
          <w:b/>
          <w:color w:val="000000"/>
          <w:lang w:eastAsia="zh-CN"/>
        </w:rPr>
        <w:t>1</w:t>
      </w:r>
      <w:r w:rsidR="000C6C20">
        <w:rPr>
          <w:rFonts w:eastAsia="Times New Roman" w:cstheme="minorHAnsi"/>
          <w:b/>
          <w:color w:val="000000"/>
          <w:lang w:eastAsia="zh-CN"/>
        </w:rPr>
        <w:t>5</w:t>
      </w:r>
      <w:r w:rsidR="00EE3791" w:rsidRPr="00D5158A">
        <w:rPr>
          <w:rFonts w:eastAsia="Times New Roman" w:cstheme="minorHAnsi"/>
          <w:b/>
          <w:color w:val="000000"/>
          <w:lang w:eastAsia="zh-CN"/>
        </w:rPr>
        <w:t>.</w:t>
      </w:r>
    </w:p>
    <w:p w14:paraId="198F557F" w14:textId="77777777" w:rsidR="002C3B92" w:rsidRPr="00D5158A" w:rsidRDefault="002C3B92" w:rsidP="00D5158A">
      <w:pPr>
        <w:pStyle w:val="Akapitzlist"/>
        <w:numPr>
          <w:ilvl w:val="1"/>
          <w:numId w:val="76"/>
        </w:numPr>
        <w:tabs>
          <w:tab w:val="clear" w:pos="1080"/>
          <w:tab w:val="left" w:pos="426"/>
          <w:tab w:val="num" w:pos="720"/>
        </w:tabs>
        <w:suppressAutoHyphens/>
        <w:spacing w:after="0" w:line="276" w:lineRule="auto"/>
        <w:ind w:left="357" w:right="23" w:hanging="357"/>
        <w:contextualSpacing w:val="0"/>
        <w:jc w:val="both"/>
        <w:rPr>
          <w:rFonts w:cstheme="minorHAnsi"/>
          <w:lang w:eastAsia="zh-CN"/>
        </w:rPr>
      </w:pPr>
      <w:r w:rsidRPr="00D5158A">
        <w:rPr>
          <w:rFonts w:eastAsia="Times New Roman" w:cstheme="minorHAnsi"/>
          <w:lang w:eastAsia="zh-CN"/>
        </w:rPr>
        <w:t>Wykonawc</w:t>
      </w:r>
      <w:r w:rsidR="00E14011" w:rsidRPr="00D5158A">
        <w:rPr>
          <w:rFonts w:eastAsia="Times New Roman" w:cstheme="minorHAnsi"/>
          <w:lang w:eastAsia="zh-CN"/>
        </w:rPr>
        <w:t>a zapłaci Zamawiającemu kary umowne</w:t>
      </w:r>
      <w:r w:rsidRPr="00D5158A">
        <w:rPr>
          <w:rFonts w:eastAsia="Times New Roman" w:cstheme="minorHAnsi"/>
          <w:lang w:eastAsia="zh-CN"/>
        </w:rPr>
        <w:t xml:space="preserve"> w następujących przypad</w:t>
      </w:r>
      <w:r w:rsidR="00E873A4" w:rsidRPr="00D5158A">
        <w:rPr>
          <w:rFonts w:eastAsia="Times New Roman" w:cstheme="minorHAnsi"/>
          <w:lang w:eastAsia="zh-CN"/>
        </w:rPr>
        <w:t>kach</w:t>
      </w:r>
      <w:r w:rsidRPr="00D5158A">
        <w:rPr>
          <w:rFonts w:eastAsia="Times New Roman" w:cstheme="minorHAnsi"/>
          <w:lang w:eastAsia="zh-CN"/>
        </w:rPr>
        <w:t>:</w:t>
      </w:r>
    </w:p>
    <w:p w14:paraId="2ACF9BF1" w14:textId="531E4BB5" w:rsidR="003B4891" w:rsidRPr="00D5158A" w:rsidRDefault="00E873A4"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zwłok</w:t>
      </w:r>
      <w:r w:rsidRPr="00D5158A">
        <w:rPr>
          <w:rFonts w:eastAsia="Times New Roman" w:cstheme="minorHAnsi"/>
          <w:lang w:eastAsia="zh-CN"/>
        </w:rPr>
        <w:t>ę</w:t>
      </w:r>
      <w:r w:rsidR="002C3B92" w:rsidRPr="00D5158A">
        <w:rPr>
          <w:rFonts w:eastAsia="Times New Roman" w:cstheme="minorHAnsi"/>
          <w:lang w:eastAsia="zh-CN"/>
        </w:rPr>
        <w:t xml:space="preserve"> w </w:t>
      </w:r>
      <w:r w:rsidR="00E14011" w:rsidRPr="00D5158A">
        <w:rPr>
          <w:rFonts w:eastAsia="Times New Roman" w:cstheme="minorHAnsi"/>
          <w:lang w:eastAsia="zh-CN"/>
        </w:rPr>
        <w:t>wykonaniu</w:t>
      </w:r>
      <w:r w:rsidR="002C3B92" w:rsidRPr="00D5158A">
        <w:rPr>
          <w:rFonts w:eastAsia="Times New Roman" w:cstheme="minorHAnsi"/>
          <w:lang w:eastAsia="zh-CN"/>
        </w:rPr>
        <w:t xml:space="preserve"> przedmiotu umowy</w:t>
      </w:r>
      <w:r w:rsidR="00B14E59" w:rsidRPr="00D5158A">
        <w:rPr>
          <w:rFonts w:eastAsia="Times New Roman" w:cstheme="minorHAnsi"/>
          <w:lang w:eastAsia="zh-CN"/>
        </w:rPr>
        <w:t xml:space="preserve"> </w:t>
      </w:r>
      <w:r w:rsidR="00B14E59" w:rsidRPr="00D5158A">
        <w:rPr>
          <w:rFonts w:cstheme="minorHAnsi"/>
        </w:rPr>
        <w:t xml:space="preserve">- w wysokości </w:t>
      </w:r>
      <w:r w:rsidR="000D4707">
        <w:rPr>
          <w:rFonts w:cstheme="minorHAnsi"/>
        </w:rPr>
        <w:t>5</w:t>
      </w:r>
      <w:r w:rsidR="00196F17" w:rsidRPr="00D5158A">
        <w:rPr>
          <w:rFonts w:cstheme="minorHAnsi"/>
        </w:rPr>
        <w:t>00,00</w:t>
      </w:r>
      <w:r w:rsidR="00B14E59" w:rsidRPr="00D5158A">
        <w:rPr>
          <w:rFonts w:cstheme="minorHAnsi"/>
        </w:rPr>
        <w:t>, za każdy dzień zwłoki licząc od terminu określonego w § 2 ust. 1 umowy</w:t>
      </w:r>
      <w:r w:rsidR="00AC6B4E" w:rsidRPr="00D5158A">
        <w:rPr>
          <w:rFonts w:cstheme="minorHAnsi"/>
        </w:rPr>
        <w:t>,</w:t>
      </w:r>
    </w:p>
    <w:p w14:paraId="799E25DE" w14:textId="5C92185B"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za zwłokę w usunięciu wad stwierdzonych przy odbiorze</w:t>
      </w:r>
      <w:r w:rsidR="00281EBF">
        <w:rPr>
          <w:rFonts w:eastAsia="Times New Roman" w:cstheme="minorHAnsi"/>
          <w:lang w:eastAsia="zh-CN"/>
        </w:rPr>
        <w:t xml:space="preserve"> lub w okresie gwarancji</w:t>
      </w:r>
      <w:r w:rsidRPr="00D5158A">
        <w:rPr>
          <w:rFonts w:eastAsia="Times New Roman" w:cstheme="minorHAnsi"/>
          <w:lang w:eastAsia="zh-CN"/>
        </w:rPr>
        <w:t xml:space="preserve"> licząc od dnia wyznaczonego na usunięcie wad − </w:t>
      </w:r>
      <w:r w:rsidR="00BB4F69" w:rsidRPr="00D5158A">
        <w:rPr>
          <w:rFonts w:eastAsia="Times New Roman" w:cstheme="minorHAnsi"/>
          <w:lang w:eastAsia="zh-CN"/>
        </w:rPr>
        <w:t xml:space="preserve">w wysokości 500,00 zł </w:t>
      </w:r>
      <w:r w:rsidRPr="00D5158A">
        <w:rPr>
          <w:rFonts w:eastAsia="Times New Roman" w:cstheme="minorHAnsi"/>
          <w:lang w:eastAsia="zh-CN"/>
        </w:rPr>
        <w:t>za każdy dzień zwłoki,</w:t>
      </w:r>
    </w:p>
    <w:p w14:paraId="431FB421" w14:textId="56CB1465" w:rsidR="002C3B92" w:rsidRPr="008538F8" w:rsidRDefault="00946B3F" w:rsidP="00D5158A">
      <w:pPr>
        <w:numPr>
          <w:ilvl w:val="0"/>
          <w:numId w:val="85"/>
        </w:numPr>
        <w:tabs>
          <w:tab w:val="left" w:pos="709"/>
        </w:tabs>
        <w:suppressAutoHyphens/>
        <w:spacing w:after="0" w:line="276" w:lineRule="auto"/>
        <w:ind w:left="714" w:right="23" w:hanging="357"/>
        <w:jc w:val="both"/>
        <w:rPr>
          <w:rFonts w:cstheme="minorHAnsi"/>
          <w:color w:val="000000" w:themeColor="text1"/>
          <w:lang w:eastAsia="zh-CN"/>
        </w:rPr>
      </w:pPr>
      <w:r w:rsidRPr="00D5158A">
        <w:rPr>
          <w:rFonts w:eastAsia="Times New Roman" w:cstheme="minorHAnsi"/>
          <w:lang w:eastAsia="zh-CN"/>
        </w:rPr>
        <w:lastRenderedPageBreak/>
        <w:t xml:space="preserve">z tytułu </w:t>
      </w:r>
      <w:r w:rsidR="002C3B92" w:rsidRPr="00D5158A">
        <w:rPr>
          <w:rFonts w:eastAsia="Times New Roman" w:cstheme="minorHAnsi"/>
          <w:lang w:eastAsia="zh-CN"/>
        </w:rPr>
        <w:t xml:space="preserve">odstąpienia </w:t>
      </w:r>
      <w:r w:rsidRPr="00D5158A">
        <w:rPr>
          <w:rFonts w:eastAsia="Times New Roman" w:cstheme="minorHAnsi"/>
          <w:lang w:eastAsia="zh-CN"/>
        </w:rPr>
        <w:t xml:space="preserve">od umowy </w:t>
      </w:r>
      <w:r w:rsidRPr="00D5158A">
        <w:rPr>
          <w:rFonts w:cstheme="minorHAnsi"/>
        </w:rPr>
        <w:t xml:space="preserve">przez którąkolwiek ze Stron </w:t>
      </w:r>
      <w:r w:rsidR="002C3B92" w:rsidRPr="00D5158A">
        <w:rPr>
          <w:rFonts w:eastAsia="Times New Roman" w:cstheme="minorHAnsi"/>
          <w:lang w:eastAsia="zh-CN"/>
        </w:rPr>
        <w:t xml:space="preserve">od umowy z przyczyn leżących po stronie Wykonawcy − w wysokości 10% wynagrodzenia </w:t>
      </w:r>
      <w:r w:rsidR="003B4891" w:rsidRPr="00D5158A">
        <w:rPr>
          <w:rFonts w:cstheme="minorHAnsi"/>
        </w:rPr>
        <w:t xml:space="preserve">brutto określonego w § 11 ust. </w:t>
      </w:r>
      <w:r w:rsidR="00281EBF">
        <w:rPr>
          <w:rFonts w:cstheme="minorHAnsi"/>
        </w:rPr>
        <w:t>2</w:t>
      </w:r>
      <w:r w:rsidR="003B4891" w:rsidRPr="00D5158A">
        <w:rPr>
          <w:rFonts w:cstheme="minorHAnsi"/>
        </w:rPr>
        <w:t xml:space="preserve"> </w:t>
      </w:r>
      <w:r w:rsidR="003B4891" w:rsidRPr="008538F8">
        <w:rPr>
          <w:rFonts w:cstheme="minorHAnsi"/>
          <w:color w:val="000000" w:themeColor="text1"/>
        </w:rPr>
        <w:t>umowy</w:t>
      </w:r>
      <w:r w:rsidR="002C3B92" w:rsidRPr="008538F8">
        <w:rPr>
          <w:rFonts w:eastAsia="Times New Roman" w:cstheme="minorHAnsi"/>
          <w:color w:val="000000" w:themeColor="text1"/>
          <w:lang w:eastAsia="zh-CN"/>
        </w:rPr>
        <w:t>,</w:t>
      </w:r>
    </w:p>
    <w:p w14:paraId="324E20D8" w14:textId="77777777" w:rsidR="002C3B92" w:rsidRPr="00D5158A" w:rsidRDefault="00946B3F" w:rsidP="00D5158A">
      <w:pPr>
        <w:numPr>
          <w:ilvl w:val="0"/>
          <w:numId w:val="85"/>
        </w:numPr>
        <w:tabs>
          <w:tab w:val="left" w:pos="709"/>
        </w:tabs>
        <w:suppressAutoHyphens/>
        <w:spacing w:after="0" w:line="276" w:lineRule="auto"/>
        <w:ind w:left="714" w:right="23" w:hanging="357"/>
        <w:jc w:val="both"/>
        <w:rPr>
          <w:rFonts w:cstheme="minorHAnsi"/>
          <w:color w:val="0070C0"/>
          <w:lang w:eastAsia="zh-CN"/>
        </w:rPr>
      </w:pPr>
      <w:r w:rsidRPr="008538F8">
        <w:rPr>
          <w:rFonts w:eastAsia="Times New Roman" w:cstheme="minorHAnsi"/>
          <w:color w:val="000000" w:themeColor="text1"/>
          <w:lang w:eastAsia="zh-CN"/>
        </w:rPr>
        <w:t xml:space="preserve">w przypadku </w:t>
      </w:r>
      <w:r w:rsidR="002C3B92" w:rsidRPr="008538F8">
        <w:rPr>
          <w:rFonts w:eastAsia="Times New Roman" w:cstheme="minorHAnsi"/>
          <w:color w:val="000000" w:themeColor="text1"/>
          <w:lang w:eastAsia="zh-CN"/>
        </w:rPr>
        <w:t>brak</w:t>
      </w:r>
      <w:r w:rsidR="003B4891" w:rsidRPr="008538F8">
        <w:rPr>
          <w:rFonts w:eastAsia="Times New Roman" w:cstheme="minorHAnsi"/>
          <w:color w:val="000000" w:themeColor="text1"/>
          <w:lang w:eastAsia="zh-CN"/>
        </w:rPr>
        <w:t>u</w:t>
      </w:r>
      <w:r w:rsidR="002C3B92" w:rsidRPr="008538F8">
        <w:rPr>
          <w:rFonts w:eastAsia="Times New Roman" w:cstheme="minorHAnsi"/>
          <w:color w:val="000000" w:themeColor="text1"/>
          <w:lang w:eastAsia="zh-CN"/>
        </w:rPr>
        <w:t xml:space="preserve"> zapłaty lub nieterminow</w:t>
      </w:r>
      <w:r w:rsidR="003B4891" w:rsidRPr="008538F8">
        <w:rPr>
          <w:rFonts w:eastAsia="Times New Roman" w:cstheme="minorHAnsi"/>
          <w:color w:val="000000" w:themeColor="text1"/>
          <w:lang w:eastAsia="zh-CN"/>
        </w:rPr>
        <w:t xml:space="preserve">ej </w:t>
      </w:r>
      <w:r w:rsidR="002C3B92" w:rsidRPr="008538F8">
        <w:rPr>
          <w:rFonts w:eastAsia="Times New Roman" w:cstheme="minorHAnsi"/>
          <w:color w:val="000000" w:themeColor="text1"/>
          <w:lang w:eastAsia="zh-CN"/>
        </w:rPr>
        <w:t>zapłat</w:t>
      </w:r>
      <w:r w:rsidR="003B4891" w:rsidRPr="008538F8">
        <w:rPr>
          <w:rFonts w:eastAsia="Times New Roman" w:cstheme="minorHAnsi"/>
          <w:color w:val="000000" w:themeColor="text1"/>
          <w:lang w:eastAsia="zh-CN"/>
        </w:rPr>
        <w:t>y</w:t>
      </w:r>
      <w:r w:rsidR="002C3B92" w:rsidRPr="008538F8">
        <w:rPr>
          <w:rFonts w:eastAsia="Times New Roman" w:cstheme="minorHAnsi"/>
          <w:color w:val="000000" w:themeColor="text1"/>
          <w:lang w:eastAsia="zh-CN"/>
        </w:rPr>
        <w:t xml:space="preserve"> wynagrodzenia należnego podwykonawcom </w:t>
      </w:r>
      <w:r w:rsidR="002C3B92" w:rsidRPr="00D5158A">
        <w:rPr>
          <w:rFonts w:eastAsia="Times New Roman" w:cstheme="minorHAnsi"/>
          <w:lang w:eastAsia="zh-CN"/>
        </w:rPr>
        <w:t>lub dalszym podwykonawcom</w:t>
      </w:r>
      <w:r w:rsidRPr="00D5158A">
        <w:rPr>
          <w:rFonts w:eastAsia="Times New Roman" w:cstheme="minorHAnsi"/>
          <w:lang w:eastAsia="zh-CN"/>
        </w:rPr>
        <w:t xml:space="preserve"> </w:t>
      </w:r>
      <w:r w:rsidRPr="00D5158A">
        <w:rPr>
          <w:rFonts w:cstheme="minorHAnsi"/>
        </w:rPr>
        <w:t>(w tym z tytułu realizacji zapłaty bezpośredniej)</w:t>
      </w:r>
      <w:r w:rsidR="002C3B92" w:rsidRPr="00D5158A">
        <w:rPr>
          <w:rFonts w:eastAsia="Times New Roman" w:cstheme="minorHAnsi"/>
          <w:lang w:eastAsia="zh-CN"/>
        </w:rPr>
        <w:t xml:space="preserve"> − w wysokości </w:t>
      </w:r>
      <w:r w:rsidRPr="00D5158A">
        <w:rPr>
          <w:rFonts w:eastAsia="Times New Roman" w:cstheme="minorHAnsi"/>
          <w:lang w:eastAsia="zh-CN"/>
        </w:rPr>
        <w:t>1 0</w:t>
      </w:r>
      <w:r w:rsidR="002C3B92" w:rsidRPr="00D5158A">
        <w:rPr>
          <w:rFonts w:eastAsia="Times New Roman" w:cstheme="minorHAnsi"/>
          <w:lang w:eastAsia="zh-CN"/>
        </w:rPr>
        <w:t>00</w:t>
      </w:r>
      <w:r w:rsidRPr="00D5158A">
        <w:rPr>
          <w:rFonts w:eastAsia="Times New Roman" w:cstheme="minorHAnsi"/>
          <w:lang w:eastAsia="zh-CN"/>
        </w:rPr>
        <w:t>,00</w:t>
      </w:r>
      <w:r w:rsidR="002C3B92" w:rsidRPr="00D5158A">
        <w:rPr>
          <w:rFonts w:eastAsia="Times New Roman" w:cstheme="minorHAnsi"/>
          <w:lang w:eastAsia="zh-CN"/>
        </w:rPr>
        <w:t xml:space="preserve"> zł za </w:t>
      </w:r>
      <w:r w:rsidRPr="00D5158A">
        <w:rPr>
          <w:rFonts w:cstheme="minorHAnsi"/>
        </w:rPr>
        <w:t>każde dokonanie przez Zamawiającego bezpośredniej płatności na rzecz podwykonawców lub dalszych podwykonawców</w:t>
      </w:r>
      <w:r w:rsidR="002C3B92" w:rsidRPr="00D5158A">
        <w:rPr>
          <w:rFonts w:eastAsia="Times New Roman" w:cstheme="minorHAnsi"/>
          <w:color w:val="0070C0"/>
          <w:lang w:eastAsia="zh-CN"/>
        </w:rPr>
        <w:t>,</w:t>
      </w:r>
    </w:p>
    <w:p w14:paraId="7A4EC38D" w14:textId="77777777" w:rsidR="002C3B92" w:rsidRPr="00D5158A" w:rsidRDefault="00946B3F"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w:t>
      </w:r>
      <w:r w:rsidR="002C3B92" w:rsidRPr="00D5158A">
        <w:rPr>
          <w:rFonts w:eastAsia="Times New Roman" w:cstheme="minorHAnsi"/>
          <w:lang w:eastAsia="zh-CN"/>
        </w:rPr>
        <w:t>nieprzedłożeni</w:t>
      </w:r>
      <w:r w:rsidR="003B4891" w:rsidRPr="00D5158A">
        <w:rPr>
          <w:rFonts w:eastAsia="Times New Roman" w:cstheme="minorHAnsi"/>
          <w:lang w:eastAsia="zh-CN"/>
        </w:rPr>
        <w:t>a</w:t>
      </w:r>
      <w:r w:rsidR="002C3B92" w:rsidRPr="00D5158A">
        <w:rPr>
          <w:rFonts w:eastAsia="Times New Roman" w:cstheme="minorHAnsi"/>
          <w:lang w:eastAsia="zh-CN"/>
        </w:rPr>
        <w:t xml:space="preserve"> do zaakceptowania Zamawiającemu projektu umowy</w:t>
      </w:r>
      <w:r w:rsidR="00196F17" w:rsidRPr="00D5158A">
        <w:rPr>
          <w:rFonts w:eastAsia="Times New Roman" w:cstheme="minorHAnsi"/>
          <w:lang w:eastAsia="zh-CN"/>
        </w:rPr>
        <w:t xml:space="preserve"> </w:t>
      </w:r>
      <w:r w:rsidR="002C3B92" w:rsidRPr="00D5158A">
        <w:rPr>
          <w:rFonts w:eastAsia="Times New Roman" w:cstheme="minorHAnsi"/>
          <w:lang w:eastAsia="zh-CN"/>
        </w:rPr>
        <w:t>o</w:t>
      </w:r>
      <w:r w:rsidR="00196F17" w:rsidRPr="00D5158A">
        <w:rPr>
          <w:rFonts w:eastAsia="Times New Roman" w:cstheme="minorHAnsi"/>
          <w:lang w:eastAsia="zh-CN"/>
        </w:rPr>
        <w:t> </w:t>
      </w:r>
      <w:r w:rsidR="002C3B92" w:rsidRPr="00D5158A">
        <w:rPr>
          <w:rFonts w:eastAsia="Times New Roman" w:cstheme="minorHAnsi"/>
          <w:lang w:eastAsia="zh-CN"/>
        </w:rPr>
        <w:t>podwykonawstwo, której przedmiotem są roboty budowlane lub projektu jej zmiany</w:t>
      </w:r>
      <w:r w:rsidR="00196F17" w:rsidRPr="00D5158A">
        <w:rPr>
          <w:rFonts w:eastAsia="Times New Roman" w:cstheme="minorHAnsi"/>
          <w:lang w:eastAsia="zh-CN"/>
        </w:rPr>
        <w:t xml:space="preserve"> </w:t>
      </w:r>
      <w:r w:rsidR="002C3B92" w:rsidRPr="00D5158A">
        <w:rPr>
          <w:rFonts w:eastAsia="Times New Roman" w:cstheme="minorHAnsi"/>
          <w:lang w:eastAsia="zh-CN"/>
        </w:rPr>
        <w:t>− w</w:t>
      </w:r>
      <w:r w:rsidR="00196F17" w:rsidRPr="00D5158A">
        <w:rPr>
          <w:rFonts w:eastAsia="Times New Roman" w:cstheme="minorHAnsi"/>
          <w:lang w:eastAsia="zh-CN"/>
        </w:rPr>
        <w:t> </w:t>
      </w:r>
      <w:r w:rsidR="002C3B92" w:rsidRPr="00D5158A">
        <w:rPr>
          <w:rFonts w:eastAsia="Times New Roman" w:cstheme="minorHAnsi"/>
          <w:lang w:eastAsia="zh-CN"/>
        </w:rPr>
        <w:t>wysokości 500 zł</w:t>
      </w:r>
      <w:r w:rsidRPr="00D5158A">
        <w:rPr>
          <w:rFonts w:eastAsia="Times New Roman" w:cstheme="minorHAnsi"/>
          <w:lang w:eastAsia="zh-CN"/>
        </w:rPr>
        <w:t xml:space="preserve">, </w:t>
      </w:r>
      <w:r w:rsidRPr="00D5158A">
        <w:rPr>
          <w:rFonts w:cstheme="minorHAnsi"/>
        </w:rPr>
        <w:t>za każdy dzień zwłoki do dnia jej przedłożenia Zamawiającemu,</w:t>
      </w:r>
    </w:p>
    <w:p w14:paraId="3AB0E432" w14:textId="77777777" w:rsidR="002C3B92" w:rsidRPr="00D5158A" w:rsidRDefault="0042389B"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w:t>
      </w:r>
      <w:r w:rsidR="002C3B92" w:rsidRPr="00D5158A">
        <w:rPr>
          <w:rFonts w:eastAsia="Times New Roman" w:cstheme="minorHAnsi"/>
          <w:lang w:eastAsia="zh-CN"/>
        </w:rPr>
        <w:t>nieprzedłożeni</w:t>
      </w:r>
      <w:r w:rsidR="003B4891" w:rsidRPr="00D5158A">
        <w:rPr>
          <w:rFonts w:eastAsia="Times New Roman" w:cstheme="minorHAnsi"/>
          <w:lang w:eastAsia="zh-CN"/>
        </w:rPr>
        <w:t>a</w:t>
      </w:r>
      <w:r w:rsidR="002C3B92" w:rsidRPr="00D5158A">
        <w:rPr>
          <w:rFonts w:eastAsia="Times New Roman" w:cstheme="minorHAnsi"/>
          <w:lang w:eastAsia="zh-CN"/>
        </w:rPr>
        <w:t xml:space="preserve"> Zamawiającemu poświadczonej za zgodność z oryginałem kopii umowy o podwykonawstwo lub jej zmiany − w wysokości 500 zł </w:t>
      </w:r>
      <w:r w:rsidR="00E0271B" w:rsidRPr="00D5158A">
        <w:rPr>
          <w:rFonts w:cstheme="minorHAnsi"/>
        </w:rPr>
        <w:t>za każdy dzień zwłoki do dnia przedłożenia umowy Zamawiającemu</w:t>
      </w:r>
      <w:r w:rsidR="002C3B92" w:rsidRPr="00D5158A">
        <w:rPr>
          <w:rFonts w:eastAsia="Times New Roman" w:cstheme="minorHAnsi"/>
          <w:lang w:eastAsia="zh-CN"/>
        </w:rPr>
        <w:t>,</w:t>
      </w:r>
    </w:p>
    <w:p w14:paraId="2F2F2244" w14:textId="77777777" w:rsidR="002C3B92" w:rsidRPr="00D5158A" w:rsidRDefault="00E0271B"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 przypadku braku </w:t>
      </w:r>
      <w:r w:rsidR="002C3B92" w:rsidRPr="00D5158A">
        <w:rPr>
          <w:rFonts w:eastAsia="Times New Roman" w:cstheme="minorHAnsi"/>
          <w:lang w:eastAsia="zh-CN"/>
        </w:rPr>
        <w:t>zmian</w:t>
      </w:r>
      <w:r w:rsidRPr="00D5158A">
        <w:rPr>
          <w:rFonts w:eastAsia="Times New Roman" w:cstheme="minorHAnsi"/>
          <w:lang w:eastAsia="zh-CN"/>
        </w:rPr>
        <w:t>y</w:t>
      </w:r>
      <w:r w:rsidR="002C3B92" w:rsidRPr="00D5158A">
        <w:rPr>
          <w:rFonts w:eastAsia="Times New Roman" w:cstheme="minorHAnsi"/>
          <w:lang w:eastAsia="zh-CN"/>
        </w:rPr>
        <w:t xml:space="preserve"> umowy o podwykonawstwo w zakresie terminu zapłaty</w:t>
      </w:r>
      <w:r w:rsidR="00196F17" w:rsidRPr="00D5158A">
        <w:rPr>
          <w:rFonts w:eastAsia="Times New Roman" w:cstheme="minorHAnsi"/>
          <w:lang w:eastAsia="zh-CN"/>
        </w:rPr>
        <w:t xml:space="preserve"> </w:t>
      </w:r>
      <w:r w:rsidRPr="00D5158A">
        <w:rPr>
          <w:rFonts w:eastAsia="Times New Roman" w:cstheme="minorHAnsi"/>
          <w:lang w:eastAsia="zh-CN"/>
        </w:rPr>
        <w:t>wynagrodzenia,</w:t>
      </w:r>
      <w:r w:rsidRPr="00D5158A">
        <w:rPr>
          <w:rFonts w:cstheme="minorHAnsi"/>
        </w:rPr>
        <w:t xml:space="preserve"> o którym mowa w § </w:t>
      </w:r>
      <w:r w:rsidR="000741CB" w:rsidRPr="00D5158A">
        <w:rPr>
          <w:rFonts w:cstheme="minorHAnsi"/>
        </w:rPr>
        <w:t xml:space="preserve">9 </w:t>
      </w:r>
      <w:r w:rsidRPr="00D5158A">
        <w:rPr>
          <w:rFonts w:cstheme="minorHAnsi"/>
        </w:rPr>
        <w:t>ust.</w:t>
      </w:r>
      <w:r w:rsidR="000741CB" w:rsidRPr="00D5158A">
        <w:rPr>
          <w:rFonts w:cstheme="minorHAnsi"/>
        </w:rPr>
        <w:t xml:space="preserve"> 13</w:t>
      </w:r>
      <w:r w:rsidRPr="00D5158A">
        <w:rPr>
          <w:rFonts w:cstheme="minorHAnsi"/>
        </w:rPr>
        <w:t xml:space="preserve"> - w wysokości 500,00 zł, za każdy dzień zwłoki</w:t>
      </w:r>
      <w:r w:rsidR="002C3B92" w:rsidRPr="00D5158A">
        <w:rPr>
          <w:rFonts w:eastAsia="Times New Roman" w:cstheme="minorHAnsi"/>
          <w:lang w:eastAsia="zh-CN"/>
        </w:rPr>
        <w:t>,</w:t>
      </w:r>
    </w:p>
    <w:p w14:paraId="3E4244D9" w14:textId="77777777"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9110A1" w:rsidRPr="00D5158A">
        <w:rPr>
          <w:rFonts w:eastAsia="Times New Roman" w:cstheme="minorHAnsi"/>
          <w:lang w:eastAsia="zh-CN"/>
        </w:rPr>
        <w:t>zwłok</w:t>
      </w:r>
      <w:r w:rsidRPr="00D5158A">
        <w:rPr>
          <w:rFonts w:eastAsia="Times New Roman" w:cstheme="minorHAnsi"/>
          <w:lang w:eastAsia="zh-CN"/>
        </w:rPr>
        <w:t>ę</w:t>
      </w:r>
      <w:r w:rsidR="009110A1" w:rsidRPr="00D5158A">
        <w:rPr>
          <w:rFonts w:eastAsia="Times New Roman" w:cstheme="minorHAnsi"/>
          <w:lang w:eastAsia="zh-CN"/>
        </w:rPr>
        <w:t xml:space="preserve"> </w:t>
      </w:r>
      <w:r w:rsidR="002C3B92" w:rsidRPr="00D5158A">
        <w:rPr>
          <w:rFonts w:eastAsia="Times New Roman" w:cstheme="minorHAnsi"/>
          <w:lang w:eastAsia="zh-CN"/>
        </w:rPr>
        <w:t xml:space="preserve">w przedłożeniu Zamawiającemu </w:t>
      </w:r>
      <w:r w:rsidR="002C3B92" w:rsidRPr="00D5158A">
        <w:rPr>
          <w:rFonts w:eastAsia="Times New Roman" w:cstheme="minorHAnsi"/>
          <w:i/>
          <w:lang w:eastAsia="zh-CN"/>
        </w:rPr>
        <w:t>Harmonogramu</w:t>
      </w:r>
      <w:r w:rsidR="002C3B92" w:rsidRPr="00D5158A">
        <w:rPr>
          <w:rFonts w:eastAsia="Times New Roman" w:cstheme="minorHAnsi"/>
          <w:lang w:eastAsia="zh-CN"/>
        </w:rPr>
        <w:t>, o którym mowa w §</w:t>
      </w:r>
      <w:r w:rsidR="00EE3791" w:rsidRPr="00D5158A">
        <w:rPr>
          <w:rFonts w:eastAsia="Times New Roman" w:cstheme="minorHAnsi"/>
          <w:lang w:eastAsia="zh-CN"/>
        </w:rPr>
        <w:t xml:space="preserve"> 2</w:t>
      </w:r>
      <w:r w:rsidR="002C3B92" w:rsidRPr="00D5158A">
        <w:rPr>
          <w:rFonts w:eastAsia="Times New Roman" w:cstheme="minorHAnsi"/>
          <w:lang w:eastAsia="zh-CN"/>
        </w:rPr>
        <w:t xml:space="preserve"> </w:t>
      </w:r>
      <w:r w:rsidR="00EE3791" w:rsidRPr="00D5158A">
        <w:rPr>
          <w:rFonts w:eastAsia="Times New Roman" w:cstheme="minorHAnsi"/>
          <w:lang w:eastAsia="zh-CN"/>
        </w:rPr>
        <w:t>ust. 4</w:t>
      </w:r>
      <w:r w:rsidR="002C3B92" w:rsidRPr="00D5158A">
        <w:rPr>
          <w:rFonts w:eastAsia="Times New Roman" w:cstheme="minorHAnsi"/>
          <w:lang w:eastAsia="zh-CN"/>
        </w:rPr>
        <w:t xml:space="preserve"> − w</w:t>
      </w:r>
      <w:r w:rsidR="00196F17" w:rsidRPr="00D5158A">
        <w:rPr>
          <w:rFonts w:eastAsia="Times New Roman" w:cstheme="minorHAnsi"/>
          <w:lang w:eastAsia="zh-CN"/>
        </w:rPr>
        <w:t> </w:t>
      </w:r>
      <w:r w:rsidR="002C3B92" w:rsidRPr="00D5158A">
        <w:rPr>
          <w:rFonts w:eastAsia="Times New Roman" w:cstheme="minorHAnsi"/>
          <w:lang w:eastAsia="zh-CN"/>
        </w:rPr>
        <w:t xml:space="preserve">wysokości </w:t>
      </w:r>
      <w:r w:rsidRPr="00D5158A">
        <w:rPr>
          <w:rFonts w:eastAsia="Times New Roman" w:cstheme="minorHAnsi"/>
          <w:lang w:eastAsia="zh-CN"/>
        </w:rPr>
        <w:t>5</w:t>
      </w:r>
      <w:r w:rsidR="002C3B92" w:rsidRPr="00D5158A">
        <w:rPr>
          <w:rFonts w:eastAsia="Times New Roman" w:cstheme="minorHAnsi"/>
          <w:lang w:eastAsia="zh-CN"/>
        </w:rPr>
        <w:t>00</w:t>
      </w:r>
      <w:r w:rsidRPr="00D5158A">
        <w:rPr>
          <w:rFonts w:eastAsia="Times New Roman" w:cstheme="minorHAnsi"/>
          <w:lang w:eastAsia="zh-CN"/>
        </w:rPr>
        <w:t>,00</w:t>
      </w:r>
      <w:r w:rsidR="002C3B92" w:rsidRPr="00D5158A">
        <w:rPr>
          <w:rFonts w:eastAsia="Times New Roman" w:cstheme="minorHAnsi"/>
          <w:lang w:eastAsia="zh-CN"/>
        </w:rPr>
        <w:t xml:space="preserve"> zł</w:t>
      </w:r>
      <w:r w:rsidR="009110A1" w:rsidRPr="00D5158A">
        <w:rPr>
          <w:rFonts w:eastAsia="Times New Roman" w:cstheme="minorHAnsi"/>
          <w:lang w:eastAsia="zh-CN"/>
        </w:rPr>
        <w:t xml:space="preserve"> za każdy dzień zwłoki</w:t>
      </w:r>
      <w:r w:rsidR="002C3B92" w:rsidRPr="00D5158A">
        <w:rPr>
          <w:rFonts w:eastAsia="Times New Roman" w:cstheme="minorHAnsi"/>
          <w:lang w:eastAsia="zh-CN"/>
        </w:rPr>
        <w:t>,</w:t>
      </w:r>
    </w:p>
    <w:p w14:paraId="0F5810E0" w14:textId="1D06DAC4"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niedotrzymani</w:t>
      </w:r>
      <w:r w:rsidR="009110A1" w:rsidRPr="00D5158A">
        <w:rPr>
          <w:rFonts w:eastAsia="Times New Roman" w:cstheme="minorHAnsi"/>
          <w:lang w:eastAsia="zh-CN"/>
        </w:rPr>
        <w:t>a</w:t>
      </w:r>
      <w:r w:rsidR="002C3B92" w:rsidRPr="00D5158A">
        <w:rPr>
          <w:rFonts w:eastAsia="Times New Roman" w:cstheme="minorHAnsi"/>
          <w:lang w:eastAsia="zh-CN"/>
        </w:rPr>
        <w:t xml:space="preserve"> warunku umowy o którym mowa w §1</w:t>
      </w:r>
      <w:r w:rsidR="00281EBF">
        <w:rPr>
          <w:rFonts w:eastAsia="Times New Roman" w:cstheme="minorHAnsi"/>
          <w:lang w:eastAsia="zh-CN"/>
        </w:rPr>
        <w:t>4</w:t>
      </w:r>
      <w:r w:rsidR="002C3B92" w:rsidRPr="00D5158A">
        <w:rPr>
          <w:rFonts w:eastAsia="Times New Roman" w:cstheme="minorHAnsi"/>
          <w:lang w:eastAsia="zh-CN"/>
        </w:rPr>
        <w:t xml:space="preserve"> ust. 5 − w wysokości</w:t>
      </w:r>
      <w:r w:rsidR="00196F17" w:rsidRPr="00D5158A">
        <w:rPr>
          <w:rFonts w:eastAsia="Times New Roman" w:cstheme="minorHAnsi"/>
          <w:lang w:eastAsia="zh-CN"/>
        </w:rPr>
        <w:t xml:space="preserve"> </w:t>
      </w:r>
      <w:r w:rsidR="0043034E" w:rsidRPr="00D5158A">
        <w:rPr>
          <w:rFonts w:eastAsia="Times New Roman" w:cstheme="minorHAnsi"/>
          <w:lang w:eastAsia="zh-CN"/>
        </w:rPr>
        <w:t>1 </w:t>
      </w:r>
      <w:r w:rsidR="002C3B92" w:rsidRPr="00D5158A">
        <w:rPr>
          <w:rFonts w:eastAsia="Times New Roman" w:cstheme="minorHAnsi"/>
          <w:lang w:eastAsia="zh-CN"/>
        </w:rPr>
        <w:t>000</w:t>
      </w:r>
      <w:r w:rsidR="0043034E" w:rsidRPr="00D5158A">
        <w:rPr>
          <w:rFonts w:eastAsia="Times New Roman" w:cstheme="minorHAnsi"/>
          <w:lang w:eastAsia="zh-CN"/>
        </w:rPr>
        <w:t>,00</w:t>
      </w:r>
      <w:r w:rsidR="002C3B92" w:rsidRPr="00D5158A">
        <w:rPr>
          <w:rFonts w:eastAsia="Times New Roman" w:cstheme="minorHAnsi"/>
          <w:lang w:eastAsia="zh-CN"/>
        </w:rPr>
        <w:t xml:space="preserve"> zł,</w:t>
      </w:r>
    </w:p>
    <w:p w14:paraId="408C2543" w14:textId="77777777" w:rsidR="002C3B92" w:rsidRPr="00D5158A" w:rsidRDefault="00BB4F69"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za </w:t>
      </w:r>
      <w:r w:rsidR="002C3B92" w:rsidRPr="00D5158A">
        <w:rPr>
          <w:rFonts w:eastAsia="Times New Roman" w:cstheme="minorHAnsi"/>
          <w:lang w:eastAsia="zh-CN"/>
        </w:rPr>
        <w:t>zwłok</w:t>
      </w:r>
      <w:r w:rsidRPr="00D5158A">
        <w:rPr>
          <w:rFonts w:eastAsia="Times New Roman" w:cstheme="minorHAnsi"/>
          <w:lang w:eastAsia="zh-CN"/>
        </w:rPr>
        <w:t>ę</w:t>
      </w:r>
      <w:r w:rsidR="002C3B92" w:rsidRPr="00D5158A">
        <w:rPr>
          <w:rFonts w:eastAsia="Times New Roman" w:cstheme="minorHAnsi"/>
          <w:lang w:eastAsia="zh-CN"/>
        </w:rPr>
        <w:t xml:space="preserve"> w przedłożeniu Zamawiającemu wykazu osób, o którym mowa w §</w:t>
      </w:r>
      <w:r w:rsidR="00EE3791" w:rsidRPr="00D5158A">
        <w:rPr>
          <w:rFonts w:eastAsia="Times New Roman" w:cstheme="minorHAnsi"/>
          <w:lang w:eastAsia="zh-CN"/>
        </w:rPr>
        <w:t xml:space="preserve"> </w:t>
      </w:r>
      <w:r w:rsidR="002C3B92" w:rsidRPr="00D5158A">
        <w:rPr>
          <w:rFonts w:eastAsia="Times New Roman" w:cstheme="minorHAnsi"/>
          <w:lang w:eastAsia="zh-CN"/>
        </w:rPr>
        <w:t>6 ust. 2 zdanie pierwsze umowy − w wysokości 1</w:t>
      </w:r>
      <w:r w:rsidRPr="00D5158A">
        <w:rPr>
          <w:rFonts w:eastAsia="Times New Roman" w:cstheme="minorHAnsi"/>
          <w:lang w:eastAsia="zh-CN"/>
        </w:rPr>
        <w:t> </w:t>
      </w:r>
      <w:r w:rsidR="002C3B92" w:rsidRPr="00D5158A">
        <w:rPr>
          <w:rFonts w:eastAsia="Times New Roman" w:cstheme="minorHAnsi"/>
          <w:lang w:eastAsia="zh-CN"/>
        </w:rPr>
        <w:t>000</w:t>
      </w:r>
      <w:r w:rsidRPr="00D5158A">
        <w:rPr>
          <w:rFonts w:eastAsia="Times New Roman" w:cstheme="minorHAnsi"/>
          <w:lang w:eastAsia="zh-CN"/>
        </w:rPr>
        <w:t>,00</w:t>
      </w:r>
      <w:r w:rsidR="002C3B92" w:rsidRPr="00D5158A">
        <w:rPr>
          <w:rFonts w:eastAsia="Times New Roman" w:cstheme="minorHAnsi"/>
          <w:lang w:eastAsia="zh-CN"/>
        </w:rPr>
        <w:t xml:space="preserve"> zł za każdy dzień zwłoki,</w:t>
      </w:r>
    </w:p>
    <w:p w14:paraId="5B7E448B" w14:textId="77777777"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nieprzekazani</w:t>
      </w:r>
      <w:r w:rsidR="009110A1" w:rsidRPr="00D5158A">
        <w:rPr>
          <w:rFonts w:eastAsia="Times New Roman" w:cstheme="minorHAnsi"/>
          <w:lang w:eastAsia="zh-CN"/>
        </w:rPr>
        <w:t>a</w:t>
      </w:r>
      <w:r w:rsidRPr="00D5158A">
        <w:rPr>
          <w:rFonts w:eastAsia="Times New Roman" w:cstheme="minorHAnsi"/>
          <w:lang w:eastAsia="zh-CN"/>
        </w:rPr>
        <w:t xml:space="preserve"> Zamawiającemu zmian w wykazie osób, o którym mowa w §</w:t>
      </w:r>
      <w:r w:rsidR="00EE3791" w:rsidRPr="00D5158A">
        <w:rPr>
          <w:rFonts w:eastAsia="Times New Roman" w:cstheme="minorHAnsi"/>
          <w:lang w:eastAsia="zh-CN"/>
        </w:rPr>
        <w:t xml:space="preserve"> </w:t>
      </w:r>
      <w:r w:rsidRPr="00D5158A">
        <w:rPr>
          <w:rFonts w:eastAsia="Times New Roman" w:cstheme="minorHAnsi"/>
          <w:lang w:eastAsia="zh-CN"/>
        </w:rPr>
        <w:t>6 ust. 2 zdanie trzecie umowy - w wysokości 500 zł za każdy stwierdzony przypadek,</w:t>
      </w:r>
    </w:p>
    <w:p w14:paraId="16187419" w14:textId="77777777" w:rsidR="002C3B92" w:rsidRPr="00D5158A" w:rsidRDefault="002C3B92" w:rsidP="00D5158A">
      <w:pPr>
        <w:numPr>
          <w:ilvl w:val="0"/>
          <w:numId w:val="85"/>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niespełnieni</w:t>
      </w:r>
      <w:r w:rsidR="009110A1" w:rsidRPr="00D5158A">
        <w:rPr>
          <w:rFonts w:eastAsia="Times New Roman" w:cstheme="minorHAnsi"/>
          <w:lang w:eastAsia="zh-CN"/>
        </w:rPr>
        <w:t>a</w:t>
      </w:r>
      <w:r w:rsidRPr="00D5158A">
        <w:rPr>
          <w:rFonts w:eastAsia="Times New Roman" w:cstheme="minorHAnsi"/>
          <w:lang w:eastAsia="zh-CN"/>
        </w:rPr>
        <w:t xml:space="preserve"> przez Wykonawcę lub podwykonawcę wymogu zatrudnienia na podstawie umowy o pracę osób wykonujących czynności wskazane w §</w:t>
      </w:r>
      <w:r w:rsidR="00EE3791" w:rsidRPr="00D5158A">
        <w:rPr>
          <w:rFonts w:eastAsia="Times New Roman" w:cstheme="minorHAnsi"/>
          <w:lang w:eastAsia="zh-CN"/>
        </w:rPr>
        <w:t xml:space="preserve"> </w:t>
      </w:r>
      <w:r w:rsidRPr="00D5158A">
        <w:rPr>
          <w:rFonts w:eastAsia="Times New Roman" w:cstheme="minorHAnsi"/>
          <w:lang w:eastAsia="zh-CN"/>
        </w:rPr>
        <w:t>6 ust. 1 umowy</w:t>
      </w:r>
      <w:r w:rsidR="00196F17" w:rsidRPr="00D5158A">
        <w:rPr>
          <w:rFonts w:eastAsia="Times New Roman" w:cstheme="minorHAnsi"/>
          <w:lang w:eastAsia="zh-CN"/>
        </w:rPr>
        <w:t xml:space="preserve"> </w:t>
      </w:r>
      <w:r w:rsidRPr="00D5158A">
        <w:rPr>
          <w:rFonts w:eastAsia="Times New Roman" w:cstheme="minorHAnsi"/>
          <w:lang w:eastAsia="zh-CN"/>
        </w:rPr>
        <w:t xml:space="preserve">− w wysokości </w:t>
      </w:r>
      <w:r w:rsidR="00BB4F69" w:rsidRPr="00D5158A">
        <w:rPr>
          <w:rFonts w:eastAsia="Times New Roman" w:cstheme="minorHAnsi"/>
          <w:lang w:eastAsia="zh-CN"/>
        </w:rPr>
        <w:t>1 0</w:t>
      </w:r>
      <w:r w:rsidRPr="00D5158A">
        <w:rPr>
          <w:rFonts w:eastAsia="Times New Roman" w:cstheme="minorHAnsi"/>
          <w:lang w:eastAsia="zh-CN"/>
        </w:rPr>
        <w:t>00</w:t>
      </w:r>
      <w:r w:rsidR="00BB4F69" w:rsidRPr="00D5158A">
        <w:rPr>
          <w:rFonts w:eastAsia="Times New Roman" w:cstheme="minorHAnsi"/>
          <w:lang w:eastAsia="zh-CN"/>
        </w:rPr>
        <w:t>,00</w:t>
      </w:r>
      <w:r w:rsidRPr="00D5158A">
        <w:rPr>
          <w:rFonts w:eastAsia="Times New Roman" w:cstheme="minorHAnsi"/>
          <w:lang w:eastAsia="zh-CN"/>
        </w:rPr>
        <w:t xml:space="preserve"> zł za każdy stwierdzony przypadek.</w:t>
      </w:r>
    </w:p>
    <w:p w14:paraId="432A9044" w14:textId="77777777" w:rsidR="0015155B" w:rsidRPr="00D5158A" w:rsidRDefault="0015155B" w:rsidP="00D5158A">
      <w:pPr>
        <w:pStyle w:val="NormalnyWeb"/>
        <w:numPr>
          <w:ilvl w:val="1"/>
          <w:numId w:val="76"/>
        </w:numPr>
        <w:spacing w:before="0" w:beforeAutospacing="0" w:after="0" w:afterAutospacing="0" w:line="276" w:lineRule="auto"/>
        <w:ind w:left="357"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Zamawiający zapłaci Wykonawcy kary umowne:</w:t>
      </w:r>
    </w:p>
    <w:p w14:paraId="52ED487C" w14:textId="77777777" w:rsidR="0015155B" w:rsidRPr="00D5158A" w:rsidRDefault="0015155B" w:rsidP="00D5158A">
      <w:pPr>
        <w:pStyle w:val="NormalnyWeb"/>
        <w:numPr>
          <w:ilvl w:val="2"/>
          <w:numId w:val="73"/>
        </w:numPr>
        <w:spacing w:before="0" w:beforeAutospacing="0" w:after="0" w:afterAutospacing="0" w:line="276" w:lineRule="auto"/>
        <w:ind w:left="714"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za zwłokę w przekazaniu terenu budowy – w wysokości 500,00 zł za każdy dzień zwłoki,</w:t>
      </w:r>
    </w:p>
    <w:p w14:paraId="74029755" w14:textId="512EFCA3" w:rsidR="0015155B" w:rsidRPr="00D5158A" w:rsidRDefault="0015155B" w:rsidP="00D5158A">
      <w:pPr>
        <w:pStyle w:val="NormalnyWeb"/>
        <w:numPr>
          <w:ilvl w:val="2"/>
          <w:numId w:val="73"/>
        </w:numPr>
        <w:spacing w:before="0" w:beforeAutospacing="0" w:after="0" w:afterAutospacing="0" w:line="276" w:lineRule="auto"/>
        <w:ind w:left="714" w:hanging="357"/>
        <w:jc w:val="both"/>
        <w:textAlignment w:val="baseline"/>
        <w:rPr>
          <w:rFonts w:asciiTheme="minorHAnsi" w:hAnsiTheme="minorHAnsi" w:cstheme="minorHAnsi"/>
          <w:sz w:val="22"/>
          <w:szCs w:val="22"/>
        </w:rPr>
      </w:pPr>
      <w:r w:rsidRPr="00D5158A">
        <w:rPr>
          <w:rFonts w:asciiTheme="minorHAnsi" w:hAnsiTheme="minorHAnsi" w:cstheme="minorHAnsi"/>
          <w:sz w:val="22"/>
          <w:szCs w:val="22"/>
        </w:rPr>
        <w:t>z tytułu odstąpienia od Umowy z przyczyn leżących po stronie Zamawiającego – w wysokoś</w:t>
      </w:r>
      <w:r w:rsidR="0043034E" w:rsidRPr="00D5158A">
        <w:rPr>
          <w:rFonts w:asciiTheme="minorHAnsi" w:hAnsiTheme="minorHAnsi" w:cstheme="minorHAnsi"/>
          <w:sz w:val="22"/>
          <w:szCs w:val="22"/>
        </w:rPr>
        <w:t xml:space="preserve">ci </w:t>
      </w:r>
      <w:r w:rsidRPr="00D5158A">
        <w:rPr>
          <w:rFonts w:asciiTheme="minorHAnsi" w:hAnsiTheme="minorHAnsi" w:cstheme="minorHAnsi"/>
          <w:sz w:val="22"/>
          <w:szCs w:val="22"/>
        </w:rPr>
        <w:t xml:space="preserve">10 % wynagrodzenia brutto, o którym mowa w § </w:t>
      </w:r>
      <w:r w:rsidR="0043034E" w:rsidRPr="00D5158A">
        <w:rPr>
          <w:rFonts w:asciiTheme="minorHAnsi" w:hAnsiTheme="minorHAnsi" w:cstheme="minorHAnsi"/>
          <w:sz w:val="22"/>
          <w:szCs w:val="22"/>
        </w:rPr>
        <w:t>1</w:t>
      </w:r>
      <w:r w:rsidR="00244679" w:rsidRPr="00D5158A">
        <w:rPr>
          <w:rFonts w:asciiTheme="minorHAnsi" w:hAnsiTheme="minorHAnsi" w:cstheme="minorHAnsi"/>
          <w:sz w:val="22"/>
          <w:szCs w:val="22"/>
        </w:rPr>
        <w:t>1</w:t>
      </w:r>
      <w:r w:rsidRPr="00D5158A">
        <w:rPr>
          <w:rFonts w:asciiTheme="minorHAnsi" w:hAnsiTheme="minorHAnsi" w:cstheme="minorHAnsi"/>
          <w:sz w:val="22"/>
          <w:szCs w:val="22"/>
        </w:rPr>
        <w:t xml:space="preserve"> ust. </w:t>
      </w:r>
      <w:r w:rsidR="00D74DDA">
        <w:rPr>
          <w:rFonts w:asciiTheme="minorHAnsi" w:hAnsiTheme="minorHAnsi" w:cstheme="minorHAnsi"/>
          <w:sz w:val="22"/>
          <w:szCs w:val="22"/>
        </w:rPr>
        <w:t>2</w:t>
      </w:r>
      <w:r w:rsidRPr="00D5158A">
        <w:rPr>
          <w:rFonts w:asciiTheme="minorHAnsi" w:hAnsiTheme="minorHAnsi" w:cstheme="minorHAnsi"/>
          <w:sz w:val="22"/>
          <w:szCs w:val="22"/>
        </w:rPr>
        <w:t xml:space="preserve"> </w:t>
      </w:r>
      <w:r w:rsidR="0043034E" w:rsidRPr="00D5158A">
        <w:rPr>
          <w:rFonts w:asciiTheme="minorHAnsi" w:hAnsiTheme="minorHAnsi" w:cstheme="minorHAnsi"/>
          <w:sz w:val="22"/>
          <w:szCs w:val="22"/>
        </w:rPr>
        <w:t>umowy.</w:t>
      </w:r>
    </w:p>
    <w:p w14:paraId="2274935D" w14:textId="727B0D19" w:rsidR="0037573C" w:rsidRPr="00D5158A" w:rsidRDefault="009110A1" w:rsidP="00D5158A">
      <w:pPr>
        <w:pStyle w:val="Akapitzlist"/>
        <w:numPr>
          <w:ilvl w:val="1"/>
          <w:numId w:val="76"/>
        </w:numPr>
        <w:suppressAutoHyphens/>
        <w:spacing w:after="0" w:line="276" w:lineRule="auto"/>
        <w:ind w:left="357" w:right="23" w:hanging="357"/>
        <w:jc w:val="both"/>
        <w:rPr>
          <w:rFonts w:cstheme="minorHAnsi"/>
          <w:lang w:eastAsia="zh-CN"/>
        </w:rPr>
      </w:pPr>
      <w:r w:rsidRPr="00D5158A">
        <w:rPr>
          <w:rFonts w:eastAsia="Times New Roman" w:cstheme="minorHAnsi"/>
          <w:lang w:eastAsia="zh-CN"/>
        </w:rPr>
        <w:t>Łączna</w:t>
      </w:r>
      <w:r w:rsidR="002C3B92" w:rsidRPr="00D5158A">
        <w:rPr>
          <w:rFonts w:eastAsia="Times New Roman" w:cstheme="minorHAnsi"/>
          <w:lang w:eastAsia="zh-CN"/>
        </w:rPr>
        <w:t xml:space="preserve"> wysokość</w:t>
      </w:r>
      <w:r w:rsidR="0015155B" w:rsidRPr="00D5158A">
        <w:rPr>
          <w:rFonts w:cstheme="minorHAnsi"/>
        </w:rPr>
        <w:t xml:space="preserve"> naliczonych przez Zamawiającego</w:t>
      </w:r>
      <w:r w:rsidR="002C3B92" w:rsidRPr="00D5158A">
        <w:rPr>
          <w:rFonts w:eastAsia="Times New Roman" w:cstheme="minorHAnsi"/>
          <w:lang w:eastAsia="zh-CN"/>
        </w:rPr>
        <w:t xml:space="preserve"> kar umownych może wynieść </w:t>
      </w:r>
      <w:r w:rsidRPr="00D5158A">
        <w:rPr>
          <w:rFonts w:cstheme="minorHAnsi"/>
        </w:rPr>
        <w:t xml:space="preserve">20% wartości wynagrodzenia brutto określonego w § 11 ust. </w:t>
      </w:r>
      <w:r w:rsidR="00D74DDA">
        <w:rPr>
          <w:rFonts w:cstheme="minorHAnsi"/>
        </w:rPr>
        <w:t>2</w:t>
      </w:r>
      <w:r w:rsidRPr="00D5158A">
        <w:rPr>
          <w:rFonts w:cstheme="minorHAnsi"/>
        </w:rPr>
        <w:t xml:space="preserve"> umowy.</w:t>
      </w:r>
    </w:p>
    <w:p w14:paraId="6D461772"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Wykonawca jest zobowiązany do zapłaty kar umownych w terminie 7 dni od daty otrzymania pisemnej informacji o ich wysokości.</w:t>
      </w:r>
    </w:p>
    <w:p w14:paraId="34FE6740" w14:textId="5B6F923F"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 xml:space="preserve">Naliczone kary umowne stają się wymagalne, jeżeli Wykonawca w terminie 7 dni od daty otrzymania informacji, o której mowa w ust. </w:t>
      </w:r>
      <w:r w:rsidR="00D74DDA">
        <w:rPr>
          <w:rFonts w:cstheme="minorHAnsi"/>
        </w:rPr>
        <w:t>4</w:t>
      </w:r>
      <w:r w:rsidRPr="00D5158A">
        <w:rPr>
          <w:rFonts w:cstheme="minorHAnsi"/>
        </w:rPr>
        <w:t>, nie dokonał ich zapłaty.</w:t>
      </w:r>
    </w:p>
    <w:p w14:paraId="1ECBDF63"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W przypadku braku zapłaty kary umownej przez Wykonawcę, Zamawiający uprawniony jest do jej potrącenia wprost z faktury, na co Wykonawca wyraża zgodę.</w:t>
      </w:r>
    </w:p>
    <w:p w14:paraId="0E45AA57"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 xml:space="preserve">Zamawiający zastrzega sobie prawo dochodzenia </w:t>
      </w:r>
      <w:r w:rsidRPr="00D5158A">
        <w:rPr>
          <w:rFonts w:eastAsia="Times New Roman" w:cstheme="minorHAnsi"/>
          <w:lang w:eastAsia="zh-CN"/>
        </w:rPr>
        <w:t xml:space="preserve">na zasadach ogólnych </w:t>
      </w:r>
      <w:r w:rsidRPr="00D5158A">
        <w:rPr>
          <w:rFonts w:cstheme="minorHAnsi"/>
        </w:rPr>
        <w:t xml:space="preserve">odszkodowania uzupełniającego </w:t>
      </w:r>
      <w:r w:rsidRPr="00D5158A">
        <w:rPr>
          <w:rFonts w:eastAsia="Times New Roman" w:cstheme="minorHAnsi"/>
          <w:lang w:eastAsia="zh-CN"/>
        </w:rPr>
        <w:t>w przypadku, gdy zastrzeżona kara nie pokrywa</w:t>
      </w:r>
      <w:r w:rsidRPr="00D5158A">
        <w:rPr>
          <w:rFonts w:cstheme="minorHAnsi"/>
        </w:rPr>
        <w:t xml:space="preserve"> wysokości rzeczywiście poniesionej szkody.</w:t>
      </w:r>
    </w:p>
    <w:p w14:paraId="21A48920" w14:textId="77777777" w:rsidR="0037573C" w:rsidRPr="00D5158A" w:rsidRDefault="0037573C" w:rsidP="00D5158A">
      <w:pPr>
        <w:pStyle w:val="Akapitzlist"/>
        <w:numPr>
          <w:ilvl w:val="1"/>
          <w:numId w:val="76"/>
        </w:numPr>
        <w:suppressAutoHyphens/>
        <w:spacing w:after="0" w:line="276" w:lineRule="auto"/>
        <w:ind w:left="357" w:right="23" w:hanging="357"/>
        <w:contextualSpacing w:val="0"/>
        <w:jc w:val="both"/>
        <w:rPr>
          <w:rFonts w:cstheme="minorHAnsi"/>
          <w:lang w:eastAsia="zh-CN"/>
        </w:rPr>
      </w:pPr>
      <w:r w:rsidRPr="00D5158A">
        <w:rPr>
          <w:rFonts w:cstheme="minorHAnsi"/>
        </w:rPr>
        <w:t>Naliczenie i zapłata kary umownej nie zwalnia Wykonawcy z należytego wykonania przedmiotu umowy.</w:t>
      </w:r>
    </w:p>
    <w:p w14:paraId="402D48F9" w14:textId="1A1B7CF8"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bookmarkStart w:id="3" w:name="_Hlk65496902"/>
      <w:r w:rsidRPr="00D5158A">
        <w:rPr>
          <w:rFonts w:eastAsia="Times New Roman" w:cstheme="minorHAnsi"/>
          <w:b/>
          <w:color w:val="000000"/>
          <w:lang w:val="en-US" w:eastAsia="zh-CN"/>
        </w:rPr>
        <w:lastRenderedPageBreak/>
        <w:t>§</w:t>
      </w:r>
      <w:r w:rsidR="002F7953" w:rsidRPr="00D5158A">
        <w:rPr>
          <w:rFonts w:eastAsia="Times New Roman" w:cstheme="minorHAnsi"/>
          <w:b/>
          <w:color w:val="000000"/>
          <w:lang w:val="en-US" w:eastAsia="zh-CN"/>
        </w:rPr>
        <w:t xml:space="preserve"> </w:t>
      </w:r>
      <w:r w:rsidRPr="00D5158A">
        <w:rPr>
          <w:rFonts w:eastAsia="Times New Roman" w:cstheme="minorHAnsi"/>
          <w:b/>
          <w:color w:val="000000"/>
          <w:lang w:val="en-US" w:eastAsia="zh-CN"/>
        </w:rPr>
        <w:t>1</w:t>
      </w:r>
      <w:r w:rsidR="000C6C20">
        <w:rPr>
          <w:rFonts w:eastAsia="Times New Roman" w:cstheme="minorHAnsi"/>
          <w:b/>
          <w:color w:val="000000"/>
          <w:lang w:val="en-US" w:eastAsia="zh-CN"/>
        </w:rPr>
        <w:t>6</w:t>
      </w:r>
      <w:r w:rsidR="002F7953" w:rsidRPr="00D5158A">
        <w:rPr>
          <w:rFonts w:eastAsia="Times New Roman" w:cstheme="minorHAnsi"/>
          <w:b/>
          <w:color w:val="000000"/>
          <w:lang w:val="en-US" w:eastAsia="zh-CN"/>
        </w:rPr>
        <w:t>.</w:t>
      </w:r>
    </w:p>
    <w:bookmarkEnd w:id="3"/>
    <w:p w14:paraId="245542B7"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może odstąpić od umowy na zasadach ogólnych wynikających z przepisów kodeksu cywilnego, a także w następujących przypadkach:</w:t>
      </w:r>
    </w:p>
    <w:p w14:paraId="75ED1A2E"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14:paraId="24123D4A"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jeżeli zostanie wydany nakaz zajęcia istotnej części majątku Wykonawcy, w stopniu uniemożliwiającym realizację umowy,</w:t>
      </w:r>
    </w:p>
    <w:p w14:paraId="6AC60CFB" w14:textId="77777777" w:rsidR="00546654" w:rsidRPr="00D5158A" w:rsidRDefault="00546654" w:rsidP="00D5158A">
      <w:pPr>
        <w:numPr>
          <w:ilvl w:val="0"/>
          <w:numId w:val="99"/>
        </w:numPr>
        <w:tabs>
          <w:tab w:val="left" w:pos="709"/>
        </w:tabs>
        <w:suppressAutoHyphens/>
        <w:spacing w:after="0" w:line="276" w:lineRule="auto"/>
        <w:ind w:right="23"/>
        <w:jc w:val="both"/>
        <w:rPr>
          <w:rFonts w:cstheme="minorHAnsi"/>
          <w:lang w:eastAsia="zh-CN"/>
        </w:rPr>
      </w:pPr>
      <w:r w:rsidRPr="00D5158A">
        <w:rPr>
          <w:rFonts w:cstheme="minorHAnsi"/>
        </w:rPr>
        <w:t>przerwał realizację robót budowlanych i nie realizuje ich bez uzasadnionych przyczyn przez okres 15 dni roboczych, bez konieczności wyznaczania Wykonawcy dodatkowego terminu,</w:t>
      </w:r>
    </w:p>
    <w:p w14:paraId="4AECF5DD" w14:textId="7A96C321"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razie stwierdzenia prowadzenia robót niezgodnie z</w:t>
      </w:r>
      <w:r w:rsidR="00D152C6">
        <w:rPr>
          <w:rFonts w:eastAsia="Times New Roman" w:cstheme="minorHAnsi"/>
          <w:lang w:eastAsia="zh-CN"/>
        </w:rPr>
        <w:t xml:space="preserve"> umową,</w:t>
      </w:r>
      <w:r w:rsidR="00815976">
        <w:rPr>
          <w:rFonts w:eastAsia="Times New Roman" w:cstheme="minorHAnsi"/>
          <w:lang w:eastAsia="zh-CN"/>
        </w:rPr>
        <w:t xml:space="preserve"> </w:t>
      </w:r>
      <w:r w:rsidR="00D152C6">
        <w:rPr>
          <w:rFonts w:eastAsia="Times New Roman" w:cstheme="minorHAnsi"/>
          <w:color w:val="000000" w:themeColor="text1"/>
          <w:lang w:eastAsia="zh-CN"/>
        </w:rPr>
        <w:t>kosztorysem ofertowym</w:t>
      </w:r>
      <w:r w:rsidRPr="008538F8">
        <w:rPr>
          <w:rFonts w:eastAsia="Times New Roman" w:cstheme="minorHAnsi"/>
          <w:color w:val="000000" w:themeColor="text1"/>
          <w:lang w:eastAsia="zh-CN"/>
        </w:rPr>
        <w:t xml:space="preserve"> lub </w:t>
      </w:r>
      <w:r w:rsidRPr="00D5158A">
        <w:rPr>
          <w:rFonts w:eastAsia="Times New Roman" w:cstheme="minorHAnsi"/>
          <w:lang w:eastAsia="zh-CN"/>
        </w:rPr>
        <w:t>specyfikacjami technicznymi wykonania i odbioru robót budowlanych, Zamawiający może wstrzymać roboty i wezwać Wykonawcę do zmiany sposobu ich prowadzenia i wyznaczyć mu w tym celu odpowiedni termin, a po jego bezskutecznym upływie odstąpić od umowy,</w:t>
      </w:r>
    </w:p>
    <w:p w14:paraId="7FA102B6" w14:textId="77777777" w:rsidR="002C3B92" w:rsidRPr="00D5158A" w:rsidRDefault="002C3B92" w:rsidP="00D5158A">
      <w:pPr>
        <w:numPr>
          <w:ilvl w:val="0"/>
          <w:numId w:val="99"/>
        </w:numPr>
        <w:tabs>
          <w:tab w:val="left" w:pos="709"/>
        </w:tabs>
        <w:suppressAutoHyphens/>
        <w:spacing w:after="0" w:line="276" w:lineRule="auto"/>
        <w:ind w:right="23"/>
        <w:jc w:val="both"/>
        <w:rPr>
          <w:rFonts w:cstheme="minorHAnsi"/>
          <w:lang w:eastAsia="zh-CN"/>
        </w:rPr>
      </w:pPr>
      <w:r w:rsidRPr="00D5158A">
        <w:rPr>
          <w:rFonts w:eastAsia="Times New Roman" w:cstheme="minorHAnsi"/>
          <w:lang w:eastAsia="zh-CN"/>
        </w:rPr>
        <w:t>w przypadku konieczności co najmniej dwukrotnego dokonywania bezpośredniej zapłaty podwykonawcy lub dalszemu podwykonawcy, lub konieczności dokonania bezpośrednich zapłat na sumę większą niż 5% wartości niniejszej umowy,</w:t>
      </w:r>
    </w:p>
    <w:p w14:paraId="5EF201BE" w14:textId="3E8494AD" w:rsidR="002B77D8" w:rsidRPr="00D5158A" w:rsidRDefault="002B77D8" w:rsidP="00D5158A">
      <w:pPr>
        <w:numPr>
          <w:ilvl w:val="0"/>
          <w:numId w:val="99"/>
        </w:numPr>
        <w:tabs>
          <w:tab w:val="left" w:pos="709"/>
        </w:tabs>
        <w:suppressAutoHyphens/>
        <w:spacing w:after="0" w:line="276" w:lineRule="auto"/>
        <w:ind w:right="23"/>
        <w:jc w:val="both"/>
        <w:rPr>
          <w:rFonts w:cstheme="minorHAnsi"/>
          <w:lang w:eastAsia="zh-CN"/>
        </w:rPr>
      </w:pPr>
      <w:r w:rsidRPr="00D5158A">
        <w:rPr>
          <w:rFonts w:cstheme="minorHAnsi"/>
        </w:rPr>
        <w:t>jeżeli łączna wysokość naliczonych przez Zamawiającego kar umownych przekroczy wartość wskazaną w § 1</w:t>
      </w:r>
      <w:r w:rsidR="00126A35">
        <w:rPr>
          <w:rFonts w:cstheme="minorHAnsi"/>
        </w:rPr>
        <w:t>5</w:t>
      </w:r>
      <w:r w:rsidRPr="00D5158A">
        <w:rPr>
          <w:rFonts w:cstheme="minorHAnsi"/>
        </w:rPr>
        <w:t xml:space="preserve"> ust. 3 umowy</w:t>
      </w:r>
      <w:r w:rsidR="003404D5" w:rsidRPr="00D5158A">
        <w:rPr>
          <w:rFonts w:cstheme="minorHAnsi"/>
        </w:rPr>
        <w:t>.</w:t>
      </w:r>
    </w:p>
    <w:p w14:paraId="0539B928"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Odstąpienie od umowy, o którym mowa w ust. 1 następuje z chwilą dostarczenia drugiej stronie pisma, w którym zostanie podana podstawa prawna, przyczyna odstąpienia od umowy oraz będzie podany termin rozpoczęcia komisyjnego odbioru dotychczas wykonanych prac.</w:t>
      </w:r>
    </w:p>
    <w:p w14:paraId="1280F2EC" w14:textId="77777777" w:rsidR="002C3B92" w:rsidRPr="00D5158A" w:rsidRDefault="002C3B92"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 xml:space="preserve">Odstąpienie od umowy może nastąpić w terminie 30 dni od powzięcia okoliczności wymienionych w ust. 1 </w:t>
      </w:r>
      <w:r w:rsidR="00196F17" w:rsidRPr="00D5158A">
        <w:rPr>
          <w:rFonts w:eastAsia="Times New Roman" w:cstheme="minorHAnsi"/>
          <w:lang w:eastAsia="zh-CN"/>
        </w:rPr>
        <w:t>pkt. 2 – 6.</w:t>
      </w:r>
    </w:p>
    <w:p w14:paraId="77F414D5" w14:textId="77777777" w:rsidR="00403683" w:rsidRPr="00D5158A" w:rsidRDefault="00403683"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eastAsia="Times New Roman" w:cstheme="minorHAnsi"/>
          <w:lang w:eastAsia="zh-CN"/>
        </w:rPr>
        <w:t>Odstąpienie przez Zamawiającego od umowy z przyczyn, o których mowa w ust. 1</w:t>
      </w:r>
      <w:r w:rsidR="00196F17" w:rsidRPr="00D5158A">
        <w:rPr>
          <w:rFonts w:eastAsia="Times New Roman" w:cstheme="minorHAnsi"/>
          <w:lang w:eastAsia="zh-CN"/>
        </w:rPr>
        <w:t xml:space="preserve"> pkt</w:t>
      </w:r>
      <w:r w:rsidRPr="00D5158A">
        <w:rPr>
          <w:rFonts w:eastAsia="Times New Roman" w:cstheme="minorHAnsi"/>
          <w:lang w:eastAsia="zh-CN"/>
        </w:rPr>
        <w:t xml:space="preserve"> </w:t>
      </w:r>
      <w:r w:rsidR="00196F17" w:rsidRPr="00D5158A">
        <w:rPr>
          <w:rFonts w:eastAsia="Times New Roman" w:cstheme="minorHAnsi"/>
          <w:lang w:eastAsia="zh-CN"/>
        </w:rPr>
        <w:t>2</w:t>
      </w:r>
      <w:r w:rsidRPr="00D5158A">
        <w:rPr>
          <w:rFonts w:eastAsia="Times New Roman" w:cstheme="minorHAnsi"/>
          <w:lang w:eastAsia="zh-CN"/>
        </w:rPr>
        <w:t>-</w:t>
      </w:r>
      <w:r w:rsidR="00196F17" w:rsidRPr="00D5158A">
        <w:rPr>
          <w:rFonts w:eastAsia="Times New Roman" w:cstheme="minorHAnsi"/>
          <w:lang w:eastAsia="zh-CN"/>
        </w:rPr>
        <w:t>6</w:t>
      </w:r>
      <w:r w:rsidRPr="00D5158A">
        <w:rPr>
          <w:rFonts w:eastAsia="Times New Roman" w:cstheme="minorHAnsi"/>
          <w:lang w:eastAsia="zh-CN"/>
        </w:rPr>
        <w:t xml:space="preserve"> następuje z winy Wykonawcy.</w:t>
      </w:r>
    </w:p>
    <w:p w14:paraId="69D02C0F" w14:textId="77777777" w:rsidR="00BD134C" w:rsidRPr="00D5158A" w:rsidRDefault="00BD134C" w:rsidP="00D5158A">
      <w:pPr>
        <w:numPr>
          <w:ilvl w:val="0"/>
          <w:numId w:val="77"/>
        </w:numPr>
        <w:tabs>
          <w:tab w:val="left" w:pos="426"/>
          <w:tab w:val="left" w:pos="720"/>
        </w:tabs>
        <w:suppressAutoHyphens/>
        <w:spacing w:after="0" w:line="276" w:lineRule="auto"/>
        <w:ind w:left="357" w:hanging="357"/>
        <w:jc w:val="both"/>
        <w:rPr>
          <w:rFonts w:cstheme="minorHAnsi"/>
          <w:lang w:eastAsia="zh-CN"/>
        </w:rPr>
      </w:pPr>
      <w:r w:rsidRPr="00D5158A">
        <w:rPr>
          <w:rFonts w:cstheme="minorHAnsi"/>
        </w:rPr>
        <w:t xml:space="preserve">W wypadku odstąpienia od umowy przez </w:t>
      </w:r>
      <w:r w:rsidR="002B77D8" w:rsidRPr="00D5158A">
        <w:rPr>
          <w:rFonts w:cstheme="minorHAnsi"/>
        </w:rPr>
        <w:t xml:space="preserve">Wykonawcę i </w:t>
      </w:r>
      <w:r w:rsidRPr="00D5158A">
        <w:rPr>
          <w:rFonts w:cstheme="minorHAnsi"/>
        </w:rPr>
        <w:t>Zamawiającego, obciążają następujące obowiązki:</w:t>
      </w:r>
    </w:p>
    <w:p w14:paraId="72371EE0" w14:textId="77777777" w:rsidR="00BD134C" w:rsidRPr="00D5158A" w:rsidRDefault="00BD134C" w:rsidP="00D5158A">
      <w:pPr>
        <w:pStyle w:val="Akapitzlist"/>
        <w:numPr>
          <w:ilvl w:val="2"/>
          <w:numId w:val="93"/>
        </w:numPr>
        <w:spacing w:after="0" w:line="276" w:lineRule="auto"/>
        <w:ind w:left="714" w:hanging="357"/>
        <w:jc w:val="both"/>
        <w:rPr>
          <w:rFonts w:cstheme="minorHAnsi"/>
        </w:rPr>
      </w:pPr>
      <w:r w:rsidRPr="00D5158A">
        <w:rPr>
          <w:rFonts w:cstheme="minorHAnsi"/>
        </w:rPr>
        <w:t>Wykonawca zabezpieczy przerwane roboty w zakresie obustronnie uzgodnionym na koszt tej strony, z której to winy nastąpiło odstąpienie od umowy,</w:t>
      </w:r>
    </w:p>
    <w:p w14:paraId="47A87900" w14:textId="77777777" w:rsidR="00BD134C" w:rsidRPr="00D5158A" w:rsidRDefault="00BD134C" w:rsidP="00D5158A">
      <w:pPr>
        <w:pStyle w:val="Lista21"/>
        <w:numPr>
          <w:ilvl w:val="2"/>
          <w:numId w:val="93"/>
        </w:numPr>
        <w:tabs>
          <w:tab w:val="left" w:pos="786"/>
        </w:tabs>
        <w:spacing w:line="276" w:lineRule="auto"/>
        <w:ind w:left="714" w:hanging="357"/>
        <w:jc w:val="both"/>
        <w:rPr>
          <w:rFonts w:asciiTheme="minorHAnsi" w:hAnsiTheme="minorHAnsi" w:cstheme="minorHAnsi"/>
          <w:sz w:val="22"/>
          <w:szCs w:val="22"/>
        </w:rPr>
      </w:pPr>
      <w:r w:rsidRPr="00D5158A">
        <w:rPr>
          <w:rFonts w:asciiTheme="minorHAnsi" w:hAnsiTheme="minorHAnsi" w:cstheme="minorHAnsi"/>
          <w:sz w:val="22"/>
          <w:szCs w:val="22"/>
        </w:rPr>
        <w:t>Wykonawca zgłosi do dokonania przez Zamawiającego odbioru robót przerwanych, jeżeli odstąpienie od umowy nastąpiło z przyczyn, za które Wykonawca nie odpowiada, w terminie 10 dni od daty zgłoszenia, o którym mowa w pkt 2) powyżej, Wykonawca przy udziale Zamawiającego sporządzi szczegółowy protokół inwentaryzacji robót w toku wraz z</w:t>
      </w:r>
      <w:r w:rsidR="00196F17" w:rsidRPr="00D5158A">
        <w:rPr>
          <w:rFonts w:asciiTheme="minorHAnsi" w:hAnsiTheme="minorHAnsi" w:cstheme="minorHAnsi"/>
          <w:sz w:val="22"/>
          <w:szCs w:val="22"/>
        </w:rPr>
        <w:t> </w:t>
      </w:r>
      <w:r w:rsidRPr="00D5158A">
        <w:rPr>
          <w:rFonts w:asciiTheme="minorHAnsi" w:hAnsiTheme="minorHAnsi" w:cstheme="minorHAnsi"/>
          <w:sz w:val="22"/>
          <w:szCs w:val="22"/>
        </w:rPr>
        <w:t xml:space="preserve">zestawieniem wartości wykonanych robót według stanu na dzień odstąpienia; protokół inwentaryzacji robót w toku stanowić będzie podstawę do wystawienia faktury VAT przez Wykonawcę, </w:t>
      </w:r>
    </w:p>
    <w:p w14:paraId="2536D822" w14:textId="77777777" w:rsidR="00DA4A9C" w:rsidRPr="00D5158A" w:rsidRDefault="00BD134C" w:rsidP="00D5158A">
      <w:pPr>
        <w:pStyle w:val="Lista21"/>
        <w:numPr>
          <w:ilvl w:val="2"/>
          <w:numId w:val="93"/>
        </w:numPr>
        <w:tabs>
          <w:tab w:val="left" w:pos="786"/>
        </w:tabs>
        <w:spacing w:line="276" w:lineRule="auto"/>
        <w:ind w:left="714" w:hanging="357"/>
        <w:jc w:val="both"/>
        <w:rPr>
          <w:rFonts w:asciiTheme="minorHAnsi" w:hAnsiTheme="minorHAnsi" w:cstheme="minorHAnsi"/>
          <w:sz w:val="22"/>
          <w:szCs w:val="22"/>
        </w:rPr>
      </w:pPr>
      <w:r w:rsidRPr="00D5158A">
        <w:rPr>
          <w:rFonts w:asciiTheme="minorHAnsi" w:hAnsiTheme="minorHAnsi" w:cstheme="minorHAnsi"/>
          <w:sz w:val="22"/>
          <w:szCs w:val="22"/>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440E4FBE" w14:textId="34A3AFE1" w:rsidR="002C3B92" w:rsidRPr="00D5158A" w:rsidRDefault="002C3B92" w:rsidP="00D5158A">
      <w:pPr>
        <w:keepNext/>
        <w:keepLines/>
        <w:tabs>
          <w:tab w:val="left" w:pos="0"/>
        </w:tabs>
        <w:suppressAutoHyphens/>
        <w:spacing w:before="240" w:after="120" w:line="276" w:lineRule="auto"/>
        <w:ind w:left="119" w:hanging="11"/>
        <w:jc w:val="center"/>
        <w:rPr>
          <w:rFonts w:cstheme="minorHAnsi"/>
          <w:lang w:eastAsia="zh-CN"/>
        </w:rPr>
      </w:pPr>
      <w:r w:rsidRPr="00D5158A">
        <w:rPr>
          <w:rFonts w:eastAsia="Times New Roman" w:cstheme="minorHAnsi"/>
          <w:b/>
          <w:lang w:val="en-US" w:eastAsia="zh-CN"/>
        </w:rPr>
        <w:lastRenderedPageBreak/>
        <w:t>§</w:t>
      </w:r>
      <w:r w:rsidR="002F7953" w:rsidRPr="00D5158A">
        <w:rPr>
          <w:rFonts w:eastAsia="Times New Roman" w:cstheme="minorHAnsi"/>
          <w:b/>
          <w:lang w:val="en-US" w:eastAsia="zh-CN"/>
        </w:rPr>
        <w:t xml:space="preserve"> </w:t>
      </w:r>
      <w:r w:rsidRPr="00D5158A">
        <w:rPr>
          <w:rFonts w:eastAsia="Times New Roman" w:cstheme="minorHAnsi"/>
          <w:b/>
          <w:lang w:val="en-US" w:eastAsia="zh-CN"/>
        </w:rPr>
        <w:t>1</w:t>
      </w:r>
      <w:r w:rsidR="000C6C20">
        <w:rPr>
          <w:rFonts w:eastAsia="Times New Roman" w:cstheme="minorHAnsi"/>
          <w:b/>
          <w:lang w:val="en-US" w:eastAsia="zh-CN"/>
        </w:rPr>
        <w:t>7</w:t>
      </w:r>
      <w:r w:rsidR="002F7953" w:rsidRPr="00D5158A">
        <w:rPr>
          <w:rFonts w:eastAsia="Times New Roman" w:cstheme="minorHAnsi"/>
          <w:b/>
          <w:lang w:val="en-US" w:eastAsia="zh-CN"/>
        </w:rPr>
        <w:t>.</w:t>
      </w:r>
    </w:p>
    <w:p w14:paraId="7415F91F"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dopuszcza możliwość zmiany postanowień zawartej umowy, o ile zmiana ta:</w:t>
      </w:r>
    </w:p>
    <w:p w14:paraId="0A0316F2"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wpływa w sposób istotny na charakter pierwotnej umowy,</w:t>
      </w:r>
    </w:p>
    <w:p w14:paraId="3393FEFB"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nie narusza równowagi ekonomicznej stron umowy na korzyść Wykonawcy,</w:t>
      </w:r>
    </w:p>
    <w:p w14:paraId="4FA9BE72"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w sposób znaczny  nie rozszerza lub nie zmniejsza zakresu zobowiązań,</w:t>
      </w:r>
    </w:p>
    <w:p w14:paraId="3DFBFE65" w14:textId="77777777" w:rsidR="002C3B92" w:rsidRPr="00D5158A" w:rsidRDefault="002C3B92" w:rsidP="00D5158A">
      <w:pPr>
        <w:numPr>
          <w:ilvl w:val="0"/>
          <w:numId w:val="95"/>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75B4083"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terminu wykonania umowy, o którym mowa w §</w:t>
      </w:r>
      <w:r w:rsidR="006F5555" w:rsidRPr="00D5158A">
        <w:rPr>
          <w:rFonts w:eastAsia="Times New Roman" w:cstheme="minorHAnsi"/>
          <w:lang w:eastAsia="zh-CN"/>
        </w:rPr>
        <w:t xml:space="preserve"> </w:t>
      </w:r>
      <w:r w:rsidRPr="00D5158A">
        <w:rPr>
          <w:rFonts w:eastAsia="Times New Roman" w:cstheme="minorHAnsi"/>
          <w:lang w:eastAsia="zh-CN"/>
        </w:rPr>
        <w:t xml:space="preserve">2 ust. </w:t>
      </w:r>
      <w:r w:rsidR="006F5555" w:rsidRPr="00D5158A">
        <w:rPr>
          <w:rFonts w:eastAsia="Times New Roman" w:cstheme="minorHAnsi"/>
          <w:lang w:eastAsia="zh-CN"/>
        </w:rPr>
        <w:t>1</w:t>
      </w:r>
      <w:r w:rsidRPr="00D5158A">
        <w:rPr>
          <w:rFonts w:eastAsia="Times New Roman" w:cstheme="minorHAnsi"/>
          <w:lang w:eastAsia="zh-CN"/>
        </w:rPr>
        <w:t>, może nastąpić za zgodą Zamawiającego w następujących sytuacjach:</w:t>
      </w:r>
    </w:p>
    <w:p w14:paraId="52C69092" w14:textId="77777777" w:rsidR="0076087A" w:rsidRPr="00D5158A" w:rsidRDefault="0076087A" w:rsidP="00D5158A">
      <w:pPr>
        <w:pStyle w:val="Akapitzlist"/>
        <w:numPr>
          <w:ilvl w:val="0"/>
          <w:numId w:val="94"/>
        </w:numPr>
        <w:tabs>
          <w:tab w:val="left" w:pos="709"/>
        </w:tabs>
        <w:suppressAutoHyphens/>
        <w:spacing w:after="0" w:line="276" w:lineRule="auto"/>
        <w:ind w:left="714" w:right="23" w:hanging="357"/>
        <w:contextualSpacing w:val="0"/>
        <w:jc w:val="both"/>
        <w:rPr>
          <w:rFonts w:cstheme="minorHAnsi"/>
          <w:lang w:eastAsia="zh-CN"/>
        </w:rPr>
      </w:pPr>
      <w:r w:rsidRPr="00D5158A">
        <w:rPr>
          <w:rFonts w:cstheme="minorHAnsi"/>
        </w:rPr>
        <w:t>koniecznością wprowadzenia zmian w dokumentacji projektowej, a wynikających z</w:t>
      </w:r>
      <w:r w:rsidR="00BA21C8" w:rsidRPr="00D5158A">
        <w:rPr>
          <w:rFonts w:cstheme="minorHAnsi"/>
        </w:rPr>
        <w:t> </w:t>
      </w:r>
      <w:r w:rsidRPr="00D5158A">
        <w:rPr>
          <w:rFonts w:cstheme="minorHAnsi"/>
        </w:rPr>
        <w:t>konieczności dostosowania zakresu zadania do wytycznych programowych lub powszechnie obowiązujących przepisów prawa</w:t>
      </w:r>
    </w:p>
    <w:p w14:paraId="26A5069C" w14:textId="77777777" w:rsidR="0076087A"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wystąpienie m.in. warunków atmosferycznych utrudniających lub uniemożliwiających realizację robót,</w:t>
      </w:r>
    </w:p>
    <w:p w14:paraId="23FB52C9" w14:textId="77777777" w:rsidR="00DE2A01"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wystąpienie między innymi: znalezisk archeologicznych, niewybuchów lub niewypałów lub innych nieprzewidzianych, niezależnych od stron okoliczności mających wpływ na termin zakończenia realizacji przedmiotu umowy,</w:t>
      </w:r>
    </w:p>
    <w:p w14:paraId="7BA3A0C3" w14:textId="77777777" w:rsidR="00DE2A01" w:rsidRPr="00D5158A" w:rsidRDefault="00DE2A01"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cstheme="minorHAnsi"/>
        </w:rPr>
        <w:t>działaniem siły wyższej w rozumieniu przepisów Kodeksu cywilnego</w:t>
      </w:r>
    </w:p>
    <w:p w14:paraId="4F5B5E70"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przekroczenie określonych przez prawo terminów wydawania przez organy administracji decyzji, zezwoleń itp.,</w:t>
      </w:r>
    </w:p>
    <w:p w14:paraId="7F42C36E"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konieczność wykonania rozwiązań (robót) zamiennych spowodowanych między innymi: koniecznością dostosowania dokumentacji do zasad wiedzy technicznej i uzyskania celu umowy, zmianą regulacji prawnych, możliwością zastosowania nowszych lub korzystniejszych dla Zamawiającego rozwiązań technologicznych lub technicznych, wycofaniem z rynku lub zaprzestaniem produkcji materiałów i urządzeń wyszczególnionych w dokumentacji. </w:t>
      </w:r>
    </w:p>
    <w:p w14:paraId="3F503D82"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konieczność udzielenia zamówienia dodatkowego, niezbędnego do prawidłowego wykonania zamówienia podstawowego, spowodowana między innymi zmianą regulacji prawnych,</w:t>
      </w:r>
    </w:p>
    <w:p w14:paraId="04548975"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wstrzymanie robót przez Zamawiającego ze względu na wydanie decyzji administracyjnych dotyczących Zamawiającego, </w:t>
      </w:r>
    </w:p>
    <w:p w14:paraId="3A2A1031" w14:textId="7777777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wstrzymanie przez organ nadrzędny finansowania przedmiotu umowy.</w:t>
      </w:r>
    </w:p>
    <w:p w14:paraId="7ABBF499" w14:textId="2096D987" w:rsidR="002C3B92" w:rsidRPr="00D5158A" w:rsidRDefault="002C3B92" w:rsidP="00D5158A">
      <w:pPr>
        <w:numPr>
          <w:ilvl w:val="0"/>
          <w:numId w:val="94"/>
        </w:numPr>
        <w:tabs>
          <w:tab w:val="left" w:pos="709"/>
        </w:tabs>
        <w:suppressAutoHyphens/>
        <w:spacing w:after="0" w:line="276" w:lineRule="auto"/>
        <w:ind w:left="714" w:right="23" w:hanging="357"/>
        <w:jc w:val="both"/>
        <w:rPr>
          <w:rFonts w:cstheme="minorHAnsi"/>
          <w:lang w:eastAsia="zh-CN"/>
        </w:rPr>
      </w:pPr>
      <w:r w:rsidRPr="00D5158A">
        <w:rPr>
          <w:rFonts w:eastAsia="Times New Roman" w:cstheme="minorHAnsi"/>
          <w:lang w:eastAsia="zh-CN"/>
        </w:rPr>
        <w:t xml:space="preserve">opóźnienia w dostawach spowodowane </w:t>
      </w:r>
      <w:r w:rsidR="00F77091">
        <w:rPr>
          <w:rFonts w:eastAsia="Times New Roman" w:cstheme="minorHAnsi"/>
          <w:lang w:eastAsia="zh-CN"/>
        </w:rPr>
        <w:t>epidemią, skutkami epidemii lub stanem epidemicznym.</w:t>
      </w:r>
    </w:p>
    <w:p w14:paraId="17A398C1"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terminu zakończenia przedmiotu umowy, o której mowa w ust. 2, będzie uwarunkowana doręczeniem Zamawiającemu przez Wykonawcę w terminie nie później niż 14 dni od dnia, w</w:t>
      </w:r>
      <w:r w:rsidR="00BA21C8" w:rsidRPr="00D5158A">
        <w:rPr>
          <w:rFonts w:eastAsia="Times New Roman" w:cstheme="minorHAnsi"/>
          <w:lang w:eastAsia="zh-CN"/>
        </w:rPr>
        <w:t> </w:t>
      </w:r>
      <w:r w:rsidRPr="00D5158A">
        <w:rPr>
          <w:rFonts w:eastAsia="Times New Roman" w:cstheme="minorHAnsi"/>
          <w:lang w:eastAsia="zh-CN"/>
        </w:rPr>
        <w:t>którym Wykonawca dowiedział się o wystąpieniu określonego zdarzenia,</w:t>
      </w:r>
      <w:r w:rsidR="00BA21C8" w:rsidRPr="00D5158A">
        <w:rPr>
          <w:rFonts w:eastAsia="Times New Roman" w:cstheme="minorHAnsi"/>
          <w:lang w:eastAsia="zh-CN"/>
        </w:rPr>
        <w:t xml:space="preserve"> </w:t>
      </w:r>
      <w:r w:rsidRPr="00D5158A">
        <w:rPr>
          <w:rFonts w:eastAsia="Times New Roman" w:cstheme="minorHAnsi"/>
          <w:lang w:eastAsia="zh-CN"/>
        </w:rPr>
        <w:t>o którym mowa w</w:t>
      </w:r>
      <w:r w:rsidR="00BA21C8" w:rsidRPr="00D5158A">
        <w:rPr>
          <w:rFonts w:eastAsia="Times New Roman" w:cstheme="minorHAnsi"/>
          <w:lang w:eastAsia="zh-CN"/>
        </w:rPr>
        <w:t> </w:t>
      </w:r>
      <w:r w:rsidRPr="00D5158A">
        <w:rPr>
          <w:rFonts w:eastAsia="Times New Roman" w:cstheme="minorHAnsi"/>
          <w:lang w:eastAsia="zh-CN"/>
        </w:rPr>
        <w:t>ust.</w:t>
      </w:r>
      <w:r w:rsidR="00BA21C8" w:rsidRPr="00D5158A">
        <w:rPr>
          <w:rFonts w:eastAsia="Times New Roman" w:cstheme="minorHAnsi"/>
          <w:lang w:eastAsia="zh-CN"/>
        </w:rPr>
        <w:t> </w:t>
      </w:r>
      <w:r w:rsidRPr="00D5158A">
        <w:rPr>
          <w:rFonts w:eastAsia="Times New Roman" w:cstheme="minorHAnsi"/>
          <w:lang w:eastAsia="zh-CN"/>
        </w:rPr>
        <w:t>2, pisemnego zawiadomienia, informującego o wystąpieniu zdarzenia. Wykonawca określi możliwy termin zakończenia przedmiotu urnowy, zawierający szczegółowe uzasadnienie. Przedłużenie terminu wykonania umowy nie może być dłuższe niż to uzasadnia przyczyna jego wydłużenia.</w:t>
      </w:r>
    </w:p>
    <w:p w14:paraId="7A27F1A9"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Zamawiający nie przewiduje zmian wysokości wynagrodzenia należnego Wykonawcy</w:t>
      </w:r>
      <w:r w:rsidR="00BA21C8" w:rsidRPr="00D5158A">
        <w:rPr>
          <w:rFonts w:eastAsia="Times New Roman" w:cstheme="minorHAnsi"/>
          <w:lang w:eastAsia="zh-CN"/>
        </w:rPr>
        <w:t xml:space="preserve"> </w:t>
      </w:r>
      <w:r w:rsidRPr="00D5158A">
        <w:rPr>
          <w:rFonts w:eastAsia="Times New Roman" w:cstheme="minorHAnsi"/>
          <w:lang w:eastAsia="zh-CN"/>
        </w:rPr>
        <w:t>w przypadku zmiany ceny materiałów związanych z realizacją zamówienia, w stosunku do poziomu cen materiałów w dacie otwarcia oferty.</w:t>
      </w:r>
    </w:p>
    <w:p w14:paraId="696EE085"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lastRenderedPageBreak/>
        <w:t>Zamawiający przewiduje zmianę wysokości wynagrodzenia należnego Wykonawcy</w:t>
      </w:r>
      <w:r w:rsidR="00BA21C8" w:rsidRPr="00D5158A">
        <w:rPr>
          <w:rFonts w:eastAsia="Times New Roman" w:cstheme="minorHAnsi"/>
          <w:lang w:eastAsia="zh-CN"/>
        </w:rPr>
        <w:t xml:space="preserve"> </w:t>
      </w:r>
      <w:r w:rsidRPr="00D5158A">
        <w:rPr>
          <w:rFonts w:eastAsia="Times New Roman" w:cstheme="minorHAnsi"/>
          <w:lang w:eastAsia="zh-CN"/>
        </w:rPr>
        <w:t>w przypadku zmiany kosztu związanego z realizacją zamówienia w stosunku do poziomu kosztu w dacie otwarcia oferty, tylko w przypadku gdy:</w:t>
      </w:r>
    </w:p>
    <w:p w14:paraId="5DA83F88"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nastąpi zmiana obowiązującej stawki podatku VAT na roboty budowlane względem stawki podatku VAT przyjętej w celu ustalenia wynagrodzenia Wykonawcy zawartego w ofercie.</w:t>
      </w:r>
    </w:p>
    <w:p w14:paraId="1A9A2FDB"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zmiana wartości wynagrodzenia dotyczy tylko robót budowlanych pozostałych do wykonania w dacie obowiązywania nowej stawki podatku VAT.</w:t>
      </w:r>
    </w:p>
    <w:p w14:paraId="282AAA2B"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wynagrodzenie za w/w roboty budowlane może ulec zwiększeniu lub zmniejszeniu jedynie o</w:t>
      </w:r>
      <w:r w:rsidR="00BA21C8" w:rsidRPr="00D5158A">
        <w:rPr>
          <w:rFonts w:eastAsia="Times New Roman" w:cstheme="minorHAnsi"/>
          <w:lang w:eastAsia="zh-CN"/>
        </w:rPr>
        <w:t> </w:t>
      </w:r>
      <w:r w:rsidRPr="00D5158A">
        <w:rPr>
          <w:rFonts w:eastAsia="Times New Roman" w:cstheme="minorHAnsi"/>
          <w:lang w:eastAsia="zh-CN"/>
        </w:rPr>
        <w:t>wartość różnicy pomiędzy obowiązującą stawką podatku VAT przyjętą w celu ustalenia wynagrodzenia Wykonawcy zawartego w ofercie, a  wprowadzoną nową obowiązującą stawką podatku VAT.</w:t>
      </w:r>
    </w:p>
    <w:p w14:paraId="07CF03A6" w14:textId="77777777" w:rsidR="002C3B92" w:rsidRPr="00D5158A" w:rsidRDefault="002C3B92" w:rsidP="00D5158A">
      <w:pPr>
        <w:numPr>
          <w:ilvl w:val="0"/>
          <w:numId w:val="98"/>
        </w:numPr>
        <w:suppressAutoHyphens/>
        <w:spacing w:after="0" w:line="276" w:lineRule="auto"/>
        <w:ind w:right="23"/>
        <w:jc w:val="both"/>
        <w:rPr>
          <w:rFonts w:cstheme="minorHAnsi"/>
          <w:lang w:eastAsia="zh-CN"/>
        </w:rPr>
      </w:pPr>
      <w:r w:rsidRPr="00D5158A">
        <w:rPr>
          <w:rFonts w:eastAsia="Times New Roman" w:cstheme="minorHAnsi"/>
          <w:lang w:eastAsia="zh-CN"/>
        </w:rPr>
        <w:t>zmiana wartości wynagrodzenia dotyczy całego okresu od daty wprowadzenia nowej obowiązującej stawki podatku VAT do daty zakończenia realizacji umowy.</w:t>
      </w:r>
    </w:p>
    <w:p w14:paraId="2BCBAA7B"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Zmiana wynagrodzenia za wykonanie umowy może nastąpić również w następujących sytuacjach:</w:t>
      </w:r>
    </w:p>
    <w:p w14:paraId="3F580CD9" w14:textId="1020E5C5"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 xml:space="preserve">zachodzi konieczność wykonania robót zamiennych, o których mowa w ust. 2 </w:t>
      </w:r>
      <w:r w:rsidR="006F5555" w:rsidRPr="00D5158A">
        <w:rPr>
          <w:rFonts w:eastAsia="Times New Roman" w:cstheme="minorHAnsi"/>
          <w:lang w:eastAsia="zh-CN"/>
        </w:rPr>
        <w:t>pkt 6.</w:t>
      </w:r>
      <w:r w:rsidRPr="00D5158A">
        <w:rPr>
          <w:rFonts w:eastAsia="Times New Roman" w:cstheme="minorHAnsi"/>
          <w:lang w:eastAsia="zh-CN"/>
        </w:rPr>
        <w:t xml:space="preserve"> Na tę okoliczność zostanie opracowany kosztorys zamienny, sporządzony na podstawie aktualnych, oraz powszechnie stosowanych katalogów i cenników (w poziomie średnich cen rynkowych wg SEKOCENBUD), który zostanie parafowany przez przedstawiciela/li Zamawiającego</w:t>
      </w:r>
      <w:r w:rsidR="007A5126">
        <w:rPr>
          <w:rFonts w:eastAsia="Times New Roman" w:cstheme="minorHAnsi"/>
          <w:lang w:eastAsia="zh-CN"/>
        </w:rPr>
        <w:t xml:space="preserve"> i Wykonawcy</w:t>
      </w:r>
      <w:r w:rsidR="008538F8">
        <w:rPr>
          <w:rFonts w:eastAsia="Times New Roman" w:cstheme="minorHAnsi"/>
          <w:lang w:eastAsia="zh-CN"/>
        </w:rPr>
        <w:t>.</w:t>
      </w:r>
    </w:p>
    <w:p w14:paraId="2FF1A458" w14:textId="77777777"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zachodzi konieczność zaniechania robót przewidzianych w umowie. Wartości robót zaniechanych do potrącenia zostaną ustalone w poziomie cen w dacie otwarcia oferty;</w:t>
      </w:r>
    </w:p>
    <w:p w14:paraId="643A90B2" w14:textId="77777777" w:rsidR="002C3B92" w:rsidRPr="00D5158A" w:rsidRDefault="002C3B92" w:rsidP="00D5158A">
      <w:pPr>
        <w:numPr>
          <w:ilvl w:val="0"/>
          <w:numId w:val="96"/>
        </w:numPr>
        <w:suppressAutoHyphens/>
        <w:spacing w:after="0" w:line="276" w:lineRule="auto"/>
        <w:ind w:right="23"/>
        <w:jc w:val="both"/>
        <w:rPr>
          <w:rFonts w:cstheme="minorHAnsi"/>
          <w:lang w:eastAsia="zh-CN"/>
        </w:rPr>
      </w:pPr>
      <w:r w:rsidRPr="00D5158A">
        <w:rPr>
          <w:rFonts w:eastAsia="Times New Roman" w:cstheme="minorHAnsi"/>
          <w:lang w:eastAsia="zh-CN"/>
        </w:rPr>
        <w:t>zachodzi konieczność realizacji dodatkowych robót budowlanych, których nie uwzględniono w</w:t>
      </w:r>
      <w:r w:rsidR="00BA21C8" w:rsidRPr="00D5158A">
        <w:rPr>
          <w:rFonts w:eastAsia="Times New Roman" w:cstheme="minorHAnsi"/>
          <w:lang w:eastAsia="zh-CN"/>
        </w:rPr>
        <w:t> </w:t>
      </w:r>
      <w:r w:rsidRPr="00D5158A">
        <w:rPr>
          <w:rFonts w:eastAsia="Times New Roman" w:cstheme="minorHAnsi"/>
          <w:lang w:eastAsia="zh-CN"/>
        </w:rPr>
        <w:t>zamówieniu podstawowym, o ile stały się niezbędne i zostały spełnione łącznie następujące warunki:</w:t>
      </w:r>
    </w:p>
    <w:p w14:paraId="35CDD681"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zmiana Wykonawcy nie może zostać dokonana z powodów ekonomicznych lub technicznych, w szczególności dotyczących zamienności lub interoperacyjności wyposażenia, usług lub instalacji zamówionych w ramach zamówienia podstawowego,</w:t>
      </w:r>
    </w:p>
    <w:p w14:paraId="34AAE489"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zmiana Wykonawcy spowodowałaby istotną niedogodność lub znaczne zwiększenie kosztów dla Zamawiającego,</w:t>
      </w:r>
    </w:p>
    <w:p w14:paraId="1B0E3529" w14:textId="77777777" w:rsidR="002C3B92" w:rsidRPr="00D5158A" w:rsidRDefault="002C3B92" w:rsidP="00D5158A">
      <w:pPr>
        <w:numPr>
          <w:ilvl w:val="0"/>
          <w:numId w:val="97"/>
        </w:numPr>
        <w:suppressAutoHyphens/>
        <w:spacing w:after="0" w:line="276" w:lineRule="auto"/>
        <w:ind w:left="1071" w:right="23" w:hanging="357"/>
        <w:jc w:val="both"/>
        <w:rPr>
          <w:rFonts w:cstheme="minorHAnsi"/>
          <w:lang w:eastAsia="zh-CN"/>
        </w:rPr>
      </w:pPr>
      <w:r w:rsidRPr="00D5158A">
        <w:rPr>
          <w:rFonts w:eastAsia="Times New Roman" w:cstheme="minorHAnsi"/>
          <w:lang w:eastAsia="zh-CN"/>
        </w:rPr>
        <w:t>wzrost ceny spowodowany każdą kolejną zmianą nie przekracza 50% wartości pierwotnej umowy;</w:t>
      </w:r>
    </w:p>
    <w:p w14:paraId="0B1A3420" w14:textId="29AD2C2F" w:rsidR="002C3B92" w:rsidRPr="00D5158A" w:rsidRDefault="002C3B92" w:rsidP="00D5158A">
      <w:pPr>
        <w:pStyle w:val="Akapitzlist"/>
        <w:numPr>
          <w:ilvl w:val="0"/>
          <w:numId w:val="96"/>
        </w:numPr>
        <w:suppressAutoHyphens/>
        <w:spacing w:after="0" w:line="276" w:lineRule="auto"/>
        <w:ind w:left="714" w:right="23" w:hanging="357"/>
        <w:contextualSpacing w:val="0"/>
        <w:jc w:val="both"/>
        <w:rPr>
          <w:rFonts w:cstheme="minorHAnsi"/>
          <w:lang w:eastAsia="zh-CN"/>
        </w:rPr>
      </w:pPr>
      <w:r w:rsidRPr="00D5158A">
        <w:rPr>
          <w:rFonts w:eastAsia="Times New Roman" w:cstheme="minorHAnsi"/>
          <w:lang w:eastAsia="zh-CN"/>
        </w:rPr>
        <w:t xml:space="preserve">roboty dodatkowe o których mowa wyżej w ust. 6 </w:t>
      </w:r>
      <w:r w:rsidR="00BA21C8" w:rsidRPr="00D5158A">
        <w:rPr>
          <w:rFonts w:eastAsia="Times New Roman" w:cstheme="minorHAnsi"/>
          <w:lang w:eastAsia="zh-CN"/>
        </w:rPr>
        <w:t>pkt 3</w:t>
      </w:r>
      <w:r w:rsidRPr="00D5158A">
        <w:rPr>
          <w:rFonts w:eastAsia="Times New Roman" w:cstheme="minorHAnsi"/>
          <w:lang w:eastAsia="zh-CN"/>
        </w:rPr>
        <w:t xml:space="preserve"> zostaną wycenione kosztorysem robót dodatkowych sporządzonym na podstawie aktualnych, oraz powszechnie stosowanych katalogów i cenników (w poziomie średnich cen rynkowych wg SEKOCENBUD), który zostanie parafowany przez przedstawiciela/li Zamawiającego</w:t>
      </w:r>
      <w:r w:rsidR="0065107C" w:rsidRPr="00D5158A">
        <w:rPr>
          <w:rFonts w:eastAsia="Times New Roman" w:cstheme="minorHAnsi"/>
          <w:lang w:eastAsia="zh-CN"/>
        </w:rPr>
        <w:t xml:space="preserve"> </w:t>
      </w:r>
      <w:r w:rsidRPr="00D5158A">
        <w:rPr>
          <w:rFonts w:eastAsia="Times New Roman" w:cstheme="minorHAnsi"/>
          <w:lang w:eastAsia="zh-CN"/>
        </w:rPr>
        <w:t>i</w:t>
      </w:r>
      <w:r w:rsidR="007A5126">
        <w:rPr>
          <w:rFonts w:eastAsia="Times New Roman" w:cstheme="minorHAnsi"/>
          <w:lang w:eastAsia="zh-CN"/>
        </w:rPr>
        <w:t xml:space="preserve"> Wykonawcy</w:t>
      </w:r>
      <w:r w:rsidR="008538F8">
        <w:rPr>
          <w:rFonts w:eastAsia="Times New Roman" w:cstheme="minorHAnsi"/>
          <w:lang w:eastAsia="zh-CN"/>
        </w:rPr>
        <w:t>.</w:t>
      </w:r>
    </w:p>
    <w:p w14:paraId="074E5505" w14:textId="77777777" w:rsidR="002C3B92" w:rsidRPr="00D5158A" w:rsidRDefault="002C3B92" w:rsidP="00D5158A">
      <w:pPr>
        <w:numPr>
          <w:ilvl w:val="0"/>
          <w:numId w:val="96"/>
        </w:numPr>
        <w:suppressAutoHyphens/>
        <w:spacing w:after="0" w:line="276" w:lineRule="auto"/>
        <w:ind w:left="714" w:right="23" w:hanging="357"/>
        <w:jc w:val="both"/>
        <w:rPr>
          <w:rFonts w:cstheme="minorHAnsi"/>
          <w:lang w:eastAsia="zh-CN"/>
        </w:rPr>
      </w:pPr>
      <w:r w:rsidRPr="00D5158A">
        <w:rPr>
          <w:rFonts w:eastAsia="Times New Roman" w:cstheme="minorHAnsi"/>
          <w:lang w:eastAsia="zh-CN"/>
        </w:rPr>
        <w:t>łączna wartość zmian w robotach budowlanych jest mniejsza niż progi unijne oraz niższa niż 15% wartości zamówienia określonej pierwotnie w umowie, a zmiany te nie powodują zmiany ogólnego charakteru umowy.</w:t>
      </w:r>
    </w:p>
    <w:p w14:paraId="6320466E"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Dopuszczalną wartość zmiany umowy ustala się w oparciu o wartość zamówienia określoną pierwotnie, z uwzględnieniem zmian wynikających z tych postanowień.</w:t>
      </w:r>
    </w:p>
    <w:p w14:paraId="328494FD" w14:textId="77777777" w:rsidR="002C3B92" w:rsidRPr="00D5158A" w:rsidRDefault="002C3B92" w:rsidP="00D5158A">
      <w:pPr>
        <w:numPr>
          <w:ilvl w:val="0"/>
          <w:numId w:val="78"/>
        </w:numPr>
        <w:tabs>
          <w:tab w:val="left" w:pos="426"/>
        </w:tabs>
        <w:suppressAutoHyphens/>
        <w:spacing w:after="0" w:line="276" w:lineRule="auto"/>
        <w:ind w:left="357" w:hanging="357"/>
        <w:jc w:val="both"/>
        <w:rPr>
          <w:rFonts w:cstheme="minorHAnsi"/>
          <w:lang w:eastAsia="zh-CN"/>
        </w:rPr>
      </w:pPr>
      <w:r w:rsidRPr="00D5158A">
        <w:rPr>
          <w:rFonts w:eastAsia="Times New Roman" w:cstheme="minorHAnsi"/>
          <w:lang w:eastAsia="zh-CN"/>
        </w:rPr>
        <w:t>Wszelkie zmiany umowy wymagają zgody obu stron oraz formy pisemnej pod rygorem nieważności</w:t>
      </w:r>
      <w:r w:rsidR="003404D5" w:rsidRPr="00D5158A">
        <w:rPr>
          <w:rFonts w:eastAsia="Times New Roman" w:cstheme="minorHAnsi"/>
          <w:lang w:eastAsia="zh-CN"/>
        </w:rPr>
        <w:t>.</w:t>
      </w:r>
    </w:p>
    <w:p w14:paraId="2354838E" w14:textId="21BB59E8" w:rsidR="002C3B92" w:rsidRPr="00D5158A" w:rsidRDefault="002C3B92" w:rsidP="00D5158A">
      <w:pPr>
        <w:keepNext/>
        <w:keepLines/>
        <w:tabs>
          <w:tab w:val="left" w:pos="0"/>
        </w:tabs>
        <w:suppressAutoHyphens/>
        <w:spacing w:before="114" w:after="114" w:line="276" w:lineRule="auto"/>
        <w:ind w:hanging="11"/>
        <w:jc w:val="center"/>
        <w:rPr>
          <w:rFonts w:cstheme="minorHAnsi"/>
          <w:lang w:eastAsia="zh-CN"/>
        </w:rPr>
      </w:pPr>
      <w:r w:rsidRPr="00D5158A">
        <w:rPr>
          <w:rFonts w:eastAsia="Times New Roman" w:cstheme="minorHAnsi"/>
          <w:b/>
          <w:color w:val="000000"/>
          <w:lang w:eastAsia="zh-CN"/>
        </w:rPr>
        <w:lastRenderedPageBreak/>
        <w:t>§</w:t>
      </w:r>
      <w:r w:rsidR="00DE2A01" w:rsidRPr="00D5158A">
        <w:rPr>
          <w:rFonts w:eastAsia="Times New Roman" w:cstheme="minorHAnsi"/>
          <w:b/>
          <w:color w:val="000000"/>
          <w:lang w:eastAsia="zh-CN"/>
        </w:rPr>
        <w:t xml:space="preserve"> </w:t>
      </w:r>
      <w:r w:rsidR="000C6C20">
        <w:rPr>
          <w:rFonts w:eastAsia="Times New Roman" w:cstheme="minorHAnsi"/>
          <w:b/>
          <w:color w:val="000000"/>
          <w:lang w:eastAsia="zh-CN"/>
        </w:rPr>
        <w:t>18</w:t>
      </w:r>
      <w:r w:rsidR="00DE2A01" w:rsidRPr="00D5158A">
        <w:rPr>
          <w:rFonts w:eastAsia="Times New Roman" w:cstheme="minorHAnsi"/>
          <w:b/>
          <w:color w:val="000000"/>
          <w:lang w:eastAsia="zh-CN"/>
        </w:rPr>
        <w:t>.</w:t>
      </w:r>
    </w:p>
    <w:p w14:paraId="7C47A9A9" w14:textId="77777777" w:rsidR="00DE2A01" w:rsidRPr="00D5158A" w:rsidRDefault="00DE2A01" w:rsidP="00D5158A">
      <w:pPr>
        <w:pStyle w:val="Akapitzlist"/>
        <w:numPr>
          <w:ilvl w:val="0"/>
          <w:numId w:val="79"/>
        </w:numPr>
        <w:suppressAutoHyphens/>
        <w:spacing w:after="0" w:line="276" w:lineRule="auto"/>
        <w:ind w:left="357" w:right="23" w:hanging="357"/>
        <w:contextualSpacing w:val="0"/>
        <w:jc w:val="both"/>
        <w:rPr>
          <w:rFonts w:cstheme="minorHAnsi"/>
          <w:lang w:eastAsia="zh-CN"/>
        </w:rPr>
      </w:pPr>
      <w:r w:rsidRPr="00D5158A">
        <w:rPr>
          <w:rFonts w:eastAsia="Times New Roman" w:cstheme="minorHAnsi"/>
          <w:color w:val="000000"/>
          <w:lang w:eastAsia="zh-CN"/>
        </w:rPr>
        <w:t>W sprawach nieuregulowanych niniejszą umową będą miały zastosowanie przepisy ustawy Prawo zamówień publicznych, Kodeksu cywilnego i Prawa budowlanego oraz właściwych przepisów szczególnych.</w:t>
      </w:r>
    </w:p>
    <w:p w14:paraId="35510BC4" w14:textId="77777777" w:rsidR="00017E82" w:rsidRPr="00D5158A" w:rsidRDefault="007C7E38" w:rsidP="00D5158A">
      <w:pPr>
        <w:numPr>
          <w:ilvl w:val="0"/>
          <w:numId w:val="79"/>
        </w:numPr>
        <w:tabs>
          <w:tab w:val="left" w:pos="426"/>
          <w:tab w:val="num" w:pos="720"/>
        </w:tabs>
        <w:suppressAutoHyphens/>
        <w:spacing w:after="0" w:line="276" w:lineRule="auto"/>
        <w:ind w:left="357" w:hanging="357"/>
        <w:jc w:val="both"/>
        <w:rPr>
          <w:rFonts w:cstheme="minorHAnsi"/>
          <w:lang w:eastAsia="zh-CN"/>
        </w:rPr>
      </w:pPr>
      <w:r w:rsidRPr="00D5158A">
        <w:rPr>
          <w:rFonts w:eastAsia="Times New Roman" w:cstheme="minorHAnsi"/>
          <w:color w:val="000000"/>
          <w:lang w:eastAsia="zh-CN"/>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263F3973" w14:textId="2B068CB7" w:rsidR="007A6BB6" w:rsidRPr="00CB0747" w:rsidRDefault="007A6BB6" w:rsidP="00D5158A">
      <w:pPr>
        <w:numPr>
          <w:ilvl w:val="0"/>
          <w:numId w:val="79"/>
        </w:numPr>
        <w:tabs>
          <w:tab w:val="left" w:pos="426"/>
          <w:tab w:val="num" w:pos="720"/>
        </w:tabs>
        <w:suppressAutoHyphens/>
        <w:spacing w:after="0" w:line="276" w:lineRule="auto"/>
        <w:ind w:left="357" w:hanging="357"/>
        <w:jc w:val="both"/>
        <w:rPr>
          <w:rFonts w:cstheme="minorHAnsi"/>
          <w:lang w:eastAsia="zh-CN"/>
        </w:rPr>
      </w:pPr>
      <w:r w:rsidRPr="00CB0747">
        <w:rPr>
          <w:rFonts w:eastAsia="Times New Roman" w:cstheme="minorHAnsi"/>
          <w:shd w:val="clear" w:color="auto" w:fill="FFFFFF"/>
          <w:lang w:eastAsia="pl-PL"/>
        </w:rPr>
        <w:t>Strony będą dążyć do polubownego rozstrzygnięcia ewentualnych sporów wynikających z umowy o roszczenia cywilnoprawne w sprawach, w których zawarcie ugody jest dopuszczalne w postaci mediacji lub innego polubownego rozwiązania sporu przed Sądem Polubownym przy Prokuratorii Generalnej Rzeczypospolitej Polskiej, wybranym mediatorem albo osobą prowadzącą inne polubowne rozwiązanie sporu.</w:t>
      </w:r>
      <w:r w:rsidRPr="00CB0747">
        <w:rPr>
          <w:rFonts w:eastAsia="Times New Roman" w:cstheme="minorHAnsi"/>
          <w:lang w:eastAsia="pl-PL"/>
        </w:rPr>
        <w:t xml:space="preserve"> </w:t>
      </w:r>
      <w:r w:rsidRPr="00CB0747">
        <w:rPr>
          <w:rFonts w:eastAsia="Times New Roman" w:cstheme="minorHAnsi"/>
          <w:shd w:val="clear" w:color="auto" w:fill="FFFFFF"/>
          <w:lang w:eastAsia="pl-PL"/>
        </w:rPr>
        <w:t>Jeśli w ten sposób spór nie zostanie rozwiązany, strony poddadzą go do rozstrzygnięcia przez sąd miejscowo i rzeczowo właściwy dla siedziby Zamawiającego.</w:t>
      </w:r>
    </w:p>
    <w:p w14:paraId="42B668E3" w14:textId="70F7F078" w:rsidR="002C3B92" w:rsidRPr="00D5158A" w:rsidRDefault="0064594C" w:rsidP="00D5158A">
      <w:pPr>
        <w:numPr>
          <w:ilvl w:val="0"/>
          <w:numId w:val="79"/>
        </w:numPr>
        <w:tabs>
          <w:tab w:val="left" w:pos="426"/>
        </w:tabs>
        <w:suppressAutoHyphens/>
        <w:spacing w:after="0" w:line="276" w:lineRule="auto"/>
        <w:ind w:left="357" w:hanging="357"/>
        <w:jc w:val="both"/>
        <w:rPr>
          <w:rFonts w:cstheme="minorHAnsi"/>
          <w:lang w:eastAsia="zh-CN"/>
        </w:rPr>
      </w:pPr>
      <w:r>
        <w:rPr>
          <w:rFonts w:eastAsia="Times New Roman" w:cstheme="minorHAnsi"/>
          <w:color w:val="000000"/>
          <w:lang w:eastAsia="zh-CN"/>
        </w:rPr>
        <w:t>Umowę sporządzono w 3</w:t>
      </w:r>
      <w:r w:rsidR="002C3B92" w:rsidRPr="00D5158A">
        <w:rPr>
          <w:rFonts w:eastAsia="Times New Roman" w:cstheme="minorHAnsi"/>
          <w:color w:val="000000"/>
          <w:lang w:eastAsia="zh-CN"/>
        </w:rPr>
        <w:t xml:space="preserve"> jednobrzmiących egzemplarzach, </w:t>
      </w:r>
      <w:r>
        <w:rPr>
          <w:rFonts w:eastAsia="Times New Roman" w:cstheme="minorHAnsi"/>
          <w:color w:val="000000"/>
          <w:lang w:eastAsia="zh-CN"/>
        </w:rPr>
        <w:t>dwa</w:t>
      </w:r>
      <w:r w:rsidR="002C3B92" w:rsidRPr="00D5158A">
        <w:rPr>
          <w:rFonts w:eastAsia="Times New Roman" w:cstheme="minorHAnsi"/>
          <w:color w:val="000000"/>
          <w:lang w:eastAsia="zh-CN"/>
        </w:rPr>
        <w:t xml:space="preserve"> egzemplarze Zamawiającego i jeden egzemplarz Wykonawcy.</w:t>
      </w:r>
    </w:p>
    <w:p w14:paraId="6AE2918C" w14:textId="77777777" w:rsidR="002C3B92" w:rsidRPr="00D5158A" w:rsidRDefault="002C3B92" w:rsidP="00D5158A">
      <w:pPr>
        <w:spacing w:line="276" w:lineRule="auto"/>
        <w:rPr>
          <w:rFonts w:cstheme="minorHAnsi"/>
        </w:rPr>
      </w:pPr>
    </w:p>
    <w:p w14:paraId="10F693D6" w14:textId="77777777" w:rsidR="00536B59" w:rsidRPr="00D5158A" w:rsidRDefault="0037573C" w:rsidP="00D5158A">
      <w:pPr>
        <w:spacing w:after="0" w:line="276" w:lineRule="auto"/>
        <w:ind w:left="709" w:firstLine="709"/>
        <w:jc w:val="both"/>
        <w:rPr>
          <w:rFonts w:cstheme="minorHAnsi"/>
        </w:rPr>
      </w:pPr>
      <w:r w:rsidRPr="00D5158A">
        <w:rPr>
          <w:rFonts w:cstheme="minorHAnsi"/>
        </w:rPr>
        <w:t xml:space="preserve">ZAMAWIAJĄCY: </w:t>
      </w:r>
      <w:r w:rsidRPr="00D5158A">
        <w:rPr>
          <w:rFonts w:cstheme="minorHAnsi"/>
        </w:rPr>
        <w:tab/>
      </w:r>
      <w:r w:rsidRPr="00D5158A">
        <w:rPr>
          <w:rFonts w:cstheme="minorHAnsi"/>
        </w:rPr>
        <w:tab/>
      </w:r>
      <w:r w:rsidRPr="00D5158A">
        <w:rPr>
          <w:rFonts w:cstheme="minorHAnsi"/>
        </w:rPr>
        <w:tab/>
      </w:r>
      <w:r w:rsidRPr="00D5158A">
        <w:rPr>
          <w:rFonts w:cstheme="minorHAnsi"/>
        </w:rPr>
        <w:tab/>
        <w:t>WYKONAWCA:</w:t>
      </w:r>
    </w:p>
    <w:p w14:paraId="5E92227A" w14:textId="77777777" w:rsidR="00536B59" w:rsidRPr="00D5158A" w:rsidRDefault="00536B59" w:rsidP="00D5158A">
      <w:pPr>
        <w:spacing w:line="276" w:lineRule="auto"/>
        <w:rPr>
          <w:rFonts w:eastAsia="Calibri" w:cstheme="minorHAnsi"/>
          <w:color w:val="010101"/>
          <w:highlight w:val="white"/>
        </w:rPr>
      </w:pPr>
    </w:p>
    <w:p w14:paraId="059321EE" w14:textId="6C6ABD46" w:rsidR="00B66BDF" w:rsidRPr="004A264B" w:rsidRDefault="00B66BDF" w:rsidP="004A264B">
      <w:pPr>
        <w:spacing w:line="276" w:lineRule="auto"/>
        <w:rPr>
          <w:rFonts w:eastAsia="Calibri" w:cstheme="minorHAnsi"/>
          <w:color w:val="010101"/>
          <w:highlight w:val="white"/>
        </w:rPr>
      </w:pPr>
    </w:p>
    <w:sectPr w:rsidR="00B66BDF" w:rsidRPr="004A264B" w:rsidSect="00470ABF">
      <w:headerReference w:type="default" r:id="rId10"/>
      <w:footerReference w:type="default" r:id="rId11"/>
      <w:head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44A8A" w14:textId="77777777" w:rsidR="00F86256" w:rsidRDefault="00F86256" w:rsidP="00C05791">
      <w:pPr>
        <w:spacing w:after="0" w:line="240" w:lineRule="auto"/>
      </w:pPr>
      <w:r>
        <w:separator/>
      </w:r>
    </w:p>
  </w:endnote>
  <w:endnote w:type="continuationSeparator" w:id="0">
    <w:p w14:paraId="24FE74F4" w14:textId="77777777" w:rsidR="00F86256" w:rsidRDefault="00F86256" w:rsidP="00C05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5" w:usb1="00000000" w:usb2="00000000" w:usb3="00000000" w:csb0="00000003"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Verdana-Bold">
    <w:altName w:val="Verdana"/>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5203869"/>
      <w:docPartObj>
        <w:docPartGallery w:val="Page Numbers (Bottom of Page)"/>
        <w:docPartUnique/>
      </w:docPartObj>
    </w:sdtPr>
    <w:sdtContent>
      <w:p w14:paraId="1FB38972" w14:textId="77777777" w:rsidR="00436EE0" w:rsidRDefault="00436EE0" w:rsidP="0068781B">
        <w:pPr>
          <w:pStyle w:val="Stopka"/>
          <w:jc w:val="right"/>
        </w:pPr>
        <w:r>
          <w:fldChar w:fldCharType="begin"/>
        </w:r>
        <w:r>
          <w:instrText>PAGE   \* MERGEFORMAT</w:instrText>
        </w:r>
        <w:r>
          <w:fldChar w:fldCharType="separate"/>
        </w:r>
        <w:r w:rsidR="00B6296A">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AEE9A" w14:textId="77777777" w:rsidR="00F86256" w:rsidRDefault="00F86256" w:rsidP="00C05791">
      <w:pPr>
        <w:spacing w:after="0" w:line="240" w:lineRule="auto"/>
      </w:pPr>
      <w:r>
        <w:separator/>
      </w:r>
    </w:p>
  </w:footnote>
  <w:footnote w:type="continuationSeparator" w:id="0">
    <w:p w14:paraId="05F05AC3" w14:textId="77777777" w:rsidR="00F86256" w:rsidRDefault="00F86256" w:rsidP="00C05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82FDA" w14:textId="062412AB" w:rsidR="00A837AB" w:rsidRDefault="00A837AB" w:rsidP="00A837AB">
    <w:pPr>
      <w:pStyle w:val="Standard"/>
      <w:spacing w:after="120"/>
      <w:jc w:val="right"/>
    </w:pPr>
    <w:r>
      <w:rPr>
        <w:rFonts w:ascii="Calibri" w:hAnsi="Calibri"/>
        <w:sz w:val="20"/>
        <w:szCs w:val="20"/>
      </w:rPr>
      <w:t xml:space="preserve">Numer sprawy: </w:t>
    </w:r>
    <w:r w:rsidR="00D2556A" w:rsidRPr="00FC6557">
      <w:rPr>
        <w:rFonts w:ascii="Calibri" w:hAnsi="Calibri"/>
        <w:sz w:val="20"/>
        <w:szCs w:val="20"/>
      </w:rPr>
      <w:t>IGKR.271.1.</w:t>
    </w:r>
    <w:r w:rsidR="00172117">
      <w:rPr>
        <w:rFonts w:ascii="Calibri" w:hAnsi="Calibri"/>
        <w:sz w:val="20"/>
        <w:szCs w:val="20"/>
      </w:rPr>
      <w:t>1</w:t>
    </w:r>
    <w:r w:rsidR="00D2556A" w:rsidRPr="00FC6557">
      <w:rPr>
        <w:rFonts w:ascii="Calibri" w:hAnsi="Calibri"/>
        <w:sz w:val="20"/>
        <w:szCs w:val="20"/>
      </w:rPr>
      <w:t>8.2025.MK</w:t>
    </w:r>
  </w:p>
  <w:p w14:paraId="448FFFDA" w14:textId="6714BF2B" w:rsidR="00436EE0" w:rsidRPr="00403631" w:rsidRDefault="00436EE0" w:rsidP="004036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90C65" w14:textId="77777777" w:rsidR="00403631" w:rsidRDefault="00403631" w:rsidP="00403631">
    <w:pPr>
      <w:pStyle w:val="Standard"/>
      <w:autoSpaceDE w:val="0"/>
      <w:spacing w:after="120"/>
      <w:jc w:val="right"/>
      <w:rPr>
        <w:rFonts w:asciiTheme="minorHAnsi" w:hAnsiTheme="minorHAnsi" w:cs="Times New Roman"/>
        <w:sz w:val="20"/>
        <w:szCs w:val="20"/>
      </w:rPr>
    </w:pPr>
    <w:r>
      <w:rPr>
        <w:rFonts w:asciiTheme="minorHAnsi" w:eastAsia="Verdana-Bold" w:hAnsiTheme="minorHAnsi" w:cs="Times New Roman"/>
        <w:sz w:val="20"/>
        <w:szCs w:val="20"/>
      </w:rPr>
      <w:t>Numer sprawy: IGKR.271.2.6.2023.MK</w:t>
    </w:r>
  </w:p>
  <w:p w14:paraId="0BB48880" w14:textId="18DC4252" w:rsidR="00436EE0" w:rsidRPr="00403631" w:rsidRDefault="00436EE0" w:rsidP="004036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2"/>
    <w:multiLevelType w:val="multilevel"/>
    <w:tmpl w:val="00000002"/>
    <w:name w:val="WW8Num2"/>
    <w:lvl w:ilvl="0">
      <w:numFmt w:val="bullet"/>
      <w:lvlText w:val=""/>
      <w:lvlJc w:val="left"/>
      <w:pPr>
        <w:tabs>
          <w:tab w:val="num" w:pos="0"/>
        </w:tabs>
        <w:ind w:left="0" w:firstLine="0"/>
      </w:pPr>
      <w:rPr>
        <w:rFonts w:ascii="Symbol" w:hAnsi="Symbol" w:cs="Symbol"/>
        <w:sz w:val="22"/>
        <w:szCs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3"/>
    <w:multiLevelType w:val="singleLevel"/>
    <w:tmpl w:val="04150011"/>
    <w:lvl w:ilvl="0">
      <w:start w:val="1"/>
      <w:numFmt w:val="decimal"/>
      <w:lvlText w:val="%1)"/>
      <w:lvlJc w:val="left"/>
      <w:pPr>
        <w:ind w:left="720" w:hanging="360"/>
      </w:pPr>
      <w:rPr>
        <w:bCs/>
        <w:iCs/>
        <w:sz w:val="22"/>
        <w:szCs w:val="22"/>
      </w:rPr>
    </w:lvl>
  </w:abstractNum>
  <w:abstractNum w:abstractNumId="3" w15:restartNumberingAfterBreak="0">
    <w:nsid w:val="00000004"/>
    <w:multiLevelType w:val="multilevel"/>
    <w:tmpl w:val="F05CA484"/>
    <w:name w:val="WW8Num4"/>
    <w:lvl w:ilvl="0">
      <w:start w:val="1"/>
      <w:numFmt w:val="decimal"/>
      <w:lvlText w:val="%1."/>
      <w:lvlJc w:val="left"/>
      <w:pPr>
        <w:tabs>
          <w:tab w:val="num" w:pos="0"/>
        </w:tabs>
        <w:ind w:left="2340" w:hanging="360"/>
      </w:pPr>
      <w:rPr>
        <w:rFonts w:ascii="Calibri" w:eastAsia="Times New Roman" w:hAnsi="Calibri" w:cs="Times New Roman"/>
        <w:b w:val="0"/>
        <w:bCs w:val="0"/>
        <w:sz w:val="22"/>
        <w:szCs w:val="22"/>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0000005"/>
    <w:multiLevelType w:val="multilevel"/>
    <w:tmpl w:val="90EC5876"/>
    <w:name w:val="WW8Num5"/>
    <w:lvl w:ilvl="0">
      <w:start w:val="1"/>
      <w:numFmt w:val="decimal"/>
      <w:lvlText w:val="%1."/>
      <w:lvlJc w:val="left"/>
      <w:pPr>
        <w:tabs>
          <w:tab w:val="num" w:pos="0"/>
        </w:tabs>
        <w:ind w:left="502"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6"/>
    <w:multiLevelType w:val="multilevel"/>
    <w:tmpl w:val="CA14F9CA"/>
    <w:name w:val="WW8Num6"/>
    <w:lvl w:ilvl="0">
      <w:start w:val="1"/>
      <w:numFmt w:val="decimal"/>
      <w:lvlText w:val="%1)"/>
      <w:lvlJc w:val="left"/>
      <w:pPr>
        <w:tabs>
          <w:tab w:val="num" w:pos="0"/>
        </w:tabs>
        <w:ind w:left="720" w:hanging="360"/>
      </w:pPr>
      <w:rPr>
        <w:rFonts w:cs="Arial"/>
        <w:b w:val="0"/>
        <w:i w:val="0"/>
        <w:sz w:val="22"/>
      </w:rPr>
    </w:lvl>
    <w:lvl w:ilvl="1">
      <w:start w:val="1"/>
      <w:numFmt w:val="lowerLetter"/>
      <w:lvlText w:val="%2)"/>
      <w:lvlJc w:val="left"/>
      <w:pPr>
        <w:tabs>
          <w:tab w:val="num" w:pos="0"/>
        </w:tabs>
        <w:ind w:left="1440" w:hanging="360"/>
      </w:pPr>
      <w:rPr>
        <w:sz w:val="22"/>
        <w:szCs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427" w:firstLine="0"/>
      </w:pPr>
      <w:rPr>
        <w:rFonts w:ascii="Tahoma" w:eastAsia="Times New Roman" w:hAnsi="Tahoma" w:cs="Tahoma"/>
        <w:b w:val="0"/>
        <w:i w:val="0"/>
        <w:strike w:val="0"/>
        <w:dstrike w:val="0"/>
        <w:color w:val="000000"/>
        <w:position w:val="0"/>
        <w:sz w:val="19"/>
        <w:szCs w:val="19"/>
        <w:u w:val="none"/>
        <w:effect w:val="none"/>
        <w:vertAlign w:val="baseline"/>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717"/>
        </w:tabs>
        <w:ind w:left="71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7" w15:restartNumberingAfterBreak="0">
    <w:nsid w:val="00000008"/>
    <w:multiLevelType w:val="multilevel"/>
    <w:tmpl w:val="40B82D28"/>
    <w:name w:val="WW8Num8"/>
    <w:lvl w:ilvl="0">
      <w:start w:val="1"/>
      <w:numFmt w:val="decimal"/>
      <w:lvlText w:val="%1."/>
      <w:lvlJc w:val="left"/>
      <w:pPr>
        <w:tabs>
          <w:tab w:val="num" w:pos="0"/>
        </w:tabs>
        <w:ind w:left="927" w:hanging="360"/>
      </w:pPr>
      <w:rPr>
        <w:rFonts w:ascii="Calibri" w:eastAsia="Times New Roman" w:hAnsi="Calibri" w:cs="Calibri"/>
        <w:color w:val="auto"/>
        <w:sz w:val="22"/>
        <w:szCs w:val="22"/>
      </w:rPr>
    </w:lvl>
    <w:lvl w:ilvl="1">
      <w:start w:val="1"/>
      <w:numFmt w:val="lowerLetter"/>
      <w:lvlText w:val="%2."/>
      <w:lvlJc w:val="left"/>
      <w:pPr>
        <w:ind w:left="1440" w:hanging="360"/>
      </w:pPr>
      <w:rPr>
        <w:rFonts w:cs="Times New Roman"/>
      </w:rPr>
    </w:lvl>
    <w:lvl w:ilvl="2">
      <w:start w:val="1"/>
      <w:numFmt w:val="lowerLetter"/>
      <w:lvlText w:val="%3)"/>
      <w:lvlJc w:val="left"/>
      <w:pPr>
        <w:ind w:left="2160" w:hanging="180"/>
      </w:pPr>
      <w:rPr>
        <w:rFonts w:hint="default"/>
        <w:sz w:val="22"/>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0000009"/>
    <w:multiLevelType w:val="multilevel"/>
    <w:tmpl w:val="D3CA7DF4"/>
    <w:name w:val="WW8Num9"/>
    <w:lvl w:ilvl="0">
      <w:start w:val="1"/>
      <w:numFmt w:val="decimal"/>
      <w:lvlText w:val="%1."/>
      <w:lvlJc w:val="left"/>
      <w:pPr>
        <w:tabs>
          <w:tab w:val="num" w:pos="0"/>
        </w:tabs>
        <w:ind w:left="644"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1128" w:hanging="360"/>
      </w:pPr>
      <w:rPr>
        <w:rFonts w:ascii="Symbol" w:hAnsi="Symbol" w:cs="Symbol"/>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91562DA2"/>
    <w:name w:val="WW8Num11"/>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rPr>
        <w:sz w:val="22"/>
        <w:szCs w:val="22"/>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5"/>
    <w:lvl w:ilvl="0">
      <w:start w:val="1"/>
      <w:numFmt w:val="decimal"/>
      <w:lvlText w:val="%1."/>
      <w:lvlJc w:val="left"/>
      <w:pPr>
        <w:tabs>
          <w:tab w:val="num" w:pos="420"/>
        </w:tabs>
        <w:ind w:left="420" w:hanging="420"/>
      </w:pPr>
      <w:rPr>
        <w:b w:val="0"/>
        <w:i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i w:val="0"/>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D"/>
    <w:multiLevelType w:val="multilevel"/>
    <w:tmpl w:val="DFF42DF8"/>
    <w:name w:val="WW8Num13"/>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944"/>
        </w:tabs>
        <w:ind w:left="944" w:hanging="360"/>
      </w:pPr>
      <w:rPr>
        <w:sz w:val="22"/>
        <w:szCs w:val="22"/>
      </w:rPr>
    </w:lvl>
    <w:lvl w:ilvl="2">
      <w:start w:val="1"/>
      <w:numFmt w:val="decimal"/>
      <w:lvlText w:val="%1.%2.%3"/>
      <w:lvlJc w:val="left"/>
      <w:pPr>
        <w:tabs>
          <w:tab w:val="num" w:pos="1321"/>
        </w:tabs>
        <w:ind w:left="1321" w:hanging="720"/>
      </w:pPr>
      <w:rPr>
        <w:rFonts w:cs="Times New Roman"/>
      </w:rPr>
    </w:lvl>
    <w:lvl w:ilvl="3">
      <w:start w:val="1"/>
      <w:numFmt w:val="decimal"/>
      <w:lvlText w:val="%1.%2.%3.%4"/>
      <w:lvlJc w:val="left"/>
      <w:pPr>
        <w:tabs>
          <w:tab w:val="num" w:pos="1338"/>
        </w:tabs>
        <w:ind w:left="1338" w:hanging="720"/>
      </w:pPr>
      <w:rPr>
        <w:rFonts w:cs="Times New Roman"/>
      </w:rPr>
    </w:lvl>
    <w:lvl w:ilvl="4">
      <w:start w:val="1"/>
      <w:numFmt w:val="decimal"/>
      <w:lvlText w:val="%1.%2.%3.%4.%5"/>
      <w:lvlJc w:val="left"/>
      <w:pPr>
        <w:tabs>
          <w:tab w:val="num" w:pos="1715"/>
        </w:tabs>
        <w:ind w:left="1715" w:hanging="1080"/>
      </w:pPr>
      <w:rPr>
        <w:rFonts w:cs="Times New Roman"/>
      </w:rPr>
    </w:lvl>
    <w:lvl w:ilvl="5">
      <w:start w:val="1"/>
      <w:numFmt w:val="decimal"/>
      <w:lvlText w:val="%1.%2.%3.%4.%5.%6"/>
      <w:lvlJc w:val="left"/>
      <w:pPr>
        <w:tabs>
          <w:tab w:val="num" w:pos="1732"/>
        </w:tabs>
        <w:ind w:left="1732" w:hanging="1080"/>
      </w:pPr>
      <w:rPr>
        <w:rFonts w:cs="Times New Roman"/>
      </w:rPr>
    </w:lvl>
    <w:lvl w:ilvl="6">
      <w:start w:val="1"/>
      <w:numFmt w:val="decimal"/>
      <w:lvlText w:val="%1.%2.%3.%4.%5.%6.%7"/>
      <w:lvlJc w:val="left"/>
      <w:pPr>
        <w:tabs>
          <w:tab w:val="num" w:pos="2109"/>
        </w:tabs>
        <w:ind w:left="2109" w:hanging="1440"/>
      </w:pPr>
      <w:rPr>
        <w:rFonts w:cs="Times New Roman"/>
      </w:rPr>
    </w:lvl>
    <w:lvl w:ilvl="7">
      <w:start w:val="1"/>
      <w:numFmt w:val="decimal"/>
      <w:lvlText w:val="%1.%2.%3.%4.%5.%6.%7.%8"/>
      <w:lvlJc w:val="left"/>
      <w:pPr>
        <w:tabs>
          <w:tab w:val="num" w:pos="2126"/>
        </w:tabs>
        <w:ind w:left="2126" w:hanging="1440"/>
      </w:pPr>
      <w:rPr>
        <w:rFonts w:cs="Times New Roman"/>
      </w:rPr>
    </w:lvl>
    <w:lvl w:ilvl="8">
      <w:start w:val="1"/>
      <w:numFmt w:val="decimal"/>
      <w:lvlText w:val="%1.%2.%3.%4.%5.%6.%7.%8.%9"/>
      <w:lvlJc w:val="left"/>
      <w:pPr>
        <w:tabs>
          <w:tab w:val="num" w:pos="2503"/>
        </w:tabs>
        <w:ind w:left="2503" w:hanging="1800"/>
      </w:pPr>
      <w:rPr>
        <w:rFonts w:cs="Times New Roman"/>
      </w:rPr>
    </w:lvl>
  </w:abstractNum>
  <w:abstractNum w:abstractNumId="13" w15:restartNumberingAfterBreak="0">
    <w:nsid w:val="0000000E"/>
    <w:multiLevelType w:val="singleLevel"/>
    <w:tmpl w:val="5240CFCA"/>
    <w:name w:val="WW8Num14"/>
    <w:lvl w:ilvl="0">
      <w:start w:val="1"/>
      <w:numFmt w:val="decimal"/>
      <w:lvlText w:val="%1."/>
      <w:lvlJc w:val="left"/>
      <w:pPr>
        <w:tabs>
          <w:tab w:val="num" w:pos="360"/>
        </w:tabs>
        <w:ind w:left="340" w:hanging="340"/>
      </w:pPr>
      <w:rPr>
        <w:rFonts w:asciiTheme="minorHAnsi" w:hAnsiTheme="minorHAnsi" w:cstheme="minorHAnsi" w:hint="default"/>
        <w:i w:val="0"/>
        <w:sz w:val="22"/>
        <w:szCs w:val="22"/>
      </w:rPr>
    </w:lvl>
  </w:abstractNum>
  <w:abstractNum w:abstractNumId="14" w15:restartNumberingAfterBreak="0">
    <w:nsid w:val="0000000F"/>
    <w:multiLevelType w:val="multilevel"/>
    <w:tmpl w:val="5F12B8D2"/>
    <w:styleLink w:val="WWNum531"/>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5" w15:restartNumberingAfterBreak="0">
    <w:nsid w:val="00000010"/>
    <w:multiLevelType w:val="multilevel"/>
    <w:tmpl w:val="3AFC3D9E"/>
    <w:name w:val="WW8Num16"/>
    <w:lvl w:ilvl="0">
      <w:start w:val="1"/>
      <w:numFmt w:val="decimal"/>
      <w:lvlText w:val="%1."/>
      <w:lvlJc w:val="left"/>
      <w:pPr>
        <w:tabs>
          <w:tab w:val="num" w:pos="360"/>
        </w:tabs>
        <w:ind w:left="360" w:hanging="360"/>
      </w:pPr>
      <w:rPr>
        <w:rFonts w:ascii="Calibri" w:hAnsi="Calibri" w:cs="Times New Roman" w:hint="default"/>
        <w:b w:val="0"/>
        <w:bCs w:val="0"/>
        <w:color w:val="auto"/>
        <w:sz w:val="22"/>
        <w:szCs w:val="22"/>
      </w:rPr>
    </w:lvl>
    <w:lvl w:ilvl="1">
      <w:start w:val="1"/>
      <w:numFmt w:val="decimal"/>
      <w:lvlText w:val="%2."/>
      <w:lvlJc w:val="left"/>
      <w:pPr>
        <w:tabs>
          <w:tab w:val="num" w:pos="720"/>
        </w:tabs>
        <w:ind w:left="720" w:hanging="360"/>
      </w:pPr>
      <w:rPr>
        <w:rFonts w:asciiTheme="minorHAnsi" w:hAnsiTheme="minorHAnsi" w:cstheme="minorHAnsi" w:hint="default"/>
        <w:b w:val="0"/>
        <w:bCs w:val="0"/>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1"/>
    <w:multiLevelType w:val="multilevel"/>
    <w:tmpl w:val="97BC9958"/>
    <w:name w:val="WW8Num17"/>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720"/>
        </w:tabs>
        <w:ind w:left="720" w:hanging="360"/>
      </w:pPr>
      <w:rPr>
        <w:rFonts w:ascii="Arial" w:hAnsi="Arial" w:cs="Arial" w:hint="default"/>
        <w:b/>
        <w:bCs/>
        <w:sz w:val="18"/>
        <w:szCs w:val="18"/>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00000012"/>
    <w:multiLevelType w:val="multilevel"/>
    <w:tmpl w:val="8F16DF54"/>
    <w:name w:val="WW8Num18"/>
    <w:lvl w:ilvl="0">
      <w:start w:val="1"/>
      <w:numFmt w:val="decimal"/>
      <w:lvlText w:val="%1."/>
      <w:lvlJc w:val="left"/>
      <w:pPr>
        <w:tabs>
          <w:tab w:val="num" w:pos="720"/>
        </w:tabs>
        <w:ind w:left="720" w:hanging="360"/>
      </w:pPr>
      <w:rPr>
        <w:rFonts w:ascii="Calibri" w:hAnsi="Calibri" w:cs="Calibri" w:hint="default"/>
        <w:b w:val="0"/>
        <w:sz w:val="22"/>
        <w:szCs w:val="22"/>
      </w:rPr>
    </w:lvl>
    <w:lvl w:ilvl="1">
      <w:start w:val="1"/>
      <w:numFmt w:val="decimal"/>
      <w:lvlText w:val="%2."/>
      <w:lvlJc w:val="left"/>
      <w:pPr>
        <w:tabs>
          <w:tab w:val="num" w:pos="1080"/>
        </w:tabs>
        <w:ind w:left="1080" w:hanging="360"/>
      </w:pPr>
      <w:rPr>
        <w:rFonts w:asciiTheme="minorHAnsi" w:eastAsia="Calibri" w:hAnsiTheme="minorHAnsi" w:cstheme="minorHAnsi" w:hint="default"/>
        <w:b w:val="0"/>
        <w:bCs w:val="0"/>
        <w:color w:val="FFC000" w:themeColor="accent4"/>
        <w:sz w:val="22"/>
        <w:szCs w:val="22"/>
      </w:rPr>
    </w:lvl>
    <w:lvl w:ilvl="2">
      <w:start w:val="1"/>
      <w:numFmt w:val="decimal"/>
      <w:lvlText w:val="%3."/>
      <w:lvlJc w:val="left"/>
      <w:pPr>
        <w:tabs>
          <w:tab w:val="num" w:pos="1440"/>
        </w:tabs>
        <w:ind w:left="1440" w:hanging="360"/>
      </w:pPr>
      <w:rPr>
        <w:rFonts w:ascii="Arial" w:eastAsia="Calibri" w:hAnsi="Arial" w:cs="Arial"/>
        <w:b w:val="0"/>
        <w:bCs w:val="0"/>
        <w:color w:val="000000"/>
        <w:sz w:val="18"/>
        <w:szCs w:val="18"/>
      </w:rPr>
    </w:lvl>
    <w:lvl w:ilvl="3">
      <w:start w:val="1"/>
      <w:numFmt w:val="decimal"/>
      <w:lvlText w:val="%4."/>
      <w:lvlJc w:val="left"/>
      <w:pPr>
        <w:tabs>
          <w:tab w:val="num" w:pos="1800"/>
        </w:tabs>
        <w:ind w:left="1800" w:hanging="360"/>
      </w:pPr>
      <w:rPr>
        <w:rFonts w:ascii="Arial" w:eastAsia="Calibri" w:hAnsi="Arial" w:cs="Arial"/>
        <w:b w:val="0"/>
        <w:bCs w:val="0"/>
        <w:color w:val="000000"/>
        <w:sz w:val="18"/>
        <w:szCs w:val="18"/>
      </w:rPr>
    </w:lvl>
    <w:lvl w:ilvl="4">
      <w:start w:val="1"/>
      <w:numFmt w:val="decimal"/>
      <w:lvlText w:val="%5."/>
      <w:lvlJc w:val="left"/>
      <w:pPr>
        <w:tabs>
          <w:tab w:val="num" w:pos="2160"/>
        </w:tabs>
        <w:ind w:left="2160" w:hanging="360"/>
      </w:pPr>
      <w:rPr>
        <w:rFonts w:ascii="Arial" w:eastAsia="Calibri" w:hAnsi="Arial" w:cs="Arial"/>
        <w:b w:val="0"/>
        <w:bCs w:val="0"/>
        <w:color w:val="000000"/>
        <w:sz w:val="18"/>
        <w:szCs w:val="18"/>
      </w:rPr>
    </w:lvl>
    <w:lvl w:ilvl="5">
      <w:start w:val="1"/>
      <w:numFmt w:val="decimal"/>
      <w:lvlText w:val="%6."/>
      <w:lvlJc w:val="left"/>
      <w:pPr>
        <w:tabs>
          <w:tab w:val="num" w:pos="2520"/>
        </w:tabs>
        <w:ind w:left="2520" w:hanging="360"/>
      </w:pPr>
      <w:rPr>
        <w:rFonts w:ascii="Arial" w:eastAsia="Calibri" w:hAnsi="Arial" w:cs="Arial"/>
        <w:b w:val="0"/>
        <w:bCs w:val="0"/>
        <w:color w:val="000000"/>
        <w:sz w:val="18"/>
        <w:szCs w:val="18"/>
      </w:rPr>
    </w:lvl>
    <w:lvl w:ilvl="6">
      <w:start w:val="1"/>
      <w:numFmt w:val="decimal"/>
      <w:lvlText w:val="%7."/>
      <w:lvlJc w:val="left"/>
      <w:pPr>
        <w:tabs>
          <w:tab w:val="num" w:pos="2880"/>
        </w:tabs>
        <w:ind w:left="2880" w:hanging="360"/>
      </w:pPr>
      <w:rPr>
        <w:rFonts w:ascii="Arial" w:eastAsia="Calibri" w:hAnsi="Arial" w:cs="Arial"/>
        <w:b w:val="0"/>
        <w:bCs w:val="0"/>
        <w:color w:val="000000"/>
        <w:sz w:val="18"/>
        <w:szCs w:val="18"/>
      </w:rPr>
    </w:lvl>
    <w:lvl w:ilvl="7">
      <w:start w:val="1"/>
      <w:numFmt w:val="decimal"/>
      <w:lvlText w:val="%8."/>
      <w:lvlJc w:val="left"/>
      <w:pPr>
        <w:tabs>
          <w:tab w:val="num" w:pos="3240"/>
        </w:tabs>
        <w:ind w:left="3240" w:hanging="360"/>
      </w:pPr>
      <w:rPr>
        <w:rFonts w:ascii="Arial" w:eastAsia="Calibri" w:hAnsi="Arial" w:cs="Arial"/>
        <w:b w:val="0"/>
        <w:bCs w:val="0"/>
        <w:color w:val="000000"/>
        <w:sz w:val="18"/>
        <w:szCs w:val="18"/>
      </w:rPr>
    </w:lvl>
    <w:lvl w:ilvl="8">
      <w:start w:val="1"/>
      <w:numFmt w:val="decimal"/>
      <w:lvlText w:val="%9."/>
      <w:lvlJc w:val="left"/>
      <w:pPr>
        <w:tabs>
          <w:tab w:val="num" w:pos="3600"/>
        </w:tabs>
        <w:ind w:left="3600" w:hanging="360"/>
      </w:pPr>
      <w:rPr>
        <w:rFonts w:ascii="Arial" w:eastAsia="Calibri" w:hAnsi="Arial" w:cs="Arial"/>
        <w:b w:val="0"/>
        <w:bCs w:val="0"/>
        <w:color w:val="000000"/>
        <w:sz w:val="18"/>
        <w:szCs w:val="18"/>
      </w:rPr>
    </w:lvl>
  </w:abstractNum>
  <w:abstractNum w:abstractNumId="18" w15:restartNumberingAfterBreak="0">
    <w:nsid w:val="00000013"/>
    <w:multiLevelType w:val="multilevel"/>
    <w:tmpl w:val="007E46C8"/>
    <w:name w:val="WW8Num19"/>
    <w:lvl w:ilvl="0">
      <w:start w:val="1"/>
      <w:numFmt w:val="lowerLetter"/>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decimal"/>
      <w:lvlText w:val="%4."/>
      <w:lvlJc w:val="left"/>
      <w:pPr>
        <w:tabs>
          <w:tab w:val="num" w:pos="1800"/>
        </w:tabs>
        <w:ind w:left="1800" w:hanging="360"/>
      </w:pPr>
      <w:rPr>
        <w:sz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00000014"/>
    <w:multiLevelType w:val="multilevel"/>
    <w:tmpl w:val="086ED8EE"/>
    <w:name w:val="WW8Num2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D582959C"/>
    <w:name w:val="WW8Num21"/>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sz w:val="22"/>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0000016"/>
    <w:multiLevelType w:val="multilevel"/>
    <w:tmpl w:val="578C2BA8"/>
    <w:name w:val="WW8Num22"/>
    <w:lvl w:ilvl="0">
      <w:start w:val="1"/>
      <w:numFmt w:val="decimal"/>
      <w:lvlText w:val="%1."/>
      <w:lvlJc w:val="left"/>
      <w:pPr>
        <w:tabs>
          <w:tab w:val="num" w:pos="0"/>
        </w:tabs>
        <w:ind w:left="341" w:firstLine="0"/>
      </w:pPr>
      <w:rPr>
        <w:rFonts w:asciiTheme="minorHAnsi" w:eastAsia="Times New Roman" w:hAnsiTheme="minorHAnsi" w:cstheme="minorHAnsi" w:hint="default"/>
        <w:b w:val="0"/>
        <w:i w:val="0"/>
        <w:strike w:val="0"/>
        <w:dstrike w:val="0"/>
        <w:color w:val="000000"/>
        <w:position w:val="0"/>
        <w:sz w:val="22"/>
        <w:szCs w:val="22"/>
        <w:u w:val="none"/>
        <w:effect w:val="none"/>
        <w:vertAlign w:val="baseline"/>
      </w:rPr>
    </w:lvl>
    <w:lvl w:ilvl="1">
      <w:start w:val="1"/>
      <w:numFmt w:val="bullet"/>
      <w:lvlText w:val="•"/>
      <w:lvlJc w:val="left"/>
      <w:pPr>
        <w:tabs>
          <w:tab w:val="num" w:pos="0"/>
        </w:tabs>
        <w:ind w:left="1018" w:firstLine="0"/>
      </w:pPr>
      <w:rPr>
        <w:rFonts w:ascii="Arial" w:hAnsi="Arial" w:cs="Arial"/>
        <w:b w:val="0"/>
        <w:i w:val="0"/>
        <w:strike w:val="0"/>
        <w:dstrike w:val="0"/>
        <w:color w:val="000000"/>
        <w:position w:val="0"/>
        <w:sz w:val="19"/>
        <w:u w:val="none"/>
        <w:effect w:val="none"/>
        <w:vertAlign w:val="baseline"/>
      </w:rPr>
    </w:lvl>
    <w:lvl w:ilvl="2">
      <w:start w:val="1"/>
      <w:numFmt w:val="bullet"/>
      <w:lvlText w:val="▪"/>
      <w:lvlJc w:val="left"/>
      <w:pPr>
        <w:tabs>
          <w:tab w:val="num" w:pos="0"/>
        </w:tabs>
        <w:ind w:left="1757" w:firstLine="0"/>
      </w:pPr>
      <w:rPr>
        <w:rFonts w:ascii="Segoe UI Symbol" w:hAnsi="Segoe UI Symbol" w:cs="Segoe UI Symbol"/>
        <w:b w:val="0"/>
        <w:i w:val="0"/>
        <w:strike w:val="0"/>
        <w:dstrike w:val="0"/>
        <w:color w:val="000000"/>
        <w:position w:val="0"/>
        <w:sz w:val="19"/>
        <w:u w:val="none"/>
        <w:effect w:val="none"/>
        <w:vertAlign w:val="baseline"/>
      </w:rPr>
    </w:lvl>
    <w:lvl w:ilvl="3">
      <w:start w:val="1"/>
      <w:numFmt w:val="bullet"/>
      <w:lvlText w:val="•"/>
      <w:lvlJc w:val="left"/>
      <w:pPr>
        <w:tabs>
          <w:tab w:val="num" w:pos="0"/>
        </w:tabs>
        <w:ind w:left="2477" w:firstLine="0"/>
      </w:pPr>
      <w:rPr>
        <w:rFonts w:ascii="Arial" w:hAnsi="Arial" w:cs="Arial"/>
        <w:b w:val="0"/>
        <w:i w:val="0"/>
        <w:strike w:val="0"/>
        <w:dstrike w:val="0"/>
        <w:color w:val="000000"/>
        <w:position w:val="0"/>
        <w:sz w:val="19"/>
        <w:u w:val="none"/>
        <w:effect w:val="none"/>
        <w:vertAlign w:val="baseline"/>
      </w:rPr>
    </w:lvl>
    <w:lvl w:ilvl="4">
      <w:start w:val="1"/>
      <w:numFmt w:val="bullet"/>
      <w:lvlText w:val="o"/>
      <w:lvlJc w:val="left"/>
      <w:pPr>
        <w:tabs>
          <w:tab w:val="num" w:pos="0"/>
        </w:tabs>
        <w:ind w:left="3197" w:firstLine="0"/>
      </w:pPr>
      <w:rPr>
        <w:rFonts w:ascii="Segoe UI Symbol" w:hAnsi="Segoe UI Symbol" w:cs="Segoe UI Symbol"/>
        <w:b w:val="0"/>
        <w:i w:val="0"/>
        <w:strike w:val="0"/>
        <w:dstrike w:val="0"/>
        <w:color w:val="000000"/>
        <w:position w:val="0"/>
        <w:sz w:val="19"/>
        <w:u w:val="none"/>
        <w:effect w:val="none"/>
        <w:vertAlign w:val="baseline"/>
      </w:rPr>
    </w:lvl>
    <w:lvl w:ilvl="5">
      <w:start w:val="1"/>
      <w:numFmt w:val="bullet"/>
      <w:lvlText w:val="▪"/>
      <w:lvlJc w:val="left"/>
      <w:pPr>
        <w:tabs>
          <w:tab w:val="num" w:pos="0"/>
        </w:tabs>
        <w:ind w:left="3917" w:firstLine="0"/>
      </w:pPr>
      <w:rPr>
        <w:rFonts w:ascii="Segoe UI Symbol" w:hAnsi="Segoe UI Symbol" w:cs="Segoe UI Symbol"/>
        <w:b w:val="0"/>
        <w:i w:val="0"/>
        <w:strike w:val="0"/>
        <w:dstrike w:val="0"/>
        <w:color w:val="000000"/>
        <w:position w:val="0"/>
        <w:sz w:val="19"/>
        <w:u w:val="none"/>
        <w:effect w:val="none"/>
        <w:vertAlign w:val="baseline"/>
      </w:rPr>
    </w:lvl>
    <w:lvl w:ilvl="6">
      <w:start w:val="1"/>
      <w:numFmt w:val="bullet"/>
      <w:lvlText w:val="•"/>
      <w:lvlJc w:val="left"/>
      <w:pPr>
        <w:tabs>
          <w:tab w:val="num" w:pos="0"/>
        </w:tabs>
        <w:ind w:left="4637" w:firstLine="0"/>
      </w:pPr>
      <w:rPr>
        <w:rFonts w:ascii="Arial" w:hAnsi="Arial" w:cs="Arial"/>
        <w:b w:val="0"/>
        <w:i w:val="0"/>
        <w:strike w:val="0"/>
        <w:dstrike w:val="0"/>
        <w:color w:val="000000"/>
        <w:position w:val="0"/>
        <w:sz w:val="19"/>
        <w:u w:val="none"/>
        <w:effect w:val="none"/>
        <w:vertAlign w:val="baseline"/>
      </w:rPr>
    </w:lvl>
    <w:lvl w:ilvl="7">
      <w:start w:val="1"/>
      <w:numFmt w:val="bullet"/>
      <w:lvlText w:val="o"/>
      <w:lvlJc w:val="left"/>
      <w:pPr>
        <w:tabs>
          <w:tab w:val="num" w:pos="0"/>
        </w:tabs>
        <w:ind w:left="5357" w:firstLine="0"/>
      </w:pPr>
      <w:rPr>
        <w:rFonts w:ascii="Segoe UI Symbol" w:hAnsi="Segoe UI Symbol" w:cs="Segoe UI Symbol"/>
        <w:b w:val="0"/>
        <w:i w:val="0"/>
        <w:strike w:val="0"/>
        <w:dstrike w:val="0"/>
        <w:color w:val="000000"/>
        <w:position w:val="0"/>
        <w:sz w:val="19"/>
        <w:u w:val="none"/>
        <w:effect w:val="none"/>
        <w:vertAlign w:val="baseline"/>
      </w:rPr>
    </w:lvl>
    <w:lvl w:ilvl="8">
      <w:start w:val="1"/>
      <w:numFmt w:val="bullet"/>
      <w:lvlText w:val="▪"/>
      <w:lvlJc w:val="left"/>
      <w:pPr>
        <w:tabs>
          <w:tab w:val="num" w:pos="0"/>
        </w:tabs>
        <w:ind w:left="6077" w:firstLine="0"/>
      </w:pPr>
      <w:rPr>
        <w:rFonts w:ascii="Segoe UI Symbol" w:hAnsi="Segoe UI Symbol" w:cs="Segoe UI Symbol"/>
        <w:b w:val="0"/>
        <w:i w:val="0"/>
        <w:strike w:val="0"/>
        <w:dstrike w:val="0"/>
        <w:color w:val="000000"/>
        <w:position w:val="0"/>
        <w:sz w:val="19"/>
        <w:u w:val="none"/>
        <w:effect w:val="none"/>
        <w:vertAlign w:val="baseline"/>
      </w:rPr>
    </w:lvl>
  </w:abstractNum>
  <w:abstractNum w:abstractNumId="22" w15:restartNumberingAfterBreak="0">
    <w:nsid w:val="00000017"/>
    <w:multiLevelType w:val="singleLevel"/>
    <w:tmpl w:val="00000017"/>
    <w:name w:val="WW8Num23"/>
    <w:lvl w:ilvl="0">
      <w:start w:val="1"/>
      <w:numFmt w:val="bullet"/>
      <w:lvlText w:val=""/>
      <w:lvlJc w:val="left"/>
      <w:pPr>
        <w:tabs>
          <w:tab w:val="num" w:pos="0"/>
        </w:tabs>
        <w:ind w:left="1128" w:hanging="360"/>
      </w:pPr>
      <w:rPr>
        <w:rFonts w:ascii="Symbol" w:hAnsi="Symbol" w:cs="Symbol" w:hint="default"/>
        <w:color w:val="auto"/>
        <w:sz w:val="22"/>
        <w:lang w:eastAsia="ar-SA"/>
      </w:rPr>
    </w:lvl>
  </w:abstractNum>
  <w:abstractNum w:abstractNumId="23" w15:restartNumberingAfterBreak="0">
    <w:nsid w:val="00000018"/>
    <w:multiLevelType w:val="singleLevel"/>
    <w:tmpl w:val="22E40CFA"/>
    <w:name w:val="WW8Num24"/>
    <w:lvl w:ilvl="0">
      <w:start w:val="1"/>
      <w:numFmt w:val="lowerLetter"/>
      <w:lvlText w:val="%1)"/>
      <w:lvlJc w:val="left"/>
      <w:pPr>
        <w:tabs>
          <w:tab w:val="num" w:pos="0"/>
        </w:tabs>
        <w:ind w:left="1146" w:hanging="360"/>
      </w:pPr>
      <w:rPr>
        <w:rFonts w:asciiTheme="minorHAnsi" w:eastAsiaTheme="minorHAnsi" w:hAnsiTheme="minorHAnsi" w:cstheme="minorHAnsi" w:hint="default"/>
        <w:sz w:val="22"/>
        <w:lang w:eastAsia="ar-SA"/>
      </w:rPr>
    </w:lvl>
  </w:abstractNum>
  <w:abstractNum w:abstractNumId="24" w15:restartNumberingAfterBreak="0">
    <w:nsid w:val="00000019"/>
    <w:multiLevelType w:val="singleLevel"/>
    <w:tmpl w:val="00000019"/>
    <w:name w:val="WW8Num25"/>
    <w:lvl w:ilvl="0">
      <w:start w:val="4"/>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25" w15:restartNumberingAfterBreak="0">
    <w:nsid w:val="0000001A"/>
    <w:multiLevelType w:val="multilevel"/>
    <w:tmpl w:val="3E827050"/>
    <w:name w:val="WW8Num26"/>
    <w:lvl w:ilvl="0">
      <w:start w:val="1"/>
      <w:numFmt w:val="decimal"/>
      <w:lvlText w:val="%1."/>
      <w:lvlJc w:val="left"/>
      <w:pPr>
        <w:tabs>
          <w:tab w:val="num" w:pos="360"/>
        </w:tabs>
        <w:ind w:left="360" w:hanging="360"/>
      </w:pPr>
      <w:rPr>
        <w:rFonts w:asciiTheme="minorHAnsi" w:eastAsia="Times New Roman" w:hAnsiTheme="minorHAnsi" w:cstheme="minorHAnsi" w:hint="default"/>
        <w:b w:val="0"/>
        <w:i w:val="0"/>
        <w:color w:val="000000"/>
        <w:sz w:val="22"/>
        <w:szCs w:val="22"/>
        <w:lang w:eastAsia="zh-CN"/>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rPr>
        <w:sz w:val="22"/>
        <w:szCs w:val="22"/>
      </w:r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6" w15:restartNumberingAfterBreak="0">
    <w:nsid w:val="0000001B"/>
    <w:multiLevelType w:val="multilevel"/>
    <w:tmpl w:val="C1964600"/>
    <w:name w:val="WW8Num27"/>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tabs>
          <w:tab w:val="num" w:pos="0"/>
        </w:tabs>
        <w:ind w:left="1440" w:hanging="360"/>
      </w:pPr>
      <w:rPr>
        <w:sz w:val="22"/>
        <w:szCs w:val="22"/>
      </w:rPr>
    </w:lvl>
    <w:lvl w:ilvl="2">
      <w:start w:val="1"/>
      <w:numFmt w:val="bullet"/>
      <w:lvlText w:val=""/>
      <w:lvlJc w:val="left"/>
      <w:pPr>
        <w:tabs>
          <w:tab w:val="num" w:pos="0"/>
        </w:tabs>
        <w:ind w:left="2160" w:hanging="18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7" w15:restartNumberingAfterBreak="0">
    <w:nsid w:val="0000001C"/>
    <w:multiLevelType w:val="multilevel"/>
    <w:tmpl w:val="41301F1A"/>
    <w:name w:val="WW8Num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180"/>
      </w:pPr>
      <w:rPr>
        <w:rFonts w:cs="Arial"/>
        <w:b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sz w:val="22"/>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000001D"/>
    <w:multiLevelType w:val="multilevel"/>
    <w:tmpl w:val="1EB43D70"/>
    <w:name w:val="WW8Num2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rPr>
        <w:b w:val="0"/>
        <w:i w:val="0"/>
        <w:strike w:val="0"/>
        <w:dstrike w:val="0"/>
        <w:color w:val="000000"/>
        <w:position w:val="0"/>
        <w:sz w:val="22"/>
        <w:szCs w:val="22"/>
        <w:u w:val="none" w:color="000000"/>
        <w:effect w:val="none"/>
        <w:vertAlign w:val="baseline"/>
      </w:rPr>
    </w:lvl>
    <w:lvl w:ilvl="2">
      <w:start w:val="1"/>
      <w:numFmt w:val="lowerRoman"/>
      <w:lvlText w:val="%2.%3."/>
      <w:lvlJc w:val="left"/>
      <w:pPr>
        <w:tabs>
          <w:tab w:val="num" w:pos="2160"/>
        </w:tabs>
        <w:ind w:left="2160" w:hanging="180"/>
      </w:pPr>
    </w:lvl>
    <w:lvl w:ilvl="3">
      <w:start w:val="1"/>
      <w:numFmt w:val="decimal"/>
      <w:lvlText w:val="%2.%3.%4."/>
      <w:lvlJc w:val="left"/>
      <w:pPr>
        <w:tabs>
          <w:tab w:val="num" w:pos="360"/>
        </w:tabs>
        <w:ind w:left="36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9" w15:restartNumberingAfterBreak="0">
    <w:nsid w:val="0000001E"/>
    <w:multiLevelType w:val="multilevel"/>
    <w:tmpl w:val="BA9C8E24"/>
    <w:name w:val="WW8Num30"/>
    <w:lvl w:ilvl="0">
      <w:start w:val="1"/>
      <w:numFmt w:val="decimal"/>
      <w:lvlText w:val="%1."/>
      <w:lvlJc w:val="left"/>
      <w:pPr>
        <w:tabs>
          <w:tab w:val="num" w:pos="0"/>
        </w:tabs>
        <w:ind w:left="360" w:hanging="360"/>
      </w:pPr>
      <w:rPr>
        <w:b w:val="0"/>
        <w:sz w:val="22"/>
        <w:szCs w:val="22"/>
      </w:r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30" w15:restartNumberingAfterBreak="0">
    <w:nsid w:val="0000001F"/>
    <w:multiLevelType w:val="multilevel"/>
    <w:tmpl w:val="3F26E314"/>
    <w:name w:val="WW8Num31"/>
    <w:lvl w:ilvl="0">
      <w:start w:val="1"/>
      <w:numFmt w:val="decimal"/>
      <w:lvlText w:val="%1)"/>
      <w:lvlJc w:val="left"/>
      <w:pPr>
        <w:tabs>
          <w:tab w:val="num" w:pos="0"/>
        </w:tabs>
        <w:ind w:left="720" w:hanging="360"/>
      </w:pPr>
      <w:rPr>
        <w:rFonts w:cs="Arial"/>
        <w:b w:val="0"/>
        <w:sz w:val="22"/>
        <w:lang w:eastAsia="ar-SA"/>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0"/>
    <w:multiLevelType w:val="multilevel"/>
    <w:tmpl w:val="C8284F5C"/>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2"/>
        <w:szCs w:val="22"/>
      </w:r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1"/>
    <w:multiLevelType w:val="multilevel"/>
    <w:tmpl w:val="262483EA"/>
    <w:name w:val="WW8Num33"/>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2"/>
    <w:multiLevelType w:val="multilevel"/>
    <w:tmpl w:val="2E700150"/>
    <w:name w:val="WW8Num34"/>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multilevel"/>
    <w:tmpl w:val="8A8EEE84"/>
    <w:name w:val="WW8Num36"/>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25"/>
    <w:multiLevelType w:val="multilevel"/>
    <w:tmpl w:val="3FBCA12E"/>
    <w:name w:val="WW8Num37"/>
    <w:lvl w:ilvl="0">
      <w:start w:val="1"/>
      <w:numFmt w:val="decimal"/>
      <w:lvlText w:val="%1)"/>
      <w:lvlJc w:val="left"/>
      <w:pPr>
        <w:tabs>
          <w:tab w:val="num" w:pos="0"/>
        </w:tabs>
        <w:ind w:left="720" w:hanging="360"/>
      </w:pPr>
      <w:rPr>
        <w:b w:val="0"/>
        <w:i w:val="0"/>
        <w:strike w:val="0"/>
        <w:dstrike w:val="0"/>
        <w:color w:val="000000"/>
        <w:position w:val="0"/>
        <w:sz w:val="22"/>
        <w:szCs w:val="22"/>
        <w:u w:val="none" w:color="000000"/>
        <w:effect w:val="none"/>
        <w:bdr w:val="none" w:sz="0" w:space="0" w:color="auto" w:frame="1"/>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26"/>
    <w:multiLevelType w:val="multilevel"/>
    <w:tmpl w:val="4C98D10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sz w:val="22"/>
        <w:szCs w:val="22"/>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A88ED938"/>
    <w:name w:val="WW8Num39"/>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8"/>
    <w:multiLevelType w:val="multilevel"/>
    <w:tmpl w:val="5FF474C4"/>
    <w:styleLink w:val="Styl13"/>
    <w:lvl w:ilvl="0">
      <w:start w:val="1"/>
      <w:numFmt w:val="decimal"/>
      <w:lvlText w:val="%1."/>
      <w:lvlJc w:val="left"/>
      <w:pPr>
        <w:tabs>
          <w:tab w:val="num" w:pos="1495"/>
        </w:tabs>
        <w:ind w:left="1495" w:hanging="360"/>
      </w:pPr>
      <w:rPr>
        <w:rFonts w:cs="Times New Roman"/>
        <w:strike w:val="0"/>
        <w:dstrike w:val="0"/>
        <w:color w:val="auto"/>
        <w:u w:val="none"/>
        <w:effect w:val="none"/>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15:restartNumberingAfterBreak="0">
    <w:nsid w:val="0000002A"/>
    <w:multiLevelType w:val="multilevel"/>
    <w:tmpl w:val="E2EE4872"/>
    <w:name w:val="WW8Num42"/>
    <w:lvl w:ilvl="0">
      <w:start w:val="1"/>
      <w:numFmt w:val="lowerLetter"/>
      <w:lvlText w:val="%1)"/>
      <w:lvlJc w:val="left"/>
      <w:pPr>
        <w:tabs>
          <w:tab w:val="num" w:pos="720"/>
        </w:tabs>
        <w:ind w:left="720" w:hanging="360"/>
      </w:pPr>
      <w:rPr>
        <w:sz w:val="2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0" w15:restartNumberingAfterBreak="0">
    <w:nsid w:val="00000030"/>
    <w:multiLevelType w:val="singleLevel"/>
    <w:tmpl w:val="00000030"/>
    <w:name w:val="WW8Num48"/>
    <w:lvl w:ilvl="0">
      <w:start w:val="1"/>
      <w:numFmt w:val="decimal"/>
      <w:lvlText w:val="%1."/>
      <w:lvlJc w:val="left"/>
      <w:pPr>
        <w:tabs>
          <w:tab w:val="num" w:pos="0"/>
        </w:tabs>
        <w:ind w:left="720" w:hanging="360"/>
      </w:pPr>
      <w:rPr>
        <w:rFonts w:ascii="Times New Roman" w:hAnsi="Times New Roman" w:cs="Times New Roman" w:hint="default"/>
        <w:b w:val="0"/>
        <w:bCs/>
        <w:iCs/>
        <w:color w:val="000000"/>
        <w:sz w:val="22"/>
        <w:szCs w:val="22"/>
      </w:rPr>
    </w:lvl>
  </w:abstractNum>
  <w:abstractNum w:abstractNumId="41" w15:restartNumberingAfterBreak="0">
    <w:nsid w:val="00000034"/>
    <w:multiLevelType w:val="multilevel"/>
    <w:tmpl w:val="F6F0D8E8"/>
    <w:name w:val="WW8Num103"/>
    <w:lvl w:ilvl="0">
      <w:start w:val="1"/>
      <w:numFmt w:val="lowerLetter"/>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37"/>
    <w:multiLevelType w:val="singleLevel"/>
    <w:tmpl w:val="00000037"/>
    <w:name w:val="WW8Num112"/>
    <w:lvl w:ilvl="0">
      <w:start w:val="1"/>
      <w:numFmt w:val="lowerLetter"/>
      <w:lvlText w:val="%1)"/>
      <w:lvlJc w:val="left"/>
      <w:pPr>
        <w:tabs>
          <w:tab w:val="num" w:pos="0"/>
        </w:tabs>
        <w:ind w:left="1230" w:hanging="360"/>
      </w:pPr>
    </w:lvl>
  </w:abstractNum>
  <w:abstractNum w:abstractNumId="43" w15:restartNumberingAfterBreak="0">
    <w:nsid w:val="00000039"/>
    <w:multiLevelType w:val="multilevel"/>
    <w:tmpl w:val="25686ACE"/>
    <w:name w:val="WW8Num120"/>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D"/>
    <w:multiLevelType w:val="singleLevel"/>
    <w:tmpl w:val="0000003D"/>
    <w:name w:val="WW8Num61"/>
    <w:lvl w:ilvl="0">
      <w:start w:val="2"/>
      <w:numFmt w:val="decimal"/>
      <w:lvlText w:val="%1)"/>
      <w:lvlJc w:val="left"/>
      <w:pPr>
        <w:tabs>
          <w:tab w:val="num" w:pos="0"/>
        </w:tabs>
        <w:ind w:left="1440" w:hanging="360"/>
      </w:pPr>
      <w:rPr>
        <w:rFonts w:eastAsia="Times New Roman"/>
        <w:sz w:val="22"/>
        <w:lang w:eastAsia="ar-SA"/>
      </w:rPr>
    </w:lvl>
  </w:abstractNum>
  <w:abstractNum w:abstractNumId="45" w15:restartNumberingAfterBreak="0">
    <w:nsid w:val="03C539D3"/>
    <w:multiLevelType w:val="hybridMultilevel"/>
    <w:tmpl w:val="18A4AEF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11">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6" w15:restartNumberingAfterBreak="0">
    <w:nsid w:val="04956A26"/>
    <w:multiLevelType w:val="hybridMultilevel"/>
    <w:tmpl w:val="00A2B2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4C63F07"/>
    <w:multiLevelType w:val="hybridMultilevel"/>
    <w:tmpl w:val="797ADC0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83B7B1E"/>
    <w:multiLevelType w:val="multilevel"/>
    <w:tmpl w:val="3146D52A"/>
    <w:lvl w:ilvl="0">
      <w:start w:val="6"/>
      <w:numFmt w:val="decimal"/>
      <w:lvlText w:val="%1."/>
      <w:lvlJc w:val="left"/>
      <w:pPr>
        <w:ind w:left="9433" w:hanging="360"/>
      </w:pPr>
      <w:rPr>
        <w:b/>
      </w:rPr>
    </w:lvl>
    <w:lvl w:ilvl="1">
      <w:start w:val="1"/>
      <w:numFmt w:val="decimal"/>
      <w:lvlText w:val="%2."/>
      <w:lvlJc w:val="left"/>
      <w:pPr>
        <w:ind w:left="720" w:hanging="720"/>
      </w:pPr>
      <w:rPr>
        <w:rFonts w:asciiTheme="minorHAnsi" w:eastAsiaTheme="minorHAnsi" w:hAnsiTheme="minorHAnsi" w:cstheme="minorHAnsi"/>
        <w:color w:val="000000"/>
      </w:rPr>
    </w:lvl>
    <w:lvl w:ilvl="2">
      <w:start w:val="1"/>
      <w:numFmt w:val="decimal"/>
      <w:lvlText w:val="%1.%2.%3."/>
      <w:lvlJc w:val="left"/>
      <w:pPr>
        <w:ind w:left="1572"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099A1A6C"/>
    <w:multiLevelType w:val="hybridMultilevel"/>
    <w:tmpl w:val="A15262F0"/>
    <w:name w:val="WW8Num172222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0A7E30EC"/>
    <w:multiLevelType w:val="multilevel"/>
    <w:tmpl w:val="1828FEF0"/>
    <w:lvl w:ilvl="0">
      <w:start w:val="1"/>
      <w:numFmt w:val="decimal"/>
      <w:lvlText w:val="%1."/>
      <w:lvlJc w:val="left"/>
      <w:pPr>
        <w:tabs>
          <w:tab w:val="num" w:pos="0"/>
        </w:tabs>
        <w:ind w:left="927" w:hanging="360"/>
      </w:pPr>
      <w:rPr>
        <w:rFonts w:ascii="Calibri" w:eastAsia="Times New Roman" w:hAnsi="Calibri" w:cs="Calibri"/>
        <w:color w:val="auto"/>
        <w:sz w:val="22"/>
        <w:szCs w:val="22"/>
      </w:rPr>
    </w:lvl>
    <w:lvl w:ilvl="1">
      <w:start w:val="1"/>
      <w:numFmt w:val="lowerLetter"/>
      <w:lvlText w:val="%2)"/>
      <w:lvlJc w:val="left"/>
      <w:pPr>
        <w:ind w:left="1440" w:hanging="360"/>
      </w:pPr>
    </w:lvl>
    <w:lvl w:ilvl="2">
      <w:start w:val="1"/>
      <w:numFmt w:val="lowerLetter"/>
      <w:lvlText w:val="%3)"/>
      <w:lvlJc w:val="left"/>
      <w:pPr>
        <w:ind w:left="2160" w:hanging="180"/>
      </w:pPr>
      <w:rPr>
        <w:rFonts w:hint="default"/>
        <w:sz w:val="22"/>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0E2E2C51"/>
    <w:multiLevelType w:val="hybridMultilevel"/>
    <w:tmpl w:val="35906518"/>
    <w:lvl w:ilvl="0" w:tplc="CEC609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10F3611B"/>
    <w:multiLevelType w:val="hybridMultilevel"/>
    <w:tmpl w:val="2E6C58D4"/>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3" w15:restartNumberingAfterBreak="0">
    <w:nsid w:val="11396BB0"/>
    <w:multiLevelType w:val="hybridMultilevel"/>
    <w:tmpl w:val="69A2FADE"/>
    <w:lvl w:ilvl="0" w:tplc="50808DA0">
      <w:start w:val="1"/>
      <w:numFmt w:val="decimal"/>
      <w:lvlText w:val="%1."/>
      <w:lvlJc w:val="left"/>
      <w:pPr>
        <w:tabs>
          <w:tab w:val="num" w:pos="720"/>
        </w:tabs>
        <w:ind w:left="720" w:hanging="360"/>
      </w:pPr>
      <w:rPr>
        <w:rFonts w:asciiTheme="minorHAnsi" w:hAnsiTheme="minorHAnsi" w:cstheme="minorHAnsi" w:hint="default"/>
      </w:rPr>
    </w:lvl>
    <w:lvl w:ilvl="1" w:tplc="2ABA87C6">
      <w:numFmt w:val="bullet"/>
      <w:lvlText w:val=""/>
      <w:lvlJc w:val="left"/>
      <w:pPr>
        <w:tabs>
          <w:tab w:val="num" w:pos="1440"/>
        </w:tabs>
        <w:ind w:left="1440" w:hanging="360"/>
      </w:pPr>
      <w:rPr>
        <w:rFonts w:ascii="Symbol" w:eastAsia="Times New Roman" w:hAnsi="Symbol" w:hint="default"/>
      </w:rPr>
    </w:lvl>
    <w:lvl w:ilvl="2" w:tplc="9FBEE0D4">
      <w:start w:val="1"/>
      <w:numFmt w:val="decimal"/>
      <w:lvlText w:val="%3."/>
      <w:lvlJc w:val="left"/>
      <w:pPr>
        <w:tabs>
          <w:tab w:val="num" w:pos="2160"/>
        </w:tabs>
        <w:ind w:left="2160" w:hanging="360"/>
      </w:pPr>
      <w:rPr>
        <w:rFonts w:asciiTheme="minorHAnsi" w:eastAsia="Times New Roman" w:hAnsiTheme="minorHAnsi" w:cstheme="minorHAnsi"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115B7902"/>
    <w:multiLevelType w:val="hybridMultilevel"/>
    <w:tmpl w:val="0BD8D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3AC741C"/>
    <w:multiLevelType w:val="multilevel"/>
    <w:tmpl w:val="69EAC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44251CE"/>
    <w:multiLevelType w:val="multilevel"/>
    <w:tmpl w:val="2D847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6381BC7"/>
    <w:multiLevelType w:val="hybridMultilevel"/>
    <w:tmpl w:val="780E211A"/>
    <w:lvl w:ilvl="0" w:tplc="9C7A64E8">
      <w:start w:val="1"/>
      <w:numFmt w:val="decimal"/>
      <w:pStyle w:val="Styl1SWZ"/>
      <w:lvlText w:val="%1)"/>
      <w:lvlJc w:val="left"/>
      <w:pPr>
        <w:snapToGrid w:val="0"/>
        <w:ind w:left="360" w:hanging="36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1" w:tplc="4844E408">
      <w:start w:val="1"/>
      <w:numFmt w:val="decimal"/>
      <w:lvlText w:val="%2."/>
      <w:lvlJc w:val="left"/>
      <w:pPr>
        <w:ind w:left="1425" w:hanging="705"/>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195337B7"/>
    <w:multiLevelType w:val="multilevel"/>
    <w:tmpl w:val="5DD42BB2"/>
    <w:lvl w:ilvl="0">
      <w:start w:val="1"/>
      <w:numFmt w:val="decimal"/>
      <w:lvlText w:val="%1)"/>
      <w:lvlJc w:val="left"/>
      <w:pPr>
        <w:tabs>
          <w:tab w:val="num" w:pos="720"/>
        </w:tabs>
        <w:ind w:left="720" w:hanging="360"/>
      </w:pPr>
      <w:rPr>
        <w:sz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decimal"/>
      <w:lvlText w:val="%4."/>
      <w:lvlJc w:val="left"/>
      <w:pPr>
        <w:tabs>
          <w:tab w:val="num" w:pos="1800"/>
        </w:tabs>
        <w:ind w:left="1800" w:hanging="360"/>
      </w:pPr>
      <w:rPr>
        <w:sz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15:restartNumberingAfterBreak="0">
    <w:nsid w:val="1BD20F97"/>
    <w:multiLevelType w:val="multilevel"/>
    <w:tmpl w:val="B0D46CCE"/>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1C6517AC"/>
    <w:multiLevelType w:val="hybridMultilevel"/>
    <w:tmpl w:val="B96261AC"/>
    <w:lvl w:ilvl="0" w:tplc="A0405F6A">
      <w:start w:val="1"/>
      <w:numFmt w:val="decimal"/>
      <w:lvlText w:val="%1."/>
      <w:lvlJc w:val="left"/>
      <w:pPr>
        <w:tabs>
          <w:tab w:val="num" w:pos="720"/>
        </w:tabs>
        <w:ind w:left="720" w:hanging="360"/>
      </w:pPr>
      <w:rPr>
        <w:rFonts w:asciiTheme="minorHAnsi" w:hAnsiTheme="minorHAnsi" w:cstheme="minorHAnsi" w:hint="default"/>
        <w:b w:val="0"/>
        <w:bCs w:val="0"/>
        <w:color w:val="auto"/>
      </w:rPr>
    </w:lvl>
    <w:lvl w:ilvl="1" w:tplc="2ABA87C6">
      <w:numFmt w:val="bullet"/>
      <w:lvlText w:val=""/>
      <w:lvlJc w:val="left"/>
      <w:pPr>
        <w:tabs>
          <w:tab w:val="num" w:pos="1440"/>
        </w:tabs>
        <w:ind w:left="1440" w:hanging="360"/>
      </w:pPr>
      <w:rPr>
        <w:rFonts w:ascii="Symbol" w:eastAsia="Times New Roman" w:hAnsi="Symbol" w:hint="default"/>
      </w:rPr>
    </w:lvl>
    <w:lvl w:ilvl="2" w:tplc="9FBEE0D4">
      <w:start w:val="1"/>
      <w:numFmt w:val="decimal"/>
      <w:lvlText w:val="%3."/>
      <w:lvlJc w:val="left"/>
      <w:pPr>
        <w:tabs>
          <w:tab w:val="num" w:pos="2160"/>
        </w:tabs>
        <w:ind w:left="2160" w:hanging="360"/>
      </w:pPr>
      <w:rPr>
        <w:rFonts w:asciiTheme="minorHAnsi" w:eastAsia="Times New Roman" w:hAnsiTheme="minorHAnsi" w:cstheme="minorHAnsi"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1DA325D5"/>
    <w:multiLevelType w:val="hybridMultilevel"/>
    <w:tmpl w:val="5FE4324C"/>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2" w15:restartNumberingAfterBreak="0">
    <w:nsid w:val="1DDB1A01"/>
    <w:multiLevelType w:val="multilevel"/>
    <w:tmpl w:val="9042BD1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sz w:val="22"/>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1FEC660E"/>
    <w:multiLevelType w:val="hybridMultilevel"/>
    <w:tmpl w:val="F006D708"/>
    <w:lvl w:ilvl="0" w:tplc="F798286E">
      <w:start w:val="1"/>
      <w:numFmt w:val="decimal"/>
      <w:lvlText w:val="%1."/>
      <w:lvlJc w:val="left"/>
      <w:pPr>
        <w:ind w:left="360" w:hanging="360"/>
      </w:pPr>
      <w:rPr>
        <w:rFonts w:asciiTheme="minorHAnsi" w:hAnsiTheme="minorHAnsi" w:cstheme="minorHAnsi" w:hint="default"/>
        <w:b w:val="0"/>
        <w:i w:val="0"/>
        <w:color w:val="000000"/>
        <w:sz w:val="22"/>
        <w:szCs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20EF25F7"/>
    <w:multiLevelType w:val="hybridMultilevel"/>
    <w:tmpl w:val="4DFE7036"/>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11">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27D8D054">
      <w:start w:val="1"/>
      <w:numFmt w:val="decimal"/>
      <w:lvlText w:val="%7."/>
      <w:lvlJc w:val="left"/>
      <w:pPr>
        <w:ind w:left="5397" w:hanging="360"/>
      </w:pPr>
      <w:rPr>
        <w:b w:val="0"/>
        <w:bCs/>
      </w:r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5" w15:restartNumberingAfterBreak="0">
    <w:nsid w:val="21225FF5"/>
    <w:multiLevelType w:val="hybridMultilevel"/>
    <w:tmpl w:val="285CB1C4"/>
    <w:name w:val="WW8Num172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259A3CED"/>
    <w:multiLevelType w:val="hybridMultilevel"/>
    <w:tmpl w:val="CF38125A"/>
    <w:lvl w:ilvl="0" w:tplc="DA768174">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DC61B0"/>
    <w:multiLevelType w:val="hybridMultilevel"/>
    <w:tmpl w:val="571EAA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1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28975D77"/>
    <w:multiLevelType w:val="hybridMultilevel"/>
    <w:tmpl w:val="C066BF9C"/>
    <w:lvl w:ilvl="0" w:tplc="04150011">
      <w:start w:val="1"/>
      <w:numFmt w:val="decimal"/>
      <w:lvlText w:val="%1)"/>
      <w:lvlJc w:val="left"/>
      <w:pPr>
        <w:ind w:left="1077" w:hanging="360"/>
      </w:pPr>
    </w:lvl>
    <w:lvl w:ilvl="1" w:tplc="0415000F">
      <w:start w:val="1"/>
      <w:numFmt w:val="decimal"/>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0" w15:restartNumberingAfterBreak="0">
    <w:nsid w:val="2B970C32"/>
    <w:multiLevelType w:val="hybridMultilevel"/>
    <w:tmpl w:val="14A2E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D6D7541"/>
    <w:multiLevelType w:val="multilevel"/>
    <w:tmpl w:val="0C0A4276"/>
    <w:lvl w:ilvl="0">
      <w:start w:val="1"/>
      <w:numFmt w:val="decimal"/>
      <w:lvlText w:val="%1)"/>
      <w:lvlJc w:val="left"/>
      <w:pPr>
        <w:tabs>
          <w:tab w:val="num" w:pos="0"/>
        </w:tabs>
        <w:ind w:left="1128" w:hanging="360"/>
      </w:pPr>
      <w:rPr>
        <w:color w:val="000000" w:themeColor="text1"/>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2DE73206"/>
    <w:multiLevelType w:val="hybridMultilevel"/>
    <w:tmpl w:val="FA3EBA6E"/>
    <w:name w:val="WW8Num1722"/>
    <w:lvl w:ilvl="0" w:tplc="C39AA3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E4001B4"/>
    <w:multiLevelType w:val="multilevel"/>
    <w:tmpl w:val="238628FE"/>
    <w:lvl w:ilvl="0">
      <w:start w:val="1"/>
      <w:numFmt w:val="decimal"/>
      <w:lvlText w:val="%1."/>
      <w:lvlJc w:val="left"/>
      <w:pPr>
        <w:ind w:left="502"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EC03803"/>
    <w:multiLevelType w:val="multilevel"/>
    <w:tmpl w:val="0172C5A4"/>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2FBE3D3A"/>
    <w:multiLevelType w:val="hybridMultilevel"/>
    <w:tmpl w:val="4F107BEC"/>
    <w:lvl w:ilvl="0" w:tplc="C2CC7FD4">
      <w:start w:val="1"/>
      <w:numFmt w:val="upperRoman"/>
      <w:lvlText w:val="%1."/>
      <w:lvlJc w:val="left"/>
      <w:pPr>
        <w:ind w:left="1276" w:hanging="72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6" w15:restartNumberingAfterBreak="0">
    <w:nsid w:val="312A5270"/>
    <w:multiLevelType w:val="multilevel"/>
    <w:tmpl w:val="B43E211E"/>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1C475C0"/>
    <w:multiLevelType w:val="multilevel"/>
    <w:tmpl w:val="3C90EC4A"/>
    <w:lvl w:ilvl="0">
      <w:start w:val="1"/>
      <w:numFmt w:val="decimal"/>
      <w:lvlText w:val="%1)"/>
      <w:lvlJc w:val="left"/>
      <w:pPr>
        <w:tabs>
          <w:tab w:val="num" w:pos="720"/>
        </w:tabs>
        <w:ind w:left="720" w:hanging="360"/>
      </w:pPr>
      <w:rPr>
        <w:sz w:val="22"/>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8" w15:restartNumberingAfterBreak="0">
    <w:nsid w:val="34067D3E"/>
    <w:multiLevelType w:val="multilevel"/>
    <w:tmpl w:val="24181D0C"/>
    <w:lvl w:ilvl="0">
      <w:start w:val="1"/>
      <w:numFmt w:val="bullet"/>
      <w:lvlText w:val=""/>
      <w:lvlJc w:val="left"/>
      <w:pPr>
        <w:tabs>
          <w:tab w:val="num" w:pos="0"/>
        </w:tabs>
        <w:ind w:left="1128" w:hanging="360"/>
      </w:pPr>
      <w:rPr>
        <w:rFonts w:ascii="Symbol" w:hAnsi="Symbol" w:cs="Symbol"/>
        <w:sz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353F7F18"/>
    <w:multiLevelType w:val="hybridMultilevel"/>
    <w:tmpl w:val="0234E0D2"/>
    <w:lvl w:ilvl="0" w:tplc="87207FFE">
      <w:start w:val="1"/>
      <w:numFmt w:val="decimal"/>
      <w:lvlText w:val="%1."/>
      <w:lvlJc w:val="left"/>
      <w:pPr>
        <w:tabs>
          <w:tab w:val="num" w:pos="1800"/>
        </w:tabs>
        <w:ind w:left="1800" w:hanging="363"/>
      </w:pPr>
      <w:rPr>
        <w:rFonts w:asciiTheme="minorHAnsi" w:eastAsia="Times New Roman" w:hAnsiTheme="minorHAnsi" w:cstheme="minorHAnsi" w:hint="default"/>
        <w:b w:val="0"/>
        <w:bCs/>
        <w:sz w:val="22"/>
        <w:szCs w:val="22"/>
      </w:rPr>
    </w:lvl>
    <w:lvl w:ilvl="1" w:tplc="77FA523C">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36202476"/>
    <w:multiLevelType w:val="hybridMultilevel"/>
    <w:tmpl w:val="D12AC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E4ED2F0">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551D3D"/>
    <w:multiLevelType w:val="hybridMultilevel"/>
    <w:tmpl w:val="AEE03F98"/>
    <w:name w:val="WW8Num442222222"/>
    <w:lvl w:ilvl="0" w:tplc="00000005">
      <w:start w:val="1"/>
      <w:numFmt w:val="decimal"/>
      <w:lvlText w:val="%1."/>
      <w:lvlJc w:val="left"/>
      <w:pPr>
        <w:ind w:left="916" w:hanging="360"/>
      </w:pPr>
      <w:rPr>
        <w:rFonts w:ascii="Arial" w:hAnsi="Arial" w:cs="Arial" w:hint="default"/>
        <w:b/>
        <w:bCs/>
        <w:sz w:val="20"/>
        <w:lang w:val="pl-PL"/>
      </w:rPr>
    </w:lvl>
    <w:lvl w:ilvl="1" w:tplc="04150019">
      <w:start w:val="1"/>
      <w:numFmt w:val="lowerLetter"/>
      <w:lvlText w:val="%2."/>
      <w:lvlJc w:val="left"/>
      <w:pPr>
        <w:ind w:left="1636" w:hanging="360"/>
      </w:pPr>
    </w:lvl>
    <w:lvl w:ilvl="2" w:tplc="0415001B">
      <w:start w:val="1"/>
      <w:numFmt w:val="lowerRoman"/>
      <w:lvlText w:val="%3."/>
      <w:lvlJc w:val="right"/>
      <w:pPr>
        <w:ind w:left="2356" w:hanging="180"/>
      </w:pPr>
    </w:lvl>
    <w:lvl w:ilvl="3" w:tplc="0415000F">
      <w:start w:val="1"/>
      <w:numFmt w:val="decimal"/>
      <w:lvlText w:val="%4."/>
      <w:lvlJc w:val="left"/>
      <w:pPr>
        <w:ind w:left="3076" w:hanging="360"/>
      </w:pPr>
    </w:lvl>
    <w:lvl w:ilvl="4" w:tplc="04150019">
      <w:start w:val="1"/>
      <w:numFmt w:val="lowerLetter"/>
      <w:lvlText w:val="%5."/>
      <w:lvlJc w:val="left"/>
      <w:pPr>
        <w:ind w:left="3796" w:hanging="360"/>
      </w:pPr>
    </w:lvl>
    <w:lvl w:ilvl="5" w:tplc="0415001B">
      <w:start w:val="1"/>
      <w:numFmt w:val="lowerRoman"/>
      <w:lvlText w:val="%6."/>
      <w:lvlJc w:val="right"/>
      <w:pPr>
        <w:ind w:left="4516" w:hanging="180"/>
      </w:pPr>
    </w:lvl>
    <w:lvl w:ilvl="6" w:tplc="0415000F">
      <w:start w:val="1"/>
      <w:numFmt w:val="decimal"/>
      <w:lvlText w:val="%7."/>
      <w:lvlJc w:val="left"/>
      <w:pPr>
        <w:ind w:left="5236" w:hanging="360"/>
      </w:pPr>
    </w:lvl>
    <w:lvl w:ilvl="7" w:tplc="04150019">
      <w:start w:val="1"/>
      <w:numFmt w:val="lowerLetter"/>
      <w:lvlText w:val="%8."/>
      <w:lvlJc w:val="left"/>
      <w:pPr>
        <w:ind w:left="5956" w:hanging="360"/>
      </w:pPr>
    </w:lvl>
    <w:lvl w:ilvl="8" w:tplc="0415001B">
      <w:start w:val="1"/>
      <w:numFmt w:val="lowerRoman"/>
      <w:lvlText w:val="%9."/>
      <w:lvlJc w:val="right"/>
      <w:pPr>
        <w:ind w:left="6676" w:hanging="180"/>
      </w:pPr>
    </w:lvl>
  </w:abstractNum>
  <w:abstractNum w:abstractNumId="82" w15:restartNumberingAfterBreak="0">
    <w:nsid w:val="405B2B44"/>
    <w:multiLevelType w:val="hybridMultilevel"/>
    <w:tmpl w:val="F8CA1500"/>
    <w:name w:val="WW8Num1722222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3" w15:restartNumberingAfterBreak="0">
    <w:nsid w:val="41064E31"/>
    <w:multiLevelType w:val="hybridMultilevel"/>
    <w:tmpl w:val="97C4DB98"/>
    <w:lvl w:ilvl="0" w:tplc="15C2F730">
      <w:start w:val="1"/>
      <w:numFmt w:val="decimal"/>
      <w:lvlText w:val="%1."/>
      <w:lvlJc w:val="left"/>
      <w:pPr>
        <w:ind w:left="360" w:hanging="360"/>
      </w:pPr>
      <w:rPr>
        <w:rFonts w:asciiTheme="minorHAnsi" w:hAnsiTheme="minorHAnsi" w:cstheme="minorHAnsi" w:hint="default"/>
        <w:b w:val="0"/>
        <w:i w:val="0"/>
        <w:color w:val="000000"/>
        <w:sz w:val="22"/>
        <w:szCs w:val="22"/>
      </w:r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420A2E37"/>
    <w:multiLevelType w:val="hybridMultilevel"/>
    <w:tmpl w:val="48569262"/>
    <w:lvl w:ilvl="0" w:tplc="4BC078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51B6A73"/>
    <w:multiLevelType w:val="multilevel"/>
    <w:tmpl w:val="0420B09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7" w15:restartNumberingAfterBreak="0">
    <w:nsid w:val="45661EB3"/>
    <w:multiLevelType w:val="hybridMultilevel"/>
    <w:tmpl w:val="EC3E8434"/>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11">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88" w15:restartNumberingAfterBreak="0">
    <w:nsid w:val="494521C7"/>
    <w:multiLevelType w:val="multilevel"/>
    <w:tmpl w:val="7158A0C4"/>
    <w:lvl w:ilvl="0">
      <w:start w:val="16"/>
      <w:numFmt w:val="decimal"/>
      <w:lvlText w:val="%1."/>
      <w:lvlJc w:val="left"/>
      <w:pPr>
        <w:ind w:left="480" w:hanging="480"/>
      </w:pPr>
    </w:lvl>
    <w:lvl w:ilvl="1">
      <w:start w:val="1"/>
      <w:numFmt w:val="decimal"/>
      <w:lvlText w:val="%2."/>
      <w:lvlJc w:val="left"/>
      <w:pPr>
        <w:ind w:left="3240" w:hanging="720"/>
      </w:pPr>
      <w:rPr>
        <w:rFonts w:ascii="Calibri" w:eastAsia="Calibri" w:hAnsi="Calibri" w:cs="Calibri"/>
      </w:rPr>
    </w:lvl>
    <w:lvl w:ilvl="2">
      <w:start w:val="1"/>
      <w:numFmt w:val="decimal"/>
      <w:lvlText w:val="%1.%2.%3."/>
      <w:lvlJc w:val="left"/>
      <w:pPr>
        <w:ind w:left="5760" w:hanging="720"/>
      </w:pPr>
    </w:lvl>
    <w:lvl w:ilvl="3">
      <w:start w:val="1"/>
      <w:numFmt w:val="decimal"/>
      <w:lvlText w:val="%1.%2.%3.%4."/>
      <w:lvlJc w:val="left"/>
      <w:pPr>
        <w:ind w:left="8640" w:hanging="1080"/>
      </w:pPr>
    </w:lvl>
    <w:lvl w:ilvl="4">
      <w:start w:val="1"/>
      <w:numFmt w:val="decimal"/>
      <w:lvlText w:val="%1.%2.%3.%4.%5."/>
      <w:lvlJc w:val="left"/>
      <w:pPr>
        <w:ind w:left="11160" w:hanging="1080"/>
      </w:pPr>
    </w:lvl>
    <w:lvl w:ilvl="5">
      <w:start w:val="1"/>
      <w:numFmt w:val="decimal"/>
      <w:lvlText w:val="%1.%2.%3.%4.%5.%6."/>
      <w:lvlJc w:val="left"/>
      <w:pPr>
        <w:ind w:left="14040" w:hanging="1440"/>
      </w:pPr>
    </w:lvl>
    <w:lvl w:ilvl="6">
      <w:start w:val="1"/>
      <w:numFmt w:val="decimal"/>
      <w:lvlText w:val="%1.%2.%3.%4.%5.%6.%7."/>
      <w:lvlJc w:val="left"/>
      <w:pPr>
        <w:ind w:left="16560" w:hanging="1440"/>
      </w:pPr>
    </w:lvl>
    <w:lvl w:ilvl="7">
      <w:start w:val="1"/>
      <w:numFmt w:val="decimal"/>
      <w:lvlText w:val="%1.%2.%3.%4.%5.%6.%7.%8."/>
      <w:lvlJc w:val="left"/>
      <w:pPr>
        <w:ind w:left="19440" w:hanging="1800"/>
      </w:pPr>
    </w:lvl>
    <w:lvl w:ilvl="8">
      <w:start w:val="1"/>
      <w:numFmt w:val="decimal"/>
      <w:lvlText w:val="%1.%2.%3.%4.%5.%6.%7.%8.%9."/>
      <w:lvlJc w:val="left"/>
      <w:pPr>
        <w:ind w:left="21960" w:hanging="1800"/>
      </w:pPr>
    </w:lvl>
  </w:abstractNum>
  <w:abstractNum w:abstractNumId="8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B0E262A"/>
    <w:multiLevelType w:val="hybridMultilevel"/>
    <w:tmpl w:val="33349A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4DCE2A85"/>
    <w:multiLevelType w:val="hybridMultilevel"/>
    <w:tmpl w:val="EA3A77CE"/>
    <w:name w:val="WW8Num17222"/>
    <w:lvl w:ilvl="0" w:tplc="399A1A1A">
      <w:start w:val="1"/>
      <w:numFmt w:val="lowerLetter"/>
      <w:lvlText w:val="%1)"/>
      <w:lvlJc w:val="left"/>
      <w:pPr>
        <w:ind w:left="1080" w:hanging="360"/>
      </w:pPr>
      <w:rPr>
        <w:rFonts w:hint="default"/>
        <w:i w:val="0"/>
        <w:i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F02364D"/>
    <w:multiLevelType w:val="hybridMultilevel"/>
    <w:tmpl w:val="D0423030"/>
    <w:lvl w:ilvl="0" w:tplc="04150017">
      <w:start w:val="1"/>
      <w:numFmt w:val="lowerLetter"/>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3" w15:restartNumberingAfterBreak="0">
    <w:nsid w:val="4F507ECF"/>
    <w:multiLevelType w:val="multilevel"/>
    <w:tmpl w:val="330012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50CE2644"/>
    <w:multiLevelType w:val="hybridMultilevel"/>
    <w:tmpl w:val="5FE8BDD4"/>
    <w:lvl w:ilvl="0" w:tplc="47CEF7CC">
      <w:start w:val="1"/>
      <w:numFmt w:val="decimal"/>
      <w:lvlText w:val="%1."/>
      <w:lvlJc w:val="left"/>
      <w:pPr>
        <w:ind w:left="592" w:hanging="360"/>
      </w:pPr>
      <w:rPr>
        <w:rFonts w:ascii="Times New Roman" w:eastAsia="Times New Roman" w:hAnsi="Times New Roman" w:cs="Times New Roman" w:hint="default"/>
        <w:w w:val="99"/>
        <w:sz w:val="22"/>
        <w:szCs w:val="22"/>
        <w:lang w:val="pl-PL" w:eastAsia="en-US" w:bidi="ar-SA"/>
      </w:rPr>
    </w:lvl>
    <w:lvl w:ilvl="1" w:tplc="0772249C">
      <w:start w:val="1"/>
      <w:numFmt w:val="decimal"/>
      <w:lvlText w:val="%2)"/>
      <w:lvlJc w:val="left"/>
      <w:pPr>
        <w:ind w:left="2498" w:hanging="295"/>
      </w:pPr>
      <w:rPr>
        <w:rFonts w:asciiTheme="minorHAnsi" w:eastAsia="Times New Roman" w:hAnsiTheme="minorHAnsi" w:cs="Times New Roman" w:hint="default"/>
        <w:w w:val="99"/>
        <w:sz w:val="22"/>
        <w:szCs w:val="22"/>
        <w:lang w:val="pl-PL" w:eastAsia="en-US" w:bidi="ar-SA"/>
      </w:rPr>
    </w:lvl>
    <w:lvl w:ilvl="2" w:tplc="1EBC93DA">
      <w:numFmt w:val="bullet"/>
      <w:lvlText w:val="•"/>
      <w:lvlJc w:val="left"/>
      <w:pPr>
        <w:ind w:left="3407" w:hanging="295"/>
      </w:pPr>
      <w:rPr>
        <w:lang w:val="pl-PL" w:eastAsia="en-US" w:bidi="ar-SA"/>
      </w:rPr>
    </w:lvl>
    <w:lvl w:ilvl="3" w:tplc="876812C0">
      <w:numFmt w:val="bullet"/>
      <w:lvlText w:val="•"/>
      <w:lvlJc w:val="left"/>
      <w:pPr>
        <w:ind w:left="4314" w:hanging="295"/>
      </w:pPr>
      <w:rPr>
        <w:lang w:val="pl-PL" w:eastAsia="en-US" w:bidi="ar-SA"/>
      </w:rPr>
    </w:lvl>
    <w:lvl w:ilvl="4" w:tplc="B01CC09C">
      <w:numFmt w:val="bullet"/>
      <w:lvlText w:val="•"/>
      <w:lvlJc w:val="left"/>
      <w:pPr>
        <w:ind w:left="5222" w:hanging="295"/>
      </w:pPr>
      <w:rPr>
        <w:lang w:val="pl-PL" w:eastAsia="en-US" w:bidi="ar-SA"/>
      </w:rPr>
    </w:lvl>
    <w:lvl w:ilvl="5" w:tplc="A21C8F08">
      <w:numFmt w:val="bullet"/>
      <w:lvlText w:val="•"/>
      <w:lvlJc w:val="left"/>
      <w:pPr>
        <w:ind w:left="6129" w:hanging="295"/>
      </w:pPr>
      <w:rPr>
        <w:lang w:val="pl-PL" w:eastAsia="en-US" w:bidi="ar-SA"/>
      </w:rPr>
    </w:lvl>
    <w:lvl w:ilvl="6" w:tplc="CE2C21F2">
      <w:numFmt w:val="bullet"/>
      <w:lvlText w:val="•"/>
      <w:lvlJc w:val="left"/>
      <w:pPr>
        <w:ind w:left="7036" w:hanging="295"/>
      </w:pPr>
      <w:rPr>
        <w:lang w:val="pl-PL" w:eastAsia="en-US" w:bidi="ar-SA"/>
      </w:rPr>
    </w:lvl>
    <w:lvl w:ilvl="7" w:tplc="BEE4D708">
      <w:numFmt w:val="bullet"/>
      <w:lvlText w:val="•"/>
      <w:lvlJc w:val="left"/>
      <w:pPr>
        <w:ind w:left="7944" w:hanging="295"/>
      </w:pPr>
      <w:rPr>
        <w:lang w:val="pl-PL" w:eastAsia="en-US" w:bidi="ar-SA"/>
      </w:rPr>
    </w:lvl>
    <w:lvl w:ilvl="8" w:tplc="0ECCEC50">
      <w:numFmt w:val="bullet"/>
      <w:lvlText w:val="•"/>
      <w:lvlJc w:val="left"/>
      <w:pPr>
        <w:ind w:left="8851" w:hanging="295"/>
      </w:pPr>
      <w:rPr>
        <w:lang w:val="pl-PL" w:eastAsia="en-US" w:bidi="ar-SA"/>
      </w:rPr>
    </w:lvl>
  </w:abstractNum>
  <w:abstractNum w:abstractNumId="95" w15:restartNumberingAfterBreak="0">
    <w:nsid w:val="51207F4B"/>
    <w:multiLevelType w:val="hybridMultilevel"/>
    <w:tmpl w:val="52B09F82"/>
    <w:name w:val="WW8Num172222"/>
    <w:lvl w:ilvl="0" w:tplc="399A1A1A">
      <w:start w:val="1"/>
      <w:numFmt w:val="lowerLetter"/>
      <w:lvlText w:val="%1)"/>
      <w:lvlJc w:val="left"/>
      <w:pPr>
        <w:ind w:left="717" w:hanging="360"/>
      </w:pPr>
      <w:rPr>
        <w:rFonts w:hint="default"/>
        <w:i w:val="0"/>
        <w:i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6" w15:restartNumberingAfterBreak="0">
    <w:nsid w:val="528F0792"/>
    <w:multiLevelType w:val="multilevel"/>
    <w:tmpl w:val="254ADC82"/>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7" w15:restartNumberingAfterBreak="0">
    <w:nsid w:val="53B62DBC"/>
    <w:multiLevelType w:val="hybridMultilevel"/>
    <w:tmpl w:val="A49A2856"/>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04150011">
      <w:start w:val="1"/>
      <w:numFmt w:val="decimal"/>
      <w:lvlText w:val="%3)"/>
      <w:lvlJc w:val="lef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98" w15:restartNumberingAfterBreak="0">
    <w:nsid w:val="55A15501"/>
    <w:multiLevelType w:val="hybridMultilevel"/>
    <w:tmpl w:val="1F2EB332"/>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99" w15:restartNumberingAfterBreak="0">
    <w:nsid w:val="55AC7689"/>
    <w:multiLevelType w:val="hybridMultilevel"/>
    <w:tmpl w:val="61B28268"/>
    <w:lvl w:ilvl="0" w:tplc="4D6A577A">
      <w:start w:val="1"/>
      <w:numFmt w:val="decimal"/>
      <w:lvlText w:val="%1."/>
      <w:lvlJc w:val="left"/>
      <w:pPr>
        <w:ind w:left="720" w:hanging="360"/>
      </w:pPr>
    </w:lvl>
    <w:lvl w:ilvl="1" w:tplc="BF26A8D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577438AC"/>
    <w:multiLevelType w:val="multilevel"/>
    <w:tmpl w:val="631A336C"/>
    <w:styleLink w:val="Numbering123"/>
    <w:lvl w:ilvl="0">
      <w:start w:val="1"/>
      <w:numFmt w:val="decimal"/>
      <w:lvlText w:val="%1."/>
      <w:lvlJc w:val="left"/>
      <w:pPr>
        <w:ind w:left="499" w:hanging="357"/>
      </w:pPr>
      <w:rPr>
        <w:rFonts w:ascii="Arial" w:hAnsi="Arial"/>
        <w:sz w:val="22"/>
      </w:rPr>
    </w:lvl>
    <w:lvl w:ilvl="1">
      <w:start w:val="1"/>
      <w:numFmt w:val="decimal"/>
      <w:lvlText w:val="%2."/>
      <w:lvlJc w:val="left"/>
      <w:pPr>
        <w:ind w:left="1293" w:hanging="397"/>
      </w:pPr>
    </w:lvl>
    <w:lvl w:ilvl="2">
      <w:start w:val="1"/>
      <w:numFmt w:val="decimal"/>
      <w:lvlText w:val="%3."/>
      <w:lvlJc w:val="left"/>
      <w:pPr>
        <w:ind w:left="1690" w:hanging="397"/>
      </w:pPr>
    </w:lvl>
    <w:lvl w:ilvl="3">
      <w:start w:val="1"/>
      <w:numFmt w:val="decimal"/>
      <w:lvlText w:val="%4."/>
      <w:lvlJc w:val="left"/>
      <w:pPr>
        <w:ind w:left="2087" w:hanging="397"/>
      </w:pPr>
    </w:lvl>
    <w:lvl w:ilvl="4">
      <w:start w:val="1"/>
      <w:numFmt w:val="decimal"/>
      <w:lvlText w:val="%5."/>
      <w:lvlJc w:val="left"/>
      <w:pPr>
        <w:ind w:left="2484" w:hanging="397"/>
      </w:pPr>
    </w:lvl>
    <w:lvl w:ilvl="5">
      <w:start w:val="1"/>
      <w:numFmt w:val="decimal"/>
      <w:lvlText w:val="%6."/>
      <w:lvlJc w:val="left"/>
      <w:pPr>
        <w:ind w:left="2880" w:hanging="397"/>
      </w:pPr>
    </w:lvl>
    <w:lvl w:ilvl="6">
      <w:start w:val="1"/>
      <w:numFmt w:val="decimal"/>
      <w:lvlText w:val="%7."/>
      <w:lvlJc w:val="left"/>
      <w:pPr>
        <w:ind w:left="3277" w:hanging="397"/>
      </w:pPr>
    </w:lvl>
    <w:lvl w:ilvl="7">
      <w:start w:val="1"/>
      <w:numFmt w:val="decimal"/>
      <w:lvlText w:val="%8."/>
      <w:lvlJc w:val="left"/>
      <w:pPr>
        <w:ind w:left="3674" w:hanging="397"/>
      </w:pPr>
    </w:lvl>
    <w:lvl w:ilvl="8">
      <w:start w:val="1"/>
      <w:numFmt w:val="decimal"/>
      <w:lvlText w:val="%9."/>
      <w:lvlJc w:val="left"/>
      <w:pPr>
        <w:ind w:left="4071" w:hanging="397"/>
      </w:pPr>
    </w:lvl>
  </w:abstractNum>
  <w:abstractNum w:abstractNumId="101" w15:restartNumberingAfterBreak="0">
    <w:nsid w:val="59100993"/>
    <w:multiLevelType w:val="multilevel"/>
    <w:tmpl w:val="124E79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180"/>
      </w:pPr>
      <w:rPr>
        <w:rFonts w:cs="Arial"/>
        <w:b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sz w:val="22"/>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2" w15:restartNumberingAfterBreak="0">
    <w:nsid w:val="5C94666F"/>
    <w:multiLevelType w:val="hybridMultilevel"/>
    <w:tmpl w:val="1BF037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EA827D5"/>
    <w:multiLevelType w:val="hybridMultilevel"/>
    <w:tmpl w:val="BA02779A"/>
    <w:lvl w:ilvl="0" w:tplc="04150017">
      <w:start w:val="1"/>
      <w:numFmt w:val="lowerLetter"/>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04" w15:restartNumberingAfterBreak="0">
    <w:nsid w:val="5EBB031D"/>
    <w:multiLevelType w:val="multilevel"/>
    <w:tmpl w:val="4198F9A4"/>
    <w:lvl w:ilvl="0">
      <w:start w:val="1"/>
      <w:numFmt w:val="decimal"/>
      <w:lvlText w:val="%1)"/>
      <w:lvlJc w:val="left"/>
      <w:pPr>
        <w:ind w:left="1524" w:hanging="44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F0176A3"/>
    <w:multiLevelType w:val="hybridMultilevel"/>
    <w:tmpl w:val="4D844AA2"/>
    <w:lvl w:ilvl="0" w:tplc="BAFCFFB6">
      <w:start w:val="1"/>
      <w:numFmt w:val="decimal"/>
      <w:lvlText w:val="%1."/>
      <w:lvlJc w:val="left"/>
      <w:pPr>
        <w:ind w:left="720" w:hanging="360"/>
      </w:pPr>
      <w:rPr>
        <w:rFonts w:hint="default"/>
        <w:b w:val="0"/>
        <w:bCs/>
        <w:color w:val="000000" w:themeColor="text1"/>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084037C"/>
    <w:multiLevelType w:val="hybridMultilevel"/>
    <w:tmpl w:val="DC94A3DC"/>
    <w:lvl w:ilvl="0" w:tplc="4BC07822">
      <w:start w:val="1"/>
      <w:numFmt w:val="bullet"/>
      <w:lvlText w:val="-"/>
      <w:lvlJc w:val="left"/>
      <w:pPr>
        <w:ind w:left="1077" w:hanging="360"/>
      </w:pPr>
      <w:rPr>
        <w:rFonts w:ascii="Calibri" w:hAnsi="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7" w15:restartNumberingAfterBreak="0">
    <w:nsid w:val="61D90473"/>
    <w:multiLevelType w:val="hybridMultilevel"/>
    <w:tmpl w:val="BBCC05B6"/>
    <w:lvl w:ilvl="0" w:tplc="04150017">
      <w:start w:val="1"/>
      <w:numFmt w:val="lowerLetter"/>
      <w:lvlText w:val="%1)"/>
      <w:lvlJc w:val="left"/>
      <w:pPr>
        <w:ind w:left="1077" w:hanging="360"/>
      </w:p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08" w15:restartNumberingAfterBreak="0">
    <w:nsid w:val="64CC3547"/>
    <w:multiLevelType w:val="multilevel"/>
    <w:tmpl w:val="24AC618C"/>
    <w:styleLink w:val="111111"/>
    <w:lvl w:ilvl="0">
      <w:start w:val="1"/>
      <w:numFmt w:val="decimal"/>
      <w:lvlText w:val="%1."/>
      <w:lvlJc w:val="left"/>
      <w:pPr>
        <w:ind w:left="720" w:hanging="360"/>
      </w:pPr>
      <w:rPr>
        <w:rFonts w:hint="default"/>
      </w:rPr>
    </w:lvl>
    <w:lvl w:ilvl="1">
      <w:start w:val="1"/>
      <w:numFmt w:val="decimal"/>
      <w:isLgl/>
      <w:lvlText w:val="%1.%2."/>
      <w:lvlJc w:val="left"/>
      <w:pPr>
        <w:ind w:left="756" w:hanging="396"/>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676F4DCC"/>
    <w:multiLevelType w:val="hybridMultilevel"/>
    <w:tmpl w:val="A4FAB0CA"/>
    <w:lvl w:ilvl="0" w:tplc="0772249C">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0" w15:restartNumberingAfterBreak="0">
    <w:nsid w:val="67796845"/>
    <w:multiLevelType w:val="multilevel"/>
    <w:tmpl w:val="CD0240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9855712"/>
    <w:multiLevelType w:val="hybridMultilevel"/>
    <w:tmpl w:val="322AE904"/>
    <w:lvl w:ilvl="0" w:tplc="0415000F">
      <w:start w:val="1"/>
      <w:numFmt w:val="decimal"/>
      <w:lvlText w:val="%1."/>
      <w:lvlJc w:val="left"/>
      <w:pPr>
        <w:ind w:left="720" w:hanging="360"/>
      </w:pPr>
      <w:rPr>
        <w:rFonts w:hint="default"/>
      </w:rPr>
    </w:lvl>
    <w:lvl w:ilvl="1" w:tplc="D25ED556">
      <w:start w:val="1"/>
      <w:numFmt w:val="decimal"/>
      <w:lvlText w:val="%2)"/>
      <w:lvlJc w:val="left"/>
      <w:pPr>
        <w:ind w:left="1524" w:hanging="444"/>
      </w:pPr>
      <w:rPr>
        <w:rFonts w:hint="default"/>
        <w:b w:val="0"/>
        <w:bCs w:val="0"/>
      </w:rPr>
    </w:lvl>
    <w:lvl w:ilvl="2" w:tplc="FA32D982">
      <w:start w:val="1"/>
      <w:numFmt w:val="decimal"/>
      <w:lvlText w:val="%3)"/>
      <w:lvlJc w:val="right"/>
      <w:pPr>
        <w:ind w:left="2160" w:hanging="180"/>
      </w:pPr>
      <w:rPr>
        <w:rFonts w:ascii="Calibri" w:eastAsia="Calibri"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98C7079"/>
    <w:multiLevelType w:val="multilevel"/>
    <w:tmpl w:val="4904B470"/>
    <w:lvl w:ilvl="0">
      <w:start w:val="1"/>
      <w:numFmt w:val="decimal"/>
      <w:lvlText w:val="%1."/>
      <w:lvlJc w:val="left"/>
      <w:pPr>
        <w:ind w:left="360" w:hanging="360"/>
      </w:pPr>
      <w:rPr>
        <w:i w:val="0"/>
        <w:iCs/>
      </w:rPr>
    </w:lvl>
    <w:lvl w:ilvl="1">
      <w:start w:val="1"/>
      <w:numFmt w:val="decimal"/>
      <w:isLgl/>
      <w:lvlText w:val="%1.%2"/>
      <w:lvlJc w:val="left"/>
      <w:pPr>
        <w:ind w:left="1050" w:hanging="6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13" w15:restartNumberingAfterBreak="0">
    <w:nsid w:val="6A033870"/>
    <w:multiLevelType w:val="multilevel"/>
    <w:tmpl w:val="01F0CCAE"/>
    <w:lvl w:ilvl="0">
      <w:start w:val="1"/>
      <w:numFmt w:val="decimal"/>
      <w:lvlText w:val="%1."/>
      <w:lvlJc w:val="left"/>
      <w:pPr>
        <w:tabs>
          <w:tab w:val="num" w:pos="0"/>
        </w:tabs>
        <w:ind w:left="720" w:hanging="360"/>
      </w:pPr>
      <w:rPr>
        <w:rFonts w:asciiTheme="minorHAnsi" w:eastAsia="Times New Roman" w:hAnsiTheme="minorHAnsi" w:cstheme="minorBidi"/>
        <w:color w:val="auto"/>
      </w:rPr>
    </w:lvl>
    <w:lvl w:ilvl="1">
      <w:start w:val="1"/>
      <w:numFmt w:val="lowerLetter"/>
      <w:lvlText w:val="%2)"/>
      <w:lvlJc w:val="left"/>
      <w:pPr>
        <w:tabs>
          <w:tab w:val="num" w:pos="0"/>
        </w:tabs>
        <w:ind w:left="1440" w:hanging="360"/>
      </w:pPr>
      <w:rPr>
        <w:sz w:val="22"/>
        <w:szCs w:val="22"/>
      </w:r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6AAE5629"/>
    <w:multiLevelType w:val="hybridMultilevel"/>
    <w:tmpl w:val="44BC6C22"/>
    <w:lvl w:ilvl="0" w:tplc="FFFFFFFF">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1">
      <w:start w:val="1"/>
      <w:numFmt w:val="decimal"/>
      <w:lvlText w:val="%2)"/>
      <w:lvlJc w:val="left"/>
      <w:pPr>
        <w:ind w:left="3283" w:hanging="360"/>
      </w:pPr>
    </w:lvl>
    <w:lvl w:ilvl="2" w:tplc="FFFFFFFF" w:tentative="1">
      <w:start w:val="1"/>
      <w:numFmt w:val="lowerRoman"/>
      <w:lvlText w:val="%3."/>
      <w:lvlJc w:val="right"/>
      <w:pPr>
        <w:ind w:left="4003" w:hanging="180"/>
      </w:p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115" w15:restartNumberingAfterBreak="0">
    <w:nsid w:val="6B7C4C8B"/>
    <w:multiLevelType w:val="hybridMultilevel"/>
    <w:tmpl w:val="48962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r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D965D08"/>
    <w:multiLevelType w:val="hybridMultilevel"/>
    <w:tmpl w:val="00200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DDE3CD1"/>
    <w:multiLevelType w:val="hybridMultilevel"/>
    <w:tmpl w:val="9BF0B6C4"/>
    <w:lvl w:ilvl="0" w:tplc="0772249C">
      <w:start w:val="1"/>
      <w:numFmt w:val="decimal"/>
      <w:lvlText w:val="%1)"/>
      <w:lvlJc w:val="left"/>
      <w:pPr>
        <w:ind w:left="2563" w:hanging="360"/>
      </w:pPr>
      <w:rPr>
        <w:rFonts w:asciiTheme="minorHAnsi" w:eastAsia="Times New Roman" w:hAnsiTheme="minorHAnsi" w:cs="Times New Roman" w:hint="default"/>
        <w:w w:val="99"/>
        <w:sz w:val="22"/>
        <w:szCs w:val="22"/>
        <w:lang w:val="pl-PL" w:eastAsia="en-US" w:bidi="ar-SA"/>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19" w15:restartNumberingAfterBreak="0">
    <w:nsid w:val="6E563107"/>
    <w:multiLevelType w:val="hybridMultilevel"/>
    <w:tmpl w:val="A46AE510"/>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0" w15:restartNumberingAfterBreak="0">
    <w:nsid w:val="6ED241FF"/>
    <w:multiLevelType w:val="hybridMultilevel"/>
    <w:tmpl w:val="1DC8EDAC"/>
    <w:lvl w:ilvl="0" w:tplc="4BC078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2E513C5"/>
    <w:multiLevelType w:val="hybridMultilevel"/>
    <w:tmpl w:val="61407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41A5949"/>
    <w:multiLevelType w:val="hybridMultilevel"/>
    <w:tmpl w:val="9670B086"/>
    <w:lvl w:ilvl="0" w:tplc="89EA6F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3" w15:restartNumberingAfterBreak="0">
    <w:nsid w:val="78AD5745"/>
    <w:multiLevelType w:val="hybridMultilevel"/>
    <w:tmpl w:val="68CCE586"/>
    <w:lvl w:ilvl="0" w:tplc="4BC07822">
      <w:start w:val="1"/>
      <w:numFmt w:val="bullet"/>
      <w:lvlText w:val="-"/>
      <w:lvlJc w:val="left"/>
      <w:pPr>
        <w:ind w:left="1791" w:hanging="360"/>
      </w:pPr>
      <w:rPr>
        <w:rFonts w:ascii="Calibri" w:hAnsi="Calibri" w:hint="default"/>
      </w:rPr>
    </w:lvl>
    <w:lvl w:ilvl="1" w:tplc="04150003">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124" w15:restartNumberingAfterBreak="0">
    <w:nsid w:val="78FE7461"/>
    <w:multiLevelType w:val="hybridMultilevel"/>
    <w:tmpl w:val="C3A42432"/>
    <w:lvl w:ilvl="0" w:tplc="D0A6114E">
      <w:start w:val="1"/>
      <w:numFmt w:val="decimal"/>
      <w:lvlText w:val="%1."/>
      <w:lvlJc w:val="left"/>
      <w:pPr>
        <w:ind w:left="720" w:hanging="360"/>
      </w:pPr>
      <w:rPr>
        <w:rFonts w:asciiTheme="minorHAnsi" w:hAnsiTheme="minorHAnsi" w:cstheme="minorHAnsi" w:hint="default"/>
        <w:b w:val="0"/>
        <w:bCs/>
        <w:i w:val="0"/>
        <w:iCs w:val="0"/>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ACC278F"/>
    <w:multiLevelType w:val="hybridMultilevel"/>
    <w:tmpl w:val="2B0CB280"/>
    <w:lvl w:ilvl="0" w:tplc="8D7660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B5F4A87"/>
    <w:multiLevelType w:val="multilevel"/>
    <w:tmpl w:val="E774D6AE"/>
    <w:lvl w:ilvl="0">
      <w:start w:val="1"/>
      <w:numFmt w:val="lowerLetter"/>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7" w15:restartNumberingAfterBreak="0">
    <w:nsid w:val="7B63691C"/>
    <w:multiLevelType w:val="multilevel"/>
    <w:tmpl w:val="AC5E1944"/>
    <w:lvl w:ilvl="0">
      <w:start w:val="1"/>
      <w:numFmt w:val="decimal"/>
      <w:lvlText w:val="%1)"/>
      <w:lvlJc w:val="left"/>
      <w:pPr>
        <w:ind w:left="720" w:hanging="360"/>
      </w:pPr>
      <w:rPr>
        <w:u w:val="none"/>
      </w:rPr>
    </w:lvl>
    <w:lvl w:ilvl="1">
      <w:start w:val="1"/>
      <w:numFmt w:val="lowerLetter"/>
      <w:lvlText w:val="%2)"/>
      <w:lvlJc w:val="left"/>
      <w:pPr>
        <w:ind w:left="1440" w:hanging="360"/>
      </w:pPr>
      <w:rPr>
        <w:b w:val="0"/>
        <w:bCs w:val="0"/>
        <w:color w:val="auto"/>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8" w15:restartNumberingAfterBreak="0">
    <w:nsid w:val="7BA25300"/>
    <w:multiLevelType w:val="hybridMultilevel"/>
    <w:tmpl w:val="C0368612"/>
    <w:name w:val="WW8Num17222222"/>
    <w:lvl w:ilvl="0" w:tplc="399A1A1A">
      <w:start w:val="1"/>
      <w:numFmt w:val="lowerLetter"/>
      <w:lvlText w:val="%1)"/>
      <w:lvlJc w:val="left"/>
      <w:pPr>
        <w:ind w:left="1074" w:hanging="360"/>
      </w:pPr>
      <w:rPr>
        <w:rFonts w:hint="default"/>
        <w:i w:val="0"/>
        <w:iCs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9" w15:restartNumberingAfterBreak="0">
    <w:nsid w:val="7C5217EB"/>
    <w:multiLevelType w:val="hybridMultilevel"/>
    <w:tmpl w:val="24928200"/>
    <w:styleLink w:val="WWNum511"/>
    <w:lvl w:ilvl="0" w:tplc="04150017">
      <w:start w:val="1"/>
      <w:numFmt w:val="lowerLetter"/>
      <w:lvlText w:val="%1)"/>
      <w:lvlJc w:val="left"/>
      <w:pPr>
        <w:ind w:left="1434" w:hanging="360"/>
      </w:pPr>
    </w:lvl>
    <w:lvl w:ilvl="1" w:tplc="04150011">
      <w:start w:val="1"/>
      <w:numFmt w:val="decimal"/>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30" w15:restartNumberingAfterBreak="0">
    <w:nsid w:val="7CCA1F4A"/>
    <w:multiLevelType w:val="hybridMultilevel"/>
    <w:tmpl w:val="04B26F70"/>
    <w:name w:val="WW8Num172222222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1" w15:restartNumberingAfterBreak="0">
    <w:nsid w:val="7D481486"/>
    <w:multiLevelType w:val="hybridMultilevel"/>
    <w:tmpl w:val="44247064"/>
    <w:styleLink w:val="WWNum521"/>
    <w:lvl w:ilvl="0" w:tplc="41DCE88E">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7D6261E5"/>
    <w:multiLevelType w:val="hybridMultilevel"/>
    <w:tmpl w:val="A4447298"/>
    <w:lvl w:ilvl="0" w:tplc="04150017">
      <w:start w:val="1"/>
      <w:numFmt w:val="lowerLetter"/>
      <w:lvlText w:val="%1)"/>
      <w:lvlJc w:val="left"/>
      <w:pPr>
        <w:ind w:left="1077" w:hanging="360"/>
      </w:p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16cid:durableId="649746169">
    <w:abstractNumId w:val="108"/>
  </w:num>
  <w:num w:numId="2" w16cid:durableId="1670937544">
    <w:abstractNumId w:val="124"/>
  </w:num>
  <w:num w:numId="3" w16cid:durableId="484591951">
    <w:abstractNumId w:val="117"/>
  </w:num>
  <w:num w:numId="4" w16cid:durableId="44530202">
    <w:abstractNumId w:val="122"/>
  </w:num>
  <w:num w:numId="5" w16cid:durableId="1025015495">
    <w:abstractNumId w:val="116"/>
  </w:num>
  <w:num w:numId="6" w16cid:durableId="21016329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739249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1559652">
    <w:abstractNumId w:val="46"/>
  </w:num>
  <w:num w:numId="9" w16cid:durableId="457842846">
    <w:abstractNumId w:val="38"/>
  </w:num>
  <w:num w:numId="10" w16cid:durableId="60717285">
    <w:abstractNumId w:val="119"/>
  </w:num>
  <w:num w:numId="11" w16cid:durableId="2120299566">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473758">
    <w:abstractNumId w:val="94"/>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039425938">
    <w:abstractNumId w:val="105"/>
  </w:num>
  <w:num w:numId="14" w16cid:durableId="9655081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497835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247087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797656">
    <w:abstractNumId w:val="54"/>
  </w:num>
  <w:num w:numId="18" w16cid:durableId="30425449">
    <w:abstractNumId w:val="125"/>
  </w:num>
  <w:num w:numId="19" w16cid:durableId="7999607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4933749">
    <w:abstractNumId w:val="121"/>
  </w:num>
  <w:num w:numId="21" w16cid:durableId="847255451">
    <w:abstractNumId w:val="70"/>
  </w:num>
  <w:num w:numId="22" w16cid:durableId="1939173449">
    <w:abstractNumId w:val="120"/>
  </w:num>
  <w:num w:numId="23" w16cid:durableId="1508326101">
    <w:abstractNumId w:val="84"/>
  </w:num>
  <w:num w:numId="24" w16cid:durableId="438451203">
    <w:abstractNumId w:val="100"/>
  </w:num>
  <w:num w:numId="25" w16cid:durableId="7085292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19315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299071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72958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69071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68911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407225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244913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4719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4209962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392560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89140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4408827">
    <w:abstractNumId w:val="107"/>
    <w:lvlOverride w:ilvl="0">
      <w:startOverride w:val="1"/>
    </w:lvlOverride>
    <w:lvlOverride w:ilvl="1"/>
    <w:lvlOverride w:ilvl="2"/>
    <w:lvlOverride w:ilvl="3"/>
    <w:lvlOverride w:ilvl="4"/>
    <w:lvlOverride w:ilvl="5"/>
    <w:lvlOverride w:ilvl="6"/>
    <w:lvlOverride w:ilvl="7"/>
    <w:lvlOverride w:ilvl="8"/>
  </w:num>
  <w:num w:numId="38" w16cid:durableId="1870407396">
    <w:abstractNumId w:val="106"/>
  </w:num>
  <w:num w:numId="39" w16cid:durableId="1202087852">
    <w:abstractNumId w:val="132"/>
  </w:num>
  <w:num w:numId="40" w16cid:durableId="42869438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38245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918330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81895700">
    <w:abstractNumId w:val="85"/>
  </w:num>
  <w:num w:numId="44" w16cid:durableId="685257194">
    <w:abstractNumId w:val="123"/>
  </w:num>
  <w:num w:numId="45" w16cid:durableId="182475781">
    <w:abstractNumId w:val="53"/>
  </w:num>
  <w:num w:numId="46" w16cid:durableId="10740067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5109429">
    <w:abstractNumId w:val="89"/>
  </w:num>
  <w:num w:numId="48" w16cid:durableId="1850364777">
    <w:abstractNumId w:val="67"/>
  </w:num>
  <w:num w:numId="49" w16cid:durableId="1327710418">
    <w:abstractNumId w:val="88"/>
  </w:num>
  <w:num w:numId="50" w16cid:durableId="1527986186">
    <w:abstractNumId w:val="104"/>
  </w:num>
  <w:num w:numId="51" w16cid:durableId="1830365536">
    <w:abstractNumId w:val="48"/>
  </w:num>
  <w:num w:numId="52" w16cid:durableId="1244603241">
    <w:abstractNumId w:val="127"/>
  </w:num>
  <w:num w:numId="53" w16cid:durableId="164782680">
    <w:abstractNumId w:val="93"/>
  </w:num>
  <w:num w:numId="54" w16cid:durableId="1013605772">
    <w:abstractNumId w:val="110"/>
  </w:num>
  <w:num w:numId="55" w16cid:durableId="132716065">
    <w:abstractNumId w:val="55"/>
  </w:num>
  <w:num w:numId="56" w16cid:durableId="1923441729">
    <w:abstractNumId w:val="73"/>
  </w:num>
  <w:num w:numId="57" w16cid:durableId="823663848">
    <w:abstractNumId w:val="96"/>
  </w:num>
  <w:num w:numId="58" w16cid:durableId="400106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12843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2301479">
    <w:abstractNumId w:val="14"/>
  </w:num>
  <w:num w:numId="61" w16cid:durableId="20630966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31416530">
    <w:abstractNumId w:val="13"/>
    <w:lvlOverride w:ilvl="0">
      <w:startOverride w:val="1"/>
    </w:lvlOverride>
  </w:num>
  <w:num w:numId="63" w16cid:durableId="5923983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563073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009838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896293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65126351">
    <w:abstractNumId w:val="2"/>
  </w:num>
  <w:num w:numId="68" w16cid:durableId="21075724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215903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115502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034818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17165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885648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93769410">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90464910">
    <w:abstractNumId w:val="36"/>
  </w:num>
  <w:num w:numId="76" w16cid:durableId="808550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523528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703926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421328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03188272">
    <w:abstractNumId w:val="129"/>
  </w:num>
  <w:num w:numId="81" w16cid:durableId="116147757">
    <w:abstractNumId w:val="131"/>
  </w:num>
  <w:num w:numId="82" w16cid:durableId="334116693">
    <w:abstractNumId w:val="8"/>
  </w:num>
  <w:num w:numId="83" w16cid:durableId="1337616491">
    <w:abstractNumId w:val="56"/>
  </w:num>
  <w:num w:numId="84" w16cid:durableId="829367744">
    <w:abstractNumId w:val="50"/>
  </w:num>
  <w:num w:numId="85" w16cid:durableId="823089066">
    <w:abstractNumId w:val="71"/>
  </w:num>
  <w:num w:numId="86" w16cid:durableId="173571891">
    <w:abstractNumId w:val="78"/>
  </w:num>
  <w:num w:numId="87" w16cid:durableId="9381975">
    <w:abstractNumId w:val="101"/>
  </w:num>
  <w:num w:numId="88" w16cid:durableId="939219872">
    <w:abstractNumId w:val="58"/>
  </w:num>
  <w:num w:numId="89" w16cid:durableId="1377050043">
    <w:abstractNumId w:val="62"/>
  </w:num>
  <w:num w:numId="90" w16cid:durableId="891115387">
    <w:abstractNumId w:val="114"/>
  </w:num>
  <w:num w:numId="91" w16cid:durableId="272248212">
    <w:abstractNumId w:val="86"/>
  </w:num>
  <w:num w:numId="92" w16cid:durableId="610746678">
    <w:abstractNumId w:val="113"/>
  </w:num>
  <w:num w:numId="93" w16cid:durableId="2013724703">
    <w:abstractNumId w:val="97"/>
  </w:num>
  <w:num w:numId="94" w16cid:durableId="847018585">
    <w:abstractNumId w:val="109"/>
  </w:num>
  <w:num w:numId="95" w16cid:durableId="1034692768">
    <w:abstractNumId w:val="118"/>
  </w:num>
  <w:num w:numId="96" w16cid:durableId="360711563">
    <w:abstractNumId w:val="77"/>
  </w:num>
  <w:num w:numId="97" w16cid:durableId="553932666">
    <w:abstractNumId w:val="126"/>
  </w:num>
  <w:num w:numId="98" w16cid:durableId="1874339921">
    <w:abstractNumId w:val="74"/>
  </w:num>
  <w:num w:numId="99" w16cid:durableId="189804133">
    <w:abstractNumId w:val="59"/>
  </w:num>
  <w:num w:numId="100" w16cid:durableId="1922252074">
    <w:abstractNumId w:val="80"/>
  </w:num>
  <w:num w:numId="101" w16cid:durableId="1274241380">
    <w:abstractNumId w:val="68"/>
  </w:num>
  <w:num w:numId="102" w16cid:durableId="136042785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32771245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12602144">
    <w:abstractNumId w:val="45"/>
  </w:num>
  <w:num w:numId="105" w16cid:durableId="1414667371">
    <w:abstractNumId w:val="90"/>
  </w:num>
  <w:num w:numId="106" w16cid:durableId="1028415103">
    <w:abstractNumId w:val="102"/>
  </w:num>
  <w:num w:numId="107" w16cid:durableId="1817794777">
    <w:abstractNumId w:val="11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DA"/>
    <w:rsid w:val="0000187F"/>
    <w:rsid w:val="00001AF4"/>
    <w:rsid w:val="00004F75"/>
    <w:rsid w:val="000069EA"/>
    <w:rsid w:val="000104C4"/>
    <w:rsid w:val="00015EE5"/>
    <w:rsid w:val="0001786F"/>
    <w:rsid w:val="00017E82"/>
    <w:rsid w:val="0002040D"/>
    <w:rsid w:val="000219BD"/>
    <w:rsid w:val="00024EF9"/>
    <w:rsid w:val="00030229"/>
    <w:rsid w:val="00030981"/>
    <w:rsid w:val="00032133"/>
    <w:rsid w:val="00034EA8"/>
    <w:rsid w:val="00035DC6"/>
    <w:rsid w:val="000360D5"/>
    <w:rsid w:val="0003779B"/>
    <w:rsid w:val="00040161"/>
    <w:rsid w:val="00042291"/>
    <w:rsid w:val="00044546"/>
    <w:rsid w:val="000445F8"/>
    <w:rsid w:val="00045A25"/>
    <w:rsid w:val="00045B57"/>
    <w:rsid w:val="00047E48"/>
    <w:rsid w:val="0005047A"/>
    <w:rsid w:val="0005278D"/>
    <w:rsid w:val="000527D8"/>
    <w:rsid w:val="0005499F"/>
    <w:rsid w:val="00056515"/>
    <w:rsid w:val="0005706E"/>
    <w:rsid w:val="000622AA"/>
    <w:rsid w:val="0006279D"/>
    <w:rsid w:val="00063B8E"/>
    <w:rsid w:val="00063DF7"/>
    <w:rsid w:val="00064A76"/>
    <w:rsid w:val="00064EFF"/>
    <w:rsid w:val="00067E5E"/>
    <w:rsid w:val="0007012E"/>
    <w:rsid w:val="0007163E"/>
    <w:rsid w:val="000741CB"/>
    <w:rsid w:val="000849AD"/>
    <w:rsid w:val="00086506"/>
    <w:rsid w:val="00091425"/>
    <w:rsid w:val="000940B8"/>
    <w:rsid w:val="00096349"/>
    <w:rsid w:val="00096F1D"/>
    <w:rsid w:val="000976A3"/>
    <w:rsid w:val="000979DF"/>
    <w:rsid w:val="000A5B34"/>
    <w:rsid w:val="000A740A"/>
    <w:rsid w:val="000B3F72"/>
    <w:rsid w:val="000B564B"/>
    <w:rsid w:val="000B5BFF"/>
    <w:rsid w:val="000B5F01"/>
    <w:rsid w:val="000B7351"/>
    <w:rsid w:val="000C27DD"/>
    <w:rsid w:val="000C465D"/>
    <w:rsid w:val="000C48E8"/>
    <w:rsid w:val="000C56AE"/>
    <w:rsid w:val="000C6382"/>
    <w:rsid w:val="000C6C20"/>
    <w:rsid w:val="000D0326"/>
    <w:rsid w:val="000D2285"/>
    <w:rsid w:val="000D26F4"/>
    <w:rsid w:val="000D4707"/>
    <w:rsid w:val="000D4E09"/>
    <w:rsid w:val="000D5E1C"/>
    <w:rsid w:val="000D6491"/>
    <w:rsid w:val="000D6AC3"/>
    <w:rsid w:val="000D7435"/>
    <w:rsid w:val="000D7781"/>
    <w:rsid w:val="000E0693"/>
    <w:rsid w:val="000E185A"/>
    <w:rsid w:val="000E2E13"/>
    <w:rsid w:val="000E36ED"/>
    <w:rsid w:val="000E4FBF"/>
    <w:rsid w:val="000E50D7"/>
    <w:rsid w:val="000E7B09"/>
    <w:rsid w:val="000F244F"/>
    <w:rsid w:val="000F31ED"/>
    <w:rsid w:val="000F33A3"/>
    <w:rsid w:val="000F3609"/>
    <w:rsid w:val="000F4B6C"/>
    <w:rsid w:val="000F60EE"/>
    <w:rsid w:val="000F6F13"/>
    <w:rsid w:val="00102C74"/>
    <w:rsid w:val="00103023"/>
    <w:rsid w:val="00105874"/>
    <w:rsid w:val="00112AF9"/>
    <w:rsid w:val="00113659"/>
    <w:rsid w:val="00113C3C"/>
    <w:rsid w:val="0011492A"/>
    <w:rsid w:val="001169ED"/>
    <w:rsid w:val="00116EE4"/>
    <w:rsid w:val="00121142"/>
    <w:rsid w:val="00126014"/>
    <w:rsid w:val="00126A35"/>
    <w:rsid w:val="00127414"/>
    <w:rsid w:val="0013196E"/>
    <w:rsid w:val="00133C10"/>
    <w:rsid w:val="0013569E"/>
    <w:rsid w:val="00136460"/>
    <w:rsid w:val="00137167"/>
    <w:rsid w:val="00140373"/>
    <w:rsid w:val="00141F83"/>
    <w:rsid w:val="00143740"/>
    <w:rsid w:val="001438D7"/>
    <w:rsid w:val="001439BE"/>
    <w:rsid w:val="00146777"/>
    <w:rsid w:val="0015076D"/>
    <w:rsid w:val="0015155B"/>
    <w:rsid w:val="00153A48"/>
    <w:rsid w:val="00156E27"/>
    <w:rsid w:val="00157C27"/>
    <w:rsid w:val="001619A2"/>
    <w:rsid w:val="00162877"/>
    <w:rsid w:val="00164295"/>
    <w:rsid w:val="00164459"/>
    <w:rsid w:val="00164FB8"/>
    <w:rsid w:val="001676A4"/>
    <w:rsid w:val="001700DE"/>
    <w:rsid w:val="00172117"/>
    <w:rsid w:val="00172DF6"/>
    <w:rsid w:val="00173C0E"/>
    <w:rsid w:val="00176F01"/>
    <w:rsid w:val="00177291"/>
    <w:rsid w:val="001800E8"/>
    <w:rsid w:val="00184E79"/>
    <w:rsid w:val="0018524C"/>
    <w:rsid w:val="001866F9"/>
    <w:rsid w:val="001871D9"/>
    <w:rsid w:val="00187592"/>
    <w:rsid w:val="001900C9"/>
    <w:rsid w:val="001910BB"/>
    <w:rsid w:val="00191E00"/>
    <w:rsid w:val="00192ED6"/>
    <w:rsid w:val="001932A1"/>
    <w:rsid w:val="00193DC1"/>
    <w:rsid w:val="001943F7"/>
    <w:rsid w:val="00195422"/>
    <w:rsid w:val="0019584D"/>
    <w:rsid w:val="00196F17"/>
    <w:rsid w:val="001B3209"/>
    <w:rsid w:val="001B4195"/>
    <w:rsid w:val="001B4EB7"/>
    <w:rsid w:val="001B6733"/>
    <w:rsid w:val="001C16BE"/>
    <w:rsid w:val="001C333A"/>
    <w:rsid w:val="001C6AB4"/>
    <w:rsid w:val="001C70F2"/>
    <w:rsid w:val="001D1A81"/>
    <w:rsid w:val="001D3094"/>
    <w:rsid w:val="001D4AD2"/>
    <w:rsid w:val="001D6859"/>
    <w:rsid w:val="001D75E0"/>
    <w:rsid w:val="001E3B48"/>
    <w:rsid w:val="001E5848"/>
    <w:rsid w:val="001E5C21"/>
    <w:rsid w:val="001F0220"/>
    <w:rsid w:val="001F0AE2"/>
    <w:rsid w:val="001F1705"/>
    <w:rsid w:val="001F1B17"/>
    <w:rsid w:val="001F460E"/>
    <w:rsid w:val="001F65DA"/>
    <w:rsid w:val="001F79CC"/>
    <w:rsid w:val="001F7C4F"/>
    <w:rsid w:val="00202408"/>
    <w:rsid w:val="0020530D"/>
    <w:rsid w:val="002056DB"/>
    <w:rsid w:val="0021435E"/>
    <w:rsid w:val="00215777"/>
    <w:rsid w:val="002163A6"/>
    <w:rsid w:val="0022222C"/>
    <w:rsid w:val="00225645"/>
    <w:rsid w:val="002268AE"/>
    <w:rsid w:val="00226A55"/>
    <w:rsid w:val="00227294"/>
    <w:rsid w:val="00227EF6"/>
    <w:rsid w:val="00230047"/>
    <w:rsid w:val="00230BBB"/>
    <w:rsid w:val="00232313"/>
    <w:rsid w:val="0023387F"/>
    <w:rsid w:val="002365B6"/>
    <w:rsid w:val="00241008"/>
    <w:rsid w:val="00244679"/>
    <w:rsid w:val="00246CA4"/>
    <w:rsid w:val="00246E8F"/>
    <w:rsid w:val="00247E89"/>
    <w:rsid w:val="002500DE"/>
    <w:rsid w:val="002500E9"/>
    <w:rsid w:val="00252917"/>
    <w:rsid w:val="00252FCA"/>
    <w:rsid w:val="0025319A"/>
    <w:rsid w:val="00253274"/>
    <w:rsid w:val="00254C9F"/>
    <w:rsid w:val="00260A0E"/>
    <w:rsid w:val="00261EA6"/>
    <w:rsid w:val="002621C8"/>
    <w:rsid w:val="00262C9B"/>
    <w:rsid w:val="00263D5D"/>
    <w:rsid w:val="002657C1"/>
    <w:rsid w:val="00266083"/>
    <w:rsid w:val="00266A0B"/>
    <w:rsid w:val="00273510"/>
    <w:rsid w:val="00274C04"/>
    <w:rsid w:val="002752E0"/>
    <w:rsid w:val="00275B7D"/>
    <w:rsid w:val="002777C4"/>
    <w:rsid w:val="00277D40"/>
    <w:rsid w:val="002803D0"/>
    <w:rsid w:val="00280726"/>
    <w:rsid w:val="00281EBF"/>
    <w:rsid w:val="00286128"/>
    <w:rsid w:val="00295678"/>
    <w:rsid w:val="00295FF8"/>
    <w:rsid w:val="0029773A"/>
    <w:rsid w:val="002A25B2"/>
    <w:rsid w:val="002A3CAF"/>
    <w:rsid w:val="002B0383"/>
    <w:rsid w:val="002B5A86"/>
    <w:rsid w:val="002B5BCC"/>
    <w:rsid w:val="002B5CE0"/>
    <w:rsid w:val="002B6351"/>
    <w:rsid w:val="002B69F3"/>
    <w:rsid w:val="002B77D8"/>
    <w:rsid w:val="002B7B7C"/>
    <w:rsid w:val="002C0CF2"/>
    <w:rsid w:val="002C1617"/>
    <w:rsid w:val="002C2680"/>
    <w:rsid w:val="002C3B92"/>
    <w:rsid w:val="002C4420"/>
    <w:rsid w:val="002C4B64"/>
    <w:rsid w:val="002C5081"/>
    <w:rsid w:val="002C60AA"/>
    <w:rsid w:val="002C6217"/>
    <w:rsid w:val="002C66B7"/>
    <w:rsid w:val="002C6AD2"/>
    <w:rsid w:val="002D3EA3"/>
    <w:rsid w:val="002D621D"/>
    <w:rsid w:val="002E2886"/>
    <w:rsid w:val="002E4050"/>
    <w:rsid w:val="002E41D0"/>
    <w:rsid w:val="002E5042"/>
    <w:rsid w:val="002E6704"/>
    <w:rsid w:val="002E7840"/>
    <w:rsid w:val="002F144B"/>
    <w:rsid w:val="002F7953"/>
    <w:rsid w:val="002F7C25"/>
    <w:rsid w:val="002F7DFB"/>
    <w:rsid w:val="003000DD"/>
    <w:rsid w:val="00300279"/>
    <w:rsid w:val="00304F73"/>
    <w:rsid w:val="003054D3"/>
    <w:rsid w:val="00306A4B"/>
    <w:rsid w:val="00306A91"/>
    <w:rsid w:val="003074CB"/>
    <w:rsid w:val="0031136C"/>
    <w:rsid w:val="0031159E"/>
    <w:rsid w:val="003155BA"/>
    <w:rsid w:val="0031583B"/>
    <w:rsid w:val="003207E7"/>
    <w:rsid w:val="00321258"/>
    <w:rsid w:val="00323D53"/>
    <w:rsid w:val="003240FC"/>
    <w:rsid w:val="003241B6"/>
    <w:rsid w:val="00324E71"/>
    <w:rsid w:val="00326929"/>
    <w:rsid w:val="00331DA6"/>
    <w:rsid w:val="00332875"/>
    <w:rsid w:val="00334DEB"/>
    <w:rsid w:val="00335EB9"/>
    <w:rsid w:val="00336738"/>
    <w:rsid w:val="003404D5"/>
    <w:rsid w:val="00345F5A"/>
    <w:rsid w:val="003466D1"/>
    <w:rsid w:val="003469A1"/>
    <w:rsid w:val="003476AF"/>
    <w:rsid w:val="00352B2E"/>
    <w:rsid w:val="00354686"/>
    <w:rsid w:val="00355343"/>
    <w:rsid w:val="00355CE4"/>
    <w:rsid w:val="00355D36"/>
    <w:rsid w:val="00356556"/>
    <w:rsid w:val="003576DA"/>
    <w:rsid w:val="00361CBF"/>
    <w:rsid w:val="00363B65"/>
    <w:rsid w:val="003643CA"/>
    <w:rsid w:val="00371206"/>
    <w:rsid w:val="00372139"/>
    <w:rsid w:val="0037345C"/>
    <w:rsid w:val="00375472"/>
    <w:rsid w:val="0037573C"/>
    <w:rsid w:val="0037661E"/>
    <w:rsid w:val="003774F0"/>
    <w:rsid w:val="00381477"/>
    <w:rsid w:val="00387886"/>
    <w:rsid w:val="003915AA"/>
    <w:rsid w:val="0039389F"/>
    <w:rsid w:val="003940CE"/>
    <w:rsid w:val="00395C73"/>
    <w:rsid w:val="00395DEA"/>
    <w:rsid w:val="00395DFB"/>
    <w:rsid w:val="00396DF8"/>
    <w:rsid w:val="003A265E"/>
    <w:rsid w:val="003A36B5"/>
    <w:rsid w:val="003A5798"/>
    <w:rsid w:val="003B1C38"/>
    <w:rsid w:val="003B2C5D"/>
    <w:rsid w:val="003B3D22"/>
    <w:rsid w:val="003B4891"/>
    <w:rsid w:val="003B4ED0"/>
    <w:rsid w:val="003B7EC0"/>
    <w:rsid w:val="003C0C72"/>
    <w:rsid w:val="003C4AAF"/>
    <w:rsid w:val="003C60CB"/>
    <w:rsid w:val="003C626E"/>
    <w:rsid w:val="003C704D"/>
    <w:rsid w:val="003D29CD"/>
    <w:rsid w:val="003D43DD"/>
    <w:rsid w:val="003D457D"/>
    <w:rsid w:val="003D4B7F"/>
    <w:rsid w:val="003D531C"/>
    <w:rsid w:val="003D5A73"/>
    <w:rsid w:val="003D5C65"/>
    <w:rsid w:val="003E0284"/>
    <w:rsid w:val="003E2F64"/>
    <w:rsid w:val="003E7604"/>
    <w:rsid w:val="003F1E2E"/>
    <w:rsid w:val="003F2CB8"/>
    <w:rsid w:val="003F2D71"/>
    <w:rsid w:val="003F3155"/>
    <w:rsid w:val="003F56B6"/>
    <w:rsid w:val="003F6E14"/>
    <w:rsid w:val="00403441"/>
    <w:rsid w:val="00403530"/>
    <w:rsid w:val="00403631"/>
    <w:rsid w:val="00403683"/>
    <w:rsid w:val="0042009C"/>
    <w:rsid w:val="0042107B"/>
    <w:rsid w:val="00421720"/>
    <w:rsid w:val="0042389B"/>
    <w:rsid w:val="004249CD"/>
    <w:rsid w:val="00426D0F"/>
    <w:rsid w:val="0043034E"/>
    <w:rsid w:val="00430630"/>
    <w:rsid w:val="004309A0"/>
    <w:rsid w:val="00432914"/>
    <w:rsid w:val="0043621F"/>
    <w:rsid w:val="00436EE0"/>
    <w:rsid w:val="00441033"/>
    <w:rsid w:val="00443BF1"/>
    <w:rsid w:val="004442E0"/>
    <w:rsid w:val="00450D1C"/>
    <w:rsid w:val="004518F7"/>
    <w:rsid w:val="00451B25"/>
    <w:rsid w:val="004543BD"/>
    <w:rsid w:val="00455236"/>
    <w:rsid w:val="00455495"/>
    <w:rsid w:val="00456BDB"/>
    <w:rsid w:val="00460FA0"/>
    <w:rsid w:val="00465B4E"/>
    <w:rsid w:val="00466615"/>
    <w:rsid w:val="00470ABF"/>
    <w:rsid w:val="0047148F"/>
    <w:rsid w:val="00475443"/>
    <w:rsid w:val="0047632E"/>
    <w:rsid w:val="00477471"/>
    <w:rsid w:val="0048230B"/>
    <w:rsid w:val="004849EB"/>
    <w:rsid w:val="0049063B"/>
    <w:rsid w:val="00492A63"/>
    <w:rsid w:val="00493EAD"/>
    <w:rsid w:val="00494994"/>
    <w:rsid w:val="0049799A"/>
    <w:rsid w:val="004A05A0"/>
    <w:rsid w:val="004A253C"/>
    <w:rsid w:val="004A264B"/>
    <w:rsid w:val="004A2A31"/>
    <w:rsid w:val="004A2D84"/>
    <w:rsid w:val="004A476F"/>
    <w:rsid w:val="004A5926"/>
    <w:rsid w:val="004B2984"/>
    <w:rsid w:val="004B325D"/>
    <w:rsid w:val="004B6F8F"/>
    <w:rsid w:val="004B7535"/>
    <w:rsid w:val="004B7560"/>
    <w:rsid w:val="004B7B89"/>
    <w:rsid w:val="004C0613"/>
    <w:rsid w:val="004C0F57"/>
    <w:rsid w:val="004C122B"/>
    <w:rsid w:val="004C2D8B"/>
    <w:rsid w:val="004C2E14"/>
    <w:rsid w:val="004C36EB"/>
    <w:rsid w:val="004C48D5"/>
    <w:rsid w:val="004D4897"/>
    <w:rsid w:val="004D5EA0"/>
    <w:rsid w:val="004D6FAA"/>
    <w:rsid w:val="004D72A2"/>
    <w:rsid w:val="004D7F95"/>
    <w:rsid w:val="004E0452"/>
    <w:rsid w:val="004E0761"/>
    <w:rsid w:val="004E108A"/>
    <w:rsid w:val="004E1ECE"/>
    <w:rsid w:val="004E2831"/>
    <w:rsid w:val="004E290C"/>
    <w:rsid w:val="004E3CAD"/>
    <w:rsid w:val="004E41A7"/>
    <w:rsid w:val="004E47CB"/>
    <w:rsid w:val="004E4C00"/>
    <w:rsid w:val="004E4C48"/>
    <w:rsid w:val="004E60E2"/>
    <w:rsid w:val="004F2F4F"/>
    <w:rsid w:val="004F33EB"/>
    <w:rsid w:val="004F37F7"/>
    <w:rsid w:val="004F413C"/>
    <w:rsid w:val="004F655B"/>
    <w:rsid w:val="00503D91"/>
    <w:rsid w:val="0050651B"/>
    <w:rsid w:val="00506805"/>
    <w:rsid w:val="00506A81"/>
    <w:rsid w:val="0050706A"/>
    <w:rsid w:val="00507567"/>
    <w:rsid w:val="00511B99"/>
    <w:rsid w:val="00513995"/>
    <w:rsid w:val="005148CB"/>
    <w:rsid w:val="0051604D"/>
    <w:rsid w:val="005201D9"/>
    <w:rsid w:val="00520882"/>
    <w:rsid w:val="00520A05"/>
    <w:rsid w:val="00520DE2"/>
    <w:rsid w:val="0052335A"/>
    <w:rsid w:val="00525BA2"/>
    <w:rsid w:val="005264DC"/>
    <w:rsid w:val="00530F4D"/>
    <w:rsid w:val="00535F9F"/>
    <w:rsid w:val="00536B59"/>
    <w:rsid w:val="0054140E"/>
    <w:rsid w:val="005425A3"/>
    <w:rsid w:val="00545C08"/>
    <w:rsid w:val="00546654"/>
    <w:rsid w:val="005500FA"/>
    <w:rsid w:val="00551386"/>
    <w:rsid w:val="00552389"/>
    <w:rsid w:val="0055663A"/>
    <w:rsid w:val="005574F6"/>
    <w:rsid w:val="0055759F"/>
    <w:rsid w:val="00562B1B"/>
    <w:rsid w:val="00562C4D"/>
    <w:rsid w:val="00564384"/>
    <w:rsid w:val="0056504B"/>
    <w:rsid w:val="00567020"/>
    <w:rsid w:val="00571038"/>
    <w:rsid w:val="00576F05"/>
    <w:rsid w:val="0058224D"/>
    <w:rsid w:val="00584A50"/>
    <w:rsid w:val="0058566D"/>
    <w:rsid w:val="0058747C"/>
    <w:rsid w:val="005973F5"/>
    <w:rsid w:val="005A2ADE"/>
    <w:rsid w:val="005A5CC3"/>
    <w:rsid w:val="005B1414"/>
    <w:rsid w:val="005B2520"/>
    <w:rsid w:val="005B2776"/>
    <w:rsid w:val="005B3BA8"/>
    <w:rsid w:val="005B56A5"/>
    <w:rsid w:val="005B5A9F"/>
    <w:rsid w:val="005C1D9A"/>
    <w:rsid w:val="005C22CB"/>
    <w:rsid w:val="005C2823"/>
    <w:rsid w:val="005C6DE3"/>
    <w:rsid w:val="005C75FA"/>
    <w:rsid w:val="005D0D31"/>
    <w:rsid w:val="005D1C6D"/>
    <w:rsid w:val="005D333C"/>
    <w:rsid w:val="005E0715"/>
    <w:rsid w:val="005E0CA7"/>
    <w:rsid w:val="005E206E"/>
    <w:rsid w:val="005E47A1"/>
    <w:rsid w:val="005E502D"/>
    <w:rsid w:val="005E54BF"/>
    <w:rsid w:val="005E6B91"/>
    <w:rsid w:val="005F01BE"/>
    <w:rsid w:val="005F2B2F"/>
    <w:rsid w:val="005F4271"/>
    <w:rsid w:val="005F6321"/>
    <w:rsid w:val="005F6F55"/>
    <w:rsid w:val="005F7A49"/>
    <w:rsid w:val="00600076"/>
    <w:rsid w:val="00600962"/>
    <w:rsid w:val="00600BCA"/>
    <w:rsid w:val="00602F36"/>
    <w:rsid w:val="00603C3D"/>
    <w:rsid w:val="00606325"/>
    <w:rsid w:val="0060658C"/>
    <w:rsid w:val="0060717E"/>
    <w:rsid w:val="006072B0"/>
    <w:rsid w:val="00607FBA"/>
    <w:rsid w:val="00611491"/>
    <w:rsid w:val="00611C2C"/>
    <w:rsid w:val="00614B63"/>
    <w:rsid w:val="006166D9"/>
    <w:rsid w:val="00617D9D"/>
    <w:rsid w:val="00617DC0"/>
    <w:rsid w:val="0062546F"/>
    <w:rsid w:val="00625B93"/>
    <w:rsid w:val="00626149"/>
    <w:rsid w:val="006430AB"/>
    <w:rsid w:val="006432EF"/>
    <w:rsid w:val="00643396"/>
    <w:rsid w:val="0064594C"/>
    <w:rsid w:val="00645BAF"/>
    <w:rsid w:val="006473C7"/>
    <w:rsid w:val="00650A28"/>
    <w:rsid w:val="00650FF6"/>
    <w:rsid w:val="0065107C"/>
    <w:rsid w:val="0065353B"/>
    <w:rsid w:val="00653FE7"/>
    <w:rsid w:val="0065509E"/>
    <w:rsid w:val="00656D7D"/>
    <w:rsid w:val="0065711C"/>
    <w:rsid w:val="00660D88"/>
    <w:rsid w:val="0066683E"/>
    <w:rsid w:val="00672C55"/>
    <w:rsid w:val="00673423"/>
    <w:rsid w:val="00675BB6"/>
    <w:rsid w:val="006764F0"/>
    <w:rsid w:val="00677D22"/>
    <w:rsid w:val="006830C6"/>
    <w:rsid w:val="00684F8F"/>
    <w:rsid w:val="00685D9C"/>
    <w:rsid w:val="0068781B"/>
    <w:rsid w:val="006956B5"/>
    <w:rsid w:val="006A035F"/>
    <w:rsid w:val="006A7891"/>
    <w:rsid w:val="006B0F12"/>
    <w:rsid w:val="006B2453"/>
    <w:rsid w:val="006B2B72"/>
    <w:rsid w:val="006B2DAE"/>
    <w:rsid w:val="006B6AB8"/>
    <w:rsid w:val="006B6C8F"/>
    <w:rsid w:val="006B6D83"/>
    <w:rsid w:val="006B7BD3"/>
    <w:rsid w:val="006B7FAD"/>
    <w:rsid w:val="006C0E87"/>
    <w:rsid w:val="006C34F5"/>
    <w:rsid w:val="006C3534"/>
    <w:rsid w:val="006C600D"/>
    <w:rsid w:val="006C7E34"/>
    <w:rsid w:val="006D2C99"/>
    <w:rsid w:val="006D588F"/>
    <w:rsid w:val="006D606D"/>
    <w:rsid w:val="006D682B"/>
    <w:rsid w:val="006D72E9"/>
    <w:rsid w:val="006E131F"/>
    <w:rsid w:val="006E30B8"/>
    <w:rsid w:val="006E3908"/>
    <w:rsid w:val="006E7849"/>
    <w:rsid w:val="006E7CDC"/>
    <w:rsid w:val="006F0ED1"/>
    <w:rsid w:val="006F1833"/>
    <w:rsid w:val="006F242F"/>
    <w:rsid w:val="006F5479"/>
    <w:rsid w:val="006F5555"/>
    <w:rsid w:val="006F73AF"/>
    <w:rsid w:val="006F7D8F"/>
    <w:rsid w:val="0070005C"/>
    <w:rsid w:val="00700C41"/>
    <w:rsid w:val="007015C8"/>
    <w:rsid w:val="00704BF1"/>
    <w:rsid w:val="00705D47"/>
    <w:rsid w:val="00710072"/>
    <w:rsid w:val="00711950"/>
    <w:rsid w:val="007141F6"/>
    <w:rsid w:val="00714642"/>
    <w:rsid w:val="007152BB"/>
    <w:rsid w:val="00717212"/>
    <w:rsid w:val="0072209C"/>
    <w:rsid w:val="00723A6F"/>
    <w:rsid w:val="00726469"/>
    <w:rsid w:val="0073201D"/>
    <w:rsid w:val="0073213B"/>
    <w:rsid w:val="0073409D"/>
    <w:rsid w:val="0073411E"/>
    <w:rsid w:val="00743A06"/>
    <w:rsid w:val="00744F5A"/>
    <w:rsid w:val="007453C8"/>
    <w:rsid w:val="007501D8"/>
    <w:rsid w:val="00750B39"/>
    <w:rsid w:val="00751BA3"/>
    <w:rsid w:val="00753227"/>
    <w:rsid w:val="007579C3"/>
    <w:rsid w:val="0076087A"/>
    <w:rsid w:val="00762485"/>
    <w:rsid w:val="00765242"/>
    <w:rsid w:val="00771211"/>
    <w:rsid w:val="007715B8"/>
    <w:rsid w:val="00771D26"/>
    <w:rsid w:val="007729AC"/>
    <w:rsid w:val="00773915"/>
    <w:rsid w:val="00773ABD"/>
    <w:rsid w:val="0077480F"/>
    <w:rsid w:val="00774B15"/>
    <w:rsid w:val="00776979"/>
    <w:rsid w:val="0078164F"/>
    <w:rsid w:val="00783560"/>
    <w:rsid w:val="00784AD8"/>
    <w:rsid w:val="007855B5"/>
    <w:rsid w:val="00790639"/>
    <w:rsid w:val="00794329"/>
    <w:rsid w:val="00797789"/>
    <w:rsid w:val="007A0D40"/>
    <w:rsid w:val="007A1D6E"/>
    <w:rsid w:val="007A34BC"/>
    <w:rsid w:val="007A4545"/>
    <w:rsid w:val="007A5126"/>
    <w:rsid w:val="007A6BB6"/>
    <w:rsid w:val="007A7770"/>
    <w:rsid w:val="007A7CE4"/>
    <w:rsid w:val="007B21D4"/>
    <w:rsid w:val="007B3EF9"/>
    <w:rsid w:val="007B4890"/>
    <w:rsid w:val="007B4BA1"/>
    <w:rsid w:val="007B70DE"/>
    <w:rsid w:val="007B71AB"/>
    <w:rsid w:val="007C4DE8"/>
    <w:rsid w:val="007C5254"/>
    <w:rsid w:val="007C54FD"/>
    <w:rsid w:val="007C7E38"/>
    <w:rsid w:val="007D09CB"/>
    <w:rsid w:val="007D0A63"/>
    <w:rsid w:val="007D0D4D"/>
    <w:rsid w:val="007D1A80"/>
    <w:rsid w:val="007E1D17"/>
    <w:rsid w:val="007E58F5"/>
    <w:rsid w:val="007F1028"/>
    <w:rsid w:val="007F3CD8"/>
    <w:rsid w:val="007F5724"/>
    <w:rsid w:val="008013BE"/>
    <w:rsid w:val="00801720"/>
    <w:rsid w:val="00802E1D"/>
    <w:rsid w:val="00803BDD"/>
    <w:rsid w:val="00804532"/>
    <w:rsid w:val="00810309"/>
    <w:rsid w:val="00812203"/>
    <w:rsid w:val="008149B4"/>
    <w:rsid w:val="00815976"/>
    <w:rsid w:val="008170E2"/>
    <w:rsid w:val="00817504"/>
    <w:rsid w:val="00817FDF"/>
    <w:rsid w:val="00821799"/>
    <w:rsid w:val="008258E0"/>
    <w:rsid w:val="00825D17"/>
    <w:rsid w:val="00830F90"/>
    <w:rsid w:val="00831D47"/>
    <w:rsid w:val="00831ED1"/>
    <w:rsid w:val="00835644"/>
    <w:rsid w:val="008368D8"/>
    <w:rsid w:val="00837DDB"/>
    <w:rsid w:val="00845011"/>
    <w:rsid w:val="008466EC"/>
    <w:rsid w:val="0084688B"/>
    <w:rsid w:val="00851779"/>
    <w:rsid w:val="008523A4"/>
    <w:rsid w:val="008538F8"/>
    <w:rsid w:val="00856E2B"/>
    <w:rsid w:val="00860A82"/>
    <w:rsid w:val="008610F3"/>
    <w:rsid w:val="0086188C"/>
    <w:rsid w:val="0086203C"/>
    <w:rsid w:val="0086508D"/>
    <w:rsid w:val="00865668"/>
    <w:rsid w:val="008656F0"/>
    <w:rsid w:val="00867720"/>
    <w:rsid w:val="008717FF"/>
    <w:rsid w:val="008760A7"/>
    <w:rsid w:val="00876BF6"/>
    <w:rsid w:val="008805A7"/>
    <w:rsid w:val="0088158E"/>
    <w:rsid w:val="008816D9"/>
    <w:rsid w:val="0088508E"/>
    <w:rsid w:val="008850CF"/>
    <w:rsid w:val="0088659E"/>
    <w:rsid w:val="00887111"/>
    <w:rsid w:val="00890374"/>
    <w:rsid w:val="00891B62"/>
    <w:rsid w:val="00892281"/>
    <w:rsid w:val="00892329"/>
    <w:rsid w:val="008926FD"/>
    <w:rsid w:val="00895501"/>
    <w:rsid w:val="00895917"/>
    <w:rsid w:val="008964DA"/>
    <w:rsid w:val="00897C55"/>
    <w:rsid w:val="008A31B8"/>
    <w:rsid w:val="008B0B9D"/>
    <w:rsid w:val="008B109A"/>
    <w:rsid w:val="008B5FF4"/>
    <w:rsid w:val="008B646D"/>
    <w:rsid w:val="008C55B2"/>
    <w:rsid w:val="008D1AE9"/>
    <w:rsid w:val="008D5E29"/>
    <w:rsid w:val="008D627E"/>
    <w:rsid w:val="008D636E"/>
    <w:rsid w:val="008D6D14"/>
    <w:rsid w:val="008E7118"/>
    <w:rsid w:val="008F366D"/>
    <w:rsid w:val="008F6931"/>
    <w:rsid w:val="00900533"/>
    <w:rsid w:val="00901553"/>
    <w:rsid w:val="00901963"/>
    <w:rsid w:val="00903B67"/>
    <w:rsid w:val="009076C3"/>
    <w:rsid w:val="00910BE9"/>
    <w:rsid w:val="009110A1"/>
    <w:rsid w:val="00911665"/>
    <w:rsid w:val="00914B55"/>
    <w:rsid w:val="00920646"/>
    <w:rsid w:val="00923854"/>
    <w:rsid w:val="00923887"/>
    <w:rsid w:val="00924CFF"/>
    <w:rsid w:val="00932EF8"/>
    <w:rsid w:val="0093321B"/>
    <w:rsid w:val="00933753"/>
    <w:rsid w:val="00933805"/>
    <w:rsid w:val="009340CE"/>
    <w:rsid w:val="00934D2E"/>
    <w:rsid w:val="009413A6"/>
    <w:rsid w:val="00941CBA"/>
    <w:rsid w:val="00944BBA"/>
    <w:rsid w:val="00944D8C"/>
    <w:rsid w:val="00946B3F"/>
    <w:rsid w:val="009520F8"/>
    <w:rsid w:val="0095241E"/>
    <w:rsid w:val="00953554"/>
    <w:rsid w:val="00953B45"/>
    <w:rsid w:val="00962530"/>
    <w:rsid w:val="00962583"/>
    <w:rsid w:val="009627F8"/>
    <w:rsid w:val="00963DCC"/>
    <w:rsid w:val="00965A9C"/>
    <w:rsid w:val="009733D8"/>
    <w:rsid w:val="00973641"/>
    <w:rsid w:val="009767DC"/>
    <w:rsid w:val="009774E4"/>
    <w:rsid w:val="00977644"/>
    <w:rsid w:val="00980331"/>
    <w:rsid w:val="009803D0"/>
    <w:rsid w:val="009806E2"/>
    <w:rsid w:val="00985D13"/>
    <w:rsid w:val="0099037D"/>
    <w:rsid w:val="00992429"/>
    <w:rsid w:val="00994A4B"/>
    <w:rsid w:val="00995352"/>
    <w:rsid w:val="0099789D"/>
    <w:rsid w:val="009A0A6F"/>
    <w:rsid w:val="009A5577"/>
    <w:rsid w:val="009A62B4"/>
    <w:rsid w:val="009A7E27"/>
    <w:rsid w:val="009B5BB9"/>
    <w:rsid w:val="009C181E"/>
    <w:rsid w:val="009C3A0D"/>
    <w:rsid w:val="009C5707"/>
    <w:rsid w:val="009C5BE3"/>
    <w:rsid w:val="009C76A3"/>
    <w:rsid w:val="009D33B1"/>
    <w:rsid w:val="009D45B6"/>
    <w:rsid w:val="009D746E"/>
    <w:rsid w:val="009E113B"/>
    <w:rsid w:val="009E2348"/>
    <w:rsid w:val="009E2E90"/>
    <w:rsid w:val="009E467E"/>
    <w:rsid w:val="009E47A3"/>
    <w:rsid w:val="009E4B42"/>
    <w:rsid w:val="009F4734"/>
    <w:rsid w:val="009F6E62"/>
    <w:rsid w:val="00A0055B"/>
    <w:rsid w:val="00A00E13"/>
    <w:rsid w:val="00A00F28"/>
    <w:rsid w:val="00A01200"/>
    <w:rsid w:val="00A02A63"/>
    <w:rsid w:val="00A02B37"/>
    <w:rsid w:val="00A03BA5"/>
    <w:rsid w:val="00A0535C"/>
    <w:rsid w:val="00A054F7"/>
    <w:rsid w:val="00A05CE7"/>
    <w:rsid w:val="00A15183"/>
    <w:rsid w:val="00A16ACC"/>
    <w:rsid w:val="00A21CA1"/>
    <w:rsid w:val="00A26C7E"/>
    <w:rsid w:val="00A26ED5"/>
    <w:rsid w:val="00A2747F"/>
    <w:rsid w:val="00A325E9"/>
    <w:rsid w:val="00A32ABC"/>
    <w:rsid w:val="00A36555"/>
    <w:rsid w:val="00A36839"/>
    <w:rsid w:val="00A416BB"/>
    <w:rsid w:val="00A434EE"/>
    <w:rsid w:val="00A476DA"/>
    <w:rsid w:val="00A5076F"/>
    <w:rsid w:val="00A51A1C"/>
    <w:rsid w:val="00A521AD"/>
    <w:rsid w:val="00A524C1"/>
    <w:rsid w:val="00A53AB6"/>
    <w:rsid w:val="00A56F0E"/>
    <w:rsid w:val="00A607D2"/>
    <w:rsid w:val="00A61B5C"/>
    <w:rsid w:val="00A6430D"/>
    <w:rsid w:val="00A65656"/>
    <w:rsid w:val="00A65D04"/>
    <w:rsid w:val="00A67B3E"/>
    <w:rsid w:val="00A7046F"/>
    <w:rsid w:val="00A7094D"/>
    <w:rsid w:val="00A7121A"/>
    <w:rsid w:val="00A7278C"/>
    <w:rsid w:val="00A72CBC"/>
    <w:rsid w:val="00A740FD"/>
    <w:rsid w:val="00A74F1D"/>
    <w:rsid w:val="00A765B8"/>
    <w:rsid w:val="00A8158A"/>
    <w:rsid w:val="00A825B3"/>
    <w:rsid w:val="00A835D5"/>
    <w:rsid w:val="00A837AB"/>
    <w:rsid w:val="00A90061"/>
    <w:rsid w:val="00A90271"/>
    <w:rsid w:val="00A9029B"/>
    <w:rsid w:val="00A97F5B"/>
    <w:rsid w:val="00AA2D4B"/>
    <w:rsid w:val="00AA39F6"/>
    <w:rsid w:val="00AA4273"/>
    <w:rsid w:val="00AA782F"/>
    <w:rsid w:val="00AB7AD4"/>
    <w:rsid w:val="00AC0019"/>
    <w:rsid w:val="00AC0838"/>
    <w:rsid w:val="00AC3B10"/>
    <w:rsid w:val="00AC663E"/>
    <w:rsid w:val="00AC690C"/>
    <w:rsid w:val="00AC6B4E"/>
    <w:rsid w:val="00AD0851"/>
    <w:rsid w:val="00AD19F5"/>
    <w:rsid w:val="00AD230D"/>
    <w:rsid w:val="00AD2462"/>
    <w:rsid w:val="00AD2918"/>
    <w:rsid w:val="00AD4234"/>
    <w:rsid w:val="00AD5FDA"/>
    <w:rsid w:val="00AD74E1"/>
    <w:rsid w:val="00AE1CC7"/>
    <w:rsid w:val="00AE45C1"/>
    <w:rsid w:val="00AE56F8"/>
    <w:rsid w:val="00AE6F8B"/>
    <w:rsid w:val="00AF029A"/>
    <w:rsid w:val="00AF1EFC"/>
    <w:rsid w:val="00AF28D8"/>
    <w:rsid w:val="00AF2C24"/>
    <w:rsid w:val="00AF3B7A"/>
    <w:rsid w:val="00AF53BA"/>
    <w:rsid w:val="00AF5DC7"/>
    <w:rsid w:val="00AF6E12"/>
    <w:rsid w:val="00AF7762"/>
    <w:rsid w:val="00AF7E91"/>
    <w:rsid w:val="00B0040A"/>
    <w:rsid w:val="00B0249C"/>
    <w:rsid w:val="00B03D64"/>
    <w:rsid w:val="00B04588"/>
    <w:rsid w:val="00B04712"/>
    <w:rsid w:val="00B04BAD"/>
    <w:rsid w:val="00B0511A"/>
    <w:rsid w:val="00B0678B"/>
    <w:rsid w:val="00B06B57"/>
    <w:rsid w:val="00B11019"/>
    <w:rsid w:val="00B126BE"/>
    <w:rsid w:val="00B1380F"/>
    <w:rsid w:val="00B14D7E"/>
    <w:rsid w:val="00B14E59"/>
    <w:rsid w:val="00B2031C"/>
    <w:rsid w:val="00B22374"/>
    <w:rsid w:val="00B261EC"/>
    <w:rsid w:val="00B3152F"/>
    <w:rsid w:val="00B32AC9"/>
    <w:rsid w:val="00B3749E"/>
    <w:rsid w:val="00B4268B"/>
    <w:rsid w:val="00B43B3D"/>
    <w:rsid w:val="00B44B72"/>
    <w:rsid w:val="00B45D71"/>
    <w:rsid w:val="00B45E04"/>
    <w:rsid w:val="00B505B6"/>
    <w:rsid w:val="00B51D7B"/>
    <w:rsid w:val="00B53D05"/>
    <w:rsid w:val="00B540E3"/>
    <w:rsid w:val="00B56DD6"/>
    <w:rsid w:val="00B608A6"/>
    <w:rsid w:val="00B62441"/>
    <w:rsid w:val="00B628CC"/>
    <w:rsid w:val="00B6296A"/>
    <w:rsid w:val="00B62D7E"/>
    <w:rsid w:val="00B62FAF"/>
    <w:rsid w:val="00B634B1"/>
    <w:rsid w:val="00B64867"/>
    <w:rsid w:val="00B66BDF"/>
    <w:rsid w:val="00B72774"/>
    <w:rsid w:val="00B72AB7"/>
    <w:rsid w:val="00B74067"/>
    <w:rsid w:val="00B7420F"/>
    <w:rsid w:val="00B75B9E"/>
    <w:rsid w:val="00B768A6"/>
    <w:rsid w:val="00B9077F"/>
    <w:rsid w:val="00B90D4C"/>
    <w:rsid w:val="00B90FEC"/>
    <w:rsid w:val="00B913C1"/>
    <w:rsid w:val="00B91DCE"/>
    <w:rsid w:val="00B91E0A"/>
    <w:rsid w:val="00B93F8F"/>
    <w:rsid w:val="00B942AE"/>
    <w:rsid w:val="00B96395"/>
    <w:rsid w:val="00BA21C8"/>
    <w:rsid w:val="00BA21DA"/>
    <w:rsid w:val="00BA2809"/>
    <w:rsid w:val="00BA305C"/>
    <w:rsid w:val="00BA361A"/>
    <w:rsid w:val="00BA6562"/>
    <w:rsid w:val="00BA6FDF"/>
    <w:rsid w:val="00BB045A"/>
    <w:rsid w:val="00BB2153"/>
    <w:rsid w:val="00BB4F69"/>
    <w:rsid w:val="00BB532D"/>
    <w:rsid w:val="00BB604D"/>
    <w:rsid w:val="00BB723A"/>
    <w:rsid w:val="00BC2297"/>
    <w:rsid w:val="00BC4319"/>
    <w:rsid w:val="00BC6ACD"/>
    <w:rsid w:val="00BD06F8"/>
    <w:rsid w:val="00BD1124"/>
    <w:rsid w:val="00BD134C"/>
    <w:rsid w:val="00BD30F4"/>
    <w:rsid w:val="00BD4CBB"/>
    <w:rsid w:val="00BD5A04"/>
    <w:rsid w:val="00BD64E0"/>
    <w:rsid w:val="00BD677E"/>
    <w:rsid w:val="00BE19A7"/>
    <w:rsid w:val="00BE2332"/>
    <w:rsid w:val="00BE5396"/>
    <w:rsid w:val="00BE77EA"/>
    <w:rsid w:val="00BF05C8"/>
    <w:rsid w:val="00BF6CA0"/>
    <w:rsid w:val="00BF6F41"/>
    <w:rsid w:val="00C02467"/>
    <w:rsid w:val="00C02C91"/>
    <w:rsid w:val="00C05791"/>
    <w:rsid w:val="00C06F30"/>
    <w:rsid w:val="00C121CC"/>
    <w:rsid w:val="00C12911"/>
    <w:rsid w:val="00C129AF"/>
    <w:rsid w:val="00C13285"/>
    <w:rsid w:val="00C14527"/>
    <w:rsid w:val="00C149B7"/>
    <w:rsid w:val="00C14F17"/>
    <w:rsid w:val="00C15FC1"/>
    <w:rsid w:val="00C16801"/>
    <w:rsid w:val="00C20578"/>
    <w:rsid w:val="00C21D50"/>
    <w:rsid w:val="00C220A4"/>
    <w:rsid w:val="00C25546"/>
    <w:rsid w:val="00C26932"/>
    <w:rsid w:val="00C269CC"/>
    <w:rsid w:val="00C329D4"/>
    <w:rsid w:val="00C40A9C"/>
    <w:rsid w:val="00C422A1"/>
    <w:rsid w:val="00C429A3"/>
    <w:rsid w:val="00C43F9C"/>
    <w:rsid w:val="00C46B0D"/>
    <w:rsid w:val="00C46D55"/>
    <w:rsid w:val="00C50DB6"/>
    <w:rsid w:val="00C5340F"/>
    <w:rsid w:val="00C54CBD"/>
    <w:rsid w:val="00C566CB"/>
    <w:rsid w:val="00C574BD"/>
    <w:rsid w:val="00C61363"/>
    <w:rsid w:val="00C6525F"/>
    <w:rsid w:val="00C70F54"/>
    <w:rsid w:val="00C75485"/>
    <w:rsid w:val="00C76F99"/>
    <w:rsid w:val="00C81450"/>
    <w:rsid w:val="00C83C87"/>
    <w:rsid w:val="00C83F69"/>
    <w:rsid w:val="00C86ABC"/>
    <w:rsid w:val="00C87540"/>
    <w:rsid w:val="00C87856"/>
    <w:rsid w:val="00C914CA"/>
    <w:rsid w:val="00C94D43"/>
    <w:rsid w:val="00C952AE"/>
    <w:rsid w:val="00C9737F"/>
    <w:rsid w:val="00CA1CE5"/>
    <w:rsid w:val="00CA64E8"/>
    <w:rsid w:val="00CA6727"/>
    <w:rsid w:val="00CB0747"/>
    <w:rsid w:val="00CB07A5"/>
    <w:rsid w:val="00CB3F81"/>
    <w:rsid w:val="00CB4B17"/>
    <w:rsid w:val="00CB6291"/>
    <w:rsid w:val="00CB7398"/>
    <w:rsid w:val="00CB78D1"/>
    <w:rsid w:val="00CB7B4C"/>
    <w:rsid w:val="00CC0253"/>
    <w:rsid w:val="00CC0AE7"/>
    <w:rsid w:val="00CC1E92"/>
    <w:rsid w:val="00CC62B8"/>
    <w:rsid w:val="00CD13A1"/>
    <w:rsid w:val="00CD13AD"/>
    <w:rsid w:val="00CD275C"/>
    <w:rsid w:val="00CD5365"/>
    <w:rsid w:val="00CD53BF"/>
    <w:rsid w:val="00CD5B75"/>
    <w:rsid w:val="00CE28D3"/>
    <w:rsid w:val="00CE2F78"/>
    <w:rsid w:val="00CE7029"/>
    <w:rsid w:val="00CF1C0A"/>
    <w:rsid w:val="00CF23B9"/>
    <w:rsid w:val="00CF4984"/>
    <w:rsid w:val="00CF4DF2"/>
    <w:rsid w:val="00CF6DA2"/>
    <w:rsid w:val="00CF7AE8"/>
    <w:rsid w:val="00D036EE"/>
    <w:rsid w:val="00D03A6E"/>
    <w:rsid w:val="00D050CE"/>
    <w:rsid w:val="00D06D6F"/>
    <w:rsid w:val="00D07555"/>
    <w:rsid w:val="00D107CA"/>
    <w:rsid w:val="00D152C6"/>
    <w:rsid w:val="00D16272"/>
    <w:rsid w:val="00D16B53"/>
    <w:rsid w:val="00D20F2E"/>
    <w:rsid w:val="00D22A65"/>
    <w:rsid w:val="00D2377A"/>
    <w:rsid w:val="00D23ABC"/>
    <w:rsid w:val="00D2556A"/>
    <w:rsid w:val="00D30269"/>
    <w:rsid w:val="00D31352"/>
    <w:rsid w:val="00D32CC4"/>
    <w:rsid w:val="00D36EDA"/>
    <w:rsid w:val="00D37D6B"/>
    <w:rsid w:val="00D42E8A"/>
    <w:rsid w:val="00D4502B"/>
    <w:rsid w:val="00D4733C"/>
    <w:rsid w:val="00D5158A"/>
    <w:rsid w:val="00D51674"/>
    <w:rsid w:val="00D52EA6"/>
    <w:rsid w:val="00D567B5"/>
    <w:rsid w:val="00D56A33"/>
    <w:rsid w:val="00D60BEC"/>
    <w:rsid w:val="00D6584A"/>
    <w:rsid w:val="00D67B50"/>
    <w:rsid w:val="00D71C40"/>
    <w:rsid w:val="00D74DDA"/>
    <w:rsid w:val="00D753CE"/>
    <w:rsid w:val="00D76938"/>
    <w:rsid w:val="00D81E5B"/>
    <w:rsid w:val="00D833B5"/>
    <w:rsid w:val="00D84A57"/>
    <w:rsid w:val="00D86D51"/>
    <w:rsid w:val="00D86E1C"/>
    <w:rsid w:val="00D928D9"/>
    <w:rsid w:val="00D92D03"/>
    <w:rsid w:val="00D943C3"/>
    <w:rsid w:val="00D9666E"/>
    <w:rsid w:val="00DA0F0F"/>
    <w:rsid w:val="00DA1B6E"/>
    <w:rsid w:val="00DA29EA"/>
    <w:rsid w:val="00DA4A9C"/>
    <w:rsid w:val="00DB1242"/>
    <w:rsid w:val="00DB15E4"/>
    <w:rsid w:val="00DB22C9"/>
    <w:rsid w:val="00DB32A2"/>
    <w:rsid w:val="00DB371F"/>
    <w:rsid w:val="00DB3ED4"/>
    <w:rsid w:val="00DB5C8C"/>
    <w:rsid w:val="00DB6FD7"/>
    <w:rsid w:val="00DC2882"/>
    <w:rsid w:val="00DC2940"/>
    <w:rsid w:val="00DC6EEB"/>
    <w:rsid w:val="00DC6F06"/>
    <w:rsid w:val="00DD0812"/>
    <w:rsid w:val="00DD1C13"/>
    <w:rsid w:val="00DE2A01"/>
    <w:rsid w:val="00DE2F01"/>
    <w:rsid w:val="00DE4B59"/>
    <w:rsid w:val="00DE63F8"/>
    <w:rsid w:val="00DE69AD"/>
    <w:rsid w:val="00DF167D"/>
    <w:rsid w:val="00DF294C"/>
    <w:rsid w:val="00DF3235"/>
    <w:rsid w:val="00DF35B4"/>
    <w:rsid w:val="00E0271B"/>
    <w:rsid w:val="00E05DB0"/>
    <w:rsid w:val="00E07775"/>
    <w:rsid w:val="00E10269"/>
    <w:rsid w:val="00E1200A"/>
    <w:rsid w:val="00E129A6"/>
    <w:rsid w:val="00E14011"/>
    <w:rsid w:val="00E14476"/>
    <w:rsid w:val="00E15294"/>
    <w:rsid w:val="00E16056"/>
    <w:rsid w:val="00E20A06"/>
    <w:rsid w:val="00E20B6E"/>
    <w:rsid w:val="00E22BEE"/>
    <w:rsid w:val="00E243B7"/>
    <w:rsid w:val="00E2547C"/>
    <w:rsid w:val="00E331E0"/>
    <w:rsid w:val="00E33844"/>
    <w:rsid w:val="00E3609F"/>
    <w:rsid w:val="00E4009D"/>
    <w:rsid w:val="00E40219"/>
    <w:rsid w:val="00E422A7"/>
    <w:rsid w:val="00E43E1E"/>
    <w:rsid w:val="00E45BD5"/>
    <w:rsid w:val="00E466AD"/>
    <w:rsid w:val="00E50BAE"/>
    <w:rsid w:val="00E52BDD"/>
    <w:rsid w:val="00E551B7"/>
    <w:rsid w:val="00E55E68"/>
    <w:rsid w:val="00E55F22"/>
    <w:rsid w:val="00E5729D"/>
    <w:rsid w:val="00E60A65"/>
    <w:rsid w:val="00E60ABD"/>
    <w:rsid w:val="00E61EE5"/>
    <w:rsid w:val="00E6319B"/>
    <w:rsid w:val="00E64AD1"/>
    <w:rsid w:val="00E656FF"/>
    <w:rsid w:val="00E67055"/>
    <w:rsid w:val="00E71905"/>
    <w:rsid w:val="00E728B2"/>
    <w:rsid w:val="00E774F0"/>
    <w:rsid w:val="00E802B1"/>
    <w:rsid w:val="00E8081D"/>
    <w:rsid w:val="00E81807"/>
    <w:rsid w:val="00E81F70"/>
    <w:rsid w:val="00E82527"/>
    <w:rsid w:val="00E825C9"/>
    <w:rsid w:val="00E86F4E"/>
    <w:rsid w:val="00E86FA7"/>
    <w:rsid w:val="00E873A4"/>
    <w:rsid w:val="00E92562"/>
    <w:rsid w:val="00E9521F"/>
    <w:rsid w:val="00E95B60"/>
    <w:rsid w:val="00EA0017"/>
    <w:rsid w:val="00EA00E5"/>
    <w:rsid w:val="00EA14F6"/>
    <w:rsid w:val="00EA1D24"/>
    <w:rsid w:val="00EA425F"/>
    <w:rsid w:val="00EA67EE"/>
    <w:rsid w:val="00EA76DC"/>
    <w:rsid w:val="00EB1C97"/>
    <w:rsid w:val="00EB520C"/>
    <w:rsid w:val="00EB5D31"/>
    <w:rsid w:val="00EB651F"/>
    <w:rsid w:val="00EC0305"/>
    <w:rsid w:val="00EC0847"/>
    <w:rsid w:val="00EC1B85"/>
    <w:rsid w:val="00EC2185"/>
    <w:rsid w:val="00EC44DA"/>
    <w:rsid w:val="00EC7313"/>
    <w:rsid w:val="00ED456C"/>
    <w:rsid w:val="00ED72A4"/>
    <w:rsid w:val="00EE029D"/>
    <w:rsid w:val="00EE06C5"/>
    <w:rsid w:val="00EE2297"/>
    <w:rsid w:val="00EE321C"/>
    <w:rsid w:val="00EE33D7"/>
    <w:rsid w:val="00EE3791"/>
    <w:rsid w:val="00EF2027"/>
    <w:rsid w:val="00EF3EC6"/>
    <w:rsid w:val="00EF50E6"/>
    <w:rsid w:val="00F0695B"/>
    <w:rsid w:val="00F105AB"/>
    <w:rsid w:val="00F1411A"/>
    <w:rsid w:val="00F14721"/>
    <w:rsid w:val="00F156A8"/>
    <w:rsid w:val="00F15BC2"/>
    <w:rsid w:val="00F177EB"/>
    <w:rsid w:val="00F17982"/>
    <w:rsid w:val="00F17B03"/>
    <w:rsid w:val="00F17DF6"/>
    <w:rsid w:val="00F20270"/>
    <w:rsid w:val="00F203B4"/>
    <w:rsid w:val="00F21D70"/>
    <w:rsid w:val="00F22F22"/>
    <w:rsid w:val="00F241E5"/>
    <w:rsid w:val="00F24C7A"/>
    <w:rsid w:val="00F25F58"/>
    <w:rsid w:val="00F265D7"/>
    <w:rsid w:val="00F26C9D"/>
    <w:rsid w:val="00F272CF"/>
    <w:rsid w:val="00F3258F"/>
    <w:rsid w:val="00F35422"/>
    <w:rsid w:val="00F35711"/>
    <w:rsid w:val="00F35E14"/>
    <w:rsid w:val="00F3728C"/>
    <w:rsid w:val="00F376A1"/>
    <w:rsid w:val="00F377BD"/>
    <w:rsid w:val="00F40E0E"/>
    <w:rsid w:val="00F44CD2"/>
    <w:rsid w:val="00F474ED"/>
    <w:rsid w:val="00F51F5B"/>
    <w:rsid w:val="00F52B48"/>
    <w:rsid w:val="00F53F5E"/>
    <w:rsid w:val="00F63AEC"/>
    <w:rsid w:val="00F64063"/>
    <w:rsid w:val="00F64B46"/>
    <w:rsid w:val="00F6542F"/>
    <w:rsid w:val="00F66B70"/>
    <w:rsid w:val="00F70013"/>
    <w:rsid w:val="00F73C6B"/>
    <w:rsid w:val="00F7410F"/>
    <w:rsid w:val="00F77091"/>
    <w:rsid w:val="00F815EF"/>
    <w:rsid w:val="00F84569"/>
    <w:rsid w:val="00F8487E"/>
    <w:rsid w:val="00F849DA"/>
    <w:rsid w:val="00F85DAD"/>
    <w:rsid w:val="00F85EC0"/>
    <w:rsid w:val="00F86256"/>
    <w:rsid w:val="00F870C7"/>
    <w:rsid w:val="00F87A5A"/>
    <w:rsid w:val="00F921BB"/>
    <w:rsid w:val="00F93265"/>
    <w:rsid w:val="00F93BB8"/>
    <w:rsid w:val="00F93FF1"/>
    <w:rsid w:val="00F96281"/>
    <w:rsid w:val="00F97C13"/>
    <w:rsid w:val="00FA0946"/>
    <w:rsid w:val="00FA3AFB"/>
    <w:rsid w:val="00FA4419"/>
    <w:rsid w:val="00FA58EB"/>
    <w:rsid w:val="00FA76DF"/>
    <w:rsid w:val="00FB1C44"/>
    <w:rsid w:val="00FB34E4"/>
    <w:rsid w:val="00FB40F8"/>
    <w:rsid w:val="00FB49ED"/>
    <w:rsid w:val="00FB4CF8"/>
    <w:rsid w:val="00FB60AE"/>
    <w:rsid w:val="00FB67E8"/>
    <w:rsid w:val="00FC0684"/>
    <w:rsid w:val="00FC159B"/>
    <w:rsid w:val="00FC198F"/>
    <w:rsid w:val="00FC35D5"/>
    <w:rsid w:val="00FC3A7C"/>
    <w:rsid w:val="00FC6F17"/>
    <w:rsid w:val="00FC79EE"/>
    <w:rsid w:val="00FD0B44"/>
    <w:rsid w:val="00FD15E9"/>
    <w:rsid w:val="00FD19FC"/>
    <w:rsid w:val="00FD3DBB"/>
    <w:rsid w:val="00FD61D8"/>
    <w:rsid w:val="00FD63D1"/>
    <w:rsid w:val="00FD66E4"/>
    <w:rsid w:val="00FD6960"/>
    <w:rsid w:val="00FE0539"/>
    <w:rsid w:val="00FE3935"/>
    <w:rsid w:val="00FF07E1"/>
    <w:rsid w:val="00FF1061"/>
    <w:rsid w:val="00FF2947"/>
    <w:rsid w:val="00FF2C97"/>
    <w:rsid w:val="00FF4AF8"/>
    <w:rsid w:val="00FF4B5D"/>
    <w:rsid w:val="00FF572E"/>
    <w:rsid w:val="00FF65C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1D683"/>
  <w15:docId w15:val="{38CDC216-F0F4-4301-9E56-F6BF334A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7E48"/>
  </w:style>
  <w:style w:type="paragraph" w:styleId="Nagwek1">
    <w:name w:val="heading 1"/>
    <w:basedOn w:val="Normalny"/>
    <w:next w:val="Normalny"/>
    <w:link w:val="Nagwek1Znak"/>
    <w:uiPriority w:val="9"/>
    <w:qFormat/>
    <w:rsid w:val="00896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896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aliases w:val="ASAPHeading 3,h3"/>
    <w:basedOn w:val="Normalny"/>
    <w:next w:val="Normalny"/>
    <w:link w:val="Nagwek3Znak"/>
    <w:uiPriority w:val="99"/>
    <w:semiHidden/>
    <w:unhideWhenUsed/>
    <w:qFormat/>
    <w:rsid w:val="003207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CB3F8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qFormat/>
    <w:rsid w:val="00D37D6B"/>
    <w:pPr>
      <w:widowControl w:val="0"/>
      <w:suppressAutoHyphens/>
      <w:spacing w:before="240" w:after="40" w:line="240" w:lineRule="auto"/>
      <w:ind w:left="1800" w:hanging="1440"/>
      <w:jc w:val="both"/>
      <w:outlineLvl w:val="7"/>
    </w:pPr>
    <w:rPr>
      <w:rFonts w:ascii="Arial" w:eastAsia="Lucida Sans Unicode" w:hAnsi="Arial" w:cs="Arial"/>
      <w:i/>
      <w:iCs/>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64D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8964DA"/>
    <w:rPr>
      <w:rFonts w:asciiTheme="majorHAnsi" w:eastAsiaTheme="majorEastAsia" w:hAnsiTheme="majorHAnsi" w:cstheme="majorBidi"/>
      <w:color w:val="2F5496" w:themeColor="accent1" w:themeShade="BF"/>
      <w:sz w:val="26"/>
      <w:szCs w:val="26"/>
    </w:rPr>
  </w:style>
  <w:style w:type="paragraph" w:styleId="Nagwek">
    <w:name w:val="header"/>
    <w:aliases w:val="Nagłówek strony,Nagłówek strony1,Nagłówek strony11,Nagłówek strony11 Znak Znak,Nagłówek tabeli"/>
    <w:basedOn w:val="Normalny"/>
    <w:link w:val="NagwekZnak"/>
    <w:unhideWhenUsed/>
    <w:rsid w:val="00C05791"/>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rsid w:val="00C05791"/>
  </w:style>
  <w:style w:type="paragraph" w:styleId="Stopka">
    <w:name w:val="footer"/>
    <w:basedOn w:val="Normalny"/>
    <w:link w:val="StopkaZnak"/>
    <w:unhideWhenUsed/>
    <w:rsid w:val="00C05791"/>
    <w:pPr>
      <w:tabs>
        <w:tab w:val="center" w:pos="4536"/>
        <w:tab w:val="right" w:pos="9072"/>
      </w:tabs>
      <w:spacing w:after="0" w:line="240" w:lineRule="auto"/>
    </w:pPr>
  </w:style>
  <w:style w:type="character" w:customStyle="1" w:styleId="StopkaZnak">
    <w:name w:val="Stopka Znak"/>
    <w:basedOn w:val="Domylnaczcionkaakapitu"/>
    <w:link w:val="Stopka"/>
    <w:rsid w:val="00C05791"/>
  </w:style>
  <w:style w:type="paragraph" w:styleId="Akapitzlist">
    <w:name w:val="List Paragraph"/>
    <w:aliases w:val="CW_Lista,L1,Numerowanie,2 heading,A_wyliczenie,K-P_odwolanie,Akapit z listą5,maz_wyliczenie,opis dzialania,Podsis rysunku,normalny tekst,Wypunktowanie,BulletC,Wyliczanie,Obiekt,Akapit z listą31,Bullets,Kolorowa lista — akcent 11,Bullet1,l"/>
    <w:basedOn w:val="Normalny"/>
    <w:link w:val="AkapitzlistZnak"/>
    <w:uiPriority w:val="34"/>
    <w:qFormat/>
    <w:rsid w:val="00C05791"/>
    <w:pPr>
      <w:ind w:left="720"/>
      <w:contextualSpacing/>
    </w:pPr>
  </w:style>
  <w:style w:type="paragraph" w:styleId="Tekstpodstawowywcity">
    <w:name w:val="Body Text Indent"/>
    <w:basedOn w:val="Normalny"/>
    <w:link w:val="TekstpodstawowywcityZnak"/>
    <w:rsid w:val="006F7D8F"/>
    <w:pPr>
      <w:spacing w:after="0" w:line="240" w:lineRule="auto"/>
      <w:ind w:left="540" w:hanging="360"/>
    </w:pPr>
    <w:rPr>
      <w:rFonts w:ascii="Tahoma" w:eastAsia="Times New Roman" w:hAnsi="Tahoma" w:cs="Tahoma"/>
      <w:bCs/>
      <w:szCs w:val="24"/>
      <w:lang w:eastAsia="pl-PL"/>
    </w:rPr>
  </w:style>
  <w:style w:type="character" w:customStyle="1" w:styleId="TekstpodstawowywcityZnak">
    <w:name w:val="Tekst podstawowy wcięty Znak"/>
    <w:basedOn w:val="Domylnaczcionkaakapitu"/>
    <w:link w:val="Tekstpodstawowywcity"/>
    <w:rsid w:val="006F7D8F"/>
    <w:rPr>
      <w:rFonts w:ascii="Tahoma" w:eastAsia="Times New Roman" w:hAnsi="Tahoma" w:cs="Tahoma"/>
      <w:bCs/>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Podsis rysunku Znak,normalny tekst Znak,Wypunktowanie Znak,BulletC Znak,l Znak"/>
    <w:link w:val="Akapitzlist"/>
    <w:uiPriority w:val="34"/>
    <w:qFormat/>
    <w:locked/>
    <w:rsid w:val="003C60CB"/>
  </w:style>
  <w:style w:type="character" w:customStyle="1" w:styleId="pktZnak">
    <w:name w:val="pkt Znak"/>
    <w:link w:val="pkt"/>
    <w:locked/>
    <w:rsid w:val="009A0A6F"/>
    <w:rPr>
      <w:rFonts w:ascii="Times New Roman" w:hAnsi="Times New Roman" w:cs="Times New Roman"/>
      <w:sz w:val="24"/>
    </w:rPr>
  </w:style>
  <w:style w:type="paragraph" w:customStyle="1" w:styleId="pkt">
    <w:name w:val="pkt"/>
    <w:basedOn w:val="Normalny"/>
    <w:link w:val="pktZnak"/>
    <w:rsid w:val="009A0A6F"/>
    <w:pPr>
      <w:spacing w:before="60" w:after="60" w:line="240" w:lineRule="auto"/>
      <w:ind w:left="851" w:hanging="295"/>
      <w:jc w:val="both"/>
    </w:pPr>
    <w:rPr>
      <w:rFonts w:ascii="Times New Roman" w:hAnsi="Times New Roman" w:cs="Times New Roman"/>
      <w:sz w:val="24"/>
    </w:rPr>
  </w:style>
  <w:style w:type="character" w:styleId="Odwoanieprzypisudolnego">
    <w:name w:val="footnote reference"/>
    <w:basedOn w:val="Domylnaczcionkaakapitu"/>
    <w:uiPriority w:val="99"/>
    <w:semiHidden/>
    <w:unhideWhenUsed/>
    <w:rsid w:val="007579C3"/>
    <w:rPr>
      <w:rFonts w:ascii="Times New Roman" w:hAnsi="Times New Roman" w:cs="Times New Roman" w:hint="default"/>
      <w:sz w:val="20"/>
      <w:vertAlign w:val="superscript"/>
    </w:rPr>
  </w:style>
  <w:style w:type="character" w:customStyle="1" w:styleId="TekstprzypisudolnegoZnak">
    <w:name w:val="Tekst przypisu dolnego Znak"/>
    <w:aliases w:val="Podrozdział Znak"/>
    <w:basedOn w:val="Domylnaczcionkaakapitu"/>
    <w:link w:val="Tekstprzypisudolnego"/>
    <w:locked/>
    <w:rsid w:val="00460FA0"/>
    <w:rPr>
      <w:rFonts w:ascii="Tahoma" w:hAnsi="Tahoma" w:cs="Times New Roman"/>
    </w:rPr>
  </w:style>
  <w:style w:type="paragraph" w:styleId="Tekstprzypisudolnego">
    <w:name w:val="footnote text"/>
    <w:aliases w:val="Podrozdział"/>
    <w:basedOn w:val="Normalny"/>
    <w:link w:val="TekstprzypisudolnegoZnak"/>
    <w:unhideWhenUsed/>
    <w:rsid w:val="00460FA0"/>
    <w:pPr>
      <w:spacing w:after="0" w:line="240" w:lineRule="auto"/>
    </w:pPr>
    <w:rPr>
      <w:rFonts w:ascii="Tahoma" w:hAnsi="Tahoma" w:cs="Times New Roman"/>
    </w:rPr>
  </w:style>
  <w:style w:type="character" w:customStyle="1" w:styleId="TekstprzypisudolnegoZnak1">
    <w:name w:val="Tekst przypisu dolnego Znak1"/>
    <w:basedOn w:val="Domylnaczcionkaakapitu"/>
    <w:uiPriority w:val="99"/>
    <w:semiHidden/>
    <w:rsid w:val="00460FA0"/>
    <w:rPr>
      <w:sz w:val="20"/>
      <w:szCs w:val="20"/>
    </w:rPr>
  </w:style>
  <w:style w:type="character" w:customStyle="1" w:styleId="Teksttreci4">
    <w:name w:val="Tekst treści (4)_"/>
    <w:link w:val="Teksttreci40"/>
    <w:locked/>
    <w:rsid w:val="00460FA0"/>
    <w:rPr>
      <w:rFonts w:ascii="Verdana" w:hAnsi="Verdana"/>
      <w:sz w:val="19"/>
      <w:shd w:val="clear" w:color="auto" w:fill="FFFFFF"/>
    </w:rPr>
  </w:style>
  <w:style w:type="paragraph" w:customStyle="1" w:styleId="Teksttreci40">
    <w:name w:val="Tekst treści (4)"/>
    <w:basedOn w:val="Normalny"/>
    <w:link w:val="Teksttreci4"/>
    <w:rsid w:val="00460FA0"/>
    <w:pPr>
      <w:shd w:val="clear" w:color="auto" w:fill="FFFFFF"/>
      <w:spacing w:before="240" w:after="240" w:line="240" w:lineRule="atLeast"/>
      <w:ind w:hanging="1420"/>
      <w:jc w:val="both"/>
    </w:pPr>
    <w:rPr>
      <w:rFonts w:ascii="Verdana" w:hAnsi="Verdana"/>
      <w:sz w:val="19"/>
    </w:rPr>
  </w:style>
  <w:style w:type="character" w:styleId="Hipercze">
    <w:name w:val="Hyperlink"/>
    <w:uiPriority w:val="99"/>
    <w:unhideWhenUsed/>
    <w:rsid w:val="00B91DCE"/>
    <w:rPr>
      <w:color w:val="0000FF"/>
      <w:u w:val="single"/>
    </w:rPr>
  </w:style>
  <w:style w:type="paragraph" w:styleId="Tekstprzypisukocowego">
    <w:name w:val="endnote text"/>
    <w:basedOn w:val="Normalny"/>
    <w:link w:val="TekstprzypisukocowegoZnak"/>
    <w:uiPriority w:val="99"/>
    <w:semiHidden/>
    <w:unhideWhenUsed/>
    <w:rsid w:val="0072209C"/>
    <w:pPr>
      <w:numPr>
        <w:numId w:val="5"/>
      </w:numPr>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2209C"/>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C149B7"/>
    <w:rPr>
      <w:color w:val="605E5C"/>
      <w:shd w:val="clear" w:color="auto" w:fill="E1DFDD"/>
    </w:rPr>
  </w:style>
  <w:style w:type="character" w:styleId="Odwoaniedokomentarza">
    <w:name w:val="annotation reference"/>
    <w:basedOn w:val="Domylnaczcionkaakapitu"/>
    <w:uiPriority w:val="99"/>
    <w:semiHidden/>
    <w:unhideWhenUsed/>
    <w:rsid w:val="00CB7398"/>
    <w:rPr>
      <w:sz w:val="16"/>
      <w:szCs w:val="16"/>
    </w:rPr>
  </w:style>
  <w:style w:type="paragraph" w:styleId="Tekstkomentarza">
    <w:name w:val="annotation text"/>
    <w:basedOn w:val="Normalny"/>
    <w:link w:val="TekstkomentarzaZnak"/>
    <w:uiPriority w:val="99"/>
    <w:unhideWhenUsed/>
    <w:rsid w:val="00CB7398"/>
    <w:pPr>
      <w:spacing w:line="240" w:lineRule="auto"/>
    </w:pPr>
    <w:rPr>
      <w:sz w:val="20"/>
      <w:szCs w:val="20"/>
    </w:rPr>
  </w:style>
  <w:style w:type="character" w:customStyle="1" w:styleId="TekstkomentarzaZnak">
    <w:name w:val="Tekst komentarza Znak"/>
    <w:basedOn w:val="Domylnaczcionkaakapitu"/>
    <w:link w:val="Tekstkomentarza"/>
    <w:uiPriority w:val="99"/>
    <w:rsid w:val="00CB7398"/>
    <w:rPr>
      <w:sz w:val="20"/>
      <w:szCs w:val="20"/>
    </w:rPr>
  </w:style>
  <w:style w:type="paragraph" w:styleId="Tematkomentarza">
    <w:name w:val="annotation subject"/>
    <w:basedOn w:val="Tekstkomentarza"/>
    <w:next w:val="Tekstkomentarza"/>
    <w:link w:val="TematkomentarzaZnak"/>
    <w:uiPriority w:val="99"/>
    <w:semiHidden/>
    <w:unhideWhenUsed/>
    <w:rsid w:val="00CB7398"/>
    <w:rPr>
      <w:b/>
      <w:bCs/>
    </w:rPr>
  </w:style>
  <w:style w:type="character" w:customStyle="1" w:styleId="TematkomentarzaZnak">
    <w:name w:val="Temat komentarza Znak"/>
    <w:basedOn w:val="TekstkomentarzaZnak"/>
    <w:link w:val="Tematkomentarza"/>
    <w:rsid w:val="00CB7398"/>
    <w:rPr>
      <w:b/>
      <w:bCs/>
      <w:sz w:val="20"/>
      <w:szCs w:val="20"/>
    </w:rPr>
  </w:style>
  <w:style w:type="numbering" w:customStyle="1" w:styleId="Styl13">
    <w:name w:val="Styl13"/>
    <w:rsid w:val="004E60E2"/>
    <w:pPr>
      <w:numPr>
        <w:numId w:val="9"/>
      </w:numPr>
    </w:pPr>
  </w:style>
  <w:style w:type="numbering" w:customStyle="1" w:styleId="1111111">
    <w:name w:val="1 / 1.1 / 1.1.11"/>
    <w:rsid w:val="007B21D4"/>
    <w:pPr>
      <w:numPr>
        <w:numId w:val="10"/>
      </w:numPr>
    </w:pPr>
  </w:style>
  <w:style w:type="paragraph" w:customStyle="1" w:styleId="Akapitzlist1">
    <w:name w:val="Akapit z listą1"/>
    <w:basedOn w:val="Normalny"/>
    <w:rsid w:val="00C13285"/>
    <w:pPr>
      <w:suppressAutoHyphens/>
      <w:spacing w:after="5" w:line="240" w:lineRule="auto"/>
      <w:ind w:left="720" w:right="1580" w:hanging="341"/>
      <w:jc w:val="both"/>
    </w:pPr>
    <w:rPr>
      <w:rFonts w:ascii="Tahoma" w:eastAsia="Times New Roman" w:hAnsi="Tahoma" w:cs="Tahoma"/>
      <w:color w:val="000000"/>
      <w:sz w:val="19"/>
      <w:lang w:eastAsia="zh-CN"/>
    </w:rPr>
  </w:style>
  <w:style w:type="paragraph" w:styleId="Tekstpodstawowy2">
    <w:name w:val="Body Text 2"/>
    <w:basedOn w:val="Normalny"/>
    <w:link w:val="Tekstpodstawowy2Znak"/>
    <w:uiPriority w:val="99"/>
    <w:unhideWhenUsed/>
    <w:rsid w:val="00611C2C"/>
    <w:pPr>
      <w:spacing w:after="120" w:line="480" w:lineRule="auto"/>
    </w:pPr>
  </w:style>
  <w:style w:type="character" w:customStyle="1" w:styleId="Tekstpodstawowy2Znak">
    <w:name w:val="Tekst podstawowy 2 Znak"/>
    <w:basedOn w:val="Domylnaczcionkaakapitu"/>
    <w:link w:val="Tekstpodstawowy2"/>
    <w:uiPriority w:val="99"/>
    <w:rsid w:val="00611C2C"/>
  </w:style>
  <w:style w:type="paragraph" w:styleId="Nagwekspisutreci">
    <w:name w:val="TOC Heading"/>
    <w:basedOn w:val="Nagwek1"/>
    <w:next w:val="Normalny"/>
    <w:uiPriority w:val="39"/>
    <w:unhideWhenUsed/>
    <w:qFormat/>
    <w:rsid w:val="00606325"/>
    <w:pPr>
      <w:outlineLvl w:val="9"/>
    </w:pPr>
    <w:rPr>
      <w:lang w:eastAsia="pl-PL"/>
    </w:rPr>
  </w:style>
  <w:style w:type="paragraph" w:styleId="Spistreci1">
    <w:name w:val="toc 1"/>
    <w:basedOn w:val="Normalny"/>
    <w:next w:val="Normalny"/>
    <w:autoRedefine/>
    <w:uiPriority w:val="39"/>
    <w:unhideWhenUsed/>
    <w:rsid w:val="00606325"/>
    <w:pPr>
      <w:spacing w:after="100"/>
    </w:pPr>
  </w:style>
  <w:style w:type="paragraph" w:styleId="Spistreci2">
    <w:name w:val="toc 2"/>
    <w:basedOn w:val="Normalny"/>
    <w:next w:val="Normalny"/>
    <w:autoRedefine/>
    <w:uiPriority w:val="39"/>
    <w:unhideWhenUsed/>
    <w:rsid w:val="00606325"/>
    <w:pPr>
      <w:spacing w:after="100"/>
      <w:ind w:left="220"/>
    </w:pPr>
  </w:style>
  <w:style w:type="character" w:customStyle="1" w:styleId="Nagwek3Znak">
    <w:name w:val="Nagłówek 3 Znak"/>
    <w:aliases w:val="ASAPHeading 3 Znak,h3 Znak"/>
    <w:basedOn w:val="Domylnaczcionkaakapitu"/>
    <w:link w:val="Nagwek3"/>
    <w:uiPriority w:val="9"/>
    <w:semiHidden/>
    <w:rsid w:val="003207E7"/>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3207E7"/>
    <w:rPr>
      <w:b/>
      <w:bCs/>
    </w:rPr>
  </w:style>
  <w:style w:type="paragraph" w:customStyle="1" w:styleId="Standard">
    <w:name w:val="Standard"/>
    <w:qFormat/>
    <w:rsid w:val="00C50DB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Default">
    <w:name w:val="Default"/>
    <w:rsid w:val="002803D0"/>
    <w:pPr>
      <w:suppressAutoHyphens/>
      <w:autoSpaceDE w:val="0"/>
      <w:spacing w:after="0" w:line="240" w:lineRule="auto"/>
    </w:pPr>
    <w:rPr>
      <w:rFonts w:ascii="Arial" w:eastAsia="Arial" w:hAnsi="Arial" w:cs="Arial"/>
      <w:color w:val="000000"/>
      <w:sz w:val="24"/>
      <w:szCs w:val="24"/>
      <w:lang w:eastAsia="zh-CN"/>
    </w:rPr>
  </w:style>
  <w:style w:type="paragraph" w:customStyle="1" w:styleId="Textbody">
    <w:name w:val="Text body"/>
    <w:basedOn w:val="Standard"/>
    <w:rsid w:val="001F0AE2"/>
    <w:pPr>
      <w:widowControl/>
      <w:autoSpaceDN/>
      <w:spacing w:line="360" w:lineRule="auto"/>
      <w:jc w:val="both"/>
      <w:textAlignment w:val="auto"/>
    </w:pPr>
    <w:rPr>
      <w:rFonts w:eastAsia="Times New Roman" w:cs="Times New Roman"/>
      <w:kern w:val="2"/>
      <w:szCs w:val="20"/>
      <w:lang w:bidi="ar-SA"/>
    </w:rPr>
  </w:style>
  <w:style w:type="paragraph" w:styleId="Tekstpodstawowy">
    <w:name w:val="Body Text"/>
    <w:basedOn w:val="Normalny"/>
    <w:link w:val="TekstpodstawowyZnak"/>
    <w:unhideWhenUsed/>
    <w:rsid w:val="00994A4B"/>
    <w:pPr>
      <w:spacing w:after="120"/>
    </w:pPr>
  </w:style>
  <w:style w:type="character" w:customStyle="1" w:styleId="TekstpodstawowyZnak">
    <w:name w:val="Tekst podstawowy Znak"/>
    <w:basedOn w:val="Domylnaczcionkaakapitu"/>
    <w:link w:val="Tekstpodstawowy"/>
    <w:uiPriority w:val="99"/>
    <w:semiHidden/>
    <w:rsid w:val="00994A4B"/>
  </w:style>
  <w:style w:type="paragraph" w:styleId="Tekstpodstawowywcity3">
    <w:name w:val="Body Text Indent 3"/>
    <w:basedOn w:val="Normalny"/>
    <w:link w:val="Tekstpodstawowywcity3Znak"/>
    <w:uiPriority w:val="99"/>
    <w:semiHidden/>
    <w:unhideWhenUsed/>
    <w:rsid w:val="00994A4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94A4B"/>
    <w:rPr>
      <w:sz w:val="16"/>
      <w:szCs w:val="16"/>
    </w:rPr>
  </w:style>
  <w:style w:type="paragraph" w:styleId="Tekstdymka">
    <w:name w:val="Balloon Text"/>
    <w:basedOn w:val="Normalny"/>
    <w:link w:val="TekstdymkaZnak"/>
    <w:uiPriority w:val="99"/>
    <w:unhideWhenUsed/>
    <w:rsid w:val="00934D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934D2E"/>
    <w:rPr>
      <w:rFonts w:ascii="Segoe UI" w:hAnsi="Segoe UI" w:cs="Segoe UI"/>
      <w:sz w:val="18"/>
      <w:szCs w:val="18"/>
    </w:rPr>
  </w:style>
  <w:style w:type="paragraph" w:customStyle="1" w:styleId="Nagwek10">
    <w:name w:val="Nagłówek1"/>
    <w:basedOn w:val="Normalny"/>
    <w:next w:val="Tekstpodstawowy"/>
    <w:rsid w:val="00FF65CB"/>
    <w:pPr>
      <w:keepNext/>
      <w:suppressAutoHyphens/>
      <w:spacing w:before="240" w:after="120" w:line="240" w:lineRule="auto"/>
      <w:ind w:left="427" w:right="1580" w:hanging="341"/>
      <w:jc w:val="both"/>
    </w:pPr>
    <w:rPr>
      <w:rFonts w:ascii="Arial" w:eastAsia="Lucida Sans Unicode" w:hAnsi="Arial" w:cs="Tahoma"/>
      <w:color w:val="000000"/>
      <w:sz w:val="28"/>
      <w:szCs w:val="28"/>
      <w:lang w:eastAsia="zh-CN"/>
    </w:rPr>
  </w:style>
  <w:style w:type="character" w:customStyle="1" w:styleId="Nierozpoznanawzmianka2">
    <w:name w:val="Nierozpoznana wzmianka2"/>
    <w:basedOn w:val="Domylnaczcionkaakapitu"/>
    <w:uiPriority w:val="99"/>
    <w:semiHidden/>
    <w:unhideWhenUsed/>
    <w:rsid w:val="00600076"/>
    <w:rPr>
      <w:color w:val="605E5C"/>
      <w:shd w:val="clear" w:color="auto" w:fill="E1DFDD"/>
    </w:rPr>
  </w:style>
  <w:style w:type="character" w:customStyle="1" w:styleId="WW8Num1z0">
    <w:name w:val="WW8Num1z0"/>
    <w:rsid w:val="0056504B"/>
    <w:rPr>
      <w:rFonts w:ascii="Arial" w:hAnsi="Arial" w:cs="Arial"/>
      <w:sz w:val="22"/>
    </w:rPr>
  </w:style>
  <w:style w:type="character" w:customStyle="1" w:styleId="WW8Num1z1">
    <w:name w:val="WW8Num1z1"/>
    <w:rsid w:val="0056504B"/>
  </w:style>
  <w:style w:type="character" w:customStyle="1" w:styleId="WW8Num1z2">
    <w:name w:val="WW8Num1z2"/>
    <w:rsid w:val="0056504B"/>
  </w:style>
  <w:style w:type="character" w:customStyle="1" w:styleId="WW8Num1z3">
    <w:name w:val="WW8Num1z3"/>
    <w:rsid w:val="0056504B"/>
  </w:style>
  <w:style w:type="character" w:customStyle="1" w:styleId="WW8Num1z4">
    <w:name w:val="WW8Num1z4"/>
    <w:rsid w:val="0056504B"/>
  </w:style>
  <w:style w:type="character" w:customStyle="1" w:styleId="WW8Num1z5">
    <w:name w:val="WW8Num1z5"/>
    <w:rsid w:val="0056504B"/>
  </w:style>
  <w:style w:type="character" w:customStyle="1" w:styleId="WW8Num1z6">
    <w:name w:val="WW8Num1z6"/>
    <w:rsid w:val="0056504B"/>
  </w:style>
  <w:style w:type="character" w:customStyle="1" w:styleId="WW8Num1z7">
    <w:name w:val="WW8Num1z7"/>
    <w:rsid w:val="0056504B"/>
  </w:style>
  <w:style w:type="character" w:customStyle="1" w:styleId="WW8Num1z8">
    <w:name w:val="WW8Num1z8"/>
    <w:rsid w:val="0056504B"/>
  </w:style>
  <w:style w:type="character" w:customStyle="1" w:styleId="WW8Num2z0">
    <w:name w:val="WW8Num2z0"/>
    <w:rsid w:val="0056504B"/>
    <w:rPr>
      <w:rFonts w:ascii="Arial" w:hAnsi="Arial" w:cs="Arial"/>
      <w:sz w:val="22"/>
    </w:rPr>
  </w:style>
  <w:style w:type="character" w:customStyle="1" w:styleId="WW8Num2z1">
    <w:name w:val="WW8Num2z1"/>
    <w:rsid w:val="0056504B"/>
  </w:style>
  <w:style w:type="character" w:customStyle="1" w:styleId="WW8Num2z2">
    <w:name w:val="WW8Num2z2"/>
    <w:rsid w:val="0056504B"/>
  </w:style>
  <w:style w:type="character" w:customStyle="1" w:styleId="WW8Num2z3">
    <w:name w:val="WW8Num2z3"/>
    <w:rsid w:val="0056504B"/>
  </w:style>
  <w:style w:type="character" w:customStyle="1" w:styleId="WW8Num2z4">
    <w:name w:val="WW8Num2z4"/>
    <w:rsid w:val="0056504B"/>
  </w:style>
  <w:style w:type="character" w:customStyle="1" w:styleId="WW8Num2z5">
    <w:name w:val="WW8Num2z5"/>
    <w:rsid w:val="0056504B"/>
  </w:style>
  <w:style w:type="character" w:customStyle="1" w:styleId="WW8Num2z6">
    <w:name w:val="WW8Num2z6"/>
    <w:rsid w:val="0056504B"/>
  </w:style>
  <w:style w:type="character" w:customStyle="1" w:styleId="WW8Num2z7">
    <w:name w:val="WW8Num2z7"/>
    <w:rsid w:val="0056504B"/>
  </w:style>
  <w:style w:type="character" w:customStyle="1" w:styleId="WW8Num2z8">
    <w:name w:val="WW8Num2z8"/>
    <w:rsid w:val="0056504B"/>
  </w:style>
  <w:style w:type="character" w:customStyle="1" w:styleId="WW8Num3z0">
    <w:name w:val="WW8Num3z0"/>
    <w:rsid w:val="0056504B"/>
  </w:style>
  <w:style w:type="character" w:customStyle="1" w:styleId="WW8Num3z1">
    <w:name w:val="WW8Num3z1"/>
    <w:rsid w:val="0056504B"/>
  </w:style>
  <w:style w:type="character" w:customStyle="1" w:styleId="WW8Num3z2">
    <w:name w:val="WW8Num3z2"/>
    <w:rsid w:val="0056504B"/>
  </w:style>
  <w:style w:type="character" w:customStyle="1" w:styleId="WW8Num3z3">
    <w:name w:val="WW8Num3z3"/>
    <w:rsid w:val="0056504B"/>
  </w:style>
  <w:style w:type="character" w:customStyle="1" w:styleId="WW8Num3z4">
    <w:name w:val="WW8Num3z4"/>
    <w:rsid w:val="0056504B"/>
  </w:style>
  <w:style w:type="character" w:customStyle="1" w:styleId="WW8Num3z5">
    <w:name w:val="WW8Num3z5"/>
    <w:rsid w:val="0056504B"/>
  </w:style>
  <w:style w:type="character" w:customStyle="1" w:styleId="WW8Num3z6">
    <w:name w:val="WW8Num3z6"/>
    <w:rsid w:val="0056504B"/>
  </w:style>
  <w:style w:type="character" w:customStyle="1" w:styleId="WW8Num3z7">
    <w:name w:val="WW8Num3z7"/>
    <w:rsid w:val="0056504B"/>
  </w:style>
  <w:style w:type="character" w:customStyle="1" w:styleId="WW8Num3z8">
    <w:name w:val="WW8Num3z8"/>
    <w:rsid w:val="0056504B"/>
  </w:style>
  <w:style w:type="character" w:customStyle="1" w:styleId="WW8Num4z0">
    <w:name w:val="WW8Num4z0"/>
    <w:rsid w:val="0056504B"/>
    <w:rPr>
      <w:rFonts w:ascii="Arial" w:hAnsi="Arial" w:cs="Arial"/>
      <w:sz w:val="22"/>
      <w:szCs w:val="22"/>
    </w:rPr>
  </w:style>
  <w:style w:type="character" w:customStyle="1" w:styleId="WW8Num4z1">
    <w:name w:val="WW8Num4z1"/>
    <w:rsid w:val="0056504B"/>
  </w:style>
  <w:style w:type="character" w:customStyle="1" w:styleId="WW8Num4z2">
    <w:name w:val="WW8Num4z2"/>
    <w:rsid w:val="0056504B"/>
  </w:style>
  <w:style w:type="character" w:customStyle="1" w:styleId="WW8Num4z3">
    <w:name w:val="WW8Num4z3"/>
    <w:rsid w:val="0056504B"/>
  </w:style>
  <w:style w:type="character" w:customStyle="1" w:styleId="WW8Num4z4">
    <w:name w:val="WW8Num4z4"/>
    <w:rsid w:val="0056504B"/>
  </w:style>
  <w:style w:type="character" w:customStyle="1" w:styleId="WW8Num4z5">
    <w:name w:val="WW8Num4z5"/>
    <w:rsid w:val="0056504B"/>
  </w:style>
  <w:style w:type="character" w:customStyle="1" w:styleId="WW8Num4z6">
    <w:name w:val="WW8Num4z6"/>
    <w:rsid w:val="0056504B"/>
  </w:style>
  <w:style w:type="character" w:customStyle="1" w:styleId="WW8Num4z7">
    <w:name w:val="WW8Num4z7"/>
    <w:rsid w:val="0056504B"/>
  </w:style>
  <w:style w:type="character" w:customStyle="1" w:styleId="WW8Num4z8">
    <w:name w:val="WW8Num4z8"/>
    <w:rsid w:val="0056504B"/>
  </w:style>
  <w:style w:type="character" w:customStyle="1" w:styleId="WW8Num5z0">
    <w:name w:val="WW8Num5z0"/>
    <w:rsid w:val="0056504B"/>
    <w:rPr>
      <w:rFonts w:ascii="Arial" w:eastAsia="SimSun" w:hAnsi="Arial" w:cs="Arial"/>
      <w:b w:val="0"/>
      <w:i w:val="0"/>
      <w:sz w:val="22"/>
      <w:szCs w:val="20"/>
    </w:rPr>
  </w:style>
  <w:style w:type="character" w:customStyle="1" w:styleId="WW8Num5z1">
    <w:name w:val="WW8Num5z1"/>
    <w:rsid w:val="0056504B"/>
  </w:style>
  <w:style w:type="character" w:customStyle="1" w:styleId="WW8Num5z2">
    <w:name w:val="WW8Num5z2"/>
    <w:rsid w:val="0056504B"/>
  </w:style>
  <w:style w:type="character" w:customStyle="1" w:styleId="WW8Num5z3">
    <w:name w:val="WW8Num5z3"/>
    <w:rsid w:val="0056504B"/>
  </w:style>
  <w:style w:type="character" w:customStyle="1" w:styleId="WW8Num5z4">
    <w:name w:val="WW8Num5z4"/>
    <w:rsid w:val="0056504B"/>
  </w:style>
  <w:style w:type="character" w:customStyle="1" w:styleId="WW8Num5z5">
    <w:name w:val="WW8Num5z5"/>
    <w:rsid w:val="0056504B"/>
  </w:style>
  <w:style w:type="character" w:customStyle="1" w:styleId="WW8Num5z6">
    <w:name w:val="WW8Num5z6"/>
    <w:rsid w:val="0056504B"/>
  </w:style>
  <w:style w:type="character" w:customStyle="1" w:styleId="WW8Num5z7">
    <w:name w:val="WW8Num5z7"/>
    <w:rsid w:val="0056504B"/>
  </w:style>
  <w:style w:type="character" w:customStyle="1" w:styleId="WW8Num5z8">
    <w:name w:val="WW8Num5z8"/>
    <w:rsid w:val="0056504B"/>
  </w:style>
  <w:style w:type="character" w:customStyle="1" w:styleId="WW8Num6z0">
    <w:name w:val="WW8Num6z0"/>
    <w:rsid w:val="0056504B"/>
    <w:rPr>
      <w:rFonts w:ascii="Arial" w:hAnsi="Arial" w:cs="Arial"/>
      <w:sz w:val="22"/>
    </w:rPr>
  </w:style>
  <w:style w:type="character" w:customStyle="1" w:styleId="WW8Num6z1">
    <w:name w:val="WW8Num6z1"/>
    <w:rsid w:val="0056504B"/>
  </w:style>
  <w:style w:type="character" w:customStyle="1" w:styleId="WW8Num6z2">
    <w:name w:val="WW8Num6z2"/>
    <w:rsid w:val="0056504B"/>
  </w:style>
  <w:style w:type="character" w:customStyle="1" w:styleId="WW8Num6z3">
    <w:name w:val="WW8Num6z3"/>
    <w:rsid w:val="0056504B"/>
  </w:style>
  <w:style w:type="character" w:customStyle="1" w:styleId="WW8Num6z4">
    <w:name w:val="WW8Num6z4"/>
    <w:rsid w:val="0056504B"/>
  </w:style>
  <w:style w:type="character" w:customStyle="1" w:styleId="WW8Num6z5">
    <w:name w:val="WW8Num6z5"/>
    <w:rsid w:val="0056504B"/>
  </w:style>
  <w:style w:type="character" w:customStyle="1" w:styleId="WW8Num6z6">
    <w:name w:val="WW8Num6z6"/>
    <w:rsid w:val="0056504B"/>
  </w:style>
  <w:style w:type="character" w:customStyle="1" w:styleId="WW8Num6z7">
    <w:name w:val="WW8Num6z7"/>
    <w:rsid w:val="0056504B"/>
  </w:style>
  <w:style w:type="character" w:customStyle="1" w:styleId="WW8Num6z8">
    <w:name w:val="WW8Num6z8"/>
    <w:rsid w:val="0056504B"/>
  </w:style>
  <w:style w:type="character" w:customStyle="1" w:styleId="WW8Num7z0">
    <w:name w:val="WW8Num7z0"/>
    <w:rsid w:val="0056504B"/>
    <w:rPr>
      <w:rFonts w:ascii="Arial" w:hAnsi="Arial" w:cs="Arial"/>
      <w:sz w:val="22"/>
    </w:rPr>
  </w:style>
  <w:style w:type="character" w:customStyle="1" w:styleId="WW8Num7z1">
    <w:name w:val="WW8Num7z1"/>
    <w:rsid w:val="0056504B"/>
  </w:style>
  <w:style w:type="character" w:customStyle="1" w:styleId="WW8Num7z2">
    <w:name w:val="WW8Num7z2"/>
    <w:rsid w:val="0056504B"/>
  </w:style>
  <w:style w:type="character" w:customStyle="1" w:styleId="WW8Num7z3">
    <w:name w:val="WW8Num7z3"/>
    <w:rsid w:val="0056504B"/>
  </w:style>
  <w:style w:type="character" w:customStyle="1" w:styleId="WW8Num7z4">
    <w:name w:val="WW8Num7z4"/>
    <w:rsid w:val="0056504B"/>
  </w:style>
  <w:style w:type="character" w:customStyle="1" w:styleId="WW8Num7z5">
    <w:name w:val="WW8Num7z5"/>
    <w:rsid w:val="0056504B"/>
  </w:style>
  <w:style w:type="character" w:customStyle="1" w:styleId="WW8Num7z6">
    <w:name w:val="WW8Num7z6"/>
    <w:rsid w:val="0056504B"/>
  </w:style>
  <w:style w:type="character" w:customStyle="1" w:styleId="WW8Num7z7">
    <w:name w:val="WW8Num7z7"/>
    <w:rsid w:val="0056504B"/>
  </w:style>
  <w:style w:type="character" w:customStyle="1" w:styleId="WW8Num7z8">
    <w:name w:val="WW8Num7z8"/>
    <w:rsid w:val="0056504B"/>
  </w:style>
  <w:style w:type="character" w:customStyle="1" w:styleId="WW8Num8z0">
    <w:name w:val="WW8Num8z0"/>
    <w:rsid w:val="0056504B"/>
    <w:rPr>
      <w:rFonts w:ascii="Arial" w:eastAsia="Times New Roman" w:hAnsi="Arial" w:cs="Arial"/>
      <w:b w:val="0"/>
      <w:bCs/>
      <w:i w:val="0"/>
      <w:strike w:val="0"/>
      <w:dstrike w:val="0"/>
      <w:color w:val="000000"/>
      <w:kern w:val="2"/>
      <w:position w:val="0"/>
      <w:sz w:val="22"/>
      <w:szCs w:val="22"/>
      <w:u w:val="none"/>
      <w:vertAlign w:val="baseline"/>
    </w:rPr>
  </w:style>
  <w:style w:type="character" w:customStyle="1" w:styleId="WW8Num8z1">
    <w:name w:val="WW8Num8z1"/>
    <w:rsid w:val="0056504B"/>
  </w:style>
  <w:style w:type="character" w:customStyle="1" w:styleId="WW8Num8z2">
    <w:name w:val="WW8Num8z2"/>
    <w:rsid w:val="0056504B"/>
  </w:style>
  <w:style w:type="character" w:customStyle="1" w:styleId="WW8Num8z3">
    <w:name w:val="WW8Num8z3"/>
    <w:rsid w:val="0056504B"/>
  </w:style>
  <w:style w:type="character" w:customStyle="1" w:styleId="WW8Num8z4">
    <w:name w:val="WW8Num8z4"/>
    <w:rsid w:val="0056504B"/>
  </w:style>
  <w:style w:type="character" w:customStyle="1" w:styleId="WW8Num8z5">
    <w:name w:val="WW8Num8z5"/>
    <w:rsid w:val="0056504B"/>
  </w:style>
  <w:style w:type="character" w:customStyle="1" w:styleId="WW8Num8z6">
    <w:name w:val="WW8Num8z6"/>
    <w:rsid w:val="0056504B"/>
  </w:style>
  <w:style w:type="character" w:customStyle="1" w:styleId="WW8Num8z7">
    <w:name w:val="WW8Num8z7"/>
    <w:rsid w:val="0056504B"/>
  </w:style>
  <w:style w:type="character" w:customStyle="1" w:styleId="WW8Num8z8">
    <w:name w:val="WW8Num8z8"/>
    <w:rsid w:val="0056504B"/>
  </w:style>
  <w:style w:type="character" w:customStyle="1" w:styleId="WW8Num9z0">
    <w:name w:val="WW8Num9z0"/>
    <w:rsid w:val="0056504B"/>
    <w:rPr>
      <w:rFonts w:eastAsia="Times New Roman" w:cs="Tahoma"/>
      <w:b/>
      <w:bCs/>
      <w:i w:val="0"/>
      <w:strike w:val="0"/>
      <w:dstrike w:val="0"/>
      <w:color w:val="FFFFFF"/>
      <w:position w:val="0"/>
      <w:sz w:val="22"/>
      <w:szCs w:val="19"/>
      <w:u w:val="none"/>
      <w:vertAlign w:val="baseline"/>
    </w:rPr>
  </w:style>
  <w:style w:type="character" w:customStyle="1" w:styleId="WW8Num9z1">
    <w:name w:val="WW8Num9z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WW8Num9z2">
    <w:name w:val="WW8Num9z2"/>
    <w:rsid w:val="0056504B"/>
    <w:rPr>
      <w:rFonts w:ascii="Tahoma" w:hAnsi="Tahoma" w:cs="Tahoma"/>
      <w:b w:val="0"/>
      <w:i w:val="0"/>
      <w:strike w:val="0"/>
      <w:dstrike w:val="0"/>
      <w:color w:val="000000"/>
      <w:position w:val="0"/>
      <w:sz w:val="19"/>
      <w:u w:val="none"/>
      <w:vertAlign w:val="baseline"/>
    </w:rPr>
  </w:style>
  <w:style w:type="character" w:customStyle="1" w:styleId="WW8Num10z0">
    <w:name w:val="WW8Num10z0"/>
    <w:rsid w:val="0056504B"/>
    <w:rPr>
      <w:rFonts w:ascii="Symbol" w:hAnsi="Symbol" w:cs="Symbol"/>
      <w:color w:val="auto"/>
      <w:sz w:val="22"/>
      <w:lang w:eastAsia="ar-SA"/>
    </w:rPr>
  </w:style>
  <w:style w:type="character" w:customStyle="1" w:styleId="WW8Num10z1">
    <w:name w:val="WW8Num10z1"/>
    <w:rsid w:val="0056504B"/>
  </w:style>
  <w:style w:type="character" w:customStyle="1" w:styleId="WW8Num10z2">
    <w:name w:val="WW8Num10z2"/>
    <w:rsid w:val="0056504B"/>
  </w:style>
  <w:style w:type="character" w:customStyle="1" w:styleId="WW8Num10z3">
    <w:name w:val="WW8Num10z3"/>
    <w:rsid w:val="0056504B"/>
  </w:style>
  <w:style w:type="character" w:customStyle="1" w:styleId="WW8Num10z4">
    <w:name w:val="WW8Num10z4"/>
    <w:rsid w:val="0056504B"/>
  </w:style>
  <w:style w:type="character" w:customStyle="1" w:styleId="WW8Num10z5">
    <w:name w:val="WW8Num10z5"/>
    <w:rsid w:val="0056504B"/>
  </w:style>
  <w:style w:type="character" w:customStyle="1" w:styleId="WW8Num10z6">
    <w:name w:val="WW8Num10z6"/>
    <w:rsid w:val="0056504B"/>
  </w:style>
  <w:style w:type="character" w:customStyle="1" w:styleId="WW8Num10z7">
    <w:name w:val="WW8Num10z7"/>
    <w:rsid w:val="0056504B"/>
  </w:style>
  <w:style w:type="character" w:customStyle="1" w:styleId="WW8Num10z8">
    <w:name w:val="WW8Num10z8"/>
    <w:rsid w:val="0056504B"/>
  </w:style>
  <w:style w:type="character" w:customStyle="1" w:styleId="WW8Num11z0">
    <w:name w:val="WW8Num11z0"/>
    <w:rsid w:val="0056504B"/>
    <w:rPr>
      <w:rFonts w:ascii="Symbol" w:hAnsi="Symbol" w:cs="Symbol"/>
      <w:sz w:val="22"/>
      <w:lang w:eastAsia="ar-SA"/>
    </w:rPr>
  </w:style>
  <w:style w:type="character" w:customStyle="1" w:styleId="WW8Num11z1">
    <w:name w:val="WW8Num11z1"/>
    <w:rsid w:val="0056504B"/>
  </w:style>
  <w:style w:type="character" w:customStyle="1" w:styleId="WW8Num11z2">
    <w:name w:val="WW8Num11z2"/>
    <w:rsid w:val="0056504B"/>
  </w:style>
  <w:style w:type="character" w:customStyle="1" w:styleId="WW8Num11z3">
    <w:name w:val="WW8Num11z3"/>
    <w:rsid w:val="0056504B"/>
  </w:style>
  <w:style w:type="character" w:customStyle="1" w:styleId="WW8Num11z4">
    <w:name w:val="WW8Num11z4"/>
    <w:rsid w:val="0056504B"/>
  </w:style>
  <w:style w:type="character" w:customStyle="1" w:styleId="WW8Num11z5">
    <w:name w:val="WW8Num11z5"/>
    <w:rsid w:val="0056504B"/>
  </w:style>
  <w:style w:type="character" w:customStyle="1" w:styleId="WW8Num11z6">
    <w:name w:val="WW8Num11z6"/>
    <w:rsid w:val="0056504B"/>
  </w:style>
  <w:style w:type="character" w:customStyle="1" w:styleId="WW8Num11z7">
    <w:name w:val="WW8Num11z7"/>
    <w:rsid w:val="0056504B"/>
  </w:style>
  <w:style w:type="character" w:customStyle="1" w:styleId="WW8Num11z8">
    <w:name w:val="WW8Num11z8"/>
    <w:rsid w:val="0056504B"/>
  </w:style>
  <w:style w:type="character" w:customStyle="1" w:styleId="WW8Num12z0">
    <w:name w:val="WW8Num12z0"/>
    <w:rsid w:val="0056504B"/>
    <w:rPr>
      <w:rFonts w:cs="Arial"/>
      <w:sz w:val="22"/>
      <w:szCs w:val="22"/>
    </w:rPr>
  </w:style>
  <w:style w:type="character" w:customStyle="1" w:styleId="WW8Num12z1">
    <w:name w:val="WW8Num12z1"/>
    <w:rsid w:val="0056504B"/>
    <w:rPr>
      <w:rFonts w:ascii="Arial" w:eastAsia="Times New Roman" w:hAnsi="Arial" w:cs="Arial"/>
      <w:bCs/>
      <w:sz w:val="22"/>
      <w:szCs w:val="22"/>
    </w:rPr>
  </w:style>
  <w:style w:type="character" w:customStyle="1" w:styleId="WW8Num12z2">
    <w:name w:val="WW8Num12z2"/>
    <w:rsid w:val="0056504B"/>
  </w:style>
  <w:style w:type="character" w:customStyle="1" w:styleId="WW8Num12z3">
    <w:name w:val="WW8Num12z3"/>
    <w:rsid w:val="0056504B"/>
  </w:style>
  <w:style w:type="character" w:customStyle="1" w:styleId="WW8Num12z4">
    <w:name w:val="WW8Num12z4"/>
    <w:rsid w:val="0056504B"/>
  </w:style>
  <w:style w:type="character" w:customStyle="1" w:styleId="WW8Num12z5">
    <w:name w:val="WW8Num12z5"/>
    <w:rsid w:val="0056504B"/>
  </w:style>
  <w:style w:type="character" w:customStyle="1" w:styleId="WW8Num12z6">
    <w:name w:val="WW8Num12z6"/>
    <w:rsid w:val="0056504B"/>
  </w:style>
  <w:style w:type="character" w:customStyle="1" w:styleId="WW8Num12z7">
    <w:name w:val="WW8Num12z7"/>
    <w:rsid w:val="0056504B"/>
  </w:style>
  <w:style w:type="character" w:customStyle="1" w:styleId="WW8Num12z8">
    <w:name w:val="WW8Num12z8"/>
    <w:rsid w:val="0056504B"/>
  </w:style>
  <w:style w:type="character" w:customStyle="1" w:styleId="WW8Num13z0">
    <w:name w:val="WW8Num13z0"/>
    <w:rsid w:val="0056504B"/>
    <w:rPr>
      <w:rFonts w:ascii="Arial" w:hAnsi="Arial" w:cs="Arial"/>
      <w:sz w:val="22"/>
      <w:szCs w:val="22"/>
      <w:lang w:val="pl-PL"/>
    </w:rPr>
  </w:style>
  <w:style w:type="character" w:customStyle="1" w:styleId="WW8Num13z1">
    <w:name w:val="WW8Num13z1"/>
    <w:rsid w:val="0056504B"/>
  </w:style>
  <w:style w:type="character" w:customStyle="1" w:styleId="WW8Num13z2">
    <w:name w:val="WW8Num13z2"/>
    <w:rsid w:val="0056504B"/>
  </w:style>
  <w:style w:type="character" w:customStyle="1" w:styleId="WW8Num13z3">
    <w:name w:val="WW8Num13z3"/>
    <w:rsid w:val="0056504B"/>
  </w:style>
  <w:style w:type="character" w:customStyle="1" w:styleId="WW8Num13z4">
    <w:name w:val="WW8Num13z4"/>
    <w:rsid w:val="0056504B"/>
  </w:style>
  <w:style w:type="character" w:customStyle="1" w:styleId="WW8Num13z5">
    <w:name w:val="WW8Num13z5"/>
    <w:rsid w:val="0056504B"/>
  </w:style>
  <w:style w:type="character" w:customStyle="1" w:styleId="WW8Num13z6">
    <w:name w:val="WW8Num13z6"/>
    <w:rsid w:val="0056504B"/>
  </w:style>
  <w:style w:type="character" w:customStyle="1" w:styleId="WW8Num13z7">
    <w:name w:val="WW8Num13z7"/>
    <w:rsid w:val="0056504B"/>
  </w:style>
  <w:style w:type="character" w:customStyle="1" w:styleId="WW8Num13z8">
    <w:name w:val="WW8Num13z8"/>
    <w:rsid w:val="0056504B"/>
  </w:style>
  <w:style w:type="character" w:customStyle="1" w:styleId="WW8Num14z0">
    <w:name w:val="WW8Num14z0"/>
    <w:rsid w:val="0056504B"/>
    <w:rPr>
      <w:rFonts w:ascii="Arial" w:eastAsia="TimesNewRomanPSMT" w:hAnsi="Arial" w:cs="Tahoma"/>
      <w:sz w:val="22"/>
      <w:szCs w:val="22"/>
      <w:lang w:val="pl-PL"/>
    </w:rPr>
  </w:style>
  <w:style w:type="character" w:customStyle="1" w:styleId="WW8Num14z1">
    <w:name w:val="WW8Num14z1"/>
    <w:rsid w:val="0056504B"/>
  </w:style>
  <w:style w:type="character" w:customStyle="1" w:styleId="WW8Num14z2">
    <w:name w:val="WW8Num14z2"/>
    <w:rsid w:val="0056504B"/>
  </w:style>
  <w:style w:type="character" w:customStyle="1" w:styleId="WW8Num14z3">
    <w:name w:val="WW8Num14z3"/>
    <w:rsid w:val="0056504B"/>
  </w:style>
  <w:style w:type="character" w:customStyle="1" w:styleId="WW8Num14z4">
    <w:name w:val="WW8Num14z4"/>
    <w:rsid w:val="0056504B"/>
  </w:style>
  <w:style w:type="character" w:customStyle="1" w:styleId="WW8Num14z5">
    <w:name w:val="WW8Num14z5"/>
    <w:rsid w:val="0056504B"/>
  </w:style>
  <w:style w:type="character" w:customStyle="1" w:styleId="WW8Num14z6">
    <w:name w:val="WW8Num14z6"/>
    <w:rsid w:val="0056504B"/>
  </w:style>
  <w:style w:type="character" w:customStyle="1" w:styleId="WW8Num14z7">
    <w:name w:val="WW8Num14z7"/>
    <w:rsid w:val="0056504B"/>
  </w:style>
  <w:style w:type="character" w:customStyle="1" w:styleId="WW8Num14z8">
    <w:name w:val="WW8Num14z8"/>
    <w:rsid w:val="0056504B"/>
  </w:style>
  <w:style w:type="character" w:customStyle="1" w:styleId="WW8Num15z0">
    <w:name w:val="WW8Num15z0"/>
    <w:rsid w:val="0056504B"/>
    <w:rPr>
      <w:rFonts w:ascii="Arial" w:hAnsi="Arial" w:cs="Arial"/>
      <w:sz w:val="22"/>
      <w:szCs w:val="22"/>
      <w:lang w:val="pl-PL"/>
    </w:rPr>
  </w:style>
  <w:style w:type="character" w:customStyle="1" w:styleId="WW8Num15z1">
    <w:name w:val="WW8Num15z1"/>
    <w:rsid w:val="0056504B"/>
  </w:style>
  <w:style w:type="character" w:customStyle="1" w:styleId="WW8Num15z2">
    <w:name w:val="WW8Num15z2"/>
    <w:rsid w:val="0056504B"/>
  </w:style>
  <w:style w:type="character" w:customStyle="1" w:styleId="WW8Num15z3">
    <w:name w:val="WW8Num15z3"/>
    <w:rsid w:val="0056504B"/>
  </w:style>
  <w:style w:type="character" w:customStyle="1" w:styleId="WW8Num15z4">
    <w:name w:val="WW8Num15z4"/>
    <w:rsid w:val="0056504B"/>
  </w:style>
  <w:style w:type="character" w:customStyle="1" w:styleId="WW8Num15z5">
    <w:name w:val="WW8Num15z5"/>
    <w:rsid w:val="0056504B"/>
  </w:style>
  <w:style w:type="character" w:customStyle="1" w:styleId="WW8Num15z6">
    <w:name w:val="WW8Num15z6"/>
    <w:rsid w:val="0056504B"/>
  </w:style>
  <w:style w:type="character" w:customStyle="1" w:styleId="WW8Num15z7">
    <w:name w:val="WW8Num15z7"/>
    <w:rsid w:val="0056504B"/>
  </w:style>
  <w:style w:type="character" w:customStyle="1" w:styleId="WW8Num15z8">
    <w:name w:val="WW8Num15z8"/>
    <w:rsid w:val="0056504B"/>
  </w:style>
  <w:style w:type="character" w:customStyle="1" w:styleId="WW8Num16z0">
    <w:name w:val="WW8Num16z0"/>
    <w:rsid w:val="0056504B"/>
  </w:style>
  <w:style w:type="character" w:customStyle="1" w:styleId="WW8Num16z1">
    <w:name w:val="WW8Num16z1"/>
    <w:rsid w:val="0056504B"/>
  </w:style>
  <w:style w:type="character" w:customStyle="1" w:styleId="WW8Num16z2">
    <w:name w:val="WW8Num16z2"/>
    <w:rsid w:val="0056504B"/>
  </w:style>
  <w:style w:type="character" w:customStyle="1" w:styleId="WW8Num16z3">
    <w:name w:val="WW8Num16z3"/>
    <w:rsid w:val="0056504B"/>
  </w:style>
  <w:style w:type="character" w:customStyle="1" w:styleId="WW8Num16z4">
    <w:name w:val="WW8Num16z4"/>
    <w:rsid w:val="0056504B"/>
  </w:style>
  <w:style w:type="character" w:customStyle="1" w:styleId="WW8Num16z5">
    <w:name w:val="WW8Num16z5"/>
    <w:rsid w:val="0056504B"/>
  </w:style>
  <w:style w:type="character" w:customStyle="1" w:styleId="WW8Num16z6">
    <w:name w:val="WW8Num16z6"/>
    <w:rsid w:val="0056504B"/>
  </w:style>
  <w:style w:type="character" w:customStyle="1" w:styleId="WW8Num16z7">
    <w:name w:val="WW8Num16z7"/>
    <w:rsid w:val="0056504B"/>
  </w:style>
  <w:style w:type="character" w:customStyle="1" w:styleId="WW8Num16z8">
    <w:name w:val="WW8Num16z8"/>
    <w:rsid w:val="0056504B"/>
  </w:style>
  <w:style w:type="character" w:customStyle="1" w:styleId="Domylnaczcionkaakapitu2">
    <w:name w:val="Domyślna czcionka akapitu2"/>
    <w:rsid w:val="0056504B"/>
  </w:style>
  <w:style w:type="character" w:customStyle="1" w:styleId="Domylnaczcionkaakapitu1">
    <w:name w:val="Domyślna czcionka akapitu1"/>
    <w:rsid w:val="0056504B"/>
  </w:style>
  <w:style w:type="character" w:customStyle="1" w:styleId="Domylnaczcionkaakapitu3">
    <w:name w:val="Domyślna czcionka akapitu3"/>
    <w:rsid w:val="0056504B"/>
  </w:style>
  <w:style w:type="character" w:customStyle="1" w:styleId="Odwoaniedokomentarza1">
    <w:name w:val="Odwołanie do komentarza1"/>
    <w:rsid w:val="0056504B"/>
    <w:rPr>
      <w:sz w:val="16"/>
      <w:szCs w:val="16"/>
    </w:rPr>
  </w:style>
  <w:style w:type="character" w:customStyle="1" w:styleId="ListLabel1">
    <w:name w:val="ListLabel 1"/>
    <w:rsid w:val="0056504B"/>
    <w:rPr>
      <w:rFonts w:ascii="Times New Roman" w:hAnsi="Times New Roman" w:cs="Times New Roman"/>
      <w:b w:val="0"/>
      <w:sz w:val="24"/>
    </w:rPr>
  </w:style>
  <w:style w:type="character" w:customStyle="1" w:styleId="ListLabel2">
    <w:name w:val="ListLabel 2"/>
    <w:rsid w:val="0056504B"/>
    <w:rPr>
      <w:rFonts w:ascii="Times New Roman" w:hAnsi="Times New Roman" w:cs="Times New Roman"/>
      <w:b/>
      <w:color w:val="auto"/>
      <w:sz w:val="24"/>
    </w:rPr>
  </w:style>
  <w:style w:type="character" w:customStyle="1" w:styleId="ListLabel3">
    <w:name w:val="ListLabel 3"/>
    <w:rsid w:val="0056504B"/>
    <w:rPr>
      <w:rFonts w:ascii="Times New Roman" w:eastAsia="SimSun" w:hAnsi="Times New Roman" w:cs="Tahoma"/>
      <w:b w:val="0"/>
      <w:i w:val="0"/>
      <w:sz w:val="24"/>
      <w:szCs w:val="20"/>
    </w:rPr>
  </w:style>
  <w:style w:type="character" w:customStyle="1" w:styleId="ListLabel4">
    <w:name w:val="ListLabel 4"/>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5">
    <w:name w:val="ListLabel 5"/>
    <w:rsid w:val="0056504B"/>
    <w:rPr>
      <w:rFonts w:eastAsia="Times New Roman" w:cs="Tahoma"/>
      <w:b w:val="0"/>
      <w:i w:val="0"/>
      <w:strike w:val="0"/>
      <w:dstrike w:val="0"/>
      <w:color w:val="000000"/>
      <w:position w:val="0"/>
      <w:sz w:val="19"/>
      <w:szCs w:val="19"/>
      <w:u w:val="none"/>
      <w:vertAlign w:val="baseline"/>
    </w:rPr>
  </w:style>
  <w:style w:type="character" w:customStyle="1" w:styleId="ListLabel6">
    <w:name w:val="ListLabel 6"/>
    <w:rsid w:val="0056504B"/>
    <w:rPr>
      <w:rFonts w:eastAsia="Times New Roman" w:cs="Tahoma"/>
      <w:b w:val="0"/>
      <w:i w:val="0"/>
      <w:strike w:val="0"/>
      <w:dstrike w:val="0"/>
      <w:color w:val="000000"/>
      <w:position w:val="0"/>
      <w:sz w:val="19"/>
      <w:szCs w:val="19"/>
      <w:u w:val="none"/>
      <w:vertAlign w:val="baseline"/>
    </w:rPr>
  </w:style>
  <w:style w:type="character" w:customStyle="1" w:styleId="ListLabel7">
    <w:name w:val="ListLabel 7"/>
    <w:rsid w:val="0056504B"/>
    <w:rPr>
      <w:rFonts w:eastAsia="Times New Roman" w:cs="Tahoma"/>
      <w:b w:val="0"/>
      <w:i w:val="0"/>
      <w:strike w:val="0"/>
      <w:dstrike w:val="0"/>
      <w:color w:val="000000"/>
      <w:position w:val="0"/>
      <w:sz w:val="19"/>
      <w:szCs w:val="19"/>
      <w:u w:val="none"/>
      <w:vertAlign w:val="baseline"/>
    </w:rPr>
  </w:style>
  <w:style w:type="character" w:customStyle="1" w:styleId="ListLabel8">
    <w:name w:val="ListLabel 8"/>
    <w:rsid w:val="0056504B"/>
    <w:rPr>
      <w:rFonts w:eastAsia="Times New Roman" w:cs="Tahoma"/>
      <w:b w:val="0"/>
      <w:i w:val="0"/>
      <w:strike w:val="0"/>
      <w:dstrike w:val="0"/>
      <w:color w:val="000000"/>
      <w:position w:val="0"/>
      <w:sz w:val="19"/>
      <w:szCs w:val="19"/>
      <w:u w:val="none"/>
      <w:vertAlign w:val="baseline"/>
    </w:rPr>
  </w:style>
  <w:style w:type="character" w:customStyle="1" w:styleId="ListLabel9">
    <w:name w:val="ListLabel 9"/>
    <w:rsid w:val="0056504B"/>
    <w:rPr>
      <w:rFonts w:eastAsia="Times New Roman" w:cs="Tahoma"/>
      <w:b w:val="0"/>
      <w:i w:val="0"/>
      <w:strike w:val="0"/>
      <w:dstrike w:val="0"/>
      <w:color w:val="000000"/>
      <w:position w:val="0"/>
      <w:sz w:val="19"/>
      <w:szCs w:val="19"/>
      <w:u w:val="none"/>
      <w:vertAlign w:val="baseline"/>
    </w:rPr>
  </w:style>
  <w:style w:type="character" w:customStyle="1" w:styleId="ListLabel10">
    <w:name w:val="ListLabel 10"/>
    <w:rsid w:val="0056504B"/>
    <w:rPr>
      <w:rFonts w:eastAsia="Times New Roman" w:cs="Tahoma"/>
      <w:b w:val="0"/>
      <w:i w:val="0"/>
      <w:strike w:val="0"/>
      <w:dstrike w:val="0"/>
      <w:color w:val="000000"/>
      <w:position w:val="0"/>
      <w:sz w:val="19"/>
      <w:szCs w:val="19"/>
      <w:u w:val="none"/>
      <w:vertAlign w:val="baseline"/>
    </w:rPr>
  </w:style>
  <w:style w:type="character" w:customStyle="1" w:styleId="ListLabel11">
    <w:name w:val="ListLabel 11"/>
    <w:rsid w:val="0056504B"/>
    <w:rPr>
      <w:rFonts w:eastAsia="Times New Roman" w:cs="Tahoma"/>
      <w:b w:val="0"/>
      <w:i w:val="0"/>
      <w:strike w:val="0"/>
      <w:dstrike w:val="0"/>
      <w:color w:val="000000"/>
      <w:position w:val="0"/>
      <w:sz w:val="19"/>
      <w:szCs w:val="19"/>
      <w:u w:val="none"/>
      <w:vertAlign w:val="baseline"/>
    </w:rPr>
  </w:style>
  <w:style w:type="character" w:customStyle="1" w:styleId="ListLabel12">
    <w:name w:val="ListLabel 12"/>
    <w:rsid w:val="0056504B"/>
    <w:rPr>
      <w:rFonts w:eastAsia="Times New Roman" w:cs="Tahoma"/>
      <w:b w:val="0"/>
      <w:i w:val="0"/>
      <w:strike w:val="0"/>
      <w:dstrike w:val="0"/>
      <w:color w:val="000000"/>
      <w:position w:val="0"/>
      <w:sz w:val="19"/>
      <w:szCs w:val="19"/>
      <w:u w:val="none"/>
      <w:vertAlign w:val="baseline"/>
    </w:rPr>
  </w:style>
  <w:style w:type="character" w:customStyle="1" w:styleId="ListLabel13">
    <w:name w:val="ListLabel 13"/>
    <w:rsid w:val="0056504B"/>
    <w:rPr>
      <w:rFonts w:ascii="Times New Roman" w:eastAsia="Times New Roman" w:hAnsi="Times New Roman" w:cs="Times New Roman"/>
      <w:sz w:val="24"/>
    </w:rPr>
  </w:style>
  <w:style w:type="character" w:customStyle="1" w:styleId="ListLabel14">
    <w:name w:val="ListLabel 14"/>
    <w:rsid w:val="0056504B"/>
    <w:rPr>
      <w:rFonts w:ascii="Times New Roman" w:hAnsi="Times New Roman" w:cs="Times New Roman"/>
      <w:sz w:val="24"/>
    </w:rPr>
  </w:style>
  <w:style w:type="character" w:customStyle="1" w:styleId="ListLabel15">
    <w:name w:val="ListLabel 15"/>
    <w:rsid w:val="0056504B"/>
    <w:rPr>
      <w:rFonts w:eastAsia="Times New Roman" w:cs="Times New Roman"/>
    </w:rPr>
  </w:style>
  <w:style w:type="character" w:customStyle="1" w:styleId="ListLabel16">
    <w:name w:val="ListLabel 16"/>
    <w:rsid w:val="0056504B"/>
    <w:rPr>
      <w:rFonts w:cs="Times New Roman"/>
    </w:rPr>
  </w:style>
  <w:style w:type="character" w:customStyle="1" w:styleId="ListLabel17">
    <w:name w:val="ListLabel 17"/>
    <w:rsid w:val="0056504B"/>
    <w:rPr>
      <w:rFonts w:cs="Times New Roman"/>
    </w:rPr>
  </w:style>
  <w:style w:type="character" w:customStyle="1" w:styleId="ListLabel18">
    <w:name w:val="ListLabel 18"/>
    <w:rsid w:val="0056504B"/>
    <w:rPr>
      <w:rFonts w:cs="Times New Roman"/>
    </w:rPr>
  </w:style>
  <w:style w:type="character" w:customStyle="1" w:styleId="ListLabel19">
    <w:name w:val="ListLabel 19"/>
    <w:rsid w:val="0056504B"/>
    <w:rPr>
      <w:rFonts w:cs="Times New Roman"/>
    </w:rPr>
  </w:style>
  <w:style w:type="character" w:customStyle="1" w:styleId="ListLabel20">
    <w:name w:val="ListLabel 20"/>
    <w:rsid w:val="0056504B"/>
    <w:rPr>
      <w:rFonts w:cs="Times New Roman"/>
    </w:rPr>
  </w:style>
  <w:style w:type="character" w:customStyle="1" w:styleId="ListLabel21">
    <w:name w:val="ListLabel 21"/>
    <w:rsid w:val="0056504B"/>
    <w:rPr>
      <w:rFonts w:cs="Times New Roman"/>
    </w:rPr>
  </w:style>
  <w:style w:type="character" w:customStyle="1" w:styleId="ListLabel22">
    <w:name w:val="ListLabel 22"/>
    <w:rsid w:val="0056504B"/>
    <w:rPr>
      <w:rFonts w:eastAsia="Times New Roman" w:cs="Tahoma"/>
      <w:b/>
      <w:bCs/>
      <w:i w:val="0"/>
      <w:strike w:val="0"/>
      <w:dstrike w:val="0"/>
      <w:color w:val="FFFFFF"/>
      <w:position w:val="0"/>
      <w:sz w:val="19"/>
      <w:szCs w:val="19"/>
      <w:u w:val="none"/>
      <w:vertAlign w:val="baseline"/>
    </w:rPr>
  </w:style>
  <w:style w:type="character" w:customStyle="1" w:styleId="ListLabel23">
    <w:name w:val="ListLabel 2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24">
    <w:name w:val="ListLabel 24"/>
    <w:rsid w:val="0056504B"/>
    <w:rPr>
      <w:rFonts w:eastAsia="Times New Roman"/>
      <w:b w:val="0"/>
      <w:i w:val="0"/>
      <w:strike w:val="0"/>
      <w:dstrike w:val="0"/>
      <w:color w:val="000000"/>
      <w:position w:val="0"/>
      <w:sz w:val="19"/>
      <w:u w:val="none"/>
      <w:vertAlign w:val="baseline"/>
    </w:rPr>
  </w:style>
  <w:style w:type="character" w:customStyle="1" w:styleId="ListLabel25">
    <w:name w:val="ListLabel 25"/>
    <w:rsid w:val="0056504B"/>
    <w:rPr>
      <w:rFonts w:eastAsia="Times New Roman"/>
      <w:b w:val="0"/>
      <w:i w:val="0"/>
      <w:strike w:val="0"/>
      <w:dstrike w:val="0"/>
      <w:color w:val="000000"/>
      <w:position w:val="0"/>
      <w:sz w:val="19"/>
      <w:u w:val="none"/>
      <w:vertAlign w:val="baseline"/>
    </w:rPr>
  </w:style>
  <w:style w:type="character" w:customStyle="1" w:styleId="ListLabel26">
    <w:name w:val="ListLabel 26"/>
    <w:rsid w:val="0056504B"/>
    <w:rPr>
      <w:rFonts w:eastAsia="Times New Roman"/>
      <w:b w:val="0"/>
      <w:i w:val="0"/>
      <w:strike w:val="0"/>
      <w:dstrike w:val="0"/>
      <w:color w:val="000000"/>
      <w:position w:val="0"/>
      <w:sz w:val="19"/>
      <w:u w:val="none"/>
      <w:vertAlign w:val="baseline"/>
    </w:rPr>
  </w:style>
  <w:style w:type="character" w:customStyle="1" w:styleId="ListLabel27">
    <w:name w:val="ListLabel 27"/>
    <w:rsid w:val="0056504B"/>
    <w:rPr>
      <w:rFonts w:eastAsia="Times New Roman"/>
      <w:b w:val="0"/>
      <w:i w:val="0"/>
      <w:strike w:val="0"/>
      <w:dstrike w:val="0"/>
      <w:color w:val="000000"/>
      <w:position w:val="0"/>
      <w:sz w:val="19"/>
      <w:u w:val="none"/>
      <w:vertAlign w:val="baseline"/>
    </w:rPr>
  </w:style>
  <w:style w:type="character" w:customStyle="1" w:styleId="ListLabel28">
    <w:name w:val="ListLabel 28"/>
    <w:rsid w:val="0056504B"/>
    <w:rPr>
      <w:rFonts w:eastAsia="Times New Roman"/>
      <w:b w:val="0"/>
      <w:i w:val="0"/>
      <w:strike w:val="0"/>
      <w:dstrike w:val="0"/>
      <w:color w:val="000000"/>
      <w:position w:val="0"/>
      <w:sz w:val="19"/>
      <w:u w:val="none"/>
      <w:vertAlign w:val="baseline"/>
    </w:rPr>
  </w:style>
  <w:style w:type="character" w:customStyle="1" w:styleId="ListLabel29">
    <w:name w:val="ListLabel 29"/>
    <w:rsid w:val="0056504B"/>
    <w:rPr>
      <w:rFonts w:eastAsia="Times New Roman"/>
      <w:b w:val="0"/>
      <w:i w:val="0"/>
      <w:strike w:val="0"/>
      <w:dstrike w:val="0"/>
      <w:color w:val="000000"/>
      <w:position w:val="0"/>
      <w:sz w:val="19"/>
      <w:u w:val="none"/>
      <w:vertAlign w:val="baseline"/>
    </w:rPr>
  </w:style>
  <w:style w:type="character" w:customStyle="1" w:styleId="ListLabel30">
    <w:name w:val="ListLabel 30"/>
    <w:rsid w:val="0056504B"/>
    <w:rPr>
      <w:rFonts w:eastAsia="Times New Roman"/>
      <w:b w:val="0"/>
      <w:i w:val="0"/>
      <w:strike w:val="0"/>
      <w:dstrike w:val="0"/>
      <w:color w:val="000000"/>
      <w:position w:val="0"/>
      <w:sz w:val="19"/>
      <w:u w:val="none"/>
      <w:vertAlign w:val="baseline"/>
    </w:rPr>
  </w:style>
  <w:style w:type="character" w:customStyle="1" w:styleId="ListLabel31">
    <w:name w:val="ListLabel 3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32">
    <w:name w:val="ListLabel 3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33">
    <w:name w:val="ListLabel 33"/>
    <w:rsid w:val="0056504B"/>
    <w:rPr>
      <w:rFonts w:eastAsia="Times New Roman" w:cs="Tahoma"/>
      <w:b w:val="0"/>
      <w:i w:val="0"/>
      <w:strike w:val="0"/>
      <w:dstrike w:val="0"/>
      <w:color w:val="000000"/>
      <w:position w:val="0"/>
      <w:sz w:val="19"/>
      <w:szCs w:val="19"/>
      <w:u w:val="none"/>
      <w:vertAlign w:val="baseline"/>
    </w:rPr>
  </w:style>
  <w:style w:type="character" w:customStyle="1" w:styleId="ListLabel34">
    <w:name w:val="ListLabel 34"/>
    <w:rsid w:val="0056504B"/>
    <w:rPr>
      <w:rFonts w:eastAsia="Times New Roman" w:cs="Tahoma"/>
      <w:b w:val="0"/>
      <w:i w:val="0"/>
      <w:strike w:val="0"/>
      <w:dstrike w:val="0"/>
      <w:color w:val="000000"/>
      <w:position w:val="0"/>
      <w:sz w:val="19"/>
      <w:szCs w:val="19"/>
      <w:u w:val="none"/>
      <w:vertAlign w:val="baseline"/>
    </w:rPr>
  </w:style>
  <w:style w:type="character" w:customStyle="1" w:styleId="ListLabel35">
    <w:name w:val="ListLabel 35"/>
    <w:rsid w:val="0056504B"/>
    <w:rPr>
      <w:rFonts w:eastAsia="Times New Roman" w:cs="Tahoma"/>
      <w:b w:val="0"/>
      <w:i w:val="0"/>
      <w:strike w:val="0"/>
      <w:dstrike w:val="0"/>
      <w:color w:val="000000"/>
      <w:position w:val="0"/>
      <w:sz w:val="19"/>
      <w:szCs w:val="19"/>
      <w:u w:val="none"/>
      <w:vertAlign w:val="baseline"/>
    </w:rPr>
  </w:style>
  <w:style w:type="character" w:customStyle="1" w:styleId="ListLabel36">
    <w:name w:val="ListLabel 36"/>
    <w:rsid w:val="0056504B"/>
    <w:rPr>
      <w:rFonts w:eastAsia="Times New Roman" w:cs="Tahoma"/>
      <w:b w:val="0"/>
      <w:i w:val="0"/>
      <w:strike w:val="0"/>
      <w:dstrike w:val="0"/>
      <w:color w:val="000000"/>
      <w:position w:val="0"/>
      <w:sz w:val="19"/>
      <w:szCs w:val="19"/>
      <w:u w:val="none"/>
      <w:vertAlign w:val="baseline"/>
    </w:rPr>
  </w:style>
  <w:style w:type="character" w:customStyle="1" w:styleId="ListLabel37">
    <w:name w:val="ListLabel 37"/>
    <w:rsid w:val="0056504B"/>
    <w:rPr>
      <w:rFonts w:eastAsia="Times New Roman" w:cs="Tahoma"/>
      <w:b w:val="0"/>
      <w:i w:val="0"/>
      <w:strike w:val="0"/>
      <w:dstrike w:val="0"/>
      <w:color w:val="000000"/>
      <w:position w:val="0"/>
      <w:sz w:val="19"/>
      <w:szCs w:val="19"/>
      <w:u w:val="none"/>
      <w:vertAlign w:val="baseline"/>
    </w:rPr>
  </w:style>
  <w:style w:type="character" w:customStyle="1" w:styleId="ListLabel38">
    <w:name w:val="ListLabel 38"/>
    <w:rsid w:val="0056504B"/>
    <w:rPr>
      <w:rFonts w:eastAsia="Times New Roman" w:cs="Tahoma"/>
      <w:b w:val="0"/>
      <w:i w:val="0"/>
      <w:strike w:val="0"/>
      <w:dstrike w:val="0"/>
      <w:color w:val="000000"/>
      <w:position w:val="0"/>
      <w:sz w:val="19"/>
      <w:szCs w:val="19"/>
      <w:u w:val="none"/>
      <w:vertAlign w:val="baseline"/>
    </w:rPr>
  </w:style>
  <w:style w:type="character" w:customStyle="1" w:styleId="ListLabel39">
    <w:name w:val="ListLabel 39"/>
    <w:rsid w:val="0056504B"/>
    <w:rPr>
      <w:rFonts w:eastAsia="Times New Roman" w:cs="Tahoma"/>
      <w:b w:val="0"/>
      <w:i w:val="0"/>
      <w:strike w:val="0"/>
      <w:dstrike w:val="0"/>
      <w:color w:val="000000"/>
      <w:position w:val="0"/>
      <w:sz w:val="19"/>
      <w:szCs w:val="19"/>
      <w:u w:val="none"/>
      <w:vertAlign w:val="baseline"/>
    </w:rPr>
  </w:style>
  <w:style w:type="character" w:customStyle="1" w:styleId="ListLabel40">
    <w:name w:val="ListLabel 40"/>
    <w:rsid w:val="0056504B"/>
    <w:rPr>
      <w:rFonts w:eastAsia="Times New Roman" w:cs="Tahoma"/>
      <w:b w:val="0"/>
      <w:i w:val="0"/>
      <w:strike w:val="0"/>
      <w:dstrike w:val="0"/>
      <w:color w:val="000000"/>
      <w:position w:val="0"/>
      <w:sz w:val="19"/>
      <w:szCs w:val="19"/>
      <w:u w:val="none"/>
      <w:vertAlign w:val="baseline"/>
    </w:rPr>
  </w:style>
  <w:style w:type="character" w:customStyle="1" w:styleId="ListLabel41">
    <w:name w:val="ListLabel 41"/>
    <w:rsid w:val="0056504B"/>
    <w:rPr>
      <w:rFonts w:ascii="Times New Roman" w:hAnsi="Times New Roman" w:cs="Times New Roman"/>
      <w:sz w:val="24"/>
      <w:szCs w:val="24"/>
    </w:rPr>
  </w:style>
  <w:style w:type="character" w:customStyle="1" w:styleId="ListLabel42">
    <w:name w:val="ListLabel 42"/>
    <w:rsid w:val="0056504B"/>
    <w:rPr>
      <w:rFonts w:ascii="Times New Roman" w:hAnsi="Times New Roman" w:cs="Times New Roman"/>
      <w:b w:val="0"/>
      <w:sz w:val="24"/>
    </w:rPr>
  </w:style>
  <w:style w:type="character" w:customStyle="1" w:styleId="ListLabel43">
    <w:name w:val="ListLabel 43"/>
    <w:rsid w:val="0056504B"/>
    <w:rPr>
      <w:rFonts w:ascii="Times New Roman" w:hAnsi="Times New Roman" w:cs="Times New Roman"/>
      <w:b/>
      <w:color w:val="auto"/>
      <w:sz w:val="24"/>
    </w:rPr>
  </w:style>
  <w:style w:type="character" w:customStyle="1" w:styleId="ListLabel44">
    <w:name w:val="ListLabel 44"/>
    <w:rsid w:val="0056504B"/>
    <w:rPr>
      <w:rFonts w:ascii="Times New Roman" w:eastAsia="SimSun" w:hAnsi="Times New Roman" w:cs="Tahoma"/>
      <w:b w:val="0"/>
      <w:i w:val="0"/>
      <w:sz w:val="24"/>
      <w:szCs w:val="20"/>
    </w:rPr>
  </w:style>
  <w:style w:type="character" w:customStyle="1" w:styleId="ListLabel45">
    <w:name w:val="ListLabel 45"/>
    <w:rsid w:val="0056504B"/>
    <w:rPr>
      <w:rFonts w:ascii="Times New Roman" w:eastAsia="Times New Roman" w:hAnsi="Times New Roman" w:cs="Tahoma"/>
      <w:b w:val="0"/>
      <w:i w:val="0"/>
      <w:strike w:val="0"/>
      <w:dstrike w:val="0"/>
      <w:color w:val="000000"/>
      <w:position w:val="0"/>
      <w:sz w:val="24"/>
      <w:szCs w:val="19"/>
      <w:u w:val="none"/>
      <w:vertAlign w:val="baseline"/>
    </w:rPr>
  </w:style>
  <w:style w:type="character" w:customStyle="1" w:styleId="ListLabel46">
    <w:name w:val="ListLabel 46"/>
    <w:rsid w:val="0056504B"/>
    <w:rPr>
      <w:rFonts w:eastAsia="Times New Roman" w:cs="Tahoma"/>
      <w:b w:val="0"/>
      <w:i w:val="0"/>
      <w:strike w:val="0"/>
      <w:dstrike w:val="0"/>
      <w:color w:val="000000"/>
      <w:position w:val="0"/>
      <w:sz w:val="19"/>
      <w:szCs w:val="19"/>
      <w:u w:val="none"/>
      <w:vertAlign w:val="baseline"/>
    </w:rPr>
  </w:style>
  <w:style w:type="character" w:customStyle="1" w:styleId="ListLabel47">
    <w:name w:val="ListLabel 47"/>
    <w:rsid w:val="0056504B"/>
    <w:rPr>
      <w:rFonts w:eastAsia="Times New Roman" w:cs="Tahoma"/>
      <w:b w:val="0"/>
      <w:i w:val="0"/>
      <w:strike w:val="0"/>
      <w:dstrike w:val="0"/>
      <w:color w:val="000000"/>
      <w:position w:val="0"/>
      <w:sz w:val="19"/>
      <w:szCs w:val="19"/>
      <w:u w:val="none"/>
      <w:vertAlign w:val="baseline"/>
    </w:rPr>
  </w:style>
  <w:style w:type="character" w:customStyle="1" w:styleId="ListLabel48">
    <w:name w:val="ListLabel 48"/>
    <w:rsid w:val="0056504B"/>
    <w:rPr>
      <w:rFonts w:eastAsia="Times New Roman" w:cs="Tahoma"/>
      <w:b w:val="0"/>
      <w:i w:val="0"/>
      <w:strike w:val="0"/>
      <w:dstrike w:val="0"/>
      <w:color w:val="000000"/>
      <w:position w:val="0"/>
      <w:sz w:val="19"/>
      <w:szCs w:val="19"/>
      <w:u w:val="none"/>
      <w:vertAlign w:val="baseline"/>
    </w:rPr>
  </w:style>
  <w:style w:type="character" w:customStyle="1" w:styleId="ListLabel49">
    <w:name w:val="ListLabel 49"/>
    <w:rsid w:val="0056504B"/>
    <w:rPr>
      <w:rFonts w:eastAsia="Times New Roman" w:cs="Tahoma"/>
      <w:b w:val="0"/>
      <w:i w:val="0"/>
      <w:strike w:val="0"/>
      <w:dstrike w:val="0"/>
      <w:color w:val="000000"/>
      <w:position w:val="0"/>
      <w:sz w:val="19"/>
      <w:szCs w:val="19"/>
      <w:u w:val="none"/>
      <w:vertAlign w:val="baseline"/>
    </w:rPr>
  </w:style>
  <w:style w:type="character" w:customStyle="1" w:styleId="ListLabel50">
    <w:name w:val="ListLabel 50"/>
    <w:rsid w:val="0056504B"/>
    <w:rPr>
      <w:rFonts w:eastAsia="Times New Roman" w:cs="Tahoma"/>
      <w:b w:val="0"/>
      <w:i w:val="0"/>
      <w:strike w:val="0"/>
      <w:dstrike w:val="0"/>
      <w:color w:val="000000"/>
      <w:position w:val="0"/>
      <w:sz w:val="19"/>
      <w:szCs w:val="19"/>
      <w:u w:val="none"/>
      <w:vertAlign w:val="baseline"/>
    </w:rPr>
  </w:style>
  <w:style w:type="character" w:customStyle="1" w:styleId="ListLabel51">
    <w:name w:val="ListLabel 51"/>
    <w:rsid w:val="0056504B"/>
    <w:rPr>
      <w:rFonts w:eastAsia="Times New Roman" w:cs="Tahoma"/>
      <w:b w:val="0"/>
      <w:i w:val="0"/>
      <w:strike w:val="0"/>
      <w:dstrike w:val="0"/>
      <w:color w:val="000000"/>
      <w:position w:val="0"/>
      <w:sz w:val="19"/>
      <w:szCs w:val="19"/>
      <w:u w:val="none"/>
      <w:vertAlign w:val="baseline"/>
    </w:rPr>
  </w:style>
  <w:style w:type="character" w:customStyle="1" w:styleId="ListLabel52">
    <w:name w:val="ListLabel 52"/>
    <w:rsid w:val="0056504B"/>
    <w:rPr>
      <w:rFonts w:eastAsia="Times New Roman" w:cs="Tahoma"/>
      <w:b w:val="0"/>
      <w:i w:val="0"/>
      <w:strike w:val="0"/>
      <w:dstrike w:val="0"/>
      <w:color w:val="000000"/>
      <w:position w:val="0"/>
      <w:sz w:val="19"/>
      <w:szCs w:val="19"/>
      <w:u w:val="none"/>
      <w:vertAlign w:val="baseline"/>
    </w:rPr>
  </w:style>
  <w:style w:type="character" w:customStyle="1" w:styleId="ListLabel53">
    <w:name w:val="ListLabel 53"/>
    <w:rsid w:val="0056504B"/>
    <w:rPr>
      <w:rFonts w:eastAsia="Times New Roman" w:cs="Tahoma"/>
      <w:b w:val="0"/>
      <w:i w:val="0"/>
      <w:strike w:val="0"/>
      <w:dstrike w:val="0"/>
      <w:color w:val="000000"/>
      <w:position w:val="0"/>
      <w:sz w:val="19"/>
      <w:szCs w:val="19"/>
      <w:u w:val="none"/>
      <w:vertAlign w:val="baseline"/>
    </w:rPr>
  </w:style>
  <w:style w:type="character" w:customStyle="1" w:styleId="ListLabel54">
    <w:name w:val="ListLabel 54"/>
    <w:rsid w:val="0056504B"/>
    <w:rPr>
      <w:rFonts w:ascii="Times New Roman" w:eastAsia="Times New Roman" w:hAnsi="Times New Roman" w:cs="Times New Roman"/>
      <w:sz w:val="24"/>
    </w:rPr>
  </w:style>
  <w:style w:type="character" w:customStyle="1" w:styleId="ListLabel55">
    <w:name w:val="ListLabel 55"/>
    <w:rsid w:val="0056504B"/>
    <w:rPr>
      <w:rFonts w:ascii="Times New Roman" w:hAnsi="Times New Roman" w:cs="Times New Roman"/>
      <w:sz w:val="24"/>
    </w:rPr>
  </w:style>
  <w:style w:type="character" w:customStyle="1" w:styleId="ListLabel56">
    <w:name w:val="ListLabel 56"/>
    <w:rsid w:val="0056504B"/>
    <w:rPr>
      <w:rFonts w:eastAsia="Times New Roman" w:cs="Times New Roman"/>
    </w:rPr>
  </w:style>
  <w:style w:type="character" w:customStyle="1" w:styleId="ListLabel57">
    <w:name w:val="ListLabel 57"/>
    <w:rsid w:val="0056504B"/>
    <w:rPr>
      <w:rFonts w:cs="Times New Roman"/>
    </w:rPr>
  </w:style>
  <w:style w:type="character" w:customStyle="1" w:styleId="ListLabel58">
    <w:name w:val="ListLabel 58"/>
    <w:rsid w:val="0056504B"/>
    <w:rPr>
      <w:rFonts w:cs="Times New Roman"/>
    </w:rPr>
  </w:style>
  <w:style w:type="character" w:customStyle="1" w:styleId="ListLabel59">
    <w:name w:val="ListLabel 59"/>
    <w:rsid w:val="0056504B"/>
    <w:rPr>
      <w:rFonts w:cs="Times New Roman"/>
    </w:rPr>
  </w:style>
  <w:style w:type="character" w:customStyle="1" w:styleId="ListLabel60">
    <w:name w:val="ListLabel 60"/>
    <w:rsid w:val="0056504B"/>
    <w:rPr>
      <w:rFonts w:cs="Times New Roman"/>
    </w:rPr>
  </w:style>
  <w:style w:type="character" w:customStyle="1" w:styleId="ListLabel61">
    <w:name w:val="ListLabel 61"/>
    <w:rsid w:val="0056504B"/>
    <w:rPr>
      <w:rFonts w:cs="Times New Roman"/>
    </w:rPr>
  </w:style>
  <w:style w:type="character" w:customStyle="1" w:styleId="ListLabel62">
    <w:name w:val="ListLabel 62"/>
    <w:rsid w:val="0056504B"/>
    <w:rPr>
      <w:rFonts w:cs="Times New Roman"/>
    </w:rPr>
  </w:style>
  <w:style w:type="character" w:customStyle="1" w:styleId="ListLabel63">
    <w:name w:val="ListLabel 63"/>
    <w:rsid w:val="0056504B"/>
    <w:rPr>
      <w:rFonts w:ascii="Times New Roman" w:hAnsi="Times New Roman" w:cs="Symbol"/>
      <w:sz w:val="24"/>
    </w:rPr>
  </w:style>
  <w:style w:type="character" w:customStyle="1" w:styleId="ListLabel64">
    <w:name w:val="ListLabel 64"/>
    <w:rsid w:val="0056504B"/>
    <w:rPr>
      <w:rFonts w:cs="Courier New"/>
    </w:rPr>
  </w:style>
  <w:style w:type="character" w:customStyle="1" w:styleId="ListLabel65">
    <w:name w:val="ListLabel 65"/>
    <w:rsid w:val="0056504B"/>
    <w:rPr>
      <w:rFonts w:cs="Wingdings"/>
    </w:rPr>
  </w:style>
  <w:style w:type="character" w:customStyle="1" w:styleId="ListLabel66">
    <w:name w:val="ListLabel 66"/>
    <w:rsid w:val="0056504B"/>
    <w:rPr>
      <w:rFonts w:cs="Symbol"/>
    </w:rPr>
  </w:style>
  <w:style w:type="character" w:customStyle="1" w:styleId="ListLabel67">
    <w:name w:val="ListLabel 67"/>
    <w:rsid w:val="0056504B"/>
    <w:rPr>
      <w:rFonts w:cs="Courier New"/>
    </w:rPr>
  </w:style>
  <w:style w:type="character" w:customStyle="1" w:styleId="ListLabel68">
    <w:name w:val="ListLabel 68"/>
    <w:rsid w:val="0056504B"/>
    <w:rPr>
      <w:rFonts w:cs="Wingdings"/>
    </w:rPr>
  </w:style>
  <w:style w:type="character" w:customStyle="1" w:styleId="ListLabel69">
    <w:name w:val="ListLabel 69"/>
    <w:rsid w:val="0056504B"/>
    <w:rPr>
      <w:rFonts w:cs="Symbol"/>
    </w:rPr>
  </w:style>
  <w:style w:type="character" w:customStyle="1" w:styleId="ListLabel70">
    <w:name w:val="ListLabel 70"/>
    <w:rsid w:val="0056504B"/>
    <w:rPr>
      <w:rFonts w:cs="Courier New"/>
    </w:rPr>
  </w:style>
  <w:style w:type="character" w:customStyle="1" w:styleId="ListLabel71">
    <w:name w:val="ListLabel 71"/>
    <w:rsid w:val="0056504B"/>
    <w:rPr>
      <w:rFonts w:cs="Wingdings"/>
    </w:rPr>
  </w:style>
  <w:style w:type="character" w:customStyle="1" w:styleId="ListLabel72">
    <w:name w:val="ListLabel 72"/>
    <w:rsid w:val="0056504B"/>
    <w:rPr>
      <w:rFonts w:eastAsia="Times New Roman" w:cs="Tahoma"/>
      <w:b/>
      <w:bCs/>
      <w:i w:val="0"/>
      <w:strike w:val="0"/>
      <w:dstrike w:val="0"/>
      <w:color w:val="FFFFFF"/>
      <w:position w:val="0"/>
      <w:sz w:val="19"/>
      <w:szCs w:val="19"/>
      <w:u w:val="none"/>
      <w:vertAlign w:val="baseline"/>
    </w:rPr>
  </w:style>
  <w:style w:type="character" w:customStyle="1" w:styleId="ListLabel73">
    <w:name w:val="ListLabel 73"/>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74">
    <w:name w:val="ListLabel 74"/>
    <w:rsid w:val="0056504B"/>
    <w:rPr>
      <w:rFonts w:cs="Tahoma"/>
      <w:b w:val="0"/>
      <w:i w:val="0"/>
      <w:strike w:val="0"/>
      <w:dstrike w:val="0"/>
      <w:color w:val="000000"/>
      <w:position w:val="0"/>
      <w:sz w:val="19"/>
      <w:u w:val="none"/>
      <w:vertAlign w:val="baseline"/>
    </w:rPr>
  </w:style>
  <w:style w:type="character" w:customStyle="1" w:styleId="ListLabel75">
    <w:name w:val="ListLabel 75"/>
    <w:rsid w:val="0056504B"/>
    <w:rPr>
      <w:rFonts w:cs="Tahoma"/>
      <w:b w:val="0"/>
      <w:i w:val="0"/>
      <w:strike w:val="0"/>
      <w:dstrike w:val="0"/>
      <w:color w:val="000000"/>
      <w:position w:val="0"/>
      <w:sz w:val="19"/>
      <w:u w:val="none"/>
      <w:vertAlign w:val="baseline"/>
    </w:rPr>
  </w:style>
  <w:style w:type="character" w:customStyle="1" w:styleId="ListLabel76">
    <w:name w:val="ListLabel 76"/>
    <w:rsid w:val="0056504B"/>
    <w:rPr>
      <w:rFonts w:cs="Tahoma"/>
      <w:b w:val="0"/>
      <w:i w:val="0"/>
      <w:strike w:val="0"/>
      <w:dstrike w:val="0"/>
      <w:color w:val="000000"/>
      <w:position w:val="0"/>
      <w:sz w:val="19"/>
      <w:u w:val="none"/>
      <w:vertAlign w:val="baseline"/>
    </w:rPr>
  </w:style>
  <w:style w:type="character" w:customStyle="1" w:styleId="ListLabel77">
    <w:name w:val="ListLabel 77"/>
    <w:rsid w:val="0056504B"/>
    <w:rPr>
      <w:rFonts w:cs="Tahoma"/>
      <w:b w:val="0"/>
      <w:i w:val="0"/>
      <w:strike w:val="0"/>
      <w:dstrike w:val="0"/>
      <w:color w:val="000000"/>
      <w:position w:val="0"/>
      <w:sz w:val="19"/>
      <w:u w:val="none"/>
      <w:vertAlign w:val="baseline"/>
    </w:rPr>
  </w:style>
  <w:style w:type="character" w:customStyle="1" w:styleId="ListLabel78">
    <w:name w:val="ListLabel 78"/>
    <w:rsid w:val="0056504B"/>
    <w:rPr>
      <w:rFonts w:cs="Tahoma"/>
      <w:b w:val="0"/>
      <w:i w:val="0"/>
      <w:strike w:val="0"/>
      <w:dstrike w:val="0"/>
      <w:color w:val="000000"/>
      <w:position w:val="0"/>
      <w:sz w:val="19"/>
      <w:u w:val="none"/>
      <w:vertAlign w:val="baseline"/>
    </w:rPr>
  </w:style>
  <w:style w:type="character" w:customStyle="1" w:styleId="ListLabel79">
    <w:name w:val="ListLabel 79"/>
    <w:rsid w:val="0056504B"/>
    <w:rPr>
      <w:rFonts w:cs="Tahoma"/>
      <w:b w:val="0"/>
      <w:i w:val="0"/>
      <w:strike w:val="0"/>
      <w:dstrike w:val="0"/>
      <w:color w:val="000000"/>
      <w:position w:val="0"/>
      <w:sz w:val="19"/>
      <w:u w:val="none"/>
      <w:vertAlign w:val="baseline"/>
    </w:rPr>
  </w:style>
  <w:style w:type="character" w:customStyle="1" w:styleId="ListLabel80">
    <w:name w:val="ListLabel 80"/>
    <w:rsid w:val="0056504B"/>
    <w:rPr>
      <w:rFonts w:cs="Tahoma"/>
      <w:b w:val="0"/>
      <w:i w:val="0"/>
      <w:strike w:val="0"/>
      <w:dstrike w:val="0"/>
      <w:color w:val="000000"/>
      <w:position w:val="0"/>
      <w:sz w:val="19"/>
      <w:u w:val="none"/>
      <w:vertAlign w:val="baseline"/>
    </w:rPr>
  </w:style>
  <w:style w:type="character" w:customStyle="1" w:styleId="ListLabel81">
    <w:name w:val="ListLabel 81"/>
    <w:rsid w:val="0056504B"/>
    <w:rPr>
      <w:rFonts w:ascii="Times New Roman" w:eastAsia="Times New Roman" w:hAnsi="Times New Roman" w:cs="Times New Roman"/>
      <w:b w:val="0"/>
      <w:bCs/>
      <w:i w:val="0"/>
      <w:strike w:val="0"/>
      <w:dstrike w:val="0"/>
      <w:color w:val="000000"/>
      <w:position w:val="0"/>
      <w:sz w:val="24"/>
      <w:szCs w:val="24"/>
      <w:u w:val="none"/>
      <w:vertAlign w:val="baseline"/>
    </w:rPr>
  </w:style>
  <w:style w:type="character" w:customStyle="1" w:styleId="ListLabel82">
    <w:name w:val="ListLabel 82"/>
    <w:rsid w:val="0056504B"/>
    <w:rPr>
      <w:rFonts w:ascii="Times New Roman" w:eastAsia="Times New Roman" w:hAnsi="Times New Roman" w:cs="Tahoma"/>
      <w:b/>
      <w:i w:val="0"/>
      <w:strike w:val="0"/>
      <w:dstrike w:val="0"/>
      <w:color w:val="000000"/>
      <w:position w:val="0"/>
      <w:sz w:val="24"/>
      <w:szCs w:val="19"/>
      <w:u w:val="none"/>
      <w:vertAlign w:val="baseline"/>
    </w:rPr>
  </w:style>
  <w:style w:type="character" w:customStyle="1" w:styleId="ListLabel83">
    <w:name w:val="ListLabel 83"/>
    <w:rsid w:val="0056504B"/>
    <w:rPr>
      <w:rFonts w:eastAsia="Times New Roman" w:cs="Tahoma"/>
      <w:b w:val="0"/>
      <w:i w:val="0"/>
      <w:strike w:val="0"/>
      <w:dstrike w:val="0"/>
      <w:color w:val="000000"/>
      <w:position w:val="0"/>
      <w:sz w:val="19"/>
      <w:szCs w:val="19"/>
      <w:u w:val="none"/>
      <w:vertAlign w:val="baseline"/>
    </w:rPr>
  </w:style>
  <w:style w:type="character" w:customStyle="1" w:styleId="ListLabel84">
    <w:name w:val="ListLabel 84"/>
    <w:rsid w:val="0056504B"/>
    <w:rPr>
      <w:rFonts w:eastAsia="Times New Roman" w:cs="Tahoma"/>
      <w:b w:val="0"/>
      <w:i w:val="0"/>
      <w:strike w:val="0"/>
      <w:dstrike w:val="0"/>
      <w:color w:val="000000"/>
      <w:position w:val="0"/>
      <w:sz w:val="19"/>
      <w:szCs w:val="19"/>
      <w:u w:val="none"/>
      <w:vertAlign w:val="baseline"/>
    </w:rPr>
  </w:style>
  <w:style w:type="character" w:customStyle="1" w:styleId="ListLabel85">
    <w:name w:val="ListLabel 85"/>
    <w:rsid w:val="0056504B"/>
    <w:rPr>
      <w:rFonts w:eastAsia="Times New Roman" w:cs="Tahoma"/>
      <w:b w:val="0"/>
      <w:i w:val="0"/>
      <w:strike w:val="0"/>
      <w:dstrike w:val="0"/>
      <w:color w:val="000000"/>
      <w:position w:val="0"/>
      <w:sz w:val="19"/>
      <w:szCs w:val="19"/>
      <w:u w:val="none"/>
      <w:vertAlign w:val="baseline"/>
    </w:rPr>
  </w:style>
  <w:style w:type="character" w:customStyle="1" w:styleId="ListLabel86">
    <w:name w:val="ListLabel 86"/>
    <w:rsid w:val="0056504B"/>
    <w:rPr>
      <w:rFonts w:eastAsia="Times New Roman" w:cs="Tahoma"/>
      <w:b w:val="0"/>
      <w:i w:val="0"/>
      <w:strike w:val="0"/>
      <w:dstrike w:val="0"/>
      <w:color w:val="000000"/>
      <w:position w:val="0"/>
      <w:sz w:val="19"/>
      <w:szCs w:val="19"/>
      <w:u w:val="none"/>
      <w:vertAlign w:val="baseline"/>
    </w:rPr>
  </w:style>
  <w:style w:type="character" w:customStyle="1" w:styleId="ListLabel87">
    <w:name w:val="ListLabel 87"/>
    <w:rsid w:val="0056504B"/>
    <w:rPr>
      <w:rFonts w:eastAsia="Times New Roman" w:cs="Tahoma"/>
      <w:b w:val="0"/>
      <w:i w:val="0"/>
      <w:strike w:val="0"/>
      <w:dstrike w:val="0"/>
      <w:color w:val="000000"/>
      <w:position w:val="0"/>
      <w:sz w:val="19"/>
      <w:szCs w:val="19"/>
      <w:u w:val="none"/>
      <w:vertAlign w:val="baseline"/>
    </w:rPr>
  </w:style>
  <w:style w:type="character" w:customStyle="1" w:styleId="ListLabel88">
    <w:name w:val="ListLabel 88"/>
    <w:rsid w:val="0056504B"/>
    <w:rPr>
      <w:rFonts w:eastAsia="Times New Roman" w:cs="Tahoma"/>
      <w:b w:val="0"/>
      <w:i w:val="0"/>
      <w:strike w:val="0"/>
      <w:dstrike w:val="0"/>
      <w:color w:val="000000"/>
      <w:position w:val="0"/>
      <w:sz w:val="19"/>
      <w:szCs w:val="19"/>
      <w:u w:val="none"/>
      <w:vertAlign w:val="baseline"/>
    </w:rPr>
  </w:style>
  <w:style w:type="character" w:customStyle="1" w:styleId="ListLabel89">
    <w:name w:val="ListLabel 89"/>
    <w:rsid w:val="0056504B"/>
    <w:rPr>
      <w:rFonts w:eastAsia="Times New Roman" w:cs="Tahoma"/>
      <w:b w:val="0"/>
      <w:i w:val="0"/>
      <w:strike w:val="0"/>
      <w:dstrike w:val="0"/>
      <w:color w:val="000000"/>
      <w:position w:val="0"/>
      <w:sz w:val="19"/>
      <w:szCs w:val="19"/>
      <w:u w:val="none"/>
      <w:vertAlign w:val="baseline"/>
    </w:rPr>
  </w:style>
  <w:style w:type="character" w:customStyle="1" w:styleId="ListLabel90">
    <w:name w:val="ListLabel 90"/>
    <w:rsid w:val="0056504B"/>
    <w:rPr>
      <w:rFonts w:eastAsia="Times New Roman" w:cs="Tahoma"/>
      <w:b w:val="0"/>
      <w:i w:val="0"/>
      <w:strike w:val="0"/>
      <w:dstrike w:val="0"/>
      <w:color w:val="000000"/>
      <w:position w:val="0"/>
      <w:sz w:val="19"/>
      <w:szCs w:val="19"/>
      <w:u w:val="none"/>
      <w:vertAlign w:val="baseline"/>
    </w:rPr>
  </w:style>
  <w:style w:type="character" w:customStyle="1" w:styleId="ListLabel91">
    <w:name w:val="ListLabel 91"/>
    <w:rsid w:val="0056504B"/>
    <w:rPr>
      <w:rFonts w:ascii="Times New Roman" w:hAnsi="Times New Roman" w:cs="Times New Roman"/>
      <w:sz w:val="24"/>
      <w:szCs w:val="24"/>
    </w:rPr>
  </w:style>
  <w:style w:type="character" w:customStyle="1" w:styleId="ListLabel92">
    <w:name w:val="ListLabel 92"/>
    <w:rsid w:val="0056504B"/>
    <w:rPr>
      <w:rFonts w:ascii="Arial" w:hAnsi="Arial" w:cs="Arial"/>
      <w:b w:val="0"/>
      <w:sz w:val="22"/>
      <w:szCs w:val="22"/>
    </w:rPr>
  </w:style>
  <w:style w:type="character" w:customStyle="1" w:styleId="ListLabel93">
    <w:name w:val="ListLabel 93"/>
    <w:rsid w:val="0056504B"/>
    <w:rPr>
      <w:rFonts w:ascii="Arial" w:hAnsi="Arial" w:cs="Arial"/>
      <w:b w:val="0"/>
      <w:color w:val="auto"/>
      <w:sz w:val="22"/>
      <w:szCs w:val="22"/>
    </w:rPr>
  </w:style>
  <w:style w:type="character" w:customStyle="1" w:styleId="ListLabel94">
    <w:name w:val="ListLabel 94"/>
    <w:rsid w:val="0056504B"/>
    <w:rPr>
      <w:rFonts w:ascii="Arial" w:eastAsia="SimSun" w:hAnsi="Arial" w:cs="Arial"/>
      <w:b w:val="0"/>
      <w:i w:val="0"/>
      <w:sz w:val="22"/>
      <w:szCs w:val="20"/>
    </w:rPr>
  </w:style>
  <w:style w:type="character" w:customStyle="1" w:styleId="ListLabel95">
    <w:name w:val="ListLabel 9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96">
    <w:name w:val="ListLabel 96"/>
    <w:rsid w:val="0056504B"/>
    <w:rPr>
      <w:rFonts w:eastAsia="Times New Roman" w:cs="Tahoma"/>
      <w:b w:val="0"/>
      <w:i w:val="0"/>
      <w:strike w:val="0"/>
      <w:dstrike w:val="0"/>
      <w:color w:val="000000"/>
      <w:position w:val="0"/>
      <w:sz w:val="19"/>
      <w:szCs w:val="19"/>
      <w:u w:val="none"/>
      <w:vertAlign w:val="baseline"/>
    </w:rPr>
  </w:style>
  <w:style w:type="character" w:customStyle="1" w:styleId="ListLabel97">
    <w:name w:val="ListLabel 97"/>
    <w:rsid w:val="0056504B"/>
    <w:rPr>
      <w:rFonts w:eastAsia="Times New Roman" w:cs="Tahoma"/>
      <w:b w:val="0"/>
      <w:i w:val="0"/>
      <w:strike w:val="0"/>
      <w:dstrike w:val="0"/>
      <w:color w:val="000000"/>
      <w:position w:val="0"/>
      <w:sz w:val="19"/>
      <w:szCs w:val="19"/>
      <w:u w:val="none"/>
      <w:vertAlign w:val="baseline"/>
    </w:rPr>
  </w:style>
  <w:style w:type="character" w:customStyle="1" w:styleId="ListLabel98">
    <w:name w:val="ListLabel 98"/>
    <w:rsid w:val="0056504B"/>
    <w:rPr>
      <w:rFonts w:eastAsia="Times New Roman" w:cs="Tahoma"/>
      <w:b w:val="0"/>
      <w:i w:val="0"/>
      <w:strike w:val="0"/>
      <w:dstrike w:val="0"/>
      <w:color w:val="000000"/>
      <w:position w:val="0"/>
      <w:sz w:val="19"/>
      <w:szCs w:val="19"/>
      <w:u w:val="none"/>
      <w:vertAlign w:val="baseline"/>
    </w:rPr>
  </w:style>
  <w:style w:type="character" w:customStyle="1" w:styleId="ListLabel99">
    <w:name w:val="ListLabel 99"/>
    <w:rsid w:val="0056504B"/>
    <w:rPr>
      <w:rFonts w:eastAsia="Times New Roman" w:cs="Tahoma"/>
      <w:b w:val="0"/>
      <w:i w:val="0"/>
      <w:strike w:val="0"/>
      <w:dstrike w:val="0"/>
      <w:color w:val="000000"/>
      <w:position w:val="0"/>
      <w:sz w:val="19"/>
      <w:szCs w:val="19"/>
      <w:u w:val="none"/>
      <w:vertAlign w:val="baseline"/>
    </w:rPr>
  </w:style>
  <w:style w:type="character" w:customStyle="1" w:styleId="ListLabel100">
    <w:name w:val="ListLabel 100"/>
    <w:rsid w:val="0056504B"/>
    <w:rPr>
      <w:rFonts w:eastAsia="Times New Roman" w:cs="Tahoma"/>
      <w:b w:val="0"/>
      <w:i w:val="0"/>
      <w:strike w:val="0"/>
      <w:dstrike w:val="0"/>
      <w:color w:val="000000"/>
      <w:position w:val="0"/>
      <w:sz w:val="19"/>
      <w:szCs w:val="19"/>
      <w:u w:val="none"/>
      <w:vertAlign w:val="baseline"/>
    </w:rPr>
  </w:style>
  <w:style w:type="character" w:customStyle="1" w:styleId="ListLabel101">
    <w:name w:val="ListLabel 101"/>
    <w:rsid w:val="0056504B"/>
    <w:rPr>
      <w:rFonts w:eastAsia="Times New Roman" w:cs="Tahoma"/>
      <w:b w:val="0"/>
      <w:i w:val="0"/>
      <w:strike w:val="0"/>
      <w:dstrike w:val="0"/>
      <w:color w:val="000000"/>
      <w:position w:val="0"/>
      <w:sz w:val="19"/>
      <w:szCs w:val="19"/>
      <w:u w:val="none"/>
      <w:vertAlign w:val="baseline"/>
    </w:rPr>
  </w:style>
  <w:style w:type="character" w:customStyle="1" w:styleId="ListLabel102">
    <w:name w:val="ListLabel 102"/>
    <w:rsid w:val="0056504B"/>
    <w:rPr>
      <w:rFonts w:eastAsia="Times New Roman" w:cs="Tahoma"/>
      <w:b w:val="0"/>
      <w:i w:val="0"/>
      <w:strike w:val="0"/>
      <w:dstrike w:val="0"/>
      <w:color w:val="000000"/>
      <w:position w:val="0"/>
      <w:sz w:val="19"/>
      <w:szCs w:val="19"/>
      <w:u w:val="none"/>
      <w:vertAlign w:val="baseline"/>
    </w:rPr>
  </w:style>
  <w:style w:type="character" w:customStyle="1" w:styleId="ListLabel103">
    <w:name w:val="ListLabel 103"/>
    <w:rsid w:val="0056504B"/>
    <w:rPr>
      <w:rFonts w:eastAsia="Times New Roman" w:cs="Tahoma"/>
      <w:b w:val="0"/>
      <w:i w:val="0"/>
      <w:strike w:val="0"/>
      <w:dstrike w:val="0"/>
      <w:color w:val="000000"/>
      <w:position w:val="0"/>
      <w:sz w:val="19"/>
      <w:szCs w:val="19"/>
      <w:u w:val="none"/>
      <w:vertAlign w:val="baseline"/>
    </w:rPr>
  </w:style>
  <w:style w:type="character" w:customStyle="1" w:styleId="ListLabel104">
    <w:name w:val="ListLabel 104"/>
    <w:rsid w:val="0056504B"/>
    <w:rPr>
      <w:rFonts w:eastAsia="Times New Roman" w:cs="Times New Roman"/>
      <w:sz w:val="24"/>
    </w:rPr>
  </w:style>
  <w:style w:type="character" w:customStyle="1" w:styleId="ListLabel105">
    <w:name w:val="ListLabel 105"/>
    <w:rsid w:val="0056504B"/>
    <w:rPr>
      <w:rFonts w:cs="Times New Roman"/>
      <w:sz w:val="24"/>
    </w:rPr>
  </w:style>
  <w:style w:type="character" w:customStyle="1" w:styleId="ListLabel106">
    <w:name w:val="ListLabel 106"/>
    <w:rsid w:val="0056504B"/>
    <w:rPr>
      <w:rFonts w:eastAsia="Times New Roman" w:cs="Times New Roman"/>
    </w:rPr>
  </w:style>
  <w:style w:type="character" w:customStyle="1" w:styleId="ListLabel107">
    <w:name w:val="ListLabel 107"/>
    <w:rsid w:val="0056504B"/>
    <w:rPr>
      <w:rFonts w:cs="Times New Roman"/>
    </w:rPr>
  </w:style>
  <w:style w:type="character" w:customStyle="1" w:styleId="ListLabel108">
    <w:name w:val="ListLabel 108"/>
    <w:rsid w:val="0056504B"/>
    <w:rPr>
      <w:rFonts w:cs="Times New Roman"/>
    </w:rPr>
  </w:style>
  <w:style w:type="character" w:customStyle="1" w:styleId="ListLabel109">
    <w:name w:val="ListLabel 109"/>
    <w:rsid w:val="0056504B"/>
    <w:rPr>
      <w:rFonts w:cs="Times New Roman"/>
    </w:rPr>
  </w:style>
  <w:style w:type="character" w:customStyle="1" w:styleId="ListLabel110">
    <w:name w:val="ListLabel 110"/>
    <w:rsid w:val="0056504B"/>
    <w:rPr>
      <w:rFonts w:cs="Times New Roman"/>
    </w:rPr>
  </w:style>
  <w:style w:type="character" w:customStyle="1" w:styleId="ListLabel111">
    <w:name w:val="ListLabel 111"/>
    <w:rsid w:val="0056504B"/>
    <w:rPr>
      <w:rFonts w:cs="Times New Roman"/>
    </w:rPr>
  </w:style>
  <w:style w:type="character" w:customStyle="1" w:styleId="ListLabel112">
    <w:name w:val="ListLabel 112"/>
    <w:rsid w:val="0056504B"/>
    <w:rPr>
      <w:rFonts w:cs="Times New Roman"/>
    </w:rPr>
  </w:style>
  <w:style w:type="character" w:customStyle="1" w:styleId="ListLabel113">
    <w:name w:val="ListLabel 113"/>
    <w:rsid w:val="0056504B"/>
    <w:rPr>
      <w:rFonts w:cs="Symbol"/>
      <w:sz w:val="24"/>
    </w:rPr>
  </w:style>
  <w:style w:type="character" w:customStyle="1" w:styleId="ListLabel114">
    <w:name w:val="ListLabel 114"/>
    <w:rsid w:val="0056504B"/>
    <w:rPr>
      <w:rFonts w:cs="Courier New"/>
    </w:rPr>
  </w:style>
  <w:style w:type="character" w:customStyle="1" w:styleId="ListLabel115">
    <w:name w:val="ListLabel 115"/>
    <w:rsid w:val="0056504B"/>
    <w:rPr>
      <w:rFonts w:cs="Wingdings"/>
    </w:rPr>
  </w:style>
  <w:style w:type="character" w:customStyle="1" w:styleId="ListLabel116">
    <w:name w:val="ListLabel 116"/>
    <w:rsid w:val="0056504B"/>
    <w:rPr>
      <w:rFonts w:cs="Symbol"/>
    </w:rPr>
  </w:style>
  <w:style w:type="character" w:customStyle="1" w:styleId="ListLabel117">
    <w:name w:val="ListLabel 117"/>
    <w:rsid w:val="0056504B"/>
    <w:rPr>
      <w:rFonts w:cs="Courier New"/>
    </w:rPr>
  </w:style>
  <w:style w:type="character" w:customStyle="1" w:styleId="ListLabel118">
    <w:name w:val="ListLabel 118"/>
    <w:rsid w:val="0056504B"/>
    <w:rPr>
      <w:rFonts w:cs="Wingdings"/>
    </w:rPr>
  </w:style>
  <w:style w:type="character" w:customStyle="1" w:styleId="ListLabel119">
    <w:name w:val="ListLabel 119"/>
    <w:rsid w:val="0056504B"/>
    <w:rPr>
      <w:rFonts w:cs="Symbol"/>
    </w:rPr>
  </w:style>
  <w:style w:type="character" w:customStyle="1" w:styleId="ListLabel120">
    <w:name w:val="ListLabel 120"/>
    <w:rsid w:val="0056504B"/>
    <w:rPr>
      <w:rFonts w:cs="Courier New"/>
    </w:rPr>
  </w:style>
  <w:style w:type="character" w:customStyle="1" w:styleId="ListLabel121">
    <w:name w:val="ListLabel 121"/>
    <w:rsid w:val="0056504B"/>
    <w:rPr>
      <w:rFonts w:cs="Wingdings"/>
    </w:rPr>
  </w:style>
  <w:style w:type="character" w:customStyle="1" w:styleId="ListLabel122">
    <w:name w:val="ListLabel 122"/>
    <w:rsid w:val="0056504B"/>
    <w:rPr>
      <w:rFonts w:eastAsia="Times New Roman" w:cs="Tahoma"/>
      <w:b/>
      <w:bCs/>
      <w:i w:val="0"/>
      <w:strike w:val="0"/>
      <w:dstrike w:val="0"/>
      <w:color w:val="FFFFFF"/>
      <w:position w:val="0"/>
      <w:sz w:val="19"/>
      <w:szCs w:val="19"/>
      <w:u w:val="none"/>
      <w:vertAlign w:val="baseline"/>
    </w:rPr>
  </w:style>
  <w:style w:type="character" w:customStyle="1" w:styleId="ListLabel123">
    <w:name w:val="ListLabel 123"/>
    <w:rsid w:val="0056504B"/>
    <w:rPr>
      <w:rFonts w:eastAsia="Times New Roman" w:cs="Times New Roman"/>
      <w:b w:val="0"/>
      <w:bCs/>
      <w:i w:val="0"/>
      <w:strike w:val="0"/>
      <w:dstrike w:val="0"/>
      <w:color w:val="000000"/>
      <w:position w:val="0"/>
      <w:sz w:val="24"/>
      <w:szCs w:val="24"/>
      <w:u w:val="none"/>
      <w:vertAlign w:val="baseline"/>
    </w:rPr>
  </w:style>
  <w:style w:type="character" w:customStyle="1" w:styleId="ListLabel124">
    <w:name w:val="ListLabel 124"/>
    <w:rsid w:val="0056504B"/>
    <w:rPr>
      <w:rFonts w:cs="Tahoma"/>
      <w:b w:val="0"/>
      <w:i w:val="0"/>
      <w:strike w:val="0"/>
      <w:dstrike w:val="0"/>
      <w:color w:val="000000"/>
      <w:position w:val="0"/>
      <w:sz w:val="19"/>
      <w:u w:val="none"/>
      <w:vertAlign w:val="baseline"/>
    </w:rPr>
  </w:style>
  <w:style w:type="character" w:customStyle="1" w:styleId="ListLabel125">
    <w:name w:val="ListLabel 125"/>
    <w:rsid w:val="0056504B"/>
    <w:rPr>
      <w:rFonts w:cs="Tahoma"/>
      <w:b w:val="0"/>
      <w:i w:val="0"/>
      <w:strike w:val="0"/>
      <w:dstrike w:val="0"/>
      <w:color w:val="000000"/>
      <w:position w:val="0"/>
      <w:sz w:val="19"/>
      <w:u w:val="none"/>
      <w:vertAlign w:val="baseline"/>
    </w:rPr>
  </w:style>
  <w:style w:type="character" w:customStyle="1" w:styleId="ListLabel126">
    <w:name w:val="ListLabel 126"/>
    <w:rsid w:val="0056504B"/>
    <w:rPr>
      <w:rFonts w:cs="Tahoma"/>
      <w:b w:val="0"/>
      <w:i w:val="0"/>
      <w:strike w:val="0"/>
      <w:dstrike w:val="0"/>
      <w:color w:val="000000"/>
      <w:position w:val="0"/>
      <w:sz w:val="19"/>
      <w:u w:val="none"/>
      <w:vertAlign w:val="baseline"/>
    </w:rPr>
  </w:style>
  <w:style w:type="character" w:customStyle="1" w:styleId="ListLabel127">
    <w:name w:val="ListLabel 127"/>
    <w:rsid w:val="0056504B"/>
    <w:rPr>
      <w:rFonts w:cs="Tahoma"/>
      <w:b w:val="0"/>
      <w:i w:val="0"/>
      <w:strike w:val="0"/>
      <w:dstrike w:val="0"/>
      <w:color w:val="000000"/>
      <w:position w:val="0"/>
      <w:sz w:val="19"/>
      <w:u w:val="none"/>
      <w:vertAlign w:val="baseline"/>
    </w:rPr>
  </w:style>
  <w:style w:type="character" w:customStyle="1" w:styleId="ListLabel128">
    <w:name w:val="ListLabel 128"/>
    <w:rsid w:val="0056504B"/>
    <w:rPr>
      <w:rFonts w:cs="Tahoma"/>
      <w:b w:val="0"/>
      <w:i w:val="0"/>
      <w:strike w:val="0"/>
      <w:dstrike w:val="0"/>
      <w:color w:val="000000"/>
      <w:position w:val="0"/>
      <w:sz w:val="19"/>
      <w:u w:val="none"/>
      <w:vertAlign w:val="baseline"/>
    </w:rPr>
  </w:style>
  <w:style w:type="character" w:customStyle="1" w:styleId="ListLabel129">
    <w:name w:val="ListLabel 129"/>
    <w:rsid w:val="0056504B"/>
    <w:rPr>
      <w:rFonts w:cs="Tahoma"/>
      <w:b w:val="0"/>
      <w:i w:val="0"/>
      <w:strike w:val="0"/>
      <w:dstrike w:val="0"/>
      <w:color w:val="000000"/>
      <w:position w:val="0"/>
      <w:sz w:val="19"/>
      <w:u w:val="none"/>
      <w:vertAlign w:val="baseline"/>
    </w:rPr>
  </w:style>
  <w:style w:type="character" w:customStyle="1" w:styleId="ListLabel130">
    <w:name w:val="ListLabel 130"/>
    <w:rsid w:val="0056504B"/>
    <w:rPr>
      <w:rFonts w:cs="Tahoma"/>
      <w:b w:val="0"/>
      <w:i w:val="0"/>
      <w:strike w:val="0"/>
      <w:dstrike w:val="0"/>
      <w:color w:val="000000"/>
      <w:position w:val="0"/>
      <w:sz w:val="19"/>
      <w:u w:val="none"/>
      <w:vertAlign w:val="baseline"/>
    </w:rPr>
  </w:style>
  <w:style w:type="character" w:customStyle="1" w:styleId="ListLabel131">
    <w:name w:val="ListLabel 131"/>
    <w:rsid w:val="0056504B"/>
    <w:rPr>
      <w:rFonts w:ascii="Arial" w:hAnsi="Arial" w:cs="Arial"/>
      <w:b/>
      <w:sz w:val="22"/>
    </w:rPr>
  </w:style>
  <w:style w:type="character" w:customStyle="1" w:styleId="ListLabel132">
    <w:name w:val="ListLabel 13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33">
    <w:name w:val="ListLabel 133"/>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34">
    <w:name w:val="ListLabel 134"/>
    <w:rsid w:val="0056504B"/>
    <w:rPr>
      <w:rFonts w:eastAsia="Times New Roman" w:cs="Tahoma"/>
      <w:b w:val="0"/>
      <w:i w:val="0"/>
      <w:strike w:val="0"/>
      <w:dstrike w:val="0"/>
      <w:color w:val="000000"/>
      <w:position w:val="0"/>
      <w:sz w:val="19"/>
      <w:szCs w:val="19"/>
      <w:u w:val="none"/>
      <w:vertAlign w:val="baseline"/>
    </w:rPr>
  </w:style>
  <w:style w:type="character" w:customStyle="1" w:styleId="ListLabel135">
    <w:name w:val="ListLabel 135"/>
    <w:rsid w:val="0056504B"/>
    <w:rPr>
      <w:rFonts w:eastAsia="Times New Roman" w:cs="Tahoma"/>
      <w:b w:val="0"/>
      <w:i w:val="0"/>
      <w:strike w:val="0"/>
      <w:dstrike w:val="0"/>
      <w:color w:val="000000"/>
      <w:position w:val="0"/>
      <w:sz w:val="19"/>
      <w:szCs w:val="19"/>
      <w:u w:val="none"/>
      <w:vertAlign w:val="baseline"/>
    </w:rPr>
  </w:style>
  <w:style w:type="character" w:customStyle="1" w:styleId="ListLabel136">
    <w:name w:val="ListLabel 136"/>
    <w:rsid w:val="0056504B"/>
    <w:rPr>
      <w:rFonts w:eastAsia="Times New Roman" w:cs="Tahoma"/>
      <w:b w:val="0"/>
      <w:i w:val="0"/>
      <w:strike w:val="0"/>
      <w:dstrike w:val="0"/>
      <w:color w:val="000000"/>
      <w:position w:val="0"/>
      <w:sz w:val="19"/>
      <w:szCs w:val="19"/>
      <w:u w:val="none"/>
      <w:vertAlign w:val="baseline"/>
    </w:rPr>
  </w:style>
  <w:style w:type="character" w:customStyle="1" w:styleId="ListLabel137">
    <w:name w:val="ListLabel 137"/>
    <w:rsid w:val="0056504B"/>
    <w:rPr>
      <w:rFonts w:eastAsia="Times New Roman" w:cs="Tahoma"/>
      <w:b w:val="0"/>
      <w:i w:val="0"/>
      <w:strike w:val="0"/>
      <w:dstrike w:val="0"/>
      <w:color w:val="000000"/>
      <w:position w:val="0"/>
      <w:sz w:val="19"/>
      <w:szCs w:val="19"/>
      <w:u w:val="none"/>
      <w:vertAlign w:val="baseline"/>
    </w:rPr>
  </w:style>
  <w:style w:type="character" w:customStyle="1" w:styleId="ListLabel138">
    <w:name w:val="ListLabel 138"/>
    <w:rsid w:val="0056504B"/>
    <w:rPr>
      <w:rFonts w:eastAsia="Times New Roman" w:cs="Tahoma"/>
      <w:b w:val="0"/>
      <w:i w:val="0"/>
      <w:strike w:val="0"/>
      <w:dstrike w:val="0"/>
      <w:color w:val="000000"/>
      <w:position w:val="0"/>
      <w:sz w:val="19"/>
      <w:szCs w:val="19"/>
      <w:u w:val="none"/>
      <w:vertAlign w:val="baseline"/>
    </w:rPr>
  </w:style>
  <w:style w:type="character" w:customStyle="1" w:styleId="ListLabel139">
    <w:name w:val="ListLabel 139"/>
    <w:rsid w:val="0056504B"/>
    <w:rPr>
      <w:rFonts w:eastAsia="Times New Roman" w:cs="Tahoma"/>
      <w:b w:val="0"/>
      <w:i w:val="0"/>
      <w:strike w:val="0"/>
      <w:dstrike w:val="0"/>
      <w:color w:val="000000"/>
      <w:position w:val="0"/>
      <w:sz w:val="19"/>
      <w:szCs w:val="19"/>
      <w:u w:val="none"/>
      <w:vertAlign w:val="baseline"/>
    </w:rPr>
  </w:style>
  <w:style w:type="character" w:customStyle="1" w:styleId="ListLabel140">
    <w:name w:val="ListLabel 140"/>
    <w:rsid w:val="0056504B"/>
    <w:rPr>
      <w:rFonts w:eastAsia="Times New Roman" w:cs="Tahoma"/>
      <w:b w:val="0"/>
      <w:i w:val="0"/>
      <w:strike w:val="0"/>
      <w:dstrike w:val="0"/>
      <w:color w:val="000000"/>
      <w:position w:val="0"/>
      <w:sz w:val="19"/>
      <w:szCs w:val="19"/>
      <w:u w:val="none"/>
      <w:vertAlign w:val="baseline"/>
    </w:rPr>
  </w:style>
  <w:style w:type="character" w:customStyle="1" w:styleId="ListLabel141">
    <w:name w:val="ListLabel 141"/>
    <w:rsid w:val="0056504B"/>
    <w:rPr>
      <w:rFonts w:eastAsia="Times New Roman" w:cs="Tahoma"/>
      <w:b w:val="0"/>
      <w:i w:val="0"/>
      <w:strike w:val="0"/>
      <w:dstrike w:val="0"/>
      <w:color w:val="000000"/>
      <w:position w:val="0"/>
      <w:sz w:val="19"/>
      <w:szCs w:val="19"/>
      <w:u w:val="none"/>
      <w:vertAlign w:val="baseline"/>
    </w:rPr>
  </w:style>
  <w:style w:type="character" w:customStyle="1" w:styleId="ListLabel142">
    <w:name w:val="ListLabel 142"/>
    <w:rsid w:val="0056504B"/>
    <w:rPr>
      <w:rFonts w:eastAsia="Times New Roman" w:cs="Tahoma"/>
      <w:b w:val="0"/>
      <w:i w:val="0"/>
      <w:strike w:val="0"/>
      <w:dstrike w:val="0"/>
      <w:color w:val="000000"/>
      <w:position w:val="0"/>
      <w:sz w:val="19"/>
      <w:szCs w:val="19"/>
      <w:u w:val="none"/>
      <w:vertAlign w:val="baseline"/>
    </w:rPr>
  </w:style>
  <w:style w:type="character" w:customStyle="1" w:styleId="ListLabel143">
    <w:name w:val="ListLabel 14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44">
    <w:name w:val="ListLabel 144"/>
    <w:rsid w:val="0056504B"/>
    <w:rPr>
      <w:rFonts w:eastAsia="Times New Roman"/>
      <w:b w:val="0"/>
      <w:i w:val="0"/>
      <w:strike w:val="0"/>
      <w:dstrike w:val="0"/>
      <w:color w:val="000000"/>
      <w:position w:val="0"/>
      <w:sz w:val="19"/>
      <w:u w:val="none"/>
      <w:vertAlign w:val="baseline"/>
    </w:rPr>
  </w:style>
  <w:style w:type="character" w:customStyle="1" w:styleId="ListLabel145">
    <w:name w:val="ListLabel 145"/>
    <w:rsid w:val="0056504B"/>
    <w:rPr>
      <w:rFonts w:eastAsia="Times New Roman"/>
      <w:b w:val="0"/>
      <w:i w:val="0"/>
      <w:strike w:val="0"/>
      <w:dstrike w:val="0"/>
      <w:color w:val="000000"/>
      <w:position w:val="0"/>
      <w:sz w:val="19"/>
      <w:u w:val="none"/>
      <w:vertAlign w:val="baseline"/>
    </w:rPr>
  </w:style>
  <w:style w:type="character" w:customStyle="1" w:styleId="ListLabel146">
    <w:name w:val="ListLabel 146"/>
    <w:rsid w:val="0056504B"/>
    <w:rPr>
      <w:rFonts w:eastAsia="Times New Roman"/>
      <w:b w:val="0"/>
      <w:i w:val="0"/>
      <w:strike w:val="0"/>
      <w:dstrike w:val="0"/>
      <w:color w:val="000000"/>
      <w:position w:val="0"/>
      <w:sz w:val="19"/>
      <w:u w:val="none"/>
      <w:vertAlign w:val="baseline"/>
    </w:rPr>
  </w:style>
  <w:style w:type="character" w:customStyle="1" w:styleId="ListLabel147">
    <w:name w:val="ListLabel 147"/>
    <w:rsid w:val="0056504B"/>
    <w:rPr>
      <w:rFonts w:eastAsia="Times New Roman"/>
      <w:b w:val="0"/>
      <w:i w:val="0"/>
      <w:strike w:val="0"/>
      <w:dstrike w:val="0"/>
      <w:color w:val="000000"/>
      <w:position w:val="0"/>
      <w:sz w:val="19"/>
      <w:u w:val="none"/>
      <w:vertAlign w:val="baseline"/>
    </w:rPr>
  </w:style>
  <w:style w:type="character" w:customStyle="1" w:styleId="ListLabel148">
    <w:name w:val="ListLabel 148"/>
    <w:rsid w:val="0056504B"/>
    <w:rPr>
      <w:rFonts w:eastAsia="Times New Roman"/>
      <w:b w:val="0"/>
      <w:i w:val="0"/>
      <w:strike w:val="0"/>
      <w:dstrike w:val="0"/>
      <w:color w:val="000000"/>
      <w:position w:val="0"/>
      <w:sz w:val="19"/>
      <w:u w:val="none"/>
      <w:vertAlign w:val="baseline"/>
    </w:rPr>
  </w:style>
  <w:style w:type="character" w:customStyle="1" w:styleId="ListLabel149">
    <w:name w:val="ListLabel 149"/>
    <w:rsid w:val="0056504B"/>
    <w:rPr>
      <w:rFonts w:eastAsia="Times New Roman"/>
      <w:b w:val="0"/>
      <w:i w:val="0"/>
      <w:strike w:val="0"/>
      <w:dstrike w:val="0"/>
      <w:color w:val="000000"/>
      <w:position w:val="0"/>
      <w:sz w:val="19"/>
      <w:u w:val="none"/>
      <w:vertAlign w:val="baseline"/>
    </w:rPr>
  </w:style>
  <w:style w:type="character" w:customStyle="1" w:styleId="ListLabel150">
    <w:name w:val="ListLabel 150"/>
    <w:rsid w:val="0056504B"/>
    <w:rPr>
      <w:rFonts w:eastAsia="Times New Roman"/>
      <w:b w:val="0"/>
      <w:i w:val="0"/>
      <w:strike w:val="0"/>
      <w:dstrike w:val="0"/>
      <w:color w:val="000000"/>
      <w:position w:val="0"/>
      <w:sz w:val="19"/>
      <w:u w:val="none"/>
      <w:vertAlign w:val="baseline"/>
    </w:rPr>
  </w:style>
  <w:style w:type="character" w:customStyle="1" w:styleId="ListLabel151">
    <w:name w:val="ListLabel 151"/>
    <w:rsid w:val="0056504B"/>
    <w:rPr>
      <w:rFonts w:ascii="Arial" w:eastAsia="Times New Roman" w:hAnsi="Arial" w:cs="Arial"/>
      <w:sz w:val="22"/>
    </w:rPr>
  </w:style>
  <w:style w:type="character" w:customStyle="1" w:styleId="ListLabel152">
    <w:name w:val="ListLabel 152"/>
    <w:rsid w:val="0056504B"/>
    <w:rPr>
      <w:rFonts w:cs="Times New Roman"/>
    </w:rPr>
  </w:style>
  <w:style w:type="character" w:customStyle="1" w:styleId="ListLabel153">
    <w:name w:val="ListLabel 153"/>
    <w:rsid w:val="0056504B"/>
    <w:rPr>
      <w:rFonts w:ascii="Arial" w:eastAsia="Times New Roman" w:hAnsi="Arial" w:cs="Arial"/>
      <w:sz w:val="22"/>
    </w:rPr>
  </w:style>
  <w:style w:type="character" w:customStyle="1" w:styleId="ListLabel154">
    <w:name w:val="ListLabel 154"/>
    <w:rsid w:val="0056504B"/>
    <w:rPr>
      <w:rFonts w:cs="Times New Roman"/>
    </w:rPr>
  </w:style>
  <w:style w:type="character" w:customStyle="1" w:styleId="ListLabel155">
    <w:name w:val="ListLabel 155"/>
    <w:rsid w:val="0056504B"/>
    <w:rPr>
      <w:rFonts w:cs="Times New Roman"/>
    </w:rPr>
  </w:style>
  <w:style w:type="character" w:customStyle="1" w:styleId="ListLabel156">
    <w:name w:val="ListLabel 156"/>
    <w:rsid w:val="0056504B"/>
    <w:rPr>
      <w:rFonts w:cs="Times New Roman"/>
    </w:rPr>
  </w:style>
  <w:style w:type="character" w:customStyle="1" w:styleId="ListLabel157">
    <w:name w:val="ListLabel 157"/>
    <w:rsid w:val="0056504B"/>
    <w:rPr>
      <w:rFonts w:cs="Times New Roman"/>
    </w:rPr>
  </w:style>
  <w:style w:type="character" w:customStyle="1" w:styleId="ListLabel158">
    <w:name w:val="ListLabel 158"/>
    <w:rsid w:val="0056504B"/>
    <w:rPr>
      <w:rFonts w:cs="Times New Roman"/>
    </w:rPr>
  </w:style>
  <w:style w:type="character" w:customStyle="1" w:styleId="ListLabel159">
    <w:name w:val="ListLabel 159"/>
    <w:rsid w:val="0056504B"/>
    <w:rPr>
      <w:rFonts w:cs="Times New Roman"/>
    </w:rPr>
  </w:style>
  <w:style w:type="character" w:customStyle="1" w:styleId="ListLabel160">
    <w:name w:val="ListLabel 160"/>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161">
    <w:name w:val="ListLabel 161"/>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62">
    <w:name w:val="ListLabel 162"/>
    <w:rsid w:val="0056504B"/>
    <w:rPr>
      <w:rFonts w:eastAsia="Times New Roman"/>
      <w:b w:val="0"/>
      <w:i w:val="0"/>
      <w:strike w:val="0"/>
      <w:dstrike w:val="0"/>
      <w:color w:val="000000"/>
      <w:position w:val="0"/>
      <w:sz w:val="19"/>
      <w:u w:val="none"/>
      <w:vertAlign w:val="baseline"/>
    </w:rPr>
  </w:style>
  <w:style w:type="character" w:customStyle="1" w:styleId="ListLabel163">
    <w:name w:val="ListLabel 163"/>
    <w:rsid w:val="0056504B"/>
    <w:rPr>
      <w:rFonts w:eastAsia="Times New Roman"/>
      <w:b w:val="0"/>
      <w:i w:val="0"/>
      <w:strike w:val="0"/>
      <w:dstrike w:val="0"/>
      <w:color w:val="000000"/>
      <w:position w:val="0"/>
      <w:sz w:val="19"/>
      <w:u w:val="none"/>
      <w:vertAlign w:val="baseline"/>
    </w:rPr>
  </w:style>
  <w:style w:type="character" w:customStyle="1" w:styleId="ListLabel164">
    <w:name w:val="ListLabel 164"/>
    <w:rsid w:val="0056504B"/>
    <w:rPr>
      <w:rFonts w:eastAsia="Times New Roman"/>
      <w:b w:val="0"/>
      <w:i w:val="0"/>
      <w:strike w:val="0"/>
      <w:dstrike w:val="0"/>
      <w:color w:val="000000"/>
      <w:position w:val="0"/>
      <w:sz w:val="19"/>
      <w:u w:val="none"/>
      <w:vertAlign w:val="baseline"/>
    </w:rPr>
  </w:style>
  <w:style w:type="character" w:customStyle="1" w:styleId="ListLabel165">
    <w:name w:val="ListLabel 165"/>
    <w:rsid w:val="0056504B"/>
    <w:rPr>
      <w:rFonts w:eastAsia="Times New Roman"/>
      <w:b w:val="0"/>
      <w:i w:val="0"/>
      <w:strike w:val="0"/>
      <w:dstrike w:val="0"/>
      <w:color w:val="000000"/>
      <w:position w:val="0"/>
      <w:sz w:val="19"/>
      <w:u w:val="none"/>
      <w:vertAlign w:val="baseline"/>
    </w:rPr>
  </w:style>
  <w:style w:type="character" w:customStyle="1" w:styleId="ListLabel166">
    <w:name w:val="ListLabel 166"/>
    <w:rsid w:val="0056504B"/>
    <w:rPr>
      <w:rFonts w:eastAsia="Times New Roman"/>
      <w:b w:val="0"/>
      <w:i w:val="0"/>
      <w:strike w:val="0"/>
      <w:dstrike w:val="0"/>
      <w:color w:val="000000"/>
      <w:position w:val="0"/>
      <w:sz w:val="19"/>
      <w:u w:val="none"/>
      <w:vertAlign w:val="baseline"/>
    </w:rPr>
  </w:style>
  <w:style w:type="character" w:customStyle="1" w:styleId="ListLabel167">
    <w:name w:val="ListLabel 167"/>
    <w:rsid w:val="0056504B"/>
    <w:rPr>
      <w:rFonts w:eastAsia="Times New Roman"/>
      <w:b w:val="0"/>
      <w:i w:val="0"/>
      <w:strike w:val="0"/>
      <w:dstrike w:val="0"/>
      <w:color w:val="000000"/>
      <w:position w:val="0"/>
      <w:sz w:val="19"/>
      <w:u w:val="none"/>
      <w:vertAlign w:val="baseline"/>
    </w:rPr>
  </w:style>
  <w:style w:type="character" w:customStyle="1" w:styleId="ListLabel168">
    <w:name w:val="ListLabel 168"/>
    <w:rsid w:val="0056504B"/>
    <w:rPr>
      <w:rFonts w:eastAsia="Times New Roman"/>
      <w:b w:val="0"/>
      <w:i w:val="0"/>
      <w:strike w:val="0"/>
      <w:dstrike w:val="0"/>
      <w:color w:val="000000"/>
      <w:position w:val="0"/>
      <w:sz w:val="19"/>
      <w:u w:val="none"/>
      <w:vertAlign w:val="baseline"/>
    </w:rPr>
  </w:style>
  <w:style w:type="character" w:customStyle="1" w:styleId="ListLabel169">
    <w:name w:val="ListLabel 169"/>
    <w:rsid w:val="0056504B"/>
    <w:rPr>
      <w:rFonts w:ascii="Arial" w:hAnsi="Arial" w:cs="Arial"/>
      <w:sz w:val="22"/>
    </w:rPr>
  </w:style>
  <w:style w:type="character" w:customStyle="1" w:styleId="ListLabel170">
    <w:name w:val="ListLabel 170"/>
    <w:rsid w:val="0056504B"/>
    <w:rPr>
      <w:rFonts w:ascii="Arial" w:hAnsi="Arial" w:cs="Arial"/>
      <w:b w:val="0"/>
      <w:sz w:val="22"/>
      <w:szCs w:val="22"/>
    </w:rPr>
  </w:style>
  <w:style w:type="character" w:customStyle="1" w:styleId="ListLabel171">
    <w:name w:val="ListLabel 171"/>
    <w:rsid w:val="0056504B"/>
    <w:rPr>
      <w:rFonts w:ascii="Arial" w:hAnsi="Arial" w:cs="Arial"/>
      <w:b w:val="0"/>
      <w:color w:val="auto"/>
      <w:sz w:val="22"/>
      <w:szCs w:val="22"/>
    </w:rPr>
  </w:style>
  <w:style w:type="character" w:customStyle="1" w:styleId="ListLabel172">
    <w:name w:val="ListLabel 172"/>
    <w:rsid w:val="0056504B"/>
    <w:rPr>
      <w:rFonts w:ascii="Arial" w:eastAsia="SimSun" w:hAnsi="Arial" w:cs="Arial"/>
      <w:b w:val="0"/>
      <w:i w:val="0"/>
      <w:sz w:val="22"/>
      <w:szCs w:val="20"/>
    </w:rPr>
  </w:style>
  <w:style w:type="character" w:customStyle="1" w:styleId="ListLabel173">
    <w:name w:val="ListLabel 173"/>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74">
    <w:name w:val="ListLabel 174"/>
    <w:rsid w:val="0056504B"/>
    <w:rPr>
      <w:rFonts w:eastAsia="Times New Roman" w:cs="Tahoma"/>
      <w:b w:val="0"/>
      <w:i w:val="0"/>
      <w:strike w:val="0"/>
      <w:dstrike w:val="0"/>
      <w:color w:val="000000"/>
      <w:position w:val="0"/>
      <w:sz w:val="19"/>
      <w:szCs w:val="19"/>
      <w:u w:val="none"/>
      <w:vertAlign w:val="baseline"/>
    </w:rPr>
  </w:style>
  <w:style w:type="character" w:customStyle="1" w:styleId="ListLabel175">
    <w:name w:val="ListLabel 175"/>
    <w:rsid w:val="0056504B"/>
    <w:rPr>
      <w:rFonts w:eastAsia="Times New Roman" w:cs="Tahoma"/>
      <w:b w:val="0"/>
      <w:i w:val="0"/>
      <w:strike w:val="0"/>
      <w:dstrike w:val="0"/>
      <w:color w:val="000000"/>
      <w:position w:val="0"/>
      <w:sz w:val="19"/>
      <w:szCs w:val="19"/>
      <w:u w:val="none"/>
      <w:vertAlign w:val="baseline"/>
    </w:rPr>
  </w:style>
  <w:style w:type="character" w:customStyle="1" w:styleId="ListLabel176">
    <w:name w:val="ListLabel 176"/>
    <w:rsid w:val="0056504B"/>
    <w:rPr>
      <w:rFonts w:eastAsia="Times New Roman" w:cs="Tahoma"/>
      <w:b w:val="0"/>
      <w:i w:val="0"/>
      <w:strike w:val="0"/>
      <w:dstrike w:val="0"/>
      <w:color w:val="000000"/>
      <w:position w:val="0"/>
      <w:sz w:val="19"/>
      <w:szCs w:val="19"/>
      <w:u w:val="none"/>
      <w:vertAlign w:val="baseline"/>
    </w:rPr>
  </w:style>
  <w:style w:type="character" w:customStyle="1" w:styleId="ListLabel177">
    <w:name w:val="ListLabel 177"/>
    <w:rsid w:val="0056504B"/>
    <w:rPr>
      <w:rFonts w:eastAsia="Times New Roman" w:cs="Tahoma"/>
      <w:b w:val="0"/>
      <w:i w:val="0"/>
      <w:strike w:val="0"/>
      <w:dstrike w:val="0"/>
      <w:color w:val="000000"/>
      <w:position w:val="0"/>
      <w:sz w:val="19"/>
      <w:szCs w:val="19"/>
      <w:u w:val="none"/>
      <w:vertAlign w:val="baseline"/>
    </w:rPr>
  </w:style>
  <w:style w:type="character" w:customStyle="1" w:styleId="ListLabel178">
    <w:name w:val="ListLabel 178"/>
    <w:rsid w:val="0056504B"/>
    <w:rPr>
      <w:rFonts w:eastAsia="Times New Roman" w:cs="Tahoma"/>
      <w:b w:val="0"/>
      <w:i w:val="0"/>
      <w:strike w:val="0"/>
      <w:dstrike w:val="0"/>
      <w:color w:val="000000"/>
      <w:position w:val="0"/>
      <w:sz w:val="19"/>
      <w:szCs w:val="19"/>
      <w:u w:val="none"/>
      <w:vertAlign w:val="baseline"/>
    </w:rPr>
  </w:style>
  <w:style w:type="character" w:customStyle="1" w:styleId="ListLabel179">
    <w:name w:val="ListLabel 179"/>
    <w:rsid w:val="0056504B"/>
    <w:rPr>
      <w:rFonts w:eastAsia="Times New Roman" w:cs="Tahoma"/>
      <w:b w:val="0"/>
      <w:i w:val="0"/>
      <w:strike w:val="0"/>
      <w:dstrike w:val="0"/>
      <w:color w:val="000000"/>
      <w:position w:val="0"/>
      <w:sz w:val="19"/>
      <w:szCs w:val="19"/>
      <w:u w:val="none"/>
      <w:vertAlign w:val="baseline"/>
    </w:rPr>
  </w:style>
  <w:style w:type="character" w:customStyle="1" w:styleId="ListLabel180">
    <w:name w:val="ListLabel 180"/>
    <w:rsid w:val="0056504B"/>
    <w:rPr>
      <w:rFonts w:eastAsia="Times New Roman" w:cs="Tahoma"/>
      <w:b w:val="0"/>
      <w:i w:val="0"/>
      <w:strike w:val="0"/>
      <w:dstrike w:val="0"/>
      <w:color w:val="000000"/>
      <w:position w:val="0"/>
      <w:sz w:val="19"/>
      <w:szCs w:val="19"/>
      <w:u w:val="none"/>
      <w:vertAlign w:val="baseline"/>
    </w:rPr>
  </w:style>
  <w:style w:type="character" w:customStyle="1" w:styleId="ListLabel181">
    <w:name w:val="ListLabel 181"/>
    <w:rsid w:val="0056504B"/>
    <w:rPr>
      <w:rFonts w:eastAsia="Times New Roman" w:cs="Tahoma"/>
      <w:b w:val="0"/>
      <w:i w:val="0"/>
      <w:strike w:val="0"/>
      <w:dstrike w:val="0"/>
      <w:color w:val="000000"/>
      <w:position w:val="0"/>
      <w:sz w:val="19"/>
      <w:szCs w:val="19"/>
      <w:u w:val="none"/>
      <w:vertAlign w:val="baseline"/>
    </w:rPr>
  </w:style>
  <w:style w:type="character" w:customStyle="1" w:styleId="ListLabel182">
    <w:name w:val="ListLabel 182"/>
    <w:rsid w:val="0056504B"/>
    <w:rPr>
      <w:rFonts w:ascii="Arial" w:hAnsi="Arial" w:cs="Arial"/>
      <w:b/>
      <w:sz w:val="22"/>
    </w:rPr>
  </w:style>
  <w:style w:type="character" w:customStyle="1" w:styleId="ListLabel183">
    <w:name w:val="ListLabel 18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184">
    <w:name w:val="ListLabel 184"/>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185">
    <w:name w:val="ListLabel 185"/>
    <w:rsid w:val="0056504B"/>
    <w:rPr>
      <w:rFonts w:eastAsia="Times New Roman" w:cs="Tahoma"/>
      <w:b w:val="0"/>
      <w:i w:val="0"/>
      <w:strike w:val="0"/>
      <w:dstrike w:val="0"/>
      <w:color w:val="000000"/>
      <w:position w:val="0"/>
      <w:sz w:val="19"/>
      <w:szCs w:val="19"/>
      <w:u w:val="none"/>
      <w:vertAlign w:val="baseline"/>
    </w:rPr>
  </w:style>
  <w:style w:type="character" w:customStyle="1" w:styleId="ListLabel186">
    <w:name w:val="ListLabel 186"/>
    <w:rsid w:val="0056504B"/>
    <w:rPr>
      <w:rFonts w:eastAsia="Times New Roman" w:cs="Tahoma"/>
      <w:b w:val="0"/>
      <w:i w:val="0"/>
      <w:strike w:val="0"/>
      <w:dstrike w:val="0"/>
      <w:color w:val="000000"/>
      <w:position w:val="0"/>
      <w:sz w:val="19"/>
      <w:szCs w:val="19"/>
      <w:u w:val="none"/>
      <w:vertAlign w:val="baseline"/>
    </w:rPr>
  </w:style>
  <w:style w:type="character" w:customStyle="1" w:styleId="ListLabel187">
    <w:name w:val="ListLabel 187"/>
    <w:rsid w:val="0056504B"/>
    <w:rPr>
      <w:rFonts w:eastAsia="Times New Roman" w:cs="Tahoma"/>
      <w:b w:val="0"/>
      <w:i w:val="0"/>
      <w:strike w:val="0"/>
      <w:dstrike w:val="0"/>
      <w:color w:val="000000"/>
      <w:position w:val="0"/>
      <w:sz w:val="19"/>
      <w:szCs w:val="19"/>
      <w:u w:val="none"/>
      <w:vertAlign w:val="baseline"/>
    </w:rPr>
  </w:style>
  <w:style w:type="character" w:customStyle="1" w:styleId="ListLabel188">
    <w:name w:val="ListLabel 188"/>
    <w:rsid w:val="0056504B"/>
    <w:rPr>
      <w:rFonts w:eastAsia="Times New Roman" w:cs="Tahoma"/>
      <w:b w:val="0"/>
      <w:i w:val="0"/>
      <w:strike w:val="0"/>
      <w:dstrike w:val="0"/>
      <w:color w:val="000000"/>
      <w:position w:val="0"/>
      <w:sz w:val="19"/>
      <w:szCs w:val="19"/>
      <w:u w:val="none"/>
      <w:vertAlign w:val="baseline"/>
    </w:rPr>
  </w:style>
  <w:style w:type="character" w:customStyle="1" w:styleId="ListLabel189">
    <w:name w:val="ListLabel 189"/>
    <w:rsid w:val="0056504B"/>
    <w:rPr>
      <w:rFonts w:eastAsia="Times New Roman" w:cs="Tahoma"/>
      <w:b w:val="0"/>
      <w:i w:val="0"/>
      <w:strike w:val="0"/>
      <w:dstrike w:val="0"/>
      <w:color w:val="000000"/>
      <w:position w:val="0"/>
      <w:sz w:val="19"/>
      <w:szCs w:val="19"/>
      <w:u w:val="none"/>
      <w:vertAlign w:val="baseline"/>
    </w:rPr>
  </w:style>
  <w:style w:type="character" w:customStyle="1" w:styleId="ListLabel190">
    <w:name w:val="ListLabel 190"/>
    <w:rsid w:val="0056504B"/>
    <w:rPr>
      <w:rFonts w:eastAsia="Times New Roman" w:cs="Tahoma"/>
      <w:b w:val="0"/>
      <w:i w:val="0"/>
      <w:strike w:val="0"/>
      <w:dstrike w:val="0"/>
      <w:color w:val="000000"/>
      <w:position w:val="0"/>
      <w:sz w:val="19"/>
      <w:szCs w:val="19"/>
      <w:u w:val="none"/>
      <w:vertAlign w:val="baseline"/>
    </w:rPr>
  </w:style>
  <w:style w:type="character" w:customStyle="1" w:styleId="ListLabel191">
    <w:name w:val="ListLabel 191"/>
    <w:rsid w:val="0056504B"/>
    <w:rPr>
      <w:rFonts w:eastAsia="Times New Roman" w:cs="Tahoma"/>
      <w:b w:val="0"/>
      <w:i w:val="0"/>
      <w:strike w:val="0"/>
      <w:dstrike w:val="0"/>
      <w:color w:val="000000"/>
      <w:position w:val="0"/>
      <w:sz w:val="19"/>
      <w:szCs w:val="19"/>
      <w:u w:val="none"/>
      <w:vertAlign w:val="baseline"/>
    </w:rPr>
  </w:style>
  <w:style w:type="character" w:customStyle="1" w:styleId="ListLabel192">
    <w:name w:val="ListLabel 192"/>
    <w:rsid w:val="0056504B"/>
    <w:rPr>
      <w:rFonts w:eastAsia="Times New Roman" w:cs="Tahoma"/>
      <w:b w:val="0"/>
      <w:i w:val="0"/>
      <w:strike w:val="0"/>
      <w:dstrike w:val="0"/>
      <w:color w:val="000000"/>
      <w:position w:val="0"/>
      <w:sz w:val="19"/>
      <w:szCs w:val="19"/>
      <w:u w:val="none"/>
      <w:vertAlign w:val="baseline"/>
    </w:rPr>
  </w:style>
  <w:style w:type="character" w:customStyle="1" w:styleId="ListLabel193">
    <w:name w:val="ListLabel 193"/>
    <w:rsid w:val="0056504B"/>
    <w:rPr>
      <w:rFonts w:eastAsia="Times New Roman" w:cs="Tahoma"/>
      <w:b w:val="0"/>
      <w:i w:val="0"/>
      <w:strike w:val="0"/>
      <w:dstrike w:val="0"/>
      <w:color w:val="000000"/>
      <w:position w:val="0"/>
      <w:sz w:val="19"/>
      <w:szCs w:val="19"/>
      <w:u w:val="none"/>
      <w:vertAlign w:val="baseline"/>
    </w:rPr>
  </w:style>
  <w:style w:type="character" w:customStyle="1" w:styleId="ListLabel194">
    <w:name w:val="ListLabel 19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195">
    <w:name w:val="ListLabel 195"/>
    <w:rsid w:val="0056504B"/>
    <w:rPr>
      <w:rFonts w:cs="Arial"/>
      <w:b w:val="0"/>
      <w:i w:val="0"/>
      <w:strike w:val="0"/>
      <w:dstrike w:val="0"/>
      <w:color w:val="000000"/>
      <w:position w:val="0"/>
      <w:sz w:val="19"/>
      <w:u w:val="none"/>
      <w:vertAlign w:val="baseline"/>
    </w:rPr>
  </w:style>
  <w:style w:type="character" w:customStyle="1" w:styleId="ListLabel196">
    <w:name w:val="ListLabel 196"/>
    <w:rsid w:val="0056504B"/>
    <w:rPr>
      <w:rFonts w:cs="Arial"/>
      <w:b w:val="0"/>
      <w:i w:val="0"/>
      <w:strike w:val="0"/>
      <w:dstrike w:val="0"/>
      <w:color w:val="000000"/>
      <w:position w:val="0"/>
      <w:sz w:val="19"/>
      <w:u w:val="none"/>
      <w:vertAlign w:val="baseline"/>
    </w:rPr>
  </w:style>
  <w:style w:type="character" w:customStyle="1" w:styleId="ListLabel197">
    <w:name w:val="ListLabel 197"/>
    <w:rsid w:val="0056504B"/>
    <w:rPr>
      <w:rFonts w:cs="Segoe UI Symbol"/>
      <w:b w:val="0"/>
      <w:i w:val="0"/>
      <w:strike w:val="0"/>
      <w:dstrike w:val="0"/>
      <w:color w:val="000000"/>
      <w:position w:val="0"/>
      <w:sz w:val="19"/>
      <w:u w:val="none"/>
      <w:vertAlign w:val="baseline"/>
    </w:rPr>
  </w:style>
  <w:style w:type="character" w:customStyle="1" w:styleId="ListLabel198">
    <w:name w:val="ListLabel 198"/>
    <w:rsid w:val="0056504B"/>
    <w:rPr>
      <w:rFonts w:cs="Segoe UI Symbol"/>
      <w:b w:val="0"/>
      <w:i w:val="0"/>
      <w:strike w:val="0"/>
      <w:dstrike w:val="0"/>
      <w:color w:val="000000"/>
      <w:position w:val="0"/>
      <w:sz w:val="19"/>
      <w:u w:val="none"/>
      <w:vertAlign w:val="baseline"/>
    </w:rPr>
  </w:style>
  <w:style w:type="character" w:customStyle="1" w:styleId="ListLabel199">
    <w:name w:val="ListLabel 199"/>
    <w:rsid w:val="0056504B"/>
    <w:rPr>
      <w:rFonts w:cs="Arial"/>
      <w:b w:val="0"/>
      <w:i w:val="0"/>
      <w:strike w:val="0"/>
      <w:dstrike w:val="0"/>
      <w:color w:val="000000"/>
      <w:position w:val="0"/>
      <w:sz w:val="19"/>
      <w:u w:val="none"/>
      <w:vertAlign w:val="baseline"/>
    </w:rPr>
  </w:style>
  <w:style w:type="character" w:customStyle="1" w:styleId="ListLabel200">
    <w:name w:val="ListLabel 200"/>
    <w:rsid w:val="0056504B"/>
    <w:rPr>
      <w:rFonts w:cs="Segoe UI Symbol"/>
      <w:b w:val="0"/>
      <w:i w:val="0"/>
      <w:strike w:val="0"/>
      <w:dstrike w:val="0"/>
      <w:color w:val="000000"/>
      <w:position w:val="0"/>
      <w:sz w:val="19"/>
      <w:u w:val="none"/>
      <w:vertAlign w:val="baseline"/>
    </w:rPr>
  </w:style>
  <w:style w:type="character" w:customStyle="1" w:styleId="ListLabel201">
    <w:name w:val="ListLabel 201"/>
    <w:rsid w:val="0056504B"/>
    <w:rPr>
      <w:rFonts w:cs="Segoe UI Symbol"/>
      <w:b w:val="0"/>
      <w:i w:val="0"/>
      <w:strike w:val="0"/>
      <w:dstrike w:val="0"/>
      <w:color w:val="000000"/>
      <w:position w:val="0"/>
      <w:sz w:val="19"/>
      <w:u w:val="none"/>
      <w:vertAlign w:val="baseline"/>
    </w:rPr>
  </w:style>
  <w:style w:type="character" w:customStyle="1" w:styleId="ListLabel202">
    <w:name w:val="ListLabel 202"/>
    <w:rsid w:val="0056504B"/>
    <w:rPr>
      <w:rFonts w:ascii="Arial" w:eastAsia="Times New Roman" w:hAnsi="Arial" w:cs="Arial"/>
      <w:sz w:val="22"/>
    </w:rPr>
  </w:style>
  <w:style w:type="character" w:customStyle="1" w:styleId="ListLabel203">
    <w:name w:val="ListLabel 203"/>
    <w:rsid w:val="0056504B"/>
    <w:rPr>
      <w:rFonts w:cs="Times New Roman"/>
    </w:rPr>
  </w:style>
  <w:style w:type="character" w:customStyle="1" w:styleId="ListLabel204">
    <w:name w:val="ListLabel 204"/>
    <w:rsid w:val="0056504B"/>
    <w:rPr>
      <w:rFonts w:ascii="Arial" w:eastAsia="Times New Roman" w:hAnsi="Arial" w:cs="Arial"/>
      <w:sz w:val="22"/>
    </w:rPr>
  </w:style>
  <w:style w:type="character" w:customStyle="1" w:styleId="ListLabel205">
    <w:name w:val="ListLabel 205"/>
    <w:rsid w:val="0056504B"/>
    <w:rPr>
      <w:rFonts w:cs="Times New Roman"/>
    </w:rPr>
  </w:style>
  <w:style w:type="character" w:customStyle="1" w:styleId="ListLabel206">
    <w:name w:val="ListLabel 206"/>
    <w:rsid w:val="0056504B"/>
    <w:rPr>
      <w:rFonts w:cs="Times New Roman"/>
    </w:rPr>
  </w:style>
  <w:style w:type="character" w:customStyle="1" w:styleId="ListLabel207">
    <w:name w:val="ListLabel 207"/>
    <w:rsid w:val="0056504B"/>
    <w:rPr>
      <w:rFonts w:cs="Times New Roman"/>
    </w:rPr>
  </w:style>
  <w:style w:type="character" w:customStyle="1" w:styleId="ListLabel208">
    <w:name w:val="ListLabel 208"/>
    <w:rsid w:val="0056504B"/>
    <w:rPr>
      <w:rFonts w:cs="Times New Roman"/>
    </w:rPr>
  </w:style>
  <w:style w:type="character" w:customStyle="1" w:styleId="ListLabel209">
    <w:name w:val="ListLabel 209"/>
    <w:rsid w:val="0056504B"/>
    <w:rPr>
      <w:rFonts w:cs="Times New Roman"/>
    </w:rPr>
  </w:style>
  <w:style w:type="character" w:customStyle="1" w:styleId="ListLabel210">
    <w:name w:val="ListLabel 210"/>
    <w:rsid w:val="0056504B"/>
    <w:rPr>
      <w:rFonts w:cs="Times New Roman"/>
    </w:rPr>
  </w:style>
  <w:style w:type="character" w:customStyle="1" w:styleId="ListLabel211">
    <w:name w:val="ListLabel 211"/>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12">
    <w:name w:val="ListLabel 21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13">
    <w:name w:val="ListLabel 213"/>
    <w:rsid w:val="0056504B"/>
    <w:rPr>
      <w:rFonts w:cs="Tahoma"/>
      <w:b w:val="0"/>
      <w:i w:val="0"/>
      <w:strike w:val="0"/>
      <w:dstrike w:val="0"/>
      <w:color w:val="000000"/>
      <w:position w:val="0"/>
      <w:sz w:val="19"/>
      <w:u w:val="none"/>
      <w:vertAlign w:val="baseline"/>
    </w:rPr>
  </w:style>
  <w:style w:type="character" w:customStyle="1" w:styleId="ListLabel214">
    <w:name w:val="ListLabel 214"/>
    <w:rsid w:val="0056504B"/>
    <w:rPr>
      <w:rFonts w:cs="Tahoma"/>
      <w:b w:val="0"/>
      <w:i w:val="0"/>
      <w:strike w:val="0"/>
      <w:dstrike w:val="0"/>
      <w:color w:val="000000"/>
      <w:position w:val="0"/>
      <w:sz w:val="19"/>
      <w:u w:val="none"/>
      <w:vertAlign w:val="baseline"/>
    </w:rPr>
  </w:style>
  <w:style w:type="character" w:customStyle="1" w:styleId="ListLabel215">
    <w:name w:val="ListLabel 215"/>
    <w:rsid w:val="0056504B"/>
    <w:rPr>
      <w:rFonts w:cs="Tahoma"/>
      <w:b w:val="0"/>
      <w:i w:val="0"/>
      <w:strike w:val="0"/>
      <w:dstrike w:val="0"/>
      <w:color w:val="000000"/>
      <w:position w:val="0"/>
      <w:sz w:val="19"/>
      <w:u w:val="none"/>
      <w:vertAlign w:val="baseline"/>
    </w:rPr>
  </w:style>
  <w:style w:type="character" w:customStyle="1" w:styleId="ListLabel216">
    <w:name w:val="ListLabel 216"/>
    <w:rsid w:val="0056504B"/>
    <w:rPr>
      <w:rFonts w:cs="Tahoma"/>
      <w:b w:val="0"/>
      <w:i w:val="0"/>
      <w:strike w:val="0"/>
      <w:dstrike w:val="0"/>
      <w:color w:val="000000"/>
      <w:position w:val="0"/>
      <w:sz w:val="19"/>
      <w:u w:val="none"/>
      <w:vertAlign w:val="baseline"/>
    </w:rPr>
  </w:style>
  <w:style w:type="character" w:customStyle="1" w:styleId="ListLabel217">
    <w:name w:val="ListLabel 217"/>
    <w:rsid w:val="0056504B"/>
    <w:rPr>
      <w:rFonts w:cs="Tahoma"/>
      <w:b w:val="0"/>
      <w:i w:val="0"/>
      <w:strike w:val="0"/>
      <w:dstrike w:val="0"/>
      <w:color w:val="000000"/>
      <w:position w:val="0"/>
      <w:sz w:val="19"/>
      <w:u w:val="none"/>
      <w:vertAlign w:val="baseline"/>
    </w:rPr>
  </w:style>
  <w:style w:type="character" w:customStyle="1" w:styleId="ListLabel218">
    <w:name w:val="ListLabel 218"/>
    <w:rsid w:val="0056504B"/>
    <w:rPr>
      <w:rFonts w:cs="Tahoma"/>
      <w:b w:val="0"/>
      <w:i w:val="0"/>
      <w:strike w:val="0"/>
      <w:dstrike w:val="0"/>
      <w:color w:val="000000"/>
      <w:position w:val="0"/>
      <w:sz w:val="19"/>
      <w:u w:val="none"/>
      <w:vertAlign w:val="baseline"/>
    </w:rPr>
  </w:style>
  <w:style w:type="character" w:customStyle="1" w:styleId="ListLabel219">
    <w:name w:val="ListLabel 219"/>
    <w:rsid w:val="0056504B"/>
    <w:rPr>
      <w:rFonts w:cs="Tahoma"/>
      <w:b w:val="0"/>
      <w:i w:val="0"/>
      <w:strike w:val="0"/>
      <w:dstrike w:val="0"/>
      <w:color w:val="000000"/>
      <w:position w:val="0"/>
      <w:sz w:val="19"/>
      <w:u w:val="none"/>
      <w:vertAlign w:val="baseline"/>
    </w:rPr>
  </w:style>
  <w:style w:type="character" w:customStyle="1" w:styleId="ListLabel220">
    <w:name w:val="ListLabel 220"/>
    <w:rsid w:val="0056504B"/>
    <w:rPr>
      <w:rFonts w:ascii="Arial" w:hAnsi="Arial" w:cs="Arial"/>
      <w:sz w:val="22"/>
    </w:rPr>
  </w:style>
  <w:style w:type="character" w:customStyle="1" w:styleId="ListLabel221">
    <w:name w:val="ListLabel 221"/>
    <w:rsid w:val="0056504B"/>
    <w:rPr>
      <w:rFonts w:ascii="Arial" w:hAnsi="Arial" w:cs="Arial"/>
      <w:b w:val="0"/>
      <w:sz w:val="22"/>
      <w:szCs w:val="22"/>
    </w:rPr>
  </w:style>
  <w:style w:type="character" w:customStyle="1" w:styleId="ListLabel222">
    <w:name w:val="ListLabel 222"/>
    <w:rsid w:val="0056504B"/>
    <w:rPr>
      <w:rFonts w:ascii="Arial" w:hAnsi="Arial" w:cs="Arial"/>
      <w:b w:val="0"/>
      <w:color w:val="auto"/>
      <w:sz w:val="22"/>
      <w:szCs w:val="22"/>
    </w:rPr>
  </w:style>
  <w:style w:type="character" w:customStyle="1" w:styleId="ListLabel223">
    <w:name w:val="ListLabel 223"/>
    <w:rsid w:val="0056504B"/>
    <w:rPr>
      <w:rFonts w:ascii="Arial" w:eastAsia="SimSun" w:hAnsi="Arial" w:cs="Arial"/>
      <w:b w:val="0"/>
      <w:i w:val="0"/>
      <w:sz w:val="22"/>
      <w:szCs w:val="20"/>
    </w:rPr>
  </w:style>
  <w:style w:type="character" w:customStyle="1" w:styleId="ListLabel224">
    <w:name w:val="ListLabel 224"/>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25">
    <w:name w:val="ListLabel 225"/>
    <w:rsid w:val="0056504B"/>
    <w:rPr>
      <w:rFonts w:eastAsia="Times New Roman" w:cs="Tahoma"/>
      <w:b w:val="0"/>
      <w:i w:val="0"/>
      <w:strike w:val="0"/>
      <w:dstrike w:val="0"/>
      <w:color w:val="000000"/>
      <w:position w:val="0"/>
      <w:sz w:val="19"/>
      <w:szCs w:val="19"/>
      <w:u w:val="none"/>
      <w:vertAlign w:val="baseline"/>
    </w:rPr>
  </w:style>
  <w:style w:type="character" w:customStyle="1" w:styleId="ListLabel226">
    <w:name w:val="ListLabel 226"/>
    <w:rsid w:val="0056504B"/>
    <w:rPr>
      <w:rFonts w:eastAsia="Times New Roman" w:cs="Tahoma"/>
      <w:b w:val="0"/>
      <w:i w:val="0"/>
      <w:strike w:val="0"/>
      <w:dstrike w:val="0"/>
      <w:color w:val="000000"/>
      <w:position w:val="0"/>
      <w:sz w:val="19"/>
      <w:szCs w:val="19"/>
      <w:u w:val="none"/>
      <w:vertAlign w:val="baseline"/>
    </w:rPr>
  </w:style>
  <w:style w:type="character" w:customStyle="1" w:styleId="ListLabel227">
    <w:name w:val="ListLabel 227"/>
    <w:rsid w:val="0056504B"/>
    <w:rPr>
      <w:rFonts w:eastAsia="Times New Roman" w:cs="Tahoma"/>
      <w:b w:val="0"/>
      <w:i w:val="0"/>
      <w:strike w:val="0"/>
      <w:dstrike w:val="0"/>
      <w:color w:val="000000"/>
      <w:position w:val="0"/>
      <w:sz w:val="19"/>
      <w:szCs w:val="19"/>
      <w:u w:val="none"/>
      <w:vertAlign w:val="baseline"/>
    </w:rPr>
  </w:style>
  <w:style w:type="character" w:customStyle="1" w:styleId="ListLabel228">
    <w:name w:val="ListLabel 228"/>
    <w:rsid w:val="0056504B"/>
    <w:rPr>
      <w:rFonts w:eastAsia="Times New Roman" w:cs="Tahoma"/>
      <w:b w:val="0"/>
      <w:i w:val="0"/>
      <w:strike w:val="0"/>
      <w:dstrike w:val="0"/>
      <w:color w:val="000000"/>
      <w:position w:val="0"/>
      <w:sz w:val="19"/>
      <w:szCs w:val="19"/>
      <w:u w:val="none"/>
      <w:vertAlign w:val="baseline"/>
    </w:rPr>
  </w:style>
  <w:style w:type="character" w:customStyle="1" w:styleId="ListLabel229">
    <w:name w:val="ListLabel 229"/>
    <w:rsid w:val="0056504B"/>
    <w:rPr>
      <w:rFonts w:eastAsia="Times New Roman" w:cs="Tahoma"/>
      <w:b w:val="0"/>
      <w:i w:val="0"/>
      <w:strike w:val="0"/>
      <w:dstrike w:val="0"/>
      <w:color w:val="000000"/>
      <w:position w:val="0"/>
      <w:sz w:val="19"/>
      <w:szCs w:val="19"/>
      <w:u w:val="none"/>
      <w:vertAlign w:val="baseline"/>
    </w:rPr>
  </w:style>
  <w:style w:type="character" w:customStyle="1" w:styleId="ListLabel230">
    <w:name w:val="ListLabel 230"/>
    <w:rsid w:val="0056504B"/>
    <w:rPr>
      <w:rFonts w:eastAsia="Times New Roman" w:cs="Tahoma"/>
      <w:b w:val="0"/>
      <w:i w:val="0"/>
      <w:strike w:val="0"/>
      <w:dstrike w:val="0"/>
      <w:color w:val="000000"/>
      <w:position w:val="0"/>
      <w:sz w:val="19"/>
      <w:szCs w:val="19"/>
      <w:u w:val="none"/>
      <w:vertAlign w:val="baseline"/>
    </w:rPr>
  </w:style>
  <w:style w:type="character" w:customStyle="1" w:styleId="ListLabel231">
    <w:name w:val="ListLabel 231"/>
    <w:rsid w:val="0056504B"/>
    <w:rPr>
      <w:rFonts w:eastAsia="Times New Roman" w:cs="Tahoma"/>
      <w:b w:val="0"/>
      <w:i w:val="0"/>
      <w:strike w:val="0"/>
      <w:dstrike w:val="0"/>
      <w:color w:val="000000"/>
      <w:position w:val="0"/>
      <w:sz w:val="19"/>
      <w:szCs w:val="19"/>
      <w:u w:val="none"/>
      <w:vertAlign w:val="baseline"/>
    </w:rPr>
  </w:style>
  <w:style w:type="character" w:customStyle="1" w:styleId="ListLabel232">
    <w:name w:val="ListLabel 232"/>
    <w:rsid w:val="0056504B"/>
    <w:rPr>
      <w:rFonts w:eastAsia="Times New Roman" w:cs="Tahoma"/>
      <w:b w:val="0"/>
      <w:i w:val="0"/>
      <w:strike w:val="0"/>
      <w:dstrike w:val="0"/>
      <w:color w:val="000000"/>
      <w:position w:val="0"/>
      <w:sz w:val="19"/>
      <w:szCs w:val="19"/>
      <w:u w:val="none"/>
      <w:vertAlign w:val="baseline"/>
    </w:rPr>
  </w:style>
  <w:style w:type="character" w:customStyle="1" w:styleId="ListLabel233">
    <w:name w:val="ListLabel 233"/>
    <w:rsid w:val="0056504B"/>
    <w:rPr>
      <w:rFonts w:ascii="Arial" w:hAnsi="Arial" w:cs="Arial"/>
      <w:b/>
      <w:sz w:val="22"/>
    </w:rPr>
  </w:style>
  <w:style w:type="character" w:customStyle="1" w:styleId="ListLabel234">
    <w:name w:val="ListLabel 23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35">
    <w:name w:val="ListLabel 235"/>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36">
    <w:name w:val="ListLabel 236"/>
    <w:rsid w:val="0056504B"/>
    <w:rPr>
      <w:rFonts w:eastAsia="Times New Roman" w:cs="Tahoma"/>
      <w:b w:val="0"/>
      <w:i w:val="0"/>
      <w:strike w:val="0"/>
      <w:dstrike w:val="0"/>
      <w:color w:val="000000"/>
      <w:position w:val="0"/>
      <w:sz w:val="19"/>
      <w:szCs w:val="19"/>
      <w:u w:val="none"/>
      <w:vertAlign w:val="baseline"/>
    </w:rPr>
  </w:style>
  <w:style w:type="character" w:customStyle="1" w:styleId="ListLabel237">
    <w:name w:val="ListLabel 237"/>
    <w:rsid w:val="0056504B"/>
    <w:rPr>
      <w:rFonts w:eastAsia="Times New Roman" w:cs="Tahoma"/>
      <w:b w:val="0"/>
      <w:i w:val="0"/>
      <w:strike w:val="0"/>
      <w:dstrike w:val="0"/>
      <w:color w:val="000000"/>
      <w:position w:val="0"/>
      <w:sz w:val="19"/>
      <w:szCs w:val="19"/>
      <w:u w:val="none"/>
      <w:vertAlign w:val="baseline"/>
    </w:rPr>
  </w:style>
  <w:style w:type="character" w:customStyle="1" w:styleId="ListLabel238">
    <w:name w:val="ListLabel 238"/>
    <w:rsid w:val="0056504B"/>
    <w:rPr>
      <w:rFonts w:eastAsia="Times New Roman" w:cs="Tahoma"/>
      <w:b w:val="0"/>
      <w:i w:val="0"/>
      <w:strike w:val="0"/>
      <w:dstrike w:val="0"/>
      <w:color w:val="000000"/>
      <w:position w:val="0"/>
      <w:sz w:val="19"/>
      <w:szCs w:val="19"/>
      <w:u w:val="none"/>
      <w:vertAlign w:val="baseline"/>
    </w:rPr>
  </w:style>
  <w:style w:type="character" w:customStyle="1" w:styleId="ListLabel239">
    <w:name w:val="ListLabel 239"/>
    <w:rsid w:val="0056504B"/>
    <w:rPr>
      <w:rFonts w:eastAsia="Times New Roman" w:cs="Tahoma"/>
      <w:b w:val="0"/>
      <w:i w:val="0"/>
      <w:strike w:val="0"/>
      <w:dstrike w:val="0"/>
      <w:color w:val="000000"/>
      <w:position w:val="0"/>
      <w:sz w:val="19"/>
      <w:szCs w:val="19"/>
      <w:u w:val="none"/>
      <w:vertAlign w:val="baseline"/>
    </w:rPr>
  </w:style>
  <w:style w:type="character" w:customStyle="1" w:styleId="ListLabel240">
    <w:name w:val="ListLabel 240"/>
    <w:rsid w:val="0056504B"/>
    <w:rPr>
      <w:rFonts w:eastAsia="Times New Roman" w:cs="Tahoma"/>
      <w:b w:val="0"/>
      <w:i w:val="0"/>
      <w:strike w:val="0"/>
      <w:dstrike w:val="0"/>
      <w:color w:val="000000"/>
      <w:position w:val="0"/>
      <w:sz w:val="19"/>
      <w:szCs w:val="19"/>
      <w:u w:val="none"/>
      <w:vertAlign w:val="baseline"/>
    </w:rPr>
  </w:style>
  <w:style w:type="character" w:customStyle="1" w:styleId="ListLabel241">
    <w:name w:val="ListLabel 241"/>
    <w:rsid w:val="0056504B"/>
    <w:rPr>
      <w:rFonts w:eastAsia="Times New Roman" w:cs="Tahoma"/>
      <w:b w:val="0"/>
      <w:i w:val="0"/>
      <w:strike w:val="0"/>
      <w:dstrike w:val="0"/>
      <w:color w:val="000000"/>
      <w:position w:val="0"/>
      <w:sz w:val="19"/>
      <w:szCs w:val="19"/>
      <w:u w:val="none"/>
      <w:vertAlign w:val="baseline"/>
    </w:rPr>
  </w:style>
  <w:style w:type="character" w:customStyle="1" w:styleId="ListLabel242">
    <w:name w:val="ListLabel 242"/>
    <w:rsid w:val="0056504B"/>
    <w:rPr>
      <w:rFonts w:eastAsia="Times New Roman" w:cs="Tahoma"/>
      <w:b w:val="0"/>
      <w:i w:val="0"/>
      <w:strike w:val="0"/>
      <w:dstrike w:val="0"/>
      <w:color w:val="000000"/>
      <w:position w:val="0"/>
      <w:sz w:val="19"/>
      <w:szCs w:val="19"/>
      <w:u w:val="none"/>
      <w:vertAlign w:val="baseline"/>
    </w:rPr>
  </w:style>
  <w:style w:type="character" w:customStyle="1" w:styleId="ListLabel243">
    <w:name w:val="ListLabel 243"/>
    <w:rsid w:val="0056504B"/>
    <w:rPr>
      <w:rFonts w:eastAsia="Times New Roman" w:cs="Tahoma"/>
      <w:b w:val="0"/>
      <w:i w:val="0"/>
      <w:strike w:val="0"/>
      <w:dstrike w:val="0"/>
      <w:color w:val="000000"/>
      <w:position w:val="0"/>
      <w:sz w:val="19"/>
      <w:szCs w:val="19"/>
      <w:u w:val="none"/>
      <w:vertAlign w:val="baseline"/>
    </w:rPr>
  </w:style>
  <w:style w:type="character" w:customStyle="1" w:styleId="ListLabel244">
    <w:name w:val="ListLabel 244"/>
    <w:rsid w:val="0056504B"/>
    <w:rPr>
      <w:rFonts w:eastAsia="Times New Roman" w:cs="Tahoma"/>
      <w:b w:val="0"/>
      <w:i w:val="0"/>
      <w:strike w:val="0"/>
      <w:dstrike w:val="0"/>
      <w:color w:val="000000"/>
      <w:position w:val="0"/>
      <w:sz w:val="19"/>
      <w:szCs w:val="19"/>
      <w:u w:val="none"/>
      <w:vertAlign w:val="baseline"/>
    </w:rPr>
  </w:style>
  <w:style w:type="character" w:customStyle="1" w:styleId="ListLabel245">
    <w:name w:val="ListLabel 24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46">
    <w:name w:val="ListLabel 246"/>
    <w:rsid w:val="0056504B"/>
    <w:rPr>
      <w:rFonts w:cs="Arial"/>
      <w:b w:val="0"/>
      <w:i w:val="0"/>
      <w:strike w:val="0"/>
      <w:dstrike w:val="0"/>
      <w:color w:val="000000"/>
      <w:position w:val="0"/>
      <w:sz w:val="19"/>
      <w:u w:val="none"/>
      <w:vertAlign w:val="baseline"/>
    </w:rPr>
  </w:style>
  <w:style w:type="character" w:customStyle="1" w:styleId="ListLabel247">
    <w:name w:val="ListLabel 247"/>
    <w:rsid w:val="0056504B"/>
    <w:rPr>
      <w:rFonts w:cs="Arial"/>
      <w:b w:val="0"/>
      <w:i w:val="0"/>
      <w:strike w:val="0"/>
      <w:dstrike w:val="0"/>
      <w:color w:val="000000"/>
      <w:position w:val="0"/>
      <w:sz w:val="19"/>
      <w:u w:val="none"/>
      <w:vertAlign w:val="baseline"/>
    </w:rPr>
  </w:style>
  <w:style w:type="character" w:customStyle="1" w:styleId="ListLabel248">
    <w:name w:val="ListLabel 248"/>
    <w:rsid w:val="0056504B"/>
    <w:rPr>
      <w:rFonts w:cs="Segoe UI Symbol"/>
      <w:b w:val="0"/>
      <w:i w:val="0"/>
      <w:strike w:val="0"/>
      <w:dstrike w:val="0"/>
      <w:color w:val="000000"/>
      <w:position w:val="0"/>
      <w:sz w:val="19"/>
      <w:u w:val="none"/>
      <w:vertAlign w:val="baseline"/>
    </w:rPr>
  </w:style>
  <w:style w:type="character" w:customStyle="1" w:styleId="ListLabel249">
    <w:name w:val="ListLabel 249"/>
    <w:rsid w:val="0056504B"/>
    <w:rPr>
      <w:rFonts w:cs="Segoe UI Symbol"/>
      <w:b w:val="0"/>
      <w:i w:val="0"/>
      <w:strike w:val="0"/>
      <w:dstrike w:val="0"/>
      <w:color w:val="000000"/>
      <w:position w:val="0"/>
      <w:sz w:val="19"/>
      <w:u w:val="none"/>
      <w:vertAlign w:val="baseline"/>
    </w:rPr>
  </w:style>
  <w:style w:type="character" w:customStyle="1" w:styleId="ListLabel250">
    <w:name w:val="ListLabel 250"/>
    <w:rsid w:val="0056504B"/>
    <w:rPr>
      <w:rFonts w:cs="Arial"/>
      <w:b w:val="0"/>
      <w:i w:val="0"/>
      <w:strike w:val="0"/>
      <w:dstrike w:val="0"/>
      <w:color w:val="000000"/>
      <w:position w:val="0"/>
      <w:sz w:val="19"/>
      <w:u w:val="none"/>
      <w:vertAlign w:val="baseline"/>
    </w:rPr>
  </w:style>
  <w:style w:type="character" w:customStyle="1" w:styleId="ListLabel251">
    <w:name w:val="ListLabel 251"/>
    <w:rsid w:val="0056504B"/>
    <w:rPr>
      <w:rFonts w:cs="Segoe UI Symbol"/>
      <w:b w:val="0"/>
      <w:i w:val="0"/>
      <w:strike w:val="0"/>
      <w:dstrike w:val="0"/>
      <w:color w:val="000000"/>
      <w:position w:val="0"/>
      <w:sz w:val="19"/>
      <w:u w:val="none"/>
      <w:vertAlign w:val="baseline"/>
    </w:rPr>
  </w:style>
  <w:style w:type="character" w:customStyle="1" w:styleId="ListLabel252">
    <w:name w:val="ListLabel 252"/>
    <w:rsid w:val="0056504B"/>
    <w:rPr>
      <w:rFonts w:cs="Segoe UI Symbol"/>
      <w:b w:val="0"/>
      <w:i w:val="0"/>
      <w:strike w:val="0"/>
      <w:dstrike w:val="0"/>
      <w:color w:val="000000"/>
      <w:position w:val="0"/>
      <w:sz w:val="19"/>
      <w:u w:val="none"/>
      <w:vertAlign w:val="baseline"/>
    </w:rPr>
  </w:style>
  <w:style w:type="character" w:customStyle="1" w:styleId="ListLabel253">
    <w:name w:val="ListLabel 253"/>
    <w:rsid w:val="0056504B"/>
    <w:rPr>
      <w:rFonts w:ascii="Arial" w:eastAsia="Times New Roman" w:hAnsi="Arial" w:cs="Arial"/>
      <w:sz w:val="22"/>
    </w:rPr>
  </w:style>
  <w:style w:type="character" w:customStyle="1" w:styleId="ListLabel254">
    <w:name w:val="ListLabel 254"/>
    <w:rsid w:val="0056504B"/>
    <w:rPr>
      <w:rFonts w:cs="Times New Roman"/>
    </w:rPr>
  </w:style>
  <w:style w:type="character" w:customStyle="1" w:styleId="ListLabel255">
    <w:name w:val="ListLabel 255"/>
    <w:rsid w:val="0056504B"/>
    <w:rPr>
      <w:rFonts w:ascii="Arial" w:eastAsia="Times New Roman" w:hAnsi="Arial" w:cs="Arial"/>
      <w:sz w:val="22"/>
    </w:rPr>
  </w:style>
  <w:style w:type="character" w:customStyle="1" w:styleId="ListLabel256">
    <w:name w:val="ListLabel 256"/>
    <w:rsid w:val="0056504B"/>
    <w:rPr>
      <w:rFonts w:cs="Times New Roman"/>
    </w:rPr>
  </w:style>
  <w:style w:type="character" w:customStyle="1" w:styleId="ListLabel257">
    <w:name w:val="ListLabel 257"/>
    <w:rsid w:val="0056504B"/>
    <w:rPr>
      <w:rFonts w:cs="Times New Roman"/>
    </w:rPr>
  </w:style>
  <w:style w:type="character" w:customStyle="1" w:styleId="ListLabel258">
    <w:name w:val="ListLabel 258"/>
    <w:rsid w:val="0056504B"/>
    <w:rPr>
      <w:rFonts w:cs="Times New Roman"/>
    </w:rPr>
  </w:style>
  <w:style w:type="character" w:customStyle="1" w:styleId="ListLabel259">
    <w:name w:val="ListLabel 259"/>
    <w:rsid w:val="0056504B"/>
    <w:rPr>
      <w:rFonts w:cs="Times New Roman"/>
    </w:rPr>
  </w:style>
  <w:style w:type="character" w:customStyle="1" w:styleId="ListLabel260">
    <w:name w:val="ListLabel 260"/>
    <w:rsid w:val="0056504B"/>
    <w:rPr>
      <w:rFonts w:cs="Times New Roman"/>
    </w:rPr>
  </w:style>
  <w:style w:type="character" w:customStyle="1" w:styleId="ListLabel261">
    <w:name w:val="ListLabel 261"/>
    <w:rsid w:val="0056504B"/>
    <w:rPr>
      <w:rFonts w:cs="Times New Roman"/>
    </w:rPr>
  </w:style>
  <w:style w:type="character" w:customStyle="1" w:styleId="ListLabel262">
    <w:name w:val="ListLabel 262"/>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263">
    <w:name w:val="ListLabel 263"/>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64">
    <w:name w:val="ListLabel 264"/>
    <w:rsid w:val="0056504B"/>
    <w:rPr>
      <w:rFonts w:cs="Tahoma"/>
      <w:b w:val="0"/>
      <w:i w:val="0"/>
      <w:strike w:val="0"/>
      <w:dstrike w:val="0"/>
      <w:color w:val="000000"/>
      <w:position w:val="0"/>
      <w:sz w:val="19"/>
      <w:u w:val="none"/>
      <w:vertAlign w:val="baseline"/>
    </w:rPr>
  </w:style>
  <w:style w:type="character" w:customStyle="1" w:styleId="ListLabel265">
    <w:name w:val="ListLabel 265"/>
    <w:rsid w:val="0056504B"/>
    <w:rPr>
      <w:rFonts w:cs="Tahoma"/>
      <w:b w:val="0"/>
      <w:i w:val="0"/>
      <w:strike w:val="0"/>
      <w:dstrike w:val="0"/>
      <w:color w:val="000000"/>
      <w:position w:val="0"/>
      <w:sz w:val="19"/>
      <w:u w:val="none"/>
      <w:vertAlign w:val="baseline"/>
    </w:rPr>
  </w:style>
  <w:style w:type="character" w:customStyle="1" w:styleId="ListLabel266">
    <w:name w:val="ListLabel 266"/>
    <w:rsid w:val="0056504B"/>
    <w:rPr>
      <w:rFonts w:cs="Tahoma"/>
      <w:b w:val="0"/>
      <w:i w:val="0"/>
      <w:strike w:val="0"/>
      <w:dstrike w:val="0"/>
      <w:color w:val="000000"/>
      <w:position w:val="0"/>
      <w:sz w:val="19"/>
      <w:u w:val="none"/>
      <w:vertAlign w:val="baseline"/>
    </w:rPr>
  </w:style>
  <w:style w:type="character" w:customStyle="1" w:styleId="ListLabel267">
    <w:name w:val="ListLabel 267"/>
    <w:rsid w:val="0056504B"/>
    <w:rPr>
      <w:rFonts w:cs="Tahoma"/>
      <w:b w:val="0"/>
      <w:i w:val="0"/>
      <w:strike w:val="0"/>
      <w:dstrike w:val="0"/>
      <w:color w:val="000000"/>
      <w:position w:val="0"/>
      <w:sz w:val="19"/>
      <w:u w:val="none"/>
      <w:vertAlign w:val="baseline"/>
    </w:rPr>
  </w:style>
  <w:style w:type="character" w:customStyle="1" w:styleId="ListLabel268">
    <w:name w:val="ListLabel 268"/>
    <w:rsid w:val="0056504B"/>
    <w:rPr>
      <w:rFonts w:cs="Tahoma"/>
      <w:b w:val="0"/>
      <w:i w:val="0"/>
      <w:strike w:val="0"/>
      <w:dstrike w:val="0"/>
      <w:color w:val="000000"/>
      <w:position w:val="0"/>
      <w:sz w:val="19"/>
      <w:u w:val="none"/>
      <w:vertAlign w:val="baseline"/>
    </w:rPr>
  </w:style>
  <w:style w:type="character" w:customStyle="1" w:styleId="ListLabel269">
    <w:name w:val="ListLabel 269"/>
    <w:rsid w:val="0056504B"/>
    <w:rPr>
      <w:rFonts w:cs="Tahoma"/>
      <w:b w:val="0"/>
      <w:i w:val="0"/>
      <w:strike w:val="0"/>
      <w:dstrike w:val="0"/>
      <w:color w:val="000000"/>
      <w:position w:val="0"/>
      <w:sz w:val="19"/>
      <w:u w:val="none"/>
      <w:vertAlign w:val="baseline"/>
    </w:rPr>
  </w:style>
  <w:style w:type="character" w:customStyle="1" w:styleId="ListLabel270">
    <w:name w:val="ListLabel 270"/>
    <w:rsid w:val="0056504B"/>
    <w:rPr>
      <w:rFonts w:cs="Tahoma"/>
      <w:b w:val="0"/>
      <w:i w:val="0"/>
      <w:strike w:val="0"/>
      <w:dstrike w:val="0"/>
      <w:color w:val="000000"/>
      <w:position w:val="0"/>
      <w:sz w:val="19"/>
      <w:u w:val="none"/>
      <w:vertAlign w:val="baseline"/>
    </w:rPr>
  </w:style>
  <w:style w:type="character" w:customStyle="1" w:styleId="ListLabel271">
    <w:name w:val="ListLabel 271"/>
    <w:rsid w:val="0056504B"/>
    <w:rPr>
      <w:rFonts w:ascii="Arial" w:hAnsi="Arial" w:cs="Arial"/>
      <w:sz w:val="22"/>
    </w:rPr>
  </w:style>
  <w:style w:type="character" w:customStyle="1" w:styleId="ListLabel272">
    <w:name w:val="ListLabel 272"/>
    <w:rsid w:val="0056504B"/>
    <w:rPr>
      <w:rFonts w:ascii="Arial" w:hAnsi="Arial" w:cs="Arial"/>
      <w:b w:val="0"/>
      <w:sz w:val="22"/>
      <w:szCs w:val="22"/>
    </w:rPr>
  </w:style>
  <w:style w:type="character" w:customStyle="1" w:styleId="ListLabel273">
    <w:name w:val="ListLabel 273"/>
    <w:rsid w:val="0056504B"/>
    <w:rPr>
      <w:rFonts w:ascii="Arial" w:hAnsi="Arial" w:cs="Arial"/>
      <w:b w:val="0"/>
      <w:color w:val="auto"/>
      <w:sz w:val="22"/>
      <w:szCs w:val="22"/>
    </w:rPr>
  </w:style>
  <w:style w:type="character" w:customStyle="1" w:styleId="ListLabel274">
    <w:name w:val="ListLabel 274"/>
    <w:rsid w:val="0056504B"/>
    <w:rPr>
      <w:rFonts w:ascii="Arial" w:eastAsia="SimSun" w:hAnsi="Arial" w:cs="Arial"/>
      <w:b w:val="0"/>
      <w:i w:val="0"/>
      <w:sz w:val="22"/>
      <w:szCs w:val="20"/>
    </w:rPr>
  </w:style>
  <w:style w:type="character" w:customStyle="1" w:styleId="ListLabel275">
    <w:name w:val="ListLabel 275"/>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76">
    <w:name w:val="ListLabel 276"/>
    <w:rsid w:val="0056504B"/>
    <w:rPr>
      <w:rFonts w:eastAsia="Times New Roman" w:cs="Tahoma"/>
      <w:b w:val="0"/>
      <w:i w:val="0"/>
      <w:strike w:val="0"/>
      <w:dstrike w:val="0"/>
      <w:color w:val="000000"/>
      <w:position w:val="0"/>
      <w:sz w:val="19"/>
      <w:szCs w:val="19"/>
      <w:u w:val="none"/>
      <w:vertAlign w:val="baseline"/>
    </w:rPr>
  </w:style>
  <w:style w:type="character" w:customStyle="1" w:styleId="ListLabel277">
    <w:name w:val="ListLabel 277"/>
    <w:rsid w:val="0056504B"/>
    <w:rPr>
      <w:rFonts w:eastAsia="Times New Roman" w:cs="Tahoma"/>
      <w:b w:val="0"/>
      <w:i w:val="0"/>
      <w:strike w:val="0"/>
      <w:dstrike w:val="0"/>
      <w:color w:val="000000"/>
      <w:position w:val="0"/>
      <w:sz w:val="19"/>
      <w:szCs w:val="19"/>
      <w:u w:val="none"/>
      <w:vertAlign w:val="baseline"/>
    </w:rPr>
  </w:style>
  <w:style w:type="character" w:customStyle="1" w:styleId="ListLabel278">
    <w:name w:val="ListLabel 278"/>
    <w:rsid w:val="0056504B"/>
    <w:rPr>
      <w:rFonts w:eastAsia="Times New Roman" w:cs="Tahoma"/>
      <w:b w:val="0"/>
      <w:i w:val="0"/>
      <w:strike w:val="0"/>
      <w:dstrike w:val="0"/>
      <w:color w:val="000000"/>
      <w:position w:val="0"/>
      <w:sz w:val="19"/>
      <w:szCs w:val="19"/>
      <w:u w:val="none"/>
      <w:vertAlign w:val="baseline"/>
    </w:rPr>
  </w:style>
  <w:style w:type="character" w:customStyle="1" w:styleId="ListLabel279">
    <w:name w:val="ListLabel 279"/>
    <w:rsid w:val="0056504B"/>
    <w:rPr>
      <w:rFonts w:eastAsia="Times New Roman" w:cs="Tahoma"/>
      <w:b w:val="0"/>
      <w:i w:val="0"/>
      <w:strike w:val="0"/>
      <w:dstrike w:val="0"/>
      <w:color w:val="000000"/>
      <w:position w:val="0"/>
      <w:sz w:val="19"/>
      <w:szCs w:val="19"/>
      <w:u w:val="none"/>
      <w:vertAlign w:val="baseline"/>
    </w:rPr>
  </w:style>
  <w:style w:type="character" w:customStyle="1" w:styleId="ListLabel280">
    <w:name w:val="ListLabel 280"/>
    <w:rsid w:val="0056504B"/>
    <w:rPr>
      <w:rFonts w:eastAsia="Times New Roman" w:cs="Tahoma"/>
      <w:b w:val="0"/>
      <w:i w:val="0"/>
      <w:strike w:val="0"/>
      <w:dstrike w:val="0"/>
      <w:color w:val="000000"/>
      <w:position w:val="0"/>
      <w:sz w:val="19"/>
      <w:szCs w:val="19"/>
      <w:u w:val="none"/>
      <w:vertAlign w:val="baseline"/>
    </w:rPr>
  </w:style>
  <w:style w:type="character" w:customStyle="1" w:styleId="ListLabel281">
    <w:name w:val="ListLabel 281"/>
    <w:rsid w:val="0056504B"/>
    <w:rPr>
      <w:rFonts w:eastAsia="Times New Roman" w:cs="Tahoma"/>
      <w:b w:val="0"/>
      <w:i w:val="0"/>
      <w:strike w:val="0"/>
      <w:dstrike w:val="0"/>
      <w:color w:val="000000"/>
      <w:position w:val="0"/>
      <w:sz w:val="19"/>
      <w:szCs w:val="19"/>
      <w:u w:val="none"/>
      <w:vertAlign w:val="baseline"/>
    </w:rPr>
  </w:style>
  <w:style w:type="character" w:customStyle="1" w:styleId="ListLabel282">
    <w:name w:val="ListLabel 282"/>
    <w:rsid w:val="0056504B"/>
    <w:rPr>
      <w:rFonts w:eastAsia="Times New Roman" w:cs="Tahoma"/>
      <w:b w:val="0"/>
      <w:i w:val="0"/>
      <w:strike w:val="0"/>
      <w:dstrike w:val="0"/>
      <w:color w:val="000000"/>
      <w:position w:val="0"/>
      <w:sz w:val="19"/>
      <w:szCs w:val="19"/>
      <w:u w:val="none"/>
      <w:vertAlign w:val="baseline"/>
    </w:rPr>
  </w:style>
  <w:style w:type="character" w:customStyle="1" w:styleId="ListLabel283">
    <w:name w:val="ListLabel 283"/>
    <w:rsid w:val="0056504B"/>
    <w:rPr>
      <w:rFonts w:eastAsia="Times New Roman" w:cs="Tahoma"/>
      <w:b w:val="0"/>
      <w:i w:val="0"/>
      <w:strike w:val="0"/>
      <w:dstrike w:val="0"/>
      <w:color w:val="000000"/>
      <w:position w:val="0"/>
      <w:sz w:val="19"/>
      <w:szCs w:val="19"/>
      <w:u w:val="none"/>
      <w:vertAlign w:val="baseline"/>
    </w:rPr>
  </w:style>
  <w:style w:type="character" w:customStyle="1" w:styleId="ListLabel284">
    <w:name w:val="ListLabel 284"/>
    <w:rsid w:val="0056504B"/>
    <w:rPr>
      <w:rFonts w:ascii="Arial" w:hAnsi="Arial" w:cs="Arial"/>
      <w:b/>
      <w:sz w:val="22"/>
    </w:rPr>
  </w:style>
  <w:style w:type="character" w:customStyle="1" w:styleId="ListLabel285">
    <w:name w:val="ListLabel 28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286">
    <w:name w:val="ListLabel 286"/>
    <w:rsid w:val="0056504B"/>
    <w:rPr>
      <w:rFonts w:ascii="Arial" w:eastAsia="Times New Roman" w:hAnsi="Arial" w:cs="Arial"/>
      <w:b/>
      <w:i w:val="0"/>
      <w:strike w:val="0"/>
      <w:dstrike w:val="0"/>
      <w:color w:val="000000"/>
      <w:position w:val="0"/>
      <w:sz w:val="22"/>
      <w:szCs w:val="22"/>
      <w:u w:val="none"/>
      <w:vertAlign w:val="baseline"/>
    </w:rPr>
  </w:style>
  <w:style w:type="character" w:customStyle="1" w:styleId="ListLabel287">
    <w:name w:val="ListLabel 287"/>
    <w:rsid w:val="0056504B"/>
    <w:rPr>
      <w:rFonts w:eastAsia="Times New Roman" w:cs="Tahoma"/>
      <w:b w:val="0"/>
      <w:i w:val="0"/>
      <w:strike w:val="0"/>
      <w:dstrike w:val="0"/>
      <w:color w:val="000000"/>
      <w:position w:val="0"/>
      <w:sz w:val="19"/>
      <w:szCs w:val="19"/>
      <w:u w:val="none"/>
      <w:vertAlign w:val="baseline"/>
    </w:rPr>
  </w:style>
  <w:style w:type="character" w:customStyle="1" w:styleId="ListLabel288">
    <w:name w:val="ListLabel 288"/>
    <w:rsid w:val="0056504B"/>
    <w:rPr>
      <w:rFonts w:eastAsia="Times New Roman" w:cs="Tahoma"/>
      <w:b w:val="0"/>
      <w:i w:val="0"/>
      <w:strike w:val="0"/>
      <w:dstrike w:val="0"/>
      <w:color w:val="000000"/>
      <w:position w:val="0"/>
      <w:sz w:val="19"/>
      <w:szCs w:val="19"/>
      <w:u w:val="none"/>
      <w:vertAlign w:val="baseline"/>
    </w:rPr>
  </w:style>
  <w:style w:type="character" w:customStyle="1" w:styleId="ListLabel289">
    <w:name w:val="ListLabel 289"/>
    <w:rsid w:val="0056504B"/>
    <w:rPr>
      <w:rFonts w:eastAsia="Times New Roman" w:cs="Tahoma"/>
      <w:b w:val="0"/>
      <w:i w:val="0"/>
      <w:strike w:val="0"/>
      <w:dstrike w:val="0"/>
      <w:color w:val="000000"/>
      <w:position w:val="0"/>
      <w:sz w:val="19"/>
      <w:szCs w:val="19"/>
      <w:u w:val="none"/>
      <w:vertAlign w:val="baseline"/>
    </w:rPr>
  </w:style>
  <w:style w:type="character" w:customStyle="1" w:styleId="ListLabel290">
    <w:name w:val="ListLabel 290"/>
    <w:rsid w:val="0056504B"/>
    <w:rPr>
      <w:rFonts w:eastAsia="Times New Roman" w:cs="Tahoma"/>
      <w:b w:val="0"/>
      <w:i w:val="0"/>
      <w:strike w:val="0"/>
      <w:dstrike w:val="0"/>
      <w:color w:val="000000"/>
      <w:position w:val="0"/>
      <w:sz w:val="19"/>
      <w:szCs w:val="19"/>
      <w:u w:val="none"/>
      <w:vertAlign w:val="baseline"/>
    </w:rPr>
  </w:style>
  <w:style w:type="character" w:customStyle="1" w:styleId="ListLabel291">
    <w:name w:val="ListLabel 291"/>
    <w:rsid w:val="0056504B"/>
    <w:rPr>
      <w:rFonts w:eastAsia="Times New Roman" w:cs="Tahoma"/>
      <w:b w:val="0"/>
      <w:i w:val="0"/>
      <w:strike w:val="0"/>
      <w:dstrike w:val="0"/>
      <w:color w:val="000000"/>
      <w:position w:val="0"/>
      <w:sz w:val="19"/>
      <w:szCs w:val="19"/>
      <w:u w:val="none"/>
      <w:vertAlign w:val="baseline"/>
    </w:rPr>
  </w:style>
  <w:style w:type="character" w:customStyle="1" w:styleId="ListLabel292">
    <w:name w:val="ListLabel 292"/>
    <w:rsid w:val="0056504B"/>
    <w:rPr>
      <w:rFonts w:eastAsia="Times New Roman" w:cs="Tahoma"/>
      <w:b w:val="0"/>
      <w:i w:val="0"/>
      <w:strike w:val="0"/>
      <w:dstrike w:val="0"/>
      <w:color w:val="000000"/>
      <w:position w:val="0"/>
      <w:sz w:val="19"/>
      <w:szCs w:val="19"/>
      <w:u w:val="none"/>
      <w:vertAlign w:val="baseline"/>
    </w:rPr>
  </w:style>
  <w:style w:type="character" w:customStyle="1" w:styleId="ListLabel293">
    <w:name w:val="ListLabel 293"/>
    <w:rsid w:val="0056504B"/>
    <w:rPr>
      <w:rFonts w:eastAsia="Times New Roman" w:cs="Tahoma"/>
      <w:b w:val="0"/>
      <w:i w:val="0"/>
      <w:strike w:val="0"/>
      <w:dstrike w:val="0"/>
      <w:color w:val="000000"/>
      <w:position w:val="0"/>
      <w:sz w:val="19"/>
      <w:szCs w:val="19"/>
      <w:u w:val="none"/>
      <w:vertAlign w:val="baseline"/>
    </w:rPr>
  </w:style>
  <w:style w:type="character" w:customStyle="1" w:styleId="ListLabel294">
    <w:name w:val="ListLabel 294"/>
    <w:rsid w:val="0056504B"/>
    <w:rPr>
      <w:rFonts w:eastAsia="Times New Roman" w:cs="Tahoma"/>
      <w:b w:val="0"/>
      <w:i w:val="0"/>
      <w:strike w:val="0"/>
      <w:dstrike w:val="0"/>
      <w:color w:val="000000"/>
      <w:position w:val="0"/>
      <w:sz w:val="19"/>
      <w:szCs w:val="19"/>
      <w:u w:val="none"/>
      <w:vertAlign w:val="baseline"/>
    </w:rPr>
  </w:style>
  <w:style w:type="character" w:customStyle="1" w:styleId="ListLabel295">
    <w:name w:val="ListLabel 295"/>
    <w:rsid w:val="0056504B"/>
    <w:rPr>
      <w:rFonts w:eastAsia="Times New Roman" w:cs="Tahoma"/>
      <w:b w:val="0"/>
      <w:i w:val="0"/>
      <w:strike w:val="0"/>
      <w:dstrike w:val="0"/>
      <w:color w:val="000000"/>
      <w:position w:val="0"/>
      <w:sz w:val="19"/>
      <w:szCs w:val="19"/>
      <w:u w:val="none"/>
      <w:vertAlign w:val="baseline"/>
    </w:rPr>
  </w:style>
  <w:style w:type="character" w:customStyle="1" w:styleId="ListLabel296">
    <w:name w:val="ListLabel 296"/>
    <w:rsid w:val="0056504B"/>
    <w:rPr>
      <w:rFonts w:ascii="Arial" w:eastAsia="Times New Roman" w:hAnsi="Arial" w:cs="Arial"/>
      <w:b w:val="0"/>
      <w:i w:val="0"/>
      <w:strike w:val="0"/>
      <w:dstrike w:val="0"/>
      <w:color w:val="000000"/>
      <w:position w:val="0"/>
      <w:sz w:val="22"/>
      <w:szCs w:val="22"/>
      <w:u w:val="none"/>
      <w:vertAlign w:val="baseline"/>
    </w:rPr>
  </w:style>
  <w:style w:type="character" w:customStyle="1" w:styleId="ListLabel297">
    <w:name w:val="ListLabel 297"/>
    <w:rsid w:val="0056504B"/>
    <w:rPr>
      <w:rFonts w:cs="Arial"/>
      <w:b w:val="0"/>
      <w:i w:val="0"/>
      <w:strike w:val="0"/>
      <w:dstrike w:val="0"/>
      <w:color w:val="000000"/>
      <w:position w:val="0"/>
      <w:sz w:val="19"/>
      <w:u w:val="none"/>
      <w:vertAlign w:val="baseline"/>
    </w:rPr>
  </w:style>
  <w:style w:type="character" w:customStyle="1" w:styleId="ListLabel298">
    <w:name w:val="ListLabel 298"/>
    <w:rsid w:val="0056504B"/>
    <w:rPr>
      <w:rFonts w:cs="Arial"/>
      <w:b w:val="0"/>
      <w:i w:val="0"/>
      <w:strike w:val="0"/>
      <w:dstrike w:val="0"/>
      <w:color w:val="000000"/>
      <w:position w:val="0"/>
      <w:sz w:val="19"/>
      <w:u w:val="none"/>
      <w:vertAlign w:val="baseline"/>
    </w:rPr>
  </w:style>
  <w:style w:type="character" w:customStyle="1" w:styleId="ListLabel299">
    <w:name w:val="ListLabel 299"/>
    <w:rsid w:val="0056504B"/>
    <w:rPr>
      <w:rFonts w:cs="Segoe UI Symbol"/>
      <w:b w:val="0"/>
      <w:i w:val="0"/>
      <w:strike w:val="0"/>
      <w:dstrike w:val="0"/>
      <w:color w:val="000000"/>
      <w:position w:val="0"/>
      <w:sz w:val="19"/>
      <w:u w:val="none"/>
      <w:vertAlign w:val="baseline"/>
    </w:rPr>
  </w:style>
  <w:style w:type="character" w:customStyle="1" w:styleId="ListLabel300">
    <w:name w:val="ListLabel 300"/>
    <w:rsid w:val="0056504B"/>
    <w:rPr>
      <w:rFonts w:cs="Segoe UI Symbol"/>
      <w:b w:val="0"/>
      <w:i w:val="0"/>
      <w:strike w:val="0"/>
      <w:dstrike w:val="0"/>
      <w:color w:val="000000"/>
      <w:position w:val="0"/>
      <w:sz w:val="19"/>
      <w:u w:val="none"/>
      <w:vertAlign w:val="baseline"/>
    </w:rPr>
  </w:style>
  <w:style w:type="character" w:customStyle="1" w:styleId="ListLabel301">
    <w:name w:val="ListLabel 301"/>
    <w:rsid w:val="0056504B"/>
    <w:rPr>
      <w:rFonts w:cs="Arial"/>
      <w:b w:val="0"/>
      <w:i w:val="0"/>
      <w:strike w:val="0"/>
      <w:dstrike w:val="0"/>
      <w:color w:val="000000"/>
      <w:position w:val="0"/>
      <w:sz w:val="19"/>
      <w:u w:val="none"/>
      <w:vertAlign w:val="baseline"/>
    </w:rPr>
  </w:style>
  <w:style w:type="character" w:customStyle="1" w:styleId="ListLabel302">
    <w:name w:val="ListLabel 302"/>
    <w:rsid w:val="0056504B"/>
    <w:rPr>
      <w:rFonts w:cs="Segoe UI Symbol"/>
      <w:b w:val="0"/>
      <w:i w:val="0"/>
      <w:strike w:val="0"/>
      <w:dstrike w:val="0"/>
      <w:color w:val="000000"/>
      <w:position w:val="0"/>
      <w:sz w:val="19"/>
      <w:u w:val="none"/>
      <w:vertAlign w:val="baseline"/>
    </w:rPr>
  </w:style>
  <w:style w:type="character" w:customStyle="1" w:styleId="ListLabel303">
    <w:name w:val="ListLabel 303"/>
    <w:rsid w:val="0056504B"/>
    <w:rPr>
      <w:rFonts w:cs="Segoe UI Symbol"/>
      <w:b w:val="0"/>
      <w:i w:val="0"/>
      <w:strike w:val="0"/>
      <w:dstrike w:val="0"/>
      <w:color w:val="000000"/>
      <w:position w:val="0"/>
      <w:sz w:val="19"/>
      <w:u w:val="none"/>
      <w:vertAlign w:val="baseline"/>
    </w:rPr>
  </w:style>
  <w:style w:type="character" w:customStyle="1" w:styleId="ListLabel304">
    <w:name w:val="ListLabel 304"/>
    <w:rsid w:val="0056504B"/>
    <w:rPr>
      <w:rFonts w:ascii="Arial" w:eastAsia="Times New Roman" w:hAnsi="Arial" w:cs="Arial"/>
      <w:sz w:val="22"/>
    </w:rPr>
  </w:style>
  <w:style w:type="character" w:customStyle="1" w:styleId="ListLabel305">
    <w:name w:val="ListLabel 305"/>
    <w:rsid w:val="0056504B"/>
    <w:rPr>
      <w:rFonts w:cs="Times New Roman"/>
    </w:rPr>
  </w:style>
  <w:style w:type="character" w:customStyle="1" w:styleId="ListLabel306">
    <w:name w:val="ListLabel 306"/>
    <w:rsid w:val="0056504B"/>
    <w:rPr>
      <w:rFonts w:ascii="Arial" w:eastAsia="Times New Roman" w:hAnsi="Arial" w:cs="Arial"/>
      <w:sz w:val="22"/>
    </w:rPr>
  </w:style>
  <w:style w:type="character" w:customStyle="1" w:styleId="ListLabel307">
    <w:name w:val="ListLabel 307"/>
    <w:rsid w:val="0056504B"/>
    <w:rPr>
      <w:rFonts w:cs="Times New Roman"/>
    </w:rPr>
  </w:style>
  <w:style w:type="character" w:customStyle="1" w:styleId="ListLabel308">
    <w:name w:val="ListLabel 308"/>
    <w:rsid w:val="0056504B"/>
    <w:rPr>
      <w:rFonts w:cs="Times New Roman"/>
    </w:rPr>
  </w:style>
  <w:style w:type="character" w:customStyle="1" w:styleId="ListLabel309">
    <w:name w:val="ListLabel 309"/>
    <w:rsid w:val="0056504B"/>
    <w:rPr>
      <w:rFonts w:cs="Times New Roman"/>
    </w:rPr>
  </w:style>
  <w:style w:type="character" w:customStyle="1" w:styleId="ListLabel310">
    <w:name w:val="ListLabel 310"/>
    <w:rsid w:val="0056504B"/>
    <w:rPr>
      <w:rFonts w:cs="Times New Roman"/>
    </w:rPr>
  </w:style>
  <w:style w:type="character" w:customStyle="1" w:styleId="ListLabel311">
    <w:name w:val="ListLabel 311"/>
    <w:rsid w:val="0056504B"/>
    <w:rPr>
      <w:rFonts w:cs="Times New Roman"/>
    </w:rPr>
  </w:style>
  <w:style w:type="character" w:customStyle="1" w:styleId="ListLabel312">
    <w:name w:val="ListLabel 312"/>
    <w:rsid w:val="0056504B"/>
    <w:rPr>
      <w:rFonts w:cs="Times New Roman"/>
    </w:rPr>
  </w:style>
  <w:style w:type="character" w:customStyle="1" w:styleId="ListLabel313">
    <w:name w:val="ListLabel 313"/>
    <w:rsid w:val="0056504B"/>
    <w:rPr>
      <w:rFonts w:ascii="Arial" w:eastAsia="Times New Roman" w:hAnsi="Arial" w:cs="Tahoma"/>
      <w:b/>
      <w:bCs/>
      <w:i w:val="0"/>
      <w:strike w:val="0"/>
      <w:dstrike w:val="0"/>
      <w:color w:val="FFFFFF"/>
      <w:position w:val="0"/>
      <w:sz w:val="22"/>
      <w:szCs w:val="19"/>
      <w:u w:val="none"/>
      <w:vertAlign w:val="baseline"/>
    </w:rPr>
  </w:style>
  <w:style w:type="character" w:customStyle="1" w:styleId="ListLabel314">
    <w:name w:val="ListLabel 31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15">
    <w:name w:val="ListLabel 315"/>
    <w:rsid w:val="0056504B"/>
    <w:rPr>
      <w:rFonts w:cs="Tahoma"/>
      <w:b w:val="0"/>
      <w:i w:val="0"/>
      <w:strike w:val="0"/>
      <w:dstrike w:val="0"/>
      <w:color w:val="000000"/>
      <w:position w:val="0"/>
      <w:sz w:val="19"/>
      <w:u w:val="none"/>
      <w:vertAlign w:val="baseline"/>
    </w:rPr>
  </w:style>
  <w:style w:type="character" w:customStyle="1" w:styleId="ListLabel316">
    <w:name w:val="ListLabel 316"/>
    <w:rsid w:val="0056504B"/>
    <w:rPr>
      <w:rFonts w:cs="Tahoma"/>
      <w:b w:val="0"/>
      <w:i w:val="0"/>
      <w:strike w:val="0"/>
      <w:dstrike w:val="0"/>
      <w:color w:val="000000"/>
      <w:position w:val="0"/>
      <w:sz w:val="19"/>
      <w:u w:val="none"/>
      <w:vertAlign w:val="baseline"/>
    </w:rPr>
  </w:style>
  <w:style w:type="character" w:customStyle="1" w:styleId="ListLabel317">
    <w:name w:val="ListLabel 317"/>
    <w:rsid w:val="0056504B"/>
    <w:rPr>
      <w:rFonts w:cs="Tahoma"/>
      <w:b w:val="0"/>
      <w:i w:val="0"/>
      <w:strike w:val="0"/>
      <w:dstrike w:val="0"/>
      <w:color w:val="000000"/>
      <w:position w:val="0"/>
      <w:sz w:val="19"/>
      <w:u w:val="none"/>
      <w:vertAlign w:val="baseline"/>
    </w:rPr>
  </w:style>
  <w:style w:type="character" w:customStyle="1" w:styleId="ListLabel318">
    <w:name w:val="ListLabel 318"/>
    <w:rsid w:val="0056504B"/>
    <w:rPr>
      <w:rFonts w:cs="Tahoma"/>
      <w:b w:val="0"/>
      <w:i w:val="0"/>
      <w:strike w:val="0"/>
      <w:dstrike w:val="0"/>
      <w:color w:val="000000"/>
      <w:position w:val="0"/>
      <w:sz w:val="19"/>
      <w:u w:val="none"/>
      <w:vertAlign w:val="baseline"/>
    </w:rPr>
  </w:style>
  <w:style w:type="character" w:customStyle="1" w:styleId="ListLabel319">
    <w:name w:val="ListLabel 319"/>
    <w:rsid w:val="0056504B"/>
    <w:rPr>
      <w:rFonts w:cs="Tahoma"/>
      <w:b w:val="0"/>
      <w:i w:val="0"/>
      <w:strike w:val="0"/>
      <w:dstrike w:val="0"/>
      <w:color w:val="000000"/>
      <w:position w:val="0"/>
      <w:sz w:val="19"/>
      <w:u w:val="none"/>
      <w:vertAlign w:val="baseline"/>
    </w:rPr>
  </w:style>
  <w:style w:type="character" w:customStyle="1" w:styleId="ListLabel320">
    <w:name w:val="ListLabel 320"/>
    <w:rsid w:val="0056504B"/>
    <w:rPr>
      <w:rFonts w:cs="Tahoma"/>
      <w:b w:val="0"/>
      <w:i w:val="0"/>
      <w:strike w:val="0"/>
      <w:dstrike w:val="0"/>
      <w:color w:val="000000"/>
      <w:position w:val="0"/>
      <w:sz w:val="19"/>
      <w:u w:val="none"/>
      <w:vertAlign w:val="baseline"/>
    </w:rPr>
  </w:style>
  <w:style w:type="character" w:customStyle="1" w:styleId="ListLabel321">
    <w:name w:val="ListLabel 321"/>
    <w:rsid w:val="0056504B"/>
    <w:rPr>
      <w:rFonts w:cs="Tahoma"/>
      <w:b w:val="0"/>
      <w:i w:val="0"/>
      <w:strike w:val="0"/>
      <w:dstrike w:val="0"/>
      <w:color w:val="000000"/>
      <w:position w:val="0"/>
      <w:sz w:val="19"/>
      <w:u w:val="none"/>
      <w:vertAlign w:val="baseline"/>
    </w:rPr>
  </w:style>
  <w:style w:type="character" w:customStyle="1" w:styleId="ListLabel322">
    <w:name w:val="ListLabel 322"/>
    <w:rsid w:val="0056504B"/>
    <w:rPr>
      <w:rFonts w:ascii="Arial" w:hAnsi="Arial" w:cs="Arial"/>
      <w:sz w:val="22"/>
    </w:rPr>
  </w:style>
  <w:style w:type="character" w:customStyle="1" w:styleId="ListLabel323">
    <w:name w:val="ListLabel 323"/>
    <w:rsid w:val="0056504B"/>
    <w:rPr>
      <w:rFonts w:cs="Arial"/>
      <w:b w:val="0"/>
      <w:sz w:val="22"/>
      <w:szCs w:val="22"/>
    </w:rPr>
  </w:style>
  <w:style w:type="character" w:customStyle="1" w:styleId="ListLabel324">
    <w:name w:val="ListLabel 324"/>
    <w:rsid w:val="0056504B"/>
    <w:rPr>
      <w:rFonts w:cs="Arial"/>
      <w:b w:val="0"/>
      <w:color w:val="auto"/>
      <w:sz w:val="22"/>
      <w:szCs w:val="22"/>
    </w:rPr>
  </w:style>
  <w:style w:type="character" w:customStyle="1" w:styleId="ListLabel325">
    <w:name w:val="ListLabel 325"/>
    <w:rsid w:val="0056504B"/>
    <w:rPr>
      <w:rFonts w:ascii="Arial" w:eastAsia="SimSun" w:hAnsi="Arial" w:cs="Arial"/>
      <w:b w:val="0"/>
      <w:i w:val="0"/>
      <w:sz w:val="22"/>
      <w:szCs w:val="20"/>
    </w:rPr>
  </w:style>
  <w:style w:type="character" w:customStyle="1" w:styleId="ListLabel326">
    <w:name w:val="ListLabel 326"/>
    <w:rsid w:val="0056504B"/>
    <w:rPr>
      <w:rFonts w:eastAsia="Times New Roman" w:cs="Arial"/>
      <w:b w:val="0"/>
      <w:i w:val="0"/>
      <w:strike w:val="0"/>
      <w:dstrike w:val="0"/>
      <w:color w:val="000000"/>
      <w:position w:val="0"/>
      <w:sz w:val="22"/>
      <w:szCs w:val="22"/>
      <w:u w:val="none"/>
      <w:vertAlign w:val="baseline"/>
    </w:rPr>
  </w:style>
  <w:style w:type="character" w:customStyle="1" w:styleId="ListLabel327">
    <w:name w:val="ListLabel 327"/>
    <w:rsid w:val="0056504B"/>
    <w:rPr>
      <w:rFonts w:eastAsia="Times New Roman" w:cs="Tahoma"/>
      <w:b w:val="0"/>
      <w:i w:val="0"/>
      <w:strike w:val="0"/>
      <w:dstrike w:val="0"/>
      <w:color w:val="000000"/>
      <w:position w:val="0"/>
      <w:sz w:val="19"/>
      <w:szCs w:val="19"/>
      <w:u w:val="none"/>
      <w:vertAlign w:val="baseline"/>
    </w:rPr>
  </w:style>
  <w:style w:type="character" w:customStyle="1" w:styleId="ListLabel328">
    <w:name w:val="ListLabel 328"/>
    <w:rsid w:val="0056504B"/>
    <w:rPr>
      <w:rFonts w:eastAsia="Times New Roman" w:cs="Tahoma"/>
      <w:b w:val="0"/>
      <w:i w:val="0"/>
      <w:strike w:val="0"/>
      <w:dstrike w:val="0"/>
      <w:color w:val="000000"/>
      <w:position w:val="0"/>
      <w:sz w:val="19"/>
      <w:szCs w:val="19"/>
      <w:u w:val="none"/>
      <w:vertAlign w:val="baseline"/>
    </w:rPr>
  </w:style>
  <w:style w:type="character" w:customStyle="1" w:styleId="ListLabel329">
    <w:name w:val="ListLabel 329"/>
    <w:rsid w:val="0056504B"/>
    <w:rPr>
      <w:rFonts w:eastAsia="Times New Roman" w:cs="Tahoma"/>
      <w:b w:val="0"/>
      <w:i w:val="0"/>
      <w:strike w:val="0"/>
      <w:dstrike w:val="0"/>
      <w:color w:val="000000"/>
      <w:position w:val="0"/>
      <w:sz w:val="19"/>
      <w:szCs w:val="19"/>
      <w:u w:val="none"/>
      <w:vertAlign w:val="baseline"/>
    </w:rPr>
  </w:style>
  <w:style w:type="character" w:customStyle="1" w:styleId="ListLabel330">
    <w:name w:val="ListLabel 330"/>
    <w:rsid w:val="0056504B"/>
    <w:rPr>
      <w:rFonts w:eastAsia="Times New Roman" w:cs="Tahoma"/>
      <w:b w:val="0"/>
      <w:i w:val="0"/>
      <w:strike w:val="0"/>
      <w:dstrike w:val="0"/>
      <w:color w:val="000000"/>
      <w:position w:val="0"/>
      <w:sz w:val="19"/>
      <w:szCs w:val="19"/>
      <w:u w:val="none"/>
      <w:vertAlign w:val="baseline"/>
    </w:rPr>
  </w:style>
  <w:style w:type="character" w:customStyle="1" w:styleId="ListLabel331">
    <w:name w:val="ListLabel 331"/>
    <w:rsid w:val="0056504B"/>
    <w:rPr>
      <w:rFonts w:eastAsia="Times New Roman" w:cs="Tahoma"/>
      <w:b w:val="0"/>
      <w:i w:val="0"/>
      <w:strike w:val="0"/>
      <w:dstrike w:val="0"/>
      <w:color w:val="000000"/>
      <w:position w:val="0"/>
      <w:sz w:val="19"/>
      <w:szCs w:val="19"/>
      <w:u w:val="none"/>
      <w:vertAlign w:val="baseline"/>
    </w:rPr>
  </w:style>
  <w:style w:type="character" w:customStyle="1" w:styleId="ListLabel332">
    <w:name w:val="ListLabel 332"/>
    <w:rsid w:val="0056504B"/>
    <w:rPr>
      <w:rFonts w:eastAsia="Times New Roman" w:cs="Tahoma"/>
      <w:b w:val="0"/>
      <w:i w:val="0"/>
      <w:strike w:val="0"/>
      <w:dstrike w:val="0"/>
      <w:color w:val="000000"/>
      <w:position w:val="0"/>
      <w:sz w:val="19"/>
      <w:szCs w:val="19"/>
      <w:u w:val="none"/>
      <w:vertAlign w:val="baseline"/>
    </w:rPr>
  </w:style>
  <w:style w:type="character" w:customStyle="1" w:styleId="ListLabel333">
    <w:name w:val="ListLabel 333"/>
    <w:rsid w:val="0056504B"/>
    <w:rPr>
      <w:rFonts w:eastAsia="Times New Roman" w:cs="Tahoma"/>
      <w:b w:val="0"/>
      <w:i w:val="0"/>
      <w:strike w:val="0"/>
      <w:dstrike w:val="0"/>
      <w:color w:val="000000"/>
      <w:position w:val="0"/>
      <w:sz w:val="19"/>
      <w:szCs w:val="19"/>
      <w:u w:val="none"/>
      <w:vertAlign w:val="baseline"/>
    </w:rPr>
  </w:style>
  <w:style w:type="character" w:customStyle="1" w:styleId="ListLabel334">
    <w:name w:val="ListLabel 334"/>
    <w:rsid w:val="0056504B"/>
    <w:rPr>
      <w:rFonts w:eastAsia="Times New Roman" w:cs="Tahoma"/>
      <w:b w:val="0"/>
      <w:i w:val="0"/>
      <w:strike w:val="0"/>
      <w:dstrike w:val="0"/>
      <w:color w:val="000000"/>
      <w:position w:val="0"/>
      <w:sz w:val="19"/>
      <w:szCs w:val="19"/>
      <w:u w:val="none"/>
      <w:vertAlign w:val="baseline"/>
    </w:rPr>
  </w:style>
  <w:style w:type="character" w:customStyle="1" w:styleId="ListLabel335">
    <w:name w:val="ListLabel 335"/>
    <w:rsid w:val="0056504B"/>
    <w:rPr>
      <w:b/>
      <w:sz w:val="22"/>
    </w:rPr>
  </w:style>
  <w:style w:type="character" w:customStyle="1" w:styleId="ListLabel336">
    <w:name w:val="ListLabel 336"/>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37">
    <w:name w:val="ListLabel 337"/>
    <w:rsid w:val="0056504B"/>
    <w:rPr>
      <w:rFonts w:eastAsia="Times New Roman" w:cs="Arial"/>
      <w:b/>
      <w:i w:val="0"/>
      <w:strike w:val="0"/>
      <w:dstrike w:val="0"/>
      <w:color w:val="000000"/>
      <w:position w:val="0"/>
      <w:sz w:val="22"/>
      <w:szCs w:val="22"/>
      <w:u w:val="none"/>
      <w:vertAlign w:val="baseline"/>
    </w:rPr>
  </w:style>
  <w:style w:type="character" w:customStyle="1" w:styleId="ListLabel338">
    <w:name w:val="ListLabel 338"/>
    <w:rsid w:val="0056504B"/>
    <w:rPr>
      <w:rFonts w:eastAsia="Times New Roman" w:cs="Tahoma"/>
      <w:b w:val="0"/>
      <w:i w:val="0"/>
      <w:strike w:val="0"/>
      <w:dstrike w:val="0"/>
      <w:color w:val="000000"/>
      <w:position w:val="0"/>
      <w:sz w:val="19"/>
      <w:szCs w:val="19"/>
      <w:u w:val="none"/>
      <w:vertAlign w:val="baseline"/>
    </w:rPr>
  </w:style>
  <w:style w:type="character" w:customStyle="1" w:styleId="ListLabel339">
    <w:name w:val="ListLabel 339"/>
    <w:rsid w:val="0056504B"/>
    <w:rPr>
      <w:rFonts w:eastAsia="Times New Roman" w:cs="Tahoma"/>
      <w:b w:val="0"/>
      <w:i w:val="0"/>
      <w:strike w:val="0"/>
      <w:dstrike w:val="0"/>
      <w:color w:val="000000"/>
      <w:position w:val="0"/>
      <w:sz w:val="19"/>
      <w:szCs w:val="19"/>
      <w:u w:val="none"/>
      <w:vertAlign w:val="baseline"/>
    </w:rPr>
  </w:style>
  <w:style w:type="character" w:customStyle="1" w:styleId="ListLabel340">
    <w:name w:val="ListLabel 340"/>
    <w:rsid w:val="0056504B"/>
    <w:rPr>
      <w:rFonts w:eastAsia="Times New Roman" w:cs="Tahoma"/>
      <w:b w:val="0"/>
      <w:i w:val="0"/>
      <w:strike w:val="0"/>
      <w:dstrike w:val="0"/>
      <w:color w:val="000000"/>
      <w:position w:val="0"/>
      <w:sz w:val="19"/>
      <w:szCs w:val="19"/>
      <w:u w:val="none"/>
      <w:vertAlign w:val="baseline"/>
    </w:rPr>
  </w:style>
  <w:style w:type="character" w:customStyle="1" w:styleId="ListLabel341">
    <w:name w:val="ListLabel 341"/>
    <w:rsid w:val="0056504B"/>
    <w:rPr>
      <w:rFonts w:eastAsia="Times New Roman" w:cs="Tahoma"/>
      <w:b w:val="0"/>
      <w:i w:val="0"/>
      <w:strike w:val="0"/>
      <w:dstrike w:val="0"/>
      <w:color w:val="000000"/>
      <w:position w:val="0"/>
      <w:sz w:val="19"/>
      <w:szCs w:val="19"/>
      <w:u w:val="none"/>
      <w:vertAlign w:val="baseline"/>
    </w:rPr>
  </w:style>
  <w:style w:type="character" w:customStyle="1" w:styleId="ListLabel342">
    <w:name w:val="ListLabel 342"/>
    <w:rsid w:val="0056504B"/>
    <w:rPr>
      <w:rFonts w:eastAsia="Times New Roman" w:cs="Tahoma"/>
      <w:b w:val="0"/>
      <w:i w:val="0"/>
      <w:strike w:val="0"/>
      <w:dstrike w:val="0"/>
      <w:color w:val="000000"/>
      <w:position w:val="0"/>
      <w:sz w:val="19"/>
      <w:szCs w:val="19"/>
      <w:u w:val="none"/>
      <w:vertAlign w:val="baseline"/>
    </w:rPr>
  </w:style>
  <w:style w:type="character" w:customStyle="1" w:styleId="ListLabel343">
    <w:name w:val="ListLabel 343"/>
    <w:rsid w:val="0056504B"/>
    <w:rPr>
      <w:rFonts w:eastAsia="Times New Roman" w:cs="Tahoma"/>
      <w:b w:val="0"/>
      <w:i w:val="0"/>
      <w:strike w:val="0"/>
      <w:dstrike w:val="0"/>
      <w:color w:val="000000"/>
      <w:position w:val="0"/>
      <w:sz w:val="19"/>
      <w:szCs w:val="19"/>
      <w:u w:val="none"/>
      <w:vertAlign w:val="baseline"/>
    </w:rPr>
  </w:style>
  <w:style w:type="character" w:customStyle="1" w:styleId="ListLabel344">
    <w:name w:val="ListLabel 344"/>
    <w:rsid w:val="0056504B"/>
    <w:rPr>
      <w:rFonts w:eastAsia="Times New Roman" w:cs="Tahoma"/>
      <w:b w:val="0"/>
      <w:i w:val="0"/>
      <w:strike w:val="0"/>
      <w:dstrike w:val="0"/>
      <w:color w:val="000000"/>
      <w:position w:val="0"/>
      <w:sz w:val="19"/>
      <w:szCs w:val="19"/>
      <w:u w:val="none"/>
      <w:vertAlign w:val="baseline"/>
    </w:rPr>
  </w:style>
  <w:style w:type="character" w:customStyle="1" w:styleId="ListLabel345">
    <w:name w:val="ListLabel 345"/>
    <w:rsid w:val="0056504B"/>
    <w:rPr>
      <w:rFonts w:eastAsia="Times New Roman" w:cs="Tahoma"/>
      <w:b w:val="0"/>
      <w:i w:val="0"/>
      <w:strike w:val="0"/>
      <w:dstrike w:val="0"/>
      <w:color w:val="000000"/>
      <w:position w:val="0"/>
      <w:sz w:val="19"/>
      <w:szCs w:val="19"/>
      <w:u w:val="none"/>
      <w:vertAlign w:val="baseline"/>
    </w:rPr>
  </w:style>
  <w:style w:type="character" w:customStyle="1" w:styleId="ListLabel346">
    <w:name w:val="ListLabel 346"/>
    <w:rsid w:val="0056504B"/>
    <w:rPr>
      <w:rFonts w:eastAsia="Times New Roman" w:cs="Tahoma"/>
      <w:b w:val="0"/>
      <w:i w:val="0"/>
      <w:strike w:val="0"/>
      <w:dstrike w:val="0"/>
      <w:color w:val="000000"/>
      <w:position w:val="0"/>
      <w:sz w:val="19"/>
      <w:szCs w:val="19"/>
      <w:u w:val="none"/>
      <w:vertAlign w:val="baseline"/>
    </w:rPr>
  </w:style>
  <w:style w:type="character" w:customStyle="1" w:styleId="ListLabel347">
    <w:name w:val="ListLabel 347"/>
    <w:rsid w:val="0056504B"/>
    <w:rPr>
      <w:rFonts w:eastAsia="Times New Roman" w:cs="Arial"/>
      <w:b w:val="0"/>
      <w:i w:val="0"/>
      <w:strike w:val="0"/>
      <w:dstrike w:val="0"/>
      <w:color w:val="000000"/>
      <w:position w:val="0"/>
      <w:sz w:val="22"/>
      <w:szCs w:val="22"/>
      <w:u w:val="none"/>
      <w:vertAlign w:val="baseline"/>
    </w:rPr>
  </w:style>
  <w:style w:type="character" w:customStyle="1" w:styleId="ListLabel348">
    <w:name w:val="ListLabel 348"/>
    <w:rsid w:val="0056504B"/>
    <w:rPr>
      <w:rFonts w:cs="Arial"/>
      <w:b w:val="0"/>
      <w:i w:val="0"/>
      <w:strike w:val="0"/>
      <w:dstrike w:val="0"/>
      <w:color w:val="000000"/>
      <w:position w:val="0"/>
      <w:sz w:val="19"/>
      <w:u w:val="none"/>
      <w:vertAlign w:val="baseline"/>
    </w:rPr>
  </w:style>
  <w:style w:type="character" w:customStyle="1" w:styleId="ListLabel349">
    <w:name w:val="ListLabel 349"/>
    <w:rsid w:val="0056504B"/>
    <w:rPr>
      <w:rFonts w:cs="Arial"/>
      <w:b w:val="0"/>
      <w:i w:val="0"/>
      <w:strike w:val="0"/>
      <w:dstrike w:val="0"/>
      <w:color w:val="000000"/>
      <w:position w:val="0"/>
      <w:sz w:val="19"/>
      <w:u w:val="none"/>
      <w:vertAlign w:val="baseline"/>
    </w:rPr>
  </w:style>
  <w:style w:type="character" w:customStyle="1" w:styleId="ListLabel350">
    <w:name w:val="ListLabel 350"/>
    <w:rsid w:val="0056504B"/>
    <w:rPr>
      <w:rFonts w:cs="Segoe UI Symbol"/>
      <w:b w:val="0"/>
      <w:i w:val="0"/>
      <w:strike w:val="0"/>
      <w:dstrike w:val="0"/>
      <w:color w:val="000000"/>
      <w:position w:val="0"/>
      <w:sz w:val="19"/>
      <w:u w:val="none"/>
      <w:vertAlign w:val="baseline"/>
    </w:rPr>
  </w:style>
  <w:style w:type="character" w:customStyle="1" w:styleId="ListLabel351">
    <w:name w:val="ListLabel 351"/>
    <w:rsid w:val="0056504B"/>
    <w:rPr>
      <w:rFonts w:cs="Segoe UI Symbol"/>
      <w:b w:val="0"/>
      <w:i w:val="0"/>
      <w:strike w:val="0"/>
      <w:dstrike w:val="0"/>
      <w:color w:val="000000"/>
      <w:position w:val="0"/>
      <w:sz w:val="19"/>
      <w:u w:val="none"/>
      <w:vertAlign w:val="baseline"/>
    </w:rPr>
  </w:style>
  <w:style w:type="character" w:customStyle="1" w:styleId="ListLabel352">
    <w:name w:val="ListLabel 352"/>
    <w:rsid w:val="0056504B"/>
    <w:rPr>
      <w:rFonts w:cs="Arial"/>
      <w:b w:val="0"/>
      <w:i w:val="0"/>
      <w:strike w:val="0"/>
      <w:dstrike w:val="0"/>
      <w:color w:val="000000"/>
      <w:position w:val="0"/>
      <w:sz w:val="19"/>
      <w:u w:val="none"/>
      <w:vertAlign w:val="baseline"/>
    </w:rPr>
  </w:style>
  <w:style w:type="character" w:customStyle="1" w:styleId="ListLabel353">
    <w:name w:val="ListLabel 353"/>
    <w:rsid w:val="0056504B"/>
    <w:rPr>
      <w:rFonts w:cs="Segoe UI Symbol"/>
      <w:b w:val="0"/>
      <w:i w:val="0"/>
      <w:strike w:val="0"/>
      <w:dstrike w:val="0"/>
      <w:color w:val="000000"/>
      <w:position w:val="0"/>
      <w:sz w:val="19"/>
      <w:u w:val="none"/>
      <w:vertAlign w:val="baseline"/>
    </w:rPr>
  </w:style>
  <w:style w:type="character" w:customStyle="1" w:styleId="ListLabel354">
    <w:name w:val="ListLabel 354"/>
    <w:rsid w:val="0056504B"/>
    <w:rPr>
      <w:rFonts w:cs="Segoe UI Symbol"/>
      <w:b w:val="0"/>
      <w:i w:val="0"/>
      <w:strike w:val="0"/>
      <w:dstrike w:val="0"/>
      <w:color w:val="000000"/>
      <w:position w:val="0"/>
      <w:sz w:val="19"/>
      <w:u w:val="none"/>
      <w:vertAlign w:val="baseline"/>
    </w:rPr>
  </w:style>
  <w:style w:type="character" w:customStyle="1" w:styleId="ListLabel355">
    <w:name w:val="ListLabel 355"/>
    <w:rsid w:val="0056504B"/>
    <w:rPr>
      <w:rFonts w:eastAsia="Times New Roman" w:cs="Arial"/>
      <w:sz w:val="22"/>
    </w:rPr>
  </w:style>
  <w:style w:type="character" w:customStyle="1" w:styleId="ListLabel356">
    <w:name w:val="ListLabel 356"/>
    <w:rsid w:val="0056504B"/>
    <w:rPr>
      <w:rFonts w:cs="Times New Roman"/>
    </w:rPr>
  </w:style>
  <w:style w:type="character" w:customStyle="1" w:styleId="ListLabel357">
    <w:name w:val="ListLabel 357"/>
    <w:rsid w:val="0056504B"/>
    <w:rPr>
      <w:rFonts w:eastAsia="Times New Roman" w:cs="Arial"/>
      <w:sz w:val="22"/>
    </w:rPr>
  </w:style>
  <w:style w:type="character" w:customStyle="1" w:styleId="ListLabel358">
    <w:name w:val="ListLabel 358"/>
    <w:rsid w:val="0056504B"/>
    <w:rPr>
      <w:rFonts w:cs="Times New Roman"/>
    </w:rPr>
  </w:style>
  <w:style w:type="character" w:customStyle="1" w:styleId="ListLabel359">
    <w:name w:val="ListLabel 359"/>
    <w:rsid w:val="0056504B"/>
    <w:rPr>
      <w:rFonts w:cs="Times New Roman"/>
    </w:rPr>
  </w:style>
  <w:style w:type="character" w:customStyle="1" w:styleId="ListLabel360">
    <w:name w:val="ListLabel 360"/>
    <w:rsid w:val="0056504B"/>
    <w:rPr>
      <w:rFonts w:cs="Times New Roman"/>
    </w:rPr>
  </w:style>
  <w:style w:type="character" w:customStyle="1" w:styleId="ListLabel361">
    <w:name w:val="ListLabel 361"/>
    <w:rsid w:val="0056504B"/>
    <w:rPr>
      <w:rFonts w:cs="Times New Roman"/>
    </w:rPr>
  </w:style>
  <w:style w:type="character" w:customStyle="1" w:styleId="ListLabel362">
    <w:name w:val="ListLabel 362"/>
    <w:rsid w:val="0056504B"/>
    <w:rPr>
      <w:rFonts w:cs="Times New Roman"/>
    </w:rPr>
  </w:style>
  <w:style w:type="character" w:customStyle="1" w:styleId="ListLabel363">
    <w:name w:val="ListLabel 363"/>
    <w:rsid w:val="0056504B"/>
    <w:rPr>
      <w:rFonts w:cs="Times New Roman"/>
    </w:rPr>
  </w:style>
  <w:style w:type="character" w:customStyle="1" w:styleId="ListLabel364">
    <w:name w:val="ListLabel 364"/>
    <w:rsid w:val="0056504B"/>
    <w:rPr>
      <w:rFonts w:eastAsia="Times New Roman" w:cs="Tahoma"/>
      <w:b/>
      <w:bCs/>
      <w:i w:val="0"/>
      <w:strike w:val="0"/>
      <w:dstrike w:val="0"/>
      <w:color w:val="FFFFFF"/>
      <w:position w:val="0"/>
      <w:sz w:val="22"/>
      <w:szCs w:val="19"/>
      <w:u w:val="none"/>
      <w:vertAlign w:val="baseline"/>
    </w:rPr>
  </w:style>
  <w:style w:type="character" w:customStyle="1" w:styleId="ListLabel365">
    <w:name w:val="ListLabel 365"/>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66">
    <w:name w:val="ListLabel 366"/>
    <w:rsid w:val="0056504B"/>
    <w:rPr>
      <w:rFonts w:cs="Tahoma"/>
      <w:b w:val="0"/>
      <w:i w:val="0"/>
      <w:strike w:val="0"/>
      <w:dstrike w:val="0"/>
      <w:color w:val="000000"/>
      <w:position w:val="0"/>
      <w:sz w:val="19"/>
      <w:u w:val="none"/>
      <w:vertAlign w:val="baseline"/>
    </w:rPr>
  </w:style>
  <w:style w:type="character" w:customStyle="1" w:styleId="ListLabel367">
    <w:name w:val="ListLabel 367"/>
    <w:rsid w:val="0056504B"/>
    <w:rPr>
      <w:rFonts w:cs="Tahoma"/>
      <w:b w:val="0"/>
      <w:i w:val="0"/>
      <w:strike w:val="0"/>
      <w:dstrike w:val="0"/>
      <w:color w:val="000000"/>
      <w:position w:val="0"/>
      <w:sz w:val="19"/>
      <w:u w:val="none"/>
      <w:vertAlign w:val="baseline"/>
    </w:rPr>
  </w:style>
  <w:style w:type="character" w:customStyle="1" w:styleId="ListLabel368">
    <w:name w:val="ListLabel 368"/>
    <w:rsid w:val="0056504B"/>
    <w:rPr>
      <w:rFonts w:cs="Tahoma"/>
      <w:b w:val="0"/>
      <w:i w:val="0"/>
      <w:strike w:val="0"/>
      <w:dstrike w:val="0"/>
      <w:color w:val="000000"/>
      <w:position w:val="0"/>
      <w:sz w:val="19"/>
      <w:u w:val="none"/>
      <w:vertAlign w:val="baseline"/>
    </w:rPr>
  </w:style>
  <w:style w:type="character" w:customStyle="1" w:styleId="ListLabel369">
    <w:name w:val="ListLabel 369"/>
    <w:rsid w:val="0056504B"/>
    <w:rPr>
      <w:rFonts w:cs="Tahoma"/>
      <w:b w:val="0"/>
      <w:i w:val="0"/>
      <w:strike w:val="0"/>
      <w:dstrike w:val="0"/>
      <w:color w:val="000000"/>
      <w:position w:val="0"/>
      <w:sz w:val="19"/>
      <w:u w:val="none"/>
      <w:vertAlign w:val="baseline"/>
    </w:rPr>
  </w:style>
  <w:style w:type="character" w:customStyle="1" w:styleId="ListLabel370">
    <w:name w:val="ListLabel 370"/>
    <w:rsid w:val="0056504B"/>
    <w:rPr>
      <w:rFonts w:cs="Tahoma"/>
      <w:b w:val="0"/>
      <w:i w:val="0"/>
      <w:strike w:val="0"/>
      <w:dstrike w:val="0"/>
      <w:color w:val="000000"/>
      <w:position w:val="0"/>
      <w:sz w:val="19"/>
      <w:u w:val="none"/>
      <w:vertAlign w:val="baseline"/>
    </w:rPr>
  </w:style>
  <w:style w:type="character" w:customStyle="1" w:styleId="ListLabel371">
    <w:name w:val="ListLabel 371"/>
    <w:rsid w:val="0056504B"/>
    <w:rPr>
      <w:rFonts w:cs="Tahoma"/>
      <w:b w:val="0"/>
      <w:i w:val="0"/>
      <w:strike w:val="0"/>
      <w:dstrike w:val="0"/>
      <w:color w:val="000000"/>
      <w:position w:val="0"/>
      <w:sz w:val="19"/>
      <w:u w:val="none"/>
      <w:vertAlign w:val="baseline"/>
    </w:rPr>
  </w:style>
  <w:style w:type="character" w:customStyle="1" w:styleId="ListLabel372">
    <w:name w:val="ListLabel 372"/>
    <w:rsid w:val="0056504B"/>
    <w:rPr>
      <w:rFonts w:cs="Tahoma"/>
      <w:b w:val="0"/>
      <w:i w:val="0"/>
      <w:strike w:val="0"/>
      <w:dstrike w:val="0"/>
      <w:color w:val="000000"/>
      <w:position w:val="0"/>
      <w:sz w:val="19"/>
      <w:u w:val="none"/>
      <w:vertAlign w:val="baseline"/>
    </w:rPr>
  </w:style>
  <w:style w:type="character" w:customStyle="1" w:styleId="ListLabel373">
    <w:name w:val="ListLabel 373"/>
    <w:rsid w:val="0056504B"/>
    <w:rPr>
      <w:rFonts w:ascii="Arial" w:hAnsi="Arial" w:cs="Symbol"/>
      <w:color w:val="auto"/>
      <w:sz w:val="22"/>
    </w:rPr>
  </w:style>
  <w:style w:type="character" w:customStyle="1" w:styleId="ListLabel374">
    <w:name w:val="ListLabel 374"/>
    <w:rsid w:val="0056504B"/>
    <w:rPr>
      <w:rFonts w:ascii="Arial" w:hAnsi="Arial" w:cs="Symbol"/>
      <w:sz w:val="22"/>
    </w:rPr>
  </w:style>
  <w:style w:type="character" w:customStyle="1" w:styleId="ListLabel375">
    <w:name w:val="ListLabel 375"/>
    <w:rsid w:val="0056504B"/>
    <w:rPr>
      <w:rFonts w:cs="Arial"/>
      <w:sz w:val="22"/>
      <w:szCs w:val="22"/>
    </w:rPr>
  </w:style>
  <w:style w:type="character" w:customStyle="1" w:styleId="ListLabel376">
    <w:name w:val="ListLabel 376"/>
    <w:rsid w:val="0056504B"/>
    <w:rPr>
      <w:rFonts w:ascii="Arial" w:eastAsia="Times New Roman" w:hAnsi="Arial" w:cs="Arial"/>
      <w:sz w:val="22"/>
      <w:szCs w:val="22"/>
    </w:rPr>
  </w:style>
  <w:style w:type="character" w:customStyle="1" w:styleId="ListLabel377">
    <w:name w:val="ListLabel 377"/>
    <w:rsid w:val="0056504B"/>
    <w:rPr>
      <w:rFonts w:ascii="Arial" w:hAnsi="Arial" w:cs="Arial"/>
      <w:sz w:val="22"/>
      <w:szCs w:val="22"/>
      <w:lang w:val="pl-PL"/>
    </w:rPr>
  </w:style>
  <w:style w:type="character" w:customStyle="1" w:styleId="ListLabel378">
    <w:name w:val="ListLabel 378"/>
    <w:rsid w:val="0056504B"/>
    <w:rPr>
      <w:rFonts w:ascii="Arial" w:eastAsia="TimesNewRomanPSMT" w:hAnsi="Arial" w:cs="Tahoma"/>
      <w:sz w:val="22"/>
      <w:szCs w:val="22"/>
      <w:lang w:val="pl-PL"/>
    </w:rPr>
  </w:style>
  <w:style w:type="character" w:customStyle="1" w:styleId="ListLabel379">
    <w:name w:val="ListLabel 379"/>
    <w:rsid w:val="0056504B"/>
    <w:rPr>
      <w:rFonts w:ascii="Arial" w:hAnsi="Arial" w:cs="Arial"/>
      <w:sz w:val="22"/>
      <w:szCs w:val="22"/>
      <w:lang w:val="pl-PL"/>
    </w:rPr>
  </w:style>
  <w:style w:type="character" w:customStyle="1" w:styleId="ListLabel380">
    <w:name w:val="ListLabel 380"/>
    <w:rsid w:val="0056504B"/>
    <w:rPr>
      <w:rFonts w:cs="Arial"/>
      <w:sz w:val="22"/>
      <w:szCs w:val="22"/>
    </w:rPr>
  </w:style>
  <w:style w:type="character" w:customStyle="1" w:styleId="ListLabel381">
    <w:name w:val="ListLabel 381"/>
    <w:rsid w:val="0056504B"/>
    <w:rPr>
      <w:rFonts w:ascii="Arial" w:eastAsia="SimSun" w:hAnsi="Arial" w:cs="Arial"/>
      <w:b w:val="0"/>
      <w:i w:val="0"/>
      <w:sz w:val="22"/>
      <w:szCs w:val="20"/>
    </w:rPr>
  </w:style>
  <w:style w:type="character" w:customStyle="1" w:styleId="ListLabel382">
    <w:name w:val="ListLabel 382"/>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3">
    <w:name w:val="ListLabel 383"/>
    <w:rsid w:val="0056504B"/>
    <w:rPr>
      <w:rFonts w:eastAsia="Times New Roman" w:cs="Tahoma"/>
      <w:b/>
      <w:bCs/>
      <w:i w:val="0"/>
      <w:strike w:val="0"/>
      <w:dstrike w:val="0"/>
      <w:color w:val="FFFFFF"/>
      <w:position w:val="0"/>
      <w:sz w:val="22"/>
      <w:szCs w:val="19"/>
      <w:u w:val="none"/>
      <w:vertAlign w:val="baseline"/>
    </w:rPr>
  </w:style>
  <w:style w:type="character" w:customStyle="1" w:styleId="ListLabel384">
    <w:name w:val="ListLabel 384"/>
    <w:rsid w:val="0056504B"/>
    <w:rPr>
      <w:rFonts w:ascii="Arial" w:eastAsia="Times New Roman" w:hAnsi="Arial" w:cs="Arial"/>
      <w:b w:val="0"/>
      <w:bCs/>
      <w:i w:val="0"/>
      <w:strike w:val="0"/>
      <w:dstrike w:val="0"/>
      <w:color w:val="000000"/>
      <w:position w:val="0"/>
      <w:sz w:val="22"/>
      <w:szCs w:val="22"/>
      <w:u w:val="none"/>
      <w:vertAlign w:val="baseline"/>
    </w:rPr>
  </w:style>
  <w:style w:type="character" w:customStyle="1" w:styleId="ListLabel385">
    <w:name w:val="ListLabel 385"/>
    <w:rsid w:val="0056504B"/>
    <w:rPr>
      <w:rFonts w:cs="Tahoma"/>
      <w:b w:val="0"/>
      <w:i w:val="0"/>
      <w:strike w:val="0"/>
      <w:dstrike w:val="0"/>
      <w:color w:val="000000"/>
      <w:position w:val="0"/>
      <w:sz w:val="19"/>
      <w:u w:val="none"/>
      <w:vertAlign w:val="baseline"/>
    </w:rPr>
  </w:style>
  <w:style w:type="character" w:customStyle="1" w:styleId="ListLabel386">
    <w:name w:val="ListLabel 386"/>
    <w:rsid w:val="0056504B"/>
    <w:rPr>
      <w:rFonts w:cs="Tahoma"/>
      <w:b w:val="0"/>
      <w:i w:val="0"/>
      <w:strike w:val="0"/>
      <w:dstrike w:val="0"/>
      <w:color w:val="000000"/>
      <w:position w:val="0"/>
      <w:sz w:val="19"/>
      <w:u w:val="none"/>
      <w:vertAlign w:val="baseline"/>
    </w:rPr>
  </w:style>
  <w:style w:type="character" w:customStyle="1" w:styleId="ListLabel387">
    <w:name w:val="ListLabel 387"/>
    <w:rsid w:val="0056504B"/>
    <w:rPr>
      <w:rFonts w:cs="Tahoma"/>
      <w:b w:val="0"/>
      <w:i w:val="0"/>
      <w:strike w:val="0"/>
      <w:dstrike w:val="0"/>
      <w:color w:val="000000"/>
      <w:position w:val="0"/>
      <w:sz w:val="19"/>
      <w:u w:val="none"/>
      <w:vertAlign w:val="baseline"/>
    </w:rPr>
  </w:style>
  <w:style w:type="character" w:customStyle="1" w:styleId="ListLabel388">
    <w:name w:val="ListLabel 388"/>
    <w:rsid w:val="0056504B"/>
    <w:rPr>
      <w:rFonts w:cs="Tahoma"/>
      <w:b w:val="0"/>
      <w:i w:val="0"/>
      <w:strike w:val="0"/>
      <w:dstrike w:val="0"/>
      <w:color w:val="000000"/>
      <w:position w:val="0"/>
      <w:sz w:val="19"/>
      <w:u w:val="none"/>
      <w:vertAlign w:val="baseline"/>
    </w:rPr>
  </w:style>
  <w:style w:type="character" w:customStyle="1" w:styleId="ListLabel389">
    <w:name w:val="ListLabel 389"/>
    <w:rsid w:val="0056504B"/>
    <w:rPr>
      <w:rFonts w:cs="Tahoma"/>
      <w:b w:val="0"/>
      <w:i w:val="0"/>
      <w:strike w:val="0"/>
      <w:dstrike w:val="0"/>
      <w:color w:val="000000"/>
      <w:position w:val="0"/>
      <w:sz w:val="19"/>
      <w:u w:val="none"/>
      <w:vertAlign w:val="baseline"/>
    </w:rPr>
  </w:style>
  <w:style w:type="character" w:customStyle="1" w:styleId="ListLabel390">
    <w:name w:val="ListLabel 390"/>
    <w:rsid w:val="0056504B"/>
    <w:rPr>
      <w:rFonts w:cs="Tahoma"/>
      <w:b w:val="0"/>
      <w:i w:val="0"/>
      <w:strike w:val="0"/>
      <w:dstrike w:val="0"/>
      <w:color w:val="000000"/>
      <w:position w:val="0"/>
      <w:sz w:val="19"/>
      <w:u w:val="none"/>
      <w:vertAlign w:val="baseline"/>
    </w:rPr>
  </w:style>
  <w:style w:type="character" w:customStyle="1" w:styleId="ListLabel391">
    <w:name w:val="ListLabel 391"/>
    <w:rsid w:val="0056504B"/>
    <w:rPr>
      <w:rFonts w:cs="Tahoma"/>
      <w:b w:val="0"/>
      <w:i w:val="0"/>
      <w:strike w:val="0"/>
      <w:dstrike w:val="0"/>
      <w:color w:val="000000"/>
      <w:position w:val="0"/>
      <w:sz w:val="19"/>
      <w:u w:val="none"/>
      <w:vertAlign w:val="baseline"/>
    </w:rPr>
  </w:style>
  <w:style w:type="character" w:customStyle="1" w:styleId="ListLabel392">
    <w:name w:val="ListLabel 392"/>
    <w:rsid w:val="0056504B"/>
    <w:rPr>
      <w:rFonts w:ascii="Arial" w:hAnsi="Arial" w:cs="Symbol"/>
      <w:color w:val="auto"/>
      <w:sz w:val="22"/>
    </w:rPr>
  </w:style>
  <w:style w:type="character" w:customStyle="1" w:styleId="ListLabel393">
    <w:name w:val="ListLabel 393"/>
    <w:rsid w:val="0056504B"/>
    <w:rPr>
      <w:rFonts w:ascii="Arial" w:hAnsi="Arial" w:cs="Symbol"/>
      <w:sz w:val="22"/>
    </w:rPr>
  </w:style>
  <w:style w:type="character" w:customStyle="1" w:styleId="ListLabel394">
    <w:name w:val="ListLabel 394"/>
    <w:rsid w:val="0056504B"/>
    <w:rPr>
      <w:rFonts w:cs="Arial"/>
      <w:sz w:val="22"/>
      <w:szCs w:val="22"/>
    </w:rPr>
  </w:style>
  <w:style w:type="character" w:customStyle="1" w:styleId="ListLabel395">
    <w:name w:val="ListLabel 395"/>
    <w:rsid w:val="0056504B"/>
    <w:rPr>
      <w:rFonts w:ascii="Arial" w:eastAsia="Times New Roman" w:hAnsi="Arial" w:cs="Arial"/>
      <w:sz w:val="22"/>
      <w:szCs w:val="22"/>
    </w:rPr>
  </w:style>
  <w:style w:type="character" w:customStyle="1" w:styleId="ListLabel396">
    <w:name w:val="ListLabel 396"/>
    <w:rsid w:val="0056504B"/>
    <w:rPr>
      <w:rFonts w:ascii="Arial" w:hAnsi="Arial" w:cs="Arial"/>
      <w:sz w:val="22"/>
      <w:szCs w:val="22"/>
      <w:lang w:val="pl-PL"/>
    </w:rPr>
  </w:style>
  <w:style w:type="character" w:customStyle="1" w:styleId="ListLabel397">
    <w:name w:val="ListLabel 397"/>
    <w:rsid w:val="0056504B"/>
    <w:rPr>
      <w:rFonts w:ascii="Arial" w:eastAsia="TimesNewRomanPSMT" w:hAnsi="Arial" w:cs="Tahoma"/>
      <w:sz w:val="22"/>
      <w:szCs w:val="22"/>
      <w:lang w:val="pl-PL"/>
    </w:rPr>
  </w:style>
  <w:style w:type="character" w:customStyle="1" w:styleId="ListLabel398">
    <w:name w:val="ListLabel 398"/>
    <w:rsid w:val="0056504B"/>
    <w:rPr>
      <w:rFonts w:ascii="Arial" w:hAnsi="Arial" w:cs="Arial"/>
      <w:sz w:val="22"/>
      <w:szCs w:val="22"/>
      <w:lang w:val="pl-PL"/>
    </w:rPr>
  </w:style>
  <w:style w:type="character" w:customStyle="1" w:styleId="TekstdymkaZnak1">
    <w:name w:val="Tekst dymka Znak1"/>
    <w:rsid w:val="0056504B"/>
    <w:rPr>
      <w:rFonts w:ascii="Tahoma" w:hAnsi="Tahoma" w:cs="Tahoma"/>
      <w:color w:val="000000"/>
      <w:sz w:val="16"/>
      <w:szCs w:val="16"/>
    </w:rPr>
  </w:style>
  <w:style w:type="paragraph" w:customStyle="1" w:styleId="Nagwek30">
    <w:name w:val="Nagłówek3"/>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styleId="Lista">
    <w:name w:val="List"/>
    <w:basedOn w:val="Tekstpodstawowy"/>
    <w:rsid w:val="0056504B"/>
    <w:pPr>
      <w:suppressAutoHyphens/>
      <w:spacing w:after="140" w:line="276" w:lineRule="auto"/>
      <w:ind w:left="427" w:right="1580" w:hanging="341"/>
      <w:jc w:val="both"/>
    </w:pPr>
    <w:rPr>
      <w:rFonts w:ascii="Tahoma" w:eastAsia="Times New Roman" w:hAnsi="Tahoma" w:cs="Arial"/>
      <w:color w:val="000000"/>
      <w:sz w:val="19"/>
      <w:lang w:eastAsia="zh-CN"/>
    </w:rPr>
  </w:style>
  <w:style w:type="paragraph" w:styleId="Legenda">
    <w:name w:val="caption"/>
    <w:basedOn w:val="Normalny"/>
    <w:qFormat/>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Indeks">
    <w:name w:val="Indeks"/>
    <w:basedOn w:val="Normalny"/>
    <w:rsid w:val="0056504B"/>
    <w:pPr>
      <w:suppressLineNumbers/>
      <w:suppressAutoHyphens/>
      <w:spacing w:after="5" w:line="240" w:lineRule="auto"/>
      <w:ind w:left="427" w:right="1580" w:hanging="341"/>
      <w:jc w:val="both"/>
    </w:pPr>
    <w:rPr>
      <w:rFonts w:ascii="Tahoma" w:eastAsia="Times New Roman" w:hAnsi="Tahoma" w:cs="Arial"/>
      <w:color w:val="000000"/>
      <w:sz w:val="19"/>
      <w:lang w:eastAsia="zh-CN"/>
    </w:rPr>
  </w:style>
  <w:style w:type="paragraph" w:customStyle="1" w:styleId="Nagwek20">
    <w:name w:val="Nagłówek2"/>
    <w:basedOn w:val="Normalny"/>
    <w:next w:val="Tekstpodstawowy"/>
    <w:rsid w:val="0056504B"/>
    <w:pPr>
      <w:keepNext/>
      <w:suppressAutoHyphens/>
      <w:spacing w:before="240" w:after="120" w:line="240" w:lineRule="auto"/>
      <w:ind w:left="427" w:right="1580" w:hanging="341"/>
      <w:jc w:val="both"/>
    </w:pPr>
    <w:rPr>
      <w:rFonts w:ascii="Liberation Sans" w:eastAsia="Microsoft YaHei" w:hAnsi="Liberation Sans" w:cs="Arial"/>
      <w:color w:val="000000"/>
      <w:sz w:val="28"/>
      <w:szCs w:val="28"/>
      <w:lang w:eastAsia="zh-CN"/>
    </w:rPr>
  </w:style>
  <w:style w:type="paragraph" w:customStyle="1" w:styleId="Legenda1">
    <w:name w:val="Legenda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Podpis1">
    <w:name w:val="Podpis1"/>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Legenda2">
    <w:name w:val="Legenda2"/>
    <w:basedOn w:val="Normalny"/>
    <w:rsid w:val="0056504B"/>
    <w:pPr>
      <w:suppressLineNumbers/>
      <w:suppressAutoHyphens/>
      <w:spacing w:before="120" w:after="120" w:line="240" w:lineRule="auto"/>
      <w:ind w:left="427" w:right="1580" w:hanging="341"/>
      <w:jc w:val="both"/>
    </w:pPr>
    <w:rPr>
      <w:rFonts w:ascii="Tahoma" w:eastAsia="Times New Roman" w:hAnsi="Tahoma" w:cs="Arial"/>
      <w:i/>
      <w:iCs/>
      <w:color w:val="000000"/>
      <w:sz w:val="24"/>
      <w:szCs w:val="24"/>
      <w:lang w:eastAsia="zh-CN"/>
    </w:rPr>
  </w:style>
  <w:style w:type="paragraph" w:customStyle="1" w:styleId="Akapitzlist2">
    <w:name w:val="Akapit z listą2"/>
    <w:basedOn w:val="Normalny"/>
    <w:rsid w:val="0056504B"/>
    <w:pPr>
      <w:suppressAutoHyphens/>
      <w:spacing w:after="5" w:line="240" w:lineRule="auto"/>
      <w:ind w:left="708" w:right="1580" w:hanging="341"/>
      <w:jc w:val="both"/>
    </w:pPr>
    <w:rPr>
      <w:rFonts w:ascii="Tahoma" w:eastAsia="Times New Roman" w:hAnsi="Tahoma" w:cs="Tahoma"/>
      <w:color w:val="000000"/>
      <w:sz w:val="19"/>
      <w:lang w:eastAsia="zh-CN"/>
    </w:rPr>
  </w:style>
  <w:style w:type="paragraph" w:customStyle="1" w:styleId="Tekstkomentarza1">
    <w:name w:val="Tekst komentarza1"/>
    <w:basedOn w:val="Normalny"/>
    <w:rsid w:val="0056504B"/>
    <w:pPr>
      <w:suppressAutoHyphens/>
      <w:spacing w:after="5" w:line="240" w:lineRule="auto"/>
      <w:ind w:left="427" w:right="1580" w:hanging="341"/>
      <w:jc w:val="both"/>
    </w:pPr>
    <w:rPr>
      <w:rFonts w:ascii="Tahoma" w:eastAsia="Times New Roman" w:hAnsi="Tahoma" w:cs="Tahoma"/>
      <w:color w:val="000000"/>
      <w:sz w:val="20"/>
      <w:szCs w:val="20"/>
      <w:lang w:eastAsia="zh-CN"/>
    </w:rPr>
  </w:style>
  <w:style w:type="paragraph" w:customStyle="1" w:styleId="NormalnyWeb1">
    <w:name w:val="Normalny (Web)1"/>
    <w:basedOn w:val="Normalny"/>
    <w:rsid w:val="0056504B"/>
    <w:pPr>
      <w:suppressAutoHyphens/>
      <w:spacing w:before="280" w:after="119" w:line="100" w:lineRule="atLeast"/>
    </w:pPr>
    <w:rPr>
      <w:rFonts w:ascii="Times New Roman" w:eastAsia="Times New Roman" w:hAnsi="Times New Roman" w:cs="Times New Roman"/>
      <w:sz w:val="24"/>
      <w:szCs w:val="24"/>
      <w:lang w:eastAsia="zh-CN"/>
    </w:rPr>
  </w:style>
  <w:style w:type="paragraph" w:customStyle="1" w:styleId="Tekstdymka1">
    <w:name w:val="Tekst dymka1"/>
    <w:basedOn w:val="Normalny"/>
    <w:rsid w:val="0056504B"/>
    <w:pPr>
      <w:suppressAutoHyphens/>
      <w:spacing w:after="0" w:line="100" w:lineRule="atLeast"/>
      <w:ind w:left="427" w:right="1580" w:hanging="341"/>
      <w:jc w:val="both"/>
    </w:pPr>
    <w:rPr>
      <w:rFonts w:ascii="Tahoma" w:eastAsia="Times New Roman" w:hAnsi="Tahoma" w:cs="Tahoma"/>
      <w:color w:val="000000"/>
      <w:sz w:val="16"/>
      <w:szCs w:val="16"/>
      <w:lang w:eastAsia="zh-CN"/>
    </w:rPr>
  </w:style>
  <w:style w:type="paragraph" w:customStyle="1" w:styleId="Tematkomentarza1">
    <w:name w:val="Temat komentarza1"/>
    <w:basedOn w:val="Tekstkomentarza1"/>
    <w:next w:val="Tekstkomentarza1"/>
    <w:rsid w:val="0056504B"/>
    <w:pPr>
      <w:spacing w:line="100" w:lineRule="atLeast"/>
    </w:pPr>
    <w:rPr>
      <w:b/>
      <w:bCs/>
    </w:rPr>
  </w:style>
  <w:style w:type="paragraph" w:customStyle="1" w:styleId="Tekstpodstawowy21">
    <w:name w:val="Tekst podstawowy 21"/>
    <w:basedOn w:val="Normalny"/>
    <w:rsid w:val="0056504B"/>
    <w:pPr>
      <w:suppressAutoHyphens/>
      <w:spacing w:after="0" w:line="100" w:lineRule="atLeast"/>
      <w:jc w:val="both"/>
    </w:pPr>
    <w:rPr>
      <w:rFonts w:ascii="Times New Roman" w:eastAsia="Times New Roman" w:hAnsi="Times New Roman" w:cs="Times New Roman"/>
      <w:sz w:val="24"/>
      <w:szCs w:val="20"/>
      <w:lang w:eastAsia="zh-CN"/>
    </w:rPr>
  </w:style>
  <w:style w:type="paragraph" w:customStyle="1" w:styleId="WW-Zwykytekst">
    <w:name w:val="WW-Zwykły tekst"/>
    <w:basedOn w:val="Normalny"/>
    <w:rsid w:val="0056504B"/>
    <w:pPr>
      <w:widowControl w:val="0"/>
      <w:suppressAutoHyphens/>
      <w:spacing w:after="0" w:line="100" w:lineRule="atLeast"/>
    </w:pPr>
    <w:rPr>
      <w:rFonts w:ascii="Courier New" w:eastAsia="Times New Roman" w:hAnsi="Courier New" w:cs="Courier New"/>
      <w:sz w:val="24"/>
      <w:szCs w:val="24"/>
      <w:lang w:val="en-US" w:eastAsia="zh-CN"/>
    </w:rPr>
  </w:style>
  <w:style w:type="character" w:customStyle="1" w:styleId="TekstkomentarzaZnak1">
    <w:name w:val="Tekst komentarza Znak1"/>
    <w:basedOn w:val="Domylnaczcionkaakapitu"/>
    <w:uiPriority w:val="99"/>
    <w:semiHidden/>
    <w:rsid w:val="0056504B"/>
    <w:rPr>
      <w:rFonts w:ascii="Tahoma" w:hAnsi="Tahoma" w:cs="Tahoma"/>
      <w:color w:val="000000"/>
      <w:lang w:eastAsia="zh-CN"/>
    </w:rPr>
  </w:style>
  <w:style w:type="character" w:customStyle="1" w:styleId="TematkomentarzaZnak1">
    <w:name w:val="Temat komentarza Znak1"/>
    <w:basedOn w:val="TekstkomentarzaZnak1"/>
    <w:uiPriority w:val="99"/>
    <w:semiHidden/>
    <w:rsid w:val="0056504B"/>
    <w:rPr>
      <w:rFonts w:ascii="Tahoma" w:hAnsi="Tahoma" w:cs="Tahoma"/>
      <w:b/>
      <w:bCs/>
      <w:color w:val="000000"/>
      <w:lang w:eastAsia="zh-CN"/>
    </w:rPr>
  </w:style>
  <w:style w:type="paragraph" w:styleId="Tekstpodstawowy3">
    <w:name w:val="Body Text 3"/>
    <w:basedOn w:val="Normalny"/>
    <w:link w:val="Tekstpodstawowy3Znak"/>
    <w:uiPriority w:val="99"/>
    <w:unhideWhenUsed/>
    <w:rsid w:val="0086508D"/>
    <w:pPr>
      <w:spacing w:after="120"/>
    </w:pPr>
    <w:rPr>
      <w:sz w:val="16"/>
      <w:szCs w:val="16"/>
    </w:rPr>
  </w:style>
  <w:style w:type="character" w:customStyle="1" w:styleId="Tekstpodstawowy3Znak">
    <w:name w:val="Tekst podstawowy 3 Znak"/>
    <w:basedOn w:val="Domylnaczcionkaakapitu"/>
    <w:link w:val="Tekstpodstawowy3"/>
    <w:uiPriority w:val="99"/>
    <w:rsid w:val="0086508D"/>
    <w:rPr>
      <w:sz w:val="16"/>
      <w:szCs w:val="16"/>
    </w:rPr>
  </w:style>
  <w:style w:type="character" w:customStyle="1" w:styleId="Nagwek8Znak">
    <w:name w:val="Nagłówek 8 Znak"/>
    <w:basedOn w:val="Domylnaczcionkaakapitu"/>
    <w:link w:val="Nagwek8"/>
    <w:rsid w:val="00D37D6B"/>
    <w:rPr>
      <w:rFonts w:ascii="Arial" w:eastAsia="Lucida Sans Unicode" w:hAnsi="Arial" w:cs="Arial"/>
      <w:i/>
      <w:iCs/>
      <w:kern w:val="1"/>
      <w:lang w:eastAsia="ar-SA"/>
    </w:rPr>
  </w:style>
  <w:style w:type="character" w:customStyle="1" w:styleId="cpvdrzewo5">
    <w:name w:val="cpv_drzewo_5"/>
    <w:rsid w:val="00B96395"/>
  </w:style>
  <w:style w:type="character" w:customStyle="1" w:styleId="Styl2SWZZnak">
    <w:name w:val="Styl2SWZ Znak"/>
    <w:basedOn w:val="Domylnaczcionkaakapitu"/>
    <w:link w:val="Styl2SWZ"/>
    <w:locked/>
    <w:rsid w:val="00FC79EE"/>
  </w:style>
  <w:style w:type="paragraph" w:customStyle="1" w:styleId="Styl2SWZ">
    <w:name w:val="Styl2SWZ"/>
    <w:basedOn w:val="Normalny"/>
    <w:link w:val="Styl2SWZZnak"/>
    <w:qFormat/>
    <w:rsid w:val="00FC79EE"/>
    <w:pPr>
      <w:numPr>
        <w:numId w:val="14"/>
      </w:numPr>
      <w:spacing w:after="0" w:line="240" w:lineRule="auto"/>
      <w:jc w:val="both"/>
    </w:pPr>
  </w:style>
  <w:style w:type="character" w:styleId="Uwydatnienie">
    <w:name w:val="Emphasis"/>
    <w:basedOn w:val="Domylnaczcionkaakapitu"/>
    <w:uiPriority w:val="20"/>
    <w:qFormat/>
    <w:rsid w:val="00395DEA"/>
    <w:rPr>
      <w:i/>
      <w:iCs/>
    </w:rPr>
  </w:style>
  <w:style w:type="paragraph" w:styleId="Bezodstpw">
    <w:name w:val="No Spacing"/>
    <w:qFormat/>
    <w:rsid w:val="00F15BC2"/>
    <w:pPr>
      <w:suppressAutoHyphens/>
      <w:spacing w:after="0" w:line="240" w:lineRule="auto"/>
    </w:pPr>
    <w:rPr>
      <w:rFonts w:ascii="Calibri" w:eastAsia="Times New Roman" w:hAnsi="Calibri" w:cs="Calibri"/>
      <w:lang w:eastAsia="ar-SA"/>
    </w:rPr>
  </w:style>
  <w:style w:type="paragraph" w:customStyle="1" w:styleId="ust">
    <w:name w:val="ust"/>
    <w:rsid w:val="00F15BC2"/>
    <w:pPr>
      <w:suppressAutoHyphens/>
      <w:spacing w:before="60" w:after="60" w:line="240" w:lineRule="auto"/>
      <w:ind w:left="426" w:hanging="284"/>
      <w:jc w:val="both"/>
    </w:pPr>
    <w:rPr>
      <w:rFonts w:ascii="Times New Roman" w:eastAsia="Calibri" w:hAnsi="Times New Roman" w:cs="Times New Roman"/>
      <w:kern w:val="1"/>
      <w:sz w:val="24"/>
      <w:szCs w:val="24"/>
      <w:lang w:eastAsia="ar-SA"/>
    </w:rPr>
  </w:style>
  <w:style w:type="numbering" w:customStyle="1" w:styleId="Numbering123">
    <w:name w:val="Numbering 123"/>
    <w:basedOn w:val="Bezlisty"/>
    <w:rsid w:val="00F15BC2"/>
    <w:pPr>
      <w:numPr>
        <w:numId w:val="24"/>
      </w:numPr>
    </w:pPr>
  </w:style>
  <w:style w:type="character" w:customStyle="1" w:styleId="Styl1SWZZnak">
    <w:name w:val="Styl1SWZ Znak"/>
    <w:basedOn w:val="Domylnaczcionkaakapitu"/>
    <w:link w:val="Styl1SWZ"/>
    <w:locked/>
    <w:rsid w:val="00B72774"/>
    <w:rPr>
      <w:rFonts w:asciiTheme="majorHAnsi" w:eastAsiaTheme="majorEastAsia" w:hAnsiTheme="majorHAnsi" w:cstheme="majorBidi"/>
      <w:b/>
      <w:color w:val="2F5496" w:themeColor="accent1" w:themeShade="BF"/>
      <w:szCs w:val="32"/>
    </w:rPr>
  </w:style>
  <w:style w:type="paragraph" w:customStyle="1" w:styleId="Styl1SWZ">
    <w:name w:val="Styl1SWZ"/>
    <w:basedOn w:val="Nagwek1"/>
    <w:link w:val="Styl1SWZZnak"/>
    <w:qFormat/>
    <w:rsid w:val="00B72774"/>
    <w:pPr>
      <w:numPr>
        <w:numId w:val="19"/>
      </w:numPr>
      <w:spacing w:before="120" w:after="120" w:line="240" w:lineRule="auto"/>
      <w:jc w:val="both"/>
    </w:pPr>
    <w:rPr>
      <w:b/>
      <w:sz w:val="22"/>
    </w:rPr>
  </w:style>
  <w:style w:type="character" w:customStyle="1" w:styleId="czeinternetowe">
    <w:name w:val="Łącze internetowe"/>
    <w:basedOn w:val="Domylnaczcionkaakapitu"/>
    <w:rsid w:val="007B4890"/>
    <w:rPr>
      <w:color w:val="0563C1" w:themeColor="hyperlink"/>
      <w:u w:val="single"/>
    </w:rPr>
  </w:style>
  <w:style w:type="character" w:customStyle="1" w:styleId="fontstyle01">
    <w:name w:val="fontstyle01"/>
    <w:basedOn w:val="Domylnaczcionkaakapitu"/>
    <w:rsid w:val="000979DF"/>
    <w:rPr>
      <w:rFonts w:ascii="Arial" w:hAnsi="Arial" w:cs="Arial" w:hint="default"/>
      <w:b/>
      <w:bCs/>
      <w:i w:val="0"/>
      <w:iCs w:val="0"/>
      <w:color w:val="000000"/>
      <w:sz w:val="18"/>
      <w:szCs w:val="18"/>
    </w:rPr>
  </w:style>
  <w:style w:type="character" w:styleId="UyteHipercze">
    <w:name w:val="FollowedHyperlink"/>
    <w:basedOn w:val="Domylnaczcionkaakapitu"/>
    <w:uiPriority w:val="99"/>
    <w:semiHidden/>
    <w:unhideWhenUsed/>
    <w:rsid w:val="0058224D"/>
    <w:rPr>
      <w:color w:val="954F72" w:themeColor="followedHyperlink"/>
      <w:u w:val="single"/>
    </w:rPr>
  </w:style>
  <w:style w:type="character" w:customStyle="1" w:styleId="articletitle">
    <w:name w:val="articletitle"/>
    <w:basedOn w:val="Domylnaczcionkaakapitu"/>
    <w:rsid w:val="007A7770"/>
  </w:style>
  <w:style w:type="numbering" w:styleId="111111">
    <w:name w:val="Outline List 2"/>
    <w:basedOn w:val="Bezlisty"/>
    <w:uiPriority w:val="99"/>
    <w:semiHidden/>
    <w:unhideWhenUsed/>
    <w:rsid w:val="00254C9F"/>
    <w:pPr>
      <w:numPr>
        <w:numId w:val="1"/>
      </w:numPr>
    </w:pPr>
  </w:style>
  <w:style w:type="paragraph" w:customStyle="1" w:styleId="Zwykytekst1">
    <w:name w:val="Zwykły tekst1"/>
    <w:basedOn w:val="Normalny"/>
    <w:rsid w:val="0029773A"/>
    <w:pPr>
      <w:suppressAutoHyphens/>
      <w:spacing w:after="0" w:line="240" w:lineRule="auto"/>
    </w:pPr>
    <w:rPr>
      <w:rFonts w:ascii="Courier New" w:eastAsia="Times New Roman" w:hAnsi="Courier New" w:cs="Courier New"/>
      <w:sz w:val="20"/>
      <w:szCs w:val="20"/>
      <w:lang w:eastAsia="ar-SA"/>
    </w:rPr>
  </w:style>
  <w:style w:type="paragraph" w:styleId="NormalnyWeb">
    <w:name w:val="Normal (Web)"/>
    <w:basedOn w:val="Normalny"/>
    <w:uiPriority w:val="99"/>
    <w:unhideWhenUsed/>
    <w:rsid w:val="005264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5500FA"/>
    <w:rPr>
      <w:color w:val="605E5C"/>
      <w:shd w:val="clear" w:color="auto" w:fill="E1DFDD"/>
    </w:rPr>
  </w:style>
  <w:style w:type="character" w:customStyle="1" w:styleId="Normalny1">
    <w:name w:val="Normalny1"/>
    <w:basedOn w:val="Domylnaczcionkaakapitu"/>
    <w:rsid w:val="003D4B7F"/>
  </w:style>
  <w:style w:type="character" w:styleId="Wyrnieniedelikatne">
    <w:name w:val="Subtle Emphasis"/>
    <w:uiPriority w:val="19"/>
    <w:qFormat/>
    <w:rsid w:val="0048230B"/>
    <w:rPr>
      <w:i/>
      <w:iCs/>
      <w:color w:val="808080"/>
    </w:rPr>
  </w:style>
  <w:style w:type="paragraph" w:customStyle="1" w:styleId="paragraph">
    <w:name w:val="paragraph"/>
    <w:basedOn w:val="Normalny"/>
    <w:rsid w:val="005201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201D9"/>
  </w:style>
  <w:style w:type="character" w:customStyle="1" w:styleId="spellingerror">
    <w:name w:val="spellingerror"/>
    <w:basedOn w:val="Domylnaczcionkaakapitu"/>
    <w:rsid w:val="005201D9"/>
  </w:style>
  <w:style w:type="character" w:customStyle="1" w:styleId="Nagwek7Znak">
    <w:name w:val="Nagłówek 7 Znak"/>
    <w:basedOn w:val="Domylnaczcionkaakapitu"/>
    <w:link w:val="Nagwek7"/>
    <w:rsid w:val="00CB3F81"/>
    <w:rPr>
      <w:rFonts w:asciiTheme="majorHAnsi" w:eastAsiaTheme="majorEastAsia" w:hAnsiTheme="majorHAnsi" w:cstheme="majorBidi"/>
      <w:i/>
      <w:iCs/>
      <w:color w:val="1F3763" w:themeColor="accent1" w:themeShade="7F"/>
    </w:rPr>
  </w:style>
  <w:style w:type="paragraph" w:customStyle="1" w:styleId="Zawartotabeli">
    <w:name w:val="Zawartość tabeli"/>
    <w:basedOn w:val="Tekstpodstawowy"/>
    <w:qFormat/>
    <w:rsid w:val="00AF1EFC"/>
    <w:pPr>
      <w:widowControl w:val="0"/>
      <w:suppressLineNumbers/>
      <w:shd w:val="clear" w:color="auto" w:fill="FFFFFF"/>
      <w:suppressAutoHyphens/>
      <w:spacing w:line="240" w:lineRule="auto"/>
    </w:pPr>
    <w:rPr>
      <w:rFonts w:ascii="Liberation Serif" w:eastAsia="Lucida Sans Unicode" w:hAnsi="Liberation Serif" w:cs="Arial"/>
      <w:color w:val="000000"/>
      <w:kern w:val="2"/>
      <w:sz w:val="24"/>
      <w:szCs w:val="24"/>
      <w:lang w:eastAsia="zh-CN" w:bidi="hi-IN"/>
    </w:rPr>
  </w:style>
  <w:style w:type="table" w:styleId="Tabela-Siatka">
    <w:name w:val="Table Grid"/>
    <w:basedOn w:val="Standardowy"/>
    <w:uiPriority w:val="39"/>
    <w:rsid w:val="006E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ne1">
    <w:name w:val="dane1"/>
    <w:rsid w:val="00985D13"/>
    <w:rPr>
      <w:color w:val="0000CD"/>
    </w:rPr>
  </w:style>
  <w:style w:type="character" w:customStyle="1" w:styleId="Nierozpoznanawzmianka4">
    <w:name w:val="Nierozpoznana wzmianka4"/>
    <w:basedOn w:val="Domylnaczcionkaakapitu"/>
    <w:uiPriority w:val="99"/>
    <w:semiHidden/>
    <w:unhideWhenUsed/>
    <w:rsid w:val="00DC6EEB"/>
    <w:rPr>
      <w:color w:val="605E5C"/>
      <w:shd w:val="clear" w:color="auto" w:fill="E1DFDD"/>
    </w:rPr>
  </w:style>
  <w:style w:type="paragraph" w:customStyle="1" w:styleId="BodyText21">
    <w:name w:val="Body Text 21"/>
    <w:basedOn w:val="Normalny"/>
    <w:rsid w:val="00FA76DF"/>
    <w:pPr>
      <w:tabs>
        <w:tab w:val="left" w:pos="0"/>
      </w:tabs>
      <w:suppressAutoHyphens/>
      <w:spacing w:after="0" w:line="240" w:lineRule="auto"/>
      <w:jc w:val="both"/>
    </w:pPr>
    <w:rPr>
      <w:rFonts w:ascii="Times New Roman" w:eastAsia="Times New Roman" w:hAnsi="Times New Roman" w:cs="Times New Roman"/>
      <w:sz w:val="24"/>
      <w:szCs w:val="24"/>
      <w:lang w:eastAsia="ar-SA"/>
    </w:rPr>
  </w:style>
  <w:style w:type="paragraph" w:styleId="Poprawka">
    <w:name w:val="Revision"/>
    <w:hidden/>
    <w:uiPriority w:val="99"/>
    <w:semiHidden/>
    <w:rsid w:val="00FC0684"/>
    <w:pPr>
      <w:spacing w:after="0" w:line="240" w:lineRule="auto"/>
    </w:pPr>
  </w:style>
  <w:style w:type="character" w:customStyle="1" w:styleId="Teksttreci">
    <w:name w:val="Tekst treści_"/>
    <w:link w:val="Teksttreci0"/>
    <w:locked/>
    <w:rsid w:val="00F97C1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97C13"/>
    <w:pPr>
      <w:shd w:val="clear" w:color="auto" w:fill="FFFFFF"/>
      <w:spacing w:after="0" w:line="0" w:lineRule="atLeast"/>
      <w:ind w:hanging="1700"/>
    </w:pPr>
    <w:rPr>
      <w:rFonts w:ascii="Verdana" w:eastAsia="Verdana" w:hAnsi="Verdana" w:cs="Verdana"/>
      <w:sz w:val="19"/>
      <w:szCs w:val="19"/>
    </w:rPr>
  </w:style>
  <w:style w:type="character" w:customStyle="1" w:styleId="Normalny2">
    <w:name w:val="Normalny2"/>
    <w:basedOn w:val="Domylnaczcionkaakapitu"/>
    <w:rsid w:val="00A56F0E"/>
  </w:style>
  <w:style w:type="paragraph" w:customStyle="1" w:styleId="mb-0">
    <w:name w:val="mb-0"/>
    <w:basedOn w:val="Normalny"/>
    <w:rsid w:val="00A56F0E"/>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531">
    <w:name w:val="WWNum531"/>
    <w:rsid w:val="00A835D5"/>
    <w:pPr>
      <w:numPr>
        <w:numId w:val="60"/>
      </w:numPr>
    </w:pPr>
  </w:style>
  <w:style w:type="numbering" w:customStyle="1" w:styleId="WWNum511">
    <w:name w:val="WWNum511"/>
    <w:rsid w:val="002C3B92"/>
    <w:pPr>
      <w:numPr>
        <w:numId w:val="80"/>
      </w:numPr>
    </w:pPr>
  </w:style>
  <w:style w:type="numbering" w:customStyle="1" w:styleId="WWNum521">
    <w:name w:val="WWNum521"/>
    <w:rsid w:val="002C3B92"/>
    <w:pPr>
      <w:numPr>
        <w:numId w:val="81"/>
      </w:numPr>
    </w:pPr>
  </w:style>
  <w:style w:type="paragraph" w:customStyle="1" w:styleId="Lista21">
    <w:name w:val="Lista 21"/>
    <w:basedOn w:val="Normalny"/>
    <w:rsid w:val="00DA4A9C"/>
    <w:pPr>
      <w:suppressAutoHyphens/>
      <w:spacing w:after="0" w:line="240" w:lineRule="auto"/>
      <w:ind w:left="566" w:hanging="283"/>
    </w:pPr>
    <w:rPr>
      <w:rFonts w:ascii="Times New Roman" w:eastAsia="Times New Roman" w:hAnsi="Times New Roman" w:cs="Calibri"/>
      <w:sz w:val="20"/>
      <w:szCs w:val="20"/>
      <w:lang w:eastAsia="ar-SA"/>
    </w:rPr>
  </w:style>
  <w:style w:type="character" w:customStyle="1" w:styleId="Nierozpoznanawzmianka5">
    <w:name w:val="Nierozpoznana wzmianka5"/>
    <w:basedOn w:val="Domylnaczcionkaakapitu"/>
    <w:uiPriority w:val="99"/>
    <w:semiHidden/>
    <w:unhideWhenUsed/>
    <w:rsid w:val="005B2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4481">
      <w:bodyDiv w:val="1"/>
      <w:marLeft w:val="0"/>
      <w:marRight w:val="0"/>
      <w:marTop w:val="0"/>
      <w:marBottom w:val="0"/>
      <w:divBdr>
        <w:top w:val="none" w:sz="0" w:space="0" w:color="auto"/>
        <w:left w:val="none" w:sz="0" w:space="0" w:color="auto"/>
        <w:bottom w:val="none" w:sz="0" w:space="0" w:color="auto"/>
        <w:right w:val="none" w:sz="0" w:space="0" w:color="auto"/>
      </w:divBdr>
    </w:div>
    <w:div w:id="14040723">
      <w:bodyDiv w:val="1"/>
      <w:marLeft w:val="0"/>
      <w:marRight w:val="0"/>
      <w:marTop w:val="0"/>
      <w:marBottom w:val="0"/>
      <w:divBdr>
        <w:top w:val="none" w:sz="0" w:space="0" w:color="auto"/>
        <w:left w:val="none" w:sz="0" w:space="0" w:color="auto"/>
        <w:bottom w:val="none" w:sz="0" w:space="0" w:color="auto"/>
        <w:right w:val="none" w:sz="0" w:space="0" w:color="auto"/>
      </w:divBdr>
    </w:div>
    <w:div w:id="21444335">
      <w:bodyDiv w:val="1"/>
      <w:marLeft w:val="0"/>
      <w:marRight w:val="0"/>
      <w:marTop w:val="0"/>
      <w:marBottom w:val="0"/>
      <w:divBdr>
        <w:top w:val="none" w:sz="0" w:space="0" w:color="auto"/>
        <w:left w:val="none" w:sz="0" w:space="0" w:color="auto"/>
        <w:bottom w:val="none" w:sz="0" w:space="0" w:color="auto"/>
        <w:right w:val="none" w:sz="0" w:space="0" w:color="auto"/>
      </w:divBdr>
    </w:div>
    <w:div w:id="32734576">
      <w:bodyDiv w:val="1"/>
      <w:marLeft w:val="0"/>
      <w:marRight w:val="0"/>
      <w:marTop w:val="0"/>
      <w:marBottom w:val="0"/>
      <w:divBdr>
        <w:top w:val="none" w:sz="0" w:space="0" w:color="auto"/>
        <w:left w:val="none" w:sz="0" w:space="0" w:color="auto"/>
        <w:bottom w:val="none" w:sz="0" w:space="0" w:color="auto"/>
        <w:right w:val="none" w:sz="0" w:space="0" w:color="auto"/>
      </w:divBdr>
    </w:div>
    <w:div w:id="39088753">
      <w:bodyDiv w:val="1"/>
      <w:marLeft w:val="0"/>
      <w:marRight w:val="0"/>
      <w:marTop w:val="0"/>
      <w:marBottom w:val="0"/>
      <w:divBdr>
        <w:top w:val="none" w:sz="0" w:space="0" w:color="auto"/>
        <w:left w:val="none" w:sz="0" w:space="0" w:color="auto"/>
        <w:bottom w:val="none" w:sz="0" w:space="0" w:color="auto"/>
        <w:right w:val="none" w:sz="0" w:space="0" w:color="auto"/>
      </w:divBdr>
    </w:div>
    <w:div w:id="48768412">
      <w:bodyDiv w:val="1"/>
      <w:marLeft w:val="0"/>
      <w:marRight w:val="0"/>
      <w:marTop w:val="0"/>
      <w:marBottom w:val="0"/>
      <w:divBdr>
        <w:top w:val="none" w:sz="0" w:space="0" w:color="auto"/>
        <w:left w:val="none" w:sz="0" w:space="0" w:color="auto"/>
        <w:bottom w:val="none" w:sz="0" w:space="0" w:color="auto"/>
        <w:right w:val="none" w:sz="0" w:space="0" w:color="auto"/>
      </w:divBdr>
    </w:div>
    <w:div w:id="55788038">
      <w:bodyDiv w:val="1"/>
      <w:marLeft w:val="0"/>
      <w:marRight w:val="0"/>
      <w:marTop w:val="0"/>
      <w:marBottom w:val="0"/>
      <w:divBdr>
        <w:top w:val="none" w:sz="0" w:space="0" w:color="auto"/>
        <w:left w:val="none" w:sz="0" w:space="0" w:color="auto"/>
        <w:bottom w:val="none" w:sz="0" w:space="0" w:color="auto"/>
        <w:right w:val="none" w:sz="0" w:space="0" w:color="auto"/>
      </w:divBdr>
    </w:div>
    <w:div w:id="87704545">
      <w:bodyDiv w:val="1"/>
      <w:marLeft w:val="0"/>
      <w:marRight w:val="0"/>
      <w:marTop w:val="0"/>
      <w:marBottom w:val="0"/>
      <w:divBdr>
        <w:top w:val="none" w:sz="0" w:space="0" w:color="auto"/>
        <w:left w:val="none" w:sz="0" w:space="0" w:color="auto"/>
        <w:bottom w:val="none" w:sz="0" w:space="0" w:color="auto"/>
        <w:right w:val="none" w:sz="0" w:space="0" w:color="auto"/>
      </w:divBdr>
    </w:div>
    <w:div w:id="96682585">
      <w:bodyDiv w:val="1"/>
      <w:marLeft w:val="0"/>
      <w:marRight w:val="0"/>
      <w:marTop w:val="0"/>
      <w:marBottom w:val="0"/>
      <w:divBdr>
        <w:top w:val="none" w:sz="0" w:space="0" w:color="auto"/>
        <w:left w:val="none" w:sz="0" w:space="0" w:color="auto"/>
        <w:bottom w:val="none" w:sz="0" w:space="0" w:color="auto"/>
        <w:right w:val="none" w:sz="0" w:space="0" w:color="auto"/>
      </w:divBdr>
    </w:div>
    <w:div w:id="111291916">
      <w:bodyDiv w:val="1"/>
      <w:marLeft w:val="0"/>
      <w:marRight w:val="0"/>
      <w:marTop w:val="0"/>
      <w:marBottom w:val="0"/>
      <w:divBdr>
        <w:top w:val="none" w:sz="0" w:space="0" w:color="auto"/>
        <w:left w:val="none" w:sz="0" w:space="0" w:color="auto"/>
        <w:bottom w:val="none" w:sz="0" w:space="0" w:color="auto"/>
        <w:right w:val="none" w:sz="0" w:space="0" w:color="auto"/>
      </w:divBdr>
    </w:div>
    <w:div w:id="123012721">
      <w:bodyDiv w:val="1"/>
      <w:marLeft w:val="0"/>
      <w:marRight w:val="0"/>
      <w:marTop w:val="0"/>
      <w:marBottom w:val="0"/>
      <w:divBdr>
        <w:top w:val="none" w:sz="0" w:space="0" w:color="auto"/>
        <w:left w:val="none" w:sz="0" w:space="0" w:color="auto"/>
        <w:bottom w:val="none" w:sz="0" w:space="0" w:color="auto"/>
        <w:right w:val="none" w:sz="0" w:space="0" w:color="auto"/>
      </w:divBdr>
    </w:div>
    <w:div w:id="124198523">
      <w:bodyDiv w:val="1"/>
      <w:marLeft w:val="0"/>
      <w:marRight w:val="0"/>
      <w:marTop w:val="0"/>
      <w:marBottom w:val="0"/>
      <w:divBdr>
        <w:top w:val="none" w:sz="0" w:space="0" w:color="auto"/>
        <w:left w:val="none" w:sz="0" w:space="0" w:color="auto"/>
        <w:bottom w:val="none" w:sz="0" w:space="0" w:color="auto"/>
        <w:right w:val="none" w:sz="0" w:space="0" w:color="auto"/>
      </w:divBdr>
    </w:div>
    <w:div w:id="153766321">
      <w:bodyDiv w:val="1"/>
      <w:marLeft w:val="0"/>
      <w:marRight w:val="0"/>
      <w:marTop w:val="0"/>
      <w:marBottom w:val="0"/>
      <w:divBdr>
        <w:top w:val="none" w:sz="0" w:space="0" w:color="auto"/>
        <w:left w:val="none" w:sz="0" w:space="0" w:color="auto"/>
        <w:bottom w:val="none" w:sz="0" w:space="0" w:color="auto"/>
        <w:right w:val="none" w:sz="0" w:space="0" w:color="auto"/>
      </w:divBdr>
    </w:div>
    <w:div w:id="158620205">
      <w:bodyDiv w:val="1"/>
      <w:marLeft w:val="0"/>
      <w:marRight w:val="0"/>
      <w:marTop w:val="0"/>
      <w:marBottom w:val="0"/>
      <w:divBdr>
        <w:top w:val="none" w:sz="0" w:space="0" w:color="auto"/>
        <w:left w:val="none" w:sz="0" w:space="0" w:color="auto"/>
        <w:bottom w:val="none" w:sz="0" w:space="0" w:color="auto"/>
        <w:right w:val="none" w:sz="0" w:space="0" w:color="auto"/>
      </w:divBdr>
    </w:div>
    <w:div w:id="159346728">
      <w:bodyDiv w:val="1"/>
      <w:marLeft w:val="0"/>
      <w:marRight w:val="0"/>
      <w:marTop w:val="0"/>
      <w:marBottom w:val="0"/>
      <w:divBdr>
        <w:top w:val="none" w:sz="0" w:space="0" w:color="auto"/>
        <w:left w:val="none" w:sz="0" w:space="0" w:color="auto"/>
        <w:bottom w:val="none" w:sz="0" w:space="0" w:color="auto"/>
        <w:right w:val="none" w:sz="0" w:space="0" w:color="auto"/>
      </w:divBdr>
    </w:div>
    <w:div w:id="167911709">
      <w:bodyDiv w:val="1"/>
      <w:marLeft w:val="0"/>
      <w:marRight w:val="0"/>
      <w:marTop w:val="0"/>
      <w:marBottom w:val="0"/>
      <w:divBdr>
        <w:top w:val="none" w:sz="0" w:space="0" w:color="auto"/>
        <w:left w:val="none" w:sz="0" w:space="0" w:color="auto"/>
        <w:bottom w:val="none" w:sz="0" w:space="0" w:color="auto"/>
        <w:right w:val="none" w:sz="0" w:space="0" w:color="auto"/>
      </w:divBdr>
    </w:div>
    <w:div w:id="172888005">
      <w:bodyDiv w:val="1"/>
      <w:marLeft w:val="0"/>
      <w:marRight w:val="0"/>
      <w:marTop w:val="0"/>
      <w:marBottom w:val="0"/>
      <w:divBdr>
        <w:top w:val="none" w:sz="0" w:space="0" w:color="auto"/>
        <w:left w:val="none" w:sz="0" w:space="0" w:color="auto"/>
        <w:bottom w:val="none" w:sz="0" w:space="0" w:color="auto"/>
        <w:right w:val="none" w:sz="0" w:space="0" w:color="auto"/>
      </w:divBdr>
    </w:div>
    <w:div w:id="190075025">
      <w:bodyDiv w:val="1"/>
      <w:marLeft w:val="0"/>
      <w:marRight w:val="0"/>
      <w:marTop w:val="0"/>
      <w:marBottom w:val="0"/>
      <w:divBdr>
        <w:top w:val="none" w:sz="0" w:space="0" w:color="auto"/>
        <w:left w:val="none" w:sz="0" w:space="0" w:color="auto"/>
        <w:bottom w:val="none" w:sz="0" w:space="0" w:color="auto"/>
        <w:right w:val="none" w:sz="0" w:space="0" w:color="auto"/>
      </w:divBdr>
    </w:div>
    <w:div w:id="191768131">
      <w:bodyDiv w:val="1"/>
      <w:marLeft w:val="0"/>
      <w:marRight w:val="0"/>
      <w:marTop w:val="0"/>
      <w:marBottom w:val="0"/>
      <w:divBdr>
        <w:top w:val="none" w:sz="0" w:space="0" w:color="auto"/>
        <w:left w:val="none" w:sz="0" w:space="0" w:color="auto"/>
        <w:bottom w:val="none" w:sz="0" w:space="0" w:color="auto"/>
        <w:right w:val="none" w:sz="0" w:space="0" w:color="auto"/>
      </w:divBdr>
    </w:div>
    <w:div w:id="228420585">
      <w:bodyDiv w:val="1"/>
      <w:marLeft w:val="0"/>
      <w:marRight w:val="0"/>
      <w:marTop w:val="0"/>
      <w:marBottom w:val="0"/>
      <w:divBdr>
        <w:top w:val="none" w:sz="0" w:space="0" w:color="auto"/>
        <w:left w:val="none" w:sz="0" w:space="0" w:color="auto"/>
        <w:bottom w:val="none" w:sz="0" w:space="0" w:color="auto"/>
        <w:right w:val="none" w:sz="0" w:space="0" w:color="auto"/>
      </w:divBdr>
    </w:div>
    <w:div w:id="238174572">
      <w:bodyDiv w:val="1"/>
      <w:marLeft w:val="0"/>
      <w:marRight w:val="0"/>
      <w:marTop w:val="0"/>
      <w:marBottom w:val="0"/>
      <w:divBdr>
        <w:top w:val="none" w:sz="0" w:space="0" w:color="auto"/>
        <w:left w:val="none" w:sz="0" w:space="0" w:color="auto"/>
        <w:bottom w:val="none" w:sz="0" w:space="0" w:color="auto"/>
        <w:right w:val="none" w:sz="0" w:space="0" w:color="auto"/>
      </w:divBdr>
    </w:div>
    <w:div w:id="241567804">
      <w:bodyDiv w:val="1"/>
      <w:marLeft w:val="0"/>
      <w:marRight w:val="0"/>
      <w:marTop w:val="0"/>
      <w:marBottom w:val="0"/>
      <w:divBdr>
        <w:top w:val="none" w:sz="0" w:space="0" w:color="auto"/>
        <w:left w:val="none" w:sz="0" w:space="0" w:color="auto"/>
        <w:bottom w:val="none" w:sz="0" w:space="0" w:color="auto"/>
        <w:right w:val="none" w:sz="0" w:space="0" w:color="auto"/>
      </w:divBdr>
    </w:div>
    <w:div w:id="259724148">
      <w:bodyDiv w:val="1"/>
      <w:marLeft w:val="0"/>
      <w:marRight w:val="0"/>
      <w:marTop w:val="0"/>
      <w:marBottom w:val="0"/>
      <w:divBdr>
        <w:top w:val="none" w:sz="0" w:space="0" w:color="auto"/>
        <w:left w:val="none" w:sz="0" w:space="0" w:color="auto"/>
        <w:bottom w:val="none" w:sz="0" w:space="0" w:color="auto"/>
        <w:right w:val="none" w:sz="0" w:space="0" w:color="auto"/>
      </w:divBdr>
    </w:div>
    <w:div w:id="265113780">
      <w:bodyDiv w:val="1"/>
      <w:marLeft w:val="0"/>
      <w:marRight w:val="0"/>
      <w:marTop w:val="0"/>
      <w:marBottom w:val="0"/>
      <w:divBdr>
        <w:top w:val="none" w:sz="0" w:space="0" w:color="auto"/>
        <w:left w:val="none" w:sz="0" w:space="0" w:color="auto"/>
        <w:bottom w:val="none" w:sz="0" w:space="0" w:color="auto"/>
        <w:right w:val="none" w:sz="0" w:space="0" w:color="auto"/>
      </w:divBdr>
    </w:div>
    <w:div w:id="275523937">
      <w:bodyDiv w:val="1"/>
      <w:marLeft w:val="0"/>
      <w:marRight w:val="0"/>
      <w:marTop w:val="0"/>
      <w:marBottom w:val="0"/>
      <w:divBdr>
        <w:top w:val="none" w:sz="0" w:space="0" w:color="auto"/>
        <w:left w:val="none" w:sz="0" w:space="0" w:color="auto"/>
        <w:bottom w:val="none" w:sz="0" w:space="0" w:color="auto"/>
        <w:right w:val="none" w:sz="0" w:space="0" w:color="auto"/>
      </w:divBdr>
    </w:div>
    <w:div w:id="305547490">
      <w:bodyDiv w:val="1"/>
      <w:marLeft w:val="0"/>
      <w:marRight w:val="0"/>
      <w:marTop w:val="0"/>
      <w:marBottom w:val="0"/>
      <w:divBdr>
        <w:top w:val="none" w:sz="0" w:space="0" w:color="auto"/>
        <w:left w:val="none" w:sz="0" w:space="0" w:color="auto"/>
        <w:bottom w:val="none" w:sz="0" w:space="0" w:color="auto"/>
        <w:right w:val="none" w:sz="0" w:space="0" w:color="auto"/>
      </w:divBdr>
    </w:div>
    <w:div w:id="314653359">
      <w:bodyDiv w:val="1"/>
      <w:marLeft w:val="0"/>
      <w:marRight w:val="0"/>
      <w:marTop w:val="0"/>
      <w:marBottom w:val="0"/>
      <w:divBdr>
        <w:top w:val="none" w:sz="0" w:space="0" w:color="auto"/>
        <w:left w:val="none" w:sz="0" w:space="0" w:color="auto"/>
        <w:bottom w:val="none" w:sz="0" w:space="0" w:color="auto"/>
        <w:right w:val="none" w:sz="0" w:space="0" w:color="auto"/>
      </w:divBdr>
    </w:div>
    <w:div w:id="321198318">
      <w:bodyDiv w:val="1"/>
      <w:marLeft w:val="0"/>
      <w:marRight w:val="0"/>
      <w:marTop w:val="0"/>
      <w:marBottom w:val="0"/>
      <w:divBdr>
        <w:top w:val="none" w:sz="0" w:space="0" w:color="auto"/>
        <w:left w:val="none" w:sz="0" w:space="0" w:color="auto"/>
        <w:bottom w:val="none" w:sz="0" w:space="0" w:color="auto"/>
        <w:right w:val="none" w:sz="0" w:space="0" w:color="auto"/>
      </w:divBdr>
    </w:div>
    <w:div w:id="326131261">
      <w:bodyDiv w:val="1"/>
      <w:marLeft w:val="0"/>
      <w:marRight w:val="0"/>
      <w:marTop w:val="0"/>
      <w:marBottom w:val="0"/>
      <w:divBdr>
        <w:top w:val="none" w:sz="0" w:space="0" w:color="auto"/>
        <w:left w:val="none" w:sz="0" w:space="0" w:color="auto"/>
        <w:bottom w:val="none" w:sz="0" w:space="0" w:color="auto"/>
        <w:right w:val="none" w:sz="0" w:space="0" w:color="auto"/>
      </w:divBdr>
    </w:div>
    <w:div w:id="337510416">
      <w:bodyDiv w:val="1"/>
      <w:marLeft w:val="0"/>
      <w:marRight w:val="0"/>
      <w:marTop w:val="0"/>
      <w:marBottom w:val="0"/>
      <w:divBdr>
        <w:top w:val="none" w:sz="0" w:space="0" w:color="auto"/>
        <w:left w:val="none" w:sz="0" w:space="0" w:color="auto"/>
        <w:bottom w:val="none" w:sz="0" w:space="0" w:color="auto"/>
        <w:right w:val="none" w:sz="0" w:space="0" w:color="auto"/>
      </w:divBdr>
    </w:div>
    <w:div w:id="337538352">
      <w:bodyDiv w:val="1"/>
      <w:marLeft w:val="0"/>
      <w:marRight w:val="0"/>
      <w:marTop w:val="0"/>
      <w:marBottom w:val="0"/>
      <w:divBdr>
        <w:top w:val="none" w:sz="0" w:space="0" w:color="auto"/>
        <w:left w:val="none" w:sz="0" w:space="0" w:color="auto"/>
        <w:bottom w:val="none" w:sz="0" w:space="0" w:color="auto"/>
        <w:right w:val="none" w:sz="0" w:space="0" w:color="auto"/>
      </w:divBdr>
    </w:div>
    <w:div w:id="337929994">
      <w:bodyDiv w:val="1"/>
      <w:marLeft w:val="0"/>
      <w:marRight w:val="0"/>
      <w:marTop w:val="0"/>
      <w:marBottom w:val="0"/>
      <w:divBdr>
        <w:top w:val="none" w:sz="0" w:space="0" w:color="auto"/>
        <w:left w:val="none" w:sz="0" w:space="0" w:color="auto"/>
        <w:bottom w:val="none" w:sz="0" w:space="0" w:color="auto"/>
        <w:right w:val="none" w:sz="0" w:space="0" w:color="auto"/>
      </w:divBdr>
    </w:div>
    <w:div w:id="347680249">
      <w:bodyDiv w:val="1"/>
      <w:marLeft w:val="0"/>
      <w:marRight w:val="0"/>
      <w:marTop w:val="0"/>
      <w:marBottom w:val="0"/>
      <w:divBdr>
        <w:top w:val="none" w:sz="0" w:space="0" w:color="auto"/>
        <w:left w:val="none" w:sz="0" w:space="0" w:color="auto"/>
        <w:bottom w:val="none" w:sz="0" w:space="0" w:color="auto"/>
        <w:right w:val="none" w:sz="0" w:space="0" w:color="auto"/>
      </w:divBdr>
    </w:div>
    <w:div w:id="376399476">
      <w:bodyDiv w:val="1"/>
      <w:marLeft w:val="0"/>
      <w:marRight w:val="0"/>
      <w:marTop w:val="0"/>
      <w:marBottom w:val="0"/>
      <w:divBdr>
        <w:top w:val="none" w:sz="0" w:space="0" w:color="auto"/>
        <w:left w:val="none" w:sz="0" w:space="0" w:color="auto"/>
        <w:bottom w:val="none" w:sz="0" w:space="0" w:color="auto"/>
        <w:right w:val="none" w:sz="0" w:space="0" w:color="auto"/>
      </w:divBdr>
    </w:div>
    <w:div w:id="401831275">
      <w:bodyDiv w:val="1"/>
      <w:marLeft w:val="0"/>
      <w:marRight w:val="0"/>
      <w:marTop w:val="0"/>
      <w:marBottom w:val="0"/>
      <w:divBdr>
        <w:top w:val="none" w:sz="0" w:space="0" w:color="auto"/>
        <w:left w:val="none" w:sz="0" w:space="0" w:color="auto"/>
        <w:bottom w:val="none" w:sz="0" w:space="0" w:color="auto"/>
        <w:right w:val="none" w:sz="0" w:space="0" w:color="auto"/>
      </w:divBdr>
    </w:div>
    <w:div w:id="413087474">
      <w:bodyDiv w:val="1"/>
      <w:marLeft w:val="0"/>
      <w:marRight w:val="0"/>
      <w:marTop w:val="0"/>
      <w:marBottom w:val="0"/>
      <w:divBdr>
        <w:top w:val="none" w:sz="0" w:space="0" w:color="auto"/>
        <w:left w:val="none" w:sz="0" w:space="0" w:color="auto"/>
        <w:bottom w:val="none" w:sz="0" w:space="0" w:color="auto"/>
        <w:right w:val="none" w:sz="0" w:space="0" w:color="auto"/>
      </w:divBdr>
    </w:div>
    <w:div w:id="413555722">
      <w:bodyDiv w:val="1"/>
      <w:marLeft w:val="0"/>
      <w:marRight w:val="0"/>
      <w:marTop w:val="0"/>
      <w:marBottom w:val="0"/>
      <w:divBdr>
        <w:top w:val="none" w:sz="0" w:space="0" w:color="auto"/>
        <w:left w:val="none" w:sz="0" w:space="0" w:color="auto"/>
        <w:bottom w:val="none" w:sz="0" w:space="0" w:color="auto"/>
        <w:right w:val="none" w:sz="0" w:space="0" w:color="auto"/>
      </w:divBdr>
    </w:div>
    <w:div w:id="422723922">
      <w:bodyDiv w:val="1"/>
      <w:marLeft w:val="0"/>
      <w:marRight w:val="0"/>
      <w:marTop w:val="0"/>
      <w:marBottom w:val="0"/>
      <w:divBdr>
        <w:top w:val="none" w:sz="0" w:space="0" w:color="auto"/>
        <w:left w:val="none" w:sz="0" w:space="0" w:color="auto"/>
        <w:bottom w:val="none" w:sz="0" w:space="0" w:color="auto"/>
        <w:right w:val="none" w:sz="0" w:space="0" w:color="auto"/>
      </w:divBdr>
    </w:div>
    <w:div w:id="452752688">
      <w:bodyDiv w:val="1"/>
      <w:marLeft w:val="0"/>
      <w:marRight w:val="0"/>
      <w:marTop w:val="0"/>
      <w:marBottom w:val="0"/>
      <w:divBdr>
        <w:top w:val="none" w:sz="0" w:space="0" w:color="auto"/>
        <w:left w:val="none" w:sz="0" w:space="0" w:color="auto"/>
        <w:bottom w:val="none" w:sz="0" w:space="0" w:color="auto"/>
        <w:right w:val="none" w:sz="0" w:space="0" w:color="auto"/>
      </w:divBdr>
    </w:div>
    <w:div w:id="459767117">
      <w:bodyDiv w:val="1"/>
      <w:marLeft w:val="0"/>
      <w:marRight w:val="0"/>
      <w:marTop w:val="0"/>
      <w:marBottom w:val="0"/>
      <w:divBdr>
        <w:top w:val="none" w:sz="0" w:space="0" w:color="auto"/>
        <w:left w:val="none" w:sz="0" w:space="0" w:color="auto"/>
        <w:bottom w:val="none" w:sz="0" w:space="0" w:color="auto"/>
        <w:right w:val="none" w:sz="0" w:space="0" w:color="auto"/>
      </w:divBdr>
    </w:div>
    <w:div w:id="461927460">
      <w:bodyDiv w:val="1"/>
      <w:marLeft w:val="0"/>
      <w:marRight w:val="0"/>
      <w:marTop w:val="0"/>
      <w:marBottom w:val="0"/>
      <w:divBdr>
        <w:top w:val="none" w:sz="0" w:space="0" w:color="auto"/>
        <w:left w:val="none" w:sz="0" w:space="0" w:color="auto"/>
        <w:bottom w:val="none" w:sz="0" w:space="0" w:color="auto"/>
        <w:right w:val="none" w:sz="0" w:space="0" w:color="auto"/>
      </w:divBdr>
    </w:div>
    <w:div w:id="472842244">
      <w:bodyDiv w:val="1"/>
      <w:marLeft w:val="0"/>
      <w:marRight w:val="0"/>
      <w:marTop w:val="0"/>
      <w:marBottom w:val="0"/>
      <w:divBdr>
        <w:top w:val="none" w:sz="0" w:space="0" w:color="auto"/>
        <w:left w:val="none" w:sz="0" w:space="0" w:color="auto"/>
        <w:bottom w:val="none" w:sz="0" w:space="0" w:color="auto"/>
        <w:right w:val="none" w:sz="0" w:space="0" w:color="auto"/>
      </w:divBdr>
    </w:div>
    <w:div w:id="476840069">
      <w:bodyDiv w:val="1"/>
      <w:marLeft w:val="0"/>
      <w:marRight w:val="0"/>
      <w:marTop w:val="0"/>
      <w:marBottom w:val="0"/>
      <w:divBdr>
        <w:top w:val="none" w:sz="0" w:space="0" w:color="auto"/>
        <w:left w:val="none" w:sz="0" w:space="0" w:color="auto"/>
        <w:bottom w:val="none" w:sz="0" w:space="0" w:color="auto"/>
        <w:right w:val="none" w:sz="0" w:space="0" w:color="auto"/>
      </w:divBdr>
    </w:div>
    <w:div w:id="487211579">
      <w:bodyDiv w:val="1"/>
      <w:marLeft w:val="0"/>
      <w:marRight w:val="0"/>
      <w:marTop w:val="0"/>
      <w:marBottom w:val="0"/>
      <w:divBdr>
        <w:top w:val="none" w:sz="0" w:space="0" w:color="auto"/>
        <w:left w:val="none" w:sz="0" w:space="0" w:color="auto"/>
        <w:bottom w:val="none" w:sz="0" w:space="0" w:color="auto"/>
        <w:right w:val="none" w:sz="0" w:space="0" w:color="auto"/>
      </w:divBdr>
    </w:div>
    <w:div w:id="495456599">
      <w:bodyDiv w:val="1"/>
      <w:marLeft w:val="0"/>
      <w:marRight w:val="0"/>
      <w:marTop w:val="0"/>
      <w:marBottom w:val="0"/>
      <w:divBdr>
        <w:top w:val="none" w:sz="0" w:space="0" w:color="auto"/>
        <w:left w:val="none" w:sz="0" w:space="0" w:color="auto"/>
        <w:bottom w:val="none" w:sz="0" w:space="0" w:color="auto"/>
        <w:right w:val="none" w:sz="0" w:space="0" w:color="auto"/>
      </w:divBdr>
    </w:div>
    <w:div w:id="496307621">
      <w:bodyDiv w:val="1"/>
      <w:marLeft w:val="0"/>
      <w:marRight w:val="0"/>
      <w:marTop w:val="0"/>
      <w:marBottom w:val="0"/>
      <w:divBdr>
        <w:top w:val="none" w:sz="0" w:space="0" w:color="auto"/>
        <w:left w:val="none" w:sz="0" w:space="0" w:color="auto"/>
        <w:bottom w:val="none" w:sz="0" w:space="0" w:color="auto"/>
        <w:right w:val="none" w:sz="0" w:space="0" w:color="auto"/>
      </w:divBdr>
    </w:div>
    <w:div w:id="508252364">
      <w:bodyDiv w:val="1"/>
      <w:marLeft w:val="0"/>
      <w:marRight w:val="0"/>
      <w:marTop w:val="0"/>
      <w:marBottom w:val="0"/>
      <w:divBdr>
        <w:top w:val="none" w:sz="0" w:space="0" w:color="auto"/>
        <w:left w:val="none" w:sz="0" w:space="0" w:color="auto"/>
        <w:bottom w:val="none" w:sz="0" w:space="0" w:color="auto"/>
        <w:right w:val="none" w:sz="0" w:space="0" w:color="auto"/>
      </w:divBdr>
    </w:div>
    <w:div w:id="513808495">
      <w:bodyDiv w:val="1"/>
      <w:marLeft w:val="0"/>
      <w:marRight w:val="0"/>
      <w:marTop w:val="0"/>
      <w:marBottom w:val="0"/>
      <w:divBdr>
        <w:top w:val="none" w:sz="0" w:space="0" w:color="auto"/>
        <w:left w:val="none" w:sz="0" w:space="0" w:color="auto"/>
        <w:bottom w:val="none" w:sz="0" w:space="0" w:color="auto"/>
        <w:right w:val="none" w:sz="0" w:space="0" w:color="auto"/>
      </w:divBdr>
    </w:div>
    <w:div w:id="566259284">
      <w:bodyDiv w:val="1"/>
      <w:marLeft w:val="0"/>
      <w:marRight w:val="0"/>
      <w:marTop w:val="0"/>
      <w:marBottom w:val="0"/>
      <w:divBdr>
        <w:top w:val="none" w:sz="0" w:space="0" w:color="auto"/>
        <w:left w:val="none" w:sz="0" w:space="0" w:color="auto"/>
        <w:bottom w:val="none" w:sz="0" w:space="0" w:color="auto"/>
        <w:right w:val="none" w:sz="0" w:space="0" w:color="auto"/>
      </w:divBdr>
    </w:div>
    <w:div w:id="570846809">
      <w:bodyDiv w:val="1"/>
      <w:marLeft w:val="0"/>
      <w:marRight w:val="0"/>
      <w:marTop w:val="0"/>
      <w:marBottom w:val="0"/>
      <w:divBdr>
        <w:top w:val="none" w:sz="0" w:space="0" w:color="auto"/>
        <w:left w:val="none" w:sz="0" w:space="0" w:color="auto"/>
        <w:bottom w:val="none" w:sz="0" w:space="0" w:color="auto"/>
        <w:right w:val="none" w:sz="0" w:space="0" w:color="auto"/>
      </w:divBdr>
    </w:div>
    <w:div w:id="600769365">
      <w:bodyDiv w:val="1"/>
      <w:marLeft w:val="0"/>
      <w:marRight w:val="0"/>
      <w:marTop w:val="0"/>
      <w:marBottom w:val="0"/>
      <w:divBdr>
        <w:top w:val="none" w:sz="0" w:space="0" w:color="auto"/>
        <w:left w:val="none" w:sz="0" w:space="0" w:color="auto"/>
        <w:bottom w:val="none" w:sz="0" w:space="0" w:color="auto"/>
        <w:right w:val="none" w:sz="0" w:space="0" w:color="auto"/>
      </w:divBdr>
    </w:div>
    <w:div w:id="622228314">
      <w:bodyDiv w:val="1"/>
      <w:marLeft w:val="0"/>
      <w:marRight w:val="0"/>
      <w:marTop w:val="0"/>
      <w:marBottom w:val="0"/>
      <w:divBdr>
        <w:top w:val="none" w:sz="0" w:space="0" w:color="auto"/>
        <w:left w:val="none" w:sz="0" w:space="0" w:color="auto"/>
        <w:bottom w:val="none" w:sz="0" w:space="0" w:color="auto"/>
        <w:right w:val="none" w:sz="0" w:space="0" w:color="auto"/>
      </w:divBdr>
    </w:div>
    <w:div w:id="624238297">
      <w:bodyDiv w:val="1"/>
      <w:marLeft w:val="0"/>
      <w:marRight w:val="0"/>
      <w:marTop w:val="0"/>
      <w:marBottom w:val="0"/>
      <w:divBdr>
        <w:top w:val="none" w:sz="0" w:space="0" w:color="auto"/>
        <w:left w:val="none" w:sz="0" w:space="0" w:color="auto"/>
        <w:bottom w:val="none" w:sz="0" w:space="0" w:color="auto"/>
        <w:right w:val="none" w:sz="0" w:space="0" w:color="auto"/>
      </w:divBdr>
    </w:div>
    <w:div w:id="642851655">
      <w:bodyDiv w:val="1"/>
      <w:marLeft w:val="0"/>
      <w:marRight w:val="0"/>
      <w:marTop w:val="0"/>
      <w:marBottom w:val="0"/>
      <w:divBdr>
        <w:top w:val="none" w:sz="0" w:space="0" w:color="auto"/>
        <w:left w:val="none" w:sz="0" w:space="0" w:color="auto"/>
        <w:bottom w:val="none" w:sz="0" w:space="0" w:color="auto"/>
        <w:right w:val="none" w:sz="0" w:space="0" w:color="auto"/>
      </w:divBdr>
    </w:div>
    <w:div w:id="658845187">
      <w:bodyDiv w:val="1"/>
      <w:marLeft w:val="0"/>
      <w:marRight w:val="0"/>
      <w:marTop w:val="0"/>
      <w:marBottom w:val="0"/>
      <w:divBdr>
        <w:top w:val="none" w:sz="0" w:space="0" w:color="auto"/>
        <w:left w:val="none" w:sz="0" w:space="0" w:color="auto"/>
        <w:bottom w:val="none" w:sz="0" w:space="0" w:color="auto"/>
        <w:right w:val="none" w:sz="0" w:space="0" w:color="auto"/>
      </w:divBdr>
    </w:div>
    <w:div w:id="661006980">
      <w:bodyDiv w:val="1"/>
      <w:marLeft w:val="0"/>
      <w:marRight w:val="0"/>
      <w:marTop w:val="0"/>
      <w:marBottom w:val="0"/>
      <w:divBdr>
        <w:top w:val="none" w:sz="0" w:space="0" w:color="auto"/>
        <w:left w:val="none" w:sz="0" w:space="0" w:color="auto"/>
        <w:bottom w:val="none" w:sz="0" w:space="0" w:color="auto"/>
        <w:right w:val="none" w:sz="0" w:space="0" w:color="auto"/>
      </w:divBdr>
    </w:div>
    <w:div w:id="666634231">
      <w:bodyDiv w:val="1"/>
      <w:marLeft w:val="0"/>
      <w:marRight w:val="0"/>
      <w:marTop w:val="0"/>
      <w:marBottom w:val="0"/>
      <w:divBdr>
        <w:top w:val="none" w:sz="0" w:space="0" w:color="auto"/>
        <w:left w:val="none" w:sz="0" w:space="0" w:color="auto"/>
        <w:bottom w:val="none" w:sz="0" w:space="0" w:color="auto"/>
        <w:right w:val="none" w:sz="0" w:space="0" w:color="auto"/>
      </w:divBdr>
    </w:div>
    <w:div w:id="678849965">
      <w:bodyDiv w:val="1"/>
      <w:marLeft w:val="0"/>
      <w:marRight w:val="0"/>
      <w:marTop w:val="0"/>
      <w:marBottom w:val="0"/>
      <w:divBdr>
        <w:top w:val="none" w:sz="0" w:space="0" w:color="auto"/>
        <w:left w:val="none" w:sz="0" w:space="0" w:color="auto"/>
        <w:bottom w:val="none" w:sz="0" w:space="0" w:color="auto"/>
        <w:right w:val="none" w:sz="0" w:space="0" w:color="auto"/>
      </w:divBdr>
    </w:div>
    <w:div w:id="679161986">
      <w:bodyDiv w:val="1"/>
      <w:marLeft w:val="0"/>
      <w:marRight w:val="0"/>
      <w:marTop w:val="0"/>
      <w:marBottom w:val="0"/>
      <w:divBdr>
        <w:top w:val="none" w:sz="0" w:space="0" w:color="auto"/>
        <w:left w:val="none" w:sz="0" w:space="0" w:color="auto"/>
        <w:bottom w:val="none" w:sz="0" w:space="0" w:color="auto"/>
        <w:right w:val="none" w:sz="0" w:space="0" w:color="auto"/>
      </w:divBdr>
    </w:div>
    <w:div w:id="684283435">
      <w:bodyDiv w:val="1"/>
      <w:marLeft w:val="0"/>
      <w:marRight w:val="0"/>
      <w:marTop w:val="0"/>
      <w:marBottom w:val="0"/>
      <w:divBdr>
        <w:top w:val="none" w:sz="0" w:space="0" w:color="auto"/>
        <w:left w:val="none" w:sz="0" w:space="0" w:color="auto"/>
        <w:bottom w:val="none" w:sz="0" w:space="0" w:color="auto"/>
        <w:right w:val="none" w:sz="0" w:space="0" w:color="auto"/>
      </w:divBdr>
    </w:div>
    <w:div w:id="690686422">
      <w:bodyDiv w:val="1"/>
      <w:marLeft w:val="0"/>
      <w:marRight w:val="0"/>
      <w:marTop w:val="0"/>
      <w:marBottom w:val="0"/>
      <w:divBdr>
        <w:top w:val="none" w:sz="0" w:space="0" w:color="auto"/>
        <w:left w:val="none" w:sz="0" w:space="0" w:color="auto"/>
        <w:bottom w:val="none" w:sz="0" w:space="0" w:color="auto"/>
        <w:right w:val="none" w:sz="0" w:space="0" w:color="auto"/>
      </w:divBdr>
    </w:div>
    <w:div w:id="709961529">
      <w:bodyDiv w:val="1"/>
      <w:marLeft w:val="0"/>
      <w:marRight w:val="0"/>
      <w:marTop w:val="0"/>
      <w:marBottom w:val="0"/>
      <w:divBdr>
        <w:top w:val="none" w:sz="0" w:space="0" w:color="auto"/>
        <w:left w:val="none" w:sz="0" w:space="0" w:color="auto"/>
        <w:bottom w:val="none" w:sz="0" w:space="0" w:color="auto"/>
        <w:right w:val="none" w:sz="0" w:space="0" w:color="auto"/>
      </w:divBdr>
    </w:div>
    <w:div w:id="718432957">
      <w:bodyDiv w:val="1"/>
      <w:marLeft w:val="0"/>
      <w:marRight w:val="0"/>
      <w:marTop w:val="0"/>
      <w:marBottom w:val="0"/>
      <w:divBdr>
        <w:top w:val="none" w:sz="0" w:space="0" w:color="auto"/>
        <w:left w:val="none" w:sz="0" w:space="0" w:color="auto"/>
        <w:bottom w:val="none" w:sz="0" w:space="0" w:color="auto"/>
        <w:right w:val="none" w:sz="0" w:space="0" w:color="auto"/>
      </w:divBdr>
    </w:div>
    <w:div w:id="722680583">
      <w:bodyDiv w:val="1"/>
      <w:marLeft w:val="0"/>
      <w:marRight w:val="0"/>
      <w:marTop w:val="0"/>
      <w:marBottom w:val="0"/>
      <w:divBdr>
        <w:top w:val="none" w:sz="0" w:space="0" w:color="auto"/>
        <w:left w:val="none" w:sz="0" w:space="0" w:color="auto"/>
        <w:bottom w:val="none" w:sz="0" w:space="0" w:color="auto"/>
        <w:right w:val="none" w:sz="0" w:space="0" w:color="auto"/>
      </w:divBdr>
    </w:div>
    <w:div w:id="725181440">
      <w:bodyDiv w:val="1"/>
      <w:marLeft w:val="0"/>
      <w:marRight w:val="0"/>
      <w:marTop w:val="0"/>
      <w:marBottom w:val="0"/>
      <w:divBdr>
        <w:top w:val="none" w:sz="0" w:space="0" w:color="auto"/>
        <w:left w:val="none" w:sz="0" w:space="0" w:color="auto"/>
        <w:bottom w:val="none" w:sz="0" w:space="0" w:color="auto"/>
        <w:right w:val="none" w:sz="0" w:space="0" w:color="auto"/>
      </w:divBdr>
    </w:div>
    <w:div w:id="729813497">
      <w:bodyDiv w:val="1"/>
      <w:marLeft w:val="0"/>
      <w:marRight w:val="0"/>
      <w:marTop w:val="0"/>
      <w:marBottom w:val="0"/>
      <w:divBdr>
        <w:top w:val="none" w:sz="0" w:space="0" w:color="auto"/>
        <w:left w:val="none" w:sz="0" w:space="0" w:color="auto"/>
        <w:bottom w:val="none" w:sz="0" w:space="0" w:color="auto"/>
        <w:right w:val="none" w:sz="0" w:space="0" w:color="auto"/>
      </w:divBdr>
    </w:div>
    <w:div w:id="752706813">
      <w:bodyDiv w:val="1"/>
      <w:marLeft w:val="0"/>
      <w:marRight w:val="0"/>
      <w:marTop w:val="0"/>
      <w:marBottom w:val="0"/>
      <w:divBdr>
        <w:top w:val="none" w:sz="0" w:space="0" w:color="auto"/>
        <w:left w:val="none" w:sz="0" w:space="0" w:color="auto"/>
        <w:bottom w:val="none" w:sz="0" w:space="0" w:color="auto"/>
        <w:right w:val="none" w:sz="0" w:space="0" w:color="auto"/>
      </w:divBdr>
    </w:div>
    <w:div w:id="752969959">
      <w:bodyDiv w:val="1"/>
      <w:marLeft w:val="0"/>
      <w:marRight w:val="0"/>
      <w:marTop w:val="0"/>
      <w:marBottom w:val="0"/>
      <w:divBdr>
        <w:top w:val="none" w:sz="0" w:space="0" w:color="auto"/>
        <w:left w:val="none" w:sz="0" w:space="0" w:color="auto"/>
        <w:bottom w:val="none" w:sz="0" w:space="0" w:color="auto"/>
        <w:right w:val="none" w:sz="0" w:space="0" w:color="auto"/>
      </w:divBdr>
    </w:div>
    <w:div w:id="762721149">
      <w:bodyDiv w:val="1"/>
      <w:marLeft w:val="0"/>
      <w:marRight w:val="0"/>
      <w:marTop w:val="0"/>
      <w:marBottom w:val="0"/>
      <w:divBdr>
        <w:top w:val="none" w:sz="0" w:space="0" w:color="auto"/>
        <w:left w:val="none" w:sz="0" w:space="0" w:color="auto"/>
        <w:bottom w:val="none" w:sz="0" w:space="0" w:color="auto"/>
        <w:right w:val="none" w:sz="0" w:space="0" w:color="auto"/>
      </w:divBdr>
    </w:div>
    <w:div w:id="772436347">
      <w:bodyDiv w:val="1"/>
      <w:marLeft w:val="0"/>
      <w:marRight w:val="0"/>
      <w:marTop w:val="0"/>
      <w:marBottom w:val="0"/>
      <w:divBdr>
        <w:top w:val="none" w:sz="0" w:space="0" w:color="auto"/>
        <w:left w:val="none" w:sz="0" w:space="0" w:color="auto"/>
        <w:bottom w:val="none" w:sz="0" w:space="0" w:color="auto"/>
        <w:right w:val="none" w:sz="0" w:space="0" w:color="auto"/>
      </w:divBdr>
    </w:div>
    <w:div w:id="780958888">
      <w:bodyDiv w:val="1"/>
      <w:marLeft w:val="0"/>
      <w:marRight w:val="0"/>
      <w:marTop w:val="0"/>
      <w:marBottom w:val="0"/>
      <w:divBdr>
        <w:top w:val="none" w:sz="0" w:space="0" w:color="auto"/>
        <w:left w:val="none" w:sz="0" w:space="0" w:color="auto"/>
        <w:bottom w:val="none" w:sz="0" w:space="0" w:color="auto"/>
        <w:right w:val="none" w:sz="0" w:space="0" w:color="auto"/>
      </w:divBdr>
    </w:div>
    <w:div w:id="782457512">
      <w:bodyDiv w:val="1"/>
      <w:marLeft w:val="0"/>
      <w:marRight w:val="0"/>
      <w:marTop w:val="0"/>
      <w:marBottom w:val="0"/>
      <w:divBdr>
        <w:top w:val="none" w:sz="0" w:space="0" w:color="auto"/>
        <w:left w:val="none" w:sz="0" w:space="0" w:color="auto"/>
        <w:bottom w:val="none" w:sz="0" w:space="0" w:color="auto"/>
        <w:right w:val="none" w:sz="0" w:space="0" w:color="auto"/>
      </w:divBdr>
    </w:div>
    <w:div w:id="800807433">
      <w:bodyDiv w:val="1"/>
      <w:marLeft w:val="0"/>
      <w:marRight w:val="0"/>
      <w:marTop w:val="0"/>
      <w:marBottom w:val="0"/>
      <w:divBdr>
        <w:top w:val="none" w:sz="0" w:space="0" w:color="auto"/>
        <w:left w:val="none" w:sz="0" w:space="0" w:color="auto"/>
        <w:bottom w:val="none" w:sz="0" w:space="0" w:color="auto"/>
        <w:right w:val="none" w:sz="0" w:space="0" w:color="auto"/>
      </w:divBdr>
    </w:div>
    <w:div w:id="805701092">
      <w:bodyDiv w:val="1"/>
      <w:marLeft w:val="0"/>
      <w:marRight w:val="0"/>
      <w:marTop w:val="0"/>
      <w:marBottom w:val="0"/>
      <w:divBdr>
        <w:top w:val="none" w:sz="0" w:space="0" w:color="auto"/>
        <w:left w:val="none" w:sz="0" w:space="0" w:color="auto"/>
        <w:bottom w:val="none" w:sz="0" w:space="0" w:color="auto"/>
        <w:right w:val="none" w:sz="0" w:space="0" w:color="auto"/>
      </w:divBdr>
    </w:div>
    <w:div w:id="807934620">
      <w:bodyDiv w:val="1"/>
      <w:marLeft w:val="0"/>
      <w:marRight w:val="0"/>
      <w:marTop w:val="0"/>
      <w:marBottom w:val="0"/>
      <w:divBdr>
        <w:top w:val="none" w:sz="0" w:space="0" w:color="auto"/>
        <w:left w:val="none" w:sz="0" w:space="0" w:color="auto"/>
        <w:bottom w:val="none" w:sz="0" w:space="0" w:color="auto"/>
        <w:right w:val="none" w:sz="0" w:space="0" w:color="auto"/>
      </w:divBdr>
    </w:div>
    <w:div w:id="808983290">
      <w:bodyDiv w:val="1"/>
      <w:marLeft w:val="0"/>
      <w:marRight w:val="0"/>
      <w:marTop w:val="0"/>
      <w:marBottom w:val="0"/>
      <w:divBdr>
        <w:top w:val="none" w:sz="0" w:space="0" w:color="auto"/>
        <w:left w:val="none" w:sz="0" w:space="0" w:color="auto"/>
        <w:bottom w:val="none" w:sz="0" w:space="0" w:color="auto"/>
        <w:right w:val="none" w:sz="0" w:space="0" w:color="auto"/>
      </w:divBdr>
    </w:div>
    <w:div w:id="813833237">
      <w:bodyDiv w:val="1"/>
      <w:marLeft w:val="0"/>
      <w:marRight w:val="0"/>
      <w:marTop w:val="0"/>
      <w:marBottom w:val="0"/>
      <w:divBdr>
        <w:top w:val="none" w:sz="0" w:space="0" w:color="auto"/>
        <w:left w:val="none" w:sz="0" w:space="0" w:color="auto"/>
        <w:bottom w:val="none" w:sz="0" w:space="0" w:color="auto"/>
        <w:right w:val="none" w:sz="0" w:space="0" w:color="auto"/>
      </w:divBdr>
    </w:div>
    <w:div w:id="816414674">
      <w:bodyDiv w:val="1"/>
      <w:marLeft w:val="0"/>
      <w:marRight w:val="0"/>
      <w:marTop w:val="0"/>
      <w:marBottom w:val="0"/>
      <w:divBdr>
        <w:top w:val="none" w:sz="0" w:space="0" w:color="auto"/>
        <w:left w:val="none" w:sz="0" w:space="0" w:color="auto"/>
        <w:bottom w:val="none" w:sz="0" w:space="0" w:color="auto"/>
        <w:right w:val="none" w:sz="0" w:space="0" w:color="auto"/>
      </w:divBdr>
    </w:div>
    <w:div w:id="914555550">
      <w:bodyDiv w:val="1"/>
      <w:marLeft w:val="0"/>
      <w:marRight w:val="0"/>
      <w:marTop w:val="0"/>
      <w:marBottom w:val="0"/>
      <w:divBdr>
        <w:top w:val="none" w:sz="0" w:space="0" w:color="auto"/>
        <w:left w:val="none" w:sz="0" w:space="0" w:color="auto"/>
        <w:bottom w:val="none" w:sz="0" w:space="0" w:color="auto"/>
        <w:right w:val="none" w:sz="0" w:space="0" w:color="auto"/>
      </w:divBdr>
    </w:div>
    <w:div w:id="917397141">
      <w:bodyDiv w:val="1"/>
      <w:marLeft w:val="0"/>
      <w:marRight w:val="0"/>
      <w:marTop w:val="0"/>
      <w:marBottom w:val="0"/>
      <w:divBdr>
        <w:top w:val="none" w:sz="0" w:space="0" w:color="auto"/>
        <w:left w:val="none" w:sz="0" w:space="0" w:color="auto"/>
        <w:bottom w:val="none" w:sz="0" w:space="0" w:color="auto"/>
        <w:right w:val="none" w:sz="0" w:space="0" w:color="auto"/>
      </w:divBdr>
    </w:div>
    <w:div w:id="917710866">
      <w:bodyDiv w:val="1"/>
      <w:marLeft w:val="0"/>
      <w:marRight w:val="0"/>
      <w:marTop w:val="0"/>
      <w:marBottom w:val="0"/>
      <w:divBdr>
        <w:top w:val="none" w:sz="0" w:space="0" w:color="auto"/>
        <w:left w:val="none" w:sz="0" w:space="0" w:color="auto"/>
        <w:bottom w:val="none" w:sz="0" w:space="0" w:color="auto"/>
        <w:right w:val="none" w:sz="0" w:space="0" w:color="auto"/>
      </w:divBdr>
    </w:div>
    <w:div w:id="921640631">
      <w:bodyDiv w:val="1"/>
      <w:marLeft w:val="0"/>
      <w:marRight w:val="0"/>
      <w:marTop w:val="0"/>
      <w:marBottom w:val="0"/>
      <w:divBdr>
        <w:top w:val="none" w:sz="0" w:space="0" w:color="auto"/>
        <w:left w:val="none" w:sz="0" w:space="0" w:color="auto"/>
        <w:bottom w:val="none" w:sz="0" w:space="0" w:color="auto"/>
        <w:right w:val="none" w:sz="0" w:space="0" w:color="auto"/>
      </w:divBdr>
    </w:div>
    <w:div w:id="921718836">
      <w:bodyDiv w:val="1"/>
      <w:marLeft w:val="0"/>
      <w:marRight w:val="0"/>
      <w:marTop w:val="0"/>
      <w:marBottom w:val="0"/>
      <w:divBdr>
        <w:top w:val="none" w:sz="0" w:space="0" w:color="auto"/>
        <w:left w:val="none" w:sz="0" w:space="0" w:color="auto"/>
        <w:bottom w:val="none" w:sz="0" w:space="0" w:color="auto"/>
        <w:right w:val="none" w:sz="0" w:space="0" w:color="auto"/>
      </w:divBdr>
    </w:div>
    <w:div w:id="941647781">
      <w:bodyDiv w:val="1"/>
      <w:marLeft w:val="0"/>
      <w:marRight w:val="0"/>
      <w:marTop w:val="0"/>
      <w:marBottom w:val="0"/>
      <w:divBdr>
        <w:top w:val="none" w:sz="0" w:space="0" w:color="auto"/>
        <w:left w:val="none" w:sz="0" w:space="0" w:color="auto"/>
        <w:bottom w:val="none" w:sz="0" w:space="0" w:color="auto"/>
        <w:right w:val="none" w:sz="0" w:space="0" w:color="auto"/>
      </w:divBdr>
    </w:div>
    <w:div w:id="952248231">
      <w:bodyDiv w:val="1"/>
      <w:marLeft w:val="0"/>
      <w:marRight w:val="0"/>
      <w:marTop w:val="0"/>
      <w:marBottom w:val="0"/>
      <w:divBdr>
        <w:top w:val="none" w:sz="0" w:space="0" w:color="auto"/>
        <w:left w:val="none" w:sz="0" w:space="0" w:color="auto"/>
        <w:bottom w:val="none" w:sz="0" w:space="0" w:color="auto"/>
        <w:right w:val="none" w:sz="0" w:space="0" w:color="auto"/>
      </w:divBdr>
      <w:divsChild>
        <w:div w:id="704328717">
          <w:marLeft w:val="-225"/>
          <w:marRight w:val="-225"/>
          <w:marTop w:val="0"/>
          <w:marBottom w:val="0"/>
          <w:divBdr>
            <w:top w:val="none" w:sz="0" w:space="0" w:color="auto"/>
            <w:left w:val="none" w:sz="0" w:space="0" w:color="auto"/>
            <w:bottom w:val="none" w:sz="0" w:space="0" w:color="auto"/>
            <w:right w:val="none" w:sz="0" w:space="0" w:color="auto"/>
          </w:divBdr>
          <w:divsChild>
            <w:div w:id="951976521">
              <w:marLeft w:val="0"/>
              <w:marRight w:val="0"/>
              <w:marTop w:val="0"/>
              <w:marBottom w:val="0"/>
              <w:divBdr>
                <w:top w:val="none" w:sz="0" w:space="0" w:color="auto"/>
                <w:left w:val="none" w:sz="0" w:space="0" w:color="auto"/>
                <w:bottom w:val="none" w:sz="0" w:space="0" w:color="auto"/>
                <w:right w:val="none" w:sz="0" w:space="0" w:color="auto"/>
              </w:divBdr>
              <w:divsChild>
                <w:div w:id="332995280">
                  <w:marLeft w:val="0"/>
                  <w:marRight w:val="0"/>
                  <w:marTop w:val="0"/>
                  <w:marBottom w:val="0"/>
                  <w:divBdr>
                    <w:top w:val="none" w:sz="0" w:space="0" w:color="auto"/>
                    <w:left w:val="none" w:sz="0" w:space="0" w:color="auto"/>
                    <w:bottom w:val="none" w:sz="0" w:space="0" w:color="auto"/>
                    <w:right w:val="none" w:sz="0" w:space="0" w:color="auto"/>
                  </w:divBdr>
                  <w:divsChild>
                    <w:div w:id="16582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5310">
      <w:bodyDiv w:val="1"/>
      <w:marLeft w:val="0"/>
      <w:marRight w:val="0"/>
      <w:marTop w:val="0"/>
      <w:marBottom w:val="0"/>
      <w:divBdr>
        <w:top w:val="none" w:sz="0" w:space="0" w:color="auto"/>
        <w:left w:val="none" w:sz="0" w:space="0" w:color="auto"/>
        <w:bottom w:val="none" w:sz="0" w:space="0" w:color="auto"/>
        <w:right w:val="none" w:sz="0" w:space="0" w:color="auto"/>
      </w:divBdr>
    </w:div>
    <w:div w:id="984940777">
      <w:bodyDiv w:val="1"/>
      <w:marLeft w:val="0"/>
      <w:marRight w:val="0"/>
      <w:marTop w:val="0"/>
      <w:marBottom w:val="0"/>
      <w:divBdr>
        <w:top w:val="none" w:sz="0" w:space="0" w:color="auto"/>
        <w:left w:val="none" w:sz="0" w:space="0" w:color="auto"/>
        <w:bottom w:val="none" w:sz="0" w:space="0" w:color="auto"/>
        <w:right w:val="none" w:sz="0" w:space="0" w:color="auto"/>
      </w:divBdr>
    </w:div>
    <w:div w:id="1023048653">
      <w:bodyDiv w:val="1"/>
      <w:marLeft w:val="0"/>
      <w:marRight w:val="0"/>
      <w:marTop w:val="0"/>
      <w:marBottom w:val="0"/>
      <w:divBdr>
        <w:top w:val="none" w:sz="0" w:space="0" w:color="auto"/>
        <w:left w:val="none" w:sz="0" w:space="0" w:color="auto"/>
        <w:bottom w:val="none" w:sz="0" w:space="0" w:color="auto"/>
        <w:right w:val="none" w:sz="0" w:space="0" w:color="auto"/>
      </w:divBdr>
    </w:div>
    <w:div w:id="1035154122">
      <w:bodyDiv w:val="1"/>
      <w:marLeft w:val="0"/>
      <w:marRight w:val="0"/>
      <w:marTop w:val="0"/>
      <w:marBottom w:val="0"/>
      <w:divBdr>
        <w:top w:val="none" w:sz="0" w:space="0" w:color="auto"/>
        <w:left w:val="none" w:sz="0" w:space="0" w:color="auto"/>
        <w:bottom w:val="none" w:sz="0" w:space="0" w:color="auto"/>
        <w:right w:val="none" w:sz="0" w:space="0" w:color="auto"/>
      </w:divBdr>
    </w:div>
    <w:div w:id="1052584312">
      <w:bodyDiv w:val="1"/>
      <w:marLeft w:val="0"/>
      <w:marRight w:val="0"/>
      <w:marTop w:val="0"/>
      <w:marBottom w:val="0"/>
      <w:divBdr>
        <w:top w:val="none" w:sz="0" w:space="0" w:color="auto"/>
        <w:left w:val="none" w:sz="0" w:space="0" w:color="auto"/>
        <w:bottom w:val="none" w:sz="0" w:space="0" w:color="auto"/>
        <w:right w:val="none" w:sz="0" w:space="0" w:color="auto"/>
      </w:divBdr>
    </w:div>
    <w:div w:id="1060785453">
      <w:bodyDiv w:val="1"/>
      <w:marLeft w:val="0"/>
      <w:marRight w:val="0"/>
      <w:marTop w:val="0"/>
      <w:marBottom w:val="0"/>
      <w:divBdr>
        <w:top w:val="none" w:sz="0" w:space="0" w:color="auto"/>
        <w:left w:val="none" w:sz="0" w:space="0" w:color="auto"/>
        <w:bottom w:val="none" w:sz="0" w:space="0" w:color="auto"/>
        <w:right w:val="none" w:sz="0" w:space="0" w:color="auto"/>
      </w:divBdr>
    </w:div>
    <w:div w:id="1074619407">
      <w:bodyDiv w:val="1"/>
      <w:marLeft w:val="0"/>
      <w:marRight w:val="0"/>
      <w:marTop w:val="0"/>
      <w:marBottom w:val="0"/>
      <w:divBdr>
        <w:top w:val="none" w:sz="0" w:space="0" w:color="auto"/>
        <w:left w:val="none" w:sz="0" w:space="0" w:color="auto"/>
        <w:bottom w:val="none" w:sz="0" w:space="0" w:color="auto"/>
        <w:right w:val="none" w:sz="0" w:space="0" w:color="auto"/>
      </w:divBdr>
    </w:div>
    <w:div w:id="1086461608">
      <w:bodyDiv w:val="1"/>
      <w:marLeft w:val="0"/>
      <w:marRight w:val="0"/>
      <w:marTop w:val="0"/>
      <w:marBottom w:val="0"/>
      <w:divBdr>
        <w:top w:val="none" w:sz="0" w:space="0" w:color="auto"/>
        <w:left w:val="none" w:sz="0" w:space="0" w:color="auto"/>
        <w:bottom w:val="none" w:sz="0" w:space="0" w:color="auto"/>
        <w:right w:val="none" w:sz="0" w:space="0" w:color="auto"/>
      </w:divBdr>
    </w:div>
    <w:div w:id="1094089240">
      <w:bodyDiv w:val="1"/>
      <w:marLeft w:val="0"/>
      <w:marRight w:val="0"/>
      <w:marTop w:val="0"/>
      <w:marBottom w:val="0"/>
      <w:divBdr>
        <w:top w:val="none" w:sz="0" w:space="0" w:color="auto"/>
        <w:left w:val="none" w:sz="0" w:space="0" w:color="auto"/>
        <w:bottom w:val="none" w:sz="0" w:space="0" w:color="auto"/>
        <w:right w:val="none" w:sz="0" w:space="0" w:color="auto"/>
      </w:divBdr>
    </w:div>
    <w:div w:id="1094977617">
      <w:bodyDiv w:val="1"/>
      <w:marLeft w:val="0"/>
      <w:marRight w:val="0"/>
      <w:marTop w:val="0"/>
      <w:marBottom w:val="0"/>
      <w:divBdr>
        <w:top w:val="none" w:sz="0" w:space="0" w:color="auto"/>
        <w:left w:val="none" w:sz="0" w:space="0" w:color="auto"/>
        <w:bottom w:val="none" w:sz="0" w:space="0" w:color="auto"/>
        <w:right w:val="none" w:sz="0" w:space="0" w:color="auto"/>
      </w:divBdr>
    </w:div>
    <w:div w:id="1101607244">
      <w:bodyDiv w:val="1"/>
      <w:marLeft w:val="0"/>
      <w:marRight w:val="0"/>
      <w:marTop w:val="0"/>
      <w:marBottom w:val="0"/>
      <w:divBdr>
        <w:top w:val="none" w:sz="0" w:space="0" w:color="auto"/>
        <w:left w:val="none" w:sz="0" w:space="0" w:color="auto"/>
        <w:bottom w:val="none" w:sz="0" w:space="0" w:color="auto"/>
        <w:right w:val="none" w:sz="0" w:space="0" w:color="auto"/>
      </w:divBdr>
    </w:div>
    <w:div w:id="1113287065">
      <w:bodyDiv w:val="1"/>
      <w:marLeft w:val="0"/>
      <w:marRight w:val="0"/>
      <w:marTop w:val="0"/>
      <w:marBottom w:val="0"/>
      <w:divBdr>
        <w:top w:val="none" w:sz="0" w:space="0" w:color="auto"/>
        <w:left w:val="none" w:sz="0" w:space="0" w:color="auto"/>
        <w:bottom w:val="none" w:sz="0" w:space="0" w:color="auto"/>
        <w:right w:val="none" w:sz="0" w:space="0" w:color="auto"/>
      </w:divBdr>
    </w:div>
    <w:div w:id="1123964823">
      <w:bodyDiv w:val="1"/>
      <w:marLeft w:val="0"/>
      <w:marRight w:val="0"/>
      <w:marTop w:val="0"/>
      <w:marBottom w:val="0"/>
      <w:divBdr>
        <w:top w:val="none" w:sz="0" w:space="0" w:color="auto"/>
        <w:left w:val="none" w:sz="0" w:space="0" w:color="auto"/>
        <w:bottom w:val="none" w:sz="0" w:space="0" w:color="auto"/>
        <w:right w:val="none" w:sz="0" w:space="0" w:color="auto"/>
      </w:divBdr>
    </w:div>
    <w:div w:id="1149590472">
      <w:bodyDiv w:val="1"/>
      <w:marLeft w:val="0"/>
      <w:marRight w:val="0"/>
      <w:marTop w:val="0"/>
      <w:marBottom w:val="0"/>
      <w:divBdr>
        <w:top w:val="none" w:sz="0" w:space="0" w:color="auto"/>
        <w:left w:val="none" w:sz="0" w:space="0" w:color="auto"/>
        <w:bottom w:val="none" w:sz="0" w:space="0" w:color="auto"/>
        <w:right w:val="none" w:sz="0" w:space="0" w:color="auto"/>
      </w:divBdr>
      <w:divsChild>
        <w:div w:id="186832455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64859407">
      <w:bodyDiv w:val="1"/>
      <w:marLeft w:val="0"/>
      <w:marRight w:val="0"/>
      <w:marTop w:val="0"/>
      <w:marBottom w:val="0"/>
      <w:divBdr>
        <w:top w:val="none" w:sz="0" w:space="0" w:color="auto"/>
        <w:left w:val="none" w:sz="0" w:space="0" w:color="auto"/>
        <w:bottom w:val="none" w:sz="0" w:space="0" w:color="auto"/>
        <w:right w:val="none" w:sz="0" w:space="0" w:color="auto"/>
      </w:divBdr>
    </w:div>
    <w:div w:id="1170557920">
      <w:bodyDiv w:val="1"/>
      <w:marLeft w:val="0"/>
      <w:marRight w:val="0"/>
      <w:marTop w:val="0"/>
      <w:marBottom w:val="0"/>
      <w:divBdr>
        <w:top w:val="none" w:sz="0" w:space="0" w:color="auto"/>
        <w:left w:val="none" w:sz="0" w:space="0" w:color="auto"/>
        <w:bottom w:val="none" w:sz="0" w:space="0" w:color="auto"/>
        <w:right w:val="none" w:sz="0" w:space="0" w:color="auto"/>
      </w:divBdr>
    </w:div>
    <w:div w:id="1171069211">
      <w:bodyDiv w:val="1"/>
      <w:marLeft w:val="0"/>
      <w:marRight w:val="0"/>
      <w:marTop w:val="0"/>
      <w:marBottom w:val="0"/>
      <w:divBdr>
        <w:top w:val="none" w:sz="0" w:space="0" w:color="auto"/>
        <w:left w:val="none" w:sz="0" w:space="0" w:color="auto"/>
        <w:bottom w:val="none" w:sz="0" w:space="0" w:color="auto"/>
        <w:right w:val="none" w:sz="0" w:space="0" w:color="auto"/>
      </w:divBdr>
    </w:div>
    <w:div w:id="1184788796">
      <w:bodyDiv w:val="1"/>
      <w:marLeft w:val="0"/>
      <w:marRight w:val="0"/>
      <w:marTop w:val="0"/>
      <w:marBottom w:val="0"/>
      <w:divBdr>
        <w:top w:val="none" w:sz="0" w:space="0" w:color="auto"/>
        <w:left w:val="none" w:sz="0" w:space="0" w:color="auto"/>
        <w:bottom w:val="none" w:sz="0" w:space="0" w:color="auto"/>
        <w:right w:val="none" w:sz="0" w:space="0" w:color="auto"/>
      </w:divBdr>
    </w:div>
    <w:div w:id="1198422367">
      <w:bodyDiv w:val="1"/>
      <w:marLeft w:val="0"/>
      <w:marRight w:val="0"/>
      <w:marTop w:val="0"/>
      <w:marBottom w:val="0"/>
      <w:divBdr>
        <w:top w:val="none" w:sz="0" w:space="0" w:color="auto"/>
        <w:left w:val="none" w:sz="0" w:space="0" w:color="auto"/>
        <w:bottom w:val="none" w:sz="0" w:space="0" w:color="auto"/>
        <w:right w:val="none" w:sz="0" w:space="0" w:color="auto"/>
      </w:divBdr>
    </w:div>
    <w:div w:id="1201750360">
      <w:bodyDiv w:val="1"/>
      <w:marLeft w:val="0"/>
      <w:marRight w:val="0"/>
      <w:marTop w:val="0"/>
      <w:marBottom w:val="0"/>
      <w:divBdr>
        <w:top w:val="none" w:sz="0" w:space="0" w:color="auto"/>
        <w:left w:val="none" w:sz="0" w:space="0" w:color="auto"/>
        <w:bottom w:val="none" w:sz="0" w:space="0" w:color="auto"/>
        <w:right w:val="none" w:sz="0" w:space="0" w:color="auto"/>
      </w:divBdr>
    </w:div>
    <w:div w:id="1204176422">
      <w:bodyDiv w:val="1"/>
      <w:marLeft w:val="0"/>
      <w:marRight w:val="0"/>
      <w:marTop w:val="0"/>
      <w:marBottom w:val="0"/>
      <w:divBdr>
        <w:top w:val="none" w:sz="0" w:space="0" w:color="auto"/>
        <w:left w:val="none" w:sz="0" w:space="0" w:color="auto"/>
        <w:bottom w:val="none" w:sz="0" w:space="0" w:color="auto"/>
        <w:right w:val="none" w:sz="0" w:space="0" w:color="auto"/>
      </w:divBdr>
    </w:div>
    <w:div w:id="1221356950">
      <w:bodyDiv w:val="1"/>
      <w:marLeft w:val="0"/>
      <w:marRight w:val="0"/>
      <w:marTop w:val="0"/>
      <w:marBottom w:val="0"/>
      <w:divBdr>
        <w:top w:val="none" w:sz="0" w:space="0" w:color="auto"/>
        <w:left w:val="none" w:sz="0" w:space="0" w:color="auto"/>
        <w:bottom w:val="none" w:sz="0" w:space="0" w:color="auto"/>
        <w:right w:val="none" w:sz="0" w:space="0" w:color="auto"/>
      </w:divBdr>
    </w:div>
    <w:div w:id="1223366335">
      <w:bodyDiv w:val="1"/>
      <w:marLeft w:val="0"/>
      <w:marRight w:val="0"/>
      <w:marTop w:val="0"/>
      <w:marBottom w:val="0"/>
      <w:divBdr>
        <w:top w:val="none" w:sz="0" w:space="0" w:color="auto"/>
        <w:left w:val="none" w:sz="0" w:space="0" w:color="auto"/>
        <w:bottom w:val="none" w:sz="0" w:space="0" w:color="auto"/>
        <w:right w:val="none" w:sz="0" w:space="0" w:color="auto"/>
      </w:divBdr>
    </w:div>
    <w:div w:id="1232472569">
      <w:bodyDiv w:val="1"/>
      <w:marLeft w:val="0"/>
      <w:marRight w:val="0"/>
      <w:marTop w:val="0"/>
      <w:marBottom w:val="0"/>
      <w:divBdr>
        <w:top w:val="none" w:sz="0" w:space="0" w:color="auto"/>
        <w:left w:val="none" w:sz="0" w:space="0" w:color="auto"/>
        <w:bottom w:val="none" w:sz="0" w:space="0" w:color="auto"/>
        <w:right w:val="none" w:sz="0" w:space="0" w:color="auto"/>
      </w:divBdr>
    </w:div>
    <w:div w:id="1242905688">
      <w:bodyDiv w:val="1"/>
      <w:marLeft w:val="0"/>
      <w:marRight w:val="0"/>
      <w:marTop w:val="0"/>
      <w:marBottom w:val="0"/>
      <w:divBdr>
        <w:top w:val="none" w:sz="0" w:space="0" w:color="auto"/>
        <w:left w:val="none" w:sz="0" w:space="0" w:color="auto"/>
        <w:bottom w:val="none" w:sz="0" w:space="0" w:color="auto"/>
        <w:right w:val="none" w:sz="0" w:space="0" w:color="auto"/>
      </w:divBdr>
    </w:div>
    <w:div w:id="1245797687">
      <w:bodyDiv w:val="1"/>
      <w:marLeft w:val="0"/>
      <w:marRight w:val="0"/>
      <w:marTop w:val="0"/>
      <w:marBottom w:val="0"/>
      <w:divBdr>
        <w:top w:val="none" w:sz="0" w:space="0" w:color="auto"/>
        <w:left w:val="none" w:sz="0" w:space="0" w:color="auto"/>
        <w:bottom w:val="none" w:sz="0" w:space="0" w:color="auto"/>
        <w:right w:val="none" w:sz="0" w:space="0" w:color="auto"/>
      </w:divBdr>
    </w:div>
    <w:div w:id="1251239242">
      <w:bodyDiv w:val="1"/>
      <w:marLeft w:val="0"/>
      <w:marRight w:val="0"/>
      <w:marTop w:val="0"/>
      <w:marBottom w:val="0"/>
      <w:divBdr>
        <w:top w:val="none" w:sz="0" w:space="0" w:color="auto"/>
        <w:left w:val="none" w:sz="0" w:space="0" w:color="auto"/>
        <w:bottom w:val="none" w:sz="0" w:space="0" w:color="auto"/>
        <w:right w:val="none" w:sz="0" w:space="0" w:color="auto"/>
      </w:divBdr>
    </w:div>
    <w:div w:id="1266815536">
      <w:bodyDiv w:val="1"/>
      <w:marLeft w:val="0"/>
      <w:marRight w:val="0"/>
      <w:marTop w:val="0"/>
      <w:marBottom w:val="0"/>
      <w:divBdr>
        <w:top w:val="none" w:sz="0" w:space="0" w:color="auto"/>
        <w:left w:val="none" w:sz="0" w:space="0" w:color="auto"/>
        <w:bottom w:val="none" w:sz="0" w:space="0" w:color="auto"/>
        <w:right w:val="none" w:sz="0" w:space="0" w:color="auto"/>
      </w:divBdr>
    </w:div>
    <w:div w:id="1276523115">
      <w:bodyDiv w:val="1"/>
      <w:marLeft w:val="0"/>
      <w:marRight w:val="0"/>
      <w:marTop w:val="0"/>
      <w:marBottom w:val="0"/>
      <w:divBdr>
        <w:top w:val="none" w:sz="0" w:space="0" w:color="auto"/>
        <w:left w:val="none" w:sz="0" w:space="0" w:color="auto"/>
        <w:bottom w:val="none" w:sz="0" w:space="0" w:color="auto"/>
        <w:right w:val="none" w:sz="0" w:space="0" w:color="auto"/>
      </w:divBdr>
    </w:div>
    <w:div w:id="1280340237">
      <w:bodyDiv w:val="1"/>
      <w:marLeft w:val="0"/>
      <w:marRight w:val="0"/>
      <w:marTop w:val="0"/>
      <w:marBottom w:val="0"/>
      <w:divBdr>
        <w:top w:val="none" w:sz="0" w:space="0" w:color="auto"/>
        <w:left w:val="none" w:sz="0" w:space="0" w:color="auto"/>
        <w:bottom w:val="none" w:sz="0" w:space="0" w:color="auto"/>
        <w:right w:val="none" w:sz="0" w:space="0" w:color="auto"/>
      </w:divBdr>
    </w:div>
    <w:div w:id="1292008306">
      <w:bodyDiv w:val="1"/>
      <w:marLeft w:val="0"/>
      <w:marRight w:val="0"/>
      <w:marTop w:val="0"/>
      <w:marBottom w:val="0"/>
      <w:divBdr>
        <w:top w:val="none" w:sz="0" w:space="0" w:color="auto"/>
        <w:left w:val="none" w:sz="0" w:space="0" w:color="auto"/>
        <w:bottom w:val="none" w:sz="0" w:space="0" w:color="auto"/>
        <w:right w:val="none" w:sz="0" w:space="0" w:color="auto"/>
      </w:divBdr>
    </w:div>
    <w:div w:id="1293051065">
      <w:bodyDiv w:val="1"/>
      <w:marLeft w:val="0"/>
      <w:marRight w:val="0"/>
      <w:marTop w:val="0"/>
      <w:marBottom w:val="0"/>
      <w:divBdr>
        <w:top w:val="none" w:sz="0" w:space="0" w:color="auto"/>
        <w:left w:val="none" w:sz="0" w:space="0" w:color="auto"/>
        <w:bottom w:val="none" w:sz="0" w:space="0" w:color="auto"/>
        <w:right w:val="none" w:sz="0" w:space="0" w:color="auto"/>
      </w:divBdr>
    </w:div>
    <w:div w:id="1300113309">
      <w:bodyDiv w:val="1"/>
      <w:marLeft w:val="0"/>
      <w:marRight w:val="0"/>
      <w:marTop w:val="0"/>
      <w:marBottom w:val="0"/>
      <w:divBdr>
        <w:top w:val="none" w:sz="0" w:space="0" w:color="auto"/>
        <w:left w:val="none" w:sz="0" w:space="0" w:color="auto"/>
        <w:bottom w:val="none" w:sz="0" w:space="0" w:color="auto"/>
        <w:right w:val="none" w:sz="0" w:space="0" w:color="auto"/>
      </w:divBdr>
    </w:div>
    <w:div w:id="1307007437">
      <w:bodyDiv w:val="1"/>
      <w:marLeft w:val="0"/>
      <w:marRight w:val="0"/>
      <w:marTop w:val="0"/>
      <w:marBottom w:val="0"/>
      <w:divBdr>
        <w:top w:val="none" w:sz="0" w:space="0" w:color="auto"/>
        <w:left w:val="none" w:sz="0" w:space="0" w:color="auto"/>
        <w:bottom w:val="none" w:sz="0" w:space="0" w:color="auto"/>
        <w:right w:val="none" w:sz="0" w:space="0" w:color="auto"/>
      </w:divBdr>
    </w:div>
    <w:div w:id="1324890415">
      <w:bodyDiv w:val="1"/>
      <w:marLeft w:val="0"/>
      <w:marRight w:val="0"/>
      <w:marTop w:val="0"/>
      <w:marBottom w:val="0"/>
      <w:divBdr>
        <w:top w:val="none" w:sz="0" w:space="0" w:color="auto"/>
        <w:left w:val="none" w:sz="0" w:space="0" w:color="auto"/>
        <w:bottom w:val="none" w:sz="0" w:space="0" w:color="auto"/>
        <w:right w:val="none" w:sz="0" w:space="0" w:color="auto"/>
      </w:divBdr>
    </w:div>
    <w:div w:id="1334648874">
      <w:bodyDiv w:val="1"/>
      <w:marLeft w:val="0"/>
      <w:marRight w:val="0"/>
      <w:marTop w:val="0"/>
      <w:marBottom w:val="0"/>
      <w:divBdr>
        <w:top w:val="none" w:sz="0" w:space="0" w:color="auto"/>
        <w:left w:val="none" w:sz="0" w:space="0" w:color="auto"/>
        <w:bottom w:val="none" w:sz="0" w:space="0" w:color="auto"/>
        <w:right w:val="none" w:sz="0" w:space="0" w:color="auto"/>
      </w:divBdr>
    </w:div>
    <w:div w:id="1360887239">
      <w:bodyDiv w:val="1"/>
      <w:marLeft w:val="0"/>
      <w:marRight w:val="0"/>
      <w:marTop w:val="0"/>
      <w:marBottom w:val="0"/>
      <w:divBdr>
        <w:top w:val="none" w:sz="0" w:space="0" w:color="auto"/>
        <w:left w:val="none" w:sz="0" w:space="0" w:color="auto"/>
        <w:bottom w:val="none" w:sz="0" w:space="0" w:color="auto"/>
        <w:right w:val="none" w:sz="0" w:space="0" w:color="auto"/>
      </w:divBdr>
    </w:div>
    <w:div w:id="1361511355">
      <w:bodyDiv w:val="1"/>
      <w:marLeft w:val="0"/>
      <w:marRight w:val="0"/>
      <w:marTop w:val="0"/>
      <w:marBottom w:val="0"/>
      <w:divBdr>
        <w:top w:val="none" w:sz="0" w:space="0" w:color="auto"/>
        <w:left w:val="none" w:sz="0" w:space="0" w:color="auto"/>
        <w:bottom w:val="none" w:sz="0" w:space="0" w:color="auto"/>
        <w:right w:val="none" w:sz="0" w:space="0" w:color="auto"/>
      </w:divBdr>
    </w:div>
    <w:div w:id="1374498178">
      <w:bodyDiv w:val="1"/>
      <w:marLeft w:val="0"/>
      <w:marRight w:val="0"/>
      <w:marTop w:val="0"/>
      <w:marBottom w:val="0"/>
      <w:divBdr>
        <w:top w:val="none" w:sz="0" w:space="0" w:color="auto"/>
        <w:left w:val="none" w:sz="0" w:space="0" w:color="auto"/>
        <w:bottom w:val="none" w:sz="0" w:space="0" w:color="auto"/>
        <w:right w:val="none" w:sz="0" w:space="0" w:color="auto"/>
      </w:divBdr>
    </w:div>
    <w:div w:id="1386635537">
      <w:bodyDiv w:val="1"/>
      <w:marLeft w:val="0"/>
      <w:marRight w:val="0"/>
      <w:marTop w:val="0"/>
      <w:marBottom w:val="0"/>
      <w:divBdr>
        <w:top w:val="none" w:sz="0" w:space="0" w:color="auto"/>
        <w:left w:val="none" w:sz="0" w:space="0" w:color="auto"/>
        <w:bottom w:val="none" w:sz="0" w:space="0" w:color="auto"/>
        <w:right w:val="none" w:sz="0" w:space="0" w:color="auto"/>
      </w:divBdr>
    </w:div>
    <w:div w:id="1395735739">
      <w:bodyDiv w:val="1"/>
      <w:marLeft w:val="0"/>
      <w:marRight w:val="0"/>
      <w:marTop w:val="0"/>
      <w:marBottom w:val="0"/>
      <w:divBdr>
        <w:top w:val="none" w:sz="0" w:space="0" w:color="auto"/>
        <w:left w:val="none" w:sz="0" w:space="0" w:color="auto"/>
        <w:bottom w:val="none" w:sz="0" w:space="0" w:color="auto"/>
        <w:right w:val="none" w:sz="0" w:space="0" w:color="auto"/>
      </w:divBdr>
    </w:div>
    <w:div w:id="1407805387">
      <w:bodyDiv w:val="1"/>
      <w:marLeft w:val="0"/>
      <w:marRight w:val="0"/>
      <w:marTop w:val="0"/>
      <w:marBottom w:val="0"/>
      <w:divBdr>
        <w:top w:val="none" w:sz="0" w:space="0" w:color="auto"/>
        <w:left w:val="none" w:sz="0" w:space="0" w:color="auto"/>
        <w:bottom w:val="none" w:sz="0" w:space="0" w:color="auto"/>
        <w:right w:val="none" w:sz="0" w:space="0" w:color="auto"/>
      </w:divBdr>
    </w:div>
    <w:div w:id="1409231225">
      <w:bodyDiv w:val="1"/>
      <w:marLeft w:val="0"/>
      <w:marRight w:val="0"/>
      <w:marTop w:val="0"/>
      <w:marBottom w:val="0"/>
      <w:divBdr>
        <w:top w:val="none" w:sz="0" w:space="0" w:color="auto"/>
        <w:left w:val="none" w:sz="0" w:space="0" w:color="auto"/>
        <w:bottom w:val="none" w:sz="0" w:space="0" w:color="auto"/>
        <w:right w:val="none" w:sz="0" w:space="0" w:color="auto"/>
      </w:divBdr>
    </w:div>
    <w:div w:id="1409381288">
      <w:bodyDiv w:val="1"/>
      <w:marLeft w:val="0"/>
      <w:marRight w:val="0"/>
      <w:marTop w:val="0"/>
      <w:marBottom w:val="0"/>
      <w:divBdr>
        <w:top w:val="none" w:sz="0" w:space="0" w:color="auto"/>
        <w:left w:val="none" w:sz="0" w:space="0" w:color="auto"/>
        <w:bottom w:val="none" w:sz="0" w:space="0" w:color="auto"/>
        <w:right w:val="none" w:sz="0" w:space="0" w:color="auto"/>
      </w:divBdr>
    </w:div>
    <w:div w:id="1416971871">
      <w:bodyDiv w:val="1"/>
      <w:marLeft w:val="0"/>
      <w:marRight w:val="0"/>
      <w:marTop w:val="0"/>
      <w:marBottom w:val="0"/>
      <w:divBdr>
        <w:top w:val="none" w:sz="0" w:space="0" w:color="auto"/>
        <w:left w:val="none" w:sz="0" w:space="0" w:color="auto"/>
        <w:bottom w:val="none" w:sz="0" w:space="0" w:color="auto"/>
        <w:right w:val="none" w:sz="0" w:space="0" w:color="auto"/>
      </w:divBdr>
    </w:div>
    <w:div w:id="1423835659">
      <w:bodyDiv w:val="1"/>
      <w:marLeft w:val="0"/>
      <w:marRight w:val="0"/>
      <w:marTop w:val="0"/>
      <w:marBottom w:val="0"/>
      <w:divBdr>
        <w:top w:val="none" w:sz="0" w:space="0" w:color="auto"/>
        <w:left w:val="none" w:sz="0" w:space="0" w:color="auto"/>
        <w:bottom w:val="none" w:sz="0" w:space="0" w:color="auto"/>
        <w:right w:val="none" w:sz="0" w:space="0" w:color="auto"/>
      </w:divBdr>
    </w:div>
    <w:div w:id="1429889765">
      <w:bodyDiv w:val="1"/>
      <w:marLeft w:val="0"/>
      <w:marRight w:val="0"/>
      <w:marTop w:val="0"/>
      <w:marBottom w:val="0"/>
      <w:divBdr>
        <w:top w:val="none" w:sz="0" w:space="0" w:color="auto"/>
        <w:left w:val="none" w:sz="0" w:space="0" w:color="auto"/>
        <w:bottom w:val="none" w:sz="0" w:space="0" w:color="auto"/>
        <w:right w:val="none" w:sz="0" w:space="0" w:color="auto"/>
      </w:divBdr>
      <w:divsChild>
        <w:div w:id="82337475">
          <w:marLeft w:val="0"/>
          <w:marRight w:val="0"/>
          <w:marTop w:val="0"/>
          <w:marBottom w:val="0"/>
          <w:divBdr>
            <w:top w:val="none" w:sz="0" w:space="0" w:color="auto"/>
            <w:left w:val="none" w:sz="0" w:space="0" w:color="auto"/>
            <w:bottom w:val="none" w:sz="0" w:space="0" w:color="auto"/>
            <w:right w:val="none" w:sz="0" w:space="0" w:color="auto"/>
          </w:divBdr>
        </w:div>
        <w:div w:id="239759490">
          <w:marLeft w:val="450"/>
          <w:marRight w:val="0"/>
          <w:marTop w:val="0"/>
          <w:marBottom w:val="0"/>
          <w:divBdr>
            <w:top w:val="none" w:sz="0" w:space="0" w:color="auto"/>
            <w:left w:val="none" w:sz="0" w:space="0" w:color="auto"/>
            <w:bottom w:val="none" w:sz="0" w:space="0" w:color="auto"/>
            <w:right w:val="none" w:sz="0" w:space="0" w:color="auto"/>
          </w:divBdr>
        </w:div>
        <w:div w:id="831724134">
          <w:marLeft w:val="0"/>
          <w:marRight w:val="0"/>
          <w:marTop w:val="0"/>
          <w:marBottom w:val="0"/>
          <w:divBdr>
            <w:top w:val="none" w:sz="0" w:space="0" w:color="auto"/>
            <w:left w:val="none" w:sz="0" w:space="0" w:color="auto"/>
            <w:bottom w:val="none" w:sz="0" w:space="0" w:color="auto"/>
            <w:right w:val="none" w:sz="0" w:space="0" w:color="auto"/>
          </w:divBdr>
        </w:div>
        <w:div w:id="1075591362">
          <w:marLeft w:val="450"/>
          <w:marRight w:val="0"/>
          <w:marTop w:val="0"/>
          <w:marBottom w:val="0"/>
          <w:divBdr>
            <w:top w:val="none" w:sz="0" w:space="0" w:color="auto"/>
            <w:left w:val="none" w:sz="0" w:space="0" w:color="auto"/>
            <w:bottom w:val="none" w:sz="0" w:space="0" w:color="auto"/>
            <w:right w:val="none" w:sz="0" w:space="0" w:color="auto"/>
          </w:divBdr>
        </w:div>
        <w:div w:id="1835603029">
          <w:marLeft w:val="0"/>
          <w:marRight w:val="0"/>
          <w:marTop w:val="0"/>
          <w:marBottom w:val="0"/>
          <w:divBdr>
            <w:top w:val="none" w:sz="0" w:space="0" w:color="auto"/>
            <w:left w:val="none" w:sz="0" w:space="0" w:color="auto"/>
            <w:bottom w:val="none" w:sz="0" w:space="0" w:color="auto"/>
            <w:right w:val="none" w:sz="0" w:space="0" w:color="auto"/>
          </w:divBdr>
        </w:div>
        <w:div w:id="2079470623">
          <w:marLeft w:val="450"/>
          <w:marRight w:val="0"/>
          <w:marTop w:val="0"/>
          <w:marBottom w:val="0"/>
          <w:divBdr>
            <w:top w:val="none" w:sz="0" w:space="0" w:color="auto"/>
            <w:left w:val="none" w:sz="0" w:space="0" w:color="auto"/>
            <w:bottom w:val="none" w:sz="0" w:space="0" w:color="auto"/>
            <w:right w:val="none" w:sz="0" w:space="0" w:color="auto"/>
          </w:divBdr>
        </w:div>
      </w:divsChild>
    </w:div>
    <w:div w:id="1435831773">
      <w:bodyDiv w:val="1"/>
      <w:marLeft w:val="0"/>
      <w:marRight w:val="0"/>
      <w:marTop w:val="0"/>
      <w:marBottom w:val="0"/>
      <w:divBdr>
        <w:top w:val="none" w:sz="0" w:space="0" w:color="auto"/>
        <w:left w:val="none" w:sz="0" w:space="0" w:color="auto"/>
        <w:bottom w:val="none" w:sz="0" w:space="0" w:color="auto"/>
        <w:right w:val="none" w:sz="0" w:space="0" w:color="auto"/>
      </w:divBdr>
    </w:div>
    <w:div w:id="1436706875">
      <w:bodyDiv w:val="1"/>
      <w:marLeft w:val="0"/>
      <w:marRight w:val="0"/>
      <w:marTop w:val="0"/>
      <w:marBottom w:val="0"/>
      <w:divBdr>
        <w:top w:val="none" w:sz="0" w:space="0" w:color="auto"/>
        <w:left w:val="none" w:sz="0" w:space="0" w:color="auto"/>
        <w:bottom w:val="none" w:sz="0" w:space="0" w:color="auto"/>
        <w:right w:val="none" w:sz="0" w:space="0" w:color="auto"/>
      </w:divBdr>
    </w:div>
    <w:div w:id="1442645650">
      <w:bodyDiv w:val="1"/>
      <w:marLeft w:val="0"/>
      <w:marRight w:val="0"/>
      <w:marTop w:val="0"/>
      <w:marBottom w:val="0"/>
      <w:divBdr>
        <w:top w:val="none" w:sz="0" w:space="0" w:color="auto"/>
        <w:left w:val="none" w:sz="0" w:space="0" w:color="auto"/>
        <w:bottom w:val="none" w:sz="0" w:space="0" w:color="auto"/>
        <w:right w:val="none" w:sz="0" w:space="0" w:color="auto"/>
      </w:divBdr>
    </w:div>
    <w:div w:id="1452433694">
      <w:bodyDiv w:val="1"/>
      <w:marLeft w:val="0"/>
      <w:marRight w:val="0"/>
      <w:marTop w:val="0"/>
      <w:marBottom w:val="0"/>
      <w:divBdr>
        <w:top w:val="none" w:sz="0" w:space="0" w:color="auto"/>
        <w:left w:val="none" w:sz="0" w:space="0" w:color="auto"/>
        <w:bottom w:val="none" w:sz="0" w:space="0" w:color="auto"/>
        <w:right w:val="none" w:sz="0" w:space="0" w:color="auto"/>
      </w:divBdr>
    </w:div>
    <w:div w:id="1453474624">
      <w:bodyDiv w:val="1"/>
      <w:marLeft w:val="0"/>
      <w:marRight w:val="0"/>
      <w:marTop w:val="0"/>
      <w:marBottom w:val="0"/>
      <w:divBdr>
        <w:top w:val="none" w:sz="0" w:space="0" w:color="auto"/>
        <w:left w:val="none" w:sz="0" w:space="0" w:color="auto"/>
        <w:bottom w:val="none" w:sz="0" w:space="0" w:color="auto"/>
        <w:right w:val="none" w:sz="0" w:space="0" w:color="auto"/>
      </w:divBdr>
    </w:div>
    <w:div w:id="1460760132">
      <w:bodyDiv w:val="1"/>
      <w:marLeft w:val="0"/>
      <w:marRight w:val="0"/>
      <w:marTop w:val="0"/>
      <w:marBottom w:val="0"/>
      <w:divBdr>
        <w:top w:val="none" w:sz="0" w:space="0" w:color="auto"/>
        <w:left w:val="none" w:sz="0" w:space="0" w:color="auto"/>
        <w:bottom w:val="none" w:sz="0" w:space="0" w:color="auto"/>
        <w:right w:val="none" w:sz="0" w:space="0" w:color="auto"/>
      </w:divBdr>
    </w:div>
    <w:div w:id="1461075652">
      <w:bodyDiv w:val="1"/>
      <w:marLeft w:val="0"/>
      <w:marRight w:val="0"/>
      <w:marTop w:val="0"/>
      <w:marBottom w:val="0"/>
      <w:divBdr>
        <w:top w:val="none" w:sz="0" w:space="0" w:color="auto"/>
        <w:left w:val="none" w:sz="0" w:space="0" w:color="auto"/>
        <w:bottom w:val="none" w:sz="0" w:space="0" w:color="auto"/>
        <w:right w:val="none" w:sz="0" w:space="0" w:color="auto"/>
      </w:divBdr>
    </w:div>
    <w:div w:id="1494297029">
      <w:bodyDiv w:val="1"/>
      <w:marLeft w:val="0"/>
      <w:marRight w:val="0"/>
      <w:marTop w:val="0"/>
      <w:marBottom w:val="0"/>
      <w:divBdr>
        <w:top w:val="none" w:sz="0" w:space="0" w:color="auto"/>
        <w:left w:val="none" w:sz="0" w:space="0" w:color="auto"/>
        <w:bottom w:val="none" w:sz="0" w:space="0" w:color="auto"/>
        <w:right w:val="none" w:sz="0" w:space="0" w:color="auto"/>
      </w:divBdr>
    </w:div>
    <w:div w:id="1531187509">
      <w:bodyDiv w:val="1"/>
      <w:marLeft w:val="0"/>
      <w:marRight w:val="0"/>
      <w:marTop w:val="0"/>
      <w:marBottom w:val="0"/>
      <w:divBdr>
        <w:top w:val="none" w:sz="0" w:space="0" w:color="auto"/>
        <w:left w:val="none" w:sz="0" w:space="0" w:color="auto"/>
        <w:bottom w:val="none" w:sz="0" w:space="0" w:color="auto"/>
        <w:right w:val="none" w:sz="0" w:space="0" w:color="auto"/>
      </w:divBdr>
    </w:div>
    <w:div w:id="1549947630">
      <w:bodyDiv w:val="1"/>
      <w:marLeft w:val="0"/>
      <w:marRight w:val="0"/>
      <w:marTop w:val="0"/>
      <w:marBottom w:val="0"/>
      <w:divBdr>
        <w:top w:val="none" w:sz="0" w:space="0" w:color="auto"/>
        <w:left w:val="none" w:sz="0" w:space="0" w:color="auto"/>
        <w:bottom w:val="none" w:sz="0" w:space="0" w:color="auto"/>
        <w:right w:val="none" w:sz="0" w:space="0" w:color="auto"/>
      </w:divBdr>
    </w:div>
    <w:div w:id="1560440146">
      <w:bodyDiv w:val="1"/>
      <w:marLeft w:val="0"/>
      <w:marRight w:val="0"/>
      <w:marTop w:val="0"/>
      <w:marBottom w:val="0"/>
      <w:divBdr>
        <w:top w:val="none" w:sz="0" w:space="0" w:color="auto"/>
        <w:left w:val="none" w:sz="0" w:space="0" w:color="auto"/>
        <w:bottom w:val="none" w:sz="0" w:space="0" w:color="auto"/>
        <w:right w:val="none" w:sz="0" w:space="0" w:color="auto"/>
      </w:divBdr>
    </w:div>
    <w:div w:id="1594821225">
      <w:bodyDiv w:val="1"/>
      <w:marLeft w:val="0"/>
      <w:marRight w:val="0"/>
      <w:marTop w:val="0"/>
      <w:marBottom w:val="0"/>
      <w:divBdr>
        <w:top w:val="none" w:sz="0" w:space="0" w:color="auto"/>
        <w:left w:val="none" w:sz="0" w:space="0" w:color="auto"/>
        <w:bottom w:val="none" w:sz="0" w:space="0" w:color="auto"/>
        <w:right w:val="none" w:sz="0" w:space="0" w:color="auto"/>
      </w:divBdr>
    </w:div>
    <w:div w:id="1602494824">
      <w:bodyDiv w:val="1"/>
      <w:marLeft w:val="0"/>
      <w:marRight w:val="0"/>
      <w:marTop w:val="0"/>
      <w:marBottom w:val="0"/>
      <w:divBdr>
        <w:top w:val="none" w:sz="0" w:space="0" w:color="auto"/>
        <w:left w:val="none" w:sz="0" w:space="0" w:color="auto"/>
        <w:bottom w:val="none" w:sz="0" w:space="0" w:color="auto"/>
        <w:right w:val="none" w:sz="0" w:space="0" w:color="auto"/>
      </w:divBdr>
    </w:div>
    <w:div w:id="1623001943">
      <w:bodyDiv w:val="1"/>
      <w:marLeft w:val="0"/>
      <w:marRight w:val="0"/>
      <w:marTop w:val="0"/>
      <w:marBottom w:val="0"/>
      <w:divBdr>
        <w:top w:val="none" w:sz="0" w:space="0" w:color="auto"/>
        <w:left w:val="none" w:sz="0" w:space="0" w:color="auto"/>
        <w:bottom w:val="none" w:sz="0" w:space="0" w:color="auto"/>
        <w:right w:val="none" w:sz="0" w:space="0" w:color="auto"/>
      </w:divBdr>
    </w:div>
    <w:div w:id="1642999159">
      <w:bodyDiv w:val="1"/>
      <w:marLeft w:val="0"/>
      <w:marRight w:val="0"/>
      <w:marTop w:val="0"/>
      <w:marBottom w:val="0"/>
      <w:divBdr>
        <w:top w:val="none" w:sz="0" w:space="0" w:color="auto"/>
        <w:left w:val="none" w:sz="0" w:space="0" w:color="auto"/>
        <w:bottom w:val="none" w:sz="0" w:space="0" w:color="auto"/>
        <w:right w:val="none" w:sz="0" w:space="0" w:color="auto"/>
      </w:divBdr>
    </w:div>
    <w:div w:id="1651901619">
      <w:bodyDiv w:val="1"/>
      <w:marLeft w:val="0"/>
      <w:marRight w:val="0"/>
      <w:marTop w:val="0"/>
      <w:marBottom w:val="0"/>
      <w:divBdr>
        <w:top w:val="none" w:sz="0" w:space="0" w:color="auto"/>
        <w:left w:val="none" w:sz="0" w:space="0" w:color="auto"/>
        <w:bottom w:val="none" w:sz="0" w:space="0" w:color="auto"/>
        <w:right w:val="none" w:sz="0" w:space="0" w:color="auto"/>
      </w:divBdr>
    </w:div>
    <w:div w:id="1651976392">
      <w:bodyDiv w:val="1"/>
      <w:marLeft w:val="0"/>
      <w:marRight w:val="0"/>
      <w:marTop w:val="0"/>
      <w:marBottom w:val="0"/>
      <w:divBdr>
        <w:top w:val="none" w:sz="0" w:space="0" w:color="auto"/>
        <w:left w:val="none" w:sz="0" w:space="0" w:color="auto"/>
        <w:bottom w:val="none" w:sz="0" w:space="0" w:color="auto"/>
        <w:right w:val="none" w:sz="0" w:space="0" w:color="auto"/>
      </w:divBdr>
    </w:div>
    <w:div w:id="1666664673">
      <w:bodyDiv w:val="1"/>
      <w:marLeft w:val="0"/>
      <w:marRight w:val="0"/>
      <w:marTop w:val="0"/>
      <w:marBottom w:val="0"/>
      <w:divBdr>
        <w:top w:val="none" w:sz="0" w:space="0" w:color="auto"/>
        <w:left w:val="none" w:sz="0" w:space="0" w:color="auto"/>
        <w:bottom w:val="none" w:sz="0" w:space="0" w:color="auto"/>
        <w:right w:val="none" w:sz="0" w:space="0" w:color="auto"/>
      </w:divBdr>
    </w:div>
    <w:div w:id="1675451383">
      <w:bodyDiv w:val="1"/>
      <w:marLeft w:val="0"/>
      <w:marRight w:val="0"/>
      <w:marTop w:val="0"/>
      <w:marBottom w:val="0"/>
      <w:divBdr>
        <w:top w:val="none" w:sz="0" w:space="0" w:color="auto"/>
        <w:left w:val="none" w:sz="0" w:space="0" w:color="auto"/>
        <w:bottom w:val="none" w:sz="0" w:space="0" w:color="auto"/>
        <w:right w:val="none" w:sz="0" w:space="0" w:color="auto"/>
      </w:divBdr>
    </w:div>
    <w:div w:id="1685086858">
      <w:bodyDiv w:val="1"/>
      <w:marLeft w:val="0"/>
      <w:marRight w:val="0"/>
      <w:marTop w:val="0"/>
      <w:marBottom w:val="0"/>
      <w:divBdr>
        <w:top w:val="none" w:sz="0" w:space="0" w:color="auto"/>
        <w:left w:val="none" w:sz="0" w:space="0" w:color="auto"/>
        <w:bottom w:val="none" w:sz="0" w:space="0" w:color="auto"/>
        <w:right w:val="none" w:sz="0" w:space="0" w:color="auto"/>
      </w:divBdr>
    </w:div>
    <w:div w:id="1707946397">
      <w:bodyDiv w:val="1"/>
      <w:marLeft w:val="0"/>
      <w:marRight w:val="0"/>
      <w:marTop w:val="0"/>
      <w:marBottom w:val="0"/>
      <w:divBdr>
        <w:top w:val="none" w:sz="0" w:space="0" w:color="auto"/>
        <w:left w:val="none" w:sz="0" w:space="0" w:color="auto"/>
        <w:bottom w:val="none" w:sz="0" w:space="0" w:color="auto"/>
        <w:right w:val="none" w:sz="0" w:space="0" w:color="auto"/>
      </w:divBdr>
    </w:div>
    <w:div w:id="1713730634">
      <w:bodyDiv w:val="1"/>
      <w:marLeft w:val="0"/>
      <w:marRight w:val="0"/>
      <w:marTop w:val="0"/>
      <w:marBottom w:val="0"/>
      <w:divBdr>
        <w:top w:val="none" w:sz="0" w:space="0" w:color="auto"/>
        <w:left w:val="none" w:sz="0" w:space="0" w:color="auto"/>
        <w:bottom w:val="none" w:sz="0" w:space="0" w:color="auto"/>
        <w:right w:val="none" w:sz="0" w:space="0" w:color="auto"/>
      </w:divBdr>
    </w:div>
    <w:div w:id="1743945049">
      <w:bodyDiv w:val="1"/>
      <w:marLeft w:val="0"/>
      <w:marRight w:val="0"/>
      <w:marTop w:val="0"/>
      <w:marBottom w:val="0"/>
      <w:divBdr>
        <w:top w:val="none" w:sz="0" w:space="0" w:color="auto"/>
        <w:left w:val="none" w:sz="0" w:space="0" w:color="auto"/>
        <w:bottom w:val="none" w:sz="0" w:space="0" w:color="auto"/>
        <w:right w:val="none" w:sz="0" w:space="0" w:color="auto"/>
      </w:divBdr>
    </w:div>
    <w:div w:id="1754401061">
      <w:bodyDiv w:val="1"/>
      <w:marLeft w:val="0"/>
      <w:marRight w:val="0"/>
      <w:marTop w:val="0"/>
      <w:marBottom w:val="0"/>
      <w:divBdr>
        <w:top w:val="none" w:sz="0" w:space="0" w:color="auto"/>
        <w:left w:val="none" w:sz="0" w:space="0" w:color="auto"/>
        <w:bottom w:val="none" w:sz="0" w:space="0" w:color="auto"/>
        <w:right w:val="none" w:sz="0" w:space="0" w:color="auto"/>
      </w:divBdr>
    </w:div>
    <w:div w:id="1773933244">
      <w:bodyDiv w:val="1"/>
      <w:marLeft w:val="0"/>
      <w:marRight w:val="0"/>
      <w:marTop w:val="0"/>
      <w:marBottom w:val="0"/>
      <w:divBdr>
        <w:top w:val="none" w:sz="0" w:space="0" w:color="auto"/>
        <w:left w:val="none" w:sz="0" w:space="0" w:color="auto"/>
        <w:bottom w:val="none" w:sz="0" w:space="0" w:color="auto"/>
        <w:right w:val="none" w:sz="0" w:space="0" w:color="auto"/>
      </w:divBdr>
    </w:div>
    <w:div w:id="1775661972">
      <w:bodyDiv w:val="1"/>
      <w:marLeft w:val="0"/>
      <w:marRight w:val="0"/>
      <w:marTop w:val="0"/>
      <w:marBottom w:val="0"/>
      <w:divBdr>
        <w:top w:val="none" w:sz="0" w:space="0" w:color="auto"/>
        <w:left w:val="none" w:sz="0" w:space="0" w:color="auto"/>
        <w:bottom w:val="none" w:sz="0" w:space="0" w:color="auto"/>
        <w:right w:val="none" w:sz="0" w:space="0" w:color="auto"/>
      </w:divBdr>
    </w:div>
    <w:div w:id="1779249049">
      <w:bodyDiv w:val="1"/>
      <w:marLeft w:val="0"/>
      <w:marRight w:val="0"/>
      <w:marTop w:val="0"/>
      <w:marBottom w:val="0"/>
      <w:divBdr>
        <w:top w:val="none" w:sz="0" w:space="0" w:color="auto"/>
        <w:left w:val="none" w:sz="0" w:space="0" w:color="auto"/>
        <w:bottom w:val="none" w:sz="0" w:space="0" w:color="auto"/>
        <w:right w:val="none" w:sz="0" w:space="0" w:color="auto"/>
      </w:divBdr>
    </w:div>
    <w:div w:id="1781142130">
      <w:bodyDiv w:val="1"/>
      <w:marLeft w:val="0"/>
      <w:marRight w:val="0"/>
      <w:marTop w:val="0"/>
      <w:marBottom w:val="0"/>
      <w:divBdr>
        <w:top w:val="none" w:sz="0" w:space="0" w:color="auto"/>
        <w:left w:val="none" w:sz="0" w:space="0" w:color="auto"/>
        <w:bottom w:val="none" w:sz="0" w:space="0" w:color="auto"/>
        <w:right w:val="none" w:sz="0" w:space="0" w:color="auto"/>
      </w:divBdr>
      <w:divsChild>
        <w:div w:id="251816673">
          <w:marLeft w:val="-225"/>
          <w:marRight w:val="-225"/>
          <w:marTop w:val="0"/>
          <w:marBottom w:val="0"/>
          <w:divBdr>
            <w:top w:val="none" w:sz="0" w:space="0" w:color="auto"/>
            <w:left w:val="none" w:sz="0" w:space="0" w:color="auto"/>
            <w:bottom w:val="none" w:sz="0" w:space="0" w:color="auto"/>
            <w:right w:val="none" w:sz="0" w:space="0" w:color="auto"/>
          </w:divBdr>
          <w:divsChild>
            <w:div w:id="763527024">
              <w:marLeft w:val="0"/>
              <w:marRight w:val="0"/>
              <w:marTop w:val="0"/>
              <w:marBottom w:val="0"/>
              <w:divBdr>
                <w:top w:val="none" w:sz="0" w:space="0" w:color="auto"/>
                <w:left w:val="none" w:sz="0" w:space="0" w:color="auto"/>
                <w:bottom w:val="none" w:sz="0" w:space="0" w:color="auto"/>
                <w:right w:val="none" w:sz="0" w:space="0" w:color="auto"/>
              </w:divBdr>
            </w:div>
            <w:div w:id="1402562694">
              <w:marLeft w:val="0"/>
              <w:marRight w:val="0"/>
              <w:marTop w:val="0"/>
              <w:marBottom w:val="0"/>
              <w:divBdr>
                <w:top w:val="none" w:sz="0" w:space="0" w:color="auto"/>
                <w:left w:val="none" w:sz="0" w:space="0" w:color="auto"/>
                <w:bottom w:val="none" w:sz="0" w:space="0" w:color="auto"/>
                <w:right w:val="none" w:sz="0" w:space="0" w:color="auto"/>
              </w:divBdr>
              <w:divsChild>
                <w:div w:id="765081803">
                  <w:marLeft w:val="0"/>
                  <w:marRight w:val="0"/>
                  <w:marTop w:val="0"/>
                  <w:marBottom w:val="0"/>
                  <w:divBdr>
                    <w:top w:val="none" w:sz="0" w:space="0" w:color="auto"/>
                    <w:left w:val="none" w:sz="0" w:space="0" w:color="auto"/>
                    <w:bottom w:val="none" w:sz="0" w:space="0" w:color="auto"/>
                    <w:right w:val="none" w:sz="0" w:space="0" w:color="auto"/>
                  </w:divBdr>
                  <w:divsChild>
                    <w:div w:id="16053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681152">
      <w:bodyDiv w:val="1"/>
      <w:marLeft w:val="0"/>
      <w:marRight w:val="0"/>
      <w:marTop w:val="0"/>
      <w:marBottom w:val="0"/>
      <w:divBdr>
        <w:top w:val="none" w:sz="0" w:space="0" w:color="auto"/>
        <w:left w:val="none" w:sz="0" w:space="0" w:color="auto"/>
        <w:bottom w:val="none" w:sz="0" w:space="0" w:color="auto"/>
        <w:right w:val="none" w:sz="0" w:space="0" w:color="auto"/>
      </w:divBdr>
    </w:div>
    <w:div w:id="1816020709">
      <w:bodyDiv w:val="1"/>
      <w:marLeft w:val="0"/>
      <w:marRight w:val="0"/>
      <w:marTop w:val="0"/>
      <w:marBottom w:val="0"/>
      <w:divBdr>
        <w:top w:val="none" w:sz="0" w:space="0" w:color="auto"/>
        <w:left w:val="none" w:sz="0" w:space="0" w:color="auto"/>
        <w:bottom w:val="none" w:sz="0" w:space="0" w:color="auto"/>
        <w:right w:val="none" w:sz="0" w:space="0" w:color="auto"/>
      </w:divBdr>
    </w:div>
    <w:div w:id="1816413864">
      <w:bodyDiv w:val="1"/>
      <w:marLeft w:val="0"/>
      <w:marRight w:val="0"/>
      <w:marTop w:val="0"/>
      <w:marBottom w:val="0"/>
      <w:divBdr>
        <w:top w:val="none" w:sz="0" w:space="0" w:color="auto"/>
        <w:left w:val="none" w:sz="0" w:space="0" w:color="auto"/>
        <w:bottom w:val="none" w:sz="0" w:space="0" w:color="auto"/>
        <w:right w:val="none" w:sz="0" w:space="0" w:color="auto"/>
      </w:divBdr>
    </w:div>
    <w:div w:id="1823348289">
      <w:bodyDiv w:val="1"/>
      <w:marLeft w:val="0"/>
      <w:marRight w:val="0"/>
      <w:marTop w:val="0"/>
      <w:marBottom w:val="0"/>
      <w:divBdr>
        <w:top w:val="none" w:sz="0" w:space="0" w:color="auto"/>
        <w:left w:val="none" w:sz="0" w:space="0" w:color="auto"/>
        <w:bottom w:val="none" w:sz="0" w:space="0" w:color="auto"/>
        <w:right w:val="none" w:sz="0" w:space="0" w:color="auto"/>
      </w:divBdr>
    </w:div>
    <w:div w:id="1825273590">
      <w:bodyDiv w:val="1"/>
      <w:marLeft w:val="0"/>
      <w:marRight w:val="0"/>
      <w:marTop w:val="0"/>
      <w:marBottom w:val="0"/>
      <w:divBdr>
        <w:top w:val="none" w:sz="0" w:space="0" w:color="auto"/>
        <w:left w:val="none" w:sz="0" w:space="0" w:color="auto"/>
        <w:bottom w:val="none" w:sz="0" w:space="0" w:color="auto"/>
        <w:right w:val="none" w:sz="0" w:space="0" w:color="auto"/>
      </w:divBdr>
    </w:div>
    <w:div w:id="1844512309">
      <w:bodyDiv w:val="1"/>
      <w:marLeft w:val="0"/>
      <w:marRight w:val="0"/>
      <w:marTop w:val="0"/>
      <w:marBottom w:val="0"/>
      <w:divBdr>
        <w:top w:val="none" w:sz="0" w:space="0" w:color="auto"/>
        <w:left w:val="none" w:sz="0" w:space="0" w:color="auto"/>
        <w:bottom w:val="none" w:sz="0" w:space="0" w:color="auto"/>
        <w:right w:val="none" w:sz="0" w:space="0" w:color="auto"/>
      </w:divBdr>
    </w:div>
    <w:div w:id="1844658890">
      <w:bodyDiv w:val="1"/>
      <w:marLeft w:val="0"/>
      <w:marRight w:val="0"/>
      <w:marTop w:val="0"/>
      <w:marBottom w:val="0"/>
      <w:divBdr>
        <w:top w:val="none" w:sz="0" w:space="0" w:color="auto"/>
        <w:left w:val="none" w:sz="0" w:space="0" w:color="auto"/>
        <w:bottom w:val="none" w:sz="0" w:space="0" w:color="auto"/>
        <w:right w:val="none" w:sz="0" w:space="0" w:color="auto"/>
      </w:divBdr>
    </w:div>
    <w:div w:id="1850948926">
      <w:bodyDiv w:val="1"/>
      <w:marLeft w:val="0"/>
      <w:marRight w:val="0"/>
      <w:marTop w:val="0"/>
      <w:marBottom w:val="0"/>
      <w:divBdr>
        <w:top w:val="none" w:sz="0" w:space="0" w:color="auto"/>
        <w:left w:val="none" w:sz="0" w:space="0" w:color="auto"/>
        <w:bottom w:val="none" w:sz="0" w:space="0" w:color="auto"/>
        <w:right w:val="none" w:sz="0" w:space="0" w:color="auto"/>
      </w:divBdr>
    </w:div>
    <w:div w:id="1851332063">
      <w:bodyDiv w:val="1"/>
      <w:marLeft w:val="0"/>
      <w:marRight w:val="0"/>
      <w:marTop w:val="0"/>
      <w:marBottom w:val="0"/>
      <w:divBdr>
        <w:top w:val="none" w:sz="0" w:space="0" w:color="auto"/>
        <w:left w:val="none" w:sz="0" w:space="0" w:color="auto"/>
        <w:bottom w:val="none" w:sz="0" w:space="0" w:color="auto"/>
        <w:right w:val="none" w:sz="0" w:space="0" w:color="auto"/>
      </w:divBdr>
    </w:div>
    <w:div w:id="1851750614">
      <w:bodyDiv w:val="1"/>
      <w:marLeft w:val="0"/>
      <w:marRight w:val="0"/>
      <w:marTop w:val="0"/>
      <w:marBottom w:val="0"/>
      <w:divBdr>
        <w:top w:val="none" w:sz="0" w:space="0" w:color="auto"/>
        <w:left w:val="none" w:sz="0" w:space="0" w:color="auto"/>
        <w:bottom w:val="none" w:sz="0" w:space="0" w:color="auto"/>
        <w:right w:val="none" w:sz="0" w:space="0" w:color="auto"/>
      </w:divBdr>
    </w:div>
    <w:div w:id="1854371940">
      <w:bodyDiv w:val="1"/>
      <w:marLeft w:val="0"/>
      <w:marRight w:val="0"/>
      <w:marTop w:val="0"/>
      <w:marBottom w:val="0"/>
      <w:divBdr>
        <w:top w:val="none" w:sz="0" w:space="0" w:color="auto"/>
        <w:left w:val="none" w:sz="0" w:space="0" w:color="auto"/>
        <w:bottom w:val="none" w:sz="0" w:space="0" w:color="auto"/>
        <w:right w:val="none" w:sz="0" w:space="0" w:color="auto"/>
      </w:divBdr>
    </w:div>
    <w:div w:id="1859273369">
      <w:bodyDiv w:val="1"/>
      <w:marLeft w:val="0"/>
      <w:marRight w:val="0"/>
      <w:marTop w:val="0"/>
      <w:marBottom w:val="0"/>
      <w:divBdr>
        <w:top w:val="none" w:sz="0" w:space="0" w:color="auto"/>
        <w:left w:val="none" w:sz="0" w:space="0" w:color="auto"/>
        <w:bottom w:val="none" w:sz="0" w:space="0" w:color="auto"/>
        <w:right w:val="none" w:sz="0" w:space="0" w:color="auto"/>
      </w:divBdr>
    </w:div>
    <w:div w:id="1866477488">
      <w:bodyDiv w:val="1"/>
      <w:marLeft w:val="0"/>
      <w:marRight w:val="0"/>
      <w:marTop w:val="0"/>
      <w:marBottom w:val="0"/>
      <w:divBdr>
        <w:top w:val="none" w:sz="0" w:space="0" w:color="auto"/>
        <w:left w:val="none" w:sz="0" w:space="0" w:color="auto"/>
        <w:bottom w:val="none" w:sz="0" w:space="0" w:color="auto"/>
        <w:right w:val="none" w:sz="0" w:space="0" w:color="auto"/>
      </w:divBdr>
    </w:div>
    <w:div w:id="1880165098">
      <w:bodyDiv w:val="1"/>
      <w:marLeft w:val="0"/>
      <w:marRight w:val="0"/>
      <w:marTop w:val="0"/>
      <w:marBottom w:val="0"/>
      <w:divBdr>
        <w:top w:val="none" w:sz="0" w:space="0" w:color="auto"/>
        <w:left w:val="none" w:sz="0" w:space="0" w:color="auto"/>
        <w:bottom w:val="none" w:sz="0" w:space="0" w:color="auto"/>
        <w:right w:val="none" w:sz="0" w:space="0" w:color="auto"/>
      </w:divBdr>
    </w:div>
    <w:div w:id="1896162505">
      <w:bodyDiv w:val="1"/>
      <w:marLeft w:val="0"/>
      <w:marRight w:val="0"/>
      <w:marTop w:val="0"/>
      <w:marBottom w:val="0"/>
      <w:divBdr>
        <w:top w:val="none" w:sz="0" w:space="0" w:color="auto"/>
        <w:left w:val="none" w:sz="0" w:space="0" w:color="auto"/>
        <w:bottom w:val="none" w:sz="0" w:space="0" w:color="auto"/>
        <w:right w:val="none" w:sz="0" w:space="0" w:color="auto"/>
      </w:divBdr>
    </w:div>
    <w:div w:id="1901938025">
      <w:bodyDiv w:val="1"/>
      <w:marLeft w:val="0"/>
      <w:marRight w:val="0"/>
      <w:marTop w:val="0"/>
      <w:marBottom w:val="0"/>
      <w:divBdr>
        <w:top w:val="none" w:sz="0" w:space="0" w:color="auto"/>
        <w:left w:val="none" w:sz="0" w:space="0" w:color="auto"/>
        <w:bottom w:val="none" w:sz="0" w:space="0" w:color="auto"/>
        <w:right w:val="none" w:sz="0" w:space="0" w:color="auto"/>
      </w:divBdr>
      <w:divsChild>
        <w:div w:id="297034429">
          <w:marLeft w:val="0"/>
          <w:marRight w:val="0"/>
          <w:marTop w:val="0"/>
          <w:marBottom w:val="0"/>
          <w:divBdr>
            <w:top w:val="none" w:sz="0" w:space="0" w:color="auto"/>
            <w:left w:val="none" w:sz="0" w:space="0" w:color="auto"/>
            <w:bottom w:val="none" w:sz="0" w:space="0" w:color="auto"/>
            <w:right w:val="none" w:sz="0" w:space="0" w:color="auto"/>
          </w:divBdr>
        </w:div>
        <w:div w:id="418914733">
          <w:marLeft w:val="450"/>
          <w:marRight w:val="0"/>
          <w:marTop w:val="0"/>
          <w:marBottom w:val="0"/>
          <w:divBdr>
            <w:top w:val="none" w:sz="0" w:space="0" w:color="auto"/>
            <w:left w:val="none" w:sz="0" w:space="0" w:color="auto"/>
            <w:bottom w:val="none" w:sz="0" w:space="0" w:color="auto"/>
            <w:right w:val="none" w:sz="0" w:space="0" w:color="auto"/>
          </w:divBdr>
        </w:div>
        <w:div w:id="830487713">
          <w:marLeft w:val="300"/>
          <w:marRight w:val="300"/>
          <w:marTop w:val="0"/>
          <w:marBottom w:val="0"/>
          <w:divBdr>
            <w:top w:val="none" w:sz="0" w:space="0" w:color="auto"/>
            <w:left w:val="none" w:sz="0" w:space="0" w:color="auto"/>
            <w:bottom w:val="none" w:sz="0" w:space="0" w:color="auto"/>
            <w:right w:val="none" w:sz="0" w:space="0" w:color="auto"/>
          </w:divBdr>
        </w:div>
        <w:div w:id="1196037111">
          <w:marLeft w:val="450"/>
          <w:marRight w:val="0"/>
          <w:marTop w:val="0"/>
          <w:marBottom w:val="0"/>
          <w:divBdr>
            <w:top w:val="none" w:sz="0" w:space="0" w:color="auto"/>
            <w:left w:val="none" w:sz="0" w:space="0" w:color="auto"/>
            <w:bottom w:val="none" w:sz="0" w:space="0" w:color="auto"/>
            <w:right w:val="none" w:sz="0" w:space="0" w:color="auto"/>
          </w:divBdr>
        </w:div>
        <w:div w:id="2002460182">
          <w:marLeft w:val="0"/>
          <w:marRight w:val="0"/>
          <w:marTop w:val="0"/>
          <w:marBottom w:val="0"/>
          <w:divBdr>
            <w:top w:val="none" w:sz="0" w:space="0" w:color="auto"/>
            <w:left w:val="none" w:sz="0" w:space="0" w:color="auto"/>
            <w:bottom w:val="none" w:sz="0" w:space="0" w:color="auto"/>
            <w:right w:val="none" w:sz="0" w:space="0" w:color="auto"/>
          </w:divBdr>
        </w:div>
      </w:divsChild>
    </w:div>
    <w:div w:id="1923684129">
      <w:bodyDiv w:val="1"/>
      <w:marLeft w:val="0"/>
      <w:marRight w:val="0"/>
      <w:marTop w:val="0"/>
      <w:marBottom w:val="0"/>
      <w:divBdr>
        <w:top w:val="none" w:sz="0" w:space="0" w:color="auto"/>
        <w:left w:val="none" w:sz="0" w:space="0" w:color="auto"/>
        <w:bottom w:val="none" w:sz="0" w:space="0" w:color="auto"/>
        <w:right w:val="none" w:sz="0" w:space="0" w:color="auto"/>
      </w:divBdr>
    </w:div>
    <w:div w:id="1929993971">
      <w:bodyDiv w:val="1"/>
      <w:marLeft w:val="0"/>
      <w:marRight w:val="0"/>
      <w:marTop w:val="0"/>
      <w:marBottom w:val="0"/>
      <w:divBdr>
        <w:top w:val="none" w:sz="0" w:space="0" w:color="auto"/>
        <w:left w:val="none" w:sz="0" w:space="0" w:color="auto"/>
        <w:bottom w:val="none" w:sz="0" w:space="0" w:color="auto"/>
        <w:right w:val="none" w:sz="0" w:space="0" w:color="auto"/>
      </w:divBdr>
    </w:div>
    <w:div w:id="1947805560">
      <w:bodyDiv w:val="1"/>
      <w:marLeft w:val="0"/>
      <w:marRight w:val="0"/>
      <w:marTop w:val="0"/>
      <w:marBottom w:val="0"/>
      <w:divBdr>
        <w:top w:val="none" w:sz="0" w:space="0" w:color="auto"/>
        <w:left w:val="none" w:sz="0" w:space="0" w:color="auto"/>
        <w:bottom w:val="none" w:sz="0" w:space="0" w:color="auto"/>
        <w:right w:val="none" w:sz="0" w:space="0" w:color="auto"/>
      </w:divBdr>
    </w:div>
    <w:div w:id="1949115718">
      <w:bodyDiv w:val="1"/>
      <w:marLeft w:val="0"/>
      <w:marRight w:val="0"/>
      <w:marTop w:val="0"/>
      <w:marBottom w:val="0"/>
      <w:divBdr>
        <w:top w:val="none" w:sz="0" w:space="0" w:color="auto"/>
        <w:left w:val="none" w:sz="0" w:space="0" w:color="auto"/>
        <w:bottom w:val="none" w:sz="0" w:space="0" w:color="auto"/>
        <w:right w:val="none" w:sz="0" w:space="0" w:color="auto"/>
      </w:divBdr>
    </w:div>
    <w:div w:id="1957322545">
      <w:bodyDiv w:val="1"/>
      <w:marLeft w:val="0"/>
      <w:marRight w:val="0"/>
      <w:marTop w:val="0"/>
      <w:marBottom w:val="0"/>
      <w:divBdr>
        <w:top w:val="none" w:sz="0" w:space="0" w:color="auto"/>
        <w:left w:val="none" w:sz="0" w:space="0" w:color="auto"/>
        <w:bottom w:val="none" w:sz="0" w:space="0" w:color="auto"/>
        <w:right w:val="none" w:sz="0" w:space="0" w:color="auto"/>
      </w:divBdr>
    </w:div>
    <w:div w:id="1969554376">
      <w:bodyDiv w:val="1"/>
      <w:marLeft w:val="0"/>
      <w:marRight w:val="0"/>
      <w:marTop w:val="0"/>
      <w:marBottom w:val="0"/>
      <w:divBdr>
        <w:top w:val="none" w:sz="0" w:space="0" w:color="auto"/>
        <w:left w:val="none" w:sz="0" w:space="0" w:color="auto"/>
        <w:bottom w:val="none" w:sz="0" w:space="0" w:color="auto"/>
        <w:right w:val="none" w:sz="0" w:space="0" w:color="auto"/>
      </w:divBdr>
    </w:div>
    <w:div w:id="1976598503">
      <w:bodyDiv w:val="1"/>
      <w:marLeft w:val="0"/>
      <w:marRight w:val="0"/>
      <w:marTop w:val="0"/>
      <w:marBottom w:val="0"/>
      <w:divBdr>
        <w:top w:val="none" w:sz="0" w:space="0" w:color="auto"/>
        <w:left w:val="none" w:sz="0" w:space="0" w:color="auto"/>
        <w:bottom w:val="none" w:sz="0" w:space="0" w:color="auto"/>
        <w:right w:val="none" w:sz="0" w:space="0" w:color="auto"/>
      </w:divBdr>
    </w:div>
    <w:div w:id="1992827641">
      <w:bodyDiv w:val="1"/>
      <w:marLeft w:val="0"/>
      <w:marRight w:val="0"/>
      <w:marTop w:val="0"/>
      <w:marBottom w:val="0"/>
      <w:divBdr>
        <w:top w:val="none" w:sz="0" w:space="0" w:color="auto"/>
        <w:left w:val="none" w:sz="0" w:space="0" w:color="auto"/>
        <w:bottom w:val="none" w:sz="0" w:space="0" w:color="auto"/>
        <w:right w:val="none" w:sz="0" w:space="0" w:color="auto"/>
      </w:divBdr>
    </w:div>
    <w:div w:id="1999309799">
      <w:bodyDiv w:val="1"/>
      <w:marLeft w:val="0"/>
      <w:marRight w:val="0"/>
      <w:marTop w:val="0"/>
      <w:marBottom w:val="0"/>
      <w:divBdr>
        <w:top w:val="none" w:sz="0" w:space="0" w:color="auto"/>
        <w:left w:val="none" w:sz="0" w:space="0" w:color="auto"/>
        <w:bottom w:val="none" w:sz="0" w:space="0" w:color="auto"/>
        <w:right w:val="none" w:sz="0" w:space="0" w:color="auto"/>
      </w:divBdr>
    </w:div>
    <w:div w:id="2001343672">
      <w:bodyDiv w:val="1"/>
      <w:marLeft w:val="0"/>
      <w:marRight w:val="0"/>
      <w:marTop w:val="0"/>
      <w:marBottom w:val="0"/>
      <w:divBdr>
        <w:top w:val="none" w:sz="0" w:space="0" w:color="auto"/>
        <w:left w:val="none" w:sz="0" w:space="0" w:color="auto"/>
        <w:bottom w:val="none" w:sz="0" w:space="0" w:color="auto"/>
        <w:right w:val="none" w:sz="0" w:space="0" w:color="auto"/>
      </w:divBdr>
    </w:div>
    <w:div w:id="2018605960">
      <w:bodyDiv w:val="1"/>
      <w:marLeft w:val="0"/>
      <w:marRight w:val="0"/>
      <w:marTop w:val="0"/>
      <w:marBottom w:val="0"/>
      <w:divBdr>
        <w:top w:val="none" w:sz="0" w:space="0" w:color="auto"/>
        <w:left w:val="none" w:sz="0" w:space="0" w:color="auto"/>
        <w:bottom w:val="none" w:sz="0" w:space="0" w:color="auto"/>
        <w:right w:val="none" w:sz="0" w:space="0" w:color="auto"/>
      </w:divBdr>
      <w:divsChild>
        <w:div w:id="1117258896">
          <w:marLeft w:val="-225"/>
          <w:marRight w:val="-225"/>
          <w:marTop w:val="0"/>
          <w:marBottom w:val="0"/>
          <w:divBdr>
            <w:top w:val="none" w:sz="0" w:space="0" w:color="auto"/>
            <w:left w:val="none" w:sz="0" w:space="0" w:color="auto"/>
            <w:bottom w:val="none" w:sz="0" w:space="0" w:color="auto"/>
            <w:right w:val="none" w:sz="0" w:space="0" w:color="auto"/>
          </w:divBdr>
          <w:divsChild>
            <w:div w:id="792165406">
              <w:marLeft w:val="0"/>
              <w:marRight w:val="0"/>
              <w:marTop w:val="0"/>
              <w:marBottom w:val="0"/>
              <w:divBdr>
                <w:top w:val="none" w:sz="0" w:space="0" w:color="auto"/>
                <w:left w:val="none" w:sz="0" w:space="0" w:color="auto"/>
                <w:bottom w:val="none" w:sz="0" w:space="0" w:color="auto"/>
                <w:right w:val="none" w:sz="0" w:space="0" w:color="auto"/>
              </w:divBdr>
              <w:divsChild>
                <w:div w:id="433862224">
                  <w:marLeft w:val="0"/>
                  <w:marRight w:val="0"/>
                  <w:marTop w:val="0"/>
                  <w:marBottom w:val="0"/>
                  <w:divBdr>
                    <w:top w:val="none" w:sz="0" w:space="0" w:color="auto"/>
                    <w:left w:val="none" w:sz="0" w:space="0" w:color="auto"/>
                    <w:bottom w:val="none" w:sz="0" w:space="0" w:color="auto"/>
                    <w:right w:val="none" w:sz="0" w:space="0" w:color="auto"/>
                  </w:divBdr>
                  <w:divsChild>
                    <w:div w:id="8303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864923">
      <w:bodyDiv w:val="1"/>
      <w:marLeft w:val="0"/>
      <w:marRight w:val="0"/>
      <w:marTop w:val="0"/>
      <w:marBottom w:val="0"/>
      <w:divBdr>
        <w:top w:val="none" w:sz="0" w:space="0" w:color="auto"/>
        <w:left w:val="none" w:sz="0" w:space="0" w:color="auto"/>
        <w:bottom w:val="none" w:sz="0" w:space="0" w:color="auto"/>
        <w:right w:val="none" w:sz="0" w:space="0" w:color="auto"/>
      </w:divBdr>
    </w:div>
    <w:div w:id="2028632594">
      <w:bodyDiv w:val="1"/>
      <w:marLeft w:val="0"/>
      <w:marRight w:val="0"/>
      <w:marTop w:val="0"/>
      <w:marBottom w:val="0"/>
      <w:divBdr>
        <w:top w:val="none" w:sz="0" w:space="0" w:color="auto"/>
        <w:left w:val="none" w:sz="0" w:space="0" w:color="auto"/>
        <w:bottom w:val="none" w:sz="0" w:space="0" w:color="auto"/>
        <w:right w:val="none" w:sz="0" w:space="0" w:color="auto"/>
      </w:divBdr>
    </w:div>
    <w:div w:id="2029020305">
      <w:bodyDiv w:val="1"/>
      <w:marLeft w:val="0"/>
      <w:marRight w:val="0"/>
      <w:marTop w:val="0"/>
      <w:marBottom w:val="0"/>
      <w:divBdr>
        <w:top w:val="none" w:sz="0" w:space="0" w:color="auto"/>
        <w:left w:val="none" w:sz="0" w:space="0" w:color="auto"/>
        <w:bottom w:val="none" w:sz="0" w:space="0" w:color="auto"/>
        <w:right w:val="none" w:sz="0" w:space="0" w:color="auto"/>
      </w:divBdr>
    </w:div>
    <w:div w:id="2029259586">
      <w:bodyDiv w:val="1"/>
      <w:marLeft w:val="0"/>
      <w:marRight w:val="0"/>
      <w:marTop w:val="0"/>
      <w:marBottom w:val="0"/>
      <w:divBdr>
        <w:top w:val="none" w:sz="0" w:space="0" w:color="auto"/>
        <w:left w:val="none" w:sz="0" w:space="0" w:color="auto"/>
        <w:bottom w:val="none" w:sz="0" w:space="0" w:color="auto"/>
        <w:right w:val="none" w:sz="0" w:space="0" w:color="auto"/>
      </w:divBdr>
    </w:div>
    <w:div w:id="2030177066">
      <w:bodyDiv w:val="1"/>
      <w:marLeft w:val="0"/>
      <w:marRight w:val="0"/>
      <w:marTop w:val="0"/>
      <w:marBottom w:val="0"/>
      <w:divBdr>
        <w:top w:val="none" w:sz="0" w:space="0" w:color="auto"/>
        <w:left w:val="none" w:sz="0" w:space="0" w:color="auto"/>
        <w:bottom w:val="none" w:sz="0" w:space="0" w:color="auto"/>
        <w:right w:val="none" w:sz="0" w:space="0" w:color="auto"/>
      </w:divBdr>
    </w:div>
    <w:div w:id="2055347485">
      <w:bodyDiv w:val="1"/>
      <w:marLeft w:val="0"/>
      <w:marRight w:val="0"/>
      <w:marTop w:val="0"/>
      <w:marBottom w:val="0"/>
      <w:divBdr>
        <w:top w:val="none" w:sz="0" w:space="0" w:color="auto"/>
        <w:left w:val="none" w:sz="0" w:space="0" w:color="auto"/>
        <w:bottom w:val="none" w:sz="0" w:space="0" w:color="auto"/>
        <w:right w:val="none" w:sz="0" w:space="0" w:color="auto"/>
      </w:divBdr>
    </w:div>
    <w:div w:id="2075810114">
      <w:bodyDiv w:val="1"/>
      <w:marLeft w:val="0"/>
      <w:marRight w:val="0"/>
      <w:marTop w:val="0"/>
      <w:marBottom w:val="0"/>
      <w:divBdr>
        <w:top w:val="none" w:sz="0" w:space="0" w:color="auto"/>
        <w:left w:val="none" w:sz="0" w:space="0" w:color="auto"/>
        <w:bottom w:val="none" w:sz="0" w:space="0" w:color="auto"/>
        <w:right w:val="none" w:sz="0" w:space="0" w:color="auto"/>
      </w:divBdr>
      <w:divsChild>
        <w:div w:id="1080249211">
          <w:marLeft w:val="0"/>
          <w:marRight w:val="0"/>
          <w:marTop w:val="0"/>
          <w:marBottom w:val="0"/>
          <w:divBdr>
            <w:top w:val="none" w:sz="0" w:space="0" w:color="auto"/>
            <w:left w:val="none" w:sz="0" w:space="0" w:color="auto"/>
            <w:bottom w:val="none" w:sz="0" w:space="0" w:color="auto"/>
            <w:right w:val="none" w:sz="0" w:space="0" w:color="auto"/>
          </w:divBdr>
        </w:div>
        <w:div w:id="1142691682">
          <w:marLeft w:val="0"/>
          <w:marRight w:val="0"/>
          <w:marTop w:val="0"/>
          <w:marBottom w:val="0"/>
          <w:divBdr>
            <w:top w:val="none" w:sz="0" w:space="0" w:color="auto"/>
            <w:left w:val="none" w:sz="0" w:space="0" w:color="auto"/>
            <w:bottom w:val="none" w:sz="0" w:space="0" w:color="auto"/>
            <w:right w:val="none" w:sz="0" w:space="0" w:color="auto"/>
          </w:divBdr>
        </w:div>
        <w:div w:id="434982597">
          <w:marLeft w:val="0"/>
          <w:marRight w:val="0"/>
          <w:marTop w:val="0"/>
          <w:marBottom w:val="0"/>
          <w:divBdr>
            <w:top w:val="none" w:sz="0" w:space="0" w:color="auto"/>
            <w:left w:val="none" w:sz="0" w:space="0" w:color="auto"/>
            <w:bottom w:val="none" w:sz="0" w:space="0" w:color="auto"/>
            <w:right w:val="none" w:sz="0" w:space="0" w:color="auto"/>
          </w:divBdr>
        </w:div>
        <w:div w:id="2056349464">
          <w:marLeft w:val="0"/>
          <w:marRight w:val="0"/>
          <w:marTop w:val="0"/>
          <w:marBottom w:val="0"/>
          <w:divBdr>
            <w:top w:val="none" w:sz="0" w:space="0" w:color="auto"/>
            <w:left w:val="none" w:sz="0" w:space="0" w:color="auto"/>
            <w:bottom w:val="none" w:sz="0" w:space="0" w:color="auto"/>
            <w:right w:val="none" w:sz="0" w:space="0" w:color="auto"/>
          </w:divBdr>
        </w:div>
        <w:div w:id="1018579885">
          <w:marLeft w:val="0"/>
          <w:marRight w:val="0"/>
          <w:marTop w:val="0"/>
          <w:marBottom w:val="0"/>
          <w:divBdr>
            <w:top w:val="none" w:sz="0" w:space="0" w:color="auto"/>
            <w:left w:val="none" w:sz="0" w:space="0" w:color="auto"/>
            <w:bottom w:val="none" w:sz="0" w:space="0" w:color="auto"/>
            <w:right w:val="none" w:sz="0" w:space="0" w:color="auto"/>
          </w:divBdr>
        </w:div>
        <w:div w:id="1180580741">
          <w:marLeft w:val="0"/>
          <w:marRight w:val="0"/>
          <w:marTop w:val="0"/>
          <w:marBottom w:val="0"/>
          <w:divBdr>
            <w:top w:val="none" w:sz="0" w:space="0" w:color="auto"/>
            <w:left w:val="none" w:sz="0" w:space="0" w:color="auto"/>
            <w:bottom w:val="none" w:sz="0" w:space="0" w:color="auto"/>
            <w:right w:val="none" w:sz="0" w:space="0" w:color="auto"/>
          </w:divBdr>
        </w:div>
        <w:div w:id="80491240">
          <w:marLeft w:val="0"/>
          <w:marRight w:val="0"/>
          <w:marTop w:val="0"/>
          <w:marBottom w:val="0"/>
          <w:divBdr>
            <w:top w:val="none" w:sz="0" w:space="0" w:color="auto"/>
            <w:left w:val="none" w:sz="0" w:space="0" w:color="auto"/>
            <w:bottom w:val="none" w:sz="0" w:space="0" w:color="auto"/>
            <w:right w:val="none" w:sz="0" w:space="0" w:color="auto"/>
          </w:divBdr>
        </w:div>
        <w:div w:id="2109231839">
          <w:marLeft w:val="0"/>
          <w:marRight w:val="0"/>
          <w:marTop w:val="0"/>
          <w:marBottom w:val="0"/>
          <w:divBdr>
            <w:top w:val="none" w:sz="0" w:space="0" w:color="auto"/>
            <w:left w:val="none" w:sz="0" w:space="0" w:color="auto"/>
            <w:bottom w:val="none" w:sz="0" w:space="0" w:color="auto"/>
            <w:right w:val="none" w:sz="0" w:space="0" w:color="auto"/>
          </w:divBdr>
        </w:div>
        <w:div w:id="1374423827">
          <w:marLeft w:val="0"/>
          <w:marRight w:val="0"/>
          <w:marTop w:val="0"/>
          <w:marBottom w:val="0"/>
          <w:divBdr>
            <w:top w:val="none" w:sz="0" w:space="0" w:color="auto"/>
            <w:left w:val="none" w:sz="0" w:space="0" w:color="auto"/>
            <w:bottom w:val="none" w:sz="0" w:space="0" w:color="auto"/>
            <w:right w:val="none" w:sz="0" w:space="0" w:color="auto"/>
          </w:divBdr>
        </w:div>
        <w:div w:id="1839348037">
          <w:marLeft w:val="0"/>
          <w:marRight w:val="0"/>
          <w:marTop w:val="0"/>
          <w:marBottom w:val="0"/>
          <w:divBdr>
            <w:top w:val="none" w:sz="0" w:space="0" w:color="auto"/>
            <w:left w:val="none" w:sz="0" w:space="0" w:color="auto"/>
            <w:bottom w:val="none" w:sz="0" w:space="0" w:color="auto"/>
            <w:right w:val="none" w:sz="0" w:space="0" w:color="auto"/>
          </w:divBdr>
        </w:div>
        <w:div w:id="567806229">
          <w:marLeft w:val="0"/>
          <w:marRight w:val="0"/>
          <w:marTop w:val="0"/>
          <w:marBottom w:val="0"/>
          <w:divBdr>
            <w:top w:val="none" w:sz="0" w:space="0" w:color="auto"/>
            <w:left w:val="none" w:sz="0" w:space="0" w:color="auto"/>
            <w:bottom w:val="none" w:sz="0" w:space="0" w:color="auto"/>
            <w:right w:val="none" w:sz="0" w:space="0" w:color="auto"/>
          </w:divBdr>
        </w:div>
        <w:div w:id="12537541">
          <w:marLeft w:val="0"/>
          <w:marRight w:val="0"/>
          <w:marTop w:val="0"/>
          <w:marBottom w:val="0"/>
          <w:divBdr>
            <w:top w:val="none" w:sz="0" w:space="0" w:color="auto"/>
            <w:left w:val="none" w:sz="0" w:space="0" w:color="auto"/>
            <w:bottom w:val="none" w:sz="0" w:space="0" w:color="auto"/>
            <w:right w:val="none" w:sz="0" w:space="0" w:color="auto"/>
          </w:divBdr>
        </w:div>
        <w:div w:id="87237827">
          <w:marLeft w:val="0"/>
          <w:marRight w:val="0"/>
          <w:marTop w:val="0"/>
          <w:marBottom w:val="0"/>
          <w:divBdr>
            <w:top w:val="none" w:sz="0" w:space="0" w:color="auto"/>
            <w:left w:val="none" w:sz="0" w:space="0" w:color="auto"/>
            <w:bottom w:val="none" w:sz="0" w:space="0" w:color="auto"/>
            <w:right w:val="none" w:sz="0" w:space="0" w:color="auto"/>
          </w:divBdr>
        </w:div>
        <w:div w:id="1813133283">
          <w:marLeft w:val="0"/>
          <w:marRight w:val="0"/>
          <w:marTop w:val="0"/>
          <w:marBottom w:val="0"/>
          <w:divBdr>
            <w:top w:val="none" w:sz="0" w:space="0" w:color="auto"/>
            <w:left w:val="none" w:sz="0" w:space="0" w:color="auto"/>
            <w:bottom w:val="none" w:sz="0" w:space="0" w:color="auto"/>
            <w:right w:val="none" w:sz="0" w:space="0" w:color="auto"/>
          </w:divBdr>
        </w:div>
        <w:div w:id="663558241">
          <w:marLeft w:val="0"/>
          <w:marRight w:val="0"/>
          <w:marTop w:val="0"/>
          <w:marBottom w:val="0"/>
          <w:divBdr>
            <w:top w:val="none" w:sz="0" w:space="0" w:color="auto"/>
            <w:left w:val="none" w:sz="0" w:space="0" w:color="auto"/>
            <w:bottom w:val="none" w:sz="0" w:space="0" w:color="auto"/>
            <w:right w:val="none" w:sz="0" w:space="0" w:color="auto"/>
          </w:divBdr>
        </w:div>
        <w:div w:id="1552957767">
          <w:marLeft w:val="0"/>
          <w:marRight w:val="0"/>
          <w:marTop w:val="0"/>
          <w:marBottom w:val="0"/>
          <w:divBdr>
            <w:top w:val="none" w:sz="0" w:space="0" w:color="auto"/>
            <w:left w:val="none" w:sz="0" w:space="0" w:color="auto"/>
            <w:bottom w:val="none" w:sz="0" w:space="0" w:color="auto"/>
            <w:right w:val="none" w:sz="0" w:space="0" w:color="auto"/>
          </w:divBdr>
        </w:div>
        <w:div w:id="1597059669">
          <w:marLeft w:val="0"/>
          <w:marRight w:val="0"/>
          <w:marTop w:val="0"/>
          <w:marBottom w:val="0"/>
          <w:divBdr>
            <w:top w:val="none" w:sz="0" w:space="0" w:color="auto"/>
            <w:left w:val="none" w:sz="0" w:space="0" w:color="auto"/>
            <w:bottom w:val="none" w:sz="0" w:space="0" w:color="auto"/>
            <w:right w:val="none" w:sz="0" w:space="0" w:color="auto"/>
          </w:divBdr>
        </w:div>
        <w:div w:id="1834758248">
          <w:marLeft w:val="0"/>
          <w:marRight w:val="0"/>
          <w:marTop w:val="0"/>
          <w:marBottom w:val="0"/>
          <w:divBdr>
            <w:top w:val="none" w:sz="0" w:space="0" w:color="auto"/>
            <w:left w:val="none" w:sz="0" w:space="0" w:color="auto"/>
            <w:bottom w:val="none" w:sz="0" w:space="0" w:color="auto"/>
            <w:right w:val="none" w:sz="0" w:space="0" w:color="auto"/>
          </w:divBdr>
        </w:div>
        <w:div w:id="494611237">
          <w:marLeft w:val="0"/>
          <w:marRight w:val="0"/>
          <w:marTop w:val="0"/>
          <w:marBottom w:val="0"/>
          <w:divBdr>
            <w:top w:val="none" w:sz="0" w:space="0" w:color="auto"/>
            <w:left w:val="none" w:sz="0" w:space="0" w:color="auto"/>
            <w:bottom w:val="none" w:sz="0" w:space="0" w:color="auto"/>
            <w:right w:val="none" w:sz="0" w:space="0" w:color="auto"/>
          </w:divBdr>
        </w:div>
        <w:div w:id="791746790">
          <w:marLeft w:val="0"/>
          <w:marRight w:val="0"/>
          <w:marTop w:val="0"/>
          <w:marBottom w:val="0"/>
          <w:divBdr>
            <w:top w:val="none" w:sz="0" w:space="0" w:color="auto"/>
            <w:left w:val="none" w:sz="0" w:space="0" w:color="auto"/>
            <w:bottom w:val="none" w:sz="0" w:space="0" w:color="auto"/>
            <w:right w:val="none" w:sz="0" w:space="0" w:color="auto"/>
          </w:divBdr>
        </w:div>
        <w:div w:id="745372596">
          <w:marLeft w:val="0"/>
          <w:marRight w:val="0"/>
          <w:marTop w:val="0"/>
          <w:marBottom w:val="0"/>
          <w:divBdr>
            <w:top w:val="none" w:sz="0" w:space="0" w:color="auto"/>
            <w:left w:val="none" w:sz="0" w:space="0" w:color="auto"/>
            <w:bottom w:val="none" w:sz="0" w:space="0" w:color="auto"/>
            <w:right w:val="none" w:sz="0" w:space="0" w:color="auto"/>
          </w:divBdr>
        </w:div>
        <w:div w:id="1437361734">
          <w:marLeft w:val="0"/>
          <w:marRight w:val="0"/>
          <w:marTop w:val="0"/>
          <w:marBottom w:val="0"/>
          <w:divBdr>
            <w:top w:val="none" w:sz="0" w:space="0" w:color="auto"/>
            <w:left w:val="none" w:sz="0" w:space="0" w:color="auto"/>
            <w:bottom w:val="none" w:sz="0" w:space="0" w:color="auto"/>
            <w:right w:val="none" w:sz="0" w:space="0" w:color="auto"/>
          </w:divBdr>
        </w:div>
        <w:div w:id="668144034">
          <w:marLeft w:val="0"/>
          <w:marRight w:val="0"/>
          <w:marTop w:val="0"/>
          <w:marBottom w:val="0"/>
          <w:divBdr>
            <w:top w:val="none" w:sz="0" w:space="0" w:color="auto"/>
            <w:left w:val="none" w:sz="0" w:space="0" w:color="auto"/>
            <w:bottom w:val="none" w:sz="0" w:space="0" w:color="auto"/>
            <w:right w:val="none" w:sz="0" w:space="0" w:color="auto"/>
          </w:divBdr>
        </w:div>
        <w:div w:id="1898123057">
          <w:marLeft w:val="0"/>
          <w:marRight w:val="0"/>
          <w:marTop w:val="0"/>
          <w:marBottom w:val="0"/>
          <w:divBdr>
            <w:top w:val="none" w:sz="0" w:space="0" w:color="auto"/>
            <w:left w:val="none" w:sz="0" w:space="0" w:color="auto"/>
            <w:bottom w:val="none" w:sz="0" w:space="0" w:color="auto"/>
            <w:right w:val="none" w:sz="0" w:space="0" w:color="auto"/>
          </w:divBdr>
        </w:div>
        <w:div w:id="1710914978">
          <w:marLeft w:val="0"/>
          <w:marRight w:val="0"/>
          <w:marTop w:val="0"/>
          <w:marBottom w:val="0"/>
          <w:divBdr>
            <w:top w:val="none" w:sz="0" w:space="0" w:color="auto"/>
            <w:left w:val="none" w:sz="0" w:space="0" w:color="auto"/>
            <w:bottom w:val="none" w:sz="0" w:space="0" w:color="auto"/>
            <w:right w:val="none" w:sz="0" w:space="0" w:color="auto"/>
          </w:divBdr>
        </w:div>
        <w:div w:id="725496738">
          <w:marLeft w:val="0"/>
          <w:marRight w:val="0"/>
          <w:marTop w:val="0"/>
          <w:marBottom w:val="0"/>
          <w:divBdr>
            <w:top w:val="none" w:sz="0" w:space="0" w:color="auto"/>
            <w:left w:val="none" w:sz="0" w:space="0" w:color="auto"/>
            <w:bottom w:val="none" w:sz="0" w:space="0" w:color="auto"/>
            <w:right w:val="none" w:sz="0" w:space="0" w:color="auto"/>
          </w:divBdr>
        </w:div>
        <w:div w:id="1488128167">
          <w:marLeft w:val="0"/>
          <w:marRight w:val="0"/>
          <w:marTop w:val="0"/>
          <w:marBottom w:val="0"/>
          <w:divBdr>
            <w:top w:val="none" w:sz="0" w:space="0" w:color="auto"/>
            <w:left w:val="none" w:sz="0" w:space="0" w:color="auto"/>
            <w:bottom w:val="none" w:sz="0" w:space="0" w:color="auto"/>
            <w:right w:val="none" w:sz="0" w:space="0" w:color="auto"/>
          </w:divBdr>
        </w:div>
        <w:div w:id="1818765112">
          <w:marLeft w:val="0"/>
          <w:marRight w:val="0"/>
          <w:marTop w:val="0"/>
          <w:marBottom w:val="0"/>
          <w:divBdr>
            <w:top w:val="none" w:sz="0" w:space="0" w:color="auto"/>
            <w:left w:val="none" w:sz="0" w:space="0" w:color="auto"/>
            <w:bottom w:val="none" w:sz="0" w:space="0" w:color="auto"/>
            <w:right w:val="none" w:sz="0" w:space="0" w:color="auto"/>
          </w:divBdr>
        </w:div>
        <w:div w:id="296105905">
          <w:marLeft w:val="0"/>
          <w:marRight w:val="0"/>
          <w:marTop w:val="0"/>
          <w:marBottom w:val="0"/>
          <w:divBdr>
            <w:top w:val="none" w:sz="0" w:space="0" w:color="auto"/>
            <w:left w:val="none" w:sz="0" w:space="0" w:color="auto"/>
            <w:bottom w:val="none" w:sz="0" w:space="0" w:color="auto"/>
            <w:right w:val="none" w:sz="0" w:space="0" w:color="auto"/>
          </w:divBdr>
        </w:div>
        <w:div w:id="542060678">
          <w:marLeft w:val="0"/>
          <w:marRight w:val="0"/>
          <w:marTop w:val="0"/>
          <w:marBottom w:val="0"/>
          <w:divBdr>
            <w:top w:val="none" w:sz="0" w:space="0" w:color="auto"/>
            <w:left w:val="none" w:sz="0" w:space="0" w:color="auto"/>
            <w:bottom w:val="none" w:sz="0" w:space="0" w:color="auto"/>
            <w:right w:val="none" w:sz="0" w:space="0" w:color="auto"/>
          </w:divBdr>
        </w:div>
        <w:div w:id="239602139">
          <w:marLeft w:val="0"/>
          <w:marRight w:val="0"/>
          <w:marTop w:val="0"/>
          <w:marBottom w:val="0"/>
          <w:divBdr>
            <w:top w:val="none" w:sz="0" w:space="0" w:color="auto"/>
            <w:left w:val="none" w:sz="0" w:space="0" w:color="auto"/>
            <w:bottom w:val="none" w:sz="0" w:space="0" w:color="auto"/>
            <w:right w:val="none" w:sz="0" w:space="0" w:color="auto"/>
          </w:divBdr>
        </w:div>
        <w:div w:id="494347736">
          <w:marLeft w:val="0"/>
          <w:marRight w:val="0"/>
          <w:marTop w:val="0"/>
          <w:marBottom w:val="0"/>
          <w:divBdr>
            <w:top w:val="none" w:sz="0" w:space="0" w:color="auto"/>
            <w:left w:val="none" w:sz="0" w:space="0" w:color="auto"/>
            <w:bottom w:val="none" w:sz="0" w:space="0" w:color="auto"/>
            <w:right w:val="none" w:sz="0" w:space="0" w:color="auto"/>
          </w:divBdr>
        </w:div>
        <w:div w:id="1668484396">
          <w:marLeft w:val="0"/>
          <w:marRight w:val="0"/>
          <w:marTop w:val="0"/>
          <w:marBottom w:val="0"/>
          <w:divBdr>
            <w:top w:val="none" w:sz="0" w:space="0" w:color="auto"/>
            <w:left w:val="none" w:sz="0" w:space="0" w:color="auto"/>
            <w:bottom w:val="none" w:sz="0" w:space="0" w:color="auto"/>
            <w:right w:val="none" w:sz="0" w:space="0" w:color="auto"/>
          </w:divBdr>
        </w:div>
        <w:div w:id="1693140429">
          <w:marLeft w:val="0"/>
          <w:marRight w:val="0"/>
          <w:marTop w:val="0"/>
          <w:marBottom w:val="0"/>
          <w:divBdr>
            <w:top w:val="none" w:sz="0" w:space="0" w:color="auto"/>
            <w:left w:val="none" w:sz="0" w:space="0" w:color="auto"/>
            <w:bottom w:val="none" w:sz="0" w:space="0" w:color="auto"/>
            <w:right w:val="none" w:sz="0" w:space="0" w:color="auto"/>
          </w:divBdr>
        </w:div>
        <w:div w:id="1502743793">
          <w:marLeft w:val="0"/>
          <w:marRight w:val="0"/>
          <w:marTop w:val="0"/>
          <w:marBottom w:val="0"/>
          <w:divBdr>
            <w:top w:val="none" w:sz="0" w:space="0" w:color="auto"/>
            <w:left w:val="none" w:sz="0" w:space="0" w:color="auto"/>
            <w:bottom w:val="none" w:sz="0" w:space="0" w:color="auto"/>
            <w:right w:val="none" w:sz="0" w:space="0" w:color="auto"/>
          </w:divBdr>
        </w:div>
        <w:div w:id="1920944509">
          <w:marLeft w:val="0"/>
          <w:marRight w:val="0"/>
          <w:marTop w:val="0"/>
          <w:marBottom w:val="0"/>
          <w:divBdr>
            <w:top w:val="none" w:sz="0" w:space="0" w:color="auto"/>
            <w:left w:val="none" w:sz="0" w:space="0" w:color="auto"/>
            <w:bottom w:val="none" w:sz="0" w:space="0" w:color="auto"/>
            <w:right w:val="none" w:sz="0" w:space="0" w:color="auto"/>
          </w:divBdr>
        </w:div>
        <w:div w:id="1415325318">
          <w:marLeft w:val="0"/>
          <w:marRight w:val="0"/>
          <w:marTop w:val="0"/>
          <w:marBottom w:val="0"/>
          <w:divBdr>
            <w:top w:val="none" w:sz="0" w:space="0" w:color="auto"/>
            <w:left w:val="none" w:sz="0" w:space="0" w:color="auto"/>
            <w:bottom w:val="none" w:sz="0" w:space="0" w:color="auto"/>
            <w:right w:val="none" w:sz="0" w:space="0" w:color="auto"/>
          </w:divBdr>
        </w:div>
        <w:div w:id="1903830091">
          <w:marLeft w:val="0"/>
          <w:marRight w:val="0"/>
          <w:marTop w:val="0"/>
          <w:marBottom w:val="0"/>
          <w:divBdr>
            <w:top w:val="none" w:sz="0" w:space="0" w:color="auto"/>
            <w:left w:val="none" w:sz="0" w:space="0" w:color="auto"/>
            <w:bottom w:val="none" w:sz="0" w:space="0" w:color="auto"/>
            <w:right w:val="none" w:sz="0" w:space="0" w:color="auto"/>
          </w:divBdr>
        </w:div>
        <w:div w:id="1478493112">
          <w:marLeft w:val="0"/>
          <w:marRight w:val="0"/>
          <w:marTop w:val="0"/>
          <w:marBottom w:val="0"/>
          <w:divBdr>
            <w:top w:val="none" w:sz="0" w:space="0" w:color="auto"/>
            <w:left w:val="none" w:sz="0" w:space="0" w:color="auto"/>
            <w:bottom w:val="none" w:sz="0" w:space="0" w:color="auto"/>
            <w:right w:val="none" w:sz="0" w:space="0" w:color="auto"/>
          </w:divBdr>
        </w:div>
        <w:div w:id="825127821">
          <w:marLeft w:val="0"/>
          <w:marRight w:val="0"/>
          <w:marTop w:val="0"/>
          <w:marBottom w:val="0"/>
          <w:divBdr>
            <w:top w:val="none" w:sz="0" w:space="0" w:color="auto"/>
            <w:left w:val="none" w:sz="0" w:space="0" w:color="auto"/>
            <w:bottom w:val="none" w:sz="0" w:space="0" w:color="auto"/>
            <w:right w:val="none" w:sz="0" w:space="0" w:color="auto"/>
          </w:divBdr>
        </w:div>
        <w:div w:id="193932711">
          <w:marLeft w:val="0"/>
          <w:marRight w:val="0"/>
          <w:marTop w:val="0"/>
          <w:marBottom w:val="0"/>
          <w:divBdr>
            <w:top w:val="none" w:sz="0" w:space="0" w:color="auto"/>
            <w:left w:val="none" w:sz="0" w:space="0" w:color="auto"/>
            <w:bottom w:val="none" w:sz="0" w:space="0" w:color="auto"/>
            <w:right w:val="none" w:sz="0" w:space="0" w:color="auto"/>
          </w:divBdr>
        </w:div>
        <w:div w:id="2112310321">
          <w:marLeft w:val="0"/>
          <w:marRight w:val="0"/>
          <w:marTop w:val="0"/>
          <w:marBottom w:val="0"/>
          <w:divBdr>
            <w:top w:val="none" w:sz="0" w:space="0" w:color="auto"/>
            <w:left w:val="none" w:sz="0" w:space="0" w:color="auto"/>
            <w:bottom w:val="none" w:sz="0" w:space="0" w:color="auto"/>
            <w:right w:val="none" w:sz="0" w:space="0" w:color="auto"/>
          </w:divBdr>
        </w:div>
        <w:div w:id="347022541">
          <w:marLeft w:val="0"/>
          <w:marRight w:val="0"/>
          <w:marTop w:val="0"/>
          <w:marBottom w:val="0"/>
          <w:divBdr>
            <w:top w:val="none" w:sz="0" w:space="0" w:color="auto"/>
            <w:left w:val="none" w:sz="0" w:space="0" w:color="auto"/>
            <w:bottom w:val="none" w:sz="0" w:space="0" w:color="auto"/>
            <w:right w:val="none" w:sz="0" w:space="0" w:color="auto"/>
          </w:divBdr>
        </w:div>
        <w:div w:id="1675065648">
          <w:marLeft w:val="0"/>
          <w:marRight w:val="0"/>
          <w:marTop w:val="0"/>
          <w:marBottom w:val="0"/>
          <w:divBdr>
            <w:top w:val="none" w:sz="0" w:space="0" w:color="auto"/>
            <w:left w:val="none" w:sz="0" w:space="0" w:color="auto"/>
            <w:bottom w:val="none" w:sz="0" w:space="0" w:color="auto"/>
            <w:right w:val="none" w:sz="0" w:space="0" w:color="auto"/>
          </w:divBdr>
        </w:div>
        <w:div w:id="1491553242">
          <w:marLeft w:val="0"/>
          <w:marRight w:val="0"/>
          <w:marTop w:val="0"/>
          <w:marBottom w:val="0"/>
          <w:divBdr>
            <w:top w:val="none" w:sz="0" w:space="0" w:color="auto"/>
            <w:left w:val="none" w:sz="0" w:space="0" w:color="auto"/>
            <w:bottom w:val="none" w:sz="0" w:space="0" w:color="auto"/>
            <w:right w:val="none" w:sz="0" w:space="0" w:color="auto"/>
          </w:divBdr>
        </w:div>
        <w:div w:id="112293282">
          <w:marLeft w:val="0"/>
          <w:marRight w:val="0"/>
          <w:marTop w:val="0"/>
          <w:marBottom w:val="0"/>
          <w:divBdr>
            <w:top w:val="none" w:sz="0" w:space="0" w:color="auto"/>
            <w:left w:val="none" w:sz="0" w:space="0" w:color="auto"/>
            <w:bottom w:val="none" w:sz="0" w:space="0" w:color="auto"/>
            <w:right w:val="none" w:sz="0" w:space="0" w:color="auto"/>
          </w:divBdr>
        </w:div>
      </w:divsChild>
    </w:div>
    <w:div w:id="2080783296">
      <w:bodyDiv w:val="1"/>
      <w:marLeft w:val="0"/>
      <w:marRight w:val="0"/>
      <w:marTop w:val="0"/>
      <w:marBottom w:val="0"/>
      <w:divBdr>
        <w:top w:val="none" w:sz="0" w:space="0" w:color="auto"/>
        <w:left w:val="none" w:sz="0" w:space="0" w:color="auto"/>
        <w:bottom w:val="none" w:sz="0" w:space="0" w:color="auto"/>
        <w:right w:val="none" w:sz="0" w:space="0" w:color="auto"/>
      </w:divBdr>
    </w:div>
    <w:div w:id="2087530281">
      <w:bodyDiv w:val="1"/>
      <w:marLeft w:val="0"/>
      <w:marRight w:val="0"/>
      <w:marTop w:val="0"/>
      <w:marBottom w:val="0"/>
      <w:divBdr>
        <w:top w:val="none" w:sz="0" w:space="0" w:color="auto"/>
        <w:left w:val="none" w:sz="0" w:space="0" w:color="auto"/>
        <w:bottom w:val="none" w:sz="0" w:space="0" w:color="auto"/>
        <w:right w:val="none" w:sz="0" w:space="0" w:color="auto"/>
      </w:divBdr>
    </w:div>
    <w:div w:id="2095081582">
      <w:bodyDiv w:val="1"/>
      <w:marLeft w:val="0"/>
      <w:marRight w:val="0"/>
      <w:marTop w:val="0"/>
      <w:marBottom w:val="0"/>
      <w:divBdr>
        <w:top w:val="none" w:sz="0" w:space="0" w:color="auto"/>
        <w:left w:val="none" w:sz="0" w:space="0" w:color="auto"/>
        <w:bottom w:val="none" w:sz="0" w:space="0" w:color="auto"/>
        <w:right w:val="none" w:sz="0" w:space="0" w:color="auto"/>
      </w:divBdr>
    </w:div>
    <w:div w:id="2106027003">
      <w:bodyDiv w:val="1"/>
      <w:marLeft w:val="0"/>
      <w:marRight w:val="0"/>
      <w:marTop w:val="0"/>
      <w:marBottom w:val="0"/>
      <w:divBdr>
        <w:top w:val="none" w:sz="0" w:space="0" w:color="auto"/>
        <w:left w:val="none" w:sz="0" w:space="0" w:color="auto"/>
        <w:bottom w:val="none" w:sz="0" w:space="0" w:color="auto"/>
        <w:right w:val="none" w:sz="0" w:space="0" w:color="auto"/>
      </w:divBdr>
    </w:div>
    <w:div w:id="2107994927">
      <w:bodyDiv w:val="1"/>
      <w:marLeft w:val="0"/>
      <w:marRight w:val="0"/>
      <w:marTop w:val="0"/>
      <w:marBottom w:val="0"/>
      <w:divBdr>
        <w:top w:val="none" w:sz="0" w:space="0" w:color="auto"/>
        <w:left w:val="none" w:sz="0" w:space="0" w:color="auto"/>
        <w:bottom w:val="none" w:sz="0" w:space="0" w:color="auto"/>
        <w:right w:val="none" w:sz="0" w:space="0" w:color="auto"/>
      </w:divBdr>
    </w:div>
    <w:div w:id="2118013801">
      <w:bodyDiv w:val="1"/>
      <w:marLeft w:val="0"/>
      <w:marRight w:val="0"/>
      <w:marTop w:val="0"/>
      <w:marBottom w:val="0"/>
      <w:divBdr>
        <w:top w:val="none" w:sz="0" w:space="0" w:color="auto"/>
        <w:left w:val="none" w:sz="0" w:space="0" w:color="auto"/>
        <w:bottom w:val="none" w:sz="0" w:space="0" w:color="auto"/>
        <w:right w:val="none" w:sz="0" w:space="0" w:color="auto"/>
      </w:divBdr>
    </w:div>
    <w:div w:id="2125810742">
      <w:bodyDiv w:val="1"/>
      <w:marLeft w:val="0"/>
      <w:marRight w:val="0"/>
      <w:marTop w:val="0"/>
      <w:marBottom w:val="0"/>
      <w:divBdr>
        <w:top w:val="none" w:sz="0" w:space="0" w:color="auto"/>
        <w:left w:val="none" w:sz="0" w:space="0" w:color="auto"/>
        <w:bottom w:val="none" w:sz="0" w:space="0" w:color="auto"/>
        <w:right w:val="none" w:sz="0" w:space="0" w:color="auto"/>
      </w:divBdr>
    </w:div>
    <w:div w:id="2145346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C8B4-A873-409C-ADC0-BB7AC701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Pages>
  <Words>7024</Words>
  <Characters>42146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Mazur-Gądek</dc:creator>
  <cp:keywords/>
  <dc:description/>
  <cp:lastModifiedBy>Gmina Iwanowice</cp:lastModifiedBy>
  <cp:revision>37</cp:revision>
  <cp:lastPrinted>2021-02-15T11:09:00Z</cp:lastPrinted>
  <dcterms:created xsi:type="dcterms:W3CDTF">2022-04-07T11:36:00Z</dcterms:created>
  <dcterms:modified xsi:type="dcterms:W3CDTF">2025-07-04T07:54:00Z</dcterms:modified>
</cp:coreProperties>
</file>