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6FFCD" w14:textId="77777777" w:rsidR="00E05DB0" w:rsidRPr="00D5158A" w:rsidRDefault="00E05DB0" w:rsidP="00D5158A">
      <w:pPr>
        <w:spacing w:line="276" w:lineRule="auto"/>
        <w:ind w:left="360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 xml:space="preserve">Załącznik nr </w:t>
      </w:r>
      <w:r w:rsidR="0088158E" w:rsidRPr="00D5158A">
        <w:rPr>
          <w:rFonts w:eastAsia="Calibri" w:cstheme="minorHAnsi"/>
        </w:rPr>
        <w:t>4</w:t>
      </w:r>
      <w:r w:rsidRPr="00D5158A">
        <w:rPr>
          <w:rFonts w:eastAsia="Calibri" w:cstheme="minorHAnsi"/>
        </w:rPr>
        <w:t xml:space="preserve"> do SWZ</w:t>
      </w:r>
    </w:p>
    <w:p w14:paraId="4BD057DA" w14:textId="77777777" w:rsidR="00E05DB0" w:rsidRPr="00D5158A" w:rsidRDefault="00E05DB0" w:rsidP="00D5158A">
      <w:pPr>
        <w:shd w:val="clear" w:color="auto" w:fill="FFFFFF"/>
        <w:spacing w:before="240" w:line="276" w:lineRule="auto"/>
        <w:ind w:right="6"/>
        <w:jc w:val="center"/>
        <w:rPr>
          <w:rFonts w:eastAsia="Calibri" w:cstheme="minorHAnsi"/>
          <w:b/>
          <w:color w:val="000000"/>
        </w:rPr>
      </w:pPr>
      <w:r w:rsidRPr="00D5158A">
        <w:rPr>
          <w:rFonts w:eastAsia="Calibri" w:cstheme="minorHAnsi"/>
          <w:b/>
          <w:color w:val="000000"/>
        </w:rPr>
        <w:t>ZOBOWIĄZANIE PODMIOTU</w:t>
      </w:r>
    </w:p>
    <w:p w14:paraId="12C7341E" w14:textId="3F37DE17" w:rsidR="00E05DB0" w:rsidRPr="00D5158A" w:rsidRDefault="00E05DB0" w:rsidP="0050560A">
      <w:pPr>
        <w:spacing w:before="14" w:line="276" w:lineRule="auto"/>
        <w:jc w:val="center"/>
        <w:rPr>
          <w:rFonts w:eastAsia="Calibri" w:cstheme="minorHAnsi"/>
          <w:b/>
          <w:color w:val="000000"/>
        </w:rPr>
      </w:pPr>
      <w:r w:rsidRPr="00D5158A">
        <w:rPr>
          <w:rFonts w:eastAsia="Calibri" w:cstheme="minorHAnsi"/>
          <w:b/>
          <w:color w:val="000000"/>
        </w:rPr>
        <w:t>do oddania do dyspozycji Wykonawcy niezbędnych zasobów na potrzeby realizacji zamówienia</w:t>
      </w:r>
      <w:r w:rsidR="00710155">
        <w:rPr>
          <w:rFonts w:eastAsia="Calibri" w:cstheme="minorHAnsi"/>
          <w:b/>
          <w:color w:val="000000"/>
        </w:rPr>
        <w:t xml:space="preserve"> </w:t>
      </w:r>
      <w:proofErr w:type="spellStart"/>
      <w:r w:rsidR="00710155">
        <w:rPr>
          <w:rFonts w:eastAsia="Calibri" w:cstheme="minorHAnsi"/>
          <w:b/>
          <w:color w:val="000000"/>
        </w:rPr>
        <w:t>pn</w:t>
      </w:r>
      <w:proofErr w:type="spellEnd"/>
      <w:r w:rsidR="00710155">
        <w:rPr>
          <w:rFonts w:eastAsia="Calibri" w:cstheme="minorHAnsi"/>
          <w:b/>
          <w:color w:val="000000"/>
        </w:rPr>
        <w:t>: „</w:t>
      </w:r>
      <w:r w:rsidR="002402F3" w:rsidRPr="002402F3">
        <w:rPr>
          <w:rFonts w:eastAsia="Calibri" w:cstheme="minorHAnsi"/>
          <w:b/>
          <w:color w:val="000000"/>
        </w:rPr>
        <w:t>Modernizacja drogi dojazdowej do gruntów rolnych w m. Lesieniec k. Brzozówka w km. 0+411 – 0+931</w:t>
      </w:r>
      <w:r w:rsidR="00710155">
        <w:rPr>
          <w:rFonts w:eastAsia="Calibri" w:cstheme="minorHAnsi"/>
          <w:b/>
          <w:color w:val="000000"/>
        </w:rPr>
        <w:t>”</w:t>
      </w:r>
    </w:p>
    <w:p w14:paraId="7F272847" w14:textId="77777777" w:rsidR="00E05DB0" w:rsidRPr="00D5158A" w:rsidRDefault="00E05DB0" w:rsidP="00D5158A">
      <w:pPr>
        <w:spacing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Ja/My:</w:t>
      </w:r>
    </w:p>
    <w:p w14:paraId="1C4133A4" w14:textId="77777777" w:rsidR="00E05DB0" w:rsidRPr="00D5158A" w:rsidRDefault="00E05DB0" w:rsidP="00D5158A">
      <w:pPr>
        <w:spacing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0C66DA32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imię i nazwisko osoby/</w:t>
      </w:r>
      <w:proofErr w:type="spellStart"/>
      <w:r w:rsidRPr="00D5158A">
        <w:rPr>
          <w:rFonts w:eastAsia="Calibri" w:cstheme="minorHAnsi"/>
          <w:i/>
          <w:sz w:val="18"/>
          <w:szCs w:val="18"/>
        </w:rPr>
        <w:t>ób</w:t>
      </w:r>
      <w:proofErr w:type="spellEnd"/>
      <w:r w:rsidRPr="00D5158A">
        <w:rPr>
          <w:rFonts w:eastAsia="Calibri" w:cstheme="minorHAnsi"/>
          <w:i/>
          <w:sz w:val="18"/>
          <w:szCs w:val="18"/>
        </w:rPr>
        <w:t xml:space="preserve"> upoważnionej/</w:t>
      </w:r>
      <w:proofErr w:type="spellStart"/>
      <w:r w:rsidRPr="00D5158A">
        <w:rPr>
          <w:rFonts w:eastAsia="Calibri" w:cstheme="minorHAnsi"/>
          <w:i/>
          <w:sz w:val="18"/>
          <w:szCs w:val="18"/>
        </w:rPr>
        <w:t>yh</w:t>
      </w:r>
      <w:proofErr w:type="spellEnd"/>
      <w:r w:rsidRPr="00D5158A">
        <w:rPr>
          <w:rFonts w:eastAsia="Calibri" w:cstheme="minorHAnsi"/>
          <w:i/>
          <w:sz w:val="18"/>
          <w:szCs w:val="18"/>
        </w:rPr>
        <w:t xml:space="preserve"> do reprezentowania Podmiotu, stanowisko (właściciel, prezes zarządu, członek zarządu, prokurent, upełnomocniony reprezentant itp.)</w:t>
      </w:r>
    </w:p>
    <w:p w14:paraId="60CD6BCE" w14:textId="77777777" w:rsidR="00E05DB0" w:rsidRPr="00D5158A" w:rsidRDefault="00E05DB0" w:rsidP="00D5158A">
      <w:pPr>
        <w:spacing w:before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działając w imieniu i na rzecz:</w:t>
      </w:r>
    </w:p>
    <w:p w14:paraId="43ADAE27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78FEF2B8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(nazwa Podmiotu)</w:t>
      </w:r>
    </w:p>
    <w:p w14:paraId="67B273E7" w14:textId="77777777" w:rsidR="00E05DB0" w:rsidRPr="00D5158A" w:rsidRDefault="00E05DB0" w:rsidP="00D5158A">
      <w:pPr>
        <w:spacing w:before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Zobowiązuje się do oddania nw. zasobów:</w:t>
      </w:r>
    </w:p>
    <w:p w14:paraId="441556E2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01B30082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(określenie zasobu)</w:t>
      </w:r>
    </w:p>
    <w:p w14:paraId="4B273DFD" w14:textId="77777777" w:rsidR="00E05DB0" w:rsidRPr="00D5158A" w:rsidRDefault="00E05DB0" w:rsidP="00D5158A">
      <w:pPr>
        <w:spacing w:before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Do dyspozycji Wykonawcy:</w:t>
      </w:r>
    </w:p>
    <w:p w14:paraId="3B81E6AF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017B94E8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(nazwa Wykonawcy)</w:t>
      </w:r>
    </w:p>
    <w:p w14:paraId="5638775C" w14:textId="13A70996" w:rsidR="00E05DB0" w:rsidRPr="00D5158A" w:rsidRDefault="00E05DB0" w:rsidP="00270F03">
      <w:pPr>
        <w:shd w:val="clear" w:color="auto" w:fill="FFFFFF"/>
        <w:spacing w:before="202" w:line="276" w:lineRule="auto"/>
        <w:ind w:right="11"/>
        <w:jc w:val="both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</w:rPr>
        <w:t>na potrzeby realizacji zamówienia pod nazwą:</w:t>
      </w:r>
      <w:r w:rsidR="00AB1AB1" w:rsidRPr="00AB1AB1">
        <w:rPr>
          <w:rFonts w:cstheme="minorHAnsi"/>
          <w:b/>
          <w:bCs/>
        </w:rPr>
        <w:t xml:space="preserve"> </w:t>
      </w:r>
      <w:r w:rsidR="0050560A" w:rsidRPr="0050560A">
        <w:rPr>
          <w:rFonts w:eastAsia="Calibri" w:cstheme="minorHAnsi"/>
          <w:b/>
          <w:color w:val="000000"/>
        </w:rPr>
        <w:t>„Remont drogi gminnej nr 600138K (ul. Spacerowa) w km 0+512,00 - 1+292,00 w miejscowości Narama, gmina Iwanowice”</w:t>
      </w:r>
    </w:p>
    <w:p w14:paraId="4F47EC59" w14:textId="77777777" w:rsidR="00E05DB0" w:rsidRPr="00D5158A" w:rsidRDefault="00E05DB0" w:rsidP="00D5158A">
      <w:pPr>
        <w:spacing w:after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Oświadczam/-my, iż:</w:t>
      </w:r>
    </w:p>
    <w:p w14:paraId="1542E9B4" w14:textId="77777777" w:rsidR="00E05DB0" w:rsidRPr="00D5158A" w:rsidRDefault="00E05DB0" w:rsidP="00D5158A">
      <w:pPr>
        <w:widowControl w:val="0"/>
        <w:numPr>
          <w:ilvl w:val="0"/>
          <w:numId w:val="54"/>
        </w:num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udostępniam Wykonawcy ww. zasoby, w następującym zakresie:</w:t>
      </w:r>
    </w:p>
    <w:p w14:paraId="430C49ED" w14:textId="00823B4E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.......................................................</w:t>
      </w:r>
    </w:p>
    <w:p w14:paraId="497CD107" w14:textId="1BA78F9A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</w:t>
      </w:r>
    </w:p>
    <w:p w14:paraId="546BE1C4" w14:textId="77777777" w:rsidR="00E05DB0" w:rsidRPr="00D5158A" w:rsidRDefault="00E05DB0" w:rsidP="00D5158A">
      <w:pPr>
        <w:widowControl w:val="0"/>
        <w:numPr>
          <w:ilvl w:val="0"/>
          <w:numId w:val="54"/>
        </w:num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sposób i okres udostępnienia Wykonawcy i wykorzystania przez niego zasobów podmiotu udostepniającego te zasoby przy wykonywaniu zamówienia bezie następujący:</w:t>
      </w:r>
    </w:p>
    <w:p w14:paraId="49C10F71" w14:textId="778D18C8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..................................</w:t>
      </w:r>
    </w:p>
    <w:p w14:paraId="0E7A49D4" w14:textId="69E75B70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..................................</w:t>
      </w:r>
    </w:p>
    <w:p w14:paraId="046F1373" w14:textId="77777777" w:rsidR="00E05DB0" w:rsidRPr="00D5158A" w:rsidRDefault="00E05DB0" w:rsidP="00D5158A">
      <w:pPr>
        <w:widowControl w:val="0"/>
        <w:numPr>
          <w:ilvl w:val="0"/>
          <w:numId w:val="54"/>
        </w:num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zrealizuję / nie zrealizuje * roboty budowlane / usługi, których ww. zasoby (zdolności) dotyczą, w zakresie:</w:t>
      </w:r>
    </w:p>
    <w:p w14:paraId="3449D68E" w14:textId="7B7E8B66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</w:t>
      </w:r>
    </w:p>
    <w:p w14:paraId="0FB8CCC5" w14:textId="3B58C0DF" w:rsidR="00E05DB0" w:rsidRPr="00D5158A" w:rsidRDefault="00E05DB0" w:rsidP="00D5158A">
      <w:pPr>
        <w:spacing w:after="120" w:line="276" w:lineRule="auto"/>
        <w:ind w:left="357" w:hanging="357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</w:t>
      </w:r>
      <w:r w:rsidR="00024562">
        <w:rPr>
          <w:rFonts w:eastAsia="Calibri" w:cstheme="minorHAnsi"/>
        </w:rPr>
        <w:t>.............</w:t>
      </w:r>
      <w:r w:rsidRPr="00D5158A">
        <w:rPr>
          <w:rFonts w:eastAsia="Calibri" w:cstheme="minorHAnsi"/>
        </w:rPr>
        <w:t>........................</w:t>
      </w:r>
    </w:p>
    <w:p w14:paraId="3F946A79" w14:textId="77777777" w:rsidR="00E05DB0" w:rsidRPr="00D5158A" w:rsidRDefault="00E05DB0" w:rsidP="00D5158A">
      <w:pPr>
        <w:spacing w:after="120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lastRenderedPageBreak/>
        <w:t>(pkt c) odnosi się do warunków udziału w postepowaniu dotyczących kwalifikacji zawodowych lub doświadczenia</w:t>
      </w:r>
    </w:p>
    <w:p w14:paraId="3BC573AE" w14:textId="77777777" w:rsidR="00E05DB0" w:rsidRPr="00D5158A" w:rsidRDefault="00E05DB0" w:rsidP="00D5158A">
      <w:pPr>
        <w:spacing w:before="120"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Zobowiązując się do udostępnienia zasobów, odpowiadam solidarnie z ww. Wykonawcą, który polega na mojej sytuacji finansowej lub ekonomicznej, za szkodę poniesioną przez Zamawiającego powstała wskutek nieudostępnienia tych zasobów, chyba ze za nieudostępnienie zasobów nie ponoszę winy.</w:t>
      </w:r>
    </w:p>
    <w:p w14:paraId="20F3BE3E" w14:textId="228B7037" w:rsidR="00E05DB0" w:rsidRDefault="00E05DB0" w:rsidP="00D5158A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</w:p>
    <w:p w14:paraId="5A5CBD67" w14:textId="77777777" w:rsidR="00024562" w:rsidRPr="00D5158A" w:rsidRDefault="00024562" w:rsidP="00D5158A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</w:p>
    <w:p w14:paraId="28042FC7" w14:textId="20A5FF33" w:rsidR="00024562" w:rsidRDefault="00E05DB0" w:rsidP="00934DA2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  <w:r w:rsidRPr="00D5158A">
        <w:rPr>
          <w:rFonts w:eastAsia="Calibri" w:cstheme="minorHAnsi"/>
        </w:rPr>
        <w:t>……………</w:t>
      </w:r>
      <w:r w:rsidR="00024562">
        <w:rPr>
          <w:rFonts w:eastAsia="Calibri" w:cstheme="minorHAnsi"/>
        </w:rPr>
        <w:t>….</w:t>
      </w:r>
      <w:r w:rsidRPr="00D5158A">
        <w:rPr>
          <w:rFonts w:eastAsia="Calibri" w:cstheme="minorHAnsi"/>
        </w:rPr>
        <w:t>…… dnia ……</w:t>
      </w:r>
      <w:r w:rsidR="00024562">
        <w:rPr>
          <w:rFonts w:eastAsia="Calibri" w:cstheme="minorHAnsi"/>
        </w:rPr>
        <w:t>……..</w:t>
      </w:r>
      <w:r w:rsidRPr="00D5158A">
        <w:rPr>
          <w:rFonts w:eastAsia="Calibri" w:cstheme="minorHAnsi"/>
        </w:rPr>
        <w:t>…….</w:t>
      </w:r>
      <w:r w:rsidRPr="00D5158A">
        <w:rPr>
          <w:rFonts w:eastAsia="Calibri" w:cstheme="minorHAnsi"/>
        </w:rPr>
        <w:tab/>
      </w:r>
      <w:r w:rsidRPr="00D5158A">
        <w:rPr>
          <w:rFonts w:eastAsia="Calibri" w:cstheme="minorHAnsi"/>
        </w:rPr>
        <w:tab/>
      </w:r>
      <w:r w:rsidRPr="00D5158A">
        <w:rPr>
          <w:rFonts w:eastAsia="Calibri" w:cstheme="minorHAnsi"/>
        </w:rPr>
        <w:tab/>
      </w:r>
      <w:r w:rsidRPr="00D5158A">
        <w:rPr>
          <w:rFonts w:eastAsia="Calibri" w:cstheme="minorHAnsi"/>
        </w:rPr>
        <w:tab/>
      </w:r>
      <w:r w:rsidRPr="00D5158A">
        <w:rPr>
          <w:rFonts w:eastAsia="Calibri" w:cstheme="minorHAnsi"/>
        </w:rPr>
        <w:tab/>
      </w:r>
    </w:p>
    <w:p w14:paraId="5FFCC535" w14:textId="77777777" w:rsidR="00024562" w:rsidRDefault="00024562" w:rsidP="00934DA2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</w:p>
    <w:p w14:paraId="7E17F158" w14:textId="77777777" w:rsidR="00024562" w:rsidRDefault="00024562" w:rsidP="00934DA2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</w:p>
    <w:p w14:paraId="059321EE" w14:textId="1F6C8DDF" w:rsidR="00B66BDF" w:rsidRPr="00934DA2" w:rsidRDefault="00024562" w:rsidP="00934DA2">
      <w:pPr>
        <w:tabs>
          <w:tab w:val="left" w:pos="1566"/>
          <w:tab w:val="left" w:pos="2880"/>
          <w:tab w:val="left" w:pos="4180"/>
        </w:tabs>
        <w:spacing w:before="158" w:line="276" w:lineRule="auto"/>
        <w:ind w:left="3544" w:hanging="3544"/>
        <w:rPr>
          <w:rFonts w:eastAsia="Calibri" w:cstheme="minorHAnsi"/>
        </w:rPr>
      </w:pP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E05DB0" w:rsidRPr="00D5158A">
        <w:rPr>
          <w:rFonts w:eastAsia="Calibri" w:cstheme="minorHAnsi"/>
        </w:rPr>
        <w:t>Podpis Podmiotu/osoby upoważnionej</w:t>
      </w:r>
      <w:r w:rsidR="00E05DB0" w:rsidRPr="00D5158A">
        <w:rPr>
          <w:rFonts w:eastAsia="Calibri" w:cstheme="minorHAnsi"/>
        </w:rPr>
        <w:tab/>
      </w:r>
      <w:r w:rsidR="00E05DB0" w:rsidRPr="00D5158A">
        <w:rPr>
          <w:rFonts w:eastAsia="Calibri" w:cstheme="minorHAnsi"/>
        </w:rPr>
        <w:tab/>
      </w:r>
      <w:r w:rsidR="00E05DB0" w:rsidRPr="00D5158A">
        <w:rPr>
          <w:rFonts w:eastAsia="Calibri" w:cstheme="minorHAnsi"/>
        </w:rPr>
        <w:tab/>
      </w:r>
      <w:r w:rsidR="00E05DB0" w:rsidRPr="00D5158A">
        <w:rPr>
          <w:rFonts w:eastAsia="Calibri" w:cstheme="minorHAnsi"/>
        </w:rPr>
        <w:tab/>
        <w:t>do reprezentacji Podmiotu</w:t>
      </w:r>
    </w:p>
    <w:sectPr w:rsidR="00B66BDF" w:rsidRPr="00934DA2" w:rsidSect="005D151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9707B" w14:textId="77777777" w:rsidR="00053A61" w:rsidRDefault="00053A61" w:rsidP="00C05791">
      <w:pPr>
        <w:spacing w:after="0" w:line="240" w:lineRule="auto"/>
      </w:pPr>
      <w:r>
        <w:separator/>
      </w:r>
    </w:p>
  </w:endnote>
  <w:endnote w:type="continuationSeparator" w:id="0">
    <w:p w14:paraId="4099F92E" w14:textId="77777777" w:rsidR="00053A61" w:rsidRDefault="00053A61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A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532CD" w14:textId="77777777" w:rsidR="00053A61" w:rsidRDefault="00053A61" w:rsidP="00C05791">
      <w:pPr>
        <w:spacing w:after="0" w:line="240" w:lineRule="auto"/>
      </w:pPr>
      <w:r>
        <w:separator/>
      </w:r>
    </w:p>
  </w:footnote>
  <w:footnote w:type="continuationSeparator" w:id="0">
    <w:p w14:paraId="0BE1ABDE" w14:textId="77777777" w:rsidR="00053A61" w:rsidRDefault="00053A61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30DE" w14:textId="469258AD" w:rsidR="00710155" w:rsidRDefault="00710155" w:rsidP="00710155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 xml:space="preserve">Numer sprawy: </w:t>
    </w:r>
    <w:r w:rsidR="002402F3">
      <w:rPr>
        <w:rFonts w:ascii="Calibri" w:hAnsi="Calibri"/>
        <w:sz w:val="20"/>
        <w:szCs w:val="20"/>
      </w:rPr>
      <w:t>I</w:t>
    </w:r>
    <w:r w:rsidR="0050560A" w:rsidRPr="0050560A">
      <w:rPr>
        <w:rFonts w:ascii="Calibri" w:hAnsi="Calibri"/>
        <w:sz w:val="20"/>
        <w:szCs w:val="20"/>
      </w:rPr>
      <w:t>GKR.271.1.</w:t>
    </w:r>
    <w:r w:rsidR="002402F3">
      <w:rPr>
        <w:rFonts w:ascii="Calibri" w:hAnsi="Calibri"/>
        <w:sz w:val="20"/>
        <w:szCs w:val="20"/>
      </w:rPr>
      <w:t>1</w:t>
    </w:r>
    <w:r w:rsidR="0050560A" w:rsidRPr="0050560A">
      <w:rPr>
        <w:rFonts w:ascii="Calibri" w:hAnsi="Calibri"/>
        <w:sz w:val="20"/>
        <w:szCs w:val="20"/>
      </w:rPr>
      <w:t>8.2025.MK</w:t>
    </w:r>
  </w:p>
  <w:p w14:paraId="153044EA" w14:textId="5D8752C3" w:rsidR="00AB1AB1" w:rsidRPr="00776073" w:rsidRDefault="00AB1AB1" w:rsidP="007760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DB83" w14:textId="77777777" w:rsidR="00776073" w:rsidRDefault="00776073" w:rsidP="00776073">
    <w:pPr>
      <w:pStyle w:val="Standard"/>
      <w:autoSpaceDE w:val="0"/>
      <w:spacing w:after="120"/>
      <w:jc w:val="right"/>
      <w:rPr>
        <w:rFonts w:asciiTheme="minorHAnsi" w:hAnsiTheme="minorHAnsi" w:cs="Times New Roman"/>
        <w:sz w:val="20"/>
        <w:szCs w:val="20"/>
      </w:rPr>
    </w:pPr>
    <w:r>
      <w:rPr>
        <w:rFonts w:asciiTheme="minorHAnsi" w:eastAsia="Verdana-Bold" w:hAnsiTheme="minorHAnsi" w:cs="Times New Roman"/>
        <w:sz w:val="20"/>
        <w:szCs w:val="20"/>
      </w:rPr>
      <w:t>Numer sprawy: IGKR.271.2.6.2023.MK</w:t>
    </w:r>
  </w:p>
  <w:p w14:paraId="0BB48880" w14:textId="30AFF34F" w:rsidR="00436EE0" w:rsidRPr="00776073" w:rsidRDefault="00436EE0" w:rsidP="00776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30380006">
    <w:abstractNumId w:val="108"/>
  </w:num>
  <w:num w:numId="2" w16cid:durableId="2089497131">
    <w:abstractNumId w:val="124"/>
  </w:num>
  <w:num w:numId="3" w16cid:durableId="1100106322">
    <w:abstractNumId w:val="117"/>
  </w:num>
  <w:num w:numId="4" w16cid:durableId="1106272423">
    <w:abstractNumId w:val="122"/>
  </w:num>
  <w:num w:numId="5" w16cid:durableId="2146657046">
    <w:abstractNumId w:val="116"/>
  </w:num>
  <w:num w:numId="6" w16cid:durableId="159365742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59608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2309158">
    <w:abstractNumId w:val="46"/>
  </w:num>
  <w:num w:numId="9" w16cid:durableId="1621255826">
    <w:abstractNumId w:val="38"/>
  </w:num>
  <w:num w:numId="10" w16cid:durableId="92551048">
    <w:abstractNumId w:val="119"/>
  </w:num>
  <w:num w:numId="11" w16cid:durableId="1086877907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8021126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65543225">
    <w:abstractNumId w:val="105"/>
  </w:num>
  <w:num w:numId="14" w16cid:durableId="10558238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225121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63167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0277585">
    <w:abstractNumId w:val="54"/>
  </w:num>
  <w:num w:numId="18" w16cid:durableId="1989479271">
    <w:abstractNumId w:val="125"/>
  </w:num>
  <w:num w:numId="19" w16cid:durableId="175571064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296293">
    <w:abstractNumId w:val="121"/>
  </w:num>
  <w:num w:numId="21" w16cid:durableId="278924846">
    <w:abstractNumId w:val="70"/>
  </w:num>
  <w:num w:numId="22" w16cid:durableId="1202590450">
    <w:abstractNumId w:val="120"/>
  </w:num>
  <w:num w:numId="23" w16cid:durableId="116995582">
    <w:abstractNumId w:val="84"/>
  </w:num>
  <w:num w:numId="24" w16cid:durableId="1242568658">
    <w:abstractNumId w:val="100"/>
  </w:num>
  <w:num w:numId="25" w16cid:durableId="30300098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355989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906514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7275190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0882759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78519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1035893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0725533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3811835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2904436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5338931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551747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0325183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963918357">
    <w:abstractNumId w:val="106"/>
  </w:num>
  <w:num w:numId="39" w16cid:durableId="1317147362">
    <w:abstractNumId w:val="132"/>
  </w:num>
  <w:num w:numId="40" w16cid:durableId="150208679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541103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52806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57446546">
    <w:abstractNumId w:val="85"/>
  </w:num>
  <w:num w:numId="44" w16cid:durableId="2040888144">
    <w:abstractNumId w:val="123"/>
  </w:num>
  <w:num w:numId="45" w16cid:durableId="963461017">
    <w:abstractNumId w:val="53"/>
  </w:num>
  <w:num w:numId="46" w16cid:durableId="160137680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45087296">
    <w:abstractNumId w:val="89"/>
  </w:num>
  <w:num w:numId="48" w16cid:durableId="192109139">
    <w:abstractNumId w:val="67"/>
  </w:num>
  <w:num w:numId="49" w16cid:durableId="285475523">
    <w:abstractNumId w:val="88"/>
  </w:num>
  <w:num w:numId="50" w16cid:durableId="1284116225">
    <w:abstractNumId w:val="104"/>
  </w:num>
  <w:num w:numId="51" w16cid:durableId="1441606712">
    <w:abstractNumId w:val="48"/>
  </w:num>
  <w:num w:numId="52" w16cid:durableId="469132475">
    <w:abstractNumId w:val="127"/>
  </w:num>
  <w:num w:numId="53" w16cid:durableId="959606271">
    <w:abstractNumId w:val="93"/>
  </w:num>
  <w:num w:numId="54" w16cid:durableId="1433627953">
    <w:abstractNumId w:val="110"/>
  </w:num>
  <w:num w:numId="55" w16cid:durableId="556208382">
    <w:abstractNumId w:val="55"/>
  </w:num>
  <w:num w:numId="56" w16cid:durableId="1400786623">
    <w:abstractNumId w:val="73"/>
  </w:num>
  <w:num w:numId="57" w16cid:durableId="1574780742">
    <w:abstractNumId w:val="96"/>
  </w:num>
  <w:num w:numId="58" w16cid:durableId="13440185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425549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20115761">
    <w:abstractNumId w:val="14"/>
  </w:num>
  <w:num w:numId="61" w16cid:durableId="18411140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5921214">
    <w:abstractNumId w:val="13"/>
    <w:lvlOverride w:ilvl="0">
      <w:startOverride w:val="1"/>
    </w:lvlOverride>
  </w:num>
  <w:num w:numId="63" w16cid:durableId="15939738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809264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7185120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644417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90468317">
    <w:abstractNumId w:val="2"/>
  </w:num>
  <w:num w:numId="68" w16cid:durableId="2837737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64819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277588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681531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1402666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4619257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97352906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07043707">
    <w:abstractNumId w:val="36"/>
  </w:num>
  <w:num w:numId="76" w16cid:durableId="3972169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6531717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46757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1682510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21618486">
    <w:abstractNumId w:val="129"/>
  </w:num>
  <w:num w:numId="81" w16cid:durableId="398865297">
    <w:abstractNumId w:val="131"/>
  </w:num>
  <w:num w:numId="82" w16cid:durableId="917327186">
    <w:abstractNumId w:val="8"/>
  </w:num>
  <w:num w:numId="83" w16cid:durableId="1048608302">
    <w:abstractNumId w:val="56"/>
  </w:num>
  <w:num w:numId="84" w16cid:durableId="1569730343">
    <w:abstractNumId w:val="50"/>
  </w:num>
  <w:num w:numId="85" w16cid:durableId="2105224107">
    <w:abstractNumId w:val="71"/>
  </w:num>
  <w:num w:numId="86" w16cid:durableId="1646199553">
    <w:abstractNumId w:val="78"/>
  </w:num>
  <w:num w:numId="87" w16cid:durableId="838622595">
    <w:abstractNumId w:val="101"/>
  </w:num>
  <w:num w:numId="88" w16cid:durableId="1068334749">
    <w:abstractNumId w:val="58"/>
  </w:num>
  <w:num w:numId="89" w16cid:durableId="915476720">
    <w:abstractNumId w:val="62"/>
  </w:num>
  <w:num w:numId="90" w16cid:durableId="870806907">
    <w:abstractNumId w:val="114"/>
  </w:num>
  <w:num w:numId="91" w16cid:durableId="1480150889">
    <w:abstractNumId w:val="86"/>
  </w:num>
  <w:num w:numId="92" w16cid:durableId="1887133880">
    <w:abstractNumId w:val="113"/>
  </w:num>
  <w:num w:numId="93" w16cid:durableId="2108964040">
    <w:abstractNumId w:val="97"/>
  </w:num>
  <w:num w:numId="94" w16cid:durableId="2050644919">
    <w:abstractNumId w:val="109"/>
  </w:num>
  <w:num w:numId="95" w16cid:durableId="197015704">
    <w:abstractNumId w:val="118"/>
  </w:num>
  <w:num w:numId="96" w16cid:durableId="939949447">
    <w:abstractNumId w:val="77"/>
  </w:num>
  <w:num w:numId="97" w16cid:durableId="796030312">
    <w:abstractNumId w:val="126"/>
  </w:num>
  <w:num w:numId="98" w16cid:durableId="617296401">
    <w:abstractNumId w:val="74"/>
  </w:num>
  <w:num w:numId="99" w16cid:durableId="1625454926">
    <w:abstractNumId w:val="59"/>
  </w:num>
  <w:num w:numId="100" w16cid:durableId="313141059">
    <w:abstractNumId w:val="80"/>
  </w:num>
  <w:num w:numId="101" w16cid:durableId="93288863">
    <w:abstractNumId w:val="68"/>
  </w:num>
  <w:num w:numId="102" w16cid:durableId="53931710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409643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505240579">
    <w:abstractNumId w:val="45"/>
  </w:num>
  <w:num w:numId="105" w16cid:durableId="1899514906">
    <w:abstractNumId w:val="90"/>
  </w:num>
  <w:num w:numId="106" w16cid:durableId="1457260447">
    <w:abstractNumId w:val="102"/>
  </w:num>
  <w:num w:numId="107" w16cid:durableId="446050946">
    <w:abstractNumId w:val="11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4562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3A61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02F3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0F03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22FD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3E56"/>
    <w:rsid w:val="00375472"/>
    <w:rsid w:val="0037573C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D68A4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560A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709E5"/>
    <w:rsid w:val="00571038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510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4FC8"/>
    <w:rsid w:val="006D588F"/>
    <w:rsid w:val="006D606D"/>
    <w:rsid w:val="006D682B"/>
    <w:rsid w:val="006D72E9"/>
    <w:rsid w:val="006E131F"/>
    <w:rsid w:val="006E30B8"/>
    <w:rsid w:val="006E4C1A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0155"/>
    <w:rsid w:val="00711950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073"/>
    <w:rsid w:val="00776979"/>
    <w:rsid w:val="00783560"/>
    <w:rsid w:val="00784AD8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1739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55B2"/>
    <w:rsid w:val="008D1AE9"/>
    <w:rsid w:val="008D5E29"/>
    <w:rsid w:val="008D627E"/>
    <w:rsid w:val="008D636E"/>
    <w:rsid w:val="008E33F7"/>
    <w:rsid w:val="008E7118"/>
    <w:rsid w:val="008F366D"/>
    <w:rsid w:val="008F6931"/>
    <w:rsid w:val="00900533"/>
    <w:rsid w:val="00901553"/>
    <w:rsid w:val="00901963"/>
    <w:rsid w:val="00903B67"/>
    <w:rsid w:val="009076C3"/>
    <w:rsid w:val="00910BE9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34DA2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2B37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4547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4D05"/>
    <w:rsid w:val="00A97F5B"/>
    <w:rsid w:val="00AA2D4B"/>
    <w:rsid w:val="00AA39F6"/>
    <w:rsid w:val="00AA4273"/>
    <w:rsid w:val="00AA782F"/>
    <w:rsid w:val="00AB1AB1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1E7F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5774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D677E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2F5C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0201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479D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352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0D6D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797BC-C757-4031-B6E5-C9CEBC07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11</cp:revision>
  <cp:lastPrinted>2021-02-15T11:09:00Z</cp:lastPrinted>
  <dcterms:created xsi:type="dcterms:W3CDTF">2022-04-07T10:49:00Z</dcterms:created>
  <dcterms:modified xsi:type="dcterms:W3CDTF">2025-07-04T07:50:00Z</dcterms:modified>
</cp:coreProperties>
</file>