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C185C" w14:textId="06309DA8" w:rsidR="00E05DB0" w:rsidRPr="00D5158A" w:rsidRDefault="00E05DB0" w:rsidP="00D5158A">
      <w:pPr>
        <w:spacing w:line="276" w:lineRule="auto"/>
        <w:rPr>
          <w:rFonts w:eastAsia="Calibri" w:cstheme="minorHAnsi"/>
          <w:color w:val="000000"/>
        </w:rPr>
      </w:pPr>
    </w:p>
    <w:p w14:paraId="16EF672D" w14:textId="77777777" w:rsidR="00E05DB0" w:rsidRPr="00D5158A" w:rsidRDefault="00E05DB0" w:rsidP="00D5158A">
      <w:pPr>
        <w:shd w:val="clear" w:color="auto" w:fill="FFFFFF"/>
        <w:spacing w:line="276" w:lineRule="auto"/>
        <w:ind w:right="6"/>
        <w:jc w:val="right"/>
        <w:rPr>
          <w:rFonts w:eastAsia="Calibri" w:cstheme="minorHAnsi"/>
          <w:color w:val="000000"/>
        </w:rPr>
      </w:pPr>
      <w:r w:rsidRPr="00D5158A">
        <w:rPr>
          <w:rFonts w:eastAsia="Calibri" w:cstheme="minorHAnsi"/>
        </w:rPr>
        <w:t xml:space="preserve">Załącznik nr </w:t>
      </w:r>
      <w:r w:rsidR="0088158E" w:rsidRPr="00D5158A">
        <w:rPr>
          <w:rFonts w:eastAsia="Calibri" w:cstheme="minorHAnsi"/>
        </w:rPr>
        <w:t>3</w:t>
      </w:r>
      <w:r w:rsidRPr="00D5158A">
        <w:rPr>
          <w:rFonts w:eastAsia="Calibri" w:cstheme="minorHAnsi"/>
        </w:rPr>
        <w:t xml:space="preserve"> do SWZ</w:t>
      </w:r>
    </w:p>
    <w:p w14:paraId="7955F672" w14:textId="77777777" w:rsidR="00E05DB0" w:rsidRPr="00D5158A" w:rsidRDefault="00E05DB0" w:rsidP="00D5158A">
      <w:pPr>
        <w:shd w:val="clear" w:color="auto" w:fill="FFFFFF"/>
        <w:spacing w:before="240" w:line="276" w:lineRule="auto"/>
        <w:ind w:right="6"/>
        <w:jc w:val="center"/>
        <w:rPr>
          <w:rFonts w:eastAsia="Calibri" w:cstheme="minorHAnsi"/>
          <w:b/>
        </w:rPr>
      </w:pPr>
      <w:r w:rsidRPr="00D5158A">
        <w:rPr>
          <w:rFonts w:eastAsia="Calibri" w:cstheme="minorHAnsi"/>
          <w:b/>
          <w:color w:val="000000"/>
        </w:rPr>
        <w:t>OŚWIADCZENIE</w:t>
      </w:r>
    </w:p>
    <w:p w14:paraId="71DC7018" w14:textId="77777777" w:rsidR="00E05DB0" w:rsidRPr="00D5158A" w:rsidRDefault="00E05DB0" w:rsidP="00D5158A">
      <w:pPr>
        <w:shd w:val="clear" w:color="auto" w:fill="FFFFFF"/>
        <w:spacing w:before="14" w:line="276" w:lineRule="auto"/>
        <w:jc w:val="center"/>
        <w:rPr>
          <w:rFonts w:eastAsia="Calibri" w:cstheme="minorHAnsi"/>
          <w:b/>
          <w:color w:val="000000"/>
        </w:rPr>
      </w:pPr>
      <w:r w:rsidRPr="00D5158A">
        <w:rPr>
          <w:rFonts w:eastAsia="Calibri" w:cstheme="minorHAnsi"/>
          <w:b/>
          <w:color w:val="000000"/>
        </w:rPr>
        <w:t>Wykonawców wspólnie ubiegających się o udzielenie zamówienia w zakresie, o którym mowa w art. 117 ust. 4 ustawy</w:t>
      </w:r>
    </w:p>
    <w:p w14:paraId="173B8925" w14:textId="449A50B0" w:rsidR="00E05DB0" w:rsidRPr="00FA737A" w:rsidRDefault="00E05DB0" w:rsidP="00FA737A">
      <w:pPr>
        <w:spacing w:before="202" w:line="276" w:lineRule="auto"/>
        <w:ind w:right="11"/>
        <w:jc w:val="both"/>
        <w:rPr>
          <w:rFonts w:cstheme="minorHAnsi"/>
          <w:b/>
          <w:bCs/>
        </w:rPr>
      </w:pPr>
      <w:r w:rsidRPr="00D5158A">
        <w:rPr>
          <w:rFonts w:eastAsia="Calibri" w:cstheme="minorHAnsi"/>
          <w:color w:val="000000"/>
        </w:rPr>
        <w:t xml:space="preserve">W związku z prowadzonym postępowaniem o </w:t>
      </w:r>
      <w:r w:rsidRPr="00D5158A">
        <w:rPr>
          <w:rFonts w:eastAsia="Calibri" w:cstheme="minorHAnsi"/>
        </w:rPr>
        <w:t>udzielenie zamówienia publicznego pn.:</w:t>
      </w:r>
      <w:r w:rsidRPr="00D5158A">
        <w:rPr>
          <w:rFonts w:eastAsia="Calibri" w:cstheme="minorHAnsi"/>
          <w:b/>
        </w:rPr>
        <w:t xml:space="preserve"> </w:t>
      </w:r>
      <w:r w:rsidR="00D03C4D" w:rsidRPr="00D03C4D">
        <w:rPr>
          <w:rFonts w:cstheme="minorHAnsi"/>
          <w:b/>
          <w:bCs/>
        </w:rPr>
        <w:t>Modernizacja drogi dojazdowej do gruntów rolnych w m. Lesieniec k. Brzozówka w km. 0+411 – 0+931</w:t>
      </w:r>
    </w:p>
    <w:p w14:paraId="62091406" w14:textId="77777777" w:rsidR="00E05DB0" w:rsidRPr="00D5158A" w:rsidRDefault="00E05DB0" w:rsidP="00D5158A">
      <w:pPr>
        <w:shd w:val="clear" w:color="auto" w:fill="FFFFFF"/>
        <w:spacing w:before="202" w:line="276" w:lineRule="auto"/>
        <w:ind w:right="14"/>
        <w:jc w:val="both"/>
        <w:rPr>
          <w:rFonts w:eastAsia="Calibri" w:cstheme="minorHAnsi"/>
          <w:b/>
        </w:rPr>
      </w:pPr>
      <w:r w:rsidRPr="00D5158A">
        <w:rPr>
          <w:rFonts w:eastAsia="Calibri" w:cstheme="minorHAnsi"/>
          <w:b/>
        </w:rPr>
        <w:t>Ja/My:</w:t>
      </w:r>
    </w:p>
    <w:p w14:paraId="1152243E" w14:textId="77777777" w:rsidR="00E05DB0" w:rsidRPr="00D5158A" w:rsidRDefault="00E05DB0" w:rsidP="00D5158A">
      <w:pPr>
        <w:spacing w:line="276" w:lineRule="auto"/>
        <w:rPr>
          <w:rFonts w:eastAsia="Calibri" w:cstheme="minorHAnsi"/>
        </w:rPr>
      </w:pPr>
      <w:r w:rsidRPr="00D5158A">
        <w:rPr>
          <w:rFonts w:eastAsia="Calibri" w:cstheme="minorHAnsi"/>
        </w:rPr>
        <w:t>.................................................................................................................................................................</w:t>
      </w:r>
    </w:p>
    <w:p w14:paraId="17450DE2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  <w:i/>
          <w:sz w:val="18"/>
          <w:szCs w:val="18"/>
        </w:rPr>
      </w:pPr>
      <w:r w:rsidRPr="00D5158A">
        <w:rPr>
          <w:rFonts w:eastAsia="Calibri" w:cstheme="minorHAnsi"/>
          <w:i/>
          <w:sz w:val="18"/>
          <w:szCs w:val="18"/>
        </w:rPr>
        <w:t>(imię i nazwisko osoby/osób upoważnionej/-</w:t>
      </w:r>
      <w:proofErr w:type="spellStart"/>
      <w:r w:rsidRPr="00D5158A">
        <w:rPr>
          <w:rFonts w:eastAsia="Calibri" w:cstheme="minorHAnsi"/>
          <w:i/>
          <w:sz w:val="18"/>
          <w:szCs w:val="18"/>
        </w:rPr>
        <w:t>ych</w:t>
      </w:r>
      <w:proofErr w:type="spellEnd"/>
      <w:r w:rsidRPr="00D5158A">
        <w:rPr>
          <w:rFonts w:eastAsia="Calibri" w:cstheme="minorHAnsi"/>
          <w:i/>
          <w:sz w:val="18"/>
          <w:szCs w:val="18"/>
        </w:rPr>
        <w:t xml:space="preserve"> do reprezentowania Wykonawców wspólnie ubiegających się o udzielenie zamówienia)</w:t>
      </w:r>
    </w:p>
    <w:p w14:paraId="4F3242C9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</w:rPr>
      </w:pPr>
    </w:p>
    <w:p w14:paraId="5638EEE3" w14:textId="77777777" w:rsidR="00E05DB0" w:rsidRPr="00D5158A" w:rsidRDefault="00E05DB0" w:rsidP="00D5158A">
      <w:pPr>
        <w:spacing w:line="276" w:lineRule="auto"/>
        <w:rPr>
          <w:rFonts w:eastAsia="Calibri" w:cstheme="minorHAnsi"/>
          <w:b/>
        </w:rPr>
      </w:pPr>
      <w:r w:rsidRPr="00D5158A">
        <w:rPr>
          <w:rFonts w:eastAsia="Calibri" w:cstheme="minorHAnsi"/>
          <w:b/>
        </w:rPr>
        <w:t>w imieniu Wykonawcy:</w:t>
      </w:r>
    </w:p>
    <w:p w14:paraId="61315A72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.................................................................................................................................................................</w:t>
      </w:r>
    </w:p>
    <w:p w14:paraId="3D67BB67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  <w:i/>
          <w:sz w:val="18"/>
          <w:szCs w:val="18"/>
        </w:rPr>
      </w:pPr>
      <w:r w:rsidRPr="00D5158A">
        <w:rPr>
          <w:rFonts w:eastAsia="Calibri" w:cstheme="minorHAnsi"/>
          <w:i/>
          <w:sz w:val="18"/>
          <w:szCs w:val="18"/>
        </w:rPr>
        <w:t>(wpisać nazwy (firmy) Wykonawców wspólnie ubiegających się o udzielenie zamówienia)</w:t>
      </w:r>
    </w:p>
    <w:p w14:paraId="4F8D3F26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  <w:i/>
          <w:sz w:val="18"/>
          <w:szCs w:val="18"/>
        </w:rPr>
      </w:pPr>
    </w:p>
    <w:p w14:paraId="78BC81BF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</w:rPr>
      </w:pPr>
    </w:p>
    <w:p w14:paraId="72CA80A2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</w:rPr>
      </w:pPr>
      <w:r w:rsidRPr="00D5158A">
        <w:rPr>
          <w:rFonts w:eastAsia="Calibri" w:cstheme="minorHAnsi"/>
          <w:b/>
        </w:rPr>
        <w:t>Oświadczam/-my</w:t>
      </w:r>
      <w:r w:rsidRPr="00D5158A">
        <w:rPr>
          <w:rFonts w:eastAsia="Calibri" w:cstheme="minorHAnsi"/>
        </w:rPr>
        <w:t>, iż następujące roboty budowlane/usługi/dostawy * wykonają poszczególni Wykonawcy wspólnie ubiegający się o udzielenie zamówienia:</w:t>
      </w:r>
    </w:p>
    <w:p w14:paraId="5DB5B79E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Wykonawca (nazwa): …………………………. Wykona: …………………………………….. **</w:t>
      </w:r>
    </w:p>
    <w:p w14:paraId="1F52107A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Wykonawca (nazwa): …………………………. Wykona: …………………………………….. **</w:t>
      </w:r>
    </w:p>
    <w:p w14:paraId="2A4ED743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</w:rPr>
      </w:pPr>
    </w:p>
    <w:p w14:paraId="2DA4EEFF" w14:textId="77777777" w:rsidR="00E05DB0" w:rsidRPr="00D5158A" w:rsidRDefault="00E05DB0" w:rsidP="00D5158A">
      <w:pPr>
        <w:spacing w:line="276" w:lineRule="auto"/>
        <w:jc w:val="center"/>
        <w:rPr>
          <w:rFonts w:eastAsia="Calibri" w:cstheme="minorHAnsi"/>
          <w:b/>
          <w:i/>
          <w:sz w:val="18"/>
          <w:szCs w:val="18"/>
        </w:rPr>
      </w:pPr>
    </w:p>
    <w:p w14:paraId="2B717552" w14:textId="77777777" w:rsidR="00E05DB0" w:rsidRPr="00D5158A" w:rsidRDefault="00E05DB0" w:rsidP="00D5158A">
      <w:pPr>
        <w:tabs>
          <w:tab w:val="left" w:pos="1566"/>
          <w:tab w:val="left" w:pos="2880"/>
          <w:tab w:val="left" w:pos="4180"/>
        </w:tabs>
        <w:spacing w:before="158" w:line="276" w:lineRule="auto"/>
        <w:rPr>
          <w:rFonts w:eastAsia="Calibri" w:cstheme="minorHAnsi"/>
        </w:rPr>
      </w:pPr>
      <w:r w:rsidRPr="00D5158A">
        <w:rPr>
          <w:rFonts w:eastAsia="Calibri" w:cstheme="minorHAnsi"/>
        </w:rPr>
        <w:t>……………..…… dnia ………….</w:t>
      </w:r>
    </w:p>
    <w:p w14:paraId="3AAE859C" w14:textId="77777777" w:rsidR="00E05DB0" w:rsidRPr="00D5158A" w:rsidRDefault="00E05DB0" w:rsidP="00D5158A">
      <w:pPr>
        <w:tabs>
          <w:tab w:val="left" w:pos="1566"/>
          <w:tab w:val="left" w:pos="2880"/>
          <w:tab w:val="left" w:pos="4180"/>
        </w:tabs>
        <w:spacing w:before="158" w:line="276" w:lineRule="auto"/>
        <w:ind w:right="1132"/>
        <w:jc w:val="right"/>
        <w:rPr>
          <w:rFonts w:eastAsia="Calibri" w:cstheme="minorHAnsi"/>
        </w:rPr>
      </w:pPr>
      <w:r w:rsidRPr="00D5158A">
        <w:rPr>
          <w:rFonts w:eastAsia="Calibri" w:cstheme="minorHAnsi"/>
        </w:rPr>
        <w:t>podpis</w:t>
      </w:r>
    </w:p>
    <w:p w14:paraId="54487BB3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  <w:i/>
          <w:sz w:val="18"/>
          <w:szCs w:val="18"/>
        </w:rPr>
      </w:pPr>
    </w:p>
    <w:p w14:paraId="7BBE6D8C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  <w:i/>
          <w:sz w:val="18"/>
          <w:szCs w:val="18"/>
        </w:rPr>
      </w:pPr>
    </w:p>
    <w:p w14:paraId="537D86CC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  <w:b/>
          <w:i/>
          <w:sz w:val="18"/>
          <w:szCs w:val="18"/>
        </w:rPr>
      </w:pPr>
      <w:r w:rsidRPr="00D5158A">
        <w:rPr>
          <w:rFonts w:eastAsia="Calibri" w:cstheme="minorHAnsi"/>
          <w:i/>
          <w:sz w:val="18"/>
          <w:szCs w:val="18"/>
        </w:rPr>
        <w:t>* - dopasować odpowiednio</w:t>
      </w:r>
    </w:p>
    <w:p w14:paraId="11A93287" w14:textId="77777777" w:rsidR="00E05DB0" w:rsidRPr="00D5158A" w:rsidRDefault="00E05DB0" w:rsidP="00D5158A">
      <w:pPr>
        <w:spacing w:line="276" w:lineRule="auto"/>
        <w:jc w:val="both"/>
        <w:rPr>
          <w:rFonts w:eastAsia="Calibri" w:cstheme="minorHAnsi"/>
          <w:i/>
          <w:sz w:val="18"/>
          <w:szCs w:val="18"/>
        </w:rPr>
      </w:pPr>
      <w:r w:rsidRPr="00D5158A">
        <w:rPr>
          <w:rFonts w:eastAsia="Calibri" w:cstheme="minorHAnsi"/>
          <w:i/>
          <w:sz w:val="18"/>
          <w:szCs w:val="18"/>
        </w:rPr>
        <w:t>** - należy dostosować do ilości Wykonawców w konsorcjum</w:t>
      </w:r>
    </w:p>
    <w:p w14:paraId="23042688" w14:textId="121CE697" w:rsidR="00E05DB0" w:rsidRPr="00D5158A" w:rsidRDefault="00E05DB0" w:rsidP="00D5158A">
      <w:pPr>
        <w:spacing w:line="276" w:lineRule="auto"/>
        <w:rPr>
          <w:rFonts w:eastAsia="Calibri" w:cstheme="minorHAnsi"/>
          <w:i/>
          <w:sz w:val="18"/>
          <w:szCs w:val="18"/>
        </w:rPr>
      </w:pPr>
    </w:p>
    <w:sectPr w:rsidR="00E05DB0" w:rsidRPr="00D5158A" w:rsidSect="00347E4F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E5D9E" w14:textId="77777777" w:rsidR="00776040" w:rsidRDefault="00776040" w:rsidP="00C05791">
      <w:pPr>
        <w:spacing w:after="0" w:line="240" w:lineRule="auto"/>
      </w:pPr>
      <w:r>
        <w:separator/>
      </w:r>
    </w:p>
  </w:endnote>
  <w:endnote w:type="continuationSeparator" w:id="0">
    <w:p w14:paraId="333703A7" w14:textId="77777777" w:rsidR="00776040" w:rsidRDefault="00776040" w:rsidP="00C05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Verdana-Bold">
    <w:altName w:val="Verdana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5203869"/>
      <w:docPartObj>
        <w:docPartGallery w:val="Page Numbers (Bottom of Page)"/>
        <w:docPartUnique/>
      </w:docPartObj>
    </w:sdtPr>
    <w:sdtContent>
      <w:p w14:paraId="1FB38972" w14:textId="77777777" w:rsidR="00436EE0" w:rsidRDefault="00436EE0" w:rsidP="006878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2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1D004" w14:textId="77777777" w:rsidR="00776040" w:rsidRDefault="00776040" w:rsidP="00C05791">
      <w:pPr>
        <w:spacing w:after="0" w:line="240" w:lineRule="auto"/>
      </w:pPr>
      <w:r>
        <w:separator/>
      </w:r>
    </w:p>
  </w:footnote>
  <w:footnote w:type="continuationSeparator" w:id="0">
    <w:p w14:paraId="39B355A0" w14:textId="77777777" w:rsidR="00776040" w:rsidRDefault="00776040" w:rsidP="00C05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FFFDA" w14:textId="338BE03E" w:rsidR="00436EE0" w:rsidRPr="0051604D" w:rsidRDefault="00436EE0" w:rsidP="007D1A80">
    <w:pPr>
      <w:pStyle w:val="Standard"/>
      <w:autoSpaceDE w:val="0"/>
      <w:spacing w:after="120"/>
      <w:rPr>
        <w:rFonts w:asciiTheme="minorHAnsi" w:hAnsiTheme="minorHAnsi" w:cs="Times New Roman"/>
        <w:sz w:val="20"/>
        <w:szCs w:val="20"/>
      </w:rPr>
    </w:pPr>
    <w:r w:rsidRPr="0022222C">
      <w:rPr>
        <w:rFonts w:asciiTheme="minorHAnsi" w:eastAsia="Verdana-Bold" w:hAnsiTheme="minorHAnsi" w:cs="Times New Roman"/>
        <w:sz w:val="20"/>
        <w:szCs w:val="20"/>
      </w:rPr>
      <w:t>Numer sprawy: IGKR.271.1.2.2022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7A7AA" w14:textId="399D3505" w:rsidR="003754B9" w:rsidRDefault="003754B9" w:rsidP="003754B9">
    <w:pPr>
      <w:pStyle w:val="Standard"/>
      <w:spacing w:after="120"/>
      <w:jc w:val="right"/>
    </w:pPr>
    <w:r>
      <w:rPr>
        <w:rFonts w:ascii="Calibri" w:hAnsi="Calibri"/>
        <w:sz w:val="20"/>
        <w:szCs w:val="20"/>
      </w:rPr>
      <w:t xml:space="preserve">Numer sprawy: </w:t>
    </w:r>
    <w:r w:rsidR="00FA737A" w:rsidRPr="00FA737A">
      <w:rPr>
        <w:rFonts w:ascii="Calibri" w:hAnsi="Calibri"/>
        <w:sz w:val="20"/>
        <w:szCs w:val="20"/>
      </w:rPr>
      <w:t>IGKR.271.1.</w:t>
    </w:r>
    <w:r w:rsidR="00D03C4D">
      <w:rPr>
        <w:rFonts w:ascii="Calibri" w:hAnsi="Calibri"/>
        <w:sz w:val="20"/>
        <w:szCs w:val="20"/>
      </w:rPr>
      <w:t>1</w:t>
    </w:r>
    <w:r w:rsidR="00FA737A" w:rsidRPr="00FA737A">
      <w:rPr>
        <w:rFonts w:ascii="Calibri" w:hAnsi="Calibri"/>
        <w:sz w:val="20"/>
        <w:szCs w:val="20"/>
      </w:rPr>
      <w:t>8.2025.MK</w:t>
    </w:r>
  </w:p>
  <w:p w14:paraId="0BB48880" w14:textId="1FE26D73" w:rsidR="00436EE0" w:rsidRPr="00EF203D" w:rsidRDefault="00436EE0" w:rsidP="00EF20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iCs/>
        <w:sz w:val="22"/>
        <w:szCs w:val="22"/>
      </w:rPr>
    </w:lvl>
  </w:abstractNum>
  <w:abstractNum w:abstractNumId="3" w15:restartNumberingAfterBreak="0">
    <w:nsid w:val="00000004"/>
    <w:multiLevelType w:val="multilevel"/>
    <w:tmpl w:val="F05CA48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340" w:hanging="360"/>
      </w:pPr>
      <w:rPr>
        <w:rFonts w:ascii="Calibri" w:eastAsia="Times New Roman" w:hAnsi="Calibri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000005"/>
    <w:multiLevelType w:val="multilevel"/>
    <w:tmpl w:val="90EC587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multilevel"/>
    <w:tmpl w:val="CA14F9CA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717"/>
        </w:tabs>
        <w:ind w:left="71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 w15:restartNumberingAfterBreak="0">
    <w:nsid w:val="00000008"/>
    <w:multiLevelType w:val="multilevel"/>
    <w:tmpl w:val="40B82D2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D3CA7DF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91562DA2"/>
    <w:name w:val="WW8Num1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multilevel"/>
    <w:tmpl w:val="DFF42DF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44"/>
        </w:tabs>
        <w:ind w:left="944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1"/>
        </w:tabs>
        <w:ind w:left="1321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338"/>
        </w:tabs>
        <w:ind w:left="133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715"/>
        </w:tabs>
        <w:ind w:left="1715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732"/>
        </w:tabs>
        <w:ind w:left="1732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109"/>
        </w:tabs>
        <w:ind w:left="2109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26"/>
        </w:tabs>
        <w:ind w:left="212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503"/>
        </w:tabs>
        <w:ind w:left="2503" w:hanging="180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5240CFCA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i w:val="0"/>
        <w:sz w:val="22"/>
        <w:szCs w:val="22"/>
      </w:rPr>
    </w:lvl>
  </w:abstractNum>
  <w:abstractNum w:abstractNumId="14" w15:restartNumberingAfterBreak="0">
    <w:nsid w:val="0000000F"/>
    <w:multiLevelType w:val="multilevel"/>
    <w:tmpl w:val="5F12B8D2"/>
    <w:styleLink w:val="WWNum5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3AFC3D9E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1"/>
    <w:multiLevelType w:val="multilevel"/>
    <w:tmpl w:val="97BC995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00000012"/>
    <w:multiLevelType w:val="multilevel"/>
    <w:tmpl w:val="8F16DF5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eastAsia="Calibri" w:hAnsiTheme="minorHAnsi" w:cstheme="minorHAnsi" w:hint="default"/>
        <w:b w:val="0"/>
        <w:bCs w:val="0"/>
        <w:color w:val="FFC000" w:themeColor="accent4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</w:abstractNum>
  <w:abstractNum w:abstractNumId="18" w15:restartNumberingAfterBreak="0">
    <w:nsid w:val="00000013"/>
    <w:multiLevelType w:val="multilevel"/>
    <w:tmpl w:val="007E46C8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9" w15:restartNumberingAfterBreak="0">
    <w:nsid w:val="00000014"/>
    <w:multiLevelType w:val="multilevel"/>
    <w:tmpl w:val="086ED8EE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5"/>
    <w:multiLevelType w:val="multilevel"/>
    <w:tmpl w:val="D582959C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00000016"/>
    <w:multiLevelType w:val="multilevel"/>
    <w:tmpl w:val="578C2BA8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41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effect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018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7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47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19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1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3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3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07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 w:hint="default"/>
        <w:color w:val="auto"/>
        <w:sz w:val="22"/>
        <w:lang w:eastAsia="ar-SA"/>
      </w:rPr>
    </w:lvl>
  </w:abstractNum>
  <w:abstractNum w:abstractNumId="23" w15:restartNumberingAfterBreak="0">
    <w:nsid w:val="00000018"/>
    <w:multiLevelType w:val="singleLevel"/>
    <w:tmpl w:val="22E40CFA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Theme="minorHAnsi" w:hAnsiTheme="minorHAnsi" w:cstheme="minorHAnsi" w:hint="default"/>
        <w:sz w:val="22"/>
        <w:lang w:eastAsia="ar-SA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5" w15:restartNumberingAfterBreak="0">
    <w:nsid w:val="0000001A"/>
    <w:multiLevelType w:val="multilevel"/>
    <w:tmpl w:val="3E827050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000000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C1964600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bullet"/>
      <w:lvlText w:val=""/>
      <w:lvlJc w:val="left"/>
      <w:pPr>
        <w:tabs>
          <w:tab w:val="num" w:pos="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41301F1A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000001D"/>
    <w:multiLevelType w:val="multilevel"/>
    <w:tmpl w:val="1EB43D70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000001E"/>
    <w:multiLevelType w:val="multilevel"/>
    <w:tmpl w:val="BA9C8E24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3F26E314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0"/>
    <w:multiLevelType w:val="multilevel"/>
    <w:tmpl w:val="C8284F5C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1"/>
    <w:multiLevelType w:val="multilevel"/>
    <w:tmpl w:val="262483EA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2"/>
    <w:multiLevelType w:val="multilevel"/>
    <w:tmpl w:val="2E70015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multilevel"/>
    <w:tmpl w:val="8A8EEE8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3FBCA12E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6"/>
    <w:multiLevelType w:val="multilevel"/>
    <w:tmpl w:val="4C98D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7"/>
    <w:multiLevelType w:val="multilevel"/>
    <w:tmpl w:val="A88ED938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5FF474C4"/>
    <w:styleLink w:val="Styl1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0000002A"/>
    <w:multiLevelType w:val="multilevel"/>
    <w:tmpl w:val="E2EE4872"/>
    <w:name w:val="WW8Num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41" w15:restartNumberingAfterBreak="0">
    <w:nsid w:val="00000034"/>
    <w:multiLevelType w:val="multilevel"/>
    <w:tmpl w:val="F6F0D8E8"/>
    <w:name w:val="WW8Num10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00000037"/>
    <w:multiLevelType w:val="singleLevel"/>
    <w:tmpl w:val="00000037"/>
    <w:name w:val="WW8Num112"/>
    <w:lvl w:ilvl="0">
      <w:start w:val="1"/>
      <w:numFmt w:val="lowerLetter"/>
      <w:lvlText w:val="%1)"/>
      <w:lvlJc w:val="left"/>
      <w:pPr>
        <w:tabs>
          <w:tab w:val="num" w:pos="0"/>
        </w:tabs>
        <w:ind w:left="1230" w:hanging="360"/>
      </w:pPr>
    </w:lvl>
  </w:abstractNum>
  <w:abstractNum w:abstractNumId="43" w15:restartNumberingAfterBreak="0">
    <w:nsid w:val="00000039"/>
    <w:multiLevelType w:val="multilevel"/>
    <w:tmpl w:val="25686ACE"/>
    <w:name w:val="WW8Num1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0000003D"/>
    <w:multiLevelType w:val="singleLevel"/>
    <w:tmpl w:val="0000003D"/>
    <w:name w:val="WW8Num61"/>
    <w:lvl w:ilvl="0">
      <w:start w:val="2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eastAsia="Times New Roman"/>
        <w:sz w:val="22"/>
        <w:lang w:eastAsia="ar-SA"/>
      </w:rPr>
    </w:lvl>
  </w:abstractNum>
  <w:abstractNum w:abstractNumId="45" w15:restartNumberingAfterBreak="0">
    <w:nsid w:val="03C539D3"/>
    <w:multiLevelType w:val="hybridMultilevel"/>
    <w:tmpl w:val="18A4AEF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04956A26"/>
    <w:multiLevelType w:val="hybridMultilevel"/>
    <w:tmpl w:val="00A2B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C63F07"/>
    <w:multiLevelType w:val="hybridMultilevel"/>
    <w:tmpl w:val="797AD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83B7B1E"/>
    <w:multiLevelType w:val="multilevel"/>
    <w:tmpl w:val="3146D52A"/>
    <w:lvl w:ilvl="0">
      <w:start w:val="6"/>
      <w:numFmt w:val="decimal"/>
      <w:lvlText w:val="%1."/>
      <w:lvlJc w:val="left"/>
      <w:pPr>
        <w:ind w:left="9433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Theme="minorHAnsi" w:eastAsiaTheme="minorHAnsi" w:hAnsiTheme="minorHAnsi" w:cstheme="minorHAnsi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9" w15:restartNumberingAfterBreak="0">
    <w:nsid w:val="099A1A6C"/>
    <w:multiLevelType w:val="hybridMultilevel"/>
    <w:tmpl w:val="A15262F0"/>
    <w:name w:val="WW8Num17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0A7E30EC"/>
    <w:multiLevelType w:val="multilevel"/>
    <w:tmpl w:val="1828FEF0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0E2E2C51"/>
    <w:multiLevelType w:val="hybridMultilevel"/>
    <w:tmpl w:val="35906518"/>
    <w:lvl w:ilvl="0" w:tplc="CEC6097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2" w15:restartNumberingAfterBreak="0">
    <w:nsid w:val="10F3611B"/>
    <w:multiLevelType w:val="hybridMultilevel"/>
    <w:tmpl w:val="2E6C58D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11396BB0"/>
    <w:multiLevelType w:val="hybridMultilevel"/>
    <w:tmpl w:val="69A2FADE"/>
    <w:lvl w:ilvl="0" w:tplc="50808D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115B7902"/>
    <w:multiLevelType w:val="hybridMultilevel"/>
    <w:tmpl w:val="0BD8D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AC741C"/>
    <w:multiLevelType w:val="multilevel"/>
    <w:tmpl w:val="69EAC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44251CE"/>
    <w:multiLevelType w:val="multilevel"/>
    <w:tmpl w:val="2D847E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snapToGrid w:val="0"/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specVanish w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195337B7"/>
    <w:multiLevelType w:val="multilevel"/>
    <w:tmpl w:val="5DD42B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9" w15:restartNumberingAfterBreak="0">
    <w:nsid w:val="1BD20F97"/>
    <w:multiLevelType w:val="multilevel"/>
    <w:tmpl w:val="B0D46C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1C6517AC"/>
    <w:multiLevelType w:val="hybridMultilevel"/>
    <w:tmpl w:val="B96261AC"/>
    <w:lvl w:ilvl="0" w:tplc="A0405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color w:val="auto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 w15:restartNumberingAfterBreak="0">
    <w:nsid w:val="1DA325D5"/>
    <w:multiLevelType w:val="hybridMultilevel"/>
    <w:tmpl w:val="5FE4324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62" w15:restartNumberingAfterBreak="0">
    <w:nsid w:val="1DDB1A01"/>
    <w:multiLevelType w:val="multilevel"/>
    <w:tmpl w:val="9042BD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1FEC660E"/>
    <w:multiLevelType w:val="hybridMultilevel"/>
    <w:tmpl w:val="F006D708"/>
    <w:lvl w:ilvl="0" w:tplc="F798286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20EF25F7"/>
    <w:multiLevelType w:val="hybridMultilevel"/>
    <w:tmpl w:val="4DFE703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27D8D054">
      <w:start w:val="1"/>
      <w:numFmt w:val="decimal"/>
      <w:lvlText w:val="%7."/>
      <w:lvlJc w:val="left"/>
      <w:pPr>
        <w:ind w:left="5397" w:hanging="360"/>
      </w:pPr>
      <w:rPr>
        <w:b w:val="0"/>
        <w:bCs/>
      </w:r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21225FF5"/>
    <w:multiLevelType w:val="hybridMultilevel"/>
    <w:tmpl w:val="285CB1C4"/>
    <w:name w:val="WW8Num17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6" w15:restartNumberingAfterBreak="0">
    <w:nsid w:val="259A3CED"/>
    <w:multiLevelType w:val="hybridMultilevel"/>
    <w:tmpl w:val="CF38125A"/>
    <w:lvl w:ilvl="0" w:tplc="DA76817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7DC61B0"/>
    <w:multiLevelType w:val="hybridMultilevel"/>
    <w:tmpl w:val="571EAA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11">
      <w:start w:val="1"/>
      <w:numFmt w:val="decimal"/>
      <w:lvlText w:val="%4)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28975D77"/>
    <w:multiLevelType w:val="hybridMultilevel"/>
    <w:tmpl w:val="C066BF9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2B970C32"/>
    <w:multiLevelType w:val="hybridMultilevel"/>
    <w:tmpl w:val="14A2E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D6D7541"/>
    <w:multiLevelType w:val="multilevel"/>
    <w:tmpl w:val="254052A2"/>
    <w:lvl w:ilvl="0">
      <w:start w:val="1"/>
      <w:numFmt w:val="decimal"/>
      <w:lvlText w:val="%1)"/>
      <w:lvlJc w:val="left"/>
      <w:pPr>
        <w:tabs>
          <w:tab w:val="num" w:pos="0"/>
        </w:tabs>
        <w:ind w:left="1128" w:hanging="360"/>
      </w:pPr>
      <w:rPr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2" w15:restartNumberingAfterBreak="0">
    <w:nsid w:val="2DE73206"/>
    <w:multiLevelType w:val="hybridMultilevel"/>
    <w:tmpl w:val="FA3EBA6E"/>
    <w:name w:val="WW8Num1722"/>
    <w:lvl w:ilvl="0" w:tplc="C39AA30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E4001B4"/>
    <w:multiLevelType w:val="multilevel"/>
    <w:tmpl w:val="238628FE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EC03803"/>
    <w:multiLevelType w:val="multilevel"/>
    <w:tmpl w:val="0172C5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312A5270"/>
    <w:multiLevelType w:val="multilevel"/>
    <w:tmpl w:val="B43E211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  <w:rPr>
        <w:rFonts w:cs="Calibri"/>
        <w:b/>
        <w:sz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C475C0"/>
    <w:multiLevelType w:val="multilevel"/>
    <w:tmpl w:val="3C90EC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34067D3E"/>
    <w:multiLevelType w:val="multilevel"/>
    <w:tmpl w:val="24181D0C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 w15:restartNumberingAfterBreak="0">
    <w:nsid w:val="353F7F18"/>
    <w:multiLevelType w:val="hybridMultilevel"/>
    <w:tmpl w:val="0234E0D2"/>
    <w:lvl w:ilvl="0" w:tplc="87207FF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  <w:sz w:val="22"/>
        <w:szCs w:val="22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36202476"/>
    <w:multiLevelType w:val="hybridMultilevel"/>
    <w:tmpl w:val="D12AC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E4ED2F0">
      <w:start w:val="1"/>
      <w:numFmt w:val="decimal"/>
      <w:lvlText w:val="%4)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6551D3D"/>
    <w:multiLevelType w:val="hybridMultilevel"/>
    <w:tmpl w:val="AEE03F98"/>
    <w:name w:val="WW8Num442222222"/>
    <w:lvl w:ilvl="0" w:tplc="00000005">
      <w:start w:val="1"/>
      <w:numFmt w:val="decimal"/>
      <w:lvlText w:val="%1."/>
      <w:lvlJc w:val="left"/>
      <w:pPr>
        <w:ind w:left="916" w:hanging="360"/>
      </w:pPr>
      <w:rPr>
        <w:rFonts w:ascii="Arial" w:hAnsi="Arial" w:cs="Arial" w:hint="default"/>
        <w:b/>
        <w:bCs/>
        <w:sz w:val="20"/>
        <w:lang w:val="pl-PL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82" w15:restartNumberingAfterBreak="0">
    <w:nsid w:val="405B2B44"/>
    <w:multiLevelType w:val="hybridMultilevel"/>
    <w:tmpl w:val="F8CA1500"/>
    <w:name w:val="WW8Num17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3" w15:restartNumberingAfterBreak="0">
    <w:nsid w:val="41064E31"/>
    <w:multiLevelType w:val="hybridMultilevel"/>
    <w:tmpl w:val="97C4DB98"/>
    <w:lvl w:ilvl="0" w:tplc="15C2F73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420A2E37"/>
    <w:multiLevelType w:val="hybridMultilevel"/>
    <w:tmpl w:val="48569262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51B6A73"/>
    <w:multiLevelType w:val="multilevel"/>
    <w:tmpl w:val="0420B09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45661EB3"/>
    <w:multiLevelType w:val="hybridMultilevel"/>
    <w:tmpl w:val="EC3E8434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>
      <w:start w:val="1"/>
      <w:numFmt w:val="lowerRoman"/>
      <w:lvlText w:val="%3."/>
      <w:lvlJc w:val="right"/>
      <w:pPr>
        <w:ind w:left="2523" w:hanging="180"/>
      </w:pPr>
    </w:lvl>
    <w:lvl w:ilvl="3" w:tplc="04150011">
      <w:start w:val="1"/>
      <w:numFmt w:val="decimal"/>
      <w:lvlText w:val="%4)"/>
      <w:lvlJc w:val="left"/>
      <w:pPr>
        <w:ind w:left="3243" w:hanging="360"/>
      </w:pPr>
    </w:lvl>
    <w:lvl w:ilvl="4" w:tplc="04150019">
      <w:start w:val="1"/>
      <w:numFmt w:val="lowerLetter"/>
      <w:lvlText w:val="%5."/>
      <w:lvlJc w:val="left"/>
      <w:pPr>
        <w:ind w:left="3963" w:hanging="360"/>
      </w:pPr>
    </w:lvl>
    <w:lvl w:ilvl="5" w:tplc="0415001B">
      <w:start w:val="1"/>
      <w:numFmt w:val="lowerRoman"/>
      <w:lvlText w:val="%6."/>
      <w:lvlJc w:val="right"/>
      <w:pPr>
        <w:ind w:left="4683" w:hanging="180"/>
      </w:pPr>
    </w:lvl>
    <w:lvl w:ilvl="6" w:tplc="0415000F">
      <w:start w:val="1"/>
      <w:numFmt w:val="decimal"/>
      <w:lvlText w:val="%7."/>
      <w:lvlJc w:val="left"/>
      <w:pPr>
        <w:ind w:left="5403" w:hanging="360"/>
      </w:pPr>
    </w:lvl>
    <w:lvl w:ilvl="7" w:tplc="04150019">
      <w:start w:val="1"/>
      <w:numFmt w:val="lowerLetter"/>
      <w:lvlText w:val="%8."/>
      <w:lvlJc w:val="left"/>
      <w:pPr>
        <w:ind w:left="6123" w:hanging="360"/>
      </w:pPr>
    </w:lvl>
    <w:lvl w:ilvl="8" w:tplc="0415001B">
      <w:start w:val="1"/>
      <w:numFmt w:val="lowerRoman"/>
      <w:lvlText w:val="%9."/>
      <w:lvlJc w:val="right"/>
      <w:pPr>
        <w:ind w:left="6843" w:hanging="180"/>
      </w:pPr>
    </w:lvl>
  </w:abstractNum>
  <w:abstractNum w:abstractNumId="88" w15:restartNumberingAfterBreak="0">
    <w:nsid w:val="494521C7"/>
    <w:multiLevelType w:val="multilevel"/>
    <w:tmpl w:val="7158A0C4"/>
    <w:lvl w:ilvl="0">
      <w:start w:val="16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3240" w:hanging="720"/>
      </w:pPr>
      <w:rPr>
        <w:rFonts w:ascii="Calibri" w:eastAsia="Calibri" w:hAnsi="Calibri" w:cs="Calibri"/>
      </w:r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8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0E262A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DCE2A85"/>
    <w:multiLevelType w:val="hybridMultilevel"/>
    <w:tmpl w:val="EA3A77CE"/>
    <w:name w:val="WW8Num17222"/>
    <w:lvl w:ilvl="0" w:tplc="399A1A1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F02364D"/>
    <w:multiLevelType w:val="hybridMultilevel"/>
    <w:tmpl w:val="D04230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4F507ECF"/>
    <w:multiLevelType w:val="multilevel"/>
    <w:tmpl w:val="330012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0CE2644"/>
    <w:multiLevelType w:val="hybridMultilevel"/>
    <w:tmpl w:val="5FE8BDD4"/>
    <w:lvl w:ilvl="0" w:tplc="47CEF7CC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1" w:tplc="0772249C">
      <w:start w:val="1"/>
      <w:numFmt w:val="decimal"/>
      <w:lvlText w:val="%2)"/>
      <w:lvlJc w:val="left"/>
      <w:pPr>
        <w:ind w:left="2498" w:hanging="295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2" w:tplc="1EBC93DA">
      <w:numFmt w:val="bullet"/>
      <w:lvlText w:val="•"/>
      <w:lvlJc w:val="left"/>
      <w:pPr>
        <w:ind w:left="3407" w:hanging="295"/>
      </w:pPr>
      <w:rPr>
        <w:lang w:val="pl-PL" w:eastAsia="en-US" w:bidi="ar-SA"/>
      </w:rPr>
    </w:lvl>
    <w:lvl w:ilvl="3" w:tplc="876812C0">
      <w:numFmt w:val="bullet"/>
      <w:lvlText w:val="•"/>
      <w:lvlJc w:val="left"/>
      <w:pPr>
        <w:ind w:left="4314" w:hanging="295"/>
      </w:pPr>
      <w:rPr>
        <w:lang w:val="pl-PL" w:eastAsia="en-US" w:bidi="ar-SA"/>
      </w:rPr>
    </w:lvl>
    <w:lvl w:ilvl="4" w:tplc="B01CC09C">
      <w:numFmt w:val="bullet"/>
      <w:lvlText w:val="•"/>
      <w:lvlJc w:val="left"/>
      <w:pPr>
        <w:ind w:left="5222" w:hanging="295"/>
      </w:pPr>
      <w:rPr>
        <w:lang w:val="pl-PL" w:eastAsia="en-US" w:bidi="ar-SA"/>
      </w:rPr>
    </w:lvl>
    <w:lvl w:ilvl="5" w:tplc="A21C8F08">
      <w:numFmt w:val="bullet"/>
      <w:lvlText w:val="•"/>
      <w:lvlJc w:val="left"/>
      <w:pPr>
        <w:ind w:left="6129" w:hanging="295"/>
      </w:pPr>
      <w:rPr>
        <w:lang w:val="pl-PL" w:eastAsia="en-US" w:bidi="ar-SA"/>
      </w:rPr>
    </w:lvl>
    <w:lvl w:ilvl="6" w:tplc="CE2C21F2">
      <w:numFmt w:val="bullet"/>
      <w:lvlText w:val="•"/>
      <w:lvlJc w:val="left"/>
      <w:pPr>
        <w:ind w:left="7036" w:hanging="295"/>
      </w:pPr>
      <w:rPr>
        <w:lang w:val="pl-PL" w:eastAsia="en-US" w:bidi="ar-SA"/>
      </w:rPr>
    </w:lvl>
    <w:lvl w:ilvl="7" w:tplc="BEE4D708">
      <w:numFmt w:val="bullet"/>
      <w:lvlText w:val="•"/>
      <w:lvlJc w:val="left"/>
      <w:pPr>
        <w:ind w:left="7944" w:hanging="295"/>
      </w:pPr>
      <w:rPr>
        <w:lang w:val="pl-PL" w:eastAsia="en-US" w:bidi="ar-SA"/>
      </w:rPr>
    </w:lvl>
    <w:lvl w:ilvl="8" w:tplc="0ECCEC50">
      <w:numFmt w:val="bullet"/>
      <w:lvlText w:val="•"/>
      <w:lvlJc w:val="left"/>
      <w:pPr>
        <w:ind w:left="8851" w:hanging="295"/>
      </w:pPr>
      <w:rPr>
        <w:lang w:val="pl-PL" w:eastAsia="en-US" w:bidi="ar-SA"/>
      </w:rPr>
    </w:lvl>
  </w:abstractNum>
  <w:abstractNum w:abstractNumId="95" w15:restartNumberingAfterBreak="0">
    <w:nsid w:val="51207F4B"/>
    <w:multiLevelType w:val="hybridMultilevel"/>
    <w:tmpl w:val="52B09F82"/>
    <w:name w:val="WW8Num172222"/>
    <w:lvl w:ilvl="0" w:tplc="399A1A1A">
      <w:start w:val="1"/>
      <w:numFmt w:val="lowerLetter"/>
      <w:lvlText w:val="%1)"/>
      <w:lvlJc w:val="left"/>
      <w:pPr>
        <w:ind w:left="717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6" w15:restartNumberingAfterBreak="0">
    <w:nsid w:val="528F0792"/>
    <w:multiLevelType w:val="multilevel"/>
    <w:tmpl w:val="254ADC82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97" w15:restartNumberingAfterBreak="0">
    <w:nsid w:val="53B62DBC"/>
    <w:multiLevelType w:val="hybridMultilevel"/>
    <w:tmpl w:val="A49A2856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04150011">
      <w:start w:val="1"/>
      <w:numFmt w:val="decimal"/>
      <w:lvlText w:val="%3)"/>
      <w:lvlJc w:val="lef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8" w15:restartNumberingAfterBreak="0">
    <w:nsid w:val="55A15501"/>
    <w:multiLevelType w:val="hybridMultilevel"/>
    <w:tmpl w:val="1F2EB33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99" w15:restartNumberingAfterBreak="0">
    <w:nsid w:val="55AC7689"/>
    <w:multiLevelType w:val="hybridMultilevel"/>
    <w:tmpl w:val="61B28268"/>
    <w:lvl w:ilvl="0" w:tplc="4D6A577A">
      <w:start w:val="1"/>
      <w:numFmt w:val="decimal"/>
      <w:lvlText w:val="%1."/>
      <w:lvlJc w:val="left"/>
      <w:pPr>
        <w:ind w:left="720" w:hanging="360"/>
      </w:pPr>
    </w:lvl>
    <w:lvl w:ilvl="1" w:tplc="BF26A8D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77438AC"/>
    <w:multiLevelType w:val="multilevel"/>
    <w:tmpl w:val="631A336C"/>
    <w:styleLink w:val="Numbering123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ind w:left="1293" w:hanging="397"/>
      </w:pPr>
    </w:lvl>
    <w:lvl w:ilvl="2">
      <w:start w:val="1"/>
      <w:numFmt w:val="decimal"/>
      <w:lvlText w:val="%3."/>
      <w:lvlJc w:val="left"/>
      <w:pPr>
        <w:ind w:left="1690" w:hanging="397"/>
      </w:pPr>
    </w:lvl>
    <w:lvl w:ilvl="3">
      <w:start w:val="1"/>
      <w:numFmt w:val="decimal"/>
      <w:lvlText w:val="%4."/>
      <w:lvlJc w:val="left"/>
      <w:pPr>
        <w:ind w:left="2087" w:hanging="397"/>
      </w:pPr>
    </w:lvl>
    <w:lvl w:ilvl="4">
      <w:start w:val="1"/>
      <w:numFmt w:val="decimal"/>
      <w:lvlText w:val="%5."/>
      <w:lvlJc w:val="left"/>
      <w:pPr>
        <w:ind w:left="2484" w:hanging="397"/>
      </w:pPr>
    </w:lvl>
    <w:lvl w:ilvl="5">
      <w:start w:val="1"/>
      <w:numFmt w:val="decimal"/>
      <w:lvlText w:val="%6."/>
      <w:lvlJc w:val="left"/>
      <w:pPr>
        <w:ind w:left="2880" w:hanging="397"/>
      </w:pPr>
    </w:lvl>
    <w:lvl w:ilvl="6">
      <w:start w:val="1"/>
      <w:numFmt w:val="decimal"/>
      <w:lvlText w:val="%7."/>
      <w:lvlJc w:val="left"/>
      <w:pPr>
        <w:ind w:left="3277" w:hanging="397"/>
      </w:pPr>
    </w:lvl>
    <w:lvl w:ilvl="7">
      <w:start w:val="1"/>
      <w:numFmt w:val="decimal"/>
      <w:lvlText w:val="%8."/>
      <w:lvlJc w:val="left"/>
      <w:pPr>
        <w:ind w:left="3674" w:hanging="397"/>
      </w:pPr>
    </w:lvl>
    <w:lvl w:ilvl="8">
      <w:start w:val="1"/>
      <w:numFmt w:val="decimal"/>
      <w:lvlText w:val="%9."/>
      <w:lvlJc w:val="left"/>
      <w:pPr>
        <w:ind w:left="4071" w:hanging="397"/>
      </w:pPr>
    </w:lvl>
  </w:abstractNum>
  <w:abstractNum w:abstractNumId="101" w15:restartNumberingAfterBreak="0">
    <w:nsid w:val="59100993"/>
    <w:multiLevelType w:val="multilevel"/>
    <w:tmpl w:val="124E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5C94666F"/>
    <w:multiLevelType w:val="hybridMultilevel"/>
    <w:tmpl w:val="1BF03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EA827D5"/>
    <w:multiLevelType w:val="hybridMultilevel"/>
    <w:tmpl w:val="BA02779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04" w15:restartNumberingAfterBreak="0">
    <w:nsid w:val="5EBB031D"/>
    <w:multiLevelType w:val="multilevel"/>
    <w:tmpl w:val="4198F9A4"/>
    <w:lvl w:ilvl="0">
      <w:start w:val="1"/>
      <w:numFmt w:val="decimal"/>
      <w:lvlText w:val="%1)"/>
      <w:lvlJc w:val="left"/>
      <w:pPr>
        <w:ind w:left="1524" w:hanging="44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0176A3"/>
    <w:multiLevelType w:val="hybridMultilevel"/>
    <w:tmpl w:val="4D844AA2"/>
    <w:lvl w:ilvl="0" w:tplc="BAFCFF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084037C"/>
    <w:multiLevelType w:val="hybridMultilevel"/>
    <w:tmpl w:val="DC94A3DC"/>
    <w:lvl w:ilvl="0" w:tplc="4BC07822">
      <w:start w:val="1"/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7" w15:restartNumberingAfterBreak="0">
    <w:nsid w:val="61D90473"/>
    <w:multiLevelType w:val="hybridMultilevel"/>
    <w:tmpl w:val="BBCC05B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8" w15:restartNumberingAfterBreak="0">
    <w:nsid w:val="64CC3547"/>
    <w:multiLevelType w:val="multilevel"/>
    <w:tmpl w:val="24AC618C"/>
    <w:styleLink w:val="11111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9" w15:restartNumberingAfterBreak="0">
    <w:nsid w:val="676F4DCC"/>
    <w:multiLevelType w:val="hybridMultilevel"/>
    <w:tmpl w:val="A4FAB0CA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0" w15:restartNumberingAfterBreak="0">
    <w:nsid w:val="67796845"/>
    <w:multiLevelType w:val="multilevel"/>
    <w:tmpl w:val="CD0240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9855712"/>
    <w:multiLevelType w:val="hybridMultilevel"/>
    <w:tmpl w:val="322AE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5ED556">
      <w:start w:val="1"/>
      <w:numFmt w:val="decimal"/>
      <w:lvlText w:val="%2)"/>
      <w:lvlJc w:val="left"/>
      <w:pPr>
        <w:ind w:left="1524" w:hanging="444"/>
      </w:pPr>
      <w:rPr>
        <w:rFonts w:hint="default"/>
        <w:b w:val="0"/>
        <w:bCs w:val="0"/>
      </w:rPr>
    </w:lvl>
    <w:lvl w:ilvl="2" w:tplc="FA32D982">
      <w:start w:val="1"/>
      <w:numFmt w:val="decimal"/>
      <w:lvlText w:val="%3)"/>
      <w:lvlJc w:val="right"/>
      <w:pPr>
        <w:ind w:left="2160" w:hanging="180"/>
      </w:pPr>
      <w:rPr>
        <w:rFonts w:ascii="Calibri" w:eastAsia="Calibri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98C7079"/>
    <w:multiLevelType w:val="multilevel"/>
    <w:tmpl w:val="4904B470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isLgl/>
      <w:lvlText w:val="%1.%2"/>
      <w:lvlJc w:val="left"/>
      <w:pPr>
        <w:ind w:left="1050" w:hanging="6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113" w15:restartNumberingAfterBreak="0">
    <w:nsid w:val="6A033870"/>
    <w:multiLevelType w:val="multilevel"/>
    <w:tmpl w:val="01F0CC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Bidi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4" w15:restartNumberingAfterBreak="0">
    <w:nsid w:val="6AAE5629"/>
    <w:multiLevelType w:val="hybridMultilevel"/>
    <w:tmpl w:val="44BC6C22"/>
    <w:lvl w:ilvl="0" w:tplc="FFFFFFFF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3283" w:hanging="360"/>
      </w:pPr>
    </w:lvl>
    <w:lvl w:ilvl="2" w:tplc="FFFFFFFF" w:tentative="1">
      <w:start w:val="1"/>
      <w:numFmt w:val="lowerRoman"/>
      <w:lvlText w:val="%3."/>
      <w:lvlJc w:val="right"/>
      <w:pPr>
        <w:ind w:left="4003" w:hanging="180"/>
      </w:pPr>
    </w:lvl>
    <w:lvl w:ilvl="3" w:tplc="FFFFFFFF" w:tentative="1">
      <w:start w:val="1"/>
      <w:numFmt w:val="decimal"/>
      <w:lvlText w:val="%4."/>
      <w:lvlJc w:val="left"/>
      <w:pPr>
        <w:ind w:left="4723" w:hanging="360"/>
      </w:pPr>
    </w:lvl>
    <w:lvl w:ilvl="4" w:tplc="FFFFFFFF" w:tentative="1">
      <w:start w:val="1"/>
      <w:numFmt w:val="lowerLetter"/>
      <w:lvlText w:val="%5."/>
      <w:lvlJc w:val="left"/>
      <w:pPr>
        <w:ind w:left="5443" w:hanging="360"/>
      </w:pPr>
    </w:lvl>
    <w:lvl w:ilvl="5" w:tplc="FFFFFFFF" w:tentative="1">
      <w:start w:val="1"/>
      <w:numFmt w:val="lowerRoman"/>
      <w:lvlText w:val="%6."/>
      <w:lvlJc w:val="right"/>
      <w:pPr>
        <w:ind w:left="6163" w:hanging="180"/>
      </w:pPr>
    </w:lvl>
    <w:lvl w:ilvl="6" w:tplc="FFFFFFFF" w:tentative="1">
      <w:start w:val="1"/>
      <w:numFmt w:val="decimal"/>
      <w:lvlText w:val="%7."/>
      <w:lvlJc w:val="left"/>
      <w:pPr>
        <w:ind w:left="6883" w:hanging="360"/>
      </w:pPr>
    </w:lvl>
    <w:lvl w:ilvl="7" w:tplc="FFFFFFFF" w:tentative="1">
      <w:start w:val="1"/>
      <w:numFmt w:val="lowerLetter"/>
      <w:lvlText w:val="%8."/>
      <w:lvlJc w:val="left"/>
      <w:pPr>
        <w:ind w:left="7603" w:hanging="360"/>
      </w:pPr>
    </w:lvl>
    <w:lvl w:ilvl="8" w:tplc="FFFFFFFF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5" w15:restartNumberingAfterBreak="0">
    <w:nsid w:val="6B7C4C8B"/>
    <w:multiLevelType w:val="hybridMultilevel"/>
    <w:tmpl w:val="48962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D965D08"/>
    <w:multiLevelType w:val="hybridMultilevel"/>
    <w:tmpl w:val="00200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DDE3CD1"/>
    <w:multiLevelType w:val="hybridMultilevel"/>
    <w:tmpl w:val="9BF0B6C4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9" w15:restartNumberingAfterBreak="0">
    <w:nsid w:val="6E563107"/>
    <w:multiLevelType w:val="hybridMultilevel"/>
    <w:tmpl w:val="A46AE510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0" w15:restartNumberingAfterBreak="0">
    <w:nsid w:val="6ED241FF"/>
    <w:multiLevelType w:val="hybridMultilevel"/>
    <w:tmpl w:val="1DC8EDAC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2E513C5"/>
    <w:multiLevelType w:val="hybridMultilevel"/>
    <w:tmpl w:val="61407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41A5949"/>
    <w:multiLevelType w:val="hybridMultilevel"/>
    <w:tmpl w:val="9670B086"/>
    <w:lvl w:ilvl="0" w:tplc="89EA6F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78AD5745"/>
    <w:multiLevelType w:val="hybridMultilevel"/>
    <w:tmpl w:val="68CCE586"/>
    <w:lvl w:ilvl="0" w:tplc="4BC07822">
      <w:start w:val="1"/>
      <w:numFmt w:val="bullet"/>
      <w:lvlText w:val="-"/>
      <w:lvlJc w:val="left"/>
      <w:pPr>
        <w:ind w:left="1791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24" w15:restartNumberingAfterBreak="0">
    <w:nsid w:val="78FE7461"/>
    <w:multiLevelType w:val="hybridMultilevel"/>
    <w:tmpl w:val="C3A42432"/>
    <w:lvl w:ilvl="0" w:tplc="D0A6114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 w:val="0"/>
        <w:iCs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CC278F"/>
    <w:multiLevelType w:val="hybridMultilevel"/>
    <w:tmpl w:val="2B0CB280"/>
    <w:lvl w:ilvl="0" w:tplc="8D7660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B5F4A87"/>
    <w:multiLevelType w:val="multilevel"/>
    <w:tmpl w:val="E774D6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7" w15:restartNumberingAfterBreak="0">
    <w:nsid w:val="7B63691C"/>
    <w:multiLevelType w:val="multilevel"/>
    <w:tmpl w:val="AC5E194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color w:val="auto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8" w15:restartNumberingAfterBreak="0">
    <w:nsid w:val="7BA25300"/>
    <w:multiLevelType w:val="hybridMultilevel"/>
    <w:tmpl w:val="C0368612"/>
    <w:name w:val="WW8Num17222222"/>
    <w:lvl w:ilvl="0" w:tplc="399A1A1A">
      <w:start w:val="1"/>
      <w:numFmt w:val="lowerLetter"/>
      <w:lvlText w:val="%1)"/>
      <w:lvlJc w:val="left"/>
      <w:pPr>
        <w:ind w:left="1074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9" w15:restartNumberingAfterBreak="0">
    <w:nsid w:val="7C5217EB"/>
    <w:multiLevelType w:val="hybridMultilevel"/>
    <w:tmpl w:val="24928200"/>
    <w:styleLink w:val="WWNum511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30" w15:restartNumberingAfterBreak="0">
    <w:nsid w:val="7CCA1F4A"/>
    <w:multiLevelType w:val="hybridMultilevel"/>
    <w:tmpl w:val="04B26F70"/>
    <w:name w:val="WW8Num1722222222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1" w15:restartNumberingAfterBreak="0">
    <w:nsid w:val="7D481486"/>
    <w:multiLevelType w:val="hybridMultilevel"/>
    <w:tmpl w:val="44247064"/>
    <w:styleLink w:val="WWNum521"/>
    <w:lvl w:ilvl="0" w:tplc="41DCE88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6261E5"/>
    <w:multiLevelType w:val="hybridMultilevel"/>
    <w:tmpl w:val="A444729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38290468">
    <w:abstractNumId w:val="108"/>
  </w:num>
  <w:num w:numId="2" w16cid:durableId="1808089779">
    <w:abstractNumId w:val="124"/>
  </w:num>
  <w:num w:numId="3" w16cid:durableId="1558668104">
    <w:abstractNumId w:val="117"/>
  </w:num>
  <w:num w:numId="4" w16cid:durableId="620301959">
    <w:abstractNumId w:val="122"/>
  </w:num>
  <w:num w:numId="5" w16cid:durableId="87894649">
    <w:abstractNumId w:val="116"/>
  </w:num>
  <w:num w:numId="6" w16cid:durableId="101299405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609786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642079">
    <w:abstractNumId w:val="46"/>
  </w:num>
  <w:num w:numId="9" w16cid:durableId="715786399">
    <w:abstractNumId w:val="38"/>
  </w:num>
  <w:num w:numId="10" w16cid:durableId="915869130">
    <w:abstractNumId w:val="119"/>
  </w:num>
  <w:num w:numId="11" w16cid:durableId="727538839">
    <w:abstractNumId w:val="6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9794268">
    <w:abstractNumId w:val="9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1711759352">
    <w:abstractNumId w:val="105"/>
  </w:num>
  <w:num w:numId="14" w16cid:durableId="151194289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12896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03932410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52002208">
    <w:abstractNumId w:val="54"/>
  </w:num>
  <w:num w:numId="18" w16cid:durableId="867370416">
    <w:abstractNumId w:val="125"/>
  </w:num>
  <w:num w:numId="19" w16cid:durableId="26322431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91651494">
    <w:abstractNumId w:val="121"/>
  </w:num>
  <w:num w:numId="21" w16cid:durableId="802893124">
    <w:abstractNumId w:val="70"/>
  </w:num>
  <w:num w:numId="22" w16cid:durableId="683097357">
    <w:abstractNumId w:val="120"/>
  </w:num>
  <w:num w:numId="23" w16cid:durableId="1996060560">
    <w:abstractNumId w:val="84"/>
  </w:num>
  <w:num w:numId="24" w16cid:durableId="2113161321">
    <w:abstractNumId w:val="100"/>
  </w:num>
  <w:num w:numId="25" w16cid:durableId="66601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29514436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39064553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1026999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684808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699685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5526895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85990958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75930719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09001727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7512900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4030504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29472893">
    <w:abstractNumId w:val="10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909921397">
    <w:abstractNumId w:val="106"/>
  </w:num>
  <w:num w:numId="39" w16cid:durableId="99181553">
    <w:abstractNumId w:val="132"/>
  </w:num>
  <w:num w:numId="40" w16cid:durableId="139037456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9836812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7673459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37937582">
    <w:abstractNumId w:val="85"/>
  </w:num>
  <w:num w:numId="44" w16cid:durableId="1896234097">
    <w:abstractNumId w:val="123"/>
  </w:num>
  <w:num w:numId="45" w16cid:durableId="568998819">
    <w:abstractNumId w:val="53"/>
  </w:num>
  <w:num w:numId="46" w16cid:durableId="68035855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19993345">
    <w:abstractNumId w:val="89"/>
  </w:num>
  <w:num w:numId="48" w16cid:durableId="204291487">
    <w:abstractNumId w:val="67"/>
  </w:num>
  <w:num w:numId="49" w16cid:durableId="1470395526">
    <w:abstractNumId w:val="88"/>
  </w:num>
  <w:num w:numId="50" w16cid:durableId="1799641416">
    <w:abstractNumId w:val="104"/>
  </w:num>
  <w:num w:numId="51" w16cid:durableId="34474919">
    <w:abstractNumId w:val="48"/>
  </w:num>
  <w:num w:numId="52" w16cid:durableId="2095934080">
    <w:abstractNumId w:val="127"/>
  </w:num>
  <w:num w:numId="53" w16cid:durableId="1720587495">
    <w:abstractNumId w:val="93"/>
  </w:num>
  <w:num w:numId="54" w16cid:durableId="1679113042">
    <w:abstractNumId w:val="110"/>
  </w:num>
  <w:num w:numId="55" w16cid:durableId="527137885">
    <w:abstractNumId w:val="55"/>
  </w:num>
  <w:num w:numId="56" w16cid:durableId="1572736111">
    <w:abstractNumId w:val="73"/>
  </w:num>
  <w:num w:numId="57" w16cid:durableId="1433473800">
    <w:abstractNumId w:val="96"/>
  </w:num>
  <w:num w:numId="58" w16cid:durableId="544725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9465008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360933885">
    <w:abstractNumId w:val="14"/>
  </w:num>
  <w:num w:numId="61" w16cid:durableId="110017908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61903694">
    <w:abstractNumId w:val="13"/>
    <w:lvlOverride w:ilvl="0">
      <w:startOverride w:val="1"/>
    </w:lvlOverride>
  </w:num>
  <w:num w:numId="63" w16cid:durableId="861256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1233827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9875178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16975579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95578897">
    <w:abstractNumId w:val="2"/>
  </w:num>
  <w:num w:numId="68" w16cid:durableId="9427665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00008348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202906259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8872299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7368512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1262000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611474567">
    <w:abstractNumId w:val="2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839009674">
    <w:abstractNumId w:val="36"/>
  </w:num>
  <w:num w:numId="76" w16cid:durableId="687370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6965428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29768578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2390949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56002069">
    <w:abstractNumId w:val="129"/>
  </w:num>
  <w:num w:numId="81" w16cid:durableId="1742286210">
    <w:abstractNumId w:val="131"/>
  </w:num>
  <w:num w:numId="82" w16cid:durableId="1748069565">
    <w:abstractNumId w:val="8"/>
  </w:num>
  <w:num w:numId="83" w16cid:durableId="331492687">
    <w:abstractNumId w:val="56"/>
  </w:num>
  <w:num w:numId="84" w16cid:durableId="1774780627">
    <w:abstractNumId w:val="50"/>
  </w:num>
  <w:num w:numId="85" w16cid:durableId="1584954279">
    <w:abstractNumId w:val="71"/>
  </w:num>
  <w:num w:numId="86" w16cid:durableId="695039641">
    <w:abstractNumId w:val="78"/>
  </w:num>
  <w:num w:numId="87" w16cid:durableId="1361399447">
    <w:abstractNumId w:val="101"/>
  </w:num>
  <w:num w:numId="88" w16cid:durableId="363407705">
    <w:abstractNumId w:val="58"/>
  </w:num>
  <w:num w:numId="89" w16cid:durableId="378863867">
    <w:abstractNumId w:val="62"/>
  </w:num>
  <w:num w:numId="90" w16cid:durableId="473716726">
    <w:abstractNumId w:val="114"/>
  </w:num>
  <w:num w:numId="91" w16cid:durableId="1970816108">
    <w:abstractNumId w:val="86"/>
  </w:num>
  <w:num w:numId="92" w16cid:durableId="1313362667">
    <w:abstractNumId w:val="113"/>
  </w:num>
  <w:num w:numId="93" w16cid:durableId="287443272">
    <w:abstractNumId w:val="97"/>
  </w:num>
  <w:num w:numId="94" w16cid:durableId="1804039299">
    <w:abstractNumId w:val="109"/>
  </w:num>
  <w:num w:numId="95" w16cid:durableId="14236050">
    <w:abstractNumId w:val="118"/>
  </w:num>
  <w:num w:numId="96" w16cid:durableId="1382632861">
    <w:abstractNumId w:val="77"/>
  </w:num>
  <w:num w:numId="97" w16cid:durableId="1352728864">
    <w:abstractNumId w:val="126"/>
  </w:num>
  <w:num w:numId="98" w16cid:durableId="451097679">
    <w:abstractNumId w:val="74"/>
  </w:num>
  <w:num w:numId="99" w16cid:durableId="722294532">
    <w:abstractNumId w:val="59"/>
  </w:num>
  <w:num w:numId="100" w16cid:durableId="661470146">
    <w:abstractNumId w:val="80"/>
  </w:num>
  <w:num w:numId="101" w16cid:durableId="989098511">
    <w:abstractNumId w:val="68"/>
  </w:num>
  <w:num w:numId="102" w16cid:durableId="119191846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746420814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1089086613">
    <w:abstractNumId w:val="45"/>
  </w:num>
  <w:num w:numId="105" w16cid:durableId="1093089989">
    <w:abstractNumId w:val="90"/>
  </w:num>
  <w:num w:numId="106" w16cid:durableId="2076513433">
    <w:abstractNumId w:val="102"/>
  </w:num>
  <w:num w:numId="107" w16cid:durableId="1704406095">
    <w:abstractNumId w:val="115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4DA"/>
    <w:rsid w:val="0000187F"/>
    <w:rsid w:val="00001AF4"/>
    <w:rsid w:val="00004F75"/>
    <w:rsid w:val="000100D5"/>
    <w:rsid w:val="000104C4"/>
    <w:rsid w:val="00015EE5"/>
    <w:rsid w:val="0001786F"/>
    <w:rsid w:val="00017E82"/>
    <w:rsid w:val="0002040D"/>
    <w:rsid w:val="000219BD"/>
    <w:rsid w:val="00024EF9"/>
    <w:rsid w:val="00030229"/>
    <w:rsid w:val="00030981"/>
    <w:rsid w:val="00032133"/>
    <w:rsid w:val="00034EA8"/>
    <w:rsid w:val="00035DC6"/>
    <w:rsid w:val="000360D5"/>
    <w:rsid w:val="0003779B"/>
    <w:rsid w:val="00040161"/>
    <w:rsid w:val="00042291"/>
    <w:rsid w:val="00044546"/>
    <w:rsid w:val="000445F8"/>
    <w:rsid w:val="00045A25"/>
    <w:rsid w:val="00045B57"/>
    <w:rsid w:val="00047E48"/>
    <w:rsid w:val="0005047A"/>
    <w:rsid w:val="0005278D"/>
    <w:rsid w:val="000527D8"/>
    <w:rsid w:val="0005499F"/>
    <w:rsid w:val="00056515"/>
    <w:rsid w:val="0005706E"/>
    <w:rsid w:val="000622AA"/>
    <w:rsid w:val="0006279D"/>
    <w:rsid w:val="00063B8E"/>
    <w:rsid w:val="00063DF7"/>
    <w:rsid w:val="00064A76"/>
    <w:rsid w:val="00064EFF"/>
    <w:rsid w:val="00067E5E"/>
    <w:rsid w:val="0007012E"/>
    <w:rsid w:val="0007163E"/>
    <w:rsid w:val="000741CB"/>
    <w:rsid w:val="000849AD"/>
    <w:rsid w:val="00086506"/>
    <w:rsid w:val="00091425"/>
    <w:rsid w:val="000940B8"/>
    <w:rsid w:val="00096349"/>
    <w:rsid w:val="00096F1D"/>
    <w:rsid w:val="000976A3"/>
    <w:rsid w:val="000979DF"/>
    <w:rsid w:val="000A5B34"/>
    <w:rsid w:val="000A740A"/>
    <w:rsid w:val="000B3F72"/>
    <w:rsid w:val="000B564B"/>
    <w:rsid w:val="000B5BFF"/>
    <w:rsid w:val="000B5F01"/>
    <w:rsid w:val="000B7351"/>
    <w:rsid w:val="000C27DD"/>
    <w:rsid w:val="000C465D"/>
    <w:rsid w:val="000C48E8"/>
    <w:rsid w:val="000C56AE"/>
    <w:rsid w:val="000C6382"/>
    <w:rsid w:val="000D0326"/>
    <w:rsid w:val="000D2285"/>
    <w:rsid w:val="000D26F4"/>
    <w:rsid w:val="000D4E09"/>
    <w:rsid w:val="000D6AC3"/>
    <w:rsid w:val="000D7435"/>
    <w:rsid w:val="000D7781"/>
    <w:rsid w:val="000E0693"/>
    <w:rsid w:val="000E185A"/>
    <w:rsid w:val="000E2E13"/>
    <w:rsid w:val="000E36ED"/>
    <w:rsid w:val="000E4FBF"/>
    <w:rsid w:val="000E50D7"/>
    <w:rsid w:val="000E7B09"/>
    <w:rsid w:val="000F244F"/>
    <w:rsid w:val="000F31ED"/>
    <w:rsid w:val="000F33A3"/>
    <w:rsid w:val="000F3609"/>
    <w:rsid w:val="000F4B6C"/>
    <w:rsid w:val="000F60EE"/>
    <w:rsid w:val="000F6F13"/>
    <w:rsid w:val="00102C74"/>
    <w:rsid w:val="00103023"/>
    <w:rsid w:val="00105874"/>
    <w:rsid w:val="00112AF9"/>
    <w:rsid w:val="00113659"/>
    <w:rsid w:val="00113C3C"/>
    <w:rsid w:val="0011492A"/>
    <w:rsid w:val="001169ED"/>
    <w:rsid w:val="00116EE4"/>
    <w:rsid w:val="00121142"/>
    <w:rsid w:val="00126014"/>
    <w:rsid w:val="00127414"/>
    <w:rsid w:val="0013196E"/>
    <w:rsid w:val="00133C10"/>
    <w:rsid w:val="0013569E"/>
    <w:rsid w:val="00136460"/>
    <w:rsid w:val="00137167"/>
    <w:rsid w:val="00140373"/>
    <w:rsid w:val="00141F83"/>
    <w:rsid w:val="001438D7"/>
    <w:rsid w:val="001439BE"/>
    <w:rsid w:val="00146777"/>
    <w:rsid w:val="0015076D"/>
    <w:rsid w:val="0015155B"/>
    <w:rsid w:val="00153A48"/>
    <w:rsid w:val="00156E27"/>
    <w:rsid w:val="00157C27"/>
    <w:rsid w:val="001619A2"/>
    <w:rsid w:val="00162877"/>
    <w:rsid w:val="00164295"/>
    <w:rsid w:val="00164459"/>
    <w:rsid w:val="00164FB8"/>
    <w:rsid w:val="001676A4"/>
    <w:rsid w:val="001700DE"/>
    <w:rsid w:val="00172DF6"/>
    <w:rsid w:val="00173C0E"/>
    <w:rsid w:val="00176F01"/>
    <w:rsid w:val="00177291"/>
    <w:rsid w:val="001800E8"/>
    <w:rsid w:val="00184E79"/>
    <w:rsid w:val="0018524C"/>
    <w:rsid w:val="001866F9"/>
    <w:rsid w:val="001871D9"/>
    <w:rsid w:val="00187592"/>
    <w:rsid w:val="001900C9"/>
    <w:rsid w:val="001910BB"/>
    <w:rsid w:val="00191E00"/>
    <w:rsid w:val="00192ED6"/>
    <w:rsid w:val="001932A1"/>
    <w:rsid w:val="00193876"/>
    <w:rsid w:val="00193DC1"/>
    <w:rsid w:val="001943F7"/>
    <w:rsid w:val="00195422"/>
    <w:rsid w:val="0019584D"/>
    <w:rsid w:val="00196F17"/>
    <w:rsid w:val="001B3209"/>
    <w:rsid w:val="001B4195"/>
    <w:rsid w:val="001B4EB7"/>
    <w:rsid w:val="001B6733"/>
    <w:rsid w:val="001C16BE"/>
    <w:rsid w:val="001C6AB4"/>
    <w:rsid w:val="001C70F2"/>
    <w:rsid w:val="001D1A81"/>
    <w:rsid w:val="001D3094"/>
    <w:rsid w:val="001D6859"/>
    <w:rsid w:val="001D75E0"/>
    <w:rsid w:val="001E3B48"/>
    <w:rsid w:val="001E5848"/>
    <w:rsid w:val="001E5C21"/>
    <w:rsid w:val="001F0220"/>
    <w:rsid w:val="001F0AE2"/>
    <w:rsid w:val="001F1705"/>
    <w:rsid w:val="001F1B17"/>
    <w:rsid w:val="001F460E"/>
    <w:rsid w:val="001F65DA"/>
    <w:rsid w:val="001F79CC"/>
    <w:rsid w:val="001F7C4F"/>
    <w:rsid w:val="00202408"/>
    <w:rsid w:val="0020530D"/>
    <w:rsid w:val="002056DB"/>
    <w:rsid w:val="0021435E"/>
    <w:rsid w:val="00215777"/>
    <w:rsid w:val="002163A6"/>
    <w:rsid w:val="0022222C"/>
    <w:rsid w:val="00225645"/>
    <w:rsid w:val="002268AE"/>
    <w:rsid w:val="00226A55"/>
    <w:rsid w:val="00227294"/>
    <w:rsid w:val="00227EF6"/>
    <w:rsid w:val="00230047"/>
    <w:rsid w:val="00230BBB"/>
    <w:rsid w:val="00232313"/>
    <w:rsid w:val="0023387F"/>
    <w:rsid w:val="002365B6"/>
    <w:rsid w:val="00241008"/>
    <w:rsid w:val="00244679"/>
    <w:rsid w:val="00246CA4"/>
    <w:rsid w:val="00246E8F"/>
    <w:rsid w:val="00247E89"/>
    <w:rsid w:val="002500DE"/>
    <w:rsid w:val="002500E9"/>
    <w:rsid w:val="00252917"/>
    <w:rsid w:val="00252FCA"/>
    <w:rsid w:val="0025319A"/>
    <w:rsid w:val="00253274"/>
    <w:rsid w:val="00254C9F"/>
    <w:rsid w:val="00260A0E"/>
    <w:rsid w:val="00261EA6"/>
    <w:rsid w:val="002621C8"/>
    <w:rsid w:val="00262C9B"/>
    <w:rsid w:val="00263D5D"/>
    <w:rsid w:val="00266083"/>
    <w:rsid w:val="00266A0B"/>
    <w:rsid w:val="00273510"/>
    <w:rsid w:val="00274C04"/>
    <w:rsid w:val="002752E0"/>
    <w:rsid w:val="00275B7D"/>
    <w:rsid w:val="00277D40"/>
    <w:rsid w:val="002803D0"/>
    <w:rsid w:val="00280726"/>
    <w:rsid w:val="00286128"/>
    <w:rsid w:val="00295678"/>
    <w:rsid w:val="00295FF8"/>
    <w:rsid w:val="0029773A"/>
    <w:rsid w:val="002A25B2"/>
    <w:rsid w:val="002A3CAF"/>
    <w:rsid w:val="002B0383"/>
    <w:rsid w:val="002B4972"/>
    <w:rsid w:val="002B5A86"/>
    <w:rsid w:val="002B5BCC"/>
    <w:rsid w:val="002B5CE0"/>
    <w:rsid w:val="002B6351"/>
    <w:rsid w:val="002B77D8"/>
    <w:rsid w:val="002B7B7C"/>
    <w:rsid w:val="002C0CF2"/>
    <w:rsid w:val="002C1617"/>
    <w:rsid w:val="002C2680"/>
    <w:rsid w:val="002C3B92"/>
    <w:rsid w:val="002C4420"/>
    <w:rsid w:val="002C4B64"/>
    <w:rsid w:val="002C5081"/>
    <w:rsid w:val="002C60AA"/>
    <w:rsid w:val="002C6217"/>
    <w:rsid w:val="002C66B7"/>
    <w:rsid w:val="002C6AD2"/>
    <w:rsid w:val="002D3EA3"/>
    <w:rsid w:val="002D621D"/>
    <w:rsid w:val="002E2886"/>
    <w:rsid w:val="002E4050"/>
    <w:rsid w:val="002E41D0"/>
    <w:rsid w:val="002E5042"/>
    <w:rsid w:val="002E6704"/>
    <w:rsid w:val="002E7840"/>
    <w:rsid w:val="002F144B"/>
    <w:rsid w:val="002F7953"/>
    <w:rsid w:val="002F7C25"/>
    <w:rsid w:val="002F7DFB"/>
    <w:rsid w:val="003000DD"/>
    <w:rsid w:val="00300279"/>
    <w:rsid w:val="00304F73"/>
    <w:rsid w:val="003054D3"/>
    <w:rsid w:val="00306A4B"/>
    <w:rsid w:val="00306A91"/>
    <w:rsid w:val="003074CB"/>
    <w:rsid w:val="0031136C"/>
    <w:rsid w:val="0031159E"/>
    <w:rsid w:val="003155BA"/>
    <w:rsid w:val="0031583B"/>
    <w:rsid w:val="003207E7"/>
    <w:rsid w:val="00321258"/>
    <w:rsid w:val="00323D53"/>
    <w:rsid w:val="003240FC"/>
    <w:rsid w:val="003241B6"/>
    <w:rsid w:val="00324E71"/>
    <w:rsid w:val="00325C09"/>
    <w:rsid w:val="00331DA6"/>
    <w:rsid w:val="00332875"/>
    <w:rsid w:val="00334DEB"/>
    <w:rsid w:val="00335EB9"/>
    <w:rsid w:val="00336738"/>
    <w:rsid w:val="003404D5"/>
    <w:rsid w:val="00345F5A"/>
    <w:rsid w:val="003466D1"/>
    <w:rsid w:val="003469A1"/>
    <w:rsid w:val="003476AF"/>
    <w:rsid w:val="00347E4F"/>
    <w:rsid w:val="00352B2E"/>
    <w:rsid w:val="00354686"/>
    <w:rsid w:val="00355343"/>
    <w:rsid w:val="00355CE4"/>
    <w:rsid w:val="00355D36"/>
    <w:rsid w:val="00356556"/>
    <w:rsid w:val="003576DA"/>
    <w:rsid w:val="00361CBF"/>
    <w:rsid w:val="00363B65"/>
    <w:rsid w:val="003643CA"/>
    <w:rsid w:val="00371206"/>
    <w:rsid w:val="00372139"/>
    <w:rsid w:val="0037345C"/>
    <w:rsid w:val="00375472"/>
    <w:rsid w:val="003754B9"/>
    <w:rsid w:val="0037573C"/>
    <w:rsid w:val="00375EE7"/>
    <w:rsid w:val="0037661E"/>
    <w:rsid w:val="003774F0"/>
    <w:rsid w:val="00381477"/>
    <w:rsid w:val="00387886"/>
    <w:rsid w:val="003915AA"/>
    <w:rsid w:val="0039389F"/>
    <w:rsid w:val="003940CE"/>
    <w:rsid w:val="00395C73"/>
    <w:rsid w:val="00395DEA"/>
    <w:rsid w:val="00395DFB"/>
    <w:rsid w:val="00396DF8"/>
    <w:rsid w:val="003A265E"/>
    <w:rsid w:val="003A36B5"/>
    <w:rsid w:val="003A5798"/>
    <w:rsid w:val="003B1C38"/>
    <w:rsid w:val="003B2C5D"/>
    <w:rsid w:val="003B3D22"/>
    <w:rsid w:val="003B4891"/>
    <w:rsid w:val="003B4ED0"/>
    <w:rsid w:val="003B7EC0"/>
    <w:rsid w:val="003C0C72"/>
    <w:rsid w:val="003C4AAF"/>
    <w:rsid w:val="003C60CB"/>
    <w:rsid w:val="003C626E"/>
    <w:rsid w:val="003C704D"/>
    <w:rsid w:val="003D29CD"/>
    <w:rsid w:val="003D43DD"/>
    <w:rsid w:val="003D457D"/>
    <w:rsid w:val="003D4B7F"/>
    <w:rsid w:val="003D531C"/>
    <w:rsid w:val="003D5A73"/>
    <w:rsid w:val="003D5C65"/>
    <w:rsid w:val="003E0284"/>
    <w:rsid w:val="003E2F64"/>
    <w:rsid w:val="003E7604"/>
    <w:rsid w:val="003F1E2E"/>
    <w:rsid w:val="003F2CB8"/>
    <w:rsid w:val="003F2D71"/>
    <w:rsid w:val="003F3155"/>
    <w:rsid w:val="003F56B6"/>
    <w:rsid w:val="003F6E14"/>
    <w:rsid w:val="00403441"/>
    <w:rsid w:val="00403530"/>
    <w:rsid w:val="00403683"/>
    <w:rsid w:val="0042009C"/>
    <w:rsid w:val="0042107B"/>
    <w:rsid w:val="00421720"/>
    <w:rsid w:val="0042389B"/>
    <w:rsid w:val="004249CD"/>
    <w:rsid w:val="00426D0F"/>
    <w:rsid w:val="0043034E"/>
    <w:rsid w:val="00430630"/>
    <w:rsid w:val="004309A0"/>
    <w:rsid w:val="00432914"/>
    <w:rsid w:val="0043621F"/>
    <w:rsid w:val="00436EE0"/>
    <w:rsid w:val="00443BF1"/>
    <w:rsid w:val="004442E0"/>
    <w:rsid w:val="00450D1C"/>
    <w:rsid w:val="004518F7"/>
    <w:rsid w:val="00451B25"/>
    <w:rsid w:val="004543BD"/>
    <w:rsid w:val="00455236"/>
    <w:rsid w:val="00455495"/>
    <w:rsid w:val="00456BDB"/>
    <w:rsid w:val="00460FA0"/>
    <w:rsid w:val="00465B4E"/>
    <w:rsid w:val="00466615"/>
    <w:rsid w:val="0047148F"/>
    <w:rsid w:val="00475443"/>
    <w:rsid w:val="0047632E"/>
    <w:rsid w:val="00477471"/>
    <w:rsid w:val="0048230B"/>
    <w:rsid w:val="004849EB"/>
    <w:rsid w:val="0049063B"/>
    <w:rsid w:val="00492A63"/>
    <w:rsid w:val="00493EAD"/>
    <w:rsid w:val="00494994"/>
    <w:rsid w:val="0049799A"/>
    <w:rsid w:val="004A05A0"/>
    <w:rsid w:val="004A253C"/>
    <w:rsid w:val="004A2A31"/>
    <w:rsid w:val="004A2D84"/>
    <w:rsid w:val="004A476F"/>
    <w:rsid w:val="004A5299"/>
    <w:rsid w:val="004A5926"/>
    <w:rsid w:val="004B2984"/>
    <w:rsid w:val="004B325D"/>
    <w:rsid w:val="004B6F8F"/>
    <w:rsid w:val="004B7560"/>
    <w:rsid w:val="004C0613"/>
    <w:rsid w:val="004C0F57"/>
    <w:rsid w:val="004C122B"/>
    <w:rsid w:val="004C2D8B"/>
    <w:rsid w:val="004C2E14"/>
    <w:rsid w:val="004C36EB"/>
    <w:rsid w:val="004C48D5"/>
    <w:rsid w:val="004D4897"/>
    <w:rsid w:val="004D5EA0"/>
    <w:rsid w:val="004D6FAA"/>
    <w:rsid w:val="004D72A2"/>
    <w:rsid w:val="004D7F95"/>
    <w:rsid w:val="004E0452"/>
    <w:rsid w:val="004E0761"/>
    <w:rsid w:val="004E108A"/>
    <w:rsid w:val="004E1ECE"/>
    <w:rsid w:val="004E2831"/>
    <w:rsid w:val="004E290C"/>
    <w:rsid w:val="004E3CAD"/>
    <w:rsid w:val="004E41A7"/>
    <w:rsid w:val="004E47CB"/>
    <w:rsid w:val="004E4C00"/>
    <w:rsid w:val="004E4C48"/>
    <w:rsid w:val="004E60E2"/>
    <w:rsid w:val="004F2F4F"/>
    <w:rsid w:val="004F33EB"/>
    <w:rsid w:val="004F37F7"/>
    <w:rsid w:val="004F413C"/>
    <w:rsid w:val="004F655B"/>
    <w:rsid w:val="00503D91"/>
    <w:rsid w:val="0050651B"/>
    <w:rsid w:val="00506A81"/>
    <w:rsid w:val="0050706A"/>
    <w:rsid w:val="00507567"/>
    <w:rsid w:val="00511B99"/>
    <w:rsid w:val="00513995"/>
    <w:rsid w:val="005148CB"/>
    <w:rsid w:val="0051604D"/>
    <w:rsid w:val="005201D9"/>
    <w:rsid w:val="00520882"/>
    <w:rsid w:val="00520A05"/>
    <w:rsid w:val="00520DE2"/>
    <w:rsid w:val="0052335A"/>
    <w:rsid w:val="00525BA2"/>
    <w:rsid w:val="005264DC"/>
    <w:rsid w:val="00530F4D"/>
    <w:rsid w:val="00535F9F"/>
    <w:rsid w:val="00536B59"/>
    <w:rsid w:val="0054140E"/>
    <w:rsid w:val="005425A3"/>
    <w:rsid w:val="00545C08"/>
    <w:rsid w:val="00546654"/>
    <w:rsid w:val="005500FA"/>
    <w:rsid w:val="00551386"/>
    <w:rsid w:val="00552389"/>
    <w:rsid w:val="0055663A"/>
    <w:rsid w:val="005574F6"/>
    <w:rsid w:val="0055759F"/>
    <w:rsid w:val="00562B1B"/>
    <w:rsid w:val="00562C4D"/>
    <w:rsid w:val="00564384"/>
    <w:rsid w:val="0056504B"/>
    <w:rsid w:val="00567020"/>
    <w:rsid w:val="00571038"/>
    <w:rsid w:val="00576F05"/>
    <w:rsid w:val="0058224D"/>
    <w:rsid w:val="00584A50"/>
    <w:rsid w:val="0058566D"/>
    <w:rsid w:val="0058747C"/>
    <w:rsid w:val="005973F5"/>
    <w:rsid w:val="005A2ADE"/>
    <w:rsid w:val="005A5CC3"/>
    <w:rsid w:val="005B1414"/>
    <w:rsid w:val="005B2520"/>
    <w:rsid w:val="005B2776"/>
    <w:rsid w:val="005B3BA8"/>
    <w:rsid w:val="005B56A5"/>
    <w:rsid w:val="005B5A9F"/>
    <w:rsid w:val="005C1D9A"/>
    <w:rsid w:val="005C22CB"/>
    <w:rsid w:val="005C2823"/>
    <w:rsid w:val="005C6DE3"/>
    <w:rsid w:val="005C75FA"/>
    <w:rsid w:val="005D0D31"/>
    <w:rsid w:val="005D1C6D"/>
    <w:rsid w:val="005D333C"/>
    <w:rsid w:val="005E0715"/>
    <w:rsid w:val="005E0CA7"/>
    <w:rsid w:val="005E206E"/>
    <w:rsid w:val="005E47A1"/>
    <w:rsid w:val="005E502D"/>
    <w:rsid w:val="005E6B91"/>
    <w:rsid w:val="005F01BE"/>
    <w:rsid w:val="005F2B2F"/>
    <w:rsid w:val="005F4271"/>
    <w:rsid w:val="005F6321"/>
    <w:rsid w:val="005F6F55"/>
    <w:rsid w:val="005F7A49"/>
    <w:rsid w:val="00600076"/>
    <w:rsid w:val="00600962"/>
    <w:rsid w:val="00600BCA"/>
    <w:rsid w:val="00602F36"/>
    <w:rsid w:val="00606325"/>
    <w:rsid w:val="0060658C"/>
    <w:rsid w:val="0060717E"/>
    <w:rsid w:val="006072B0"/>
    <w:rsid w:val="00607FBA"/>
    <w:rsid w:val="00611491"/>
    <w:rsid w:val="00611C2C"/>
    <w:rsid w:val="00614B63"/>
    <w:rsid w:val="006166D9"/>
    <w:rsid w:val="00617D9D"/>
    <w:rsid w:val="00617DC0"/>
    <w:rsid w:val="0062546F"/>
    <w:rsid w:val="00625B93"/>
    <w:rsid w:val="00626149"/>
    <w:rsid w:val="006430AB"/>
    <w:rsid w:val="006432EF"/>
    <w:rsid w:val="00643396"/>
    <w:rsid w:val="00645BAF"/>
    <w:rsid w:val="006473C7"/>
    <w:rsid w:val="00650A28"/>
    <w:rsid w:val="00650FF6"/>
    <w:rsid w:val="0065107C"/>
    <w:rsid w:val="0065353B"/>
    <w:rsid w:val="00653FE7"/>
    <w:rsid w:val="00656D7D"/>
    <w:rsid w:val="0065711C"/>
    <w:rsid w:val="00660D88"/>
    <w:rsid w:val="0066683E"/>
    <w:rsid w:val="00672C55"/>
    <w:rsid w:val="00673423"/>
    <w:rsid w:val="00675BB6"/>
    <w:rsid w:val="006764F0"/>
    <w:rsid w:val="00677D22"/>
    <w:rsid w:val="006830C6"/>
    <w:rsid w:val="00684F8F"/>
    <w:rsid w:val="00685D9C"/>
    <w:rsid w:val="0068781B"/>
    <w:rsid w:val="006956B5"/>
    <w:rsid w:val="006A7891"/>
    <w:rsid w:val="006B0F12"/>
    <w:rsid w:val="006B2453"/>
    <w:rsid w:val="006B2B72"/>
    <w:rsid w:val="006B2DAE"/>
    <w:rsid w:val="006B6AB8"/>
    <w:rsid w:val="006B6C8F"/>
    <w:rsid w:val="006B6D83"/>
    <w:rsid w:val="006B7BD3"/>
    <w:rsid w:val="006B7FAD"/>
    <w:rsid w:val="006C0E87"/>
    <w:rsid w:val="006C34F5"/>
    <w:rsid w:val="006C3534"/>
    <w:rsid w:val="006C600D"/>
    <w:rsid w:val="006C7E34"/>
    <w:rsid w:val="006D2C99"/>
    <w:rsid w:val="006D588F"/>
    <w:rsid w:val="006D606D"/>
    <w:rsid w:val="006D682B"/>
    <w:rsid w:val="006D72E9"/>
    <w:rsid w:val="006E131F"/>
    <w:rsid w:val="006E30B8"/>
    <w:rsid w:val="006E7849"/>
    <w:rsid w:val="006E7CDC"/>
    <w:rsid w:val="006F0ED1"/>
    <w:rsid w:val="006F1833"/>
    <w:rsid w:val="006F242F"/>
    <w:rsid w:val="006F5479"/>
    <w:rsid w:val="006F5555"/>
    <w:rsid w:val="006F73AF"/>
    <w:rsid w:val="006F7D8F"/>
    <w:rsid w:val="0070005C"/>
    <w:rsid w:val="00700C41"/>
    <w:rsid w:val="007015C8"/>
    <w:rsid w:val="00704BF1"/>
    <w:rsid w:val="00705D47"/>
    <w:rsid w:val="00710072"/>
    <w:rsid w:val="00711950"/>
    <w:rsid w:val="0071308C"/>
    <w:rsid w:val="007141F6"/>
    <w:rsid w:val="00714642"/>
    <w:rsid w:val="007152BB"/>
    <w:rsid w:val="00717212"/>
    <w:rsid w:val="0072209C"/>
    <w:rsid w:val="00723A6F"/>
    <w:rsid w:val="00726469"/>
    <w:rsid w:val="0073201D"/>
    <w:rsid w:val="0073213B"/>
    <w:rsid w:val="0073409D"/>
    <w:rsid w:val="0073411E"/>
    <w:rsid w:val="00743A06"/>
    <w:rsid w:val="00744F5A"/>
    <w:rsid w:val="007453C8"/>
    <w:rsid w:val="007501D8"/>
    <w:rsid w:val="00751BA3"/>
    <w:rsid w:val="00751F7B"/>
    <w:rsid w:val="00753227"/>
    <w:rsid w:val="007579C3"/>
    <w:rsid w:val="0076087A"/>
    <w:rsid w:val="00762485"/>
    <w:rsid w:val="00765242"/>
    <w:rsid w:val="00771211"/>
    <w:rsid w:val="007715B8"/>
    <w:rsid w:val="00771D26"/>
    <w:rsid w:val="007729AC"/>
    <w:rsid w:val="00773915"/>
    <w:rsid w:val="00773ABD"/>
    <w:rsid w:val="0077480F"/>
    <w:rsid w:val="00774B15"/>
    <w:rsid w:val="00776040"/>
    <w:rsid w:val="00776979"/>
    <w:rsid w:val="00783560"/>
    <w:rsid w:val="00784AD8"/>
    <w:rsid w:val="007855B5"/>
    <w:rsid w:val="00790639"/>
    <w:rsid w:val="00794329"/>
    <w:rsid w:val="00797789"/>
    <w:rsid w:val="007A0D40"/>
    <w:rsid w:val="007A4545"/>
    <w:rsid w:val="007A6BB6"/>
    <w:rsid w:val="007A7770"/>
    <w:rsid w:val="007A7CE4"/>
    <w:rsid w:val="007B21D4"/>
    <w:rsid w:val="007B3EF9"/>
    <w:rsid w:val="007B4890"/>
    <w:rsid w:val="007B71AB"/>
    <w:rsid w:val="007C4DE8"/>
    <w:rsid w:val="007C5254"/>
    <w:rsid w:val="007C54FD"/>
    <w:rsid w:val="007C7E38"/>
    <w:rsid w:val="007D09CB"/>
    <w:rsid w:val="007D0A63"/>
    <w:rsid w:val="007D0D4D"/>
    <w:rsid w:val="007D1A80"/>
    <w:rsid w:val="007E1D17"/>
    <w:rsid w:val="007E58F5"/>
    <w:rsid w:val="007F3CD8"/>
    <w:rsid w:val="007F5724"/>
    <w:rsid w:val="008013BE"/>
    <w:rsid w:val="00801720"/>
    <w:rsid w:val="00802E1D"/>
    <w:rsid w:val="00803BDD"/>
    <w:rsid w:val="00804532"/>
    <w:rsid w:val="00810309"/>
    <w:rsid w:val="00812203"/>
    <w:rsid w:val="008149B4"/>
    <w:rsid w:val="008170E2"/>
    <w:rsid w:val="00817504"/>
    <w:rsid w:val="00817FDF"/>
    <w:rsid w:val="00821799"/>
    <w:rsid w:val="00825D17"/>
    <w:rsid w:val="00830F90"/>
    <w:rsid w:val="00831D47"/>
    <w:rsid w:val="00831ED1"/>
    <w:rsid w:val="00835644"/>
    <w:rsid w:val="008368D8"/>
    <w:rsid w:val="00837DDB"/>
    <w:rsid w:val="00845011"/>
    <w:rsid w:val="008466EC"/>
    <w:rsid w:val="0084688B"/>
    <w:rsid w:val="00847511"/>
    <w:rsid w:val="00851779"/>
    <w:rsid w:val="008523A4"/>
    <w:rsid w:val="00856E2B"/>
    <w:rsid w:val="00860A82"/>
    <w:rsid w:val="008610F3"/>
    <w:rsid w:val="0086188C"/>
    <w:rsid w:val="0086203C"/>
    <w:rsid w:val="0086508D"/>
    <w:rsid w:val="00865668"/>
    <w:rsid w:val="008656F0"/>
    <w:rsid w:val="00867720"/>
    <w:rsid w:val="008717FF"/>
    <w:rsid w:val="008760A7"/>
    <w:rsid w:val="00876BF6"/>
    <w:rsid w:val="008805A7"/>
    <w:rsid w:val="0088158E"/>
    <w:rsid w:val="008816D9"/>
    <w:rsid w:val="0088508E"/>
    <w:rsid w:val="008850CF"/>
    <w:rsid w:val="0088659E"/>
    <w:rsid w:val="00887111"/>
    <w:rsid w:val="00890374"/>
    <w:rsid w:val="00891B62"/>
    <w:rsid w:val="00892281"/>
    <w:rsid w:val="00892329"/>
    <w:rsid w:val="00895418"/>
    <w:rsid w:val="00895501"/>
    <w:rsid w:val="00895917"/>
    <w:rsid w:val="008964DA"/>
    <w:rsid w:val="00897C55"/>
    <w:rsid w:val="008A31B8"/>
    <w:rsid w:val="008B0B9D"/>
    <w:rsid w:val="008B0ED3"/>
    <w:rsid w:val="008B109A"/>
    <w:rsid w:val="008B5FF4"/>
    <w:rsid w:val="008B646D"/>
    <w:rsid w:val="008C02D2"/>
    <w:rsid w:val="008C55B2"/>
    <w:rsid w:val="008C691A"/>
    <w:rsid w:val="008D0BD3"/>
    <w:rsid w:val="008D1AE9"/>
    <w:rsid w:val="008D5E29"/>
    <w:rsid w:val="008D627E"/>
    <w:rsid w:val="008D636E"/>
    <w:rsid w:val="008E7118"/>
    <w:rsid w:val="008F366D"/>
    <w:rsid w:val="008F6931"/>
    <w:rsid w:val="00900533"/>
    <w:rsid w:val="00901553"/>
    <w:rsid w:val="00901963"/>
    <w:rsid w:val="00903B67"/>
    <w:rsid w:val="009076C3"/>
    <w:rsid w:val="00910BE9"/>
    <w:rsid w:val="009110A1"/>
    <w:rsid w:val="009119A2"/>
    <w:rsid w:val="00914B55"/>
    <w:rsid w:val="00920646"/>
    <w:rsid w:val="00923854"/>
    <w:rsid w:val="00923887"/>
    <w:rsid w:val="00924CFF"/>
    <w:rsid w:val="00932EF8"/>
    <w:rsid w:val="0093321B"/>
    <w:rsid w:val="00933753"/>
    <w:rsid w:val="00933805"/>
    <w:rsid w:val="009340CE"/>
    <w:rsid w:val="00934D2E"/>
    <w:rsid w:val="009413A6"/>
    <w:rsid w:val="00941CBA"/>
    <w:rsid w:val="00944BBA"/>
    <w:rsid w:val="00944D8C"/>
    <w:rsid w:val="00946B3F"/>
    <w:rsid w:val="009520F8"/>
    <w:rsid w:val="0095241E"/>
    <w:rsid w:val="00953554"/>
    <w:rsid w:val="00953B45"/>
    <w:rsid w:val="00962583"/>
    <w:rsid w:val="009627F8"/>
    <w:rsid w:val="00963DCC"/>
    <w:rsid w:val="00965A9C"/>
    <w:rsid w:val="009733D8"/>
    <w:rsid w:val="00973641"/>
    <w:rsid w:val="009767DC"/>
    <w:rsid w:val="009774E4"/>
    <w:rsid w:val="00977644"/>
    <w:rsid w:val="00980331"/>
    <w:rsid w:val="009803D0"/>
    <w:rsid w:val="009806E2"/>
    <w:rsid w:val="00985D13"/>
    <w:rsid w:val="00992429"/>
    <w:rsid w:val="00994A4B"/>
    <w:rsid w:val="00995352"/>
    <w:rsid w:val="0099789D"/>
    <w:rsid w:val="009A0A6F"/>
    <w:rsid w:val="009A5577"/>
    <w:rsid w:val="009A62B4"/>
    <w:rsid w:val="009A7E27"/>
    <w:rsid w:val="009B5BB9"/>
    <w:rsid w:val="009C181E"/>
    <w:rsid w:val="009C3A0D"/>
    <w:rsid w:val="009C5707"/>
    <w:rsid w:val="009C5BE3"/>
    <w:rsid w:val="009C76A3"/>
    <w:rsid w:val="009D33B1"/>
    <w:rsid w:val="009D45B6"/>
    <w:rsid w:val="009E113B"/>
    <w:rsid w:val="009E2348"/>
    <w:rsid w:val="009E2E90"/>
    <w:rsid w:val="009E467E"/>
    <w:rsid w:val="009E47A3"/>
    <w:rsid w:val="009E4B42"/>
    <w:rsid w:val="009F4734"/>
    <w:rsid w:val="00A0055B"/>
    <w:rsid w:val="00A00E13"/>
    <w:rsid w:val="00A00F28"/>
    <w:rsid w:val="00A01200"/>
    <w:rsid w:val="00A02A63"/>
    <w:rsid w:val="00A02B37"/>
    <w:rsid w:val="00A03BA5"/>
    <w:rsid w:val="00A0535C"/>
    <w:rsid w:val="00A054F7"/>
    <w:rsid w:val="00A05CE7"/>
    <w:rsid w:val="00A15183"/>
    <w:rsid w:val="00A16ACC"/>
    <w:rsid w:val="00A21CA1"/>
    <w:rsid w:val="00A26C7E"/>
    <w:rsid w:val="00A325E9"/>
    <w:rsid w:val="00A32ABC"/>
    <w:rsid w:val="00A36839"/>
    <w:rsid w:val="00A416BB"/>
    <w:rsid w:val="00A434EE"/>
    <w:rsid w:val="00A476DA"/>
    <w:rsid w:val="00A5076F"/>
    <w:rsid w:val="00A51A1C"/>
    <w:rsid w:val="00A521AD"/>
    <w:rsid w:val="00A524C1"/>
    <w:rsid w:val="00A53AB6"/>
    <w:rsid w:val="00A56F0E"/>
    <w:rsid w:val="00A607D2"/>
    <w:rsid w:val="00A61B5C"/>
    <w:rsid w:val="00A6430D"/>
    <w:rsid w:val="00A65656"/>
    <w:rsid w:val="00A65D04"/>
    <w:rsid w:val="00A67B3E"/>
    <w:rsid w:val="00A7046F"/>
    <w:rsid w:val="00A7094D"/>
    <w:rsid w:val="00A7121A"/>
    <w:rsid w:val="00A7278C"/>
    <w:rsid w:val="00A72CBC"/>
    <w:rsid w:val="00A74F1D"/>
    <w:rsid w:val="00A765B8"/>
    <w:rsid w:val="00A8158A"/>
    <w:rsid w:val="00A825B3"/>
    <w:rsid w:val="00A835D5"/>
    <w:rsid w:val="00A90061"/>
    <w:rsid w:val="00A90271"/>
    <w:rsid w:val="00A9029B"/>
    <w:rsid w:val="00A97F5B"/>
    <w:rsid w:val="00AA2D4B"/>
    <w:rsid w:val="00AA39F6"/>
    <w:rsid w:val="00AA4273"/>
    <w:rsid w:val="00AA782F"/>
    <w:rsid w:val="00AB7AD4"/>
    <w:rsid w:val="00AC0019"/>
    <w:rsid w:val="00AC0838"/>
    <w:rsid w:val="00AC3B10"/>
    <w:rsid w:val="00AC663E"/>
    <w:rsid w:val="00AC690C"/>
    <w:rsid w:val="00AC6B4E"/>
    <w:rsid w:val="00AD0851"/>
    <w:rsid w:val="00AD19F5"/>
    <w:rsid w:val="00AD2462"/>
    <w:rsid w:val="00AD2918"/>
    <w:rsid w:val="00AD4234"/>
    <w:rsid w:val="00AD5FDA"/>
    <w:rsid w:val="00AD74E1"/>
    <w:rsid w:val="00AE1CC7"/>
    <w:rsid w:val="00AE45C1"/>
    <w:rsid w:val="00AE56F8"/>
    <w:rsid w:val="00AE6F8B"/>
    <w:rsid w:val="00AF029A"/>
    <w:rsid w:val="00AF1EFC"/>
    <w:rsid w:val="00AF28D8"/>
    <w:rsid w:val="00AF2C24"/>
    <w:rsid w:val="00AF3B7A"/>
    <w:rsid w:val="00AF7762"/>
    <w:rsid w:val="00AF7E91"/>
    <w:rsid w:val="00B0040A"/>
    <w:rsid w:val="00B0249C"/>
    <w:rsid w:val="00B03D64"/>
    <w:rsid w:val="00B04588"/>
    <w:rsid w:val="00B04712"/>
    <w:rsid w:val="00B04BAD"/>
    <w:rsid w:val="00B0511A"/>
    <w:rsid w:val="00B0678B"/>
    <w:rsid w:val="00B06B57"/>
    <w:rsid w:val="00B11019"/>
    <w:rsid w:val="00B126BE"/>
    <w:rsid w:val="00B1380F"/>
    <w:rsid w:val="00B14D7E"/>
    <w:rsid w:val="00B14E59"/>
    <w:rsid w:val="00B2031C"/>
    <w:rsid w:val="00B22374"/>
    <w:rsid w:val="00B261EC"/>
    <w:rsid w:val="00B3152F"/>
    <w:rsid w:val="00B32AC9"/>
    <w:rsid w:val="00B4268B"/>
    <w:rsid w:val="00B43B3D"/>
    <w:rsid w:val="00B44B72"/>
    <w:rsid w:val="00B45D71"/>
    <w:rsid w:val="00B45E04"/>
    <w:rsid w:val="00B505B6"/>
    <w:rsid w:val="00B51D7B"/>
    <w:rsid w:val="00B53D05"/>
    <w:rsid w:val="00B540E3"/>
    <w:rsid w:val="00B554E1"/>
    <w:rsid w:val="00B56DD6"/>
    <w:rsid w:val="00B608A6"/>
    <w:rsid w:val="00B628CC"/>
    <w:rsid w:val="00B62FAF"/>
    <w:rsid w:val="00B634B1"/>
    <w:rsid w:val="00B64867"/>
    <w:rsid w:val="00B66BDF"/>
    <w:rsid w:val="00B72774"/>
    <w:rsid w:val="00B72AB7"/>
    <w:rsid w:val="00B74067"/>
    <w:rsid w:val="00B7420F"/>
    <w:rsid w:val="00B75B9E"/>
    <w:rsid w:val="00B768A6"/>
    <w:rsid w:val="00B9077F"/>
    <w:rsid w:val="00B90FEC"/>
    <w:rsid w:val="00B913C1"/>
    <w:rsid w:val="00B91DCE"/>
    <w:rsid w:val="00B91E0A"/>
    <w:rsid w:val="00B93F8F"/>
    <w:rsid w:val="00B942AE"/>
    <w:rsid w:val="00B96395"/>
    <w:rsid w:val="00BA21C8"/>
    <w:rsid w:val="00BA21DA"/>
    <w:rsid w:val="00BA2809"/>
    <w:rsid w:val="00BA305C"/>
    <w:rsid w:val="00BA361A"/>
    <w:rsid w:val="00BA6562"/>
    <w:rsid w:val="00BA6FDF"/>
    <w:rsid w:val="00BB045A"/>
    <w:rsid w:val="00BB2153"/>
    <w:rsid w:val="00BB4F69"/>
    <w:rsid w:val="00BB532D"/>
    <w:rsid w:val="00BB723A"/>
    <w:rsid w:val="00BC2297"/>
    <w:rsid w:val="00BC4319"/>
    <w:rsid w:val="00BC6ACD"/>
    <w:rsid w:val="00BD06F8"/>
    <w:rsid w:val="00BD1124"/>
    <w:rsid w:val="00BD134C"/>
    <w:rsid w:val="00BD30F4"/>
    <w:rsid w:val="00BD4CBB"/>
    <w:rsid w:val="00BD5A04"/>
    <w:rsid w:val="00BD64E0"/>
    <w:rsid w:val="00BE19A7"/>
    <w:rsid w:val="00BE2332"/>
    <w:rsid w:val="00BE5396"/>
    <w:rsid w:val="00BE77EA"/>
    <w:rsid w:val="00BF05C8"/>
    <w:rsid w:val="00BF6CA0"/>
    <w:rsid w:val="00BF6F41"/>
    <w:rsid w:val="00C02467"/>
    <w:rsid w:val="00C02C91"/>
    <w:rsid w:val="00C05791"/>
    <w:rsid w:val="00C06F30"/>
    <w:rsid w:val="00C12911"/>
    <w:rsid w:val="00C129AF"/>
    <w:rsid w:val="00C13285"/>
    <w:rsid w:val="00C14527"/>
    <w:rsid w:val="00C149B7"/>
    <w:rsid w:val="00C14F17"/>
    <w:rsid w:val="00C15FC1"/>
    <w:rsid w:val="00C16801"/>
    <w:rsid w:val="00C20578"/>
    <w:rsid w:val="00C21D50"/>
    <w:rsid w:val="00C220A4"/>
    <w:rsid w:val="00C25546"/>
    <w:rsid w:val="00C26932"/>
    <w:rsid w:val="00C269CC"/>
    <w:rsid w:val="00C329D4"/>
    <w:rsid w:val="00C40A9C"/>
    <w:rsid w:val="00C422A1"/>
    <w:rsid w:val="00C429A3"/>
    <w:rsid w:val="00C43F9C"/>
    <w:rsid w:val="00C46B0D"/>
    <w:rsid w:val="00C46D55"/>
    <w:rsid w:val="00C50DB6"/>
    <w:rsid w:val="00C5340F"/>
    <w:rsid w:val="00C566CB"/>
    <w:rsid w:val="00C574BD"/>
    <w:rsid w:val="00C61363"/>
    <w:rsid w:val="00C6525F"/>
    <w:rsid w:val="00C70F54"/>
    <w:rsid w:val="00C75485"/>
    <w:rsid w:val="00C81450"/>
    <w:rsid w:val="00C83C87"/>
    <w:rsid w:val="00C83F69"/>
    <w:rsid w:val="00C86ABC"/>
    <w:rsid w:val="00C87540"/>
    <w:rsid w:val="00C87856"/>
    <w:rsid w:val="00C914CA"/>
    <w:rsid w:val="00C94D43"/>
    <w:rsid w:val="00C952AE"/>
    <w:rsid w:val="00C9737F"/>
    <w:rsid w:val="00CA1CE5"/>
    <w:rsid w:val="00CA64E8"/>
    <w:rsid w:val="00CA6727"/>
    <w:rsid w:val="00CB0747"/>
    <w:rsid w:val="00CB07A5"/>
    <w:rsid w:val="00CB3F81"/>
    <w:rsid w:val="00CB4B17"/>
    <w:rsid w:val="00CB6291"/>
    <w:rsid w:val="00CB7398"/>
    <w:rsid w:val="00CB78D1"/>
    <w:rsid w:val="00CB7B4C"/>
    <w:rsid w:val="00CC0253"/>
    <w:rsid w:val="00CC0AE7"/>
    <w:rsid w:val="00CC1E92"/>
    <w:rsid w:val="00CC62B8"/>
    <w:rsid w:val="00CD13A1"/>
    <w:rsid w:val="00CD13AD"/>
    <w:rsid w:val="00CD275C"/>
    <w:rsid w:val="00CD5365"/>
    <w:rsid w:val="00CD53BF"/>
    <w:rsid w:val="00CD5B75"/>
    <w:rsid w:val="00CE28D3"/>
    <w:rsid w:val="00CE2F78"/>
    <w:rsid w:val="00CE7029"/>
    <w:rsid w:val="00CF1C0A"/>
    <w:rsid w:val="00CF23B9"/>
    <w:rsid w:val="00CF4984"/>
    <w:rsid w:val="00CF4DF2"/>
    <w:rsid w:val="00CF6DA2"/>
    <w:rsid w:val="00CF7AE8"/>
    <w:rsid w:val="00D03A6E"/>
    <w:rsid w:val="00D03C4D"/>
    <w:rsid w:val="00D050CE"/>
    <w:rsid w:val="00D06D6F"/>
    <w:rsid w:val="00D07555"/>
    <w:rsid w:val="00D107CA"/>
    <w:rsid w:val="00D16272"/>
    <w:rsid w:val="00D16B53"/>
    <w:rsid w:val="00D20F2E"/>
    <w:rsid w:val="00D22A65"/>
    <w:rsid w:val="00D2377A"/>
    <w:rsid w:val="00D23ABC"/>
    <w:rsid w:val="00D30269"/>
    <w:rsid w:val="00D31352"/>
    <w:rsid w:val="00D32CC4"/>
    <w:rsid w:val="00D36EDA"/>
    <w:rsid w:val="00D37D6B"/>
    <w:rsid w:val="00D42E8A"/>
    <w:rsid w:val="00D4502B"/>
    <w:rsid w:val="00D4733C"/>
    <w:rsid w:val="00D5158A"/>
    <w:rsid w:val="00D51674"/>
    <w:rsid w:val="00D52EA6"/>
    <w:rsid w:val="00D567B5"/>
    <w:rsid w:val="00D56A33"/>
    <w:rsid w:val="00D60BEC"/>
    <w:rsid w:val="00D6584A"/>
    <w:rsid w:val="00D67B50"/>
    <w:rsid w:val="00D71C40"/>
    <w:rsid w:val="00D76938"/>
    <w:rsid w:val="00D81E5B"/>
    <w:rsid w:val="00D833B5"/>
    <w:rsid w:val="00D84A57"/>
    <w:rsid w:val="00D86D51"/>
    <w:rsid w:val="00D86E1C"/>
    <w:rsid w:val="00D92D03"/>
    <w:rsid w:val="00D943C3"/>
    <w:rsid w:val="00D9666E"/>
    <w:rsid w:val="00D97010"/>
    <w:rsid w:val="00DA0F0F"/>
    <w:rsid w:val="00DA29EA"/>
    <w:rsid w:val="00DA4A9C"/>
    <w:rsid w:val="00DB1242"/>
    <w:rsid w:val="00DB15E4"/>
    <w:rsid w:val="00DB22C9"/>
    <w:rsid w:val="00DB32A2"/>
    <w:rsid w:val="00DB371F"/>
    <w:rsid w:val="00DB3ED4"/>
    <w:rsid w:val="00DB5C8C"/>
    <w:rsid w:val="00DB6FD7"/>
    <w:rsid w:val="00DC2882"/>
    <w:rsid w:val="00DC2940"/>
    <w:rsid w:val="00DC6EEB"/>
    <w:rsid w:val="00DC6F06"/>
    <w:rsid w:val="00DD0812"/>
    <w:rsid w:val="00DD1C13"/>
    <w:rsid w:val="00DE2A01"/>
    <w:rsid w:val="00DE2F01"/>
    <w:rsid w:val="00DE4B59"/>
    <w:rsid w:val="00DE63F8"/>
    <w:rsid w:val="00DE69AD"/>
    <w:rsid w:val="00DF167D"/>
    <w:rsid w:val="00DF294C"/>
    <w:rsid w:val="00DF3235"/>
    <w:rsid w:val="00DF35B4"/>
    <w:rsid w:val="00E0271B"/>
    <w:rsid w:val="00E05DB0"/>
    <w:rsid w:val="00E07775"/>
    <w:rsid w:val="00E10269"/>
    <w:rsid w:val="00E1200A"/>
    <w:rsid w:val="00E129A6"/>
    <w:rsid w:val="00E14011"/>
    <w:rsid w:val="00E14476"/>
    <w:rsid w:val="00E15294"/>
    <w:rsid w:val="00E16056"/>
    <w:rsid w:val="00E20A06"/>
    <w:rsid w:val="00E20B6E"/>
    <w:rsid w:val="00E22BEE"/>
    <w:rsid w:val="00E243B7"/>
    <w:rsid w:val="00E2547C"/>
    <w:rsid w:val="00E331E0"/>
    <w:rsid w:val="00E33844"/>
    <w:rsid w:val="00E3609F"/>
    <w:rsid w:val="00E4009D"/>
    <w:rsid w:val="00E40219"/>
    <w:rsid w:val="00E422A7"/>
    <w:rsid w:val="00E43E1E"/>
    <w:rsid w:val="00E45BD5"/>
    <w:rsid w:val="00E466AD"/>
    <w:rsid w:val="00E50BAE"/>
    <w:rsid w:val="00E52BDD"/>
    <w:rsid w:val="00E551B7"/>
    <w:rsid w:val="00E55E68"/>
    <w:rsid w:val="00E55F22"/>
    <w:rsid w:val="00E5729D"/>
    <w:rsid w:val="00E60A65"/>
    <w:rsid w:val="00E60ABD"/>
    <w:rsid w:val="00E61EE5"/>
    <w:rsid w:val="00E6319B"/>
    <w:rsid w:val="00E64AD1"/>
    <w:rsid w:val="00E656FF"/>
    <w:rsid w:val="00E67055"/>
    <w:rsid w:val="00E728B2"/>
    <w:rsid w:val="00E774F0"/>
    <w:rsid w:val="00E802B1"/>
    <w:rsid w:val="00E8081D"/>
    <w:rsid w:val="00E81807"/>
    <w:rsid w:val="00E81F70"/>
    <w:rsid w:val="00E82527"/>
    <w:rsid w:val="00E825C9"/>
    <w:rsid w:val="00E86F4E"/>
    <w:rsid w:val="00E86FA7"/>
    <w:rsid w:val="00E873A4"/>
    <w:rsid w:val="00E92562"/>
    <w:rsid w:val="00E9521F"/>
    <w:rsid w:val="00EA0017"/>
    <w:rsid w:val="00EA00E5"/>
    <w:rsid w:val="00EA14F6"/>
    <w:rsid w:val="00EA1D24"/>
    <w:rsid w:val="00EA425F"/>
    <w:rsid w:val="00EA67EE"/>
    <w:rsid w:val="00EA76DC"/>
    <w:rsid w:val="00EB1C97"/>
    <w:rsid w:val="00EB520C"/>
    <w:rsid w:val="00EB5D31"/>
    <w:rsid w:val="00EB651F"/>
    <w:rsid w:val="00EC0305"/>
    <w:rsid w:val="00EC0847"/>
    <w:rsid w:val="00EC1B85"/>
    <w:rsid w:val="00EC2185"/>
    <w:rsid w:val="00EC44DA"/>
    <w:rsid w:val="00EC7313"/>
    <w:rsid w:val="00ED456C"/>
    <w:rsid w:val="00ED72A4"/>
    <w:rsid w:val="00EE029D"/>
    <w:rsid w:val="00EE06C5"/>
    <w:rsid w:val="00EE2297"/>
    <w:rsid w:val="00EE321C"/>
    <w:rsid w:val="00EE33D7"/>
    <w:rsid w:val="00EE3791"/>
    <w:rsid w:val="00EF1D58"/>
    <w:rsid w:val="00EF2027"/>
    <w:rsid w:val="00EF203D"/>
    <w:rsid w:val="00EF3EC6"/>
    <w:rsid w:val="00EF50E6"/>
    <w:rsid w:val="00F0695B"/>
    <w:rsid w:val="00F105AB"/>
    <w:rsid w:val="00F1411A"/>
    <w:rsid w:val="00F14721"/>
    <w:rsid w:val="00F156A8"/>
    <w:rsid w:val="00F15BC2"/>
    <w:rsid w:val="00F177EB"/>
    <w:rsid w:val="00F17982"/>
    <w:rsid w:val="00F17B03"/>
    <w:rsid w:val="00F17DF6"/>
    <w:rsid w:val="00F203B4"/>
    <w:rsid w:val="00F21D70"/>
    <w:rsid w:val="00F22F22"/>
    <w:rsid w:val="00F241E5"/>
    <w:rsid w:val="00F24C7A"/>
    <w:rsid w:val="00F25F58"/>
    <w:rsid w:val="00F265D7"/>
    <w:rsid w:val="00F26C9D"/>
    <w:rsid w:val="00F272CF"/>
    <w:rsid w:val="00F3258F"/>
    <w:rsid w:val="00F35422"/>
    <w:rsid w:val="00F35711"/>
    <w:rsid w:val="00F35E14"/>
    <w:rsid w:val="00F3728C"/>
    <w:rsid w:val="00F376A1"/>
    <w:rsid w:val="00F377BD"/>
    <w:rsid w:val="00F40E0E"/>
    <w:rsid w:val="00F44CD2"/>
    <w:rsid w:val="00F474ED"/>
    <w:rsid w:val="00F51F5B"/>
    <w:rsid w:val="00F52B48"/>
    <w:rsid w:val="00F53F5E"/>
    <w:rsid w:val="00F63AEC"/>
    <w:rsid w:val="00F64063"/>
    <w:rsid w:val="00F64B46"/>
    <w:rsid w:val="00F6542F"/>
    <w:rsid w:val="00F66B70"/>
    <w:rsid w:val="00F70013"/>
    <w:rsid w:val="00F73C6B"/>
    <w:rsid w:val="00F7410F"/>
    <w:rsid w:val="00F815EF"/>
    <w:rsid w:val="00F8487E"/>
    <w:rsid w:val="00F849DA"/>
    <w:rsid w:val="00F85DAD"/>
    <w:rsid w:val="00F870C7"/>
    <w:rsid w:val="00F87A5A"/>
    <w:rsid w:val="00F921BB"/>
    <w:rsid w:val="00F93265"/>
    <w:rsid w:val="00F93BB8"/>
    <w:rsid w:val="00F93FF1"/>
    <w:rsid w:val="00F96281"/>
    <w:rsid w:val="00F97C13"/>
    <w:rsid w:val="00FA0946"/>
    <w:rsid w:val="00FA3AFB"/>
    <w:rsid w:val="00FA4419"/>
    <w:rsid w:val="00FA58EB"/>
    <w:rsid w:val="00FA737A"/>
    <w:rsid w:val="00FA76DF"/>
    <w:rsid w:val="00FB1C44"/>
    <w:rsid w:val="00FB34E4"/>
    <w:rsid w:val="00FB49ED"/>
    <w:rsid w:val="00FB4CF8"/>
    <w:rsid w:val="00FB60AE"/>
    <w:rsid w:val="00FB67E8"/>
    <w:rsid w:val="00FC0684"/>
    <w:rsid w:val="00FC159B"/>
    <w:rsid w:val="00FC198F"/>
    <w:rsid w:val="00FC35D5"/>
    <w:rsid w:val="00FC3A7C"/>
    <w:rsid w:val="00FC6F17"/>
    <w:rsid w:val="00FC79EE"/>
    <w:rsid w:val="00FD0B44"/>
    <w:rsid w:val="00FD19FC"/>
    <w:rsid w:val="00FD3DBB"/>
    <w:rsid w:val="00FD61D8"/>
    <w:rsid w:val="00FD63D1"/>
    <w:rsid w:val="00FD66E4"/>
    <w:rsid w:val="00FD6960"/>
    <w:rsid w:val="00FE0539"/>
    <w:rsid w:val="00FE3935"/>
    <w:rsid w:val="00FE39BD"/>
    <w:rsid w:val="00FF07E1"/>
    <w:rsid w:val="00FF1061"/>
    <w:rsid w:val="00FF2947"/>
    <w:rsid w:val="00FF2C97"/>
    <w:rsid w:val="00FF4AF8"/>
    <w:rsid w:val="00FF4B5D"/>
    <w:rsid w:val="00FF572E"/>
    <w:rsid w:val="00FF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1D683"/>
  <w15:docId w15:val="{38CDC216-F0F4-4301-9E56-F6BF334A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E48"/>
  </w:style>
  <w:style w:type="paragraph" w:styleId="Nagwek1">
    <w:name w:val="heading 1"/>
    <w:basedOn w:val="Normalny"/>
    <w:next w:val="Normalny"/>
    <w:link w:val="Nagwek1Znak"/>
    <w:uiPriority w:val="9"/>
    <w:qFormat/>
    <w:rsid w:val="008964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964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3207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3F8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D37D6B"/>
    <w:pPr>
      <w:widowControl w:val="0"/>
      <w:suppressAutoHyphens/>
      <w:spacing w:before="240" w:after="40" w:line="240" w:lineRule="auto"/>
      <w:ind w:left="1800" w:hanging="1440"/>
      <w:jc w:val="both"/>
      <w:outlineLvl w:val="7"/>
    </w:pPr>
    <w:rPr>
      <w:rFonts w:ascii="Arial" w:eastAsia="Lucida Sans Unicode" w:hAnsi="Arial" w:cs="Arial"/>
      <w:i/>
      <w:iCs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C05791"/>
  </w:style>
  <w:style w:type="paragraph" w:styleId="Stopka">
    <w:name w:val="footer"/>
    <w:basedOn w:val="Normalny"/>
    <w:link w:val="Stopka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5791"/>
  </w:style>
  <w:style w:type="paragraph" w:styleId="Akapitzlist">
    <w:name w:val="List Paragraph"/>
    <w:aliases w:val="CW_Lista,L1,Numerowanie,2 heading,A_wyliczenie,K-P_odwolanie,Akapit z listą5,maz_wyliczenie,opis dzialania,Podsis rysunku,normalny tekst,Wypunktowanie,BulletC,Wyliczanie,Obiekt,Akapit z listą31,Bullets,Kolorowa lista — akcent 11,Bullet1,l"/>
    <w:basedOn w:val="Normalny"/>
    <w:link w:val="AkapitzlistZnak"/>
    <w:uiPriority w:val="34"/>
    <w:qFormat/>
    <w:rsid w:val="00C0579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F7D8F"/>
    <w:pPr>
      <w:spacing w:after="0" w:line="240" w:lineRule="auto"/>
      <w:ind w:left="540" w:hanging="360"/>
    </w:pPr>
    <w:rPr>
      <w:rFonts w:ascii="Tahoma" w:eastAsia="Times New Roman" w:hAnsi="Tahoma" w:cs="Tahoma"/>
      <w:b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7D8F"/>
    <w:rPr>
      <w:rFonts w:ascii="Tahoma" w:eastAsia="Times New Roman" w:hAnsi="Tahoma" w:cs="Tahoma"/>
      <w:bCs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odsis rysunku Znak,normalny tekst Znak,Wypunktowanie Znak,BulletC Znak,l Znak"/>
    <w:link w:val="Akapitzlist"/>
    <w:uiPriority w:val="34"/>
    <w:qFormat/>
    <w:locked/>
    <w:rsid w:val="003C60CB"/>
  </w:style>
  <w:style w:type="character" w:customStyle="1" w:styleId="pktZnak">
    <w:name w:val="pkt Znak"/>
    <w:link w:val="pkt"/>
    <w:locked/>
    <w:rsid w:val="009A0A6F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9A0A6F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79C3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460FA0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460FA0"/>
    <w:pPr>
      <w:spacing w:after="0" w:line="240" w:lineRule="auto"/>
    </w:pPr>
    <w:rPr>
      <w:rFonts w:ascii="Tahoma" w:hAnsi="Tahoma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60FA0"/>
    <w:rPr>
      <w:sz w:val="20"/>
      <w:szCs w:val="20"/>
    </w:rPr>
  </w:style>
  <w:style w:type="character" w:customStyle="1" w:styleId="Teksttreci4">
    <w:name w:val="Tekst treści (4)_"/>
    <w:link w:val="Teksttreci40"/>
    <w:locked/>
    <w:rsid w:val="00460FA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60FA0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styleId="Hipercze">
    <w:name w:val="Hyperlink"/>
    <w:uiPriority w:val="99"/>
    <w:unhideWhenUsed/>
    <w:rsid w:val="00B91DC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09C"/>
    <w:pPr>
      <w:numPr>
        <w:numId w:val="5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0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49B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73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73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73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B7398"/>
    <w:rPr>
      <w:b/>
      <w:bCs/>
      <w:sz w:val="20"/>
      <w:szCs w:val="20"/>
    </w:rPr>
  </w:style>
  <w:style w:type="numbering" w:customStyle="1" w:styleId="Styl13">
    <w:name w:val="Styl13"/>
    <w:rsid w:val="004E60E2"/>
    <w:pPr>
      <w:numPr>
        <w:numId w:val="9"/>
      </w:numPr>
    </w:pPr>
  </w:style>
  <w:style w:type="numbering" w:customStyle="1" w:styleId="1111111">
    <w:name w:val="1 / 1.1 / 1.1.11"/>
    <w:rsid w:val="007B21D4"/>
    <w:pPr>
      <w:numPr>
        <w:numId w:val="10"/>
      </w:numPr>
    </w:pPr>
  </w:style>
  <w:style w:type="paragraph" w:customStyle="1" w:styleId="Akapitzlist1">
    <w:name w:val="Akapit z listą1"/>
    <w:basedOn w:val="Normalny"/>
    <w:rsid w:val="00C13285"/>
    <w:pPr>
      <w:suppressAutoHyphens/>
      <w:spacing w:after="5" w:line="240" w:lineRule="auto"/>
      <w:ind w:left="720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611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11C2C"/>
  </w:style>
  <w:style w:type="paragraph" w:styleId="Nagwekspisutreci">
    <w:name w:val="TOC Heading"/>
    <w:basedOn w:val="Nagwek1"/>
    <w:next w:val="Normalny"/>
    <w:uiPriority w:val="39"/>
    <w:unhideWhenUsed/>
    <w:qFormat/>
    <w:rsid w:val="00606325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0632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06325"/>
    <w:pPr>
      <w:spacing w:after="100"/>
      <w:ind w:left="220"/>
    </w:p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"/>
    <w:semiHidden/>
    <w:rsid w:val="003207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207E7"/>
    <w:rPr>
      <w:b/>
      <w:bCs/>
    </w:rPr>
  </w:style>
  <w:style w:type="paragraph" w:customStyle="1" w:styleId="Standard">
    <w:name w:val="Standard"/>
    <w:qFormat/>
    <w:rsid w:val="00C50D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2803D0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zh-CN"/>
    </w:rPr>
  </w:style>
  <w:style w:type="paragraph" w:customStyle="1" w:styleId="Textbody">
    <w:name w:val="Text body"/>
    <w:basedOn w:val="Standard"/>
    <w:rsid w:val="001F0AE2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2"/>
      <w:szCs w:val="20"/>
      <w:lang w:bidi="ar-SA"/>
    </w:rPr>
  </w:style>
  <w:style w:type="paragraph" w:styleId="Tekstpodstawowy">
    <w:name w:val="Body Text"/>
    <w:basedOn w:val="Normalny"/>
    <w:link w:val="TekstpodstawowyZnak"/>
    <w:unhideWhenUsed/>
    <w:rsid w:val="00994A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4A4B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94A4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94A4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rsid w:val="00934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934D2E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next w:val="Tekstpodstawowy"/>
    <w:rsid w:val="00FF65C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Arial" w:eastAsia="Lucida Sans Unicode" w:hAnsi="Arial" w:cs="Tahoma"/>
      <w:color w:val="000000"/>
      <w:sz w:val="28"/>
      <w:szCs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0076"/>
    <w:rPr>
      <w:color w:val="605E5C"/>
      <w:shd w:val="clear" w:color="auto" w:fill="E1DFDD"/>
    </w:rPr>
  </w:style>
  <w:style w:type="character" w:customStyle="1" w:styleId="WW8Num1z0">
    <w:name w:val="WW8Num1z0"/>
    <w:rsid w:val="0056504B"/>
    <w:rPr>
      <w:rFonts w:ascii="Arial" w:hAnsi="Arial" w:cs="Arial"/>
      <w:sz w:val="22"/>
    </w:rPr>
  </w:style>
  <w:style w:type="character" w:customStyle="1" w:styleId="WW8Num1z1">
    <w:name w:val="WW8Num1z1"/>
    <w:rsid w:val="0056504B"/>
  </w:style>
  <w:style w:type="character" w:customStyle="1" w:styleId="WW8Num1z2">
    <w:name w:val="WW8Num1z2"/>
    <w:rsid w:val="0056504B"/>
  </w:style>
  <w:style w:type="character" w:customStyle="1" w:styleId="WW8Num1z3">
    <w:name w:val="WW8Num1z3"/>
    <w:rsid w:val="0056504B"/>
  </w:style>
  <w:style w:type="character" w:customStyle="1" w:styleId="WW8Num1z4">
    <w:name w:val="WW8Num1z4"/>
    <w:rsid w:val="0056504B"/>
  </w:style>
  <w:style w:type="character" w:customStyle="1" w:styleId="WW8Num1z5">
    <w:name w:val="WW8Num1z5"/>
    <w:rsid w:val="0056504B"/>
  </w:style>
  <w:style w:type="character" w:customStyle="1" w:styleId="WW8Num1z6">
    <w:name w:val="WW8Num1z6"/>
    <w:rsid w:val="0056504B"/>
  </w:style>
  <w:style w:type="character" w:customStyle="1" w:styleId="WW8Num1z7">
    <w:name w:val="WW8Num1z7"/>
    <w:rsid w:val="0056504B"/>
  </w:style>
  <w:style w:type="character" w:customStyle="1" w:styleId="WW8Num1z8">
    <w:name w:val="WW8Num1z8"/>
    <w:rsid w:val="0056504B"/>
  </w:style>
  <w:style w:type="character" w:customStyle="1" w:styleId="WW8Num2z0">
    <w:name w:val="WW8Num2z0"/>
    <w:rsid w:val="0056504B"/>
    <w:rPr>
      <w:rFonts w:ascii="Arial" w:hAnsi="Arial" w:cs="Arial"/>
      <w:sz w:val="22"/>
    </w:rPr>
  </w:style>
  <w:style w:type="character" w:customStyle="1" w:styleId="WW8Num2z1">
    <w:name w:val="WW8Num2z1"/>
    <w:rsid w:val="0056504B"/>
  </w:style>
  <w:style w:type="character" w:customStyle="1" w:styleId="WW8Num2z2">
    <w:name w:val="WW8Num2z2"/>
    <w:rsid w:val="0056504B"/>
  </w:style>
  <w:style w:type="character" w:customStyle="1" w:styleId="WW8Num2z3">
    <w:name w:val="WW8Num2z3"/>
    <w:rsid w:val="0056504B"/>
  </w:style>
  <w:style w:type="character" w:customStyle="1" w:styleId="WW8Num2z4">
    <w:name w:val="WW8Num2z4"/>
    <w:rsid w:val="0056504B"/>
  </w:style>
  <w:style w:type="character" w:customStyle="1" w:styleId="WW8Num2z5">
    <w:name w:val="WW8Num2z5"/>
    <w:rsid w:val="0056504B"/>
  </w:style>
  <w:style w:type="character" w:customStyle="1" w:styleId="WW8Num2z6">
    <w:name w:val="WW8Num2z6"/>
    <w:rsid w:val="0056504B"/>
  </w:style>
  <w:style w:type="character" w:customStyle="1" w:styleId="WW8Num2z7">
    <w:name w:val="WW8Num2z7"/>
    <w:rsid w:val="0056504B"/>
  </w:style>
  <w:style w:type="character" w:customStyle="1" w:styleId="WW8Num2z8">
    <w:name w:val="WW8Num2z8"/>
    <w:rsid w:val="0056504B"/>
  </w:style>
  <w:style w:type="character" w:customStyle="1" w:styleId="WW8Num3z0">
    <w:name w:val="WW8Num3z0"/>
    <w:rsid w:val="0056504B"/>
  </w:style>
  <w:style w:type="character" w:customStyle="1" w:styleId="WW8Num3z1">
    <w:name w:val="WW8Num3z1"/>
    <w:rsid w:val="0056504B"/>
  </w:style>
  <w:style w:type="character" w:customStyle="1" w:styleId="WW8Num3z2">
    <w:name w:val="WW8Num3z2"/>
    <w:rsid w:val="0056504B"/>
  </w:style>
  <w:style w:type="character" w:customStyle="1" w:styleId="WW8Num3z3">
    <w:name w:val="WW8Num3z3"/>
    <w:rsid w:val="0056504B"/>
  </w:style>
  <w:style w:type="character" w:customStyle="1" w:styleId="WW8Num3z4">
    <w:name w:val="WW8Num3z4"/>
    <w:rsid w:val="0056504B"/>
  </w:style>
  <w:style w:type="character" w:customStyle="1" w:styleId="WW8Num3z5">
    <w:name w:val="WW8Num3z5"/>
    <w:rsid w:val="0056504B"/>
  </w:style>
  <w:style w:type="character" w:customStyle="1" w:styleId="WW8Num3z6">
    <w:name w:val="WW8Num3z6"/>
    <w:rsid w:val="0056504B"/>
  </w:style>
  <w:style w:type="character" w:customStyle="1" w:styleId="WW8Num3z7">
    <w:name w:val="WW8Num3z7"/>
    <w:rsid w:val="0056504B"/>
  </w:style>
  <w:style w:type="character" w:customStyle="1" w:styleId="WW8Num3z8">
    <w:name w:val="WW8Num3z8"/>
    <w:rsid w:val="0056504B"/>
  </w:style>
  <w:style w:type="character" w:customStyle="1" w:styleId="WW8Num4z0">
    <w:name w:val="WW8Num4z0"/>
    <w:rsid w:val="0056504B"/>
    <w:rPr>
      <w:rFonts w:ascii="Arial" w:hAnsi="Arial" w:cs="Arial"/>
      <w:sz w:val="22"/>
      <w:szCs w:val="22"/>
    </w:rPr>
  </w:style>
  <w:style w:type="character" w:customStyle="1" w:styleId="WW8Num4z1">
    <w:name w:val="WW8Num4z1"/>
    <w:rsid w:val="0056504B"/>
  </w:style>
  <w:style w:type="character" w:customStyle="1" w:styleId="WW8Num4z2">
    <w:name w:val="WW8Num4z2"/>
    <w:rsid w:val="0056504B"/>
  </w:style>
  <w:style w:type="character" w:customStyle="1" w:styleId="WW8Num4z3">
    <w:name w:val="WW8Num4z3"/>
    <w:rsid w:val="0056504B"/>
  </w:style>
  <w:style w:type="character" w:customStyle="1" w:styleId="WW8Num4z4">
    <w:name w:val="WW8Num4z4"/>
    <w:rsid w:val="0056504B"/>
  </w:style>
  <w:style w:type="character" w:customStyle="1" w:styleId="WW8Num4z5">
    <w:name w:val="WW8Num4z5"/>
    <w:rsid w:val="0056504B"/>
  </w:style>
  <w:style w:type="character" w:customStyle="1" w:styleId="WW8Num4z6">
    <w:name w:val="WW8Num4z6"/>
    <w:rsid w:val="0056504B"/>
  </w:style>
  <w:style w:type="character" w:customStyle="1" w:styleId="WW8Num4z7">
    <w:name w:val="WW8Num4z7"/>
    <w:rsid w:val="0056504B"/>
  </w:style>
  <w:style w:type="character" w:customStyle="1" w:styleId="WW8Num4z8">
    <w:name w:val="WW8Num4z8"/>
    <w:rsid w:val="0056504B"/>
  </w:style>
  <w:style w:type="character" w:customStyle="1" w:styleId="WW8Num5z0">
    <w:name w:val="WW8Num5z0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WW8Num5z1">
    <w:name w:val="WW8Num5z1"/>
    <w:rsid w:val="0056504B"/>
  </w:style>
  <w:style w:type="character" w:customStyle="1" w:styleId="WW8Num5z2">
    <w:name w:val="WW8Num5z2"/>
    <w:rsid w:val="0056504B"/>
  </w:style>
  <w:style w:type="character" w:customStyle="1" w:styleId="WW8Num5z3">
    <w:name w:val="WW8Num5z3"/>
    <w:rsid w:val="0056504B"/>
  </w:style>
  <w:style w:type="character" w:customStyle="1" w:styleId="WW8Num5z4">
    <w:name w:val="WW8Num5z4"/>
    <w:rsid w:val="0056504B"/>
  </w:style>
  <w:style w:type="character" w:customStyle="1" w:styleId="WW8Num5z5">
    <w:name w:val="WW8Num5z5"/>
    <w:rsid w:val="0056504B"/>
  </w:style>
  <w:style w:type="character" w:customStyle="1" w:styleId="WW8Num5z6">
    <w:name w:val="WW8Num5z6"/>
    <w:rsid w:val="0056504B"/>
  </w:style>
  <w:style w:type="character" w:customStyle="1" w:styleId="WW8Num5z7">
    <w:name w:val="WW8Num5z7"/>
    <w:rsid w:val="0056504B"/>
  </w:style>
  <w:style w:type="character" w:customStyle="1" w:styleId="WW8Num5z8">
    <w:name w:val="WW8Num5z8"/>
    <w:rsid w:val="0056504B"/>
  </w:style>
  <w:style w:type="character" w:customStyle="1" w:styleId="WW8Num6z0">
    <w:name w:val="WW8Num6z0"/>
    <w:rsid w:val="0056504B"/>
    <w:rPr>
      <w:rFonts w:ascii="Arial" w:hAnsi="Arial" w:cs="Arial"/>
      <w:sz w:val="22"/>
    </w:rPr>
  </w:style>
  <w:style w:type="character" w:customStyle="1" w:styleId="WW8Num6z1">
    <w:name w:val="WW8Num6z1"/>
    <w:rsid w:val="0056504B"/>
  </w:style>
  <w:style w:type="character" w:customStyle="1" w:styleId="WW8Num6z2">
    <w:name w:val="WW8Num6z2"/>
    <w:rsid w:val="0056504B"/>
  </w:style>
  <w:style w:type="character" w:customStyle="1" w:styleId="WW8Num6z3">
    <w:name w:val="WW8Num6z3"/>
    <w:rsid w:val="0056504B"/>
  </w:style>
  <w:style w:type="character" w:customStyle="1" w:styleId="WW8Num6z4">
    <w:name w:val="WW8Num6z4"/>
    <w:rsid w:val="0056504B"/>
  </w:style>
  <w:style w:type="character" w:customStyle="1" w:styleId="WW8Num6z5">
    <w:name w:val="WW8Num6z5"/>
    <w:rsid w:val="0056504B"/>
  </w:style>
  <w:style w:type="character" w:customStyle="1" w:styleId="WW8Num6z6">
    <w:name w:val="WW8Num6z6"/>
    <w:rsid w:val="0056504B"/>
  </w:style>
  <w:style w:type="character" w:customStyle="1" w:styleId="WW8Num6z7">
    <w:name w:val="WW8Num6z7"/>
    <w:rsid w:val="0056504B"/>
  </w:style>
  <w:style w:type="character" w:customStyle="1" w:styleId="WW8Num6z8">
    <w:name w:val="WW8Num6z8"/>
    <w:rsid w:val="0056504B"/>
  </w:style>
  <w:style w:type="character" w:customStyle="1" w:styleId="WW8Num7z0">
    <w:name w:val="WW8Num7z0"/>
    <w:rsid w:val="0056504B"/>
    <w:rPr>
      <w:rFonts w:ascii="Arial" w:hAnsi="Arial" w:cs="Arial"/>
      <w:sz w:val="22"/>
    </w:rPr>
  </w:style>
  <w:style w:type="character" w:customStyle="1" w:styleId="WW8Num7z1">
    <w:name w:val="WW8Num7z1"/>
    <w:rsid w:val="0056504B"/>
  </w:style>
  <w:style w:type="character" w:customStyle="1" w:styleId="WW8Num7z2">
    <w:name w:val="WW8Num7z2"/>
    <w:rsid w:val="0056504B"/>
  </w:style>
  <w:style w:type="character" w:customStyle="1" w:styleId="WW8Num7z3">
    <w:name w:val="WW8Num7z3"/>
    <w:rsid w:val="0056504B"/>
  </w:style>
  <w:style w:type="character" w:customStyle="1" w:styleId="WW8Num7z4">
    <w:name w:val="WW8Num7z4"/>
    <w:rsid w:val="0056504B"/>
  </w:style>
  <w:style w:type="character" w:customStyle="1" w:styleId="WW8Num7z5">
    <w:name w:val="WW8Num7z5"/>
    <w:rsid w:val="0056504B"/>
  </w:style>
  <w:style w:type="character" w:customStyle="1" w:styleId="WW8Num7z6">
    <w:name w:val="WW8Num7z6"/>
    <w:rsid w:val="0056504B"/>
  </w:style>
  <w:style w:type="character" w:customStyle="1" w:styleId="WW8Num7z7">
    <w:name w:val="WW8Num7z7"/>
    <w:rsid w:val="0056504B"/>
  </w:style>
  <w:style w:type="character" w:customStyle="1" w:styleId="WW8Num7z8">
    <w:name w:val="WW8Num7z8"/>
    <w:rsid w:val="0056504B"/>
  </w:style>
  <w:style w:type="character" w:customStyle="1" w:styleId="WW8Num8z0">
    <w:name w:val="WW8Num8z0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kern w:val="2"/>
      <w:position w:val="0"/>
      <w:sz w:val="22"/>
      <w:szCs w:val="22"/>
      <w:u w:val="none"/>
      <w:vertAlign w:val="baseline"/>
    </w:rPr>
  </w:style>
  <w:style w:type="character" w:customStyle="1" w:styleId="WW8Num8z1">
    <w:name w:val="WW8Num8z1"/>
    <w:rsid w:val="0056504B"/>
  </w:style>
  <w:style w:type="character" w:customStyle="1" w:styleId="WW8Num8z2">
    <w:name w:val="WW8Num8z2"/>
    <w:rsid w:val="0056504B"/>
  </w:style>
  <w:style w:type="character" w:customStyle="1" w:styleId="WW8Num8z3">
    <w:name w:val="WW8Num8z3"/>
    <w:rsid w:val="0056504B"/>
  </w:style>
  <w:style w:type="character" w:customStyle="1" w:styleId="WW8Num8z4">
    <w:name w:val="WW8Num8z4"/>
    <w:rsid w:val="0056504B"/>
  </w:style>
  <w:style w:type="character" w:customStyle="1" w:styleId="WW8Num8z5">
    <w:name w:val="WW8Num8z5"/>
    <w:rsid w:val="0056504B"/>
  </w:style>
  <w:style w:type="character" w:customStyle="1" w:styleId="WW8Num8z6">
    <w:name w:val="WW8Num8z6"/>
    <w:rsid w:val="0056504B"/>
  </w:style>
  <w:style w:type="character" w:customStyle="1" w:styleId="WW8Num8z7">
    <w:name w:val="WW8Num8z7"/>
    <w:rsid w:val="0056504B"/>
  </w:style>
  <w:style w:type="character" w:customStyle="1" w:styleId="WW8Num8z8">
    <w:name w:val="WW8Num8z8"/>
    <w:rsid w:val="0056504B"/>
  </w:style>
  <w:style w:type="character" w:customStyle="1" w:styleId="WW8Num9z0">
    <w:name w:val="WW8Num9z0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WW8Num9z1">
    <w:name w:val="WW8Num9z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z2">
    <w:name w:val="WW8Num9z2"/>
    <w:rsid w:val="0056504B"/>
    <w:rPr>
      <w:rFonts w:ascii="Tahoma" w:hAnsi="Tahoma"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WW8Num10z0">
    <w:name w:val="WW8Num10z0"/>
    <w:rsid w:val="0056504B"/>
    <w:rPr>
      <w:rFonts w:ascii="Symbol" w:hAnsi="Symbol" w:cs="Symbol"/>
      <w:color w:val="auto"/>
      <w:sz w:val="22"/>
      <w:lang w:eastAsia="ar-SA"/>
    </w:rPr>
  </w:style>
  <w:style w:type="character" w:customStyle="1" w:styleId="WW8Num10z1">
    <w:name w:val="WW8Num10z1"/>
    <w:rsid w:val="0056504B"/>
  </w:style>
  <w:style w:type="character" w:customStyle="1" w:styleId="WW8Num10z2">
    <w:name w:val="WW8Num10z2"/>
    <w:rsid w:val="0056504B"/>
  </w:style>
  <w:style w:type="character" w:customStyle="1" w:styleId="WW8Num10z3">
    <w:name w:val="WW8Num10z3"/>
    <w:rsid w:val="0056504B"/>
  </w:style>
  <w:style w:type="character" w:customStyle="1" w:styleId="WW8Num10z4">
    <w:name w:val="WW8Num10z4"/>
    <w:rsid w:val="0056504B"/>
  </w:style>
  <w:style w:type="character" w:customStyle="1" w:styleId="WW8Num10z5">
    <w:name w:val="WW8Num10z5"/>
    <w:rsid w:val="0056504B"/>
  </w:style>
  <w:style w:type="character" w:customStyle="1" w:styleId="WW8Num10z6">
    <w:name w:val="WW8Num10z6"/>
    <w:rsid w:val="0056504B"/>
  </w:style>
  <w:style w:type="character" w:customStyle="1" w:styleId="WW8Num10z7">
    <w:name w:val="WW8Num10z7"/>
    <w:rsid w:val="0056504B"/>
  </w:style>
  <w:style w:type="character" w:customStyle="1" w:styleId="WW8Num10z8">
    <w:name w:val="WW8Num10z8"/>
    <w:rsid w:val="0056504B"/>
  </w:style>
  <w:style w:type="character" w:customStyle="1" w:styleId="WW8Num11z0">
    <w:name w:val="WW8Num11z0"/>
    <w:rsid w:val="0056504B"/>
    <w:rPr>
      <w:rFonts w:ascii="Symbol" w:hAnsi="Symbol" w:cs="Symbol"/>
      <w:sz w:val="22"/>
      <w:lang w:eastAsia="ar-SA"/>
    </w:rPr>
  </w:style>
  <w:style w:type="character" w:customStyle="1" w:styleId="WW8Num11z1">
    <w:name w:val="WW8Num11z1"/>
    <w:rsid w:val="0056504B"/>
  </w:style>
  <w:style w:type="character" w:customStyle="1" w:styleId="WW8Num11z2">
    <w:name w:val="WW8Num11z2"/>
    <w:rsid w:val="0056504B"/>
  </w:style>
  <w:style w:type="character" w:customStyle="1" w:styleId="WW8Num11z3">
    <w:name w:val="WW8Num11z3"/>
    <w:rsid w:val="0056504B"/>
  </w:style>
  <w:style w:type="character" w:customStyle="1" w:styleId="WW8Num11z4">
    <w:name w:val="WW8Num11z4"/>
    <w:rsid w:val="0056504B"/>
  </w:style>
  <w:style w:type="character" w:customStyle="1" w:styleId="WW8Num11z5">
    <w:name w:val="WW8Num11z5"/>
    <w:rsid w:val="0056504B"/>
  </w:style>
  <w:style w:type="character" w:customStyle="1" w:styleId="WW8Num11z6">
    <w:name w:val="WW8Num11z6"/>
    <w:rsid w:val="0056504B"/>
  </w:style>
  <w:style w:type="character" w:customStyle="1" w:styleId="WW8Num11z7">
    <w:name w:val="WW8Num11z7"/>
    <w:rsid w:val="0056504B"/>
  </w:style>
  <w:style w:type="character" w:customStyle="1" w:styleId="WW8Num11z8">
    <w:name w:val="WW8Num11z8"/>
    <w:rsid w:val="0056504B"/>
  </w:style>
  <w:style w:type="character" w:customStyle="1" w:styleId="WW8Num12z0">
    <w:name w:val="WW8Num12z0"/>
    <w:rsid w:val="0056504B"/>
    <w:rPr>
      <w:rFonts w:cs="Arial"/>
      <w:sz w:val="22"/>
      <w:szCs w:val="22"/>
    </w:rPr>
  </w:style>
  <w:style w:type="character" w:customStyle="1" w:styleId="WW8Num12z1">
    <w:name w:val="WW8Num12z1"/>
    <w:rsid w:val="0056504B"/>
    <w:rPr>
      <w:rFonts w:ascii="Arial" w:eastAsia="Times New Roman" w:hAnsi="Arial" w:cs="Arial"/>
      <w:bCs/>
      <w:sz w:val="22"/>
      <w:szCs w:val="22"/>
    </w:rPr>
  </w:style>
  <w:style w:type="character" w:customStyle="1" w:styleId="WW8Num12z2">
    <w:name w:val="WW8Num12z2"/>
    <w:rsid w:val="0056504B"/>
  </w:style>
  <w:style w:type="character" w:customStyle="1" w:styleId="WW8Num12z3">
    <w:name w:val="WW8Num12z3"/>
    <w:rsid w:val="0056504B"/>
  </w:style>
  <w:style w:type="character" w:customStyle="1" w:styleId="WW8Num12z4">
    <w:name w:val="WW8Num12z4"/>
    <w:rsid w:val="0056504B"/>
  </w:style>
  <w:style w:type="character" w:customStyle="1" w:styleId="WW8Num12z5">
    <w:name w:val="WW8Num12z5"/>
    <w:rsid w:val="0056504B"/>
  </w:style>
  <w:style w:type="character" w:customStyle="1" w:styleId="WW8Num12z6">
    <w:name w:val="WW8Num12z6"/>
    <w:rsid w:val="0056504B"/>
  </w:style>
  <w:style w:type="character" w:customStyle="1" w:styleId="WW8Num12z7">
    <w:name w:val="WW8Num12z7"/>
    <w:rsid w:val="0056504B"/>
  </w:style>
  <w:style w:type="character" w:customStyle="1" w:styleId="WW8Num12z8">
    <w:name w:val="WW8Num12z8"/>
    <w:rsid w:val="0056504B"/>
  </w:style>
  <w:style w:type="character" w:customStyle="1" w:styleId="WW8Num13z0">
    <w:name w:val="WW8Num13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3z1">
    <w:name w:val="WW8Num13z1"/>
    <w:rsid w:val="0056504B"/>
  </w:style>
  <w:style w:type="character" w:customStyle="1" w:styleId="WW8Num13z2">
    <w:name w:val="WW8Num13z2"/>
    <w:rsid w:val="0056504B"/>
  </w:style>
  <w:style w:type="character" w:customStyle="1" w:styleId="WW8Num13z3">
    <w:name w:val="WW8Num13z3"/>
    <w:rsid w:val="0056504B"/>
  </w:style>
  <w:style w:type="character" w:customStyle="1" w:styleId="WW8Num13z4">
    <w:name w:val="WW8Num13z4"/>
    <w:rsid w:val="0056504B"/>
  </w:style>
  <w:style w:type="character" w:customStyle="1" w:styleId="WW8Num13z5">
    <w:name w:val="WW8Num13z5"/>
    <w:rsid w:val="0056504B"/>
  </w:style>
  <w:style w:type="character" w:customStyle="1" w:styleId="WW8Num13z6">
    <w:name w:val="WW8Num13z6"/>
    <w:rsid w:val="0056504B"/>
  </w:style>
  <w:style w:type="character" w:customStyle="1" w:styleId="WW8Num13z7">
    <w:name w:val="WW8Num13z7"/>
    <w:rsid w:val="0056504B"/>
  </w:style>
  <w:style w:type="character" w:customStyle="1" w:styleId="WW8Num13z8">
    <w:name w:val="WW8Num13z8"/>
    <w:rsid w:val="0056504B"/>
  </w:style>
  <w:style w:type="character" w:customStyle="1" w:styleId="WW8Num14z0">
    <w:name w:val="WW8Num14z0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WW8Num14z1">
    <w:name w:val="WW8Num14z1"/>
    <w:rsid w:val="0056504B"/>
  </w:style>
  <w:style w:type="character" w:customStyle="1" w:styleId="WW8Num14z2">
    <w:name w:val="WW8Num14z2"/>
    <w:rsid w:val="0056504B"/>
  </w:style>
  <w:style w:type="character" w:customStyle="1" w:styleId="WW8Num14z3">
    <w:name w:val="WW8Num14z3"/>
    <w:rsid w:val="0056504B"/>
  </w:style>
  <w:style w:type="character" w:customStyle="1" w:styleId="WW8Num14z4">
    <w:name w:val="WW8Num14z4"/>
    <w:rsid w:val="0056504B"/>
  </w:style>
  <w:style w:type="character" w:customStyle="1" w:styleId="WW8Num14z5">
    <w:name w:val="WW8Num14z5"/>
    <w:rsid w:val="0056504B"/>
  </w:style>
  <w:style w:type="character" w:customStyle="1" w:styleId="WW8Num14z6">
    <w:name w:val="WW8Num14z6"/>
    <w:rsid w:val="0056504B"/>
  </w:style>
  <w:style w:type="character" w:customStyle="1" w:styleId="WW8Num14z7">
    <w:name w:val="WW8Num14z7"/>
    <w:rsid w:val="0056504B"/>
  </w:style>
  <w:style w:type="character" w:customStyle="1" w:styleId="WW8Num14z8">
    <w:name w:val="WW8Num14z8"/>
    <w:rsid w:val="0056504B"/>
  </w:style>
  <w:style w:type="character" w:customStyle="1" w:styleId="WW8Num15z0">
    <w:name w:val="WW8Num15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5z1">
    <w:name w:val="WW8Num15z1"/>
    <w:rsid w:val="0056504B"/>
  </w:style>
  <w:style w:type="character" w:customStyle="1" w:styleId="WW8Num15z2">
    <w:name w:val="WW8Num15z2"/>
    <w:rsid w:val="0056504B"/>
  </w:style>
  <w:style w:type="character" w:customStyle="1" w:styleId="WW8Num15z3">
    <w:name w:val="WW8Num15z3"/>
    <w:rsid w:val="0056504B"/>
  </w:style>
  <w:style w:type="character" w:customStyle="1" w:styleId="WW8Num15z4">
    <w:name w:val="WW8Num15z4"/>
    <w:rsid w:val="0056504B"/>
  </w:style>
  <w:style w:type="character" w:customStyle="1" w:styleId="WW8Num15z5">
    <w:name w:val="WW8Num15z5"/>
    <w:rsid w:val="0056504B"/>
  </w:style>
  <w:style w:type="character" w:customStyle="1" w:styleId="WW8Num15z6">
    <w:name w:val="WW8Num15z6"/>
    <w:rsid w:val="0056504B"/>
  </w:style>
  <w:style w:type="character" w:customStyle="1" w:styleId="WW8Num15z7">
    <w:name w:val="WW8Num15z7"/>
    <w:rsid w:val="0056504B"/>
  </w:style>
  <w:style w:type="character" w:customStyle="1" w:styleId="WW8Num15z8">
    <w:name w:val="WW8Num15z8"/>
    <w:rsid w:val="0056504B"/>
  </w:style>
  <w:style w:type="character" w:customStyle="1" w:styleId="WW8Num16z0">
    <w:name w:val="WW8Num16z0"/>
    <w:rsid w:val="0056504B"/>
  </w:style>
  <w:style w:type="character" w:customStyle="1" w:styleId="WW8Num16z1">
    <w:name w:val="WW8Num16z1"/>
    <w:rsid w:val="0056504B"/>
  </w:style>
  <w:style w:type="character" w:customStyle="1" w:styleId="WW8Num16z2">
    <w:name w:val="WW8Num16z2"/>
    <w:rsid w:val="0056504B"/>
  </w:style>
  <w:style w:type="character" w:customStyle="1" w:styleId="WW8Num16z3">
    <w:name w:val="WW8Num16z3"/>
    <w:rsid w:val="0056504B"/>
  </w:style>
  <w:style w:type="character" w:customStyle="1" w:styleId="WW8Num16z4">
    <w:name w:val="WW8Num16z4"/>
    <w:rsid w:val="0056504B"/>
  </w:style>
  <w:style w:type="character" w:customStyle="1" w:styleId="WW8Num16z5">
    <w:name w:val="WW8Num16z5"/>
    <w:rsid w:val="0056504B"/>
  </w:style>
  <w:style w:type="character" w:customStyle="1" w:styleId="WW8Num16z6">
    <w:name w:val="WW8Num16z6"/>
    <w:rsid w:val="0056504B"/>
  </w:style>
  <w:style w:type="character" w:customStyle="1" w:styleId="WW8Num16z7">
    <w:name w:val="WW8Num16z7"/>
    <w:rsid w:val="0056504B"/>
  </w:style>
  <w:style w:type="character" w:customStyle="1" w:styleId="WW8Num16z8">
    <w:name w:val="WW8Num16z8"/>
    <w:rsid w:val="0056504B"/>
  </w:style>
  <w:style w:type="character" w:customStyle="1" w:styleId="Domylnaczcionkaakapitu2">
    <w:name w:val="Domyślna czcionka akapitu2"/>
    <w:rsid w:val="0056504B"/>
  </w:style>
  <w:style w:type="character" w:customStyle="1" w:styleId="Domylnaczcionkaakapitu1">
    <w:name w:val="Domyślna czcionka akapitu1"/>
    <w:rsid w:val="0056504B"/>
  </w:style>
  <w:style w:type="character" w:customStyle="1" w:styleId="Domylnaczcionkaakapitu3">
    <w:name w:val="Domyślna czcionka akapitu3"/>
    <w:rsid w:val="0056504B"/>
  </w:style>
  <w:style w:type="character" w:customStyle="1" w:styleId="Odwoaniedokomentarza1">
    <w:name w:val="Odwołanie do komentarza1"/>
    <w:rsid w:val="0056504B"/>
    <w:rPr>
      <w:sz w:val="16"/>
      <w:szCs w:val="16"/>
    </w:rPr>
  </w:style>
  <w:style w:type="character" w:customStyle="1" w:styleId="ListLabel1">
    <w:name w:val="ListLabel 1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2">
    <w:name w:val="ListLabel 2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3">
    <w:name w:val="ListLabel 3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">
    <w:name w:val="ListLabel 4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5">
    <w:name w:val="ListLabel 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6">
    <w:name w:val="ListLabel 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7">
    <w:name w:val="ListLabel 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">
    <w:name w:val="ListLabel 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">
    <w:name w:val="ListLabel 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">
    <w:name w:val="ListLabel 1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1">
    <w:name w:val="ListLabel 1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2">
    <w:name w:val="ListLabel 1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">
    <w:name w:val="ListLabel 13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14">
    <w:name w:val="ListLabel 14"/>
    <w:rsid w:val="0056504B"/>
    <w:rPr>
      <w:rFonts w:ascii="Times New Roman" w:hAnsi="Times New Roman" w:cs="Times New Roman"/>
      <w:sz w:val="24"/>
    </w:rPr>
  </w:style>
  <w:style w:type="character" w:customStyle="1" w:styleId="ListLabel15">
    <w:name w:val="ListLabel 15"/>
    <w:rsid w:val="0056504B"/>
    <w:rPr>
      <w:rFonts w:eastAsia="Times New Roman" w:cs="Times New Roman"/>
    </w:rPr>
  </w:style>
  <w:style w:type="character" w:customStyle="1" w:styleId="ListLabel16">
    <w:name w:val="ListLabel 16"/>
    <w:rsid w:val="0056504B"/>
    <w:rPr>
      <w:rFonts w:cs="Times New Roman"/>
    </w:rPr>
  </w:style>
  <w:style w:type="character" w:customStyle="1" w:styleId="ListLabel17">
    <w:name w:val="ListLabel 17"/>
    <w:rsid w:val="0056504B"/>
    <w:rPr>
      <w:rFonts w:cs="Times New Roman"/>
    </w:rPr>
  </w:style>
  <w:style w:type="character" w:customStyle="1" w:styleId="ListLabel18">
    <w:name w:val="ListLabel 18"/>
    <w:rsid w:val="0056504B"/>
    <w:rPr>
      <w:rFonts w:cs="Times New Roman"/>
    </w:rPr>
  </w:style>
  <w:style w:type="character" w:customStyle="1" w:styleId="ListLabel19">
    <w:name w:val="ListLabel 19"/>
    <w:rsid w:val="0056504B"/>
    <w:rPr>
      <w:rFonts w:cs="Times New Roman"/>
    </w:rPr>
  </w:style>
  <w:style w:type="character" w:customStyle="1" w:styleId="ListLabel20">
    <w:name w:val="ListLabel 20"/>
    <w:rsid w:val="0056504B"/>
    <w:rPr>
      <w:rFonts w:cs="Times New Roman"/>
    </w:rPr>
  </w:style>
  <w:style w:type="character" w:customStyle="1" w:styleId="ListLabel21">
    <w:name w:val="ListLabel 21"/>
    <w:rsid w:val="0056504B"/>
    <w:rPr>
      <w:rFonts w:cs="Times New Roman"/>
    </w:rPr>
  </w:style>
  <w:style w:type="character" w:customStyle="1" w:styleId="ListLabel22">
    <w:name w:val="ListLabel 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23">
    <w:name w:val="ListLabel 2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24">
    <w:name w:val="ListLabel 2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">
    <w:name w:val="ListLabel 2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">
    <w:name w:val="ListLabel 2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">
    <w:name w:val="ListLabel 2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8">
    <w:name w:val="ListLabel 2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">
    <w:name w:val="ListLabel 2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">
    <w:name w:val="ListLabel 3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">
    <w:name w:val="ListLabel 3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32">
    <w:name w:val="ListLabel 3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33">
    <w:name w:val="ListLabel 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">
    <w:name w:val="ListLabel 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5">
    <w:name w:val="ListLabel 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6">
    <w:name w:val="ListLabel 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7">
    <w:name w:val="ListLabel 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8">
    <w:name w:val="ListLabel 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9">
    <w:name w:val="ListLabel 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0">
    <w:name w:val="ListLabel 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1">
    <w:name w:val="ListLabel 4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42">
    <w:name w:val="ListLabel 42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43">
    <w:name w:val="ListLabel 43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44">
    <w:name w:val="ListLabel 44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5">
    <w:name w:val="ListLabel 45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46">
    <w:name w:val="ListLabel 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7">
    <w:name w:val="ListLabel 4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8">
    <w:name w:val="ListLabel 4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9">
    <w:name w:val="ListLabel 4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0">
    <w:name w:val="ListLabel 5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1">
    <w:name w:val="ListLabel 5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2">
    <w:name w:val="ListLabel 5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3">
    <w:name w:val="ListLabel 5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4">
    <w:name w:val="ListLabel 54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55">
    <w:name w:val="ListLabel 55"/>
    <w:rsid w:val="0056504B"/>
    <w:rPr>
      <w:rFonts w:ascii="Times New Roman" w:hAnsi="Times New Roman" w:cs="Times New Roman"/>
      <w:sz w:val="24"/>
    </w:rPr>
  </w:style>
  <w:style w:type="character" w:customStyle="1" w:styleId="ListLabel56">
    <w:name w:val="ListLabel 56"/>
    <w:rsid w:val="0056504B"/>
    <w:rPr>
      <w:rFonts w:eastAsia="Times New Roman" w:cs="Times New Roman"/>
    </w:rPr>
  </w:style>
  <w:style w:type="character" w:customStyle="1" w:styleId="ListLabel57">
    <w:name w:val="ListLabel 57"/>
    <w:rsid w:val="0056504B"/>
    <w:rPr>
      <w:rFonts w:cs="Times New Roman"/>
    </w:rPr>
  </w:style>
  <w:style w:type="character" w:customStyle="1" w:styleId="ListLabel58">
    <w:name w:val="ListLabel 58"/>
    <w:rsid w:val="0056504B"/>
    <w:rPr>
      <w:rFonts w:cs="Times New Roman"/>
    </w:rPr>
  </w:style>
  <w:style w:type="character" w:customStyle="1" w:styleId="ListLabel59">
    <w:name w:val="ListLabel 59"/>
    <w:rsid w:val="0056504B"/>
    <w:rPr>
      <w:rFonts w:cs="Times New Roman"/>
    </w:rPr>
  </w:style>
  <w:style w:type="character" w:customStyle="1" w:styleId="ListLabel60">
    <w:name w:val="ListLabel 60"/>
    <w:rsid w:val="0056504B"/>
    <w:rPr>
      <w:rFonts w:cs="Times New Roman"/>
    </w:rPr>
  </w:style>
  <w:style w:type="character" w:customStyle="1" w:styleId="ListLabel61">
    <w:name w:val="ListLabel 61"/>
    <w:rsid w:val="0056504B"/>
    <w:rPr>
      <w:rFonts w:cs="Times New Roman"/>
    </w:rPr>
  </w:style>
  <w:style w:type="character" w:customStyle="1" w:styleId="ListLabel62">
    <w:name w:val="ListLabel 62"/>
    <w:rsid w:val="0056504B"/>
    <w:rPr>
      <w:rFonts w:cs="Times New Roman"/>
    </w:rPr>
  </w:style>
  <w:style w:type="character" w:customStyle="1" w:styleId="ListLabel63">
    <w:name w:val="ListLabel 63"/>
    <w:rsid w:val="0056504B"/>
    <w:rPr>
      <w:rFonts w:ascii="Times New Roman" w:hAnsi="Times New Roman" w:cs="Symbol"/>
      <w:sz w:val="24"/>
    </w:rPr>
  </w:style>
  <w:style w:type="character" w:customStyle="1" w:styleId="ListLabel64">
    <w:name w:val="ListLabel 64"/>
    <w:rsid w:val="0056504B"/>
    <w:rPr>
      <w:rFonts w:cs="Courier New"/>
    </w:rPr>
  </w:style>
  <w:style w:type="character" w:customStyle="1" w:styleId="ListLabel65">
    <w:name w:val="ListLabel 65"/>
    <w:rsid w:val="0056504B"/>
    <w:rPr>
      <w:rFonts w:cs="Wingdings"/>
    </w:rPr>
  </w:style>
  <w:style w:type="character" w:customStyle="1" w:styleId="ListLabel66">
    <w:name w:val="ListLabel 66"/>
    <w:rsid w:val="0056504B"/>
    <w:rPr>
      <w:rFonts w:cs="Symbol"/>
    </w:rPr>
  </w:style>
  <w:style w:type="character" w:customStyle="1" w:styleId="ListLabel67">
    <w:name w:val="ListLabel 67"/>
    <w:rsid w:val="0056504B"/>
    <w:rPr>
      <w:rFonts w:cs="Courier New"/>
    </w:rPr>
  </w:style>
  <w:style w:type="character" w:customStyle="1" w:styleId="ListLabel68">
    <w:name w:val="ListLabel 68"/>
    <w:rsid w:val="0056504B"/>
    <w:rPr>
      <w:rFonts w:cs="Wingdings"/>
    </w:rPr>
  </w:style>
  <w:style w:type="character" w:customStyle="1" w:styleId="ListLabel69">
    <w:name w:val="ListLabel 69"/>
    <w:rsid w:val="0056504B"/>
    <w:rPr>
      <w:rFonts w:cs="Symbol"/>
    </w:rPr>
  </w:style>
  <w:style w:type="character" w:customStyle="1" w:styleId="ListLabel70">
    <w:name w:val="ListLabel 70"/>
    <w:rsid w:val="0056504B"/>
    <w:rPr>
      <w:rFonts w:cs="Courier New"/>
    </w:rPr>
  </w:style>
  <w:style w:type="character" w:customStyle="1" w:styleId="ListLabel71">
    <w:name w:val="ListLabel 71"/>
    <w:rsid w:val="0056504B"/>
    <w:rPr>
      <w:rFonts w:cs="Wingdings"/>
    </w:rPr>
  </w:style>
  <w:style w:type="character" w:customStyle="1" w:styleId="ListLabel72">
    <w:name w:val="ListLabel 7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73">
    <w:name w:val="ListLabel 7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74">
    <w:name w:val="ListLabel 7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5">
    <w:name w:val="ListLabel 7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6">
    <w:name w:val="ListLabel 7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7">
    <w:name w:val="ListLabel 7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8">
    <w:name w:val="ListLabel 7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9">
    <w:name w:val="ListLabel 7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0">
    <w:name w:val="ListLabel 8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1">
    <w:name w:val="ListLabel 8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82">
    <w:name w:val="ListLabel 8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83">
    <w:name w:val="ListLabel 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4">
    <w:name w:val="ListLabel 8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5">
    <w:name w:val="ListLabel 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6">
    <w:name w:val="ListLabel 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7">
    <w:name w:val="ListLabel 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8">
    <w:name w:val="ListLabel 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9">
    <w:name w:val="ListLabel 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0">
    <w:name w:val="ListLabel 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1">
    <w:name w:val="ListLabel 9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92">
    <w:name w:val="ListLabel 9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93">
    <w:name w:val="ListLabel 9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94">
    <w:name w:val="ListLabel 9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95">
    <w:name w:val="ListLabel 9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96">
    <w:name w:val="ListLabel 9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7">
    <w:name w:val="ListLabel 9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8">
    <w:name w:val="ListLabel 9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9">
    <w:name w:val="ListLabel 9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0">
    <w:name w:val="ListLabel 10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1">
    <w:name w:val="ListLabel 10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2">
    <w:name w:val="ListLabel 10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3">
    <w:name w:val="ListLabel 10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4">
    <w:name w:val="ListLabel 104"/>
    <w:rsid w:val="0056504B"/>
    <w:rPr>
      <w:rFonts w:eastAsia="Times New Roman" w:cs="Times New Roman"/>
      <w:sz w:val="24"/>
    </w:rPr>
  </w:style>
  <w:style w:type="character" w:customStyle="1" w:styleId="ListLabel105">
    <w:name w:val="ListLabel 105"/>
    <w:rsid w:val="0056504B"/>
    <w:rPr>
      <w:rFonts w:cs="Times New Roman"/>
      <w:sz w:val="24"/>
    </w:rPr>
  </w:style>
  <w:style w:type="character" w:customStyle="1" w:styleId="ListLabel106">
    <w:name w:val="ListLabel 106"/>
    <w:rsid w:val="0056504B"/>
    <w:rPr>
      <w:rFonts w:eastAsia="Times New Roman" w:cs="Times New Roman"/>
    </w:rPr>
  </w:style>
  <w:style w:type="character" w:customStyle="1" w:styleId="ListLabel107">
    <w:name w:val="ListLabel 107"/>
    <w:rsid w:val="0056504B"/>
    <w:rPr>
      <w:rFonts w:cs="Times New Roman"/>
    </w:rPr>
  </w:style>
  <w:style w:type="character" w:customStyle="1" w:styleId="ListLabel108">
    <w:name w:val="ListLabel 108"/>
    <w:rsid w:val="0056504B"/>
    <w:rPr>
      <w:rFonts w:cs="Times New Roman"/>
    </w:rPr>
  </w:style>
  <w:style w:type="character" w:customStyle="1" w:styleId="ListLabel109">
    <w:name w:val="ListLabel 109"/>
    <w:rsid w:val="0056504B"/>
    <w:rPr>
      <w:rFonts w:cs="Times New Roman"/>
    </w:rPr>
  </w:style>
  <w:style w:type="character" w:customStyle="1" w:styleId="ListLabel110">
    <w:name w:val="ListLabel 110"/>
    <w:rsid w:val="0056504B"/>
    <w:rPr>
      <w:rFonts w:cs="Times New Roman"/>
    </w:rPr>
  </w:style>
  <w:style w:type="character" w:customStyle="1" w:styleId="ListLabel111">
    <w:name w:val="ListLabel 111"/>
    <w:rsid w:val="0056504B"/>
    <w:rPr>
      <w:rFonts w:cs="Times New Roman"/>
    </w:rPr>
  </w:style>
  <w:style w:type="character" w:customStyle="1" w:styleId="ListLabel112">
    <w:name w:val="ListLabel 112"/>
    <w:rsid w:val="0056504B"/>
    <w:rPr>
      <w:rFonts w:cs="Times New Roman"/>
    </w:rPr>
  </w:style>
  <w:style w:type="character" w:customStyle="1" w:styleId="ListLabel113">
    <w:name w:val="ListLabel 113"/>
    <w:rsid w:val="0056504B"/>
    <w:rPr>
      <w:rFonts w:cs="Symbol"/>
      <w:sz w:val="24"/>
    </w:rPr>
  </w:style>
  <w:style w:type="character" w:customStyle="1" w:styleId="ListLabel114">
    <w:name w:val="ListLabel 114"/>
    <w:rsid w:val="0056504B"/>
    <w:rPr>
      <w:rFonts w:cs="Courier New"/>
    </w:rPr>
  </w:style>
  <w:style w:type="character" w:customStyle="1" w:styleId="ListLabel115">
    <w:name w:val="ListLabel 115"/>
    <w:rsid w:val="0056504B"/>
    <w:rPr>
      <w:rFonts w:cs="Wingdings"/>
    </w:rPr>
  </w:style>
  <w:style w:type="character" w:customStyle="1" w:styleId="ListLabel116">
    <w:name w:val="ListLabel 116"/>
    <w:rsid w:val="0056504B"/>
    <w:rPr>
      <w:rFonts w:cs="Symbol"/>
    </w:rPr>
  </w:style>
  <w:style w:type="character" w:customStyle="1" w:styleId="ListLabel117">
    <w:name w:val="ListLabel 117"/>
    <w:rsid w:val="0056504B"/>
    <w:rPr>
      <w:rFonts w:cs="Courier New"/>
    </w:rPr>
  </w:style>
  <w:style w:type="character" w:customStyle="1" w:styleId="ListLabel118">
    <w:name w:val="ListLabel 118"/>
    <w:rsid w:val="0056504B"/>
    <w:rPr>
      <w:rFonts w:cs="Wingdings"/>
    </w:rPr>
  </w:style>
  <w:style w:type="character" w:customStyle="1" w:styleId="ListLabel119">
    <w:name w:val="ListLabel 119"/>
    <w:rsid w:val="0056504B"/>
    <w:rPr>
      <w:rFonts w:cs="Symbol"/>
    </w:rPr>
  </w:style>
  <w:style w:type="character" w:customStyle="1" w:styleId="ListLabel120">
    <w:name w:val="ListLabel 120"/>
    <w:rsid w:val="0056504B"/>
    <w:rPr>
      <w:rFonts w:cs="Courier New"/>
    </w:rPr>
  </w:style>
  <w:style w:type="character" w:customStyle="1" w:styleId="ListLabel121">
    <w:name w:val="ListLabel 121"/>
    <w:rsid w:val="0056504B"/>
    <w:rPr>
      <w:rFonts w:cs="Wingdings"/>
    </w:rPr>
  </w:style>
  <w:style w:type="character" w:customStyle="1" w:styleId="ListLabel122">
    <w:name w:val="ListLabel 1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123">
    <w:name w:val="ListLabel 123"/>
    <w:rsid w:val="0056504B"/>
    <w:rPr>
      <w:rFonts w:eastAsia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24">
    <w:name w:val="ListLabel 12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5">
    <w:name w:val="ListLabel 12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6">
    <w:name w:val="ListLabel 12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7">
    <w:name w:val="ListLabel 12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8">
    <w:name w:val="ListLabel 12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9">
    <w:name w:val="ListLabel 12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0">
    <w:name w:val="ListLabel 13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1">
    <w:name w:val="ListLabel 131"/>
    <w:rsid w:val="0056504B"/>
    <w:rPr>
      <w:rFonts w:ascii="Arial" w:hAnsi="Arial" w:cs="Arial"/>
      <w:b/>
      <w:sz w:val="22"/>
    </w:rPr>
  </w:style>
  <w:style w:type="character" w:customStyle="1" w:styleId="ListLabel132">
    <w:name w:val="ListLabel 13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3">
    <w:name w:val="ListLabel 133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4">
    <w:name w:val="ListLabel 1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5">
    <w:name w:val="ListLabel 1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6">
    <w:name w:val="ListLabel 1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7">
    <w:name w:val="ListLabel 1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8">
    <w:name w:val="ListLabel 1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9">
    <w:name w:val="ListLabel 1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0">
    <w:name w:val="ListLabel 1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1">
    <w:name w:val="ListLabel 1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2">
    <w:name w:val="ListLabel 1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3">
    <w:name w:val="ListLabel 14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44">
    <w:name w:val="ListLabel 14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5">
    <w:name w:val="ListLabel 14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6">
    <w:name w:val="ListLabel 14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7">
    <w:name w:val="ListLabel 14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8">
    <w:name w:val="ListLabel 14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9">
    <w:name w:val="ListLabel 14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0">
    <w:name w:val="ListLabel 15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1">
    <w:name w:val="ListLabel 151"/>
    <w:rsid w:val="0056504B"/>
    <w:rPr>
      <w:rFonts w:ascii="Arial" w:eastAsia="Times New Roman" w:hAnsi="Arial" w:cs="Arial"/>
      <w:sz w:val="22"/>
    </w:rPr>
  </w:style>
  <w:style w:type="character" w:customStyle="1" w:styleId="ListLabel152">
    <w:name w:val="ListLabel 152"/>
    <w:rsid w:val="0056504B"/>
    <w:rPr>
      <w:rFonts w:cs="Times New Roman"/>
    </w:rPr>
  </w:style>
  <w:style w:type="character" w:customStyle="1" w:styleId="ListLabel153">
    <w:name w:val="ListLabel 153"/>
    <w:rsid w:val="0056504B"/>
    <w:rPr>
      <w:rFonts w:ascii="Arial" w:eastAsia="Times New Roman" w:hAnsi="Arial" w:cs="Arial"/>
      <w:sz w:val="22"/>
    </w:rPr>
  </w:style>
  <w:style w:type="character" w:customStyle="1" w:styleId="ListLabel154">
    <w:name w:val="ListLabel 154"/>
    <w:rsid w:val="0056504B"/>
    <w:rPr>
      <w:rFonts w:cs="Times New Roman"/>
    </w:rPr>
  </w:style>
  <w:style w:type="character" w:customStyle="1" w:styleId="ListLabel155">
    <w:name w:val="ListLabel 155"/>
    <w:rsid w:val="0056504B"/>
    <w:rPr>
      <w:rFonts w:cs="Times New Roman"/>
    </w:rPr>
  </w:style>
  <w:style w:type="character" w:customStyle="1" w:styleId="ListLabel156">
    <w:name w:val="ListLabel 156"/>
    <w:rsid w:val="0056504B"/>
    <w:rPr>
      <w:rFonts w:cs="Times New Roman"/>
    </w:rPr>
  </w:style>
  <w:style w:type="character" w:customStyle="1" w:styleId="ListLabel157">
    <w:name w:val="ListLabel 157"/>
    <w:rsid w:val="0056504B"/>
    <w:rPr>
      <w:rFonts w:cs="Times New Roman"/>
    </w:rPr>
  </w:style>
  <w:style w:type="character" w:customStyle="1" w:styleId="ListLabel158">
    <w:name w:val="ListLabel 158"/>
    <w:rsid w:val="0056504B"/>
    <w:rPr>
      <w:rFonts w:cs="Times New Roman"/>
    </w:rPr>
  </w:style>
  <w:style w:type="character" w:customStyle="1" w:styleId="ListLabel159">
    <w:name w:val="ListLabel 159"/>
    <w:rsid w:val="0056504B"/>
    <w:rPr>
      <w:rFonts w:cs="Times New Roman"/>
    </w:rPr>
  </w:style>
  <w:style w:type="character" w:customStyle="1" w:styleId="ListLabel160">
    <w:name w:val="ListLabel 160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161">
    <w:name w:val="ListLabel 16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62">
    <w:name w:val="ListLabel 162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3">
    <w:name w:val="ListLabel 163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4">
    <w:name w:val="ListLabel 16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5">
    <w:name w:val="ListLabel 16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6">
    <w:name w:val="ListLabel 16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7">
    <w:name w:val="ListLabel 16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8">
    <w:name w:val="ListLabel 16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9">
    <w:name w:val="ListLabel 169"/>
    <w:rsid w:val="0056504B"/>
    <w:rPr>
      <w:rFonts w:ascii="Arial" w:hAnsi="Arial" w:cs="Arial"/>
      <w:sz w:val="22"/>
    </w:rPr>
  </w:style>
  <w:style w:type="character" w:customStyle="1" w:styleId="ListLabel170">
    <w:name w:val="ListLabel 170"/>
    <w:rsid w:val="0056504B"/>
    <w:rPr>
      <w:rFonts w:ascii="Arial" w:hAnsi="Arial" w:cs="Arial"/>
      <w:b w:val="0"/>
      <w:sz w:val="22"/>
      <w:szCs w:val="22"/>
    </w:rPr>
  </w:style>
  <w:style w:type="character" w:customStyle="1" w:styleId="ListLabel171">
    <w:name w:val="ListLabel 171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172">
    <w:name w:val="ListLabel 172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173">
    <w:name w:val="ListLabel 17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74">
    <w:name w:val="ListLabel 17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5">
    <w:name w:val="ListLabel 17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6">
    <w:name w:val="ListLabel 1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7">
    <w:name w:val="ListLabel 1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8">
    <w:name w:val="ListLabel 1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9">
    <w:name w:val="ListLabel 1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0">
    <w:name w:val="ListLabel 1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1">
    <w:name w:val="ListLabel 1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2">
    <w:name w:val="ListLabel 182"/>
    <w:rsid w:val="0056504B"/>
    <w:rPr>
      <w:rFonts w:ascii="Arial" w:hAnsi="Arial" w:cs="Arial"/>
      <w:b/>
      <w:sz w:val="22"/>
    </w:rPr>
  </w:style>
  <w:style w:type="character" w:customStyle="1" w:styleId="ListLabel183">
    <w:name w:val="ListLabel 18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4">
    <w:name w:val="ListLabel 184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5">
    <w:name w:val="ListLabel 1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6">
    <w:name w:val="ListLabel 1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7">
    <w:name w:val="ListLabel 1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8">
    <w:name w:val="ListLabel 1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9">
    <w:name w:val="ListLabel 1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0">
    <w:name w:val="ListLabel 1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1">
    <w:name w:val="ListLabel 1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2">
    <w:name w:val="ListLabel 1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3">
    <w:name w:val="ListLabel 1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4">
    <w:name w:val="ListLabel 19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95">
    <w:name w:val="ListLabel 195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6">
    <w:name w:val="ListLabel 19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7">
    <w:name w:val="ListLabel 197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8">
    <w:name w:val="ListLabel 19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9">
    <w:name w:val="ListLabel 19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0">
    <w:name w:val="ListLabel 2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1">
    <w:name w:val="ListLabel 20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2">
    <w:name w:val="ListLabel 202"/>
    <w:rsid w:val="0056504B"/>
    <w:rPr>
      <w:rFonts w:ascii="Arial" w:eastAsia="Times New Roman" w:hAnsi="Arial" w:cs="Arial"/>
      <w:sz w:val="22"/>
    </w:rPr>
  </w:style>
  <w:style w:type="character" w:customStyle="1" w:styleId="ListLabel203">
    <w:name w:val="ListLabel 203"/>
    <w:rsid w:val="0056504B"/>
    <w:rPr>
      <w:rFonts w:cs="Times New Roman"/>
    </w:rPr>
  </w:style>
  <w:style w:type="character" w:customStyle="1" w:styleId="ListLabel204">
    <w:name w:val="ListLabel 204"/>
    <w:rsid w:val="0056504B"/>
    <w:rPr>
      <w:rFonts w:ascii="Arial" w:eastAsia="Times New Roman" w:hAnsi="Arial" w:cs="Arial"/>
      <w:sz w:val="22"/>
    </w:rPr>
  </w:style>
  <w:style w:type="character" w:customStyle="1" w:styleId="ListLabel205">
    <w:name w:val="ListLabel 205"/>
    <w:rsid w:val="0056504B"/>
    <w:rPr>
      <w:rFonts w:cs="Times New Roman"/>
    </w:rPr>
  </w:style>
  <w:style w:type="character" w:customStyle="1" w:styleId="ListLabel206">
    <w:name w:val="ListLabel 206"/>
    <w:rsid w:val="0056504B"/>
    <w:rPr>
      <w:rFonts w:cs="Times New Roman"/>
    </w:rPr>
  </w:style>
  <w:style w:type="character" w:customStyle="1" w:styleId="ListLabel207">
    <w:name w:val="ListLabel 207"/>
    <w:rsid w:val="0056504B"/>
    <w:rPr>
      <w:rFonts w:cs="Times New Roman"/>
    </w:rPr>
  </w:style>
  <w:style w:type="character" w:customStyle="1" w:styleId="ListLabel208">
    <w:name w:val="ListLabel 208"/>
    <w:rsid w:val="0056504B"/>
    <w:rPr>
      <w:rFonts w:cs="Times New Roman"/>
    </w:rPr>
  </w:style>
  <w:style w:type="character" w:customStyle="1" w:styleId="ListLabel209">
    <w:name w:val="ListLabel 209"/>
    <w:rsid w:val="0056504B"/>
    <w:rPr>
      <w:rFonts w:cs="Times New Roman"/>
    </w:rPr>
  </w:style>
  <w:style w:type="character" w:customStyle="1" w:styleId="ListLabel210">
    <w:name w:val="ListLabel 210"/>
    <w:rsid w:val="0056504B"/>
    <w:rPr>
      <w:rFonts w:cs="Times New Roman"/>
    </w:rPr>
  </w:style>
  <w:style w:type="character" w:customStyle="1" w:styleId="ListLabel211">
    <w:name w:val="ListLabel 211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12">
    <w:name w:val="ListLabel 21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13">
    <w:name w:val="ListLabel 213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4">
    <w:name w:val="ListLabel 21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5">
    <w:name w:val="ListLabel 2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6">
    <w:name w:val="ListLabel 2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7">
    <w:name w:val="ListLabel 2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8">
    <w:name w:val="ListLabel 2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9">
    <w:name w:val="ListLabel 2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20">
    <w:name w:val="ListLabel 220"/>
    <w:rsid w:val="0056504B"/>
    <w:rPr>
      <w:rFonts w:ascii="Arial" w:hAnsi="Arial" w:cs="Arial"/>
      <w:sz w:val="22"/>
    </w:rPr>
  </w:style>
  <w:style w:type="character" w:customStyle="1" w:styleId="ListLabel221">
    <w:name w:val="ListLabel 221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22">
    <w:name w:val="ListLabel 222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23">
    <w:name w:val="ListLabel 223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24">
    <w:name w:val="ListLabel 22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25">
    <w:name w:val="ListLabel 22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6">
    <w:name w:val="ListLabel 22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7">
    <w:name w:val="ListLabel 2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8">
    <w:name w:val="ListLabel 2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9">
    <w:name w:val="ListLabel 2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0">
    <w:name w:val="ListLabel 2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1">
    <w:name w:val="ListLabel 2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2">
    <w:name w:val="ListLabel 2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3">
    <w:name w:val="ListLabel 233"/>
    <w:rsid w:val="0056504B"/>
    <w:rPr>
      <w:rFonts w:ascii="Arial" w:hAnsi="Arial" w:cs="Arial"/>
      <w:b/>
      <w:sz w:val="22"/>
    </w:rPr>
  </w:style>
  <w:style w:type="character" w:customStyle="1" w:styleId="ListLabel234">
    <w:name w:val="ListLabel 23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5">
    <w:name w:val="ListLabel 235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6">
    <w:name w:val="ListLabel 2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7">
    <w:name w:val="ListLabel 2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8">
    <w:name w:val="ListLabel 2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9">
    <w:name w:val="ListLabel 2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0">
    <w:name w:val="ListLabel 2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1">
    <w:name w:val="ListLabel 2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2">
    <w:name w:val="ListLabel 2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3">
    <w:name w:val="ListLabel 2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4">
    <w:name w:val="ListLabel 2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5">
    <w:name w:val="ListLabel 24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46">
    <w:name w:val="ListLabel 24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7">
    <w:name w:val="ListLabel 24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8">
    <w:name w:val="ListLabel 24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9">
    <w:name w:val="ListLabel 24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0">
    <w:name w:val="ListLabel 250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1">
    <w:name w:val="ListLabel 2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2">
    <w:name w:val="ListLabel 25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3">
    <w:name w:val="ListLabel 253"/>
    <w:rsid w:val="0056504B"/>
    <w:rPr>
      <w:rFonts w:ascii="Arial" w:eastAsia="Times New Roman" w:hAnsi="Arial" w:cs="Arial"/>
      <w:sz w:val="22"/>
    </w:rPr>
  </w:style>
  <w:style w:type="character" w:customStyle="1" w:styleId="ListLabel254">
    <w:name w:val="ListLabel 254"/>
    <w:rsid w:val="0056504B"/>
    <w:rPr>
      <w:rFonts w:cs="Times New Roman"/>
    </w:rPr>
  </w:style>
  <w:style w:type="character" w:customStyle="1" w:styleId="ListLabel255">
    <w:name w:val="ListLabel 255"/>
    <w:rsid w:val="0056504B"/>
    <w:rPr>
      <w:rFonts w:ascii="Arial" w:eastAsia="Times New Roman" w:hAnsi="Arial" w:cs="Arial"/>
      <w:sz w:val="22"/>
    </w:rPr>
  </w:style>
  <w:style w:type="character" w:customStyle="1" w:styleId="ListLabel256">
    <w:name w:val="ListLabel 256"/>
    <w:rsid w:val="0056504B"/>
    <w:rPr>
      <w:rFonts w:cs="Times New Roman"/>
    </w:rPr>
  </w:style>
  <w:style w:type="character" w:customStyle="1" w:styleId="ListLabel257">
    <w:name w:val="ListLabel 257"/>
    <w:rsid w:val="0056504B"/>
    <w:rPr>
      <w:rFonts w:cs="Times New Roman"/>
    </w:rPr>
  </w:style>
  <w:style w:type="character" w:customStyle="1" w:styleId="ListLabel258">
    <w:name w:val="ListLabel 258"/>
    <w:rsid w:val="0056504B"/>
    <w:rPr>
      <w:rFonts w:cs="Times New Roman"/>
    </w:rPr>
  </w:style>
  <w:style w:type="character" w:customStyle="1" w:styleId="ListLabel259">
    <w:name w:val="ListLabel 259"/>
    <w:rsid w:val="0056504B"/>
    <w:rPr>
      <w:rFonts w:cs="Times New Roman"/>
    </w:rPr>
  </w:style>
  <w:style w:type="character" w:customStyle="1" w:styleId="ListLabel260">
    <w:name w:val="ListLabel 260"/>
    <w:rsid w:val="0056504B"/>
    <w:rPr>
      <w:rFonts w:cs="Times New Roman"/>
    </w:rPr>
  </w:style>
  <w:style w:type="character" w:customStyle="1" w:styleId="ListLabel261">
    <w:name w:val="ListLabel 261"/>
    <w:rsid w:val="0056504B"/>
    <w:rPr>
      <w:rFonts w:cs="Times New Roman"/>
    </w:rPr>
  </w:style>
  <w:style w:type="character" w:customStyle="1" w:styleId="ListLabel262">
    <w:name w:val="ListLabel 262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63">
    <w:name w:val="ListLabel 26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64">
    <w:name w:val="ListLabel 26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5">
    <w:name w:val="ListLabel 26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6">
    <w:name w:val="ListLabel 2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7">
    <w:name w:val="ListLabel 2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8">
    <w:name w:val="ListLabel 2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9">
    <w:name w:val="ListLabel 2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0">
    <w:name w:val="ListLabel 2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1">
    <w:name w:val="ListLabel 271"/>
    <w:rsid w:val="0056504B"/>
    <w:rPr>
      <w:rFonts w:ascii="Arial" w:hAnsi="Arial" w:cs="Arial"/>
      <w:sz w:val="22"/>
    </w:rPr>
  </w:style>
  <w:style w:type="character" w:customStyle="1" w:styleId="ListLabel272">
    <w:name w:val="ListLabel 27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73">
    <w:name w:val="ListLabel 27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74">
    <w:name w:val="ListLabel 27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75">
    <w:name w:val="ListLabel 27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76">
    <w:name w:val="ListLabel 2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7">
    <w:name w:val="ListLabel 2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8">
    <w:name w:val="ListLabel 2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9">
    <w:name w:val="ListLabel 2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0">
    <w:name w:val="ListLabel 2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1">
    <w:name w:val="ListLabel 2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2">
    <w:name w:val="ListLabel 28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3">
    <w:name w:val="ListLabel 2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4">
    <w:name w:val="ListLabel 284"/>
    <w:rsid w:val="0056504B"/>
    <w:rPr>
      <w:rFonts w:ascii="Arial" w:hAnsi="Arial" w:cs="Arial"/>
      <w:b/>
      <w:sz w:val="22"/>
    </w:rPr>
  </w:style>
  <w:style w:type="character" w:customStyle="1" w:styleId="ListLabel285">
    <w:name w:val="ListLabel 28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6">
    <w:name w:val="ListLabel 286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7">
    <w:name w:val="ListLabel 2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8">
    <w:name w:val="ListLabel 2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9">
    <w:name w:val="ListLabel 2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0">
    <w:name w:val="ListLabel 2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1">
    <w:name w:val="ListLabel 2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2">
    <w:name w:val="ListLabel 2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3">
    <w:name w:val="ListLabel 2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4">
    <w:name w:val="ListLabel 29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5">
    <w:name w:val="ListLabel 29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6">
    <w:name w:val="ListLabel 296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97">
    <w:name w:val="ListLabel 29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8">
    <w:name w:val="ListLabel 29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9">
    <w:name w:val="ListLabel 29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0">
    <w:name w:val="ListLabel 3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1">
    <w:name w:val="ListLabel 301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2">
    <w:name w:val="ListLabel 30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3">
    <w:name w:val="ListLabel 30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4">
    <w:name w:val="ListLabel 304"/>
    <w:rsid w:val="0056504B"/>
    <w:rPr>
      <w:rFonts w:ascii="Arial" w:eastAsia="Times New Roman" w:hAnsi="Arial" w:cs="Arial"/>
      <w:sz w:val="22"/>
    </w:rPr>
  </w:style>
  <w:style w:type="character" w:customStyle="1" w:styleId="ListLabel305">
    <w:name w:val="ListLabel 305"/>
    <w:rsid w:val="0056504B"/>
    <w:rPr>
      <w:rFonts w:cs="Times New Roman"/>
    </w:rPr>
  </w:style>
  <w:style w:type="character" w:customStyle="1" w:styleId="ListLabel306">
    <w:name w:val="ListLabel 306"/>
    <w:rsid w:val="0056504B"/>
    <w:rPr>
      <w:rFonts w:ascii="Arial" w:eastAsia="Times New Roman" w:hAnsi="Arial" w:cs="Arial"/>
      <w:sz w:val="22"/>
    </w:rPr>
  </w:style>
  <w:style w:type="character" w:customStyle="1" w:styleId="ListLabel307">
    <w:name w:val="ListLabel 307"/>
    <w:rsid w:val="0056504B"/>
    <w:rPr>
      <w:rFonts w:cs="Times New Roman"/>
    </w:rPr>
  </w:style>
  <w:style w:type="character" w:customStyle="1" w:styleId="ListLabel308">
    <w:name w:val="ListLabel 308"/>
    <w:rsid w:val="0056504B"/>
    <w:rPr>
      <w:rFonts w:cs="Times New Roman"/>
    </w:rPr>
  </w:style>
  <w:style w:type="character" w:customStyle="1" w:styleId="ListLabel309">
    <w:name w:val="ListLabel 309"/>
    <w:rsid w:val="0056504B"/>
    <w:rPr>
      <w:rFonts w:cs="Times New Roman"/>
    </w:rPr>
  </w:style>
  <w:style w:type="character" w:customStyle="1" w:styleId="ListLabel310">
    <w:name w:val="ListLabel 310"/>
    <w:rsid w:val="0056504B"/>
    <w:rPr>
      <w:rFonts w:cs="Times New Roman"/>
    </w:rPr>
  </w:style>
  <w:style w:type="character" w:customStyle="1" w:styleId="ListLabel311">
    <w:name w:val="ListLabel 311"/>
    <w:rsid w:val="0056504B"/>
    <w:rPr>
      <w:rFonts w:cs="Times New Roman"/>
    </w:rPr>
  </w:style>
  <w:style w:type="character" w:customStyle="1" w:styleId="ListLabel312">
    <w:name w:val="ListLabel 312"/>
    <w:rsid w:val="0056504B"/>
    <w:rPr>
      <w:rFonts w:cs="Times New Roman"/>
    </w:rPr>
  </w:style>
  <w:style w:type="character" w:customStyle="1" w:styleId="ListLabel313">
    <w:name w:val="ListLabel 313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14">
    <w:name w:val="ListLabel 31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15">
    <w:name w:val="ListLabel 3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6">
    <w:name w:val="ListLabel 3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7">
    <w:name w:val="ListLabel 3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8">
    <w:name w:val="ListLabel 3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9">
    <w:name w:val="ListLabel 3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0">
    <w:name w:val="ListLabel 32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1">
    <w:name w:val="ListLabel 32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2">
    <w:name w:val="ListLabel 322"/>
    <w:rsid w:val="0056504B"/>
    <w:rPr>
      <w:rFonts w:ascii="Arial" w:hAnsi="Arial" w:cs="Arial"/>
      <w:sz w:val="22"/>
    </w:rPr>
  </w:style>
  <w:style w:type="character" w:customStyle="1" w:styleId="ListLabel323">
    <w:name w:val="ListLabel 323"/>
    <w:rsid w:val="0056504B"/>
    <w:rPr>
      <w:rFonts w:cs="Arial"/>
      <w:b w:val="0"/>
      <w:sz w:val="22"/>
      <w:szCs w:val="22"/>
    </w:rPr>
  </w:style>
  <w:style w:type="character" w:customStyle="1" w:styleId="ListLabel324">
    <w:name w:val="ListLabel 324"/>
    <w:rsid w:val="0056504B"/>
    <w:rPr>
      <w:rFonts w:cs="Arial"/>
      <w:b w:val="0"/>
      <w:color w:val="auto"/>
      <w:sz w:val="22"/>
      <w:szCs w:val="22"/>
    </w:rPr>
  </w:style>
  <w:style w:type="character" w:customStyle="1" w:styleId="ListLabel325">
    <w:name w:val="ListLabel 325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26">
    <w:name w:val="ListLabel 326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27">
    <w:name w:val="ListLabel 3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8">
    <w:name w:val="ListLabel 3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9">
    <w:name w:val="ListLabel 3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0">
    <w:name w:val="ListLabel 3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1">
    <w:name w:val="ListLabel 3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2">
    <w:name w:val="ListLabel 3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3">
    <w:name w:val="ListLabel 3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4">
    <w:name w:val="ListLabel 3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5">
    <w:name w:val="ListLabel 335"/>
    <w:rsid w:val="0056504B"/>
    <w:rPr>
      <w:b/>
      <w:sz w:val="22"/>
    </w:rPr>
  </w:style>
  <w:style w:type="character" w:customStyle="1" w:styleId="ListLabel336">
    <w:name w:val="ListLabel 336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7">
    <w:name w:val="ListLabel 337"/>
    <w:rsid w:val="0056504B"/>
    <w:rPr>
      <w:rFonts w:eastAsia="Times New Roman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8">
    <w:name w:val="ListLabel 3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9">
    <w:name w:val="ListLabel 3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0">
    <w:name w:val="ListLabel 3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1">
    <w:name w:val="ListLabel 3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2">
    <w:name w:val="ListLabel 3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3">
    <w:name w:val="ListLabel 3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4">
    <w:name w:val="ListLabel 3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5">
    <w:name w:val="ListLabel 34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6">
    <w:name w:val="ListLabel 3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7">
    <w:name w:val="ListLabel 347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48">
    <w:name w:val="ListLabel 34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49">
    <w:name w:val="ListLabel 34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0">
    <w:name w:val="ListLabel 35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1">
    <w:name w:val="ListLabel 3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2">
    <w:name w:val="ListLabel 352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3">
    <w:name w:val="ListLabel 35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4">
    <w:name w:val="ListLabel 354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5">
    <w:name w:val="ListLabel 355"/>
    <w:rsid w:val="0056504B"/>
    <w:rPr>
      <w:rFonts w:eastAsia="Times New Roman" w:cs="Arial"/>
      <w:sz w:val="22"/>
    </w:rPr>
  </w:style>
  <w:style w:type="character" w:customStyle="1" w:styleId="ListLabel356">
    <w:name w:val="ListLabel 356"/>
    <w:rsid w:val="0056504B"/>
    <w:rPr>
      <w:rFonts w:cs="Times New Roman"/>
    </w:rPr>
  </w:style>
  <w:style w:type="character" w:customStyle="1" w:styleId="ListLabel357">
    <w:name w:val="ListLabel 357"/>
    <w:rsid w:val="0056504B"/>
    <w:rPr>
      <w:rFonts w:eastAsia="Times New Roman" w:cs="Arial"/>
      <w:sz w:val="22"/>
    </w:rPr>
  </w:style>
  <w:style w:type="character" w:customStyle="1" w:styleId="ListLabel358">
    <w:name w:val="ListLabel 358"/>
    <w:rsid w:val="0056504B"/>
    <w:rPr>
      <w:rFonts w:cs="Times New Roman"/>
    </w:rPr>
  </w:style>
  <w:style w:type="character" w:customStyle="1" w:styleId="ListLabel359">
    <w:name w:val="ListLabel 359"/>
    <w:rsid w:val="0056504B"/>
    <w:rPr>
      <w:rFonts w:cs="Times New Roman"/>
    </w:rPr>
  </w:style>
  <w:style w:type="character" w:customStyle="1" w:styleId="ListLabel360">
    <w:name w:val="ListLabel 360"/>
    <w:rsid w:val="0056504B"/>
    <w:rPr>
      <w:rFonts w:cs="Times New Roman"/>
    </w:rPr>
  </w:style>
  <w:style w:type="character" w:customStyle="1" w:styleId="ListLabel361">
    <w:name w:val="ListLabel 361"/>
    <w:rsid w:val="0056504B"/>
    <w:rPr>
      <w:rFonts w:cs="Times New Roman"/>
    </w:rPr>
  </w:style>
  <w:style w:type="character" w:customStyle="1" w:styleId="ListLabel362">
    <w:name w:val="ListLabel 362"/>
    <w:rsid w:val="0056504B"/>
    <w:rPr>
      <w:rFonts w:cs="Times New Roman"/>
    </w:rPr>
  </w:style>
  <w:style w:type="character" w:customStyle="1" w:styleId="ListLabel363">
    <w:name w:val="ListLabel 363"/>
    <w:rsid w:val="0056504B"/>
    <w:rPr>
      <w:rFonts w:cs="Times New Roman"/>
    </w:rPr>
  </w:style>
  <w:style w:type="character" w:customStyle="1" w:styleId="ListLabel364">
    <w:name w:val="ListLabel 364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65">
    <w:name w:val="ListLabel 36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66">
    <w:name w:val="ListLabel 3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7">
    <w:name w:val="ListLabel 3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8">
    <w:name w:val="ListLabel 3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9">
    <w:name w:val="ListLabel 3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0">
    <w:name w:val="ListLabel 3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1">
    <w:name w:val="ListLabel 37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2">
    <w:name w:val="ListLabel 372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3">
    <w:name w:val="ListLabel 373"/>
    <w:rsid w:val="0056504B"/>
    <w:rPr>
      <w:rFonts w:ascii="Arial" w:hAnsi="Arial" w:cs="Symbol"/>
      <w:color w:val="auto"/>
      <w:sz w:val="22"/>
    </w:rPr>
  </w:style>
  <w:style w:type="character" w:customStyle="1" w:styleId="ListLabel374">
    <w:name w:val="ListLabel 374"/>
    <w:rsid w:val="0056504B"/>
    <w:rPr>
      <w:rFonts w:ascii="Arial" w:hAnsi="Arial" w:cs="Symbol"/>
      <w:sz w:val="22"/>
    </w:rPr>
  </w:style>
  <w:style w:type="character" w:customStyle="1" w:styleId="ListLabel375">
    <w:name w:val="ListLabel 375"/>
    <w:rsid w:val="0056504B"/>
    <w:rPr>
      <w:rFonts w:cs="Arial"/>
      <w:sz w:val="22"/>
      <w:szCs w:val="22"/>
    </w:rPr>
  </w:style>
  <w:style w:type="character" w:customStyle="1" w:styleId="ListLabel376">
    <w:name w:val="ListLabel 376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77">
    <w:name w:val="ListLabel 377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78">
    <w:name w:val="ListLabel 378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79">
    <w:name w:val="ListLabel 379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80">
    <w:name w:val="ListLabel 380"/>
    <w:rsid w:val="0056504B"/>
    <w:rPr>
      <w:rFonts w:cs="Arial"/>
      <w:sz w:val="22"/>
      <w:szCs w:val="22"/>
    </w:rPr>
  </w:style>
  <w:style w:type="character" w:customStyle="1" w:styleId="ListLabel381">
    <w:name w:val="ListLabel 381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82">
    <w:name w:val="ListLabel 38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3">
    <w:name w:val="ListLabel 383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84">
    <w:name w:val="ListLabel 38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5">
    <w:name w:val="ListLabel 38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6">
    <w:name w:val="ListLabel 38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7">
    <w:name w:val="ListLabel 38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8">
    <w:name w:val="ListLabel 38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9">
    <w:name w:val="ListLabel 38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0">
    <w:name w:val="ListLabel 39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1">
    <w:name w:val="ListLabel 39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2">
    <w:name w:val="ListLabel 392"/>
    <w:rsid w:val="0056504B"/>
    <w:rPr>
      <w:rFonts w:ascii="Arial" w:hAnsi="Arial" w:cs="Symbol"/>
      <w:color w:val="auto"/>
      <w:sz w:val="22"/>
    </w:rPr>
  </w:style>
  <w:style w:type="character" w:customStyle="1" w:styleId="ListLabel393">
    <w:name w:val="ListLabel 393"/>
    <w:rsid w:val="0056504B"/>
    <w:rPr>
      <w:rFonts w:ascii="Arial" w:hAnsi="Arial" w:cs="Symbol"/>
      <w:sz w:val="22"/>
    </w:rPr>
  </w:style>
  <w:style w:type="character" w:customStyle="1" w:styleId="ListLabel394">
    <w:name w:val="ListLabel 394"/>
    <w:rsid w:val="0056504B"/>
    <w:rPr>
      <w:rFonts w:cs="Arial"/>
      <w:sz w:val="22"/>
      <w:szCs w:val="22"/>
    </w:rPr>
  </w:style>
  <w:style w:type="character" w:customStyle="1" w:styleId="ListLabel395">
    <w:name w:val="ListLabel 395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96">
    <w:name w:val="ListLabel 396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97">
    <w:name w:val="ListLabel 397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98">
    <w:name w:val="ListLabel 398"/>
    <w:rsid w:val="0056504B"/>
    <w:rPr>
      <w:rFonts w:ascii="Arial" w:hAnsi="Arial" w:cs="Arial"/>
      <w:sz w:val="22"/>
      <w:szCs w:val="22"/>
      <w:lang w:val="pl-PL"/>
    </w:rPr>
  </w:style>
  <w:style w:type="character" w:customStyle="1" w:styleId="TekstdymkaZnak1">
    <w:name w:val="Tekst dymka Znak1"/>
    <w:rsid w:val="0056504B"/>
    <w:rPr>
      <w:rFonts w:ascii="Tahoma" w:hAnsi="Tahoma" w:cs="Tahoma"/>
      <w:color w:val="000000"/>
      <w:sz w:val="16"/>
      <w:szCs w:val="16"/>
    </w:rPr>
  </w:style>
  <w:style w:type="paragraph" w:customStyle="1" w:styleId="Nagwek30">
    <w:name w:val="Nagłówek3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styleId="Lista">
    <w:name w:val="List"/>
    <w:basedOn w:val="Tekstpodstawowy"/>
    <w:rsid w:val="0056504B"/>
    <w:pPr>
      <w:suppressAutoHyphens/>
      <w:spacing w:after="140" w:line="276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styleId="Legenda">
    <w:name w:val="caption"/>
    <w:basedOn w:val="Normalny"/>
    <w:qFormat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Indeks">
    <w:name w:val="Indeks"/>
    <w:basedOn w:val="Normalny"/>
    <w:rsid w:val="0056504B"/>
    <w:pPr>
      <w:suppressLineNumbers/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customStyle="1" w:styleId="Nagwek20">
    <w:name w:val="Nagłówek2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customStyle="1" w:styleId="Legenda1">
    <w:name w:val="Legenda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Podpis1">
    <w:name w:val="Podpis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Legenda2">
    <w:name w:val="Legenda2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56504B"/>
    <w:pPr>
      <w:suppressAutoHyphens/>
      <w:spacing w:after="5" w:line="240" w:lineRule="auto"/>
      <w:ind w:left="708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customStyle="1" w:styleId="Tekstkomentarza1">
    <w:name w:val="Tekst komentarza1"/>
    <w:basedOn w:val="Normalny"/>
    <w:rsid w:val="0056504B"/>
    <w:pPr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Tahoma"/>
      <w:color w:val="000000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6504B"/>
    <w:pPr>
      <w:suppressAutoHyphens/>
      <w:spacing w:before="280" w:after="119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dymka1">
    <w:name w:val="Tekst dymka1"/>
    <w:basedOn w:val="Normalny"/>
    <w:rsid w:val="0056504B"/>
    <w:pPr>
      <w:suppressAutoHyphens/>
      <w:spacing w:after="0" w:line="100" w:lineRule="atLeast"/>
      <w:ind w:left="427" w:right="1580" w:hanging="341"/>
      <w:jc w:val="both"/>
    </w:pPr>
    <w:rPr>
      <w:rFonts w:ascii="Tahoma" w:eastAsia="Times New Roman" w:hAnsi="Tahoma" w:cs="Tahoma"/>
      <w:color w:val="000000"/>
      <w:sz w:val="16"/>
      <w:szCs w:val="16"/>
      <w:lang w:eastAsia="zh-CN"/>
    </w:rPr>
  </w:style>
  <w:style w:type="paragraph" w:customStyle="1" w:styleId="Tematkomentarza1">
    <w:name w:val="Temat komentarza1"/>
    <w:basedOn w:val="Tekstkomentarza1"/>
    <w:next w:val="Tekstkomentarza1"/>
    <w:rsid w:val="0056504B"/>
    <w:pPr>
      <w:spacing w:line="100" w:lineRule="atLeast"/>
    </w:pPr>
    <w:rPr>
      <w:b/>
      <w:bCs/>
    </w:rPr>
  </w:style>
  <w:style w:type="paragraph" w:customStyle="1" w:styleId="Tekstpodstawowy21">
    <w:name w:val="Tekst podstawowy 21"/>
    <w:basedOn w:val="Normalny"/>
    <w:rsid w:val="0056504B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W-Zwykytekst">
    <w:name w:val="WW-Zwykły tekst"/>
    <w:basedOn w:val="Normalny"/>
    <w:rsid w:val="0056504B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sz w:val="24"/>
      <w:szCs w:val="24"/>
      <w:lang w:val="en-US" w:eastAsia="zh-CN"/>
    </w:rPr>
  </w:style>
  <w:style w:type="character" w:customStyle="1" w:styleId="TekstkomentarzaZnak1">
    <w:name w:val="Tekst komentarza Znak1"/>
    <w:basedOn w:val="Domylnaczcionkaakapitu"/>
    <w:uiPriority w:val="99"/>
    <w:semiHidden/>
    <w:rsid w:val="0056504B"/>
    <w:rPr>
      <w:rFonts w:ascii="Tahoma" w:hAnsi="Tahoma" w:cs="Tahoma"/>
      <w:color w:val="000000"/>
      <w:lang w:eastAsia="zh-CN"/>
    </w:rPr>
  </w:style>
  <w:style w:type="character" w:customStyle="1" w:styleId="TematkomentarzaZnak1">
    <w:name w:val="Temat komentarza Znak1"/>
    <w:basedOn w:val="TekstkomentarzaZnak1"/>
    <w:uiPriority w:val="99"/>
    <w:semiHidden/>
    <w:rsid w:val="0056504B"/>
    <w:rPr>
      <w:rFonts w:ascii="Tahoma" w:hAnsi="Tahoma" w:cs="Tahoma"/>
      <w:b/>
      <w:bCs/>
      <w:color w:val="00000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865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08D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rsid w:val="00D37D6B"/>
    <w:rPr>
      <w:rFonts w:ascii="Arial" w:eastAsia="Lucida Sans Unicode" w:hAnsi="Arial" w:cs="Arial"/>
      <w:i/>
      <w:iCs/>
      <w:kern w:val="1"/>
      <w:lang w:eastAsia="ar-SA"/>
    </w:rPr>
  </w:style>
  <w:style w:type="character" w:customStyle="1" w:styleId="cpvdrzewo5">
    <w:name w:val="cpv_drzewo_5"/>
    <w:rsid w:val="00B96395"/>
  </w:style>
  <w:style w:type="character" w:customStyle="1" w:styleId="Styl2SWZZnak">
    <w:name w:val="Styl2SWZ Znak"/>
    <w:basedOn w:val="Domylnaczcionkaakapitu"/>
    <w:link w:val="Styl2SWZ"/>
    <w:locked/>
    <w:rsid w:val="00FC79EE"/>
  </w:style>
  <w:style w:type="paragraph" w:customStyle="1" w:styleId="Styl2SWZ">
    <w:name w:val="Styl2SWZ"/>
    <w:basedOn w:val="Normalny"/>
    <w:link w:val="Styl2SWZZnak"/>
    <w:qFormat/>
    <w:rsid w:val="00FC79EE"/>
    <w:pPr>
      <w:numPr>
        <w:numId w:val="14"/>
      </w:numPr>
      <w:spacing w:after="0" w:line="240" w:lineRule="auto"/>
      <w:jc w:val="both"/>
    </w:pPr>
  </w:style>
  <w:style w:type="character" w:styleId="Uwydatnienie">
    <w:name w:val="Emphasis"/>
    <w:basedOn w:val="Domylnaczcionkaakapitu"/>
    <w:uiPriority w:val="20"/>
    <w:qFormat/>
    <w:rsid w:val="00395DEA"/>
    <w:rPr>
      <w:i/>
      <w:iCs/>
    </w:rPr>
  </w:style>
  <w:style w:type="paragraph" w:styleId="Bezodstpw">
    <w:name w:val="No Spacing"/>
    <w:qFormat/>
    <w:rsid w:val="00F15BC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ust">
    <w:name w:val="ust"/>
    <w:rsid w:val="00F15BC2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numbering" w:customStyle="1" w:styleId="Numbering123">
    <w:name w:val="Numbering 123"/>
    <w:basedOn w:val="Bezlisty"/>
    <w:rsid w:val="00F15BC2"/>
    <w:pPr>
      <w:numPr>
        <w:numId w:val="24"/>
      </w:numPr>
    </w:pPr>
  </w:style>
  <w:style w:type="character" w:customStyle="1" w:styleId="Styl1SWZZnak">
    <w:name w:val="Styl1SWZ Znak"/>
    <w:basedOn w:val="Domylnaczcionkaakapitu"/>
    <w:link w:val="Styl1SWZ"/>
    <w:locked/>
    <w:rsid w:val="00B72774"/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paragraph" w:customStyle="1" w:styleId="Styl1SWZ">
    <w:name w:val="Styl1SWZ"/>
    <w:basedOn w:val="Nagwek1"/>
    <w:link w:val="Styl1SWZZnak"/>
    <w:qFormat/>
    <w:rsid w:val="00B72774"/>
    <w:pPr>
      <w:numPr>
        <w:numId w:val="19"/>
      </w:numPr>
      <w:spacing w:before="120" w:after="120" w:line="240" w:lineRule="auto"/>
      <w:jc w:val="both"/>
    </w:pPr>
    <w:rPr>
      <w:b/>
      <w:sz w:val="22"/>
    </w:rPr>
  </w:style>
  <w:style w:type="character" w:customStyle="1" w:styleId="czeinternetowe">
    <w:name w:val="Łącze internetowe"/>
    <w:basedOn w:val="Domylnaczcionkaakapitu"/>
    <w:rsid w:val="007B4890"/>
    <w:rPr>
      <w:color w:val="0563C1" w:themeColor="hyperlink"/>
      <w:u w:val="single"/>
    </w:rPr>
  </w:style>
  <w:style w:type="character" w:customStyle="1" w:styleId="fontstyle01">
    <w:name w:val="fontstyle01"/>
    <w:basedOn w:val="Domylnaczcionkaakapitu"/>
    <w:rsid w:val="000979DF"/>
    <w:rPr>
      <w:rFonts w:ascii="Arial" w:hAnsi="Arial" w:cs="Arial" w:hint="default"/>
      <w:b/>
      <w:bCs/>
      <w:i w:val="0"/>
      <w:iCs w:val="0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8224D"/>
    <w:rPr>
      <w:color w:val="954F72" w:themeColor="followedHyperlink"/>
      <w:u w:val="single"/>
    </w:rPr>
  </w:style>
  <w:style w:type="character" w:customStyle="1" w:styleId="articletitle">
    <w:name w:val="articletitle"/>
    <w:basedOn w:val="Domylnaczcionkaakapitu"/>
    <w:rsid w:val="007A7770"/>
  </w:style>
  <w:style w:type="numbering" w:styleId="111111">
    <w:name w:val="Outline List 2"/>
    <w:basedOn w:val="Bezlisty"/>
    <w:uiPriority w:val="99"/>
    <w:semiHidden/>
    <w:unhideWhenUsed/>
    <w:rsid w:val="00254C9F"/>
    <w:pPr>
      <w:numPr>
        <w:numId w:val="1"/>
      </w:numPr>
    </w:pPr>
  </w:style>
  <w:style w:type="paragraph" w:customStyle="1" w:styleId="Zwykytekst1">
    <w:name w:val="Zwykły tekst1"/>
    <w:basedOn w:val="Normalny"/>
    <w:rsid w:val="0029773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26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500FA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3D4B7F"/>
  </w:style>
  <w:style w:type="character" w:styleId="Wyrnieniedelikatne">
    <w:name w:val="Subtle Emphasis"/>
    <w:uiPriority w:val="19"/>
    <w:qFormat/>
    <w:rsid w:val="0048230B"/>
    <w:rPr>
      <w:i/>
      <w:iCs/>
      <w:color w:val="808080"/>
    </w:rPr>
  </w:style>
  <w:style w:type="paragraph" w:customStyle="1" w:styleId="paragraph">
    <w:name w:val="paragraph"/>
    <w:basedOn w:val="Normalny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01D9"/>
  </w:style>
  <w:style w:type="character" w:customStyle="1" w:styleId="spellingerror">
    <w:name w:val="spellingerror"/>
    <w:basedOn w:val="Domylnaczcionkaakapitu"/>
    <w:rsid w:val="005201D9"/>
  </w:style>
  <w:style w:type="character" w:customStyle="1" w:styleId="Nagwek7Znak">
    <w:name w:val="Nagłówek 7 Znak"/>
    <w:basedOn w:val="Domylnaczcionkaakapitu"/>
    <w:link w:val="Nagwek7"/>
    <w:rsid w:val="00CB3F8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Zawartotabeli">
    <w:name w:val="Zawartość tabeli"/>
    <w:basedOn w:val="Tekstpodstawowy"/>
    <w:qFormat/>
    <w:rsid w:val="00AF1EFC"/>
    <w:pPr>
      <w:widowControl w:val="0"/>
      <w:suppressLineNumbers/>
      <w:shd w:val="clear" w:color="auto" w:fill="FFFFFF"/>
      <w:suppressAutoHyphens/>
      <w:spacing w:line="240" w:lineRule="auto"/>
    </w:pPr>
    <w:rPr>
      <w:rFonts w:ascii="Liberation Serif" w:eastAsia="Lucida Sans Unicode" w:hAnsi="Liberation Serif" w:cs="Arial"/>
      <w:color w:val="000000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6E7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985D13"/>
    <w:rPr>
      <w:color w:val="0000C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C6EEB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FA76DF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FC0684"/>
    <w:pPr>
      <w:spacing w:after="0" w:line="240" w:lineRule="auto"/>
    </w:pPr>
  </w:style>
  <w:style w:type="character" w:customStyle="1" w:styleId="Teksttreci">
    <w:name w:val="Tekst treści_"/>
    <w:link w:val="Teksttreci0"/>
    <w:locked/>
    <w:rsid w:val="00F97C1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C13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Normalny2">
    <w:name w:val="Normalny2"/>
    <w:basedOn w:val="Domylnaczcionkaakapitu"/>
    <w:rsid w:val="00A56F0E"/>
  </w:style>
  <w:style w:type="paragraph" w:customStyle="1" w:styleId="mb-0">
    <w:name w:val="mb-0"/>
    <w:basedOn w:val="Normalny"/>
    <w:rsid w:val="00A56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531">
    <w:name w:val="WWNum531"/>
    <w:rsid w:val="00A835D5"/>
    <w:pPr>
      <w:numPr>
        <w:numId w:val="60"/>
      </w:numPr>
    </w:pPr>
  </w:style>
  <w:style w:type="numbering" w:customStyle="1" w:styleId="WWNum511">
    <w:name w:val="WWNum511"/>
    <w:rsid w:val="002C3B92"/>
    <w:pPr>
      <w:numPr>
        <w:numId w:val="80"/>
      </w:numPr>
    </w:pPr>
  </w:style>
  <w:style w:type="numbering" w:customStyle="1" w:styleId="WWNum521">
    <w:name w:val="WWNum521"/>
    <w:rsid w:val="002C3B92"/>
    <w:pPr>
      <w:numPr>
        <w:numId w:val="81"/>
      </w:numPr>
    </w:pPr>
  </w:style>
  <w:style w:type="paragraph" w:customStyle="1" w:styleId="Lista21">
    <w:name w:val="Lista 21"/>
    <w:basedOn w:val="Normalny"/>
    <w:rsid w:val="00DA4A9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B27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287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99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6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48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24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8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49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136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062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8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66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6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473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771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711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588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1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86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8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8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FBB6E-7AEF-4E37-8A55-8B01A8320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Mazur-Gądek</dc:creator>
  <cp:keywords/>
  <dc:description/>
  <cp:lastModifiedBy>Gmina Iwanowice</cp:lastModifiedBy>
  <cp:revision>11</cp:revision>
  <cp:lastPrinted>2021-02-15T11:09:00Z</cp:lastPrinted>
  <dcterms:created xsi:type="dcterms:W3CDTF">2022-01-12T15:27:00Z</dcterms:created>
  <dcterms:modified xsi:type="dcterms:W3CDTF">2025-07-04T07:50:00Z</dcterms:modified>
</cp:coreProperties>
</file>