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121F5" w14:textId="77A30430" w:rsidR="00E05DB0" w:rsidRPr="00D5158A" w:rsidRDefault="00E05DB0" w:rsidP="00D5158A">
      <w:pPr>
        <w:spacing w:line="276" w:lineRule="auto"/>
        <w:rPr>
          <w:rFonts w:eastAsia="Calibri" w:cstheme="minorHAnsi"/>
          <w:color w:val="000000"/>
        </w:rPr>
      </w:pPr>
    </w:p>
    <w:p w14:paraId="2AE0A440" w14:textId="77777777" w:rsidR="00E05DB0" w:rsidRPr="00D5158A" w:rsidRDefault="00E05DB0" w:rsidP="00D5158A">
      <w:pPr>
        <w:tabs>
          <w:tab w:val="center" w:pos="4534"/>
          <w:tab w:val="left" w:pos="5896"/>
        </w:tabs>
        <w:spacing w:line="276" w:lineRule="auto"/>
        <w:jc w:val="right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 xml:space="preserve">Załącznik nr </w:t>
      </w:r>
      <w:r w:rsidR="0088158E" w:rsidRPr="00D5158A">
        <w:rPr>
          <w:rFonts w:eastAsia="Calibri" w:cstheme="minorHAnsi"/>
        </w:rPr>
        <w:t>2</w:t>
      </w:r>
      <w:r w:rsidRPr="00D5158A">
        <w:rPr>
          <w:rFonts w:eastAsia="Calibri" w:cstheme="minorHAnsi"/>
          <w:color w:val="000000"/>
        </w:rPr>
        <w:t xml:space="preserve"> do SWZ</w:t>
      </w:r>
    </w:p>
    <w:p w14:paraId="0709E2A0" w14:textId="77777777" w:rsidR="004C0F57" w:rsidRPr="00D5158A" w:rsidRDefault="004C0F57" w:rsidP="00D5158A">
      <w:pPr>
        <w:shd w:val="clear" w:color="auto" w:fill="FFFFFF"/>
        <w:spacing w:before="240" w:line="276" w:lineRule="auto"/>
        <w:ind w:right="6"/>
        <w:jc w:val="center"/>
        <w:rPr>
          <w:rFonts w:eastAsia="Times New Roman" w:cstheme="minorHAnsi"/>
          <w:b/>
          <w:lang w:eastAsia="pl-PL"/>
        </w:rPr>
      </w:pPr>
      <w:bookmarkStart w:id="0" w:name="_Hlk64848793"/>
      <w:r w:rsidRPr="00D5158A">
        <w:rPr>
          <w:rFonts w:eastAsia="Times New Roman" w:cstheme="minorHAnsi"/>
          <w:b/>
          <w:spacing w:val="-8"/>
          <w:lang w:eastAsia="pl-PL"/>
        </w:rPr>
        <w:t>OŚWIADCZENIE</w:t>
      </w:r>
    </w:p>
    <w:bookmarkEnd w:id="0"/>
    <w:p w14:paraId="6ECB4C7E" w14:textId="0842700B" w:rsidR="007E716C" w:rsidRDefault="007E716C" w:rsidP="007E716C">
      <w:pPr>
        <w:pStyle w:val="Akapitzlist"/>
        <w:spacing w:after="0" w:line="276" w:lineRule="auto"/>
        <w:ind w:left="0"/>
        <w:contextualSpacing w:val="0"/>
        <w:jc w:val="center"/>
        <w:rPr>
          <w:b/>
          <w:bCs/>
        </w:rPr>
      </w:pPr>
      <w:r>
        <w:rPr>
          <w:b/>
          <w:bCs/>
        </w:rPr>
        <w:t>o niepodleganiu wykluczeniu i spełnianiu warunków udziału w postępowaniu</w:t>
      </w:r>
    </w:p>
    <w:p w14:paraId="262E2FC7" w14:textId="4FA726F0" w:rsidR="0015076D" w:rsidRPr="00D5158A" w:rsidRDefault="004C0F57" w:rsidP="00D5158A">
      <w:pPr>
        <w:pStyle w:val="Akapitzlist"/>
        <w:spacing w:after="0" w:line="276" w:lineRule="auto"/>
        <w:ind w:left="0"/>
        <w:contextualSpacing w:val="0"/>
        <w:jc w:val="both"/>
        <w:rPr>
          <w:rFonts w:eastAsia="Times New Roman" w:cstheme="minorHAnsi"/>
          <w:b/>
        </w:rPr>
      </w:pPr>
      <w:r w:rsidRPr="00D5158A">
        <w:rPr>
          <w:rFonts w:eastAsia="Times New Roman" w:cstheme="minorHAnsi"/>
          <w:bCs/>
          <w:lang w:eastAsia="pl-PL"/>
        </w:rPr>
        <w:t xml:space="preserve">Składając ofertę w postępowaniu o udzielenie zamówienia publicznego pn.: </w:t>
      </w:r>
      <w:r w:rsidR="005A177B" w:rsidRPr="005A177B">
        <w:rPr>
          <w:rFonts w:cstheme="minorHAnsi"/>
          <w:b/>
          <w:bCs/>
        </w:rPr>
        <w:t>Modernizacja drogi dojazdowej do gruntów rolnych w m. Lesieniec k. Brzozówka w km. 0+411 – 0+931</w:t>
      </w:r>
    </w:p>
    <w:p w14:paraId="54EBB9BC" w14:textId="77777777" w:rsidR="004C0F57" w:rsidRPr="00D5158A" w:rsidRDefault="004C0F57" w:rsidP="00D5158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Ja/My:</w:t>
      </w:r>
    </w:p>
    <w:p w14:paraId="72415655" w14:textId="77777777" w:rsidR="004C0F57" w:rsidRPr="00D5158A" w:rsidRDefault="004C0F57" w:rsidP="00D5158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14:paraId="4F99F071" w14:textId="77777777" w:rsidR="004C0F57" w:rsidRPr="00D5158A" w:rsidRDefault="004C0F57" w:rsidP="00D5158A">
      <w:pPr>
        <w:spacing w:line="276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(imię i nazwisko osoby/osób upoważnionej/-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do reprezentowania)</w:t>
      </w:r>
    </w:p>
    <w:p w14:paraId="5FA9F8BD" w14:textId="77777777" w:rsidR="004C0F57" w:rsidRPr="00D5158A" w:rsidRDefault="004C0F57" w:rsidP="00D5158A">
      <w:pPr>
        <w:spacing w:line="276" w:lineRule="auto"/>
        <w:contextualSpacing/>
        <w:jc w:val="center"/>
        <w:rPr>
          <w:rFonts w:cstheme="minorHAnsi"/>
        </w:rPr>
      </w:pPr>
    </w:p>
    <w:p w14:paraId="16B854C3" w14:textId="77777777" w:rsidR="004C0F57" w:rsidRPr="00D5158A" w:rsidRDefault="004C0F57" w:rsidP="00D5158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działając w imieniu i na rzecz:</w:t>
      </w:r>
    </w:p>
    <w:p w14:paraId="3898781C" w14:textId="77777777" w:rsidR="004C0F57" w:rsidRPr="00D5158A" w:rsidRDefault="004C0F57" w:rsidP="00D5158A">
      <w:pPr>
        <w:spacing w:line="276" w:lineRule="auto"/>
        <w:jc w:val="both"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.................................................................................................................................................................</w:t>
      </w:r>
    </w:p>
    <w:p w14:paraId="4C4497A6" w14:textId="77777777" w:rsidR="004C0F57" w:rsidRPr="00D5158A" w:rsidRDefault="004C0F57" w:rsidP="00D5158A">
      <w:pPr>
        <w:spacing w:line="276" w:lineRule="auto"/>
        <w:jc w:val="center"/>
        <w:rPr>
          <w:rFonts w:cstheme="minorHAnsi"/>
          <w:b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(nazwa Wykonawcy/ Wykonawców wspólnie ubiegającego/-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się o udzielenie zamówienia / Podmiotu udostępniającego zasoby)</w:t>
      </w:r>
    </w:p>
    <w:p w14:paraId="7E7A8E19" w14:textId="77777777" w:rsidR="004C0F57" w:rsidRPr="00D5158A" w:rsidRDefault="004C0F57" w:rsidP="00D5158A">
      <w:pPr>
        <w:shd w:val="clear" w:color="auto" w:fill="FFFFFF"/>
        <w:spacing w:before="120" w:line="276" w:lineRule="auto"/>
        <w:ind w:right="-28"/>
        <w:rPr>
          <w:rFonts w:eastAsia="Times New Roman" w:cstheme="minorHAnsi"/>
          <w:lang w:eastAsia="pl-PL"/>
        </w:rPr>
      </w:pPr>
    </w:p>
    <w:p w14:paraId="1D15F343" w14:textId="77777777" w:rsidR="007E716C" w:rsidRDefault="007E716C" w:rsidP="007E716C">
      <w:pPr>
        <w:widowControl w:val="0"/>
        <w:suppressAutoHyphens/>
        <w:spacing w:after="0" w:line="276" w:lineRule="auto"/>
        <w:ind w:left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W związku z art. 125 ust. 1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: </w:t>
      </w:r>
    </w:p>
    <w:p w14:paraId="43421B94" w14:textId="78C44848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1) oświadczam/-my, że ww. podmiot </w:t>
      </w:r>
      <w:r w:rsidRPr="007E716C">
        <w:rPr>
          <w:rFonts w:eastAsia="Times New Roman" w:cstheme="minorHAnsi"/>
          <w:b/>
          <w:bCs/>
          <w:lang w:eastAsia="pl-PL"/>
        </w:rPr>
        <w:t xml:space="preserve">nie podlega wykluczeniu </w:t>
      </w:r>
      <w:r w:rsidRPr="007E716C">
        <w:rPr>
          <w:rFonts w:eastAsia="Times New Roman" w:cstheme="minorHAnsi"/>
          <w:lang w:eastAsia="pl-PL"/>
        </w:rPr>
        <w:t xml:space="preserve">z postępowania na podstawie art. 108 ust. 1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; </w:t>
      </w:r>
    </w:p>
    <w:p w14:paraId="5A28D5A1" w14:textId="09CC6A1B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*oświadczam/-my, że wobec ww. podmiotu </w:t>
      </w:r>
      <w:r w:rsidRPr="007E716C">
        <w:rPr>
          <w:rFonts w:eastAsia="Times New Roman" w:cstheme="minorHAnsi"/>
          <w:b/>
          <w:bCs/>
          <w:lang w:eastAsia="pl-PL"/>
        </w:rPr>
        <w:t xml:space="preserve">zachodzą przesłanki wykluczenia </w:t>
      </w:r>
      <w:r w:rsidRPr="007E716C">
        <w:rPr>
          <w:rFonts w:eastAsia="Times New Roman" w:cstheme="minorHAnsi"/>
          <w:lang w:eastAsia="pl-PL"/>
        </w:rPr>
        <w:t xml:space="preserve">z postępowania określone w art. ………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 </w:t>
      </w:r>
      <w:r w:rsidRPr="007E716C">
        <w:rPr>
          <w:rFonts w:eastAsia="Times New Roman" w:cstheme="minorHAnsi"/>
          <w:i/>
          <w:iCs/>
          <w:lang w:eastAsia="pl-PL"/>
        </w:rPr>
        <w:t xml:space="preserve">(podać mającą zastosowanie podstawę wykluczenia spośród wymienionych w art. 108 ust. 1 pkt 1, 2 i 5 ustawy </w:t>
      </w:r>
      <w:proofErr w:type="spellStart"/>
      <w:r w:rsidRPr="007E716C">
        <w:rPr>
          <w:rFonts w:eastAsia="Times New Roman" w:cstheme="minorHAnsi"/>
          <w:i/>
          <w:iCs/>
          <w:lang w:eastAsia="pl-PL"/>
        </w:rPr>
        <w:t>Pzp</w:t>
      </w:r>
      <w:proofErr w:type="spellEnd"/>
      <w:r w:rsidRPr="007E716C">
        <w:rPr>
          <w:rFonts w:eastAsia="Times New Roman" w:cstheme="minorHAnsi"/>
          <w:i/>
          <w:iCs/>
          <w:lang w:eastAsia="pl-PL"/>
        </w:rPr>
        <w:t>)</w:t>
      </w:r>
      <w:r w:rsidRPr="007E716C">
        <w:rPr>
          <w:rFonts w:eastAsia="Times New Roman" w:cstheme="minorHAnsi"/>
          <w:lang w:eastAsia="pl-PL"/>
        </w:rPr>
        <w:t xml:space="preserve">. Jednocześnie oświadczam, że w związku z ww. okolicznością, podjąłem środki naprawcze, o których mowa w art. 110 ustawy </w:t>
      </w:r>
      <w:proofErr w:type="spellStart"/>
      <w:r w:rsidRPr="007E716C">
        <w:rPr>
          <w:rFonts w:eastAsia="Times New Roman" w:cstheme="minorHAnsi"/>
          <w:lang w:eastAsia="pl-PL"/>
        </w:rPr>
        <w:t>Pzp</w:t>
      </w:r>
      <w:proofErr w:type="spellEnd"/>
      <w:r w:rsidRPr="007E716C">
        <w:rPr>
          <w:rFonts w:eastAsia="Times New Roman" w:cstheme="minorHAnsi"/>
          <w:lang w:eastAsia="pl-PL"/>
        </w:rPr>
        <w:t xml:space="preserve">, tj.: …………………………………………………………………….; </w:t>
      </w:r>
    </w:p>
    <w:p w14:paraId="6B986BA9" w14:textId="59599716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**oświadczam/-my, że ww. podmiot </w:t>
      </w:r>
      <w:r w:rsidRPr="007E716C">
        <w:rPr>
          <w:rFonts w:eastAsia="Times New Roman" w:cstheme="minorHAnsi"/>
          <w:b/>
          <w:bCs/>
          <w:lang w:eastAsia="pl-PL"/>
        </w:rPr>
        <w:t xml:space="preserve">spełnia warunki udziału </w:t>
      </w:r>
      <w:r w:rsidRPr="007E716C">
        <w:rPr>
          <w:rFonts w:eastAsia="Times New Roman" w:cstheme="minorHAnsi"/>
          <w:lang w:eastAsia="pl-PL"/>
        </w:rPr>
        <w:t xml:space="preserve">w postępowaniu określone przez Zamawiającego;* </w:t>
      </w:r>
    </w:p>
    <w:p w14:paraId="51671AFE" w14:textId="3462C5B5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>**oświadczam/-my, że w celu potwierdzenia spełniania warunków udziału w postępowaniu określonych przez Zamawiającego, polegam na zdolnościach następujących Podmiotów udostępniających zasoby …………………………………………………..</w:t>
      </w:r>
      <w:r>
        <w:rPr>
          <w:rFonts w:eastAsia="Times New Roman" w:cstheme="minorHAnsi"/>
          <w:vertAlign w:val="superscript"/>
          <w:lang w:eastAsia="pl-PL"/>
        </w:rPr>
        <w:t>1</w:t>
      </w:r>
      <w:r w:rsidRPr="007E716C">
        <w:rPr>
          <w:rFonts w:eastAsia="Times New Roman" w:cstheme="minorHAnsi"/>
          <w:lang w:eastAsia="pl-PL"/>
        </w:rPr>
        <w:t>, w następującym zakresie: ………………………………………………………………………………….………………..</w:t>
      </w:r>
      <w:r>
        <w:rPr>
          <w:rFonts w:eastAsia="Times New Roman" w:cstheme="minorHAnsi"/>
          <w:vertAlign w:val="superscript"/>
          <w:lang w:eastAsia="pl-PL"/>
        </w:rPr>
        <w:t>2</w:t>
      </w:r>
      <w:r w:rsidRPr="007E716C">
        <w:rPr>
          <w:rFonts w:eastAsia="Times New Roman" w:cstheme="minorHAnsi"/>
          <w:lang w:eastAsia="pl-PL"/>
        </w:rPr>
        <w:t xml:space="preserve">; </w:t>
      </w:r>
    </w:p>
    <w:p w14:paraId="7B8371FD" w14:textId="5D0D0273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***oświadczam/-my, że ww. Podmiot udostępniający zasoby spełnia warunki udziału w postępowaniu w zakresie, w jakim Wykonawca powołuje się na jego zasoby; </w:t>
      </w:r>
    </w:p>
    <w:p w14:paraId="7CB8F071" w14:textId="31E9FE0F" w:rsidR="007E716C" w:rsidRPr="007E716C" w:rsidRDefault="007E716C" w:rsidP="007E716C">
      <w:pPr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BBFC355" w14:textId="77777777" w:rsid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4A103DF" w14:textId="10A16C2D" w:rsidR="007E716C" w:rsidRP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7E716C">
        <w:rPr>
          <w:rFonts w:ascii="Calibri" w:hAnsi="Calibri" w:cs="Calibri"/>
          <w:color w:val="000000"/>
          <w:sz w:val="20"/>
          <w:szCs w:val="20"/>
        </w:rPr>
        <w:t xml:space="preserve">uzupełnić - wskazać (jeśli dotyczy); brak uzupełnienia będzie interpretowany w ten sposób, że w stosunku do podmiotu nie zachodzą podstawy wykluczenia wskazane w treści oświadczenia </w:t>
      </w:r>
    </w:p>
    <w:p w14:paraId="201E582E" w14:textId="77777777" w:rsidR="007E716C" w:rsidRP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7E716C">
        <w:rPr>
          <w:rFonts w:ascii="Calibri" w:hAnsi="Calibri" w:cs="Calibri"/>
          <w:color w:val="000000"/>
          <w:sz w:val="20"/>
          <w:szCs w:val="20"/>
        </w:rPr>
        <w:t xml:space="preserve">** ten punkt wypełnia tylko Wykonawca/Wykonawca wspólnie ubiegający się o udzielenie zamówienia </w:t>
      </w:r>
    </w:p>
    <w:p w14:paraId="5DED10DE" w14:textId="4729B234" w:rsidR="007E716C" w:rsidRPr="007E716C" w:rsidRDefault="007E716C" w:rsidP="007E716C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7E716C">
        <w:rPr>
          <w:rFonts w:ascii="Calibri" w:hAnsi="Calibri" w:cs="Calibri"/>
          <w:color w:val="000000"/>
          <w:sz w:val="20"/>
          <w:szCs w:val="20"/>
        </w:rPr>
        <w:t>*** ten punkt wypełnia tylko Podmiot udostępniający zasoby</w:t>
      </w:r>
    </w:p>
    <w:p w14:paraId="6C38C345" w14:textId="5E48012A" w:rsidR="007E716C" w:rsidRPr="007E716C" w:rsidRDefault="007E716C" w:rsidP="007E71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E716C">
        <w:rPr>
          <w:rFonts w:ascii="Calibri" w:hAnsi="Calibri" w:cs="Calibri"/>
          <w:i/>
          <w:iCs/>
          <w:color w:val="000000"/>
          <w:vertAlign w:val="superscript"/>
        </w:rPr>
        <w:t>1</w:t>
      </w:r>
      <w:r w:rsidRPr="007E716C">
        <w:rPr>
          <w:rFonts w:ascii="Calibri" w:hAnsi="Calibri" w:cs="Calibri"/>
          <w:i/>
          <w:iCs/>
          <w:color w:val="000000"/>
        </w:rPr>
        <w:t xml:space="preserve"> podać nazwę/y Podmiotu/ów udostępniających zasoby</w:t>
      </w:r>
    </w:p>
    <w:p w14:paraId="1306852A" w14:textId="2A35B514" w:rsidR="007E716C" w:rsidRPr="007E716C" w:rsidRDefault="007E716C" w:rsidP="007E716C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E716C">
        <w:rPr>
          <w:rFonts w:ascii="Calibri" w:hAnsi="Calibri" w:cs="Calibri"/>
          <w:i/>
          <w:iCs/>
          <w:color w:val="000000"/>
          <w:vertAlign w:val="superscript"/>
        </w:rPr>
        <w:t xml:space="preserve">2 </w:t>
      </w:r>
      <w:r w:rsidRPr="007E716C">
        <w:rPr>
          <w:rFonts w:ascii="Calibri" w:hAnsi="Calibri" w:cs="Calibri"/>
          <w:i/>
          <w:iCs/>
          <w:color w:val="000000"/>
        </w:rPr>
        <w:t>podać zakres udostępnianych zasobów</w:t>
      </w:r>
    </w:p>
    <w:p w14:paraId="6AACEB30" w14:textId="77777777" w:rsidR="007E716C" w:rsidRPr="007E716C" w:rsidRDefault="007E716C" w:rsidP="007E716C">
      <w:pPr>
        <w:widowControl w:val="0"/>
        <w:suppressAutoHyphens/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</w:p>
    <w:p w14:paraId="1AE4E030" w14:textId="77777777" w:rsidR="007E716C" w:rsidRP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</w:p>
    <w:p w14:paraId="70E0C041" w14:textId="77777777" w:rsid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lastRenderedPageBreak/>
        <w:t xml:space="preserve">W związku z art. 7 ust. 1 Ustawa o przeciwdziałaniu wspieraniu agresji na Ukrainę </w:t>
      </w:r>
      <w:r w:rsidRPr="007E716C">
        <w:rPr>
          <w:rFonts w:eastAsia="Times New Roman" w:cstheme="minorHAnsi"/>
          <w:b/>
          <w:bCs/>
          <w:lang w:eastAsia="pl-PL"/>
        </w:rPr>
        <w:t>OŚWIADCZAM</w:t>
      </w:r>
      <w:r w:rsidRPr="007E716C">
        <w:rPr>
          <w:rFonts w:eastAsia="Times New Roman" w:cstheme="minorHAnsi"/>
          <w:lang w:eastAsia="pl-PL"/>
        </w:rPr>
        <w:t>, że:</w:t>
      </w:r>
    </w:p>
    <w:p w14:paraId="5979461C" w14:textId="2AFCF2DA" w:rsid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Wykonawca </w:t>
      </w:r>
      <w:r w:rsidRPr="007E716C">
        <w:rPr>
          <w:rFonts w:eastAsia="Times New Roman" w:cstheme="minorHAnsi"/>
          <w:b/>
          <w:bCs/>
          <w:lang w:eastAsia="pl-PL"/>
        </w:rPr>
        <w:t xml:space="preserve">jest**** / nie jest**** </w:t>
      </w:r>
      <w:r w:rsidRPr="007E716C">
        <w:rPr>
          <w:rFonts w:eastAsia="Times New Roman" w:cstheme="minorHAnsi"/>
          <w:lang w:eastAsia="pl-PL"/>
        </w:rPr>
        <w:t xml:space="preserve">wymieniony w wykazach określonych w rozporządzeniu 765/2006 i rozporządzeniu 269/2014 albo wpisany na listę na 13 podać nazwę/y podmiotu/ów 14 podać zakres udostępnianych zasobów 30 podstawie decyzji w sprawie wpisu na listę rozstrzygającej o zastosowaniu środka, o którym mowa w art. 1 pkt 3 ww. ustawy; </w:t>
      </w:r>
    </w:p>
    <w:p w14:paraId="17BC7708" w14:textId="77777777" w:rsid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7E716C">
        <w:rPr>
          <w:rFonts w:eastAsia="Times New Roman" w:cstheme="minorHAnsi"/>
          <w:b/>
          <w:bCs/>
          <w:lang w:eastAsia="pl-PL"/>
        </w:rPr>
        <w:t xml:space="preserve">jest**** / nie jest**** </w:t>
      </w:r>
      <w:r w:rsidRPr="007E716C">
        <w:rPr>
          <w:rFonts w:eastAsia="Times New Roman" w:cstheme="minorHAnsi"/>
          <w:lang w:eastAsia="pl-PL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05676A" w14:textId="4778A9CB" w:rsid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lang w:eastAsia="pl-PL"/>
        </w:rPr>
        <w:t xml:space="preserve">jednostką dominującą Wykonawcy w rozumieniu art. 3 ust. 1 pkt 37 ustawy z dnia 29 września 1994 r. o rachunkowości (Dz. U. z 2021 r. poz. 217, 2105 i 2106), </w:t>
      </w:r>
      <w:r w:rsidRPr="007E716C">
        <w:rPr>
          <w:rFonts w:eastAsia="Times New Roman" w:cstheme="minorHAnsi"/>
          <w:b/>
          <w:bCs/>
          <w:lang w:eastAsia="pl-PL"/>
        </w:rPr>
        <w:t xml:space="preserve">jest**** / nie jest**** </w:t>
      </w:r>
      <w:r w:rsidRPr="007E716C">
        <w:rPr>
          <w:rFonts w:eastAsia="Times New Roman" w:cstheme="minorHAnsi"/>
          <w:lang w:eastAsia="pl-PL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32752D51" w14:textId="77777777" w:rsidR="007E716C" w:rsidRPr="007E716C" w:rsidRDefault="007E716C" w:rsidP="007E716C">
      <w:pPr>
        <w:pStyle w:val="Akapitzlist"/>
        <w:numPr>
          <w:ilvl w:val="0"/>
          <w:numId w:val="110"/>
        </w:numPr>
        <w:spacing w:line="276" w:lineRule="auto"/>
        <w:rPr>
          <w:rFonts w:eastAsia="Times New Roman" w:cstheme="minorHAnsi"/>
          <w:lang w:eastAsia="pl-PL"/>
        </w:rPr>
      </w:pPr>
    </w:p>
    <w:p w14:paraId="635D2DA4" w14:textId="77777777" w:rsidR="007E716C" w:rsidRP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i/>
          <w:iCs/>
          <w:lang w:eastAsia="pl-PL"/>
        </w:rPr>
        <w:t xml:space="preserve">W powyższych oświadczeniach z pkt II, w przypadku gdy oświadcza Podmiot udostępniający zasoby, jako „Wykonawcę” należy rozumieć ten Podmiot. </w:t>
      </w:r>
    </w:p>
    <w:p w14:paraId="08ACC825" w14:textId="77777777" w:rsidR="007E716C" w:rsidRPr="007E716C" w:rsidRDefault="007E716C" w:rsidP="007E716C">
      <w:pPr>
        <w:spacing w:line="276" w:lineRule="auto"/>
        <w:rPr>
          <w:rFonts w:eastAsia="Times New Roman" w:cstheme="minorHAnsi"/>
          <w:lang w:eastAsia="pl-PL"/>
        </w:rPr>
      </w:pPr>
      <w:r w:rsidRPr="007E716C">
        <w:rPr>
          <w:rFonts w:eastAsia="Times New Roman" w:cstheme="minorHAnsi"/>
          <w:i/>
          <w:iCs/>
          <w:lang w:eastAsia="pl-PL"/>
        </w:rPr>
        <w:t xml:space="preserve">*** Niepotrzebne skreślić </w:t>
      </w:r>
    </w:p>
    <w:p w14:paraId="1FECE078" w14:textId="54584AE0" w:rsidR="004C0F57" w:rsidRPr="007E716C" w:rsidRDefault="007E716C" w:rsidP="007E716C">
      <w:pPr>
        <w:spacing w:line="276" w:lineRule="auto"/>
        <w:rPr>
          <w:rFonts w:eastAsia="Times New Roman" w:cstheme="minorHAnsi"/>
          <w:b/>
          <w:bCs/>
          <w:lang w:eastAsia="pl-PL"/>
        </w:rPr>
      </w:pPr>
      <w:r w:rsidRPr="007E716C">
        <w:rPr>
          <w:rFonts w:eastAsia="Times New Roman" w:cstheme="minorHAnsi"/>
          <w:i/>
          <w:iCs/>
          <w:lang w:eastAsia="pl-PL"/>
        </w:rPr>
        <w:t>W przypadku występowania Podmiotu udostępniającego zasoby oświadczenie o niepodleganiu wykluczeniu i spełnianiu warunków udziału w postępowaniu (Załącznik nr 4 do SWZ) składa ten Podmiot. Wykonawca nie oświadcza za Podmiot udostępniający zasoby.</w:t>
      </w:r>
    </w:p>
    <w:sectPr w:rsidR="004C0F57" w:rsidRPr="007E716C" w:rsidSect="004439AF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0C4C8" w14:textId="77777777" w:rsidR="00216BF7" w:rsidRDefault="00216BF7" w:rsidP="00C05791">
      <w:pPr>
        <w:spacing w:after="0" w:line="240" w:lineRule="auto"/>
      </w:pPr>
      <w:r>
        <w:separator/>
      </w:r>
    </w:p>
  </w:endnote>
  <w:endnote w:type="continuationSeparator" w:id="0">
    <w:p w14:paraId="4D535161" w14:textId="77777777" w:rsidR="00216BF7" w:rsidRDefault="00216BF7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A6B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F5C33" w14:textId="77777777" w:rsidR="00216BF7" w:rsidRDefault="00216BF7" w:rsidP="00C05791">
      <w:pPr>
        <w:spacing w:after="0" w:line="240" w:lineRule="auto"/>
      </w:pPr>
      <w:r>
        <w:separator/>
      </w:r>
    </w:p>
  </w:footnote>
  <w:footnote w:type="continuationSeparator" w:id="0">
    <w:p w14:paraId="5B800F11" w14:textId="77777777" w:rsidR="00216BF7" w:rsidRDefault="00216BF7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14B6E" w14:textId="0CADCB3C" w:rsidR="000C1A68" w:rsidRDefault="000C1A68" w:rsidP="000C1A68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 xml:space="preserve">Numer sprawy: </w:t>
    </w:r>
    <w:r w:rsidR="001A5480" w:rsidRPr="001A5480">
      <w:rPr>
        <w:rFonts w:ascii="Calibri" w:hAnsi="Calibri"/>
        <w:sz w:val="20"/>
        <w:szCs w:val="20"/>
      </w:rPr>
      <w:t>IGKR.271.1.</w:t>
    </w:r>
    <w:r w:rsidR="005A177B">
      <w:rPr>
        <w:rFonts w:ascii="Calibri" w:hAnsi="Calibri"/>
        <w:sz w:val="20"/>
        <w:szCs w:val="20"/>
      </w:rPr>
      <w:t>1</w:t>
    </w:r>
    <w:r w:rsidR="001A5480" w:rsidRPr="001A5480">
      <w:rPr>
        <w:rFonts w:ascii="Calibri" w:hAnsi="Calibri"/>
        <w:sz w:val="20"/>
        <w:szCs w:val="20"/>
      </w:rPr>
      <w:t>8.2025.MK</w:t>
    </w:r>
  </w:p>
  <w:p w14:paraId="448FFFDA" w14:textId="58C5D9CF" w:rsidR="00436EE0" w:rsidRPr="00BD12C0" w:rsidRDefault="00436EE0" w:rsidP="00BD12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87AB" w14:textId="77777777" w:rsidR="00BD12C0" w:rsidRDefault="00BD12C0" w:rsidP="00BD12C0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79998210" w:rsidR="00436EE0" w:rsidRPr="00BD12C0" w:rsidRDefault="00436EE0" w:rsidP="00BD12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7ECCAE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upperRoman"/>
      <w:lvlText w:val="%1"/>
      <w:lvlJc w:val="left"/>
    </w:lvl>
    <w:lvl w:ilvl="2">
      <w:start w:val="1"/>
      <w:numFmt w:val="ideographDigit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4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4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5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9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0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4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5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2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4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6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0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0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6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E424F12"/>
    <w:multiLevelType w:val="hybridMultilevel"/>
    <w:tmpl w:val="42C03CF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6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4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5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90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9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7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9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0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3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6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9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0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1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2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5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7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1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2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5" w15:restartNumberingAfterBreak="0">
    <w:nsid w:val="7740AAC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7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1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2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3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4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40857866">
    <w:abstractNumId w:val="110"/>
  </w:num>
  <w:num w:numId="2" w16cid:durableId="1226378139">
    <w:abstractNumId w:val="127"/>
  </w:num>
  <w:num w:numId="3" w16cid:durableId="299917417">
    <w:abstractNumId w:val="119"/>
  </w:num>
  <w:num w:numId="4" w16cid:durableId="1054348606">
    <w:abstractNumId w:val="124"/>
  </w:num>
  <w:num w:numId="5" w16cid:durableId="468205810">
    <w:abstractNumId w:val="118"/>
  </w:num>
  <w:num w:numId="6" w16cid:durableId="42350049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7505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3612552">
    <w:abstractNumId w:val="47"/>
  </w:num>
  <w:num w:numId="9" w16cid:durableId="336810903">
    <w:abstractNumId w:val="39"/>
  </w:num>
  <w:num w:numId="10" w16cid:durableId="1951928913">
    <w:abstractNumId w:val="121"/>
  </w:num>
  <w:num w:numId="11" w16cid:durableId="549072471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1429939">
    <w:abstractNumId w:val="9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8689238">
    <w:abstractNumId w:val="107"/>
  </w:num>
  <w:num w:numId="14" w16cid:durableId="152478473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894729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599225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3758556">
    <w:abstractNumId w:val="55"/>
  </w:num>
  <w:num w:numId="18" w16cid:durableId="1408652526">
    <w:abstractNumId w:val="128"/>
  </w:num>
  <w:num w:numId="19" w16cid:durableId="126060594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5037199">
    <w:abstractNumId w:val="123"/>
  </w:num>
  <w:num w:numId="21" w16cid:durableId="272251925">
    <w:abstractNumId w:val="71"/>
  </w:num>
  <w:num w:numId="22" w16cid:durableId="1239633598">
    <w:abstractNumId w:val="122"/>
  </w:num>
  <w:num w:numId="23" w16cid:durableId="52121844">
    <w:abstractNumId w:val="86"/>
  </w:num>
  <w:num w:numId="24" w16cid:durableId="1167597633">
    <w:abstractNumId w:val="102"/>
  </w:num>
  <w:num w:numId="25" w16cid:durableId="379018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01757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198836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6492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506597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152159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1215785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3629243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331432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41568615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537596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99740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86679631">
    <w:abstractNumId w:val="10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769422637">
    <w:abstractNumId w:val="108"/>
  </w:num>
  <w:num w:numId="39" w16cid:durableId="1974482575">
    <w:abstractNumId w:val="135"/>
  </w:num>
  <w:num w:numId="40" w16cid:durableId="9838089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853626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201038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2173774">
    <w:abstractNumId w:val="87"/>
  </w:num>
  <w:num w:numId="44" w16cid:durableId="98180519">
    <w:abstractNumId w:val="126"/>
  </w:num>
  <w:num w:numId="45" w16cid:durableId="1595281625">
    <w:abstractNumId w:val="54"/>
  </w:num>
  <w:num w:numId="46" w16cid:durableId="93042929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4915243">
    <w:abstractNumId w:val="91"/>
  </w:num>
  <w:num w:numId="48" w16cid:durableId="1660497277">
    <w:abstractNumId w:val="68"/>
  </w:num>
  <w:num w:numId="49" w16cid:durableId="1408648543">
    <w:abstractNumId w:val="90"/>
  </w:num>
  <w:num w:numId="50" w16cid:durableId="1971279142">
    <w:abstractNumId w:val="106"/>
  </w:num>
  <w:num w:numId="51" w16cid:durableId="287201345">
    <w:abstractNumId w:val="49"/>
  </w:num>
  <w:num w:numId="52" w16cid:durableId="475681943">
    <w:abstractNumId w:val="130"/>
  </w:num>
  <w:num w:numId="53" w16cid:durableId="1756316251">
    <w:abstractNumId w:val="95"/>
  </w:num>
  <w:num w:numId="54" w16cid:durableId="227805126">
    <w:abstractNumId w:val="112"/>
  </w:num>
  <w:num w:numId="55" w16cid:durableId="617105182">
    <w:abstractNumId w:val="56"/>
  </w:num>
  <w:num w:numId="56" w16cid:durableId="954169124">
    <w:abstractNumId w:val="74"/>
  </w:num>
  <w:num w:numId="57" w16cid:durableId="1973829529">
    <w:abstractNumId w:val="98"/>
  </w:num>
  <w:num w:numId="58" w16cid:durableId="16553338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809258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71039099">
    <w:abstractNumId w:val="15"/>
  </w:num>
  <w:num w:numId="61" w16cid:durableId="19871269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63545772">
    <w:abstractNumId w:val="14"/>
    <w:lvlOverride w:ilvl="0">
      <w:startOverride w:val="1"/>
    </w:lvlOverride>
  </w:num>
  <w:num w:numId="63" w16cid:durableId="9482423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143544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3826774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840821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759403396">
    <w:abstractNumId w:val="3"/>
  </w:num>
  <w:num w:numId="68" w16cid:durableId="5479575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956001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742583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600493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682638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557650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3263747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01278081">
    <w:abstractNumId w:val="37"/>
  </w:num>
  <w:num w:numId="76" w16cid:durableId="16450395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2291935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301993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5471782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92314073">
    <w:abstractNumId w:val="132"/>
  </w:num>
  <w:num w:numId="81" w16cid:durableId="1204253728">
    <w:abstractNumId w:val="134"/>
  </w:num>
  <w:num w:numId="82" w16cid:durableId="730151494">
    <w:abstractNumId w:val="9"/>
  </w:num>
  <w:num w:numId="83" w16cid:durableId="1258561949">
    <w:abstractNumId w:val="57"/>
  </w:num>
  <w:num w:numId="84" w16cid:durableId="904872149">
    <w:abstractNumId w:val="51"/>
  </w:num>
  <w:num w:numId="85" w16cid:durableId="187909223">
    <w:abstractNumId w:val="72"/>
  </w:num>
  <w:num w:numId="86" w16cid:durableId="314652065">
    <w:abstractNumId w:val="80"/>
  </w:num>
  <w:num w:numId="87" w16cid:durableId="333193017">
    <w:abstractNumId w:val="103"/>
  </w:num>
  <w:num w:numId="88" w16cid:durableId="1759251141">
    <w:abstractNumId w:val="59"/>
  </w:num>
  <w:num w:numId="89" w16cid:durableId="1212309730">
    <w:abstractNumId w:val="63"/>
  </w:num>
  <w:num w:numId="90" w16cid:durableId="236790096">
    <w:abstractNumId w:val="116"/>
  </w:num>
  <w:num w:numId="91" w16cid:durableId="1045912386">
    <w:abstractNumId w:val="88"/>
  </w:num>
  <w:num w:numId="92" w16cid:durableId="579026978">
    <w:abstractNumId w:val="115"/>
  </w:num>
  <w:num w:numId="93" w16cid:durableId="1755591732">
    <w:abstractNumId w:val="99"/>
  </w:num>
  <w:num w:numId="94" w16cid:durableId="949320892">
    <w:abstractNumId w:val="111"/>
  </w:num>
  <w:num w:numId="95" w16cid:durableId="2042852421">
    <w:abstractNumId w:val="120"/>
  </w:num>
  <w:num w:numId="96" w16cid:durableId="2109691065">
    <w:abstractNumId w:val="79"/>
  </w:num>
  <w:num w:numId="97" w16cid:durableId="1286034958">
    <w:abstractNumId w:val="129"/>
  </w:num>
  <w:num w:numId="98" w16cid:durableId="1996647057">
    <w:abstractNumId w:val="76"/>
  </w:num>
  <w:num w:numId="99" w16cid:durableId="266623721">
    <w:abstractNumId w:val="60"/>
  </w:num>
  <w:num w:numId="100" w16cid:durableId="1690179347">
    <w:abstractNumId w:val="82"/>
  </w:num>
  <w:num w:numId="101" w16cid:durableId="1330019792">
    <w:abstractNumId w:val="69"/>
  </w:num>
  <w:num w:numId="102" w16cid:durableId="1466511176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78653664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2121755334">
    <w:abstractNumId w:val="46"/>
  </w:num>
  <w:num w:numId="105" w16cid:durableId="1075976712">
    <w:abstractNumId w:val="92"/>
  </w:num>
  <w:num w:numId="106" w16cid:durableId="1279408353">
    <w:abstractNumId w:val="104"/>
  </w:num>
  <w:num w:numId="107" w16cid:durableId="217253625">
    <w:abstractNumId w:val="117"/>
  </w:num>
  <w:num w:numId="108" w16cid:durableId="70465589">
    <w:abstractNumId w:val="0"/>
  </w:num>
  <w:num w:numId="109" w16cid:durableId="351343113">
    <w:abstractNumId w:val="125"/>
  </w:num>
  <w:num w:numId="110" w16cid:durableId="1000308228">
    <w:abstractNumId w:val="7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1499"/>
    <w:rsid w:val="000A5B34"/>
    <w:rsid w:val="000A740A"/>
    <w:rsid w:val="000B3F72"/>
    <w:rsid w:val="000B564B"/>
    <w:rsid w:val="000B5BFF"/>
    <w:rsid w:val="000B5F01"/>
    <w:rsid w:val="000B7351"/>
    <w:rsid w:val="000C1A68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A5480"/>
    <w:rsid w:val="001B168B"/>
    <w:rsid w:val="001B3209"/>
    <w:rsid w:val="001B4195"/>
    <w:rsid w:val="001B4EB7"/>
    <w:rsid w:val="001B6733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16BF7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4444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448E"/>
    <w:rsid w:val="00264FD8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82A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9AF"/>
    <w:rsid w:val="00443BF1"/>
    <w:rsid w:val="004442E0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1654"/>
    <w:rsid w:val="00562B1B"/>
    <w:rsid w:val="00562C4D"/>
    <w:rsid w:val="00564384"/>
    <w:rsid w:val="0056504B"/>
    <w:rsid w:val="00567020"/>
    <w:rsid w:val="00571038"/>
    <w:rsid w:val="00576F05"/>
    <w:rsid w:val="0058224D"/>
    <w:rsid w:val="00584A50"/>
    <w:rsid w:val="0058566D"/>
    <w:rsid w:val="0058747C"/>
    <w:rsid w:val="005973F5"/>
    <w:rsid w:val="005A177B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1BCA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56B5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08E9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67B50"/>
    <w:rsid w:val="00771211"/>
    <w:rsid w:val="007715B8"/>
    <w:rsid w:val="00771D26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E716C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1AE9"/>
    <w:rsid w:val="008D5E29"/>
    <w:rsid w:val="008D627E"/>
    <w:rsid w:val="008D636E"/>
    <w:rsid w:val="008E5D94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45F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2B37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36E10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67BCD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2C0"/>
    <w:rsid w:val="00BD134C"/>
    <w:rsid w:val="00BD30F4"/>
    <w:rsid w:val="00BD4CBB"/>
    <w:rsid w:val="00BD5A04"/>
    <w:rsid w:val="00BD64E0"/>
    <w:rsid w:val="00BE0C27"/>
    <w:rsid w:val="00BE19A7"/>
    <w:rsid w:val="00BE2332"/>
    <w:rsid w:val="00BE5396"/>
    <w:rsid w:val="00BE77EA"/>
    <w:rsid w:val="00BF05C8"/>
    <w:rsid w:val="00BF6CA0"/>
    <w:rsid w:val="00BF6F41"/>
    <w:rsid w:val="00C02467"/>
    <w:rsid w:val="00C02C91"/>
    <w:rsid w:val="00C03D79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77051"/>
    <w:rsid w:val="00D81E5B"/>
    <w:rsid w:val="00D833B5"/>
    <w:rsid w:val="00D84A57"/>
    <w:rsid w:val="00D86D51"/>
    <w:rsid w:val="00D86E1C"/>
    <w:rsid w:val="00D92D03"/>
    <w:rsid w:val="00D943C3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67408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6A6B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22D6"/>
    <w:rsid w:val="00ED456C"/>
    <w:rsid w:val="00ED72A4"/>
    <w:rsid w:val="00EE029D"/>
    <w:rsid w:val="00EE06C5"/>
    <w:rsid w:val="00EE2297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A559A-20CE-4196-8E3B-E84293EBE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12</cp:revision>
  <cp:lastPrinted>2021-02-15T11:09:00Z</cp:lastPrinted>
  <dcterms:created xsi:type="dcterms:W3CDTF">2022-01-12T15:24:00Z</dcterms:created>
  <dcterms:modified xsi:type="dcterms:W3CDTF">2025-07-04T07:49:00Z</dcterms:modified>
</cp:coreProperties>
</file>