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AE4B3" w14:textId="77777777" w:rsidR="001932A1" w:rsidRPr="00D5158A" w:rsidRDefault="001932A1" w:rsidP="00D5158A">
      <w:pPr>
        <w:tabs>
          <w:tab w:val="center" w:pos="4534"/>
          <w:tab w:val="left" w:pos="5896"/>
        </w:tabs>
        <w:spacing w:line="276" w:lineRule="auto"/>
        <w:jc w:val="right"/>
        <w:rPr>
          <w:rFonts w:eastAsia="Calibri" w:cstheme="minorHAnsi"/>
          <w:color w:val="000000"/>
        </w:rPr>
      </w:pPr>
      <w:r w:rsidRPr="00D5158A">
        <w:rPr>
          <w:rFonts w:eastAsia="Calibri" w:cstheme="minorHAnsi"/>
          <w:color w:val="000000"/>
        </w:rPr>
        <w:t xml:space="preserve">Załącznik nr </w:t>
      </w:r>
      <w:r w:rsidRPr="00D5158A">
        <w:rPr>
          <w:rFonts w:eastAsia="Calibri" w:cstheme="minorHAnsi"/>
        </w:rPr>
        <w:t>1</w:t>
      </w:r>
      <w:r w:rsidRPr="00D5158A">
        <w:rPr>
          <w:rFonts w:eastAsia="Calibri" w:cstheme="minorHAnsi"/>
          <w:color w:val="000000"/>
        </w:rPr>
        <w:t xml:space="preserve"> do SWZ</w:t>
      </w:r>
    </w:p>
    <w:p w14:paraId="1FD45C14" w14:textId="77777777" w:rsidR="00E05DB0" w:rsidRPr="00D5158A" w:rsidRDefault="00E05DB0" w:rsidP="00D5158A">
      <w:pPr>
        <w:tabs>
          <w:tab w:val="left" w:pos="567"/>
        </w:tabs>
        <w:spacing w:line="276" w:lineRule="auto"/>
        <w:ind w:left="284" w:right="1"/>
        <w:jc w:val="center"/>
        <w:rPr>
          <w:rFonts w:eastAsia="Calibri" w:cstheme="minorHAnsi"/>
          <w:b/>
          <w:sz w:val="20"/>
          <w:szCs w:val="20"/>
        </w:rPr>
      </w:pPr>
      <w:r w:rsidRPr="00D5158A">
        <w:rPr>
          <w:rFonts w:eastAsia="Calibri" w:cstheme="minorHAnsi"/>
          <w:b/>
          <w:sz w:val="20"/>
          <w:szCs w:val="20"/>
        </w:rPr>
        <w:t>FORMULARZ OFERTY</w:t>
      </w:r>
    </w:p>
    <w:p w14:paraId="30DD35D2" w14:textId="77777777" w:rsidR="004C0F57" w:rsidRPr="00D5158A" w:rsidRDefault="004C0F57" w:rsidP="00D5158A">
      <w:pPr>
        <w:spacing w:after="0" w:line="276" w:lineRule="auto"/>
        <w:jc w:val="center"/>
        <w:rPr>
          <w:rFonts w:eastAsia="Times New Roman" w:cstheme="minorHAnsi"/>
          <w:b/>
        </w:rPr>
      </w:pPr>
      <w:r w:rsidRPr="00D5158A">
        <w:rPr>
          <w:rFonts w:eastAsia="Times New Roman" w:cstheme="minorHAnsi"/>
          <w:b/>
        </w:rPr>
        <w:t>OFERTA</w:t>
      </w:r>
    </w:p>
    <w:p w14:paraId="36BE0E8E" w14:textId="24830146" w:rsidR="004C0F57" w:rsidRPr="00D5158A" w:rsidRDefault="00D95C9F" w:rsidP="00D5158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eastAsia="Calibri" w:cstheme="minorHAnsi"/>
          <w:color w:val="010101"/>
          <w:highlight w:val="yellow"/>
        </w:rPr>
      </w:pPr>
      <w:r>
        <w:t>interaktywny formularz</w:t>
      </w:r>
      <w:r w:rsidR="002B15BC">
        <w:t xml:space="preserve"> został</w:t>
      </w:r>
      <w:r>
        <w:t xml:space="preserve"> udostępniony na Platformie e-Zamówienia</w:t>
      </w:r>
    </w:p>
    <w:p w14:paraId="2AE0A440" w14:textId="54F6D7C4" w:rsidR="00E05DB0" w:rsidRPr="00D5158A" w:rsidRDefault="00E05DB0" w:rsidP="00C90ED2">
      <w:pPr>
        <w:spacing w:line="276" w:lineRule="auto"/>
        <w:rPr>
          <w:rFonts w:eastAsia="Calibri" w:cstheme="minorHAnsi"/>
          <w:color w:val="000000"/>
        </w:rPr>
      </w:pPr>
    </w:p>
    <w:sectPr w:rsidR="00E05DB0" w:rsidRPr="00D5158A" w:rsidSect="00144BF5">
      <w:headerReference w:type="default" r:id="rId8"/>
      <w:footerReference w:type="default" r:id="rId9"/>
      <w:headerReference w:type="first" r:id="rId10"/>
      <w:pgSz w:w="11906" w:h="16838"/>
      <w:pgMar w:top="1418" w:right="1418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DD473" w14:textId="77777777" w:rsidR="00AC6CDD" w:rsidRDefault="00AC6CDD" w:rsidP="00C05791">
      <w:pPr>
        <w:spacing w:after="0" w:line="240" w:lineRule="auto"/>
      </w:pPr>
      <w:r>
        <w:separator/>
      </w:r>
    </w:p>
  </w:endnote>
  <w:endnote w:type="continuationSeparator" w:id="0">
    <w:p w14:paraId="59444CB2" w14:textId="77777777" w:rsidR="00AC6CDD" w:rsidRDefault="00AC6CDD" w:rsidP="00C05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Verdana-Bold">
    <w:altName w:val="Verdana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65203869"/>
      <w:docPartObj>
        <w:docPartGallery w:val="Page Numbers (Bottom of Page)"/>
        <w:docPartUnique/>
      </w:docPartObj>
    </w:sdtPr>
    <w:sdtContent>
      <w:p w14:paraId="1FB38972" w14:textId="77777777" w:rsidR="00436EE0" w:rsidRDefault="00436EE0" w:rsidP="006878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626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0E5D5C" w14:textId="77777777" w:rsidR="00AC6CDD" w:rsidRDefault="00AC6CDD" w:rsidP="00C05791">
      <w:pPr>
        <w:spacing w:after="0" w:line="240" w:lineRule="auto"/>
      </w:pPr>
      <w:r>
        <w:separator/>
      </w:r>
    </w:p>
  </w:footnote>
  <w:footnote w:type="continuationSeparator" w:id="0">
    <w:p w14:paraId="1DC752FD" w14:textId="77777777" w:rsidR="00AC6CDD" w:rsidRDefault="00AC6CDD" w:rsidP="00C05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FFFDA" w14:textId="3BE6523B" w:rsidR="00436EE0" w:rsidRPr="00F419D5" w:rsidRDefault="002B15BC" w:rsidP="00976FE5">
    <w:pPr>
      <w:pStyle w:val="Standard"/>
      <w:spacing w:after="120"/>
      <w:jc w:val="right"/>
    </w:pPr>
    <w:r>
      <w:rPr>
        <w:rFonts w:ascii="Calibri" w:hAnsi="Calibri"/>
        <w:sz w:val="20"/>
        <w:szCs w:val="20"/>
      </w:rPr>
      <w:t xml:space="preserve">Numer sprawy: </w:t>
    </w:r>
    <w:r w:rsidR="006916FC" w:rsidRPr="006916FC">
      <w:rPr>
        <w:rFonts w:ascii="Calibri" w:hAnsi="Calibri"/>
        <w:sz w:val="20"/>
        <w:szCs w:val="20"/>
      </w:rPr>
      <w:t>IGKR.271.1.</w:t>
    </w:r>
    <w:r w:rsidR="00105F9D">
      <w:rPr>
        <w:rFonts w:ascii="Calibri" w:hAnsi="Calibri"/>
        <w:sz w:val="20"/>
        <w:szCs w:val="20"/>
      </w:rPr>
      <w:t>1</w:t>
    </w:r>
    <w:r w:rsidR="006916FC" w:rsidRPr="006916FC">
      <w:rPr>
        <w:rFonts w:ascii="Calibri" w:hAnsi="Calibri"/>
        <w:sz w:val="20"/>
        <w:szCs w:val="20"/>
      </w:rPr>
      <w:t>8.2025.MK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5F4DC" w14:textId="77777777" w:rsidR="00F419D5" w:rsidRDefault="00F419D5" w:rsidP="00F419D5">
    <w:pPr>
      <w:pStyle w:val="Standard"/>
      <w:autoSpaceDE w:val="0"/>
      <w:spacing w:after="120"/>
      <w:jc w:val="right"/>
      <w:rPr>
        <w:rFonts w:asciiTheme="minorHAnsi" w:hAnsiTheme="minorHAnsi" w:cs="Times New Roman"/>
        <w:sz w:val="20"/>
        <w:szCs w:val="20"/>
      </w:rPr>
    </w:pPr>
    <w:r>
      <w:rPr>
        <w:rFonts w:asciiTheme="minorHAnsi" w:eastAsia="Verdana-Bold" w:hAnsiTheme="minorHAnsi" w:cs="Times New Roman"/>
        <w:sz w:val="20"/>
        <w:szCs w:val="20"/>
      </w:rPr>
      <w:t>Numer sprawy: IGKR.271.2.6.2023.MK</w:t>
    </w:r>
  </w:p>
  <w:p w14:paraId="0BB48880" w14:textId="3705FB49" w:rsidR="00436EE0" w:rsidRPr="00F419D5" w:rsidRDefault="00436EE0" w:rsidP="00F419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Cs/>
        <w:iCs/>
        <w:sz w:val="22"/>
        <w:szCs w:val="22"/>
      </w:rPr>
    </w:lvl>
  </w:abstractNum>
  <w:abstractNum w:abstractNumId="3" w15:restartNumberingAfterBreak="0">
    <w:nsid w:val="00000004"/>
    <w:multiLevelType w:val="multilevel"/>
    <w:tmpl w:val="F05CA48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2340" w:hanging="360"/>
      </w:pPr>
      <w:rPr>
        <w:rFonts w:ascii="Calibri" w:eastAsia="Times New Roman" w:hAnsi="Calibri" w:cs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0000005"/>
    <w:multiLevelType w:val="multilevel"/>
    <w:tmpl w:val="90EC587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6"/>
    <w:multiLevelType w:val="multilevel"/>
    <w:tmpl w:val="CA14F9CA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7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19"/>
        <w:szCs w:val="19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717"/>
        </w:tabs>
        <w:ind w:left="717" w:hanging="360"/>
      </w:p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7" w15:restartNumberingAfterBreak="0">
    <w:nsid w:val="00000008"/>
    <w:multiLevelType w:val="multilevel"/>
    <w:tmpl w:val="40B82D2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Calibri" w:eastAsia="Times New Roman" w:hAnsi="Calibri" w:cs="Calibri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  <w:sz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D3CA7DF4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128" w:hanging="360"/>
      </w:pPr>
      <w:rPr>
        <w:rFonts w:ascii="Symbol" w:hAnsi="Symbol" w:cs="Symbol"/>
        <w:sz w:val="22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91562DA2"/>
    <w:name w:val="WW8Num11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000000D"/>
    <w:multiLevelType w:val="multilevel"/>
    <w:tmpl w:val="DFF42DF8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944"/>
        </w:tabs>
        <w:ind w:left="944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1"/>
        </w:tabs>
        <w:ind w:left="1321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338"/>
        </w:tabs>
        <w:ind w:left="133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715"/>
        </w:tabs>
        <w:ind w:left="1715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732"/>
        </w:tabs>
        <w:ind w:left="1732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109"/>
        </w:tabs>
        <w:ind w:left="2109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26"/>
        </w:tabs>
        <w:ind w:left="2126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503"/>
        </w:tabs>
        <w:ind w:left="2503" w:hanging="1800"/>
      </w:pPr>
      <w:rPr>
        <w:rFonts w:cs="Times New Roman"/>
      </w:rPr>
    </w:lvl>
  </w:abstractNum>
  <w:abstractNum w:abstractNumId="13" w15:restartNumberingAfterBreak="0">
    <w:nsid w:val="0000000E"/>
    <w:multiLevelType w:val="singleLevel"/>
    <w:tmpl w:val="5240CFCA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theme="minorHAnsi" w:hint="default"/>
        <w:i w:val="0"/>
        <w:sz w:val="22"/>
        <w:szCs w:val="22"/>
      </w:rPr>
    </w:lvl>
  </w:abstractNum>
  <w:abstractNum w:abstractNumId="14" w15:restartNumberingAfterBreak="0">
    <w:nsid w:val="0000000F"/>
    <w:multiLevelType w:val="multilevel"/>
    <w:tmpl w:val="5F12B8D2"/>
    <w:styleLink w:val="WWNum5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0000010"/>
    <w:multiLevelType w:val="multilevel"/>
    <w:tmpl w:val="3AFC3D9E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1"/>
    <w:multiLevelType w:val="multilevel"/>
    <w:tmpl w:val="97BC9958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00000012"/>
    <w:multiLevelType w:val="multilevel"/>
    <w:tmpl w:val="8F16DF54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Theme="minorHAnsi" w:eastAsia="Calibri" w:hAnsiTheme="minorHAnsi" w:cstheme="minorHAnsi" w:hint="default"/>
        <w:b w:val="0"/>
        <w:bCs w:val="0"/>
        <w:color w:val="FFC000" w:themeColor="accent4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Calibri" w:hAnsi="Arial" w:cs="Arial"/>
        <w:b w:val="0"/>
        <w:bCs w:val="0"/>
        <w:color w:val="000000"/>
        <w:sz w:val="18"/>
        <w:szCs w:val="18"/>
      </w:rPr>
    </w:lvl>
  </w:abstractNum>
  <w:abstractNum w:abstractNumId="18" w15:restartNumberingAfterBreak="0">
    <w:nsid w:val="00000013"/>
    <w:multiLevelType w:val="multilevel"/>
    <w:tmpl w:val="007E46C8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9" w15:restartNumberingAfterBreak="0">
    <w:nsid w:val="00000014"/>
    <w:multiLevelType w:val="multilevel"/>
    <w:tmpl w:val="086ED8EE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5"/>
    <w:multiLevelType w:val="multilevel"/>
    <w:tmpl w:val="D582959C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00000016"/>
    <w:multiLevelType w:val="multilevel"/>
    <w:tmpl w:val="578C2BA8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41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/>
        <w:effect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1018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75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477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19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1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37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35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077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19"/>
        <w:u w:val="none"/>
        <w:effect w:val="none"/>
        <w:vertAlign w:val="baseline"/>
      </w:r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1128" w:hanging="360"/>
      </w:pPr>
      <w:rPr>
        <w:rFonts w:ascii="Symbol" w:hAnsi="Symbol" w:cs="Symbol" w:hint="default"/>
        <w:color w:val="auto"/>
        <w:sz w:val="22"/>
        <w:lang w:eastAsia="ar-SA"/>
      </w:rPr>
    </w:lvl>
  </w:abstractNum>
  <w:abstractNum w:abstractNumId="23" w15:restartNumberingAfterBreak="0">
    <w:nsid w:val="00000018"/>
    <w:multiLevelType w:val="singleLevel"/>
    <w:tmpl w:val="22E40CFA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asciiTheme="minorHAnsi" w:eastAsiaTheme="minorHAnsi" w:hAnsiTheme="minorHAnsi" w:cstheme="minorHAnsi" w:hint="default"/>
        <w:sz w:val="22"/>
        <w:lang w:eastAsia="ar-SA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25" w15:restartNumberingAfterBreak="0">
    <w:nsid w:val="0000001A"/>
    <w:multiLevelType w:val="multilevel"/>
    <w:tmpl w:val="3E827050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i w:val="0"/>
        <w:color w:val="000000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2.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0000001B"/>
    <w:multiLevelType w:val="multilevel"/>
    <w:tmpl w:val="C1964600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bullet"/>
      <w:lvlText w:val=""/>
      <w:lvlJc w:val="left"/>
      <w:pPr>
        <w:tabs>
          <w:tab w:val="num" w:pos="0"/>
        </w:tabs>
        <w:ind w:left="2160" w:hanging="180"/>
      </w:pPr>
      <w:rPr>
        <w:rFonts w:ascii="Symbol" w:hAnsi="Symbol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1C"/>
    <w:multiLevelType w:val="multilevel"/>
    <w:tmpl w:val="41301F1A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cs="Arial"/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000001D"/>
    <w:multiLevelType w:val="multilevel"/>
    <w:tmpl w:val="1EB43D70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000001E"/>
    <w:multiLevelType w:val="multilevel"/>
    <w:tmpl w:val="BA9C8E24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1F"/>
    <w:multiLevelType w:val="multilevel"/>
    <w:tmpl w:val="3F26E314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sz w:val="22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0"/>
    <w:multiLevelType w:val="multilevel"/>
    <w:tmpl w:val="C8284F5C"/>
    <w:name w:val="WW8Num3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00000021"/>
    <w:multiLevelType w:val="multilevel"/>
    <w:tmpl w:val="262483EA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2"/>
    <w:multiLevelType w:val="multilevel"/>
    <w:tmpl w:val="2E70015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4"/>
    <w:multiLevelType w:val="multilevel"/>
    <w:tmpl w:val="8A8EEE8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3FBCA12E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26"/>
    <w:multiLevelType w:val="multilevel"/>
    <w:tmpl w:val="4C98D1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27"/>
    <w:multiLevelType w:val="multilevel"/>
    <w:tmpl w:val="A88ED938"/>
    <w:name w:val="WW8Num3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5FF474C4"/>
    <w:styleLink w:val="Styl1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0000002A"/>
    <w:multiLevelType w:val="multilevel"/>
    <w:tmpl w:val="E2EE4872"/>
    <w:name w:val="WW8Num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41" w15:restartNumberingAfterBreak="0">
    <w:nsid w:val="00000034"/>
    <w:multiLevelType w:val="multilevel"/>
    <w:tmpl w:val="F6F0D8E8"/>
    <w:name w:val="WW8Num10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00000037"/>
    <w:multiLevelType w:val="singleLevel"/>
    <w:tmpl w:val="00000037"/>
    <w:name w:val="WW8Num112"/>
    <w:lvl w:ilvl="0">
      <w:start w:val="1"/>
      <w:numFmt w:val="lowerLetter"/>
      <w:lvlText w:val="%1)"/>
      <w:lvlJc w:val="left"/>
      <w:pPr>
        <w:tabs>
          <w:tab w:val="num" w:pos="0"/>
        </w:tabs>
        <w:ind w:left="1230" w:hanging="360"/>
      </w:pPr>
    </w:lvl>
  </w:abstractNum>
  <w:abstractNum w:abstractNumId="43" w15:restartNumberingAfterBreak="0">
    <w:nsid w:val="00000039"/>
    <w:multiLevelType w:val="multilevel"/>
    <w:tmpl w:val="25686ACE"/>
    <w:name w:val="WW8Num1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0000003D"/>
    <w:multiLevelType w:val="singleLevel"/>
    <w:tmpl w:val="0000003D"/>
    <w:name w:val="WW8Num61"/>
    <w:lvl w:ilvl="0">
      <w:start w:val="2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eastAsia="Times New Roman"/>
        <w:sz w:val="22"/>
        <w:lang w:eastAsia="ar-SA"/>
      </w:rPr>
    </w:lvl>
  </w:abstractNum>
  <w:abstractNum w:abstractNumId="45" w15:restartNumberingAfterBreak="0">
    <w:nsid w:val="03C539D3"/>
    <w:multiLevelType w:val="hybridMultilevel"/>
    <w:tmpl w:val="18A4AEF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11">
      <w:start w:val="1"/>
      <w:numFmt w:val="decimal"/>
      <w:lvlText w:val="%4)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46" w15:restartNumberingAfterBreak="0">
    <w:nsid w:val="04956A26"/>
    <w:multiLevelType w:val="hybridMultilevel"/>
    <w:tmpl w:val="00A2B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4C63F07"/>
    <w:multiLevelType w:val="hybridMultilevel"/>
    <w:tmpl w:val="797ADC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83B7B1E"/>
    <w:multiLevelType w:val="multilevel"/>
    <w:tmpl w:val="3146D52A"/>
    <w:lvl w:ilvl="0">
      <w:start w:val="6"/>
      <w:numFmt w:val="decimal"/>
      <w:lvlText w:val="%1."/>
      <w:lvlJc w:val="left"/>
      <w:pPr>
        <w:ind w:left="9433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Theme="minorHAnsi" w:eastAsiaTheme="minorHAnsi" w:hAnsiTheme="minorHAnsi" w:cstheme="minorHAnsi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9" w15:restartNumberingAfterBreak="0">
    <w:nsid w:val="099A1A6C"/>
    <w:multiLevelType w:val="hybridMultilevel"/>
    <w:tmpl w:val="A15262F0"/>
    <w:name w:val="WW8Num17222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0A7E30EC"/>
    <w:multiLevelType w:val="multilevel"/>
    <w:tmpl w:val="1828FEF0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Calibri" w:eastAsia="Times New Roman" w:hAnsi="Calibri" w:cs="Calibri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  <w:sz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0E2E2C51"/>
    <w:multiLevelType w:val="hybridMultilevel"/>
    <w:tmpl w:val="35906518"/>
    <w:lvl w:ilvl="0" w:tplc="CEC6097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2" w15:restartNumberingAfterBreak="0">
    <w:nsid w:val="10F3611B"/>
    <w:multiLevelType w:val="hybridMultilevel"/>
    <w:tmpl w:val="2E6C58D4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11396BB0"/>
    <w:multiLevelType w:val="hybridMultilevel"/>
    <w:tmpl w:val="69A2FADE"/>
    <w:lvl w:ilvl="0" w:tplc="50808D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2ABA87C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9FBEE0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 w15:restartNumberingAfterBreak="0">
    <w:nsid w:val="115B7902"/>
    <w:multiLevelType w:val="hybridMultilevel"/>
    <w:tmpl w:val="0BD8D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3AC741C"/>
    <w:multiLevelType w:val="multilevel"/>
    <w:tmpl w:val="69EAC9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44251CE"/>
    <w:multiLevelType w:val="multilevel"/>
    <w:tmpl w:val="2D847ED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16381BC7"/>
    <w:multiLevelType w:val="hybridMultilevel"/>
    <w:tmpl w:val="780E211A"/>
    <w:lvl w:ilvl="0" w:tplc="9C7A64E8">
      <w:start w:val="1"/>
      <w:numFmt w:val="decimal"/>
      <w:pStyle w:val="Styl1SWZ"/>
      <w:lvlText w:val="%1)"/>
      <w:lvlJc w:val="left"/>
      <w:pPr>
        <w:snapToGrid w:val="0"/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bdr w:val="none" w:sz="0" w:space="0" w:color="auto" w:frame="1"/>
        <w:shd w:val="clear" w:color="auto" w:fill="000000"/>
        <w:vertAlign w:val="baseline"/>
        <w:em w:val="none"/>
        <w:specVanish w:val="0"/>
      </w:rPr>
    </w:lvl>
    <w:lvl w:ilvl="1" w:tplc="4844E408">
      <w:start w:val="1"/>
      <w:numFmt w:val="decimal"/>
      <w:lvlText w:val="%2."/>
      <w:lvlJc w:val="left"/>
      <w:pPr>
        <w:ind w:left="1425" w:hanging="705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195337B7"/>
    <w:multiLevelType w:val="multilevel"/>
    <w:tmpl w:val="5DD42BB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59" w15:restartNumberingAfterBreak="0">
    <w:nsid w:val="1BD20F97"/>
    <w:multiLevelType w:val="multilevel"/>
    <w:tmpl w:val="B0D46CC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1C6517AC"/>
    <w:multiLevelType w:val="hybridMultilevel"/>
    <w:tmpl w:val="B96261AC"/>
    <w:lvl w:ilvl="0" w:tplc="A0405F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 w:val="0"/>
        <w:color w:val="auto"/>
      </w:rPr>
    </w:lvl>
    <w:lvl w:ilvl="1" w:tplc="2ABA87C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9FBEE0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1" w15:restartNumberingAfterBreak="0">
    <w:nsid w:val="1DA325D5"/>
    <w:multiLevelType w:val="hybridMultilevel"/>
    <w:tmpl w:val="5FE4324C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62" w15:restartNumberingAfterBreak="0">
    <w:nsid w:val="1DDB1A01"/>
    <w:multiLevelType w:val="multilevel"/>
    <w:tmpl w:val="9042BD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1FEC660E"/>
    <w:multiLevelType w:val="hybridMultilevel"/>
    <w:tmpl w:val="F006D708"/>
    <w:lvl w:ilvl="0" w:tplc="F798286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color w:val="000000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20EF25F7"/>
    <w:multiLevelType w:val="hybridMultilevel"/>
    <w:tmpl w:val="4DFE703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11">
      <w:start w:val="1"/>
      <w:numFmt w:val="decimal"/>
      <w:lvlText w:val="%4)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27D8D054">
      <w:start w:val="1"/>
      <w:numFmt w:val="decimal"/>
      <w:lvlText w:val="%7."/>
      <w:lvlJc w:val="left"/>
      <w:pPr>
        <w:ind w:left="5397" w:hanging="360"/>
      </w:pPr>
      <w:rPr>
        <w:b w:val="0"/>
        <w:bCs/>
      </w:r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65" w15:restartNumberingAfterBreak="0">
    <w:nsid w:val="21225FF5"/>
    <w:multiLevelType w:val="hybridMultilevel"/>
    <w:tmpl w:val="285CB1C4"/>
    <w:name w:val="WW8Num172222222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6" w15:restartNumberingAfterBreak="0">
    <w:nsid w:val="259A3CED"/>
    <w:multiLevelType w:val="hybridMultilevel"/>
    <w:tmpl w:val="CF38125A"/>
    <w:lvl w:ilvl="0" w:tplc="DA768174">
      <w:start w:val="1"/>
      <w:numFmt w:val="decimal"/>
      <w:pStyle w:val="Styl2SWZ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7DC61B0"/>
    <w:multiLevelType w:val="hybridMultilevel"/>
    <w:tmpl w:val="571EAA0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11">
      <w:start w:val="1"/>
      <w:numFmt w:val="decimal"/>
      <w:lvlText w:val="%4)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28975D77"/>
    <w:multiLevelType w:val="hybridMultilevel"/>
    <w:tmpl w:val="C066BF9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0F">
      <w:start w:val="1"/>
      <w:numFmt w:val="decimal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70" w15:restartNumberingAfterBreak="0">
    <w:nsid w:val="2B970C32"/>
    <w:multiLevelType w:val="hybridMultilevel"/>
    <w:tmpl w:val="14A2E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D6D7541"/>
    <w:multiLevelType w:val="multilevel"/>
    <w:tmpl w:val="254052A2"/>
    <w:lvl w:ilvl="0">
      <w:start w:val="1"/>
      <w:numFmt w:val="decimal"/>
      <w:lvlText w:val="%1)"/>
      <w:lvlJc w:val="left"/>
      <w:pPr>
        <w:tabs>
          <w:tab w:val="num" w:pos="0"/>
        </w:tabs>
        <w:ind w:left="1128" w:hanging="360"/>
      </w:pPr>
      <w:rPr>
        <w:sz w:val="22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2" w15:restartNumberingAfterBreak="0">
    <w:nsid w:val="2DE73206"/>
    <w:multiLevelType w:val="hybridMultilevel"/>
    <w:tmpl w:val="FA3EBA6E"/>
    <w:name w:val="WW8Num1722"/>
    <w:lvl w:ilvl="0" w:tplc="C39AA30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E4001B4"/>
    <w:multiLevelType w:val="multilevel"/>
    <w:tmpl w:val="238628FE"/>
    <w:lvl w:ilvl="0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EC03803"/>
    <w:multiLevelType w:val="multilevel"/>
    <w:tmpl w:val="0172C5A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5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312A5270"/>
    <w:multiLevelType w:val="multilevel"/>
    <w:tmpl w:val="B43E211E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upperRoman"/>
      <w:lvlText w:val="%3."/>
      <w:lvlJc w:val="left"/>
      <w:pPr>
        <w:ind w:left="2700" w:hanging="720"/>
      </w:pPr>
      <w:rPr>
        <w:rFonts w:cs="Calibri"/>
        <w:b/>
        <w:sz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1C475C0"/>
    <w:multiLevelType w:val="multilevel"/>
    <w:tmpl w:val="3C90EC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34067D3E"/>
    <w:multiLevelType w:val="multilevel"/>
    <w:tmpl w:val="24181D0C"/>
    <w:lvl w:ilvl="0">
      <w:start w:val="1"/>
      <w:numFmt w:val="bullet"/>
      <w:lvlText w:val=""/>
      <w:lvlJc w:val="left"/>
      <w:pPr>
        <w:tabs>
          <w:tab w:val="num" w:pos="0"/>
        </w:tabs>
        <w:ind w:left="1128" w:hanging="360"/>
      </w:pPr>
      <w:rPr>
        <w:rFonts w:ascii="Symbol" w:hAnsi="Symbol" w:cs="Symbol"/>
        <w:sz w:val="22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9" w15:restartNumberingAfterBreak="0">
    <w:nsid w:val="353F7F18"/>
    <w:multiLevelType w:val="hybridMultilevel"/>
    <w:tmpl w:val="0234E0D2"/>
    <w:lvl w:ilvl="0" w:tplc="87207FF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Theme="minorHAnsi" w:eastAsia="Times New Roman" w:hAnsiTheme="minorHAnsi" w:cstheme="minorHAnsi" w:hint="default"/>
        <w:b w:val="0"/>
        <w:bCs/>
        <w:sz w:val="22"/>
        <w:szCs w:val="22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 w15:restartNumberingAfterBreak="0">
    <w:nsid w:val="36202476"/>
    <w:multiLevelType w:val="hybridMultilevel"/>
    <w:tmpl w:val="D12AC2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E4ED2F0">
      <w:start w:val="1"/>
      <w:numFmt w:val="decimal"/>
      <w:lvlText w:val="%4)"/>
      <w:lvlJc w:val="left"/>
      <w:pPr>
        <w:ind w:left="2880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6551D3D"/>
    <w:multiLevelType w:val="hybridMultilevel"/>
    <w:tmpl w:val="AEE03F98"/>
    <w:name w:val="WW8Num442222222"/>
    <w:lvl w:ilvl="0" w:tplc="00000005">
      <w:start w:val="1"/>
      <w:numFmt w:val="decimal"/>
      <w:lvlText w:val="%1."/>
      <w:lvlJc w:val="left"/>
      <w:pPr>
        <w:ind w:left="916" w:hanging="360"/>
      </w:pPr>
      <w:rPr>
        <w:rFonts w:ascii="Arial" w:hAnsi="Arial" w:cs="Arial" w:hint="default"/>
        <w:b/>
        <w:bCs/>
        <w:sz w:val="20"/>
        <w:lang w:val="pl-PL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82" w15:restartNumberingAfterBreak="0">
    <w:nsid w:val="405B2B44"/>
    <w:multiLevelType w:val="hybridMultilevel"/>
    <w:tmpl w:val="F8CA1500"/>
    <w:name w:val="WW8Num17222222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3" w15:restartNumberingAfterBreak="0">
    <w:nsid w:val="41064E31"/>
    <w:multiLevelType w:val="hybridMultilevel"/>
    <w:tmpl w:val="97C4DB98"/>
    <w:lvl w:ilvl="0" w:tplc="15C2F73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color w:val="000000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420A2E37"/>
    <w:multiLevelType w:val="hybridMultilevel"/>
    <w:tmpl w:val="48569262"/>
    <w:lvl w:ilvl="0" w:tplc="4BC078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4B93A2F"/>
    <w:multiLevelType w:val="hybridMultilevel"/>
    <w:tmpl w:val="269699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1F24888">
      <w:start w:val="1"/>
      <w:numFmt w:val="lowerLetter"/>
      <w:lvlText w:val="%2)"/>
      <w:lvlJc w:val="left"/>
      <w:pPr>
        <w:ind w:left="1500" w:hanging="4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51B6A73"/>
    <w:multiLevelType w:val="multilevel"/>
    <w:tmpl w:val="0420B09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45661EB3"/>
    <w:multiLevelType w:val="hybridMultilevel"/>
    <w:tmpl w:val="EC3E8434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>
      <w:start w:val="1"/>
      <w:numFmt w:val="lowerLetter"/>
      <w:lvlText w:val="%2."/>
      <w:lvlJc w:val="left"/>
      <w:pPr>
        <w:ind w:left="1803" w:hanging="360"/>
      </w:pPr>
    </w:lvl>
    <w:lvl w:ilvl="2" w:tplc="0415001B">
      <w:start w:val="1"/>
      <w:numFmt w:val="lowerRoman"/>
      <w:lvlText w:val="%3."/>
      <w:lvlJc w:val="right"/>
      <w:pPr>
        <w:ind w:left="2523" w:hanging="180"/>
      </w:pPr>
    </w:lvl>
    <w:lvl w:ilvl="3" w:tplc="04150011">
      <w:start w:val="1"/>
      <w:numFmt w:val="decimal"/>
      <w:lvlText w:val="%4)"/>
      <w:lvlJc w:val="left"/>
      <w:pPr>
        <w:ind w:left="3243" w:hanging="360"/>
      </w:pPr>
    </w:lvl>
    <w:lvl w:ilvl="4" w:tplc="04150019">
      <w:start w:val="1"/>
      <w:numFmt w:val="lowerLetter"/>
      <w:lvlText w:val="%5."/>
      <w:lvlJc w:val="left"/>
      <w:pPr>
        <w:ind w:left="3963" w:hanging="360"/>
      </w:pPr>
    </w:lvl>
    <w:lvl w:ilvl="5" w:tplc="0415001B">
      <w:start w:val="1"/>
      <w:numFmt w:val="lowerRoman"/>
      <w:lvlText w:val="%6."/>
      <w:lvlJc w:val="right"/>
      <w:pPr>
        <w:ind w:left="4683" w:hanging="180"/>
      </w:pPr>
    </w:lvl>
    <w:lvl w:ilvl="6" w:tplc="0415000F">
      <w:start w:val="1"/>
      <w:numFmt w:val="decimal"/>
      <w:lvlText w:val="%7."/>
      <w:lvlJc w:val="left"/>
      <w:pPr>
        <w:ind w:left="5403" w:hanging="360"/>
      </w:pPr>
    </w:lvl>
    <w:lvl w:ilvl="7" w:tplc="04150019">
      <w:start w:val="1"/>
      <w:numFmt w:val="lowerLetter"/>
      <w:lvlText w:val="%8."/>
      <w:lvlJc w:val="left"/>
      <w:pPr>
        <w:ind w:left="6123" w:hanging="360"/>
      </w:pPr>
    </w:lvl>
    <w:lvl w:ilvl="8" w:tplc="0415001B">
      <w:start w:val="1"/>
      <w:numFmt w:val="lowerRoman"/>
      <w:lvlText w:val="%9."/>
      <w:lvlJc w:val="right"/>
      <w:pPr>
        <w:ind w:left="6843" w:hanging="180"/>
      </w:pPr>
    </w:lvl>
  </w:abstractNum>
  <w:abstractNum w:abstractNumId="88" w15:restartNumberingAfterBreak="0">
    <w:nsid w:val="494521C7"/>
    <w:multiLevelType w:val="multilevel"/>
    <w:tmpl w:val="7158A0C4"/>
    <w:lvl w:ilvl="0">
      <w:start w:val="16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3240" w:hanging="720"/>
      </w:pPr>
      <w:rPr>
        <w:rFonts w:ascii="Calibri" w:eastAsia="Calibri" w:hAnsi="Calibri" w:cs="Calibri"/>
      </w:r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8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0E262A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DCE2A85"/>
    <w:multiLevelType w:val="hybridMultilevel"/>
    <w:tmpl w:val="EA3A77CE"/>
    <w:name w:val="WW8Num17222"/>
    <w:lvl w:ilvl="0" w:tplc="399A1A1A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F02364D"/>
    <w:multiLevelType w:val="hybridMultilevel"/>
    <w:tmpl w:val="D042303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3" w15:restartNumberingAfterBreak="0">
    <w:nsid w:val="4F507ECF"/>
    <w:multiLevelType w:val="multilevel"/>
    <w:tmpl w:val="3300124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0CE2644"/>
    <w:multiLevelType w:val="hybridMultilevel"/>
    <w:tmpl w:val="5FE8BDD4"/>
    <w:lvl w:ilvl="0" w:tplc="47CEF7CC">
      <w:start w:val="1"/>
      <w:numFmt w:val="decimal"/>
      <w:lvlText w:val="%1."/>
      <w:lvlJc w:val="left"/>
      <w:pPr>
        <w:ind w:left="592" w:hanging="36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pl-PL" w:eastAsia="en-US" w:bidi="ar-SA"/>
      </w:rPr>
    </w:lvl>
    <w:lvl w:ilvl="1" w:tplc="0772249C">
      <w:start w:val="1"/>
      <w:numFmt w:val="decimal"/>
      <w:lvlText w:val="%2)"/>
      <w:lvlJc w:val="left"/>
      <w:pPr>
        <w:ind w:left="2498" w:hanging="295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2" w:tplc="1EBC93DA">
      <w:numFmt w:val="bullet"/>
      <w:lvlText w:val="•"/>
      <w:lvlJc w:val="left"/>
      <w:pPr>
        <w:ind w:left="3407" w:hanging="295"/>
      </w:pPr>
      <w:rPr>
        <w:lang w:val="pl-PL" w:eastAsia="en-US" w:bidi="ar-SA"/>
      </w:rPr>
    </w:lvl>
    <w:lvl w:ilvl="3" w:tplc="876812C0">
      <w:numFmt w:val="bullet"/>
      <w:lvlText w:val="•"/>
      <w:lvlJc w:val="left"/>
      <w:pPr>
        <w:ind w:left="4314" w:hanging="295"/>
      </w:pPr>
      <w:rPr>
        <w:lang w:val="pl-PL" w:eastAsia="en-US" w:bidi="ar-SA"/>
      </w:rPr>
    </w:lvl>
    <w:lvl w:ilvl="4" w:tplc="B01CC09C">
      <w:numFmt w:val="bullet"/>
      <w:lvlText w:val="•"/>
      <w:lvlJc w:val="left"/>
      <w:pPr>
        <w:ind w:left="5222" w:hanging="295"/>
      </w:pPr>
      <w:rPr>
        <w:lang w:val="pl-PL" w:eastAsia="en-US" w:bidi="ar-SA"/>
      </w:rPr>
    </w:lvl>
    <w:lvl w:ilvl="5" w:tplc="A21C8F08">
      <w:numFmt w:val="bullet"/>
      <w:lvlText w:val="•"/>
      <w:lvlJc w:val="left"/>
      <w:pPr>
        <w:ind w:left="6129" w:hanging="295"/>
      </w:pPr>
      <w:rPr>
        <w:lang w:val="pl-PL" w:eastAsia="en-US" w:bidi="ar-SA"/>
      </w:rPr>
    </w:lvl>
    <w:lvl w:ilvl="6" w:tplc="CE2C21F2">
      <w:numFmt w:val="bullet"/>
      <w:lvlText w:val="•"/>
      <w:lvlJc w:val="left"/>
      <w:pPr>
        <w:ind w:left="7036" w:hanging="295"/>
      </w:pPr>
      <w:rPr>
        <w:lang w:val="pl-PL" w:eastAsia="en-US" w:bidi="ar-SA"/>
      </w:rPr>
    </w:lvl>
    <w:lvl w:ilvl="7" w:tplc="BEE4D708">
      <w:numFmt w:val="bullet"/>
      <w:lvlText w:val="•"/>
      <w:lvlJc w:val="left"/>
      <w:pPr>
        <w:ind w:left="7944" w:hanging="295"/>
      </w:pPr>
      <w:rPr>
        <w:lang w:val="pl-PL" w:eastAsia="en-US" w:bidi="ar-SA"/>
      </w:rPr>
    </w:lvl>
    <w:lvl w:ilvl="8" w:tplc="0ECCEC50">
      <w:numFmt w:val="bullet"/>
      <w:lvlText w:val="•"/>
      <w:lvlJc w:val="left"/>
      <w:pPr>
        <w:ind w:left="8851" w:hanging="295"/>
      </w:pPr>
      <w:rPr>
        <w:lang w:val="pl-PL" w:eastAsia="en-US" w:bidi="ar-SA"/>
      </w:rPr>
    </w:lvl>
  </w:abstractNum>
  <w:abstractNum w:abstractNumId="95" w15:restartNumberingAfterBreak="0">
    <w:nsid w:val="51207F4B"/>
    <w:multiLevelType w:val="hybridMultilevel"/>
    <w:tmpl w:val="52B09F82"/>
    <w:name w:val="WW8Num172222"/>
    <w:lvl w:ilvl="0" w:tplc="399A1A1A">
      <w:start w:val="1"/>
      <w:numFmt w:val="lowerLetter"/>
      <w:lvlText w:val="%1)"/>
      <w:lvlJc w:val="left"/>
      <w:pPr>
        <w:ind w:left="717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6" w15:restartNumberingAfterBreak="0">
    <w:nsid w:val="528F0792"/>
    <w:multiLevelType w:val="multilevel"/>
    <w:tmpl w:val="254ADC82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97" w15:restartNumberingAfterBreak="0">
    <w:nsid w:val="53B62DBC"/>
    <w:multiLevelType w:val="hybridMultilevel"/>
    <w:tmpl w:val="A49A2856"/>
    <w:lvl w:ilvl="0" w:tplc="FFFFFFFF">
      <w:start w:val="1"/>
      <w:numFmt w:val="decimal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04150011">
      <w:start w:val="1"/>
      <w:numFmt w:val="decimal"/>
      <w:lvlText w:val="%3)"/>
      <w:lvlJc w:val="lef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8" w15:restartNumberingAfterBreak="0">
    <w:nsid w:val="55A15501"/>
    <w:multiLevelType w:val="hybridMultilevel"/>
    <w:tmpl w:val="1F2EB33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99" w15:restartNumberingAfterBreak="0">
    <w:nsid w:val="55AC7689"/>
    <w:multiLevelType w:val="hybridMultilevel"/>
    <w:tmpl w:val="61B28268"/>
    <w:lvl w:ilvl="0" w:tplc="4D6A577A">
      <w:start w:val="1"/>
      <w:numFmt w:val="decimal"/>
      <w:lvlText w:val="%1."/>
      <w:lvlJc w:val="left"/>
      <w:pPr>
        <w:ind w:left="720" w:hanging="360"/>
      </w:pPr>
    </w:lvl>
    <w:lvl w:ilvl="1" w:tplc="BF26A8D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77438AC"/>
    <w:multiLevelType w:val="multilevel"/>
    <w:tmpl w:val="631A336C"/>
    <w:styleLink w:val="Numbering123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/>
        <w:sz w:val="22"/>
      </w:rPr>
    </w:lvl>
    <w:lvl w:ilvl="1">
      <w:start w:val="1"/>
      <w:numFmt w:val="decimal"/>
      <w:lvlText w:val="%2."/>
      <w:lvlJc w:val="left"/>
      <w:pPr>
        <w:ind w:left="1293" w:hanging="397"/>
      </w:pPr>
    </w:lvl>
    <w:lvl w:ilvl="2">
      <w:start w:val="1"/>
      <w:numFmt w:val="decimal"/>
      <w:lvlText w:val="%3."/>
      <w:lvlJc w:val="left"/>
      <w:pPr>
        <w:ind w:left="1690" w:hanging="397"/>
      </w:pPr>
    </w:lvl>
    <w:lvl w:ilvl="3">
      <w:start w:val="1"/>
      <w:numFmt w:val="decimal"/>
      <w:lvlText w:val="%4."/>
      <w:lvlJc w:val="left"/>
      <w:pPr>
        <w:ind w:left="2087" w:hanging="397"/>
      </w:pPr>
    </w:lvl>
    <w:lvl w:ilvl="4">
      <w:start w:val="1"/>
      <w:numFmt w:val="decimal"/>
      <w:lvlText w:val="%5."/>
      <w:lvlJc w:val="left"/>
      <w:pPr>
        <w:ind w:left="2484" w:hanging="397"/>
      </w:pPr>
    </w:lvl>
    <w:lvl w:ilvl="5">
      <w:start w:val="1"/>
      <w:numFmt w:val="decimal"/>
      <w:lvlText w:val="%6."/>
      <w:lvlJc w:val="left"/>
      <w:pPr>
        <w:ind w:left="2880" w:hanging="397"/>
      </w:pPr>
    </w:lvl>
    <w:lvl w:ilvl="6">
      <w:start w:val="1"/>
      <w:numFmt w:val="decimal"/>
      <w:lvlText w:val="%7."/>
      <w:lvlJc w:val="left"/>
      <w:pPr>
        <w:ind w:left="3277" w:hanging="397"/>
      </w:pPr>
    </w:lvl>
    <w:lvl w:ilvl="7">
      <w:start w:val="1"/>
      <w:numFmt w:val="decimal"/>
      <w:lvlText w:val="%8."/>
      <w:lvlJc w:val="left"/>
      <w:pPr>
        <w:ind w:left="3674" w:hanging="397"/>
      </w:pPr>
    </w:lvl>
    <w:lvl w:ilvl="8">
      <w:start w:val="1"/>
      <w:numFmt w:val="decimal"/>
      <w:lvlText w:val="%9."/>
      <w:lvlJc w:val="left"/>
      <w:pPr>
        <w:ind w:left="4071" w:hanging="397"/>
      </w:pPr>
    </w:lvl>
  </w:abstractNum>
  <w:abstractNum w:abstractNumId="101" w15:restartNumberingAfterBreak="0">
    <w:nsid w:val="59100993"/>
    <w:multiLevelType w:val="multilevel"/>
    <w:tmpl w:val="124E7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cs="Arial"/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5C94666F"/>
    <w:multiLevelType w:val="hybridMultilevel"/>
    <w:tmpl w:val="1BF03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EA827D5"/>
    <w:multiLevelType w:val="hybridMultilevel"/>
    <w:tmpl w:val="BA02779A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1">
      <w:start w:val="1"/>
      <w:numFmt w:val="decimal"/>
      <w:lvlText w:val="%2)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104" w15:restartNumberingAfterBreak="0">
    <w:nsid w:val="5EBB031D"/>
    <w:multiLevelType w:val="multilevel"/>
    <w:tmpl w:val="4198F9A4"/>
    <w:lvl w:ilvl="0">
      <w:start w:val="1"/>
      <w:numFmt w:val="decimal"/>
      <w:lvlText w:val="%1)"/>
      <w:lvlJc w:val="left"/>
      <w:pPr>
        <w:ind w:left="1524" w:hanging="444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F0176A3"/>
    <w:multiLevelType w:val="hybridMultilevel"/>
    <w:tmpl w:val="4D844AA2"/>
    <w:lvl w:ilvl="0" w:tplc="BAFCFF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084037C"/>
    <w:multiLevelType w:val="hybridMultilevel"/>
    <w:tmpl w:val="DC94A3DC"/>
    <w:lvl w:ilvl="0" w:tplc="4BC07822">
      <w:start w:val="1"/>
      <w:numFmt w:val="bullet"/>
      <w:lvlText w:val="-"/>
      <w:lvlJc w:val="left"/>
      <w:pPr>
        <w:ind w:left="107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7" w15:restartNumberingAfterBreak="0">
    <w:nsid w:val="61D90473"/>
    <w:multiLevelType w:val="hybridMultilevel"/>
    <w:tmpl w:val="BBCC05B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8" w15:restartNumberingAfterBreak="0">
    <w:nsid w:val="64CC3547"/>
    <w:multiLevelType w:val="multilevel"/>
    <w:tmpl w:val="24AC618C"/>
    <w:styleLink w:val="11111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396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9" w15:restartNumberingAfterBreak="0">
    <w:nsid w:val="676F4DCC"/>
    <w:multiLevelType w:val="hybridMultilevel"/>
    <w:tmpl w:val="A4FAB0CA"/>
    <w:lvl w:ilvl="0" w:tplc="0772249C">
      <w:start w:val="1"/>
      <w:numFmt w:val="decimal"/>
      <w:lvlText w:val="%1)"/>
      <w:lvlJc w:val="left"/>
      <w:pPr>
        <w:ind w:left="2563" w:hanging="360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10" w15:restartNumberingAfterBreak="0">
    <w:nsid w:val="67796845"/>
    <w:multiLevelType w:val="multilevel"/>
    <w:tmpl w:val="CD0240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9855712"/>
    <w:multiLevelType w:val="hybridMultilevel"/>
    <w:tmpl w:val="322AE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5ED556">
      <w:start w:val="1"/>
      <w:numFmt w:val="decimal"/>
      <w:lvlText w:val="%2)"/>
      <w:lvlJc w:val="left"/>
      <w:pPr>
        <w:ind w:left="1524" w:hanging="444"/>
      </w:pPr>
      <w:rPr>
        <w:rFonts w:hint="default"/>
        <w:b w:val="0"/>
        <w:bCs w:val="0"/>
      </w:rPr>
    </w:lvl>
    <w:lvl w:ilvl="2" w:tplc="FA32D982">
      <w:start w:val="1"/>
      <w:numFmt w:val="decimal"/>
      <w:lvlText w:val="%3)"/>
      <w:lvlJc w:val="right"/>
      <w:pPr>
        <w:ind w:left="2160" w:hanging="180"/>
      </w:pPr>
      <w:rPr>
        <w:rFonts w:ascii="Calibri" w:eastAsia="Calibri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98C7079"/>
    <w:multiLevelType w:val="multilevel"/>
    <w:tmpl w:val="4904B470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isLgl/>
      <w:lvlText w:val="%1.%2"/>
      <w:lvlJc w:val="left"/>
      <w:pPr>
        <w:ind w:left="1050" w:hanging="6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113" w15:restartNumberingAfterBreak="0">
    <w:nsid w:val="6A033870"/>
    <w:multiLevelType w:val="multilevel"/>
    <w:tmpl w:val="01F0CC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Bidi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4" w15:restartNumberingAfterBreak="0">
    <w:nsid w:val="6AAE5629"/>
    <w:multiLevelType w:val="hybridMultilevel"/>
    <w:tmpl w:val="44BC6C22"/>
    <w:lvl w:ilvl="0" w:tplc="FFFFFFFF">
      <w:start w:val="1"/>
      <w:numFmt w:val="decimal"/>
      <w:lvlText w:val="%1)"/>
      <w:lvlJc w:val="left"/>
      <w:pPr>
        <w:ind w:left="2563" w:hanging="360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3283" w:hanging="360"/>
      </w:pPr>
    </w:lvl>
    <w:lvl w:ilvl="2" w:tplc="FFFFFFFF" w:tentative="1">
      <w:start w:val="1"/>
      <w:numFmt w:val="lowerRoman"/>
      <w:lvlText w:val="%3."/>
      <w:lvlJc w:val="right"/>
      <w:pPr>
        <w:ind w:left="4003" w:hanging="180"/>
      </w:pPr>
    </w:lvl>
    <w:lvl w:ilvl="3" w:tplc="FFFFFFFF" w:tentative="1">
      <w:start w:val="1"/>
      <w:numFmt w:val="decimal"/>
      <w:lvlText w:val="%4."/>
      <w:lvlJc w:val="left"/>
      <w:pPr>
        <w:ind w:left="4723" w:hanging="360"/>
      </w:pPr>
    </w:lvl>
    <w:lvl w:ilvl="4" w:tplc="FFFFFFFF" w:tentative="1">
      <w:start w:val="1"/>
      <w:numFmt w:val="lowerLetter"/>
      <w:lvlText w:val="%5."/>
      <w:lvlJc w:val="left"/>
      <w:pPr>
        <w:ind w:left="5443" w:hanging="360"/>
      </w:pPr>
    </w:lvl>
    <w:lvl w:ilvl="5" w:tplc="FFFFFFFF" w:tentative="1">
      <w:start w:val="1"/>
      <w:numFmt w:val="lowerRoman"/>
      <w:lvlText w:val="%6."/>
      <w:lvlJc w:val="right"/>
      <w:pPr>
        <w:ind w:left="6163" w:hanging="180"/>
      </w:pPr>
    </w:lvl>
    <w:lvl w:ilvl="6" w:tplc="FFFFFFFF" w:tentative="1">
      <w:start w:val="1"/>
      <w:numFmt w:val="decimal"/>
      <w:lvlText w:val="%7."/>
      <w:lvlJc w:val="left"/>
      <w:pPr>
        <w:ind w:left="6883" w:hanging="360"/>
      </w:pPr>
    </w:lvl>
    <w:lvl w:ilvl="7" w:tplc="FFFFFFFF" w:tentative="1">
      <w:start w:val="1"/>
      <w:numFmt w:val="lowerLetter"/>
      <w:lvlText w:val="%8."/>
      <w:lvlJc w:val="left"/>
      <w:pPr>
        <w:ind w:left="7603" w:hanging="360"/>
      </w:pPr>
    </w:lvl>
    <w:lvl w:ilvl="8" w:tplc="FFFFFFFF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15" w15:restartNumberingAfterBreak="0">
    <w:nsid w:val="6B7C4C8B"/>
    <w:multiLevelType w:val="hybridMultilevel"/>
    <w:tmpl w:val="48962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D965D08"/>
    <w:multiLevelType w:val="hybridMultilevel"/>
    <w:tmpl w:val="002005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DDE3CD1"/>
    <w:multiLevelType w:val="hybridMultilevel"/>
    <w:tmpl w:val="9BF0B6C4"/>
    <w:lvl w:ilvl="0" w:tplc="0772249C">
      <w:start w:val="1"/>
      <w:numFmt w:val="decimal"/>
      <w:lvlText w:val="%1)"/>
      <w:lvlJc w:val="left"/>
      <w:pPr>
        <w:ind w:left="2563" w:hanging="360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19" w15:restartNumberingAfterBreak="0">
    <w:nsid w:val="6E563107"/>
    <w:multiLevelType w:val="hybridMultilevel"/>
    <w:tmpl w:val="A46AE510"/>
    <w:styleLink w:val="1111111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AB44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0" w15:restartNumberingAfterBreak="0">
    <w:nsid w:val="6ED241FF"/>
    <w:multiLevelType w:val="hybridMultilevel"/>
    <w:tmpl w:val="1DC8EDAC"/>
    <w:lvl w:ilvl="0" w:tplc="4BC078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72E513C5"/>
    <w:multiLevelType w:val="hybridMultilevel"/>
    <w:tmpl w:val="61407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741A5949"/>
    <w:multiLevelType w:val="hybridMultilevel"/>
    <w:tmpl w:val="9670B086"/>
    <w:lvl w:ilvl="0" w:tplc="89EA6F5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3" w15:restartNumberingAfterBreak="0">
    <w:nsid w:val="78AD5745"/>
    <w:multiLevelType w:val="hybridMultilevel"/>
    <w:tmpl w:val="68CCE586"/>
    <w:lvl w:ilvl="0" w:tplc="4BC07822">
      <w:start w:val="1"/>
      <w:numFmt w:val="bullet"/>
      <w:lvlText w:val="-"/>
      <w:lvlJc w:val="left"/>
      <w:pPr>
        <w:ind w:left="1791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24" w15:restartNumberingAfterBreak="0">
    <w:nsid w:val="78FE7461"/>
    <w:multiLevelType w:val="hybridMultilevel"/>
    <w:tmpl w:val="C3A42432"/>
    <w:lvl w:ilvl="0" w:tplc="D0A6114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i w:val="0"/>
        <w:iCs w:val="0"/>
        <w:color w:val="000000" w:themeColor="text1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ACC278F"/>
    <w:multiLevelType w:val="hybridMultilevel"/>
    <w:tmpl w:val="2B0CB280"/>
    <w:lvl w:ilvl="0" w:tplc="8D76603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B5F4A87"/>
    <w:multiLevelType w:val="multilevel"/>
    <w:tmpl w:val="E774D6A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7" w15:restartNumberingAfterBreak="0">
    <w:nsid w:val="7B63691C"/>
    <w:multiLevelType w:val="multilevel"/>
    <w:tmpl w:val="AC5E194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color w:val="auto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8" w15:restartNumberingAfterBreak="0">
    <w:nsid w:val="7BA25300"/>
    <w:multiLevelType w:val="hybridMultilevel"/>
    <w:tmpl w:val="C0368612"/>
    <w:name w:val="WW8Num17222222"/>
    <w:lvl w:ilvl="0" w:tplc="399A1A1A">
      <w:start w:val="1"/>
      <w:numFmt w:val="lowerLetter"/>
      <w:lvlText w:val="%1)"/>
      <w:lvlJc w:val="left"/>
      <w:pPr>
        <w:ind w:left="1074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9" w15:restartNumberingAfterBreak="0">
    <w:nsid w:val="7C5217EB"/>
    <w:multiLevelType w:val="hybridMultilevel"/>
    <w:tmpl w:val="24928200"/>
    <w:styleLink w:val="WWNum511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1">
      <w:start w:val="1"/>
      <w:numFmt w:val="decimal"/>
      <w:lvlText w:val="%2)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130" w15:restartNumberingAfterBreak="0">
    <w:nsid w:val="7CCA1F4A"/>
    <w:multiLevelType w:val="hybridMultilevel"/>
    <w:tmpl w:val="04B26F70"/>
    <w:name w:val="WW8Num1722222222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1" w15:restartNumberingAfterBreak="0">
    <w:nsid w:val="7D481486"/>
    <w:multiLevelType w:val="hybridMultilevel"/>
    <w:tmpl w:val="44247064"/>
    <w:styleLink w:val="WWNum521"/>
    <w:lvl w:ilvl="0" w:tplc="41DCE88E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D6261E5"/>
    <w:multiLevelType w:val="hybridMultilevel"/>
    <w:tmpl w:val="A444729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10437249">
    <w:abstractNumId w:val="108"/>
  </w:num>
  <w:num w:numId="2" w16cid:durableId="1051224467">
    <w:abstractNumId w:val="124"/>
  </w:num>
  <w:num w:numId="3" w16cid:durableId="1259406750">
    <w:abstractNumId w:val="117"/>
  </w:num>
  <w:num w:numId="4" w16cid:durableId="740172989">
    <w:abstractNumId w:val="122"/>
  </w:num>
  <w:num w:numId="5" w16cid:durableId="400324840">
    <w:abstractNumId w:val="116"/>
  </w:num>
  <w:num w:numId="6" w16cid:durableId="388116261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22731765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43602575">
    <w:abstractNumId w:val="46"/>
  </w:num>
  <w:num w:numId="9" w16cid:durableId="44721939">
    <w:abstractNumId w:val="38"/>
  </w:num>
  <w:num w:numId="10" w16cid:durableId="491651726">
    <w:abstractNumId w:val="119"/>
  </w:num>
  <w:num w:numId="11" w16cid:durableId="1523788771">
    <w:abstractNumId w:val="6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3450192">
    <w:abstractNumId w:val="9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 w16cid:durableId="459689029">
    <w:abstractNumId w:val="105"/>
  </w:num>
  <w:num w:numId="14" w16cid:durableId="126558034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56742142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14128121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17223843">
    <w:abstractNumId w:val="54"/>
  </w:num>
  <w:num w:numId="18" w16cid:durableId="1497839270">
    <w:abstractNumId w:val="125"/>
  </w:num>
  <w:num w:numId="19" w16cid:durableId="113837732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3817096">
    <w:abstractNumId w:val="121"/>
  </w:num>
  <w:num w:numId="21" w16cid:durableId="1381519208">
    <w:abstractNumId w:val="70"/>
  </w:num>
  <w:num w:numId="22" w16cid:durableId="172916188">
    <w:abstractNumId w:val="120"/>
  </w:num>
  <w:num w:numId="23" w16cid:durableId="390858333">
    <w:abstractNumId w:val="84"/>
  </w:num>
  <w:num w:numId="24" w16cid:durableId="841697858">
    <w:abstractNumId w:val="100"/>
  </w:num>
  <w:num w:numId="25" w16cid:durableId="85087563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07165055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2100594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1993926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01640762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130610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91705842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26636287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29298590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36331359">
    <w:abstractNumId w:val="1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04329165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4468271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306752">
    <w:abstractNumId w:val="10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 w16cid:durableId="1546065949">
    <w:abstractNumId w:val="106"/>
  </w:num>
  <w:num w:numId="39" w16cid:durableId="907152105">
    <w:abstractNumId w:val="132"/>
  </w:num>
  <w:num w:numId="40" w16cid:durableId="28799152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6975178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88640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148136123">
    <w:abstractNumId w:val="85"/>
  </w:num>
  <w:num w:numId="44" w16cid:durableId="1126922911">
    <w:abstractNumId w:val="123"/>
  </w:num>
  <w:num w:numId="45" w16cid:durableId="1023284709">
    <w:abstractNumId w:val="53"/>
  </w:num>
  <w:num w:numId="46" w16cid:durableId="272518866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359047915">
    <w:abstractNumId w:val="89"/>
  </w:num>
  <w:num w:numId="48" w16cid:durableId="1047947857">
    <w:abstractNumId w:val="67"/>
  </w:num>
  <w:num w:numId="49" w16cid:durableId="361328094">
    <w:abstractNumId w:val="88"/>
  </w:num>
  <w:num w:numId="50" w16cid:durableId="900942460">
    <w:abstractNumId w:val="104"/>
  </w:num>
  <w:num w:numId="51" w16cid:durableId="344675158">
    <w:abstractNumId w:val="48"/>
  </w:num>
  <w:num w:numId="52" w16cid:durableId="1578242873">
    <w:abstractNumId w:val="127"/>
  </w:num>
  <w:num w:numId="53" w16cid:durableId="261452003">
    <w:abstractNumId w:val="93"/>
  </w:num>
  <w:num w:numId="54" w16cid:durableId="2081826047">
    <w:abstractNumId w:val="110"/>
  </w:num>
  <w:num w:numId="55" w16cid:durableId="273482377">
    <w:abstractNumId w:val="55"/>
  </w:num>
  <w:num w:numId="56" w16cid:durableId="279924655">
    <w:abstractNumId w:val="73"/>
  </w:num>
  <w:num w:numId="57" w16cid:durableId="183785490">
    <w:abstractNumId w:val="96"/>
  </w:num>
  <w:num w:numId="58" w16cid:durableId="9752632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2259873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307587874">
    <w:abstractNumId w:val="14"/>
  </w:num>
  <w:num w:numId="61" w16cid:durableId="159088678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134178448">
    <w:abstractNumId w:val="13"/>
    <w:lvlOverride w:ilvl="0">
      <w:startOverride w:val="1"/>
    </w:lvlOverride>
  </w:num>
  <w:num w:numId="63" w16cid:durableId="17310329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3950820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8570808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7567037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97065791">
    <w:abstractNumId w:val="2"/>
  </w:num>
  <w:num w:numId="68" w16cid:durableId="26477367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55268691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94715290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0342434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3942790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4100039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653413023">
    <w:abstractNumId w:val="2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2036610073">
    <w:abstractNumId w:val="36"/>
  </w:num>
  <w:num w:numId="76" w16cid:durableId="1710678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5584758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575577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56494738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210536182">
    <w:abstractNumId w:val="129"/>
  </w:num>
  <w:num w:numId="81" w16cid:durableId="227805205">
    <w:abstractNumId w:val="131"/>
  </w:num>
  <w:num w:numId="82" w16cid:durableId="2074616042">
    <w:abstractNumId w:val="8"/>
  </w:num>
  <w:num w:numId="83" w16cid:durableId="807207935">
    <w:abstractNumId w:val="56"/>
  </w:num>
  <w:num w:numId="84" w16cid:durableId="1052264748">
    <w:abstractNumId w:val="50"/>
  </w:num>
  <w:num w:numId="85" w16cid:durableId="1719232971">
    <w:abstractNumId w:val="71"/>
  </w:num>
  <w:num w:numId="86" w16cid:durableId="1374692762">
    <w:abstractNumId w:val="78"/>
  </w:num>
  <w:num w:numId="87" w16cid:durableId="1003825638">
    <w:abstractNumId w:val="101"/>
  </w:num>
  <w:num w:numId="88" w16cid:durableId="1871215009">
    <w:abstractNumId w:val="58"/>
  </w:num>
  <w:num w:numId="89" w16cid:durableId="855114573">
    <w:abstractNumId w:val="62"/>
  </w:num>
  <w:num w:numId="90" w16cid:durableId="1807969447">
    <w:abstractNumId w:val="114"/>
  </w:num>
  <w:num w:numId="91" w16cid:durableId="1609660987">
    <w:abstractNumId w:val="86"/>
  </w:num>
  <w:num w:numId="92" w16cid:durableId="1939093206">
    <w:abstractNumId w:val="113"/>
  </w:num>
  <w:num w:numId="93" w16cid:durableId="1476068919">
    <w:abstractNumId w:val="97"/>
  </w:num>
  <w:num w:numId="94" w16cid:durableId="723677424">
    <w:abstractNumId w:val="109"/>
  </w:num>
  <w:num w:numId="95" w16cid:durableId="914390841">
    <w:abstractNumId w:val="118"/>
  </w:num>
  <w:num w:numId="96" w16cid:durableId="55008950">
    <w:abstractNumId w:val="77"/>
  </w:num>
  <w:num w:numId="97" w16cid:durableId="1131627889">
    <w:abstractNumId w:val="126"/>
  </w:num>
  <w:num w:numId="98" w16cid:durableId="1899441044">
    <w:abstractNumId w:val="74"/>
  </w:num>
  <w:num w:numId="99" w16cid:durableId="1329135693">
    <w:abstractNumId w:val="59"/>
  </w:num>
  <w:num w:numId="100" w16cid:durableId="347100456">
    <w:abstractNumId w:val="80"/>
  </w:num>
  <w:num w:numId="101" w16cid:durableId="503789068">
    <w:abstractNumId w:val="68"/>
  </w:num>
  <w:num w:numId="102" w16cid:durableId="522591226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555237390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 w16cid:durableId="75444345">
    <w:abstractNumId w:val="45"/>
  </w:num>
  <w:num w:numId="105" w16cid:durableId="778794091">
    <w:abstractNumId w:val="90"/>
  </w:num>
  <w:num w:numId="106" w16cid:durableId="1753350414">
    <w:abstractNumId w:val="102"/>
  </w:num>
  <w:num w:numId="107" w16cid:durableId="618336024">
    <w:abstractNumId w:val="115"/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4DA"/>
    <w:rsid w:val="0000187F"/>
    <w:rsid w:val="00001AF4"/>
    <w:rsid w:val="00004F75"/>
    <w:rsid w:val="000104C4"/>
    <w:rsid w:val="00015EE5"/>
    <w:rsid w:val="0001786F"/>
    <w:rsid w:val="00017E82"/>
    <w:rsid w:val="0002040D"/>
    <w:rsid w:val="000219BD"/>
    <w:rsid w:val="00021C59"/>
    <w:rsid w:val="00024EF9"/>
    <w:rsid w:val="00030229"/>
    <w:rsid w:val="00030981"/>
    <w:rsid w:val="00032133"/>
    <w:rsid w:val="00034EA8"/>
    <w:rsid w:val="00035DC6"/>
    <w:rsid w:val="000360D5"/>
    <w:rsid w:val="0003779B"/>
    <w:rsid w:val="00040161"/>
    <w:rsid w:val="00040ED3"/>
    <w:rsid w:val="00042291"/>
    <w:rsid w:val="00044546"/>
    <w:rsid w:val="000445F8"/>
    <w:rsid w:val="00045A25"/>
    <w:rsid w:val="00045B57"/>
    <w:rsid w:val="00047E48"/>
    <w:rsid w:val="0005047A"/>
    <w:rsid w:val="0005278D"/>
    <w:rsid w:val="000527D8"/>
    <w:rsid w:val="0005499F"/>
    <w:rsid w:val="00056515"/>
    <w:rsid w:val="0005706E"/>
    <w:rsid w:val="000622AA"/>
    <w:rsid w:val="0006279D"/>
    <w:rsid w:val="00063B8E"/>
    <w:rsid w:val="00063DF7"/>
    <w:rsid w:val="00064A76"/>
    <w:rsid w:val="00064EFF"/>
    <w:rsid w:val="00067E5E"/>
    <w:rsid w:val="0007012E"/>
    <w:rsid w:val="0007163E"/>
    <w:rsid w:val="000741CB"/>
    <w:rsid w:val="000849AD"/>
    <w:rsid w:val="00086506"/>
    <w:rsid w:val="00091425"/>
    <w:rsid w:val="000940B8"/>
    <w:rsid w:val="00096349"/>
    <w:rsid w:val="00096F1D"/>
    <w:rsid w:val="000976A3"/>
    <w:rsid w:val="000979DF"/>
    <w:rsid w:val="000A5B34"/>
    <w:rsid w:val="000A740A"/>
    <w:rsid w:val="000B3F72"/>
    <w:rsid w:val="000B564B"/>
    <w:rsid w:val="000B5BFF"/>
    <w:rsid w:val="000B5F01"/>
    <w:rsid w:val="000B7351"/>
    <w:rsid w:val="000C27DD"/>
    <w:rsid w:val="000C465D"/>
    <w:rsid w:val="000C48E8"/>
    <w:rsid w:val="000C56AE"/>
    <w:rsid w:val="000C6382"/>
    <w:rsid w:val="000D0326"/>
    <w:rsid w:val="000D2285"/>
    <w:rsid w:val="000D26F4"/>
    <w:rsid w:val="000D4E09"/>
    <w:rsid w:val="000D6AC3"/>
    <w:rsid w:val="000D7435"/>
    <w:rsid w:val="000D7781"/>
    <w:rsid w:val="000E0693"/>
    <w:rsid w:val="000E185A"/>
    <w:rsid w:val="000E2E13"/>
    <w:rsid w:val="000E36ED"/>
    <w:rsid w:val="000E4FBF"/>
    <w:rsid w:val="000E50D7"/>
    <w:rsid w:val="000E7B09"/>
    <w:rsid w:val="000F244F"/>
    <w:rsid w:val="000F31ED"/>
    <w:rsid w:val="000F33A3"/>
    <w:rsid w:val="000F3609"/>
    <w:rsid w:val="000F4B6C"/>
    <w:rsid w:val="000F60EE"/>
    <w:rsid w:val="000F6F13"/>
    <w:rsid w:val="00102C74"/>
    <w:rsid w:val="00103023"/>
    <w:rsid w:val="00105874"/>
    <w:rsid w:val="00105F9D"/>
    <w:rsid w:val="00112AF9"/>
    <w:rsid w:val="00113659"/>
    <w:rsid w:val="00113C3C"/>
    <w:rsid w:val="0011492A"/>
    <w:rsid w:val="001169ED"/>
    <w:rsid w:val="00116EE4"/>
    <w:rsid w:val="00121142"/>
    <w:rsid w:val="00126014"/>
    <w:rsid w:val="00127414"/>
    <w:rsid w:val="0013196E"/>
    <w:rsid w:val="00133C10"/>
    <w:rsid w:val="0013569E"/>
    <w:rsid w:val="00136460"/>
    <w:rsid w:val="00137167"/>
    <w:rsid w:val="00140373"/>
    <w:rsid w:val="00141F83"/>
    <w:rsid w:val="001438D7"/>
    <w:rsid w:val="001439BE"/>
    <w:rsid w:val="00144BF5"/>
    <w:rsid w:val="00146777"/>
    <w:rsid w:val="0015076D"/>
    <w:rsid w:val="0015155B"/>
    <w:rsid w:val="00153A48"/>
    <w:rsid w:val="00156E27"/>
    <w:rsid w:val="00157C27"/>
    <w:rsid w:val="001619A2"/>
    <w:rsid w:val="00162877"/>
    <w:rsid w:val="00164295"/>
    <w:rsid w:val="00164459"/>
    <w:rsid w:val="00164FB8"/>
    <w:rsid w:val="0016532A"/>
    <w:rsid w:val="001676A4"/>
    <w:rsid w:val="001700DE"/>
    <w:rsid w:val="00172DF6"/>
    <w:rsid w:val="00173C0E"/>
    <w:rsid w:val="00176F01"/>
    <w:rsid w:val="00177291"/>
    <w:rsid w:val="001800E8"/>
    <w:rsid w:val="00184E79"/>
    <w:rsid w:val="0018524C"/>
    <w:rsid w:val="00185FB6"/>
    <w:rsid w:val="001866F9"/>
    <w:rsid w:val="001871D9"/>
    <w:rsid w:val="00187592"/>
    <w:rsid w:val="001900C9"/>
    <w:rsid w:val="001910BB"/>
    <w:rsid w:val="00191E00"/>
    <w:rsid w:val="00192ED6"/>
    <w:rsid w:val="001932A1"/>
    <w:rsid w:val="00193DC1"/>
    <w:rsid w:val="001943F7"/>
    <w:rsid w:val="00195422"/>
    <w:rsid w:val="0019584D"/>
    <w:rsid w:val="00196F17"/>
    <w:rsid w:val="001B3209"/>
    <w:rsid w:val="001B4195"/>
    <w:rsid w:val="001B4EB7"/>
    <w:rsid w:val="001B6733"/>
    <w:rsid w:val="001B6971"/>
    <w:rsid w:val="001C16BE"/>
    <w:rsid w:val="001C6AB4"/>
    <w:rsid w:val="001C70F2"/>
    <w:rsid w:val="001D1A81"/>
    <w:rsid w:val="001D3094"/>
    <w:rsid w:val="001D6859"/>
    <w:rsid w:val="001D75E0"/>
    <w:rsid w:val="001E3B48"/>
    <w:rsid w:val="001E5848"/>
    <w:rsid w:val="001E5C21"/>
    <w:rsid w:val="001F0220"/>
    <w:rsid w:val="001F0AE2"/>
    <w:rsid w:val="001F1705"/>
    <w:rsid w:val="001F1B17"/>
    <w:rsid w:val="001F460E"/>
    <w:rsid w:val="001F65DA"/>
    <w:rsid w:val="001F79CC"/>
    <w:rsid w:val="001F7C4F"/>
    <w:rsid w:val="00202408"/>
    <w:rsid w:val="0020530D"/>
    <w:rsid w:val="002056DB"/>
    <w:rsid w:val="0021435E"/>
    <w:rsid w:val="00215777"/>
    <w:rsid w:val="002163A6"/>
    <w:rsid w:val="0022222C"/>
    <w:rsid w:val="00225645"/>
    <w:rsid w:val="002268AE"/>
    <w:rsid w:val="00226A55"/>
    <w:rsid w:val="00227294"/>
    <w:rsid w:val="00227EF6"/>
    <w:rsid w:val="00230047"/>
    <w:rsid w:val="00230BBB"/>
    <w:rsid w:val="00232313"/>
    <w:rsid w:val="0023387F"/>
    <w:rsid w:val="002365B6"/>
    <w:rsid w:val="00241008"/>
    <w:rsid w:val="002434AF"/>
    <w:rsid w:val="00244679"/>
    <w:rsid w:val="00246CA4"/>
    <w:rsid w:val="00246E8F"/>
    <w:rsid w:val="00247E89"/>
    <w:rsid w:val="002500DE"/>
    <w:rsid w:val="002500E9"/>
    <w:rsid w:val="00252917"/>
    <w:rsid w:val="00252FCA"/>
    <w:rsid w:val="0025319A"/>
    <w:rsid w:val="00253274"/>
    <w:rsid w:val="00254C9F"/>
    <w:rsid w:val="00260A0E"/>
    <w:rsid w:val="00261EA6"/>
    <w:rsid w:val="002621C8"/>
    <w:rsid w:val="00262C9B"/>
    <w:rsid w:val="00263D5D"/>
    <w:rsid w:val="00266083"/>
    <w:rsid w:val="00266A0B"/>
    <w:rsid w:val="00273510"/>
    <w:rsid w:val="00274C04"/>
    <w:rsid w:val="002752E0"/>
    <w:rsid w:val="00275B7D"/>
    <w:rsid w:val="00277D40"/>
    <w:rsid w:val="002803D0"/>
    <w:rsid w:val="00280726"/>
    <w:rsid w:val="00286128"/>
    <w:rsid w:val="00295678"/>
    <w:rsid w:val="00295FF8"/>
    <w:rsid w:val="0029773A"/>
    <w:rsid w:val="002A25B2"/>
    <w:rsid w:val="002A3CAF"/>
    <w:rsid w:val="002B0383"/>
    <w:rsid w:val="002B15BC"/>
    <w:rsid w:val="002B5A86"/>
    <w:rsid w:val="002B5BCC"/>
    <w:rsid w:val="002B5CE0"/>
    <w:rsid w:val="002B6351"/>
    <w:rsid w:val="002B77D8"/>
    <w:rsid w:val="002B7B7C"/>
    <w:rsid w:val="002C0CF2"/>
    <w:rsid w:val="002C1617"/>
    <w:rsid w:val="002C2680"/>
    <w:rsid w:val="002C3B92"/>
    <w:rsid w:val="002C4420"/>
    <w:rsid w:val="002C4B64"/>
    <w:rsid w:val="002C5081"/>
    <w:rsid w:val="002C60AA"/>
    <w:rsid w:val="002C6217"/>
    <w:rsid w:val="002C66B7"/>
    <w:rsid w:val="002C6AD2"/>
    <w:rsid w:val="002D3EA3"/>
    <w:rsid w:val="002D621D"/>
    <w:rsid w:val="002E2886"/>
    <w:rsid w:val="002E4050"/>
    <w:rsid w:val="002E41D0"/>
    <w:rsid w:val="002E5042"/>
    <w:rsid w:val="002E6704"/>
    <w:rsid w:val="002E7840"/>
    <w:rsid w:val="002F144B"/>
    <w:rsid w:val="002F7953"/>
    <w:rsid w:val="002F7C25"/>
    <w:rsid w:val="002F7DFB"/>
    <w:rsid w:val="003000DD"/>
    <w:rsid w:val="00300279"/>
    <w:rsid w:val="00304F73"/>
    <w:rsid w:val="003054D3"/>
    <w:rsid w:val="00306A4B"/>
    <w:rsid w:val="00306A91"/>
    <w:rsid w:val="003074CB"/>
    <w:rsid w:val="0031136C"/>
    <w:rsid w:val="0031159E"/>
    <w:rsid w:val="003155BA"/>
    <w:rsid w:val="0031583B"/>
    <w:rsid w:val="003207E7"/>
    <w:rsid w:val="00321258"/>
    <w:rsid w:val="00323D53"/>
    <w:rsid w:val="003240FC"/>
    <w:rsid w:val="003241B6"/>
    <w:rsid w:val="00324E71"/>
    <w:rsid w:val="00331DA6"/>
    <w:rsid w:val="00332875"/>
    <w:rsid w:val="00334DEB"/>
    <w:rsid w:val="00335EB9"/>
    <w:rsid w:val="00336738"/>
    <w:rsid w:val="003404D5"/>
    <w:rsid w:val="00345F5A"/>
    <w:rsid w:val="003466D1"/>
    <w:rsid w:val="003469A1"/>
    <w:rsid w:val="003476AF"/>
    <w:rsid w:val="00352B2E"/>
    <w:rsid w:val="00354686"/>
    <w:rsid w:val="00355343"/>
    <w:rsid w:val="00355CE4"/>
    <w:rsid w:val="00355D36"/>
    <w:rsid w:val="00356556"/>
    <w:rsid w:val="003576DA"/>
    <w:rsid w:val="00361CBF"/>
    <w:rsid w:val="00363B65"/>
    <w:rsid w:val="003643CA"/>
    <w:rsid w:val="00371206"/>
    <w:rsid w:val="00372139"/>
    <w:rsid w:val="0037345C"/>
    <w:rsid w:val="00375472"/>
    <w:rsid w:val="0037573C"/>
    <w:rsid w:val="0037661E"/>
    <w:rsid w:val="003774F0"/>
    <w:rsid w:val="00381477"/>
    <w:rsid w:val="00387886"/>
    <w:rsid w:val="003915AA"/>
    <w:rsid w:val="0039389F"/>
    <w:rsid w:val="003940CE"/>
    <w:rsid w:val="00395C73"/>
    <w:rsid w:val="00395DEA"/>
    <w:rsid w:val="00395DFB"/>
    <w:rsid w:val="00396DF8"/>
    <w:rsid w:val="003A265E"/>
    <w:rsid w:val="003A36B5"/>
    <w:rsid w:val="003A5798"/>
    <w:rsid w:val="003B1C38"/>
    <w:rsid w:val="003B2C5D"/>
    <w:rsid w:val="003B3D22"/>
    <w:rsid w:val="003B4891"/>
    <w:rsid w:val="003B4ED0"/>
    <w:rsid w:val="003B7EC0"/>
    <w:rsid w:val="003C0C72"/>
    <w:rsid w:val="003C4AAF"/>
    <w:rsid w:val="003C60CB"/>
    <w:rsid w:val="003C626E"/>
    <w:rsid w:val="003C704D"/>
    <w:rsid w:val="003D29CD"/>
    <w:rsid w:val="003D43DD"/>
    <w:rsid w:val="003D457D"/>
    <w:rsid w:val="003D4B7F"/>
    <w:rsid w:val="003D531C"/>
    <w:rsid w:val="003D5A73"/>
    <w:rsid w:val="003D5C65"/>
    <w:rsid w:val="003E0284"/>
    <w:rsid w:val="003E2F64"/>
    <w:rsid w:val="003E7604"/>
    <w:rsid w:val="003F1E2E"/>
    <w:rsid w:val="003F2CB8"/>
    <w:rsid w:val="003F2D71"/>
    <w:rsid w:val="003F3155"/>
    <w:rsid w:val="003F56B6"/>
    <w:rsid w:val="003F6E14"/>
    <w:rsid w:val="00403441"/>
    <w:rsid w:val="00403530"/>
    <w:rsid w:val="00403683"/>
    <w:rsid w:val="00413C63"/>
    <w:rsid w:val="0042009C"/>
    <w:rsid w:val="0042107B"/>
    <w:rsid w:val="00421720"/>
    <w:rsid w:val="0042389B"/>
    <w:rsid w:val="004249CD"/>
    <w:rsid w:val="00426D0F"/>
    <w:rsid w:val="0043034E"/>
    <w:rsid w:val="00430630"/>
    <w:rsid w:val="004309A0"/>
    <w:rsid w:val="00432914"/>
    <w:rsid w:val="0043621F"/>
    <w:rsid w:val="00436EE0"/>
    <w:rsid w:val="00443BF1"/>
    <w:rsid w:val="004442E0"/>
    <w:rsid w:val="0044626B"/>
    <w:rsid w:val="00450D1C"/>
    <w:rsid w:val="004518F7"/>
    <w:rsid w:val="00451B25"/>
    <w:rsid w:val="004543BD"/>
    <w:rsid w:val="00455236"/>
    <w:rsid w:val="00455495"/>
    <w:rsid w:val="00456BDB"/>
    <w:rsid w:val="00460FA0"/>
    <w:rsid w:val="00465B4E"/>
    <w:rsid w:val="00466615"/>
    <w:rsid w:val="0047148F"/>
    <w:rsid w:val="00475443"/>
    <w:rsid w:val="0047632E"/>
    <w:rsid w:val="00477471"/>
    <w:rsid w:val="0048230B"/>
    <w:rsid w:val="004849EB"/>
    <w:rsid w:val="0049063B"/>
    <w:rsid w:val="00492A63"/>
    <w:rsid w:val="00493EAD"/>
    <w:rsid w:val="00494994"/>
    <w:rsid w:val="0049799A"/>
    <w:rsid w:val="004A05A0"/>
    <w:rsid w:val="004A253C"/>
    <w:rsid w:val="004A2A31"/>
    <w:rsid w:val="004A2D84"/>
    <w:rsid w:val="004A476F"/>
    <w:rsid w:val="004A5926"/>
    <w:rsid w:val="004B2984"/>
    <w:rsid w:val="004B325D"/>
    <w:rsid w:val="004B6F8F"/>
    <w:rsid w:val="004B7560"/>
    <w:rsid w:val="004C0613"/>
    <w:rsid w:val="004C0F57"/>
    <w:rsid w:val="004C122B"/>
    <w:rsid w:val="004C2D8B"/>
    <w:rsid w:val="004C2E14"/>
    <w:rsid w:val="004C36EB"/>
    <w:rsid w:val="004C48D5"/>
    <w:rsid w:val="004D4897"/>
    <w:rsid w:val="004D5EA0"/>
    <w:rsid w:val="004D6FAA"/>
    <w:rsid w:val="004D72A2"/>
    <w:rsid w:val="004D7F95"/>
    <w:rsid w:val="004E0452"/>
    <w:rsid w:val="004E0761"/>
    <w:rsid w:val="004E0D17"/>
    <w:rsid w:val="004E108A"/>
    <w:rsid w:val="004E1ECE"/>
    <w:rsid w:val="004E2831"/>
    <w:rsid w:val="004E290C"/>
    <w:rsid w:val="004E3CAD"/>
    <w:rsid w:val="004E41A7"/>
    <w:rsid w:val="004E47CB"/>
    <w:rsid w:val="004E4C00"/>
    <w:rsid w:val="004E4C48"/>
    <w:rsid w:val="004E60E2"/>
    <w:rsid w:val="004F2F4F"/>
    <w:rsid w:val="004F33EB"/>
    <w:rsid w:val="004F37F7"/>
    <w:rsid w:val="004F413C"/>
    <w:rsid w:val="004F655B"/>
    <w:rsid w:val="00503D91"/>
    <w:rsid w:val="0050651B"/>
    <w:rsid w:val="00506A81"/>
    <w:rsid w:val="0050706A"/>
    <w:rsid w:val="00507567"/>
    <w:rsid w:val="00511B99"/>
    <w:rsid w:val="00513995"/>
    <w:rsid w:val="005148CB"/>
    <w:rsid w:val="0051604D"/>
    <w:rsid w:val="005201D9"/>
    <w:rsid w:val="00520882"/>
    <w:rsid w:val="00520A05"/>
    <w:rsid w:val="00520DE2"/>
    <w:rsid w:val="0052335A"/>
    <w:rsid w:val="00525BA2"/>
    <w:rsid w:val="005264DC"/>
    <w:rsid w:val="00530F4D"/>
    <w:rsid w:val="00535F9F"/>
    <w:rsid w:val="00536B59"/>
    <w:rsid w:val="0054140E"/>
    <w:rsid w:val="005425A3"/>
    <w:rsid w:val="00545C08"/>
    <w:rsid w:val="00546654"/>
    <w:rsid w:val="005500FA"/>
    <w:rsid w:val="00551386"/>
    <w:rsid w:val="00552389"/>
    <w:rsid w:val="0055663A"/>
    <w:rsid w:val="005574F6"/>
    <w:rsid w:val="0055759F"/>
    <w:rsid w:val="00562B1B"/>
    <w:rsid w:val="00562C4D"/>
    <w:rsid w:val="00564384"/>
    <w:rsid w:val="0056504B"/>
    <w:rsid w:val="00567020"/>
    <w:rsid w:val="00571038"/>
    <w:rsid w:val="00576F05"/>
    <w:rsid w:val="0058224D"/>
    <w:rsid w:val="00584A50"/>
    <w:rsid w:val="0058566D"/>
    <w:rsid w:val="0058747C"/>
    <w:rsid w:val="005973F5"/>
    <w:rsid w:val="005A2ADE"/>
    <w:rsid w:val="005A5CC3"/>
    <w:rsid w:val="005B1414"/>
    <w:rsid w:val="005B2520"/>
    <w:rsid w:val="005B2776"/>
    <w:rsid w:val="005B3BA8"/>
    <w:rsid w:val="005B56A5"/>
    <w:rsid w:val="005B5A9F"/>
    <w:rsid w:val="005C1D9A"/>
    <w:rsid w:val="005C22CB"/>
    <w:rsid w:val="005C2823"/>
    <w:rsid w:val="005C6DE3"/>
    <w:rsid w:val="005C75FA"/>
    <w:rsid w:val="005D0D31"/>
    <w:rsid w:val="005D1C6D"/>
    <w:rsid w:val="005D333C"/>
    <w:rsid w:val="005E0715"/>
    <w:rsid w:val="005E0CA7"/>
    <w:rsid w:val="005E206E"/>
    <w:rsid w:val="005E47A1"/>
    <w:rsid w:val="005E502D"/>
    <w:rsid w:val="005E6B91"/>
    <w:rsid w:val="005F01BE"/>
    <w:rsid w:val="005F2B2F"/>
    <w:rsid w:val="005F4271"/>
    <w:rsid w:val="005F6321"/>
    <w:rsid w:val="005F6F55"/>
    <w:rsid w:val="005F7A49"/>
    <w:rsid w:val="00600076"/>
    <w:rsid w:val="00600962"/>
    <w:rsid w:val="00600BCA"/>
    <w:rsid w:val="00602F36"/>
    <w:rsid w:val="00606325"/>
    <w:rsid w:val="0060658C"/>
    <w:rsid w:val="0060717E"/>
    <w:rsid w:val="006072B0"/>
    <w:rsid w:val="00607FBA"/>
    <w:rsid w:val="00611491"/>
    <w:rsid w:val="00611C2C"/>
    <w:rsid w:val="00614B63"/>
    <w:rsid w:val="006166D9"/>
    <w:rsid w:val="00617D9D"/>
    <w:rsid w:val="00617DC0"/>
    <w:rsid w:val="0062546F"/>
    <w:rsid w:val="00625B93"/>
    <w:rsid w:val="00626149"/>
    <w:rsid w:val="006430AB"/>
    <w:rsid w:val="006432EF"/>
    <w:rsid w:val="00643396"/>
    <w:rsid w:val="00644E2C"/>
    <w:rsid w:val="00645BAF"/>
    <w:rsid w:val="006473C7"/>
    <w:rsid w:val="00650A28"/>
    <w:rsid w:val="00650FF6"/>
    <w:rsid w:val="0065107C"/>
    <w:rsid w:val="0065353B"/>
    <w:rsid w:val="00653FE7"/>
    <w:rsid w:val="00656D7D"/>
    <w:rsid w:val="0065711C"/>
    <w:rsid w:val="00660D88"/>
    <w:rsid w:val="0066683E"/>
    <w:rsid w:val="006672E7"/>
    <w:rsid w:val="00672C55"/>
    <w:rsid w:val="00673423"/>
    <w:rsid w:val="00675BB6"/>
    <w:rsid w:val="006764F0"/>
    <w:rsid w:val="00677D22"/>
    <w:rsid w:val="006830C6"/>
    <w:rsid w:val="00684F8F"/>
    <w:rsid w:val="00685D9C"/>
    <w:rsid w:val="0068781B"/>
    <w:rsid w:val="006916FC"/>
    <w:rsid w:val="006956B5"/>
    <w:rsid w:val="006A4304"/>
    <w:rsid w:val="006A7891"/>
    <w:rsid w:val="006B0F12"/>
    <w:rsid w:val="006B2453"/>
    <w:rsid w:val="006B2B72"/>
    <w:rsid w:val="006B2DAE"/>
    <w:rsid w:val="006B6AB8"/>
    <w:rsid w:val="006B6C8F"/>
    <w:rsid w:val="006B6D83"/>
    <w:rsid w:val="006B7BD3"/>
    <w:rsid w:val="006B7FAD"/>
    <w:rsid w:val="006C0E87"/>
    <w:rsid w:val="006C34F5"/>
    <w:rsid w:val="006C3534"/>
    <w:rsid w:val="006C600D"/>
    <w:rsid w:val="006C7E34"/>
    <w:rsid w:val="006D2C99"/>
    <w:rsid w:val="006D588F"/>
    <w:rsid w:val="006D606D"/>
    <w:rsid w:val="006D682B"/>
    <w:rsid w:val="006D72E9"/>
    <w:rsid w:val="006E131F"/>
    <w:rsid w:val="006E30B8"/>
    <w:rsid w:val="006E7849"/>
    <w:rsid w:val="006E7CDC"/>
    <w:rsid w:val="006F0ED1"/>
    <w:rsid w:val="006F1833"/>
    <w:rsid w:val="006F242F"/>
    <w:rsid w:val="006F5479"/>
    <w:rsid w:val="006F5555"/>
    <w:rsid w:val="006F73AF"/>
    <w:rsid w:val="006F7D8F"/>
    <w:rsid w:val="0070005C"/>
    <w:rsid w:val="00700C41"/>
    <w:rsid w:val="007015C8"/>
    <w:rsid w:val="00704BF1"/>
    <w:rsid w:val="00705D47"/>
    <w:rsid w:val="00710072"/>
    <w:rsid w:val="00711950"/>
    <w:rsid w:val="007141F6"/>
    <w:rsid w:val="00714642"/>
    <w:rsid w:val="007152BB"/>
    <w:rsid w:val="00717212"/>
    <w:rsid w:val="0072209C"/>
    <w:rsid w:val="00723A6F"/>
    <w:rsid w:val="00726469"/>
    <w:rsid w:val="0073201D"/>
    <w:rsid w:val="0073213B"/>
    <w:rsid w:val="0073409D"/>
    <w:rsid w:val="0073411E"/>
    <w:rsid w:val="00743A06"/>
    <w:rsid w:val="00744F5A"/>
    <w:rsid w:val="007453C8"/>
    <w:rsid w:val="007501D8"/>
    <w:rsid w:val="00751BA3"/>
    <w:rsid w:val="00753227"/>
    <w:rsid w:val="007579C3"/>
    <w:rsid w:val="0076087A"/>
    <w:rsid w:val="00762485"/>
    <w:rsid w:val="00765242"/>
    <w:rsid w:val="00771211"/>
    <w:rsid w:val="007715B8"/>
    <w:rsid w:val="00771D26"/>
    <w:rsid w:val="007729AC"/>
    <w:rsid w:val="00773915"/>
    <w:rsid w:val="00773ABD"/>
    <w:rsid w:val="0077480F"/>
    <w:rsid w:val="00774B15"/>
    <w:rsid w:val="00776979"/>
    <w:rsid w:val="00783560"/>
    <w:rsid w:val="00784AD8"/>
    <w:rsid w:val="007855B5"/>
    <w:rsid w:val="00790639"/>
    <w:rsid w:val="00794329"/>
    <w:rsid w:val="00797789"/>
    <w:rsid w:val="007A0D40"/>
    <w:rsid w:val="007A4545"/>
    <w:rsid w:val="007A6BB6"/>
    <w:rsid w:val="007A7770"/>
    <w:rsid w:val="007A7CE4"/>
    <w:rsid w:val="007B21D4"/>
    <w:rsid w:val="007B3EF9"/>
    <w:rsid w:val="007B4890"/>
    <w:rsid w:val="007B71AB"/>
    <w:rsid w:val="007C4DE8"/>
    <w:rsid w:val="007C5254"/>
    <w:rsid w:val="007C54FD"/>
    <w:rsid w:val="007C7E38"/>
    <w:rsid w:val="007D09CB"/>
    <w:rsid w:val="007D0A63"/>
    <w:rsid w:val="007D0D4D"/>
    <w:rsid w:val="007D1A80"/>
    <w:rsid w:val="007E1D17"/>
    <w:rsid w:val="007E58F5"/>
    <w:rsid w:val="007F3CD8"/>
    <w:rsid w:val="007F5724"/>
    <w:rsid w:val="008013BE"/>
    <w:rsid w:val="00801720"/>
    <w:rsid w:val="00802E1D"/>
    <w:rsid w:val="00803BDD"/>
    <w:rsid w:val="00804532"/>
    <w:rsid w:val="00810309"/>
    <w:rsid w:val="00812203"/>
    <w:rsid w:val="008149B4"/>
    <w:rsid w:val="008170E2"/>
    <w:rsid w:val="00817504"/>
    <w:rsid w:val="00817FDF"/>
    <w:rsid w:val="00821799"/>
    <w:rsid w:val="00825D17"/>
    <w:rsid w:val="00830F90"/>
    <w:rsid w:val="00831D47"/>
    <w:rsid w:val="00831ED1"/>
    <w:rsid w:val="00835644"/>
    <w:rsid w:val="008368D8"/>
    <w:rsid w:val="00837DDB"/>
    <w:rsid w:val="00845011"/>
    <w:rsid w:val="008466EC"/>
    <w:rsid w:val="0084688B"/>
    <w:rsid w:val="00851779"/>
    <w:rsid w:val="008523A4"/>
    <w:rsid w:val="00856E2B"/>
    <w:rsid w:val="00860A82"/>
    <w:rsid w:val="008610F3"/>
    <w:rsid w:val="0086188C"/>
    <w:rsid w:val="0086203C"/>
    <w:rsid w:val="0086508D"/>
    <w:rsid w:val="00865668"/>
    <w:rsid w:val="008656F0"/>
    <w:rsid w:val="00867720"/>
    <w:rsid w:val="008717FF"/>
    <w:rsid w:val="008760A7"/>
    <w:rsid w:val="00876BF6"/>
    <w:rsid w:val="008805A7"/>
    <w:rsid w:val="0088158E"/>
    <w:rsid w:val="008816D9"/>
    <w:rsid w:val="0088508E"/>
    <w:rsid w:val="008850CF"/>
    <w:rsid w:val="0088659E"/>
    <w:rsid w:val="00887111"/>
    <w:rsid w:val="00890374"/>
    <w:rsid w:val="00891B62"/>
    <w:rsid w:val="00892281"/>
    <w:rsid w:val="00892329"/>
    <w:rsid w:val="00895501"/>
    <w:rsid w:val="00895917"/>
    <w:rsid w:val="008964DA"/>
    <w:rsid w:val="00897C55"/>
    <w:rsid w:val="008A31B8"/>
    <w:rsid w:val="008B0B9D"/>
    <w:rsid w:val="008B109A"/>
    <w:rsid w:val="008B5FF4"/>
    <w:rsid w:val="008B646D"/>
    <w:rsid w:val="008C55B2"/>
    <w:rsid w:val="008D04F3"/>
    <w:rsid w:val="008D1AE9"/>
    <w:rsid w:val="008D5E29"/>
    <w:rsid w:val="008D627E"/>
    <w:rsid w:val="008D636E"/>
    <w:rsid w:val="008E7118"/>
    <w:rsid w:val="008F366D"/>
    <w:rsid w:val="008F6931"/>
    <w:rsid w:val="00900533"/>
    <w:rsid w:val="00901553"/>
    <w:rsid w:val="00901963"/>
    <w:rsid w:val="00903B67"/>
    <w:rsid w:val="009076C3"/>
    <w:rsid w:val="00910BE9"/>
    <w:rsid w:val="009110A1"/>
    <w:rsid w:val="009128AA"/>
    <w:rsid w:val="00914B55"/>
    <w:rsid w:val="00920646"/>
    <w:rsid w:val="00923854"/>
    <w:rsid w:val="00923887"/>
    <w:rsid w:val="00924CFF"/>
    <w:rsid w:val="00932EF8"/>
    <w:rsid w:val="0093321B"/>
    <w:rsid w:val="00933753"/>
    <w:rsid w:val="00933805"/>
    <w:rsid w:val="009340CE"/>
    <w:rsid w:val="00934D2E"/>
    <w:rsid w:val="009413A6"/>
    <w:rsid w:val="00941CBA"/>
    <w:rsid w:val="00941F52"/>
    <w:rsid w:val="00944BBA"/>
    <w:rsid w:val="00944D8C"/>
    <w:rsid w:val="00946B3F"/>
    <w:rsid w:val="009520F8"/>
    <w:rsid w:val="0095241E"/>
    <w:rsid w:val="00953554"/>
    <w:rsid w:val="00953B45"/>
    <w:rsid w:val="00962583"/>
    <w:rsid w:val="009627F8"/>
    <w:rsid w:val="00963DCC"/>
    <w:rsid w:val="00965A9C"/>
    <w:rsid w:val="009733D8"/>
    <w:rsid w:val="00973641"/>
    <w:rsid w:val="009767DC"/>
    <w:rsid w:val="00976FE5"/>
    <w:rsid w:val="009774E4"/>
    <w:rsid w:val="00977644"/>
    <w:rsid w:val="00980331"/>
    <w:rsid w:val="009803D0"/>
    <w:rsid w:val="009806E2"/>
    <w:rsid w:val="00985D13"/>
    <w:rsid w:val="00992429"/>
    <w:rsid w:val="00994A4B"/>
    <w:rsid w:val="00995352"/>
    <w:rsid w:val="0099789D"/>
    <w:rsid w:val="009A0A6F"/>
    <w:rsid w:val="009A5577"/>
    <w:rsid w:val="009A62B4"/>
    <w:rsid w:val="009A7E27"/>
    <w:rsid w:val="009B5BB9"/>
    <w:rsid w:val="009C181E"/>
    <w:rsid w:val="009C3A0D"/>
    <w:rsid w:val="009C5707"/>
    <w:rsid w:val="009C5BE3"/>
    <w:rsid w:val="009C76A3"/>
    <w:rsid w:val="009D33B1"/>
    <w:rsid w:val="009D45B6"/>
    <w:rsid w:val="009E113B"/>
    <w:rsid w:val="009E2348"/>
    <w:rsid w:val="009E2E90"/>
    <w:rsid w:val="009E467E"/>
    <w:rsid w:val="009E47A3"/>
    <w:rsid w:val="009E4B42"/>
    <w:rsid w:val="009F4734"/>
    <w:rsid w:val="00A0055B"/>
    <w:rsid w:val="00A00E13"/>
    <w:rsid w:val="00A00F28"/>
    <w:rsid w:val="00A01200"/>
    <w:rsid w:val="00A02A63"/>
    <w:rsid w:val="00A02B37"/>
    <w:rsid w:val="00A03BA5"/>
    <w:rsid w:val="00A0535C"/>
    <w:rsid w:val="00A054F7"/>
    <w:rsid w:val="00A05CE7"/>
    <w:rsid w:val="00A15183"/>
    <w:rsid w:val="00A16ACC"/>
    <w:rsid w:val="00A21CA1"/>
    <w:rsid w:val="00A26C7E"/>
    <w:rsid w:val="00A325E9"/>
    <w:rsid w:val="00A32ABC"/>
    <w:rsid w:val="00A36839"/>
    <w:rsid w:val="00A416BB"/>
    <w:rsid w:val="00A434EE"/>
    <w:rsid w:val="00A476DA"/>
    <w:rsid w:val="00A5076F"/>
    <w:rsid w:val="00A51A1C"/>
    <w:rsid w:val="00A521AD"/>
    <w:rsid w:val="00A524C1"/>
    <w:rsid w:val="00A53AB6"/>
    <w:rsid w:val="00A56F0E"/>
    <w:rsid w:val="00A607D2"/>
    <w:rsid w:val="00A61B5C"/>
    <w:rsid w:val="00A6430D"/>
    <w:rsid w:val="00A65656"/>
    <w:rsid w:val="00A65D04"/>
    <w:rsid w:val="00A67B3E"/>
    <w:rsid w:val="00A7046F"/>
    <w:rsid w:val="00A7094D"/>
    <w:rsid w:val="00A7121A"/>
    <w:rsid w:val="00A7278C"/>
    <w:rsid w:val="00A72CBC"/>
    <w:rsid w:val="00A74F1D"/>
    <w:rsid w:val="00A765B8"/>
    <w:rsid w:val="00A8158A"/>
    <w:rsid w:val="00A825B3"/>
    <w:rsid w:val="00A835D5"/>
    <w:rsid w:val="00A90061"/>
    <w:rsid w:val="00A90271"/>
    <w:rsid w:val="00A9029B"/>
    <w:rsid w:val="00A97F5B"/>
    <w:rsid w:val="00AA2D4B"/>
    <w:rsid w:val="00AA39F6"/>
    <w:rsid w:val="00AA4273"/>
    <w:rsid w:val="00AA782F"/>
    <w:rsid w:val="00AB7AD4"/>
    <w:rsid w:val="00AC0019"/>
    <w:rsid w:val="00AC0838"/>
    <w:rsid w:val="00AC3B10"/>
    <w:rsid w:val="00AC663E"/>
    <w:rsid w:val="00AC690C"/>
    <w:rsid w:val="00AC6B4E"/>
    <w:rsid w:val="00AC6CDD"/>
    <w:rsid w:val="00AD0851"/>
    <w:rsid w:val="00AD19F5"/>
    <w:rsid w:val="00AD2462"/>
    <w:rsid w:val="00AD2918"/>
    <w:rsid w:val="00AD4234"/>
    <w:rsid w:val="00AD5FDA"/>
    <w:rsid w:val="00AD74E1"/>
    <w:rsid w:val="00AE1CC7"/>
    <w:rsid w:val="00AE45C1"/>
    <w:rsid w:val="00AE56F8"/>
    <w:rsid w:val="00AE6F8B"/>
    <w:rsid w:val="00AF029A"/>
    <w:rsid w:val="00AF1EFC"/>
    <w:rsid w:val="00AF28D8"/>
    <w:rsid w:val="00AF2C24"/>
    <w:rsid w:val="00AF3B7A"/>
    <w:rsid w:val="00AF7762"/>
    <w:rsid w:val="00AF7E91"/>
    <w:rsid w:val="00B0040A"/>
    <w:rsid w:val="00B0249C"/>
    <w:rsid w:val="00B03D64"/>
    <w:rsid w:val="00B04588"/>
    <w:rsid w:val="00B04712"/>
    <w:rsid w:val="00B04BAD"/>
    <w:rsid w:val="00B0511A"/>
    <w:rsid w:val="00B0678B"/>
    <w:rsid w:val="00B06B57"/>
    <w:rsid w:val="00B11019"/>
    <w:rsid w:val="00B126BE"/>
    <w:rsid w:val="00B1380F"/>
    <w:rsid w:val="00B14D7E"/>
    <w:rsid w:val="00B14E59"/>
    <w:rsid w:val="00B2031C"/>
    <w:rsid w:val="00B22374"/>
    <w:rsid w:val="00B261EC"/>
    <w:rsid w:val="00B3152F"/>
    <w:rsid w:val="00B32AC9"/>
    <w:rsid w:val="00B4268B"/>
    <w:rsid w:val="00B43B3D"/>
    <w:rsid w:val="00B44B72"/>
    <w:rsid w:val="00B45D71"/>
    <w:rsid w:val="00B45E04"/>
    <w:rsid w:val="00B505B6"/>
    <w:rsid w:val="00B51D7B"/>
    <w:rsid w:val="00B53D05"/>
    <w:rsid w:val="00B540E3"/>
    <w:rsid w:val="00B56DD6"/>
    <w:rsid w:val="00B608A6"/>
    <w:rsid w:val="00B628CC"/>
    <w:rsid w:val="00B62FAF"/>
    <w:rsid w:val="00B634B1"/>
    <w:rsid w:val="00B64867"/>
    <w:rsid w:val="00B66BDF"/>
    <w:rsid w:val="00B72774"/>
    <w:rsid w:val="00B72AB7"/>
    <w:rsid w:val="00B74067"/>
    <w:rsid w:val="00B7420F"/>
    <w:rsid w:val="00B75B9E"/>
    <w:rsid w:val="00B768A6"/>
    <w:rsid w:val="00B9077F"/>
    <w:rsid w:val="00B90FEC"/>
    <w:rsid w:val="00B913C1"/>
    <w:rsid w:val="00B91DCE"/>
    <w:rsid w:val="00B91E0A"/>
    <w:rsid w:val="00B93F8F"/>
    <w:rsid w:val="00B942AE"/>
    <w:rsid w:val="00B96395"/>
    <w:rsid w:val="00BA21C8"/>
    <w:rsid w:val="00BA21DA"/>
    <w:rsid w:val="00BA2809"/>
    <w:rsid w:val="00BA305C"/>
    <w:rsid w:val="00BA361A"/>
    <w:rsid w:val="00BA6562"/>
    <w:rsid w:val="00BA6FDF"/>
    <w:rsid w:val="00BB045A"/>
    <w:rsid w:val="00BB2153"/>
    <w:rsid w:val="00BB4F69"/>
    <w:rsid w:val="00BB532D"/>
    <w:rsid w:val="00BB723A"/>
    <w:rsid w:val="00BC2297"/>
    <w:rsid w:val="00BC4319"/>
    <w:rsid w:val="00BC6ACD"/>
    <w:rsid w:val="00BD06F8"/>
    <w:rsid w:val="00BD1124"/>
    <w:rsid w:val="00BD134C"/>
    <w:rsid w:val="00BD30F4"/>
    <w:rsid w:val="00BD4CBB"/>
    <w:rsid w:val="00BD5A04"/>
    <w:rsid w:val="00BD64E0"/>
    <w:rsid w:val="00BE19A7"/>
    <w:rsid w:val="00BE2332"/>
    <w:rsid w:val="00BE5396"/>
    <w:rsid w:val="00BE77EA"/>
    <w:rsid w:val="00BF05C8"/>
    <w:rsid w:val="00BF2956"/>
    <w:rsid w:val="00BF6CA0"/>
    <w:rsid w:val="00BF6F41"/>
    <w:rsid w:val="00C02467"/>
    <w:rsid w:val="00C02C91"/>
    <w:rsid w:val="00C05791"/>
    <w:rsid w:val="00C06F30"/>
    <w:rsid w:val="00C12911"/>
    <w:rsid w:val="00C129AF"/>
    <w:rsid w:val="00C13285"/>
    <w:rsid w:val="00C14527"/>
    <w:rsid w:val="00C149B7"/>
    <w:rsid w:val="00C14F17"/>
    <w:rsid w:val="00C15FC1"/>
    <w:rsid w:val="00C16801"/>
    <w:rsid w:val="00C20578"/>
    <w:rsid w:val="00C21D50"/>
    <w:rsid w:val="00C220A4"/>
    <w:rsid w:val="00C25546"/>
    <w:rsid w:val="00C26932"/>
    <w:rsid w:val="00C269CC"/>
    <w:rsid w:val="00C329D4"/>
    <w:rsid w:val="00C40A9C"/>
    <w:rsid w:val="00C422A1"/>
    <w:rsid w:val="00C429A3"/>
    <w:rsid w:val="00C43F9C"/>
    <w:rsid w:val="00C46B0D"/>
    <w:rsid w:val="00C46D55"/>
    <w:rsid w:val="00C50DB6"/>
    <w:rsid w:val="00C5340F"/>
    <w:rsid w:val="00C566CB"/>
    <w:rsid w:val="00C574BD"/>
    <w:rsid w:val="00C61363"/>
    <w:rsid w:val="00C6525F"/>
    <w:rsid w:val="00C70F54"/>
    <w:rsid w:val="00C75485"/>
    <w:rsid w:val="00C81450"/>
    <w:rsid w:val="00C83C87"/>
    <w:rsid w:val="00C83F69"/>
    <w:rsid w:val="00C86ABC"/>
    <w:rsid w:val="00C87540"/>
    <w:rsid w:val="00C87856"/>
    <w:rsid w:val="00C90ED2"/>
    <w:rsid w:val="00C914CA"/>
    <w:rsid w:val="00C94D43"/>
    <w:rsid w:val="00C952AE"/>
    <w:rsid w:val="00C9737F"/>
    <w:rsid w:val="00CA1CE5"/>
    <w:rsid w:val="00CA64E8"/>
    <w:rsid w:val="00CA6727"/>
    <w:rsid w:val="00CB0747"/>
    <w:rsid w:val="00CB07A5"/>
    <w:rsid w:val="00CB08DB"/>
    <w:rsid w:val="00CB3F81"/>
    <w:rsid w:val="00CB4B17"/>
    <w:rsid w:val="00CB6291"/>
    <w:rsid w:val="00CB7398"/>
    <w:rsid w:val="00CB78D1"/>
    <w:rsid w:val="00CB7B4C"/>
    <w:rsid w:val="00CC0253"/>
    <w:rsid w:val="00CC0AE7"/>
    <w:rsid w:val="00CC1E92"/>
    <w:rsid w:val="00CC62B8"/>
    <w:rsid w:val="00CD13A1"/>
    <w:rsid w:val="00CD13AD"/>
    <w:rsid w:val="00CD275C"/>
    <w:rsid w:val="00CD5365"/>
    <w:rsid w:val="00CD53BF"/>
    <w:rsid w:val="00CD5B75"/>
    <w:rsid w:val="00CE28D3"/>
    <w:rsid w:val="00CE2F78"/>
    <w:rsid w:val="00CE7029"/>
    <w:rsid w:val="00CF1C0A"/>
    <w:rsid w:val="00CF23B9"/>
    <w:rsid w:val="00CF4984"/>
    <w:rsid w:val="00CF4DF2"/>
    <w:rsid w:val="00CF6DA2"/>
    <w:rsid w:val="00CF7AE8"/>
    <w:rsid w:val="00D01373"/>
    <w:rsid w:val="00D03A6E"/>
    <w:rsid w:val="00D050CE"/>
    <w:rsid w:val="00D06D6F"/>
    <w:rsid w:val="00D07555"/>
    <w:rsid w:val="00D107CA"/>
    <w:rsid w:val="00D16272"/>
    <w:rsid w:val="00D16B53"/>
    <w:rsid w:val="00D20F2E"/>
    <w:rsid w:val="00D22A65"/>
    <w:rsid w:val="00D2377A"/>
    <w:rsid w:val="00D23ABC"/>
    <w:rsid w:val="00D30269"/>
    <w:rsid w:val="00D31352"/>
    <w:rsid w:val="00D32CC4"/>
    <w:rsid w:val="00D36EDA"/>
    <w:rsid w:val="00D37D6B"/>
    <w:rsid w:val="00D42E8A"/>
    <w:rsid w:val="00D4502B"/>
    <w:rsid w:val="00D4733C"/>
    <w:rsid w:val="00D5158A"/>
    <w:rsid w:val="00D51674"/>
    <w:rsid w:val="00D52EA6"/>
    <w:rsid w:val="00D567B5"/>
    <w:rsid w:val="00D56A33"/>
    <w:rsid w:val="00D60BEC"/>
    <w:rsid w:val="00D6584A"/>
    <w:rsid w:val="00D67B50"/>
    <w:rsid w:val="00D71C40"/>
    <w:rsid w:val="00D76938"/>
    <w:rsid w:val="00D81E5B"/>
    <w:rsid w:val="00D833B5"/>
    <w:rsid w:val="00D84A57"/>
    <w:rsid w:val="00D86D51"/>
    <w:rsid w:val="00D86E1C"/>
    <w:rsid w:val="00D92D03"/>
    <w:rsid w:val="00D943C3"/>
    <w:rsid w:val="00D95C9F"/>
    <w:rsid w:val="00D9666E"/>
    <w:rsid w:val="00DA0F0F"/>
    <w:rsid w:val="00DA29EA"/>
    <w:rsid w:val="00DA4A9C"/>
    <w:rsid w:val="00DB1242"/>
    <w:rsid w:val="00DB15E4"/>
    <w:rsid w:val="00DB22C9"/>
    <w:rsid w:val="00DB32A2"/>
    <w:rsid w:val="00DB371F"/>
    <w:rsid w:val="00DB3ED4"/>
    <w:rsid w:val="00DB5C8C"/>
    <w:rsid w:val="00DB6FD7"/>
    <w:rsid w:val="00DC2882"/>
    <w:rsid w:val="00DC2940"/>
    <w:rsid w:val="00DC6EEB"/>
    <w:rsid w:val="00DC6F06"/>
    <w:rsid w:val="00DD0812"/>
    <w:rsid w:val="00DD1C13"/>
    <w:rsid w:val="00DE2A01"/>
    <w:rsid w:val="00DE2F01"/>
    <w:rsid w:val="00DE4B59"/>
    <w:rsid w:val="00DE63F8"/>
    <w:rsid w:val="00DE69AD"/>
    <w:rsid w:val="00DF167D"/>
    <w:rsid w:val="00DF294C"/>
    <w:rsid w:val="00DF3235"/>
    <w:rsid w:val="00DF35B4"/>
    <w:rsid w:val="00E0271B"/>
    <w:rsid w:val="00E05DB0"/>
    <w:rsid w:val="00E07775"/>
    <w:rsid w:val="00E10269"/>
    <w:rsid w:val="00E1200A"/>
    <w:rsid w:val="00E129A6"/>
    <w:rsid w:val="00E14011"/>
    <w:rsid w:val="00E14476"/>
    <w:rsid w:val="00E15294"/>
    <w:rsid w:val="00E16056"/>
    <w:rsid w:val="00E20A06"/>
    <w:rsid w:val="00E20B6E"/>
    <w:rsid w:val="00E22BEE"/>
    <w:rsid w:val="00E243B7"/>
    <w:rsid w:val="00E2547C"/>
    <w:rsid w:val="00E331E0"/>
    <w:rsid w:val="00E33844"/>
    <w:rsid w:val="00E3609F"/>
    <w:rsid w:val="00E4009D"/>
    <w:rsid w:val="00E40219"/>
    <w:rsid w:val="00E422A7"/>
    <w:rsid w:val="00E43E1E"/>
    <w:rsid w:val="00E45BD5"/>
    <w:rsid w:val="00E466AD"/>
    <w:rsid w:val="00E50BAE"/>
    <w:rsid w:val="00E52BDD"/>
    <w:rsid w:val="00E551B7"/>
    <w:rsid w:val="00E55250"/>
    <w:rsid w:val="00E55E68"/>
    <w:rsid w:val="00E55F22"/>
    <w:rsid w:val="00E5729D"/>
    <w:rsid w:val="00E60A65"/>
    <w:rsid w:val="00E60ABD"/>
    <w:rsid w:val="00E61EE5"/>
    <w:rsid w:val="00E6319B"/>
    <w:rsid w:val="00E64AD1"/>
    <w:rsid w:val="00E656FF"/>
    <w:rsid w:val="00E67055"/>
    <w:rsid w:val="00E728B2"/>
    <w:rsid w:val="00E774F0"/>
    <w:rsid w:val="00E802B1"/>
    <w:rsid w:val="00E8081D"/>
    <w:rsid w:val="00E81807"/>
    <w:rsid w:val="00E81F70"/>
    <w:rsid w:val="00E82527"/>
    <w:rsid w:val="00E825C9"/>
    <w:rsid w:val="00E86F4E"/>
    <w:rsid w:val="00E86FA7"/>
    <w:rsid w:val="00E873A4"/>
    <w:rsid w:val="00E92562"/>
    <w:rsid w:val="00E9521F"/>
    <w:rsid w:val="00EA0017"/>
    <w:rsid w:val="00EA00E5"/>
    <w:rsid w:val="00EA14F6"/>
    <w:rsid w:val="00EA1D24"/>
    <w:rsid w:val="00EA425F"/>
    <w:rsid w:val="00EA67EE"/>
    <w:rsid w:val="00EA76DC"/>
    <w:rsid w:val="00EB1C97"/>
    <w:rsid w:val="00EB520C"/>
    <w:rsid w:val="00EB5D31"/>
    <w:rsid w:val="00EB651F"/>
    <w:rsid w:val="00EC0305"/>
    <w:rsid w:val="00EC0847"/>
    <w:rsid w:val="00EC1B85"/>
    <w:rsid w:val="00EC2185"/>
    <w:rsid w:val="00EC44DA"/>
    <w:rsid w:val="00EC7313"/>
    <w:rsid w:val="00ED456C"/>
    <w:rsid w:val="00ED72A4"/>
    <w:rsid w:val="00EE029D"/>
    <w:rsid w:val="00EE06C5"/>
    <w:rsid w:val="00EE2297"/>
    <w:rsid w:val="00EE2E18"/>
    <w:rsid w:val="00EE321C"/>
    <w:rsid w:val="00EE33D7"/>
    <w:rsid w:val="00EE3791"/>
    <w:rsid w:val="00EF2027"/>
    <w:rsid w:val="00EF3EC6"/>
    <w:rsid w:val="00EF50E6"/>
    <w:rsid w:val="00F0695B"/>
    <w:rsid w:val="00F105AB"/>
    <w:rsid w:val="00F1411A"/>
    <w:rsid w:val="00F14721"/>
    <w:rsid w:val="00F156A8"/>
    <w:rsid w:val="00F15BC2"/>
    <w:rsid w:val="00F177EB"/>
    <w:rsid w:val="00F17982"/>
    <w:rsid w:val="00F17B03"/>
    <w:rsid w:val="00F17DF6"/>
    <w:rsid w:val="00F203B4"/>
    <w:rsid w:val="00F21D70"/>
    <w:rsid w:val="00F22F22"/>
    <w:rsid w:val="00F241E5"/>
    <w:rsid w:val="00F24C7A"/>
    <w:rsid w:val="00F25F58"/>
    <w:rsid w:val="00F265D7"/>
    <w:rsid w:val="00F26C9D"/>
    <w:rsid w:val="00F272CF"/>
    <w:rsid w:val="00F3258F"/>
    <w:rsid w:val="00F35422"/>
    <w:rsid w:val="00F35711"/>
    <w:rsid w:val="00F35E14"/>
    <w:rsid w:val="00F3728C"/>
    <w:rsid w:val="00F376A1"/>
    <w:rsid w:val="00F377BD"/>
    <w:rsid w:val="00F40E0E"/>
    <w:rsid w:val="00F419D5"/>
    <w:rsid w:val="00F44CD2"/>
    <w:rsid w:val="00F474ED"/>
    <w:rsid w:val="00F51F5B"/>
    <w:rsid w:val="00F52B48"/>
    <w:rsid w:val="00F53F5E"/>
    <w:rsid w:val="00F63AEC"/>
    <w:rsid w:val="00F64063"/>
    <w:rsid w:val="00F64B46"/>
    <w:rsid w:val="00F6542F"/>
    <w:rsid w:val="00F66B70"/>
    <w:rsid w:val="00F70013"/>
    <w:rsid w:val="00F73C6B"/>
    <w:rsid w:val="00F7410F"/>
    <w:rsid w:val="00F77399"/>
    <w:rsid w:val="00F815EF"/>
    <w:rsid w:val="00F8487E"/>
    <w:rsid w:val="00F849DA"/>
    <w:rsid w:val="00F85DAD"/>
    <w:rsid w:val="00F870C7"/>
    <w:rsid w:val="00F87A5A"/>
    <w:rsid w:val="00F921BB"/>
    <w:rsid w:val="00F93265"/>
    <w:rsid w:val="00F93BB8"/>
    <w:rsid w:val="00F93FF1"/>
    <w:rsid w:val="00F96281"/>
    <w:rsid w:val="00F97C13"/>
    <w:rsid w:val="00FA0946"/>
    <w:rsid w:val="00FA3AFB"/>
    <w:rsid w:val="00FA4419"/>
    <w:rsid w:val="00FA58EB"/>
    <w:rsid w:val="00FA76DF"/>
    <w:rsid w:val="00FB1C44"/>
    <w:rsid w:val="00FB34E4"/>
    <w:rsid w:val="00FB49ED"/>
    <w:rsid w:val="00FB4CF8"/>
    <w:rsid w:val="00FB60AE"/>
    <w:rsid w:val="00FB67E8"/>
    <w:rsid w:val="00FC0684"/>
    <w:rsid w:val="00FC159B"/>
    <w:rsid w:val="00FC198F"/>
    <w:rsid w:val="00FC35D5"/>
    <w:rsid w:val="00FC3A7C"/>
    <w:rsid w:val="00FC6F17"/>
    <w:rsid w:val="00FC79EE"/>
    <w:rsid w:val="00FD0B44"/>
    <w:rsid w:val="00FD19FC"/>
    <w:rsid w:val="00FD3DBB"/>
    <w:rsid w:val="00FD61D8"/>
    <w:rsid w:val="00FD63D1"/>
    <w:rsid w:val="00FD66E4"/>
    <w:rsid w:val="00FD6960"/>
    <w:rsid w:val="00FE0539"/>
    <w:rsid w:val="00FE3935"/>
    <w:rsid w:val="00FF07E1"/>
    <w:rsid w:val="00FF1061"/>
    <w:rsid w:val="00FF2947"/>
    <w:rsid w:val="00FF2C97"/>
    <w:rsid w:val="00FF4AF8"/>
    <w:rsid w:val="00FF4B5D"/>
    <w:rsid w:val="00FF572E"/>
    <w:rsid w:val="00FF65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E1D683"/>
  <w15:docId w15:val="{38CDC216-F0F4-4301-9E56-F6BF334A4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7E48"/>
  </w:style>
  <w:style w:type="paragraph" w:styleId="Nagwek1">
    <w:name w:val="heading 1"/>
    <w:basedOn w:val="Normalny"/>
    <w:next w:val="Normalny"/>
    <w:link w:val="Nagwek1Znak"/>
    <w:uiPriority w:val="9"/>
    <w:qFormat/>
    <w:rsid w:val="008964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8964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3207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3F8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qFormat/>
    <w:rsid w:val="00D37D6B"/>
    <w:pPr>
      <w:widowControl w:val="0"/>
      <w:suppressAutoHyphens/>
      <w:spacing w:before="240" w:after="40" w:line="240" w:lineRule="auto"/>
      <w:ind w:left="1800" w:hanging="1440"/>
      <w:jc w:val="both"/>
      <w:outlineLvl w:val="7"/>
    </w:pPr>
    <w:rPr>
      <w:rFonts w:ascii="Arial" w:eastAsia="Lucida Sans Unicode" w:hAnsi="Arial" w:cs="Arial"/>
      <w:i/>
      <w:iCs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64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8964D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nhideWhenUsed/>
    <w:rsid w:val="00C05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C05791"/>
  </w:style>
  <w:style w:type="paragraph" w:styleId="Stopka">
    <w:name w:val="footer"/>
    <w:basedOn w:val="Normalny"/>
    <w:link w:val="StopkaZnak"/>
    <w:unhideWhenUsed/>
    <w:rsid w:val="00C05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05791"/>
  </w:style>
  <w:style w:type="paragraph" w:styleId="Akapitzlist">
    <w:name w:val="List Paragraph"/>
    <w:aliases w:val="CW_Lista,L1,Numerowanie,2 heading,A_wyliczenie,K-P_odwolanie,Akapit z listą5,maz_wyliczenie,opis dzialania,Podsis rysunku,normalny tekst,Wypunktowanie,BulletC,Wyliczanie,Obiekt,Akapit z listą31,Bullets,Kolorowa lista — akcent 11,Bullet1,l"/>
    <w:basedOn w:val="Normalny"/>
    <w:link w:val="AkapitzlistZnak"/>
    <w:uiPriority w:val="34"/>
    <w:qFormat/>
    <w:rsid w:val="00C0579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6F7D8F"/>
    <w:pPr>
      <w:spacing w:after="0" w:line="240" w:lineRule="auto"/>
      <w:ind w:left="540" w:hanging="360"/>
    </w:pPr>
    <w:rPr>
      <w:rFonts w:ascii="Tahoma" w:eastAsia="Times New Roman" w:hAnsi="Tahoma" w:cs="Tahoma"/>
      <w:bCs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F7D8F"/>
    <w:rPr>
      <w:rFonts w:ascii="Tahoma" w:eastAsia="Times New Roman" w:hAnsi="Tahoma" w:cs="Tahoma"/>
      <w:bCs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odsis rysunku Znak,normalny tekst Znak,Wypunktowanie Znak,BulletC Znak,l Znak"/>
    <w:link w:val="Akapitzlist"/>
    <w:uiPriority w:val="34"/>
    <w:qFormat/>
    <w:locked/>
    <w:rsid w:val="003C60CB"/>
  </w:style>
  <w:style w:type="character" w:customStyle="1" w:styleId="pktZnak">
    <w:name w:val="pkt Znak"/>
    <w:link w:val="pkt"/>
    <w:locked/>
    <w:rsid w:val="009A0A6F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9A0A6F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79C3"/>
    <w:rPr>
      <w:rFonts w:ascii="Times New Roman" w:hAnsi="Times New Roman" w:cs="Times New Roman" w:hint="default"/>
      <w:sz w:val="2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locked/>
    <w:rsid w:val="00460FA0"/>
    <w:rPr>
      <w:rFonts w:ascii="Tahoma" w:hAnsi="Tahoma" w:cs="Times New Roman"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460FA0"/>
    <w:pPr>
      <w:spacing w:after="0" w:line="240" w:lineRule="auto"/>
    </w:pPr>
    <w:rPr>
      <w:rFonts w:ascii="Tahoma" w:hAnsi="Tahoma" w:cs="Times New Roma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60FA0"/>
    <w:rPr>
      <w:sz w:val="20"/>
      <w:szCs w:val="20"/>
    </w:rPr>
  </w:style>
  <w:style w:type="character" w:customStyle="1" w:styleId="Teksttreci4">
    <w:name w:val="Tekst treści (4)_"/>
    <w:link w:val="Teksttreci40"/>
    <w:locked/>
    <w:rsid w:val="00460FA0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60FA0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</w:rPr>
  </w:style>
  <w:style w:type="character" w:styleId="Hipercze">
    <w:name w:val="Hyperlink"/>
    <w:uiPriority w:val="99"/>
    <w:unhideWhenUsed/>
    <w:rsid w:val="00B91DC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209C"/>
    <w:pPr>
      <w:numPr>
        <w:numId w:val="5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20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49B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73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73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B73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73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B7398"/>
    <w:rPr>
      <w:b/>
      <w:bCs/>
      <w:sz w:val="20"/>
      <w:szCs w:val="20"/>
    </w:rPr>
  </w:style>
  <w:style w:type="numbering" w:customStyle="1" w:styleId="Styl13">
    <w:name w:val="Styl13"/>
    <w:rsid w:val="004E60E2"/>
    <w:pPr>
      <w:numPr>
        <w:numId w:val="9"/>
      </w:numPr>
    </w:pPr>
  </w:style>
  <w:style w:type="numbering" w:customStyle="1" w:styleId="1111111">
    <w:name w:val="1 / 1.1 / 1.1.11"/>
    <w:rsid w:val="007B21D4"/>
    <w:pPr>
      <w:numPr>
        <w:numId w:val="10"/>
      </w:numPr>
    </w:pPr>
  </w:style>
  <w:style w:type="paragraph" w:customStyle="1" w:styleId="Akapitzlist1">
    <w:name w:val="Akapit z listą1"/>
    <w:basedOn w:val="Normalny"/>
    <w:rsid w:val="00C13285"/>
    <w:pPr>
      <w:suppressAutoHyphens/>
      <w:spacing w:after="5" w:line="240" w:lineRule="auto"/>
      <w:ind w:left="720" w:right="1580" w:hanging="341"/>
      <w:jc w:val="both"/>
    </w:pPr>
    <w:rPr>
      <w:rFonts w:ascii="Tahoma" w:eastAsia="Times New Roman" w:hAnsi="Tahoma" w:cs="Tahoma"/>
      <w:color w:val="000000"/>
      <w:sz w:val="19"/>
      <w:lang w:eastAsia="zh-CN"/>
    </w:rPr>
  </w:style>
  <w:style w:type="paragraph" w:styleId="Tekstpodstawowy2">
    <w:name w:val="Body Text 2"/>
    <w:basedOn w:val="Normalny"/>
    <w:link w:val="Tekstpodstawowy2Znak"/>
    <w:uiPriority w:val="99"/>
    <w:unhideWhenUsed/>
    <w:rsid w:val="00611C2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11C2C"/>
  </w:style>
  <w:style w:type="paragraph" w:styleId="Nagwekspisutreci">
    <w:name w:val="TOC Heading"/>
    <w:basedOn w:val="Nagwek1"/>
    <w:next w:val="Normalny"/>
    <w:uiPriority w:val="39"/>
    <w:unhideWhenUsed/>
    <w:qFormat/>
    <w:rsid w:val="00606325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0632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606325"/>
    <w:pPr>
      <w:spacing w:after="100"/>
      <w:ind w:left="220"/>
    </w:p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"/>
    <w:semiHidden/>
    <w:rsid w:val="003207E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207E7"/>
    <w:rPr>
      <w:b/>
      <w:bCs/>
    </w:rPr>
  </w:style>
  <w:style w:type="paragraph" w:customStyle="1" w:styleId="Standard">
    <w:name w:val="Standard"/>
    <w:qFormat/>
    <w:rsid w:val="00C50DB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2803D0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zh-CN"/>
    </w:rPr>
  </w:style>
  <w:style w:type="paragraph" w:customStyle="1" w:styleId="Textbody">
    <w:name w:val="Text body"/>
    <w:basedOn w:val="Standard"/>
    <w:rsid w:val="001F0AE2"/>
    <w:pPr>
      <w:widowControl/>
      <w:autoSpaceDN/>
      <w:spacing w:line="360" w:lineRule="auto"/>
      <w:jc w:val="both"/>
      <w:textAlignment w:val="auto"/>
    </w:pPr>
    <w:rPr>
      <w:rFonts w:eastAsia="Times New Roman" w:cs="Times New Roman"/>
      <w:kern w:val="2"/>
      <w:szCs w:val="20"/>
      <w:lang w:bidi="ar-SA"/>
    </w:rPr>
  </w:style>
  <w:style w:type="paragraph" w:styleId="Tekstpodstawowy">
    <w:name w:val="Body Text"/>
    <w:basedOn w:val="Normalny"/>
    <w:link w:val="TekstpodstawowyZnak"/>
    <w:unhideWhenUsed/>
    <w:rsid w:val="00994A4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94A4B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94A4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94A4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unhideWhenUsed/>
    <w:rsid w:val="00934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934D2E"/>
    <w:rPr>
      <w:rFonts w:ascii="Segoe UI" w:hAnsi="Segoe UI" w:cs="Segoe UI"/>
      <w:sz w:val="18"/>
      <w:szCs w:val="18"/>
    </w:rPr>
  </w:style>
  <w:style w:type="paragraph" w:customStyle="1" w:styleId="Nagwek10">
    <w:name w:val="Nagłówek1"/>
    <w:basedOn w:val="Normalny"/>
    <w:next w:val="Tekstpodstawowy"/>
    <w:rsid w:val="00FF65CB"/>
    <w:pPr>
      <w:keepNext/>
      <w:suppressAutoHyphens/>
      <w:spacing w:before="240" w:after="120" w:line="240" w:lineRule="auto"/>
      <w:ind w:left="427" w:right="1580" w:hanging="341"/>
      <w:jc w:val="both"/>
    </w:pPr>
    <w:rPr>
      <w:rFonts w:ascii="Arial" w:eastAsia="Lucida Sans Unicode" w:hAnsi="Arial" w:cs="Tahoma"/>
      <w:color w:val="000000"/>
      <w:sz w:val="28"/>
      <w:szCs w:val="28"/>
      <w:lang w:eastAsia="zh-C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00076"/>
    <w:rPr>
      <w:color w:val="605E5C"/>
      <w:shd w:val="clear" w:color="auto" w:fill="E1DFDD"/>
    </w:rPr>
  </w:style>
  <w:style w:type="character" w:customStyle="1" w:styleId="WW8Num1z0">
    <w:name w:val="WW8Num1z0"/>
    <w:rsid w:val="0056504B"/>
    <w:rPr>
      <w:rFonts w:ascii="Arial" w:hAnsi="Arial" w:cs="Arial"/>
      <w:sz w:val="22"/>
    </w:rPr>
  </w:style>
  <w:style w:type="character" w:customStyle="1" w:styleId="WW8Num1z1">
    <w:name w:val="WW8Num1z1"/>
    <w:rsid w:val="0056504B"/>
  </w:style>
  <w:style w:type="character" w:customStyle="1" w:styleId="WW8Num1z2">
    <w:name w:val="WW8Num1z2"/>
    <w:rsid w:val="0056504B"/>
  </w:style>
  <w:style w:type="character" w:customStyle="1" w:styleId="WW8Num1z3">
    <w:name w:val="WW8Num1z3"/>
    <w:rsid w:val="0056504B"/>
  </w:style>
  <w:style w:type="character" w:customStyle="1" w:styleId="WW8Num1z4">
    <w:name w:val="WW8Num1z4"/>
    <w:rsid w:val="0056504B"/>
  </w:style>
  <w:style w:type="character" w:customStyle="1" w:styleId="WW8Num1z5">
    <w:name w:val="WW8Num1z5"/>
    <w:rsid w:val="0056504B"/>
  </w:style>
  <w:style w:type="character" w:customStyle="1" w:styleId="WW8Num1z6">
    <w:name w:val="WW8Num1z6"/>
    <w:rsid w:val="0056504B"/>
  </w:style>
  <w:style w:type="character" w:customStyle="1" w:styleId="WW8Num1z7">
    <w:name w:val="WW8Num1z7"/>
    <w:rsid w:val="0056504B"/>
  </w:style>
  <w:style w:type="character" w:customStyle="1" w:styleId="WW8Num1z8">
    <w:name w:val="WW8Num1z8"/>
    <w:rsid w:val="0056504B"/>
  </w:style>
  <w:style w:type="character" w:customStyle="1" w:styleId="WW8Num2z0">
    <w:name w:val="WW8Num2z0"/>
    <w:rsid w:val="0056504B"/>
    <w:rPr>
      <w:rFonts w:ascii="Arial" w:hAnsi="Arial" w:cs="Arial"/>
      <w:sz w:val="22"/>
    </w:rPr>
  </w:style>
  <w:style w:type="character" w:customStyle="1" w:styleId="WW8Num2z1">
    <w:name w:val="WW8Num2z1"/>
    <w:rsid w:val="0056504B"/>
  </w:style>
  <w:style w:type="character" w:customStyle="1" w:styleId="WW8Num2z2">
    <w:name w:val="WW8Num2z2"/>
    <w:rsid w:val="0056504B"/>
  </w:style>
  <w:style w:type="character" w:customStyle="1" w:styleId="WW8Num2z3">
    <w:name w:val="WW8Num2z3"/>
    <w:rsid w:val="0056504B"/>
  </w:style>
  <w:style w:type="character" w:customStyle="1" w:styleId="WW8Num2z4">
    <w:name w:val="WW8Num2z4"/>
    <w:rsid w:val="0056504B"/>
  </w:style>
  <w:style w:type="character" w:customStyle="1" w:styleId="WW8Num2z5">
    <w:name w:val="WW8Num2z5"/>
    <w:rsid w:val="0056504B"/>
  </w:style>
  <w:style w:type="character" w:customStyle="1" w:styleId="WW8Num2z6">
    <w:name w:val="WW8Num2z6"/>
    <w:rsid w:val="0056504B"/>
  </w:style>
  <w:style w:type="character" w:customStyle="1" w:styleId="WW8Num2z7">
    <w:name w:val="WW8Num2z7"/>
    <w:rsid w:val="0056504B"/>
  </w:style>
  <w:style w:type="character" w:customStyle="1" w:styleId="WW8Num2z8">
    <w:name w:val="WW8Num2z8"/>
    <w:rsid w:val="0056504B"/>
  </w:style>
  <w:style w:type="character" w:customStyle="1" w:styleId="WW8Num3z0">
    <w:name w:val="WW8Num3z0"/>
    <w:rsid w:val="0056504B"/>
  </w:style>
  <w:style w:type="character" w:customStyle="1" w:styleId="WW8Num3z1">
    <w:name w:val="WW8Num3z1"/>
    <w:rsid w:val="0056504B"/>
  </w:style>
  <w:style w:type="character" w:customStyle="1" w:styleId="WW8Num3z2">
    <w:name w:val="WW8Num3z2"/>
    <w:rsid w:val="0056504B"/>
  </w:style>
  <w:style w:type="character" w:customStyle="1" w:styleId="WW8Num3z3">
    <w:name w:val="WW8Num3z3"/>
    <w:rsid w:val="0056504B"/>
  </w:style>
  <w:style w:type="character" w:customStyle="1" w:styleId="WW8Num3z4">
    <w:name w:val="WW8Num3z4"/>
    <w:rsid w:val="0056504B"/>
  </w:style>
  <w:style w:type="character" w:customStyle="1" w:styleId="WW8Num3z5">
    <w:name w:val="WW8Num3z5"/>
    <w:rsid w:val="0056504B"/>
  </w:style>
  <w:style w:type="character" w:customStyle="1" w:styleId="WW8Num3z6">
    <w:name w:val="WW8Num3z6"/>
    <w:rsid w:val="0056504B"/>
  </w:style>
  <w:style w:type="character" w:customStyle="1" w:styleId="WW8Num3z7">
    <w:name w:val="WW8Num3z7"/>
    <w:rsid w:val="0056504B"/>
  </w:style>
  <w:style w:type="character" w:customStyle="1" w:styleId="WW8Num3z8">
    <w:name w:val="WW8Num3z8"/>
    <w:rsid w:val="0056504B"/>
  </w:style>
  <w:style w:type="character" w:customStyle="1" w:styleId="WW8Num4z0">
    <w:name w:val="WW8Num4z0"/>
    <w:rsid w:val="0056504B"/>
    <w:rPr>
      <w:rFonts w:ascii="Arial" w:hAnsi="Arial" w:cs="Arial"/>
      <w:sz w:val="22"/>
      <w:szCs w:val="22"/>
    </w:rPr>
  </w:style>
  <w:style w:type="character" w:customStyle="1" w:styleId="WW8Num4z1">
    <w:name w:val="WW8Num4z1"/>
    <w:rsid w:val="0056504B"/>
  </w:style>
  <w:style w:type="character" w:customStyle="1" w:styleId="WW8Num4z2">
    <w:name w:val="WW8Num4z2"/>
    <w:rsid w:val="0056504B"/>
  </w:style>
  <w:style w:type="character" w:customStyle="1" w:styleId="WW8Num4z3">
    <w:name w:val="WW8Num4z3"/>
    <w:rsid w:val="0056504B"/>
  </w:style>
  <w:style w:type="character" w:customStyle="1" w:styleId="WW8Num4z4">
    <w:name w:val="WW8Num4z4"/>
    <w:rsid w:val="0056504B"/>
  </w:style>
  <w:style w:type="character" w:customStyle="1" w:styleId="WW8Num4z5">
    <w:name w:val="WW8Num4z5"/>
    <w:rsid w:val="0056504B"/>
  </w:style>
  <w:style w:type="character" w:customStyle="1" w:styleId="WW8Num4z6">
    <w:name w:val="WW8Num4z6"/>
    <w:rsid w:val="0056504B"/>
  </w:style>
  <w:style w:type="character" w:customStyle="1" w:styleId="WW8Num4z7">
    <w:name w:val="WW8Num4z7"/>
    <w:rsid w:val="0056504B"/>
  </w:style>
  <w:style w:type="character" w:customStyle="1" w:styleId="WW8Num4z8">
    <w:name w:val="WW8Num4z8"/>
    <w:rsid w:val="0056504B"/>
  </w:style>
  <w:style w:type="character" w:customStyle="1" w:styleId="WW8Num5z0">
    <w:name w:val="WW8Num5z0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WW8Num5z1">
    <w:name w:val="WW8Num5z1"/>
    <w:rsid w:val="0056504B"/>
  </w:style>
  <w:style w:type="character" w:customStyle="1" w:styleId="WW8Num5z2">
    <w:name w:val="WW8Num5z2"/>
    <w:rsid w:val="0056504B"/>
  </w:style>
  <w:style w:type="character" w:customStyle="1" w:styleId="WW8Num5z3">
    <w:name w:val="WW8Num5z3"/>
    <w:rsid w:val="0056504B"/>
  </w:style>
  <w:style w:type="character" w:customStyle="1" w:styleId="WW8Num5z4">
    <w:name w:val="WW8Num5z4"/>
    <w:rsid w:val="0056504B"/>
  </w:style>
  <w:style w:type="character" w:customStyle="1" w:styleId="WW8Num5z5">
    <w:name w:val="WW8Num5z5"/>
    <w:rsid w:val="0056504B"/>
  </w:style>
  <w:style w:type="character" w:customStyle="1" w:styleId="WW8Num5z6">
    <w:name w:val="WW8Num5z6"/>
    <w:rsid w:val="0056504B"/>
  </w:style>
  <w:style w:type="character" w:customStyle="1" w:styleId="WW8Num5z7">
    <w:name w:val="WW8Num5z7"/>
    <w:rsid w:val="0056504B"/>
  </w:style>
  <w:style w:type="character" w:customStyle="1" w:styleId="WW8Num5z8">
    <w:name w:val="WW8Num5z8"/>
    <w:rsid w:val="0056504B"/>
  </w:style>
  <w:style w:type="character" w:customStyle="1" w:styleId="WW8Num6z0">
    <w:name w:val="WW8Num6z0"/>
    <w:rsid w:val="0056504B"/>
    <w:rPr>
      <w:rFonts w:ascii="Arial" w:hAnsi="Arial" w:cs="Arial"/>
      <w:sz w:val="22"/>
    </w:rPr>
  </w:style>
  <w:style w:type="character" w:customStyle="1" w:styleId="WW8Num6z1">
    <w:name w:val="WW8Num6z1"/>
    <w:rsid w:val="0056504B"/>
  </w:style>
  <w:style w:type="character" w:customStyle="1" w:styleId="WW8Num6z2">
    <w:name w:val="WW8Num6z2"/>
    <w:rsid w:val="0056504B"/>
  </w:style>
  <w:style w:type="character" w:customStyle="1" w:styleId="WW8Num6z3">
    <w:name w:val="WW8Num6z3"/>
    <w:rsid w:val="0056504B"/>
  </w:style>
  <w:style w:type="character" w:customStyle="1" w:styleId="WW8Num6z4">
    <w:name w:val="WW8Num6z4"/>
    <w:rsid w:val="0056504B"/>
  </w:style>
  <w:style w:type="character" w:customStyle="1" w:styleId="WW8Num6z5">
    <w:name w:val="WW8Num6z5"/>
    <w:rsid w:val="0056504B"/>
  </w:style>
  <w:style w:type="character" w:customStyle="1" w:styleId="WW8Num6z6">
    <w:name w:val="WW8Num6z6"/>
    <w:rsid w:val="0056504B"/>
  </w:style>
  <w:style w:type="character" w:customStyle="1" w:styleId="WW8Num6z7">
    <w:name w:val="WW8Num6z7"/>
    <w:rsid w:val="0056504B"/>
  </w:style>
  <w:style w:type="character" w:customStyle="1" w:styleId="WW8Num6z8">
    <w:name w:val="WW8Num6z8"/>
    <w:rsid w:val="0056504B"/>
  </w:style>
  <w:style w:type="character" w:customStyle="1" w:styleId="WW8Num7z0">
    <w:name w:val="WW8Num7z0"/>
    <w:rsid w:val="0056504B"/>
    <w:rPr>
      <w:rFonts w:ascii="Arial" w:hAnsi="Arial" w:cs="Arial"/>
      <w:sz w:val="22"/>
    </w:rPr>
  </w:style>
  <w:style w:type="character" w:customStyle="1" w:styleId="WW8Num7z1">
    <w:name w:val="WW8Num7z1"/>
    <w:rsid w:val="0056504B"/>
  </w:style>
  <w:style w:type="character" w:customStyle="1" w:styleId="WW8Num7z2">
    <w:name w:val="WW8Num7z2"/>
    <w:rsid w:val="0056504B"/>
  </w:style>
  <w:style w:type="character" w:customStyle="1" w:styleId="WW8Num7z3">
    <w:name w:val="WW8Num7z3"/>
    <w:rsid w:val="0056504B"/>
  </w:style>
  <w:style w:type="character" w:customStyle="1" w:styleId="WW8Num7z4">
    <w:name w:val="WW8Num7z4"/>
    <w:rsid w:val="0056504B"/>
  </w:style>
  <w:style w:type="character" w:customStyle="1" w:styleId="WW8Num7z5">
    <w:name w:val="WW8Num7z5"/>
    <w:rsid w:val="0056504B"/>
  </w:style>
  <w:style w:type="character" w:customStyle="1" w:styleId="WW8Num7z6">
    <w:name w:val="WW8Num7z6"/>
    <w:rsid w:val="0056504B"/>
  </w:style>
  <w:style w:type="character" w:customStyle="1" w:styleId="WW8Num7z7">
    <w:name w:val="WW8Num7z7"/>
    <w:rsid w:val="0056504B"/>
  </w:style>
  <w:style w:type="character" w:customStyle="1" w:styleId="WW8Num7z8">
    <w:name w:val="WW8Num7z8"/>
    <w:rsid w:val="0056504B"/>
  </w:style>
  <w:style w:type="character" w:customStyle="1" w:styleId="WW8Num8z0">
    <w:name w:val="WW8Num8z0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kern w:val="2"/>
      <w:position w:val="0"/>
      <w:sz w:val="22"/>
      <w:szCs w:val="22"/>
      <w:u w:val="none"/>
      <w:vertAlign w:val="baseline"/>
    </w:rPr>
  </w:style>
  <w:style w:type="character" w:customStyle="1" w:styleId="WW8Num8z1">
    <w:name w:val="WW8Num8z1"/>
    <w:rsid w:val="0056504B"/>
  </w:style>
  <w:style w:type="character" w:customStyle="1" w:styleId="WW8Num8z2">
    <w:name w:val="WW8Num8z2"/>
    <w:rsid w:val="0056504B"/>
  </w:style>
  <w:style w:type="character" w:customStyle="1" w:styleId="WW8Num8z3">
    <w:name w:val="WW8Num8z3"/>
    <w:rsid w:val="0056504B"/>
  </w:style>
  <w:style w:type="character" w:customStyle="1" w:styleId="WW8Num8z4">
    <w:name w:val="WW8Num8z4"/>
    <w:rsid w:val="0056504B"/>
  </w:style>
  <w:style w:type="character" w:customStyle="1" w:styleId="WW8Num8z5">
    <w:name w:val="WW8Num8z5"/>
    <w:rsid w:val="0056504B"/>
  </w:style>
  <w:style w:type="character" w:customStyle="1" w:styleId="WW8Num8z6">
    <w:name w:val="WW8Num8z6"/>
    <w:rsid w:val="0056504B"/>
  </w:style>
  <w:style w:type="character" w:customStyle="1" w:styleId="WW8Num8z7">
    <w:name w:val="WW8Num8z7"/>
    <w:rsid w:val="0056504B"/>
  </w:style>
  <w:style w:type="character" w:customStyle="1" w:styleId="WW8Num8z8">
    <w:name w:val="WW8Num8z8"/>
    <w:rsid w:val="0056504B"/>
  </w:style>
  <w:style w:type="character" w:customStyle="1" w:styleId="WW8Num9z0">
    <w:name w:val="WW8Num9z0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WW8Num9z1">
    <w:name w:val="WW8Num9z1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9z2">
    <w:name w:val="WW8Num9z2"/>
    <w:rsid w:val="0056504B"/>
    <w:rPr>
      <w:rFonts w:ascii="Tahoma" w:hAnsi="Tahoma"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WW8Num10z0">
    <w:name w:val="WW8Num10z0"/>
    <w:rsid w:val="0056504B"/>
    <w:rPr>
      <w:rFonts w:ascii="Symbol" w:hAnsi="Symbol" w:cs="Symbol"/>
      <w:color w:val="auto"/>
      <w:sz w:val="22"/>
      <w:lang w:eastAsia="ar-SA"/>
    </w:rPr>
  </w:style>
  <w:style w:type="character" w:customStyle="1" w:styleId="WW8Num10z1">
    <w:name w:val="WW8Num10z1"/>
    <w:rsid w:val="0056504B"/>
  </w:style>
  <w:style w:type="character" w:customStyle="1" w:styleId="WW8Num10z2">
    <w:name w:val="WW8Num10z2"/>
    <w:rsid w:val="0056504B"/>
  </w:style>
  <w:style w:type="character" w:customStyle="1" w:styleId="WW8Num10z3">
    <w:name w:val="WW8Num10z3"/>
    <w:rsid w:val="0056504B"/>
  </w:style>
  <w:style w:type="character" w:customStyle="1" w:styleId="WW8Num10z4">
    <w:name w:val="WW8Num10z4"/>
    <w:rsid w:val="0056504B"/>
  </w:style>
  <w:style w:type="character" w:customStyle="1" w:styleId="WW8Num10z5">
    <w:name w:val="WW8Num10z5"/>
    <w:rsid w:val="0056504B"/>
  </w:style>
  <w:style w:type="character" w:customStyle="1" w:styleId="WW8Num10z6">
    <w:name w:val="WW8Num10z6"/>
    <w:rsid w:val="0056504B"/>
  </w:style>
  <w:style w:type="character" w:customStyle="1" w:styleId="WW8Num10z7">
    <w:name w:val="WW8Num10z7"/>
    <w:rsid w:val="0056504B"/>
  </w:style>
  <w:style w:type="character" w:customStyle="1" w:styleId="WW8Num10z8">
    <w:name w:val="WW8Num10z8"/>
    <w:rsid w:val="0056504B"/>
  </w:style>
  <w:style w:type="character" w:customStyle="1" w:styleId="WW8Num11z0">
    <w:name w:val="WW8Num11z0"/>
    <w:rsid w:val="0056504B"/>
    <w:rPr>
      <w:rFonts w:ascii="Symbol" w:hAnsi="Symbol" w:cs="Symbol"/>
      <w:sz w:val="22"/>
      <w:lang w:eastAsia="ar-SA"/>
    </w:rPr>
  </w:style>
  <w:style w:type="character" w:customStyle="1" w:styleId="WW8Num11z1">
    <w:name w:val="WW8Num11z1"/>
    <w:rsid w:val="0056504B"/>
  </w:style>
  <w:style w:type="character" w:customStyle="1" w:styleId="WW8Num11z2">
    <w:name w:val="WW8Num11z2"/>
    <w:rsid w:val="0056504B"/>
  </w:style>
  <w:style w:type="character" w:customStyle="1" w:styleId="WW8Num11z3">
    <w:name w:val="WW8Num11z3"/>
    <w:rsid w:val="0056504B"/>
  </w:style>
  <w:style w:type="character" w:customStyle="1" w:styleId="WW8Num11z4">
    <w:name w:val="WW8Num11z4"/>
    <w:rsid w:val="0056504B"/>
  </w:style>
  <w:style w:type="character" w:customStyle="1" w:styleId="WW8Num11z5">
    <w:name w:val="WW8Num11z5"/>
    <w:rsid w:val="0056504B"/>
  </w:style>
  <w:style w:type="character" w:customStyle="1" w:styleId="WW8Num11z6">
    <w:name w:val="WW8Num11z6"/>
    <w:rsid w:val="0056504B"/>
  </w:style>
  <w:style w:type="character" w:customStyle="1" w:styleId="WW8Num11z7">
    <w:name w:val="WW8Num11z7"/>
    <w:rsid w:val="0056504B"/>
  </w:style>
  <w:style w:type="character" w:customStyle="1" w:styleId="WW8Num11z8">
    <w:name w:val="WW8Num11z8"/>
    <w:rsid w:val="0056504B"/>
  </w:style>
  <w:style w:type="character" w:customStyle="1" w:styleId="WW8Num12z0">
    <w:name w:val="WW8Num12z0"/>
    <w:rsid w:val="0056504B"/>
    <w:rPr>
      <w:rFonts w:cs="Arial"/>
      <w:sz w:val="22"/>
      <w:szCs w:val="22"/>
    </w:rPr>
  </w:style>
  <w:style w:type="character" w:customStyle="1" w:styleId="WW8Num12z1">
    <w:name w:val="WW8Num12z1"/>
    <w:rsid w:val="0056504B"/>
    <w:rPr>
      <w:rFonts w:ascii="Arial" w:eastAsia="Times New Roman" w:hAnsi="Arial" w:cs="Arial"/>
      <w:bCs/>
      <w:sz w:val="22"/>
      <w:szCs w:val="22"/>
    </w:rPr>
  </w:style>
  <w:style w:type="character" w:customStyle="1" w:styleId="WW8Num12z2">
    <w:name w:val="WW8Num12z2"/>
    <w:rsid w:val="0056504B"/>
  </w:style>
  <w:style w:type="character" w:customStyle="1" w:styleId="WW8Num12z3">
    <w:name w:val="WW8Num12z3"/>
    <w:rsid w:val="0056504B"/>
  </w:style>
  <w:style w:type="character" w:customStyle="1" w:styleId="WW8Num12z4">
    <w:name w:val="WW8Num12z4"/>
    <w:rsid w:val="0056504B"/>
  </w:style>
  <w:style w:type="character" w:customStyle="1" w:styleId="WW8Num12z5">
    <w:name w:val="WW8Num12z5"/>
    <w:rsid w:val="0056504B"/>
  </w:style>
  <w:style w:type="character" w:customStyle="1" w:styleId="WW8Num12z6">
    <w:name w:val="WW8Num12z6"/>
    <w:rsid w:val="0056504B"/>
  </w:style>
  <w:style w:type="character" w:customStyle="1" w:styleId="WW8Num12z7">
    <w:name w:val="WW8Num12z7"/>
    <w:rsid w:val="0056504B"/>
  </w:style>
  <w:style w:type="character" w:customStyle="1" w:styleId="WW8Num12z8">
    <w:name w:val="WW8Num12z8"/>
    <w:rsid w:val="0056504B"/>
  </w:style>
  <w:style w:type="character" w:customStyle="1" w:styleId="WW8Num13z0">
    <w:name w:val="WW8Num13z0"/>
    <w:rsid w:val="0056504B"/>
    <w:rPr>
      <w:rFonts w:ascii="Arial" w:hAnsi="Arial" w:cs="Arial"/>
      <w:sz w:val="22"/>
      <w:szCs w:val="22"/>
      <w:lang w:val="pl-PL"/>
    </w:rPr>
  </w:style>
  <w:style w:type="character" w:customStyle="1" w:styleId="WW8Num13z1">
    <w:name w:val="WW8Num13z1"/>
    <w:rsid w:val="0056504B"/>
  </w:style>
  <w:style w:type="character" w:customStyle="1" w:styleId="WW8Num13z2">
    <w:name w:val="WW8Num13z2"/>
    <w:rsid w:val="0056504B"/>
  </w:style>
  <w:style w:type="character" w:customStyle="1" w:styleId="WW8Num13z3">
    <w:name w:val="WW8Num13z3"/>
    <w:rsid w:val="0056504B"/>
  </w:style>
  <w:style w:type="character" w:customStyle="1" w:styleId="WW8Num13z4">
    <w:name w:val="WW8Num13z4"/>
    <w:rsid w:val="0056504B"/>
  </w:style>
  <w:style w:type="character" w:customStyle="1" w:styleId="WW8Num13z5">
    <w:name w:val="WW8Num13z5"/>
    <w:rsid w:val="0056504B"/>
  </w:style>
  <w:style w:type="character" w:customStyle="1" w:styleId="WW8Num13z6">
    <w:name w:val="WW8Num13z6"/>
    <w:rsid w:val="0056504B"/>
  </w:style>
  <w:style w:type="character" w:customStyle="1" w:styleId="WW8Num13z7">
    <w:name w:val="WW8Num13z7"/>
    <w:rsid w:val="0056504B"/>
  </w:style>
  <w:style w:type="character" w:customStyle="1" w:styleId="WW8Num13z8">
    <w:name w:val="WW8Num13z8"/>
    <w:rsid w:val="0056504B"/>
  </w:style>
  <w:style w:type="character" w:customStyle="1" w:styleId="WW8Num14z0">
    <w:name w:val="WW8Num14z0"/>
    <w:rsid w:val="0056504B"/>
    <w:rPr>
      <w:rFonts w:ascii="Arial" w:eastAsia="TimesNewRomanPSMT" w:hAnsi="Arial" w:cs="Tahoma"/>
      <w:sz w:val="22"/>
      <w:szCs w:val="22"/>
      <w:lang w:val="pl-PL"/>
    </w:rPr>
  </w:style>
  <w:style w:type="character" w:customStyle="1" w:styleId="WW8Num14z1">
    <w:name w:val="WW8Num14z1"/>
    <w:rsid w:val="0056504B"/>
  </w:style>
  <w:style w:type="character" w:customStyle="1" w:styleId="WW8Num14z2">
    <w:name w:val="WW8Num14z2"/>
    <w:rsid w:val="0056504B"/>
  </w:style>
  <w:style w:type="character" w:customStyle="1" w:styleId="WW8Num14z3">
    <w:name w:val="WW8Num14z3"/>
    <w:rsid w:val="0056504B"/>
  </w:style>
  <w:style w:type="character" w:customStyle="1" w:styleId="WW8Num14z4">
    <w:name w:val="WW8Num14z4"/>
    <w:rsid w:val="0056504B"/>
  </w:style>
  <w:style w:type="character" w:customStyle="1" w:styleId="WW8Num14z5">
    <w:name w:val="WW8Num14z5"/>
    <w:rsid w:val="0056504B"/>
  </w:style>
  <w:style w:type="character" w:customStyle="1" w:styleId="WW8Num14z6">
    <w:name w:val="WW8Num14z6"/>
    <w:rsid w:val="0056504B"/>
  </w:style>
  <w:style w:type="character" w:customStyle="1" w:styleId="WW8Num14z7">
    <w:name w:val="WW8Num14z7"/>
    <w:rsid w:val="0056504B"/>
  </w:style>
  <w:style w:type="character" w:customStyle="1" w:styleId="WW8Num14z8">
    <w:name w:val="WW8Num14z8"/>
    <w:rsid w:val="0056504B"/>
  </w:style>
  <w:style w:type="character" w:customStyle="1" w:styleId="WW8Num15z0">
    <w:name w:val="WW8Num15z0"/>
    <w:rsid w:val="0056504B"/>
    <w:rPr>
      <w:rFonts w:ascii="Arial" w:hAnsi="Arial" w:cs="Arial"/>
      <w:sz w:val="22"/>
      <w:szCs w:val="22"/>
      <w:lang w:val="pl-PL"/>
    </w:rPr>
  </w:style>
  <w:style w:type="character" w:customStyle="1" w:styleId="WW8Num15z1">
    <w:name w:val="WW8Num15z1"/>
    <w:rsid w:val="0056504B"/>
  </w:style>
  <w:style w:type="character" w:customStyle="1" w:styleId="WW8Num15z2">
    <w:name w:val="WW8Num15z2"/>
    <w:rsid w:val="0056504B"/>
  </w:style>
  <w:style w:type="character" w:customStyle="1" w:styleId="WW8Num15z3">
    <w:name w:val="WW8Num15z3"/>
    <w:rsid w:val="0056504B"/>
  </w:style>
  <w:style w:type="character" w:customStyle="1" w:styleId="WW8Num15z4">
    <w:name w:val="WW8Num15z4"/>
    <w:rsid w:val="0056504B"/>
  </w:style>
  <w:style w:type="character" w:customStyle="1" w:styleId="WW8Num15z5">
    <w:name w:val="WW8Num15z5"/>
    <w:rsid w:val="0056504B"/>
  </w:style>
  <w:style w:type="character" w:customStyle="1" w:styleId="WW8Num15z6">
    <w:name w:val="WW8Num15z6"/>
    <w:rsid w:val="0056504B"/>
  </w:style>
  <w:style w:type="character" w:customStyle="1" w:styleId="WW8Num15z7">
    <w:name w:val="WW8Num15z7"/>
    <w:rsid w:val="0056504B"/>
  </w:style>
  <w:style w:type="character" w:customStyle="1" w:styleId="WW8Num15z8">
    <w:name w:val="WW8Num15z8"/>
    <w:rsid w:val="0056504B"/>
  </w:style>
  <w:style w:type="character" w:customStyle="1" w:styleId="WW8Num16z0">
    <w:name w:val="WW8Num16z0"/>
    <w:rsid w:val="0056504B"/>
  </w:style>
  <w:style w:type="character" w:customStyle="1" w:styleId="WW8Num16z1">
    <w:name w:val="WW8Num16z1"/>
    <w:rsid w:val="0056504B"/>
  </w:style>
  <w:style w:type="character" w:customStyle="1" w:styleId="WW8Num16z2">
    <w:name w:val="WW8Num16z2"/>
    <w:rsid w:val="0056504B"/>
  </w:style>
  <w:style w:type="character" w:customStyle="1" w:styleId="WW8Num16z3">
    <w:name w:val="WW8Num16z3"/>
    <w:rsid w:val="0056504B"/>
  </w:style>
  <w:style w:type="character" w:customStyle="1" w:styleId="WW8Num16z4">
    <w:name w:val="WW8Num16z4"/>
    <w:rsid w:val="0056504B"/>
  </w:style>
  <w:style w:type="character" w:customStyle="1" w:styleId="WW8Num16z5">
    <w:name w:val="WW8Num16z5"/>
    <w:rsid w:val="0056504B"/>
  </w:style>
  <w:style w:type="character" w:customStyle="1" w:styleId="WW8Num16z6">
    <w:name w:val="WW8Num16z6"/>
    <w:rsid w:val="0056504B"/>
  </w:style>
  <w:style w:type="character" w:customStyle="1" w:styleId="WW8Num16z7">
    <w:name w:val="WW8Num16z7"/>
    <w:rsid w:val="0056504B"/>
  </w:style>
  <w:style w:type="character" w:customStyle="1" w:styleId="WW8Num16z8">
    <w:name w:val="WW8Num16z8"/>
    <w:rsid w:val="0056504B"/>
  </w:style>
  <w:style w:type="character" w:customStyle="1" w:styleId="Domylnaczcionkaakapitu2">
    <w:name w:val="Domyślna czcionka akapitu2"/>
    <w:rsid w:val="0056504B"/>
  </w:style>
  <w:style w:type="character" w:customStyle="1" w:styleId="Domylnaczcionkaakapitu1">
    <w:name w:val="Domyślna czcionka akapitu1"/>
    <w:rsid w:val="0056504B"/>
  </w:style>
  <w:style w:type="character" w:customStyle="1" w:styleId="Domylnaczcionkaakapitu3">
    <w:name w:val="Domyślna czcionka akapitu3"/>
    <w:rsid w:val="0056504B"/>
  </w:style>
  <w:style w:type="character" w:customStyle="1" w:styleId="Odwoaniedokomentarza1">
    <w:name w:val="Odwołanie do komentarza1"/>
    <w:rsid w:val="0056504B"/>
    <w:rPr>
      <w:sz w:val="16"/>
      <w:szCs w:val="16"/>
    </w:rPr>
  </w:style>
  <w:style w:type="character" w:customStyle="1" w:styleId="ListLabel1">
    <w:name w:val="ListLabel 1"/>
    <w:rsid w:val="0056504B"/>
    <w:rPr>
      <w:rFonts w:ascii="Times New Roman" w:hAnsi="Times New Roman" w:cs="Times New Roman"/>
      <w:b w:val="0"/>
      <w:sz w:val="24"/>
    </w:rPr>
  </w:style>
  <w:style w:type="character" w:customStyle="1" w:styleId="ListLabel2">
    <w:name w:val="ListLabel 2"/>
    <w:rsid w:val="0056504B"/>
    <w:rPr>
      <w:rFonts w:ascii="Times New Roman" w:hAnsi="Times New Roman" w:cs="Times New Roman"/>
      <w:b/>
      <w:color w:val="auto"/>
      <w:sz w:val="24"/>
    </w:rPr>
  </w:style>
  <w:style w:type="character" w:customStyle="1" w:styleId="ListLabel3">
    <w:name w:val="ListLabel 3"/>
    <w:rsid w:val="0056504B"/>
    <w:rPr>
      <w:rFonts w:ascii="Times New Roman" w:eastAsia="SimSun" w:hAnsi="Times New Roman" w:cs="Tahoma"/>
      <w:b w:val="0"/>
      <w:i w:val="0"/>
      <w:sz w:val="24"/>
      <w:szCs w:val="20"/>
    </w:rPr>
  </w:style>
  <w:style w:type="character" w:customStyle="1" w:styleId="ListLabel4">
    <w:name w:val="ListLabel 4"/>
    <w:rsid w:val="0056504B"/>
    <w:rPr>
      <w:rFonts w:ascii="Times New Roman" w:eastAsia="Times New Roman" w:hAnsi="Times New Roman" w:cs="Tahoma"/>
      <w:b w:val="0"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5">
    <w:name w:val="ListLabel 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6">
    <w:name w:val="ListLabel 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7">
    <w:name w:val="ListLabel 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">
    <w:name w:val="ListLabel 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">
    <w:name w:val="ListLabel 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">
    <w:name w:val="ListLabel 1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1">
    <w:name w:val="ListLabel 1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2">
    <w:name w:val="ListLabel 1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">
    <w:name w:val="ListLabel 13"/>
    <w:rsid w:val="0056504B"/>
    <w:rPr>
      <w:rFonts w:ascii="Times New Roman" w:eastAsia="Times New Roman" w:hAnsi="Times New Roman" w:cs="Times New Roman"/>
      <w:sz w:val="24"/>
    </w:rPr>
  </w:style>
  <w:style w:type="character" w:customStyle="1" w:styleId="ListLabel14">
    <w:name w:val="ListLabel 14"/>
    <w:rsid w:val="0056504B"/>
    <w:rPr>
      <w:rFonts w:ascii="Times New Roman" w:hAnsi="Times New Roman" w:cs="Times New Roman"/>
      <w:sz w:val="24"/>
    </w:rPr>
  </w:style>
  <w:style w:type="character" w:customStyle="1" w:styleId="ListLabel15">
    <w:name w:val="ListLabel 15"/>
    <w:rsid w:val="0056504B"/>
    <w:rPr>
      <w:rFonts w:eastAsia="Times New Roman" w:cs="Times New Roman"/>
    </w:rPr>
  </w:style>
  <w:style w:type="character" w:customStyle="1" w:styleId="ListLabel16">
    <w:name w:val="ListLabel 16"/>
    <w:rsid w:val="0056504B"/>
    <w:rPr>
      <w:rFonts w:cs="Times New Roman"/>
    </w:rPr>
  </w:style>
  <w:style w:type="character" w:customStyle="1" w:styleId="ListLabel17">
    <w:name w:val="ListLabel 17"/>
    <w:rsid w:val="0056504B"/>
    <w:rPr>
      <w:rFonts w:cs="Times New Roman"/>
    </w:rPr>
  </w:style>
  <w:style w:type="character" w:customStyle="1" w:styleId="ListLabel18">
    <w:name w:val="ListLabel 18"/>
    <w:rsid w:val="0056504B"/>
    <w:rPr>
      <w:rFonts w:cs="Times New Roman"/>
    </w:rPr>
  </w:style>
  <w:style w:type="character" w:customStyle="1" w:styleId="ListLabel19">
    <w:name w:val="ListLabel 19"/>
    <w:rsid w:val="0056504B"/>
    <w:rPr>
      <w:rFonts w:cs="Times New Roman"/>
    </w:rPr>
  </w:style>
  <w:style w:type="character" w:customStyle="1" w:styleId="ListLabel20">
    <w:name w:val="ListLabel 20"/>
    <w:rsid w:val="0056504B"/>
    <w:rPr>
      <w:rFonts w:cs="Times New Roman"/>
    </w:rPr>
  </w:style>
  <w:style w:type="character" w:customStyle="1" w:styleId="ListLabel21">
    <w:name w:val="ListLabel 21"/>
    <w:rsid w:val="0056504B"/>
    <w:rPr>
      <w:rFonts w:cs="Times New Roman"/>
    </w:rPr>
  </w:style>
  <w:style w:type="character" w:customStyle="1" w:styleId="ListLabel22">
    <w:name w:val="ListLabel 22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19"/>
      <w:szCs w:val="19"/>
      <w:u w:val="none"/>
      <w:vertAlign w:val="baseline"/>
    </w:rPr>
  </w:style>
  <w:style w:type="character" w:customStyle="1" w:styleId="ListLabel23">
    <w:name w:val="ListLabel 23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24">
    <w:name w:val="ListLabel 24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">
    <w:name w:val="ListLabel 25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">
    <w:name w:val="ListLabel 26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7">
    <w:name w:val="ListLabel 27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8">
    <w:name w:val="ListLabel 28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9">
    <w:name w:val="ListLabel 29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">
    <w:name w:val="ListLabel 30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">
    <w:name w:val="ListLabel 31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32">
    <w:name w:val="ListLabel 32"/>
    <w:rsid w:val="0056504B"/>
    <w:rPr>
      <w:rFonts w:ascii="Times New Roman" w:eastAsia="Times New Roman" w:hAnsi="Times New Roman" w:cs="Tahoma"/>
      <w:b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33">
    <w:name w:val="ListLabel 3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">
    <w:name w:val="ListLabel 3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5">
    <w:name w:val="ListLabel 3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6">
    <w:name w:val="ListLabel 3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7">
    <w:name w:val="ListLabel 3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8">
    <w:name w:val="ListLabel 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9">
    <w:name w:val="ListLabel 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0">
    <w:name w:val="ListLabel 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1">
    <w:name w:val="ListLabel 41"/>
    <w:rsid w:val="0056504B"/>
    <w:rPr>
      <w:rFonts w:ascii="Times New Roman" w:hAnsi="Times New Roman" w:cs="Times New Roman"/>
      <w:sz w:val="24"/>
      <w:szCs w:val="24"/>
    </w:rPr>
  </w:style>
  <w:style w:type="character" w:customStyle="1" w:styleId="ListLabel42">
    <w:name w:val="ListLabel 42"/>
    <w:rsid w:val="0056504B"/>
    <w:rPr>
      <w:rFonts w:ascii="Times New Roman" w:hAnsi="Times New Roman" w:cs="Times New Roman"/>
      <w:b w:val="0"/>
      <w:sz w:val="24"/>
    </w:rPr>
  </w:style>
  <w:style w:type="character" w:customStyle="1" w:styleId="ListLabel43">
    <w:name w:val="ListLabel 43"/>
    <w:rsid w:val="0056504B"/>
    <w:rPr>
      <w:rFonts w:ascii="Times New Roman" w:hAnsi="Times New Roman" w:cs="Times New Roman"/>
      <w:b/>
      <w:color w:val="auto"/>
      <w:sz w:val="24"/>
    </w:rPr>
  </w:style>
  <w:style w:type="character" w:customStyle="1" w:styleId="ListLabel44">
    <w:name w:val="ListLabel 44"/>
    <w:rsid w:val="0056504B"/>
    <w:rPr>
      <w:rFonts w:ascii="Times New Roman" w:eastAsia="SimSun" w:hAnsi="Times New Roman" w:cs="Tahoma"/>
      <w:b w:val="0"/>
      <w:i w:val="0"/>
      <w:sz w:val="24"/>
      <w:szCs w:val="20"/>
    </w:rPr>
  </w:style>
  <w:style w:type="character" w:customStyle="1" w:styleId="ListLabel45">
    <w:name w:val="ListLabel 45"/>
    <w:rsid w:val="0056504B"/>
    <w:rPr>
      <w:rFonts w:ascii="Times New Roman" w:eastAsia="Times New Roman" w:hAnsi="Times New Roman" w:cs="Tahoma"/>
      <w:b w:val="0"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46">
    <w:name w:val="ListLabel 4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7">
    <w:name w:val="ListLabel 4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8">
    <w:name w:val="ListLabel 4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49">
    <w:name w:val="ListLabel 4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0">
    <w:name w:val="ListLabel 5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1">
    <w:name w:val="ListLabel 5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2">
    <w:name w:val="ListLabel 5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3">
    <w:name w:val="ListLabel 5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54">
    <w:name w:val="ListLabel 54"/>
    <w:rsid w:val="0056504B"/>
    <w:rPr>
      <w:rFonts w:ascii="Times New Roman" w:eastAsia="Times New Roman" w:hAnsi="Times New Roman" w:cs="Times New Roman"/>
      <w:sz w:val="24"/>
    </w:rPr>
  </w:style>
  <w:style w:type="character" w:customStyle="1" w:styleId="ListLabel55">
    <w:name w:val="ListLabel 55"/>
    <w:rsid w:val="0056504B"/>
    <w:rPr>
      <w:rFonts w:ascii="Times New Roman" w:hAnsi="Times New Roman" w:cs="Times New Roman"/>
      <w:sz w:val="24"/>
    </w:rPr>
  </w:style>
  <w:style w:type="character" w:customStyle="1" w:styleId="ListLabel56">
    <w:name w:val="ListLabel 56"/>
    <w:rsid w:val="0056504B"/>
    <w:rPr>
      <w:rFonts w:eastAsia="Times New Roman" w:cs="Times New Roman"/>
    </w:rPr>
  </w:style>
  <w:style w:type="character" w:customStyle="1" w:styleId="ListLabel57">
    <w:name w:val="ListLabel 57"/>
    <w:rsid w:val="0056504B"/>
    <w:rPr>
      <w:rFonts w:cs="Times New Roman"/>
    </w:rPr>
  </w:style>
  <w:style w:type="character" w:customStyle="1" w:styleId="ListLabel58">
    <w:name w:val="ListLabel 58"/>
    <w:rsid w:val="0056504B"/>
    <w:rPr>
      <w:rFonts w:cs="Times New Roman"/>
    </w:rPr>
  </w:style>
  <w:style w:type="character" w:customStyle="1" w:styleId="ListLabel59">
    <w:name w:val="ListLabel 59"/>
    <w:rsid w:val="0056504B"/>
    <w:rPr>
      <w:rFonts w:cs="Times New Roman"/>
    </w:rPr>
  </w:style>
  <w:style w:type="character" w:customStyle="1" w:styleId="ListLabel60">
    <w:name w:val="ListLabel 60"/>
    <w:rsid w:val="0056504B"/>
    <w:rPr>
      <w:rFonts w:cs="Times New Roman"/>
    </w:rPr>
  </w:style>
  <w:style w:type="character" w:customStyle="1" w:styleId="ListLabel61">
    <w:name w:val="ListLabel 61"/>
    <w:rsid w:val="0056504B"/>
    <w:rPr>
      <w:rFonts w:cs="Times New Roman"/>
    </w:rPr>
  </w:style>
  <w:style w:type="character" w:customStyle="1" w:styleId="ListLabel62">
    <w:name w:val="ListLabel 62"/>
    <w:rsid w:val="0056504B"/>
    <w:rPr>
      <w:rFonts w:cs="Times New Roman"/>
    </w:rPr>
  </w:style>
  <w:style w:type="character" w:customStyle="1" w:styleId="ListLabel63">
    <w:name w:val="ListLabel 63"/>
    <w:rsid w:val="0056504B"/>
    <w:rPr>
      <w:rFonts w:ascii="Times New Roman" w:hAnsi="Times New Roman" w:cs="Symbol"/>
      <w:sz w:val="24"/>
    </w:rPr>
  </w:style>
  <w:style w:type="character" w:customStyle="1" w:styleId="ListLabel64">
    <w:name w:val="ListLabel 64"/>
    <w:rsid w:val="0056504B"/>
    <w:rPr>
      <w:rFonts w:cs="Courier New"/>
    </w:rPr>
  </w:style>
  <w:style w:type="character" w:customStyle="1" w:styleId="ListLabel65">
    <w:name w:val="ListLabel 65"/>
    <w:rsid w:val="0056504B"/>
    <w:rPr>
      <w:rFonts w:cs="Wingdings"/>
    </w:rPr>
  </w:style>
  <w:style w:type="character" w:customStyle="1" w:styleId="ListLabel66">
    <w:name w:val="ListLabel 66"/>
    <w:rsid w:val="0056504B"/>
    <w:rPr>
      <w:rFonts w:cs="Symbol"/>
    </w:rPr>
  </w:style>
  <w:style w:type="character" w:customStyle="1" w:styleId="ListLabel67">
    <w:name w:val="ListLabel 67"/>
    <w:rsid w:val="0056504B"/>
    <w:rPr>
      <w:rFonts w:cs="Courier New"/>
    </w:rPr>
  </w:style>
  <w:style w:type="character" w:customStyle="1" w:styleId="ListLabel68">
    <w:name w:val="ListLabel 68"/>
    <w:rsid w:val="0056504B"/>
    <w:rPr>
      <w:rFonts w:cs="Wingdings"/>
    </w:rPr>
  </w:style>
  <w:style w:type="character" w:customStyle="1" w:styleId="ListLabel69">
    <w:name w:val="ListLabel 69"/>
    <w:rsid w:val="0056504B"/>
    <w:rPr>
      <w:rFonts w:cs="Symbol"/>
    </w:rPr>
  </w:style>
  <w:style w:type="character" w:customStyle="1" w:styleId="ListLabel70">
    <w:name w:val="ListLabel 70"/>
    <w:rsid w:val="0056504B"/>
    <w:rPr>
      <w:rFonts w:cs="Courier New"/>
    </w:rPr>
  </w:style>
  <w:style w:type="character" w:customStyle="1" w:styleId="ListLabel71">
    <w:name w:val="ListLabel 71"/>
    <w:rsid w:val="0056504B"/>
    <w:rPr>
      <w:rFonts w:cs="Wingdings"/>
    </w:rPr>
  </w:style>
  <w:style w:type="character" w:customStyle="1" w:styleId="ListLabel72">
    <w:name w:val="ListLabel 72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19"/>
      <w:szCs w:val="19"/>
      <w:u w:val="none"/>
      <w:vertAlign w:val="baseline"/>
    </w:rPr>
  </w:style>
  <w:style w:type="character" w:customStyle="1" w:styleId="ListLabel73">
    <w:name w:val="ListLabel 73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74">
    <w:name w:val="ListLabel 7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5">
    <w:name w:val="ListLabel 7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6">
    <w:name w:val="ListLabel 7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7">
    <w:name w:val="ListLabel 7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8">
    <w:name w:val="ListLabel 7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79">
    <w:name w:val="ListLabel 7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80">
    <w:name w:val="ListLabel 8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81">
    <w:name w:val="ListLabel 81"/>
    <w:rsid w:val="0056504B"/>
    <w:rPr>
      <w:rFonts w:ascii="Times New Roman" w:eastAsia="Times New Roman" w:hAnsi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82">
    <w:name w:val="ListLabel 82"/>
    <w:rsid w:val="0056504B"/>
    <w:rPr>
      <w:rFonts w:ascii="Times New Roman" w:eastAsia="Times New Roman" w:hAnsi="Times New Roman" w:cs="Tahoma"/>
      <w:b/>
      <w:i w:val="0"/>
      <w:strike w:val="0"/>
      <w:dstrike w:val="0"/>
      <w:color w:val="000000"/>
      <w:position w:val="0"/>
      <w:sz w:val="24"/>
      <w:szCs w:val="19"/>
      <w:u w:val="none"/>
      <w:vertAlign w:val="baseline"/>
    </w:rPr>
  </w:style>
  <w:style w:type="character" w:customStyle="1" w:styleId="ListLabel83">
    <w:name w:val="ListLabel 8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4">
    <w:name w:val="ListLabel 8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5">
    <w:name w:val="ListLabel 8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6">
    <w:name w:val="ListLabel 8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7">
    <w:name w:val="ListLabel 8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8">
    <w:name w:val="ListLabel 8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89">
    <w:name w:val="ListLabel 8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0">
    <w:name w:val="ListLabel 9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1">
    <w:name w:val="ListLabel 91"/>
    <w:rsid w:val="0056504B"/>
    <w:rPr>
      <w:rFonts w:ascii="Times New Roman" w:hAnsi="Times New Roman" w:cs="Times New Roman"/>
      <w:sz w:val="24"/>
      <w:szCs w:val="24"/>
    </w:rPr>
  </w:style>
  <w:style w:type="character" w:customStyle="1" w:styleId="ListLabel92">
    <w:name w:val="ListLabel 92"/>
    <w:rsid w:val="0056504B"/>
    <w:rPr>
      <w:rFonts w:ascii="Arial" w:hAnsi="Arial" w:cs="Arial"/>
      <w:b w:val="0"/>
      <w:sz w:val="22"/>
      <w:szCs w:val="22"/>
    </w:rPr>
  </w:style>
  <w:style w:type="character" w:customStyle="1" w:styleId="ListLabel93">
    <w:name w:val="ListLabel 93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94">
    <w:name w:val="ListLabel 94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95">
    <w:name w:val="ListLabel 95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96">
    <w:name w:val="ListLabel 9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7">
    <w:name w:val="ListLabel 9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8">
    <w:name w:val="ListLabel 9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99">
    <w:name w:val="ListLabel 9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0">
    <w:name w:val="ListLabel 10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1">
    <w:name w:val="ListLabel 10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2">
    <w:name w:val="ListLabel 10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3">
    <w:name w:val="ListLabel 10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04">
    <w:name w:val="ListLabel 104"/>
    <w:rsid w:val="0056504B"/>
    <w:rPr>
      <w:rFonts w:eastAsia="Times New Roman" w:cs="Times New Roman"/>
      <w:sz w:val="24"/>
    </w:rPr>
  </w:style>
  <w:style w:type="character" w:customStyle="1" w:styleId="ListLabel105">
    <w:name w:val="ListLabel 105"/>
    <w:rsid w:val="0056504B"/>
    <w:rPr>
      <w:rFonts w:cs="Times New Roman"/>
      <w:sz w:val="24"/>
    </w:rPr>
  </w:style>
  <w:style w:type="character" w:customStyle="1" w:styleId="ListLabel106">
    <w:name w:val="ListLabel 106"/>
    <w:rsid w:val="0056504B"/>
    <w:rPr>
      <w:rFonts w:eastAsia="Times New Roman" w:cs="Times New Roman"/>
    </w:rPr>
  </w:style>
  <w:style w:type="character" w:customStyle="1" w:styleId="ListLabel107">
    <w:name w:val="ListLabel 107"/>
    <w:rsid w:val="0056504B"/>
    <w:rPr>
      <w:rFonts w:cs="Times New Roman"/>
    </w:rPr>
  </w:style>
  <w:style w:type="character" w:customStyle="1" w:styleId="ListLabel108">
    <w:name w:val="ListLabel 108"/>
    <w:rsid w:val="0056504B"/>
    <w:rPr>
      <w:rFonts w:cs="Times New Roman"/>
    </w:rPr>
  </w:style>
  <w:style w:type="character" w:customStyle="1" w:styleId="ListLabel109">
    <w:name w:val="ListLabel 109"/>
    <w:rsid w:val="0056504B"/>
    <w:rPr>
      <w:rFonts w:cs="Times New Roman"/>
    </w:rPr>
  </w:style>
  <w:style w:type="character" w:customStyle="1" w:styleId="ListLabel110">
    <w:name w:val="ListLabel 110"/>
    <w:rsid w:val="0056504B"/>
    <w:rPr>
      <w:rFonts w:cs="Times New Roman"/>
    </w:rPr>
  </w:style>
  <w:style w:type="character" w:customStyle="1" w:styleId="ListLabel111">
    <w:name w:val="ListLabel 111"/>
    <w:rsid w:val="0056504B"/>
    <w:rPr>
      <w:rFonts w:cs="Times New Roman"/>
    </w:rPr>
  </w:style>
  <w:style w:type="character" w:customStyle="1" w:styleId="ListLabel112">
    <w:name w:val="ListLabel 112"/>
    <w:rsid w:val="0056504B"/>
    <w:rPr>
      <w:rFonts w:cs="Times New Roman"/>
    </w:rPr>
  </w:style>
  <w:style w:type="character" w:customStyle="1" w:styleId="ListLabel113">
    <w:name w:val="ListLabel 113"/>
    <w:rsid w:val="0056504B"/>
    <w:rPr>
      <w:rFonts w:cs="Symbol"/>
      <w:sz w:val="24"/>
    </w:rPr>
  </w:style>
  <w:style w:type="character" w:customStyle="1" w:styleId="ListLabel114">
    <w:name w:val="ListLabel 114"/>
    <w:rsid w:val="0056504B"/>
    <w:rPr>
      <w:rFonts w:cs="Courier New"/>
    </w:rPr>
  </w:style>
  <w:style w:type="character" w:customStyle="1" w:styleId="ListLabel115">
    <w:name w:val="ListLabel 115"/>
    <w:rsid w:val="0056504B"/>
    <w:rPr>
      <w:rFonts w:cs="Wingdings"/>
    </w:rPr>
  </w:style>
  <w:style w:type="character" w:customStyle="1" w:styleId="ListLabel116">
    <w:name w:val="ListLabel 116"/>
    <w:rsid w:val="0056504B"/>
    <w:rPr>
      <w:rFonts w:cs="Symbol"/>
    </w:rPr>
  </w:style>
  <w:style w:type="character" w:customStyle="1" w:styleId="ListLabel117">
    <w:name w:val="ListLabel 117"/>
    <w:rsid w:val="0056504B"/>
    <w:rPr>
      <w:rFonts w:cs="Courier New"/>
    </w:rPr>
  </w:style>
  <w:style w:type="character" w:customStyle="1" w:styleId="ListLabel118">
    <w:name w:val="ListLabel 118"/>
    <w:rsid w:val="0056504B"/>
    <w:rPr>
      <w:rFonts w:cs="Wingdings"/>
    </w:rPr>
  </w:style>
  <w:style w:type="character" w:customStyle="1" w:styleId="ListLabel119">
    <w:name w:val="ListLabel 119"/>
    <w:rsid w:val="0056504B"/>
    <w:rPr>
      <w:rFonts w:cs="Symbol"/>
    </w:rPr>
  </w:style>
  <w:style w:type="character" w:customStyle="1" w:styleId="ListLabel120">
    <w:name w:val="ListLabel 120"/>
    <w:rsid w:val="0056504B"/>
    <w:rPr>
      <w:rFonts w:cs="Courier New"/>
    </w:rPr>
  </w:style>
  <w:style w:type="character" w:customStyle="1" w:styleId="ListLabel121">
    <w:name w:val="ListLabel 121"/>
    <w:rsid w:val="0056504B"/>
    <w:rPr>
      <w:rFonts w:cs="Wingdings"/>
    </w:rPr>
  </w:style>
  <w:style w:type="character" w:customStyle="1" w:styleId="ListLabel122">
    <w:name w:val="ListLabel 122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19"/>
      <w:szCs w:val="19"/>
      <w:u w:val="none"/>
      <w:vertAlign w:val="baseline"/>
    </w:rPr>
  </w:style>
  <w:style w:type="character" w:customStyle="1" w:styleId="ListLabel123">
    <w:name w:val="ListLabel 123"/>
    <w:rsid w:val="0056504B"/>
    <w:rPr>
      <w:rFonts w:eastAsia="Times New Roman" w:cs="Times New Roman"/>
      <w:b w:val="0"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124">
    <w:name w:val="ListLabel 12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5">
    <w:name w:val="ListLabel 12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6">
    <w:name w:val="ListLabel 12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7">
    <w:name w:val="ListLabel 12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8">
    <w:name w:val="ListLabel 12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29">
    <w:name w:val="ListLabel 12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30">
    <w:name w:val="ListLabel 13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31">
    <w:name w:val="ListLabel 131"/>
    <w:rsid w:val="0056504B"/>
    <w:rPr>
      <w:rFonts w:ascii="Arial" w:hAnsi="Arial" w:cs="Arial"/>
      <w:b/>
      <w:sz w:val="22"/>
    </w:rPr>
  </w:style>
  <w:style w:type="character" w:customStyle="1" w:styleId="ListLabel132">
    <w:name w:val="ListLabel 132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33">
    <w:name w:val="ListLabel 133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34">
    <w:name w:val="ListLabel 13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5">
    <w:name w:val="ListLabel 13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6">
    <w:name w:val="ListLabel 13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7">
    <w:name w:val="ListLabel 13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8">
    <w:name w:val="ListLabel 1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39">
    <w:name w:val="ListLabel 1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0">
    <w:name w:val="ListLabel 1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1">
    <w:name w:val="ListLabel 14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2">
    <w:name w:val="ListLabel 14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43">
    <w:name w:val="ListLabel 143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44">
    <w:name w:val="ListLabel 144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5">
    <w:name w:val="ListLabel 145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6">
    <w:name w:val="ListLabel 146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7">
    <w:name w:val="ListLabel 147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8">
    <w:name w:val="ListLabel 148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49">
    <w:name w:val="ListLabel 149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50">
    <w:name w:val="ListLabel 150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51">
    <w:name w:val="ListLabel 151"/>
    <w:rsid w:val="0056504B"/>
    <w:rPr>
      <w:rFonts w:ascii="Arial" w:eastAsia="Times New Roman" w:hAnsi="Arial" w:cs="Arial"/>
      <w:sz w:val="22"/>
    </w:rPr>
  </w:style>
  <w:style w:type="character" w:customStyle="1" w:styleId="ListLabel152">
    <w:name w:val="ListLabel 152"/>
    <w:rsid w:val="0056504B"/>
    <w:rPr>
      <w:rFonts w:cs="Times New Roman"/>
    </w:rPr>
  </w:style>
  <w:style w:type="character" w:customStyle="1" w:styleId="ListLabel153">
    <w:name w:val="ListLabel 153"/>
    <w:rsid w:val="0056504B"/>
    <w:rPr>
      <w:rFonts w:ascii="Arial" w:eastAsia="Times New Roman" w:hAnsi="Arial" w:cs="Arial"/>
      <w:sz w:val="22"/>
    </w:rPr>
  </w:style>
  <w:style w:type="character" w:customStyle="1" w:styleId="ListLabel154">
    <w:name w:val="ListLabel 154"/>
    <w:rsid w:val="0056504B"/>
    <w:rPr>
      <w:rFonts w:cs="Times New Roman"/>
    </w:rPr>
  </w:style>
  <w:style w:type="character" w:customStyle="1" w:styleId="ListLabel155">
    <w:name w:val="ListLabel 155"/>
    <w:rsid w:val="0056504B"/>
    <w:rPr>
      <w:rFonts w:cs="Times New Roman"/>
    </w:rPr>
  </w:style>
  <w:style w:type="character" w:customStyle="1" w:styleId="ListLabel156">
    <w:name w:val="ListLabel 156"/>
    <w:rsid w:val="0056504B"/>
    <w:rPr>
      <w:rFonts w:cs="Times New Roman"/>
    </w:rPr>
  </w:style>
  <w:style w:type="character" w:customStyle="1" w:styleId="ListLabel157">
    <w:name w:val="ListLabel 157"/>
    <w:rsid w:val="0056504B"/>
    <w:rPr>
      <w:rFonts w:cs="Times New Roman"/>
    </w:rPr>
  </w:style>
  <w:style w:type="character" w:customStyle="1" w:styleId="ListLabel158">
    <w:name w:val="ListLabel 158"/>
    <w:rsid w:val="0056504B"/>
    <w:rPr>
      <w:rFonts w:cs="Times New Roman"/>
    </w:rPr>
  </w:style>
  <w:style w:type="character" w:customStyle="1" w:styleId="ListLabel159">
    <w:name w:val="ListLabel 159"/>
    <w:rsid w:val="0056504B"/>
    <w:rPr>
      <w:rFonts w:cs="Times New Roman"/>
    </w:rPr>
  </w:style>
  <w:style w:type="character" w:customStyle="1" w:styleId="ListLabel160">
    <w:name w:val="ListLabel 160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161">
    <w:name w:val="ListLabel 161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62">
    <w:name w:val="ListLabel 162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3">
    <w:name w:val="ListLabel 163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4">
    <w:name w:val="ListLabel 164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5">
    <w:name w:val="ListLabel 165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6">
    <w:name w:val="ListLabel 166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7">
    <w:name w:val="ListLabel 167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8">
    <w:name w:val="ListLabel 168"/>
    <w:rsid w:val="0056504B"/>
    <w:rPr>
      <w:rFonts w:eastAsia="Times New Roman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69">
    <w:name w:val="ListLabel 169"/>
    <w:rsid w:val="0056504B"/>
    <w:rPr>
      <w:rFonts w:ascii="Arial" w:hAnsi="Arial" w:cs="Arial"/>
      <w:sz w:val="22"/>
    </w:rPr>
  </w:style>
  <w:style w:type="character" w:customStyle="1" w:styleId="ListLabel170">
    <w:name w:val="ListLabel 170"/>
    <w:rsid w:val="0056504B"/>
    <w:rPr>
      <w:rFonts w:ascii="Arial" w:hAnsi="Arial" w:cs="Arial"/>
      <w:b w:val="0"/>
      <w:sz w:val="22"/>
      <w:szCs w:val="22"/>
    </w:rPr>
  </w:style>
  <w:style w:type="character" w:customStyle="1" w:styleId="ListLabel171">
    <w:name w:val="ListLabel 171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172">
    <w:name w:val="ListLabel 172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173">
    <w:name w:val="ListLabel 173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74">
    <w:name w:val="ListLabel 17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5">
    <w:name w:val="ListLabel 17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6">
    <w:name w:val="ListLabel 17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7">
    <w:name w:val="ListLabel 17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8">
    <w:name w:val="ListLabel 17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79">
    <w:name w:val="ListLabel 17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0">
    <w:name w:val="ListLabel 18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1">
    <w:name w:val="ListLabel 18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2">
    <w:name w:val="ListLabel 182"/>
    <w:rsid w:val="0056504B"/>
    <w:rPr>
      <w:rFonts w:ascii="Arial" w:hAnsi="Arial" w:cs="Arial"/>
      <w:b/>
      <w:sz w:val="22"/>
    </w:rPr>
  </w:style>
  <w:style w:type="character" w:customStyle="1" w:styleId="ListLabel183">
    <w:name w:val="ListLabel 183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84">
    <w:name w:val="ListLabel 184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85">
    <w:name w:val="ListLabel 18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6">
    <w:name w:val="ListLabel 18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7">
    <w:name w:val="ListLabel 18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8">
    <w:name w:val="ListLabel 18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89">
    <w:name w:val="ListLabel 18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0">
    <w:name w:val="ListLabel 19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1">
    <w:name w:val="ListLabel 19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2">
    <w:name w:val="ListLabel 19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3">
    <w:name w:val="ListLabel 19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194">
    <w:name w:val="ListLabel 194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95">
    <w:name w:val="ListLabel 195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6">
    <w:name w:val="ListLabel 196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7">
    <w:name w:val="ListLabel 197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8">
    <w:name w:val="ListLabel 198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199">
    <w:name w:val="ListLabel 199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00">
    <w:name w:val="ListLabel 200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01">
    <w:name w:val="ListLabel 201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02">
    <w:name w:val="ListLabel 202"/>
    <w:rsid w:val="0056504B"/>
    <w:rPr>
      <w:rFonts w:ascii="Arial" w:eastAsia="Times New Roman" w:hAnsi="Arial" w:cs="Arial"/>
      <w:sz w:val="22"/>
    </w:rPr>
  </w:style>
  <w:style w:type="character" w:customStyle="1" w:styleId="ListLabel203">
    <w:name w:val="ListLabel 203"/>
    <w:rsid w:val="0056504B"/>
    <w:rPr>
      <w:rFonts w:cs="Times New Roman"/>
    </w:rPr>
  </w:style>
  <w:style w:type="character" w:customStyle="1" w:styleId="ListLabel204">
    <w:name w:val="ListLabel 204"/>
    <w:rsid w:val="0056504B"/>
    <w:rPr>
      <w:rFonts w:ascii="Arial" w:eastAsia="Times New Roman" w:hAnsi="Arial" w:cs="Arial"/>
      <w:sz w:val="22"/>
    </w:rPr>
  </w:style>
  <w:style w:type="character" w:customStyle="1" w:styleId="ListLabel205">
    <w:name w:val="ListLabel 205"/>
    <w:rsid w:val="0056504B"/>
    <w:rPr>
      <w:rFonts w:cs="Times New Roman"/>
    </w:rPr>
  </w:style>
  <w:style w:type="character" w:customStyle="1" w:styleId="ListLabel206">
    <w:name w:val="ListLabel 206"/>
    <w:rsid w:val="0056504B"/>
    <w:rPr>
      <w:rFonts w:cs="Times New Roman"/>
    </w:rPr>
  </w:style>
  <w:style w:type="character" w:customStyle="1" w:styleId="ListLabel207">
    <w:name w:val="ListLabel 207"/>
    <w:rsid w:val="0056504B"/>
    <w:rPr>
      <w:rFonts w:cs="Times New Roman"/>
    </w:rPr>
  </w:style>
  <w:style w:type="character" w:customStyle="1" w:styleId="ListLabel208">
    <w:name w:val="ListLabel 208"/>
    <w:rsid w:val="0056504B"/>
    <w:rPr>
      <w:rFonts w:cs="Times New Roman"/>
    </w:rPr>
  </w:style>
  <w:style w:type="character" w:customStyle="1" w:styleId="ListLabel209">
    <w:name w:val="ListLabel 209"/>
    <w:rsid w:val="0056504B"/>
    <w:rPr>
      <w:rFonts w:cs="Times New Roman"/>
    </w:rPr>
  </w:style>
  <w:style w:type="character" w:customStyle="1" w:styleId="ListLabel210">
    <w:name w:val="ListLabel 210"/>
    <w:rsid w:val="0056504B"/>
    <w:rPr>
      <w:rFonts w:cs="Times New Roman"/>
    </w:rPr>
  </w:style>
  <w:style w:type="character" w:customStyle="1" w:styleId="ListLabel211">
    <w:name w:val="ListLabel 211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212">
    <w:name w:val="ListLabel 212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13">
    <w:name w:val="ListLabel 213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4">
    <w:name w:val="ListLabel 21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5">
    <w:name w:val="ListLabel 21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6">
    <w:name w:val="ListLabel 21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7">
    <w:name w:val="ListLabel 21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8">
    <w:name w:val="ListLabel 21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19">
    <w:name w:val="ListLabel 21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20">
    <w:name w:val="ListLabel 220"/>
    <w:rsid w:val="0056504B"/>
    <w:rPr>
      <w:rFonts w:ascii="Arial" w:hAnsi="Arial" w:cs="Arial"/>
      <w:sz w:val="22"/>
    </w:rPr>
  </w:style>
  <w:style w:type="character" w:customStyle="1" w:styleId="ListLabel221">
    <w:name w:val="ListLabel 221"/>
    <w:rsid w:val="0056504B"/>
    <w:rPr>
      <w:rFonts w:ascii="Arial" w:hAnsi="Arial" w:cs="Arial"/>
      <w:b w:val="0"/>
      <w:sz w:val="22"/>
      <w:szCs w:val="22"/>
    </w:rPr>
  </w:style>
  <w:style w:type="character" w:customStyle="1" w:styleId="ListLabel222">
    <w:name w:val="ListLabel 222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223">
    <w:name w:val="ListLabel 223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224">
    <w:name w:val="ListLabel 224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25">
    <w:name w:val="ListLabel 22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6">
    <w:name w:val="ListLabel 22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7">
    <w:name w:val="ListLabel 22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8">
    <w:name w:val="ListLabel 22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29">
    <w:name w:val="ListLabel 22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0">
    <w:name w:val="ListLabel 23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1">
    <w:name w:val="ListLabel 23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2">
    <w:name w:val="ListLabel 23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3">
    <w:name w:val="ListLabel 233"/>
    <w:rsid w:val="0056504B"/>
    <w:rPr>
      <w:rFonts w:ascii="Arial" w:hAnsi="Arial" w:cs="Arial"/>
      <w:b/>
      <w:sz w:val="22"/>
    </w:rPr>
  </w:style>
  <w:style w:type="character" w:customStyle="1" w:styleId="ListLabel234">
    <w:name w:val="ListLabel 234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35">
    <w:name w:val="ListLabel 235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36">
    <w:name w:val="ListLabel 23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7">
    <w:name w:val="ListLabel 23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8">
    <w:name w:val="ListLabel 2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39">
    <w:name w:val="ListLabel 2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0">
    <w:name w:val="ListLabel 2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1">
    <w:name w:val="ListLabel 24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2">
    <w:name w:val="ListLabel 24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3">
    <w:name w:val="ListLabel 24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4">
    <w:name w:val="ListLabel 24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45">
    <w:name w:val="ListLabel 245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46">
    <w:name w:val="ListLabel 246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47">
    <w:name w:val="ListLabel 247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48">
    <w:name w:val="ListLabel 248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49">
    <w:name w:val="ListLabel 249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0">
    <w:name w:val="ListLabel 250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1">
    <w:name w:val="ListLabel 251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2">
    <w:name w:val="ListLabel 252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53">
    <w:name w:val="ListLabel 253"/>
    <w:rsid w:val="0056504B"/>
    <w:rPr>
      <w:rFonts w:ascii="Arial" w:eastAsia="Times New Roman" w:hAnsi="Arial" w:cs="Arial"/>
      <w:sz w:val="22"/>
    </w:rPr>
  </w:style>
  <w:style w:type="character" w:customStyle="1" w:styleId="ListLabel254">
    <w:name w:val="ListLabel 254"/>
    <w:rsid w:val="0056504B"/>
    <w:rPr>
      <w:rFonts w:cs="Times New Roman"/>
    </w:rPr>
  </w:style>
  <w:style w:type="character" w:customStyle="1" w:styleId="ListLabel255">
    <w:name w:val="ListLabel 255"/>
    <w:rsid w:val="0056504B"/>
    <w:rPr>
      <w:rFonts w:ascii="Arial" w:eastAsia="Times New Roman" w:hAnsi="Arial" w:cs="Arial"/>
      <w:sz w:val="22"/>
    </w:rPr>
  </w:style>
  <w:style w:type="character" w:customStyle="1" w:styleId="ListLabel256">
    <w:name w:val="ListLabel 256"/>
    <w:rsid w:val="0056504B"/>
    <w:rPr>
      <w:rFonts w:cs="Times New Roman"/>
    </w:rPr>
  </w:style>
  <w:style w:type="character" w:customStyle="1" w:styleId="ListLabel257">
    <w:name w:val="ListLabel 257"/>
    <w:rsid w:val="0056504B"/>
    <w:rPr>
      <w:rFonts w:cs="Times New Roman"/>
    </w:rPr>
  </w:style>
  <w:style w:type="character" w:customStyle="1" w:styleId="ListLabel258">
    <w:name w:val="ListLabel 258"/>
    <w:rsid w:val="0056504B"/>
    <w:rPr>
      <w:rFonts w:cs="Times New Roman"/>
    </w:rPr>
  </w:style>
  <w:style w:type="character" w:customStyle="1" w:styleId="ListLabel259">
    <w:name w:val="ListLabel 259"/>
    <w:rsid w:val="0056504B"/>
    <w:rPr>
      <w:rFonts w:cs="Times New Roman"/>
    </w:rPr>
  </w:style>
  <w:style w:type="character" w:customStyle="1" w:styleId="ListLabel260">
    <w:name w:val="ListLabel 260"/>
    <w:rsid w:val="0056504B"/>
    <w:rPr>
      <w:rFonts w:cs="Times New Roman"/>
    </w:rPr>
  </w:style>
  <w:style w:type="character" w:customStyle="1" w:styleId="ListLabel261">
    <w:name w:val="ListLabel 261"/>
    <w:rsid w:val="0056504B"/>
    <w:rPr>
      <w:rFonts w:cs="Times New Roman"/>
    </w:rPr>
  </w:style>
  <w:style w:type="character" w:customStyle="1" w:styleId="ListLabel262">
    <w:name w:val="ListLabel 262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263">
    <w:name w:val="ListLabel 263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64">
    <w:name w:val="ListLabel 264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5">
    <w:name w:val="ListLabel 26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6">
    <w:name w:val="ListLabel 26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7">
    <w:name w:val="ListLabel 26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8">
    <w:name w:val="ListLabel 26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69">
    <w:name w:val="ListLabel 26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70">
    <w:name w:val="ListLabel 27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71">
    <w:name w:val="ListLabel 271"/>
    <w:rsid w:val="0056504B"/>
    <w:rPr>
      <w:rFonts w:ascii="Arial" w:hAnsi="Arial" w:cs="Arial"/>
      <w:sz w:val="22"/>
    </w:rPr>
  </w:style>
  <w:style w:type="character" w:customStyle="1" w:styleId="ListLabel272">
    <w:name w:val="ListLabel 272"/>
    <w:rsid w:val="0056504B"/>
    <w:rPr>
      <w:rFonts w:ascii="Arial" w:hAnsi="Arial" w:cs="Arial"/>
      <w:b w:val="0"/>
      <w:sz w:val="22"/>
      <w:szCs w:val="22"/>
    </w:rPr>
  </w:style>
  <w:style w:type="character" w:customStyle="1" w:styleId="ListLabel273">
    <w:name w:val="ListLabel 273"/>
    <w:rsid w:val="0056504B"/>
    <w:rPr>
      <w:rFonts w:ascii="Arial" w:hAnsi="Arial" w:cs="Arial"/>
      <w:b w:val="0"/>
      <w:color w:val="auto"/>
      <w:sz w:val="22"/>
      <w:szCs w:val="22"/>
    </w:rPr>
  </w:style>
  <w:style w:type="character" w:customStyle="1" w:styleId="ListLabel274">
    <w:name w:val="ListLabel 274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275">
    <w:name w:val="ListLabel 275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76">
    <w:name w:val="ListLabel 27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77">
    <w:name w:val="ListLabel 27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78">
    <w:name w:val="ListLabel 27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79">
    <w:name w:val="ListLabel 27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0">
    <w:name w:val="ListLabel 28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1">
    <w:name w:val="ListLabel 28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2">
    <w:name w:val="ListLabel 28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3">
    <w:name w:val="ListLabel 28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4">
    <w:name w:val="ListLabel 284"/>
    <w:rsid w:val="0056504B"/>
    <w:rPr>
      <w:rFonts w:ascii="Arial" w:hAnsi="Arial" w:cs="Arial"/>
      <w:b/>
      <w:sz w:val="22"/>
    </w:rPr>
  </w:style>
  <w:style w:type="character" w:customStyle="1" w:styleId="ListLabel285">
    <w:name w:val="ListLabel 285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86">
    <w:name w:val="ListLabel 286"/>
    <w:rsid w:val="0056504B"/>
    <w:rPr>
      <w:rFonts w:ascii="Arial" w:eastAsia="Times New Roman" w:hAnsi="Arial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87">
    <w:name w:val="ListLabel 28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8">
    <w:name w:val="ListLabel 28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89">
    <w:name w:val="ListLabel 28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0">
    <w:name w:val="ListLabel 29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1">
    <w:name w:val="ListLabel 29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2">
    <w:name w:val="ListLabel 29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3">
    <w:name w:val="ListLabel 29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4">
    <w:name w:val="ListLabel 29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5">
    <w:name w:val="ListLabel 29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296">
    <w:name w:val="ListLabel 296"/>
    <w:rsid w:val="0056504B"/>
    <w:rPr>
      <w:rFonts w:ascii="Arial" w:eastAsia="Times New Roman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97">
    <w:name w:val="ListLabel 297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98">
    <w:name w:val="ListLabel 298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299">
    <w:name w:val="ListLabel 299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0">
    <w:name w:val="ListLabel 300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1">
    <w:name w:val="ListLabel 301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2">
    <w:name w:val="ListLabel 302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3">
    <w:name w:val="ListLabel 303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04">
    <w:name w:val="ListLabel 304"/>
    <w:rsid w:val="0056504B"/>
    <w:rPr>
      <w:rFonts w:ascii="Arial" w:eastAsia="Times New Roman" w:hAnsi="Arial" w:cs="Arial"/>
      <w:sz w:val="22"/>
    </w:rPr>
  </w:style>
  <w:style w:type="character" w:customStyle="1" w:styleId="ListLabel305">
    <w:name w:val="ListLabel 305"/>
    <w:rsid w:val="0056504B"/>
    <w:rPr>
      <w:rFonts w:cs="Times New Roman"/>
    </w:rPr>
  </w:style>
  <w:style w:type="character" w:customStyle="1" w:styleId="ListLabel306">
    <w:name w:val="ListLabel 306"/>
    <w:rsid w:val="0056504B"/>
    <w:rPr>
      <w:rFonts w:ascii="Arial" w:eastAsia="Times New Roman" w:hAnsi="Arial" w:cs="Arial"/>
      <w:sz w:val="22"/>
    </w:rPr>
  </w:style>
  <w:style w:type="character" w:customStyle="1" w:styleId="ListLabel307">
    <w:name w:val="ListLabel 307"/>
    <w:rsid w:val="0056504B"/>
    <w:rPr>
      <w:rFonts w:cs="Times New Roman"/>
    </w:rPr>
  </w:style>
  <w:style w:type="character" w:customStyle="1" w:styleId="ListLabel308">
    <w:name w:val="ListLabel 308"/>
    <w:rsid w:val="0056504B"/>
    <w:rPr>
      <w:rFonts w:cs="Times New Roman"/>
    </w:rPr>
  </w:style>
  <w:style w:type="character" w:customStyle="1" w:styleId="ListLabel309">
    <w:name w:val="ListLabel 309"/>
    <w:rsid w:val="0056504B"/>
    <w:rPr>
      <w:rFonts w:cs="Times New Roman"/>
    </w:rPr>
  </w:style>
  <w:style w:type="character" w:customStyle="1" w:styleId="ListLabel310">
    <w:name w:val="ListLabel 310"/>
    <w:rsid w:val="0056504B"/>
    <w:rPr>
      <w:rFonts w:cs="Times New Roman"/>
    </w:rPr>
  </w:style>
  <w:style w:type="character" w:customStyle="1" w:styleId="ListLabel311">
    <w:name w:val="ListLabel 311"/>
    <w:rsid w:val="0056504B"/>
    <w:rPr>
      <w:rFonts w:cs="Times New Roman"/>
    </w:rPr>
  </w:style>
  <w:style w:type="character" w:customStyle="1" w:styleId="ListLabel312">
    <w:name w:val="ListLabel 312"/>
    <w:rsid w:val="0056504B"/>
    <w:rPr>
      <w:rFonts w:cs="Times New Roman"/>
    </w:rPr>
  </w:style>
  <w:style w:type="character" w:customStyle="1" w:styleId="ListLabel313">
    <w:name w:val="ListLabel 313"/>
    <w:rsid w:val="0056504B"/>
    <w:rPr>
      <w:rFonts w:ascii="Arial" w:eastAsia="Times New Roman" w:hAnsi="Arial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314">
    <w:name w:val="ListLabel 314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15">
    <w:name w:val="ListLabel 31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6">
    <w:name w:val="ListLabel 31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7">
    <w:name w:val="ListLabel 31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8">
    <w:name w:val="ListLabel 31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19">
    <w:name w:val="ListLabel 31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20">
    <w:name w:val="ListLabel 32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21">
    <w:name w:val="ListLabel 321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22">
    <w:name w:val="ListLabel 322"/>
    <w:rsid w:val="0056504B"/>
    <w:rPr>
      <w:rFonts w:ascii="Arial" w:hAnsi="Arial" w:cs="Arial"/>
      <w:sz w:val="22"/>
    </w:rPr>
  </w:style>
  <w:style w:type="character" w:customStyle="1" w:styleId="ListLabel323">
    <w:name w:val="ListLabel 323"/>
    <w:rsid w:val="0056504B"/>
    <w:rPr>
      <w:rFonts w:cs="Arial"/>
      <w:b w:val="0"/>
      <w:sz w:val="22"/>
      <w:szCs w:val="22"/>
    </w:rPr>
  </w:style>
  <w:style w:type="character" w:customStyle="1" w:styleId="ListLabel324">
    <w:name w:val="ListLabel 324"/>
    <w:rsid w:val="0056504B"/>
    <w:rPr>
      <w:rFonts w:cs="Arial"/>
      <w:b w:val="0"/>
      <w:color w:val="auto"/>
      <w:sz w:val="22"/>
      <w:szCs w:val="22"/>
    </w:rPr>
  </w:style>
  <w:style w:type="character" w:customStyle="1" w:styleId="ListLabel325">
    <w:name w:val="ListLabel 325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326">
    <w:name w:val="ListLabel 326"/>
    <w:rsid w:val="0056504B"/>
    <w:rPr>
      <w:rFonts w:eastAsia="Times New Roman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27">
    <w:name w:val="ListLabel 327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28">
    <w:name w:val="ListLabel 32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29">
    <w:name w:val="ListLabel 32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0">
    <w:name w:val="ListLabel 33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1">
    <w:name w:val="ListLabel 33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2">
    <w:name w:val="ListLabel 33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3">
    <w:name w:val="ListLabel 33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4">
    <w:name w:val="ListLabel 33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5">
    <w:name w:val="ListLabel 335"/>
    <w:rsid w:val="0056504B"/>
    <w:rPr>
      <w:b/>
      <w:sz w:val="22"/>
    </w:rPr>
  </w:style>
  <w:style w:type="character" w:customStyle="1" w:styleId="ListLabel336">
    <w:name w:val="ListLabel 336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37">
    <w:name w:val="ListLabel 337"/>
    <w:rsid w:val="0056504B"/>
    <w:rPr>
      <w:rFonts w:eastAsia="Times New Roman" w:cs="Arial"/>
      <w:b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38">
    <w:name w:val="ListLabel 338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39">
    <w:name w:val="ListLabel 339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0">
    <w:name w:val="ListLabel 340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1">
    <w:name w:val="ListLabel 341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2">
    <w:name w:val="ListLabel 342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3">
    <w:name w:val="ListLabel 343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4">
    <w:name w:val="ListLabel 344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5">
    <w:name w:val="ListLabel 345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6">
    <w:name w:val="ListLabel 346"/>
    <w:rsid w:val="0056504B"/>
    <w:rPr>
      <w:rFonts w:eastAsia="Times New Roman" w:cs="Tahoma"/>
      <w:b w:val="0"/>
      <w:i w:val="0"/>
      <w:strike w:val="0"/>
      <w:dstrike w:val="0"/>
      <w:color w:val="000000"/>
      <w:position w:val="0"/>
      <w:sz w:val="19"/>
      <w:szCs w:val="19"/>
      <w:u w:val="none"/>
      <w:vertAlign w:val="baseline"/>
    </w:rPr>
  </w:style>
  <w:style w:type="character" w:customStyle="1" w:styleId="ListLabel347">
    <w:name w:val="ListLabel 347"/>
    <w:rsid w:val="0056504B"/>
    <w:rPr>
      <w:rFonts w:eastAsia="Times New Roman" w:cs="Arial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48">
    <w:name w:val="ListLabel 348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49">
    <w:name w:val="ListLabel 349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0">
    <w:name w:val="ListLabel 350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1">
    <w:name w:val="ListLabel 351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2">
    <w:name w:val="ListLabel 352"/>
    <w:rsid w:val="0056504B"/>
    <w:rPr>
      <w:rFonts w:cs="Aria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3">
    <w:name w:val="ListLabel 353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4">
    <w:name w:val="ListLabel 354"/>
    <w:rsid w:val="0056504B"/>
    <w:rPr>
      <w:rFonts w:cs="Segoe UI Symbol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55">
    <w:name w:val="ListLabel 355"/>
    <w:rsid w:val="0056504B"/>
    <w:rPr>
      <w:rFonts w:eastAsia="Times New Roman" w:cs="Arial"/>
      <w:sz w:val="22"/>
    </w:rPr>
  </w:style>
  <w:style w:type="character" w:customStyle="1" w:styleId="ListLabel356">
    <w:name w:val="ListLabel 356"/>
    <w:rsid w:val="0056504B"/>
    <w:rPr>
      <w:rFonts w:cs="Times New Roman"/>
    </w:rPr>
  </w:style>
  <w:style w:type="character" w:customStyle="1" w:styleId="ListLabel357">
    <w:name w:val="ListLabel 357"/>
    <w:rsid w:val="0056504B"/>
    <w:rPr>
      <w:rFonts w:eastAsia="Times New Roman" w:cs="Arial"/>
      <w:sz w:val="22"/>
    </w:rPr>
  </w:style>
  <w:style w:type="character" w:customStyle="1" w:styleId="ListLabel358">
    <w:name w:val="ListLabel 358"/>
    <w:rsid w:val="0056504B"/>
    <w:rPr>
      <w:rFonts w:cs="Times New Roman"/>
    </w:rPr>
  </w:style>
  <w:style w:type="character" w:customStyle="1" w:styleId="ListLabel359">
    <w:name w:val="ListLabel 359"/>
    <w:rsid w:val="0056504B"/>
    <w:rPr>
      <w:rFonts w:cs="Times New Roman"/>
    </w:rPr>
  </w:style>
  <w:style w:type="character" w:customStyle="1" w:styleId="ListLabel360">
    <w:name w:val="ListLabel 360"/>
    <w:rsid w:val="0056504B"/>
    <w:rPr>
      <w:rFonts w:cs="Times New Roman"/>
    </w:rPr>
  </w:style>
  <w:style w:type="character" w:customStyle="1" w:styleId="ListLabel361">
    <w:name w:val="ListLabel 361"/>
    <w:rsid w:val="0056504B"/>
    <w:rPr>
      <w:rFonts w:cs="Times New Roman"/>
    </w:rPr>
  </w:style>
  <w:style w:type="character" w:customStyle="1" w:styleId="ListLabel362">
    <w:name w:val="ListLabel 362"/>
    <w:rsid w:val="0056504B"/>
    <w:rPr>
      <w:rFonts w:cs="Times New Roman"/>
    </w:rPr>
  </w:style>
  <w:style w:type="character" w:customStyle="1" w:styleId="ListLabel363">
    <w:name w:val="ListLabel 363"/>
    <w:rsid w:val="0056504B"/>
    <w:rPr>
      <w:rFonts w:cs="Times New Roman"/>
    </w:rPr>
  </w:style>
  <w:style w:type="character" w:customStyle="1" w:styleId="ListLabel364">
    <w:name w:val="ListLabel 364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365">
    <w:name w:val="ListLabel 365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66">
    <w:name w:val="ListLabel 36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67">
    <w:name w:val="ListLabel 36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68">
    <w:name w:val="ListLabel 36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69">
    <w:name w:val="ListLabel 36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0">
    <w:name w:val="ListLabel 37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1">
    <w:name w:val="ListLabel 371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2">
    <w:name w:val="ListLabel 372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73">
    <w:name w:val="ListLabel 373"/>
    <w:rsid w:val="0056504B"/>
    <w:rPr>
      <w:rFonts w:ascii="Arial" w:hAnsi="Arial" w:cs="Symbol"/>
      <w:color w:val="auto"/>
      <w:sz w:val="22"/>
    </w:rPr>
  </w:style>
  <w:style w:type="character" w:customStyle="1" w:styleId="ListLabel374">
    <w:name w:val="ListLabel 374"/>
    <w:rsid w:val="0056504B"/>
    <w:rPr>
      <w:rFonts w:ascii="Arial" w:hAnsi="Arial" w:cs="Symbol"/>
      <w:sz w:val="22"/>
    </w:rPr>
  </w:style>
  <w:style w:type="character" w:customStyle="1" w:styleId="ListLabel375">
    <w:name w:val="ListLabel 375"/>
    <w:rsid w:val="0056504B"/>
    <w:rPr>
      <w:rFonts w:cs="Arial"/>
      <w:sz w:val="22"/>
      <w:szCs w:val="22"/>
    </w:rPr>
  </w:style>
  <w:style w:type="character" w:customStyle="1" w:styleId="ListLabel376">
    <w:name w:val="ListLabel 376"/>
    <w:rsid w:val="0056504B"/>
    <w:rPr>
      <w:rFonts w:ascii="Arial" w:eastAsia="Times New Roman" w:hAnsi="Arial" w:cs="Arial"/>
      <w:sz w:val="22"/>
      <w:szCs w:val="22"/>
    </w:rPr>
  </w:style>
  <w:style w:type="character" w:customStyle="1" w:styleId="ListLabel377">
    <w:name w:val="ListLabel 377"/>
    <w:rsid w:val="0056504B"/>
    <w:rPr>
      <w:rFonts w:ascii="Arial" w:hAnsi="Arial" w:cs="Arial"/>
      <w:sz w:val="22"/>
      <w:szCs w:val="22"/>
      <w:lang w:val="pl-PL"/>
    </w:rPr>
  </w:style>
  <w:style w:type="character" w:customStyle="1" w:styleId="ListLabel378">
    <w:name w:val="ListLabel 378"/>
    <w:rsid w:val="0056504B"/>
    <w:rPr>
      <w:rFonts w:ascii="Arial" w:eastAsia="TimesNewRomanPSMT" w:hAnsi="Arial" w:cs="Tahoma"/>
      <w:sz w:val="22"/>
      <w:szCs w:val="22"/>
      <w:lang w:val="pl-PL"/>
    </w:rPr>
  </w:style>
  <w:style w:type="character" w:customStyle="1" w:styleId="ListLabel379">
    <w:name w:val="ListLabel 379"/>
    <w:rsid w:val="0056504B"/>
    <w:rPr>
      <w:rFonts w:ascii="Arial" w:hAnsi="Arial" w:cs="Arial"/>
      <w:sz w:val="22"/>
      <w:szCs w:val="22"/>
      <w:lang w:val="pl-PL"/>
    </w:rPr>
  </w:style>
  <w:style w:type="character" w:customStyle="1" w:styleId="ListLabel380">
    <w:name w:val="ListLabel 380"/>
    <w:rsid w:val="0056504B"/>
    <w:rPr>
      <w:rFonts w:cs="Arial"/>
      <w:sz w:val="22"/>
      <w:szCs w:val="22"/>
    </w:rPr>
  </w:style>
  <w:style w:type="character" w:customStyle="1" w:styleId="ListLabel381">
    <w:name w:val="ListLabel 381"/>
    <w:rsid w:val="0056504B"/>
    <w:rPr>
      <w:rFonts w:ascii="Arial" w:eastAsia="SimSun" w:hAnsi="Arial" w:cs="Arial"/>
      <w:b w:val="0"/>
      <w:i w:val="0"/>
      <w:sz w:val="22"/>
      <w:szCs w:val="20"/>
    </w:rPr>
  </w:style>
  <w:style w:type="character" w:customStyle="1" w:styleId="ListLabel382">
    <w:name w:val="ListLabel 382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83">
    <w:name w:val="ListLabel 383"/>
    <w:rsid w:val="0056504B"/>
    <w:rPr>
      <w:rFonts w:eastAsia="Times New Roman" w:cs="Tahoma"/>
      <w:b/>
      <w:bCs/>
      <w:i w:val="0"/>
      <w:strike w:val="0"/>
      <w:dstrike w:val="0"/>
      <w:color w:val="FFFFFF"/>
      <w:position w:val="0"/>
      <w:sz w:val="22"/>
      <w:szCs w:val="19"/>
      <w:u w:val="none"/>
      <w:vertAlign w:val="baseline"/>
    </w:rPr>
  </w:style>
  <w:style w:type="character" w:customStyle="1" w:styleId="ListLabel384">
    <w:name w:val="ListLabel 384"/>
    <w:rsid w:val="0056504B"/>
    <w:rPr>
      <w:rFonts w:ascii="Arial" w:eastAsia="Times New Roman" w:hAnsi="Arial" w:cs="Arial"/>
      <w:b w:val="0"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385">
    <w:name w:val="ListLabel 385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6">
    <w:name w:val="ListLabel 386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7">
    <w:name w:val="ListLabel 387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8">
    <w:name w:val="ListLabel 388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89">
    <w:name w:val="ListLabel 389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90">
    <w:name w:val="ListLabel 390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91">
    <w:name w:val="ListLabel 391"/>
    <w:rsid w:val="0056504B"/>
    <w:rPr>
      <w:rFonts w:cs="Tahoma"/>
      <w:b w:val="0"/>
      <w:i w:val="0"/>
      <w:strike w:val="0"/>
      <w:dstrike w:val="0"/>
      <w:color w:val="000000"/>
      <w:position w:val="0"/>
      <w:sz w:val="19"/>
      <w:u w:val="none"/>
      <w:vertAlign w:val="baseline"/>
    </w:rPr>
  </w:style>
  <w:style w:type="character" w:customStyle="1" w:styleId="ListLabel392">
    <w:name w:val="ListLabel 392"/>
    <w:rsid w:val="0056504B"/>
    <w:rPr>
      <w:rFonts w:ascii="Arial" w:hAnsi="Arial" w:cs="Symbol"/>
      <w:color w:val="auto"/>
      <w:sz w:val="22"/>
    </w:rPr>
  </w:style>
  <w:style w:type="character" w:customStyle="1" w:styleId="ListLabel393">
    <w:name w:val="ListLabel 393"/>
    <w:rsid w:val="0056504B"/>
    <w:rPr>
      <w:rFonts w:ascii="Arial" w:hAnsi="Arial" w:cs="Symbol"/>
      <w:sz w:val="22"/>
    </w:rPr>
  </w:style>
  <w:style w:type="character" w:customStyle="1" w:styleId="ListLabel394">
    <w:name w:val="ListLabel 394"/>
    <w:rsid w:val="0056504B"/>
    <w:rPr>
      <w:rFonts w:cs="Arial"/>
      <w:sz w:val="22"/>
      <w:szCs w:val="22"/>
    </w:rPr>
  </w:style>
  <w:style w:type="character" w:customStyle="1" w:styleId="ListLabel395">
    <w:name w:val="ListLabel 395"/>
    <w:rsid w:val="0056504B"/>
    <w:rPr>
      <w:rFonts w:ascii="Arial" w:eastAsia="Times New Roman" w:hAnsi="Arial" w:cs="Arial"/>
      <w:sz w:val="22"/>
      <w:szCs w:val="22"/>
    </w:rPr>
  </w:style>
  <w:style w:type="character" w:customStyle="1" w:styleId="ListLabel396">
    <w:name w:val="ListLabel 396"/>
    <w:rsid w:val="0056504B"/>
    <w:rPr>
      <w:rFonts w:ascii="Arial" w:hAnsi="Arial" w:cs="Arial"/>
      <w:sz w:val="22"/>
      <w:szCs w:val="22"/>
      <w:lang w:val="pl-PL"/>
    </w:rPr>
  </w:style>
  <w:style w:type="character" w:customStyle="1" w:styleId="ListLabel397">
    <w:name w:val="ListLabel 397"/>
    <w:rsid w:val="0056504B"/>
    <w:rPr>
      <w:rFonts w:ascii="Arial" w:eastAsia="TimesNewRomanPSMT" w:hAnsi="Arial" w:cs="Tahoma"/>
      <w:sz w:val="22"/>
      <w:szCs w:val="22"/>
      <w:lang w:val="pl-PL"/>
    </w:rPr>
  </w:style>
  <w:style w:type="character" w:customStyle="1" w:styleId="ListLabel398">
    <w:name w:val="ListLabel 398"/>
    <w:rsid w:val="0056504B"/>
    <w:rPr>
      <w:rFonts w:ascii="Arial" w:hAnsi="Arial" w:cs="Arial"/>
      <w:sz w:val="22"/>
      <w:szCs w:val="22"/>
      <w:lang w:val="pl-PL"/>
    </w:rPr>
  </w:style>
  <w:style w:type="character" w:customStyle="1" w:styleId="TekstdymkaZnak1">
    <w:name w:val="Tekst dymka Znak1"/>
    <w:rsid w:val="0056504B"/>
    <w:rPr>
      <w:rFonts w:ascii="Tahoma" w:hAnsi="Tahoma" w:cs="Tahoma"/>
      <w:color w:val="000000"/>
      <w:sz w:val="16"/>
      <w:szCs w:val="16"/>
    </w:rPr>
  </w:style>
  <w:style w:type="paragraph" w:customStyle="1" w:styleId="Nagwek30">
    <w:name w:val="Nagłówek3"/>
    <w:basedOn w:val="Normalny"/>
    <w:next w:val="Tekstpodstawowy"/>
    <w:rsid w:val="0056504B"/>
    <w:pPr>
      <w:keepNext/>
      <w:suppressAutoHyphens/>
      <w:spacing w:before="240" w:after="120" w:line="240" w:lineRule="auto"/>
      <w:ind w:left="427" w:right="1580" w:hanging="341"/>
      <w:jc w:val="both"/>
    </w:pPr>
    <w:rPr>
      <w:rFonts w:ascii="Liberation Sans" w:eastAsia="Microsoft YaHei" w:hAnsi="Liberation Sans" w:cs="Arial"/>
      <w:color w:val="000000"/>
      <w:sz w:val="28"/>
      <w:szCs w:val="28"/>
      <w:lang w:eastAsia="zh-CN"/>
    </w:rPr>
  </w:style>
  <w:style w:type="paragraph" w:styleId="Lista">
    <w:name w:val="List"/>
    <w:basedOn w:val="Tekstpodstawowy"/>
    <w:rsid w:val="0056504B"/>
    <w:pPr>
      <w:suppressAutoHyphens/>
      <w:spacing w:after="140" w:line="276" w:lineRule="auto"/>
      <w:ind w:left="427" w:right="1580" w:hanging="341"/>
      <w:jc w:val="both"/>
    </w:pPr>
    <w:rPr>
      <w:rFonts w:ascii="Tahoma" w:eastAsia="Times New Roman" w:hAnsi="Tahoma" w:cs="Arial"/>
      <w:color w:val="000000"/>
      <w:sz w:val="19"/>
      <w:lang w:eastAsia="zh-CN"/>
    </w:rPr>
  </w:style>
  <w:style w:type="paragraph" w:styleId="Legenda">
    <w:name w:val="caption"/>
    <w:basedOn w:val="Normalny"/>
    <w:qFormat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Indeks">
    <w:name w:val="Indeks"/>
    <w:basedOn w:val="Normalny"/>
    <w:rsid w:val="0056504B"/>
    <w:pPr>
      <w:suppressLineNumbers/>
      <w:suppressAutoHyphens/>
      <w:spacing w:after="5" w:line="240" w:lineRule="auto"/>
      <w:ind w:left="427" w:right="1580" w:hanging="341"/>
      <w:jc w:val="both"/>
    </w:pPr>
    <w:rPr>
      <w:rFonts w:ascii="Tahoma" w:eastAsia="Times New Roman" w:hAnsi="Tahoma" w:cs="Arial"/>
      <w:color w:val="000000"/>
      <w:sz w:val="19"/>
      <w:lang w:eastAsia="zh-CN"/>
    </w:rPr>
  </w:style>
  <w:style w:type="paragraph" w:customStyle="1" w:styleId="Nagwek20">
    <w:name w:val="Nagłówek2"/>
    <w:basedOn w:val="Normalny"/>
    <w:next w:val="Tekstpodstawowy"/>
    <w:rsid w:val="0056504B"/>
    <w:pPr>
      <w:keepNext/>
      <w:suppressAutoHyphens/>
      <w:spacing w:before="240" w:after="120" w:line="240" w:lineRule="auto"/>
      <w:ind w:left="427" w:right="1580" w:hanging="341"/>
      <w:jc w:val="both"/>
    </w:pPr>
    <w:rPr>
      <w:rFonts w:ascii="Liberation Sans" w:eastAsia="Microsoft YaHei" w:hAnsi="Liberation Sans" w:cs="Arial"/>
      <w:color w:val="000000"/>
      <w:sz w:val="28"/>
      <w:szCs w:val="28"/>
      <w:lang w:eastAsia="zh-CN"/>
    </w:rPr>
  </w:style>
  <w:style w:type="paragraph" w:customStyle="1" w:styleId="Legenda1">
    <w:name w:val="Legenda1"/>
    <w:basedOn w:val="Normalny"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Podpis1">
    <w:name w:val="Podpis1"/>
    <w:basedOn w:val="Normalny"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Legenda2">
    <w:name w:val="Legenda2"/>
    <w:basedOn w:val="Normalny"/>
    <w:rsid w:val="0056504B"/>
    <w:pPr>
      <w:suppressLineNumbers/>
      <w:suppressAutoHyphens/>
      <w:spacing w:before="120" w:after="120" w:line="240" w:lineRule="auto"/>
      <w:ind w:left="427" w:right="1580" w:hanging="341"/>
      <w:jc w:val="both"/>
    </w:pPr>
    <w:rPr>
      <w:rFonts w:ascii="Tahoma" w:eastAsia="Times New Roman" w:hAnsi="Tahoma" w:cs="Arial"/>
      <w:i/>
      <w:iCs/>
      <w:color w:val="000000"/>
      <w:sz w:val="24"/>
      <w:szCs w:val="24"/>
      <w:lang w:eastAsia="zh-CN"/>
    </w:rPr>
  </w:style>
  <w:style w:type="paragraph" w:customStyle="1" w:styleId="Akapitzlist2">
    <w:name w:val="Akapit z listą2"/>
    <w:basedOn w:val="Normalny"/>
    <w:rsid w:val="0056504B"/>
    <w:pPr>
      <w:suppressAutoHyphens/>
      <w:spacing w:after="5" w:line="240" w:lineRule="auto"/>
      <w:ind w:left="708" w:right="1580" w:hanging="341"/>
      <w:jc w:val="both"/>
    </w:pPr>
    <w:rPr>
      <w:rFonts w:ascii="Tahoma" w:eastAsia="Times New Roman" w:hAnsi="Tahoma" w:cs="Tahoma"/>
      <w:color w:val="000000"/>
      <w:sz w:val="19"/>
      <w:lang w:eastAsia="zh-CN"/>
    </w:rPr>
  </w:style>
  <w:style w:type="paragraph" w:customStyle="1" w:styleId="Tekstkomentarza1">
    <w:name w:val="Tekst komentarza1"/>
    <w:basedOn w:val="Normalny"/>
    <w:rsid w:val="0056504B"/>
    <w:pPr>
      <w:suppressAutoHyphens/>
      <w:spacing w:after="5" w:line="240" w:lineRule="auto"/>
      <w:ind w:left="427" w:right="1580" w:hanging="341"/>
      <w:jc w:val="both"/>
    </w:pPr>
    <w:rPr>
      <w:rFonts w:ascii="Tahoma" w:eastAsia="Times New Roman" w:hAnsi="Tahoma" w:cs="Tahoma"/>
      <w:color w:val="000000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56504B"/>
    <w:pPr>
      <w:suppressAutoHyphens/>
      <w:spacing w:before="280" w:after="119" w:line="10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dymka1">
    <w:name w:val="Tekst dymka1"/>
    <w:basedOn w:val="Normalny"/>
    <w:rsid w:val="0056504B"/>
    <w:pPr>
      <w:suppressAutoHyphens/>
      <w:spacing w:after="0" w:line="100" w:lineRule="atLeast"/>
      <w:ind w:left="427" w:right="1580" w:hanging="341"/>
      <w:jc w:val="both"/>
    </w:pPr>
    <w:rPr>
      <w:rFonts w:ascii="Tahoma" w:eastAsia="Times New Roman" w:hAnsi="Tahoma" w:cs="Tahoma"/>
      <w:color w:val="000000"/>
      <w:sz w:val="16"/>
      <w:szCs w:val="16"/>
      <w:lang w:eastAsia="zh-CN"/>
    </w:rPr>
  </w:style>
  <w:style w:type="paragraph" w:customStyle="1" w:styleId="Tematkomentarza1">
    <w:name w:val="Temat komentarza1"/>
    <w:basedOn w:val="Tekstkomentarza1"/>
    <w:next w:val="Tekstkomentarza1"/>
    <w:rsid w:val="0056504B"/>
    <w:pPr>
      <w:spacing w:line="100" w:lineRule="atLeast"/>
    </w:pPr>
    <w:rPr>
      <w:b/>
      <w:bCs/>
    </w:rPr>
  </w:style>
  <w:style w:type="paragraph" w:customStyle="1" w:styleId="Tekstpodstawowy21">
    <w:name w:val="Tekst podstawowy 21"/>
    <w:basedOn w:val="Normalny"/>
    <w:rsid w:val="0056504B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WW-Zwykytekst">
    <w:name w:val="WW-Zwykły tekst"/>
    <w:basedOn w:val="Normalny"/>
    <w:rsid w:val="0056504B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sz w:val="24"/>
      <w:szCs w:val="24"/>
      <w:lang w:val="en-US" w:eastAsia="zh-CN"/>
    </w:rPr>
  </w:style>
  <w:style w:type="character" w:customStyle="1" w:styleId="TekstkomentarzaZnak1">
    <w:name w:val="Tekst komentarza Znak1"/>
    <w:basedOn w:val="Domylnaczcionkaakapitu"/>
    <w:uiPriority w:val="99"/>
    <w:semiHidden/>
    <w:rsid w:val="0056504B"/>
    <w:rPr>
      <w:rFonts w:ascii="Tahoma" w:hAnsi="Tahoma" w:cs="Tahoma"/>
      <w:color w:val="000000"/>
      <w:lang w:eastAsia="zh-CN"/>
    </w:rPr>
  </w:style>
  <w:style w:type="character" w:customStyle="1" w:styleId="TematkomentarzaZnak1">
    <w:name w:val="Temat komentarza Znak1"/>
    <w:basedOn w:val="TekstkomentarzaZnak1"/>
    <w:uiPriority w:val="99"/>
    <w:semiHidden/>
    <w:rsid w:val="0056504B"/>
    <w:rPr>
      <w:rFonts w:ascii="Tahoma" w:hAnsi="Tahoma" w:cs="Tahoma"/>
      <w:b/>
      <w:bCs/>
      <w:color w:val="00000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8650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6508D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rsid w:val="00D37D6B"/>
    <w:rPr>
      <w:rFonts w:ascii="Arial" w:eastAsia="Lucida Sans Unicode" w:hAnsi="Arial" w:cs="Arial"/>
      <w:i/>
      <w:iCs/>
      <w:kern w:val="1"/>
      <w:lang w:eastAsia="ar-SA"/>
    </w:rPr>
  </w:style>
  <w:style w:type="character" w:customStyle="1" w:styleId="cpvdrzewo5">
    <w:name w:val="cpv_drzewo_5"/>
    <w:rsid w:val="00B96395"/>
  </w:style>
  <w:style w:type="character" w:customStyle="1" w:styleId="Styl2SWZZnak">
    <w:name w:val="Styl2SWZ Znak"/>
    <w:basedOn w:val="Domylnaczcionkaakapitu"/>
    <w:link w:val="Styl2SWZ"/>
    <w:locked/>
    <w:rsid w:val="00FC79EE"/>
  </w:style>
  <w:style w:type="paragraph" w:customStyle="1" w:styleId="Styl2SWZ">
    <w:name w:val="Styl2SWZ"/>
    <w:basedOn w:val="Normalny"/>
    <w:link w:val="Styl2SWZZnak"/>
    <w:qFormat/>
    <w:rsid w:val="00FC79EE"/>
    <w:pPr>
      <w:numPr>
        <w:numId w:val="14"/>
      </w:numPr>
      <w:spacing w:after="0" w:line="240" w:lineRule="auto"/>
      <w:jc w:val="both"/>
    </w:pPr>
  </w:style>
  <w:style w:type="character" w:styleId="Uwydatnienie">
    <w:name w:val="Emphasis"/>
    <w:basedOn w:val="Domylnaczcionkaakapitu"/>
    <w:uiPriority w:val="20"/>
    <w:qFormat/>
    <w:rsid w:val="00395DEA"/>
    <w:rPr>
      <w:i/>
      <w:iCs/>
    </w:rPr>
  </w:style>
  <w:style w:type="paragraph" w:styleId="Bezodstpw">
    <w:name w:val="No Spacing"/>
    <w:qFormat/>
    <w:rsid w:val="00F15BC2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ust">
    <w:name w:val="ust"/>
    <w:rsid w:val="00F15BC2"/>
    <w:pPr>
      <w:suppressAutoHyphens/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numbering" w:customStyle="1" w:styleId="Numbering123">
    <w:name w:val="Numbering 123"/>
    <w:basedOn w:val="Bezlisty"/>
    <w:rsid w:val="00F15BC2"/>
    <w:pPr>
      <w:numPr>
        <w:numId w:val="24"/>
      </w:numPr>
    </w:pPr>
  </w:style>
  <w:style w:type="character" w:customStyle="1" w:styleId="Styl1SWZZnak">
    <w:name w:val="Styl1SWZ Znak"/>
    <w:basedOn w:val="Domylnaczcionkaakapitu"/>
    <w:link w:val="Styl1SWZ"/>
    <w:locked/>
    <w:rsid w:val="00B72774"/>
    <w:rPr>
      <w:rFonts w:asciiTheme="majorHAnsi" w:eastAsiaTheme="majorEastAsia" w:hAnsiTheme="majorHAnsi" w:cstheme="majorBidi"/>
      <w:b/>
      <w:color w:val="2F5496" w:themeColor="accent1" w:themeShade="BF"/>
      <w:szCs w:val="32"/>
    </w:rPr>
  </w:style>
  <w:style w:type="paragraph" w:customStyle="1" w:styleId="Styl1SWZ">
    <w:name w:val="Styl1SWZ"/>
    <w:basedOn w:val="Nagwek1"/>
    <w:link w:val="Styl1SWZZnak"/>
    <w:qFormat/>
    <w:rsid w:val="00B72774"/>
    <w:pPr>
      <w:numPr>
        <w:numId w:val="19"/>
      </w:numPr>
      <w:spacing w:before="120" w:after="120" w:line="240" w:lineRule="auto"/>
      <w:jc w:val="both"/>
    </w:pPr>
    <w:rPr>
      <w:b/>
      <w:sz w:val="22"/>
    </w:rPr>
  </w:style>
  <w:style w:type="character" w:customStyle="1" w:styleId="czeinternetowe">
    <w:name w:val="Łącze internetowe"/>
    <w:basedOn w:val="Domylnaczcionkaakapitu"/>
    <w:rsid w:val="007B4890"/>
    <w:rPr>
      <w:color w:val="0563C1" w:themeColor="hyperlink"/>
      <w:u w:val="single"/>
    </w:rPr>
  </w:style>
  <w:style w:type="character" w:customStyle="1" w:styleId="fontstyle01">
    <w:name w:val="fontstyle01"/>
    <w:basedOn w:val="Domylnaczcionkaakapitu"/>
    <w:rsid w:val="000979DF"/>
    <w:rPr>
      <w:rFonts w:ascii="Arial" w:hAnsi="Arial" w:cs="Arial" w:hint="default"/>
      <w:b/>
      <w:bCs/>
      <w:i w:val="0"/>
      <w:iCs w:val="0"/>
      <w:color w:val="000000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58224D"/>
    <w:rPr>
      <w:color w:val="954F72" w:themeColor="followedHyperlink"/>
      <w:u w:val="single"/>
    </w:rPr>
  </w:style>
  <w:style w:type="character" w:customStyle="1" w:styleId="articletitle">
    <w:name w:val="articletitle"/>
    <w:basedOn w:val="Domylnaczcionkaakapitu"/>
    <w:rsid w:val="007A7770"/>
  </w:style>
  <w:style w:type="numbering" w:styleId="111111">
    <w:name w:val="Outline List 2"/>
    <w:basedOn w:val="Bezlisty"/>
    <w:uiPriority w:val="99"/>
    <w:semiHidden/>
    <w:unhideWhenUsed/>
    <w:rsid w:val="00254C9F"/>
    <w:pPr>
      <w:numPr>
        <w:numId w:val="1"/>
      </w:numPr>
    </w:pPr>
  </w:style>
  <w:style w:type="paragraph" w:customStyle="1" w:styleId="Zwykytekst1">
    <w:name w:val="Zwykły tekst1"/>
    <w:basedOn w:val="Normalny"/>
    <w:rsid w:val="0029773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526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500FA"/>
    <w:rPr>
      <w:color w:val="605E5C"/>
      <w:shd w:val="clear" w:color="auto" w:fill="E1DFDD"/>
    </w:rPr>
  </w:style>
  <w:style w:type="character" w:customStyle="1" w:styleId="Normalny1">
    <w:name w:val="Normalny1"/>
    <w:basedOn w:val="Domylnaczcionkaakapitu"/>
    <w:rsid w:val="003D4B7F"/>
  </w:style>
  <w:style w:type="character" w:styleId="Wyrnieniedelikatne">
    <w:name w:val="Subtle Emphasis"/>
    <w:uiPriority w:val="19"/>
    <w:qFormat/>
    <w:rsid w:val="0048230B"/>
    <w:rPr>
      <w:i/>
      <w:iCs/>
      <w:color w:val="808080"/>
    </w:rPr>
  </w:style>
  <w:style w:type="paragraph" w:customStyle="1" w:styleId="paragraph">
    <w:name w:val="paragraph"/>
    <w:basedOn w:val="Normalny"/>
    <w:rsid w:val="00520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201D9"/>
  </w:style>
  <w:style w:type="character" w:customStyle="1" w:styleId="spellingerror">
    <w:name w:val="spellingerror"/>
    <w:basedOn w:val="Domylnaczcionkaakapitu"/>
    <w:rsid w:val="005201D9"/>
  </w:style>
  <w:style w:type="character" w:customStyle="1" w:styleId="Nagwek7Znak">
    <w:name w:val="Nagłówek 7 Znak"/>
    <w:basedOn w:val="Domylnaczcionkaakapitu"/>
    <w:link w:val="Nagwek7"/>
    <w:rsid w:val="00CB3F8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customStyle="1" w:styleId="Zawartotabeli">
    <w:name w:val="Zawartość tabeli"/>
    <w:basedOn w:val="Tekstpodstawowy"/>
    <w:qFormat/>
    <w:rsid w:val="00AF1EFC"/>
    <w:pPr>
      <w:widowControl w:val="0"/>
      <w:suppressLineNumbers/>
      <w:shd w:val="clear" w:color="auto" w:fill="FFFFFF"/>
      <w:suppressAutoHyphens/>
      <w:spacing w:line="240" w:lineRule="auto"/>
    </w:pPr>
    <w:rPr>
      <w:rFonts w:ascii="Liberation Serif" w:eastAsia="Lucida Sans Unicode" w:hAnsi="Liberation Serif" w:cs="Arial"/>
      <w:color w:val="000000"/>
      <w:kern w:val="2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6E7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ne1">
    <w:name w:val="dane1"/>
    <w:rsid w:val="00985D13"/>
    <w:rPr>
      <w:color w:val="0000C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DC6EEB"/>
    <w:rPr>
      <w:color w:val="605E5C"/>
      <w:shd w:val="clear" w:color="auto" w:fill="E1DFDD"/>
    </w:rPr>
  </w:style>
  <w:style w:type="paragraph" w:customStyle="1" w:styleId="BodyText21">
    <w:name w:val="Body Text 21"/>
    <w:basedOn w:val="Normalny"/>
    <w:rsid w:val="00FA76DF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FC0684"/>
    <w:pPr>
      <w:spacing w:after="0" w:line="240" w:lineRule="auto"/>
    </w:pPr>
  </w:style>
  <w:style w:type="character" w:customStyle="1" w:styleId="Teksttreci">
    <w:name w:val="Tekst treści_"/>
    <w:link w:val="Teksttreci0"/>
    <w:locked/>
    <w:rsid w:val="00F97C13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97C13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Normalny2">
    <w:name w:val="Normalny2"/>
    <w:basedOn w:val="Domylnaczcionkaakapitu"/>
    <w:rsid w:val="00A56F0E"/>
  </w:style>
  <w:style w:type="paragraph" w:customStyle="1" w:styleId="mb-0">
    <w:name w:val="mb-0"/>
    <w:basedOn w:val="Normalny"/>
    <w:rsid w:val="00A56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Num531">
    <w:name w:val="WWNum531"/>
    <w:rsid w:val="00A835D5"/>
    <w:pPr>
      <w:numPr>
        <w:numId w:val="60"/>
      </w:numPr>
    </w:pPr>
  </w:style>
  <w:style w:type="numbering" w:customStyle="1" w:styleId="WWNum511">
    <w:name w:val="WWNum511"/>
    <w:rsid w:val="002C3B92"/>
    <w:pPr>
      <w:numPr>
        <w:numId w:val="80"/>
      </w:numPr>
    </w:pPr>
  </w:style>
  <w:style w:type="numbering" w:customStyle="1" w:styleId="WWNum521">
    <w:name w:val="WWNum521"/>
    <w:rsid w:val="002C3B92"/>
    <w:pPr>
      <w:numPr>
        <w:numId w:val="81"/>
      </w:numPr>
    </w:pPr>
  </w:style>
  <w:style w:type="paragraph" w:customStyle="1" w:styleId="Lista21">
    <w:name w:val="Lista 21"/>
    <w:basedOn w:val="Normalny"/>
    <w:rsid w:val="00DA4A9C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5B27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2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3287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7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99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26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548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0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3245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8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949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9136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062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8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66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52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5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8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38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56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473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7713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3711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6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5889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1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86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36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284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8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7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3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5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4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7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4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9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2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4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6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7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7BD10-7EB9-4F34-919E-890992AE3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Mazur-Gądek</dc:creator>
  <cp:keywords/>
  <dc:description/>
  <cp:lastModifiedBy>Gmina Iwanowice</cp:lastModifiedBy>
  <cp:revision>13</cp:revision>
  <cp:lastPrinted>2021-02-15T11:09:00Z</cp:lastPrinted>
  <dcterms:created xsi:type="dcterms:W3CDTF">2022-04-07T10:42:00Z</dcterms:created>
  <dcterms:modified xsi:type="dcterms:W3CDTF">2025-07-04T07:49:00Z</dcterms:modified>
</cp:coreProperties>
</file>