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A77C6" w14:textId="396C03A5" w:rsidR="00D02B5E" w:rsidRDefault="000843ED" w:rsidP="00075E66">
      <w:pPr>
        <w:shd w:val="clear" w:color="auto" w:fill="D9D9D9" w:themeFill="background1" w:themeFillShade="D9"/>
        <w:autoSpaceDE w:val="0"/>
        <w:autoSpaceDN w:val="0"/>
        <w:adjustRightInd w:val="0"/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 xml:space="preserve"> </w:t>
      </w:r>
      <w:r w:rsidR="00D02B5E" w:rsidRPr="001728DF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Załącznik nr 1 do</w:t>
      </w:r>
      <w:r w:rsidR="00C73245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 xml:space="preserve"> </w:t>
      </w:r>
      <w:r w:rsidR="0098082B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SWZ</w:t>
      </w:r>
    </w:p>
    <w:p w14:paraId="7621D60C" w14:textId="77777777" w:rsidR="00075E66" w:rsidRPr="001728DF" w:rsidRDefault="00075E66" w:rsidP="001728DF">
      <w:pPr>
        <w:autoSpaceDE w:val="0"/>
        <w:autoSpaceDN w:val="0"/>
        <w:adjustRightInd w:val="0"/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4742"/>
      </w:tblGrid>
      <w:tr w:rsidR="00154D25" w:rsidRPr="001728DF" w14:paraId="5C5EC616" w14:textId="77777777" w:rsidTr="001728DF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0B1D7283" w14:textId="77777777" w:rsidR="00154D25" w:rsidRPr="001728DF" w:rsidRDefault="00154D25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  <w:p w14:paraId="03BED1A7" w14:textId="77777777" w:rsidR="00154D25" w:rsidRPr="001728DF" w:rsidRDefault="00647C32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Wykonawcy/Wykonawców)</w:t>
            </w:r>
          </w:p>
          <w:p w14:paraId="4A7DA0C6" w14:textId="77777777" w:rsidR="00154D25" w:rsidRPr="001728DF" w:rsidRDefault="00154D25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  <w:p w14:paraId="508DB31B" w14:textId="77777777" w:rsidR="00154D25" w:rsidRPr="001728DF" w:rsidRDefault="00154D25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  <w:vAlign w:val="center"/>
          </w:tcPr>
          <w:p w14:paraId="671CF137" w14:textId="77777777" w:rsidR="00154D25" w:rsidRPr="001728DF" w:rsidRDefault="0098082B" w:rsidP="0098082B">
            <w:pPr>
              <w:spacing w:line="271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WZÓR </w:t>
            </w:r>
            <w:r w:rsidR="007A2D3A" w:rsidRPr="001728DF">
              <w:rPr>
                <w:rFonts w:ascii="Arial" w:hAnsi="Arial" w:cs="Arial"/>
                <w:b/>
                <w:sz w:val="22"/>
                <w:szCs w:val="22"/>
                <w:lang w:val="pl-PL"/>
              </w:rPr>
              <w:t>FORMULARZ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 OFERTY</w:t>
            </w:r>
          </w:p>
        </w:tc>
      </w:tr>
    </w:tbl>
    <w:p w14:paraId="3AE2248A" w14:textId="77777777" w:rsidR="00154D25" w:rsidRPr="001728DF" w:rsidRDefault="00154D25" w:rsidP="001728DF">
      <w:pPr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</w:p>
    <w:p w14:paraId="10A0A737" w14:textId="77777777" w:rsidR="00154D25" w:rsidRPr="001728DF" w:rsidRDefault="00154D25" w:rsidP="001728DF">
      <w:pPr>
        <w:spacing w:line="271" w:lineRule="auto"/>
        <w:jc w:val="right"/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</w:pPr>
      <w:r w:rsidRPr="001728DF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Gmin</w:t>
      </w:r>
      <w:r w:rsidR="0098082B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a</w:t>
      </w:r>
      <w:r w:rsidRPr="001728DF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 xml:space="preserve"> </w:t>
      </w:r>
      <w:r w:rsidR="00B15637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Tyczyn</w:t>
      </w:r>
    </w:p>
    <w:p w14:paraId="7E3B9DBA" w14:textId="77777777" w:rsidR="00B15637" w:rsidRDefault="00B15637" w:rsidP="00B15637">
      <w:pPr>
        <w:spacing w:line="271" w:lineRule="auto"/>
        <w:jc w:val="right"/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ul. Rynek 18</w:t>
      </w:r>
    </w:p>
    <w:p w14:paraId="501EE3FA" w14:textId="77777777" w:rsidR="00154D25" w:rsidRPr="001728DF" w:rsidRDefault="00B15637" w:rsidP="00B15637">
      <w:pPr>
        <w:spacing w:line="271" w:lineRule="auto"/>
        <w:jc w:val="right"/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36-020 Tyczyn</w:t>
      </w:r>
    </w:p>
    <w:p w14:paraId="4C1CCDF4" w14:textId="77777777" w:rsidR="00154D25" w:rsidRDefault="00154D25" w:rsidP="001728DF">
      <w:pPr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0815E535" w14:textId="77777777" w:rsidR="00CE14D4" w:rsidRDefault="00CE14D4" w:rsidP="001728DF">
      <w:pPr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B06D461" w14:textId="77777777" w:rsidR="00CE14D4" w:rsidRPr="001728DF" w:rsidRDefault="00CE14D4" w:rsidP="00D446CE">
      <w:pPr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600E7AEF" w14:textId="77777777" w:rsidR="0098082B" w:rsidRPr="000C253F" w:rsidRDefault="0098082B" w:rsidP="00D446CE">
      <w:pPr>
        <w:pStyle w:val="Tekstpodstawowy"/>
      </w:pPr>
      <w:r w:rsidRPr="000C253F">
        <w:t>........................................................................................................................................</w:t>
      </w:r>
    </w:p>
    <w:p w14:paraId="268EF9AB" w14:textId="77777777" w:rsidR="0098082B" w:rsidRPr="00637EB1" w:rsidRDefault="0098082B" w:rsidP="00D446CE">
      <w:pPr>
        <w:jc w:val="both"/>
        <w:rPr>
          <w:sz w:val="20"/>
          <w:lang w:val="pl-PL"/>
        </w:rPr>
      </w:pPr>
      <w:r w:rsidRPr="00637EB1">
        <w:rPr>
          <w:sz w:val="20"/>
          <w:lang w:val="pl-PL"/>
        </w:rPr>
        <w:t>(pełna nazwa i dokładny adres Wykonawcy)</w:t>
      </w:r>
    </w:p>
    <w:p w14:paraId="560CDC9A" w14:textId="2812EBEC" w:rsidR="0098082B" w:rsidRDefault="0098082B" w:rsidP="00D446CE">
      <w:pPr>
        <w:spacing w:line="360" w:lineRule="auto"/>
        <w:jc w:val="both"/>
        <w:rPr>
          <w:sz w:val="20"/>
          <w:lang w:val="pl-PL"/>
        </w:rPr>
      </w:pPr>
    </w:p>
    <w:p w14:paraId="78F18556" w14:textId="21F54CC5" w:rsidR="00FA29D0" w:rsidRPr="00FA29D0" w:rsidRDefault="00FA29D0" w:rsidP="00D446CE">
      <w:pPr>
        <w:spacing w:line="360" w:lineRule="auto"/>
        <w:jc w:val="both"/>
        <w:rPr>
          <w:szCs w:val="32"/>
          <w:lang w:val="pl-PL"/>
        </w:rPr>
      </w:pPr>
      <w:r w:rsidRPr="00FA29D0">
        <w:rPr>
          <w:szCs w:val="32"/>
          <w:lang w:val="pl-PL"/>
        </w:rPr>
        <w:t>NIP</w:t>
      </w:r>
      <w:r>
        <w:rPr>
          <w:szCs w:val="32"/>
          <w:lang w:val="pl-PL"/>
        </w:rPr>
        <w:t xml:space="preserve">:  </w:t>
      </w:r>
      <w:r>
        <w:rPr>
          <w:lang w:val="de-DE"/>
        </w:rPr>
        <w:t>……………………………………………………………………………………..</w:t>
      </w:r>
    </w:p>
    <w:p w14:paraId="0F7F68F3" w14:textId="7C67194E" w:rsidR="00FA29D0" w:rsidRPr="00FA29D0" w:rsidRDefault="00FA29D0" w:rsidP="00D446CE">
      <w:pPr>
        <w:spacing w:line="360" w:lineRule="auto"/>
        <w:jc w:val="both"/>
        <w:rPr>
          <w:szCs w:val="32"/>
          <w:lang w:val="pl-PL"/>
        </w:rPr>
      </w:pPr>
      <w:r w:rsidRPr="00FA29D0">
        <w:rPr>
          <w:szCs w:val="32"/>
          <w:lang w:val="pl-PL"/>
        </w:rPr>
        <w:t>REGON</w:t>
      </w:r>
      <w:r>
        <w:rPr>
          <w:szCs w:val="32"/>
          <w:lang w:val="pl-PL"/>
        </w:rPr>
        <w:t xml:space="preserve">: </w:t>
      </w:r>
      <w:r>
        <w:rPr>
          <w:lang w:val="de-DE"/>
        </w:rPr>
        <w:t>……………………………………………………………………………………..</w:t>
      </w:r>
    </w:p>
    <w:p w14:paraId="4677E4B9" w14:textId="21F82E7E" w:rsidR="0098082B" w:rsidRPr="00AA2958" w:rsidRDefault="009A29B2" w:rsidP="00E40EE3">
      <w:pPr>
        <w:spacing w:line="360" w:lineRule="auto"/>
        <w:jc w:val="both"/>
        <w:rPr>
          <w:lang w:val="de-DE"/>
        </w:rPr>
      </w:pP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 w:rsidR="00075E66">
        <w:rPr>
          <w:lang w:val="de-DE"/>
        </w:rPr>
        <w:t>:</w:t>
      </w:r>
      <w:r w:rsidR="00FA29D0">
        <w:rPr>
          <w:lang w:val="de-DE"/>
        </w:rPr>
        <w:t xml:space="preserve"> </w:t>
      </w:r>
      <w:r>
        <w:rPr>
          <w:lang w:val="de-DE"/>
        </w:rPr>
        <w:t>……………………………………………………………………………………..</w:t>
      </w:r>
      <w:r w:rsidR="00AA2958">
        <w:rPr>
          <w:lang w:val="de-DE"/>
        </w:rPr>
        <w:br/>
      </w:r>
      <w:proofErr w:type="spellStart"/>
      <w:r w:rsidR="0098082B" w:rsidRPr="00AA2958">
        <w:rPr>
          <w:lang w:val="de-DE"/>
        </w:rPr>
        <w:t>Adres</w:t>
      </w:r>
      <w:proofErr w:type="spellEnd"/>
      <w:r w:rsidR="0098082B" w:rsidRPr="00AA2958">
        <w:rPr>
          <w:lang w:val="de-DE"/>
        </w:rPr>
        <w:t xml:space="preserve"> </w:t>
      </w:r>
      <w:r w:rsidR="00AA2958">
        <w:rPr>
          <w:lang w:val="de-DE"/>
        </w:rPr>
        <w:t xml:space="preserve"> </w:t>
      </w:r>
      <w:proofErr w:type="spellStart"/>
      <w:r w:rsidR="00AA2958" w:rsidRPr="00AA2958">
        <w:rPr>
          <w:lang w:val="de-DE"/>
        </w:rPr>
        <w:t>e-mail</w:t>
      </w:r>
      <w:proofErr w:type="spellEnd"/>
      <w:r w:rsidR="00075E66">
        <w:rPr>
          <w:lang w:val="de-DE"/>
        </w:rPr>
        <w:t>:</w:t>
      </w:r>
      <w:r w:rsidR="00AA2958" w:rsidRPr="00AA2958">
        <w:rPr>
          <w:lang w:val="de-DE"/>
        </w:rPr>
        <w:t xml:space="preserve"> ………………………………</w:t>
      </w:r>
      <w:r w:rsidR="0098082B" w:rsidRPr="00AA2958">
        <w:rPr>
          <w:lang w:val="de-DE"/>
        </w:rPr>
        <w:t>……</w:t>
      </w:r>
      <w:r w:rsidR="00AA2958">
        <w:rPr>
          <w:lang w:val="de-DE"/>
        </w:rPr>
        <w:t>……………………………………………</w:t>
      </w:r>
      <w:r w:rsidR="00075E66">
        <w:rPr>
          <w:lang w:val="de-DE"/>
        </w:rPr>
        <w:t>...</w:t>
      </w:r>
    </w:p>
    <w:p w14:paraId="73D754B9" w14:textId="77777777" w:rsidR="00CE14D4" w:rsidRPr="00E40EE3" w:rsidRDefault="00CE14D4" w:rsidP="00D446CE">
      <w:pPr>
        <w:spacing w:line="360" w:lineRule="auto"/>
        <w:jc w:val="both"/>
        <w:rPr>
          <w:lang w:val="pl-PL"/>
        </w:rPr>
      </w:pPr>
    </w:p>
    <w:p w14:paraId="26DA4222" w14:textId="4B7ABD11" w:rsidR="00154D25" w:rsidRPr="00EE542B" w:rsidRDefault="00154D25" w:rsidP="00D446CE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1728DF">
        <w:rPr>
          <w:rFonts w:ascii="Arial" w:hAnsi="Arial" w:cs="Arial"/>
          <w:sz w:val="22"/>
          <w:szCs w:val="22"/>
          <w:lang w:val="pl-PL"/>
        </w:rPr>
        <w:t xml:space="preserve">Nawiązując do ogłoszenia o </w:t>
      </w:r>
      <w:r w:rsidR="000843ED">
        <w:rPr>
          <w:rFonts w:ascii="Arial" w:hAnsi="Arial" w:cs="Arial"/>
          <w:sz w:val="22"/>
          <w:szCs w:val="22"/>
          <w:lang w:val="pl-PL"/>
        </w:rPr>
        <w:t>wszczęciu postępowania</w:t>
      </w:r>
      <w:r w:rsidRPr="001728DF">
        <w:rPr>
          <w:rFonts w:ascii="Arial" w:hAnsi="Arial" w:cs="Arial"/>
          <w:sz w:val="22"/>
          <w:szCs w:val="22"/>
          <w:lang w:val="pl-PL"/>
        </w:rPr>
        <w:t xml:space="preserve"> </w:t>
      </w:r>
      <w:r w:rsidR="008543F8" w:rsidRPr="001728DF">
        <w:rPr>
          <w:rFonts w:ascii="Arial" w:hAnsi="Arial" w:cs="Arial"/>
          <w:sz w:val="22"/>
          <w:szCs w:val="22"/>
          <w:lang w:val="pl-PL"/>
        </w:rPr>
        <w:t xml:space="preserve">w trybie podstawowym, na podstawie art. 275 pkt </w:t>
      </w:r>
      <w:r w:rsidR="00CE14D4">
        <w:rPr>
          <w:rFonts w:ascii="Arial" w:hAnsi="Arial" w:cs="Arial"/>
          <w:sz w:val="22"/>
          <w:szCs w:val="22"/>
          <w:lang w:val="pl-PL"/>
        </w:rPr>
        <w:t>1</w:t>
      </w:r>
      <w:r w:rsidR="00D02B5E" w:rsidRPr="001728DF">
        <w:rPr>
          <w:rFonts w:ascii="Arial" w:hAnsi="Arial" w:cs="Arial"/>
          <w:sz w:val="22"/>
          <w:szCs w:val="22"/>
          <w:lang w:val="pl-PL"/>
        </w:rPr>
        <w:t>)</w:t>
      </w:r>
      <w:r w:rsidR="008543F8" w:rsidRPr="001728DF">
        <w:rPr>
          <w:rFonts w:ascii="Arial" w:hAnsi="Arial" w:cs="Arial"/>
          <w:sz w:val="22"/>
          <w:szCs w:val="22"/>
          <w:lang w:val="pl-PL"/>
        </w:rPr>
        <w:t xml:space="preserve"> </w:t>
      </w:r>
      <w:r w:rsidR="00D02B5E" w:rsidRPr="001728DF">
        <w:rPr>
          <w:rFonts w:ascii="Arial" w:hAnsi="Arial" w:cs="Arial"/>
          <w:sz w:val="22"/>
          <w:szCs w:val="22"/>
          <w:lang w:val="pl-PL"/>
        </w:rPr>
        <w:t>ustawy z dnia 11 września 2019 r</w:t>
      </w:r>
      <w:r w:rsidR="00CE14D4">
        <w:rPr>
          <w:rFonts w:ascii="Arial" w:hAnsi="Arial" w:cs="Arial"/>
          <w:sz w:val="22"/>
          <w:szCs w:val="22"/>
          <w:lang w:val="pl-PL"/>
        </w:rPr>
        <w:t>.</w:t>
      </w:r>
      <w:r w:rsidR="008543F8" w:rsidRPr="001728DF">
        <w:rPr>
          <w:rFonts w:ascii="Arial" w:hAnsi="Arial" w:cs="Arial"/>
          <w:sz w:val="22"/>
          <w:szCs w:val="22"/>
          <w:lang w:val="pl-PL"/>
        </w:rPr>
        <w:t xml:space="preserve"> Prawo zamówień publicznych</w:t>
      </w:r>
      <w:r w:rsidR="00DF0641" w:rsidRPr="001728DF">
        <w:rPr>
          <w:rFonts w:ascii="Arial" w:hAnsi="Arial" w:cs="Arial"/>
          <w:sz w:val="22"/>
          <w:szCs w:val="22"/>
          <w:lang w:val="pl-PL"/>
        </w:rPr>
        <w:t xml:space="preserve"> pn.</w:t>
      </w:r>
      <w:r w:rsidR="00CE14D4">
        <w:rPr>
          <w:rFonts w:ascii="Arial" w:hAnsi="Arial" w:cs="Arial"/>
          <w:sz w:val="22"/>
          <w:szCs w:val="22"/>
          <w:lang w:val="pl-PL"/>
        </w:rPr>
        <w:t xml:space="preserve"> </w:t>
      </w:r>
      <w:r w:rsidR="00EE542B" w:rsidRPr="00637EB1">
        <w:rPr>
          <w:rFonts w:ascii="Arial" w:hAnsi="Arial" w:cs="Arial"/>
          <w:b/>
          <w:sz w:val="22"/>
          <w:szCs w:val="22"/>
          <w:lang w:val="pl-PL"/>
        </w:rPr>
        <w:t>„Świadczenie usług pocztowych na rzecz Gminy Tyczyn”</w:t>
      </w:r>
    </w:p>
    <w:p w14:paraId="1E27DA36" w14:textId="77777777" w:rsidR="007A2D3A" w:rsidRPr="001728DF" w:rsidRDefault="007A2D3A" w:rsidP="00D446C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79EB0482" w14:textId="77777777" w:rsidR="0098082B" w:rsidRPr="00637EB1" w:rsidRDefault="0098082B" w:rsidP="00D446CE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37EB1">
        <w:rPr>
          <w:rFonts w:ascii="Arial" w:hAnsi="Arial" w:cs="Arial"/>
          <w:sz w:val="22"/>
          <w:szCs w:val="22"/>
          <w:lang w:val="pl-PL"/>
        </w:rPr>
        <w:t xml:space="preserve">oferujemy wykonanie przedmiotu zamówienia za: </w:t>
      </w:r>
    </w:p>
    <w:p w14:paraId="4818E696" w14:textId="77777777" w:rsidR="00EE542B" w:rsidRPr="00637EB1" w:rsidRDefault="00EE542B" w:rsidP="00EE542B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line="360" w:lineRule="auto"/>
        <w:ind w:right="-109"/>
        <w:rPr>
          <w:rFonts w:ascii="Arial" w:hAnsi="Arial" w:cs="Arial"/>
          <w:b/>
          <w:snapToGrid w:val="0"/>
          <w:sz w:val="22"/>
          <w:szCs w:val="22"/>
          <w:lang w:val="pl-PL"/>
        </w:rPr>
      </w:pPr>
    </w:p>
    <w:p w14:paraId="7E52EFF7" w14:textId="77777777" w:rsidR="00EE542B" w:rsidRPr="00637EB1" w:rsidRDefault="00293B72" w:rsidP="00EE542B">
      <w:pPr>
        <w:ind w:right="-284"/>
        <w:rPr>
          <w:rFonts w:ascii="Arial" w:hAnsi="Arial" w:cs="Arial"/>
          <w:sz w:val="22"/>
          <w:szCs w:val="22"/>
          <w:lang w:val="pl-PL"/>
        </w:rPr>
      </w:pPr>
      <w:r w:rsidRPr="00637EB1">
        <w:rPr>
          <w:rFonts w:ascii="Arial" w:hAnsi="Arial" w:cs="Arial"/>
          <w:b/>
          <w:bCs/>
          <w:sz w:val="22"/>
          <w:szCs w:val="22"/>
          <w:lang w:val="pl-PL"/>
        </w:rPr>
        <w:t>cenę</w:t>
      </w:r>
      <w:r w:rsidRPr="00637EB1">
        <w:rPr>
          <w:rFonts w:ascii="Arial" w:hAnsi="Arial" w:cs="Arial"/>
          <w:sz w:val="22"/>
          <w:szCs w:val="22"/>
          <w:lang w:val="pl-PL"/>
        </w:rPr>
        <w:t xml:space="preserve"> </w:t>
      </w:r>
      <w:r w:rsidR="00EE542B" w:rsidRPr="00637EB1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 </w:t>
      </w:r>
      <w:r w:rsidR="00EE542B" w:rsidRPr="00637EB1">
        <w:rPr>
          <w:rFonts w:ascii="Arial" w:hAnsi="Arial" w:cs="Arial"/>
          <w:b/>
          <w:sz w:val="22"/>
          <w:szCs w:val="22"/>
          <w:lang w:val="pl-PL"/>
        </w:rPr>
        <w:t xml:space="preserve">zł brutto </w:t>
      </w:r>
      <w:r w:rsidR="00EE542B" w:rsidRPr="00637EB1">
        <w:rPr>
          <w:rFonts w:ascii="Arial" w:hAnsi="Arial" w:cs="Arial"/>
          <w:sz w:val="22"/>
          <w:szCs w:val="22"/>
          <w:lang w:val="pl-PL"/>
        </w:rPr>
        <w:t>(suma kwot z Formularza Cenowego</w:t>
      </w:r>
      <w:r w:rsidR="00C36BDF" w:rsidRPr="00637EB1">
        <w:rPr>
          <w:rFonts w:ascii="Arial" w:hAnsi="Arial" w:cs="Arial"/>
          <w:sz w:val="22"/>
          <w:szCs w:val="22"/>
          <w:lang w:val="pl-PL"/>
        </w:rPr>
        <w:t>)</w:t>
      </w:r>
    </w:p>
    <w:p w14:paraId="4ECCD103" w14:textId="77777777" w:rsidR="00C36BDF" w:rsidRPr="00637EB1" w:rsidRDefault="00C36BDF" w:rsidP="00EE542B">
      <w:pPr>
        <w:ind w:right="-284"/>
        <w:rPr>
          <w:rFonts w:ascii="Arial" w:hAnsi="Arial" w:cs="Arial"/>
          <w:sz w:val="22"/>
          <w:szCs w:val="22"/>
          <w:lang w:val="pl-PL"/>
        </w:rPr>
      </w:pPr>
    </w:p>
    <w:p w14:paraId="227B4AB7" w14:textId="77777777" w:rsidR="00C36BDF" w:rsidRPr="00637EB1" w:rsidRDefault="00C36BDF" w:rsidP="00EE542B">
      <w:pPr>
        <w:ind w:right="-284"/>
        <w:rPr>
          <w:rFonts w:ascii="Arial" w:hAnsi="Arial" w:cs="Arial"/>
          <w:b/>
          <w:sz w:val="22"/>
          <w:szCs w:val="22"/>
          <w:lang w:val="pl-PL"/>
        </w:rPr>
      </w:pPr>
      <w:r w:rsidRPr="00637EB1">
        <w:rPr>
          <w:rFonts w:ascii="Arial" w:hAnsi="Arial" w:cs="Arial"/>
          <w:sz w:val="22"/>
          <w:szCs w:val="22"/>
          <w:lang w:val="pl-PL"/>
        </w:rPr>
        <w:t>w tym stawka VAT: …………..%</w:t>
      </w:r>
    </w:p>
    <w:p w14:paraId="6EEE1429" w14:textId="77777777" w:rsidR="00293B72" w:rsidRPr="00637EB1" w:rsidRDefault="00293B72" w:rsidP="00D446CE">
      <w:pPr>
        <w:pStyle w:val="Tekstpodstawowy"/>
        <w:spacing w:line="360" w:lineRule="auto"/>
        <w:rPr>
          <w:rFonts w:cs="Arial"/>
          <w:sz w:val="22"/>
          <w:szCs w:val="22"/>
          <w:lang w:val="pl-PL"/>
        </w:rPr>
      </w:pPr>
    </w:p>
    <w:p w14:paraId="3E886640" w14:textId="77777777" w:rsidR="0098082B" w:rsidRPr="00637EB1" w:rsidRDefault="00293B72" w:rsidP="00D446CE">
      <w:pPr>
        <w:pStyle w:val="Tekstpodstawowy"/>
        <w:spacing w:line="360" w:lineRule="auto"/>
        <w:rPr>
          <w:rFonts w:cs="Arial"/>
          <w:sz w:val="22"/>
          <w:szCs w:val="22"/>
          <w:lang w:val="pl-PL"/>
        </w:rPr>
      </w:pPr>
      <w:r w:rsidRPr="00637EB1">
        <w:rPr>
          <w:rFonts w:cs="Arial"/>
          <w:sz w:val="22"/>
          <w:szCs w:val="22"/>
          <w:lang w:val="pl-PL"/>
        </w:rPr>
        <w:t>słownie</w:t>
      </w:r>
      <w:r w:rsidR="00265562" w:rsidRPr="00637EB1">
        <w:rPr>
          <w:rFonts w:cs="Arial"/>
          <w:sz w:val="22"/>
          <w:szCs w:val="22"/>
          <w:lang w:val="pl-PL"/>
        </w:rPr>
        <w:t xml:space="preserve">: </w:t>
      </w:r>
      <w:r w:rsidR="0098082B" w:rsidRPr="00637EB1">
        <w:rPr>
          <w:rFonts w:cs="Arial"/>
          <w:sz w:val="22"/>
          <w:szCs w:val="22"/>
          <w:lang w:val="pl-PL"/>
        </w:rPr>
        <w:t>..................................................................................................................................</w:t>
      </w:r>
      <w:r w:rsidR="00265562" w:rsidRPr="00637EB1">
        <w:rPr>
          <w:rFonts w:cs="Arial"/>
          <w:sz w:val="22"/>
          <w:szCs w:val="22"/>
          <w:lang w:val="pl-PL"/>
        </w:rPr>
        <w:t>....</w:t>
      </w:r>
    </w:p>
    <w:p w14:paraId="11C77ABF" w14:textId="77777777" w:rsidR="0098082B" w:rsidRPr="00C36BDF" w:rsidRDefault="0098082B" w:rsidP="00D446CE">
      <w:pPr>
        <w:pStyle w:val="Tekstpodstawowy"/>
        <w:spacing w:line="360" w:lineRule="auto"/>
        <w:rPr>
          <w:rFonts w:cs="Arial"/>
          <w:sz w:val="22"/>
          <w:szCs w:val="22"/>
        </w:rPr>
      </w:pPr>
      <w:r w:rsidRPr="00C36BDF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CBCAE88" w14:textId="77777777" w:rsidR="00293B72" w:rsidRPr="00C36BDF" w:rsidRDefault="00293B72" w:rsidP="00D446CE">
      <w:pPr>
        <w:pStyle w:val="Tekstpodstawowy"/>
        <w:spacing w:line="360" w:lineRule="auto"/>
        <w:rPr>
          <w:rFonts w:cs="Arial"/>
          <w:sz w:val="22"/>
          <w:szCs w:val="22"/>
        </w:rPr>
      </w:pPr>
    </w:p>
    <w:p w14:paraId="5D805346" w14:textId="42C7B1E4" w:rsidR="0098082B" w:rsidRPr="00637EB1" w:rsidRDefault="004E68A5" w:rsidP="00D446CE">
      <w:pPr>
        <w:pStyle w:val="Tekstpodstawowy"/>
        <w:spacing w:line="360" w:lineRule="auto"/>
        <w:rPr>
          <w:rFonts w:cs="Arial"/>
          <w:b/>
          <w:szCs w:val="28"/>
          <w:lang w:val="pl-PL"/>
        </w:rPr>
      </w:pPr>
      <w:r w:rsidRPr="00637EB1">
        <w:rPr>
          <w:b/>
          <w:sz w:val="22"/>
          <w:szCs w:val="22"/>
          <w:lang w:val="pl-PL"/>
        </w:rPr>
        <w:t>Oświadczam</w:t>
      </w:r>
      <w:r w:rsidR="00293B72" w:rsidRPr="00637EB1">
        <w:rPr>
          <w:b/>
          <w:sz w:val="22"/>
          <w:szCs w:val="22"/>
          <w:lang w:val="pl-PL"/>
        </w:rPr>
        <w:t>/my</w:t>
      </w:r>
      <w:r w:rsidRPr="00637EB1">
        <w:rPr>
          <w:b/>
          <w:sz w:val="22"/>
          <w:szCs w:val="22"/>
          <w:lang w:val="pl-PL"/>
        </w:rPr>
        <w:t xml:space="preserve">, że </w:t>
      </w:r>
      <w:bookmarkStart w:id="0" w:name="_Hlk73445202"/>
      <w:r w:rsidRPr="00637EB1">
        <w:rPr>
          <w:b/>
          <w:sz w:val="22"/>
          <w:szCs w:val="22"/>
          <w:lang w:val="pl-PL"/>
        </w:rPr>
        <w:t>zapewniamy/ nie zapewniamy</w:t>
      </w:r>
      <w:bookmarkEnd w:id="0"/>
      <w:r w:rsidRPr="00637EB1">
        <w:rPr>
          <w:b/>
          <w:sz w:val="22"/>
          <w:szCs w:val="22"/>
          <w:lang w:val="pl-PL"/>
        </w:rPr>
        <w:t xml:space="preserve">* w ramach realizacji niniejszego zamówienia możliwość elektronicznego </w:t>
      </w:r>
      <w:r w:rsidR="00AD0DA8" w:rsidRPr="00637EB1">
        <w:rPr>
          <w:b/>
          <w:sz w:val="22"/>
          <w:szCs w:val="22"/>
          <w:lang w:val="pl-PL"/>
        </w:rPr>
        <w:t>monitorowania przesyłek rejestro</w:t>
      </w:r>
      <w:r w:rsidR="00FA29D0">
        <w:rPr>
          <w:b/>
          <w:sz w:val="22"/>
          <w:szCs w:val="22"/>
          <w:lang w:val="pl-PL"/>
        </w:rPr>
        <w:t xml:space="preserve">wanych </w:t>
      </w:r>
      <w:r w:rsidR="00FA29D0">
        <w:rPr>
          <w:b/>
          <w:sz w:val="22"/>
          <w:szCs w:val="22"/>
          <w:lang w:val="pl-PL"/>
        </w:rPr>
        <w:br/>
        <w:t>w obrocie krajowym.</w:t>
      </w:r>
    </w:p>
    <w:p w14:paraId="1F07834B" w14:textId="77777777" w:rsidR="00637EB1" w:rsidRDefault="00637EB1" w:rsidP="00637EB1">
      <w:pPr>
        <w:pStyle w:val="Tekstpodstawowy"/>
        <w:spacing w:line="360" w:lineRule="auto"/>
        <w:rPr>
          <w:rFonts w:cs="Arial"/>
          <w:sz w:val="20"/>
          <w:lang w:val="pl-PL"/>
        </w:rPr>
      </w:pPr>
    </w:p>
    <w:p w14:paraId="7E448612" w14:textId="4831754C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Oświadczam, że </w:t>
      </w:r>
      <w:r w:rsidRPr="00727288">
        <w:rPr>
          <w:rStyle w:val="style-scope"/>
          <w:rFonts w:ascii="Arial" w:hAnsi="Arial" w:cs="Arial"/>
          <w:sz w:val="20"/>
          <w:szCs w:val="22"/>
          <w:bdr w:val="none" w:sz="0" w:space="0" w:color="auto" w:frame="1"/>
          <w:lang w:val="pl-PL"/>
        </w:rPr>
        <w:t xml:space="preserve"> przeanalizowaliśmy i w pełni akceptujemy treść dokumentów tworzących </w:t>
      </w:r>
      <w:r w:rsidRPr="00727288">
        <w:rPr>
          <w:rFonts w:ascii="Arial" w:hAnsi="Arial" w:cs="Arial"/>
          <w:sz w:val="20"/>
          <w:szCs w:val="22"/>
          <w:lang w:val="pl-PL"/>
        </w:rPr>
        <w:t>Specyfikację Warunków Zamówienia oraz że zdobyliśmy nie</w:t>
      </w:r>
      <w:r>
        <w:rPr>
          <w:rFonts w:ascii="Arial" w:hAnsi="Arial" w:cs="Arial"/>
          <w:sz w:val="20"/>
          <w:szCs w:val="22"/>
          <w:lang w:val="pl-PL"/>
        </w:rPr>
        <w:t>z</w:t>
      </w:r>
      <w:r w:rsidRPr="00727288">
        <w:rPr>
          <w:rFonts w:ascii="Arial" w:hAnsi="Arial" w:cs="Arial"/>
          <w:sz w:val="20"/>
          <w:szCs w:val="22"/>
          <w:lang w:val="pl-PL"/>
        </w:rPr>
        <w:t>będne informacj</w:t>
      </w:r>
      <w:r>
        <w:rPr>
          <w:rFonts w:ascii="Arial" w:hAnsi="Arial" w:cs="Arial"/>
          <w:sz w:val="20"/>
          <w:szCs w:val="22"/>
          <w:lang w:val="pl-PL"/>
        </w:rPr>
        <w:t xml:space="preserve">e do opracowania oferty, </w:t>
      </w:r>
      <w:r w:rsidRPr="00727288">
        <w:rPr>
          <w:rFonts w:ascii="Arial" w:hAnsi="Arial" w:cs="Arial"/>
          <w:sz w:val="20"/>
          <w:szCs w:val="22"/>
          <w:lang w:val="pl-PL"/>
        </w:rPr>
        <w:t>a przedmiotowa oferta obejmuje pełen zakres zamówienia określony w Specyfikacji Warunków Zamówienia.</w:t>
      </w:r>
    </w:p>
    <w:p w14:paraId="77D09888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lastRenderedPageBreak/>
        <w:t>Oświadczam, że zamówienie wykonamy w terminie określonym w S</w:t>
      </w:r>
      <w:r>
        <w:rPr>
          <w:rFonts w:ascii="Arial" w:hAnsi="Arial" w:cs="Arial"/>
          <w:sz w:val="20"/>
          <w:szCs w:val="22"/>
          <w:lang w:val="pl-PL"/>
        </w:rPr>
        <w:t xml:space="preserve">pecyfikacji Warunków </w:t>
      </w:r>
      <w:r w:rsidRPr="00727288">
        <w:rPr>
          <w:rFonts w:ascii="Arial" w:hAnsi="Arial" w:cs="Arial"/>
          <w:sz w:val="20"/>
          <w:szCs w:val="22"/>
          <w:lang w:val="pl-PL"/>
        </w:rPr>
        <w:t>Zamówienia.</w:t>
      </w:r>
    </w:p>
    <w:p w14:paraId="187885C1" w14:textId="77777777" w:rsidR="00637EB1" w:rsidRPr="00B11189" w:rsidRDefault="00637EB1" w:rsidP="00637EB1">
      <w:pPr>
        <w:suppressAutoHyphens/>
        <w:spacing w:line="360" w:lineRule="auto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62B009C3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uważamy się za związanych niniej</w:t>
      </w:r>
      <w:r>
        <w:rPr>
          <w:rFonts w:ascii="Arial" w:hAnsi="Arial" w:cs="Arial"/>
          <w:sz w:val="20"/>
          <w:szCs w:val="22"/>
          <w:lang w:val="pl-PL"/>
        </w:rPr>
        <w:t xml:space="preserve">szą ofertą na czas wskazany </w:t>
      </w:r>
      <w:r w:rsidRPr="00727288">
        <w:rPr>
          <w:rFonts w:ascii="Arial" w:hAnsi="Arial" w:cs="Arial"/>
          <w:sz w:val="20"/>
          <w:szCs w:val="22"/>
          <w:lang w:val="pl-PL"/>
        </w:rPr>
        <w:t xml:space="preserve">w Specyfikacji Warunków Zamówienia tj. 30 dni od upływu terminu składania ofert. </w:t>
      </w:r>
    </w:p>
    <w:p w14:paraId="16737714" w14:textId="77777777" w:rsidR="00637EB1" w:rsidRPr="00727288" w:rsidRDefault="00637EB1" w:rsidP="00637EB1">
      <w:p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2"/>
          <w:lang w:val="pl-PL"/>
        </w:rPr>
      </w:pPr>
    </w:p>
    <w:p w14:paraId="66ABE9B1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Oświadczam, że zapoznaliśmy się projektowanymi postanowieniami </w:t>
      </w:r>
      <w:r>
        <w:rPr>
          <w:rFonts w:ascii="Arial" w:hAnsi="Arial" w:cs="Arial"/>
          <w:sz w:val="20"/>
          <w:szCs w:val="22"/>
          <w:lang w:val="pl-PL"/>
        </w:rPr>
        <w:t xml:space="preserve">umowy, określonymi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w Specyfikacji Warunków Zamówienia i zobowiązujemy się, w przypadku wyboru naszej oferty, do zawarcia umowy zgodnej z ofertą, na warunkach określonych w Specyfikacji Warunków Zamówienia, w miejscu i terminie wyznaczonym przez Zamawiającego.</w:t>
      </w:r>
    </w:p>
    <w:p w14:paraId="6C312AAD" w14:textId="77777777" w:rsidR="00637EB1" w:rsidRPr="00727288" w:rsidRDefault="00637EB1" w:rsidP="00637EB1">
      <w:p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3F26F5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Oświadczam, że </w:t>
      </w:r>
      <w:r>
        <w:rPr>
          <w:rFonts w:ascii="Arial" w:hAnsi="Arial" w:cs="Arial"/>
          <w:sz w:val="20"/>
          <w:szCs w:val="20"/>
          <w:lang w:val="pl-PL"/>
        </w:rPr>
        <w:t xml:space="preserve">usługi </w:t>
      </w:r>
      <w:r w:rsidRPr="00727288">
        <w:rPr>
          <w:rFonts w:ascii="Arial" w:hAnsi="Arial" w:cs="Arial"/>
          <w:sz w:val="20"/>
          <w:szCs w:val="20"/>
          <w:lang w:val="pl-PL"/>
        </w:rPr>
        <w:t xml:space="preserve">objęte zamówieniem zamierzamy wykonać </w:t>
      </w:r>
      <w:r>
        <w:rPr>
          <w:rFonts w:ascii="Arial" w:hAnsi="Arial" w:cs="Arial"/>
          <w:sz w:val="20"/>
          <w:szCs w:val="20"/>
          <w:lang w:val="pl-PL"/>
        </w:rPr>
        <w:t>sami/przy pomocy następujących P</w:t>
      </w:r>
      <w:r w:rsidRPr="00727288">
        <w:rPr>
          <w:rFonts w:ascii="Arial" w:hAnsi="Arial" w:cs="Arial"/>
          <w:sz w:val="20"/>
          <w:szCs w:val="20"/>
          <w:lang w:val="pl-PL"/>
        </w:rPr>
        <w:t>odwykonawców*:</w:t>
      </w:r>
    </w:p>
    <w:p w14:paraId="52C66570" w14:textId="77777777" w:rsidR="00637EB1" w:rsidRPr="005C1413" w:rsidRDefault="00637EB1" w:rsidP="00637EB1">
      <w:pPr>
        <w:spacing w:line="360" w:lineRule="auto"/>
        <w:ind w:firstLine="340"/>
        <w:jc w:val="both"/>
        <w:rPr>
          <w:lang w:val="pl-PL"/>
        </w:rPr>
      </w:pPr>
      <w:r w:rsidRPr="005C1413">
        <w:rPr>
          <w:lang w:val="pl-PL"/>
        </w:rPr>
        <w:t>....................................................................- ..........................................................................</w:t>
      </w:r>
    </w:p>
    <w:p w14:paraId="202E4AC3" w14:textId="77777777" w:rsidR="00637EB1" w:rsidRPr="005C1413" w:rsidRDefault="00637EB1" w:rsidP="00637EB1">
      <w:pPr>
        <w:spacing w:line="360" w:lineRule="auto"/>
        <w:ind w:firstLine="340"/>
        <w:jc w:val="both"/>
        <w:rPr>
          <w:sz w:val="20"/>
          <w:lang w:val="pl-PL"/>
        </w:rPr>
      </w:pPr>
      <w:r w:rsidRPr="005C1413">
        <w:rPr>
          <w:sz w:val="20"/>
          <w:lang w:val="pl-PL"/>
        </w:rPr>
        <w:t>(zakres powierzonej części zamówienia)</w:t>
      </w:r>
      <w:r w:rsidRPr="005C1413">
        <w:rPr>
          <w:sz w:val="20"/>
          <w:lang w:val="pl-PL"/>
        </w:rPr>
        <w:tab/>
        <w:t xml:space="preserve">                (podwykonawca)</w:t>
      </w:r>
      <w:r w:rsidRPr="005C1413">
        <w:rPr>
          <w:sz w:val="20"/>
          <w:lang w:val="pl-PL"/>
        </w:rPr>
        <w:tab/>
      </w:r>
    </w:p>
    <w:p w14:paraId="2AF6E2D9" w14:textId="77777777" w:rsidR="00637EB1" w:rsidRPr="005C1413" w:rsidRDefault="00637EB1" w:rsidP="00637EB1">
      <w:pPr>
        <w:spacing w:line="360" w:lineRule="auto"/>
        <w:ind w:firstLine="340"/>
        <w:jc w:val="both"/>
        <w:rPr>
          <w:sz w:val="20"/>
          <w:lang w:val="pl-PL"/>
        </w:rPr>
      </w:pPr>
      <w:r w:rsidRPr="005C1413">
        <w:rPr>
          <w:sz w:val="20"/>
          <w:lang w:val="pl-PL"/>
        </w:rPr>
        <w:tab/>
      </w:r>
    </w:p>
    <w:p w14:paraId="5C6967A9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</w:rPr>
      </w:pPr>
      <w:proofErr w:type="spellStart"/>
      <w:r w:rsidRPr="00727288">
        <w:rPr>
          <w:rFonts w:ascii="Arial" w:hAnsi="Arial" w:cs="Arial"/>
          <w:sz w:val="20"/>
        </w:rPr>
        <w:t>Informuj</w:t>
      </w:r>
      <w:r>
        <w:rPr>
          <w:rFonts w:ascii="Arial" w:hAnsi="Arial" w:cs="Arial"/>
          <w:sz w:val="20"/>
        </w:rPr>
        <w:t>ę</w:t>
      </w:r>
      <w:proofErr w:type="spellEnd"/>
      <w:r w:rsidRPr="00727288">
        <w:rPr>
          <w:rFonts w:ascii="Arial" w:hAnsi="Arial" w:cs="Arial"/>
          <w:sz w:val="20"/>
        </w:rPr>
        <w:t xml:space="preserve">, </w:t>
      </w:r>
      <w:proofErr w:type="spellStart"/>
      <w:r w:rsidRPr="00727288">
        <w:rPr>
          <w:rFonts w:ascii="Arial" w:hAnsi="Arial" w:cs="Arial"/>
          <w:sz w:val="20"/>
        </w:rPr>
        <w:t>że</w:t>
      </w:r>
      <w:proofErr w:type="spellEnd"/>
      <w:r w:rsidRPr="00727288">
        <w:rPr>
          <w:rFonts w:ascii="Arial" w:hAnsi="Arial" w:cs="Arial"/>
          <w:sz w:val="20"/>
        </w:rPr>
        <w:t>:</w:t>
      </w:r>
    </w:p>
    <w:p w14:paraId="52BAAD83" w14:textId="77777777" w:rsidR="00637EB1" w:rsidRPr="00727288" w:rsidRDefault="00637EB1" w:rsidP="00637EB1">
      <w:pPr>
        <w:spacing w:line="360" w:lineRule="auto"/>
        <w:ind w:left="340"/>
        <w:jc w:val="both"/>
        <w:rPr>
          <w:rFonts w:ascii="Arial" w:hAnsi="Arial" w:cs="Arial"/>
          <w:sz w:val="20"/>
          <w:lang w:val="pl-PL"/>
        </w:rPr>
      </w:pPr>
      <w:r w:rsidRPr="00727288">
        <w:rPr>
          <w:rFonts w:ascii="Arial" w:hAnsi="Arial" w:cs="Arial"/>
          <w:sz w:val="20"/>
          <w:lang w:val="pl-PL"/>
        </w:rPr>
        <w:t xml:space="preserve">- Wybór oferty nie będzie prowadził do powstania u Zamawiającego obowiązku podatkowego zgodnie </w:t>
      </w:r>
      <w:r>
        <w:rPr>
          <w:rFonts w:ascii="Arial" w:hAnsi="Arial" w:cs="Arial"/>
          <w:sz w:val="20"/>
          <w:lang w:val="pl-PL"/>
        </w:rPr>
        <w:br/>
      </w:r>
      <w:r w:rsidRPr="00727288">
        <w:rPr>
          <w:rFonts w:ascii="Arial" w:hAnsi="Arial" w:cs="Arial"/>
          <w:sz w:val="20"/>
          <w:lang w:val="pl-PL"/>
        </w:rPr>
        <w:t>z ustawą o podatku od towarów i usług.</w:t>
      </w:r>
    </w:p>
    <w:p w14:paraId="5E9F62BD" w14:textId="77777777" w:rsidR="00637EB1" w:rsidRPr="00727288" w:rsidRDefault="00637EB1" w:rsidP="00637EB1">
      <w:pPr>
        <w:spacing w:line="360" w:lineRule="auto"/>
        <w:ind w:left="340"/>
        <w:jc w:val="both"/>
        <w:rPr>
          <w:rFonts w:ascii="Arial" w:hAnsi="Arial" w:cs="Arial"/>
          <w:sz w:val="20"/>
          <w:lang w:val="pl-PL"/>
        </w:rPr>
      </w:pPr>
      <w:r w:rsidRPr="00727288">
        <w:rPr>
          <w:rFonts w:ascii="Arial" w:hAnsi="Arial" w:cs="Arial"/>
          <w:sz w:val="20"/>
          <w:lang w:val="pl-PL"/>
        </w:rPr>
        <w:t>- Wybór oferty będzie prowadził do powstania u Zamawiającego obowiązku podatkowego w odniesieniu do następujących towarów lub usług: ……………………………………. Wartość towaru/usług powodująca obowiązek podatkowy u Zamawiającego to ………………………............ zł netto**</w:t>
      </w:r>
    </w:p>
    <w:p w14:paraId="239BD8EF" w14:textId="77777777" w:rsidR="00637EB1" w:rsidRPr="00727288" w:rsidRDefault="00637EB1" w:rsidP="00637EB1">
      <w:pPr>
        <w:spacing w:line="360" w:lineRule="auto"/>
        <w:ind w:right="6"/>
        <w:jc w:val="both"/>
        <w:rPr>
          <w:i/>
          <w:sz w:val="20"/>
          <w:lang w:val="pl-PL"/>
        </w:rPr>
      </w:pPr>
      <w:r w:rsidRPr="00727288">
        <w:rPr>
          <w:i/>
          <w:sz w:val="20"/>
          <w:lang w:val="pl-PL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14:paraId="2CDE0E5C" w14:textId="77777777" w:rsidR="00637EB1" w:rsidRPr="00727288" w:rsidRDefault="00637EB1" w:rsidP="00637EB1">
      <w:pPr>
        <w:pStyle w:val="Akapitzlist"/>
        <w:suppressAutoHyphens/>
        <w:spacing w:line="360" w:lineRule="auto"/>
        <w:ind w:left="284"/>
        <w:jc w:val="both"/>
        <w:rPr>
          <w:rFonts w:ascii="Arial" w:hAnsi="Arial" w:cs="Arial"/>
          <w:sz w:val="20"/>
          <w:szCs w:val="22"/>
          <w:lang w:val="pl-PL"/>
        </w:rPr>
      </w:pPr>
    </w:p>
    <w:p w14:paraId="5DD9A87A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sposób reprezentacji Wykonawcy*/Wykon</w:t>
      </w:r>
      <w:r>
        <w:rPr>
          <w:rFonts w:ascii="Arial" w:hAnsi="Arial" w:cs="Arial"/>
          <w:sz w:val="20"/>
          <w:szCs w:val="22"/>
          <w:lang w:val="pl-PL"/>
        </w:rPr>
        <w:t xml:space="preserve">awców wspólnie ubiegających się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o udzielenie zamówienia* dla potrzeb zamówienia jest następujący:</w:t>
      </w:r>
    </w:p>
    <w:p w14:paraId="02212DFC" w14:textId="1D53D6E2" w:rsidR="00637EB1" w:rsidRPr="00727288" w:rsidRDefault="00637EB1" w:rsidP="00637EB1">
      <w:pPr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..</w:t>
      </w: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……………………</w:t>
      </w:r>
    </w:p>
    <w:p w14:paraId="4DEDD1F8" w14:textId="77777777" w:rsidR="00637EB1" w:rsidRPr="00727288" w:rsidRDefault="00637EB1" w:rsidP="00637EB1">
      <w:pPr>
        <w:suppressAutoHyphens/>
        <w:spacing w:line="360" w:lineRule="auto"/>
        <w:jc w:val="center"/>
        <w:rPr>
          <w:i/>
          <w:sz w:val="20"/>
          <w:szCs w:val="22"/>
          <w:lang w:val="pl-PL"/>
        </w:rPr>
      </w:pPr>
      <w:r w:rsidRPr="00727288">
        <w:rPr>
          <w:i/>
          <w:sz w:val="20"/>
          <w:szCs w:val="22"/>
          <w:lang w:val="pl-PL"/>
        </w:rPr>
        <w:t>Wypełniają jedynie Wykonawcy składający wspólną ofertę – spółki cywilne lub konsorcja</w:t>
      </w:r>
    </w:p>
    <w:p w14:paraId="379D047E" w14:textId="77777777" w:rsidR="00637EB1" w:rsidRPr="00727288" w:rsidRDefault="00637EB1" w:rsidP="00637EB1">
      <w:pPr>
        <w:suppressAutoHyphens/>
        <w:spacing w:line="360" w:lineRule="auto"/>
        <w:jc w:val="center"/>
        <w:rPr>
          <w:i/>
          <w:sz w:val="20"/>
          <w:szCs w:val="22"/>
          <w:lang w:val="pl-PL"/>
        </w:rPr>
      </w:pPr>
    </w:p>
    <w:p w14:paraId="1DC227BF" w14:textId="77777777" w:rsidR="00637EB1" w:rsidRPr="007B2C5A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color w:val="000000"/>
          <w:sz w:val="20"/>
          <w:szCs w:val="22"/>
          <w:lang w:val="pl-PL"/>
        </w:rPr>
        <w:t>Oświadczam</w:t>
      </w:r>
      <w:r w:rsidRPr="00727288">
        <w:rPr>
          <w:rFonts w:ascii="Arial" w:hAnsi="Arial" w:cs="Arial"/>
          <w:b/>
          <w:color w:val="000000"/>
          <w:sz w:val="20"/>
          <w:szCs w:val="22"/>
          <w:lang w:val="pl-PL"/>
        </w:rPr>
        <w:t>,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 xml:space="preserve"> że </w:t>
      </w:r>
      <w:r>
        <w:rPr>
          <w:rFonts w:ascii="Arial" w:hAnsi="Arial" w:cs="Arial"/>
          <w:color w:val="000000"/>
          <w:sz w:val="20"/>
          <w:szCs w:val="22"/>
          <w:lang w:val="pl-PL"/>
        </w:rPr>
        <w:t>Wykonawca którego reprezentuje jest:</w:t>
      </w:r>
    </w:p>
    <w:p w14:paraId="3C7B9949" w14:textId="77777777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2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proofErr w:type="spellStart"/>
      <w:r w:rsidRPr="00727288">
        <w:rPr>
          <w:rFonts w:ascii="Arial" w:hAnsi="Arial" w:cs="Arial"/>
          <w:color w:val="000000"/>
          <w:sz w:val="20"/>
          <w:szCs w:val="22"/>
          <w:lang w:val="pl-PL"/>
        </w:rPr>
        <w:t>mikroprzedsiębiorcą</w:t>
      </w:r>
      <w:proofErr w:type="spellEnd"/>
    </w:p>
    <w:p w14:paraId="6CB4699F" w14:textId="7A685FD1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2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>małym przedsiębiorcą</w:t>
      </w:r>
    </w:p>
    <w:p w14:paraId="6044EC60" w14:textId="77777777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2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>średnim przedsiębiorcą</w:t>
      </w:r>
    </w:p>
    <w:p w14:paraId="4F2D0334" w14:textId="77777777" w:rsidR="00637EB1" w:rsidRPr="00DB70A0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  <w:vertAlign w:val="superscript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>dużym przedsiębiorcą</w:t>
      </w:r>
    </w:p>
    <w:p w14:paraId="0CE0C40D" w14:textId="3EB41B3B" w:rsidR="00637EB1" w:rsidRPr="00134624" w:rsidRDefault="00637EB1" w:rsidP="00637EB1">
      <w:pPr>
        <w:autoSpaceDE w:val="0"/>
        <w:autoSpaceDN w:val="0"/>
        <w:adjustRightInd w:val="0"/>
        <w:spacing w:after="91"/>
        <w:ind w:firstLine="360"/>
        <w:rPr>
          <w:rFonts w:ascii="Wingdings" w:eastAsiaTheme="minorHAnsi" w:hAnsi="Wingdings" w:cs="Wingdings"/>
          <w:color w:val="000000"/>
          <w:sz w:val="16"/>
          <w:szCs w:val="16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>jednoosobową działalno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ścią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gospodarcz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ą</w:t>
      </w:r>
    </w:p>
    <w:p w14:paraId="25CDD841" w14:textId="4C700BD5" w:rsidR="00637EB1" w:rsidRDefault="00637EB1" w:rsidP="00637EB1">
      <w:pPr>
        <w:autoSpaceDE w:val="0"/>
        <w:autoSpaceDN w:val="0"/>
        <w:adjustRightInd w:val="0"/>
        <w:spacing w:after="91"/>
        <w:ind w:firstLine="360"/>
        <w:rPr>
          <w:rFonts w:eastAsiaTheme="minorHAnsi"/>
          <w:color w:val="000000"/>
          <w:sz w:val="16"/>
          <w:szCs w:val="16"/>
          <w:lang w:val="pl-PL"/>
        </w:rPr>
      </w:pP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>osob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fizyczn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nieprowadz</w:t>
      </w:r>
      <w:r w:rsidR="000843ED">
        <w:rPr>
          <w:rFonts w:ascii="Arial" w:eastAsiaTheme="minorHAnsi" w:hAnsi="Arial" w:cs="Arial"/>
          <w:color w:val="000000"/>
          <w:sz w:val="20"/>
          <w:szCs w:val="20"/>
          <w:lang w:val="pl-PL"/>
        </w:rPr>
        <w:t>ącą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działalnoś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ci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gospodarczej</w:t>
      </w:r>
    </w:p>
    <w:p w14:paraId="64EDEB8F" w14:textId="77777777" w:rsidR="00637EB1" w:rsidRPr="00134624" w:rsidRDefault="00637EB1" w:rsidP="00637EB1">
      <w:pPr>
        <w:autoSpaceDE w:val="0"/>
        <w:autoSpaceDN w:val="0"/>
        <w:adjustRightInd w:val="0"/>
        <w:spacing w:after="91"/>
        <w:ind w:firstLine="360"/>
        <w:rPr>
          <w:rFonts w:ascii="Arial" w:eastAsiaTheme="minorHAnsi" w:hAnsi="Arial" w:cs="Arial"/>
          <w:color w:val="000000"/>
          <w:sz w:val="16"/>
          <w:szCs w:val="16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>
        <w:rPr>
          <w:rFonts w:ascii="Wingdings" w:eastAsiaTheme="minorHAnsi" w:hAnsi="Wingdings" w:cs="Wingdings"/>
          <w:sz w:val="21"/>
          <w:szCs w:val="21"/>
          <w:lang w:val="pl-PL"/>
        </w:rPr>
        <w:t></w:t>
      </w:r>
      <w:r w:rsidRPr="00134624">
        <w:rPr>
          <w:rFonts w:ascii="Arial" w:eastAsiaTheme="minorHAnsi" w:hAnsi="Arial" w:cs="Arial"/>
          <w:sz w:val="20"/>
          <w:szCs w:val="20"/>
          <w:lang w:val="pl-PL"/>
        </w:rPr>
        <w:t>inny rodzaj</w:t>
      </w:r>
    </w:p>
    <w:p w14:paraId="1672C4C3" w14:textId="77777777" w:rsidR="00637EB1" w:rsidRDefault="00637EB1" w:rsidP="00637EB1">
      <w:pPr>
        <w:pStyle w:val="Akapitzlist"/>
        <w:suppressAutoHyphens/>
        <w:spacing w:line="360" w:lineRule="auto"/>
        <w:ind w:left="284"/>
        <w:rPr>
          <w:rFonts w:ascii="Arial" w:hAnsi="Arial" w:cs="Arial"/>
          <w:b/>
          <w:i/>
          <w:sz w:val="20"/>
          <w:lang w:val="pl-PL"/>
        </w:rPr>
      </w:pPr>
      <w:r w:rsidRPr="00727288">
        <w:rPr>
          <w:rFonts w:ascii="Arial" w:hAnsi="Arial" w:cs="Arial"/>
          <w:b/>
          <w:i/>
          <w:sz w:val="20"/>
          <w:lang w:val="pl-PL"/>
        </w:rPr>
        <w:t>Zaznaczyć właściwe pole znakiem x</w:t>
      </w:r>
    </w:p>
    <w:p w14:paraId="4BF33153" w14:textId="77777777" w:rsidR="00637EB1" w:rsidRPr="00134624" w:rsidRDefault="00637EB1" w:rsidP="00637EB1">
      <w:pPr>
        <w:autoSpaceDE w:val="0"/>
        <w:autoSpaceDN w:val="0"/>
        <w:adjustRightInd w:val="0"/>
        <w:spacing w:after="91"/>
        <w:ind w:firstLine="360"/>
        <w:rPr>
          <w:rFonts w:ascii="Wingdings" w:eastAsiaTheme="minorHAnsi" w:hAnsi="Wingdings" w:cs="Wingdings"/>
          <w:color w:val="000000"/>
          <w:sz w:val="16"/>
          <w:szCs w:val="16"/>
          <w:lang w:val="pl-PL"/>
        </w:rPr>
      </w:pPr>
    </w:p>
    <w:p w14:paraId="4BB817BE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informacje i dokumenty zawarte w załączniku o nazwie ………………</w:t>
      </w:r>
      <w:r>
        <w:rPr>
          <w:rFonts w:ascii="Arial" w:hAnsi="Arial" w:cs="Arial"/>
          <w:sz w:val="20"/>
          <w:szCs w:val="22"/>
          <w:lang w:val="pl-PL"/>
        </w:rPr>
        <w:t>…………..</w:t>
      </w:r>
      <w:r w:rsidRPr="00727288">
        <w:rPr>
          <w:rFonts w:ascii="Arial" w:hAnsi="Arial" w:cs="Arial"/>
          <w:sz w:val="20"/>
          <w:szCs w:val="22"/>
          <w:lang w:val="pl-PL"/>
        </w:rPr>
        <w:t>- stanowią tajemnicę przedsiębiorstwa w rozumieniu przepisów o zwalczaniu nieuczciwej konkurencji i nie mogą być one udostępniane.*</w:t>
      </w:r>
    </w:p>
    <w:p w14:paraId="70739EA6" w14:textId="77777777" w:rsidR="00637EB1" w:rsidRPr="001079C8" w:rsidRDefault="00637EB1" w:rsidP="00637EB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1E9A4336" w14:textId="77777777" w:rsidR="00637EB1" w:rsidRPr="00727288" w:rsidRDefault="00637EB1" w:rsidP="00637EB1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Oświadczam, że w celu wykazania spełniania warunków udziału w postępowaniu, o których mowa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 xml:space="preserve">w art.57 ustawy </w:t>
      </w:r>
      <w:proofErr w:type="spellStart"/>
      <w:r w:rsidRPr="00727288">
        <w:rPr>
          <w:rFonts w:ascii="Arial" w:hAnsi="Arial" w:cs="Arial"/>
          <w:sz w:val="20"/>
          <w:szCs w:val="22"/>
          <w:lang w:val="pl-PL"/>
        </w:rPr>
        <w:t>Pzp</w:t>
      </w:r>
      <w:proofErr w:type="spellEnd"/>
      <w:r w:rsidRPr="00727288">
        <w:rPr>
          <w:rFonts w:ascii="Arial" w:hAnsi="Arial" w:cs="Arial"/>
          <w:sz w:val="20"/>
          <w:szCs w:val="22"/>
          <w:lang w:val="pl-PL"/>
        </w:rPr>
        <w:t xml:space="preserve"> powołujemy się na zasadach określonych w art. 118 ustawy </w:t>
      </w:r>
      <w:proofErr w:type="spellStart"/>
      <w:r w:rsidRPr="00727288">
        <w:rPr>
          <w:rFonts w:ascii="Arial" w:hAnsi="Arial" w:cs="Arial"/>
          <w:sz w:val="20"/>
          <w:szCs w:val="22"/>
          <w:lang w:val="pl-PL"/>
        </w:rPr>
        <w:t>Pzp</w:t>
      </w:r>
      <w:proofErr w:type="spellEnd"/>
      <w:r w:rsidRPr="00727288">
        <w:rPr>
          <w:rFonts w:ascii="Arial" w:hAnsi="Arial" w:cs="Arial"/>
          <w:sz w:val="20"/>
          <w:szCs w:val="22"/>
          <w:lang w:val="pl-PL"/>
        </w:rPr>
        <w:t xml:space="preserve"> na zasoby podmiotów wskazanych poniżej:</w:t>
      </w:r>
    </w:p>
    <w:p w14:paraId="1F1140AA" w14:textId="77777777" w:rsidR="00637EB1" w:rsidRPr="00727288" w:rsidRDefault="00637EB1" w:rsidP="00637EB1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..</w:t>
      </w: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……………………………………</w:t>
      </w:r>
    </w:p>
    <w:p w14:paraId="73EA8F9F" w14:textId="77777777" w:rsidR="00637EB1" w:rsidRPr="00727288" w:rsidRDefault="00637EB1" w:rsidP="00637EB1">
      <w:pPr>
        <w:pStyle w:val="Akapitzlist"/>
        <w:suppressAutoHyphens/>
        <w:spacing w:line="360" w:lineRule="auto"/>
        <w:ind w:left="284"/>
        <w:jc w:val="center"/>
        <w:rPr>
          <w:i/>
          <w:sz w:val="20"/>
          <w:szCs w:val="22"/>
          <w:lang w:val="pl-PL"/>
        </w:rPr>
      </w:pPr>
      <w:r w:rsidRPr="00727288">
        <w:rPr>
          <w:i/>
          <w:sz w:val="20"/>
          <w:szCs w:val="22"/>
          <w:lang w:val="pl-PL"/>
        </w:rPr>
        <w:t xml:space="preserve">Nazwa podmiotu, </w:t>
      </w:r>
      <w:r>
        <w:rPr>
          <w:i/>
          <w:sz w:val="20"/>
          <w:szCs w:val="22"/>
          <w:lang w:val="pl-PL"/>
        </w:rPr>
        <w:t>na którego zasoby powołuje się W</w:t>
      </w:r>
      <w:r w:rsidRPr="00727288">
        <w:rPr>
          <w:i/>
          <w:sz w:val="20"/>
          <w:szCs w:val="22"/>
          <w:lang w:val="pl-PL"/>
        </w:rPr>
        <w:t>ykonawca</w:t>
      </w:r>
    </w:p>
    <w:p w14:paraId="0894CD1D" w14:textId="77777777" w:rsidR="00637EB1" w:rsidRPr="00727288" w:rsidRDefault="00637EB1" w:rsidP="00637EB1">
      <w:pPr>
        <w:pStyle w:val="Akapitzlist"/>
        <w:suppressAutoHyphens/>
        <w:spacing w:line="360" w:lineRule="auto"/>
        <w:ind w:left="344"/>
        <w:jc w:val="both"/>
        <w:rPr>
          <w:rFonts w:ascii="Arial" w:hAnsi="Arial" w:cs="Arial"/>
          <w:iCs/>
          <w:sz w:val="20"/>
          <w:szCs w:val="22"/>
          <w:lang w:val="pl-PL"/>
        </w:rPr>
      </w:pPr>
      <w:r w:rsidRPr="00727288">
        <w:rPr>
          <w:rFonts w:ascii="Arial" w:hAnsi="Arial" w:cs="Arial"/>
          <w:iCs/>
          <w:sz w:val="20"/>
          <w:szCs w:val="22"/>
          <w:lang w:val="pl-PL"/>
        </w:rPr>
        <w:t>i deklarujemy, że wskazane powyżej podmioty udostępniające nam zdolności w zakresie wykształcenia, kwalifikacji zawodowych lub doświadczenia zrealizują</w:t>
      </w:r>
      <w:r>
        <w:rPr>
          <w:rFonts w:ascii="Arial" w:hAnsi="Arial" w:cs="Arial"/>
          <w:iCs/>
          <w:sz w:val="20"/>
          <w:szCs w:val="22"/>
          <w:lang w:val="pl-PL"/>
        </w:rPr>
        <w:t xml:space="preserve"> usługi</w:t>
      </w:r>
      <w:r w:rsidRPr="00727288">
        <w:rPr>
          <w:rFonts w:ascii="Arial" w:hAnsi="Arial" w:cs="Arial"/>
          <w:iCs/>
          <w:sz w:val="20"/>
          <w:szCs w:val="22"/>
          <w:lang w:val="pl-PL"/>
        </w:rPr>
        <w:t>, do których wymagane są te zdolności.</w:t>
      </w:r>
    </w:p>
    <w:p w14:paraId="4F8D78DF" w14:textId="77777777" w:rsidR="00637EB1" w:rsidRPr="00727288" w:rsidRDefault="00637EB1" w:rsidP="00637EB1">
      <w:pPr>
        <w:pStyle w:val="Akapitzlist"/>
        <w:suppressAutoHyphens/>
        <w:spacing w:line="360" w:lineRule="auto"/>
        <w:ind w:left="344"/>
        <w:jc w:val="both"/>
        <w:rPr>
          <w:rFonts w:ascii="Arial" w:hAnsi="Arial" w:cs="Arial"/>
          <w:iCs/>
          <w:sz w:val="20"/>
          <w:szCs w:val="22"/>
          <w:lang w:val="pl-PL"/>
        </w:rPr>
      </w:pPr>
    </w:p>
    <w:p w14:paraId="0162EAB7" w14:textId="77777777" w:rsidR="00637EB1" w:rsidRDefault="00637EB1" w:rsidP="00637EB1">
      <w:pPr>
        <w:numPr>
          <w:ilvl w:val="1"/>
          <w:numId w:val="3"/>
        </w:num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Wykonawca ………………………</w:t>
      </w:r>
      <w:r>
        <w:rPr>
          <w:rFonts w:ascii="Arial" w:hAnsi="Arial" w:cs="Arial"/>
          <w:sz w:val="20"/>
          <w:szCs w:val="22"/>
          <w:lang w:val="pl-PL"/>
        </w:rPr>
        <w:t>…</w:t>
      </w:r>
      <w:r w:rsidRPr="00727288">
        <w:rPr>
          <w:rFonts w:ascii="Arial" w:hAnsi="Arial" w:cs="Arial"/>
          <w:sz w:val="20"/>
          <w:szCs w:val="22"/>
          <w:lang w:val="pl-PL"/>
        </w:rPr>
        <w:t xml:space="preserve">………….. wykona przedmiot zamówienia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w zakresie:</w:t>
      </w:r>
      <w:r>
        <w:rPr>
          <w:rFonts w:ascii="Arial" w:hAnsi="Arial" w:cs="Arial"/>
          <w:sz w:val="20"/>
          <w:szCs w:val="22"/>
          <w:lang w:val="pl-PL"/>
        </w:rPr>
        <w:t xml:space="preserve"> </w:t>
      </w: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….</w:t>
      </w:r>
    </w:p>
    <w:p w14:paraId="4AD330F1" w14:textId="77777777" w:rsidR="00637EB1" w:rsidRPr="00727288" w:rsidRDefault="00637EB1" w:rsidP="00637EB1">
      <w:p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2"/>
          <w:lang w:val="pl-PL"/>
        </w:rPr>
      </w:pPr>
      <w:r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…………………………………………………………………………………………………………………</w:t>
      </w:r>
    </w:p>
    <w:p w14:paraId="23096BD0" w14:textId="77777777" w:rsidR="00637EB1" w:rsidRPr="00727288" w:rsidRDefault="00637EB1" w:rsidP="00637EB1">
      <w:pPr>
        <w:suppressAutoHyphens/>
        <w:spacing w:line="360" w:lineRule="auto"/>
        <w:ind w:left="357"/>
        <w:jc w:val="both"/>
        <w:rPr>
          <w:rFonts w:ascii="Arial" w:hAnsi="Arial" w:cs="Arial"/>
          <w:i/>
          <w:sz w:val="20"/>
          <w:szCs w:val="22"/>
          <w:lang w:val="pl-PL"/>
        </w:rPr>
      </w:pPr>
      <w:r w:rsidRPr="00727288">
        <w:rPr>
          <w:rFonts w:ascii="Arial" w:hAnsi="Arial" w:cs="Arial"/>
          <w:i/>
          <w:sz w:val="20"/>
          <w:szCs w:val="22"/>
          <w:lang w:val="pl-PL"/>
        </w:rPr>
        <w:t xml:space="preserve">Uwaga: Wypełniają Wykonawcy wspólnie ubiegający się o udzielenie zamówienia, zgodnie z zapisami Rozdziału XII ust. 3 SWZ. </w:t>
      </w:r>
    </w:p>
    <w:p w14:paraId="3B79DCD6" w14:textId="77777777" w:rsidR="00637EB1" w:rsidRPr="00D2770C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4D19C227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wypełniliśmy obowiązki informacyjne przewidziane w art. 13 lub art.14 RODO</w:t>
      </w:r>
      <w:r w:rsidRPr="00727288">
        <w:rPr>
          <w:rFonts w:ascii="Arial" w:hAnsi="Arial" w:cs="Arial"/>
          <w:sz w:val="20"/>
          <w:szCs w:val="22"/>
          <w:vertAlign w:val="superscript"/>
          <w:lang w:val="pl-PL"/>
        </w:rPr>
        <w:t xml:space="preserve">2 </w:t>
      </w:r>
      <w:r w:rsidRPr="00727288">
        <w:rPr>
          <w:rFonts w:ascii="Arial" w:hAnsi="Arial" w:cs="Arial"/>
          <w:sz w:val="20"/>
          <w:szCs w:val="22"/>
          <w:lang w:val="pl-PL"/>
        </w:rPr>
        <w:t>wobec osób fizycznych, od których dane osobowe bezpośrednio lub pośrednio pozyskałem w celu ubiegania się o udzielenie zamówienia publicznego w niniejszym postępowaniu</w:t>
      </w:r>
      <w:r w:rsidRPr="00727288">
        <w:rPr>
          <w:rFonts w:ascii="Arial" w:hAnsi="Arial" w:cs="Arial"/>
          <w:sz w:val="20"/>
          <w:szCs w:val="22"/>
          <w:vertAlign w:val="superscript"/>
          <w:lang w:val="pl-PL"/>
        </w:rPr>
        <w:t>.***</w:t>
      </w:r>
    </w:p>
    <w:p w14:paraId="703A25C9" w14:textId="77777777" w:rsidR="00637EB1" w:rsidRPr="00727288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</w:p>
    <w:p w14:paraId="01C88523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Oświadczam, że upoważnienie osób reprezentujących Wykonawcę w niniejszym postępowaniu (podpisujących ofertę, oświadczenia) wynika z dokumentu rejestrowego/ewidencyjnego (np. KRS lub CEIDG) bądź z </w:t>
      </w:r>
      <w:proofErr w:type="spellStart"/>
      <w:r w:rsidRPr="00727288">
        <w:rPr>
          <w:rFonts w:ascii="Arial" w:hAnsi="Arial" w:cs="Arial"/>
          <w:sz w:val="20"/>
          <w:szCs w:val="22"/>
          <w:lang w:val="pl-PL"/>
        </w:rPr>
        <w:t>załaczonego</w:t>
      </w:r>
      <w:proofErr w:type="spellEnd"/>
      <w:r w:rsidRPr="00727288">
        <w:rPr>
          <w:rFonts w:ascii="Arial" w:hAnsi="Arial" w:cs="Arial"/>
          <w:sz w:val="20"/>
          <w:szCs w:val="22"/>
          <w:lang w:val="pl-PL"/>
        </w:rPr>
        <w:t xml:space="preserve"> do niniejszego Formularza oferty pełnomocni</w:t>
      </w:r>
      <w:r>
        <w:rPr>
          <w:rFonts w:ascii="Arial" w:hAnsi="Arial" w:cs="Arial"/>
          <w:sz w:val="20"/>
          <w:szCs w:val="22"/>
          <w:lang w:val="pl-PL"/>
        </w:rPr>
        <w:t>c</w:t>
      </w:r>
      <w:r w:rsidRPr="00727288">
        <w:rPr>
          <w:rFonts w:ascii="Arial" w:hAnsi="Arial" w:cs="Arial"/>
          <w:sz w:val="20"/>
          <w:szCs w:val="22"/>
          <w:lang w:val="pl-PL"/>
        </w:rPr>
        <w:t>twa udzielonego przez osoby odpowiednio upoważnione.</w:t>
      </w:r>
    </w:p>
    <w:p w14:paraId="04A83F99" w14:textId="77777777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Osoba upoważniona do reprezentacji Wykonawcy i podpisująca ofertę, oświadczenia:</w:t>
      </w:r>
    </w:p>
    <w:p w14:paraId="459C86AF" w14:textId="77777777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</w:p>
    <w:p w14:paraId="20E7B797" w14:textId="77777777" w:rsidR="00637EB1" w:rsidRPr="00727288" w:rsidRDefault="00637EB1" w:rsidP="00637EB1">
      <w:pPr>
        <w:suppressAutoHyphens/>
        <w:ind w:left="357"/>
        <w:jc w:val="both"/>
        <w:rPr>
          <w:rFonts w:ascii="Arial" w:hAnsi="Arial" w:cs="Arial"/>
          <w:sz w:val="22"/>
          <w:szCs w:val="22"/>
          <w:lang w:val="pl-PL"/>
        </w:rPr>
      </w:pPr>
      <w:r w:rsidRPr="00727288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</w:t>
      </w:r>
    </w:p>
    <w:p w14:paraId="747AE61B" w14:textId="77777777" w:rsidR="00637EB1" w:rsidRDefault="00637EB1" w:rsidP="00637EB1">
      <w:pPr>
        <w:suppressAutoHyphens/>
        <w:ind w:left="357"/>
        <w:jc w:val="both"/>
        <w:rPr>
          <w:rFonts w:ascii="Arial" w:hAnsi="Arial" w:cs="Arial"/>
          <w:sz w:val="18"/>
          <w:szCs w:val="22"/>
          <w:lang w:val="pl-PL"/>
        </w:rPr>
      </w:pPr>
      <w:r w:rsidRPr="00727288">
        <w:rPr>
          <w:rFonts w:ascii="Arial" w:hAnsi="Arial" w:cs="Arial"/>
          <w:sz w:val="18"/>
          <w:szCs w:val="22"/>
          <w:lang w:val="pl-PL"/>
        </w:rPr>
        <w:t>(</w:t>
      </w:r>
      <w:proofErr w:type="spellStart"/>
      <w:r w:rsidRPr="00727288">
        <w:rPr>
          <w:rFonts w:ascii="Arial" w:hAnsi="Arial" w:cs="Arial"/>
          <w:sz w:val="18"/>
          <w:szCs w:val="22"/>
          <w:lang w:val="pl-PL"/>
        </w:rPr>
        <w:t>imie</w:t>
      </w:r>
      <w:proofErr w:type="spellEnd"/>
      <w:r w:rsidRPr="00727288">
        <w:rPr>
          <w:rFonts w:ascii="Arial" w:hAnsi="Arial" w:cs="Arial"/>
          <w:sz w:val="18"/>
          <w:szCs w:val="22"/>
          <w:lang w:val="pl-PL"/>
        </w:rPr>
        <w:t xml:space="preserve"> i nazwisko oraz podstawa upoważnienia do reprezentowania)</w:t>
      </w:r>
    </w:p>
    <w:p w14:paraId="29DA9A3D" w14:textId="77777777" w:rsidR="00637EB1" w:rsidRPr="00727288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18"/>
          <w:szCs w:val="22"/>
          <w:lang w:val="pl-PL"/>
        </w:rPr>
      </w:pPr>
    </w:p>
    <w:p w14:paraId="425BD686" w14:textId="77777777" w:rsidR="00637EB1" w:rsidRPr="00E53A01" w:rsidRDefault="00637EB1" w:rsidP="00637EB1">
      <w:pPr>
        <w:framePr w:w="183" w:h="164" w:hSpace="141" w:wrap="around" w:vAnchor="text" w:hAnchor="page" w:x="1687" w:y="6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  <w:lang w:val="pl-PL"/>
        </w:rPr>
      </w:pPr>
    </w:p>
    <w:p w14:paraId="5841ADA4" w14:textId="77777777" w:rsidR="00637EB1" w:rsidRPr="00853F44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Wskazuje/my, że aktualny dokument potwierdzający umocowanie do reprezentacji Wykonawcy </w:t>
      </w:r>
      <w:r w:rsidRPr="00853F44">
        <w:rPr>
          <w:rFonts w:ascii="Arial" w:hAnsi="Arial" w:cs="Arial"/>
          <w:sz w:val="20"/>
          <w:szCs w:val="20"/>
          <w:lang w:val="pl-PL"/>
        </w:rPr>
        <w:t xml:space="preserve">Zamawiający może pobrać za pomocą bezpłatnych baz dostępnych pod adresem: </w:t>
      </w:r>
    </w:p>
    <w:p w14:paraId="6AAF5A0C" w14:textId="77777777" w:rsidR="00637EB1" w:rsidRPr="00853F44" w:rsidRDefault="00637EB1" w:rsidP="00637EB1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EF3816">
        <w:rPr>
          <w:rFonts w:ascii="Arial" w:hAnsi="Arial" w:cs="Arial"/>
          <w:sz w:val="20"/>
          <w:szCs w:val="20"/>
        </w:rPr>
        <w:t xml:space="preserve">https://prod.ceidg.gov.pl/CEIDG/CEIDG.Public.UI/Search.aspx </w:t>
      </w:r>
      <w:hyperlink r:id="rId8" w:history="1">
        <w:r w:rsidRPr="00853F4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  (CEIDG)</w:t>
        </w:r>
      </w:hyperlink>
      <w:r w:rsidRPr="00853F44">
        <w:rPr>
          <w:rFonts w:ascii="Arial" w:hAnsi="Arial" w:cs="Arial"/>
          <w:sz w:val="20"/>
          <w:szCs w:val="20"/>
        </w:rPr>
        <w:t xml:space="preserve"> </w:t>
      </w:r>
    </w:p>
    <w:p w14:paraId="641E66A8" w14:textId="77777777" w:rsidR="00637EB1" w:rsidRPr="005B1123" w:rsidRDefault="00637EB1" w:rsidP="00637EB1">
      <w:pPr>
        <w:framePr w:w="183" w:h="164" w:hSpace="141" w:wrap="around" w:vAnchor="text" w:hAnchor="page" w:x="16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</w:rPr>
      </w:pPr>
    </w:p>
    <w:p w14:paraId="7D55353C" w14:textId="77777777" w:rsidR="00637EB1" w:rsidRPr="00853F44" w:rsidRDefault="00637EB1" w:rsidP="00637EB1">
      <w:pPr>
        <w:pStyle w:val="Akapitzlist"/>
        <w:suppressAutoHyphens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853F44">
        <w:rPr>
          <w:rFonts w:ascii="Arial" w:hAnsi="Arial" w:cs="Arial"/>
          <w:sz w:val="20"/>
          <w:szCs w:val="20"/>
        </w:rPr>
        <w:t xml:space="preserve">  </w:t>
      </w:r>
      <w:hyperlink r:id="rId9" w:history="1">
        <w:r w:rsidRPr="00853F4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https://ekrs.ms.gov.pl/web/wyszukiwarka-krs/strona-glowna/</w:t>
        </w:r>
      </w:hyperlink>
      <w:r w:rsidRPr="00853F44">
        <w:rPr>
          <w:rFonts w:ascii="Arial" w:hAnsi="Arial" w:cs="Arial"/>
          <w:sz w:val="20"/>
          <w:szCs w:val="20"/>
        </w:rPr>
        <w:t xml:space="preserve"> (KRS) </w:t>
      </w:r>
    </w:p>
    <w:p w14:paraId="48E848D1" w14:textId="77777777" w:rsidR="00637EB1" w:rsidRPr="005B1123" w:rsidRDefault="00637EB1" w:rsidP="00637EB1">
      <w:pPr>
        <w:framePr w:w="183" w:h="164" w:hSpace="141" w:wrap="around" w:vAnchor="text" w:hAnchor="page" w:x="16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</w:rPr>
      </w:pPr>
    </w:p>
    <w:p w14:paraId="123E43E2" w14:textId="1299B705" w:rsidR="00637EB1" w:rsidRPr="00E53A01" w:rsidRDefault="00637EB1" w:rsidP="00637EB1">
      <w:pPr>
        <w:pStyle w:val="Akapitzlist"/>
        <w:suppressAutoHyphens/>
        <w:spacing w:line="360" w:lineRule="auto"/>
        <w:ind w:left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E53A01">
        <w:rPr>
          <w:rFonts w:ascii="Arial" w:hAnsi="Arial" w:cs="Arial"/>
          <w:sz w:val="20"/>
          <w:szCs w:val="20"/>
          <w:lang w:val="pl-PL"/>
        </w:rPr>
        <w:t>inny właściw</w:t>
      </w:r>
      <w:r w:rsidR="00A821BD">
        <w:rPr>
          <w:rFonts w:ascii="Arial" w:hAnsi="Arial" w:cs="Arial"/>
          <w:sz w:val="20"/>
          <w:szCs w:val="20"/>
          <w:lang w:val="pl-PL"/>
        </w:rPr>
        <w:t>y r</w:t>
      </w:r>
      <w:r w:rsidRPr="00E53A01">
        <w:rPr>
          <w:rFonts w:ascii="Arial" w:hAnsi="Arial" w:cs="Arial"/>
          <w:sz w:val="20"/>
          <w:szCs w:val="20"/>
          <w:lang w:val="pl-PL"/>
        </w:rPr>
        <w:t xml:space="preserve">ejestr……………………………..…..**……………………..….…………………..**       </w:t>
      </w:r>
    </w:p>
    <w:p w14:paraId="79BEF34A" w14:textId="77777777" w:rsidR="00637EB1" w:rsidRPr="00727288" w:rsidRDefault="00637EB1" w:rsidP="00637EB1">
      <w:pPr>
        <w:suppressAutoHyphens/>
        <w:spacing w:line="360" w:lineRule="auto"/>
        <w:ind w:left="57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                                               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727288">
        <w:rPr>
          <w:rFonts w:ascii="Arial" w:hAnsi="Arial" w:cs="Arial"/>
          <w:sz w:val="20"/>
          <w:szCs w:val="20"/>
          <w:lang w:val="pl-PL"/>
        </w:rPr>
        <w:t xml:space="preserve"> (wpisać nazwę bazy)                       (wpisać adres internetowy bazy) </w:t>
      </w:r>
    </w:p>
    <w:p w14:paraId="2D8854F2" w14:textId="77777777" w:rsidR="00637EB1" w:rsidRPr="00E53A01" w:rsidRDefault="00637EB1" w:rsidP="00637EB1">
      <w:pPr>
        <w:framePr w:w="183" w:h="164" w:hSpace="141" w:wrap="around" w:vAnchor="text" w:hAnchor="page" w:x="16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  <w:lang w:val="pl-PL"/>
        </w:rPr>
      </w:pPr>
    </w:p>
    <w:p w14:paraId="622F9384" w14:textId="77777777" w:rsidR="00637EB1" w:rsidRPr="00E53A01" w:rsidRDefault="00637EB1" w:rsidP="00637EB1">
      <w:pPr>
        <w:pStyle w:val="Akapitzlist"/>
        <w:suppressAutoHyphens/>
        <w:spacing w:line="360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E53A01">
        <w:rPr>
          <w:rFonts w:ascii="Arial" w:hAnsi="Arial" w:cs="Arial"/>
          <w:sz w:val="20"/>
          <w:szCs w:val="20"/>
          <w:lang w:val="pl-PL"/>
        </w:rPr>
        <w:t xml:space="preserve">  brak możliwości pobrania online </w:t>
      </w:r>
    </w:p>
    <w:p w14:paraId="563B135B" w14:textId="77777777" w:rsidR="00637EB1" w:rsidRDefault="00637EB1" w:rsidP="00637EB1">
      <w:pPr>
        <w:pStyle w:val="Akapitzlist"/>
        <w:suppressAutoHyphens/>
        <w:spacing w:line="360" w:lineRule="auto"/>
        <w:ind w:left="284"/>
        <w:rPr>
          <w:rFonts w:ascii="Arial" w:hAnsi="Arial" w:cs="Arial"/>
          <w:b/>
          <w:i/>
          <w:sz w:val="20"/>
          <w:lang w:val="pl-PL"/>
        </w:rPr>
      </w:pPr>
      <w:r w:rsidRPr="00727288">
        <w:rPr>
          <w:rFonts w:ascii="Arial" w:hAnsi="Arial" w:cs="Arial"/>
          <w:b/>
          <w:i/>
          <w:sz w:val="20"/>
          <w:lang w:val="pl-PL"/>
        </w:rPr>
        <w:t>Zaznaczyć właściwe pole znakiem x</w:t>
      </w:r>
    </w:p>
    <w:p w14:paraId="3362732F" w14:textId="7FD5A10E" w:rsidR="00637EB1" w:rsidRPr="003F5910" w:rsidRDefault="00637EB1" w:rsidP="00637EB1">
      <w:pPr>
        <w:pStyle w:val="Akapitzlist"/>
        <w:suppressAutoHyphens/>
        <w:spacing w:line="360" w:lineRule="auto"/>
        <w:ind w:left="284"/>
        <w:jc w:val="both"/>
        <w:rPr>
          <w:rFonts w:ascii="Arial" w:hAnsi="Arial" w:cs="Arial"/>
          <w:b/>
          <w:i/>
          <w:sz w:val="20"/>
          <w:lang w:val="pl-PL"/>
        </w:rPr>
      </w:pPr>
      <w:r w:rsidRPr="00727288">
        <w:rPr>
          <w:rFonts w:ascii="Arial" w:hAnsi="Arial" w:cs="Arial"/>
          <w:sz w:val="18"/>
          <w:szCs w:val="18"/>
          <w:lang w:val="pl-PL"/>
        </w:rPr>
        <w:lastRenderedPageBreak/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727288">
        <w:rPr>
          <w:rFonts w:ascii="Arial" w:hAnsi="Arial" w:cs="Arial"/>
          <w:sz w:val="18"/>
          <w:szCs w:val="18"/>
          <w:lang w:val="pl-PL"/>
        </w:rPr>
        <w:t>Pzp</w:t>
      </w:r>
      <w:proofErr w:type="spellEnd"/>
      <w:r w:rsidRPr="00727288">
        <w:rPr>
          <w:rFonts w:ascii="Arial" w:hAnsi="Arial" w:cs="Arial"/>
          <w:sz w:val="18"/>
          <w:szCs w:val="18"/>
          <w:lang w:val="pl-PL"/>
        </w:rPr>
        <w:t xml:space="preserve">. </w:t>
      </w:r>
      <w:r>
        <w:rPr>
          <w:rFonts w:ascii="Arial" w:hAnsi="Arial" w:cs="Arial"/>
          <w:sz w:val="18"/>
          <w:szCs w:val="18"/>
          <w:lang w:val="pl-PL"/>
        </w:rPr>
        <w:t>W przypadku Wykonawców wspól</w:t>
      </w:r>
      <w:r w:rsidRPr="00727288">
        <w:rPr>
          <w:rFonts w:ascii="Arial" w:hAnsi="Arial" w:cs="Arial"/>
          <w:sz w:val="18"/>
          <w:szCs w:val="18"/>
          <w:lang w:val="pl-PL"/>
        </w:rPr>
        <w:t xml:space="preserve">nie ubiegających się o udzielenie zamówienia </w:t>
      </w:r>
      <w:proofErr w:type="spellStart"/>
      <w:r w:rsidRPr="00727288">
        <w:rPr>
          <w:rFonts w:ascii="Arial" w:hAnsi="Arial" w:cs="Arial"/>
          <w:sz w:val="18"/>
          <w:szCs w:val="18"/>
          <w:lang w:val="pl-PL"/>
        </w:rPr>
        <w:t>stosownwskazanie</w:t>
      </w:r>
      <w:proofErr w:type="spellEnd"/>
      <w:r w:rsidRPr="00727288">
        <w:rPr>
          <w:rFonts w:ascii="Arial" w:hAnsi="Arial" w:cs="Arial"/>
          <w:sz w:val="18"/>
          <w:szCs w:val="18"/>
          <w:lang w:val="pl-PL"/>
        </w:rPr>
        <w:t>/zaznaczenie właściwego rejestru należy dokonać odrębnie dla każdego z Wykonawców dodatkowo określając, którego Wykonawcy dotyczy.</w:t>
      </w:r>
    </w:p>
    <w:p w14:paraId="62E9A5D8" w14:textId="77777777" w:rsidR="00637EB1" w:rsidRPr="00727288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</w:p>
    <w:p w14:paraId="388C2C28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Wszelką korespondencję w sprawie przedmiotowego postępowania należy kierować na poniższy </w:t>
      </w:r>
      <w:r w:rsidRPr="00727288">
        <w:rPr>
          <w:rFonts w:ascii="Arial" w:hAnsi="Arial" w:cs="Arial"/>
          <w:sz w:val="20"/>
          <w:szCs w:val="20"/>
          <w:lang w:val="pl-PL"/>
        </w:rPr>
        <w:t>adres:</w:t>
      </w:r>
    </w:p>
    <w:p w14:paraId="7486C874" w14:textId="77777777" w:rsidR="00637EB1" w:rsidRPr="00727288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Nazwa*/imię i nazwisko*: </w:t>
      </w:r>
    </w:p>
    <w:p w14:paraId="71C506BE" w14:textId="77777777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tel. </w:t>
      </w:r>
    </w:p>
    <w:p w14:paraId="2EA0A9ED" w14:textId="77777777" w:rsidR="00637EB1" w:rsidRPr="00727288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de-DE"/>
        </w:rPr>
      </w:pPr>
      <w:r w:rsidRPr="00727288">
        <w:rPr>
          <w:rFonts w:ascii="Arial" w:hAnsi="Arial" w:cs="Arial"/>
          <w:sz w:val="20"/>
          <w:szCs w:val="20"/>
          <w:lang w:val="de-DE"/>
        </w:rPr>
        <w:t xml:space="preserve">e:mail: </w:t>
      </w:r>
    </w:p>
    <w:p w14:paraId="64A3A929" w14:textId="77777777" w:rsidR="00637EB1" w:rsidRDefault="00637EB1" w:rsidP="00637EB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727288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727288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727288">
        <w:rPr>
          <w:rFonts w:ascii="Arial" w:hAnsi="Arial" w:cs="Arial"/>
          <w:sz w:val="20"/>
          <w:szCs w:val="20"/>
          <w:lang w:val="de-DE"/>
        </w:rPr>
        <w:t>skrzynki</w:t>
      </w:r>
      <w:proofErr w:type="spellEnd"/>
      <w:r w:rsidRPr="00727288">
        <w:rPr>
          <w:rFonts w:ascii="Arial" w:hAnsi="Arial" w:cs="Arial"/>
          <w:sz w:val="20"/>
          <w:szCs w:val="20"/>
          <w:lang w:val="de-DE"/>
        </w:rPr>
        <w:t xml:space="preserve"> e-</w:t>
      </w:r>
      <w:proofErr w:type="spellStart"/>
      <w:r w:rsidRPr="00727288">
        <w:rPr>
          <w:rFonts w:ascii="Arial" w:hAnsi="Arial" w:cs="Arial"/>
          <w:sz w:val="20"/>
          <w:szCs w:val="20"/>
          <w:lang w:val="de-DE"/>
        </w:rPr>
        <w:t>puap</w:t>
      </w:r>
      <w:proofErr w:type="spellEnd"/>
      <w:r w:rsidRPr="00727288">
        <w:rPr>
          <w:rFonts w:ascii="Arial" w:hAnsi="Arial" w:cs="Arial"/>
          <w:sz w:val="20"/>
          <w:szCs w:val="20"/>
          <w:lang w:val="de-DE"/>
        </w:rPr>
        <w:t xml:space="preserve">: </w:t>
      </w:r>
    </w:p>
    <w:p w14:paraId="759D6F58" w14:textId="77777777" w:rsidR="00637EB1" w:rsidRPr="00727288" w:rsidRDefault="00637EB1" w:rsidP="00637EB1">
      <w:pPr>
        <w:suppressAutoHyphens/>
        <w:spacing w:line="360" w:lineRule="auto"/>
        <w:ind w:left="360"/>
        <w:jc w:val="both"/>
        <w:rPr>
          <w:sz w:val="20"/>
          <w:szCs w:val="20"/>
          <w:lang w:val="pl-PL"/>
        </w:rPr>
      </w:pPr>
    </w:p>
    <w:p w14:paraId="33C580ED" w14:textId="77777777" w:rsidR="00637EB1" w:rsidRPr="00727288" w:rsidRDefault="00637EB1" w:rsidP="00637EB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Wraz z ofertę składamy następujące oświadczenia i dokumenty: </w:t>
      </w:r>
    </w:p>
    <w:p w14:paraId="3AEFC49D" w14:textId="77777777" w:rsidR="00637EB1" w:rsidRPr="00A070C7" w:rsidRDefault="00637EB1" w:rsidP="00637EB1">
      <w:pPr>
        <w:pStyle w:val="Tekstpodstawowy"/>
        <w:spacing w:line="360" w:lineRule="auto"/>
        <w:ind w:left="624"/>
        <w:jc w:val="both"/>
        <w:rPr>
          <w:sz w:val="20"/>
          <w:szCs w:val="20"/>
          <w:lang w:val="pl-PL"/>
        </w:rPr>
      </w:pPr>
      <w:r w:rsidRPr="00A070C7">
        <w:rPr>
          <w:sz w:val="20"/>
          <w:szCs w:val="20"/>
          <w:lang w:val="pl-PL"/>
        </w:rPr>
        <w:t>-</w:t>
      </w:r>
    </w:p>
    <w:p w14:paraId="1B567D93" w14:textId="77777777" w:rsidR="00637EB1" w:rsidRPr="00A070C7" w:rsidRDefault="00637EB1" w:rsidP="00637EB1">
      <w:pPr>
        <w:pStyle w:val="Tekstpodstawowy"/>
        <w:spacing w:line="360" w:lineRule="auto"/>
        <w:ind w:left="624"/>
        <w:jc w:val="both"/>
        <w:rPr>
          <w:sz w:val="20"/>
          <w:szCs w:val="20"/>
          <w:lang w:val="pl-PL"/>
        </w:rPr>
      </w:pPr>
      <w:r w:rsidRPr="00A070C7">
        <w:rPr>
          <w:sz w:val="20"/>
          <w:szCs w:val="20"/>
          <w:lang w:val="pl-PL"/>
        </w:rPr>
        <w:t>-</w:t>
      </w:r>
    </w:p>
    <w:p w14:paraId="601C2F44" w14:textId="77777777" w:rsidR="00637EB1" w:rsidRPr="00A070C7" w:rsidRDefault="00637EB1" w:rsidP="00637EB1">
      <w:pPr>
        <w:pStyle w:val="Tekstpodstawowy"/>
        <w:spacing w:line="360" w:lineRule="auto"/>
        <w:ind w:left="624"/>
        <w:jc w:val="both"/>
        <w:rPr>
          <w:sz w:val="20"/>
          <w:szCs w:val="20"/>
          <w:lang w:val="pl-PL"/>
        </w:rPr>
      </w:pPr>
    </w:p>
    <w:p w14:paraId="344E2CC1" w14:textId="77777777" w:rsidR="00637EB1" w:rsidRPr="00A070C7" w:rsidRDefault="00637EB1" w:rsidP="00637EB1">
      <w:pPr>
        <w:jc w:val="both"/>
        <w:rPr>
          <w:rFonts w:ascii="Arial" w:hAnsi="Arial" w:cs="Arial"/>
          <w:lang w:val="pl-PL"/>
        </w:rPr>
      </w:pPr>
      <w:r w:rsidRPr="00A070C7">
        <w:rPr>
          <w:rFonts w:ascii="Arial" w:hAnsi="Arial" w:cs="Arial"/>
          <w:sz w:val="18"/>
          <w:u w:val="single" w:color="000000"/>
          <w:lang w:val="pl-PL"/>
        </w:rPr>
        <w:t>Informacja dla Wykonawcy:</w:t>
      </w:r>
      <w:r w:rsidRPr="00A070C7">
        <w:rPr>
          <w:rFonts w:ascii="Arial" w:hAnsi="Arial" w:cs="Arial"/>
          <w:sz w:val="18"/>
          <w:lang w:val="pl-PL"/>
        </w:rPr>
        <w:t xml:space="preserve"> </w:t>
      </w:r>
    </w:p>
    <w:p w14:paraId="4F812C75" w14:textId="77777777" w:rsidR="00963471" w:rsidRDefault="00637EB1" w:rsidP="00637EB1">
      <w:pPr>
        <w:spacing w:after="13" w:line="235" w:lineRule="auto"/>
        <w:ind w:right="-3"/>
        <w:jc w:val="both"/>
        <w:rPr>
          <w:rFonts w:ascii="Arial" w:hAnsi="Arial" w:cs="Arial"/>
          <w:sz w:val="18"/>
          <w:lang w:val="pl-PL"/>
        </w:rPr>
      </w:pPr>
      <w:r w:rsidRPr="005C1413">
        <w:rPr>
          <w:rFonts w:ascii="Arial" w:hAnsi="Arial" w:cs="Arial"/>
          <w:sz w:val="18"/>
          <w:lang w:val="pl-PL"/>
        </w:rPr>
        <w:t>Formularz Oferty musi być opatrzony przez osobę lub osoby</w:t>
      </w:r>
      <w:r>
        <w:rPr>
          <w:rFonts w:ascii="Arial" w:hAnsi="Arial" w:cs="Arial"/>
          <w:sz w:val="18"/>
          <w:lang w:val="pl-PL"/>
        </w:rPr>
        <w:t xml:space="preserve"> uprawnione do reprezentowania Wykonawcy</w:t>
      </w:r>
      <w:r w:rsidRPr="005C1413">
        <w:rPr>
          <w:rFonts w:ascii="Arial" w:hAnsi="Arial" w:cs="Arial"/>
          <w:sz w:val="18"/>
          <w:lang w:val="pl-PL"/>
        </w:rPr>
        <w:t xml:space="preserve"> kwalifikowanym podpisem elektronicznym,</w:t>
      </w:r>
      <w:r w:rsidR="00963471">
        <w:rPr>
          <w:rFonts w:ascii="Arial" w:hAnsi="Arial" w:cs="Arial"/>
          <w:sz w:val="18"/>
          <w:lang w:val="pl-PL"/>
        </w:rPr>
        <w:t xml:space="preserve"> </w:t>
      </w:r>
      <w:r w:rsidRPr="005C1413">
        <w:rPr>
          <w:rFonts w:ascii="Arial" w:hAnsi="Arial" w:cs="Arial"/>
          <w:sz w:val="18"/>
          <w:lang w:val="pl-PL"/>
        </w:rPr>
        <w:t>podpisem zaufanym lub</w:t>
      </w:r>
      <w:r w:rsidR="00963471">
        <w:rPr>
          <w:rFonts w:ascii="Arial" w:hAnsi="Arial" w:cs="Arial"/>
          <w:sz w:val="18"/>
          <w:lang w:val="pl-PL"/>
        </w:rPr>
        <w:t xml:space="preserve"> </w:t>
      </w:r>
      <w:r w:rsidRPr="005C1413">
        <w:rPr>
          <w:rFonts w:ascii="Arial" w:hAnsi="Arial" w:cs="Arial"/>
          <w:sz w:val="18"/>
          <w:lang w:val="pl-PL"/>
        </w:rPr>
        <w:t xml:space="preserve">podpisem osobistym </w:t>
      </w:r>
    </w:p>
    <w:p w14:paraId="3617B4EA" w14:textId="566A851A" w:rsidR="00637EB1" w:rsidRPr="00963471" w:rsidRDefault="00637EB1" w:rsidP="00637EB1">
      <w:pPr>
        <w:spacing w:after="13" w:line="235" w:lineRule="auto"/>
        <w:ind w:right="-3"/>
        <w:jc w:val="both"/>
        <w:rPr>
          <w:rFonts w:ascii="Arial" w:hAnsi="Arial" w:cs="Arial"/>
          <w:sz w:val="18"/>
          <w:lang w:val="pl-PL"/>
        </w:rPr>
      </w:pPr>
      <w:r>
        <w:rPr>
          <w:rFonts w:ascii="Arial" w:hAnsi="Arial" w:cs="Arial"/>
          <w:sz w:val="18"/>
          <w:lang w:val="pl-PL"/>
        </w:rPr>
        <w:br/>
      </w:r>
    </w:p>
    <w:p w14:paraId="468455D1" w14:textId="77777777" w:rsidR="00637EB1" w:rsidRPr="005C1413" w:rsidRDefault="00637EB1" w:rsidP="00637EB1">
      <w:pPr>
        <w:jc w:val="both"/>
        <w:rPr>
          <w:rFonts w:ascii="Arial" w:hAnsi="Arial" w:cs="Arial"/>
          <w:b/>
          <w:color w:val="FF0000"/>
          <w:u w:val="single"/>
          <w:lang w:val="pl-PL"/>
        </w:rPr>
      </w:pPr>
    </w:p>
    <w:p w14:paraId="5DDD007A" w14:textId="77777777" w:rsidR="00637EB1" w:rsidRPr="005C1413" w:rsidRDefault="00637EB1" w:rsidP="00637EB1">
      <w:pPr>
        <w:jc w:val="right"/>
        <w:rPr>
          <w:rFonts w:ascii="Arial" w:hAnsi="Arial" w:cs="Arial"/>
          <w:b/>
          <w:color w:val="FF0000"/>
          <w:u w:val="single"/>
          <w:lang w:val="pl-PL"/>
        </w:rPr>
      </w:pPr>
    </w:p>
    <w:p w14:paraId="02682217" w14:textId="77777777" w:rsidR="00637EB1" w:rsidRPr="005C1413" w:rsidRDefault="00637EB1" w:rsidP="00637EB1">
      <w:pPr>
        <w:jc w:val="right"/>
        <w:rPr>
          <w:rFonts w:ascii="Arial" w:hAnsi="Arial" w:cs="Arial"/>
          <w:b/>
          <w:color w:val="FF0000"/>
          <w:u w:val="single"/>
          <w:lang w:val="pl-PL"/>
        </w:rPr>
      </w:pPr>
    </w:p>
    <w:p w14:paraId="6FF070B1" w14:textId="77777777" w:rsidR="00637EB1" w:rsidRPr="005C1413" w:rsidRDefault="00637EB1" w:rsidP="00637EB1">
      <w:pPr>
        <w:jc w:val="both"/>
        <w:rPr>
          <w:rFonts w:ascii="Arial" w:hAnsi="Arial" w:cs="Arial"/>
          <w:sz w:val="16"/>
          <w:szCs w:val="16"/>
          <w:lang w:val="pl-PL"/>
        </w:rPr>
      </w:pPr>
      <w:r w:rsidRPr="005C1413">
        <w:rPr>
          <w:rFonts w:ascii="Arial" w:hAnsi="Arial" w:cs="Arial"/>
          <w:sz w:val="16"/>
          <w:szCs w:val="16"/>
          <w:vertAlign w:val="superscript"/>
          <w:lang w:val="pl-PL"/>
        </w:rPr>
        <w:t xml:space="preserve">*  </w:t>
      </w:r>
      <w:r w:rsidRPr="005C1413">
        <w:rPr>
          <w:rFonts w:ascii="Arial" w:hAnsi="Arial" w:cs="Arial"/>
          <w:sz w:val="16"/>
          <w:szCs w:val="16"/>
          <w:lang w:val="pl-PL"/>
        </w:rPr>
        <w:t>niepotrzebne skreślić</w:t>
      </w:r>
    </w:p>
    <w:p w14:paraId="76203A2D" w14:textId="77777777" w:rsidR="00637EB1" w:rsidRPr="005C1413" w:rsidRDefault="00637EB1" w:rsidP="00637EB1">
      <w:pPr>
        <w:jc w:val="both"/>
        <w:rPr>
          <w:rFonts w:ascii="Arial" w:hAnsi="Arial" w:cs="Arial"/>
          <w:sz w:val="16"/>
          <w:szCs w:val="16"/>
          <w:lang w:val="pl-PL"/>
        </w:rPr>
      </w:pPr>
      <w:r w:rsidRPr="005C1413">
        <w:rPr>
          <w:rFonts w:ascii="Arial" w:hAnsi="Arial" w:cs="Arial"/>
          <w:sz w:val="16"/>
          <w:szCs w:val="16"/>
          <w:vertAlign w:val="superscript"/>
          <w:lang w:val="pl-PL"/>
        </w:rPr>
        <w:t xml:space="preserve">** </w:t>
      </w:r>
      <w:r w:rsidRPr="005C1413">
        <w:rPr>
          <w:rFonts w:ascii="Arial" w:hAnsi="Arial" w:cs="Arial"/>
          <w:sz w:val="16"/>
          <w:szCs w:val="16"/>
          <w:lang w:val="pl-PL"/>
        </w:rPr>
        <w:t>dotyczy Wykonawców, których oferty będą generować obowiązek doliczania wartości podatku VAT do wartości netto oferty, tj. w przypadku: wewnątrzwspólnotowego nabycia towarów, mechanizmu odwróconego obciążenia, o którym mowa w art. 17 ust. 1pkt 7 ustawy o podatku od towarów i usług, importu usług lub towarów, z którymi wiąże się obowiązek doliczenia przez Zamawiającego przy porównaniu cen ofertowych podatku VAT.</w:t>
      </w:r>
    </w:p>
    <w:p w14:paraId="4D64B547" w14:textId="77777777" w:rsidR="00637EB1" w:rsidRPr="005C1413" w:rsidRDefault="00637EB1" w:rsidP="00637EB1">
      <w:pPr>
        <w:jc w:val="both"/>
        <w:rPr>
          <w:rFonts w:ascii="Arial" w:hAnsi="Arial" w:cs="Arial"/>
          <w:sz w:val="16"/>
          <w:szCs w:val="16"/>
          <w:lang w:val="pl-PL"/>
        </w:rPr>
      </w:pPr>
      <w:r w:rsidRPr="005C1413">
        <w:rPr>
          <w:rFonts w:ascii="Arial" w:hAnsi="Arial" w:cs="Arial"/>
          <w:sz w:val="16"/>
          <w:szCs w:val="16"/>
          <w:vertAlign w:val="superscript"/>
          <w:lang w:val="pl-PL"/>
        </w:rPr>
        <w:t>2</w:t>
      </w:r>
      <w:r w:rsidRPr="005C1413">
        <w:rPr>
          <w:rFonts w:ascii="Arial" w:hAnsi="Arial" w:cs="Arial"/>
          <w:sz w:val="16"/>
          <w:szCs w:val="16"/>
          <w:lang w:val="pl-PL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</w:t>
      </w:r>
      <w:r>
        <w:rPr>
          <w:rFonts w:ascii="Arial" w:hAnsi="Arial" w:cs="Arial"/>
          <w:sz w:val="16"/>
          <w:szCs w:val="16"/>
          <w:lang w:val="pl-PL"/>
        </w:rPr>
        <w:t>.</w:t>
      </w:r>
      <w:r w:rsidRPr="005C1413">
        <w:rPr>
          <w:rFonts w:ascii="Arial" w:hAnsi="Arial" w:cs="Arial"/>
          <w:sz w:val="16"/>
          <w:szCs w:val="16"/>
          <w:lang w:val="pl-PL"/>
        </w:rPr>
        <w:t xml:space="preserve"> L</w:t>
      </w:r>
      <w:r>
        <w:rPr>
          <w:rFonts w:ascii="Arial" w:hAnsi="Arial" w:cs="Arial"/>
          <w:sz w:val="16"/>
          <w:szCs w:val="16"/>
          <w:lang w:val="pl-PL"/>
        </w:rPr>
        <w:t xml:space="preserve">. z 2016 r. Nr </w:t>
      </w:r>
      <w:r w:rsidRPr="005C1413">
        <w:rPr>
          <w:rFonts w:ascii="Arial" w:hAnsi="Arial" w:cs="Arial"/>
          <w:sz w:val="16"/>
          <w:szCs w:val="16"/>
          <w:lang w:val="pl-PL"/>
        </w:rPr>
        <w:t>119</w:t>
      </w:r>
      <w:r>
        <w:rPr>
          <w:rFonts w:ascii="Arial" w:hAnsi="Arial" w:cs="Arial"/>
          <w:sz w:val="16"/>
          <w:szCs w:val="16"/>
          <w:lang w:val="pl-PL"/>
        </w:rPr>
        <w:t xml:space="preserve">, </w:t>
      </w:r>
      <w:r w:rsidRPr="005C1413">
        <w:rPr>
          <w:rFonts w:ascii="Arial" w:hAnsi="Arial" w:cs="Arial"/>
          <w:sz w:val="16"/>
          <w:szCs w:val="16"/>
          <w:lang w:val="pl-PL"/>
        </w:rPr>
        <w:t>str. 1</w:t>
      </w:r>
      <w:r>
        <w:rPr>
          <w:rFonts w:ascii="Arial" w:hAnsi="Arial" w:cs="Arial"/>
          <w:sz w:val="16"/>
          <w:szCs w:val="16"/>
          <w:lang w:val="pl-PL"/>
        </w:rPr>
        <w:t xml:space="preserve"> z </w:t>
      </w:r>
      <w:proofErr w:type="spellStart"/>
      <w:r>
        <w:rPr>
          <w:rFonts w:ascii="Arial" w:hAnsi="Arial" w:cs="Arial"/>
          <w:sz w:val="16"/>
          <w:szCs w:val="16"/>
          <w:lang w:val="pl-PL"/>
        </w:rPr>
        <w:t>późn</w:t>
      </w:r>
      <w:proofErr w:type="spellEnd"/>
      <w:r>
        <w:rPr>
          <w:rFonts w:ascii="Arial" w:hAnsi="Arial" w:cs="Arial"/>
          <w:sz w:val="16"/>
          <w:szCs w:val="16"/>
          <w:lang w:val="pl-PL"/>
        </w:rPr>
        <w:t>. zm.</w:t>
      </w:r>
      <w:r w:rsidRPr="005C1413">
        <w:rPr>
          <w:rFonts w:ascii="Arial" w:hAnsi="Arial" w:cs="Arial"/>
          <w:sz w:val="16"/>
          <w:szCs w:val="16"/>
          <w:lang w:val="pl-PL"/>
        </w:rPr>
        <w:t>)</w:t>
      </w:r>
    </w:p>
    <w:p w14:paraId="2B8B320C" w14:textId="77777777" w:rsidR="00637EB1" w:rsidRPr="000578B9" w:rsidRDefault="00637EB1" w:rsidP="00637EB1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BE3A17">
        <w:rPr>
          <w:rFonts w:ascii="Arial" w:hAnsi="Arial" w:cs="Arial"/>
          <w:sz w:val="16"/>
          <w:szCs w:val="16"/>
          <w:vertAlign w:val="superscript"/>
        </w:rPr>
        <w:t>***</w:t>
      </w:r>
      <w:r w:rsidRPr="00BE3A17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0BB441" w14:textId="77777777" w:rsidR="0098082B" w:rsidRPr="00637EB1" w:rsidRDefault="0098082B" w:rsidP="00D446CE">
      <w:pPr>
        <w:pStyle w:val="Tekstpodstawowy"/>
        <w:spacing w:line="360" w:lineRule="auto"/>
        <w:rPr>
          <w:rFonts w:cs="Arial"/>
          <w:sz w:val="22"/>
          <w:lang w:val="pl-PL"/>
        </w:rPr>
      </w:pPr>
    </w:p>
    <w:p w14:paraId="5A0ED670" w14:textId="77777777" w:rsidR="005941DD" w:rsidRPr="001728DF" w:rsidRDefault="005941DD" w:rsidP="001728DF">
      <w:pPr>
        <w:spacing w:line="271" w:lineRule="auto"/>
        <w:jc w:val="center"/>
        <w:rPr>
          <w:rFonts w:ascii="Arial" w:hAnsi="Arial" w:cs="Arial"/>
          <w:i/>
          <w:sz w:val="22"/>
          <w:szCs w:val="22"/>
          <w:lang w:val="pl-PL"/>
        </w:rPr>
      </w:pPr>
    </w:p>
    <w:p w14:paraId="064562B4" w14:textId="77777777" w:rsidR="00CF3961" w:rsidRPr="001728DF" w:rsidRDefault="00CF3961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</w:p>
    <w:sectPr w:rsidR="00CF3961" w:rsidRPr="001728DF" w:rsidSect="0098082B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B9838" w14:textId="77777777" w:rsidR="00172505" w:rsidRDefault="00172505" w:rsidP="00AC1A4B">
      <w:r>
        <w:separator/>
      </w:r>
    </w:p>
  </w:endnote>
  <w:endnote w:type="continuationSeparator" w:id="0">
    <w:p w14:paraId="398C279D" w14:textId="77777777" w:rsidR="00172505" w:rsidRDefault="0017250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91338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941C862" w14:textId="77777777" w:rsidR="00F6533A" w:rsidRDefault="00F6533A">
            <w:pPr>
              <w:pStyle w:val="Stopka"/>
              <w:jc w:val="center"/>
            </w:pPr>
            <w:r w:rsidRPr="00F6533A">
              <w:rPr>
                <w:i/>
                <w:sz w:val="18"/>
                <w:lang w:val="pl-PL"/>
              </w:rPr>
              <w:t xml:space="preserve">Strona </w:t>
            </w:r>
            <w:r w:rsidR="001F1569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PAGE</w:instrText>
            </w:r>
            <w:r w:rsidR="001F1569" w:rsidRPr="00F6533A">
              <w:rPr>
                <w:bCs/>
                <w:i/>
                <w:sz w:val="18"/>
              </w:rPr>
              <w:fldChar w:fldCharType="separate"/>
            </w:r>
            <w:r w:rsidR="00CA0A2E">
              <w:rPr>
                <w:bCs/>
                <w:i/>
                <w:noProof/>
                <w:sz w:val="18"/>
              </w:rPr>
              <w:t>4</w:t>
            </w:r>
            <w:r w:rsidR="001F1569" w:rsidRPr="00F6533A">
              <w:rPr>
                <w:bCs/>
                <w:i/>
                <w:sz w:val="18"/>
              </w:rPr>
              <w:fldChar w:fldCharType="end"/>
            </w:r>
            <w:r w:rsidRPr="00F6533A">
              <w:rPr>
                <w:i/>
                <w:sz w:val="18"/>
                <w:lang w:val="pl-PL"/>
              </w:rPr>
              <w:t xml:space="preserve"> z </w:t>
            </w:r>
            <w:r w:rsidR="001F1569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NUMPAGES</w:instrText>
            </w:r>
            <w:r w:rsidR="001F1569" w:rsidRPr="00F6533A">
              <w:rPr>
                <w:bCs/>
                <w:i/>
                <w:sz w:val="18"/>
              </w:rPr>
              <w:fldChar w:fldCharType="separate"/>
            </w:r>
            <w:r w:rsidR="00CA0A2E">
              <w:rPr>
                <w:bCs/>
                <w:i/>
                <w:noProof/>
                <w:sz w:val="18"/>
              </w:rPr>
              <w:t>4</w:t>
            </w:r>
            <w:r w:rsidR="001F1569" w:rsidRPr="00F6533A">
              <w:rPr>
                <w:bCs/>
                <w:i/>
                <w:sz w:val="18"/>
              </w:rPr>
              <w:fldChar w:fldCharType="end"/>
            </w:r>
          </w:p>
        </w:sdtContent>
      </w:sdt>
    </w:sdtContent>
  </w:sdt>
  <w:p w14:paraId="0BB11C64" w14:textId="77777777" w:rsidR="00F6533A" w:rsidRDefault="00F65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22E61" w14:textId="77777777" w:rsidR="00172505" w:rsidRDefault="00172505" w:rsidP="00AC1A4B">
      <w:r>
        <w:separator/>
      </w:r>
    </w:p>
  </w:footnote>
  <w:footnote w:type="continuationSeparator" w:id="0">
    <w:p w14:paraId="4A7B9205" w14:textId="77777777" w:rsidR="00172505" w:rsidRDefault="00172505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2F823B4"/>
    <w:multiLevelType w:val="hybridMultilevel"/>
    <w:tmpl w:val="E3024C12"/>
    <w:lvl w:ilvl="0" w:tplc="A05C8DC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841E58"/>
    <w:multiLevelType w:val="hybridMultilevel"/>
    <w:tmpl w:val="6FEE5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075BD6"/>
    <w:multiLevelType w:val="multilevel"/>
    <w:tmpl w:val="C95ED41A"/>
    <w:lvl w:ilvl="0">
      <w:start w:val="1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4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8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4" w15:restartNumberingAfterBreak="0">
    <w:nsid w:val="5B9F329B"/>
    <w:multiLevelType w:val="hybridMultilevel"/>
    <w:tmpl w:val="E5E406F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AD7AA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iCs/>
        <w:color w:val="auto"/>
        <w:sz w:val="20"/>
        <w:szCs w:val="20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8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1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52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9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D1F5506"/>
    <w:multiLevelType w:val="multilevel"/>
    <w:tmpl w:val="4DD2EE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61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88047950">
    <w:abstractNumId w:val="55"/>
  </w:num>
  <w:num w:numId="2" w16cid:durableId="1159809182">
    <w:abstractNumId w:val="43"/>
  </w:num>
  <w:num w:numId="3" w16cid:durableId="2073457160">
    <w:abstractNumId w:val="44"/>
  </w:num>
  <w:num w:numId="4" w16cid:durableId="1841113480">
    <w:abstractNumId w:val="24"/>
  </w:num>
  <w:num w:numId="5" w16cid:durableId="1013260119">
    <w:abstractNumId w:val="54"/>
  </w:num>
  <w:num w:numId="6" w16cid:durableId="532381201">
    <w:abstractNumId w:val="19"/>
  </w:num>
  <w:num w:numId="7" w16cid:durableId="1006522693">
    <w:abstractNumId w:val="26"/>
  </w:num>
  <w:num w:numId="8" w16cid:durableId="840317292">
    <w:abstractNumId w:val="40"/>
  </w:num>
  <w:num w:numId="9" w16cid:durableId="418063771">
    <w:abstractNumId w:val="38"/>
  </w:num>
  <w:num w:numId="10" w16cid:durableId="2064134866">
    <w:abstractNumId w:val="39"/>
  </w:num>
  <w:num w:numId="11" w16cid:durableId="49421920">
    <w:abstractNumId w:val="50"/>
  </w:num>
  <w:num w:numId="12" w16cid:durableId="844243146">
    <w:abstractNumId w:val="36"/>
  </w:num>
  <w:num w:numId="13" w16cid:durableId="86393729">
    <w:abstractNumId w:val="45"/>
  </w:num>
  <w:num w:numId="14" w16cid:durableId="31198856">
    <w:abstractNumId w:val="47"/>
  </w:num>
  <w:num w:numId="15" w16cid:durableId="13268293">
    <w:abstractNumId w:val="46"/>
  </w:num>
  <w:num w:numId="16" w16cid:durableId="1412434437">
    <w:abstractNumId w:val="29"/>
  </w:num>
  <w:num w:numId="17" w16cid:durableId="1116294717">
    <w:abstractNumId w:val="41"/>
  </w:num>
  <w:num w:numId="18" w16cid:durableId="1678843171">
    <w:abstractNumId w:val="48"/>
  </w:num>
  <w:num w:numId="19" w16cid:durableId="1320502844">
    <w:abstractNumId w:val="57"/>
  </w:num>
  <w:num w:numId="20" w16cid:durableId="225455280">
    <w:abstractNumId w:val="32"/>
  </w:num>
  <w:num w:numId="21" w16cid:durableId="515115481">
    <w:abstractNumId w:val="58"/>
  </w:num>
  <w:num w:numId="22" w16cid:durableId="490565549">
    <w:abstractNumId w:val="17"/>
  </w:num>
  <w:num w:numId="23" w16cid:durableId="1838114609">
    <w:abstractNumId w:val="53"/>
  </w:num>
  <w:num w:numId="24" w16cid:durableId="978457107">
    <w:abstractNumId w:val="42"/>
  </w:num>
  <w:num w:numId="25" w16cid:durableId="1879968284">
    <w:abstractNumId w:val="30"/>
  </w:num>
  <w:num w:numId="26" w16cid:durableId="178668753">
    <w:abstractNumId w:val="33"/>
  </w:num>
  <w:num w:numId="27" w16cid:durableId="535120905">
    <w:abstractNumId w:val="61"/>
  </w:num>
  <w:num w:numId="28" w16cid:durableId="1430127366">
    <w:abstractNumId w:val="27"/>
  </w:num>
  <w:num w:numId="29" w16cid:durableId="2073232599">
    <w:abstractNumId w:val="56"/>
  </w:num>
  <w:num w:numId="30" w16cid:durableId="2084792643">
    <w:abstractNumId w:val="37"/>
  </w:num>
  <w:num w:numId="31" w16cid:durableId="1145897123">
    <w:abstractNumId w:val="59"/>
  </w:num>
  <w:num w:numId="32" w16cid:durableId="345984661">
    <w:abstractNumId w:val="52"/>
  </w:num>
  <w:num w:numId="33" w16cid:durableId="396634432">
    <w:abstractNumId w:val="34"/>
  </w:num>
  <w:num w:numId="34" w16cid:durableId="839471528">
    <w:abstractNumId w:val="22"/>
  </w:num>
  <w:num w:numId="35" w16cid:durableId="516238457">
    <w:abstractNumId w:val="20"/>
  </w:num>
  <w:num w:numId="36" w16cid:durableId="921257975">
    <w:abstractNumId w:val="28"/>
  </w:num>
  <w:num w:numId="37" w16cid:durableId="1921599902">
    <w:abstractNumId w:val="51"/>
  </w:num>
  <w:num w:numId="38" w16cid:durableId="2012951777">
    <w:abstractNumId w:val="49"/>
  </w:num>
  <w:num w:numId="39" w16cid:durableId="1669208833">
    <w:abstractNumId w:val="60"/>
  </w:num>
  <w:num w:numId="40" w16cid:durableId="327027789">
    <w:abstractNumId w:val="35"/>
  </w:num>
  <w:num w:numId="41" w16cid:durableId="1073546483">
    <w:abstractNumId w:val="23"/>
  </w:num>
  <w:num w:numId="42" w16cid:durableId="104621699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0C30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1657"/>
    <w:rsid w:val="00075E66"/>
    <w:rsid w:val="0007624C"/>
    <w:rsid w:val="000843ED"/>
    <w:rsid w:val="000850C2"/>
    <w:rsid w:val="000879B8"/>
    <w:rsid w:val="000930FE"/>
    <w:rsid w:val="000939DB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816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9C8"/>
    <w:rsid w:val="00111F96"/>
    <w:rsid w:val="00114A18"/>
    <w:rsid w:val="001205ED"/>
    <w:rsid w:val="001209C5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909"/>
    <w:rsid w:val="00154D25"/>
    <w:rsid w:val="00156601"/>
    <w:rsid w:val="001575B6"/>
    <w:rsid w:val="00163000"/>
    <w:rsid w:val="00170D50"/>
    <w:rsid w:val="00172505"/>
    <w:rsid w:val="001728DF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077"/>
    <w:rsid w:val="001906DD"/>
    <w:rsid w:val="00190BA1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491E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1569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00F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BD8"/>
    <w:rsid w:val="00262DD9"/>
    <w:rsid w:val="00265562"/>
    <w:rsid w:val="0026671C"/>
    <w:rsid w:val="002676F2"/>
    <w:rsid w:val="00275936"/>
    <w:rsid w:val="002761F8"/>
    <w:rsid w:val="002803A4"/>
    <w:rsid w:val="00290F52"/>
    <w:rsid w:val="002913C2"/>
    <w:rsid w:val="00293B72"/>
    <w:rsid w:val="00297B91"/>
    <w:rsid w:val="00297BAD"/>
    <w:rsid w:val="002A00B9"/>
    <w:rsid w:val="002A20F6"/>
    <w:rsid w:val="002A2E2C"/>
    <w:rsid w:val="002A301D"/>
    <w:rsid w:val="002A380C"/>
    <w:rsid w:val="002A4144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2F49"/>
    <w:rsid w:val="002E5487"/>
    <w:rsid w:val="002E7D03"/>
    <w:rsid w:val="002F6C32"/>
    <w:rsid w:val="003021A4"/>
    <w:rsid w:val="00302B75"/>
    <w:rsid w:val="0030424F"/>
    <w:rsid w:val="003144A6"/>
    <w:rsid w:val="00322CFD"/>
    <w:rsid w:val="003243A8"/>
    <w:rsid w:val="003254AF"/>
    <w:rsid w:val="00333721"/>
    <w:rsid w:val="003337D6"/>
    <w:rsid w:val="00334FFF"/>
    <w:rsid w:val="00343394"/>
    <w:rsid w:val="00345A78"/>
    <w:rsid w:val="00345BC0"/>
    <w:rsid w:val="00345F4A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2FF9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68A5"/>
    <w:rsid w:val="004E75AF"/>
    <w:rsid w:val="004F3628"/>
    <w:rsid w:val="004F6A8F"/>
    <w:rsid w:val="004F6ADF"/>
    <w:rsid w:val="0050090C"/>
    <w:rsid w:val="00502EF4"/>
    <w:rsid w:val="005033B4"/>
    <w:rsid w:val="00503C33"/>
    <w:rsid w:val="00507FBE"/>
    <w:rsid w:val="005101FE"/>
    <w:rsid w:val="005103BD"/>
    <w:rsid w:val="005104D2"/>
    <w:rsid w:val="00514C0C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298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5A2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0F61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37EB1"/>
    <w:rsid w:val="00640248"/>
    <w:rsid w:val="0064251B"/>
    <w:rsid w:val="00647C32"/>
    <w:rsid w:val="00650876"/>
    <w:rsid w:val="00654057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8D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5DE4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D13"/>
    <w:rsid w:val="007B2F9B"/>
    <w:rsid w:val="007C365B"/>
    <w:rsid w:val="007C4909"/>
    <w:rsid w:val="007C4C52"/>
    <w:rsid w:val="007C753C"/>
    <w:rsid w:val="007D18B0"/>
    <w:rsid w:val="007D2AD0"/>
    <w:rsid w:val="007E17BC"/>
    <w:rsid w:val="007E6EA9"/>
    <w:rsid w:val="007E706F"/>
    <w:rsid w:val="007E7130"/>
    <w:rsid w:val="007E7609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33FB"/>
    <w:rsid w:val="008543F8"/>
    <w:rsid w:val="00870385"/>
    <w:rsid w:val="008706E2"/>
    <w:rsid w:val="00875D96"/>
    <w:rsid w:val="00877524"/>
    <w:rsid w:val="00887D68"/>
    <w:rsid w:val="008942EC"/>
    <w:rsid w:val="00897AD9"/>
    <w:rsid w:val="008A0150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3471"/>
    <w:rsid w:val="009670C6"/>
    <w:rsid w:val="00973640"/>
    <w:rsid w:val="00974E28"/>
    <w:rsid w:val="009805D8"/>
    <w:rsid w:val="0098082B"/>
    <w:rsid w:val="00985D96"/>
    <w:rsid w:val="00987956"/>
    <w:rsid w:val="00992E88"/>
    <w:rsid w:val="009A0997"/>
    <w:rsid w:val="009A29B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197B"/>
    <w:rsid w:val="009D56EB"/>
    <w:rsid w:val="009E3A97"/>
    <w:rsid w:val="009E78E6"/>
    <w:rsid w:val="009F225A"/>
    <w:rsid w:val="009F759B"/>
    <w:rsid w:val="00A017CD"/>
    <w:rsid w:val="00A01D5E"/>
    <w:rsid w:val="00A029A4"/>
    <w:rsid w:val="00A03F0B"/>
    <w:rsid w:val="00A03F64"/>
    <w:rsid w:val="00A0723D"/>
    <w:rsid w:val="00A10748"/>
    <w:rsid w:val="00A11359"/>
    <w:rsid w:val="00A214DB"/>
    <w:rsid w:val="00A3672D"/>
    <w:rsid w:val="00A4060B"/>
    <w:rsid w:val="00A41DFA"/>
    <w:rsid w:val="00A4210D"/>
    <w:rsid w:val="00A43A4F"/>
    <w:rsid w:val="00A447AD"/>
    <w:rsid w:val="00A45003"/>
    <w:rsid w:val="00A46220"/>
    <w:rsid w:val="00A50D11"/>
    <w:rsid w:val="00A5110F"/>
    <w:rsid w:val="00A57B18"/>
    <w:rsid w:val="00A654C3"/>
    <w:rsid w:val="00A72283"/>
    <w:rsid w:val="00A73CB1"/>
    <w:rsid w:val="00A760E8"/>
    <w:rsid w:val="00A80B78"/>
    <w:rsid w:val="00A821BD"/>
    <w:rsid w:val="00A86A97"/>
    <w:rsid w:val="00A87E96"/>
    <w:rsid w:val="00A91090"/>
    <w:rsid w:val="00A938D7"/>
    <w:rsid w:val="00A942F8"/>
    <w:rsid w:val="00A96953"/>
    <w:rsid w:val="00A97E21"/>
    <w:rsid w:val="00AA0318"/>
    <w:rsid w:val="00AA25AC"/>
    <w:rsid w:val="00AA2958"/>
    <w:rsid w:val="00AA3052"/>
    <w:rsid w:val="00AA4C31"/>
    <w:rsid w:val="00AA6E61"/>
    <w:rsid w:val="00AB3CA3"/>
    <w:rsid w:val="00AB4A0A"/>
    <w:rsid w:val="00AC1A4B"/>
    <w:rsid w:val="00AC50FD"/>
    <w:rsid w:val="00AD0DA8"/>
    <w:rsid w:val="00AD2BA6"/>
    <w:rsid w:val="00AD36D3"/>
    <w:rsid w:val="00AD48E1"/>
    <w:rsid w:val="00AE0A4C"/>
    <w:rsid w:val="00AE6A1C"/>
    <w:rsid w:val="00AE6B17"/>
    <w:rsid w:val="00AF077D"/>
    <w:rsid w:val="00AF1AE7"/>
    <w:rsid w:val="00AF4BB6"/>
    <w:rsid w:val="00AF501A"/>
    <w:rsid w:val="00B017FA"/>
    <w:rsid w:val="00B049B0"/>
    <w:rsid w:val="00B05ACA"/>
    <w:rsid w:val="00B060A8"/>
    <w:rsid w:val="00B11189"/>
    <w:rsid w:val="00B11DD6"/>
    <w:rsid w:val="00B15637"/>
    <w:rsid w:val="00B16B7C"/>
    <w:rsid w:val="00B21F14"/>
    <w:rsid w:val="00B224AA"/>
    <w:rsid w:val="00B25263"/>
    <w:rsid w:val="00B276DC"/>
    <w:rsid w:val="00B31F47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F21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3A17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6BDF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7540"/>
    <w:rsid w:val="00C71829"/>
    <w:rsid w:val="00C722FC"/>
    <w:rsid w:val="00C73245"/>
    <w:rsid w:val="00C74B42"/>
    <w:rsid w:val="00C74E34"/>
    <w:rsid w:val="00C7546C"/>
    <w:rsid w:val="00C81F35"/>
    <w:rsid w:val="00C82D28"/>
    <w:rsid w:val="00C861FF"/>
    <w:rsid w:val="00C86B48"/>
    <w:rsid w:val="00C92D43"/>
    <w:rsid w:val="00C93B51"/>
    <w:rsid w:val="00C962E3"/>
    <w:rsid w:val="00CA0A2E"/>
    <w:rsid w:val="00CB0645"/>
    <w:rsid w:val="00CB20B6"/>
    <w:rsid w:val="00CB233F"/>
    <w:rsid w:val="00CB607A"/>
    <w:rsid w:val="00CC06CB"/>
    <w:rsid w:val="00CC1A49"/>
    <w:rsid w:val="00CD3467"/>
    <w:rsid w:val="00CD3A0D"/>
    <w:rsid w:val="00CE14D4"/>
    <w:rsid w:val="00CF3224"/>
    <w:rsid w:val="00CF3961"/>
    <w:rsid w:val="00CF5982"/>
    <w:rsid w:val="00CF6106"/>
    <w:rsid w:val="00CF6E4A"/>
    <w:rsid w:val="00D02ABA"/>
    <w:rsid w:val="00D02B5E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2770C"/>
    <w:rsid w:val="00D322B0"/>
    <w:rsid w:val="00D32C00"/>
    <w:rsid w:val="00D33B93"/>
    <w:rsid w:val="00D3758B"/>
    <w:rsid w:val="00D441C6"/>
    <w:rsid w:val="00D446CE"/>
    <w:rsid w:val="00D51146"/>
    <w:rsid w:val="00D61F41"/>
    <w:rsid w:val="00D64458"/>
    <w:rsid w:val="00D65A2A"/>
    <w:rsid w:val="00D67CA3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481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AB7"/>
    <w:rsid w:val="00E02093"/>
    <w:rsid w:val="00E0377C"/>
    <w:rsid w:val="00E10DFD"/>
    <w:rsid w:val="00E2323C"/>
    <w:rsid w:val="00E23A00"/>
    <w:rsid w:val="00E3036A"/>
    <w:rsid w:val="00E334B8"/>
    <w:rsid w:val="00E34751"/>
    <w:rsid w:val="00E40EE3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35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CE6"/>
    <w:rsid w:val="00EE542B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561"/>
    <w:rsid w:val="00F42E9A"/>
    <w:rsid w:val="00F463F1"/>
    <w:rsid w:val="00F55BCE"/>
    <w:rsid w:val="00F64313"/>
    <w:rsid w:val="00F64665"/>
    <w:rsid w:val="00F6533A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602"/>
    <w:rsid w:val="00FA043F"/>
    <w:rsid w:val="00FA29D0"/>
    <w:rsid w:val="00FA2CC7"/>
    <w:rsid w:val="00FB12C5"/>
    <w:rsid w:val="00FB4B39"/>
    <w:rsid w:val="00FB4DDE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BC44"/>
  <w15:docId w15:val="{70E1341E-46B2-49D7-A742-FA8BA959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08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Asia 2  Akapit z listą,tekst normalny,CW_Lista,normalny tekst,Akapit z listą1,Numerowanie,Akapit z listą BS,Kolorowa lista — akcent 11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08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NormalnyWeb">
    <w:name w:val="Normal (Web)"/>
    <w:basedOn w:val="Normalny"/>
    <w:uiPriority w:val="99"/>
    <w:unhideWhenUsed/>
    <w:rsid w:val="0098082B"/>
    <w:rPr>
      <w:rFonts w:eastAsia="Calibri"/>
      <w:lang w:val="pl-PL" w:eastAsia="pl-PL"/>
    </w:rPr>
  </w:style>
  <w:style w:type="character" w:customStyle="1" w:styleId="style-scope">
    <w:name w:val="style-scope"/>
    <w:basedOn w:val="Domylnaczcionkaakapitu"/>
    <w:rsid w:val="000D3816"/>
  </w:style>
  <w:style w:type="character" w:customStyle="1" w:styleId="AkapitzlistZnak">
    <w:name w:val="Akapit z listą Znak"/>
    <w:aliases w:val="Asia 2  Akapit z listą Znak,tekst normalny Znak,CW_Lista Znak,normalny tekst Znak,Akapit z listą1 Znak,Numerowanie Znak,Akapit z listą BS Znak,Kolorowa lista — akcent 11 Znak"/>
    <w:link w:val="Akapitzlist"/>
    <w:uiPriority w:val="34"/>
    <w:qFormat/>
    <w:locked/>
    <w:rsid w:val="00637E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B4939-706F-4CB5-8C5A-C1995BA1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1211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Barbara.Turon</cp:lastModifiedBy>
  <cp:revision>66</cp:revision>
  <cp:lastPrinted>2022-06-27T07:20:00Z</cp:lastPrinted>
  <dcterms:created xsi:type="dcterms:W3CDTF">2021-01-22T10:45:00Z</dcterms:created>
  <dcterms:modified xsi:type="dcterms:W3CDTF">2025-07-03T07:52:00Z</dcterms:modified>
</cp:coreProperties>
</file>