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8455E" w14:textId="77777777" w:rsidR="00F6403A" w:rsidRPr="00880455" w:rsidRDefault="00F6403A" w:rsidP="00880455">
      <w:pPr>
        <w:spacing w:after="0" w:line="240" w:lineRule="auto"/>
        <w:ind w:left="4820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Załącznik nr 1 do SWZ – oświadczenie </w:t>
      </w:r>
    </w:p>
    <w:p w14:paraId="3B1A0675" w14:textId="77777777" w:rsidR="00F6403A" w:rsidRPr="00880455" w:rsidRDefault="00F6403A" w:rsidP="00880455">
      <w:pPr>
        <w:spacing w:after="0" w:line="240" w:lineRule="auto"/>
        <w:ind w:left="4820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o spełnianiu warunków udziału w postępowaniu oraz o braku podstaw </w:t>
      </w:r>
    </w:p>
    <w:p w14:paraId="70769223" w14:textId="77777777" w:rsidR="00F6403A" w:rsidRDefault="00F6403A" w:rsidP="00880455">
      <w:pPr>
        <w:spacing w:after="0" w:line="240" w:lineRule="auto"/>
        <w:ind w:left="4820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>do wykluczenia z postępowania</w:t>
      </w:r>
    </w:p>
    <w:p w14:paraId="05CD309C" w14:textId="77777777" w:rsidR="00880455" w:rsidRPr="00880455" w:rsidRDefault="00880455" w:rsidP="00880455">
      <w:pPr>
        <w:spacing w:after="0" w:line="240" w:lineRule="auto"/>
        <w:ind w:left="4820"/>
        <w:rPr>
          <w:rFonts w:ascii="Arial" w:hAnsi="Arial" w:cs="Arial"/>
          <w:b/>
          <w:iCs/>
        </w:rPr>
      </w:pPr>
    </w:p>
    <w:p w14:paraId="0FD14E8A" w14:textId="03A571DB" w:rsidR="00F6403A" w:rsidRPr="00880455" w:rsidRDefault="00F6403A" w:rsidP="009F4D80">
      <w:pPr>
        <w:spacing w:after="0" w:line="240" w:lineRule="auto"/>
        <w:ind w:left="2124" w:right="-79" w:hanging="2124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Nazwa Wykonawcy: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</w:t>
      </w:r>
    </w:p>
    <w:p w14:paraId="6BBEC77E" w14:textId="41AD7492" w:rsidR="00F6403A" w:rsidRPr="00880455" w:rsidRDefault="00F6403A" w:rsidP="009F4D80">
      <w:pPr>
        <w:spacing w:after="0" w:line="240" w:lineRule="auto"/>
        <w:ind w:right="-79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Adres Wykonawcy: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</w:t>
      </w:r>
    </w:p>
    <w:p w14:paraId="10F811EE" w14:textId="797AE0EB" w:rsidR="00F6403A" w:rsidRPr="00880455" w:rsidRDefault="00F6403A" w:rsidP="009F4D80">
      <w:pPr>
        <w:spacing w:after="0" w:line="240" w:lineRule="auto"/>
        <w:ind w:right="-79"/>
        <w:rPr>
          <w:rFonts w:ascii="Arial" w:hAnsi="Arial" w:cs="Arial"/>
          <w:iCs/>
          <w:lang w:val="en-US"/>
        </w:rPr>
      </w:pPr>
      <w:r w:rsidRPr="00880455">
        <w:rPr>
          <w:rFonts w:ascii="Arial" w:hAnsi="Arial" w:cs="Arial"/>
          <w:iCs/>
          <w:lang w:val="en-US"/>
        </w:rPr>
        <w:t>NIP, REGON:</w:t>
      </w:r>
      <w:r w:rsidRPr="00880455">
        <w:rPr>
          <w:rFonts w:ascii="Arial" w:hAnsi="Arial" w:cs="Arial"/>
          <w:iCs/>
          <w:lang w:val="en-US"/>
        </w:rPr>
        <w:tab/>
      </w:r>
      <w:r w:rsidRPr="00880455">
        <w:rPr>
          <w:rFonts w:ascii="Arial" w:hAnsi="Arial" w:cs="Arial"/>
          <w:iCs/>
          <w:lang w:val="en-US"/>
        </w:rPr>
        <w:tab/>
        <w:t xml:space="preserve"> …………………………………………………………………</w:t>
      </w:r>
      <w:proofErr w:type="gramStart"/>
      <w:r w:rsidRPr="00880455">
        <w:rPr>
          <w:rFonts w:ascii="Arial" w:hAnsi="Arial" w:cs="Arial"/>
          <w:iCs/>
          <w:lang w:val="en-US"/>
        </w:rPr>
        <w:t>…..</w:t>
      </w:r>
      <w:proofErr w:type="gramEnd"/>
      <w:r w:rsidRPr="00880455">
        <w:rPr>
          <w:rFonts w:ascii="Arial" w:hAnsi="Arial" w:cs="Arial"/>
          <w:iCs/>
          <w:lang w:val="en-US"/>
        </w:rPr>
        <w:t>……</w:t>
      </w:r>
    </w:p>
    <w:p w14:paraId="17D49355" w14:textId="49656F52" w:rsidR="00F6403A" w:rsidRPr="00880455" w:rsidRDefault="00F6403A" w:rsidP="009F4D80">
      <w:pPr>
        <w:spacing w:after="0" w:line="240" w:lineRule="auto"/>
        <w:ind w:right="-79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Tel., adres e-mail: </w:t>
      </w:r>
      <w:r w:rsidRPr="00880455">
        <w:rPr>
          <w:rFonts w:ascii="Arial" w:hAnsi="Arial" w:cs="Arial"/>
          <w:iCs/>
        </w:rPr>
        <w:tab/>
        <w:t>……………………………………………………………………………</w:t>
      </w:r>
    </w:p>
    <w:p w14:paraId="3ED5BF52" w14:textId="77777777" w:rsidR="0004612A" w:rsidRPr="00880455" w:rsidRDefault="0004612A" w:rsidP="009F4D80">
      <w:pPr>
        <w:pStyle w:val="Podtytu"/>
        <w:spacing w:after="0" w:line="240" w:lineRule="auto"/>
        <w:rPr>
          <w:rFonts w:ascii="Arial" w:hAnsi="Arial" w:cs="Arial"/>
          <w:sz w:val="24"/>
          <w:szCs w:val="24"/>
        </w:rPr>
      </w:pPr>
    </w:p>
    <w:p w14:paraId="532661F8" w14:textId="6B6E425B" w:rsidR="0004612A" w:rsidRPr="00880455" w:rsidRDefault="007A49A6" w:rsidP="009F4D80">
      <w:pPr>
        <w:spacing w:after="0" w:line="240" w:lineRule="auto"/>
        <w:jc w:val="center"/>
        <w:rPr>
          <w:rFonts w:ascii="Arial" w:hAnsi="Arial" w:cs="Arial"/>
          <w:b/>
        </w:rPr>
      </w:pPr>
      <w:r w:rsidRPr="00880455">
        <w:rPr>
          <w:rFonts w:ascii="Arial" w:hAnsi="Arial" w:cs="Arial"/>
          <w:b/>
        </w:rPr>
        <w:t>OŚWIADCZENIE WYKONAWCY</w:t>
      </w:r>
      <w:r w:rsidR="00CB3976" w:rsidRPr="00880455">
        <w:rPr>
          <w:rStyle w:val="Odwoanieprzypisudolnego"/>
          <w:rFonts w:ascii="Arial" w:hAnsi="Arial" w:cs="Arial"/>
          <w:b/>
          <w:sz w:val="24"/>
        </w:rPr>
        <w:footnoteReference w:id="1"/>
      </w:r>
    </w:p>
    <w:p w14:paraId="02D65C3E" w14:textId="77777777" w:rsidR="00880455" w:rsidRDefault="0004612A" w:rsidP="009F4D80">
      <w:pPr>
        <w:spacing w:after="0" w:line="240" w:lineRule="auto"/>
        <w:jc w:val="center"/>
        <w:rPr>
          <w:rFonts w:ascii="Arial" w:hAnsi="Arial" w:cs="Arial"/>
        </w:rPr>
      </w:pPr>
      <w:r w:rsidRPr="00880455">
        <w:rPr>
          <w:rFonts w:ascii="Arial" w:hAnsi="Arial" w:cs="Arial"/>
        </w:rPr>
        <w:t>aktualne na dzień składania ofert, składane na podstawie art. 125 ust. 1 ustawy</w:t>
      </w:r>
    </w:p>
    <w:p w14:paraId="15B2425F" w14:textId="5768431F" w:rsidR="0004612A" w:rsidRPr="00880455" w:rsidRDefault="0004612A" w:rsidP="009F4D80">
      <w:pPr>
        <w:spacing w:after="0" w:line="240" w:lineRule="auto"/>
        <w:jc w:val="center"/>
        <w:rPr>
          <w:rFonts w:ascii="Arial" w:hAnsi="Arial" w:cs="Arial"/>
        </w:rPr>
      </w:pPr>
      <w:r w:rsidRPr="00880455">
        <w:rPr>
          <w:rFonts w:ascii="Arial" w:hAnsi="Arial" w:cs="Arial"/>
        </w:rPr>
        <w:t xml:space="preserve">z dnia 11 września 2019 r. Prawo zamówień publicznych (dalej jako: ustawa </w:t>
      </w:r>
      <w:proofErr w:type="spellStart"/>
      <w:r w:rsidRPr="00880455">
        <w:rPr>
          <w:rFonts w:ascii="Arial" w:hAnsi="Arial" w:cs="Arial"/>
        </w:rPr>
        <w:t>Pzp</w:t>
      </w:r>
      <w:proofErr w:type="spellEnd"/>
      <w:r w:rsidRPr="00880455">
        <w:rPr>
          <w:rFonts w:ascii="Arial" w:hAnsi="Arial" w:cs="Arial"/>
        </w:rPr>
        <w:t xml:space="preserve">), </w:t>
      </w:r>
    </w:p>
    <w:p w14:paraId="72A8F41A" w14:textId="7B0BE334" w:rsidR="0004612A" w:rsidRPr="00880455" w:rsidRDefault="0004612A" w:rsidP="009F4D80">
      <w:pPr>
        <w:spacing w:after="0" w:line="240" w:lineRule="auto"/>
        <w:jc w:val="center"/>
        <w:rPr>
          <w:rFonts w:ascii="Arial" w:hAnsi="Arial" w:cs="Arial"/>
        </w:rPr>
      </w:pPr>
      <w:r w:rsidRPr="00880455">
        <w:rPr>
          <w:rFonts w:ascii="Arial" w:hAnsi="Arial" w:cs="Arial"/>
        </w:rPr>
        <w:t xml:space="preserve">na potrzeby postępowania o udzielenie zamówienia </w:t>
      </w:r>
      <w:r w:rsidR="005843A7" w:rsidRPr="00880455">
        <w:rPr>
          <w:rFonts w:ascii="Arial" w:hAnsi="Arial" w:cs="Arial"/>
        </w:rPr>
        <w:t>publicznego</w:t>
      </w:r>
      <w:r w:rsidR="009F4D80" w:rsidRPr="00880455">
        <w:rPr>
          <w:rFonts w:ascii="Arial" w:hAnsi="Arial" w:cs="Arial"/>
        </w:rPr>
        <w:t xml:space="preserve"> pn.</w:t>
      </w:r>
      <w:r w:rsidR="005843A7" w:rsidRPr="00880455">
        <w:rPr>
          <w:rFonts w:ascii="Arial" w:hAnsi="Arial" w:cs="Arial"/>
        </w:rPr>
        <w:t>:</w:t>
      </w:r>
      <w:r w:rsidRPr="00880455">
        <w:rPr>
          <w:rFonts w:ascii="Arial" w:hAnsi="Arial" w:cs="Arial"/>
        </w:rPr>
        <w:t xml:space="preserve"> </w:t>
      </w:r>
    </w:p>
    <w:p w14:paraId="45E89769" w14:textId="77777777" w:rsidR="005843A7" w:rsidRPr="00880455" w:rsidRDefault="005843A7" w:rsidP="009F4D80">
      <w:pPr>
        <w:suppressAutoHyphens/>
        <w:spacing w:after="0" w:line="240" w:lineRule="auto"/>
        <w:jc w:val="center"/>
        <w:rPr>
          <w:rFonts w:ascii="Arial" w:hAnsi="Arial" w:cs="Arial"/>
          <w:b/>
          <w:spacing w:val="-10"/>
          <w:lang w:eastAsia="en-US"/>
        </w:rPr>
      </w:pPr>
    </w:p>
    <w:p w14:paraId="0B1368F2" w14:textId="1707FBFE" w:rsidR="00F43D19" w:rsidRPr="00880455" w:rsidRDefault="005843A7" w:rsidP="009F4D80">
      <w:pPr>
        <w:suppressAutoHyphens/>
        <w:spacing w:after="0" w:line="240" w:lineRule="auto"/>
        <w:jc w:val="center"/>
        <w:rPr>
          <w:rFonts w:ascii="Arial" w:hAnsi="Arial" w:cs="Arial"/>
          <w:b/>
          <w:spacing w:val="-10"/>
          <w:lang w:eastAsia="en-US"/>
        </w:rPr>
      </w:pPr>
      <w:r w:rsidRPr="00880455">
        <w:rPr>
          <w:rFonts w:ascii="Arial" w:hAnsi="Arial" w:cs="Arial"/>
          <w:b/>
          <w:spacing w:val="-10"/>
          <w:lang w:eastAsia="en-US"/>
        </w:rPr>
        <w:t>„BUDOWA ŻŁOBKA MIEJSKIEGO W ŁOWICZU”</w:t>
      </w:r>
    </w:p>
    <w:p w14:paraId="3408A17D" w14:textId="668A7239" w:rsidR="00364B74" w:rsidRPr="00880455" w:rsidRDefault="00364B74" w:rsidP="009F4D80">
      <w:pPr>
        <w:suppressAutoHyphens/>
        <w:spacing w:after="0" w:line="240" w:lineRule="auto"/>
        <w:jc w:val="center"/>
        <w:rPr>
          <w:rFonts w:ascii="Arial" w:hAnsi="Arial" w:cs="Arial"/>
          <w:bCs/>
          <w:spacing w:val="-10"/>
          <w:lang w:eastAsia="en-US"/>
        </w:rPr>
      </w:pPr>
      <w:r w:rsidRPr="00880455">
        <w:rPr>
          <w:rFonts w:ascii="Arial" w:hAnsi="Arial" w:cs="Arial"/>
          <w:bCs/>
          <w:spacing w:val="-10"/>
          <w:lang w:eastAsia="en-US"/>
        </w:rPr>
        <w:t>prowadzonego przez Miasto Łowicz</w:t>
      </w:r>
    </w:p>
    <w:p w14:paraId="5C0A222C" w14:textId="41F84127" w:rsidR="001C2AD2" w:rsidRPr="00880455" w:rsidRDefault="001C2AD2" w:rsidP="009F4D80">
      <w:pPr>
        <w:spacing w:after="0" w:line="240" w:lineRule="auto"/>
        <w:rPr>
          <w:rFonts w:ascii="Arial" w:hAnsi="Arial" w:cs="Arial"/>
          <w:b/>
        </w:rPr>
      </w:pPr>
    </w:p>
    <w:p w14:paraId="16AF81FC" w14:textId="77777777" w:rsidR="00B877CA" w:rsidRPr="00880455" w:rsidRDefault="00B877CA" w:rsidP="009F4D80">
      <w:pPr>
        <w:shd w:val="clear" w:color="auto" w:fill="BFBFBF"/>
        <w:spacing w:after="0" w:line="240" w:lineRule="auto"/>
        <w:rPr>
          <w:rFonts w:ascii="Arial" w:hAnsi="Arial" w:cs="Arial"/>
        </w:rPr>
      </w:pPr>
      <w:r w:rsidRPr="00880455">
        <w:rPr>
          <w:rFonts w:ascii="Arial" w:hAnsi="Arial" w:cs="Arial"/>
          <w:b/>
        </w:rPr>
        <w:t>I. OŚWIADCZENIE DOTYCZĄCE PRZESŁANEK WYKLUCZENIA Z POSTĘPOWANIA:</w:t>
      </w:r>
    </w:p>
    <w:p w14:paraId="661A573E" w14:textId="77777777" w:rsidR="00B877CA" w:rsidRPr="00880455" w:rsidRDefault="00B877CA" w:rsidP="009F4D80">
      <w:pPr>
        <w:spacing w:after="0" w:line="240" w:lineRule="auto"/>
        <w:ind w:firstLine="709"/>
        <w:rPr>
          <w:rFonts w:ascii="Arial" w:hAnsi="Arial" w:cs="Arial"/>
        </w:rPr>
      </w:pPr>
    </w:p>
    <w:p w14:paraId="1B91D64B" w14:textId="77777777" w:rsidR="00B877CA" w:rsidRPr="00880455" w:rsidRDefault="00B877CA" w:rsidP="009F4D80">
      <w:pPr>
        <w:numPr>
          <w:ilvl w:val="1"/>
          <w:numId w:val="23"/>
        </w:numPr>
        <w:tabs>
          <w:tab w:val="clear" w:pos="1890"/>
          <w:tab w:val="num" w:pos="360"/>
        </w:tabs>
        <w:spacing w:after="0" w:line="240" w:lineRule="auto"/>
        <w:ind w:left="360" w:hanging="360"/>
        <w:rPr>
          <w:rFonts w:ascii="Arial" w:hAnsi="Arial" w:cs="Arial"/>
        </w:rPr>
      </w:pPr>
      <w:r w:rsidRPr="00880455">
        <w:rPr>
          <w:rFonts w:ascii="Arial" w:hAnsi="Arial" w:cs="Arial"/>
        </w:rPr>
        <w:t xml:space="preserve">Oświadczam, że </w:t>
      </w:r>
      <w:r w:rsidRPr="00880455">
        <w:rPr>
          <w:rFonts w:ascii="Arial" w:hAnsi="Arial" w:cs="Arial"/>
          <w:b/>
          <w:bCs/>
        </w:rPr>
        <w:t>nie podlegam</w:t>
      </w:r>
      <w:r w:rsidRPr="00880455">
        <w:rPr>
          <w:rFonts w:ascii="Arial" w:hAnsi="Arial" w:cs="Arial"/>
        </w:rPr>
        <w:t xml:space="preserve"> wykluczeniu z postępowania na podstawie art. 108 ust. 1 ustawy </w:t>
      </w:r>
      <w:proofErr w:type="spellStart"/>
      <w:r w:rsidRPr="00880455">
        <w:rPr>
          <w:rFonts w:ascii="Arial" w:hAnsi="Arial" w:cs="Arial"/>
        </w:rPr>
        <w:t>Pzp</w:t>
      </w:r>
      <w:proofErr w:type="spellEnd"/>
      <w:r w:rsidRPr="00880455">
        <w:rPr>
          <w:rFonts w:ascii="Arial" w:hAnsi="Arial" w:cs="Arial"/>
        </w:rPr>
        <w:t>.</w:t>
      </w:r>
    </w:p>
    <w:p w14:paraId="44D6BCE2" w14:textId="77777777" w:rsidR="00B877CA" w:rsidRPr="00880455" w:rsidRDefault="00B877CA" w:rsidP="009F4D80">
      <w:pPr>
        <w:spacing w:after="0" w:line="240" w:lineRule="auto"/>
        <w:rPr>
          <w:rFonts w:ascii="Arial" w:hAnsi="Arial" w:cs="Arial"/>
        </w:rPr>
      </w:pPr>
    </w:p>
    <w:p w14:paraId="44657E77" w14:textId="2CD64630" w:rsidR="00B877CA" w:rsidRPr="00880455" w:rsidRDefault="00CB3976" w:rsidP="009F4D80">
      <w:pPr>
        <w:numPr>
          <w:ilvl w:val="1"/>
          <w:numId w:val="23"/>
        </w:numPr>
        <w:tabs>
          <w:tab w:val="clear" w:pos="1890"/>
          <w:tab w:val="num" w:pos="360"/>
        </w:tabs>
        <w:spacing w:after="0" w:line="240" w:lineRule="auto"/>
        <w:ind w:left="360" w:hanging="360"/>
        <w:rPr>
          <w:rFonts w:ascii="Arial" w:hAnsi="Arial" w:cs="Arial"/>
        </w:rPr>
      </w:pPr>
      <w:r w:rsidRPr="00880455">
        <w:rPr>
          <w:rStyle w:val="Odwoanieprzypisudolnego"/>
          <w:rFonts w:ascii="Arial" w:hAnsi="Arial" w:cs="Arial"/>
          <w:b/>
          <w:bCs/>
          <w:sz w:val="24"/>
        </w:rPr>
        <w:footnoteReference w:id="2"/>
      </w:r>
      <w:r w:rsidR="00B877CA" w:rsidRPr="00880455">
        <w:rPr>
          <w:rFonts w:ascii="Arial" w:hAnsi="Arial" w:cs="Arial"/>
        </w:rPr>
        <w:t>Oświadczam, że zachodzą</w:t>
      </w:r>
      <w:r w:rsidR="00B877CA" w:rsidRPr="00880455">
        <w:rPr>
          <w:rFonts w:ascii="Arial" w:hAnsi="Arial" w:cs="Arial"/>
          <w:b/>
          <w:bCs/>
        </w:rPr>
        <w:t xml:space="preserve"> </w:t>
      </w:r>
      <w:r w:rsidR="00B877CA" w:rsidRPr="00880455">
        <w:rPr>
          <w:rFonts w:ascii="Arial" w:hAnsi="Arial" w:cs="Arial"/>
        </w:rPr>
        <w:t xml:space="preserve">w stosunku do mnie podstawy wykluczenia z postępowania wskazane w art. …………. ustawy </w:t>
      </w:r>
      <w:proofErr w:type="spellStart"/>
      <w:r w:rsidR="00B877CA" w:rsidRPr="00880455">
        <w:rPr>
          <w:rFonts w:ascii="Arial" w:hAnsi="Arial" w:cs="Arial"/>
        </w:rPr>
        <w:t>Pzp</w:t>
      </w:r>
      <w:proofErr w:type="spellEnd"/>
      <w:r w:rsidR="00B877CA" w:rsidRPr="00880455">
        <w:rPr>
          <w:rFonts w:ascii="Arial" w:hAnsi="Arial" w:cs="Arial"/>
        </w:rPr>
        <w:t xml:space="preserve"> (podać mającą zastosowanie podstawę wykluczenia spośród wymienionych w art. 108 ust. 1 ustawy </w:t>
      </w:r>
      <w:proofErr w:type="spellStart"/>
      <w:r w:rsidR="00B877CA" w:rsidRPr="00880455">
        <w:rPr>
          <w:rFonts w:ascii="Arial" w:hAnsi="Arial" w:cs="Arial"/>
        </w:rPr>
        <w:t>Pzp</w:t>
      </w:r>
      <w:proofErr w:type="spellEnd"/>
      <w:r w:rsidR="00B877CA" w:rsidRPr="00880455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="00B877CA" w:rsidRPr="00880455">
        <w:rPr>
          <w:rFonts w:ascii="Arial" w:hAnsi="Arial" w:cs="Arial"/>
        </w:rPr>
        <w:t>Pzp</w:t>
      </w:r>
      <w:proofErr w:type="spellEnd"/>
      <w:r w:rsidR="00B877CA" w:rsidRPr="00880455">
        <w:rPr>
          <w:rFonts w:ascii="Arial" w:hAnsi="Arial" w:cs="Arial"/>
        </w:rPr>
        <w:t xml:space="preserve"> podjąłem następujące środki naprawcze: …………………………………………………………………………………………</w:t>
      </w:r>
    </w:p>
    <w:p w14:paraId="6BCDA3EA" w14:textId="77777777" w:rsidR="005843A7" w:rsidRPr="00880455" w:rsidRDefault="005843A7" w:rsidP="009F4D80">
      <w:pPr>
        <w:pStyle w:val="Akapitzlist"/>
        <w:spacing w:after="0" w:line="240" w:lineRule="auto"/>
        <w:rPr>
          <w:rFonts w:ascii="Arial" w:hAnsi="Arial" w:cs="Arial"/>
        </w:rPr>
      </w:pPr>
    </w:p>
    <w:p w14:paraId="04B163B1" w14:textId="77777777" w:rsidR="00B877CA" w:rsidRPr="00880455" w:rsidRDefault="00B877CA" w:rsidP="009F4D80">
      <w:pPr>
        <w:shd w:val="clear" w:color="auto" w:fill="BFBFBF"/>
        <w:spacing w:after="0" w:line="240" w:lineRule="auto"/>
        <w:rPr>
          <w:rFonts w:ascii="Arial" w:hAnsi="Arial" w:cs="Arial"/>
          <w:b/>
          <w:bCs/>
        </w:rPr>
      </w:pPr>
      <w:bookmarkStart w:id="0" w:name="_Hlk112835194"/>
      <w:r w:rsidRPr="00880455">
        <w:rPr>
          <w:rFonts w:ascii="Arial" w:hAnsi="Arial" w:cs="Arial"/>
          <w:b/>
          <w:bCs/>
        </w:rPr>
        <w:t>II. W ZWIĄZKU Z ART. 7 UST. 1 USTAWY Z DNIA 13 KWIETNIA 2022R. O SZCZEGÓLNYCH ROZWIĄZANIACH W ZAKRESIE PRZECIWDZIAŁANIA WSPIERANIU AGRESJI NA UKRAINĘ ORAZ SŁUŻĄCYCH OCHRONIE BEZPIECZEŃSTWA NARODOWEGO OŚWIADCZAM, ŻE:</w:t>
      </w:r>
    </w:p>
    <w:p w14:paraId="120C447C" w14:textId="77777777" w:rsidR="005843A7" w:rsidRPr="00880455" w:rsidRDefault="005843A7" w:rsidP="009F4D80">
      <w:pPr>
        <w:spacing w:after="0" w:line="240" w:lineRule="auto"/>
        <w:ind w:left="360"/>
        <w:rPr>
          <w:rFonts w:ascii="Arial" w:hAnsi="Arial" w:cs="Arial"/>
        </w:rPr>
      </w:pPr>
    </w:p>
    <w:p w14:paraId="244A2337" w14:textId="4028CD7C" w:rsidR="00B877CA" w:rsidRPr="00880455" w:rsidRDefault="00B877CA" w:rsidP="00B21FE9">
      <w:pPr>
        <w:spacing w:after="0" w:line="240" w:lineRule="auto"/>
        <w:rPr>
          <w:rFonts w:ascii="Arial" w:hAnsi="Arial" w:cs="Arial"/>
          <w:vertAlign w:val="superscript"/>
        </w:rPr>
      </w:pPr>
      <w:r w:rsidRPr="00880455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278A2" w:rsidRPr="00880455">
        <w:rPr>
          <w:rFonts w:ascii="Arial" w:hAnsi="Arial" w:cs="Arial"/>
        </w:rPr>
        <w:t>t.j</w:t>
      </w:r>
      <w:proofErr w:type="spellEnd"/>
      <w:r w:rsidR="001278A2" w:rsidRPr="00880455">
        <w:rPr>
          <w:rFonts w:ascii="Arial" w:hAnsi="Arial" w:cs="Arial"/>
        </w:rPr>
        <w:t>. z Dz. U. z 2025 r. poz. 514</w:t>
      </w:r>
      <w:r w:rsidRPr="00880455">
        <w:rPr>
          <w:rFonts w:ascii="Arial" w:hAnsi="Arial" w:cs="Arial"/>
        </w:rPr>
        <w:t>).</w:t>
      </w:r>
      <w:r w:rsidR="00CB3976" w:rsidRPr="00880455">
        <w:rPr>
          <w:rStyle w:val="Odwoanieprzypisudolnego"/>
          <w:rFonts w:ascii="Arial" w:hAnsi="Arial" w:cs="Arial"/>
          <w:sz w:val="24"/>
        </w:rPr>
        <w:footnoteReference w:id="3"/>
      </w:r>
    </w:p>
    <w:bookmarkEnd w:id="0"/>
    <w:p w14:paraId="69C7E5E8" w14:textId="4A9D8E77" w:rsidR="00B877CA" w:rsidRPr="00880455" w:rsidRDefault="00B877CA" w:rsidP="009F4D80">
      <w:pPr>
        <w:shd w:val="clear" w:color="auto" w:fill="BFBFBF"/>
        <w:spacing w:after="0" w:line="240" w:lineRule="auto"/>
        <w:rPr>
          <w:rFonts w:ascii="Arial" w:hAnsi="Arial" w:cs="Arial"/>
          <w:b/>
          <w:bCs/>
          <w:u w:val="single"/>
        </w:rPr>
      </w:pPr>
      <w:r w:rsidRPr="00880455">
        <w:rPr>
          <w:rFonts w:ascii="Arial" w:hAnsi="Arial" w:cs="Arial"/>
          <w:b/>
        </w:rPr>
        <w:lastRenderedPageBreak/>
        <w:t xml:space="preserve">III. OŚWIADCZENIE DOTYCZĄCE </w:t>
      </w:r>
      <w:r w:rsidRPr="00880455">
        <w:rPr>
          <w:rFonts w:ascii="Arial" w:hAnsi="Arial" w:cs="Arial"/>
          <w:b/>
          <w:bCs/>
        </w:rPr>
        <w:t xml:space="preserve">SPEŁNIANIA WARUNKÓW </w:t>
      </w:r>
      <w:r w:rsidR="00CB3976" w:rsidRPr="00880455">
        <w:rPr>
          <w:rFonts w:ascii="Arial" w:hAnsi="Arial" w:cs="Arial"/>
          <w:b/>
          <w:bCs/>
        </w:rPr>
        <w:t>UDZIAŁU W</w:t>
      </w:r>
      <w:r w:rsidRPr="00880455">
        <w:rPr>
          <w:rFonts w:ascii="Arial" w:hAnsi="Arial" w:cs="Arial"/>
          <w:b/>
          <w:bCs/>
        </w:rPr>
        <w:t xml:space="preserve"> POSTĘPOWANIU</w:t>
      </w:r>
    </w:p>
    <w:p w14:paraId="34CBF2CA" w14:textId="77777777" w:rsidR="00B877CA" w:rsidRPr="00880455" w:rsidRDefault="00B877CA" w:rsidP="009F4D80">
      <w:pPr>
        <w:pStyle w:val="Tekstpodstawowy"/>
        <w:spacing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0F2DEC61" w14:textId="10ED4FF5" w:rsidR="00B877CA" w:rsidRPr="00880455" w:rsidRDefault="00B877CA" w:rsidP="009F4D80">
      <w:pPr>
        <w:numPr>
          <w:ilvl w:val="1"/>
          <w:numId w:val="21"/>
        </w:numPr>
        <w:tabs>
          <w:tab w:val="clear" w:pos="1860"/>
          <w:tab w:val="num" w:pos="480"/>
        </w:tabs>
        <w:spacing w:after="0" w:line="240" w:lineRule="auto"/>
        <w:ind w:left="480" w:hanging="480"/>
        <w:rPr>
          <w:rFonts w:ascii="Arial" w:hAnsi="Arial" w:cs="Arial"/>
        </w:rPr>
      </w:pPr>
      <w:r w:rsidRPr="00880455">
        <w:rPr>
          <w:rFonts w:ascii="Arial" w:hAnsi="Arial" w:cs="Arial"/>
        </w:rPr>
        <w:t>Oświadczam, że spełniam warunki udziału w postępowaniu określone w pkt. 7 SWZ, w zakresie pkt</w:t>
      </w:r>
      <w:r w:rsidR="00CB3976" w:rsidRPr="00880455">
        <w:rPr>
          <w:rStyle w:val="Odwoanieprzypisudolnego"/>
          <w:rFonts w:ascii="Arial" w:hAnsi="Arial" w:cs="Arial"/>
          <w:sz w:val="24"/>
        </w:rPr>
        <w:footnoteReference w:id="4"/>
      </w:r>
      <w:r w:rsidRPr="00880455">
        <w:rPr>
          <w:rFonts w:ascii="Arial" w:hAnsi="Arial" w:cs="Arial"/>
        </w:rPr>
        <w:t>………</w:t>
      </w:r>
      <w:proofErr w:type="gramStart"/>
      <w:r w:rsidRPr="00880455">
        <w:rPr>
          <w:rFonts w:ascii="Arial" w:hAnsi="Arial" w:cs="Arial"/>
        </w:rPr>
        <w:t>…….</w:t>
      </w:r>
      <w:proofErr w:type="gramEnd"/>
      <w:r w:rsidRPr="00880455">
        <w:rPr>
          <w:rFonts w:ascii="Arial" w:hAnsi="Arial" w:cs="Arial"/>
        </w:rPr>
        <w:t>. SWZ.</w:t>
      </w:r>
    </w:p>
    <w:p w14:paraId="6FD1F32B" w14:textId="77777777" w:rsidR="00B877CA" w:rsidRPr="00880455" w:rsidRDefault="00B877CA" w:rsidP="009F4D80">
      <w:pPr>
        <w:tabs>
          <w:tab w:val="num" w:pos="480"/>
        </w:tabs>
        <w:spacing w:after="0" w:line="240" w:lineRule="auto"/>
        <w:ind w:left="480" w:hanging="480"/>
        <w:rPr>
          <w:rFonts w:ascii="Arial" w:hAnsi="Arial" w:cs="Arial"/>
        </w:rPr>
      </w:pPr>
    </w:p>
    <w:p w14:paraId="646A9FB8" w14:textId="0F660BB5" w:rsidR="00B877CA" w:rsidRPr="00880455" w:rsidRDefault="001278A2" w:rsidP="009F4D80">
      <w:pPr>
        <w:numPr>
          <w:ilvl w:val="1"/>
          <w:numId w:val="21"/>
        </w:numPr>
        <w:tabs>
          <w:tab w:val="clear" w:pos="1860"/>
          <w:tab w:val="num" w:pos="480"/>
        </w:tabs>
        <w:spacing w:after="0" w:line="240" w:lineRule="auto"/>
        <w:ind w:left="480" w:hanging="480"/>
        <w:rPr>
          <w:rFonts w:ascii="Arial" w:hAnsi="Arial" w:cs="Arial"/>
        </w:rPr>
      </w:pPr>
      <w:r w:rsidRPr="00880455">
        <w:rPr>
          <w:rStyle w:val="Odwoanieprzypisudolnego"/>
          <w:rFonts w:ascii="Arial" w:hAnsi="Arial" w:cs="Arial"/>
          <w:b/>
          <w:bCs/>
          <w:sz w:val="24"/>
        </w:rPr>
        <w:footnoteReference w:id="5"/>
      </w:r>
      <w:r w:rsidR="00B877CA" w:rsidRPr="00880455">
        <w:rPr>
          <w:rFonts w:ascii="Arial" w:hAnsi="Arial" w:cs="Arial"/>
        </w:rPr>
        <w:t xml:space="preserve">Oświadczam, że w celu spełniania warunków udziału w postępowaniu, określonych w pkt. 7 </w:t>
      </w:r>
      <w:r w:rsidR="003F3653" w:rsidRPr="00880455">
        <w:rPr>
          <w:rFonts w:ascii="Arial" w:hAnsi="Arial" w:cs="Arial"/>
        </w:rPr>
        <w:t>SWZ, polegam</w:t>
      </w:r>
      <w:r w:rsidR="00B877CA" w:rsidRPr="00880455">
        <w:rPr>
          <w:rFonts w:ascii="Arial" w:hAnsi="Arial" w:cs="Arial"/>
        </w:rPr>
        <w:t xml:space="preserve"> na zasobach następującego/</w:t>
      </w:r>
      <w:proofErr w:type="spellStart"/>
      <w:r w:rsidR="00B877CA" w:rsidRPr="00880455">
        <w:rPr>
          <w:rFonts w:ascii="Arial" w:hAnsi="Arial" w:cs="Arial"/>
        </w:rPr>
        <w:t>ych</w:t>
      </w:r>
      <w:proofErr w:type="spellEnd"/>
      <w:r w:rsidR="00B877CA" w:rsidRPr="00880455">
        <w:rPr>
          <w:rFonts w:ascii="Arial" w:hAnsi="Arial" w:cs="Arial"/>
        </w:rPr>
        <w:t xml:space="preserve"> podmiotu/ów: </w:t>
      </w:r>
    </w:p>
    <w:p w14:paraId="697E53A5" w14:textId="77777777" w:rsidR="00B877CA" w:rsidRPr="00880455" w:rsidRDefault="00B877CA" w:rsidP="009F4D80">
      <w:pPr>
        <w:tabs>
          <w:tab w:val="left" w:pos="360"/>
        </w:tabs>
        <w:suppressAutoHyphens/>
        <w:spacing w:after="0" w:line="240" w:lineRule="auto"/>
        <w:ind w:left="480"/>
        <w:rPr>
          <w:rFonts w:ascii="Arial" w:hAnsi="Arial" w:cs="Arial"/>
        </w:rPr>
      </w:pPr>
      <w:r w:rsidRPr="00880455">
        <w:rPr>
          <w:rFonts w:ascii="Arial" w:hAnsi="Arial" w:cs="Arial"/>
        </w:rPr>
        <w:t>……………………………………..…………… w zakresie pkt …………… SWZ</w:t>
      </w:r>
    </w:p>
    <w:p w14:paraId="2E5BE02C" w14:textId="77777777" w:rsidR="00B877CA" w:rsidRPr="00880455" w:rsidRDefault="00B877CA" w:rsidP="009F4D80">
      <w:pPr>
        <w:tabs>
          <w:tab w:val="left" w:pos="360"/>
        </w:tabs>
        <w:suppressAutoHyphens/>
        <w:spacing w:after="0" w:line="240" w:lineRule="auto"/>
        <w:ind w:left="480"/>
        <w:rPr>
          <w:rFonts w:ascii="Arial" w:hAnsi="Arial" w:cs="Arial"/>
          <w:i/>
        </w:rPr>
      </w:pPr>
      <w:r w:rsidRPr="00880455">
        <w:rPr>
          <w:rFonts w:ascii="Arial" w:hAnsi="Arial" w:cs="Arial"/>
        </w:rPr>
        <w:t>…………………………………………..……… w zakresie pkt …………… SWZ</w:t>
      </w:r>
    </w:p>
    <w:p w14:paraId="2B384359" w14:textId="166C22ED" w:rsidR="00B877CA" w:rsidRPr="00880455" w:rsidRDefault="00B877CA" w:rsidP="009F4D80">
      <w:pPr>
        <w:spacing w:after="0" w:line="240" w:lineRule="auto"/>
        <w:ind w:left="482"/>
        <w:rPr>
          <w:rFonts w:ascii="Arial" w:hAnsi="Arial" w:cs="Arial"/>
          <w:iCs/>
        </w:rPr>
      </w:pPr>
      <w:r w:rsidRPr="00880455">
        <w:rPr>
          <w:rFonts w:ascii="Arial" w:hAnsi="Arial" w:cs="Arial"/>
          <w:iCs/>
        </w:rPr>
        <w:t xml:space="preserve">(wskazać podmiot i określić pkt SWZ w którym ujęto warunek spełniany przez podmiot udostępniający zasoby.) </w:t>
      </w:r>
    </w:p>
    <w:p w14:paraId="287C76B0" w14:textId="77777777" w:rsidR="00B877CA" w:rsidRPr="00880455" w:rsidRDefault="00B877CA" w:rsidP="009F4D80">
      <w:pPr>
        <w:spacing w:after="0" w:line="240" w:lineRule="auto"/>
        <w:ind w:left="4920"/>
        <w:rPr>
          <w:rFonts w:ascii="Arial" w:hAnsi="Arial" w:cs="Arial"/>
          <w:i/>
          <w:iCs/>
        </w:rPr>
      </w:pPr>
    </w:p>
    <w:p w14:paraId="49E2111C" w14:textId="77777777" w:rsidR="00B877CA" w:rsidRPr="00880455" w:rsidRDefault="00B877CA" w:rsidP="009F4D80">
      <w:pPr>
        <w:shd w:val="clear" w:color="auto" w:fill="BFBFBF"/>
        <w:spacing w:after="0" w:line="240" w:lineRule="auto"/>
        <w:rPr>
          <w:rFonts w:ascii="Arial" w:hAnsi="Arial" w:cs="Arial"/>
        </w:rPr>
      </w:pPr>
      <w:r w:rsidRPr="00880455">
        <w:rPr>
          <w:rFonts w:ascii="Arial" w:hAnsi="Arial" w:cs="Arial"/>
          <w:b/>
        </w:rPr>
        <w:t>IV. OŚWIADCZENIE DOTYCZĄCE PODANYCH INFORMACJI:</w:t>
      </w:r>
    </w:p>
    <w:p w14:paraId="00B72A7B" w14:textId="77777777" w:rsidR="00B877CA" w:rsidRPr="00880455" w:rsidRDefault="00B877CA" w:rsidP="009F4D80">
      <w:pPr>
        <w:spacing w:after="0" w:line="240" w:lineRule="auto"/>
        <w:rPr>
          <w:rFonts w:ascii="Arial" w:hAnsi="Arial" w:cs="Arial"/>
        </w:rPr>
      </w:pPr>
    </w:p>
    <w:p w14:paraId="0DE552DB" w14:textId="77777777" w:rsidR="00B877CA" w:rsidRPr="00880455" w:rsidRDefault="00B877CA" w:rsidP="009F4D80">
      <w:pPr>
        <w:spacing w:after="0" w:line="240" w:lineRule="auto"/>
        <w:rPr>
          <w:rFonts w:ascii="Arial" w:hAnsi="Arial" w:cs="Arial"/>
        </w:rPr>
      </w:pPr>
      <w:r w:rsidRPr="00880455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ED6A32" w14:textId="77777777" w:rsidR="001278A2" w:rsidRPr="00880455" w:rsidRDefault="001278A2" w:rsidP="009F4D80">
      <w:pPr>
        <w:pStyle w:val="Arial12CE"/>
        <w:suppressAutoHyphens w:val="0"/>
        <w:spacing w:after="0" w:line="240" w:lineRule="auto"/>
        <w:jc w:val="left"/>
        <w:rPr>
          <w:b/>
          <w:highlight w:val="lightGray"/>
          <w:lang w:eastAsia="pl-PL"/>
        </w:rPr>
      </w:pPr>
    </w:p>
    <w:p w14:paraId="31A84871" w14:textId="60BEB9DE" w:rsidR="00B877CA" w:rsidRPr="00880455" w:rsidRDefault="00B877CA" w:rsidP="009F4D80">
      <w:pPr>
        <w:pStyle w:val="Arial12CE"/>
        <w:suppressAutoHyphens w:val="0"/>
        <w:spacing w:after="0" w:line="240" w:lineRule="auto"/>
        <w:jc w:val="left"/>
        <w:rPr>
          <w:b/>
          <w:lang w:eastAsia="pl-PL"/>
        </w:rPr>
      </w:pPr>
      <w:r w:rsidRPr="00880455">
        <w:rPr>
          <w:b/>
          <w:highlight w:val="lightGray"/>
          <w:lang w:eastAsia="pl-PL"/>
        </w:rPr>
        <w:t>V. INNE INFORMACJE:</w:t>
      </w:r>
    </w:p>
    <w:p w14:paraId="62E84D2C" w14:textId="2A812D61" w:rsidR="0021747B" w:rsidRPr="00880455" w:rsidRDefault="001278A2" w:rsidP="00880455">
      <w:pPr>
        <w:pStyle w:val="Arial12CE"/>
        <w:suppressAutoHyphens w:val="0"/>
        <w:spacing w:after="0" w:line="240" w:lineRule="auto"/>
        <w:jc w:val="left"/>
        <w:rPr>
          <w:iCs/>
        </w:rPr>
      </w:pPr>
      <w:r w:rsidRPr="00880455">
        <w:rPr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4E57312" w14:textId="77777777" w:rsidR="0021747B" w:rsidRPr="00880455" w:rsidRDefault="0021747B" w:rsidP="009F4D80">
      <w:pPr>
        <w:spacing w:after="0" w:line="240" w:lineRule="auto"/>
        <w:rPr>
          <w:rFonts w:ascii="Arial" w:hAnsi="Arial" w:cs="Arial"/>
          <w:iCs/>
        </w:rPr>
      </w:pPr>
    </w:p>
    <w:p w14:paraId="717C2418" w14:textId="77777777" w:rsidR="0021747B" w:rsidRPr="00880455" w:rsidRDefault="0021747B" w:rsidP="009F4D80">
      <w:pPr>
        <w:spacing w:after="0" w:line="240" w:lineRule="auto"/>
        <w:rPr>
          <w:rFonts w:ascii="Arial" w:hAnsi="Arial" w:cs="Arial"/>
          <w:i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21747B" w:rsidRPr="00880455" w14:paraId="16DBC80C" w14:textId="77777777" w:rsidTr="00635C50">
        <w:trPr>
          <w:trHeight w:val="74"/>
        </w:trPr>
        <w:tc>
          <w:tcPr>
            <w:tcW w:w="4419" w:type="dxa"/>
            <w:shd w:val="clear" w:color="auto" w:fill="auto"/>
          </w:tcPr>
          <w:p w14:paraId="04D0A01B" w14:textId="0601EC71" w:rsidR="0021747B" w:rsidRPr="00880455" w:rsidRDefault="0021747B" w:rsidP="009F4D80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4529" w:type="dxa"/>
            <w:shd w:val="clear" w:color="auto" w:fill="auto"/>
          </w:tcPr>
          <w:p w14:paraId="529AD46B" w14:textId="77777777" w:rsidR="0021747B" w:rsidRPr="00880455" w:rsidRDefault="0021747B" w:rsidP="009F4D80">
            <w:pPr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iCs/>
              </w:rPr>
            </w:pPr>
            <w:r w:rsidRPr="00880455">
              <w:rPr>
                <w:rFonts w:ascii="Arial" w:eastAsia="Calibri" w:hAnsi="Arial" w:cs="Arial"/>
                <w:iCs/>
              </w:rPr>
              <w:t>……………………………………………</w:t>
            </w:r>
          </w:p>
          <w:p w14:paraId="18D3F7F2" w14:textId="77777777" w:rsidR="0021747B" w:rsidRPr="00880455" w:rsidRDefault="0021747B" w:rsidP="009F4D80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  <w:r w:rsidRPr="00880455">
              <w:rPr>
                <w:rFonts w:ascii="Arial" w:eastAsia="Calibri" w:hAnsi="Arial" w:cs="Arial"/>
                <w:iCs/>
              </w:rPr>
              <w:t>(wymagany podpis zgodny z postanowieniami SWZ)</w:t>
            </w:r>
          </w:p>
        </w:tc>
      </w:tr>
    </w:tbl>
    <w:p w14:paraId="392BDDC9" w14:textId="77777777" w:rsidR="0021747B" w:rsidRPr="00880455" w:rsidRDefault="0021747B" w:rsidP="009F4D80">
      <w:pPr>
        <w:pStyle w:val="Arial12CE"/>
        <w:suppressAutoHyphens w:val="0"/>
        <w:spacing w:after="0" w:line="240" w:lineRule="auto"/>
        <w:jc w:val="left"/>
        <w:rPr>
          <w:b/>
          <w:lang w:eastAsia="pl-PL"/>
        </w:rPr>
      </w:pPr>
    </w:p>
    <w:sectPr w:rsidR="0021747B" w:rsidRPr="00880455" w:rsidSect="00087098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09" w:footer="22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0F6A3" w14:textId="77777777" w:rsidR="000576E7" w:rsidRDefault="000576E7">
      <w:r>
        <w:separator/>
      </w:r>
    </w:p>
  </w:endnote>
  <w:endnote w:type="continuationSeparator" w:id="0">
    <w:p w14:paraId="4A69A08F" w14:textId="77777777" w:rsidR="000576E7" w:rsidRDefault="00057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charset w:val="EE"/>
    <w:family w:val="roman"/>
    <w:pitch w:val="variable"/>
  </w:font>
  <w:font w:name="TimesNewRomanPS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2926F" w14:textId="77777777" w:rsidR="00880455" w:rsidRDefault="00880455" w:rsidP="00880455">
    <w:pPr>
      <w:pStyle w:val="Stopka"/>
      <w:pBdr>
        <w:top w:val="single" w:sz="4" w:space="1" w:color="auto"/>
      </w:pBdr>
      <w:tabs>
        <w:tab w:val="left" w:pos="1185"/>
      </w:tabs>
      <w:spacing w:after="0" w:line="240" w:lineRule="auto"/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</w:rPr>
      <w:drawing>
        <wp:inline distT="0" distB="0" distL="0" distR="0" wp14:anchorId="0173804D" wp14:editId="470DC311">
          <wp:extent cx="3243600" cy="630000"/>
          <wp:effectExtent l="0" t="0" r="0" b="0"/>
          <wp:docPr id="2040928913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43600" cy="6300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B3AD757" w14:textId="2A5A6398" w:rsidR="002A2C3A" w:rsidRPr="00880455" w:rsidRDefault="009B1879" w:rsidP="00880455">
    <w:pPr>
      <w:pStyle w:val="Stopka"/>
      <w:pBdr>
        <w:top w:val="single" w:sz="4" w:space="1" w:color="auto"/>
      </w:pBdr>
      <w:tabs>
        <w:tab w:val="left" w:pos="1185"/>
      </w:tabs>
      <w:jc w:val="right"/>
      <w:rPr>
        <w:rFonts w:ascii="Arial" w:hAnsi="Arial" w:cs="Arial"/>
        <w:sz w:val="22"/>
        <w:szCs w:val="22"/>
      </w:rPr>
    </w:pPr>
    <w:r w:rsidRPr="00880455">
      <w:rPr>
        <w:rFonts w:ascii="Arial" w:eastAsiaTheme="majorEastAsia" w:hAnsi="Arial" w:cs="Arial"/>
        <w:sz w:val="22"/>
        <w:szCs w:val="22"/>
      </w:rPr>
      <w:t xml:space="preserve">str. </w:t>
    </w:r>
    <w:r w:rsidRPr="00880455">
      <w:rPr>
        <w:rFonts w:ascii="Arial" w:eastAsiaTheme="minorEastAsia" w:hAnsi="Arial" w:cs="Arial"/>
        <w:sz w:val="22"/>
        <w:szCs w:val="22"/>
      </w:rPr>
      <w:fldChar w:fldCharType="begin"/>
    </w:r>
    <w:r w:rsidRPr="00880455">
      <w:rPr>
        <w:rFonts w:ascii="Arial" w:hAnsi="Arial" w:cs="Arial"/>
        <w:sz w:val="22"/>
        <w:szCs w:val="22"/>
      </w:rPr>
      <w:instrText>PAGE    \* MERGEFORMAT</w:instrText>
    </w:r>
    <w:r w:rsidRPr="00880455">
      <w:rPr>
        <w:rFonts w:ascii="Arial" w:eastAsiaTheme="minorEastAsia" w:hAnsi="Arial" w:cs="Arial"/>
        <w:sz w:val="22"/>
        <w:szCs w:val="22"/>
      </w:rPr>
      <w:fldChar w:fldCharType="separate"/>
    </w:r>
    <w:r w:rsidRPr="00880455">
      <w:rPr>
        <w:rFonts w:ascii="Arial" w:eastAsiaTheme="majorEastAsia" w:hAnsi="Arial" w:cs="Arial"/>
        <w:sz w:val="22"/>
        <w:szCs w:val="22"/>
      </w:rPr>
      <w:t>1</w:t>
    </w:r>
    <w:r w:rsidRPr="00880455">
      <w:rPr>
        <w:rFonts w:ascii="Arial" w:eastAsiaTheme="majorEastAsia" w:hAnsi="Arial" w:cs="Arial"/>
        <w:sz w:val="22"/>
        <w:szCs w:val="22"/>
      </w:rPr>
      <w:fldChar w:fldCharType="end"/>
    </w:r>
  </w:p>
  <w:p w14:paraId="7B640902" w14:textId="77777777" w:rsidR="002A2C3A" w:rsidRDefault="002A2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F5569" w14:textId="77777777" w:rsidR="000576E7" w:rsidRDefault="000576E7">
      <w:r>
        <w:separator/>
      </w:r>
    </w:p>
  </w:footnote>
  <w:footnote w:type="continuationSeparator" w:id="0">
    <w:p w14:paraId="32906E0C" w14:textId="77777777" w:rsidR="000576E7" w:rsidRDefault="000576E7">
      <w:r>
        <w:continuationSeparator/>
      </w:r>
    </w:p>
  </w:footnote>
  <w:footnote w:id="1">
    <w:p w14:paraId="72128C25" w14:textId="0222A1DB" w:rsidR="00CB3976" w:rsidRPr="00E818DC" w:rsidRDefault="00CB3976">
      <w:pPr>
        <w:pStyle w:val="Tekstprzypisudolnego"/>
        <w:rPr>
          <w:rFonts w:ascii="Arial" w:hAnsi="Arial" w:cs="Arial"/>
        </w:rPr>
      </w:pPr>
      <w:r w:rsidRPr="00E818DC">
        <w:rPr>
          <w:rStyle w:val="Odwoanieprzypisudolnego"/>
          <w:rFonts w:ascii="Arial" w:hAnsi="Arial" w:cs="Arial"/>
        </w:rPr>
        <w:footnoteRef/>
      </w:r>
      <w:r w:rsidRPr="00E818DC">
        <w:rPr>
          <w:rFonts w:ascii="Arial" w:hAnsi="Arial" w:cs="Arial"/>
        </w:rPr>
        <w:t xml:space="preserve"> </w:t>
      </w:r>
      <w:r w:rsidRPr="00E818DC">
        <w:rPr>
          <w:rFonts w:ascii="Arial" w:hAnsi="Arial" w:cs="Arial"/>
          <w:bCs/>
        </w:rPr>
        <w:t xml:space="preserve">w przypadku wykonawców wspólnie ubiegających się o udzielenie zamówienia, niniejsze oświadczenie składa każdy z uczestników oferty wspólnej w imieniu swojej firmy </w:t>
      </w:r>
      <w:r w:rsidRPr="00E818DC">
        <w:rPr>
          <w:rFonts w:ascii="Arial" w:hAnsi="Arial" w:cs="Arial"/>
          <w:b/>
          <w:bCs/>
        </w:rPr>
        <w:t>na osobnym druku</w:t>
      </w:r>
    </w:p>
  </w:footnote>
  <w:footnote w:id="2">
    <w:p w14:paraId="3B8D66BA" w14:textId="63D66739" w:rsidR="00CB3976" w:rsidRPr="00E818DC" w:rsidRDefault="00CB3976">
      <w:pPr>
        <w:pStyle w:val="Tekstprzypisudolnego"/>
        <w:rPr>
          <w:rFonts w:ascii="Arial" w:hAnsi="Arial" w:cs="Arial"/>
        </w:rPr>
      </w:pPr>
      <w:r w:rsidRPr="00E818DC">
        <w:rPr>
          <w:rStyle w:val="Odwoanieprzypisudolnego"/>
          <w:rFonts w:ascii="Arial" w:hAnsi="Arial" w:cs="Arial"/>
        </w:rPr>
        <w:footnoteRef/>
      </w:r>
      <w:r w:rsidRPr="00E818DC">
        <w:rPr>
          <w:rFonts w:ascii="Arial" w:hAnsi="Arial" w:cs="Arial"/>
        </w:rPr>
        <w:t xml:space="preserve"> </w:t>
      </w:r>
      <w:r w:rsidRPr="00E818DC">
        <w:rPr>
          <w:rFonts w:ascii="Arial" w:hAnsi="Arial" w:cs="Arial"/>
          <w:bCs/>
        </w:rPr>
        <w:t>wypełnić, gdy zachodzą podstawy wykluczenia</w:t>
      </w:r>
    </w:p>
  </w:footnote>
  <w:footnote w:id="3">
    <w:p w14:paraId="13222600" w14:textId="51E48F5E" w:rsidR="00CB3976" w:rsidRPr="00E818DC" w:rsidRDefault="00CB3976" w:rsidP="00CB3976">
      <w:pPr>
        <w:spacing w:after="0" w:line="240" w:lineRule="auto"/>
        <w:rPr>
          <w:rFonts w:ascii="Arial" w:eastAsia="Calibri" w:hAnsi="Arial" w:cs="Arial"/>
          <w:color w:val="222222"/>
          <w:sz w:val="20"/>
          <w:szCs w:val="20"/>
          <w:lang w:eastAsia="en-US"/>
        </w:rPr>
      </w:pPr>
      <w:r w:rsidRPr="00E818DC">
        <w:rPr>
          <w:rStyle w:val="Odwoanieprzypisudolnego"/>
          <w:rFonts w:ascii="Arial" w:hAnsi="Arial" w:cs="Arial"/>
          <w:szCs w:val="20"/>
        </w:rPr>
        <w:footnoteRef/>
      </w:r>
      <w:r w:rsidRPr="00E818DC">
        <w:rPr>
          <w:rFonts w:ascii="Arial" w:hAnsi="Arial" w:cs="Arial"/>
          <w:sz w:val="20"/>
          <w:szCs w:val="20"/>
        </w:rPr>
        <w:t xml:space="preserve"> </w:t>
      </w:r>
      <w:r w:rsidRPr="00E818DC">
        <w:rPr>
          <w:rFonts w:ascii="Arial" w:eastAsia="Calibri" w:hAnsi="Arial" w:cs="Arial"/>
          <w:color w:val="222222"/>
          <w:sz w:val="20"/>
          <w:szCs w:val="20"/>
          <w:lang w:eastAsia="en-US"/>
        </w:rPr>
        <w:t xml:space="preserve">Zgodnie z treścią art. 7 ust. 1 ustawy z dnia 13 kwietnia 2022 r. </w:t>
      </w:r>
      <w:r w:rsidRPr="00E818DC">
        <w:rPr>
          <w:rFonts w:ascii="Arial" w:eastAsia="Calibri" w:hAnsi="Arial" w:cs="Arial"/>
          <w:iCs/>
          <w:color w:val="222222"/>
          <w:sz w:val="20"/>
          <w:szCs w:val="20"/>
          <w:lang w:eastAsia="en-US"/>
        </w:rPr>
        <w:t>o szczególnych rozwiązaniach w zakresie przeciwdziałania wspieraniu agresji na Ukrainę oraz służących</w:t>
      </w:r>
      <w:r w:rsidRPr="00E818D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 ochronie bezpieczeństwa </w:t>
      </w:r>
      <w:r w:rsidRPr="00E818DC">
        <w:rPr>
          <w:rFonts w:ascii="Arial" w:eastAsia="Calibri" w:hAnsi="Arial" w:cs="Arial"/>
          <w:iCs/>
          <w:color w:val="222222"/>
          <w:sz w:val="20"/>
          <w:szCs w:val="20"/>
          <w:lang w:eastAsia="en-US"/>
        </w:rPr>
        <w:t>narodowego</w:t>
      </w:r>
      <w:r w:rsidRPr="00E818DC">
        <w:rPr>
          <w:rFonts w:ascii="Arial" w:eastAsia="Calibri" w:hAnsi="Arial" w:cs="Arial"/>
          <w:i/>
          <w:iCs/>
          <w:color w:val="222222"/>
          <w:sz w:val="20"/>
          <w:szCs w:val="20"/>
          <w:lang w:eastAsia="en-US"/>
        </w:rPr>
        <w:t>, zwanej</w:t>
      </w:r>
      <w:r w:rsidRPr="00E818DC">
        <w:rPr>
          <w:rFonts w:ascii="Arial" w:eastAsia="Calibri" w:hAnsi="Arial" w:cs="Arial"/>
          <w:iCs/>
          <w:color w:val="222222"/>
          <w:sz w:val="20"/>
          <w:szCs w:val="20"/>
          <w:lang w:eastAsia="en-US"/>
        </w:rPr>
        <w:t xml:space="preserve"> dalej „ustawą”, </w:t>
      </w:r>
      <w:r w:rsidRPr="00E818DC">
        <w:rPr>
          <w:rFonts w:ascii="Arial" w:eastAsia="Calibri" w:hAnsi="Arial" w:cs="Arial"/>
          <w:color w:val="222222"/>
          <w:sz w:val="20"/>
          <w:szCs w:val="20"/>
          <w:lang w:eastAsia="en-US"/>
        </w:rPr>
        <w:t xml:space="preserve">z </w:t>
      </w:r>
      <w:r w:rsidRPr="00E818DC">
        <w:rPr>
          <w:rFonts w:ascii="Arial" w:hAnsi="Arial" w:cs="Arial"/>
          <w:color w:val="222222"/>
          <w:sz w:val="20"/>
          <w:szCs w:val="20"/>
        </w:rPr>
        <w:t xml:space="preserve">postępowania o udzielenie zamówienia publicznego lub konkursu prowadzonego na podstawie ustawy </w:t>
      </w:r>
      <w:proofErr w:type="spellStart"/>
      <w:r w:rsidRPr="00E818DC">
        <w:rPr>
          <w:rFonts w:ascii="Arial" w:hAnsi="Arial" w:cs="Arial"/>
          <w:color w:val="222222"/>
          <w:sz w:val="20"/>
          <w:szCs w:val="20"/>
        </w:rPr>
        <w:t>Pzp</w:t>
      </w:r>
      <w:proofErr w:type="spellEnd"/>
      <w:r w:rsidRPr="00E818DC">
        <w:rPr>
          <w:rFonts w:ascii="Arial" w:hAnsi="Arial" w:cs="Arial"/>
          <w:color w:val="222222"/>
          <w:sz w:val="20"/>
          <w:szCs w:val="20"/>
        </w:rPr>
        <w:t xml:space="preserve"> wyklucza się:</w:t>
      </w:r>
    </w:p>
    <w:p w14:paraId="20188826" w14:textId="77777777" w:rsidR="00CB3976" w:rsidRPr="00E818DC" w:rsidRDefault="00CB3976" w:rsidP="00CB3976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E818DC">
        <w:rPr>
          <w:rFonts w:ascii="Arial" w:hAnsi="Arial" w:cs="Arial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2BCB7B" w14:textId="77777777" w:rsidR="00CB3976" w:rsidRPr="00E818DC" w:rsidRDefault="00CB3976" w:rsidP="00CB3976">
      <w:pPr>
        <w:spacing w:after="0" w:line="240" w:lineRule="auto"/>
        <w:rPr>
          <w:rFonts w:ascii="Arial" w:eastAsia="Calibri" w:hAnsi="Arial" w:cs="Arial"/>
          <w:color w:val="222222"/>
          <w:sz w:val="20"/>
          <w:szCs w:val="20"/>
          <w:lang w:eastAsia="en-US"/>
        </w:rPr>
      </w:pPr>
      <w:r w:rsidRPr="00E818DC">
        <w:rPr>
          <w:rFonts w:ascii="Arial" w:eastAsia="Calibri" w:hAnsi="Arial" w:cs="Arial"/>
          <w:color w:val="222222"/>
          <w:sz w:val="20"/>
          <w:szCs w:val="20"/>
          <w:lang w:eastAsia="en-US"/>
        </w:rPr>
        <w:t xml:space="preserve">2) </w:t>
      </w:r>
      <w:r w:rsidRPr="00E818DC">
        <w:rPr>
          <w:rFonts w:ascii="Arial" w:hAnsi="Arial" w:cs="Arial"/>
          <w:color w:val="222222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A2579F" w14:textId="732A17EE" w:rsidR="00CB3976" w:rsidRPr="00E818DC" w:rsidRDefault="00CB3976" w:rsidP="00CB3976">
      <w:pPr>
        <w:pStyle w:val="Tekstprzypisudolnego"/>
        <w:rPr>
          <w:rFonts w:ascii="Arial" w:hAnsi="Arial" w:cs="Arial"/>
        </w:rPr>
      </w:pPr>
      <w:r w:rsidRPr="00E818DC">
        <w:rPr>
          <w:rFonts w:ascii="Arial" w:hAnsi="Arial" w:cs="Arial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5B7A3DCF" w14:textId="458C24B0" w:rsidR="00CB3976" w:rsidRPr="00E818DC" w:rsidRDefault="00CB3976">
      <w:pPr>
        <w:pStyle w:val="Tekstprzypisudolnego"/>
        <w:rPr>
          <w:rFonts w:ascii="Arial" w:hAnsi="Arial" w:cs="Arial"/>
        </w:rPr>
      </w:pPr>
      <w:r w:rsidRPr="00E818DC">
        <w:rPr>
          <w:rStyle w:val="Odwoanieprzypisudolnego"/>
          <w:rFonts w:ascii="Arial" w:hAnsi="Arial" w:cs="Arial"/>
        </w:rPr>
        <w:footnoteRef/>
      </w:r>
      <w:r w:rsidRPr="00E818DC">
        <w:rPr>
          <w:rFonts w:ascii="Arial" w:hAnsi="Arial" w:cs="Arial"/>
        </w:rPr>
        <w:t xml:space="preserve"> </w:t>
      </w:r>
      <w:r w:rsidRPr="00E818DC">
        <w:rPr>
          <w:rFonts w:ascii="Arial" w:hAnsi="Arial" w:cs="Arial"/>
          <w:bCs/>
        </w:rPr>
        <w:t xml:space="preserve">wskazać numer warunku, który spełnia wykonawca / wykonawca wspólnie ubiegający o się o udzielenie zamówienia, tj. pkt </w:t>
      </w:r>
      <w:r w:rsidRPr="00E818DC">
        <w:rPr>
          <w:rFonts w:ascii="Arial" w:hAnsi="Arial" w:cs="Arial"/>
        </w:rPr>
        <w:t>7.</w:t>
      </w:r>
      <w:r w:rsidR="001278A2" w:rsidRPr="00E818DC">
        <w:rPr>
          <w:rFonts w:ascii="Arial" w:hAnsi="Arial" w:cs="Arial"/>
        </w:rPr>
        <w:t>2</w:t>
      </w:r>
      <w:r w:rsidRPr="00E818DC">
        <w:rPr>
          <w:rFonts w:ascii="Arial" w:hAnsi="Arial" w:cs="Arial"/>
        </w:rPr>
        <w:t>.</w:t>
      </w:r>
      <w:r w:rsidR="001278A2" w:rsidRPr="00E818DC">
        <w:rPr>
          <w:rFonts w:ascii="Arial" w:hAnsi="Arial" w:cs="Arial"/>
        </w:rPr>
        <w:t xml:space="preserve">3 i pkt 7.2.4. </w:t>
      </w:r>
      <w:r w:rsidRPr="00E818DC">
        <w:rPr>
          <w:rFonts w:ascii="Arial" w:hAnsi="Arial" w:cs="Arial"/>
          <w:bCs/>
        </w:rPr>
        <w:t>SWZ</w:t>
      </w:r>
    </w:p>
  </w:footnote>
  <w:footnote w:id="5">
    <w:p w14:paraId="3EF688EC" w14:textId="121431E1" w:rsidR="001278A2" w:rsidRPr="00E818DC" w:rsidRDefault="001278A2">
      <w:pPr>
        <w:pStyle w:val="Tekstprzypisudolnego"/>
        <w:rPr>
          <w:rFonts w:ascii="Arial" w:hAnsi="Arial" w:cs="Arial"/>
        </w:rPr>
      </w:pPr>
      <w:r w:rsidRPr="00E818DC">
        <w:rPr>
          <w:rStyle w:val="Odwoanieprzypisudolnego"/>
          <w:rFonts w:ascii="Arial" w:hAnsi="Arial" w:cs="Arial"/>
        </w:rPr>
        <w:footnoteRef/>
      </w:r>
      <w:r w:rsidRPr="00E818DC">
        <w:rPr>
          <w:rFonts w:ascii="Arial" w:hAnsi="Arial" w:cs="Arial"/>
        </w:rPr>
        <w:t xml:space="preserve"> </w:t>
      </w:r>
      <w:r w:rsidRPr="00E818DC">
        <w:rPr>
          <w:rFonts w:ascii="Arial" w:hAnsi="Arial" w:cs="Arial"/>
          <w:iCs/>
          <w:lang w:eastAsia="pl-PL"/>
        </w:rPr>
        <w:t xml:space="preserve">wypełnić w przypadku polegania na zasobach innych podmiotów, na zasadach określonych w art. 118 ustawy </w:t>
      </w:r>
      <w:proofErr w:type="spellStart"/>
      <w:r w:rsidRPr="00E818DC">
        <w:rPr>
          <w:rFonts w:ascii="Arial" w:hAnsi="Arial" w:cs="Arial"/>
          <w:iCs/>
          <w:lang w:eastAsia="pl-PL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6B858" w14:textId="56DCE96A" w:rsidR="009338D6" w:rsidRDefault="009338D6" w:rsidP="0069303C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82FD3A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0A97F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EEF0FF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D4CC9827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852D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00000002"/>
    <w:multiLevelType w:val="singleLevel"/>
    <w:tmpl w:val="9E7EBA8C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495" w:hanging="495"/>
      </w:pPr>
      <w:rPr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49" w:hanging="49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87" w:hanging="720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32" w:hanging="1800"/>
      </w:p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 w:val="0"/>
      </w:rPr>
    </w:lvl>
  </w:abstractNum>
  <w:abstractNum w:abstractNumId="8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813659A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ejaVu Sans Condensed" w:eastAsia="Times New Roman" w:hAnsi="DejaVu Sans Condensed" w:cs="DejaVu Sans Condensed" w:hint="default"/>
      </w:rPr>
    </w:lvl>
  </w:abstractNum>
  <w:abstractNum w:abstractNumId="10" w15:restartNumberingAfterBreak="0">
    <w:nsid w:val="0000000A"/>
    <w:multiLevelType w:val="multilevel"/>
    <w:tmpl w:val="69F679B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/>
        <w:bCs/>
        <w:i w:val="0"/>
        <w:i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DejaVu Sans Condensed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DejaVu Sans Condensed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DejaVu Sans Condensed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DejaVu Sans Condensed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DejaVu Sans Condensed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0"/>
        <w:szCs w:val="20"/>
      </w:rPr>
    </w:lvl>
  </w:abstractNum>
  <w:abstractNum w:abstractNumId="12" w15:restartNumberingAfterBreak="0">
    <w:nsid w:val="0000000C"/>
    <w:multiLevelType w:val="multi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eastAsia="Times New Roman" w:hAnsi="Times New Roman" w:cs="Times New Roman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eastAsia="Times New Roman" w:hAnsi="Times New Roman"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eastAsia="Times New Roman" w:hAnsi="Times New Roman" w:cs="Times New Roman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eastAsia="Times New Roman" w:hAnsi="Times New Roman" w:cs="Times New Roman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eastAsia="Times New Roman" w:hAnsi="Times New Roman" w:cs="Times New Roman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eastAsia="Times New Roman" w:hAnsi="Times New Roman" w:cs="Times New Roman"/>
        <w:i w:val="0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6"/>
    <w:multiLevelType w:val="singleLevel"/>
    <w:tmpl w:val="00000016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9"/>
    <w:multiLevelType w:val="multilevel"/>
    <w:tmpl w:val="9758B24E"/>
    <w:name w:val="WW8Num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DejaVu Sans Condensed" w:hAnsi="DejaVu Sans Condensed" w:cs="DejaVu Sans Condensed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2" w15:restartNumberingAfterBreak="0">
    <w:nsid w:val="0000001A"/>
    <w:multiLevelType w:val="singleLevel"/>
    <w:tmpl w:val="0000001A"/>
    <w:name w:val="WW8Num43"/>
    <w:lvl w:ilvl="0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</w:lvl>
  </w:abstractNum>
  <w:abstractNum w:abstractNumId="23" w15:restartNumberingAfterBreak="0">
    <w:nsid w:val="0000001C"/>
    <w:multiLevelType w:val="multilevel"/>
    <w:tmpl w:val="0000001C"/>
    <w:name w:val="WW8Num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D"/>
    <w:multiLevelType w:val="multilevel"/>
    <w:tmpl w:val="0000001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E"/>
    <w:multiLevelType w:val="multilevel"/>
    <w:tmpl w:val="0000001E"/>
    <w:name w:val="WW8Num26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ascii="DejaVu Sans Condensed" w:hAnsi="DejaVu Sans Condensed" w:cs="Arial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6" w15:restartNumberingAfterBreak="0">
    <w:nsid w:val="0000001F"/>
    <w:multiLevelType w:val="multilevel"/>
    <w:tmpl w:val="0000001F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8"/>
    <w:multiLevelType w:val="multilevel"/>
    <w:tmpl w:val="00000028"/>
    <w:name w:val="WW8Num7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8" w15:restartNumberingAfterBreak="0">
    <w:nsid w:val="00000029"/>
    <w:multiLevelType w:val="singleLevel"/>
    <w:tmpl w:val="00000029"/>
    <w:name w:val="WW8Num7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 w:hint="default"/>
        <w:b w:val="0"/>
        <w:bCs/>
        <w:color w:val="000000"/>
        <w:sz w:val="24"/>
      </w:rPr>
    </w:lvl>
  </w:abstractNum>
  <w:abstractNum w:abstractNumId="29" w15:restartNumberingAfterBreak="0">
    <w:nsid w:val="0000003D"/>
    <w:multiLevelType w:val="multilevel"/>
    <w:tmpl w:val="0000003D"/>
    <w:name w:val="WW8Num108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</w:abstractNum>
  <w:abstractNum w:abstractNumId="30" w15:restartNumberingAfterBreak="0">
    <w:nsid w:val="0000003F"/>
    <w:multiLevelType w:val="singleLevel"/>
    <w:tmpl w:val="DF16086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31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2" w15:restartNumberingAfterBreak="0">
    <w:nsid w:val="0000005C"/>
    <w:multiLevelType w:val="multilevel"/>
    <w:tmpl w:val="0000005C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DejaVu Sans Condensed" w:hAnsi="DejaVu Sans Condensed" w:cs="DejaVu Sans Condensed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000005D"/>
    <w:multiLevelType w:val="multilevel"/>
    <w:tmpl w:val="0000005D"/>
    <w:name w:val="WW8Num189"/>
    <w:lvl w:ilvl="0">
      <w:start w:val="1"/>
      <w:numFmt w:val="lowerLetter"/>
      <w:lvlText w:val="%1)"/>
      <w:lvlJc w:val="left"/>
      <w:pPr>
        <w:tabs>
          <w:tab w:val="num" w:pos="0"/>
        </w:tabs>
        <w:ind w:left="1191" w:hanging="705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1">
      <w:start w:val="1"/>
      <w:numFmt w:val="upperLetter"/>
      <w:lvlText w:val="%2."/>
      <w:lvlJc w:val="left"/>
      <w:pPr>
        <w:tabs>
          <w:tab w:val="num" w:pos="1566"/>
        </w:tabs>
        <w:ind w:left="1566" w:hanging="360"/>
      </w:pPr>
      <w:rPr>
        <w:rFonts w:ascii="DejaVu Sans Condensed" w:eastAsia="Arial Unicode MS" w:hAnsi="DejaVu Sans Condensed" w:cs="DejaVu Sans Condensed" w:hint="default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6" w:hanging="180"/>
      </w:pPr>
    </w:lvl>
  </w:abstractNum>
  <w:abstractNum w:abstractNumId="34" w15:restartNumberingAfterBreak="0">
    <w:nsid w:val="00000062"/>
    <w:multiLevelType w:val="multilevel"/>
    <w:tmpl w:val="EBBC0EF6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DejaVu Sans Condensed" w:hAnsi="DejaVu Sans Condensed" w:cs="DejaVu Sans Condensed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0000063"/>
    <w:multiLevelType w:val="singleLevel"/>
    <w:tmpl w:val="00000063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64"/>
    <w:multiLevelType w:val="singleLevel"/>
    <w:tmpl w:val="00000064"/>
    <w:lvl w:ilvl="0"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cs="Symbol" w:hint="default"/>
      </w:rPr>
    </w:lvl>
  </w:abstractNum>
  <w:abstractNum w:abstractNumId="37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38" w15:restartNumberingAfterBreak="0">
    <w:nsid w:val="00000068"/>
    <w:multiLevelType w:val="multilevel"/>
    <w:tmpl w:val="67F231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asciiTheme="minorHAnsi" w:hAnsiTheme="minorHAnsi" w:cstheme="minorHAnsi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9" w15:restartNumberingAfterBreak="0">
    <w:nsid w:val="00000069"/>
    <w:multiLevelType w:val="multilevel"/>
    <w:tmpl w:val="0000006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cs="DejaVu Sans Condensed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6E"/>
    <w:multiLevelType w:val="multilevel"/>
    <w:tmpl w:val="254644B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000006F"/>
    <w:multiLevelType w:val="multilevel"/>
    <w:tmpl w:val="25DA7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abstractNum w:abstractNumId="42" w15:restartNumberingAfterBreak="0">
    <w:nsid w:val="00000079"/>
    <w:multiLevelType w:val="multilevel"/>
    <w:tmpl w:val="131EE3DA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>
      <w:start w:val="1"/>
      <w:numFmt w:val="decimal"/>
      <w:lvlText w:val="%7)"/>
      <w:lvlJc w:val="left"/>
      <w:pPr>
        <w:tabs>
          <w:tab w:val="num" w:pos="1146"/>
        </w:tabs>
        <w:ind w:left="1146" w:hanging="360"/>
      </w:pPr>
      <w:rPr>
        <w:rFonts w:ascii="DejaVu Sans Condensed" w:hAnsi="DejaVu Sans Condensed" w:cs="Times New Roman" w:hint="default"/>
        <w:b w:val="0"/>
        <w:bCs/>
        <w:i w:val="0"/>
        <w:iCs/>
        <w:color w:val="000000"/>
        <w:sz w:val="22"/>
      </w:rPr>
    </w:lvl>
    <w:lvl w:ilvl="7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43" w15:restartNumberingAfterBreak="0">
    <w:nsid w:val="003802C0"/>
    <w:multiLevelType w:val="hybridMultilevel"/>
    <w:tmpl w:val="78ACDF4E"/>
    <w:lvl w:ilvl="0" w:tplc="8A02ED9E">
      <w:start w:val="1"/>
      <w:numFmt w:val="decimal"/>
      <w:lvlText w:val="%1."/>
      <w:lvlJc w:val="left"/>
      <w:pPr>
        <w:tabs>
          <w:tab w:val="num" w:pos="1210"/>
        </w:tabs>
        <w:ind w:left="73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0A97A5C"/>
    <w:multiLevelType w:val="hybridMultilevel"/>
    <w:tmpl w:val="3E9A129A"/>
    <w:name w:val="WW8Num82"/>
    <w:lvl w:ilvl="0" w:tplc="C97E9C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DejaVu Sans Condensed" w:hint="default"/>
      </w:rPr>
    </w:lvl>
    <w:lvl w:ilvl="1" w:tplc="0346113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402BE4">
      <w:start w:val="10"/>
      <w:numFmt w:val="bullet"/>
      <w:lvlText w:val="-"/>
      <w:lvlJc w:val="left"/>
      <w:pPr>
        <w:ind w:left="3600" w:hanging="360"/>
      </w:pPr>
      <w:rPr>
        <w:rFonts w:ascii="DejaVu Sans Condensed" w:eastAsia="Times New Roman" w:hAnsi="DejaVu Sans Condensed" w:cs="DejaVu Sans Condensed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F31D07"/>
    <w:multiLevelType w:val="hybridMultilevel"/>
    <w:tmpl w:val="754A018A"/>
    <w:lvl w:ilvl="0" w:tplc="7BB2C30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720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703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307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43A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EF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066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10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D820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01221C8F"/>
    <w:multiLevelType w:val="hybridMultilevel"/>
    <w:tmpl w:val="BCE4EC44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021F0FB2"/>
    <w:multiLevelType w:val="hybridMultilevel"/>
    <w:tmpl w:val="935EEA2C"/>
    <w:lvl w:ilvl="0" w:tplc="3F90DC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1E5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B48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68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43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B82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C8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1E55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4C2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249650B"/>
    <w:multiLevelType w:val="hybridMultilevel"/>
    <w:tmpl w:val="516C1A00"/>
    <w:lvl w:ilvl="0" w:tplc="E2904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925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8C3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86BA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A22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1D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40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36A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B81F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273170D"/>
    <w:multiLevelType w:val="hybridMultilevel"/>
    <w:tmpl w:val="DAF213D2"/>
    <w:lvl w:ilvl="0" w:tplc="A20C183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32961E6"/>
    <w:multiLevelType w:val="multilevel"/>
    <w:tmpl w:val="DB92148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1" w15:restartNumberingAfterBreak="0">
    <w:nsid w:val="032B4807"/>
    <w:multiLevelType w:val="hybridMultilevel"/>
    <w:tmpl w:val="D0062CD8"/>
    <w:lvl w:ilvl="0" w:tplc="A2E4B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3EC3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901C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46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EE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DE82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2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568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B82D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3D7083C"/>
    <w:multiLevelType w:val="multilevel"/>
    <w:tmpl w:val="4DBA5A82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53" w15:restartNumberingAfterBreak="0">
    <w:nsid w:val="04FA207A"/>
    <w:multiLevelType w:val="hybridMultilevel"/>
    <w:tmpl w:val="3A100A4C"/>
    <w:lvl w:ilvl="0" w:tplc="69765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20B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A8E0B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270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14E3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5E7F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8646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E97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5C74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5037CAF"/>
    <w:multiLevelType w:val="hybridMultilevel"/>
    <w:tmpl w:val="D494C80C"/>
    <w:lvl w:ilvl="0" w:tplc="2D381F06">
      <w:start w:val="1"/>
      <w:numFmt w:val="lowerLetter"/>
      <w:lvlText w:val="%1)"/>
      <w:lvlJc w:val="left"/>
      <w:pPr>
        <w:tabs>
          <w:tab w:val="num" w:pos="3053"/>
        </w:tabs>
        <w:ind w:left="3053" w:hanging="360"/>
      </w:pPr>
      <w:rPr>
        <w:rFonts w:ascii="Times New Roman" w:eastAsia="Times New Roman" w:hAnsi="Times New Roman" w:cs="Times New Roman"/>
      </w:rPr>
    </w:lvl>
    <w:lvl w:ilvl="1" w:tplc="822A29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1E3EF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95E7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DF2C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B0013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B90EB0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E802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9C29A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0694111D"/>
    <w:multiLevelType w:val="hybridMultilevel"/>
    <w:tmpl w:val="A8DA5ED8"/>
    <w:lvl w:ilvl="0" w:tplc="4566AF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A017F80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59" w15:restartNumberingAfterBreak="0">
    <w:nsid w:val="0AB73B58"/>
    <w:multiLevelType w:val="hybridMultilevel"/>
    <w:tmpl w:val="A37C4F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0C79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4A8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869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3CB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344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8090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E32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58C8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B3C3319"/>
    <w:multiLevelType w:val="hybridMultilevel"/>
    <w:tmpl w:val="0AEC73FA"/>
    <w:lvl w:ilvl="0" w:tplc="BD7268E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EA1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89E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925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708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FC8D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507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BA8C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BE66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B70783B"/>
    <w:multiLevelType w:val="multilevel"/>
    <w:tmpl w:val="B2AE6F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2" w15:restartNumberingAfterBreak="0">
    <w:nsid w:val="0B7359AE"/>
    <w:multiLevelType w:val="multilevel"/>
    <w:tmpl w:val="A53A50C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3" w15:restartNumberingAfterBreak="0">
    <w:nsid w:val="0B765184"/>
    <w:multiLevelType w:val="hybridMultilevel"/>
    <w:tmpl w:val="1C78775C"/>
    <w:lvl w:ilvl="0" w:tplc="8BDE3DE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0B86380B"/>
    <w:multiLevelType w:val="multilevel"/>
    <w:tmpl w:val="F8FEDE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0C27611A"/>
    <w:multiLevelType w:val="hybridMultilevel"/>
    <w:tmpl w:val="E2AC8726"/>
    <w:lvl w:ilvl="0" w:tplc="04150011">
      <w:start w:val="1"/>
      <w:numFmt w:val="decimal"/>
      <w:lvlText w:val="%1)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6" w15:restartNumberingAfterBreak="0">
    <w:nsid w:val="0CD62C68"/>
    <w:multiLevelType w:val="hybridMultilevel"/>
    <w:tmpl w:val="A3407BE2"/>
    <w:lvl w:ilvl="0" w:tplc="082CE2C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823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F02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20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C215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C237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569B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C36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020C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CE1F36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 w15:restartNumberingAfterBreak="0">
    <w:nsid w:val="0D6460F0"/>
    <w:multiLevelType w:val="hybridMultilevel"/>
    <w:tmpl w:val="5D388BEA"/>
    <w:lvl w:ilvl="0" w:tplc="FB687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0B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805D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28D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CF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843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04E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D4F2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B82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DE36549"/>
    <w:multiLevelType w:val="hybridMultilevel"/>
    <w:tmpl w:val="EC787328"/>
    <w:lvl w:ilvl="0" w:tplc="4F74A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3AE5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66A9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8D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ED1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4EB1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E65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EA3F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544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F747EE7"/>
    <w:multiLevelType w:val="hybridMultilevel"/>
    <w:tmpl w:val="7F5EB0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36EB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9CBC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EAE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2C00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4ADB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B85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A277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4EC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10885C51"/>
    <w:multiLevelType w:val="hybridMultilevel"/>
    <w:tmpl w:val="488CB7BE"/>
    <w:lvl w:ilvl="0" w:tplc="6C36F15A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E9D2C664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1101142F"/>
    <w:multiLevelType w:val="hybridMultilevel"/>
    <w:tmpl w:val="1FF8B52A"/>
    <w:name w:val="WW8Num8322"/>
    <w:lvl w:ilvl="0" w:tplc="FE84B3E0">
      <w:start w:val="2"/>
      <w:numFmt w:val="decimal"/>
      <w:lvlText w:val="%1)"/>
      <w:lvlJc w:val="left"/>
      <w:pPr>
        <w:tabs>
          <w:tab w:val="num" w:pos="9240"/>
        </w:tabs>
        <w:ind w:left="9240" w:firstLine="0"/>
      </w:pPr>
      <w:rPr>
        <w:rFonts w:cs="DejaVu Sans Condensed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880"/>
        </w:tabs>
        <w:ind w:left="8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600"/>
        </w:tabs>
        <w:ind w:left="9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320"/>
        </w:tabs>
        <w:ind w:left="10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1040"/>
        </w:tabs>
        <w:ind w:left="11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1760"/>
        </w:tabs>
        <w:ind w:left="11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2480"/>
        </w:tabs>
        <w:ind w:left="12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3200"/>
        </w:tabs>
        <w:ind w:left="13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3920"/>
        </w:tabs>
        <w:ind w:left="13920" w:hanging="180"/>
      </w:pPr>
    </w:lvl>
  </w:abstractNum>
  <w:abstractNum w:abstractNumId="73" w15:restartNumberingAfterBreak="0">
    <w:nsid w:val="11633F27"/>
    <w:multiLevelType w:val="hybridMultilevel"/>
    <w:tmpl w:val="F4168694"/>
    <w:lvl w:ilvl="0" w:tplc="DC42666A">
      <w:start w:val="8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1924D60"/>
    <w:multiLevelType w:val="multilevel"/>
    <w:tmpl w:val="B7D856A4"/>
    <w:lvl w:ilvl="0">
      <w:start w:val="13"/>
      <w:numFmt w:val="decimal"/>
      <w:lvlText w:val="%1."/>
      <w:lvlJc w:val="left"/>
      <w:pPr>
        <w:tabs>
          <w:tab w:val="num" w:pos="1665"/>
        </w:tabs>
        <w:ind w:left="166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30"/>
        </w:tabs>
        <w:ind w:left="18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30"/>
        </w:tabs>
        <w:ind w:left="3630" w:hanging="2520"/>
      </w:pPr>
      <w:rPr>
        <w:rFonts w:hint="default"/>
      </w:rPr>
    </w:lvl>
  </w:abstractNum>
  <w:abstractNum w:abstractNumId="75" w15:restartNumberingAfterBreak="0">
    <w:nsid w:val="11E41AFD"/>
    <w:multiLevelType w:val="hybridMultilevel"/>
    <w:tmpl w:val="2A9AC3E2"/>
    <w:lvl w:ilvl="0" w:tplc="6358A4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2015211"/>
    <w:multiLevelType w:val="multilevel"/>
    <w:tmpl w:val="B21A352C"/>
    <w:lvl w:ilvl="0">
      <w:start w:val="17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ascii="Calibri" w:hAnsi="Calibri" w:cs="Calibri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Times New Roman" w:hAnsi="Times New Roman" w:cs="Times New Roman" w:hint="default"/>
        <w:sz w:val="24"/>
      </w:rPr>
    </w:lvl>
  </w:abstractNum>
  <w:abstractNum w:abstractNumId="77" w15:restartNumberingAfterBreak="0">
    <w:nsid w:val="123D66EA"/>
    <w:multiLevelType w:val="hybridMultilevel"/>
    <w:tmpl w:val="DB781C54"/>
    <w:lvl w:ilvl="0" w:tplc="3A8C9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3C9F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8485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488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FAAD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8AD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008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4C52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A66B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13FB279D"/>
    <w:multiLevelType w:val="hybridMultilevel"/>
    <w:tmpl w:val="48F0AB30"/>
    <w:lvl w:ilvl="0" w:tplc="B26A4242">
      <w:start w:val="16"/>
      <w:numFmt w:val="decimal"/>
      <w:lvlText w:val="%1."/>
      <w:lvlJc w:val="left"/>
      <w:pPr>
        <w:tabs>
          <w:tab w:val="num" w:pos="1610"/>
        </w:tabs>
        <w:ind w:left="1021" w:hanging="5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4" w:hanging="360"/>
      </w:pPr>
    </w:lvl>
    <w:lvl w:ilvl="2" w:tplc="0415001B" w:tentative="1">
      <w:start w:val="1"/>
      <w:numFmt w:val="lowerRoman"/>
      <w:lvlText w:val="%3."/>
      <w:lvlJc w:val="right"/>
      <w:pPr>
        <w:ind w:left="1934" w:hanging="180"/>
      </w:pPr>
    </w:lvl>
    <w:lvl w:ilvl="3" w:tplc="0415000F" w:tentative="1">
      <w:start w:val="1"/>
      <w:numFmt w:val="decimal"/>
      <w:lvlText w:val="%4."/>
      <w:lvlJc w:val="left"/>
      <w:pPr>
        <w:ind w:left="2654" w:hanging="360"/>
      </w:pPr>
    </w:lvl>
    <w:lvl w:ilvl="4" w:tplc="04150019" w:tentative="1">
      <w:start w:val="1"/>
      <w:numFmt w:val="lowerLetter"/>
      <w:lvlText w:val="%5."/>
      <w:lvlJc w:val="left"/>
      <w:pPr>
        <w:ind w:left="3374" w:hanging="360"/>
      </w:pPr>
    </w:lvl>
    <w:lvl w:ilvl="5" w:tplc="0415001B" w:tentative="1">
      <w:start w:val="1"/>
      <w:numFmt w:val="lowerRoman"/>
      <w:lvlText w:val="%6."/>
      <w:lvlJc w:val="right"/>
      <w:pPr>
        <w:ind w:left="4094" w:hanging="180"/>
      </w:pPr>
    </w:lvl>
    <w:lvl w:ilvl="6" w:tplc="0415000F" w:tentative="1">
      <w:start w:val="1"/>
      <w:numFmt w:val="decimal"/>
      <w:lvlText w:val="%7."/>
      <w:lvlJc w:val="left"/>
      <w:pPr>
        <w:ind w:left="4814" w:hanging="360"/>
      </w:pPr>
    </w:lvl>
    <w:lvl w:ilvl="7" w:tplc="04150019" w:tentative="1">
      <w:start w:val="1"/>
      <w:numFmt w:val="lowerLetter"/>
      <w:lvlText w:val="%8."/>
      <w:lvlJc w:val="left"/>
      <w:pPr>
        <w:ind w:left="5534" w:hanging="360"/>
      </w:pPr>
    </w:lvl>
    <w:lvl w:ilvl="8" w:tplc="0415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9" w15:restartNumberingAfterBreak="0">
    <w:nsid w:val="15436A59"/>
    <w:multiLevelType w:val="hybridMultilevel"/>
    <w:tmpl w:val="609470CC"/>
    <w:lvl w:ilvl="0" w:tplc="C58C08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A81D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480F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E642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00F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1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2476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4A6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A5F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157732EB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1" w15:restartNumberingAfterBreak="0">
    <w:nsid w:val="159E0A0A"/>
    <w:multiLevelType w:val="multilevel"/>
    <w:tmpl w:val="67C43DF0"/>
    <w:name w:val="WW8Style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2" w15:restartNumberingAfterBreak="0">
    <w:nsid w:val="15D961CA"/>
    <w:multiLevelType w:val="hybridMultilevel"/>
    <w:tmpl w:val="982AEC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E85E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plc="538462F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166609D3"/>
    <w:multiLevelType w:val="hybridMultilevel"/>
    <w:tmpl w:val="251C29C6"/>
    <w:lvl w:ilvl="0" w:tplc="D3F887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9A0B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27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BC0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862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A87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100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8B0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54FE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16AE42CD"/>
    <w:multiLevelType w:val="hybridMultilevel"/>
    <w:tmpl w:val="BF62CA7C"/>
    <w:lvl w:ilvl="0" w:tplc="044632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F145D4C">
      <w:start w:val="1"/>
      <w:numFmt w:val="lowerLetter"/>
      <w:lvlText w:val="%2)"/>
      <w:lvlJc w:val="left"/>
      <w:pPr>
        <w:tabs>
          <w:tab w:val="num" w:pos="1991"/>
        </w:tabs>
        <w:ind w:left="1991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5" w15:restartNumberingAfterBreak="0">
    <w:nsid w:val="1723440D"/>
    <w:multiLevelType w:val="hybridMultilevel"/>
    <w:tmpl w:val="EF9CE2C0"/>
    <w:lvl w:ilvl="0" w:tplc="E9AC05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7DF7B5A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87" w15:restartNumberingAfterBreak="0">
    <w:nsid w:val="185C3C23"/>
    <w:multiLevelType w:val="multilevel"/>
    <w:tmpl w:val="B9908354"/>
    <w:lvl w:ilvl="0">
      <w:start w:val="2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88" w15:restartNumberingAfterBreak="0">
    <w:nsid w:val="197B4CA7"/>
    <w:multiLevelType w:val="multilevel"/>
    <w:tmpl w:val="58F4228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19FB5A64"/>
    <w:multiLevelType w:val="hybridMultilevel"/>
    <w:tmpl w:val="7CC65A14"/>
    <w:lvl w:ilvl="0" w:tplc="36B8B874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91" w15:restartNumberingAfterBreak="0">
    <w:nsid w:val="1B4B40D3"/>
    <w:multiLevelType w:val="multilevel"/>
    <w:tmpl w:val="9F667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1B607B25"/>
    <w:multiLevelType w:val="hybridMultilevel"/>
    <w:tmpl w:val="04988426"/>
    <w:lvl w:ilvl="0" w:tplc="FA9E31D2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93" w15:restartNumberingAfterBreak="0">
    <w:nsid w:val="1DC84B08"/>
    <w:multiLevelType w:val="multilevel"/>
    <w:tmpl w:val="ABFC8FE8"/>
    <w:lvl w:ilvl="0">
      <w:start w:val="1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94" w15:restartNumberingAfterBreak="0">
    <w:nsid w:val="1E013562"/>
    <w:multiLevelType w:val="hybridMultilevel"/>
    <w:tmpl w:val="3C7CC67E"/>
    <w:lvl w:ilvl="0" w:tplc="5EF2DF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F87C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73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063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68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6F3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78E2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2DB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CDB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1EFB3127"/>
    <w:multiLevelType w:val="hybridMultilevel"/>
    <w:tmpl w:val="CC2E9014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1F007797"/>
    <w:multiLevelType w:val="hybridMultilevel"/>
    <w:tmpl w:val="159EB998"/>
    <w:lvl w:ilvl="0" w:tplc="B12449A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1FBA5F06"/>
    <w:multiLevelType w:val="hybridMultilevel"/>
    <w:tmpl w:val="53D80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FF53822"/>
    <w:multiLevelType w:val="hybridMultilevel"/>
    <w:tmpl w:val="B9A6B4DE"/>
    <w:lvl w:ilvl="0" w:tplc="39E440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245420D0">
      <w:start w:val="1"/>
      <w:numFmt w:val="lowerLetter"/>
      <w:lvlText w:val="%4)"/>
      <w:lvlJc w:val="left"/>
      <w:pPr>
        <w:ind w:left="3654" w:hanging="360"/>
      </w:pPr>
      <w:rPr>
        <w:rFonts w:ascii="Calibri" w:eastAsia="Times New Roman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0" w15:restartNumberingAfterBreak="0">
    <w:nsid w:val="205C2A70"/>
    <w:multiLevelType w:val="hybridMultilevel"/>
    <w:tmpl w:val="8EE2EF16"/>
    <w:lvl w:ilvl="0" w:tplc="CC0C84F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025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7A19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F88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38C6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E28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6C6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523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72D9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20F75C4E"/>
    <w:multiLevelType w:val="hybridMultilevel"/>
    <w:tmpl w:val="B1C2F806"/>
    <w:lvl w:ilvl="0" w:tplc="AE34B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E31D2">
      <w:start w:val="1"/>
      <w:numFmt w:val="decimal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37D8C9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86E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0C88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B84C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8C5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9CB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D80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210E5BD6"/>
    <w:multiLevelType w:val="hybridMultilevel"/>
    <w:tmpl w:val="E354BD26"/>
    <w:lvl w:ilvl="0" w:tplc="08028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C82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283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A40662">
      <w:start w:val="8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4C1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8C2C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21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6B6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60E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21DA5933"/>
    <w:multiLevelType w:val="hybridMultilevel"/>
    <w:tmpl w:val="4A2E58EC"/>
    <w:lvl w:ilvl="0" w:tplc="13B2F1E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4" w15:restartNumberingAfterBreak="0">
    <w:nsid w:val="224E428E"/>
    <w:multiLevelType w:val="multilevel"/>
    <w:tmpl w:val="1EF26E86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05" w15:restartNumberingAfterBreak="0">
    <w:nsid w:val="22FE3079"/>
    <w:multiLevelType w:val="hybridMultilevel"/>
    <w:tmpl w:val="7C4862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5AA25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073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CCD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E68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E7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A4D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87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AA0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23FC2CA6"/>
    <w:multiLevelType w:val="multilevel"/>
    <w:tmpl w:val="AFC476D6"/>
    <w:lvl w:ilvl="0">
      <w:start w:val="10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07" w15:restartNumberingAfterBreak="0">
    <w:nsid w:val="25197576"/>
    <w:multiLevelType w:val="hybridMultilevel"/>
    <w:tmpl w:val="EFC034E0"/>
    <w:lvl w:ilvl="0" w:tplc="D8942E6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2A72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0EFD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6E1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C90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4B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06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02B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722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26B76949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9" w15:restartNumberingAfterBreak="0">
    <w:nsid w:val="26D86B24"/>
    <w:multiLevelType w:val="hybridMultilevel"/>
    <w:tmpl w:val="0C348D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2F0A6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C4A5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30BC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EA2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2E03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2CE6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480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84FD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275F2ECC"/>
    <w:multiLevelType w:val="hybridMultilevel"/>
    <w:tmpl w:val="2ACC2B52"/>
    <w:lvl w:ilvl="0" w:tplc="04150011">
      <w:start w:val="1"/>
      <w:numFmt w:val="decimal"/>
      <w:lvlText w:val="%1)"/>
      <w:lvlJc w:val="left"/>
      <w:pPr>
        <w:ind w:left="1504" w:hanging="360"/>
      </w:pPr>
    </w:lvl>
    <w:lvl w:ilvl="1" w:tplc="04150011">
      <w:start w:val="1"/>
      <w:numFmt w:val="decimal"/>
      <w:lvlText w:val="%2)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11" w15:restartNumberingAfterBreak="0">
    <w:nsid w:val="27756061"/>
    <w:multiLevelType w:val="multilevel"/>
    <w:tmpl w:val="E22672D0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2" w15:restartNumberingAfterBreak="0">
    <w:nsid w:val="29BF4E8A"/>
    <w:multiLevelType w:val="hybridMultilevel"/>
    <w:tmpl w:val="9BBAC194"/>
    <w:lvl w:ilvl="0" w:tplc="E10C2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C51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851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001736">
      <w:start w:val="11"/>
      <w:numFmt w:val="decimal"/>
      <w:lvlText w:val="%4."/>
      <w:lvlJc w:val="left"/>
      <w:pPr>
        <w:tabs>
          <w:tab w:val="num" w:pos="1210"/>
        </w:tabs>
        <w:ind w:left="1210" w:hanging="360"/>
      </w:pPr>
    </w:lvl>
    <w:lvl w:ilvl="4" w:tplc="FC4EC2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FE8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B03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EFF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C88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29F96991"/>
    <w:multiLevelType w:val="hybridMultilevel"/>
    <w:tmpl w:val="3DDC84FA"/>
    <w:lvl w:ilvl="0" w:tplc="F1D04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C605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BE63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3660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07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02DE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00C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A6D4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3CEF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29FD0F06"/>
    <w:multiLevelType w:val="hybridMultilevel"/>
    <w:tmpl w:val="3956215A"/>
    <w:lvl w:ilvl="0" w:tplc="EFE01E8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A8C089B"/>
    <w:multiLevelType w:val="hybridMultilevel"/>
    <w:tmpl w:val="A314E4FA"/>
    <w:lvl w:ilvl="0" w:tplc="001A52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363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2A0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E2B3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6A0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D8C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07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28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C694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2AF93ABD"/>
    <w:multiLevelType w:val="hybridMultilevel"/>
    <w:tmpl w:val="3C42234E"/>
    <w:lvl w:ilvl="0" w:tplc="ECD42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8464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E2FB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9AD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143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B623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D6F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FB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E45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2BA347CC"/>
    <w:multiLevelType w:val="hybridMultilevel"/>
    <w:tmpl w:val="3B6897AE"/>
    <w:lvl w:ilvl="0" w:tplc="45B23642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18" w15:restartNumberingAfterBreak="0">
    <w:nsid w:val="2BEA79D7"/>
    <w:multiLevelType w:val="hybridMultilevel"/>
    <w:tmpl w:val="E7008A38"/>
    <w:lvl w:ilvl="0" w:tplc="E6004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89FC16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66CDD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E68E7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134E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C40A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D88D6F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89CC5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ACEE2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2C2C4F63"/>
    <w:multiLevelType w:val="hybridMultilevel"/>
    <w:tmpl w:val="A8F66758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C6B48F9"/>
    <w:multiLevelType w:val="hybridMultilevel"/>
    <w:tmpl w:val="E152850A"/>
    <w:lvl w:ilvl="0" w:tplc="D4963F90">
      <w:start w:val="1"/>
      <w:numFmt w:val="lowerLetter"/>
      <w:lvlText w:val="%1)"/>
      <w:lvlJc w:val="left"/>
      <w:pPr>
        <w:ind w:left="3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21" w15:restartNumberingAfterBreak="0">
    <w:nsid w:val="2CB13559"/>
    <w:multiLevelType w:val="hybridMultilevel"/>
    <w:tmpl w:val="8EDE6F48"/>
    <w:lvl w:ilvl="0" w:tplc="986E24A2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2F80B140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2" w15:restartNumberingAfterBreak="0">
    <w:nsid w:val="2E5D7482"/>
    <w:multiLevelType w:val="multilevel"/>
    <w:tmpl w:val="C98201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2EC152D3"/>
    <w:multiLevelType w:val="multilevel"/>
    <w:tmpl w:val="2BBA0178"/>
    <w:lvl w:ilvl="0">
      <w:start w:val="13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124" w15:restartNumberingAfterBreak="0">
    <w:nsid w:val="2F325B15"/>
    <w:multiLevelType w:val="hybridMultilevel"/>
    <w:tmpl w:val="317A6EE4"/>
    <w:lvl w:ilvl="0" w:tplc="A5D0B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2FAF7704"/>
    <w:multiLevelType w:val="multilevel"/>
    <w:tmpl w:val="345E6B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6" w15:restartNumberingAfterBreak="0">
    <w:nsid w:val="2FD65027"/>
    <w:multiLevelType w:val="hybridMultilevel"/>
    <w:tmpl w:val="F6D4AC1A"/>
    <w:lvl w:ilvl="0" w:tplc="DB04BA7C">
      <w:start w:val="1"/>
      <w:numFmt w:val="decimal"/>
      <w:lvlText w:val="%1)"/>
      <w:lvlJc w:val="left"/>
      <w:pPr>
        <w:tabs>
          <w:tab w:val="num" w:pos="1320"/>
        </w:tabs>
        <w:ind w:left="13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7" w15:restartNumberingAfterBreak="0">
    <w:nsid w:val="307C4671"/>
    <w:multiLevelType w:val="multilevel"/>
    <w:tmpl w:val="36920F0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28" w15:restartNumberingAfterBreak="0">
    <w:nsid w:val="30A4306F"/>
    <w:multiLevelType w:val="multilevel"/>
    <w:tmpl w:val="9CA87BF4"/>
    <w:lvl w:ilvl="0">
      <w:start w:val="22"/>
      <w:numFmt w:val="decimal"/>
      <w:lvlText w:val="%1."/>
      <w:lvlJc w:val="left"/>
      <w:pPr>
        <w:ind w:left="480" w:hanging="480"/>
      </w:pPr>
      <w:rPr>
        <w:rFonts w:eastAsia="TimesNewRoman"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eastAsia="TimesNewRoman"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eastAsia="TimesNewRoman"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eastAsia="TimesNewRoman"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eastAsia="TimesNewRoman"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eastAsia="TimesNewRoman"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eastAsia="TimesNewRoman"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eastAsia="TimesNewRoman"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eastAsia="TimesNewRoman" w:hint="default"/>
      </w:rPr>
    </w:lvl>
  </w:abstractNum>
  <w:abstractNum w:abstractNumId="129" w15:restartNumberingAfterBreak="0">
    <w:nsid w:val="30BD6F66"/>
    <w:multiLevelType w:val="hybridMultilevel"/>
    <w:tmpl w:val="CC987DA6"/>
    <w:lvl w:ilvl="0" w:tplc="C1209D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CA8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EC46F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88C6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83F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EA9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E8CA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0CB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62C0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310708C3"/>
    <w:multiLevelType w:val="hybridMultilevel"/>
    <w:tmpl w:val="BDAAA92C"/>
    <w:lvl w:ilvl="0" w:tplc="81D09D66">
      <w:start w:val="1"/>
      <w:numFmt w:val="decimal"/>
      <w:lvlText w:val="%1)"/>
      <w:lvlJc w:val="left"/>
      <w:pPr>
        <w:ind w:left="785" w:hanging="360"/>
      </w:pPr>
      <w:rPr>
        <w:rFonts w:ascii="Calibri" w:hAnsi="Calibri" w:cs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1" w15:restartNumberingAfterBreak="0">
    <w:nsid w:val="3182161C"/>
    <w:multiLevelType w:val="hybridMultilevel"/>
    <w:tmpl w:val="4AB2FA7E"/>
    <w:lvl w:ilvl="0" w:tplc="FAA06460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2" w15:restartNumberingAfterBreak="0">
    <w:nsid w:val="32634B07"/>
    <w:multiLevelType w:val="hybridMultilevel"/>
    <w:tmpl w:val="45702F90"/>
    <w:lvl w:ilvl="0" w:tplc="17321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564F2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08F3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0DE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623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3A2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68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30C5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61E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Times New Roman" w:hint="default"/>
      </w:rPr>
    </w:lvl>
  </w:abstractNum>
  <w:abstractNum w:abstractNumId="134" w15:restartNumberingAfterBreak="0">
    <w:nsid w:val="332850DD"/>
    <w:multiLevelType w:val="hybridMultilevel"/>
    <w:tmpl w:val="3E140354"/>
    <w:lvl w:ilvl="0" w:tplc="17A462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38817D9"/>
    <w:multiLevelType w:val="hybridMultilevel"/>
    <w:tmpl w:val="518A78C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6" w15:restartNumberingAfterBreak="0">
    <w:nsid w:val="33B56F9F"/>
    <w:multiLevelType w:val="hybridMultilevel"/>
    <w:tmpl w:val="073E54BA"/>
    <w:lvl w:ilvl="0" w:tplc="F9A00A3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AA3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8211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08E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526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02C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447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D4DE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0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38" w15:restartNumberingAfterBreak="0">
    <w:nsid w:val="3460030E"/>
    <w:multiLevelType w:val="hybridMultilevel"/>
    <w:tmpl w:val="B3FA15FE"/>
    <w:lvl w:ilvl="0" w:tplc="FE3248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04ED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68B6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2A03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E09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2A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2B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A41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8221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4625CF7"/>
    <w:multiLevelType w:val="hybridMultilevel"/>
    <w:tmpl w:val="77AC5E5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9AE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81F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849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A0C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4C8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F44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27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896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34F442DE"/>
    <w:multiLevelType w:val="hybridMultilevel"/>
    <w:tmpl w:val="0CC6699C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>
      <w:start w:val="1"/>
      <w:numFmt w:val="lowerRoman"/>
      <w:lvlText w:val="%3."/>
      <w:lvlJc w:val="right"/>
      <w:pPr>
        <w:ind w:left="2592" w:hanging="180"/>
      </w:pPr>
    </w:lvl>
    <w:lvl w:ilvl="3" w:tplc="0415000F">
      <w:start w:val="1"/>
      <w:numFmt w:val="decimal"/>
      <w:lvlText w:val="%4."/>
      <w:lvlJc w:val="left"/>
      <w:pPr>
        <w:ind w:left="3312" w:hanging="360"/>
      </w:pPr>
    </w:lvl>
    <w:lvl w:ilvl="4" w:tplc="04150019">
      <w:start w:val="1"/>
      <w:numFmt w:val="lowerLetter"/>
      <w:lvlText w:val="%5."/>
      <w:lvlJc w:val="left"/>
      <w:pPr>
        <w:ind w:left="4032" w:hanging="360"/>
      </w:pPr>
    </w:lvl>
    <w:lvl w:ilvl="5" w:tplc="0415001B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>
      <w:start w:val="1"/>
      <w:numFmt w:val="lowerLetter"/>
      <w:lvlText w:val="%8."/>
      <w:lvlJc w:val="left"/>
      <w:pPr>
        <w:ind w:left="6192" w:hanging="360"/>
      </w:pPr>
    </w:lvl>
    <w:lvl w:ilvl="8" w:tplc="0415001B">
      <w:start w:val="1"/>
      <w:numFmt w:val="lowerRoman"/>
      <w:lvlText w:val="%9."/>
      <w:lvlJc w:val="right"/>
      <w:pPr>
        <w:ind w:left="6912" w:hanging="180"/>
      </w:pPr>
    </w:lvl>
  </w:abstractNum>
  <w:abstractNum w:abstractNumId="141" w15:restartNumberingAfterBreak="0">
    <w:nsid w:val="370B54AE"/>
    <w:multiLevelType w:val="hybridMultilevel"/>
    <w:tmpl w:val="7B62D348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5A177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9FA7D37"/>
    <w:multiLevelType w:val="hybridMultilevel"/>
    <w:tmpl w:val="7B282D2A"/>
    <w:lvl w:ilvl="0" w:tplc="138C3A28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600"/>
        </w:tabs>
        <w:ind w:left="6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143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BF14C4F"/>
    <w:multiLevelType w:val="multilevel"/>
    <w:tmpl w:val="7CAC2EDC"/>
    <w:lvl w:ilvl="0">
      <w:start w:val="1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45" w15:restartNumberingAfterBreak="0">
    <w:nsid w:val="3D4011B4"/>
    <w:multiLevelType w:val="multilevel"/>
    <w:tmpl w:val="642C64D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Calibri" w:eastAsia="TimesNewRomanPSMT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6" w15:restartNumberingAfterBreak="0">
    <w:nsid w:val="3D965CDE"/>
    <w:multiLevelType w:val="multilevel"/>
    <w:tmpl w:val="E5EAE9A2"/>
    <w:lvl w:ilvl="0">
      <w:start w:val="15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8"/>
        </w:tabs>
        <w:ind w:left="3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24"/>
        </w:tabs>
        <w:ind w:left="4924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2"/>
        </w:tabs>
        <w:ind w:left="54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48"/>
        </w:tabs>
        <w:ind w:left="7348" w:hanging="2520"/>
      </w:pPr>
      <w:rPr>
        <w:rFonts w:hint="default"/>
      </w:rPr>
    </w:lvl>
  </w:abstractNum>
  <w:abstractNum w:abstractNumId="147" w15:restartNumberingAfterBreak="0">
    <w:nsid w:val="3E4B08E4"/>
    <w:multiLevelType w:val="hybridMultilevel"/>
    <w:tmpl w:val="4EF69590"/>
    <w:lvl w:ilvl="0" w:tplc="56F0B25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3E922AFB"/>
    <w:multiLevelType w:val="hybridMultilevel"/>
    <w:tmpl w:val="5074D452"/>
    <w:lvl w:ilvl="0" w:tplc="8B4676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3F8D4690"/>
    <w:multiLevelType w:val="multilevel"/>
    <w:tmpl w:val="B990795E"/>
    <w:lvl w:ilvl="0">
      <w:start w:val="3"/>
      <w:numFmt w:val="decimal"/>
      <w:lvlText w:val="%1."/>
      <w:lvlJc w:val="left"/>
      <w:pPr>
        <w:ind w:left="420" w:hanging="420"/>
      </w:pPr>
      <w:rPr>
        <w:rFonts w:eastAsia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eastAsia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eastAsia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eastAsia="Times New Roman"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  <w:b w:val="0"/>
        <w:i w:val="0"/>
      </w:rPr>
    </w:lvl>
  </w:abstractNum>
  <w:abstractNum w:abstractNumId="150" w15:restartNumberingAfterBreak="0">
    <w:nsid w:val="41D557BD"/>
    <w:multiLevelType w:val="multilevel"/>
    <w:tmpl w:val="8B8E6AB6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51" w15:restartNumberingAfterBreak="0">
    <w:nsid w:val="41E478A2"/>
    <w:multiLevelType w:val="hybridMultilevel"/>
    <w:tmpl w:val="12C212D2"/>
    <w:lvl w:ilvl="0" w:tplc="69625844">
      <w:start w:val="1"/>
      <w:numFmt w:val="decimal"/>
      <w:lvlText w:val="%1)"/>
      <w:lvlJc w:val="left"/>
      <w:pPr>
        <w:ind w:left="780" w:hanging="360"/>
      </w:pPr>
      <w:rPr>
        <w:rFonts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80B88294">
      <w:start w:val="1"/>
      <w:numFmt w:val="lowerLetter"/>
      <w:lvlText w:val="%4)"/>
      <w:lvlJc w:val="left"/>
      <w:pPr>
        <w:ind w:left="2970" w:hanging="390"/>
      </w:pPr>
      <w:rPr>
        <w:rFonts w:asciiTheme="minorHAnsi" w:eastAsia="Times New Roman" w:hAnsiTheme="minorHAnsi" w:cstheme="minorHAnsi"/>
        <w:b w:val="0"/>
        <w:i w:val="0"/>
        <w:sz w:val="22"/>
        <w:szCs w:val="22"/>
      </w:rPr>
    </w:lvl>
    <w:lvl w:ilvl="4" w:tplc="A7F4D718">
      <w:start w:val="1"/>
      <w:numFmt w:val="decimal"/>
      <w:lvlText w:val="%5)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vertAlign w:val="baseline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2" w15:restartNumberingAfterBreak="0">
    <w:nsid w:val="42503B0F"/>
    <w:multiLevelType w:val="hybridMultilevel"/>
    <w:tmpl w:val="B93CA20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5EED1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887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CCC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A4D9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298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E0B3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7AF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EA0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4540C98"/>
    <w:multiLevelType w:val="hybridMultilevel"/>
    <w:tmpl w:val="8A045C38"/>
    <w:lvl w:ilvl="0" w:tplc="04150011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55" w15:restartNumberingAfterBreak="0">
    <w:nsid w:val="455B6F8C"/>
    <w:multiLevelType w:val="hybridMultilevel"/>
    <w:tmpl w:val="1AE0772E"/>
    <w:lvl w:ilvl="0" w:tplc="04150017">
      <w:start w:val="1"/>
      <w:numFmt w:val="lowerLetter"/>
      <w:lvlText w:val="%1)"/>
      <w:lvlJc w:val="left"/>
      <w:pPr>
        <w:ind w:left="2250" w:hanging="360"/>
      </w:pPr>
    </w:lvl>
    <w:lvl w:ilvl="1" w:tplc="04150017">
      <w:start w:val="1"/>
      <w:numFmt w:val="lowerLetter"/>
      <w:lvlText w:val="%2)"/>
      <w:lvlJc w:val="left"/>
      <w:pPr>
        <w:ind w:left="2970" w:hanging="360"/>
      </w:pPr>
    </w:lvl>
    <w:lvl w:ilvl="2" w:tplc="0415001B" w:tentative="1">
      <w:start w:val="1"/>
      <w:numFmt w:val="lowerRoman"/>
      <w:lvlText w:val="%3."/>
      <w:lvlJc w:val="right"/>
      <w:pPr>
        <w:ind w:left="3690" w:hanging="180"/>
      </w:pPr>
    </w:lvl>
    <w:lvl w:ilvl="3" w:tplc="0415000F" w:tentative="1">
      <w:start w:val="1"/>
      <w:numFmt w:val="decimal"/>
      <w:lvlText w:val="%4."/>
      <w:lvlJc w:val="left"/>
      <w:pPr>
        <w:ind w:left="4410" w:hanging="360"/>
      </w:pPr>
    </w:lvl>
    <w:lvl w:ilvl="4" w:tplc="04150019" w:tentative="1">
      <w:start w:val="1"/>
      <w:numFmt w:val="lowerLetter"/>
      <w:lvlText w:val="%5."/>
      <w:lvlJc w:val="left"/>
      <w:pPr>
        <w:ind w:left="5130" w:hanging="360"/>
      </w:pPr>
    </w:lvl>
    <w:lvl w:ilvl="5" w:tplc="0415001B" w:tentative="1">
      <w:start w:val="1"/>
      <w:numFmt w:val="lowerRoman"/>
      <w:lvlText w:val="%6."/>
      <w:lvlJc w:val="right"/>
      <w:pPr>
        <w:ind w:left="5850" w:hanging="180"/>
      </w:pPr>
    </w:lvl>
    <w:lvl w:ilvl="6" w:tplc="0415000F" w:tentative="1">
      <w:start w:val="1"/>
      <w:numFmt w:val="decimal"/>
      <w:lvlText w:val="%7."/>
      <w:lvlJc w:val="left"/>
      <w:pPr>
        <w:ind w:left="6570" w:hanging="360"/>
      </w:pPr>
    </w:lvl>
    <w:lvl w:ilvl="7" w:tplc="04150019" w:tentative="1">
      <w:start w:val="1"/>
      <w:numFmt w:val="lowerLetter"/>
      <w:lvlText w:val="%8."/>
      <w:lvlJc w:val="left"/>
      <w:pPr>
        <w:ind w:left="7290" w:hanging="360"/>
      </w:pPr>
    </w:lvl>
    <w:lvl w:ilvl="8" w:tplc="0415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56" w15:restartNumberingAfterBreak="0">
    <w:nsid w:val="45894CA7"/>
    <w:multiLevelType w:val="hybridMultilevel"/>
    <w:tmpl w:val="B11035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F42CC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82D4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9C4C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C263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A08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5C2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E82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41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469B6A47"/>
    <w:multiLevelType w:val="hybridMultilevel"/>
    <w:tmpl w:val="3C5CEE00"/>
    <w:lvl w:ilvl="0" w:tplc="E1921F7C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58" w15:restartNumberingAfterBreak="0">
    <w:nsid w:val="480B1BB6"/>
    <w:multiLevelType w:val="hybridMultilevel"/>
    <w:tmpl w:val="04823DEA"/>
    <w:lvl w:ilvl="0" w:tplc="6082F1D4">
      <w:start w:val="1"/>
      <w:numFmt w:val="lowerLetter"/>
      <w:lvlText w:val="%1)"/>
      <w:lvlJc w:val="left"/>
      <w:pPr>
        <w:ind w:left="1080" w:hanging="360"/>
      </w:pPr>
      <w:rPr>
        <w:rFonts w:ascii="Calibri" w:eastAsiaTheme="minorEastAsia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9" w15:restartNumberingAfterBreak="0">
    <w:nsid w:val="482F6CB1"/>
    <w:multiLevelType w:val="hybridMultilevel"/>
    <w:tmpl w:val="39B09EE0"/>
    <w:lvl w:ilvl="0" w:tplc="950A07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ABE25E1"/>
    <w:multiLevelType w:val="hybridMultilevel"/>
    <w:tmpl w:val="1D3270C6"/>
    <w:lvl w:ilvl="0" w:tplc="677A17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6EB99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DB5016B8">
      <w:start w:val="1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AE31CA8"/>
    <w:multiLevelType w:val="hybridMultilevel"/>
    <w:tmpl w:val="0D724F38"/>
    <w:lvl w:ilvl="0" w:tplc="9CACD7A2">
      <w:start w:val="1"/>
      <w:numFmt w:val="lowerLetter"/>
      <w:lvlText w:val="%1)"/>
      <w:lvlJc w:val="left"/>
      <w:pPr>
        <w:ind w:left="1942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62" w15:restartNumberingAfterBreak="0">
    <w:nsid w:val="4B73378D"/>
    <w:multiLevelType w:val="hybridMultilevel"/>
    <w:tmpl w:val="A4BAE350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4C2B5024"/>
    <w:multiLevelType w:val="hybridMultilevel"/>
    <w:tmpl w:val="83527036"/>
    <w:lvl w:ilvl="0" w:tplc="4AF06178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4" w15:restartNumberingAfterBreak="0">
    <w:nsid w:val="4D0B5E48"/>
    <w:multiLevelType w:val="multilevel"/>
    <w:tmpl w:val="7C8C74E4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5" w15:restartNumberingAfterBreak="0">
    <w:nsid w:val="4F692DF8"/>
    <w:multiLevelType w:val="multilevel"/>
    <w:tmpl w:val="B2CE03A8"/>
    <w:name w:val="WW8Num83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i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DejaVu Sans Condensed" w:hAnsi="DejaVu Sans Condensed" w:cs="DejaVu Sans Condensed" w:hint="default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50811D22"/>
    <w:multiLevelType w:val="multilevel"/>
    <w:tmpl w:val="C6182C4A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67" w15:restartNumberingAfterBreak="0">
    <w:nsid w:val="50910108"/>
    <w:multiLevelType w:val="hybridMultilevel"/>
    <w:tmpl w:val="827E7A5C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68" w15:restartNumberingAfterBreak="0">
    <w:nsid w:val="520F4B7A"/>
    <w:multiLevelType w:val="hybridMultilevel"/>
    <w:tmpl w:val="9AF41DCA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52141FA3"/>
    <w:multiLevelType w:val="hybridMultilevel"/>
    <w:tmpl w:val="F03CB0F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568F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6D4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D0F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A71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010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B86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1A2E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86D2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 w15:restartNumberingAfterBreak="0">
    <w:nsid w:val="521C3A83"/>
    <w:multiLevelType w:val="hybridMultilevel"/>
    <w:tmpl w:val="A1A020A4"/>
    <w:lvl w:ilvl="0" w:tplc="7E04B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B63E1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481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64C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483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4B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06A4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3022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F4CD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523637B7"/>
    <w:multiLevelType w:val="multilevel"/>
    <w:tmpl w:val="ED44DE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  <w:color w:val="000000"/>
      </w:rPr>
    </w:lvl>
    <w:lvl w:ilvl="2">
      <w:start w:val="1"/>
      <w:numFmt w:val="decimal"/>
      <w:lvlText w:val="%3)"/>
      <w:lvlJc w:val="left"/>
      <w:pPr>
        <w:ind w:left="700" w:hanging="720"/>
      </w:pPr>
      <w:rPr>
        <w:rFonts w:ascii="Calibri" w:eastAsiaTheme="minorEastAsia" w:hAnsi="Calibri" w:cs="Calibri"/>
        <w:color w:val="00000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  <w:color w:val="000000"/>
      </w:rPr>
    </w:lvl>
  </w:abstractNum>
  <w:abstractNum w:abstractNumId="172" w15:restartNumberingAfterBreak="0">
    <w:nsid w:val="53762FBD"/>
    <w:multiLevelType w:val="hybridMultilevel"/>
    <w:tmpl w:val="13061C6A"/>
    <w:lvl w:ilvl="0" w:tplc="39E20B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</w:lvl>
    <w:lvl w:ilvl="1" w:tplc="4EDA6F56">
      <w:start w:val="1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asciiTheme="minorHAnsi" w:eastAsia="Times New Roman" w:hAnsiTheme="minorHAnsi" w:cstheme="minorHAnsi"/>
      </w:rPr>
    </w:lvl>
    <w:lvl w:ilvl="2" w:tplc="D57A37F0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ascii="DejaVu Sans Condensed" w:hAnsi="DejaVu Sans Condensed" w:hint="default"/>
        <w:b w:val="0"/>
        <w:i w:val="0"/>
        <w:strike w:val="0"/>
        <w:dstrike w:val="0"/>
        <w:color w:val="000000"/>
        <w:sz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3" w15:restartNumberingAfterBreak="0">
    <w:nsid w:val="54795B4B"/>
    <w:multiLevelType w:val="hybridMultilevel"/>
    <w:tmpl w:val="53289526"/>
    <w:lvl w:ilvl="0" w:tplc="39A82A70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5556EAB"/>
    <w:multiLevelType w:val="hybridMultilevel"/>
    <w:tmpl w:val="BBCC0A4A"/>
    <w:lvl w:ilvl="0" w:tplc="3446E31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211D2B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5B014E9"/>
    <w:multiLevelType w:val="multilevel"/>
    <w:tmpl w:val="48F09DE6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76" w15:restartNumberingAfterBreak="0">
    <w:nsid w:val="55D76FBF"/>
    <w:multiLevelType w:val="hybridMultilevel"/>
    <w:tmpl w:val="2904E0F2"/>
    <w:lvl w:ilvl="0" w:tplc="02E449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ACA02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</w:lvl>
    <w:lvl w:ilvl="3" w:tplc="B5040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60A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58DD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3C4F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08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DC60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8" w15:restartNumberingAfterBreak="0">
    <w:nsid w:val="572D2375"/>
    <w:multiLevelType w:val="hybridMultilevel"/>
    <w:tmpl w:val="DF763F5E"/>
    <w:lvl w:ilvl="0" w:tplc="7DF80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CCF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228C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D4B6A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AEF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E42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527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E82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4D0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57995BB4"/>
    <w:multiLevelType w:val="hybridMultilevel"/>
    <w:tmpl w:val="B7A275BC"/>
    <w:lvl w:ilvl="0" w:tplc="4A7E4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2875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00D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442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2D6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0A7E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CA5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083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302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5A11169D"/>
    <w:multiLevelType w:val="hybridMultilevel"/>
    <w:tmpl w:val="8A5EB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5B267B86"/>
    <w:multiLevelType w:val="hybridMultilevel"/>
    <w:tmpl w:val="FDE04262"/>
    <w:lvl w:ilvl="0" w:tplc="3728791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5B2E3D5B"/>
    <w:multiLevelType w:val="multilevel"/>
    <w:tmpl w:val="2EFA80C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83" w15:restartNumberingAfterBreak="0">
    <w:nsid w:val="5BFE6906"/>
    <w:multiLevelType w:val="hybridMultilevel"/>
    <w:tmpl w:val="D562BC74"/>
    <w:lvl w:ilvl="0" w:tplc="23C0EB10">
      <w:start w:val="1"/>
      <w:numFmt w:val="decimal"/>
      <w:lvlText w:val="%1)"/>
      <w:lvlJc w:val="left"/>
      <w:pPr>
        <w:ind w:left="947" w:hanging="38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84" w15:restartNumberingAfterBreak="0">
    <w:nsid w:val="5C9D3148"/>
    <w:multiLevelType w:val="hybridMultilevel"/>
    <w:tmpl w:val="B5BA549A"/>
    <w:lvl w:ilvl="0" w:tplc="22CE8EC8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71C4E632">
      <w:start w:val="1"/>
      <w:numFmt w:val="decimal"/>
      <w:lvlText w:val="%2)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6" w15:restartNumberingAfterBreak="0">
    <w:nsid w:val="5CEA3A43"/>
    <w:multiLevelType w:val="hybridMultilevel"/>
    <w:tmpl w:val="5938494A"/>
    <w:lvl w:ilvl="0" w:tplc="306275C8">
      <w:start w:val="1"/>
      <w:numFmt w:val="decimal"/>
      <w:lvlText w:val="%1)"/>
      <w:lvlJc w:val="left"/>
      <w:pPr>
        <w:ind w:left="915" w:hanging="360"/>
      </w:pPr>
      <w:rPr>
        <w:rFonts w:ascii="Calibri" w:eastAsia="Times New Roman" w:hAnsi="Calibri" w:cs="Calibri"/>
        <w:color w:val="auto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87" w15:restartNumberingAfterBreak="0">
    <w:nsid w:val="5D096C83"/>
    <w:multiLevelType w:val="hybridMultilevel"/>
    <w:tmpl w:val="60123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5D1D78B0"/>
    <w:multiLevelType w:val="multilevel"/>
    <w:tmpl w:val="E90C14B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89" w15:restartNumberingAfterBreak="0">
    <w:nsid w:val="5D3454E7"/>
    <w:multiLevelType w:val="hybridMultilevel"/>
    <w:tmpl w:val="F70640A2"/>
    <w:lvl w:ilvl="0" w:tplc="2C482D2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B8EFBE8">
      <w:start w:val="1"/>
      <w:numFmt w:val="decimal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5D392D1C"/>
    <w:multiLevelType w:val="hybridMultilevel"/>
    <w:tmpl w:val="119268C2"/>
    <w:lvl w:ilvl="0" w:tplc="7C56814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5DF96F70"/>
    <w:multiLevelType w:val="hybridMultilevel"/>
    <w:tmpl w:val="D0D0528A"/>
    <w:lvl w:ilvl="0" w:tplc="104A2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C80B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062F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F4390E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D298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4C3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66C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E9C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DA2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5E2D266E"/>
    <w:multiLevelType w:val="multilevel"/>
    <w:tmpl w:val="1102C2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193" w15:restartNumberingAfterBreak="0">
    <w:nsid w:val="5E9826C5"/>
    <w:multiLevelType w:val="hybridMultilevel"/>
    <w:tmpl w:val="9070B3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5F586E25"/>
    <w:multiLevelType w:val="hybridMultilevel"/>
    <w:tmpl w:val="842052B4"/>
    <w:lvl w:ilvl="0" w:tplc="538462FC">
      <w:numFmt w:val="bullet"/>
      <w:lvlText w:val="•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5" w15:restartNumberingAfterBreak="0">
    <w:nsid w:val="5FBA1AB8"/>
    <w:multiLevelType w:val="hybridMultilevel"/>
    <w:tmpl w:val="833E7FBC"/>
    <w:lvl w:ilvl="0" w:tplc="B91266C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97" w15:restartNumberingAfterBreak="0">
    <w:nsid w:val="62482C52"/>
    <w:multiLevelType w:val="hybridMultilevel"/>
    <w:tmpl w:val="3CB8F184"/>
    <w:lvl w:ilvl="0" w:tplc="184EEA84">
      <w:start w:val="1"/>
      <w:numFmt w:val="decimal"/>
      <w:lvlText w:val="%1)"/>
      <w:lvlJc w:val="right"/>
      <w:pPr>
        <w:ind w:left="2062" w:hanging="360"/>
      </w:pPr>
      <w:rPr>
        <w:rFonts w:ascii="Calibri" w:hAnsi="Calibri" w:cs="Calibri" w:hint="default"/>
        <w:sz w:val="24"/>
      </w:rPr>
    </w:lvl>
    <w:lvl w:ilvl="1" w:tplc="61E05CA6">
      <w:start w:val="1"/>
      <w:numFmt w:val="decimal"/>
      <w:lvlText w:val="%2)"/>
      <w:lvlJc w:val="left"/>
      <w:pPr>
        <w:ind w:left="2782" w:hanging="360"/>
      </w:pPr>
      <w:rPr>
        <w:rFonts w:ascii="Times New Roman" w:eastAsia="Times New Roman" w:hAnsi="Times New Roman" w:cs="Times New Roman"/>
      </w:rPr>
    </w:lvl>
    <w:lvl w:ilvl="2" w:tplc="937459F4">
      <w:start w:val="1"/>
      <w:numFmt w:val="decimal"/>
      <w:lvlText w:val="%3)"/>
      <w:lvlJc w:val="left"/>
      <w:pPr>
        <w:ind w:left="3682" w:hanging="360"/>
      </w:pPr>
      <w:rPr>
        <w:rFonts w:ascii="Calibri" w:eastAsia="Times New Roman" w:hAnsi="Calibri" w:cs="Calibri" w:hint="default"/>
      </w:rPr>
    </w:lvl>
    <w:lvl w:ilvl="3" w:tplc="B5E6F0EA">
      <w:start w:val="1"/>
      <w:numFmt w:val="lowerLetter"/>
      <w:lvlText w:val="%4)"/>
      <w:lvlJc w:val="left"/>
      <w:pPr>
        <w:ind w:left="422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98" w15:restartNumberingAfterBreak="0">
    <w:nsid w:val="644D1DD0"/>
    <w:multiLevelType w:val="multilevel"/>
    <w:tmpl w:val="0DBADBFE"/>
    <w:lvl w:ilvl="0">
      <w:start w:val="9"/>
      <w:numFmt w:val="decimal"/>
      <w:lvlText w:val="%1."/>
      <w:lvlJc w:val="left"/>
      <w:pPr>
        <w:tabs>
          <w:tab w:val="num" w:pos="8852"/>
        </w:tabs>
        <w:ind w:left="8852" w:hanging="630"/>
      </w:pPr>
      <w:rPr>
        <w:rFonts w:hint="default"/>
        <w:b/>
        <w:bCs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99" w15:restartNumberingAfterBreak="0">
    <w:nsid w:val="65790EB9"/>
    <w:multiLevelType w:val="hybridMultilevel"/>
    <w:tmpl w:val="1BFC0596"/>
    <w:lvl w:ilvl="0" w:tplc="04150011">
      <w:start w:val="1"/>
      <w:numFmt w:val="decimal"/>
      <w:lvlText w:val="%1)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00" w15:restartNumberingAfterBreak="0">
    <w:nsid w:val="65F82CF3"/>
    <w:multiLevelType w:val="multilevel"/>
    <w:tmpl w:val="2D9C075A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01" w15:restartNumberingAfterBreak="0">
    <w:nsid w:val="66A77426"/>
    <w:multiLevelType w:val="hybridMultilevel"/>
    <w:tmpl w:val="8682934A"/>
    <w:lvl w:ilvl="0" w:tplc="D0F284C0">
      <w:start w:val="1"/>
      <w:numFmt w:val="decimal"/>
      <w:lvlText w:val="%1)"/>
      <w:lvlJc w:val="left"/>
      <w:pPr>
        <w:ind w:left="787" w:hanging="360"/>
      </w:pPr>
      <w:rPr>
        <w:rFonts w:ascii="Times New Roman" w:eastAsia="Times New Roman" w:hAnsi="Times New Roman" w:cs="Times New Roman"/>
      </w:rPr>
    </w:lvl>
    <w:lvl w:ilvl="1" w:tplc="05E0CA54">
      <w:start w:val="1"/>
      <w:numFmt w:val="decimal"/>
      <w:lvlText w:val="%2)"/>
      <w:lvlJc w:val="left"/>
      <w:pPr>
        <w:ind w:left="1507" w:hanging="360"/>
      </w:pPr>
      <w:rPr>
        <w:rFonts w:hint="default"/>
      </w:rPr>
    </w:lvl>
    <w:lvl w:ilvl="2" w:tplc="10F85A7C">
      <w:start w:val="1"/>
      <w:numFmt w:val="lowerLetter"/>
      <w:lvlText w:val="%3)"/>
      <w:lvlJc w:val="left"/>
      <w:pPr>
        <w:ind w:left="2407" w:hanging="360"/>
      </w:pPr>
      <w:rPr>
        <w:rFonts w:ascii="Calibri" w:hAnsi="Calibri" w:cs="Calibri" w:hint="default"/>
        <w:color w:val="auto"/>
        <w:sz w:val="24"/>
      </w:r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2" w15:restartNumberingAfterBreak="0">
    <w:nsid w:val="672B2ACD"/>
    <w:multiLevelType w:val="hybridMultilevel"/>
    <w:tmpl w:val="4926B0A4"/>
    <w:lvl w:ilvl="0" w:tplc="02E0C1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26B9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E18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1A1B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36D2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E22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90B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479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2A3B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69A103A8"/>
    <w:multiLevelType w:val="hybridMultilevel"/>
    <w:tmpl w:val="4C24724E"/>
    <w:lvl w:ilvl="0" w:tplc="45A647E4">
      <w:start w:val="1"/>
      <w:numFmt w:val="lowerLetter"/>
      <w:lvlText w:val="%1)"/>
      <w:lvlJc w:val="left"/>
      <w:pPr>
        <w:ind w:left="1069" w:hanging="360"/>
      </w:pPr>
      <w:rPr>
        <w:rFonts w:eastAsiaTheme="minorHAnsi" w:hint="default"/>
        <w:color w:val="auto"/>
        <w:u w:val="none"/>
      </w:rPr>
    </w:lvl>
    <w:lvl w:ilvl="1" w:tplc="F40AB588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BDCCE012">
      <w:start w:val="16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4" w15:restartNumberingAfterBreak="0">
    <w:nsid w:val="6B6A7D59"/>
    <w:multiLevelType w:val="hybridMultilevel"/>
    <w:tmpl w:val="4AF0474E"/>
    <w:lvl w:ilvl="0" w:tplc="5B7ACEDC">
      <w:start w:val="1"/>
      <w:numFmt w:val="lowerLetter"/>
      <w:lvlText w:val="%1)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5" w15:restartNumberingAfterBreak="0">
    <w:nsid w:val="6BA56242"/>
    <w:multiLevelType w:val="hybridMultilevel"/>
    <w:tmpl w:val="B6F45304"/>
    <w:lvl w:ilvl="0" w:tplc="8B280EEC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06" w15:restartNumberingAfterBreak="0">
    <w:nsid w:val="6CC51A67"/>
    <w:multiLevelType w:val="hybridMultilevel"/>
    <w:tmpl w:val="3DDA4372"/>
    <w:lvl w:ilvl="0" w:tplc="CE70158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12A3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B4EB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F4BF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DA36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2D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1A9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5884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6E55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6CDD19A0"/>
    <w:multiLevelType w:val="hybridMultilevel"/>
    <w:tmpl w:val="0CC2F1CA"/>
    <w:lvl w:ilvl="0" w:tplc="236E98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8" w15:restartNumberingAfterBreak="0">
    <w:nsid w:val="6D00568E"/>
    <w:multiLevelType w:val="multilevel"/>
    <w:tmpl w:val="FA7E7B2C"/>
    <w:lvl w:ilvl="0">
      <w:start w:val="1"/>
      <w:numFmt w:val="decimal"/>
      <w:lvlText w:val="%1)"/>
      <w:lvlJc w:val="right"/>
      <w:pPr>
        <w:ind w:left="1778" w:hanging="360"/>
      </w:pPr>
      <w:rPr>
        <w:rFonts w:ascii="Calibri" w:eastAsia="Times New Roman" w:hAnsi="Calibri" w:cs="Calibri"/>
        <w:sz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09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0" w15:restartNumberingAfterBreak="0">
    <w:nsid w:val="6D300FBF"/>
    <w:multiLevelType w:val="hybridMultilevel"/>
    <w:tmpl w:val="ACD620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D9F3DBD"/>
    <w:multiLevelType w:val="hybridMultilevel"/>
    <w:tmpl w:val="A14A1B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64DA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DA117F4"/>
    <w:multiLevelType w:val="multilevel"/>
    <w:tmpl w:val="0478D9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3" w15:restartNumberingAfterBreak="0">
    <w:nsid w:val="6DF76F8C"/>
    <w:multiLevelType w:val="hybridMultilevel"/>
    <w:tmpl w:val="51DE1B6C"/>
    <w:lvl w:ilvl="0" w:tplc="45B23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6F1829A2"/>
    <w:multiLevelType w:val="hybridMultilevel"/>
    <w:tmpl w:val="D224670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5" w15:restartNumberingAfterBreak="0">
    <w:nsid w:val="6F9F0297"/>
    <w:multiLevelType w:val="multilevel"/>
    <w:tmpl w:val="14BA8A9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16" w15:restartNumberingAfterBreak="0">
    <w:nsid w:val="6FCB0409"/>
    <w:multiLevelType w:val="hybridMultilevel"/>
    <w:tmpl w:val="057A9B26"/>
    <w:lvl w:ilvl="0" w:tplc="97065768">
      <w:start w:val="1"/>
      <w:numFmt w:val="lowerLetter"/>
      <w:lvlText w:val="%1."/>
      <w:lvlJc w:val="left"/>
      <w:pPr>
        <w:tabs>
          <w:tab w:val="num" w:pos="240"/>
        </w:tabs>
        <w:ind w:left="240" w:hanging="360"/>
      </w:pPr>
    </w:lvl>
    <w:lvl w:ilvl="1" w:tplc="9670D4C0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69601E76" w:tentative="1">
      <w:start w:val="1"/>
      <w:numFmt w:val="lowerLetter"/>
      <w:lvlText w:val="%3."/>
      <w:lvlJc w:val="left"/>
      <w:pPr>
        <w:tabs>
          <w:tab w:val="num" w:pos="1680"/>
        </w:tabs>
        <w:ind w:left="1680" w:hanging="360"/>
      </w:pPr>
    </w:lvl>
    <w:lvl w:ilvl="3" w:tplc="1B6A0ED0" w:tentative="1">
      <w:start w:val="1"/>
      <w:numFmt w:val="lowerLetter"/>
      <w:lvlText w:val="%4."/>
      <w:lvlJc w:val="left"/>
      <w:pPr>
        <w:tabs>
          <w:tab w:val="num" w:pos="2400"/>
        </w:tabs>
        <w:ind w:left="2400" w:hanging="360"/>
      </w:pPr>
    </w:lvl>
    <w:lvl w:ilvl="4" w:tplc="A07C4360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10C82208" w:tentative="1">
      <w:start w:val="1"/>
      <w:numFmt w:val="lowerLetter"/>
      <w:lvlText w:val="%6."/>
      <w:lvlJc w:val="left"/>
      <w:pPr>
        <w:tabs>
          <w:tab w:val="num" w:pos="3840"/>
        </w:tabs>
        <w:ind w:left="3840" w:hanging="360"/>
      </w:pPr>
    </w:lvl>
    <w:lvl w:ilvl="6" w:tplc="D56ADFA0" w:tentative="1">
      <w:start w:val="1"/>
      <w:numFmt w:val="lowerLetter"/>
      <w:lvlText w:val="%7."/>
      <w:lvlJc w:val="left"/>
      <w:pPr>
        <w:tabs>
          <w:tab w:val="num" w:pos="4560"/>
        </w:tabs>
        <w:ind w:left="4560" w:hanging="360"/>
      </w:pPr>
    </w:lvl>
    <w:lvl w:ilvl="7" w:tplc="A6242140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1BC6EF62" w:tentative="1">
      <w:start w:val="1"/>
      <w:numFmt w:val="lowerLetter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217" w15:restartNumberingAfterBreak="0">
    <w:nsid w:val="704011D8"/>
    <w:multiLevelType w:val="hybridMultilevel"/>
    <w:tmpl w:val="8200BCBC"/>
    <w:lvl w:ilvl="0" w:tplc="5BBEDC2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AA7032AC">
      <w:start w:val="1"/>
      <w:numFmt w:val="lowerLetter"/>
      <w:lvlText w:val="%2)"/>
      <w:lvlJc w:val="left"/>
      <w:pPr>
        <w:tabs>
          <w:tab w:val="num" w:pos="1800"/>
        </w:tabs>
        <w:ind w:left="1134" w:firstLine="306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8" w15:restartNumberingAfterBreak="0">
    <w:nsid w:val="706F2378"/>
    <w:multiLevelType w:val="multilevel"/>
    <w:tmpl w:val="9CAAD3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TimesNewRomanPSMT" w:hAnsi="Calibri" w:cs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9" w15:restartNumberingAfterBreak="0">
    <w:nsid w:val="708C747A"/>
    <w:multiLevelType w:val="hybridMultilevel"/>
    <w:tmpl w:val="9042C522"/>
    <w:lvl w:ilvl="0" w:tplc="57688890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B00F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4A4C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42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3E5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08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5C27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C5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6657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72C53D35"/>
    <w:multiLevelType w:val="multilevel"/>
    <w:tmpl w:val="86C229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1" w15:restartNumberingAfterBreak="0">
    <w:nsid w:val="74290F63"/>
    <w:multiLevelType w:val="multilevel"/>
    <w:tmpl w:val="15F49A8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53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3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388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30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86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477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5332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6248" w:hanging="1800"/>
      </w:pPr>
      <w:rPr>
        <w:rFonts w:hint="default"/>
        <w:color w:val="FF0000"/>
      </w:rPr>
    </w:lvl>
  </w:abstractNum>
  <w:abstractNum w:abstractNumId="222" w15:restartNumberingAfterBreak="0">
    <w:nsid w:val="74953FBF"/>
    <w:multiLevelType w:val="hybridMultilevel"/>
    <w:tmpl w:val="8F84309E"/>
    <w:lvl w:ilvl="0" w:tplc="66A89F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CC26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F454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E8E5A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2AD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864C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12D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2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F08F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74EC5E45"/>
    <w:multiLevelType w:val="hybridMultilevel"/>
    <w:tmpl w:val="773E2958"/>
    <w:lvl w:ilvl="0" w:tplc="9D66D5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26DA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3CD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D43F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DC2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FE3F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3AD1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1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7A8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75370F09"/>
    <w:multiLevelType w:val="hybridMultilevel"/>
    <w:tmpl w:val="923CAA58"/>
    <w:lvl w:ilvl="0" w:tplc="FA705E46">
      <w:start w:val="1"/>
      <w:numFmt w:val="bullet"/>
      <w:lvlText w:val=""/>
      <w:lvlJc w:val="righ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6" w15:restartNumberingAfterBreak="0">
    <w:nsid w:val="7619634F"/>
    <w:multiLevelType w:val="hybridMultilevel"/>
    <w:tmpl w:val="33D042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 w15:restartNumberingAfterBreak="0">
    <w:nsid w:val="76A85816"/>
    <w:multiLevelType w:val="multilevel"/>
    <w:tmpl w:val="9F3650C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hint="default"/>
      </w:rPr>
    </w:lvl>
  </w:abstractNum>
  <w:abstractNum w:abstractNumId="228" w15:restartNumberingAfterBreak="0">
    <w:nsid w:val="76FB43DE"/>
    <w:multiLevelType w:val="hybridMultilevel"/>
    <w:tmpl w:val="A8DA5ED8"/>
    <w:lvl w:ilvl="0" w:tplc="FFFFFFFF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9" w15:restartNumberingAfterBreak="0">
    <w:nsid w:val="77F2612A"/>
    <w:multiLevelType w:val="multilevel"/>
    <w:tmpl w:val="570498B4"/>
    <w:lvl w:ilvl="0">
      <w:start w:val="9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5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0" w:hanging="720"/>
      </w:pPr>
      <w:rPr>
        <w:rFonts w:ascii="Arial" w:eastAsia="Times New Roman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690" w:hanging="720"/>
      </w:pPr>
      <w:rPr>
        <w:rFonts w:ascii="Arial" w:eastAsia="Times New Roman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40" w:hanging="1080"/>
      </w:pPr>
      <w:rPr>
        <w:rFonts w:ascii="Arial" w:eastAsia="Times New Roman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30" w:hanging="1080"/>
      </w:pPr>
      <w:rPr>
        <w:rFonts w:ascii="Arial" w:eastAsia="Times New Roman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380" w:hanging="1440"/>
      </w:pPr>
      <w:rPr>
        <w:rFonts w:ascii="Arial" w:eastAsia="Times New Roman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370" w:hanging="1440"/>
      </w:pPr>
      <w:rPr>
        <w:rFonts w:ascii="Arial" w:eastAsia="Times New Roman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720" w:hanging="1800"/>
      </w:pPr>
      <w:rPr>
        <w:rFonts w:ascii="Arial" w:eastAsia="Times New Roman" w:hAnsi="Arial" w:cs="Arial" w:hint="default"/>
        <w:sz w:val="20"/>
      </w:rPr>
    </w:lvl>
  </w:abstractNum>
  <w:abstractNum w:abstractNumId="230" w15:restartNumberingAfterBreak="0">
    <w:nsid w:val="783B3292"/>
    <w:multiLevelType w:val="multilevel"/>
    <w:tmpl w:val="ADBED45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1" w15:restartNumberingAfterBreak="0">
    <w:nsid w:val="79306B2C"/>
    <w:multiLevelType w:val="hybridMultilevel"/>
    <w:tmpl w:val="832CD862"/>
    <w:lvl w:ilvl="0" w:tplc="CF1E4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473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6AD5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702F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A53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C60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568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4010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859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79DE052A"/>
    <w:multiLevelType w:val="multilevel"/>
    <w:tmpl w:val="26D2B1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33" w15:restartNumberingAfterBreak="0">
    <w:nsid w:val="7A310DEC"/>
    <w:multiLevelType w:val="multilevel"/>
    <w:tmpl w:val="86284B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4" w15:restartNumberingAfterBreak="0">
    <w:nsid w:val="7AB119A7"/>
    <w:multiLevelType w:val="multilevel"/>
    <w:tmpl w:val="8B3C0DB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5" w15:restartNumberingAfterBreak="0">
    <w:nsid w:val="7BBA731B"/>
    <w:multiLevelType w:val="hybridMultilevel"/>
    <w:tmpl w:val="26A63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7C163A55"/>
    <w:multiLevelType w:val="multilevel"/>
    <w:tmpl w:val="E476136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237" w15:restartNumberingAfterBreak="0">
    <w:nsid w:val="7C367F1C"/>
    <w:multiLevelType w:val="hybridMultilevel"/>
    <w:tmpl w:val="40987D0C"/>
    <w:lvl w:ilvl="0" w:tplc="2C482D26">
      <w:start w:val="1"/>
      <w:numFmt w:val="decimal"/>
      <w:lvlText w:val="%1)"/>
      <w:lvlJc w:val="left"/>
      <w:pPr>
        <w:ind w:left="113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57" w:hanging="360"/>
      </w:pPr>
    </w:lvl>
    <w:lvl w:ilvl="2" w:tplc="0415001B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8" w15:restartNumberingAfterBreak="0">
    <w:nsid w:val="7D30776E"/>
    <w:multiLevelType w:val="hybridMultilevel"/>
    <w:tmpl w:val="ADE6EF3A"/>
    <w:lvl w:ilvl="0" w:tplc="48C41060">
      <w:start w:val="1"/>
      <w:numFmt w:val="decimal"/>
      <w:lvlText w:val="%1)"/>
      <w:lvlJc w:val="left"/>
      <w:pPr>
        <w:ind w:left="1040" w:hanging="360"/>
      </w:pPr>
      <w:rPr>
        <w:rFonts w:asciiTheme="minorHAnsi" w:eastAsia="Times New Roman" w:hAnsiTheme="minorHAnsi" w:cstheme="minorHAnsi"/>
        <w:color w:val="auto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39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7F262A4D"/>
    <w:multiLevelType w:val="multilevel"/>
    <w:tmpl w:val="3ADA34A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92D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92D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92D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92D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92D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92D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92D050"/>
      </w:rPr>
    </w:lvl>
  </w:abstractNum>
  <w:abstractNum w:abstractNumId="241" w15:restartNumberingAfterBreak="0">
    <w:nsid w:val="7FA9581E"/>
    <w:multiLevelType w:val="multilevel"/>
    <w:tmpl w:val="8B8E6AB6"/>
    <w:numStyleLink w:val="WW8Num38"/>
  </w:abstractNum>
  <w:abstractNum w:abstractNumId="242" w15:restartNumberingAfterBreak="0">
    <w:nsid w:val="7FF2CB1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50298150">
    <w:abstractNumId w:val="3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015"/>
          </w:tabs>
          <w:ind w:left="7015" w:hanging="495"/>
        </w:pPr>
        <w:rPr>
          <w:b/>
          <w:bCs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" w16cid:durableId="1797330461">
    <w:abstractNumId w:val="38"/>
  </w:num>
  <w:num w:numId="3" w16cid:durableId="1444693760">
    <w:abstractNumId w:val="39"/>
  </w:num>
  <w:num w:numId="4" w16cid:durableId="1495955701">
    <w:abstractNumId w:val="31"/>
  </w:num>
  <w:num w:numId="5" w16cid:durableId="1167478310">
    <w:abstractNumId w:val="62"/>
  </w:num>
  <w:num w:numId="6" w16cid:durableId="1681927267">
    <w:abstractNumId w:val="176"/>
  </w:num>
  <w:num w:numId="7" w16cid:durableId="1852989022">
    <w:abstractNumId w:val="90"/>
  </w:num>
  <w:num w:numId="8" w16cid:durableId="1358655930">
    <w:abstractNumId w:val="133"/>
  </w:num>
  <w:num w:numId="9" w16cid:durableId="827794117">
    <w:abstractNumId w:val="137"/>
  </w:num>
  <w:num w:numId="10" w16cid:durableId="1399396824">
    <w:abstractNumId w:val="185"/>
    <w:lvlOverride w:ilvl="0">
      <w:startOverride w:val="1"/>
    </w:lvlOverride>
  </w:num>
  <w:num w:numId="11" w16cid:durableId="734088614">
    <w:abstractNumId w:val="151"/>
  </w:num>
  <w:num w:numId="12" w16cid:durableId="128548721">
    <w:abstractNumId w:val="211"/>
  </w:num>
  <w:num w:numId="13" w16cid:durableId="2111659121">
    <w:abstractNumId w:val="121"/>
  </w:num>
  <w:num w:numId="14" w16cid:durableId="366218677">
    <w:abstractNumId w:val="141"/>
  </w:num>
  <w:num w:numId="15" w16cid:durableId="1212812525">
    <w:abstractNumId w:val="80"/>
  </w:num>
  <w:num w:numId="16" w16cid:durableId="143664234">
    <w:abstractNumId w:val="95"/>
  </w:num>
  <w:num w:numId="17" w16cid:durableId="1975941284">
    <w:abstractNumId w:val="84"/>
  </w:num>
  <w:num w:numId="18" w16cid:durableId="910507533">
    <w:abstractNumId w:val="217"/>
  </w:num>
  <w:num w:numId="19" w16cid:durableId="291638204">
    <w:abstractNumId w:val="160"/>
  </w:num>
  <w:num w:numId="20" w16cid:durableId="1490898070">
    <w:abstractNumId w:val="163"/>
  </w:num>
  <w:num w:numId="21" w16cid:durableId="162011012">
    <w:abstractNumId w:val="71"/>
  </w:num>
  <w:num w:numId="22" w16cid:durableId="256518545">
    <w:abstractNumId w:val="184"/>
  </w:num>
  <w:num w:numId="23" w16cid:durableId="1559976632">
    <w:abstractNumId w:val="55"/>
  </w:num>
  <w:num w:numId="24" w16cid:durableId="309986018">
    <w:abstractNumId w:val="82"/>
  </w:num>
  <w:num w:numId="25" w16cid:durableId="1652522246">
    <w:abstractNumId w:val="172"/>
  </w:num>
  <w:num w:numId="26" w16cid:durableId="669912956">
    <w:abstractNumId w:val="111"/>
  </w:num>
  <w:num w:numId="27" w16cid:durableId="1661158880">
    <w:abstractNumId w:val="2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6202204">
    <w:abstractNumId w:val="40"/>
  </w:num>
  <w:num w:numId="29" w16cid:durableId="766846675">
    <w:abstractNumId w:val="74"/>
  </w:num>
  <w:num w:numId="30" w16cid:durableId="76485764">
    <w:abstractNumId w:val="164"/>
  </w:num>
  <w:num w:numId="31" w16cid:durableId="10252510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73570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1266734">
    <w:abstractNumId w:val="35"/>
  </w:num>
  <w:num w:numId="34" w16cid:durableId="1543833654">
    <w:abstractNumId w:val="36"/>
  </w:num>
  <w:num w:numId="35" w16cid:durableId="136577678">
    <w:abstractNumId w:val="144"/>
  </w:num>
  <w:num w:numId="36" w16cid:durableId="1626160518">
    <w:abstractNumId w:val="166"/>
  </w:num>
  <w:num w:numId="37" w16cid:durableId="1561669713">
    <w:abstractNumId w:val="116"/>
  </w:num>
  <w:num w:numId="38" w16cid:durableId="1522472497">
    <w:abstractNumId w:val="101"/>
  </w:num>
  <w:num w:numId="39" w16cid:durableId="1986161742">
    <w:abstractNumId w:val="132"/>
  </w:num>
  <w:num w:numId="40" w16cid:durableId="1228806094">
    <w:abstractNumId w:val="68"/>
  </w:num>
  <w:num w:numId="41" w16cid:durableId="1151677860">
    <w:abstractNumId w:val="219"/>
  </w:num>
  <w:num w:numId="42" w16cid:durableId="443352073">
    <w:abstractNumId w:val="45"/>
  </w:num>
  <w:num w:numId="43" w16cid:durableId="9989253">
    <w:abstractNumId w:val="216"/>
  </w:num>
  <w:num w:numId="44" w16cid:durableId="652679338">
    <w:abstractNumId w:val="51"/>
  </w:num>
  <w:num w:numId="45" w16cid:durableId="1135370721">
    <w:abstractNumId w:val="138"/>
  </w:num>
  <w:num w:numId="46" w16cid:durableId="624040893">
    <w:abstractNumId w:val="202"/>
  </w:num>
  <w:num w:numId="47" w16cid:durableId="400952238">
    <w:abstractNumId w:val="107"/>
  </w:num>
  <w:num w:numId="48" w16cid:durableId="1654408551">
    <w:abstractNumId w:val="118"/>
  </w:num>
  <w:num w:numId="49" w16cid:durableId="1717118024">
    <w:abstractNumId w:val="66"/>
  </w:num>
  <w:num w:numId="50" w16cid:durableId="1860965506">
    <w:abstractNumId w:val="179"/>
  </w:num>
  <w:num w:numId="51" w16cid:durableId="878668125">
    <w:abstractNumId w:val="83"/>
  </w:num>
  <w:num w:numId="52" w16cid:durableId="2094858891">
    <w:abstractNumId w:val="53"/>
  </w:num>
  <w:num w:numId="53" w16cid:durableId="776674954">
    <w:abstractNumId w:val="79"/>
  </w:num>
  <w:num w:numId="54" w16cid:durableId="820973336">
    <w:abstractNumId w:val="129"/>
  </w:num>
  <w:num w:numId="55" w16cid:durableId="658071001">
    <w:abstractNumId w:val="105"/>
  </w:num>
  <w:num w:numId="56" w16cid:durableId="984896626">
    <w:abstractNumId w:val="178"/>
  </w:num>
  <w:num w:numId="57" w16cid:durableId="808978168">
    <w:abstractNumId w:val="169"/>
  </w:num>
  <w:num w:numId="58" w16cid:durableId="1498492972">
    <w:abstractNumId w:val="191"/>
  </w:num>
  <w:num w:numId="59" w16cid:durableId="1826777318">
    <w:abstractNumId w:val="109"/>
  </w:num>
  <w:num w:numId="60" w16cid:durableId="1992178683">
    <w:abstractNumId w:val="222"/>
  </w:num>
  <w:num w:numId="61" w16cid:durableId="463353526">
    <w:abstractNumId w:val="152"/>
  </w:num>
  <w:num w:numId="62" w16cid:durableId="1940209404">
    <w:abstractNumId w:val="54"/>
  </w:num>
  <w:num w:numId="63" w16cid:durableId="1817650660">
    <w:abstractNumId w:val="102"/>
  </w:num>
  <w:num w:numId="64" w16cid:durableId="533270566">
    <w:abstractNumId w:val="112"/>
  </w:num>
  <w:num w:numId="65" w16cid:durableId="1231579326">
    <w:abstractNumId w:val="69"/>
  </w:num>
  <w:num w:numId="66" w16cid:durableId="1925021234">
    <w:abstractNumId w:val="47"/>
    <w:lvlOverride w:ilvl="0">
      <w:startOverride w:val="2"/>
    </w:lvlOverride>
  </w:num>
  <w:num w:numId="67" w16cid:durableId="171381698">
    <w:abstractNumId w:val="113"/>
  </w:num>
  <w:num w:numId="68" w16cid:durableId="64189815">
    <w:abstractNumId w:val="59"/>
  </w:num>
  <w:num w:numId="69" w16cid:durableId="972178569">
    <w:abstractNumId w:val="94"/>
  </w:num>
  <w:num w:numId="70" w16cid:durableId="1535078574">
    <w:abstractNumId w:val="139"/>
  </w:num>
  <w:num w:numId="71" w16cid:durableId="165245422">
    <w:abstractNumId w:val="100"/>
  </w:num>
  <w:num w:numId="72" w16cid:durableId="1647781833">
    <w:abstractNumId w:val="224"/>
  </w:num>
  <w:num w:numId="73" w16cid:durableId="1077941744">
    <w:abstractNumId w:val="115"/>
  </w:num>
  <w:num w:numId="74" w16cid:durableId="1194920721">
    <w:abstractNumId w:val="206"/>
  </w:num>
  <w:num w:numId="75" w16cid:durableId="14312548">
    <w:abstractNumId w:val="70"/>
  </w:num>
  <w:num w:numId="76" w16cid:durableId="1624337224">
    <w:abstractNumId w:val="136"/>
  </w:num>
  <w:num w:numId="77" w16cid:durableId="445781002">
    <w:abstractNumId w:val="156"/>
  </w:num>
  <w:num w:numId="78" w16cid:durableId="831481606">
    <w:abstractNumId w:val="60"/>
  </w:num>
  <w:num w:numId="79" w16cid:durableId="754859162">
    <w:abstractNumId w:val="77"/>
  </w:num>
  <w:num w:numId="80" w16cid:durableId="1561940954">
    <w:abstractNumId w:val="231"/>
  </w:num>
  <w:num w:numId="81" w16cid:durableId="192350017">
    <w:abstractNumId w:val="147"/>
  </w:num>
  <w:num w:numId="82" w16cid:durableId="1826043533">
    <w:abstractNumId w:val="148"/>
  </w:num>
  <w:num w:numId="83" w16cid:durableId="316500443">
    <w:abstractNumId w:val="210"/>
  </w:num>
  <w:num w:numId="84" w16cid:durableId="340932683">
    <w:abstractNumId w:val="41"/>
  </w:num>
  <w:num w:numId="85" w16cid:durableId="53435897">
    <w:abstractNumId w:val="93"/>
  </w:num>
  <w:num w:numId="86" w16cid:durableId="17638414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315524181">
    <w:abstractNumId w:val="126"/>
  </w:num>
  <w:num w:numId="88" w16cid:durableId="1732343381">
    <w:abstractNumId w:val="146"/>
  </w:num>
  <w:num w:numId="89" w16cid:durableId="992372174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812476315">
    <w:abstractNumId w:val="232"/>
  </w:num>
  <w:num w:numId="91" w16cid:durableId="692926664">
    <w:abstractNumId w:val="230"/>
  </w:num>
  <w:num w:numId="92" w16cid:durableId="865487544">
    <w:abstractNumId w:val="85"/>
  </w:num>
  <w:num w:numId="93" w16cid:durableId="1571114454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50311530">
    <w:abstractNumId w:val="198"/>
  </w:num>
  <w:num w:numId="95" w16cid:durableId="1349214525">
    <w:abstractNumId w:val="135"/>
  </w:num>
  <w:num w:numId="96" w16cid:durableId="1070230608">
    <w:abstractNumId w:val="43"/>
  </w:num>
  <w:num w:numId="97" w16cid:durableId="1755011551">
    <w:abstractNumId w:val="236"/>
  </w:num>
  <w:num w:numId="98" w16cid:durableId="881790800">
    <w:abstractNumId w:val="106"/>
  </w:num>
  <w:num w:numId="99" w16cid:durableId="1279340653">
    <w:abstractNumId w:val="61"/>
  </w:num>
  <w:num w:numId="100" w16cid:durableId="390153676">
    <w:abstractNumId w:val="175"/>
  </w:num>
  <w:num w:numId="101" w16cid:durableId="384454925">
    <w:abstractNumId w:val="78"/>
  </w:num>
  <w:num w:numId="102" w16cid:durableId="698748638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322010833">
    <w:abstractNumId w:val="204"/>
  </w:num>
  <w:num w:numId="104" w16cid:durableId="473644464">
    <w:abstractNumId w:val="183"/>
  </w:num>
  <w:num w:numId="105" w16cid:durableId="275019736">
    <w:abstractNumId w:val="225"/>
  </w:num>
  <w:num w:numId="106" w16cid:durableId="295530222">
    <w:abstractNumId w:val="238"/>
  </w:num>
  <w:num w:numId="107" w16cid:durableId="748581117">
    <w:abstractNumId w:val="186"/>
  </w:num>
  <w:num w:numId="108" w16cid:durableId="1397825032">
    <w:abstractNumId w:val="174"/>
  </w:num>
  <w:num w:numId="109" w16cid:durableId="769350446">
    <w:abstractNumId w:val="119"/>
  </w:num>
  <w:num w:numId="110" w16cid:durableId="1712269925">
    <w:abstractNumId w:val="15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1" w16cid:durableId="1367561317">
    <w:abstractNumId w:val="153"/>
  </w:num>
  <w:num w:numId="112" w16cid:durableId="1964535705">
    <w:abstractNumId w:val="239"/>
  </w:num>
  <w:num w:numId="113" w16cid:durableId="473373272">
    <w:abstractNumId w:val="209"/>
  </w:num>
  <w:num w:numId="114" w16cid:durableId="827131863">
    <w:abstractNumId w:val="196"/>
  </w:num>
  <w:num w:numId="115" w16cid:durableId="1551304155">
    <w:abstractNumId w:val="37"/>
  </w:num>
  <w:num w:numId="116" w16cid:durableId="1952666198">
    <w:abstractNumId w:val="200"/>
  </w:num>
  <w:num w:numId="117" w16cid:durableId="635334563">
    <w:abstractNumId w:val="24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ascii="Times New Roman" w:hAnsi="Times New Roman" w:cs="Times New Roman" w:hint="default"/>
          <w:b w:val="0"/>
          <w:bCs/>
          <w:i w:val="0"/>
          <w:color w:val="000000"/>
          <w:sz w:val="24"/>
          <w:szCs w:val="24"/>
        </w:rPr>
      </w:lvl>
    </w:lvlOverride>
  </w:num>
  <w:num w:numId="118" w16cid:durableId="668600063">
    <w:abstractNumId w:val="108"/>
  </w:num>
  <w:num w:numId="119" w16cid:durableId="28542958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703674103">
    <w:abstractNumId w:val="122"/>
  </w:num>
  <w:num w:numId="121" w16cid:durableId="1269197609">
    <w:abstractNumId w:val="159"/>
  </w:num>
  <w:num w:numId="122" w16cid:durableId="2117095839">
    <w:abstractNumId w:val="150"/>
  </w:num>
  <w:num w:numId="123" w16cid:durableId="668141923">
    <w:abstractNumId w:val="143"/>
  </w:num>
  <w:num w:numId="124" w16cid:durableId="1591965432">
    <w:abstractNumId w:val="177"/>
  </w:num>
  <w:num w:numId="125" w16cid:durableId="1327589616">
    <w:abstractNumId w:val="46"/>
  </w:num>
  <w:num w:numId="126" w16cid:durableId="1504590380">
    <w:abstractNumId w:val="180"/>
  </w:num>
  <w:num w:numId="127" w16cid:durableId="1387725384">
    <w:abstractNumId w:val="124"/>
  </w:num>
  <w:num w:numId="128" w16cid:durableId="1727339523">
    <w:abstractNumId w:val="181"/>
  </w:num>
  <w:num w:numId="129" w16cid:durableId="1638879209">
    <w:abstractNumId w:val="199"/>
  </w:num>
  <w:num w:numId="130" w16cid:durableId="132890321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373190194">
    <w:abstractNumId w:val="181"/>
    <w:lvlOverride w:ilvl="0">
      <w:lvl w:ilvl="0" w:tplc="37287912">
        <w:start w:val="1"/>
        <w:numFmt w:val="decimal"/>
        <w:lvlText w:val="%1."/>
        <w:lvlJc w:val="left"/>
        <w:pPr>
          <w:ind w:left="567" w:hanging="510"/>
        </w:pPr>
        <w:rPr>
          <w:rFonts w:hint="default"/>
          <w:b w:val="0"/>
          <w:bCs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2" w16cid:durableId="202790556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1629774787">
    <w:abstractNumId w:val="75"/>
  </w:num>
  <w:num w:numId="134" w16cid:durableId="1819153681">
    <w:abstractNumId w:val="214"/>
  </w:num>
  <w:num w:numId="135" w16cid:durableId="1509250758">
    <w:abstractNumId w:val="220"/>
  </w:num>
  <w:num w:numId="136" w16cid:durableId="705183618">
    <w:abstractNumId w:val="65"/>
  </w:num>
  <w:num w:numId="137" w16cid:durableId="140318189">
    <w:abstractNumId w:val="195"/>
  </w:num>
  <w:num w:numId="138" w16cid:durableId="1376616196">
    <w:abstractNumId w:val="98"/>
  </w:num>
  <w:num w:numId="139" w16cid:durableId="996497984">
    <w:abstractNumId w:val="73"/>
  </w:num>
  <w:num w:numId="140" w16cid:durableId="1206213435">
    <w:abstractNumId w:val="57"/>
  </w:num>
  <w:num w:numId="141" w16cid:durableId="586959920">
    <w:abstractNumId w:val="140"/>
  </w:num>
  <w:num w:numId="142" w16cid:durableId="928655568">
    <w:abstractNumId w:val="194"/>
  </w:num>
  <w:num w:numId="143" w16cid:durableId="2086415309">
    <w:abstractNumId w:val="233"/>
  </w:num>
  <w:num w:numId="144" w16cid:durableId="1335649907">
    <w:abstractNumId w:val="103"/>
  </w:num>
  <w:num w:numId="145" w16cid:durableId="1464498719">
    <w:abstractNumId w:val="97"/>
  </w:num>
  <w:num w:numId="146" w16cid:durableId="1930581456">
    <w:abstractNumId w:val="161"/>
  </w:num>
  <w:num w:numId="147" w16cid:durableId="1640110388">
    <w:abstractNumId w:val="226"/>
  </w:num>
  <w:num w:numId="148" w16cid:durableId="1432970170">
    <w:abstractNumId w:val="218"/>
  </w:num>
  <w:num w:numId="149" w16cid:durableId="159656739">
    <w:abstractNumId w:val="207"/>
  </w:num>
  <w:num w:numId="150" w16cid:durableId="724064020">
    <w:abstractNumId w:val="187"/>
  </w:num>
  <w:num w:numId="151" w16cid:durableId="1224489788">
    <w:abstractNumId w:val="158"/>
  </w:num>
  <w:num w:numId="152" w16cid:durableId="1278952766">
    <w:abstractNumId w:val="117"/>
  </w:num>
  <w:num w:numId="153" w16cid:durableId="1042437804">
    <w:abstractNumId w:val="162"/>
  </w:num>
  <w:num w:numId="154" w16cid:durableId="869148071">
    <w:abstractNumId w:val="96"/>
  </w:num>
  <w:num w:numId="155" w16cid:durableId="1877808678">
    <w:abstractNumId w:val="168"/>
  </w:num>
  <w:num w:numId="156" w16cid:durableId="392705313">
    <w:abstractNumId w:val="213"/>
  </w:num>
  <w:num w:numId="157" w16cid:durableId="122769445">
    <w:abstractNumId w:val="234"/>
  </w:num>
  <w:num w:numId="158" w16cid:durableId="1198740779">
    <w:abstractNumId w:val="134"/>
  </w:num>
  <w:num w:numId="159" w16cid:durableId="760297001">
    <w:abstractNumId w:val="63"/>
  </w:num>
  <w:num w:numId="160" w16cid:durableId="1974944903">
    <w:abstractNumId w:val="171"/>
  </w:num>
  <w:num w:numId="161" w16cid:durableId="1585795703">
    <w:abstractNumId w:val="67"/>
  </w:num>
  <w:num w:numId="162" w16cid:durableId="431242260">
    <w:abstractNumId w:val="99"/>
  </w:num>
  <w:num w:numId="163" w16cid:durableId="1995451410">
    <w:abstractNumId w:val="197"/>
  </w:num>
  <w:num w:numId="164" w16cid:durableId="855967410">
    <w:abstractNumId w:val="3"/>
  </w:num>
  <w:num w:numId="165" w16cid:durableId="1000159344">
    <w:abstractNumId w:val="0"/>
  </w:num>
  <w:num w:numId="166" w16cid:durableId="165755758">
    <w:abstractNumId w:val="1"/>
  </w:num>
  <w:num w:numId="167" w16cid:durableId="1258247738">
    <w:abstractNumId w:val="242"/>
  </w:num>
  <w:num w:numId="168" w16cid:durableId="445199289">
    <w:abstractNumId w:val="64"/>
  </w:num>
  <w:num w:numId="169" w16cid:durableId="1007101828">
    <w:abstractNumId w:val="110"/>
  </w:num>
  <w:num w:numId="170" w16cid:durableId="1747337503">
    <w:abstractNumId w:val="155"/>
  </w:num>
  <w:num w:numId="171" w16cid:durableId="92433129">
    <w:abstractNumId w:val="145"/>
  </w:num>
  <w:num w:numId="172" w16cid:durableId="64186976">
    <w:abstractNumId w:val="120"/>
  </w:num>
  <w:num w:numId="173" w16cid:durableId="718283516">
    <w:abstractNumId w:val="131"/>
  </w:num>
  <w:num w:numId="174" w16cid:durableId="1598830995">
    <w:abstractNumId w:val="91"/>
  </w:num>
  <w:num w:numId="175" w16cid:durableId="42948129">
    <w:abstractNumId w:val="190"/>
  </w:num>
  <w:num w:numId="176" w16cid:durableId="1161891291">
    <w:abstractNumId w:val="49"/>
  </w:num>
  <w:num w:numId="177" w16cid:durableId="1315335506">
    <w:abstractNumId w:val="125"/>
  </w:num>
  <w:num w:numId="178" w16cid:durableId="2133355636">
    <w:abstractNumId w:val="157"/>
  </w:num>
  <w:num w:numId="179" w16cid:durableId="1907491109">
    <w:abstractNumId w:val="104"/>
  </w:num>
  <w:num w:numId="180" w16cid:durableId="466434302">
    <w:abstractNumId w:val="50"/>
  </w:num>
  <w:num w:numId="181" w16cid:durableId="824318978">
    <w:abstractNumId w:val="173"/>
  </w:num>
  <w:num w:numId="182" w16cid:durableId="801313857">
    <w:abstractNumId w:val="58"/>
  </w:num>
  <w:num w:numId="183" w16cid:durableId="1005670264">
    <w:abstractNumId w:val="229"/>
  </w:num>
  <w:num w:numId="184" w16cid:durableId="82461175">
    <w:abstractNumId w:val="212"/>
  </w:num>
  <w:num w:numId="185" w16cid:durableId="939989859">
    <w:abstractNumId w:val="201"/>
  </w:num>
  <w:num w:numId="186" w16cid:durableId="656149789">
    <w:abstractNumId w:val="130"/>
  </w:num>
  <w:num w:numId="187" w16cid:durableId="1275164017">
    <w:abstractNumId w:val="123"/>
  </w:num>
  <w:num w:numId="188" w16cid:durableId="650058718">
    <w:abstractNumId w:val="227"/>
  </w:num>
  <w:num w:numId="189" w16cid:durableId="1316684621">
    <w:abstractNumId w:val="203"/>
  </w:num>
  <w:num w:numId="190" w16cid:durableId="167378988">
    <w:abstractNumId w:val="193"/>
  </w:num>
  <w:num w:numId="191" w16cid:durableId="2073501497">
    <w:abstractNumId w:val="89"/>
  </w:num>
  <w:num w:numId="192" w16cid:durableId="1959094732">
    <w:abstractNumId w:val="76"/>
  </w:num>
  <w:num w:numId="193" w16cid:durableId="1915358276">
    <w:abstractNumId w:val="240"/>
  </w:num>
  <w:num w:numId="194" w16cid:durableId="2138257764">
    <w:abstractNumId w:val="88"/>
  </w:num>
  <w:num w:numId="195" w16cid:durableId="632060268">
    <w:abstractNumId w:val="127"/>
  </w:num>
  <w:num w:numId="196" w16cid:durableId="1349524134">
    <w:abstractNumId w:val="237"/>
  </w:num>
  <w:num w:numId="197" w16cid:durableId="620308487">
    <w:abstractNumId w:val="189"/>
  </w:num>
  <w:num w:numId="198" w16cid:durableId="521355875">
    <w:abstractNumId w:val="182"/>
  </w:num>
  <w:num w:numId="199" w16cid:durableId="105077959">
    <w:abstractNumId w:val="215"/>
  </w:num>
  <w:num w:numId="200" w16cid:durableId="2072851151">
    <w:abstractNumId w:val="205"/>
  </w:num>
  <w:num w:numId="201" w16cid:durableId="1645963103">
    <w:abstractNumId w:val="167"/>
  </w:num>
  <w:num w:numId="202" w16cid:durableId="522592077">
    <w:abstractNumId w:val="188"/>
  </w:num>
  <w:num w:numId="203" w16cid:durableId="1828327842">
    <w:abstractNumId w:val="128"/>
  </w:num>
  <w:num w:numId="204" w16cid:durableId="1958490997">
    <w:abstractNumId w:val="87"/>
  </w:num>
  <w:num w:numId="205" w16cid:durableId="868300859">
    <w:abstractNumId w:val="114"/>
  </w:num>
  <w:num w:numId="206" w16cid:durableId="92239318">
    <w:abstractNumId w:val="52"/>
  </w:num>
  <w:num w:numId="207" w16cid:durableId="32270601">
    <w:abstractNumId w:val="86"/>
  </w:num>
  <w:num w:numId="208" w16cid:durableId="1553226132">
    <w:abstractNumId w:val="208"/>
  </w:num>
  <w:num w:numId="209" w16cid:durableId="324478356">
    <w:abstractNumId w:val="192"/>
  </w:num>
  <w:num w:numId="210" w16cid:durableId="1398940023">
    <w:abstractNumId w:val="149"/>
  </w:num>
  <w:num w:numId="211" w16cid:durableId="1119838251">
    <w:abstractNumId w:val="56"/>
  </w:num>
  <w:num w:numId="212" w16cid:durableId="947277570">
    <w:abstractNumId w:val="2"/>
  </w:num>
  <w:num w:numId="213" w16cid:durableId="1704208115">
    <w:abstractNumId w:val="228"/>
  </w:num>
  <w:num w:numId="214" w16cid:durableId="856115976">
    <w:abstractNumId w:val="221"/>
  </w:num>
  <w:num w:numId="215" w16cid:durableId="821774336">
    <w:abstractNumId w:val="235"/>
  </w:num>
  <w:num w:numId="216" w16cid:durableId="91434330">
    <w:abstractNumId w:val="154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6C541D2-9425-4C40-9250-CD4BBB40D493}"/>
  </w:docVars>
  <w:rsids>
    <w:rsidRoot w:val="00346B24"/>
    <w:rsid w:val="00001B9D"/>
    <w:rsid w:val="0000300A"/>
    <w:rsid w:val="00004442"/>
    <w:rsid w:val="00004C8C"/>
    <w:rsid w:val="000075C0"/>
    <w:rsid w:val="00007B0B"/>
    <w:rsid w:val="00011A2B"/>
    <w:rsid w:val="00011F03"/>
    <w:rsid w:val="0001289B"/>
    <w:rsid w:val="00015F9C"/>
    <w:rsid w:val="00016873"/>
    <w:rsid w:val="00020798"/>
    <w:rsid w:val="00020B8F"/>
    <w:rsid w:val="00021081"/>
    <w:rsid w:val="00021D9F"/>
    <w:rsid w:val="0002349D"/>
    <w:rsid w:val="00023947"/>
    <w:rsid w:val="0002724A"/>
    <w:rsid w:val="00027F5D"/>
    <w:rsid w:val="000305C1"/>
    <w:rsid w:val="00030EB9"/>
    <w:rsid w:val="00031223"/>
    <w:rsid w:val="000339C5"/>
    <w:rsid w:val="00034C44"/>
    <w:rsid w:val="000364A7"/>
    <w:rsid w:val="00037350"/>
    <w:rsid w:val="0003735B"/>
    <w:rsid w:val="000377E2"/>
    <w:rsid w:val="0004057E"/>
    <w:rsid w:val="00041946"/>
    <w:rsid w:val="000430E8"/>
    <w:rsid w:val="0004612A"/>
    <w:rsid w:val="000551F3"/>
    <w:rsid w:val="00056044"/>
    <w:rsid w:val="0005659C"/>
    <w:rsid w:val="000576E7"/>
    <w:rsid w:val="00060155"/>
    <w:rsid w:val="00061093"/>
    <w:rsid w:val="000655FC"/>
    <w:rsid w:val="00070C62"/>
    <w:rsid w:val="000710E0"/>
    <w:rsid w:val="00072003"/>
    <w:rsid w:val="00074A22"/>
    <w:rsid w:val="0007593E"/>
    <w:rsid w:val="00076007"/>
    <w:rsid w:val="00076494"/>
    <w:rsid w:val="000779AB"/>
    <w:rsid w:val="000818AC"/>
    <w:rsid w:val="0008383E"/>
    <w:rsid w:val="00084B0D"/>
    <w:rsid w:val="00084DFF"/>
    <w:rsid w:val="000857DD"/>
    <w:rsid w:val="00085BC2"/>
    <w:rsid w:val="00085CE5"/>
    <w:rsid w:val="00087098"/>
    <w:rsid w:val="000902B7"/>
    <w:rsid w:val="00094515"/>
    <w:rsid w:val="00095E42"/>
    <w:rsid w:val="000A1085"/>
    <w:rsid w:val="000A242A"/>
    <w:rsid w:val="000A3F55"/>
    <w:rsid w:val="000A4D56"/>
    <w:rsid w:val="000A5D7E"/>
    <w:rsid w:val="000A731F"/>
    <w:rsid w:val="000A783C"/>
    <w:rsid w:val="000B0EC8"/>
    <w:rsid w:val="000B1D80"/>
    <w:rsid w:val="000B2D17"/>
    <w:rsid w:val="000B337E"/>
    <w:rsid w:val="000B38F2"/>
    <w:rsid w:val="000B473E"/>
    <w:rsid w:val="000B5184"/>
    <w:rsid w:val="000B5487"/>
    <w:rsid w:val="000B70E6"/>
    <w:rsid w:val="000B74FB"/>
    <w:rsid w:val="000C2234"/>
    <w:rsid w:val="000C242E"/>
    <w:rsid w:val="000C33B1"/>
    <w:rsid w:val="000C6347"/>
    <w:rsid w:val="000C71AE"/>
    <w:rsid w:val="000D4E64"/>
    <w:rsid w:val="000D4FD8"/>
    <w:rsid w:val="000D68CC"/>
    <w:rsid w:val="000D6944"/>
    <w:rsid w:val="000D705C"/>
    <w:rsid w:val="000D71CC"/>
    <w:rsid w:val="000D792F"/>
    <w:rsid w:val="000E094F"/>
    <w:rsid w:val="000E09A2"/>
    <w:rsid w:val="000E0BFA"/>
    <w:rsid w:val="000E2B6B"/>
    <w:rsid w:val="000E4E4D"/>
    <w:rsid w:val="000E57FD"/>
    <w:rsid w:val="000F19F5"/>
    <w:rsid w:val="000F1F1B"/>
    <w:rsid w:val="000F269E"/>
    <w:rsid w:val="000F2807"/>
    <w:rsid w:val="000F4069"/>
    <w:rsid w:val="000F45B1"/>
    <w:rsid w:val="000F4DC3"/>
    <w:rsid w:val="0010327E"/>
    <w:rsid w:val="00103853"/>
    <w:rsid w:val="00103AAF"/>
    <w:rsid w:val="0010402E"/>
    <w:rsid w:val="00104293"/>
    <w:rsid w:val="0010543A"/>
    <w:rsid w:val="001057D1"/>
    <w:rsid w:val="00106DBE"/>
    <w:rsid w:val="001075F0"/>
    <w:rsid w:val="001100FA"/>
    <w:rsid w:val="00111516"/>
    <w:rsid w:val="00111597"/>
    <w:rsid w:val="001131CB"/>
    <w:rsid w:val="00114761"/>
    <w:rsid w:val="001164B7"/>
    <w:rsid w:val="00116573"/>
    <w:rsid w:val="00116E9F"/>
    <w:rsid w:val="00117F64"/>
    <w:rsid w:val="00120917"/>
    <w:rsid w:val="00120D80"/>
    <w:rsid w:val="001216B7"/>
    <w:rsid w:val="00122200"/>
    <w:rsid w:val="00124E6B"/>
    <w:rsid w:val="00125901"/>
    <w:rsid w:val="00125B18"/>
    <w:rsid w:val="00125F75"/>
    <w:rsid w:val="001271A6"/>
    <w:rsid w:val="0012760E"/>
    <w:rsid w:val="001277DE"/>
    <w:rsid w:val="001278A2"/>
    <w:rsid w:val="00127B85"/>
    <w:rsid w:val="0013059A"/>
    <w:rsid w:val="00132F33"/>
    <w:rsid w:val="00133297"/>
    <w:rsid w:val="00133467"/>
    <w:rsid w:val="00133B5E"/>
    <w:rsid w:val="00133D84"/>
    <w:rsid w:val="001353F8"/>
    <w:rsid w:val="001358D2"/>
    <w:rsid w:val="0014132F"/>
    <w:rsid w:val="0014351D"/>
    <w:rsid w:val="00143881"/>
    <w:rsid w:val="00144018"/>
    <w:rsid w:val="0014677D"/>
    <w:rsid w:val="00150716"/>
    <w:rsid w:val="00152228"/>
    <w:rsid w:val="001538D7"/>
    <w:rsid w:val="00155853"/>
    <w:rsid w:val="00155A44"/>
    <w:rsid w:val="00160A32"/>
    <w:rsid w:val="00161100"/>
    <w:rsid w:val="0016166E"/>
    <w:rsid w:val="00164A7E"/>
    <w:rsid w:val="0016564F"/>
    <w:rsid w:val="00165AF7"/>
    <w:rsid w:val="00170D5B"/>
    <w:rsid w:val="00171B99"/>
    <w:rsid w:val="00173ABA"/>
    <w:rsid w:val="00174A6B"/>
    <w:rsid w:val="00175642"/>
    <w:rsid w:val="00175A1C"/>
    <w:rsid w:val="00175B97"/>
    <w:rsid w:val="0017695E"/>
    <w:rsid w:val="00177F5F"/>
    <w:rsid w:val="001803D4"/>
    <w:rsid w:val="00181AD6"/>
    <w:rsid w:val="00184F1E"/>
    <w:rsid w:val="0019186F"/>
    <w:rsid w:val="00194AAC"/>
    <w:rsid w:val="001A0C6F"/>
    <w:rsid w:val="001A397D"/>
    <w:rsid w:val="001A3C8A"/>
    <w:rsid w:val="001A6E74"/>
    <w:rsid w:val="001B058D"/>
    <w:rsid w:val="001B12A1"/>
    <w:rsid w:val="001B12B6"/>
    <w:rsid w:val="001B2347"/>
    <w:rsid w:val="001B2ED3"/>
    <w:rsid w:val="001B4EBC"/>
    <w:rsid w:val="001B50C0"/>
    <w:rsid w:val="001B6E34"/>
    <w:rsid w:val="001C06C7"/>
    <w:rsid w:val="001C0E08"/>
    <w:rsid w:val="001C1B89"/>
    <w:rsid w:val="001C284B"/>
    <w:rsid w:val="001C2AD2"/>
    <w:rsid w:val="001C31B0"/>
    <w:rsid w:val="001C5210"/>
    <w:rsid w:val="001C5A5C"/>
    <w:rsid w:val="001C6E2D"/>
    <w:rsid w:val="001C7879"/>
    <w:rsid w:val="001C7CBA"/>
    <w:rsid w:val="001D1F80"/>
    <w:rsid w:val="001D2E9A"/>
    <w:rsid w:val="001D5133"/>
    <w:rsid w:val="001E207B"/>
    <w:rsid w:val="001E2636"/>
    <w:rsid w:val="001E398F"/>
    <w:rsid w:val="001E63FD"/>
    <w:rsid w:val="001F05E6"/>
    <w:rsid w:val="001F14F3"/>
    <w:rsid w:val="001F4ADB"/>
    <w:rsid w:val="001F5269"/>
    <w:rsid w:val="001F6B7B"/>
    <w:rsid w:val="00200ABC"/>
    <w:rsid w:val="00204B44"/>
    <w:rsid w:val="002053BD"/>
    <w:rsid w:val="002054B6"/>
    <w:rsid w:val="00205614"/>
    <w:rsid w:val="002067CB"/>
    <w:rsid w:val="0021291C"/>
    <w:rsid w:val="00213608"/>
    <w:rsid w:val="00213ACD"/>
    <w:rsid w:val="00213DE3"/>
    <w:rsid w:val="00213FCF"/>
    <w:rsid w:val="00215204"/>
    <w:rsid w:val="00215BED"/>
    <w:rsid w:val="0021600B"/>
    <w:rsid w:val="0021747B"/>
    <w:rsid w:val="00220DE4"/>
    <w:rsid w:val="002276CD"/>
    <w:rsid w:val="002305DD"/>
    <w:rsid w:val="0023351C"/>
    <w:rsid w:val="00233EBF"/>
    <w:rsid w:val="00235379"/>
    <w:rsid w:val="00235D5F"/>
    <w:rsid w:val="00236083"/>
    <w:rsid w:val="00237C8F"/>
    <w:rsid w:val="00240599"/>
    <w:rsid w:val="0024309C"/>
    <w:rsid w:val="00243F8A"/>
    <w:rsid w:val="00244A61"/>
    <w:rsid w:val="00246506"/>
    <w:rsid w:val="002477CC"/>
    <w:rsid w:val="00247C7E"/>
    <w:rsid w:val="0025128A"/>
    <w:rsid w:val="002529F4"/>
    <w:rsid w:val="00252EF2"/>
    <w:rsid w:val="00253B75"/>
    <w:rsid w:val="00256245"/>
    <w:rsid w:val="002623CB"/>
    <w:rsid w:val="00262C5D"/>
    <w:rsid w:val="00263422"/>
    <w:rsid w:val="002673B1"/>
    <w:rsid w:val="002678AD"/>
    <w:rsid w:val="00267E29"/>
    <w:rsid w:val="0027131A"/>
    <w:rsid w:val="00272739"/>
    <w:rsid w:val="00273824"/>
    <w:rsid w:val="00275032"/>
    <w:rsid w:val="00275130"/>
    <w:rsid w:val="00275444"/>
    <w:rsid w:val="0027798A"/>
    <w:rsid w:val="00280044"/>
    <w:rsid w:val="00280648"/>
    <w:rsid w:val="002807EE"/>
    <w:rsid w:val="0028084B"/>
    <w:rsid w:val="002812FD"/>
    <w:rsid w:val="00282270"/>
    <w:rsid w:val="00282CB8"/>
    <w:rsid w:val="002857B5"/>
    <w:rsid w:val="002859AA"/>
    <w:rsid w:val="0028693B"/>
    <w:rsid w:val="00287A41"/>
    <w:rsid w:val="00290AF0"/>
    <w:rsid w:val="00290E07"/>
    <w:rsid w:val="0029471D"/>
    <w:rsid w:val="002953CA"/>
    <w:rsid w:val="0029741B"/>
    <w:rsid w:val="00297CFA"/>
    <w:rsid w:val="00297F95"/>
    <w:rsid w:val="002A02EC"/>
    <w:rsid w:val="002A1FF4"/>
    <w:rsid w:val="002A2C3A"/>
    <w:rsid w:val="002A3843"/>
    <w:rsid w:val="002A43D0"/>
    <w:rsid w:val="002A6845"/>
    <w:rsid w:val="002A6ED3"/>
    <w:rsid w:val="002A74F4"/>
    <w:rsid w:val="002B00D0"/>
    <w:rsid w:val="002B1A83"/>
    <w:rsid w:val="002B1FA6"/>
    <w:rsid w:val="002B2E3A"/>
    <w:rsid w:val="002B38D2"/>
    <w:rsid w:val="002B3ABE"/>
    <w:rsid w:val="002B3E22"/>
    <w:rsid w:val="002B3F3E"/>
    <w:rsid w:val="002B4150"/>
    <w:rsid w:val="002B775B"/>
    <w:rsid w:val="002C03D3"/>
    <w:rsid w:val="002C1042"/>
    <w:rsid w:val="002C234B"/>
    <w:rsid w:val="002C24BD"/>
    <w:rsid w:val="002C3721"/>
    <w:rsid w:val="002C4AF4"/>
    <w:rsid w:val="002C7850"/>
    <w:rsid w:val="002D30BB"/>
    <w:rsid w:val="002D42B8"/>
    <w:rsid w:val="002D44CB"/>
    <w:rsid w:val="002D56E5"/>
    <w:rsid w:val="002D6BDE"/>
    <w:rsid w:val="002D6F2F"/>
    <w:rsid w:val="002E1337"/>
    <w:rsid w:val="002E17BF"/>
    <w:rsid w:val="002E1D0D"/>
    <w:rsid w:val="002E296C"/>
    <w:rsid w:val="002E3C93"/>
    <w:rsid w:val="002E4350"/>
    <w:rsid w:val="002E579A"/>
    <w:rsid w:val="002E76C9"/>
    <w:rsid w:val="002E7E99"/>
    <w:rsid w:val="002F0A23"/>
    <w:rsid w:val="002F109A"/>
    <w:rsid w:val="002F67D3"/>
    <w:rsid w:val="00301F3B"/>
    <w:rsid w:val="003020F5"/>
    <w:rsid w:val="003023A8"/>
    <w:rsid w:val="00302CDE"/>
    <w:rsid w:val="00304B48"/>
    <w:rsid w:val="00304CA0"/>
    <w:rsid w:val="0030689E"/>
    <w:rsid w:val="00307C76"/>
    <w:rsid w:val="00310B26"/>
    <w:rsid w:val="00310D22"/>
    <w:rsid w:val="003129F0"/>
    <w:rsid w:val="003135D5"/>
    <w:rsid w:val="00313EB9"/>
    <w:rsid w:val="00314667"/>
    <w:rsid w:val="00314700"/>
    <w:rsid w:val="0031538E"/>
    <w:rsid w:val="00315CF2"/>
    <w:rsid w:val="00317ADC"/>
    <w:rsid w:val="00317B0F"/>
    <w:rsid w:val="003208C9"/>
    <w:rsid w:val="00323B01"/>
    <w:rsid w:val="003275CE"/>
    <w:rsid w:val="00330BD8"/>
    <w:rsid w:val="00332077"/>
    <w:rsid w:val="00332758"/>
    <w:rsid w:val="00332A3A"/>
    <w:rsid w:val="00333209"/>
    <w:rsid w:val="00334AA4"/>
    <w:rsid w:val="00335508"/>
    <w:rsid w:val="00337D21"/>
    <w:rsid w:val="00340BC1"/>
    <w:rsid w:val="003421BC"/>
    <w:rsid w:val="00342701"/>
    <w:rsid w:val="00343A2D"/>
    <w:rsid w:val="00343DBD"/>
    <w:rsid w:val="00345F06"/>
    <w:rsid w:val="00346B24"/>
    <w:rsid w:val="0034752D"/>
    <w:rsid w:val="0035065E"/>
    <w:rsid w:val="003522EF"/>
    <w:rsid w:val="003531F6"/>
    <w:rsid w:val="00353646"/>
    <w:rsid w:val="00357F96"/>
    <w:rsid w:val="0036183F"/>
    <w:rsid w:val="003619B5"/>
    <w:rsid w:val="003635B9"/>
    <w:rsid w:val="003641E5"/>
    <w:rsid w:val="00364B74"/>
    <w:rsid w:val="003652F4"/>
    <w:rsid w:val="0036537F"/>
    <w:rsid w:val="003654BD"/>
    <w:rsid w:val="00367FA1"/>
    <w:rsid w:val="00372CC1"/>
    <w:rsid w:val="0037309B"/>
    <w:rsid w:val="0037641F"/>
    <w:rsid w:val="00376EA5"/>
    <w:rsid w:val="00377782"/>
    <w:rsid w:val="0038015D"/>
    <w:rsid w:val="00380E76"/>
    <w:rsid w:val="00382F88"/>
    <w:rsid w:val="00383CD3"/>
    <w:rsid w:val="0038411A"/>
    <w:rsid w:val="00385F53"/>
    <w:rsid w:val="00386B78"/>
    <w:rsid w:val="0038746E"/>
    <w:rsid w:val="003909C5"/>
    <w:rsid w:val="00392601"/>
    <w:rsid w:val="00392659"/>
    <w:rsid w:val="003947DB"/>
    <w:rsid w:val="00394CCA"/>
    <w:rsid w:val="00396259"/>
    <w:rsid w:val="00396526"/>
    <w:rsid w:val="003977C9"/>
    <w:rsid w:val="003A6C01"/>
    <w:rsid w:val="003A743F"/>
    <w:rsid w:val="003A74C1"/>
    <w:rsid w:val="003A7572"/>
    <w:rsid w:val="003B0279"/>
    <w:rsid w:val="003B101B"/>
    <w:rsid w:val="003B18B0"/>
    <w:rsid w:val="003B4AE2"/>
    <w:rsid w:val="003B6942"/>
    <w:rsid w:val="003C32A9"/>
    <w:rsid w:val="003C48C8"/>
    <w:rsid w:val="003C6DF3"/>
    <w:rsid w:val="003D02F1"/>
    <w:rsid w:val="003D0FBC"/>
    <w:rsid w:val="003D26D2"/>
    <w:rsid w:val="003D3E35"/>
    <w:rsid w:val="003D44AF"/>
    <w:rsid w:val="003D61C6"/>
    <w:rsid w:val="003D62F5"/>
    <w:rsid w:val="003D6B51"/>
    <w:rsid w:val="003D722E"/>
    <w:rsid w:val="003D762B"/>
    <w:rsid w:val="003E0E69"/>
    <w:rsid w:val="003E0F12"/>
    <w:rsid w:val="003E1BDE"/>
    <w:rsid w:val="003E3584"/>
    <w:rsid w:val="003E51DA"/>
    <w:rsid w:val="003E5746"/>
    <w:rsid w:val="003E63AC"/>
    <w:rsid w:val="003E758B"/>
    <w:rsid w:val="003F0C4F"/>
    <w:rsid w:val="003F1FB5"/>
    <w:rsid w:val="003F2A83"/>
    <w:rsid w:val="003F3653"/>
    <w:rsid w:val="003F5FE8"/>
    <w:rsid w:val="003F68BB"/>
    <w:rsid w:val="003F6BC5"/>
    <w:rsid w:val="003F743E"/>
    <w:rsid w:val="003F78BF"/>
    <w:rsid w:val="003F7B31"/>
    <w:rsid w:val="00403529"/>
    <w:rsid w:val="00405F68"/>
    <w:rsid w:val="00405FC2"/>
    <w:rsid w:val="00406588"/>
    <w:rsid w:val="0040658C"/>
    <w:rsid w:val="004103FD"/>
    <w:rsid w:val="00411A8D"/>
    <w:rsid w:val="00411BA0"/>
    <w:rsid w:val="00413831"/>
    <w:rsid w:val="00413A98"/>
    <w:rsid w:val="0041416B"/>
    <w:rsid w:val="00414A9A"/>
    <w:rsid w:val="004161AE"/>
    <w:rsid w:val="004163C8"/>
    <w:rsid w:val="0041688D"/>
    <w:rsid w:val="00420648"/>
    <w:rsid w:val="00423007"/>
    <w:rsid w:val="00425AA5"/>
    <w:rsid w:val="00427AC3"/>
    <w:rsid w:val="004314CC"/>
    <w:rsid w:val="00435451"/>
    <w:rsid w:val="004355E2"/>
    <w:rsid w:val="004359A7"/>
    <w:rsid w:val="00435F91"/>
    <w:rsid w:val="00436800"/>
    <w:rsid w:val="00437AC9"/>
    <w:rsid w:val="0044085F"/>
    <w:rsid w:val="00441823"/>
    <w:rsid w:val="00450213"/>
    <w:rsid w:val="00450774"/>
    <w:rsid w:val="00452199"/>
    <w:rsid w:val="004522E4"/>
    <w:rsid w:val="004524ED"/>
    <w:rsid w:val="00452CDE"/>
    <w:rsid w:val="004536A5"/>
    <w:rsid w:val="0045466F"/>
    <w:rsid w:val="004556AD"/>
    <w:rsid w:val="0045650F"/>
    <w:rsid w:val="00460833"/>
    <w:rsid w:val="004609ED"/>
    <w:rsid w:val="00463569"/>
    <w:rsid w:val="004635B2"/>
    <w:rsid w:val="00464601"/>
    <w:rsid w:val="004664A7"/>
    <w:rsid w:val="004664B7"/>
    <w:rsid w:val="004671C4"/>
    <w:rsid w:val="00467348"/>
    <w:rsid w:val="00471A67"/>
    <w:rsid w:val="004725B6"/>
    <w:rsid w:val="00474CEC"/>
    <w:rsid w:val="00476C1E"/>
    <w:rsid w:val="00476D1C"/>
    <w:rsid w:val="00477FF0"/>
    <w:rsid w:val="004838BD"/>
    <w:rsid w:val="00483BF0"/>
    <w:rsid w:val="00483D53"/>
    <w:rsid w:val="00483F13"/>
    <w:rsid w:val="0048560A"/>
    <w:rsid w:val="0048578F"/>
    <w:rsid w:val="0049001C"/>
    <w:rsid w:val="00491BF9"/>
    <w:rsid w:val="004920C7"/>
    <w:rsid w:val="00492556"/>
    <w:rsid w:val="0049283F"/>
    <w:rsid w:val="00493BF9"/>
    <w:rsid w:val="00494882"/>
    <w:rsid w:val="00497671"/>
    <w:rsid w:val="004A03C7"/>
    <w:rsid w:val="004A0D05"/>
    <w:rsid w:val="004A13B6"/>
    <w:rsid w:val="004A3237"/>
    <w:rsid w:val="004A449F"/>
    <w:rsid w:val="004A4EF1"/>
    <w:rsid w:val="004A510E"/>
    <w:rsid w:val="004A6B50"/>
    <w:rsid w:val="004A7658"/>
    <w:rsid w:val="004B3909"/>
    <w:rsid w:val="004B3F74"/>
    <w:rsid w:val="004B5A43"/>
    <w:rsid w:val="004B6090"/>
    <w:rsid w:val="004B6129"/>
    <w:rsid w:val="004B653C"/>
    <w:rsid w:val="004C13AF"/>
    <w:rsid w:val="004C3255"/>
    <w:rsid w:val="004C458B"/>
    <w:rsid w:val="004C466A"/>
    <w:rsid w:val="004C7010"/>
    <w:rsid w:val="004C7E3B"/>
    <w:rsid w:val="004D2904"/>
    <w:rsid w:val="004D3800"/>
    <w:rsid w:val="004D3F5D"/>
    <w:rsid w:val="004D509E"/>
    <w:rsid w:val="004E0500"/>
    <w:rsid w:val="004E098D"/>
    <w:rsid w:val="004E2534"/>
    <w:rsid w:val="004E423D"/>
    <w:rsid w:val="004E6756"/>
    <w:rsid w:val="004E6827"/>
    <w:rsid w:val="004E69CE"/>
    <w:rsid w:val="004F2E74"/>
    <w:rsid w:val="004F3AD3"/>
    <w:rsid w:val="004F6E7C"/>
    <w:rsid w:val="00501DFC"/>
    <w:rsid w:val="00503C99"/>
    <w:rsid w:val="00504500"/>
    <w:rsid w:val="00505568"/>
    <w:rsid w:val="005055F6"/>
    <w:rsid w:val="00506301"/>
    <w:rsid w:val="00506C86"/>
    <w:rsid w:val="00510BB4"/>
    <w:rsid w:val="00510BCC"/>
    <w:rsid w:val="005162B8"/>
    <w:rsid w:val="00517813"/>
    <w:rsid w:val="00517CEC"/>
    <w:rsid w:val="00520017"/>
    <w:rsid w:val="00521152"/>
    <w:rsid w:val="00522093"/>
    <w:rsid w:val="00523DB1"/>
    <w:rsid w:val="005242B0"/>
    <w:rsid w:val="00524742"/>
    <w:rsid w:val="00524D34"/>
    <w:rsid w:val="00527777"/>
    <w:rsid w:val="0053077D"/>
    <w:rsid w:val="00530EE9"/>
    <w:rsid w:val="00532D0A"/>
    <w:rsid w:val="00533530"/>
    <w:rsid w:val="005338D0"/>
    <w:rsid w:val="0053622E"/>
    <w:rsid w:val="00537AF4"/>
    <w:rsid w:val="00540069"/>
    <w:rsid w:val="00540304"/>
    <w:rsid w:val="005403DA"/>
    <w:rsid w:val="00541F92"/>
    <w:rsid w:val="00545FC2"/>
    <w:rsid w:val="005460D6"/>
    <w:rsid w:val="00551544"/>
    <w:rsid w:val="005521B3"/>
    <w:rsid w:val="0055255E"/>
    <w:rsid w:val="00553865"/>
    <w:rsid w:val="00554635"/>
    <w:rsid w:val="00554884"/>
    <w:rsid w:val="00556191"/>
    <w:rsid w:val="0055655B"/>
    <w:rsid w:val="00556F18"/>
    <w:rsid w:val="005619AF"/>
    <w:rsid w:val="00561D79"/>
    <w:rsid w:val="00561F21"/>
    <w:rsid w:val="00561F6E"/>
    <w:rsid w:val="00564DA6"/>
    <w:rsid w:val="00565495"/>
    <w:rsid w:val="00565DD5"/>
    <w:rsid w:val="00571E93"/>
    <w:rsid w:val="00572BB6"/>
    <w:rsid w:val="00575A55"/>
    <w:rsid w:val="005768AF"/>
    <w:rsid w:val="00576B2B"/>
    <w:rsid w:val="0057732D"/>
    <w:rsid w:val="005775CC"/>
    <w:rsid w:val="00581CB6"/>
    <w:rsid w:val="00581CD4"/>
    <w:rsid w:val="0058214C"/>
    <w:rsid w:val="005828CA"/>
    <w:rsid w:val="005843A7"/>
    <w:rsid w:val="0058465E"/>
    <w:rsid w:val="005873A7"/>
    <w:rsid w:val="00591A6B"/>
    <w:rsid w:val="00592284"/>
    <w:rsid w:val="00592E8F"/>
    <w:rsid w:val="005938A9"/>
    <w:rsid w:val="0059416B"/>
    <w:rsid w:val="00594204"/>
    <w:rsid w:val="005A0DFA"/>
    <w:rsid w:val="005A27CE"/>
    <w:rsid w:val="005A294F"/>
    <w:rsid w:val="005A4092"/>
    <w:rsid w:val="005A484B"/>
    <w:rsid w:val="005A7311"/>
    <w:rsid w:val="005B09A7"/>
    <w:rsid w:val="005B1E95"/>
    <w:rsid w:val="005B228B"/>
    <w:rsid w:val="005B3B20"/>
    <w:rsid w:val="005B431A"/>
    <w:rsid w:val="005B462E"/>
    <w:rsid w:val="005B4D57"/>
    <w:rsid w:val="005B6998"/>
    <w:rsid w:val="005C0637"/>
    <w:rsid w:val="005C309A"/>
    <w:rsid w:val="005C5B1E"/>
    <w:rsid w:val="005C6853"/>
    <w:rsid w:val="005C7C54"/>
    <w:rsid w:val="005D1495"/>
    <w:rsid w:val="005D1DC6"/>
    <w:rsid w:val="005D2988"/>
    <w:rsid w:val="005D3FAD"/>
    <w:rsid w:val="005D52DF"/>
    <w:rsid w:val="005D546F"/>
    <w:rsid w:val="005D7FC9"/>
    <w:rsid w:val="005E0B32"/>
    <w:rsid w:val="005E111B"/>
    <w:rsid w:val="005E1780"/>
    <w:rsid w:val="005E2142"/>
    <w:rsid w:val="005E3016"/>
    <w:rsid w:val="005E3A88"/>
    <w:rsid w:val="005E4268"/>
    <w:rsid w:val="005E6390"/>
    <w:rsid w:val="005E743C"/>
    <w:rsid w:val="005E7C77"/>
    <w:rsid w:val="005F018C"/>
    <w:rsid w:val="005F01F2"/>
    <w:rsid w:val="005F05C0"/>
    <w:rsid w:val="005F05EA"/>
    <w:rsid w:val="005F2C72"/>
    <w:rsid w:val="005F2F66"/>
    <w:rsid w:val="005F536E"/>
    <w:rsid w:val="006002F8"/>
    <w:rsid w:val="00601F2F"/>
    <w:rsid w:val="00602896"/>
    <w:rsid w:val="0060359F"/>
    <w:rsid w:val="00606E3C"/>
    <w:rsid w:val="0061120A"/>
    <w:rsid w:val="006116E1"/>
    <w:rsid w:val="00613858"/>
    <w:rsid w:val="00613F0C"/>
    <w:rsid w:val="00616560"/>
    <w:rsid w:val="00616753"/>
    <w:rsid w:val="00617A83"/>
    <w:rsid w:val="00620F81"/>
    <w:rsid w:val="00621BE5"/>
    <w:rsid w:val="00623324"/>
    <w:rsid w:val="00624180"/>
    <w:rsid w:val="00624ECA"/>
    <w:rsid w:val="006252D4"/>
    <w:rsid w:val="006262F8"/>
    <w:rsid w:val="00626DF8"/>
    <w:rsid w:val="00632C52"/>
    <w:rsid w:val="00634528"/>
    <w:rsid w:val="00641B03"/>
    <w:rsid w:val="00644604"/>
    <w:rsid w:val="00646208"/>
    <w:rsid w:val="006518D5"/>
    <w:rsid w:val="0065281B"/>
    <w:rsid w:val="00652F7D"/>
    <w:rsid w:val="00655CBB"/>
    <w:rsid w:val="00657048"/>
    <w:rsid w:val="006578A7"/>
    <w:rsid w:val="00662771"/>
    <w:rsid w:val="00662C00"/>
    <w:rsid w:val="00663C93"/>
    <w:rsid w:val="00664E33"/>
    <w:rsid w:val="006651E4"/>
    <w:rsid w:val="00666C7D"/>
    <w:rsid w:val="0066740C"/>
    <w:rsid w:val="006720CD"/>
    <w:rsid w:val="0067330C"/>
    <w:rsid w:val="00676982"/>
    <w:rsid w:val="006813D6"/>
    <w:rsid w:val="006817FA"/>
    <w:rsid w:val="00682267"/>
    <w:rsid w:val="0068385C"/>
    <w:rsid w:val="00684624"/>
    <w:rsid w:val="00685346"/>
    <w:rsid w:val="006858B3"/>
    <w:rsid w:val="0068687D"/>
    <w:rsid w:val="006872EC"/>
    <w:rsid w:val="00690590"/>
    <w:rsid w:val="00690E89"/>
    <w:rsid w:val="0069133D"/>
    <w:rsid w:val="0069303C"/>
    <w:rsid w:val="00693DA3"/>
    <w:rsid w:val="006951CB"/>
    <w:rsid w:val="00696274"/>
    <w:rsid w:val="00697CA7"/>
    <w:rsid w:val="006A0297"/>
    <w:rsid w:val="006A27DB"/>
    <w:rsid w:val="006A3F4E"/>
    <w:rsid w:val="006A402D"/>
    <w:rsid w:val="006A5A09"/>
    <w:rsid w:val="006A5CE0"/>
    <w:rsid w:val="006A6853"/>
    <w:rsid w:val="006A6CF9"/>
    <w:rsid w:val="006B26D8"/>
    <w:rsid w:val="006B3027"/>
    <w:rsid w:val="006B46CB"/>
    <w:rsid w:val="006B4A89"/>
    <w:rsid w:val="006B5746"/>
    <w:rsid w:val="006B59B0"/>
    <w:rsid w:val="006B7AB3"/>
    <w:rsid w:val="006C0A6D"/>
    <w:rsid w:val="006C1078"/>
    <w:rsid w:val="006C33C2"/>
    <w:rsid w:val="006C5B42"/>
    <w:rsid w:val="006C655D"/>
    <w:rsid w:val="006C65EC"/>
    <w:rsid w:val="006D1260"/>
    <w:rsid w:val="006D136F"/>
    <w:rsid w:val="006D2BE4"/>
    <w:rsid w:val="006D45CC"/>
    <w:rsid w:val="006D57BA"/>
    <w:rsid w:val="006D5B0F"/>
    <w:rsid w:val="006D65E2"/>
    <w:rsid w:val="006D7F47"/>
    <w:rsid w:val="006E1184"/>
    <w:rsid w:val="006E275F"/>
    <w:rsid w:val="006E3103"/>
    <w:rsid w:val="006E4862"/>
    <w:rsid w:val="006E6A39"/>
    <w:rsid w:val="006E6FDC"/>
    <w:rsid w:val="006F17C6"/>
    <w:rsid w:val="006F2C70"/>
    <w:rsid w:val="00700882"/>
    <w:rsid w:val="007016D9"/>
    <w:rsid w:val="00701FDD"/>
    <w:rsid w:val="00703706"/>
    <w:rsid w:val="007039EC"/>
    <w:rsid w:val="00704D7F"/>
    <w:rsid w:val="00705267"/>
    <w:rsid w:val="007061B3"/>
    <w:rsid w:val="007064E8"/>
    <w:rsid w:val="00707D39"/>
    <w:rsid w:val="0071087A"/>
    <w:rsid w:val="007118DD"/>
    <w:rsid w:val="0071317F"/>
    <w:rsid w:val="00714941"/>
    <w:rsid w:val="0071593F"/>
    <w:rsid w:val="007205E4"/>
    <w:rsid w:val="0072089A"/>
    <w:rsid w:val="00720B1D"/>
    <w:rsid w:val="00720D30"/>
    <w:rsid w:val="007219C9"/>
    <w:rsid w:val="007238DE"/>
    <w:rsid w:val="00724BFD"/>
    <w:rsid w:val="007321C4"/>
    <w:rsid w:val="0073283D"/>
    <w:rsid w:val="00732A4F"/>
    <w:rsid w:val="00733239"/>
    <w:rsid w:val="0073591B"/>
    <w:rsid w:val="00735BF1"/>
    <w:rsid w:val="00737E81"/>
    <w:rsid w:val="00740269"/>
    <w:rsid w:val="007414BC"/>
    <w:rsid w:val="00741890"/>
    <w:rsid w:val="00746C54"/>
    <w:rsid w:val="00750E4F"/>
    <w:rsid w:val="00751093"/>
    <w:rsid w:val="00751340"/>
    <w:rsid w:val="00752747"/>
    <w:rsid w:val="0075607B"/>
    <w:rsid w:val="00756C51"/>
    <w:rsid w:val="00757F46"/>
    <w:rsid w:val="00761A8F"/>
    <w:rsid w:val="0076296D"/>
    <w:rsid w:val="00765F9E"/>
    <w:rsid w:val="00766CDC"/>
    <w:rsid w:val="00767A8B"/>
    <w:rsid w:val="00767E4D"/>
    <w:rsid w:val="00770C1A"/>
    <w:rsid w:val="00771310"/>
    <w:rsid w:val="0077221B"/>
    <w:rsid w:val="007736D3"/>
    <w:rsid w:val="00775151"/>
    <w:rsid w:val="0077620F"/>
    <w:rsid w:val="00783958"/>
    <w:rsid w:val="0078424C"/>
    <w:rsid w:val="0078585A"/>
    <w:rsid w:val="00785BD0"/>
    <w:rsid w:val="00786485"/>
    <w:rsid w:val="00787BBF"/>
    <w:rsid w:val="00787D67"/>
    <w:rsid w:val="00791230"/>
    <w:rsid w:val="0079480F"/>
    <w:rsid w:val="007950B8"/>
    <w:rsid w:val="00795861"/>
    <w:rsid w:val="007A0722"/>
    <w:rsid w:val="007A17FD"/>
    <w:rsid w:val="007A295A"/>
    <w:rsid w:val="007A33FE"/>
    <w:rsid w:val="007A35D6"/>
    <w:rsid w:val="007A48E6"/>
    <w:rsid w:val="007A49A6"/>
    <w:rsid w:val="007A58B1"/>
    <w:rsid w:val="007A5B57"/>
    <w:rsid w:val="007A6BEC"/>
    <w:rsid w:val="007A7601"/>
    <w:rsid w:val="007B36DC"/>
    <w:rsid w:val="007B61C0"/>
    <w:rsid w:val="007B7F8A"/>
    <w:rsid w:val="007C1624"/>
    <w:rsid w:val="007C5313"/>
    <w:rsid w:val="007C6067"/>
    <w:rsid w:val="007C6076"/>
    <w:rsid w:val="007C734F"/>
    <w:rsid w:val="007D1744"/>
    <w:rsid w:val="007D1E05"/>
    <w:rsid w:val="007D1F16"/>
    <w:rsid w:val="007D484F"/>
    <w:rsid w:val="007D49D8"/>
    <w:rsid w:val="007D4EE7"/>
    <w:rsid w:val="007D581C"/>
    <w:rsid w:val="007D59B7"/>
    <w:rsid w:val="007D67B7"/>
    <w:rsid w:val="007D7168"/>
    <w:rsid w:val="007D7A55"/>
    <w:rsid w:val="007E4251"/>
    <w:rsid w:val="007E4944"/>
    <w:rsid w:val="007E5A02"/>
    <w:rsid w:val="007F0A9E"/>
    <w:rsid w:val="007F1791"/>
    <w:rsid w:val="007F1C05"/>
    <w:rsid w:val="007F2837"/>
    <w:rsid w:val="007F30ED"/>
    <w:rsid w:val="007F3343"/>
    <w:rsid w:val="007F338C"/>
    <w:rsid w:val="007F39E3"/>
    <w:rsid w:val="007F43EE"/>
    <w:rsid w:val="007F669D"/>
    <w:rsid w:val="007F71A6"/>
    <w:rsid w:val="007F7E83"/>
    <w:rsid w:val="00801E18"/>
    <w:rsid w:val="00802908"/>
    <w:rsid w:val="00803791"/>
    <w:rsid w:val="00804D62"/>
    <w:rsid w:val="00804E68"/>
    <w:rsid w:val="00805A74"/>
    <w:rsid w:val="00806054"/>
    <w:rsid w:val="008065A5"/>
    <w:rsid w:val="0080692D"/>
    <w:rsid w:val="008115AE"/>
    <w:rsid w:val="00813287"/>
    <w:rsid w:val="008136BA"/>
    <w:rsid w:val="00813C81"/>
    <w:rsid w:val="0081428F"/>
    <w:rsid w:val="00814E60"/>
    <w:rsid w:val="0081694E"/>
    <w:rsid w:val="00817AB0"/>
    <w:rsid w:val="008215D2"/>
    <w:rsid w:val="00823EBC"/>
    <w:rsid w:val="0082424D"/>
    <w:rsid w:val="00824E64"/>
    <w:rsid w:val="008252DD"/>
    <w:rsid w:val="00827145"/>
    <w:rsid w:val="00827822"/>
    <w:rsid w:val="008303F1"/>
    <w:rsid w:val="00830FA2"/>
    <w:rsid w:val="00834CF9"/>
    <w:rsid w:val="008354B5"/>
    <w:rsid w:val="008357D3"/>
    <w:rsid w:val="00835D30"/>
    <w:rsid w:val="00836DE5"/>
    <w:rsid w:val="008414F2"/>
    <w:rsid w:val="0084400A"/>
    <w:rsid w:val="00845076"/>
    <w:rsid w:val="008457C0"/>
    <w:rsid w:val="00847BD8"/>
    <w:rsid w:val="0085000B"/>
    <w:rsid w:val="0085056B"/>
    <w:rsid w:val="00850983"/>
    <w:rsid w:val="00850AE6"/>
    <w:rsid w:val="00853D57"/>
    <w:rsid w:val="00856CCC"/>
    <w:rsid w:val="00860F4C"/>
    <w:rsid w:val="0086139C"/>
    <w:rsid w:val="0086265E"/>
    <w:rsid w:val="0086276B"/>
    <w:rsid w:val="008637EB"/>
    <w:rsid w:val="00865D52"/>
    <w:rsid w:val="00865F74"/>
    <w:rsid w:val="0086615C"/>
    <w:rsid w:val="0086701B"/>
    <w:rsid w:val="00867B54"/>
    <w:rsid w:val="00867E8B"/>
    <w:rsid w:val="0087059C"/>
    <w:rsid w:val="00870608"/>
    <w:rsid w:val="00871412"/>
    <w:rsid w:val="00871B89"/>
    <w:rsid w:val="008721E9"/>
    <w:rsid w:val="00872CA3"/>
    <w:rsid w:val="00875D1F"/>
    <w:rsid w:val="00875D4F"/>
    <w:rsid w:val="00876505"/>
    <w:rsid w:val="0087783E"/>
    <w:rsid w:val="00880455"/>
    <w:rsid w:val="0088140F"/>
    <w:rsid w:val="008814FC"/>
    <w:rsid w:val="0088208D"/>
    <w:rsid w:val="00890EF0"/>
    <w:rsid w:val="00892CFA"/>
    <w:rsid w:val="00893580"/>
    <w:rsid w:val="008945DB"/>
    <w:rsid w:val="00894C4F"/>
    <w:rsid w:val="00895A8C"/>
    <w:rsid w:val="008968A3"/>
    <w:rsid w:val="00896CA9"/>
    <w:rsid w:val="008A123F"/>
    <w:rsid w:val="008A4D88"/>
    <w:rsid w:val="008A7341"/>
    <w:rsid w:val="008B049E"/>
    <w:rsid w:val="008B1932"/>
    <w:rsid w:val="008B3D26"/>
    <w:rsid w:val="008B6064"/>
    <w:rsid w:val="008B703D"/>
    <w:rsid w:val="008C0C0C"/>
    <w:rsid w:val="008C1FA7"/>
    <w:rsid w:val="008C5F0D"/>
    <w:rsid w:val="008C6A59"/>
    <w:rsid w:val="008C6D68"/>
    <w:rsid w:val="008D153A"/>
    <w:rsid w:val="008D1645"/>
    <w:rsid w:val="008D16A9"/>
    <w:rsid w:val="008D189A"/>
    <w:rsid w:val="008D2429"/>
    <w:rsid w:val="008D3153"/>
    <w:rsid w:val="008D3184"/>
    <w:rsid w:val="008D58B1"/>
    <w:rsid w:val="008D76BA"/>
    <w:rsid w:val="008E1706"/>
    <w:rsid w:val="008E1AE4"/>
    <w:rsid w:val="008E1C9E"/>
    <w:rsid w:val="008E27C3"/>
    <w:rsid w:val="008E3AF4"/>
    <w:rsid w:val="008E4D1B"/>
    <w:rsid w:val="008E51E6"/>
    <w:rsid w:val="008E6F90"/>
    <w:rsid w:val="008F08ED"/>
    <w:rsid w:val="008F0DCC"/>
    <w:rsid w:val="008F115E"/>
    <w:rsid w:val="008F134C"/>
    <w:rsid w:val="008F328B"/>
    <w:rsid w:val="008F38B2"/>
    <w:rsid w:val="008F5819"/>
    <w:rsid w:val="008F739A"/>
    <w:rsid w:val="00904814"/>
    <w:rsid w:val="0091040B"/>
    <w:rsid w:val="009109A1"/>
    <w:rsid w:val="009119D8"/>
    <w:rsid w:val="00911A32"/>
    <w:rsid w:val="0091265F"/>
    <w:rsid w:val="00916F34"/>
    <w:rsid w:val="00917B45"/>
    <w:rsid w:val="00917BDE"/>
    <w:rsid w:val="0092015D"/>
    <w:rsid w:val="009212A2"/>
    <w:rsid w:val="00921ABB"/>
    <w:rsid w:val="00925655"/>
    <w:rsid w:val="00930BEA"/>
    <w:rsid w:val="009338D6"/>
    <w:rsid w:val="009369FA"/>
    <w:rsid w:val="00936EC2"/>
    <w:rsid w:val="00940614"/>
    <w:rsid w:val="0094118D"/>
    <w:rsid w:val="00941D12"/>
    <w:rsid w:val="00942CD9"/>
    <w:rsid w:val="00944C02"/>
    <w:rsid w:val="00944F74"/>
    <w:rsid w:val="00945853"/>
    <w:rsid w:val="009459F8"/>
    <w:rsid w:val="0095128A"/>
    <w:rsid w:val="009527D8"/>
    <w:rsid w:val="00952E6D"/>
    <w:rsid w:val="00953F58"/>
    <w:rsid w:val="00955FCA"/>
    <w:rsid w:val="00957182"/>
    <w:rsid w:val="00960C7F"/>
    <w:rsid w:val="00962281"/>
    <w:rsid w:val="0096285C"/>
    <w:rsid w:val="00962D28"/>
    <w:rsid w:val="00964A04"/>
    <w:rsid w:val="009666D6"/>
    <w:rsid w:val="00966F44"/>
    <w:rsid w:val="009700FC"/>
    <w:rsid w:val="00970262"/>
    <w:rsid w:val="009704E1"/>
    <w:rsid w:val="009706D8"/>
    <w:rsid w:val="009713BB"/>
    <w:rsid w:val="00976C85"/>
    <w:rsid w:val="009779F6"/>
    <w:rsid w:val="00980678"/>
    <w:rsid w:val="00981131"/>
    <w:rsid w:val="00982793"/>
    <w:rsid w:val="00986516"/>
    <w:rsid w:val="00990A3E"/>
    <w:rsid w:val="00990B5A"/>
    <w:rsid w:val="00990FE7"/>
    <w:rsid w:val="009931C9"/>
    <w:rsid w:val="009941F3"/>
    <w:rsid w:val="009945F8"/>
    <w:rsid w:val="00995BAF"/>
    <w:rsid w:val="00995C4F"/>
    <w:rsid w:val="00996390"/>
    <w:rsid w:val="009965BA"/>
    <w:rsid w:val="009A1F6D"/>
    <w:rsid w:val="009A55DC"/>
    <w:rsid w:val="009A746B"/>
    <w:rsid w:val="009B04F7"/>
    <w:rsid w:val="009B10C6"/>
    <w:rsid w:val="009B1879"/>
    <w:rsid w:val="009B1F90"/>
    <w:rsid w:val="009B2361"/>
    <w:rsid w:val="009B2FDA"/>
    <w:rsid w:val="009B46ED"/>
    <w:rsid w:val="009B5873"/>
    <w:rsid w:val="009B7CAA"/>
    <w:rsid w:val="009C01A9"/>
    <w:rsid w:val="009C07ED"/>
    <w:rsid w:val="009C2770"/>
    <w:rsid w:val="009C29E3"/>
    <w:rsid w:val="009C2DC4"/>
    <w:rsid w:val="009C48F9"/>
    <w:rsid w:val="009C4C6F"/>
    <w:rsid w:val="009C5086"/>
    <w:rsid w:val="009D0B0A"/>
    <w:rsid w:val="009D1CFA"/>
    <w:rsid w:val="009D1F02"/>
    <w:rsid w:val="009D3CA1"/>
    <w:rsid w:val="009D51FA"/>
    <w:rsid w:val="009D69E0"/>
    <w:rsid w:val="009E2001"/>
    <w:rsid w:val="009E39F3"/>
    <w:rsid w:val="009E565B"/>
    <w:rsid w:val="009E5DBF"/>
    <w:rsid w:val="009F005C"/>
    <w:rsid w:val="009F0B95"/>
    <w:rsid w:val="009F4D80"/>
    <w:rsid w:val="009F6E48"/>
    <w:rsid w:val="009F6F22"/>
    <w:rsid w:val="009F7B5B"/>
    <w:rsid w:val="00A00490"/>
    <w:rsid w:val="00A0074E"/>
    <w:rsid w:val="00A027CD"/>
    <w:rsid w:val="00A05F3A"/>
    <w:rsid w:val="00A067CD"/>
    <w:rsid w:val="00A11295"/>
    <w:rsid w:val="00A1242B"/>
    <w:rsid w:val="00A147DA"/>
    <w:rsid w:val="00A155D4"/>
    <w:rsid w:val="00A200A6"/>
    <w:rsid w:val="00A218D8"/>
    <w:rsid w:val="00A25549"/>
    <w:rsid w:val="00A25700"/>
    <w:rsid w:val="00A31130"/>
    <w:rsid w:val="00A32CEC"/>
    <w:rsid w:val="00A32E1A"/>
    <w:rsid w:val="00A350E6"/>
    <w:rsid w:val="00A35916"/>
    <w:rsid w:val="00A35F47"/>
    <w:rsid w:val="00A41AB9"/>
    <w:rsid w:val="00A41D99"/>
    <w:rsid w:val="00A422C6"/>
    <w:rsid w:val="00A4296C"/>
    <w:rsid w:val="00A42A2A"/>
    <w:rsid w:val="00A4394E"/>
    <w:rsid w:val="00A43BBF"/>
    <w:rsid w:val="00A4441B"/>
    <w:rsid w:val="00A4474E"/>
    <w:rsid w:val="00A4617B"/>
    <w:rsid w:val="00A46267"/>
    <w:rsid w:val="00A4672C"/>
    <w:rsid w:val="00A467B7"/>
    <w:rsid w:val="00A513FC"/>
    <w:rsid w:val="00A54C58"/>
    <w:rsid w:val="00A557C5"/>
    <w:rsid w:val="00A56864"/>
    <w:rsid w:val="00A57375"/>
    <w:rsid w:val="00A612C3"/>
    <w:rsid w:val="00A62E83"/>
    <w:rsid w:val="00A64973"/>
    <w:rsid w:val="00A6503B"/>
    <w:rsid w:val="00A65233"/>
    <w:rsid w:val="00A653DF"/>
    <w:rsid w:val="00A70B05"/>
    <w:rsid w:val="00A71180"/>
    <w:rsid w:val="00A7570B"/>
    <w:rsid w:val="00A76A6D"/>
    <w:rsid w:val="00A81CCF"/>
    <w:rsid w:val="00A81FE3"/>
    <w:rsid w:val="00A8285E"/>
    <w:rsid w:val="00A8450E"/>
    <w:rsid w:val="00A846E0"/>
    <w:rsid w:val="00A85415"/>
    <w:rsid w:val="00A8686A"/>
    <w:rsid w:val="00A93E02"/>
    <w:rsid w:val="00A945DB"/>
    <w:rsid w:val="00A94D67"/>
    <w:rsid w:val="00A965EC"/>
    <w:rsid w:val="00AA1270"/>
    <w:rsid w:val="00AA1703"/>
    <w:rsid w:val="00AA2DF9"/>
    <w:rsid w:val="00AA33DE"/>
    <w:rsid w:val="00AA3F4D"/>
    <w:rsid w:val="00AB0024"/>
    <w:rsid w:val="00AB06A1"/>
    <w:rsid w:val="00AB0AC4"/>
    <w:rsid w:val="00AB2468"/>
    <w:rsid w:val="00AB3E14"/>
    <w:rsid w:val="00AB4441"/>
    <w:rsid w:val="00AB7F3F"/>
    <w:rsid w:val="00AC1124"/>
    <w:rsid w:val="00AC2619"/>
    <w:rsid w:val="00AC3956"/>
    <w:rsid w:val="00AC4B99"/>
    <w:rsid w:val="00AC4CC5"/>
    <w:rsid w:val="00AC5E71"/>
    <w:rsid w:val="00AC63B0"/>
    <w:rsid w:val="00AD118C"/>
    <w:rsid w:val="00AD65F5"/>
    <w:rsid w:val="00AD76CE"/>
    <w:rsid w:val="00AE0276"/>
    <w:rsid w:val="00AE25D0"/>
    <w:rsid w:val="00AE2BF5"/>
    <w:rsid w:val="00AE3F63"/>
    <w:rsid w:val="00AE76CA"/>
    <w:rsid w:val="00AF1D9B"/>
    <w:rsid w:val="00AF2DE2"/>
    <w:rsid w:val="00AF5018"/>
    <w:rsid w:val="00AF5CF3"/>
    <w:rsid w:val="00AF7F43"/>
    <w:rsid w:val="00B007D1"/>
    <w:rsid w:val="00B00BD2"/>
    <w:rsid w:val="00B0203D"/>
    <w:rsid w:val="00B021F2"/>
    <w:rsid w:val="00B03AB2"/>
    <w:rsid w:val="00B03CCD"/>
    <w:rsid w:val="00B0484E"/>
    <w:rsid w:val="00B05A5D"/>
    <w:rsid w:val="00B0664E"/>
    <w:rsid w:val="00B07869"/>
    <w:rsid w:val="00B136A6"/>
    <w:rsid w:val="00B14DC7"/>
    <w:rsid w:val="00B15F01"/>
    <w:rsid w:val="00B16356"/>
    <w:rsid w:val="00B167EA"/>
    <w:rsid w:val="00B17275"/>
    <w:rsid w:val="00B173A2"/>
    <w:rsid w:val="00B205DA"/>
    <w:rsid w:val="00B21FE9"/>
    <w:rsid w:val="00B22550"/>
    <w:rsid w:val="00B22700"/>
    <w:rsid w:val="00B233C4"/>
    <w:rsid w:val="00B25C7D"/>
    <w:rsid w:val="00B2631B"/>
    <w:rsid w:val="00B27C91"/>
    <w:rsid w:val="00B30DD1"/>
    <w:rsid w:val="00B31191"/>
    <w:rsid w:val="00B3152D"/>
    <w:rsid w:val="00B321AE"/>
    <w:rsid w:val="00B34B10"/>
    <w:rsid w:val="00B34B89"/>
    <w:rsid w:val="00B35D2E"/>
    <w:rsid w:val="00B36BA0"/>
    <w:rsid w:val="00B37998"/>
    <w:rsid w:val="00B42181"/>
    <w:rsid w:val="00B432CC"/>
    <w:rsid w:val="00B43F76"/>
    <w:rsid w:val="00B44CEA"/>
    <w:rsid w:val="00B46C97"/>
    <w:rsid w:val="00B479A6"/>
    <w:rsid w:val="00B47FD1"/>
    <w:rsid w:val="00B51A97"/>
    <w:rsid w:val="00B53D62"/>
    <w:rsid w:val="00B54C8A"/>
    <w:rsid w:val="00B5643C"/>
    <w:rsid w:val="00B56492"/>
    <w:rsid w:val="00B57003"/>
    <w:rsid w:val="00B611EA"/>
    <w:rsid w:val="00B61F33"/>
    <w:rsid w:val="00B6265B"/>
    <w:rsid w:val="00B62B4E"/>
    <w:rsid w:val="00B6307F"/>
    <w:rsid w:val="00B631E4"/>
    <w:rsid w:val="00B655E3"/>
    <w:rsid w:val="00B66F0F"/>
    <w:rsid w:val="00B70905"/>
    <w:rsid w:val="00B70986"/>
    <w:rsid w:val="00B70E08"/>
    <w:rsid w:val="00B723D5"/>
    <w:rsid w:val="00B72636"/>
    <w:rsid w:val="00B740BF"/>
    <w:rsid w:val="00B7534B"/>
    <w:rsid w:val="00B76373"/>
    <w:rsid w:val="00B76AE1"/>
    <w:rsid w:val="00B76C42"/>
    <w:rsid w:val="00B81476"/>
    <w:rsid w:val="00B84AD0"/>
    <w:rsid w:val="00B84FBB"/>
    <w:rsid w:val="00B861E7"/>
    <w:rsid w:val="00B869C8"/>
    <w:rsid w:val="00B877CA"/>
    <w:rsid w:val="00B94577"/>
    <w:rsid w:val="00B9554A"/>
    <w:rsid w:val="00B95770"/>
    <w:rsid w:val="00B969B4"/>
    <w:rsid w:val="00BA0EB6"/>
    <w:rsid w:val="00BA1706"/>
    <w:rsid w:val="00BA2ACB"/>
    <w:rsid w:val="00BA2B7E"/>
    <w:rsid w:val="00BA497B"/>
    <w:rsid w:val="00BA5E21"/>
    <w:rsid w:val="00BA610B"/>
    <w:rsid w:val="00BB13EA"/>
    <w:rsid w:val="00BB1EC0"/>
    <w:rsid w:val="00BB2065"/>
    <w:rsid w:val="00BB595A"/>
    <w:rsid w:val="00BB6C11"/>
    <w:rsid w:val="00BB7787"/>
    <w:rsid w:val="00BB7DC4"/>
    <w:rsid w:val="00BC0176"/>
    <w:rsid w:val="00BC1810"/>
    <w:rsid w:val="00BC30C0"/>
    <w:rsid w:val="00BC30F9"/>
    <w:rsid w:val="00BC4AC5"/>
    <w:rsid w:val="00BC567F"/>
    <w:rsid w:val="00BC7821"/>
    <w:rsid w:val="00BC7D79"/>
    <w:rsid w:val="00BD0349"/>
    <w:rsid w:val="00BD0512"/>
    <w:rsid w:val="00BD0CA4"/>
    <w:rsid w:val="00BD1363"/>
    <w:rsid w:val="00BD1365"/>
    <w:rsid w:val="00BD1B1B"/>
    <w:rsid w:val="00BD3CD4"/>
    <w:rsid w:val="00BD3D00"/>
    <w:rsid w:val="00BD639B"/>
    <w:rsid w:val="00BD6653"/>
    <w:rsid w:val="00BD71CA"/>
    <w:rsid w:val="00BE01FB"/>
    <w:rsid w:val="00BE2B93"/>
    <w:rsid w:val="00BE2D76"/>
    <w:rsid w:val="00BE3B2E"/>
    <w:rsid w:val="00BE3F6F"/>
    <w:rsid w:val="00BE46EE"/>
    <w:rsid w:val="00BF0D15"/>
    <w:rsid w:val="00BF341F"/>
    <w:rsid w:val="00BF62E0"/>
    <w:rsid w:val="00BF6A77"/>
    <w:rsid w:val="00C000B3"/>
    <w:rsid w:val="00C0089D"/>
    <w:rsid w:val="00C01842"/>
    <w:rsid w:val="00C03467"/>
    <w:rsid w:val="00C055A4"/>
    <w:rsid w:val="00C10318"/>
    <w:rsid w:val="00C10880"/>
    <w:rsid w:val="00C11001"/>
    <w:rsid w:val="00C12109"/>
    <w:rsid w:val="00C14659"/>
    <w:rsid w:val="00C15676"/>
    <w:rsid w:val="00C16820"/>
    <w:rsid w:val="00C177CD"/>
    <w:rsid w:val="00C20DB1"/>
    <w:rsid w:val="00C241D5"/>
    <w:rsid w:val="00C24855"/>
    <w:rsid w:val="00C270BA"/>
    <w:rsid w:val="00C319BF"/>
    <w:rsid w:val="00C31B8F"/>
    <w:rsid w:val="00C33981"/>
    <w:rsid w:val="00C34547"/>
    <w:rsid w:val="00C36F5E"/>
    <w:rsid w:val="00C403A5"/>
    <w:rsid w:val="00C40691"/>
    <w:rsid w:val="00C425B2"/>
    <w:rsid w:val="00C42B6C"/>
    <w:rsid w:val="00C42E72"/>
    <w:rsid w:val="00C431C3"/>
    <w:rsid w:val="00C43663"/>
    <w:rsid w:val="00C511A6"/>
    <w:rsid w:val="00C5136B"/>
    <w:rsid w:val="00C52BD4"/>
    <w:rsid w:val="00C53074"/>
    <w:rsid w:val="00C534D8"/>
    <w:rsid w:val="00C54CF3"/>
    <w:rsid w:val="00C550C9"/>
    <w:rsid w:val="00C55B81"/>
    <w:rsid w:val="00C576D4"/>
    <w:rsid w:val="00C60D5C"/>
    <w:rsid w:val="00C654F9"/>
    <w:rsid w:val="00C65E44"/>
    <w:rsid w:val="00C671C1"/>
    <w:rsid w:val="00C6725E"/>
    <w:rsid w:val="00C6751C"/>
    <w:rsid w:val="00C706F8"/>
    <w:rsid w:val="00C71345"/>
    <w:rsid w:val="00C75824"/>
    <w:rsid w:val="00C75AD2"/>
    <w:rsid w:val="00C76005"/>
    <w:rsid w:val="00C77189"/>
    <w:rsid w:val="00C808E0"/>
    <w:rsid w:val="00C818DF"/>
    <w:rsid w:val="00C83E98"/>
    <w:rsid w:val="00C844BE"/>
    <w:rsid w:val="00C85C1D"/>
    <w:rsid w:val="00C86113"/>
    <w:rsid w:val="00C87A91"/>
    <w:rsid w:val="00C87BA1"/>
    <w:rsid w:val="00C9397F"/>
    <w:rsid w:val="00C94C23"/>
    <w:rsid w:val="00C955F8"/>
    <w:rsid w:val="00C961B0"/>
    <w:rsid w:val="00C968E0"/>
    <w:rsid w:val="00CA175E"/>
    <w:rsid w:val="00CA219D"/>
    <w:rsid w:val="00CA29D8"/>
    <w:rsid w:val="00CA37EF"/>
    <w:rsid w:val="00CA3D77"/>
    <w:rsid w:val="00CA45C6"/>
    <w:rsid w:val="00CB2104"/>
    <w:rsid w:val="00CB233C"/>
    <w:rsid w:val="00CB3976"/>
    <w:rsid w:val="00CB3A81"/>
    <w:rsid w:val="00CB3AA6"/>
    <w:rsid w:val="00CB4704"/>
    <w:rsid w:val="00CB4B86"/>
    <w:rsid w:val="00CB4C96"/>
    <w:rsid w:val="00CB681B"/>
    <w:rsid w:val="00CB6B50"/>
    <w:rsid w:val="00CB7575"/>
    <w:rsid w:val="00CB7E46"/>
    <w:rsid w:val="00CC31A7"/>
    <w:rsid w:val="00CC4311"/>
    <w:rsid w:val="00CC614E"/>
    <w:rsid w:val="00CC7FAE"/>
    <w:rsid w:val="00CD343D"/>
    <w:rsid w:val="00CD4963"/>
    <w:rsid w:val="00CD516D"/>
    <w:rsid w:val="00CD5CFC"/>
    <w:rsid w:val="00CD6E86"/>
    <w:rsid w:val="00CE39B0"/>
    <w:rsid w:val="00CE47BE"/>
    <w:rsid w:val="00CE7368"/>
    <w:rsid w:val="00CF024A"/>
    <w:rsid w:val="00CF136C"/>
    <w:rsid w:val="00CF2550"/>
    <w:rsid w:val="00CF2D29"/>
    <w:rsid w:val="00CF5242"/>
    <w:rsid w:val="00D04CB1"/>
    <w:rsid w:val="00D10769"/>
    <w:rsid w:val="00D10F72"/>
    <w:rsid w:val="00D121E7"/>
    <w:rsid w:val="00D148B8"/>
    <w:rsid w:val="00D20055"/>
    <w:rsid w:val="00D200F3"/>
    <w:rsid w:val="00D21E44"/>
    <w:rsid w:val="00D21F10"/>
    <w:rsid w:val="00D34F86"/>
    <w:rsid w:val="00D353B1"/>
    <w:rsid w:val="00D37D83"/>
    <w:rsid w:val="00D40AAC"/>
    <w:rsid w:val="00D41242"/>
    <w:rsid w:val="00D42287"/>
    <w:rsid w:val="00D43E4B"/>
    <w:rsid w:val="00D4526D"/>
    <w:rsid w:val="00D45AD3"/>
    <w:rsid w:val="00D46C35"/>
    <w:rsid w:val="00D56046"/>
    <w:rsid w:val="00D57606"/>
    <w:rsid w:val="00D57DED"/>
    <w:rsid w:val="00D60D58"/>
    <w:rsid w:val="00D6105B"/>
    <w:rsid w:val="00D65E36"/>
    <w:rsid w:val="00D7080B"/>
    <w:rsid w:val="00D72858"/>
    <w:rsid w:val="00D72E94"/>
    <w:rsid w:val="00D75C92"/>
    <w:rsid w:val="00D806B7"/>
    <w:rsid w:val="00D83426"/>
    <w:rsid w:val="00D8704E"/>
    <w:rsid w:val="00D871FC"/>
    <w:rsid w:val="00D927CD"/>
    <w:rsid w:val="00D94287"/>
    <w:rsid w:val="00D94741"/>
    <w:rsid w:val="00D95A71"/>
    <w:rsid w:val="00D965AD"/>
    <w:rsid w:val="00D96BC0"/>
    <w:rsid w:val="00D9770A"/>
    <w:rsid w:val="00DA2220"/>
    <w:rsid w:val="00DA30FE"/>
    <w:rsid w:val="00DA3B49"/>
    <w:rsid w:val="00DA40CE"/>
    <w:rsid w:val="00DA5431"/>
    <w:rsid w:val="00DA642D"/>
    <w:rsid w:val="00DB05C3"/>
    <w:rsid w:val="00DB0C34"/>
    <w:rsid w:val="00DB21AD"/>
    <w:rsid w:val="00DB2927"/>
    <w:rsid w:val="00DB3901"/>
    <w:rsid w:val="00DB4F09"/>
    <w:rsid w:val="00DB7AD5"/>
    <w:rsid w:val="00DC1B0C"/>
    <w:rsid w:val="00DC2102"/>
    <w:rsid w:val="00DC3BD4"/>
    <w:rsid w:val="00DC486C"/>
    <w:rsid w:val="00DC612D"/>
    <w:rsid w:val="00DC679C"/>
    <w:rsid w:val="00DC77E5"/>
    <w:rsid w:val="00DC7BB4"/>
    <w:rsid w:val="00DD12D4"/>
    <w:rsid w:val="00DD2D93"/>
    <w:rsid w:val="00DD3042"/>
    <w:rsid w:val="00DD33C6"/>
    <w:rsid w:val="00DD3729"/>
    <w:rsid w:val="00DD41A7"/>
    <w:rsid w:val="00DD4850"/>
    <w:rsid w:val="00DE2081"/>
    <w:rsid w:val="00DE3424"/>
    <w:rsid w:val="00DE37D9"/>
    <w:rsid w:val="00DF163C"/>
    <w:rsid w:val="00DF3FE9"/>
    <w:rsid w:val="00DF617C"/>
    <w:rsid w:val="00E00AF0"/>
    <w:rsid w:val="00E00CCF"/>
    <w:rsid w:val="00E04114"/>
    <w:rsid w:val="00E05568"/>
    <w:rsid w:val="00E07586"/>
    <w:rsid w:val="00E07944"/>
    <w:rsid w:val="00E07CE0"/>
    <w:rsid w:val="00E12C07"/>
    <w:rsid w:val="00E13DEB"/>
    <w:rsid w:val="00E158C5"/>
    <w:rsid w:val="00E16DAE"/>
    <w:rsid w:val="00E207DE"/>
    <w:rsid w:val="00E20F1C"/>
    <w:rsid w:val="00E21A51"/>
    <w:rsid w:val="00E22FCD"/>
    <w:rsid w:val="00E23629"/>
    <w:rsid w:val="00E30380"/>
    <w:rsid w:val="00E30C87"/>
    <w:rsid w:val="00E3177C"/>
    <w:rsid w:val="00E31A56"/>
    <w:rsid w:val="00E32B5E"/>
    <w:rsid w:val="00E32BCA"/>
    <w:rsid w:val="00E32FF4"/>
    <w:rsid w:val="00E3530B"/>
    <w:rsid w:val="00E35609"/>
    <w:rsid w:val="00E373AC"/>
    <w:rsid w:val="00E402F5"/>
    <w:rsid w:val="00E44380"/>
    <w:rsid w:val="00E450DB"/>
    <w:rsid w:val="00E50548"/>
    <w:rsid w:val="00E51F9D"/>
    <w:rsid w:val="00E52971"/>
    <w:rsid w:val="00E52AA3"/>
    <w:rsid w:val="00E53D7F"/>
    <w:rsid w:val="00E54878"/>
    <w:rsid w:val="00E569A5"/>
    <w:rsid w:val="00E56B47"/>
    <w:rsid w:val="00E578E8"/>
    <w:rsid w:val="00E57BD2"/>
    <w:rsid w:val="00E65570"/>
    <w:rsid w:val="00E65C84"/>
    <w:rsid w:val="00E6621A"/>
    <w:rsid w:val="00E670C4"/>
    <w:rsid w:val="00E67384"/>
    <w:rsid w:val="00E7188C"/>
    <w:rsid w:val="00E7323D"/>
    <w:rsid w:val="00E738E3"/>
    <w:rsid w:val="00E74FDD"/>
    <w:rsid w:val="00E76C1E"/>
    <w:rsid w:val="00E7707F"/>
    <w:rsid w:val="00E8083F"/>
    <w:rsid w:val="00E818DC"/>
    <w:rsid w:val="00E834F5"/>
    <w:rsid w:val="00E83FC7"/>
    <w:rsid w:val="00E8551C"/>
    <w:rsid w:val="00E90773"/>
    <w:rsid w:val="00E9089F"/>
    <w:rsid w:val="00E92ABC"/>
    <w:rsid w:val="00E930FB"/>
    <w:rsid w:val="00E9687F"/>
    <w:rsid w:val="00E96FC6"/>
    <w:rsid w:val="00E97887"/>
    <w:rsid w:val="00E97B8C"/>
    <w:rsid w:val="00EA0554"/>
    <w:rsid w:val="00EA097C"/>
    <w:rsid w:val="00EA161D"/>
    <w:rsid w:val="00EA332E"/>
    <w:rsid w:val="00EA79CF"/>
    <w:rsid w:val="00EA7C4B"/>
    <w:rsid w:val="00EB1781"/>
    <w:rsid w:val="00EB5570"/>
    <w:rsid w:val="00EB5E9C"/>
    <w:rsid w:val="00EB7C8E"/>
    <w:rsid w:val="00EB7D82"/>
    <w:rsid w:val="00EC0C51"/>
    <w:rsid w:val="00EC14AF"/>
    <w:rsid w:val="00EC16E3"/>
    <w:rsid w:val="00EC4271"/>
    <w:rsid w:val="00EC4406"/>
    <w:rsid w:val="00EC460B"/>
    <w:rsid w:val="00EC4953"/>
    <w:rsid w:val="00EC4A97"/>
    <w:rsid w:val="00EC53CB"/>
    <w:rsid w:val="00EC57C4"/>
    <w:rsid w:val="00EC7CF4"/>
    <w:rsid w:val="00ED25A9"/>
    <w:rsid w:val="00ED5D20"/>
    <w:rsid w:val="00ED75BC"/>
    <w:rsid w:val="00EE0C47"/>
    <w:rsid w:val="00EE4AEF"/>
    <w:rsid w:val="00EE6188"/>
    <w:rsid w:val="00EE6256"/>
    <w:rsid w:val="00EE6984"/>
    <w:rsid w:val="00EE6DAA"/>
    <w:rsid w:val="00EE7035"/>
    <w:rsid w:val="00EE773E"/>
    <w:rsid w:val="00EF19AA"/>
    <w:rsid w:val="00EF2217"/>
    <w:rsid w:val="00EF5E60"/>
    <w:rsid w:val="00F000ED"/>
    <w:rsid w:val="00F030C0"/>
    <w:rsid w:val="00F03574"/>
    <w:rsid w:val="00F041B8"/>
    <w:rsid w:val="00F07719"/>
    <w:rsid w:val="00F078F7"/>
    <w:rsid w:val="00F107B4"/>
    <w:rsid w:val="00F12BC9"/>
    <w:rsid w:val="00F16B9E"/>
    <w:rsid w:val="00F16C07"/>
    <w:rsid w:val="00F20ADF"/>
    <w:rsid w:val="00F20C3E"/>
    <w:rsid w:val="00F21345"/>
    <w:rsid w:val="00F214C1"/>
    <w:rsid w:val="00F3005B"/>
    <w:rsid w:val="00F30071"/>
    <w:rsid w:val="00F3115D"/>
    <w:rsid w:val="00F337BA"/>
    <w:rsid w:val="00F3468F"/>
    <w:rsid w:val="00F3529B"/>
    <w:rsid w:val="00F354CC"/>
    <w:rsid w:val="00F35D35"/>
    <w:rsid w:val="00F37D17"/>
    <w:rsid w:val="00F42773"/>
    <w:rsid w:val="00F43D19"/>
    <w:rsid w:val="00F466A5"/>
    <w:rsid w:val="00F53335"/>
    <w:rsid w:val="00F5377E"/>
    <w:rsid w:val="00F547A6"/>
    <w:rsid w:val="00F54F70"/>
    <w:rsid w:val="00F55A0E"/>
    <w:rsid w:val="00F56AFC"/>
    <w:rsid w:val="00F56D3C"/>
    <w:rsid w:val="00F578BB"/>
    <w:rsid w:val="00F61FFB"/>
    <w:rsid w:val="00F63297"/>
    <w:rsid w:val="00F63BE3"/>
    <w:rsid w:val="00F6403A"/>
    <w:rsid w:val="00F7341E"/>
    <w:rsid w:val="00F738C3"/>
    <w:rsid w:val="00F73C15"/>
    <w:rsid w:val="00F77088"/>
    <w:rsid w:val="00F77BCD"/>
    <w:rsid w:val="00F804EE"/>
    <w:rsid w:val="00F814A1"/>
    <w:rsid w:val="00F82BC5"/>
    <w:rsid w:val="00F82E5F"/>
    <w:rsid w:val="00F836C8"/>
    <w:rsid w:val="00F84A2C"/>
    <w:rsid w:val="00F87288"/>
    <w:rsid w:val="00F9310E"/>
    <w:rsid w:val="00F96548"/>
    <w:rsid w:val="00F96CEC"/>
    <w:rsid w:val="00FA0412"/>
    <w:rsid w:val="00FA11EA"/>
    <w:rsid w:val="00FA1C24"/>
    <w:rsid w:val="00FA2BBD"/>
    <w:rsid w:val="00FA3271"/>
    <w:rsid w:val="00FA3B88"/>
    <w:rsid w:val="00FA464E"/>
    <w:rsid w:val="00FA4903"/>
    <w:rsid w:val="00FA6D4C"/>
    <w:rsid w:val="00FA6FF8"/>
    <w:rsid w:val="00FB06C7"/>
    <w:rsid w:val="00FB1A41"/>
    <w:rsid w:val="00FB2244"/>
    <w:rsid w:val="00FB38BF"/>
    <w:rsid w:val="00FB53A8"/>
    <w:rsid w:val="00FB5793"/>
    <w:rsid w:val="00FB5DDE"/>
    <w:rsid w:val="00FB670A"/>
    <w:rsid w:val="00FC1F3B"/>
    <w:rsid w:val="00FC3243"/>
    <w:rsid w:val="00FC63A6"/>
    <w:rsid w:val="00FC7516"/>
    <w:rsid w:val="00FC7B6D"/>
    <w:rsid w:val="00FD0F0A"/>
    <w:rsid w:val="00FD20D5"/>
    <w:rsid w:val="00FD276E"/>
    <w:rsid w:val="00FD37F8"/>
    <w:rsid w:val="00FD4927"/>
    <w:rsid w:val="00FE1056"/>
    <w:rsid w:val="00FE15C4"/>
    <w:rsid w:val="00FE1D32"/>
    <w:rsid w:val="00FE2323"/>
    <w:rsid w:val="00FE4650"/>
    <w:rsid w:val="00FE4744"/>
    <w:rsid w:val="00FE5D5A"/>
    <w:rsid w:val="00FE6FC8"/>
    <w:rsid w:val="00FE7BEA"/>
    <w:rsid w:val="00FF03B0"/>
    <w:rsid w:val="00FF0E83"/>
    <w:rsid w:val="00FF227D"/>
    <w:rsid w:val="00FF31FA"/>
    <w:rsid w:val="00FF334A"/>
    <w:rsid w:val="00FF496A"/>
    <w:rsid w:val="00FF4EAD"/>
    <w:rsid w:val="00FF55B8"/>
    <w:rsid w:val="00FF5951"/>
    <w:rsid w:val="00FF5B1F"/>
    <w:rsid w:val="00FF6308"/>
    <w:rsid w:val="00FF6950"/>
    <w:rsid w:val="00FF69B7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F4BC5"/>
  <w15:docId w15:val="{4F4A8773-CC87-4B67-8347-9019F694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3530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18"/>
      </w:numPr>
      <w:jc w:val="center"/>
      <w:outlineLvl w:val="0"/>
    </w:pPr>
    <w:rPr>
      <w:rFonts w:ascii="DejaVu Sans Condensed" w:eastAsia="Arial Unicode MS" w:hAnsi="DejaVu Sans Condensed" w:cs="DejaVu Sans Condensed"/>
      <w:b/>
      <w:bCs/>
      <w:i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18"/>
      </w:numPr>
      <w:spacing w:before="240" w:after="60"/>
      <w:outlineLvl w:val="1"/>
    </w:pPr>
    <w:rPr>
      <w:rFonts w:ascii="Cambria" w:eastAsia="Arial Unicode MS" w:hAnsi="Cambria" w:cs="Arial Unicode MS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18"/>
      </w:numPr>
      <w:spacing w:before="240" w:after="60"/>
      <w:outlineLvl w:val="2"/>
    </w:pPr>
    <w:rPr>
      <w:rFonts w:ascii="Cambria" w:eastAsia="Arial Unicode MS" w:hAnsi="Cambria" w:cs="Arial Unicode MS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1"/>
    <w:qFormat/>
    <w:pPr>
      <w:keepNext/>
      <w:numPr>
        <w:ilvl w:val="3"/>
        <w:numId w:val="118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18"/>
      </w:numPr>
      <w:spacing w:before="240" w:after="60"/>
      <w:outlineLvl w:val="5"/>
    </w:pPr>
    <w:rPr>
      <w:rFonts w:ascii="Calibri" w:eastAsia="Arial Unicode MS" w:hAnsi="Calibri" w:cs="Arial Unicode MS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18"/>
      </w:numPr>
      <w:suppressAutoHyphens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18"/>
      </w:numPr>
      <w:jc w:val="both"/>
      <w:outlineLvl w:val="7"/>
    </w:pPr>
    <w:rPr>
      <w:rFonts w:ascii="DejaVu Sans Condensed" w:hAnsi="DejaVu Sans Condensed" w:cs="DejaVu Sans Condensed"/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18"/>
      </w:numPr>
      <w:jc w:val="center"/>
      <w:outlineLvl w:val="8"/>
    </w:pPr>
    <w:rPr>
      <w:rFonts w:ascii="DejaVu Sans Condensed" w:hAnsi="DejaVu Sans Condensed" w:cs="DejaVu Sans Condensed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character" w:styleId="Numerstrony">
    <w:name w:val="page number"/>
    <w:basedOn w:val="Domylnaczcionkaakapitu"/>
  </w:style>
  <w:style w:type="paragraph" w:styleId="Podtytu">
    <w:name w:val="Subtitle"/>
    <w:basedOn w:val="Normalny"/>
    <w:next w:val="Tekstpodstawowy"/>
    <w:link w:val="PodtytuZnak"/>
    <w:uiPriority w:val="11"/>
    <w:qFormat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Domylnaczcionkaakapitu1">
    <w:name w:val="Domyślna czcionka akapitu1"/>
  </w:style>
  <w:style w:type="paragraph" w:styleId="Tekstpodstawowywcity2">
    <w:name w:val="Body Text Indent 2"/>
    <w:basedOn w:val="Normalny"/>
    <w:pPr>
      <w:spacing w:line="480" w:lineRule="auto"/>
      <w:ind w:left="283"/>
    </w:pPr>
  </w:style>
  <w:style w:type="paragraph" w:styleId="Tekstpodstawowy3">
    <w:name w:val="Body Text 3"/>
    <w:basedOn w:val="Normalny"/>
    <w:rPr>
      <w:sz w:val="16"/>
      <w:szCs w:val="16"/>
    </w:rPr>
  </w:style>
  <w:style w:type="paragraph" w:styleId="NormalnyWeb">
    <w:name w:val="Normal (Web)"/>
    <w:basedOn w:val="Normalny"/>
    <w:pPr>
      <w:spacing w:before="100" w:beforeAutospacing="1" w:after="119"/>
    </w:pPr>
  </w:style>
  <w:style w:type="paragraph" w:styleId="Tekstpodstawowywcity3">
    <w:name w:val="Body Text Indent 3"/>
    <w:basedOn w:val="Normalny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paragraph" w:customStyle="1" w:styleId="Arial12CE">
    <w:name w:val="Arial 12 CE"/>
    <w:basedOn w:val="Normalny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pPr>
      <w:suppressAutoHyphens/>
    </w:pPr>
    <w:rPr>
      <w:lang w:eastAsia="ar-SA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BodyText21">
    <w:name w:val="Body Text 21"/>
    <w:basedOn w:val="Normalny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Pr>
      <w:color w:val="000080"/>
      <w:u w:val="single"/>
    </w:rPr>
  </w:style>
  <w:style w:type="paragraph" w:customStyle="1" w:styleId="Akapitzlist1">
    <w:name w:val="Akapit z listą1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Numerowanie,List Paragraph,Akapit z listą BS,Kolorowa lista — akcent 11,CW_Lista,Wypunktowanie,BulletC,zwykły tekst,normalny tekst,Obiekt,Akapit z listą 1,L1,Akapit z listą5,T_SZ_List Paragraph,2 heading,A_wyliczenie,K-P_odwolanie,sw teks"/>
    <w:basedOn w:val="Normalny"/>
    <w:link w:val="AkapitzlistZnak"/>
    <w:uiPriority w:val="34"/>
    <w:qFormat/>
    <w:pPr>
      <w:suppressAutoHyphens/>
      <w:ind w:left="708"/>
    </w:pPr>
    <w:rPr>
      <w:lang w:eastAsia="ar-SA"/>
    </w:rPr>
  </w:style>
  <w:style w:type="paragraph" w:customStyle="1" w:styleId="WW-Podpispodobiektem">
    <w:name w:val="WW-Podpis pod obiektem"/>
    <w:basedOn w:val="Normalny"/>
    <w:next w:val="Normalny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link w:val="DefaultChar"/>
    <w:qFormat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ListParagraph1">
    <w:name w:val="List Paragraph1"/>
    <w:basedOn w:val="Normalny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semiHidden/>
    <w:unhideWhenUsed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pPr>
      <w:keepLines/>
      <w:spacing w:before="480"/>
      <w:jc w:val="left"/>
      <w:outlineLvl w:val="9"/>
    </w:pPr>
    <w:rPr>
      <w:rFonts w:ascii="Cambria" w:eastAsia="Times New Roman" w:hAnsi="Cambria" w:cs="Times New Roman"/>
      <w:iCs w:val="0"/>
      <w:color w:val="365F91"/>
      <w:sz w:val="28"/>
      <w:szCs w:val="28"/>
    </w:rPr>
  </w:style>
  <w:style w:type="paragraph" w:customStyle="1" w:styleId="BodyText24">
    <w:name w:val="Body Text 24"/>
    <w:basedOn w:val="Normalny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</w:style>
  <w:style w:type="character" w:styleId="Tekstzastpczy">
    <w:name w:val="Placeholder Text"/>
    <w:semiHidden/>
    <w:rPr>
      <w:color w:val="808080"/>
    </w:rPr>
  </w:style>
  <w:style w:type="character" w:customStyle="1" w:styleId="Nagwek2Znak1">
    <w:name w:val="Nagłówek 2 Znak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color w:val="4F81BD"/>
    </w:rPr>
  </w:style>
  <w:style w:type="character" w:customStyle="1" w:styleId="Spistreci1Znak">
    <w:name w:val="Spis treści 1 Znak"/>
    <w:rPr>
      <w:rFonts w:ascii="Cambria" w:eastAsia="Times New Roman" w:hAnsi="Cambria"/>
      <w:smallCaps/>
      <w:sz w:val="22"/>
      <w:lang w:eastAsia="en-US"/>
    </w:rPr>
  </w:style>
  <w:style w:type="character" w:customStyle="1" w:styleId="Nagwek7Znak">
    <w:name w:val="Nagłówek 7 Znak"/>
    <w:locked/>
    <w:rPr>
      <w:rFonts w:eastAsia="Calibri"/>
      <w:sz w:val="24"/>
      <w:szCs w:val="24"/>
      <w:lang w:val="pl-PL" w:eastAsia="en-US" w:bidi="ar-SA"/>
    </w:rPr>
  </w:style>
  <w:style w:type="character" w:customStyle="1" w:styleId="TekstpodstawowywcityZnak">
    <w:name w:val="Tekst podstawowy wcięty Znak"/>
    <w:rPr>
      <w:sz w:val="26"/>
      <w:lang w:val="pl-PL" w:eastAsia="ar-SA" w:bidi="ar-SA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</w:style>
  <w:style w:type="paragraph" w:customStyle="1" w:styleId="kodwydz2">
    <w:name w:val="kod_wydz2"/>
    <w:basedOn w:val="Normalny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Pr>
      <w:lang w:eastAsia="en-US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paragraph" w:styleId="Tekstkomentarza">
    <w:name w:val="annotation text"/>
    <w:basedOn w:val="Normalny"/>
    <w:semiHidden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matkomentarzaZnak">
    <w:name w:val="Temat komentarza Znak"/>
    <w:semiHidden/>
    <w:rPr>
      <w:b/>
      <w:bCs/>
      <w:lang w:eastAsia="en-US"/>
    </w:rPr>
  </w:style>
  <w:style w:type="paragraph" w:styleId="Poprawka">
    <w:name w:val="Revision"/>
    <w:hidden/>
    <w:semiHidden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rPr>
      <w:rFonts w:ascii="Times New Roman" w:eastAsia="Times New Roman" w:hAnsi="Times New Roman"/>
      <w:sz w:val="26"/>
      <w:lang w:eastAsia="ar-SA"/>
    </w:rPr>
  </w:style>
  <w:style w:type="paragraph" w:customStyle="1" w:styleId="NormalWeb1">
    <w:name w:val="Normal (Web)1"/>
    <w:basedOn w:val="Normalny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Pr>
      <w:rFonts w:ascii="Arial" w:hAnsi="Arial" w:cs="Arial"/>
      <w:sz w:val="22"/>
      <w:szCs w:val="2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ZnakZnakZnakZnakZnak">
    <w:name w:val="Znak Znak Znak Znak Znak"/>
    <w:basedOn w:val="Normalny"/>
    <w:rPr>
      <w:rFonts w:ascii="Arial" w:hAnsi="Arial" w:cs="Arial"/>
    </w:rPr>
  </w:style>
  <w:style w:type="paragraph" w:customStyle="1" w:styleId="Akapitzlist11">
    <w:name w:val="Akapit z listą11"/>
    <w:basedOn w:val="Normalny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pPr>
      <w:numPr>
        <w:numId w:val="10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  <w:lang w:eastAsia="ar-SA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Pr>
      <w:lang w:eastAsia="en-US"/>
    </w:rPr>
  </w:style>
  <w:style w:type="paragraph" w:customStyle="1" w:styleId="Normalny1">
    <w:name w:val="Normalny1"/>
    <w:basedOn w:val="Normalny"/>
    <w:qFormat/>
    <w:pPr>
      <w:widowControl w:val="0"/>
      <w:suppressAutoHyphens/>
    </w:pPr>
  </w:style>
  <w:style w:type="paragraph" w:customStyle="1" w:styleId="Nagwektabeli">
    <w:name w:val="Nagłówek tabeli"/>
    <w:basedOn w:val="Normalny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customStyle="1" w:styleId="WW-Tekstdugiegocytatu">
    <w:name w:val="WW-Tekst długiego cytatu"/>
    <w:basedOn w:val="Normalny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7060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86A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5521B3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customStyle="1" w:styleId="Tekstpodstawowy2Znak">
    <w:name w:val="Tekst podstawowy 2 Znak"/>
    <w:basedOn w:val="Domylnaczcionkaakapitu"/>
    <w:link w:val="Tekstpodstawowy2"/>
    <w:rsid w:val="00EE0C47"/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317F"/>
    <w:rPr>
      <w:b/>
      <w:sz w:val="28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927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Wypunktowanie Znak,BulletC Znak,zwykły tekst Znak,normalny tekst Znak,Obiekt Znak,Akapit z listą 1 Znak,L1 Znak,2 heading Znak"/>
    <w:link w:val="Akapitzlist"/>
    <w:uiPriority w:val="34"/>
    <w:qFormat/>
    <w:locked/>
    <w:rsid w:val="009B10C6"/>
    <w:rPr>
      <w:sz w:val="24"/>
      <w:szCs w:val="24"/>
      <w:lang w:eastAsia="ar-SA"/>
    </w:rPr>
  </w:style>
  <w:style w:type="paragraph" w:customStyle="1" w:styleId="Standard">
    <w:name w:val="Standard"/>
    <w:rsid w:val="007F3343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38">
    <w:name w:val="WW8Num38"/>
    <w:basedOn w:val="Bezlisty"/>
    <w:rsid w:val="00F547A6"/>
    <w:pPr>
      <w:numPr>
        <w:numId w:val="122"/>
      </w:numPr>
    </w:pPr>
  </w:style>
  <w:style w:type="numbering" w:customStyle="1" w:styleId="WW8Num59">
    <w:name w:val="WW8Num59"/>
    <w:basedOn w:val="Bezlisty"/>
    <w:rsid w:val="00A8450E"/>
    <w:pPr>
      <w:numPr>
        <w:numId w:val="111"/>
      </w:numPr>
    </w:pPr>
  </w:style>
  <w:style w:type="numbering" w:customStyle="1" w:styleId="WW8Num49">
    <w:name w:val="WW8Num49"/>
    <w:basedOn w:val="Bezlisty"/>
    <w:rsid w:val="00A8450E"/>
    <w:pPr>
      <w:numPr>
        <w:numId w:val="112"/>
      </w:numPr>
    </w:pPr>
  </w:style>
  <w:style w:type="numbering" w:customStyle="1" w:styleId="WW8Num381">
    <w:name w:val="WW8Num381"/>
    <w:basedOn w:val="Bezlisty"/>
    <w:rsid w:val="00A8450E"/>
    <w:pPr>
      <w:numPr>
        <w:numId w:val="9"/>
      </w:numPr>
    </w:pPr>
  </w:style>
  <w:style w:type="character" w:customStyle="1" w:styleId="Internetlink">
    <w:name w:val="Internet link"/>
    <w:basedOn w:val="Domylnaczcionkaakapitu"/>
    <w:rsid w:val="00CA45C6"/>
    <w:rPr>
      <w:color w:val="000080"/>
      <w:u w:val="single"/>
    </w:rPr>
  </w:style>
  <w:style w:type="numbering" w:customStyle="1" w:styleId="WW8Num96">
    <w:name w:val="WW8Num96"/>
    <w:basedOn w:val="Bezlisty"/>
    <w:rsid w:val="00CA45C6"/>
    <w:pPr>
      <w:numPr>
        <w:numId w:val="113"/>
      </w:numPr>
    </w:pPr>
  </w:style>
  <w:style w:type="numbering" w:customStyle="1" w:styleId="WW8Num55">
    <w:name w:val="WW8Num55"/>
    <w:basedOn w:val="Bezlisty"/>
    <w:rsid w:val="00CA45C6"/>
    <w:pPr>
      <w:numPr>
        <w:numId w:val="114"/>
      </w:numPr>
    </w:pPr>
  </w:style>
  <w:style w:type="numbering" w:customStyle="1" w:styleId="WW8Num551">
    <w:name w:val="WW8Num551"/>
    <w:basedOn w:val="Bezlisty"/>
    <w:rsid w:val="009B1F90"/>
    <w:pPr>
      <w:numPr>
        <w:numId w:val="115"/>
      </w:numPr>
    </w:pPr>
  </w:style>
  <w:style w:type="character" w:styleId="Numerwiersza">
    <w:name w:val="line number"/>
    <w:basedOn w:val="Domylnaczcionkaakapitu"/>
    <w:semiHidden/>
    <w:unhideWhenUsed/>
    <w:rsid w:val="00CB6B50"/>
  </w:style>
  <w:style w:type="paragraph" w:styleId="Spistreci1">
    <w:name w:val="toc 1"/>
    <w:basedOn w:val="Normalny"/>
    <w:next w:val="Normalny"/>
    <w:autoRedefine/>
    <w:uiPriority w:val="39"/>
    <w:unhideWhenUsed/>
    <w:rsid w:val="00CB6B5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B6B50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B6B50"/>
    <w:pPr>
      <w:spacing w:after="100"/>
      <w:ind w:left="480"/>
    </w:pPr>
  </w:style>
  <w:style w:type="paragraph" w:customStyle="1" w:styleId="pkt">
    <w:name w:val="pkt"/>
    <w:basedOn w:val="Normalny"/>
    <w:link w:val="pktZnak"/>
    <w:rsid w:val="00F041B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F041B8"/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41B8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semiHidden/>
    <w:rsid w:val="00F041B8"/>
  </w:style>
  <w:style w:type="character" w:styleId="Odwoanieprzypisudolnego">
    <w:name w:val="footnote reference"/>
    <w:basedOn w:val="Domylnaczcionkaakapitu"/>
    <w:uiPriority w:val="99"/>
    <w:rsid w:val="00F041B8"/>
    <w:rPr>
      <w:rFonts w:cs="Times New Roman"/>
      <w:sz w:val="20"/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1"/>
    <w:rsid w:val="0075607B"/>
    <w:rPr>
      <w:b/>
      <w:bCs/>
      <w:sz w:val="28"/>
      <w:szCs w:val="28"/>
    </w:rPr>
  </w:style>
  <w:style w:type="paragraph" w:customStyle="1" w:styleId="arial11">
    <w:name w:val="arial 11"/>
    <w:basedOn w:val="Normalny"/>
    <w:rsid w:val="0075607B"/>
    <w:pPr>
      <w:spacing w:after="0"/>
      <w:ind w:firstLine="340"/>
      <w:jc w:val="both"/>
    </w:pPr>
    <w:rPr>
      <w:rFonts w:ascii="Arial Narrow" w:eastAsiaTheme="minorEastAsia" w:hAnsi="Arial Narrow" w:cs="Arial"/>
      <w:sz w:val="22"/>
      <w:szCs w:val="22"/>
    </w:rPr>
  </w:style>
  <w:style w:type="table" w:customStyle="1" w:styleId="TableGrid">
    <w:name w:val="TableGrid"/>
    <w:rsid w:val="002C24B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E51F9D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mr">
    <w:name w:val="arimr"/>
    <w:basedOn w:val="Normalny"/>
    <w:rsid w:val="008E1AE4"/>
    <w:pPr>
      <w:widowControl w:val="0"/>
      <w:snapToGrid w:val="0"/>
      <w:spacing w:after="0" w:line="360" w:lineRule="auto"/>
    </w:pPr>
    <w:rPr>
      <w:szCs w:val="20"/>
      <w:lang w:val="en-US"/>
    </w:rPr>
  </w:style>
  <w:style w:type="character" w:customStyle="1" w:styleId="markedcontent">
    <w:name w:val="markedcontent"/>
    <w:basedOn w:val="Domylnaczcionkaakapitu"/>
    <w:rsid w:val="000A4D56"/>
  </w:style>
  <w:style w:type="character" w:customStyle="1" w:styleId="highlight">
    <w:name w:val="highlight"/>
    <w:basedOn w:val="Domylnaczcionkaakapitu"/>
    <w:rsid w:val="000A4D56"/>
  </w:style>
  <w:style w:type="paragraph" w:customStyle="1" w:styleId="text-justify">
    <w:name w:val="text-justify"/>
    <w:basedOn w:val="Normalny"/>
    <w:rsid w:val="0004057E"/>
    <w:pPr>
      <w:spacing w:before="100" w:beforeAutospacing="1" w:after="100" w:afterAutospacing="1" w:line="240" w:lineRule="auto"/>
    </w:pPr>
  </w:style>
  <w:style w:type="character" w:customStyle="1" w:styleId="Teksttreci4">
    <w:name w:val="Tekst treści (4)_"/>
    <w:link w:val="Teksttreci40"/>
    <w:locked/>
    <w:rsid w:val="00EE698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E6984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20"/>
    </w:rPr>
  </w:style>
  <w:style w:type="character" w:customStyle="1" w:styleId="DefaultChar">
    <w:name w:val="Default Char"/>
    <w:link w:val="Default"/>
    <w:rsid w:val="003B101B"/>
    <w:rPr>
      <w:rFonts w:ascii="Tahoma" w:hAnsi="Tahoma" w:cs="Tahoma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878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997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44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39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1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haotyczna tekstur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541D2-9425-4C40-9250-CD4BBB40D49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50A14A3-AE35-4818-A428-1BC1E7EA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2704</CharactersWithSpaces>
  <SharedDoc>false</SharedDoc>
  <HLinks>
    <vt:vector size="66" baseType="variant">
      <vt:variant>
        <vt:i4>1572886</vt:i4>
      </vt:variant>
      <vt:variant>
        <vt:i4>42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1114160</vt:i4>
      </vt:variant>
      <vt:variant>
        <vt:i4>27</vt:i4>
      </vt:variant>
      <vt:variant>
        <vt:i4>0</vt:i4>
      </vt:variant>
      <vt:variant>
        <vt:i4>5</vt:i4>
      </vt:variant>
      <vt:variant>
        <vt:lpwstr>mailto:p.rys@um.kutno.pl</vt:lpwstr>
      </vt:variant>
      <vt:variant>
        <vt:lpwstr/>
      </vt:variant>
      <vt:variant>
        <vt:i4>786445</vt:i4>
      </vt:variant>
      <vt:variant>
        <vt:i4>24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5963790</vt:i4>
      </vt:variant>
      <vt:variant>
        <vt:i4>21</vt:i4>
      </vt:variant>
      <vt:variant>
        <vt:i4>0</vt:i4>
      </vt:variant>
      <vt:variant>
        <vt:i4>5</vt:i4>
      </vt:variant>
      <vt:variant>
        <vt:lpwstr>https://casum.pl/prawnicy</vt:lpwstr>
      </vt:variant>
      <vt:variant>
        <vt:lpwstr/>
      </vt:variant>
      <vt:variant>
        <vt:i4>2949239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6553642</vt:i4>
      </vt:variant>
      <vt:variant>
        <vt:i4>15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  <vt:variant>
        <vt:i4>1310742</vt:i4>
      </vt:variant>
      <vt:variant>
        <vt:i4>8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1310742</vt:i4>
      </vt:variant>
      <vt:variant>
        <vt:i4>6</vt:i4>
      </vt:variant>
      <vt:variant>
        <vt:i4>0</vt:i4>
      </vt:variant>
      <vt:variant>
        <vt:i4>5</vt:i4>
      </vt:variant>
      <vt:variant>
        <vt:lpwstr>https://epuap.gov.pl/wps/myportal/aplikacje/skrzynka?formSubId=MAiC&amp;serviceId=SD:4486&amp;formName=UGlzbW8gb2fDs2xuZSBkbyBwb2RtaW90dSBwdWJsaWN6bmVnbw==&amp;kupName=UGlzbW8gb2fDs2xuZSBkbyBwb2RtaW90dSBwdWJsaWN6bmVnbw==</vt:lpwstr>
      </vt:variant>
      <vt:variant>
        <vt:lpwstr/>
      </vt:variant>
      <vt:variant>
        <vt:i4>2293836</vt:i4>
      </vt:variant>
      <vt:variant>
        <vt:i4>3</vt:i4>
      </vt:variant>
      <vt:variant>
        <vt:i4>0</vt:i4>
      </vt:variant>
      <vt:variant>
        <vt:i4>5</vt:i4>
      </vt:variant>
      <vt:variant>
        <vt:lpwstr>mailto:zamowienia@um.kutno.pl</vt:lpwstr>
      </vt:variant>
      <vt:variant>
        <vt:lpwstr/>
      </vt:variant>
      <vt:variant>
        <vt:i4>786445</vt:i4>
      </vt:variant>
      <vt:variant>
        <vt:i4>0</vt:i4>
      </vt:variant>
      <vt:variant>
        <vt:i4>0</vt:i4>
      </vt:variant>
      <vt:variant>
        <vt:i4>5</vt:i4>
      </vt:variant>
      <vt:variant>
        <vt:lpwstr>http://www.umkutno.bip.e-zeto.eu/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Tarczyński Mariusz</dc:creator>
  <cp:keywords/>
  <dc:description/>
  <cp:lastModifiedBy>Katarzyna Choinska</cp:lastModifiedBy>
  <cp:revision>16</cp:revision>
  <cp:lastPrinted>2025-06-12T07:42:00Z</cp:lastPrinted>
  <dcterms:created xsi:type="dcterms:W3CDTF">2025-06-12T07:43:00Z</dcterms:created>
  <dcterms:modified xsi:type="dcterms:W3CDTF">2025-06-30T13:48:00Z</dcterms:modified>
</cp:coreProperties>
</file>