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714616B3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D449A8">
        <w:rPr>
          <w:rFonts w:ascii="Cambria" w:hAnsi="Cambria" w:cs="Arial"/>
          <w:b/>
          <w:bCs/>
        </w:rPr>
        <w:t>Jawor</w:t>
      </w:r>
      <w:r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ab/>
      </w:r>
      <w:r w:rsidR="00DF4FF4">
        <w:rPr>
          <w:rFonts w:ascii="Cambria" w:hAnsi="Cambria" w:cs="Arial"/>
          <w:b/>
          <w:bCs/>
        </w:rPr>
        <w:t xml:space="preserve"> </w:t>
      </w:r>
    </w:p>
    <w:p w14:paraId="38442A7F" w14:textId="2D6C0F5B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D449A8">
        <w:rPr>
          <w:rFonts w:ascii="Cambria" w:hAnsi="Cambria" w:cs="Arial"/>
          <w:b/>
          <w:bCs/>
        </w:rPr>
        <w:t>Myśliborska 3; 59-400 Jawor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36DC614A" w14:textId="7303EC5D" w:rsidR="005572F7" w:rsidRDefault="00B627D7" w:rsidP="00D449A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3686E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</w:t>
      </w:r>
      <w:bookmarkStart w:id="0" w:name="_Hlk130559334"/>
      <w:r w:rsidR="00DF4FF4" w:rsidRPr="00ED7FEC">
        <w:rPr>
          <w:rFonts w:ascii="Cambria" w:hAnsi="Cambria" w:cs="Arial"/>
          <w:bCs/>
          <w:sz w:val="22"/>
          <w:szCs w:val="22"/>
        </w:rPr>
        <w:t>„</w:t>
      </w:r>
      <w:r w:rsidR="009A124F" w:rsidRPr="009A124F">
        <w:rPr>
          <w:rFonts w:ascii="Cambria" w:hAnsi="Cambria" w:cs="Arial"/>
          <w:bCs/>
          <w:sz w:val="22"/>
          <w:szCs w:val="22"/>
        </w:rPr>
        <w:t>Wykonywanie usług z zakresu gospodarki łowieckiej na terenie OHZ Jawor w sezonie łowieckim 2025/2026</w:t>
      </w:r>
      <w:r w:rsidR="00AA099C">
        <w:rPr>
          <w:rFonts w:ascii="Cambria" w:hAnsi="Cambria" w:cs="Arial"/>
          <w:bCs/>
          <w:sz w:val="22"/>
          <w:szCs w:val="22"/>
        </w:rPr>
        <w:t xml:space="preserve"> – Przetarg II</w:t>
      </w:r>
      <w:r w:rsidR="00DF4FF4" w:rsidRPr="00ED7FEC">
        <w:rPr>
          <w:rFonts w:ascii="Cambria" w:hAnsi="Cambria" w:cs="Arial"/>
          <w:bCs/>
          <w:sz w:val="22"/>
          <w:szCs w:val="22"/>
        </w:rPr>
        <w:t>”</w:t>
      </w:r>
      <w:bookmarkEnd w:id="0"/>
      <w:r w:rsidR="00DF4FF4" w:rsidRPr="00B23647">
        <w:rPr>
          <w:rFonts w:ascii="Cambria" w:hAnsi="Cambria" w:cs="Arial"/>
          <w:bCs/>
          <w:sz w:val="22"/>
          <w:szCs w:val="22"/>
        </w:rPr>
        <w:t xml:space="preserve"> </w:t>
      </w:r>
      <w:r w:rsidRPr="00B23647">
        <w:rPr>
          <w:rFonts w:ascii="Cambria" w:hAnsi="Cambria" w:cs="Arial"/>
          <w:bCs/>
          <w:sz w:val="22"/>
          <w:szCs w:val="22"/>
        </w:rPr>
        <w:t>składamy niniejszym ofertę</w:t>
      </w:r>
      <w:r w:rsidR="00D449A8">
        <w:rPr>
          <w:rFonts w:ascii="Cambria" w:hAnsi="Cambria" w:cs="Arial"/>
          <w:bCs/>
          <w:sz w:val="22"/>
          <w:szCs w:val="22"/>
        </w:rPr>
        <w:t xml:space="preserve"> na</w:t>
      </w:r>
      <w:r w:rsidR="005572F7">
        <w:rPr>
          <w:rFonts w:ascii="Cambria" w:hAnsi="Cambria" w:cs="Arial"/>
          <w:bCs/>
          <w:sz w:val="22"/>
          <w:szCs w:val="22"/>
        </w:rPr>
        <w:t xml:space="preserve"> </w:t>
      </w:r>
      <w:r w:rsidR="005572F7" w:rsidRPr="005572F7">
        <w:rPr>
          <w:rFonts w:ascii="Cambria" w:hAnsi="Cambria" w:cs="Arial"/>
          <w:bCs/>
          <w:sz w:val="22"/>
          <w:szCs w:val="22"/>
        </w:rPr>
        <w:t>(proszę zaznaczyć właściwe)</w:t>
      </w:r>
      <w:r w:rsidR="005572F7">
        <w:rPr>
          <w:rFonts w:ascii="Cambria" w:hAnsi="Cambria" w:cs="Arial"/>
          <w:bCs/>
          <w:sz w:val="22"/>
          <w:szCs w:val="22"/>
        </w:rPr>
        <w:t>:</w:t>
      </w:r>
    </w:p>
    <w:bookmarkStart w:id="1" w:name="_Hlk196394516"/>
    <w:p w14:paraId="2B864910" w14:textId="4F48FDAF" w:rsidR="00B627D7" w:rsidRDefault="0096007D" w:rsidP="005572F7">
      <w:pPr>
        <w:spacing w:before="120"/>
        <w:ind w:firstLine="284"/>
        <w:jc w:val="both"/>
        <w:rPr>
          <w:rFonts w:ascii="Cambria" w:hAnsi="Cambria" w:cs="Arial"/>
          <w:bCs/>
          <w:sz w:val="22"/>
          <w:szCs w:val="22"/>
        </w:rPr>
      </w:pPr>
      <w:sdt>
        <w:sdtPr>
          <w:rPr>
            <w:rFonts w:ascii="Cambria" w:hAnsi="Cambria" w:cs="Arial"/>
            <w:b/>
            <w:sz w:val="22"/>
            <w:szCs w:val="22"/>
          </w:rPr>
          <w:id w:val="155877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72F7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5572F7">
        <w:rPr>
          <w:rFonts w:ascii="Cambria" w:hAnsi="Cambria" w:cs="Arial"/>
          <w:b/>
          <w:sz w:val="22"/>
          <w:szCs w:val="22"/>
        </w:rPr>
        <w:tab/>
        <w:t>C</w:t>
      </w:r>
      <w:r w:rsidR="00D449A8" w:rsidRPr="00F27750">
        <w:rPr>
          <w:rFonts w:ascii="Cambria" w:hAnsi="Cambria" w:cs="Arial"/>
          <w:b/>
          <w:sz w:val="22"/>
          <w:szCs w:val="22"/>
        </w:rPr>
        <w:t xml:space="preserve">zęść nr </w:t>
      </w:r>
      <w:r w:rsidR="005572F7">
        <w:rPr>
          <w:rFonts w:ascii="Cambria" w:hAnsi="Cambria" w:cs="Arial"/>
          <w:b/>
          <w:sz w:val="22"/>
          <w:szCs w:val="22"/>
        </w:rPr>
        <w:t>1</w:t>
      </w:r>
      <w:r w:rsidR="00D449A8">
        <w:rPr>
          <w:rFonts w:ascii="Cambria" w:hAnsi="Cambria" w:cs="Arial"/>
          <w:bCs/>
          <w:sz w:val="22"/>
          <w:szCs w:val="22"/>
        </w:rPr>
        <w:t xml:space="preserve"> zamówienia</w:t>
      </w:r>
      <w:bookmarkEnd w:id="1"/>
      <w:r w:rsidR="005572F7">
        <w:rPr>
          <w:rFonts w:ascii="Cambria" w:hAnsi="Cambria" w:cs="Arial"/>
          <w:bCs/>
          <w:sz w:val="22"/>
          <w:szCs w:val="22"/>
        </w:rPr>
        <w:t xml:space="preserve"> </w:t>
      </w:r>
      <w:bookmarkStart w:id="2" w:name="_Hlk196394705"/>
      <w:r w:rsidR="005572F7">
        <w:rPr>
          <w:rFonts w:ascii="Cambria" w:hAnsi="Cambria" w:cs="Arial"/>
          <w:bCs/>
          <w:sz w:val="22"/>
          <w:szCs w:val="22"/>
        </w:rPr>
        <w:t>- z</w:t>
      </w:r>
      <w:r w:rsidR="005572F7" w:rsidRPr="005572F7">
        <w:rPr>
          <w:rFonts w:ascii="Cambria" w:hAnsi="Cambria" w:cs="Arial"/>
          <w:bCs/>
          <w:sz w:val="22"/>
          <w:szCs w:val="22"/>
        </w:rPr>
        <w:t>a wykonanie przedmiotu zamówienia oferujemy wynagrodzenie brutto: ____________________________________________ PLN</w:t>
      </w:r>
      <w:bookmarkEnd w:id="2"/>
      <w:r w:rsidR="005572F7" w:rsidRPr="005572F7">
        <w:rPr>
          <w:rFonts w:ascii="Cambria" w:hAnsi="Cambria" w:cs="Arial"/>
          <w:bCs/>
          <w:sz w:val="22"/>
          <w:szCs w:val="22"/>
        </w:rPr>
        <w:t>.</w:t>
      </w:r>
    </w:p>
    <w:p w14:paraId="66DCC717" w14:textId="77777777" w:rsidR="005572F7" w:rsidRDefault="0096007D" w:rsidP="005572F7">
      <w:pPr>
        <w:spacing w:before="120"/>
        <w:ind w:firstLine="284"/>
        <w:jc w:val="both"/>
        <w:rPr>
          <w:rFonts w:ascii="Cambria" w:hAnsi="Cambria" w:cs="Arial"/>
          <w:bCs/>
          <w:sz w:val="22"/>
          <w:szCs w:val="22"/>
        </w:rPr>
      </w:pPr>
      <w:sdt>
        <w:sdtPr>
          <w:rPr>
            <w:rFonts w:ascii="Cambria" w:hAnsi="Cambria" w:cs="Arial"/>
            <w:b/>
            <w:sz w:val="22"/>
            <w:szCs w:val="22"/>
          </w:rPr>
          <w:id w:val="21262681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72F7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5572F7">
        <w:rPr>
          <w:rFonts w:ascii="Cambria" w:hAnsi="Cambria" w:cs="Arial"/>
          <w:b/>
          <w:sz w:val="22"/>
          <w:szCs w:val="22"/>
        </w:rPr>
        <w:tab/>
        <w:t>C</w:t>
      </w:r>
      <w:r w:rsidR="005572F7" w:rsidRPr="00F27750">
        <w:rPr>
          <w:rFonts w:ascii="Cambria" w:hAnsi="Cambria" w:cs="Arial"/>
          <w:b/>
          <w:sz w:val="22"/>
          <w:szCs w:val="22"/>
        </w:rPr>
        <w:t xml:space="preserve">zęść nr </w:t>
      </w:r>
      <w:r w:rsidR="005572F7">
        <w:rPr>
          <w:rFonts w:ascii="Cambria" w:hAnsi="Cambria" w:cs="Arial"/>
          <w:b/>
          <w:sz w:val="22"/>
          <w:szCs w:val="22"/>
        </w:rPr>
        <w:t>2</w:t>
      </w:r>
      <w:r w:rsidR="005572F7">
        <w:rPr>
          <w:rFonts w:ascii="Cambria" w:hAnsi="Cambria" w:cs="Arial"/>
          <w:bCs/>
          <w:sz w:val="22"/>
          <w:szCs w:val="22"/>
        </w:rPr>
        <w:t xml:space="preserve"> zamówienia - z</w:t>
      </w:r>
      <w:r w:rsidR="005572F7" w:rsidRPr="005572F7">
        <w:rPr>
          <w:rFonts w:ascii="Cambria" w:hAnsi="Cambria" w:cs="Arial"/>
          <w:bCs/>
          <w:sz w:val="22"/>
          <w:szCs w:val="22"/>
        </w:rPr>
        <w:t>a wykonanie przedmiotu zamówienia oferujemy wynagrodzenie brutto: ____________________________________________ PLN</w:t>
      </w:r>
    </w:p>
    <w:p w14:paraId="59ADA3C2" w14:textId="2B2FAC09" w:rsidR="00B627D7" w:rsidRPr="00D16198" w:rsidRDefault="0096007D" w:rsidP="005572F7">
      <w:pPr>
        <w:spacing w:before="120"/>
        <w:ind w:firstLine="284"/>
        <w:jc w:val="both"/>
        <w:rPr>
          <w:rFonts w:ascii="Cambria" w:hAnsi="Cambria" w:cs="Arial"/>
          <w:bCs/>
          <w:sz w:val="22"/>
          <w:szCs w:val="22"/>
        </w:rPr>
      </w:pPr>
      <w:sdt>
        <w:sdtPr>
          <w:rPr>
            <w:rFonts w:ascii="Cambria" w:hAnsi="Cambria" w:cs="Arial"/>
            <w:b/>
            <w:sz w:val="22"/>
            <w:szCs w:val="22"/>
          </w:rPr>
          <w:id w:val="-11494442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72F7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5572F7">
        <w:rPr>
          <w:rFonts w:ascii="Cambria" w:hAnsi="Cambria" w:cs="Arial"/>
          <w:b/>
          <w:sz w:val="22"/>
          <w:szCs w:val="22"/>
        </w:rPr>
        <w:tab/>
        <w:t>C</w:t>
      </w:r>
      <w:r w:rsidR="005572F7" w:rsidRPr="00F27750">
        <w:rPr>
          <w:rFonts w:ascii="Cambria" w:hAnsi="Cambria" w:cs="Arial"/>
          <w:b/>
          <w:sz w:val="22"/>
          <w:szCs w:val="22"/>
        </w:rPr>
        <w:t xml:space="preserve">zęść nr </w:t>
      </w:r>
      <w:r w:rsidR="005572F7">
        <w:rPr>
          <w:rFonts w:ascii="Cambria" w:hAnsi="Cambria" w:cs="Arial"/>
          <w:b/>
          <w:sz w:val="22"/>
          <w:szCs w:val="22"/>
        </w:rPr>
        <w:t>3</w:t>
      </w:r>
      <w:r w:rsidR="005572F7">
        <w:rPr>
          <w:rFonts w:ascii="Cambria" w:hAnsi="Cambria" w:cs="Arial"/>
          <w:bCs/>
          <w:sz w:val="22"/>
          <w:szCs w:val="22"/>
        </w:rPr>
        <w:t xml:space="preserve"> zamówienia - z</w:t>
      </w:r>
      <w:r w:rsidR="005572F7" w:rsidRPr="005572F7">
        <w:rPr>
          <w:rFonts w:ascii="Cambria" w:hAnsi="Cambria" w:cs="Arial"/>
          <w:bCs/>
          <w:sz w:val="22"/>
          <w:szCs w:val="22"/>
        </w:rPr>
        <w:t>a wykonanie przedmiotu zamówienia oferujemy wynagrodzenie brutto: ____________________________________________ PLN</w:t>
      </w:r>
      <w:r w:rsidR="005572F7">
        <w:rPr>
          <w:rFonts w:ascii="Cambria" w:hAnsi="Cambria" w:cs="Arial"/>
          <w:bCs/>
          <w:sz w:val="22"/>
          <w:szCs w:val="22"/>
        </w:rPr>
        <w:t xml:space="preserve"> </w:t>
      </w:r>
    </w:p>
    <w:p w14:paraId="451385CC" w14:textId="70EEAE80" w:rsidR="005572F7" w:rsidRDefault="00B627D7" w:rsidP="005572F7">
      <w:pPr>
        <w:pStyle w:val="Akapitzlist"/>
        <w:numPr>
          <w:ilvl w:val="0"/>
          <w:numId w:val="134"/>
        </w:numPr>
        <w:spacing w:before="120" w:line="276" w:lineRule="auto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5572F7">
        <w:rPr>
          <w:rFonts w:ascii="Cambria" w:hAnsi="Cambria" w:cs="Arial"/>
          <w:bCs/>
          <w:sz w:val="22"/>
          <w:szCs w:val="22"/>
        </w:rPr>
        <w:t>Wynagrodzenie zaoferowane w pkt powyżej wynika</w:t>
      </w:r>
      <w:r w:rsidR="00DD5C7A" w:rsidRPr="005572F7">
        <w:rPr>
          <w:rFonts w:ascii="Cambria" w:hAnsi="Cambria" w:cs="Arial"/>
          <w:bCs/>
          <w:sz w:val="22"/>
          <w:szCs w:val="22"/>
        </w:rPr>
        <w:t xml:space="preserve"> z K</w:t>
      </w:r>
      <w:r w:rsidRPr="005572F7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5572F7">
        <w:rPr>
          <w:rFonts w:ascii="Cambria" w:hAnsi="Cambria" w:cs="Arial"/>
          <w:bCs/>
          <w:sz w:val="22"/>
          <w:szCs w:val="22"/>
        </w:rPr>
        <w:t>O</w:t>
      </w:r>
      <w:r w:rsidRPr="005572F7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3" w:name="_Hlk107274238"/>
      <w:r w:rsidRPr="005572F7">
        <w:rPr>
          <w:rFonts w:ascii="Cambria" w:hAnsi="Cambria" w:cs="Arial"/>
          <w:bCs/>
          <w:sz w:val="22"/>
          <w:szCs w:val="22"/>
        </w:rPr>
        <w:t xml:space="preserve">za poszczególne pozycje (prace) tworzące </w:t>
      </w:r>
      <w:r w:rsidR="00D6356F" w:rsidRPr="005572F7">
        <w:rPr>
          <w:rFonts w:ascii="Cambria" w:hAnsi="Cambria" w:cs="Arial"/>
          <w:bCs/>
          <w:sz w:val="22"/>
          <w:szCs w:val="22"/>
        </w:rPr>
        <w:t>przedmiot zamówienia</w:t>
      </w:r>
      <w:bookmarkEnd w:id="3"/>
      <w:r w:rsidR="000D314E" w:rsidRPr="005572F7">
        <w:rPr>
          <w:rFonts w:ascii="Cambria" w:hAnsi="Cambria" w:cs="Arial"/>
          <w:bCs/>
          <w:sz w:val="22"/>
          <w:szCs w:val="22"/>
        </w:rPr>
        <w:t>.</w:t>
      </w:r>
    </w:p>
    <w:p w14:paraId="3827FDE6" w14:textId="431A1333" w:rsidR="001E6C0A" w:rsidRPr="005572F7" w:rsidRDefault="001E6C0A" w:rsidP="005572F7">
      <w:pPr>
        <w:pStyle w:val="Akapitzlist"/>
        <w:numPr>
          <w:ilvl w:val="0"/>
          <w:numId w:val="134"/>
        </w:numPr>
        <w:spacing w:before="120" w:line="276" w:lineRule="auto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5572F7">
        <w:rPr>
          <w:rFonts w:ascii="Cambria" w:hAnsi="Cambria" w:cs="Arial"/>
          <w:bCs/>
          <w:sz w:val="22"/>
          <w:szCs w:val="22"/>
        </w:rPr>
        <w:t xml:space="preserve">Informujemy, że wybór oferty </w:t>
      </w:r>
      <w:r w:rsidRPr="005572F7">
        <w:rPr>
          <w:rFonts w:ascii="Cambria" w:hAnsi="Cambria" w:cs="Arial"/>
          <w:b/>
          <w:sz w:val="22"/>
          <w:szCs w:val="22"/>
        </w:rPr>
        <w:t>nie</w:t>
      </w:r>
      <w:r w:rsidRPr="005572F7">
        <w:rPr>
          <w:rFonts w:ascii="Cambria" w:hAnsi="Cambria" w:cs="Arial"/>
          <w:bCs/>
          <w:sz w:val="22"/>
          <w:szCs w:val="22"/>
        </w:rPr>
        <w:t xml:space="preserve"> </w:t>
      </w:r>
      <w:r w:rsidRPr="005572F7">
        <w:rPr>
          <w:rFonts w:ascii="Cambria" w:hAnsi="Cambria" w:cs="Arial"/>
          <w:b/>
          <w:sz w:val="22"/>
          <w:szCs w:val="22"/>
        </w:rPr>
        <w:t>będzie/będzie*</w:t>
      </w:r>
      <w:r w:rsidRPr="005572F7"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</w:t>
      </w:r>
      <w:r w:rsidR="004E5C2C">
        <w:rPr>
          <w:rFonts w:ascii="Cambria" w:hAnsi="Cambria" w:cs="Arial"/>
          <w:bCs/>
          <w:sz w:val="22"/>
          <w:szCs w:val="22"/>
        </w:rPr>
        <w:t> </w:t>
      </w:r>
      <w:r w:rsidRPr="005572F7">
        <w:rPr>
          <w:rFonts w:ascii="Cambria" w:hAnsi="Cambria" w:cs="Arial"/>
          <w:bCs/>
          <w:sz w:val="22"/>
          <w:szCs w:val="22"/>
        </w:rPr>
        <w:t xml:space="preserve">podatku od towarów i usług, </w:t>
      </w:r>
    </w:p>
    <w:p w14:paraId="71441FDE" w14:textId="77777777" w:rsidR="001E6C0A" w:rsidRDefault="001E6C0A" w:rsidP="005572F7">
      <w:pPr>
        <w:spacing w:before="120"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5572F7">
      <w:pPr>
        <w:spacing w:before="120"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5572F7">
      <w:pPr>
        <w:spacing w:before="120"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5572F7">
      <w:pPr>
        <w:spacing w:before="120"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B821B49" w14:textId="77777777" w:rsidR="005572F7" w:rsidRDefault="001E6C0A" w:rsidP="005572F7">
      <w:pPr>
        <w:pStyle w:val="Akapitzlist"/>
        <w:numPr>
          <w:ilvl w:val="0"/>
          <w:numId w:val="134"/>
        </w:numPr>
        <w:spacing w:before="120" w:line="276" w:lineRule="auto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5572F7">
        <w:rPr>
          <w:rFonts w:ascii="Cambria" w:hAnsi="Cambria" w:cs="Arial"/>
          <w:bCs/>
          <w:sz w:val="22"/>
          <w:szCs w:val="22"/>
        </w:rPr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3272A54" w14:textId="77777777" w:rsidR="005572F7" w:rsidRDefault="001E6C0A" w:rsidP="005572F7">
      <w:pPr>
        <w:pStyle w:val="Akapitzlist"/>
        <w:numPr>
          <w:ilvl w:val="0"/>
          <w:numId w:val="134"/>
        </w:numPr>
        <w:spacing w:before="120" w:line="276" w:lineRule="auto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5572F7">
        <w:rPr>
          <w:rFonts w:ascii="Cambria" w:hAnsi="Cambria" w:cs="Arial"/>
          <w:bCs/>
          <w:sz w:val="22"/>
          <w:szCs w:val="22"/>
        </w:rPr>
        <w:t>Oświadczamy, że uważamy się za związanych niniejszą ofertą przez czas wskazany w specyfikacji warunków zamówienia.</w:t>
      </w:r>
    </w:p>
    <w:p w14:paraId="4AB6156E" w14:textId="5A301F21" w:rsidR="001E6C0A" w:rsidRPr="005572F7" w:rsidRDefault="001E6C0A" w:rsidP="005572F7">
      <w:pPr>
        <w:pStyle w:val="Akapitzlist"/>
        <w:numPr>
          <w:ilvl w:val="0"/>
          <w:numId w:val="134"/>
        </w:numPr>
        <w:spacing w:before="120" w:line="276" w:lineRule="auto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5572F7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8779B4D" w14:textId="77777777" w:rsidR="00DA1F3A" w:rsidRDefault="00DA1F3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6A1A46D8" w14:textId="77777777" w:rsidR="00DA1F3A" w:rsidRDefault="00DA1F3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219A2E06" w14:textId="2F8DB30A" w:rsidR="00B545F4" w:rsidRDefault="001E6C0A" w:rsidP="005572F7">
      <w:pPr>
        <w:spacing w:before="120"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Nazwy (firmy) podwykonawców, na których zasoby powołujemy się na zasadach określonych w art. 118 PZP, w celu wykazania spełniania warunków udziału w postępowaniu:</w:t>
      </w:r>
    </w:p>
    <w:p w14:paraId="65B1F275" w14:textId="798DBA9F" w:rsidR="001E6C0A" w:rsidRDefault="001E6C0A" w:rsidP="005572F7">
      <w:pPr>
        <w:spacing w:before="120"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108F9D3A" w:rsidR="001E6C0A" w:rsidRDefault="001E6C0A" w:rsidP="005572F7">
      <w:pPr>
        <w:pStyle w:val="Akapitzlist"/>
        <w:numPr>
          <w:ilvl w:val="0"/>
          <w:numId w:val="134"/>
        </w:numPr>
        <w:suppressAutoHyphens w:val="0"/>
        <w:spacing w:before="120" w:line="276" w:lineRule="auto"/>
        <w:ind w:left="426" w:hanging="426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9FF7DB5" w14:textId="3FB91F0D" w:rsidR="00E125D5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ab/>
      </w:r>
    </w:p>
    <w:p w14:paraId="42A6FF2E" w14:textId="7E6B46BE" w:rsidR="00A07B06" w:rsidRPr="005572F7" w:rsidRDefault="001E6C0A" w:rsidP="005572F7">
      <w:pPr>
        <w:pStyle w:val="Akapitzlist"/>
        <w:numPr>
          <w:ilvl w:val="0"/>
          <w:numId w:val="134"/>
        </w:numPr>
        <w:spacing w:before="12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5572F7">
        <w:rPr>
          <w:rFonts w:ascii="Cambria" w:hAnsi="Cambria" w:cs="Arial"/>
          <w:bCs/>
          <w:sz w:val="22"/>
          <w:szCs w:val="22"/>
        </w:rPr>
        <w:t>Następujące informacje zawarte w naszej ofercie stanowią tajemnicę przedsiębiorstwa:</w:t>
      </w:r>
    </w:p>
    <w:p w14:paraId="427E11E4" w14:textId="5B2A1C54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07FD3916" w:rsidR="001E6C0A" w:rsidRPr="005572F7" w:rsidRDefault="001E6C0A" w:rsidP="005572F7">
      <w:pPr>
        <w:pStyle w:val="Akapitzlist"/>
        <w:numPr>
          <w:ilvl w:val="0"/>
          <w:numId w:val="134"/>
        </w:numPr>
        <w:spacing w:before="12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5572F7">
        <w:rPr>
          <w:rFonts w:ascii="Cambria" w:hAnsi="Cambria" w:cs="Arial"/>
          <w:bCs/>
          <w:sz w:val="22"/>
          <w:szCs w:val="22"/>
        </w:rPr>
        <w:lastRenderedPageBreak/>
        <w:t>Wszelką korespondencję w sprawie niniejszego postępowania należy kierować na:</w:t>
      </w:r>
    </w:p>
    <w:p w14:paraId="79DF6B62" w14:textId="77777777" w:rsidR="001E6C0A" w:rsidRDefault="001E6C0A" w:rsidP="004E5C2C">
      <w:pPr>
        <w:spacing w:before="120"/>
        <w:ind w:firstLine="426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170318AD" w14:textId="2171AD1E" w:rsidR="00E125D5" w:rsidRPr="005572F7" w:rsidRDefault="00E125D5" w:rsidP="005572F7">
      <w:pPr>
        <w:pStyle w:val="Akapitzlist"/>
        <w:numPr>
          <w:ilvl w:val="0"/>
          <w:numId w:val="134"/>
        </w:numPr>
        <w:suppressAutoHyphens w:val="0"/>
        <w:spacing w:before="12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5572F7">
        <w:rPr>
          <w:rFonts w:ascii="Cambria" w:hAnsi="Cambria" w:cs="Arial"/>
          <w:bCs/>
          <w:sz w:val="22"/>
          <w:szCs w:val="22"/>
        </w:rPr>
        <w:t>W przypadku zwrotu wadium wniesionego w pieniądzu proszę o zwrot na rachunek bankowy nr: _______________________________________________________ ______________________________________________________________________________________________________________________________________________________________________</w:t>
      </w:r>
    </w:p>
    <w:p w14:paraId="2C7AB575" w14:textId="77777777" w:rsidR="005572F7" w:rsidRDefault="001E6C0A" w:rsidP="005572F7">
      <w:pPr>
        <w:pStyle w:val="Akapitzlist"/>
        <w:numPr>
          <w:ilvl w:val="0"/>
          <w:numId w:val="134"/>
        </w:numPr>
        <w:suppressAutoHyphens w:val="0"/>
        <w:spacing w:before="120" w:after="240"/>
        <w:ind w:left="426" w:hanging="426"/>
        <w:contextualSpacing w:val="0"/>
        <w:jc w:val="both"/>
        <w:rPr>
          <w:rFonts w:ascii="Cambria" w:hAnsi="Cambria" w:cs="Tahoma"/>
          <w:sz w:val="22"/>
          <w:szCs w:val="22"/>
          <w:lang w:eastAsia="pl-PL"/>
        </w:rPr>
      </w:pPr>
      <w:r w:rsidRPr="005572F7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7E1FE68E" w14:textId="77777777" w:rsidR="005572F7" w:rsidRDefault="001E6C0A" w:rsidP="005572F7">
      <w:pPr>
        <w:pStyle w:val="Akapitzlist"/>
        <w:numPr>
          <w:ilvl w:val="0"/>
          <w:numId w:val="134"/>
        </w:numPr>
        <w:suppressAutoHyphens w:val="0"/>
        <w:spacing w:before="120" w:after="240"/>
        <w:ind w:left="426" w:hanging="426"/>
        <w:contextualSpacing w:val="0"/>
        <w:jc w:val="both"/>
        <w:rPr>
          <w:rFonts w:ascii="Cambria" w:hAnsi="Cambria" w:cs="Tahoma"/>
          <w:sz w:val="22"/>
          <w:szCs w:val="22"/>
          <w:lang w:eastAsia="pl-PL"/>
        </w:rPr>
      </w:pPr>
      <w:r w:rsidRPr="005572F7">
        <w:rPr>
          <w:rFonts w:ascii="Cambria" w:hAnsi="Cambria" w:cs="Tahoma"/>
          <w:sz w:val="22"/>
          <w:szCs w:val="22"/>
          <w:lang w:eastAsia="pl-PL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03C6D682" w:rsidR="001E6C0A" w:rsidRPr="005572F7" w:rsidRDefault="001E6C0A" w:rsidP="005572F7">
      <w:pPr>
        <w:pStyle w:val="Akapitzlist"/>
        <w:numPr>
          <w:ilvl w:val="0"/>
          <w:numId w:val="134"/>
        </w:numPr>
        <w:suppressAutoHyphens w:val="0"/>
        <w:spacing w:before="120" w:after="240"/>
        <w:ind w:left="426" w:hanging="426"/>
        <w:contextualSpacing w:val="0"/>
        <w:jc w:val="both"/>
        <w:rPr>
          <w:rFonts w:ascii="Cambria" w:hAnsi="Cambria" w:cs="Tahoma"/>
          <w:sz w:val="22"/>
          <w:szCs w:val="22"/>
          <w:lang w:eastAsia="pl-PL"/>
        </w:rPr>
      </w:pPr>
      <w:r w:rsidRPr="005572F7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C60E97" w:rsidRPr="005572F7">
        <w:rPr>
          <w:rFonts w:ascii="Cambria" w:hAnsi="Cambria" w:cs="Tahoma"/>
          <w:sz w:val="22"/>
          <w:szCs w:val="22"/>
          <w:lang w:eastAsia="pl-PL"/>
        </w:rPr>
        <w:t xml:space="preserve"> (proszę zaznaczyć właściwe)</w:t>
      </w:r>
      <w:r w:rsidRPr="005572F7">
        <w:rPr>
          <w:rFonts w:ascii="Cambria" w:hAnsi="Cambria" w:cs="Tahoma"/>
          <w:sz w:val="22"/>
          <w:szCs w:val="22"/>
          <w:lang w:eastAsia="pl-PL"/>
        </w:rPr>
        <w:t>:</w:t>
      </w:r>
    </w:p>
    <w:p w14:paraId="70686FED" w14:textId="77777777" w:rsidR="001E6C0A" w:rsidRPr="001F1F09" w:rsidRDefault="001E6C0A" w:rsidP="004E5C2C">
      <w:pPr>
        <w:suppressAutoHyphens w:val="0"/>
        <w:spacing w:before="120" w:line="276" w:lineRule="auto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4E5C2C">
      <w:pPr>
        <w:suppressAutoHyphens w:val="0"/>
        <w:spacing w:before="120" w:line="276" w:lineRule="auto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173E9BE5" w:rsidR="001E6C0A" w:rsidRPr="005572F7" w:rsidRDefault="001E6C0A" w:rsidP="005572F7">
      <w:pPr>
        <w:pStyle w:val="Akapitzlist"/>
        <w:numPr>
          <w:ilvl w:val="0"/>
          <w:numId w:val="134"/>
        </w:numPr>
        <w:spacing w:before="12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5572F7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12D430" w14:textId="256E084A" w:rsidR="00A07B06" w:rsidRPr="003144B1" w:rsidRDefault="001E6C0A" w:rsidP="00DA1F3A">
      <w:pPr>
        <w:spacing w:before="120"/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bookmarkStart w:id="4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5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  <w:bookmarkStart w:id="6" w:name="_Hlk60047166"/>
      <w:bookmarkEnd w:id="5"/>
    </w:p>
    <w:bookmarkEnd w:id="4"/>
    <w:bookmarkEnd w:id="6"/>
    <w:p w14:paraId="22613428" w14:textId="12289D45" w:rsidR="001E6C0A" w:rsidRPr="0057603E" w:rsidRDefault="001E6C0A" w:rsidP="00DA1F3A">
      <w:pPr>
        <w:spacing w:before="120"/>
        <w:rPr>
          <w:rFonts w:ascii="Cambria" w:hAnsi="Cambria" w:cs="Arial"/>
          <w:bCs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* - niepotrzebne skreślić </w:t>
      </w: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50CF42" w14:textId="77777777" w:rsidR="005142F3" w:rsidRDefault="005142F3">
      <w:r>
        <w:separator/>
      </w:r>
    </w:p>
  </w:endnote>
  <w:endnote w:type="continuationSeparator" w:id="0">
    <w:p w14:paraId="0DE44F85" w14:textId="77777777" w:rsidR="005142F3" w:rsidRDefault="00514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ABBB11" w14:textId="77777777" w:rsidR="005142F3" w:rsidRDefault="005142F3">
      <w:r>
        <w:separator/>
      </w:r>
    </w:p>
  </w:footnote>
  <w:footnote w:type="continuationSeparator" w:id="0">
    <w:p w14:paraId="727D99D5" w14:textId="77777777" w:rsidR="005142F3" w:rsidRDefault="005142F3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CF54CC"/>
    <w:multiLevelType w:val="hybridMultilevel"/>
    <w:tmpl w:val="D850F3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6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7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D9E15FB"/>
    <w:multiLevelType w:val="hybridMultilevel"/>
    <w:tmpl w:val="7FE633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2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3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4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5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8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9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60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1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4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6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7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9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70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1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4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5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7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0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70C0966"/>
    <w:multiLevelType w:val="hybridMultilevel"/>
    <w:tmpl w:val="889C36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4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5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6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7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8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9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1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2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3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4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5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6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7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8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8E70687"/>
    <w:multiLevelType w:val="hybridMultilevel"/>
    <w:tmpl w:val="0E58A4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101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102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3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6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7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9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10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1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2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4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5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6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20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1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2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3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5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6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7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30" w15:restartNumberingAfterBreak="0">
    <w:nsid w:val="72087559"/>
    <w:multiLevelType w:val="hybridMultilevel"/>
    <w:tmpl w:val="3FE83A8C"/>
    <w:lvl w:ilvl="0" w:tplc="DBF8626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32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3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4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6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7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9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0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42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3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4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5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7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85337650">
    <w:abstractNumId w:val="2"/>
  </w:num>
  <w:num w:numId="2" w16cid:durableId="685179139">
    <w:abstractNumId w:val="9"/>
  </w:num>
  <w:num w:numId="3" w16cid:durableId="1973249871">
    <w:abstractNumId w:val="10"/>
  </w:num>
  <w:num w:numId="4" w16cid:durableId="1796950632">
    <w:abstractNumId w:val="133"/>
  </w:num>
  <w:num w:numId="5" w16cid:durableId="274362726">
    <w:abstractNumId w:val="111"/>
  </w:num>
  <w:num w:numId="6" w16cid:durableId="1683508753">
    <w:abstractNumId w:val="122"/>
  </w:num>
  <w:num w:numId="7" w16cid:durableId="1260482806">
    <w:abstractNumId w:val="62"/>
  </w:num>
  <w:num w:numId="8" w16cid:durableId="1797530847">
    <w:abstractNumId w:val="91"/>
  </w:num>
  <w:num w:numId="9" w16cid:durableId="1059016793">
    <w:abstractNumId w:val="65"/>
  </w:num>
  <w:num w:numId="10" w16cid:durableId="1002392234">
    <w:abstractNumId w:val="0"/>
  </w:num>
  <w:num w:numId="11" w16cid:durableId="148523634">
    <w:abstractNumId w:val="94"/>
  </w:num>
  <w:num w:numId="12" w16cid:durableId="2125344832">
    <w:abstractNumId w:val="87"/>
  </w:num>
  <w:num w:numId="13" w16cid:durableId="2045669894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52237845">
    <w:abstractNumId w:val="124"/>
    <w:lvlOverride w:ilvl="0">
      <w:startOverride w:val="1"/>
    </w:lvlOverride>
  </w:num>
  <w:num w:numId="15" w16cid:durableId="421293994">
    <w:abstractNumId w:val="113"/>
    <w:lvlOverride w:ilvl="0">
      <w:startOverride w:val="1"/>
    </w:lvlOverride>
  </w:num>
  <w:num w:numId="16" w16cid:durableId="1790660184">
    <w:abstractNumId w:val="90"/>
    <w:lvlOverride w:ilvl="0">
      <w:startOverride w:val="1"/>
    </w:lvlOverride>
  </w:num>
  <w:num w:numId="17" w16cid:durableId="883754574">
    <w:abstractNumId w:val="113"/>
  </w:num>
  <w:num w:numId="18" w16cid:durableId="370226498">
    <w:abstractNumId w:val="90"/>
  </w:num>
  <w:num w:numId="19" w16cid:durableId="1538816484">
    <w:abstractNumId w:val="59"/>
  </w:num>
  <w:num w:numId="20" w16cid:durableId="1796756029">
    <w:abstractNumId w:val="105"/>
  </w:num>
  <w:num w:numId="21" w16cid:durableId="2103598502">
    <w:abstractNumId w:val="41"/>
  </w:num>
  <w:num w:numId="22" w16cid:durableId="95097107">
    <w:abstractNumId w:val="71"/>
  </w:num>
  <w:num w:numId="23" w16cid:durableId="681511427">
    <w:abstractNumId w:val="60"/>
  </w:num>
  <w:num w:numId="24" w16cid:durableId="1811748374">
    <w:abstractNumId w:val="108"/>
  </w:num>
  <w:num w:numId="25" w16cid:durableId="1308700884">
    <w:abstractNumId w:val="126"/>
  </w:num>
  <w:num w:numId="26" w16cid:durableId="1234579872">
    <w:abstractNumId w:val="36"/>
  </w:num>
  <w:num w:numId="27" w16cid:durableId="852568220">
    <w:abstractNumId w:val="97"/>
  </w:num>
  <w:num w:numId="28" w16cid:durableId="610816448">
    <w:abstractNumId w:val="39"/>
  </w:num>
  <w:num w:numId="29" w16cid:durableId="502478996">
    <w:abstractNumId w:val="120"/>
  </w:num>
  <w:num w:numId="30" w16cid:durableId="248933338">
    <w:abstractNumId w:val="110"/>
  </w:num>
  <w:num w:numId="31" w16cid:durableId="1682275268">
    <w:abstractNumId w:val="115"/>
  </w:num>
  <w:num w:numId="32" w16cid:durableId="2025132209">
    <w:abstractNumId w:val="88"/>
  </w:num>
  <w:num w:numId="33" w16cid:durableId="114640916">
    <w:abstractNumId w:val="80"/>
  </w:num>
  <w:num w:numId="34" w16cid:durableId="186606345">
    <w:abstractNumId w:val="102"/>
  </w:num>
  <w:num w:numId="35" w16cid:durableId="732580167">
    <w:abstractNumId w:val="73"/>
  </w:num>
  <w:num w:numId="36" w16cid:durableId="292714372">
    <w:abstractNumId w:val="147"/>
  </w:num>
  <w:num w:numId="37" w16cid:durableId="1495340219">
    <w:abstractNumId w:val="79"/>
  </w:num>
  <w:num w:numId="38" w16cid:durableId="728966325">
    <w:abstractNumId w:val="37"/>
  </w:num>
  <w:num w:numId="39" w16cid:durableId="942154383">
    <w:abstractNumId w:val="138"/>
  </w:num>
  <w:num w:numId="40" w16cid:durableId="850610185">
    <w:abstractNumId w:val="132"/>
  </w:num>
  <w:num w:numId="41" w16cid:durableId="1370489365">
    <w:abstractNumId w:val="123"/>
  </w:num>
  <w:num w:numId="42" w16cid:durableId="680084466">
    <w:abstractNumId w:val="51"/>
  </w:num>
  <w:num w:numId="43" w16cid:durableId="603390034">
    <w:abstractNumId w:val="83"/>
  </w:num>
  <w:num w:numId="44" w16cid:durableId="253251646">
    <w:abstractNumId w:val="57"/>
  </w:num>
  <w:num w:numId="45" w16cid:durableId="828181160">
    <w:abstractNumId w:val="139"/>
  </w:num>
  <w:num w:numId="46" w16cid:durableId="764964020">
    <w:abstractNumId w:val="8"/>
  </w:num>
  <w:num w:numId="47" w16cid:durableId="1700274564">
    <w:abstractNumId w:val="11"/>
  </w:num>
  <w:num w:numId="48" w16cid:durableId="1232620462">
    <w:abstractNumId w:val="12"/>
  </w:num>
  <w:num w:numId="49" w16cid:durableId="464085443">
    <w:abstractNumId w:val="15"/>
  </w:num>
  <w:num w:numId="50" w16cid:durableId="207761881">
    <w:abstractNumId w:val="18"/>
  </w:num>
  <w:num w:numId="51" w16cid:durableId="1258519772">
    <w:abstractNumId w:val="20"/>
  </w:num>
  <w:num w:numId="52" w16cid:durableId="423767574">
    <w:abstractNumId w:val="21"/>
  </w:num>
  <w:num w:numId="53" w16cid:durableId="2142067075">
    <w:abstractNumId w:val="24"/>
  </w:num>
  <w:num w:numId="54" w16cid:durableId="191892410">
    <w:abstractNumId w:val="25"/>
  </w:num>
  <w:num w:numId="55" w16cid:durableId="84956808">
    <w:abstractNumId w:val="26"/>
  </w:num>
  <w:num w:numId="56" w16cid:durableId="1821654218">
    <w:abstractNumId w:val="27"/>
  </w:num>
  <w:num w:numId="57" w16cid:durableId="1953974195">
    <w:abstractNumId w:val="28"/>
  </w:num>
  <w:num w:numId="58" w16cid:durableId="129714146">
    <w:abstractNumId w:val="29"/>
  </w:num>
  <w:num w:numId="59" w16cid:durableId="1134561413">
    <w:abstractNumId w:val="30"/>
  </w:num>
  <w:num w:numId="60" w16cid:durableId="1501461204">
    <w:abstractNumId w:val="31"/>
  </w:num>
  <w:num w:numId="61" w16cid:durableId="505217680">
    <w:abstractNumId w:val="32"/>
  </w:num>
  <w:num w:numId="62" w16cid:durableId="757796626">
    <w:abstractNumId w:val="33"/>
  </w:num>
  <w:num w:numId="63" w16cid:durableId="776799982">
    <w:abstractNumId w:val="34"/>
  </w:num>
  <w:num w:numId="64" w16cid:durableId="865095389">
    <w:abstractNumId w:val="106"/>
  </w:num>
  <w:num w:numId="65" w16cid:durableId="1663701810">
    <w:abstractNumId w:val="70"/>
  </w:num>
  <w:num w:numId="66" w16cid:durableId="1192572631">
    <w:abstractNumId w:val="74"/>
  </w:num>
  <w:num w:numId="67" w16cid:durableId="488406329">
    <w:abstractNumId w:val="109"/>
  </w:num>
  <w:num w:numId="68" w16cid:durableId="1519194921">
    <w:abstractNumId w:val="48"/>
  </w:num>
  <w:num w:numId="69" w16cid:durableId="1358700592">
    <w:abstractNumId w:val="144"/>
  </w:num>
  <w:num w:numId="70" w16cid:durableId="992756890">
    <w:abstractNumId w:val="143"/>
  </w:num>
  <w:num w:numId="71" w16cid:durableId="185024614">
    <w:abstractNumId w:val="92"/>
  </w:num>
  <w:num w:numId="72" w16cid:durableId="846017225">
    <w:abstractNumId w:val="82"/>
  </w:num>
  <w:num w:numId="73" w16cid:durableId="1130780388">
    <w:abstractNumId w:val="85"/>
  </w:num>
  <w:num w:numId="74" w16cid:durableId="1150515839">
    <w:abstractNumId w:val="67"/>
  </w:num>
  <w:num w:numId="75" w16cid:durableId="924075431">
    <w:abstractNumId w:val="72"/>
  </w:num>
  <w:num w:numId="76" w16cid:durableId="1985348612">
    <w:abstractNumId w:val="119"/>
  </w:num>
  <w:num w:numId="77" w16cid:durableId="2036346844">
    <w:abstractNumId w:val="101"/>
  </w:num>
  <w:num w:numId="78" w16cid:durableId="1741902447">
    <w:abstractNumId w:val="146"/>
  </w:num>
  <w:num w:numId="79" w16cid:durableId="749498734">
    <w:abstractNumId w:val="135"/>
  </w:num>
  <w:num w:numId="80" w16cid:durableId="436677870">
    <w:abstractNumId w:val="112"/>
  </w:num>
  <w:num w:numId="81" w16cid:durableId="519393873">
    <w:abstractNumId w:val="121"/>
  </w:num>
  <w:num w:numId="82" w16cid:durableId="1157456079">
    <w:abstractNumId w:val="145"/>
  </w:num>
  <w:num w:numId="83" w16cid:durableId="2082943900">
    <w:abstractNumId w:val="84"/>
  </w:num>
  <w:num w:numId="84" w16cid:durableId="1638758305">
    <w:abstractNumId w:val="107"/>
  </w:num>
  <w:num w:numId="85" w16cid:durableId="1907689492">
    <w:abstractNumId w:val="96"/>
  </w:num>
  <w:num w:numId="86" w16cid:durableId="1243678760">
    <w:abstractNumId w:val="95"/>
  </w:num>
  <w:num w:numId="87" w16cid:durableId="1086801219">
    <w:abstractNumId w:val="141"/>
  </w:num>
  <w:num w:numId="88" w16cid:durableId="1344749235">
    <w:abstractNumId w:val="56"/>
  </w:num>
  <w:num w:numId="89" w16cid:durableId="645936308">
    <w:abstractNumId w:val="69"/>
  </w:num>
  <w:num w:numId="90" w16cid:durableId="1505046384">
    <w:abstractNumId w:val="100"/>
  </w:num>
  <w:num w:numId="91" w16cid:durableId="2104645690">
    <w:abstractNumId w:val="58"/>
  </w:num>
  <w:num w:numId="92" w16cid:durableId="292293375">
    <w:abstractNumId w:val="76"/>
  </w:num>
  <w:num w:numId="93" w16cid:durableId="109471154">
    <w:abstractNumId w:val="66"/>
  </w:num>
  <w:num w:numId="94" w16cid:durableId="1503474559">
    <w:abstractNumId w:val="40"/>
  </w:num>
  <w:num w:numId="95" w16cid:durableId="472407589">
    <w:abstractNumId w:val="129"/>
  </w:num>
  <w:num w:numId="96" w16cid:durableId="1525481916">
    <w:abstractNumId w:val="114"/>
  </w:num>
  <w:num w:numId="97" w16cid:durableId="415521839">
    <w:abstractNumId w:val="75"/>
  </w:num>
  <w:num w:numId="98" w16cid:durableId="1925915694">
    <w:abstractNumId w:val="61"/>
  </w:num>
  <w:num w:numId="99" w16cid:durableId="358431767">
    <w:abstractNumId w:val="77"/>
  </w:num>
  <w:num w:numId="100" w16cid:durableId="2052613912">
    <w:abstractNumId w:val="128"/>
  </w:num>
  <w:num w:numId="101" w16cid:durableId="1355498724">
    <w:abstractNumId w:val="142"/>
  </w:num>
  <w:num w:numId="102" w16cid:durableId="1309552131">
    <w:abstractNumId w:val="125"/>
  </w:num>
  <w:num w:numId="103" w16cid:durableId="2100521048">
    <w:abstractNumId w:val="118"/>
  </w:num>
  <w:num w:numId="104" w16cid:durableId="1201963">
    <w:abstractNumId w:val="93"/>
  </w:num>
  <w:num w:numId="105" w16cid:durableId="1225482124">
    <w:abstractNumId w:val="49"/>
  </w:num>
  <w:num w:numId="106" w16cid:durableId="516384778">
    <w:abstractNumId w:val="116"/>
  </w:num>
  <w:num w:numId="107" w16cid:durableId="1479612676">
    <w:abstractNumId w:val="38"/>
  </w:num>
  <w:num w:numId="108" w16cid:durableId="596256872">
    <w:abstractNumId w:val="54"/>
  </w:num>
  <w:num w:numId="109" w16cid:durableId="1983389362">
    <w:abstractNumId w:val="42"/>
  </w:num>
  <w:num w:numId="110" w16cid:durableId="2117825817">
    <w:abstractNumId w:val="140"/>
  </w:num>
  <w:num w:numId="111" w16cid:durableId="1739816597">
    <w:abstractNumId w:val="103"/>
  </w:num>
  <w:num w:numId="112" w16cid:durableId="53968710">
    <w:abstractNumId w:val="64"/>
  </w:num>
  <w:num w:numId="113" w16cid:durableId="270430771">
    <w:abstractNumId w:val="117"/>
  </w:num>
  <w:num w:numId="114" w16cid:durableId="1149247804">
    <w:abstractNumId w:val="131"/>
  </w:num>
  <w:num w:numId="115" w16cid:durableId="705330415">
    <w:abstractNumId w:val="47"/>
  </w:num>
  <w:num w:numId="116" w16cid:durableId="930310588">
    <w:abstractNumId w:val="104"/>
  </w:num>
  <w:num w:numId="117" w16cid:durableId="726420902">
    <w:abstractNumId w:val="45"/>
  </w:num>
  <w:num w:numId="118" w16cid:durableId="878392927">
    <w:abstractNumId w:val="136"/>
  </w:num>
  <w:num w:numId="119" w16cid:durableId="1909069038">
    <w:abstractNumId w:val="53"/>
  </w:num>
  <w:num w:numId="120" w16cid:durableId="1088383187">
    <w:abstractNumId w:val="1"/>
  </w:num>
  <w:num w:numId="121" w16cid:durableId="521673144">
    <w:abstractNumId w:val="3"/>
  </w:num>
  <w:num w:numId="122" w16cid:durableId="72554949">
    <w:abstractNumId w:val="86"/>
  </w:num>
  <w:num w:numId="123" w16cid:durableId="1159884152">
    <w:abstractNumId w:val="89"/>
  </w:num>
  <w:num w:numId="124" w16cid:durableId="288781604">
    <w:abstractNumId w:val="137"/>
  </w:num>
  <w:num w:numId="125" w16cid:durableId="374549375">
    <w:abstractNumId w:val="55"/>
  </w:num>
  <w:num w:numId="126" w16cid:durableId="2107799914">
    <w:abstractNumId w:val="43"/>
  </w:num>
  <w:num w:numId="127" w16cid:durableId="1325426170">
    <w:abstractNumId w:val="52"/>
  </w:num>
  <w:num w:numId="128" w16cid:durableId="1580483165">
    <w:abstractNumId w:val="68"/>
  </w:num>
  <w:num w:numId="129" w16cid:durableId="1945065940">
    <w:abstractNumId w:val="46"/>
  </w:num>
  <w:num w:numId="130" w16cid:durableId="703214920">
    <w:abstractNumId w:val="134"/>
  </w:num>
  <w:num w:numId="131" w16cid:durableId="1922329852">
    <w:abstractNumId w:val="127"/>
  </w:num>
  <w:num w:numId="132" w16cid:durableId="597910445">
    <w:abstractNumId w:val="98"/>
  </w:num>
  <w:num w:numId="133" w16cid:durableId="1772816385">
    <w:abstractNumId w:val="78"/>
  </w:num>
  <w:num w:numId="134" w16cid:durableId="1022975035">
    <w:abstractNumId w:val="50"/>
  </w:num>
  <w:num w:numId="135" w16cid:durableId="663048253">
    <w:abstractNumId w:val="130"/>
  </w:num>
  <w:num w:numId="136" w16cid:durableId="27147336">
    <w:abstractNumId w:val="99"/>
  </w:num>
  <w:num w:numId="137" w16cid:durableId="228618088">
    <w:abstractNumId w:val="81"/>
  </w:num>
  <w:num w:numId="138" w16cid:durableId="1026641364">
    <w:abstractNumId w:val="44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4A6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314E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3ED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2B54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8E7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6C1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4D7"/>
    <w:rsid w:val="002B377C"/>
    <w:rsid w:val="002B4E7F"/>
    <w:rsid w:val="002B554E"/>
    <w:rsid w:val="002B7B51"/>
    <w:rsid w:val="002C0856"/>
    <w:rsid w:val="002C0911"/>
    <w:rsid w:val="002C199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0195"/>
    <w:rsid w:val="003A188D"/>
    <w:rsid w:val="003A2397"/>
    <w:rsid w:val="003A5319"/>
    <w:rsid w:val="003B0127"/>
    <w:rsid w:val="003B1176"/>
    <w:rsid w:val="003B1B0D"/>
    <w:rsid w:val="003B1C89"/>
    <w:rsid w:val="003B28B1"/>
    <w:rsid w:val="003B2A6C"/>
    <w:rsid w:val="003B314C"/>
    <w:rsid w:val="003B61A7"/>
    <w:rsid w:val="003C1610"/>
    <w:rsid w:val="003C28FF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686E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4A03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5C2C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2F3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572F7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2B5E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3EA3"/>
    <w:rsid w:val="007C5185"/>
    <w:rsid w:val="007C6B51"/>
    <w:rsid w:val="007C7122"/>
    <w:rsid w:val="007C73A1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44686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46EB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8C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07D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1E3C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124F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099C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433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3647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0E97"/>
    <w:rsid w:val="00C61328"/>
    <w:rsid w:val="00C620D4"/>
    <w:rsid w:val="00C6271F"/>
    <w:rsid w:val="00C633A7"/>
    <w:rsid w:val="00C653D2"/>
    <w:rsid w:val="00C70662"/>
    <w:rsid w:val="00C70F17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A6336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0526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49A8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356F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1F3A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4FF4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25D5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D7FEC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27750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1998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1D6A"/>
    <w:rsid w:val="00F93427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981</TotalTime>
  <Pages>5</Pages>
  <Words>987</Words>
  <Characters>5925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6899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Grzegorz Piechota</cp:lastModifiedBy>
  <cp:revision>7</cp:revision>
  <cp:lastPrinted>2024-04-17T10:51:00Z</cp:lastPrinted>
  <dcterms:created xsi:type="dcterms:W3CDTF">2025-04-24T11:53:00Z</dcterms:created>
  <dcterms:modified xsi:type="dcterms:W3CDTF">2025-06-26T05:05:00Z</dcterms:modified>
</cp:coreProperties>
</file>