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388ACBAE" w:rsidR="00852E15" w:rsidRPr="0014124E" w:rsidRDefault="00BB11E2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BB11E2">
        <w:rPr>
          <w:rFonts w:ascii="Arial" w:hAnsi="Arial" w:cs="Arial"/>
          <w:b/>
          <w:sz w:val="20"/>
          <w:szCs w:val="20"/>
        </w:rPr>
        <w:t>Zn. spr.: SA.270.1.</w:t>
      </w:r>
      <w:r w:rsidR="009B4D63">
        <w:rPr>
          <w:rFonts w:ascii="Arial" w:hAnsi="Arial" w:cs="Arial"/>
          <w:b/>
          <w:sz w:val="20"/>
          <w:szCs w:val="20"/>
        </w:rPr>
        <w:t>6</w:t>
      </w:r>
      <w:r w:rsidRPr="00BB11E2">
        <w:rPr>
          <w:rFonts w:ascii="Arial" w:hAnsi="Arial" w:cs="Arial"/>
          <w:b/>
          <w:sz w:val="20"/>
          <w:szCs w:val="20"/>
        </w:rPr>
        <w:t>.2025</w:t>
      </w:r>
      <w:r w:rsidR="00852E15"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030920B3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Nadleśnictwo </w:t>
      </w:r>
      <w:r w:rsidR="00BB11E2">
        <w:rPr>
          <w:rFonts w:ascii="Verdana" w:hAnsi="Verdana" w:cs="Verdana"/>
          <w:b/>
          <w:bCs/>
          <w:sz w:val="18"/>
          <w:szCs w:val="18"/>
          <w:lang w:eastAsia="pl-PL"/>
        </w:rPr>
        <w:t>Smardzewice</w:t>
      </w:r>
    </w:p>
    <w:p w14:paraId="6EFFB295" w14:textId="4DE5C30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ul.</w:t>
      </w:r>
      <w:r w:rsidR="00BB11E2">
        <w:rPr>
          <w:rFonts w:ascii="Verdana" w:hAnsi="Verdana" w:cs="Verdana"/>
          <w:b/>
          <w:bCs/>
          <w:sz w:val="18"/>
          <w:szCs w:val="18"/>
          <w:lang w:eastAsia="pl-PL"/>
        </w:rPr>
        <w:t xml:space="preserve"> Główna</w:t>
      </w: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 1</w:t>
      </w:r>
      <w:r w:rsidR="00BB11E2">
        <w:rPr>
          <w:rFonts w:ascii="Verdana" w:hAnsi="Verdana" w:cs="Verdana"/>
          <w:b/>
          <w:bCs/>
          <w:sz w:val="18"/>
          <w:szCs w:val="18"/>
          <w:lang w:eastAsia="pl-PL"/>
        </w:rPr>
        <w:t>a</w:t>
      </w:r>
    </w:p>
    <w:p w14:paraId="6272E933" w14:textId="13C745F3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</w:t>
      </w:r>
      <w:r w:rsidR="00BB11E2">
        <w:rPr>
          <w:rFonts w:ascii="Verdana" w:hAnsi="Verdana" w:cs="Verdana"/>
          <w:b/>
          <w:bCs/>
          <w:sz w:val="18"/>
          <w:szCs w:val="18"/>
          <w:lang w:eastAsia="pl-PL"/>
        </w:rPr>
        <w:t>7</w:t>
      </w: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-2</w:t>
      </w:r>
      <w:r w:rsidR="00BB11E2">
        <w:rPr>
          <w:rFonts w:ascii="Verdana" w:hAnsi="Verdana" w:cs="Verdana"/>
          <w:b/>
          <w:bCs/>
          <w:sz w:val="18"/>
          <w:szCs w:val="18"/>
          <w:lang w:eastAsia="pl-PL"/>
        </w:rPr>
        <w:t>13</w:t>
      </w: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 </w:t>
      </w:r>
      <w:r w:rsidR="00BB11E2">
        <w:rPr>
          <w:rFonts w:ascii="Verdana" w:hAnsi="Verdana" w:cs="Verdana"/>
          <w:b/>
          <w:bCs/>
          <w:sz w:val="18"/>
          <w:szCs w:val="18"/>
          <w:lang w:eastAsia="pl-PL"/>
        </w:rPr>
        <w:t>Smardzewice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49966B1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</w:t>
      </w:r>
      <w:r w:rsidR="00B735A6" w:rsidRPr="003544BE">
        <w:rPr>
          <w:rFonts w:ascii="Arial" w:hAnsi="Arial" w:cs="Arial"/>
          <w:b/>
          <w:bCs/>
          <w:sz w:val="22"/>
          <w:szCs w:val="22"/>
          <w:lang w:eastAsia="pl-PL"/>
        </w:rPr>
        <w:t>……</w:t>
      </w: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2282FBCF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="00B735A6" w:rsidRPr="0014124E">
        <w:rPr>
          <w:rFonts w:ascii="Arial" w:hAnsi="Arial" w:cs="Arial"/>
          <w:sz w:val="20"/>
          <w:szCs w:val="20"/>
        </w:rPr>
        <w:t>……</w:t>
      </w:r>
      <w:r w:rsidRPr="0014124E">
        <w:rPr>
          <w:rFonts w:ascii="Arial" w:hAnsi="Arial" w:cs="Arial"/>
          <w:sz w:val="20"/>
          <w:szCs w:val="20"/>
        </w:rPr>
        <w:t>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="00B735A6" w:rsidRPr="0014124E">
        <w:rPr>
          <w:rFonts w:ascii="Arial" w:hAnsi="Arial" w:cs="Arial"/>
          <w:sz w:val="20"/>
          <w:szCs w:val="20"/>
        </w:rPr>
        <w:t>……</w:t>
      </w:r>
      <w:r w:rsidRPr="0014124E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15D37F26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="00B735A6" w:rsidRPr="0014124E">
        <w:rPr>
          <w:rFonts w:ascii="Arial" w:hAnsi="Arial" w:cs="Arial"/>
          <w:sz w:val="20"/>
          <w:szCs w:val="20"/>
        </w:rPr>
        <w:t>……</w:t>
      </w:r>
      <w:r w:rsidRPr="0014124E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="00B735A6" w:rsidRPr="0014124E">
        <w:rPr>
          <w:rFonts w:ascii="Arial" w:hAnsi="Arial" w:cs="Arial"/>
          <w:sz w:val="20"/>
          <w:szCs w:val="20"/>
        </w:rPr>
        <w:t>……</w:t>
      </w:r>
      <w:r w:rsidRPr="0014124E">
        <w:rPr>
          <w:rFonts w:ascii="Arial" w:hAnsi="Arial" w:cs="Arial"/>
          <w:sz w:val="20"/>
          <w:szCs w:val="20"/>
        </w:rPr>
        <w:t>……………………………………</w:t>
      </w:r>
    </w:p>
    <w:p w14:paraId="15FE3EFE" w14:textId="539F794C" w:rsidR="00BB11E2" w:rsidRPr="0014124E" w:rsidRDefault="003544BE" w:rsidP="00BB11E2">
      <w:pPr>
        <w:spacing w:before="148" w:line="276" w:lineRule="auto"/>
        <w:jc w:val="both"/>
        <w:rPr>
          <w:rFonts w:ascii="Arial" w:hAnsi="Arial" w:cs="Arial"/>
          <w:i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361189" w:rsidRPr="00361189">
        <w:rPr>
          <w:rFonts w:ascii="Arial" w:hAnsi="Arial" w:cs="Arial"/>
          <w:bCs/>
          <w:sz w:val="22"/>
          <w:szCs w:val="22"/>
        </w:rPr>
        <w:t>tekst jedn.: Dz. U. z 202</w:t>
      </w:r>
      <w:r w:rsidR="00E64F96">
        <w:rPr>
          <w:rFonts w:ascii="Arial" w:hAnsi="Arial" w:cs="Arial"/>
          <w:bCs/>
          <w:sz w:val="22"/>
          <w:szCs w:val="22"/>
        </w:rPr>
        <w:t>4</w:t>
      </w:r>
      <w:r w:rsidR="00361189" w:rsidRPr="00361189">
        <w:rPr>
          <w:rFonts w:ascii="Arial" w:hAnsi="Arial" w:cs="Arial"/>
          <w:bCs/>
          <w:sz w:val="22"/>
          <w:szCs w:val="22"/>
        </w:rPr>
        <w:t xml:space="preserve"> r. poz. 1</w:t>
      </w:r>
      <w:r w:rsidR="00E64F96">
        <w:rPr>
          <w:rFonts w:ascii="Arial" w:hAnsi="Arial" w:cs="Arial"/>
          <w:bCs/>
          <w:sz w:val="22"/>
          <w:szCs w:val="22"/>
        </w:rPr>
        <w:t>320</w:t>
      </w:r>
      <w:r w:rsidR="00361189" w:rsidRPr="00361189">
        <w:rPr>
          <w:rFonts w:ascii="Arial" w:hAnsi="Arial" w:cs="Arial"/>
          <w:bCs/>
          <w:sz w:val="22"/>
          <w:szCs w:val="22"/>
        </w:rPr>
        <w:t xml:space="preserve"> z późn. </w:t>
      </w:r>
      <w:r w:rsidR="00B735A6">
        <w:rPr>
          <w:rFonts w:ascii="Arial" w:hAnsi="Arial" w:cs="Arial"/>
          <w:bCs/>
          <w:sz w:val="22"/>
          <w:szCs w:val="22"/>
        </w:rPr>
        <w:t>zm.</w:t>
      </w:r>
      <w:r w:rsidR="00365762">
        <w:rPr>
          <w:rFonts w:ascii="Arial" w:hAnsi="Arial" w:cs="Arial"/>
          <w:bCs/>
          <w:sz w:val="22"/>
          <w:szCs w:val="22"/>
        </w:rPr>
        <w:t xml:space="preserve">) </w:t>
      </w:r>
      <w:r w:rsidRPr="00DF1E76">
        <w:rPr>
          <w:rFonts w:ascii="Arial" w:hAnsi="Arial" w:cs="Arial"/>
          <w:bCs/>
          <w:sz w:val="22"/>
          <w:szCs w:val="22"/>
        </w:rPr>
        <w:t>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9B4D63">
        <w:rPr>
          <w:rFonts w:ascii="Arial" w:hAnsi="Arial" w:cs="Arial"/>
          <w:b/>
          <w:sz w:val="22"/>
          <w:szCs w:val="22"/>
        </w:rPr>
        <w:t>„D</w:t>
      </w:r>
      <w:r w:rsidR="009B4D63" w:rsidRPr="009B4D63">
        <w:rPr>
          <w:rFonts w:ascii="Arial" w:hAnsi="Arial" w:cs="Arial"/>
          <w:b/>
          <w:sz w:val="22"/>
          <w:szCs w:val="22"/>
        </w:rPr>
        <w:t>ostawa kruszywa na drogi leśne Nadleśnictwa Smardzewice w 202</w:t>
      </w:r>
      <w:r w:rsidR="009B4D63">
        <w:rPr>
          <w:rFonts w:ascii="Arial" w:hAnsi="Arial" w:cs="Arial"/>
          <w:b/>
          <w:sz w:val="22"/>
          <w:szCs w:val="22"/>
        </w:rPr>
        <w:t>5</w:t>
      </w:r>
      <w:r w:rsidR="009B4D63" w:rsidRPr="009B4D63">
        <w:rPr>
          <w:rFonts w:ascii="Arial" w:hAnsi="Arial" w:cs="Arial"/>
          <w:b/>
          <w:sz w:val="22"/>
          <w:szCs w:val="22"/>
        </w:rPr>
        <w:t xml:space="preserve"> roku wraz z i jego rozłożeniem i utwardzeniem</w:t>
      </w:r>
      <w:r w:rsidR="009B4D63">
        <w:rPr>
          <w:rFonts w:ascii="Arial" w:hAnsi="Arial" w:cs="Arial"/>
          <w:b/>
          <w:sz w:val="22"/>
          <w:szCs w:val="22"/>
        </w:rPr>
        <w:t>”.</w:t>
      </w:r>
    </w:p>
    <w:p w14:paraId="65180F19" w14:textId="123BF053" w:rsidR="00852E15" w:rsidRPr="00D60C3D" w:rsidRDefault="00852E15" w:rsidP="00856796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D60C3D">
        <w:rPr>
          <w:rFonts w:ascii="Arial" w:hAnsi="Arial" w:cs="Arial"/>
          <w:b/>
        </w:rPr>
        <w:t>SKŁADAMY OFERTĘ</w:t>
      </w:r>
      <w:r w:rsidRPr="00D60C3D">
        <w:rPr>
          <w:rFonts w:ascii="Arial" w:hAnsi="Arial" w:cs="Arial"/>
        </w:rPr>
        <w:t xml:space="preserve"> na wykonanie przedmiotu zamówienia zgodnie ze Specyfikacją Warunków Zamówienia</w:t>
      </w:r>
      <w:r w:rsidR="008E29F5" w:rsidRPr="00D60C3D">
        <w:rPr>
          <w:rFonts w:ascii="Arial" w:hAnsi="Arial" w:cs="Arial"/>
        </w:rPr>
        <w:t xml:space="preserve"> </w:t>
      </w:r>
      <w:r w:rsidR="00D60C3D">
        <w:rPr>
          <w:rFonts w:ascii="Arial" w:hAnsi="Arial" w:cs="Arial"/>
        </w:rPr>
        <w:t>.</w:t>
      </w:r>
      <w:r w:rsidRPr="00D60C3D">
        <w:rPr>
          <w:rFonts w:ascii="Arial" w:hAnsi="Arial" w:cs="Arial"/>
          <w:b/>
        </w:rPr>
        <w:t>OŚWIADCZAMY,</w:t>
      </w:r>
      <w:r w:rsidRPr="00D60C3D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 w:rsidRPr="00D60C3D">
        <w:rPr>
          <w:rFonts w:ascii="Arial" w:hAnsi="Arial" w:cs="Arial"/>
        </w:rPr>
        <w:t>.</w:t>
      </w:r>
    </w:p>
    <w:p w14:paraId="32F3A814" w14:textId="44CDEA35" w:rsidR="00D60C3D" w:rsidRDefault="00D60C3D" w:rsidP="00D60C3D">
      <w:pPr>
        <w:pStyle w:val="Zwykytekst1"/>
        <w:numPr>
          <w:ilvl w:val="0"/>
          <w:numId w:val="7"/>
        </w:numPr>
        <w:tabs>
          <w:tab w:val="left" w:pos="284"/>
        </w:tabs>
        <w:spacing w:before="120"/>
        <w:jc w:val="both"/>
        <w:rPr>
          <w:rFonts w:ascii="Verdana" w:hAnsi="Verdana"/>
          <w:b/>
        </w:rPr>
      </w:pPr>
      <w:r w:rsidRPr="00D60C3D">
        <w:rPr>
          <w:rFonts w:ascii="Verdana" w:hAnsi="Verdana"/>
          <w:b/>
        </w:rPr>
        <w:t>OFERUJĘ/EMY wykonanie przedmiotu zamówienia w zakresie określonym w Specyfikacji Warunków Zamówienia, zgodnie z opisem przedmiotu zamówienia i postanowieniami zawartymi we wzorze umowy za całkowitą cenę brutto</w:t>
      </w:r>
      <w:r>
        <w:rPr>
          <w:rFonts w:ascii="Verdana" w:hAnsi="Verdana"/>
          <w:b/>
        </w:rPr>
        <w:t>:</w:t>
      </w:r>
    </w:p>
    <w:p w14:paraId="3D78B0BC" w14:textId="58780080" w:rsidR="007E5AC4" w:rsidRDefault="007E5AC4" w:rsidP="007E5AC4">
      <w:pPr>
        <w:pStyle w:val="Zwykytekst1"/>
        <w:tabs>
          <w:tab w:val="left" w:pos="284"/>
        </w:tabs>
        <w:spacing w:before="120"/>
        <w:ind w:left="360"/>
        <w:jc w:val="both"/>
        <w:rPr>
          <w:rFonts w:ascii="Verdana" w:hAnsi="Verdana"/>
          <w:b/>
        </w:rPr>
      </w:pPr>
      <w:r w:rsidRPr="007E5AC4">
        <w:rPr>
          <w:rFonts w:ascii="Verdana" w:hAnsi="Verdana"/>
          <w:b/>
        </w:rPr>
        <w:t>……………………………………………</w:t>
      </w:r>
      <w:r>
        <w:rPr>
          <w:rFonts w:ascii="Verdana" w:hAnsi="Verdana"/>
          <w:b/>
        </w:rPr>
        <w:t>zł za 1 tonę x 2565 ton co daje razem:</w:t>
      </w:r>
    </w:p>
    <w:p w14:paraId="594BF709" w14:textId="77777777" w:rsidR="007E5AC4" w:rsidRPr="007E5AC4" w:rsidRDefault="007E5AC4" w:rsidP="007E5AC4">
      <w:pPr>
        <w:pStyle w:val="Zwykytekst1"/>
        <w:tabs>
          <w:tab w:val="left" w:pos="284"/>
        </w:tabs>
        <w:spacing w:before="120"/>
        <w:ind w:left="360"/>
        <w:jc w:val="both"/>
        <w:rPr>
          <w:rFonts w:ascii="Verdana" w:hAnsi="Verdana"/>
          <w:b/>
          <w:u w:val="single"/>
        </w:rPr>
      </w:pPr>
    </w:p>
    <w:p w14:paraId="2525D776" w14:textId="77777777" w:rsidR="00B215C8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0E54FF" w14:textId="77777777" w:rsidR="007E5AC4" w:rsidRPr="002F3D17" w:rsidRDefault="007E5AC4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37C7A01C" w14:textId="77777777" w:rsidR="00B215C8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lastRenderedPageBreak/>
        <w:t xml:space="preserve">(słownie złotych:_______________________________________________) </w:t>
      </w:r>
    </w:p>
    <w:p w14:paraId="379B501B" w14:textId="77777777" w:rsidR="00361189" w:rsidRPr="002F3D17" w:rsidRDefault="00361189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</w:p>
    <w:p w14:paraId="3B230D2A" w14:textId="6E7A22C7" w:rsidR="00D7231B" w:rsidRDefault="00117C48" w:rsidP="00D7231B">
      <w:pPr>
        <w:rPr>
          <w:rFonts w:ascii="Arial" w:hAnsi="Arial" w:cs="Arial"/>
          <w:b/>
          <w:sz w:val="20"/>
          <w:szCs w:val="20"/>
        </w:rPr>
      </w:pPr>
      <w:r w:rsidRPr="00117C48">
        <w:rPr>
          <w:rFonts w:ascii="Arial" w:hAnsi="Arial" w:cs="Arial"/>
          <w:b/>
          <w:sz w:val="20"/>
          <w:szCs w:val="20"/>
        </w:rPr>
        <w:t>Oferowana cena jest ceną ryczałtową.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585F73ED" w14:textId="296268A0" w:rsidR="00951E53" w:rsidRPr="00951E53" w:rsidRDefault="00852E15" w:rsidP="00951E53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 w:rsidR="00DA43D4"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 w:rsidR="00A55A74">
        <w:rPr>
          <w:rFonts w:ascii="Arial" w:hAnsi="Arial" w:cs="Arial"/>
          <w:b/>
          <w:bCs/>
        </w:rPr>
        <w:t xml:space="preserve"> </w:t>
      </w:r>
      <w:r w:rsidR="002F7B2E">
        <w:rPr>
          <w:rFonts w:ascii="Arial" w:hAnsi="Arial" w:cs="Arial"/>
          <w:b/>
          <w:bCs/>
        </w:rPr>
        <w:t>90</w:t>
      </w:r>
      <w:r w:rsidR="00B17596">
        <w:rPr>
          <w:rFonts w:ascii="Arial" w:hAnsi="Arial" w:cs="Arial"/>
          <w:b/>
          <w:bCs/>
        </w:rPr>
        <w:t xml:space="preserve"> </w:t>
      </w:r>
      <w:r w:rsidR="00B215C8">
        <w:rPr>
          <w:rFonts w:ascii="Arial" w:hAnsi="Arial" w:cs="Arial"/>
          <w:b/>
          <w:bCs/>
        </w:rPr>
        <w:t>dni</w:t>
      </w:r>
      <w:r w:rsidR="00B17596">
        <w:rPr>
          <w:rFonts w:ascii="Arial" w:hAnsi="Arial" w:cs="Arial"/>
          <w:b/>
          <w:bCs/>
        </w:rPr>
        <w:t xml:space="preserve"> od dnia </w:t>
      </w:r>
      <w:r w:rsidR="00B735A6">
        <w:rPr>
          <w:rFonts w:ascii="Arial" w:hAnsi="Arial" w:cs="Arial"/>
          <w:b/>
          <w:bCs/>
        </w:rPr>
        <w:t>zawarcia umowy</w:t>
      </w:r>
      <w:r w:rsidR="00B17596">
        <w:rPr>
          <w:rFonts w:ascii="Arial" w:hAnsi="Arial" w:cs="Arial"/>
          <w:b/>
          <w:bCs/>
        </w:rPr>
        <w:t>.</w:t>
      </w:r>
      <w:r w:rsidR="00B659DD" w:rsidRPr="001C057D">
        <w:rPr>
          <w:rFonts w:ascii="Arial" w:hAnsi="Arial" w:cs="Arial"/>
          <w:b/>
          <w:bCs/>
        </w:rPr>
        <w:t xml:space="preserve"> </w:t>
      </w:r>
    </w:p>
    <w:p w14:paraId="14EBC090" w14:textId="17B41988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951E53">
        <w:rPr>
          <w:rFonts w:ascii="Arial" w:hAnsi="Arial" w:cs="Arial"/>
        </w:rPr>
        <w:t>.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1E09CA9" w14:textId="313C31DF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B735A6" w:rsidRPr="00DF1E76">
        <w:rPr>
          <w:rFonts w:ascii="Arial" w:hAnsi="Arial" w:cs="Arial"/>
          <w:sz w:val="20"/>
          <w:szCs w:val="20"/>
        </w:rPr>
        <w:t>……</w:t>
      </w:r>
      <w:r w:rsidRPr="00DF1E76">
        <w:rPr>
          <w:rFonts w:ascii="Arial" w:hAnsi="Arial" w:cs="Arial"/>
          <w:sz w:val="20"/>
          <w:szCs w:val="20"/>
        </w:rPr>
        <w:t>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763B1C34" w14:textId="77777777" w:rsidR="00DF1E76" w:rsidRPr="001F3A26" w:rsidRDefault="00DF1E76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/>
          <w:sz w:val="20"/>
          <w:szCs w:val="20"/>
        </w:rPr>
      </w:pPr>
      <w:r w:rsidRPr="001F3A26">
        <w:rPr>
          <w:rFonts w:ascii="Arial" w:hAnsi="Arial" w:cs="Arial"/>
          <w:b/>
          <w:sz w:val="22"/>
          <w:szCs w:val="22"/>
        </w:rPr>
        <w:t>Wszelką korespondencję w sprawie niniejszego postępowania należy kierować na:</w:t>
      </w:r>
    </w:p>
    <w:p w14:paraId="54B5EC61" w14:textId="5AB5EAD4" w:rsidR="00371B6C" w:rsidRPr="001F3A26" w:rsidRDefault="00DF1E76" w:rsidP="00371B6C">
      <w:pPr>
        <w:tabs>
          <w:tab w:val="left" w:pos="426"/>
        </w:tabs>
        <w:ind w:left="426"/>
        <w:jc w:val="both"/>
        <w:rPr>
          <w:rFonts w:ascii="Arial" w:hAnsi="Arial" w:cs="Arial"/>
          <w:b/>
          <w:sz w:val="20"/>
          <w:szCs w:val="20"/>
        </w:rPr>
      </w:pPr>
      <w:r w:rsidRPr="001F3A26">
        <w:rPr>
          <w:rFonts w:ascii="Arial" w:hAnsi="Arial" w:cs="Arial"/>
          <w:b/>
          <w:sz w:val="22"/>
          <w:szCs w:val="22"/>
        </w:rPr>
        <w:t>e-mail:</w:t>
      </w:r>
      <w:r w:rsidR="00371B6C" w:rsidRPr="001F3A26">
        <w:rPr>
          <w:rFonts w:ascii="Arial" w:hAnsi="Arial" w:cs="Arial"/>
          <w:b/>
          <w:sz w:val="22"/>
          <w:szCs w:val="22"/>
        </w:rPr>
        <w:t xml:space="preserve"> </w:t>
      </w:r>
      <w:r w:rsidR="00371B6C" w:rsidRPr="001F3A26">
        <w:rPr>
          <w:rFonts w:ascii="Arial" w:hAnsi="Arial" w:cs="Arial"/>
          <w:b/>
          <w:sz w:val="20"/>
          <w:szCs w:val="20"/>
        </w:rPr>
        <w:t>…………………………………………………………………</w:t>
      </w:r>
      <w:r w:rsidR="00B735A6" w:rsidRPr="001F3A26">
        <w:rPr>
          <w:rFonts w:ascii="Arial" w:hAnsi="Arial" w:cs="Arial"/>
          <w:b/>
          <w:sz w:val="20"/>
          <w:szCs w:val="20"/>
        </w:rPr>
        <w:t>……</w:t>
      </w:r>
      <w:r w:rsidR="00371B6C" w:rsidRPr="001F3A26">
        <w:rPr>
          <w:rFonts w:ascii="Arial" w:hAnsi="Arial" w:cs="Arial"/>
          <w:b/>
          <w:sz w:val="20"/>
          <w:szCs w:val="20"/>
        </w:rPr>
        <w:t>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1988317C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lastRenderedPageBreak/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</w:t>
      </w:r>
      <w:r w:rsidR="00B735A6" w:rsidRPr="00894354">
        <w:rPr>
          <w:rFonts w:ascii="Arial" w:hAnsi="Arial" w:cs="Arial"/>
          <w:sz w:val="22"/>
          <w:szCs w:val="22"/>
          <w:lang w:eastAsia="pl-PL"/>
        </w:rPr>
        <w:t>powstania</w:t>
      </w:r>
      <w:r w:rsidR="00B735A6" w:rsidRPr="00894354">
        <w:rPr>
          <w:rFonts w:ascii="Arial" w:hAnsi="Arial" w:cs="Arial"/>
          <w:bCs/>
          <w:sz w:val="22"/>
          <w:szCs w:val="22"/>
        </w:rPr>
        <w:t xml:space="preserve"> </w:t>
      </w:r>
      <w:r w:rsidR="00B735A6">
        <w:rPr>
          <w:rFonts w:ascii="Arial" w:hAnsi="Arial" w:cs="Arial"/>
          <w:bCs/>
          <w:sz w:val="22"/>
          <w:szCs w:val="22"/>
        </w:rPr>
        <w:t>u</w:t>
      </w:r>
      <w:r w:rsidRPr="00894354">
        <w:rPr>
          <w:rFonts w:ascii="Arial" w:hAnsi="Arial" w:cs="Arial"/>
          <w:bCs/>
          <w:sz w:val="22"/>
          <w:szCs w:val="22"/>
        </w:rPr>
        <w:t xml:space="preserve"> Zamawiającego obowiązku podatkowego zgodnie z przepisami o podatku od towarów i usług. </w:t>
      </w:r>
    </w:p>
    <w:p w14:paraId="22C9CD75" w14:textId="51C38EC4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</w:t>
      </w:r>
      <w:r w:rsidR="00B735A6" w:rsidRPr="00F032ED">
        <w:rPr>
          <w:rFonts w:ascii="Arial" w:hAnsi="Arial" w:cs="Arial"/>
          <w:bCs/>
          <w:sz w:val="22"/>
          <w:szCs w:val="22"/>
        </w:rPr>
        <w:t>przyjmie,</w:t>
      </w:r>
      <w:r w:rsidRPr="00F032ED">
        <w:rPr>
          <w:rFonts w:ascii="Arial" w:hAnsi="Arial" w:cs="Arial"/>
          <w:bCs/>
          <w:sz w:val="22"/>
          <w:szCs w:val="22"/>
        </w:rPr>
        <w:t xml:space="preserve"> że wybór oferty nie będzie prowadzić do powstania u Zamawiającego obowiązku podatkowego zgodnie z przepisami o podatku od towarów i </w:t>
      </w:r>
      <w:r w:rsidR="00B735A6" w:rsidRPr="00F032ED">
        <w:rPr>
          <w:rFonts w:ascii="Arial" w:hAnsi="Arial" w:cs="Arial"/>
          <w:bCs/>
          <w:sz w:val="22"/>
          <w:szCs w:val="22"/>
        </w:rPr>
        <w:t>usług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139DB22D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 xml:space="preserve">należy wypełnić tylko w </w:t>
      </w:r>
      <w:r w:rsidR="00B735A6" w:rsidRPr="00F676F5">
        <w:rPr>
          <w:rFonts w:ascii="Arial" w:hAnsi="Arial" w:cs="Arial"/>
          <w:b/>
          <w:i/>
          <w:sz w:val="22"/>
          <w:szCs w:val="22"/>
        </w:rPr>
        <w:t>wypadku,</w:t>
      </w:r>
      <w:r w:rsidRPr="00F676F5">
        <w:rPr>
          <w:rFonts w:ascii="Arial" w:hAnsi="Arial" w:cs="Arial"/>
          <w:b/>
          <w:i/>
          <w:sz w:val="22"/>
          <w:szCs w:val="22"/>
        </w:rPr>
        <w:t xml:space="preserve">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5AE6D3D2" w14:textId="2B43D072" w:rsidR="00932B03" w:rsidRDefault="00932B03" w:rsidP="00932B03">
      <w:pPr>
        <w:tabs>
          <w:tab w:val="left" w:pos="426"/>
        </w:tabs>
        <w:jc w:val="both"/>
        <w:rPr>
          <w:rFonts w:ascii="Arial" w:hAnsi="Arial" w:cs="Arial"/>
          <w:sz w:val="22"/>
          <w:szCs w:val="22"/>
          <w:lang w:eastAsia="pl-PL"/>
        </w:rPr>
      </w:pPr>
    </w:p>
    <w:p w14:paraId="5CA36CEC" w14:textId="1871EC09" w:rsidR="00932B03" w:rsidRPr="00EF04AD" w:rsidRDefault="00932B03" w:rsidP="00EF04AD">
      <w:pPr>
        <w:pStyle w:val="Akapitzlist"/>
        <w:numPr>
          <w:ilvl w:val="0"/>
          <w:numId w:val="6"/>
        </w:numPr>
        <w:suppressAutoHyphens w:val="0"/>
        <w:spacing w:before="120" w:after="120"/>
        <w:jc w:val="both"/>
        <w:rPr>
          <w:rFonts w:ascii="Cambria" w:hAnsi="Cambria" w:cs="Arial"/>
          <w:bCs/>
          <w:sz w:val="21"/>
          <w:szCs w:val="21"/>
          <w:lang w:eastAsia="en-US"/>
        </w:rPr>
      </w:pPr>
      <w:r w:rsidRPr="00EF04AD">
        <w:rPr>
          <w:rFonts w:ascii="Cambria" w:hAnsi="Cambria" w:cs="Arial"/>
          <w:bCs/>
          <w:sz w:val="21"/>
          <w:szCs w:val="21"/>
        </w:rPr>
        <w:t>Oświadczamy, że następujące roboty budowlane stanowiące przedmiot zamówienia wykonają poszczególni Wykonawcy wspólnie ubiegający się o udzielenie zamówienia</w:t>
      </w:r>
      <w:r>
        <w:rPr>
          <w:vertAlign w:val="superscript"/>
        </w:rPr>
        <w:footnoteReference w:id="1"/>
      </w:r>
      <w:r w:rsidRPr="00EF04AD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932B03" w14:paraId="6178D23C" w14:textId="77777777" w:rsidTr="00932B03">
        <w:trPr>
          <w:trHeight w:val="10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04968410" w14:textId="77777777" w:rsidR="00932B03" w:rsidRDefault="00932B03">
            <w:pPr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1D5503A0" w14:textId="77777777" w:rsidR="00932B03" w:rsidRDefault="00932B03">
            <w:pPr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932B03" w14:paraId="32506796" w14:textId="77777777" w:rsidTr="00932B03">
        <w:trPr>
          <w:trHeight w:val="5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4214" w14:textId="77777777" w:rsidR="00932B03" w:rsidRDefault="00932B03">
            <w:pPr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E3E4" w14:textId="77777777" w:rsidR="00932B03" w:rsidRDefault="00932B03">
            <w:pPr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32B03" w14:paraId="306A479A" w14:textId="77777777" w:rsidTr="00932B03">
        <w:trPr>
          <w:trHeight w:val="5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2C374" w14:textId="77777777" w:rsidR="00932B03" w:rsidRDefault="00932B03">
            <w:pPr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0A6F" w14:textId="77777777" w:rsidR="00932B03" w:rsidRDefault="00932B03">
            <w:pPr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32B03" w14:paraId="2447E2B4" w14:textId="77777777" w:rsidTr="00932B03">
        <w:trPr>
          <w:trHeight w:val="5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9B69" w14:textId="77777777" w:rsidR="00932B03" w:rsidRDefault="00932B03">
            <w:pPr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FB63" w14:textId="77777777" w:rsidR="00932B03" w:rsidRDefault="00932B03">
            <w:pPr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74D0CFC8" w14:textId="77777777" w:rsidR="00932B03" w:rsidRDefault="00932B03" w:rsidP="00EF04AD">
      <w:pPr>
        <w:jc w:val="both"/>
        <w:rPr>
          <w:rFonts w:eastAsiaTheme="minorHAnsi"/>
          <w:lang w:eastAsia="pl-PL"/>
        </w:rPr>
      </w:pPr>
      <w:r>
        <w:rPr>
          <w:rFonts w:ascii="Cambria" w:hAnsi="Cambria"/>
          <w:b/>
          <w:bCs/>
          <w:sz w:val="18"/>
          <w:szCs w:val="21"/>
        </w:rPr>
        <w:t>UWAGA:</w:t>
      </w:r>
      <w:r>
        <w:rPr>
          <w:rFonts w:ascii="Cambria" w:hAnsi="Cambria"/>
          <w:bCs/>
          <w:sz w:val="18"/>
          <w:szCs w:val="21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</w:t>
      </w:r>
      <w:r>
        <w:rPr>
          <w:rFonts w:eastAsiaTheme="minorHAnsi"/>
          <w:lang w:eastAsia="pl-PL"/>
        </w:rPr>
        <w:t xml:space="preserve"> </w:t>
      </w:r>
    </w:p>
    <w:p w14:paraId="50086DB0" w14:textId="64956835" w:rsidR="00932B03" w:rsidRDefault="00932B03" w:rsidP="00EF04AD">
      <w:pPr>
        <w:pStyle w:val="Akapitzlist"/>
        <w:numPr>
          <w:ilvl w:val="0"/>
          <w:numId w:val="6"/>
        </w:numPr>
        <w:spacing w:before="120" w:after="120"/>
        <w:ind w:hanging="720"/>
        <w:jc w:val="both"/>
        <w:rPr>
          <w:rFonts w:ascii="Cambria" w:hAnsi="Cambria"/>
          <w:bCs/>
          <w:color w:val="000000" w:themeColor="text1"/>
          <w:sz w:val="21"/>
          <w:szCs w:val="21"/>
        </w:rPr>
      </w:pPr>
      <w:r>
        <w:rPr>
          <w:rFonts w:ascii="Cambria" w:hAnsi="Cambria"/>
          <w:sz w:val="21"/>
          <w:szCs w:val="21"/>
        </w:rPr>
        <w:t>Oświadczamy, że Wykonawca jest (proszę zaznaczyć właściwe):</w:t>
      </w:r>
    </w:p>
    <w:p w14:paraId="6E64DD90" w14:textId="77777777" w:rsidR="00932B03" w:rsidRDefault="00000000" w:rsidP="00932B03">
      <w:pPr>
        <w:pStyle w:val="Akapitzlist"/>
        <w:spacing w:before="120" w:after="120"/>
        <w:ind w:left="567"/>
        <w:jc w:val="both"/>
        <w:rPr>
          <w:rFonts w:ascii="Cambria" w:hAnsi="Cambria"/>
          <w:sz w:val="21"/>
          <w:szCs w:val="21"/>
          <w:lang w:eastAsia="en-US"/>
        </w:rPr>
      </w:pPr>
      <w:sdt>
        <w:sdtPr>
          <w:rPr>
            <w:rFonts w:ascii="Cambria" w:hAnsi="Cambria"/>
            <w:sz w:val="21"/>
            <w:szCs w:val="21"/>
          </w:rPr>
          <w:id w:val="6777801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B03">
            <w:rPr>
              <w:rFonts w:ascii="MS Gothic" w:eastAsia="MS Gothic" w:hAnsi="Cambria" w:hint="eastAsia"/>
              <w:sz w:val="21"/>
              <w:szCs w:val="21"/>
              <w:lang w:val="en-US"/>
            </w:rPr>
            <w:t>☐</w:t>
          </w:r>
        </w:sdtContent>
      </w:sdt>
      <w:r w:rsidR="00932B03">
        <w:rPr>
          <w:rFonts w:ascii="Cambria" w:hAnsi="Cambria"/>
          <w:sz w:val="21"/>
          <w:szCs w:val="21"/>
        </w:rPr>
        <w:t xml:space="preserve"> mikroprzedsiębiorstwem</w:t>
      </w:r>
    </w:p>
    <w:p w14:paraId="2E94DB58" w14:textId="77777777" w:rsidR="00932B03" w:rsidRDefault="00000000" w:rsidP="00932B03">
      <w:pPr>
        <w:pStyle w:val="Akapitzlist"/>
        <w:spacing w:before="120" w:after="120"/>
        <w:ind w:left="567"/>
        <w:jc w:val="both"/>
        <w:rPr>
          <w:rFonts w:ascii="Cambria" w:hAnsi="Cambria"/>
          <w:sz w:val="21"/>
          <w:szCs w:val="21"/>
        </w:rPr>
      </w:pPr>
      <w:sdt>
        <w:sdtPr>
          <w:rPr>
            <w:rFonts w:ascii="Cambria" w:hAnsi="Cambria"/>
            <w:sz w:val="21"/>
            <w:szCs w:val="21"/>
          </w:rPr>
          <w:id w:val="10908186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B03">
            <w:rPr>
              <w:rFonts w:ascii="MS Gothic" w:eastAsia="MS Gothic" w:hAnsi="MS Gothic" w:hint="eastAsia"/>
              <w:sz w:val="21"/>
              <w:szCs w:val="21"/>
              <w:lang w:val="en-US"/>
            </w:rPr>
            <w:t>☐</w:t>
          </w:r>
        </w:sdtContent>
      </w:sdt>
      <w:r w:rsidR="00932B03">
        <w:rPr>
          <w:rFonts w:ascii="Cambria" w:hAnsi="Cambria"/>
          <w:sz w:val="21"/>
          <w:szCs w:val="21"/>
        </w:rPr>
        <w:t xml:space="preserve"> małym przedsiębiorstwem</w:t>
      </w:r>
    </w:p>
    <w:p w14:paraId="1FAF8687" w14:textId="77777777" w:rsidR="00932B03" w:rsidRDefault="00000000" w:rsidP="00932B03">
      <w:pPr>
        <w:pStyle w:val="Akapitzlist"/>
        <w:spacing w:before="120" w:after="120"/>
        <w:ind w:left="567"/>
        <w:rPr>
          <w:rFonts w:ascii="Cambria" w:hAnsi="Cambria"/>
          <w:bCs/>
          <w:color w:val="000000" w:themeColor="text1"/>
          <w:sz w:val="21"/>
          <w:szCs w:val="21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</w:rPr>
          <w:id w:val="-1840997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B03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</w:rPr>
            <w:t>☐</w:t>
          </w:r>
        </w:sdtContent>
      </w:sdt>
      <w:r w:rsidR="00932B03">
        <w:rPr>
          <w:rFonts w:ascii="Cambria" w:hAnsi="Cambria"/>
          <w:bCs/>
          <w:color w:val="000000" w:themeColor="text1"/>
          <w:sz w:val="21"/>
          <w:szCs w:val="21"/>
        </w:rPr>
        <w:t xml:space="preserve"> średnim przedsiębiorstwem</w:t>
      </w:r>
    </w:p>
    <w:p w14:paraId="2BC8AE6E" w14:textId="77777777" w:rsidR="00932B03" w:rsidRDefault="00000000" w:rsidP="00932B03">
      <w:pPr>
        <w:pStyle w:val="Akapitzlist"/>
        <w:spacing w:before="120" w:after="120"/>
        <w:ind w:left="567"/>
        <w:rPr>
          <w:rFonts w:ascii="Cambria" w:hAnsi="Cambria"/>
          <w:bCs/>
          <w:color w:val="000000" w:themeColor="text1"/>
          <w:sz w:val="21"/>
          <w:szCs w:val="21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</w:rPr>
          <w:id w:val="-17788678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B03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</w:rPr>
            <w:t>☐</w:t>
          </w:r>
        </w:sdtContent>
      </w:sdt>
      <w:r w:rsidR="00932B03">
        <w:rPr>
          <w:rFonts w:ascii="Cambria" w:hAnsi="Cambria"/>
          <w:bCs/>
          <w:color w:val="000000" w:themeColor="text1"/>
          <w:sz w:val="21"/>
          <w:szCs w:val="21"/>
        </w:rPr>
        <w:t xml:space="preserve"> dużym przedsiębiorstwem</w:t>
      </w:r>
    </w:p>
    <w:p w14:paraId="4CD86D14" w14:textId="77777777" w:rsidR="00932B03" w:rsidRDefault="00000000" w:rsidP="00932B03">
      <w:pPr>
        <w:pStyle w:val="Akapitzlist"/>
        <w:spacing w:before="120" w:after="120"/>
        <w:ind w:left="567"/>
        <w:rPr>
          <w:rFonts w:ascii="Cambria" w:hAnsi="Cambria"/>
          <w:bCs/>
          <w:color w:val="000000" w:themeColor="text1"/>
          <w:sz w:val="21"/>
          <w:szCs w:val="21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</w:rPr>
          <w:id w:val="-1831601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B03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</w:rPr>
            <w:t>☐</w:t>
          </w:r>
        </w:sdtContent>
      </w:sdt>
      <w:r w:rsidR="00932B03">
        <w:rPr>
          <w:rFonts w:ascii="Cambria" w:hAnsi="Cambria"/>
          <w:bCs/>
          <w:color w:val="000000" w:themeColor="text1"/>
          <w:sz w:val="21"/>
          <w:szCs w:val="21"/>
        </w:rPr>
        <w:t xml:space="preserve"> prowadzi jednoosobową działalność gospodarczą</w:t>
      </w:r>
    </w:p>
    <w:p w14:paraId="25DD7E2C" w14:textId="77777777" w:rsidR="00932B03" w:rsidRDefault="00000000" w:rsidP="00932B03">
      <w:pPr>
        <w:pStyle w:val="Akapitzlist"/>
        <w:spacing w:before="120" w:after="120"/>
        <w:ind w:left="567"/>
        <w:rPr>
          <w:rFonts w:ascii="Cambria" w:hAnsi="Cambria"/>
          <w:bCs/>
          <w:color w:val="000000" w:themeColor="text1"/>
          <w:sz w:val="21"/>
          <w:szCs w:val="21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</w:rPr>
          <w:id w:val="939493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B03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</w:rPr>
            <w:t>☐</w:t>
          </w:r>
        </w:sdtContent>
      </w:sdt>
      <w:r w:rsidR="00932B03">
        <w:rPr>
          <w:rFonts w:ascii="Cambria" w:hAnsi="Cambria"/>
          <w:bCs/>
          <w:color w:val="000000" w:themeColor="text1"/>
          <w:sz w:val="21"/>
          <w:szCs w:val="21"/>
        </w:rPr>
        <w:t xml:space="preserve"> jest osobą fizyczną nieprowadzącą działalności gospodarczej</w:t>
      </w:r>
    </w:p>
    <w:p w14:paraId="5CE9F5BC" w14:textId="3D3E12A9" w:rsidR="00932B03" w:rsidRDefault="00000000" w:rsidP="00932B03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Cambria" w:hAnsi="Cambria"/>
            <w:bCs/>
            <w:color w:val="000000" w:themeColor="text1"/>
            <w:sz w:val="21"/>
            <w:szCs w:val="21"/>
          </w:rPr>
          <w:id w:val="151180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B03">
            <w:rPr>
              <w:rFonts w:ascii="MS Gothic" w:eastAsia="MS Gothic" w:hAnsi="MS Gothic" w:hint="eastAsia"/>
              <w:bCs/>
              <w:color w:val="000000" w:themeColor="text1"/>
              <w:sz w:val="21"/>
              <w:szCs w:val="21"/>
            </w:rPr>
            <w:t>☐</w:t>
          </w:r>
        </w:sdtContent>
      </w:sdt>
      <w:r w:rsidR="00932B03">
        <w:rPr>
          <w:rFonts w:ascii="Cambria" w:hAnsi="Cambria"/>
          <w:bCs/>
          <w:color w:val="000000" w:themeColor="text1"/>
          <w:sz w:val="21"/>
          <w:szCs w:val="21"/>
        </w:rPr>
        <w:t xml:space="preserve"> inny rodzaj</w:t>
      </w:r>
    </w:p>
    <w:p w14:paraId="15003C73" w14:textId="77777777" w:rsidR="00932B03" w:rsidRDefault="00932B03" w:rsidP="00932B03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6847A51B" w14:textId="3CD31487" w:rsidR="00F032ED" w:rsidRPr="003B3390" w:rsidRDefault="00361189" w:rsidP="00EF04AD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</w:t>
      </w: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0477F69B" w14:textId="77777777" w:rsidR="00852E15" w:rsidRPr="00371B6C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6A6AC06C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lastRenderedPageBreak/>
        <w:t>__</w:t>
      </w:r>
      <w:r w:rsidR="00833098">
        <w:rPr>
          <w:rFonts w:ascii="Arial" w:hAnsi="Arial" w:cs="Arial"/>
        </w:rPr>
        <w:t xml:space="preserve">________________ dnia __ __ </w:t>
      </w:r>
      <w:r w:rsidR="003C5F9C">
        <w:rPr>
          <w:rFonts w:ascii="Arial" w:hAnsi="Arial" w:cs="Arial"/>
        </w:rPr>
        <w:t xml:space="preserve">   </w:t>
      </w:r>
      <w:r w:rsidRPr="0014124E">
        <w:rPr>
          <w:rFonts w:ascii="Arial" w:hAnsi="Arial" w:cs="Arial"/>
        </w:rPr>
        <w:t xml:space="preserve"> 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08C75E48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EA5062">
      <w:headerReference w:type="default" r:id="rId8"/>
      <w:footerReference w:type="default" r:id="rId9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B0925" w14:textId="77777777" w:rsidR="00B41FA2" w:rsidRDefault="00B41FA2">
      <w:r>
        <w:separator/>
      </w:r>
    </w:p>
  </w:endnote>
  <w:endnote w:type="continuationSeparator" w:id="0">
    <w:p w14:paraId="6D4DD853" w14:textId="77777777" w:rsidR="00B41FA2" w:rsidRDefault="00B4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BF0F9" w14:textId="77777777" w:rsidR="00B41FA2" w:rsidRDefault="00B41FA2">
      <w:r>
        <w:separator/>
      </w:r>
    </w:p>
  </w:footnote>
  <w:footnote w:type="continuationSeparator" w:id="0">
    <w:p w14:paraId="250049AF" w14:textId="77777777" w:rsidR="00B41FA2" w:rsidRDefault="00B41FA2">
      <w:r>
        <w:continuationSeparator/>
      </w:r>
    </w:p>
  </w:footnote>
  <w:footnote w:id="1">
    <w:p w14:paraId="09C014EF" w14:textId="35E046FA" w:rsidR="00932B03" w:rsidRDefault="00932B03" w:rsidP="00932B03">
      <w:pPr>
        <w:pStyle w:val="Tekstprzypisudolnego"/>
        <w:tabs>
          <w:tab w:val="left" w:pos="142"/>
        </w:tabs>
        <w:jc w:val="both"/>
        <w:rPr>
          <w:rFonts w:ascii="Cambria" w:eastAsia="Calibri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ustawy z dnia 11 września 2019 r. (</w:t>
      </w:r>
      <w:proofErr w:type="spellStart"/>
      <w:r>
        <w:rPr>
          <w:rFonts w:ascii="Cambria" w:hAnsi="Cambria"/>
          <w:sz w:val="16"/>
        </w:rPr>
        <w:t>t.j</w:t>
      </w:r>
      <w:proofErr w:type="spellEnd"/>
      <w:r>
        <w:rPr>
          <w:rFonts w:ascii="Cambria" w:hAnsi="Cambria"/>
          <w:sz w:val="16"/>
        </w:rPr>
        <w:t>. Dz. U. z 202</w:t>
      </w:r>
      <w:r w:rsidR="0011146D">
        <w:rPr>
          <w:rFonts w:ascii="Cambria" w:hAnsi="Cambria"/>
          <w:sz w:val="16"/>
        </w:rPr>
        <w:t>4</w:t>
      </w:r>
      <w:r>
        <w:rPr>
          <w:rFonts w:ascii="Cambria" w:hAnsi="Cambria"/>
          <w:sz w:val="16"/>
        </w:rPr>
        <w:t xml:space="preserve"> r., poz. 1</w:t>
      </w:r>
      <w:r w:rsidR="0011146D">
        <w:rPr>
          <w:rFonts w:ascii="Cambria" w:hAnsi="Cambria"/>
          <w:sz w:val="16"/>
        </w:rPr>
        <w:t>320</w:t>
      </w:r>
      <w:r>
        <w:rPr>
          <w:rFonts w:ascii="Cambria" w:hAnsi="Cambria"/>
          <w:sz w:val="16"/>
        </w:rPr>
        <w:t xml:space="preserve"> ze zm.),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764FB25F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  <w:r w:rsidR="007D1C84">
      <w:rPr>
        <w:rFonts w:ascii="Calibri" w:hAnsi="Calibri"/>
        <w:b/>
        <w:sz w:val="20"/>
        <w:szCs w:val="22"/>
      </w:rPr>
      <w:t xml:space="preserve"> do SWZ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762CFD20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8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1474520403">
    <w:abstractNumId w:val="6"/>
  </w:num>
  <w:num w:numId="2" w16cid:durableId="1089958590">
    <w:abstractNumId w:val="28"/>
  </w:num>
  <w:num w:numId="3" w16cid:durableId="1763725503">
    <w:abstractNumId w:val="39"/>
  </w:num>
  <w:num w:numId="4" w16cid:durableId="1339306498">
    <w:abstractNumId w:val="49"/>
  </w:num>
  <w:num w:numId="5" w16cid:durableId="548034882">
    <w:abstractNumId w:val="41"/>
  </w:num>
  <w:num w:numId="6" w16cid:durableId="1599406547">
    <w:abstractNumId w:val="40"/>
  </w:num>
  <w:num w:numId="7" w16cid:durableId="52390099">
    <w:abstractNumId w:val="1"/>
  </w:num>
  <w:num w:numId="8" w16cid:durableId="617418595">
    <w:abstractNumId w:val="44"/>
  </w:num>
  <w:num w:numId="9" w16cid:durableId="1999846652">
    <w:abstractNumId w:val="4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0F1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46D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C48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4D59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4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7E2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22BA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88D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2E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324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1189"/>
    <w:rsid w:val="00362A96"/>
    <w:rsid w:val="00362C8E"/>
    <w:rsid w:val="00365762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5F9C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A2A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2F4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E7DC8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61E2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69A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86178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1EF2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3CF5"/>
    <w:rsid w:val="0072403C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1FC1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52B9"/>
    <w:rsid w:val="007C6CC0"/>
    <w:rsid w:val="007C75CC"/>
    <w:rsid w:val="007D00E8"/>
    <w:rsid w:val="007D0CA9"/>
    <w:rsid w:val="007D153E"/>
    <w:rsid w:val="007D1AD6"/>
    <w:rsid w:val="007D1C33"/>
    <w:rsid w:val="007D1C84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1B9"/>
    <w:rsid w:val="007D74D6"/>
    <w:rsid w:val="007D7AE0"/>
    <w:rsid w:val="007D7B0C"/>
    <w:rsid w:val="007D7B8F"/>
    <w:rsid w:val="007E119A"/>
    <w:rsid w:val="007E1AD6"/>
    <w:rsid w:val="007E1D9D"/>
    <w:rsid w:val="007E5AC4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49C6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2CEF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36F"/>
    <w:rsid w:val="008B078E"/>
    <w:rsid w:val="008B0EFF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2D0"/>
    <w:rsid w:val="008D59C6"/>
    <w:rsid w:val="008D60DB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8F6B22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27B0A"/>
    <w:rsid w:val="0093128B"/>
    <w:rsid w:val="00931838"/>
    <w:rsid w:val="00932298"/>
    <w:rsid w:val="00932349"/>
    <w:rsid w:val="009323BC"/>
    <w:rsid w:val="00932B03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1E53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989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62A5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D63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2213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E7DC2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27D6F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1FA2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66FC"/>
    <w:rsid w:val="00B637FC"/>
    <w:rsid w:val="00B64125"/>
    <w:rsid w:val="00B659DD"/>
    <w:rsid w:val="00B65EEB"/>
    <w:rsid w:val="00B67F40"/>
    <w:rsid w:val="00B714EC"/>
    <w:rsid w:val="00B735A6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1E2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9D1"/>
    <w:rsid w:val="00C30DEA"/>
    <w:rsid w:val="00C3269B"/>
    <w:rsid w:val="00C33308"/>
    <w:rsid w:val="00C33E14"/>
    <w:rsid w:val="00C34BAD"/>
    <w:rsid w:val="00C35526"/>
    <w:rsid w:val="00C35885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6A2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2009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08F4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034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19FA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0C3D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3D36"/>
    <w:rsid w:val="00E6437A"/>
    <w:rsid w:val="00E6482D"/>
    <w:rsid w:val="00E649B4"/>
    <w:rsid w:val="00E649F6"/>
    <w:rsid w:val="00E64F9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5062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04AD"/>
    <w:rsid w:val="00EF1301"/>
    <w:rsid w:val="00EF50A2"/>
    <w:rsid w:val="00EF616F"/>
    <w:rsid w:val="00EF6724"/>
    <w:rsid w:val="00EF7499"/>
    <w:rsid w:val="00EF77D9"/>
    <w:rsid w:val="00F00286"/>
    <w:rsid w:val="00F007D5"/>
    <w:rsid w:val="00F01F45"/>
    <w:rsid w:val="00F02753"/>
    <w:rsid w:val="00F032ED"/>
    <w:rsid w:val="00F039D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26A8"/>
    <w:rsid w:val="00F332AF"/>
    <w:rsid w:val="00F3403D"/>
    <w:rsid w:val="00F364FE"/>
    <w:rsid w:val="00F36612"/>
    <w:rsid w:val="00F37556"/>
    <w:rsid w:val="00F40223"/>
    <w:rsid w:val="00F411CC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06E5"/>
    <w:rsid w:val="00F612AF"/>
    <w:rsid w:val="00F61A14"/>
    <w:rsid w:val="00F63968"/>
    <w:rsid w:val="00F64309"/>
    <w:rsid w:val="00F65C92"/>
    <w:rsid w:val="00F670CC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274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5BEC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  <w:style w:type="paragraph" w:styleId="Poprawka">
    <w:name w:val="Revision"/>
    <w:hidden/>
    <w:uiPriority w:val="99"/>
    <w:semiHidden/>
    <w:rsid w:val="00932B0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8761B7-C87B-457A-98E1-852DA609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928</Words>
  <Characters>5569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Waldemar Pązik</cp:lastModifiedBy>
  <cp:revision>5</cp:revision>
  <cp:lastPrinted>2021-05-14T09:07:00Z</cp:lastPrinted>
  <dcterms:created xsi:type="dcterms:W3CDTF">2025-05-22T10:15:00Z</dcterms:created>
  <dcterms:modified xsi:type="dcterms:W3CDTF">2025-06-26T10:58:00Z</dcterms:modified>
</cp:coreProperties>
</file>